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7777777" w:rsidR="0024279E" w:rsidRPr="00FC6504" w:rsidRDefault="0024279E" w:rsidP="00ED34B6">
      <w:pPr>
        <w:spacing w:after="0"/>
        <w:jc w:val="center"/>
        <w:rPr>
          <w:b/>
          <w:sz w:val="32"/>
          <w:szCs w:val="32"/>
          <w:lang w:val="el-GR"/>
        </w:rPr>
      </w:pPr>
      <w:r w:rsidRPr="00FC6504">
        <w:rPr>
          <w:b/>
          <w:sz w:val="32"/>
          <w:szCs w:val="32"/>
          <w:lang w:val="el-GR"/>
        </w:rPr>
        <w:t>Διακήρυξη</w:t>
      </w:r>
    </w:p>
    <w:p w14:paraId="4B1ADF9B" w14:textId="77777777" w:rsidR="00D276BD" w:rsidRPr="00FC6504" w:rsidRDefault="00DF02B0" w:rsidP="00ED34B6">
      <w:pPr>
        <w:spacing w:after="0"/>
        <w:jc w:val="center"/>
        <w:rPr>
          <w:b/>
          <w:sz w:val="32"/>
          <w:szCs w:val="32"/>
          <w:lang w:val="el-GR"/>
        </w:rPr>
      </w:pPr>
      <w:r w:rsidRPr="00FC6504">
        <w:rPr>
          <w:b/>
          <w:sz w:val="32"/>
          <w:szCs w:val="32"/>
          <w:lang w:val="el-GR"/>
        </w:rPr>
        <w:t xml:space="preserve">Ηλεκτρονικού </w:t>
      </w:r>
      <w:r w:rsidR="0024279E" w:rsidRPr="00FC6504">
        <w:rPr>
          <w:b/>
          <w:sz w:val="32"/>
          <w:szCs w:val="32"/>
          <w:lang w:val="el-GR"/>
        </w:rPr>
        <w:t>Ανοικτού</w:t>
      </w:r>
      <w:r w:rsidRPr="00FC6504">
        <w:rPr>
          <w:b/>
          <w:sz w:val="32"/>
          <w:szCs w:val="32"/>
          <w:lang w:val="el-GR"/>
        </w:rPr>
        <w:t xml:space="preserve"> </w:t>
      </w:r>
      <w:r w:rsidR="00D276BD" w:rsidRPr="00FC6504">
        <w:rPr>
          <w:b/>
          <w:sz w:val="32"/>
          <w:szCs w:val="32"/>
          <w:lang w:val="el-GR"/>
        </w:rPr>
        <w:t xml:space="preserve">Διεθνούς </w:t>
      </w:r>
    </w:p>
    <w:p w14:paraId="7C9C83A4" w14:textId="530A3EDF" w:rsidR="0024279E" w:rsidRPr="00FC6504" w:rsidRDefault="00DF02B0" w:rsidP="00ED34B6">
      <w:pPr>
        <w:spacing w:after="0"/>
        <w:jc w:val="center"/>
        <w:rPr>
          <w:b/>
          <w:sz w:val="32"/>
          <w:szCs w:val="32"/>
          <w:lang w:val="el-GR"/>
        </w:rPr>
      </w:pPr>
      <w:r w:rsidRPr="00FC6504">
        <w:rPr>
          <w:b/>
          <w:sz w:val="32"/>
          <w:szCs w:val="32"/>
          <w:lang w:val="el-GR"/>
        </w:rPr>
        <w:t xml:space="preserve">Άνω </w:t>
      </w:r>
      <w:r w:rsidR="008B4966" w:rsidRPr="00FC6504">
        <w:rPr>
          <w:b/>
          <w:sz w:val="32"/>
          <w:szCs w:val="32"/>
          <w:lang w:val="el-GR"/>
        </w:rPr>
        <w:t xml:space="preserve">των </w:t>
      </w:r>
      <w:r w:rsidRPr="00FC6504">
        <w:rPr>
          <w:b/>
          <w:sz w:val="32"/>
          <w:szCs w:val="32"/>
          <w:lang w:val="el-GR"/>
        </w:rPr>
        <w:t>Ο</w:t>
      </w:r>
      <w:r w:rsidR="008B4966" w:rsidRPr="00FC6504">
        <w:rPr>
          <w:b/>
          <w:sz w:val="32"/>
          <w:szCs w:val="32"/>
          <w:lang w:val="el-GR"/>
        </w:rPr>
        <w:t xml:space="preserve">ρίων </w:t>
      </w:r>
      <w:r w:rsidR="0024279E" w:rsidRPr="00FC6504">
        <w:rPr>
          <w:b/>
          <w:sz w:val="32"/>
          <w:szCs w:val="32"/>
          <w:lang w:val="el-GR"/>
        </w:rPr>
        <w:t>Διαγωνισμού</w:t>
      </w:r>
    </w:p>
    <w:p w14:paraId="4FE98C57" w14:textId="7A6CAE49" w:rsidR="003E2160" w:rsidRPr="00FC6504" w:rsidRDefault="0024279E" w:rsidP="00ED34B6">
      <w:pPr>
        <w:spacing w:after="0"/>
        <w:jc w:val="center"/>
        <w:rPr>
          <w:b/>
          <w:sz w:val="32"/>
          <w:szCs w:val="32"/>
          <w:lang w:val="el-GR"/>
        </w:rPr>
      </w:pPr>
      <w:r w:rsidRPr="00FC6504">
        <w:rPr>
          <w:b/>
          <w:sz w:val="32"/>
          <w:szCs w:val="32"/>
          <w:lang w:val="el-GR"/>
        </w:rPr>
        <w:t>για το Έργο</w:t>
      </w:r>
      <w:r w:rsidR="00A406A5" w:rsidRPr="00FC6504">
        <w:rPr>
          <w:b/>
          <w:sz w:val="32"/>
          <w:szCs w:val="32"/>
          <w:lang w:val="el-GR"/>
        </w:rPr>
        <w:t xml:space="preserve"> </w:t>
      </w:r>
      <w:r w:rsidR="00C456FF" w:rsidRPr="00FC6504">
        <w:rPr>
          <w:b/>
          <w:sz w:val="32"/>
          <w:szCs w:val="32"/>
          <w:lang w:val="el-GR"/>
        </w:rPr>
        <w:t>«Τεχνολογική Αναβάθμιση της κεντρικής αίθουσας συσκέψεων και συνεδριάσεων του Υπουργείου Ψηφιακής Διακυβέρνησης»</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9"/>
        <w:gridCol w:w="4497"/>
        <w:gridCol w:w="2294"/>
      </w:tblGrid>
      <w:tr w:rsidR="00D56801" w:rsidRPr="00FC6504" w14:paraId="0BCC5B53" w14:textId="77777777" w:rsidTr="002C1B16">
        <w:tc>
          <w:tcPr>
            <w:tcW w:w="2829" w:type="dxa"/>
            <w:shd w:val="clear" w:color="auto" w:fill="auto"/>
            <w:vAlign w:val="bottom"/>
          </w:tcPr>
          <w:p w14:paraId="77794DB8" w14:textId="15007999" w:rsidR="00D56801" w:rsidRPr="00FC6504" w:rsidRDefault="00D56801" w:rsidP="006B6EEE">
            <w:pPr>
              <w:autoSpaceDE w:val="0"/>
              <w:autoSpaceDN w:val="0"/>
              <w:adjustRightInd w:val="0"/>
              <w:spacing w:before="60" w:after="60"/>
              <w:rPr>
                <w:b/>
                <w:color w:val="000000"/>
              </w:rPr>
            </w:pPr>
            <w:r w:rsidRPr="00FC6504">
              <w:rPr>
                <w:b/>
                <w:color w:val="000000"/>
              </w:rPr>
              <w:t>Κωδ. ΟΠΣ:</w:t>
            </w:r>
          </w:p>
        </w:tc>
        <w:tc>
          <w:tcPr>
            <w:tcW w:w="6791" w:type="dxa"/>
            <w:gridSpan w:val="2"/>
            <w:shd w:val="clear" w:color="auto" w:fill="auto"/>
            <w:vAlign w:val="center"/>
          </w:tcPr>
          <w:p w14:paraId="36FC6570" w14:textId="0E056397" w:rsidR="00D56801" w:rsidRPr="00FC6504" w:rsidRDefault="00D643B8" w:rsidP="006B6EEE">
            <w:pPr>
              <w:pStyle w:val="Tabletext"/>
              <w:spacing w:before="60" w:after="60"/>
              <w:rPr>
                <w:rFonts w:cs="Tahoma"/>
                <w:b/>
                <w:color w:val="000000"/>
                <w:szCs w:val="22"/>
              </w:rPr>
            </w:pPr>
            <w:r w:rsidRPr="00FC6504">
              <w:rPr>
                <w:b/>
                <w:color w:val="000000"/>
              </w:rPr>
              <w:t>5224436</w:t>
            </w:r>
          </w:p>
        </w:tc>
      </w:tr>
      <w:tr w:rsidR="00D56801" w:rsidRPr="00FC6504" w14:paraId="76AD847D" w14:textId="77777777" w:rsidTr="002C1B16">
        <w:tc>
          <w:tcPr>
            <w:tcW w:w="2829" w:type="dxa"/>
            <w:shd w:val="clear" w:color="auto" w:fill="auto"/>
            <w:vAlign w:val="center"/>
          </w:tcPr>
          <w:p w14:paraId="217B1688" w14:textId="6A963EDD" w:rsidR="00D56801" w:rsidRPr="00FC6504" w:rsidRDefault="00D56801" w:rsidP="006B6EEE">
            <w:pPr>
              <w:autoSpaceDE w:val="0"/>
              <w:autoSpaceDN w:val="0"/>
              <w:adjustRightInd w:val="0"/>
              <w:spacing w:before="60" w:after="60"/>
              <w:jc w:val="left"/>
              <w:rPr>
                <w:b/>
                <w:color w:val="000000"/>
                <w:lang w:val="el-GR"/>
              </w:rPr>
            </w:pPr>
            <w:r w:rsidRPr="00FC6504">
              <w:rPr>
                <w:b/>
                <w:color w:val="000000"/>
              </w:rPr>
              <w:t>Επιχειρησιακό Πρόγραμμα:</w:t>
            </w:r>
          </w:p>
        </w:tc>
        <w:tc>
          <w:tcPr>
            <w:tcW w:w="6791" w:type="dxa"/>
            <w:gridSpan w:val="2"/>
            <w:shd w:val="clear" w:color="auto" w:fill="auto"/>
            <w:vAlign w:val="center"/>
          </w:tcPr>
          <w:p w14:paraId="0A1C31C2" w14:textId="529732EA" w:rsidR="00D56801" w:rsidRPr="00FC6504" w:rsidRDefault="00D643B8" w:rsidP="006B6EEE">
            <w:pPr>
              <w:pStyle w:val="Tabletext"/>
              <w:spacing w:before="60" w:after="60"/>
              <w:rPr>
                <w:rFonts w:cs="Tahoma"/>
                <w:sz w:val="22"/>
                <w:szCs w:val="22"/>
              </w:rPr>
            </w:pPr>
            <w:r w:rsidRPr="00FC6504">
              <w:rPr>
                <w:b/>
                <w:color w:val="000000"/>
              </w:rPr>
              <w:t>ΤΠΑ ΨΗΦΙΑΚΗΣ ΔΙΑΚΥΒΕΡΝΗΣΗΣ 2021-2025</w:t>
            </w:r>
          </w:p>
        </w:tc>
      </w:tr>
      <w:tr w:rsidR="00D56801" w:rsidRPr="00FC6504" w14:paraId="07A15561" w14:textId="77777777" w:rsidTr="002C1B16">
        <w:tc>
          <w:tcPr>
            <w:tcW w:w="2829" w:type="dxa"/>
            <w:shd w:val="clear" w:color="auto" w:fill="auto"/>
            <w:vAlign w:val="center"/>
          </w:tcPr>
          <w:p w14:paraId="5BB97477" w14:textId="77777777" w:rsidR="00D56801" w:rsidRPr="00FC6504" w:rsidRDefault="00D56801" w:rsidP="006B6EEE">
            <w:pPr>
              <w:autoSpaceDE w:val="0"/>
              <w:autoSpaceDN w:val="0"/>
              <w:adjustRightInd w:val="0"/>
              <w:spacing w:before="120" w:after="0"/>
              <w:jc w:val="left"/>
              <w:rPr>
                <w:b/>
                <w:color w:val="000000"/>
              </w:rPr>
            </w:pPr>
            <w:r w:rsidRPr="00FC6504">
              <w:rPr>
                <w:b/>
                <w:color w:val="000000"/>
                <w:lang w:val="el-GR"/>
              </w:rPr>
              <w:t>Εκτιμώμενη αξία σύμβασης</w:t>
            </w:r>
            <w:r w:rsidRPr="00FC6504">
              <w:rPr>
                <w:b/>
                <w:color w:val="000000"/>
              </w:rPr>
              <w:t>:</w:t>
            </w:r>
          </w:p>
          <w:p w14:paraId="623C851C" w14:textId="77777777" w:rsidR="00D56801" w:rsidRPr="00FC6504" w:rsidRDefault="00D56801" w:rsidP="006B6EEE">
            <w:pPr>
              <w:autoSpaceDE w:val="0"/>
              <w:autoSpaceDN w:val="0"/>
              <w:adjustRightInd w:val="0"/>
              <w:spacing w:before="120" w:after="0"/>
              <w:jc w:val="left"/>
              <w:rPr>
                <w:b/>
                <w:color w:val="000000"/>
                <w:lang w:val="el-GR"/>
              </w:rPr>
            </w:pPr>
          </w:p>
        </w:tc>
        <w:tc>
          <w:tcPr>
            <w:tcW w:w="6791" w:type="dxa"/>
            <w:gridSpan w:val="2"/>
            <w:shd w:val="clear" w:color="auto" w:fill="auto"/>
            <w:vAlign w:val="bottom"/>
          </w:tcPr>
          <w:p w14:paraId="74B5CEDF" w14:textId="2B5CD3CC" w:rsidR="00D56801" w:rsidRPr="00FC6504" w:rsidRDefault="00D56801" w:rsidP="002E347D">
            <w:pPr>
              <w:pStyle w:val="Tabletext"/>
              <w:numPr>
                <w:ilvl w:val="0"/>
                <w:numId w:val="19"/>
              </w:numPr>
              <w:spacing w:before="120" w:after="0"/>
              <w:ind w:left="242" w:hanging="242"/>
              <w:jc w:val="both"/>
              <w:rPr>
                <w:rFonts w:cs="Tahoma"/>
                <w:sz w:val="22"/>
                <w:szCs w:val="22"/>
              </w:rPr>
            </w:pPr>
            <w:r w:rsidRPr="00FC6504">
              <w:rPr>
                <w:rFonts w:cs="Tahoma"/>
                <w:sz w:val="22"/>
                <w:szCs w:val="22"/>
              </w:rPr>
              <w:t xml:space="preserve">Εκτιμώμενη αξία παρούσας σύμβασης </w:t>
            </w:r>
            <w:r w:rsidRPr="00FC6504">
              <w:rPr>
                <w:rFonts w:cs="Tahoma"/>
                <w:b/>
                <w:bCs/>
                <w:sz w:val="22"/>
                <w:szCs w:val="22"/>
              </w:rPr>
              <w:t>277.300,00</w:t>
            </w:r>
            <w:r w:rsidR="00A23A9B" w:rsidRPr="00FC6504">
              <w:rPr>
                <w:rFonts w:cs="Tahoma"/>
                <w:b/>
                <w:bCs/>
                <w:sz w:val="22"/>
                <w:szCs w:val="22"/>
              </w:rPr>
              <w:t xml:space="preserve"> </w:t>
            </w:r>
            <w:r w:rsidRPr="00FC6504">
              <w:rPr>
                <w:rFonts w:cs="Tahoma"/>
                <w:b/>
                <w:bCs/>
                <w:sz w:val="22"/>
                <w:szCs w:val="22"/>
              </w:rPr>
              <w:t>€</w:t>
            </w:r>
            <w:r w:rsidRPr="00FC6504">
              <w:rPr>
                <w:rFonts w:cs="Tahoma"/>
                <w:sz w:val="22"/>
                <w:szCs w:val="22"/>
              </w:rPr>
              <w:t xml:space="preserve"> μη περιλαμβανομένου ΦΠΑ (Εκτιμώμενη αξία με ΦΠΑ:  </w:t>
            </w:r>
            <w:r w:rsidRPr="00FC6504">
              <w:rPr>
                <w:rFonts w:cs="Tahoma"/>
                <w:b/>
                <w:bCs/>
                <w:sz w:val="22"/>
                <w:szCs w:val="22"/>
              </w:rPr>
              <w:t>343.852,00</w:t>
            </w:r>
            <w:r w:rsidR="00A23A9B" w:rsidRPr="00FC6504">
              <w:rPr>
                <w:rFonts w:cs="Tahoma"/>
                <w:b/>
                <w:bCs/>
                <w:sz w:val="22"/>
                <w:szCs w:val="22"/>
              </w:rPr>
              <w:t xml:space="preserve"> </w:t>
            </w:r>
            <w:r w:rsidRPr="00FC6504">
              <w:rPr>
                <w:rFonts w:cs="Tahoma"/>
                <w:b/>
                <w:bCs/>
                <w:sz w:val="22"/>
                <w:szCs w:val="22"/>
              </w:rPr>
              <w:t>€</w:t>
            </w:r>
            <w:r w:rsidRPr="00FC6504">
              <w:rPr>
                <w:rFonts w:cs="Tahoma"/>
                <w:sz w:val="22"/>
                <w:szCs w:val="22"/>
              </w:rPr>
              <w:t>, ΦΠΑ 24%</w:t>
            </w:r>
            <w:r w:rsidR="00A23A9B" w:rsidRPr="00FC6504">
              <w:rPr>
                <w:rFonts w:cs="Tahoma"/>
                <w:sz w:val="22"/>
                <w:szCs w:val="22"/>
              </w:rPr>
              <w:t>:</w:t>
            </w:r>
            <w:r w:rsidRPr="00FC6504">
              <w:rPr>
                <w:rFonts w:cs="Tahoma"/>
                <w:sz w:val="22"/>
                <w:szCs w:val="22"/>
              </w:rPr>
              <w:t xml:space="preserve"> </w:t>
            </w:r>
            <w:r w:rsidRPr="00FC6504">
              <w:rPr>
                <w:rFonts w:cs="Tahoma"/>
                <w:b/>
                <w:bCs/>
                <w:sz w:val="22"/>
                <w:szCs w:val="22"/>
              </w:rPr>
              <w:t>66.552,00</w:t>
            </w:r>
            <w:r w:rsidR="00A23A9B" w:rsidRPr="00FC6504">
              <w:rPr>
                <w:rFonts w:cs="Tahoma"/>
                <w:b/>
                <w:bCs/>
                <w:sz w:val="22"/>
                <w:szCs w:val="22"/>
              </w:rPr>
              <w:t xml:space="preserve"> </w:t>
            </w:r>
            <w:r w:rsidRPr="00FC6504">
              <w:rPr>
                <w:rFonts w:cs="Tahoma"/>
                <w:b/>
                <w:bCs/>
                <w:sz w:val="22"/>
                <w:szCs w:val="22"/>
              </w:rPr>
              <w:t>€</w:t>
            </w:r>
            <w:r w:rsidRPr="00FC6504">
              <w:rPr>
                <w:rFonts w:cs="Tahoma"/>
                <w:sz w:val="22"/>
                <w:szCs w:val="22"/>
              </w:rPr>
              <w:t>)</w:t>
            </w:r>
          </w:p>
          <w:p w14:paraId="7DCE3273" w14:textId="233604DD" w:rsidR="00D56801" w:rsidRPr="00FC6504" w:rsidRDefault="00D56801" w:rsidP="002E347D">
            <w:pPr>
              <w:pStyle w:val="Tabletext"/>
              <w:numPr>
                <w:ilvl w:val="0"/>
                <w:numId w:val="19"/>
              </w:numPr>
              <w:spacing w:before="120" w:after="0"/>
              <w:ind w:left="242" w:hanging="242"/>
              <w:jc w:val="both"/>
              <w:rPr>
                <w:rFonts w:cs="Tahoma"/>
                <w:b/>
                <w:color w:val="000000"/>
                <w:szCs w:val="22"/>
              </w:rPr>
            </w:pPr>
            <w:r w:rsidRPr="00FC6504">
              <w:rPr>
                <w:rFonts w:cs="Tahoma"/>
                <w:sz w:val="22"/>
                <w:szCs w:val="22"/>
              </w:rPr>
              <w:t xml:space="preserve">Εκτιμώμενη αξία δικαιώματος προαίρεσης αύξησης φυσικού αντικειμένου έως 30%, ήτοι: </w:t>
            </w:r>
            <w:r w:rsidRPr="00FC6504">
              <w:rPr>
                <w:rFonts w:cs="Tahoma"/>
                <w:b/>
                <w:bCs/>
                <w:sz w:val="22"/>
                <w:szCs w:val="22"/>
              </w:rPr>
              <w:t>83.190,00 €</w:t>
            </w:r>
            <w:r w:rsidRPr="00FC6504">
              <w:rPr>
                <w:rFonts w:cs="Tahoma"/>
                <w:sz w:val="22"/>
                <w:szCs w:val="22"/>
              </w:rPr>
              <w:t xml:space="preserve"> μη περιλαμβανομένου ΦΠΑ (Εκτιμώμενη αξία με ΦΠΑ: </w:t>
            </w:r>
            <w:r w:rsidRPr="00FC6504">
              <w:rPr>
                <w:rFonts w:cs="Tahoma"/>
                <w:b/>
                <w:bCs/>
                <w:sz w:val="22"/>
                <w:szCs w:val="22"/>
              </w:rPr>
              <w:t>103.155,60 €</w:t>
            </w:r>
            <w:r w:rsidRPr="00FC6504">
              <w:rPr>
                <w:rFonts w:cs="Tahoma"/>
                <w:sz w:val="22"/>
                <w:szCs w:val="22"/>
              </w:rPr>
              <w:t>, ΦΠΑ 24%</w:t>
            </w:r>
            <w:r w:rsidR="00A23A9B" w:rsidRPr="00FC6504">
              <w:rPr>
                <w:rFonts w:cs="Tahoma"/>
                <w:sz w:val="22"/>
                <w:szCs w:val="22"/>
              </w:rPr>
              <w:t>:</w:t>
            </w:r>
            <w:r w:rsidRPr="00FC6504">
              <w:rPr>
                <w:rFonts w:cs="Tahoma"/>
                <w:sz w:val="22"/>
                <w:szCs w:val="22"/>
              </w:rPr>
              <w:t xml:space="preserve">  </w:t>
            </w:r>
            <w:r w:rsidRPr="00FC6504">
              <w:rPr>
                <w:rFonts w:cs="Tahoma"/>
                <w:b/>
                <w:bCs/>
                <w:sz w:val="22"/>
                <w:szCs w:val="22"/>
              </w:rPr>
              <w:t>19.965,60 €</w:t>
            </w:r>
            <w:r w:rsidRPr="00FC6504">
              <w:rPr>
                <w:rFonts w:cs="Tahoma"/>
                <w:sz w:val="22"/>
                <w:szCs w:val="22"/>
              </w:rPr>
              <w:t>)</w:t>
            </w:r>
          </w:p>
          <w:p w14:paraId="6A726647" w14:textId="4DDE1139" w:rsidR="00D56801" w:rsidRPr="00FC6504" w:rsidRDefault="00D56801" w:rsidP="002E347D">
            <w:pPr>
              <w:pStyle w:val="Tabletext"/>
              <w:numPr>
                <w:ilvl w:val="0"/>
                <w:numId w:val="19"/>
              </w:numPr>
              <w:spacing w:before="120" w:after="0"/>
              <w:ind w:left="242" w:hanging="242"/>
              <w:jc w:val="both"/>
              <w:rPr>
                <w:rFonts w:cs="Tahoma"/>
                <w:b/>
                <w:color w:val="000000"/>
                <w:szCs w:val="22"/>
              </w:rPr>
            </w:pPr>
            <w:r w:rsidRPr="00FC6504">
              <w:rPr>
                <w:rFonts w:cs="Tahoma"/>
                <w:sz w:val="22"/>
                <w:szCs w:val="22"/>
              </w:rPr>
              <w:t xml:space="preserve">Εκτιμώμενη αξία δικαιώματος προαίρεσης υπηρεσιών συντήρησης έως 30%, ήτοι: </w:t>
            </w:r>
            <w:r w:rsidRPr="00FC6504">
              <w:rPr>
                <w:rFonts w:cs="Tahoma"/>
                <w:b/>
                <w:bCs/>
                <w:sz w:val="22"/>
                <w:szCs w:val="22"/>
              </w:rPr>
              <w:t>83.190,00 €</w:t>
            </w:r>
            <w:r w:rsidRPr="00FC6504">
              <w:rPr>
                <w:rFonts w:cs="Tahoma"/>
                <w:sz w:val="22"/>
                <w:szCs w:val="22"/>
              </w:rPr>
              <w:t xml:space="preserve"> μη περιλαμβανομένου ΦΠΑ (Εκτιμώμενη αξία με ΦΠΑ: </w:t>
            </w:r>
            <w:r w:rsidRPr="00FC6504">
              <w:rPr>
                <w:rFonts w:cs="Tahoma"/>
                <w:b/>
                <w:bCs/>
                <w:sz w:val="22"/>
                <w:szCs w:val="22"/>
              </w:rPr>
              <w:t>103.155,60 €</w:t>
            </w:r>
            <w:r w:rsidRPr="00FC6504">
              <w:rPr>
                <w:rFonts w:cs="Tahoma"/>
                <w:sz w:val="22"/>
                <w:szCs w:val="22"/>
              </w:rPr>
              <w:t>, ΦΠΑ 24%</w:t>
            </w:r>
            <w:r w:rsidR="00A23A9B" w:rsidRPr="00FC6504">
              <w:rPr>
                <w:rFonts w:cs="Tahoma"/>
                <w:sz w:val="22"/>
                <w:szCs w:val="22"/>
              </w:rPr>
              <w:t>:</w:t>
            </w:r>
            <w:r w:rsidRPr="00FC6504">
              <w:rPr>
                <w:rFonts w:cs="Tahoma"/>
                <w:sz w:val="22"/>
                <w:szCs w:val="22"/>
              </w:rPr>
              <w:t xml:space="preserve"> </w:t>
            </w:r>
            <w:r w:rsidRPr="00FC6504">
              <w:rPr>
                <w:rFonts w:cs="Tahoma"/>
                <w:b/>
                <w:bCs/>
                <w:sz w:val="22"/>
                <w:szCs w:val="22"/>
              </w:rPr>
              <w:t>19.965,60 €</w:t>
            </w:r>
            <w:r w:rsidRPr="00FC6504">
              <w:rPr>
                <w:rFonts w:cs="Tahoma"/>
                <w:sz w:val="22"/>
                <w:szCs w:val="22"/>
              </w:rPr>
              <w:t>)</w:t>
            </w:r>
          </w:p>
          <w:p w14:paraId="46CB7DAE" w14:textId="4D605C59" w:rsidR="00D56801" w:rsidRPr="00FC6504" w:rsidRDefault="00D56801" w:rsidP="00A23A9B">
            <w:pPr>
              <w:pStyle w:val="TabletextChar"/>
              <w:spacing w:before="120" w:line="240" w:lineRule="auto"/>
              <w:jc w:val="both"/>
              <w:rPr>
                <w:rFonts w:cs="Tahoma"/>
                <w:b/>
                <w:bCs/>
                <w:color w:val="000000"/>
                <w:sz w:val="22"/>
                <w:szCs w:val="22"/>
                <w:lang w:eastAsia="el-GR"/>
              </w:rPr>
            </w:pPr>
            <w:r w:rsidRPr="00FC6504">
              <w:rPr>
                <w:rFonts w:cs="Tahoma"/>
                <w:sz w:val="22"/>
                <w:szCs w:val="22"/>
              </w:rPr>
              <w:t>Συνολική εκτιμώμενη αξία σύμβασης</w:t>
            </w:r>
            <w:r w:rsidRPr="00FC6504">
              <w:rPr>
                <w:rFonts w:cs="Tahoma"/>
                <w:b/>
                <w:bCs/>
                <w:sz w:val="22"/>
                <w:szCs w:val="22"/>
              </w:rPr>
              <w:t xml:space="preserve"> 443.680,00 € </w:t>
            </w:r>
            <w:r w:rsidRPr="00FC6504">
              <w:rPr>
                <w:rFonts w:cs="Tahoma"/>
                <w:sz w:val="22"/>
                <w:szCs w:val="22"/>
              </w:rPr>
              <w:t>μη περιλαμβανομένου ΦΠΑ</w:t>
            </w:r>
            <w:r w:rsidR="00A23A9B" w:rsidRPr="00FC6504">
              <w:rPr>
                <w:rFonts w:cs="Tahoma"/>
                <w:sz w:val="22"/>
                <w:szCs w:val="22"/>
              </w:rPr>
              <w:t xml:space="preserve"> (Π</w:t>
            </w:r>
            <w:r w:rsidRPr="00FC6504">
              <w:rPr>
                <w:rFonts w:cs="Tahoma"/>
                <w:sz w:val="22"/>
                <w:szCs w:val="22"/>
              </w:rPr>
              <w:t>ροϋπολογισμός με ΦΠΑ:</w:t>
            </w:r>
            <w:r w:rsidRPr="00FC6504">
              <w:rPr>
                <w:rFonts w:cs="Tahoma"/>
                <w:b/>
                <w:bCs/>
                <w:sz w:val="22"/>
                <w:szCs w:val="22"/>
              </w:rPr>
              <w:t xml:space="preserve"> 550.163,20 €</w:t>
            </w:r>
            <w:r w:rsidRPr="00FC6504">
              <w:rPr>
                <w:rFonts w:cs="Tahoma"/>
                <w:sz w:val="22"/>
                <w:szCs w:val="22"/>
              </w:rPr>
              <w:t>,</w:t>
            </w:r>
            <w:r w:rsidRPr="00FC6504">
              <w:rPr>
                <w:rFonts w:cs="Tahoma"/>
                <w:b/>
                <w:bCs/>
                <w:sz w:val="22"/>
                <w:szCs w:val="22"/>
              </w:rPr>
              <w:t xml:space="preserve"> </w:t>
            </w:r>
            <w:r w:rsidRPr="00FC6504">
              <w:rPr>
                <w:rFonts w:cs="Tahoma"/>
                <w:sz w:val="22"/>
                <w:szCs w:val="22"/>
              </w:rPr>
              <w:t>ΦΠΑ 24%</w:t>
            </w:r>
            <w:r w:rsidR="00A23A9B" w:rsidRPr="00FC6504">
              <w:rPr>
                <w:rFonts w:cs="Tahoma"/>
                <w:sz w:val="22"/>
                <w:szCs w:val="22"/>
              </w:rPr>
              <w:t>:</w:t>
            </w:r>
            <w:r w:rsidRPr="00FC6504">
              <w:rPr>
                <w:rFonts w:cs="Tahoma"/>
                <w:b/>
                <w:bCs/>
                <w:sz w:val="22"/>
                <w:szCs w:val="22"/>
              </w:rPr>
              <w:t xml:space="preserve"> 106.483,20 €</w:t>
            </w:r>
            <w:r w:rsidR="00A23A9B" w:rsidRPr="00FC6504">
              <w:rPr>
                <w:rFonts w:cs="Tahoma"/>
                <w:b/>
                <w:bCs/>
                <w:sz w:val="22"/>
                <w:szCs w:val="22"/>
              </w:rPr>
              <w:t>)</w:t>
            </w:r>
          </w:p>
        </w:tc>
      </w:tr>
      <w:tr w:rsidR="0024279E" w:rsidRPr="00FC6504" w14:paraId="35B1EA53" w14:textId="77777777" w:rsidTr="002C1B16">
        <w:tc>
          <w:tcPr>
            <w:tcW w:w="2829" w:type="dxa"/>
            <w:shd w:val="clear" w:color="auto" w:fill="auto"/>
            <w:vAlign w:val="center"/>
          </w:tcPr>
          <w:p w14:paraId="39D82644" w14:textId="77777777" w:rsidR="0024279E" w:rsidRPr="00FC6504" w:rsidRDefault="0024279E" w:rsidP="006B6EEE">
            <w:pPr>
              <w:autoSpaceDE w:val="0"/>
              <w:autoSpaceDN w:val="0"/>
              <w:adjustRightInd w:val="0"/>
              <w:spacing w:before="120" w:after="0"/>
              <w:jc w:val="left"/>
              <w:rPr>
                <w:b/>
                <w:color w:val="000000"/>
              </w:rPr>
            </w:pPr>
            <w:r w:rsidRPr="00FC6504">
              <w:rPr>
                <w:b/>
                <w:color w:val="000000"/>
                <w:lang w:val="en-US"/>
              </w:rPr>
              <w:t>CPV</w:t>
            </w:r>
            <w:r w:rsidRPr="00FC6504">
              <w:rPr>
                <w:b/>
                <w:color w:val="000000"/>
              </w:rPr>
              <w:t>:</w:t>
            </w:r>
          </w:p>
        </w:tc>
        <w:tc>
          <w:tcPr>
            <w:tcW w:w="6791" w:type="dxa"/>
            <w:gridSpan w:val="2"/>
            <w:shd w:val="clear" w:color="auto" w:fill="auto"/>
            <w:vAlign w:val="bottom"/>
          </w:tcPr>
          <w:p w14:paraId="3D9916DC" w14:textId="77777777" w:rsidR="00851B63" w:rsidRPr="00FC6504" w:rsidRDefault="00851B63" w:rsidP="008C4154">
            <w:pPr>
              <w:autoSpaceDE w:val="0"/>
              <w:autoSpaceDN w:val="0"/>
              <w:adjustRightInd w:val="0"/>
              <w:spacing w:before="120" w:after="0"/>
              <w:rPr>
                <w:rFonts w:eastAsia="Tahoma"/>
                <w:color w:val="0B0B0B"/>
                <w:lang w:val="el-GR"/>
              </w:rPr>
            </w:pPr>
            <w:r w:rsidRPr="00FC6504">
              <w:rPr>
                <w:rFonts w:eastAsia="Tahoma"/>
                <w:color w:val="0B0B0B"/>
                <w:lang w:val="el-GR"/>
              </w:rPr>
              <w:t>32332300-2 - Συσκευές ηχογράφησης</w:t>
            </w:r>
          </w:p>
          <w:p w14:paraId="350EBA08" w14:textId="77777777" w:rsidR="00851B63" w:rsidRPr="00FC6504" w:rsidRDefault="00851B63" w:rsidP="008C4154">
            <w:pPr>
              <w:autoSpaceDE w:val="0"/>
              <w:autoSpaceDN w:val="0"/>
              <w:adjustRightInd w:val="0"/>
              <w:spacing w:before="120" w:after="0"/>
              <w:rPr>
                <w:rFonts w:eastAsia="Tahoma"/>
                <w:color w:val="0B0B0B"/>
                <w:lang w:val="el-GR"/>
              </w:rPr>
            </w:pPr>
            <w:r w:rsidRPr="00FC6504">
              <w:rPr>
                <w:rFonts w:eastAsia="Tahoma"/>
                <w:color w:val="0B0B0B"/>
                <w:lang w:val="el-GR"/>
              </w:rPr>
              <w:t>32333000-6 - Συσκευές εγγραφής ή αναπαραγωγής εικόνας</w:t>
            </w:r>
          </w:p>
          <w:p w14:paraId="1103A305" w14:textId="77777777" w:rsidR="00851B63" w:rsidRPr="00FC6504" w:rsidRDefault="00851B63" w:rsidP="008C4154">
            <w:pPr>
              <w:autoSpaceDE w:val="0"/>
              <w:autoSpaceDN w:val="0"/>
              <w:adjustRightInd w:val="0"/>
              <w:spacing w:before="120" w:after="0"/>
              <w:rPr>
                <w:rFonts w:eastAsia="Tahoma"/>
                <w:color w:val="0B0B0B"/>
                <w:lang w:val="el-GR"/>
              </w:rPr>
            </w:pPr>
            <w:r w:rsidRPr="00FC6504">
              <w:rPr>
                <w:rFonts w:eastAsia="Tahoma"/>
                <w:color w:val="0B0B0B"/>
                <w:lang w:val="el-GR"/>
              </w:rPr>
              <w:t>32340000-8 - Μικρόφωνα και μεγάφωνα</w:t>
            </w:r>
          </w:p>
          <w:p w14:paraId="5391AFB0" w14:textId="77777777" w:rsidR="00851B63" w:rsidRPr="00FC6504" w:rsidRDefault="00851B63" w:rsidP="008C4154">
            <w:pPr>
              <w:autoSpaceDE w:val="0"/>
              <w:autoSpaceDN w:val="0"/>
              <w:adjustRightInd w:val="0"/>
              <w:spacing w:before="120" w:after="0"/>
              <w:rPr>
                <w:rFonts w:eastAsia="Tahoma"/>
                <w:color w:val="0B0B0B"/>
                <w:lang w:val="el-GR"/>
              </w:rPr>
            </w:pPr>
            <w:r w:rsidRPr="00FC6504">
              <w:rPr>
                <w:rFonts w:eastAsia="Tahoma"/>
                <w:color w:val="0B0B0B"/>
                <w:lang w:val="el-GR"/>
              </w:rPr>
              <w:t>32342410-9 - Εξοπλισμός ήχου</w:t>
            </w:r>
          </w:p>
          <w:p w14:paraId="170DC79C" w14:textId="77777777" w:rsidR="00851B63" w:rsidRPr="00FC6504" w:rsidRDefault="00851B63" w:rsidP="008C4154">
            <w:pPr>
              <w:autoSpaceDE w:val="0"/>
              <w:autoSpaceDN w:val="0"/>
              <w:adjustRightInd w:val="0"/>
              <w:spacing w:before="120" w:after="0"/>
              <w:rPr>
                <w:rFonts w:eastAsia="Tahoma"/>
                <w:color w:val="0B0B0B"/>
                <w:lang w:val="el-GR"/>
              </w:rPr>
            </w:pPr>
            <w:r w:rsidRPr="00FC6504">
              <w:rPr>
                <w:rFonts w:eastAsia="Tahoma"/>
                <w:color w:val="0B0B0B"/>
                <w:lang w:val="el-GR"/>
              </w:rPr>
              <w:t>32343000-9 - Ενισχυτές</w:t>
            </w:r>
          </w:p>
          <w:p w14:paraId="06AF68E4" w14:textId="77777777" w:rsidR="00851B63" w:rsidRPr="00FC6504" w:rsidRDefault="00851B63" w:rsidP="008C4154">
            <w:pPr>
              <w:autoSpaceDE w:val="0"/>
              <w:autoSpaceDN w:val="0"/>
              <w:adjustRightInd w:val="0"/>
              <w:spacing w:before="120" w:after="0"/>
              <w:rPr>
                <w:rFonts w:eastAsia="Tahoma"/>
                <w:color w:val="0B0B0B"/>
                <w:lang w:val="el-GR"/>
              </w:rPr>
            </w:pPr>
            <w:r w:rsidRPr="00FC6504">
              <w:rPr>
                <w:rFonts w:eastAsia="Tahoma"/>
                <w:color w:val="0B0B0B"/>
                <w:lang w:val="el-GR"/>
              </w:rPr>
              <w:t>32344210-1 - Εξοπλισμός ασύρματης επικοινωνίας</w:t>
            </w:r>
          </w:p>
          <w:p w14:paraId="1257B5AB" w14:textId="77777777" w:rsidR="00851B63" w:rsidRPr="00FC6504" w:rsidRDefault="00851B63" w:rsidP="008C4154">
            <w:pPr>
              <w:autoSpaceDE w:val="0"/>
              <w:autoSpaceDN w:val="0"/>
              <w:adjustRightInd w:val="0"/>
              <w:spacing w:before="120" w:after="0"/>
              <w:rPr>
                <w:rFonts w:eastAsia="Tahoma"/>
                <w:color w:val="0B0B0B"/>
                <w:lang w:val="el-GR"/>
              </w:rPr>
            </w:pPr>
            <w:r w:rsidRPr="00FC6504">
              <w:rPr>
                <w:rFonts w:eastAsia="Tahoma"/>
                <w:color w:val="0B0B0B"/>
                <w:lang w:val="el-GR"/>
              </w:rPr>
              <w:t>31527260-6 - Φωτιστικά συστήματα</w:t>
            </w:r>
          </w:p>
          <w:p w14:paraId="49E1157F" w14:textId="77777777" w:rsidR="00851B63" w:rsidRPr="00FC6504" w:rsidRDefault="00851B63" w:rsidP="008C4154">
            <w:pPr>
              <w:autoSpaceDE w:val="0"/>
              <w:autoSpaceDN w:val="0"/>
              <w:adjustRightInd w:val="0"/>
              <w:spacing w:before="120" w:after="0"/>
              <w:rPr>
                <w:rFonts w:eastAsia="Tahoma"/>
                <w:color w:val="0B0B0B"/>
                <w:lang w:val="el-GR"/>
              </w:rPr>
            </w:pPr>
            <w:r w:rsidRPr="00FC6504">
              <w:rPr>
                <w:rFonts w:eastAsia="Tahoma"/>
                <w:color w:val="0B0B0B"/>
                <w:lang w:val="el-GR"/>
              </w:rPr>
              <w:t>32522000-8 - Εξοπλισμός τηλεπικοινωνιών</w:t>
            </w:r>
          </w:p>
          <w:p w14:paraId="5B0281B3" w14:textId="77777777" w:rsidR="00851B63" w:rsidRPr="00FC6504" w:rsidRDefault="00851B63" w:rsidP="008C4154">
            <w:pPr>
              <w:autoSpaceDE w:val="0"/>
              <w:autoSpaceDN w:val="0"/>
              <w:adjustRightInd w:val="0"/>
              <w:spacing w:before="120" w:after="0"/>
              <w:rPr>
                <w:rFonts w:eastAsia="Tahoma"/>
                <w:color w:val="0B0B0B"/>
                <w:lang w:val="el-GR"/>
              </w:rPr>
            </w:pPr>
            <w:r w:rsidRPr="00FC6504">
              <w:rPr>
                <w:rFonts w:eastAsia="Tahoma"/>
                <w:color w:val="0B0B0B"/>
                <w:lang w:val="el-GR"/>
              </w:rPr>
              <w:t>30230000-0 - Εξοπλισμός ηλεκτρονικών υπολογιστών</w:t>
            </w:r>
          </w:p>
          <w:p w14:paraId="1B12174C" w14:textId="77777777" w:rsidR="0024279E" w:rsidRPr="00FC6504" w:rsidRDefault="00851B63" w:rsidP="008C4154">
            <w:pPr>
              <w:autoSpaceDE w:val="0"/>
              <w:autoSpaceDN w:val="0"/>
              <w:adjustRightInd w:val="0"/>
              <w:spacing w:before="120" w:after="0"/>
              <w:rPr>
                <w:rFonts w:eastAsia="Tahoma"/>
                <w:color w:val="0B0B0B"/>
                <w:lang w:val="el-GR"/>
              </w:rPr>
            </w:pPr>
            <w:r w:rsidRPr="00FC6504">
              <w:rPr>
                <w:rFonts w:eastAsia="Tahoma"/>
                <w:color w:val="0B0B0B"/>
                <w:lang w:val="el-GR"/>
              </w:rPr>
              <w:t>30231000-7 - Οθόνες και κονσόλες ηλεκτρονικών υπολογιστών</w:t>
            </w:r>
          </w:p>
          <w:p w14:paraId="1AE9E2A7" w14:textId="77777777" w:rsidR="008C4154" w:rsidRPr="00FC6504" w:rsidRDefault="008C4154" w:rsidP="008C4154">
            <w:pPr>
              <w:autoSpaceDE w:val="0"/>
              <w:autoSpaceDN w:val="0"/>
              <w:adjustRightInd w:val="0"/>
              <w:spacing w:before="120" w:after="0"/>
              <w:rPr>
                <w:rFonts w:eastAsia="Tahoma"/>
                <w:color w:val="0B0B0B"/>
                <w:lang w:val="el-GR"/>
              </w:rPr>
            </w:pPr>
            <w:r w:rsidRPr="00FC6504">
              <w:rPr>
                <w:rFonts w:eastAsia="Tahoma"/>
                <w:color w:val="0B0B0B"/>
                <w:lang w:val="el-GR"/>
              </w:rPr>
              <w:t>80533100-0 -  Υπηρεσίες εκπαίδευσης στον τομέα πληροφορικής</w:t>
            </w:r>
          </w:p>
          <w:p w14:paraId="3440D180" w14:textId="46B116E6" w:rsidR="008C4154" w:rsidRPr="00FC6504" w:rsidRDefault="005C01B0" w:rsidP="008C4154">
            <w:pPr>
              <w:autoSpaceDE w:val="0"/>
              <w:autoSpaceDN w:val="0"/>
              <w:adjustRightInd w:val="0"/>
              <w:spacing w:before="120" w:after="0"/>
              <w:rPr>
                <w:rFonts w:eastAsia="Tahoma"/>
                <w:color w:val="0B0B0B"/>
                <w:lang w:val="el-GR"/>
              </w:rPr>
            </w:pPr>
            <w:r w:rsidRPr="00FC6504">
              <w:rPr>
                <w:rFonts w:eastAsia="Tahoma"/>
                <w:color w:val="0B0B0B"/>
                <w:lang w:val="el-GR"/>
              </w:rPr>
              <w:t>71241000-9 -Μελέτες σκοπιμότητας, υπηρεσίες παροχής συμβουλών, υπηρεσίες αναλύσεων</w:t>
            </w:r>
          </w:p>
        </w:tc>
      </w:tr>
      <w:tr w:rsidR="0024279E" w:rsidRPr="00FC6504" w14:paraId="5035F07E" w14:textId="77777777" w:rsidTr="002C1B16">
        <w:tc>
          <w:tcPr>
            <w:tcW w:w="2829" w:type="dxa"/>
            <w:shd w:val="clear" w:color="auto" w:fill="auto"/>
            <w:vAlign w:val="center"/>
          </w:tcPr>
          <w:p w14:paraId="05774F4B" w14:textId="77777777" w:rsidR="0024279E" w:rsidRPr="00FC6504" w:rsidRDefault="0024279E" w:rsidP="006B6EEE">
            <w:pPr>
              <w:autoSpaceDE w:val="0"/>
              <w:autoSpaceDN w:val="0"/>
              <w:adjustRightInd w:val="0"/>
              <w:spacing w:before="60" w:after="60"/>
              <w:jc w:val="left"/>
              <w:rPr>
                <w:b/>
                <w:color w:val="000000"/>
              </w:rPr>
            </w:pPr>
            <w:r w:rsidRPr="00FC6504">
              <w:rPr>
                <w:b/>
                <w:color w:val="000000"/>
              </w:rPr>
              <w:lastRenderedPageBreak/>
              <w:t>Κριτήριο Ανάθεσης:</w:t>
            </w:r>
          </w:p>
        </w:tc>
        <w:tc>
          <w:tcPr>
            <w:tcW w:w="6791" w:type="dxa"/>
            <w:gridSpan w:val="2"/>
            <w:shd w:val="clear" w:color="auto" w:fill="auto"/>
            <w:vAlign w:val="center"/>
          </w:tcPr>
          <w:p w14:paraId="4D299B41" w14:textId="5E97AF40" w:rsidR="006E5AB3" w:rsidRPr="00FC6504" w:rsidRDefault="0024279E" w:rsidP="006B6EEE">
            <w:pPr>
              <w:autoSpaceDE w:val="0"/>
              <w:autoSpaceDN w:val="0"/>
              <w:adjustRightInd w:val="0"/>
              <w:spacing w:before="60" w:after="60"/>
              <w:rPr>
                <w:b/>
                <w:color w:val="000000"/>
                <w:lang w:val="el-GR"/>
              </w:rPr>
            </w:pPr>
            <w:r w:rsidRPr="00FC6504">
              <w:rPr>
                <w:b/>
                <w:color w:val="000000"/>
                <w:lang w:val="el-GR"/>
              </w:rPr>
              <w:t xml:space="preserve">Η πλέον συμφέρουσα από οικονομική άποψη προσφορά βάσει </w:t>
            </w:r>
            <w:r w:rsidR="00C103BA" w:rsidRPr="00FC6504">
              <w:rPr>
                <w:b/>
                <w:color w:val="000000"/>
                <w:lang w:val="el-GR"/>
              </w:rPr>
              <w:t>προσφερόμενης</w:t>
            </w:r>
            <w:r w:rsidRPr="00FC6504">
              <w:rPr>
                <w:b/>
                <w:color w:val="000000"/>
                <w:lang w:val="el-GR"/>
              </w:rPr>
              <w:t xml:space="preserve"> τιμής μόνο</w:t>
            </w:r>
          </w:p>
        </w:tc>
      </w:tr>
      <w:tr w:rsidR="0024279E" w:rsidRPr="00FC6504" w:rsidDel="005977E7" w14:paraId="1ED3570A" w14:textId="77777777" w:rsidTr="002C1B16">
        <w:tc>
          <w:tcPr>
            <w:tcW w:w="2829" w:type="dxa"/>
            <w:shd w:val="clear" w:color="auto" w:fill="auto"/>
            <w:vAlign w:val="center"/>
          </w:tcPr>
          <w:p w14:paraId="4057F07C" w14:textId="77777777" w:rsidR="0024279E" w:rsidRPr="00FC6504" w:rsidRDefault="0024279E" w:rsidP="006B6EEE">
            <w:pPr>
              <w:autoSpaceDE w:val="0"/>
              <w:autoSpaceDN w:val="0"/>
              <w:adjustRightInd w:val="0"/>
              <w:spacing w:before="60" w:after="60"/>
              <w:jc w:val="left"/>
              <w:rPr>
                <w:b/>
                <w:color w:val="000000"/>
              </w:rPr>
            </w:pPr>
            <w:r w:rsidRPr="00FC6504">
              <w:rPr>
                <w:b/>
                <w:color w:val="000000"/>
              </w:rPr>
              <w:t>Ημερομηνία Διενέργειας:</w:t>
            </w:r>
          </w:p>
        </w:tc>
        <w:tc>
          <w:tcPr>
            <w:tcW w:w="6791" w:type="dxa"/>
            <w:gridSpan w:val="2"/>
            <w:shd w:val="clear" w:color="auto" w:fill="auto"/>
            <w:vAlign w:val="center"/>
          </w:tcPr>
          <w:p w14:paraId="08B18F4E" w14:textId="39470BBC" w:rsidR="0024279E" w:rsidRPr="00FC6504" w:rsidDel="005977E7" w:rsidRDefault="00473FD8" w:rsidP="00473FD8">
            <w:pPr>
              <w:autoSpaceDE w:val="0"/>
              <w:autoSpaceDN w:val="0"/>
              <w:adjustRightInd w:val="0"/>
              <w:spacing w:before="60" w:after="60"/>
              <w:rPr>
                <w:b/>
                <w:color w:val="000000"/>
                <w:lang w:val="en-US"/>
              </w:rPr>
            </w:pPr>
            <w:r w:rsidRPr="00FC6504">
              <w:rPr>
                <w:b/>
                <w:color w:val="000000"/>
                <w:lang w:val="el-GR"/>
              </w:rPr>
              <w:t>28</w:t>
            </w:r>
            <w:r w:rsidR="007C0AD6" w:rsidRPr="00FC6504">
              <w:rPr>
                <w:b/>
                <w:color w:val="000000"/>
                <w:lang w:val="en-US"/>
              </w:rPr>
              <w:t>-</w:t>
            </w:r>
            <w:r w:rsidR="00676736" w:rsidRPr="00FC6504">
              <w:rPr>
                <w:b/>
                <w:color w:val="000000"/>
                <w:lang w:val="el-GR"/>
              </w:rPr>
              <w:t>0</w:t>
            </w:r>
            <w:r w:rsidRPr="00FC6504">
              <w:rPr>
                <w:b/>
                <w:color w:val="000000"/>
                <w:lang w:val="el-GR"/>
              </w:rPr>
              <w:t>4</w:t>
            </w:r>
            <w:r w:rsidR="007C0AD6" w:rsidRPr="00FC6504">
              <w:rPr>
                <w:b/>
                <w:color w:val="000000"/>
                <w:lang w:val="en-US"/>
              </w:rPr>
              <w:t>-</w:t>
            </w:r>
            <w:r w:rsidRPr="00FC6504">
              <w:rPr>
                <w:b/>
                <w:color w:val="000000"/>
                <w:lang w:val="el-GR"/>
              </w:rPr>
              <w:t>2025</w:t>
            </w:r>
          </w:p>
        </w:tc>
      </w:tr>
      <w:tr w:rsidR="002C1B16" w:rsidRPr="00FC6504" w:rsidDel="005977E7" w14:paraId="63755E45" w14:textId="77777777" w:rsidTr="000A3D08">
        <w:trPr>
          <w:trHeight w:val="509"/>
        </w:trPr>
        <w:tc>
          <w:tcPr>
            <w:tcW w:w="7326" w:type="dxa"/>
            <w:gridSpan w:val="2"/>
            <w:tcBorders>
              <w:bottom w:val="nil"/>
            </w:tcBorders>
            <w:shd w:val="clear" w:color="auto" w:fill="auto"/>
            <w:vAlign w:val="center"/>
          </w:tcPr>
          <w:p w14:paraId="2CBEDAD9" w14:textId="77777777" w:rsidR="002C1B16" w:rsidRPr="00FC6504" w:rsidRDefault="002C1B16" w:rsidP="002C1B16">
            <w:pPr>
              <w:autoSpaceDE w:val="0"/>
              <w:autoSpaceDN w:val="0"/>
              <w:adjustRightInd w:val="0"/>
              <w:spacing w:before="60" w:after="60"/>
              <w:jc w:val="right"/>
              <w:rPr>
                <w:b/>
                <w:color w:val="000000"/>
              </w:rPr>
            </w:pPr>
            <w:r w:rsidRPr="00FC6504">
              <w:rPr>
                <w:b/>
                <w:color w:val="000000"/>
              </w:rPr>
              <w:t>Ημερομηνία Ανάρτησης στο ΚΗΜΔΗΣ</w:t>
            </w:r>
          </w:p>
        </w:tc>
        <w:tc>
          <w:tcPr>
            <w:tcW w:w="2294" w:type="dxa"/>
            <w:shd w:val="clear" w:color="auto" w:fill="auto"/>
          </w:tcPr>
          <w:p w14:paraId="30DE83DC" w14:textId="1CBD07E6" w:rsidR="002C1B16" w:rsidRPr="00FC6504" w:rsidDel="005977E7" w:rsidRDefault="007C0AD6" w:rsidP="007C0AD6">
            <w:pPr>
              <w:autoSpaceDE w:val="0"/>
              <w:autoSpaceDN w:val="0"/>
              <w:adjustRightInd w:val="0"/>
              <w:spacing w:before="60" w:after="60"/>
              <w:rPr>
                <w:b/>
                <w:color w:val="000000"/>
              </w:rPr>
            </w:pPr>
            <w:r w:rsidRPr="00FC6504">
              <w:rPr>
                <w:b/>
                <w:color w:val="000000"/>
                <w:lang w:val="el-GR"/>
              </w:rPr>
              <w:t>28-03-2025</w:t>
            </w:r>
          </w:p>
        </w:tc>
      </w:tr>
      <w:tr w:rsidR="002C1B16" w:rsidRPr="00FC6504" w:rsidDel="005977E7" w14:paraId="304DC306" w14:textId="77777777" w:rsidTr="000A3D08">
        <w:trPr>
          <w:trHeight w:val="416"/>
        </w:trPr>
        <w:tc>
          <w:tcPr>
            <w:tcW w:w="7326" w:type="dxa"/>
            <w:gridSpan w:val="2"/>
            <w:tcBorders>
              <w:bottom w:val="nil"/>
            </w:tcBorders>
            <w:shd w:val="clear" w:color="auto" w:fill="auto"/>
            <w:vAlign w:val="center"/>
          </w:tcPr>
          <w:p w14:paraId="28AE649E" w14:textId="77777777" w:rsidR="002C1B16" w:rsidRPr="00FC6504" w:rsidRDefault="002C1B16" w:rsidP="002C1B16">
            <w:pPr>
              <w:autoSpaceDE w:val="0"/>
              <w:autoSpaceDN w:val="0"/>
              <w:adjustRightInd w:val="0"/>
              <w:spacing w:before="60" w:after="60"/>
              <w:jc w:val="right"/>
              <w:rPr>
                <w:b/>
                <w:color w:val="000000"/>
              </w:rPr>
            </w:pPr>
            <w:r w:rsidRPr="00FC6504">
              <w:rPr>
                <w:b/>
                <w:color w:val="000000"/>
              </w:rPr>
              <w:t>Ημερομηνία Ανάρτησης στο ΕΣΗΔΗΣ</w:t>
            </w:r>
          </w:p>
        </w:tc>
        <w:tc>
          <w:tcPr>
            <w:tcW w:w="2294" w:type="dxa"/>
            <w:shd w:val="clear" w:color="auto" w:fill="auto"/>
          </w:tcPr>
          <w:p w14:paraId="4556DC49" w14:textId="78E346EE" w:rsidR="002C1B16" w:rsidRPr="00FC6504" w:rsidDel="005977E7" w:rsidRDefault="007C0AD6" w:rsidP="002C1B16">
            <w:pPr>
              <w:autoSpaceDE w:val="0"/>
              <w:autoSpaceDN w:val="0"/>
              <w:adjustRightInd w:val="0"/>
              <w:spacing w:before="60" w:after="60"/>
              <w:jc w:val="left"/>
              <w:rPr>
                <w:b/>
                <w:color w:val="000000"/>
              </w:rPr>
            </w:pPr>
            <w:r w:rsidRPr="00FC6504">
              <w:rPr>
                <w:b/>
                <w:color w:val="000000"/>
                <w:lang w:val="el-GR"/>
              </w:rPr>
              <w:t>28-03-2025</w:t>
            </w:r>
          </w:p>
        </w:tc>
      </w:tr>
      <w:tr w:rsidR="002C1B16" w:rsidRPr="00FC6504" w:rsidDel="005977E7" w14:paraId="495E9DAA" w14:textId="77777777" w:rsidTr="000A3D08">
        <w:tc>
          <w:tcPr>
            <w:tcW w:w="7326" w:type="dxa"/>
            <w:gridSpan w:val="2"/>
            <w:tcBorders>
              <w:bottom w:val="single" w:sz="4" w:space="0" w:color="auto"/>
            </w:tcBorders>
            <w:shd w:val="clear" w:color="auto" w:fill="auto"/>
            <w:vAlign w:val="center"/>
          </w:tcPr>
          <w:p w14:paraId="323F833D" w14:textId="7C2B07C2" w:rsidR="002C1B16" w:rsidRPr="00FC6504" w:rsidRDefault="002C1B16" w:rsidP="002C1B16">
            <w:pPr>
              <w:autoSpaceDE w:val="0"/>
              <w:autoSpaceDN w:val="0"/>
              <w:adjustRightInd w:val="0"/>
              <w:spacing w:before="60" w:after="60"/>
              <w:jc w:val="right"/>
              <w:rPr>
                <w:b/>
                <w:color w:val="000000"/>
                <w:lang w:val="el-GR"/>
              </w:rPr>
            </w:pPr>
            <w:r w:rsidRPr="00FC6504">
              <w:rPr>
                <w:b/>
                <w:color w:val="000000"/>
                <w:lang w:val="el-GR"/>
              </w:rPr>
              <w:t>Ημερομηνία</w:t>
            </w:r>
            <w:r w:rsidRPr="00FC6504">
              <w:rPr>
                <w:b/>
                <w:lang w:val="el-GR"/>
              </w:rPr>
              <w:t xml:space="preserve"> Αποστολής Διακήρυξης σε Ε.Ε. (Υπ. Επίσημων Εκδόσεων)</w:t>
            </w:r>
          </w:p>
        </w:tc>
        <w:tc>
          <w:tcPr>
            <w:tcW w:w="2294" w:type="dxa"/>
            <w:shd w:val="clear" w:color="auto" w:fill="auto"/>
          </w:tcPr>
          <w:p w14:paraId="499A8EA1" w14:textId="0C9A0DA0" w:rsidR="002C1B16" w:rsidRPr="00FC6504" w:rsidRDefault="007C0AD6" w:rsidP="002C1B16">
            <w:pPr>
              <w:autoSpaceDE w:val="0"/>
              <w:autoSpaceDN w:val="0"/>
              <w:adjustRightInd w:val="0"/>
              <w:spacing w:before="60" w:after="60"/>
              <w:jc w:val="left"/>
              <w:rPr>
                <w:b/>
                <w:color w:val="000000"/>
              </w:rPr>
            </w:pPr>
            <w:r w:rsidRPr="00FC6504">
              <w:rPr>
                <w:b/>
                <w:color w:val="000000"/>
                <w:lang w:val="el-GR"/>
              </w:rPr>
              <w:t>2</w:t>
            </w:r>
            <w:r w:rsidRPr="00FC6504">
              <w:rPr>
                <w:b/>
                <w:color w:val="000000"/>
                <w:lang w:val="en-US"/>
              </w:rPr>
              <w:t>6</w:t>
            </w:r>
            <w:r w:rsidRPr="00FC6504">
              <w:rPr>
                <w:b/>
                <w:color w:val="000000"/>
                <w:lang w:val="el-GR"/>
              </w:rPr>
              <w:t>-03-2025</w:t>
            </w:r>
          </w:p>
        </w:tc>
      </w:tr>
      <w:tr w:rsidR="002C1B16" w:rsidRPr="00FC6504" w:rsidDel="005977E7" w14:paraId="6B843933" w14:textId="77777777" w:rsidTr="000A3D08">
        <w:trPr>
          <w:trHeight w:val="460"/>
        </w:trPr>
        <w:tc>
          <w:tcPr>
            <w:tcW w:w="7326" w:type="dxa"/>
            <w:gridSpan w:val="2"/>
            <w:tcBorders>
              <w:bottom w:val="single" w:sz="4" w:space="0" w:color="auto"/>
            </w:tcBorders>
            <w:shd w:val="clear" w:color="auto" w:fill="auto"/>
            <w:vAlign w:val="center"/>
          </w:tcPr>
          <w:p w14:paraId="58C401C5" w14:textId="126D9ECD" w:rsidR="002C1B16" w:rsidRPr="00FC6504" w:rsidRDefault="002C1B16" w:rsidP="002C1B16">
            <w:pPr>
              <w:autoSpaceDE w:val="0"/>
              <w:autoSpaceDN w:val="0"/>
              <w:adjustRightInd w:val="0"/>
              <w:spacing w:before="60" w:after="60"/>
              <w:jc w:val="right"/>
              <w:rPr>
                <w:b/>
                <w:color w:val="000000"/>
                <w:lang w:val="el-GR"/>
              </w:rPr>
            </w:pPr>
            <w:r w:rsidRPr="00FC6504">
              <w:rPr>
                <w:b/>
                <w:color w:val="000000"/>
                <w:lang w:val="el-GR"/>
              </w:rPr>
              <w:t xml:space="preserve">Ημερομηνία Δημοσίευσης Διακήρυξης σε Ε.Ε. </w:t>
            </w:r>
          </w:p>
        </w:tc>
        <w:tc>
          <w:tcPr>
            <w:tcW w:w="2294" w:type="dxa"/>
            <w:shd w:val="clear" w:color="auto" w:fill="auto"/>
          </w:tcPr>
          <w:p w14:paraId="7284CB9D" w14:textId="504345E7" w:rsidR="002C1B16" w:rsidRPr="00FC6504" w:rsidRDefault="007C0AD6" w:rsidP="002C1B16">
            <w:pPr>
              <w:autoSpaceDE w:val="0"/>
              <w:autoSpaceDN w:val="0"/>
              <w:adjustRightInd w:val="0"/>
              <w:spacing w:before="60" w:after="60"/>
              <w:jc w:val="left"/>
              <w:rPr>
                <w:b/>
                <w:shd w:val="clear" w:color="auto" w:fill="F4B083" w:themeFill="accent2" w:themeFillTint="99"/>
                <w:lang w:val="el-GR"/>
              </w:rPr>
            </w:pPr>
            <w:r w:rsidRPr="00FC6504">
              <w:rPr>
                <w:b/>
                <w:color w:val="000000"/>
                <w:lang w:val="el-GR"/>
              </w:rPr>
              <w:t>2</w:t>
            </w:r>
            <w:r w:rsidRPr="00FC6504">
              <w:rPr>
                <w:b/>
                <w:color w:val="000000"/>
                <w:lang w:val="en-US"/>
              </w:rPr>
              <w:t>7</w:t>
            </w:r>
            <w:r w:rsidRPr="00FC6504">
              <w:rPr>
                <w:b/>
                <w:color w:val="000000"/>
                <w:lang w:val="el-GR"/>
              </w:rPr>
              <w:t>-03-2025</w:t>
            </w:r>
          </w:p>
        </w:tc>
      </w:tr>
      <w:tr w:rsidR="002C1B16" w:rsidRPr="00FC6504" w:rsidDel="005977E7" w14:paraId="56137155" w14:textId="77777777" w:rsidTr="000A3D08">
        <w:tc>
          <w:tcPr>
            <w:tcW w:w="7326" w:type="dxa"/>
            <w:gridSpan w:val="2"/>
            <w:tcBorders>
              <w:bottom w:val="single" w:sz="4" w:space="0" w:color="auto"/>
            </w:tcBorders>
            <w:shd w:val="clear" w:color="auto" w:fill="auto"/>
            <w:vAlign w:val="center"/>
          </w:tcPr>
          <w:p w14:paraId="4DD3612B" w14:textId="3DA5D3A9" w:rsidR="002C1B16" w:rsidRPr="00FC6504" w:rsidRDefault="002C1B16" w:rsidP="002C1B16">
            <w:pPr>
              <w:autoSpaceDE w:val="0"/>
              <w:autoSpaceDN w:val="0"/>
              <w:adjustRightInd w:val="0"/>
              <w:spacing w:before="60" w:after="60"/>
              <w:jc w:val="right"/>
              <w:rPr>
                <w:b/>
                <w:color w:val="000000"/>
                <w:lang w:val="el-GR"/>
              </w:rPr>
            </w:pPr>
            <w:r w:rsidRPr="00FC6504">
              <w:rPr>
                <w:b/>
                <w:color w:val="000000"/>
                <w:lang w:val="el-GR"/>
              </w:rPr>
              <w:t xml:space="preserve">Ημερομηνία Ανάρτησης στον Διαδικτυακό τόπο της Αναθέτουσας Αρχής </w:t>
            </w:r>
            <w:hyperlink r:id="rId8" w:history="1">
              <w:r w:rsidRPr="00FC6504">
                <w:rPr>
                  <w:rStyle w:val="Hyperlink"/>
                  <w:b/>
                </w:rPr>
                <w:t>www</w:t>
              </w:r>
              <w:r w:rsidRPr="00FC6504">
                <w:rPr>
                  <w:rStyle w:val="Hyperlink"/>
                  <w:b/>
                  <w:lang w:val="el-GR"/>
                </w:rPr>
                <w:t>.</w:t>
              </w:r>
              <w:r w:rsidRPr="00FC6504">
                <w:rPr>
                  <w:rStyle w:val="Hyperlink"/>
                  <w:b/>
                </w:rPr>
                <w:t>ktpae</w:t>
              </w:r>
              <w:r w:rsidRPr="00FC6504">
                <w:rPr>
                  <w:rStyle w:val="Hyperlink"/>
                  <w:b/>
                  <w:lang w:val="el-GR"/>
                </w:rPr>
                <w:t>.</w:t>
              </w:r>
              <w:r w:rsidRPr="00FC6504">
                <w:rPr>
                  <w:rStyle w:val="Hyperlink"/>
                  <w:b/>
                </w:rPr>
                <w:t>gr</w:t>
              </w:r>
            </w:hyperlink>
            <w:r w:rsidRPr="00FC6504">
              <w:rPr>
                <w:b/>
                <w:color w:val="000000"/>
                <w:lang w:val="el-GR"/>
              </w:rPr>
              <w:t xml:space="preserve"> </w:t>
            </w:r>
          </w:p>
        </w:tc>
        <w:tc>
          <w:tcPr>
            <w:tcW w:w="2294" w:type="dxa"/>
            <w:shd w:val="clear" w:color="auto" w:fill="auto"/>
          </w:tcPr>
          <w:p w14:paraId="4143835E" w14:textId="539CB5AE" w:rsidR="002C1B16" w:rsidRPr="00FC6504" w:rsidRDefault="007C0AD6" w:rsidP="002C1B16">
            <w:pPr>
              <w:autoSpaceDE w:val="0"/>
              <w:autoSpaceDN w:val="0"/>
              <w:adjustRightInd w:val="0"/>
              <w:spacing w:before="60" w:after="60"/>
              <w:jc w:val="left"/>
              <w:rPr>
                <w:b/>
                <w:lang w:val="el-GR"/>
              </w:rPr>
            </w:pPr>
            <w:r w:rsidRPr="00FC6504">
              <w:rPr>
                <w:b/>
                <w:color w:val="000000"/>
                <w:lang w:val="el-GR"/>
              </w:rPr>
              <w:t>28-03-2025</w:t>
            </w:r>
          </w:p>
        </w:tc>
      </w:tr>
    </w:tbl>
    <w:p w14:paraId="7D7F8C2C" w14:textId="1B79DE2E" w:rsidR="0024279E" w:rsidRPr="00FC6504" w:rsidRDefault="0024279E" w:rsidP="002E347D">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C6504">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FC6504" w14:paraId="7E60687E" w14:textId="77777777" w:rsidTr="0031590C">
        <w:trPr>
          <w:tblHeader/>
        </w:trPr>
        <w:tc>
          <w:tcPr>
            <w:tcW w:w="9855" w:type="dxa"/>
            <w:gridSpan w:val="2"/>
            <w:shd w:val="clear" w:color="auto" w:fill="E0E0E0"/>
            <w:vAlign w:val="center"/>
          </w:tcPr>
          <w:p w14:paraId="213160EF" w14:textId="77777777" w:rsidR="0024279E" w:rsidRPr="00FC6504" w:rsidRDefault="0024279E" w:rsidP="002E347D">
            <w:pPr>
              <w:rPr>
                <w:b/>
                <w:bCs/>
                <w:lang w:val="el-GR"/>
              </w:rPr>
            </w:pPr>
            <w:bookmarkStart w:id="4" w:name="_Toc375058497"/>
            <w:bookmarkStart w:id="5" w:name="_Toc418166315"/>
            <w:bookmarkStart w:id="6" w:name="_Toc97194255"/>
            <w:bookmarkStart w:id="7" w:name="_Toc97194402"/>
            <w:r w:rsidRPr="00FC6504">
              <w:rPr>
                <w:b/>
                <w:bCs/>
                <w:lang w:val="el-GR"/>
              </w:rPr>
              <w:t>Συνοπτικά στοιχεία Έργου</w:t>
            </w:r>
            <w:bookmarkEnd w:id="4"/>
            <w:bookmarkEnd w:id="5"/>
            <w:bookmarkEnd w:id="6"/>
            <w:bookmarkEnd w:id="7"/>
          </w:p>
        </w:tc>
      </w:tr>
      <w:tr w:rsidR="0024279E" w:rsidRPr="00FC6504" w14:paraId="1C99A434" w14:textId="77777777" w:rsidTr="0031590C">
        <w:tc>
          <w:tcPr>
            <w:tcW w:w="3708" w:type="dxa"/>
            <w:vAlign w:val="center"/>
          </w:tcPr>
          <w:p w14:paraId="5395A867" w14:textId="77777777" w:rsidR="0024279E" w:rsidRPr="00FC6504" w:rsidRDefault="0024279E" w:rsidP="002E347D">
            <w:pPr>
              <w:pStyle w:val="TabletextChar"/>
              <w:jc w:val="both"/>
              <w:rPr>
                <w:rFonts w:cs="Tahoma"/>
                <w:b/>
                <w:sz w:val="22"/>
                <w:szCs w:val="22"/>
              </w:rPr>
            </w:pPr>
            <w:r w:rsidRPr="00FC6504">
              <w:rPr>
                <w:rFonts w:cs="Tahoma"/>
                <w:b/>
                <w:sz w:val="22"/>
                <w:szCs w:val="22"/>
              </w:rPr>
              <w:t>ΤΙΤΛΟΣ ΕΡΓΟΥ</w:t>
            </w:r>
          </w:p>
        </w:tc>
        <w:tc>
          <w:tcPr>
            <w:tcW w:w="6147" w:type="dxa"/>
            <w:vAlign w:val="center"/>
          </w:tcPr>
          <w:p w14:paraId="2F6A505C" w14:textId="5ABA05AA" w:rsidR="0024279E" w:rsidRPr="00FC6504" w:rsidRDefault="00851B63" w:rsidP="006B6EEE">
            <w:pPr>
              <w:pStyle w:val="TabletextChar"/>
              <w:spacing w:before="60" w:after="60"/>
              <w:jc w:val="both"/>
              <w:rPr>
                <w:rFonts w:cs="Tahoma"/>
                <w:sz w:val="22"/>
                <w:szCs w:val="22"/>
              </w:rPr>
            </w:pPr>
            <w:r w:rsidRPr="00FC6504">
              <w:rPr>
                <w:rFonts w:cs="Tahoma"/>
                <w:sz w:val="22"/>
                <w:szCs w:val="22"/>
              </w:rPr>
              <w:t>«</w:t>
            </w:r>
            <w:bookmarkStart w:id="8" w:name="_Hlk180055735"/>
            <w:r w:rsidRPr="00FC6504">
              <w:rPr>
                <w:rFonts w:cs="Tahoma"/>
                <w:sz w:val="22"/>
                <w:szCs w:val="22"/>
              </w:rPr>
              <w:t>Τεχνολογική Αναβάθμιση της κεντρικής αίθουσας συσκέψεων και συνεδριάσεων του Υπουργείου Ψηφιακής Διακυβέρνησης</w:t>
            </w:r>
            <w:bookmarkEnd w:id="8"/>
            <w:r w:rsidRPr="00FC6504">
              <w:rPr>
                <w:rFonts w:cs="Tahoma"/>
                <w:sz w:val="22"/>
                <w:szCs w:val="22"/>
              </w:rPr>
              <w:t>»</w:t>
            </w:r>
          </w:p>
        </w:tc>
      </w:tr>
      <w:tr w:rsidR="0024279E" w:rsidRPr="00FC6504" w14:paraId="46881B27" w14:textId="77777777" w:rsidTr="0031590C">
        <w:tc>
          <w:tcPr>
            <w:tcW w:w="3708" w:type="dxa"/>
            <w:vAlign w:val="center"/>
          </w:tcPr>
          <w:p w14:paraId="4D3D1D01" w14:textId="77777777" w:rsidR="0024279E" w:rsidRPr="00FC6504" w:rsidRDefault="0024279E" w:rsidP="002E347D">
            <w:pPr>
              <w:pStyle w:val="TabletextChar"/>
              <w:jc w:val="both"/>
              <w:rPr>
                <w:rFonts w:cs="Tahoma"/>
                <w:b/>
                <w:sz w:val="22"/>
                <w:szCs w:val="22"/>
              </w:rPr>
            </w:pPr>
            <w:r w:rsidRPr="00FC6504">
              <w:rPr>
                <w:rFonts w:cs="Tahoma"/>
                <w:b/>
                <w:sz w:val="22"/>
                <w:szCs w:val="22"/>
              </w:rPr>
              <w:t>ΑΝΑΘΕΤΟΥΣΑ ΑΡΧΗ</w:t>
            </w:r>
          </w:p>
        </w:tc>
        <w:tc>
          <w:tcPr>
            <w:tcW w:w="6147" w:type="dxa"/>
            <w:vAlign w:val="center"/>
          </w:tcPr>
          <w:p w14:paraId="3C8E9F75" w14:textId="77777777" w:rsidR="0024279E" w:rsidRPr="00FC6504" w:rsidRDefault="0024279E" w:rsidP="006B6EEE">
            <w:pPr>
              <w:pStyle w:val="TabletextChar"/>
              <w:spacing w:before="60" w:after="60"/>
              <w:jc w:val="both"/>
              <w:rPr>
                <w:rFonts w:cs="Tahoma"/>
                <w:sz w:val="22"/>
                <w:szCs w:val="22"/>
              </w:rPr>
            </w:pPr>
            <w:r w:rsidRPr="00FC6504">
              <w:rPr>
                <w:rFonts w:cs="Tahoma"/>
                <w:b/>
                <w:sz w:val="22"/>
                <w:szCs w:val="22"/>
              </w:rPr>
              <w:t xml:space="preserve">«Κοινωνία της Πληροφορίας </w:t>
            </w:r>
            <w:r w:rsidR="00C1135D" w:rsidRPr="00FC6504">
              <w:rPr>
                <w:rFonts w:cs="Tahoma"/>
                <w:b/>
                <w:sz w:val="22"/>
                <w:szCs w:val="22"/>
              </w:rPr>
              <w:t>Μ.</w:t>
            </w:r>
            <w:r w:rsidRPr="00FC6504">
              <w:rPr>
                <w:rFonts w:cs="Tahoma"/>
                <w:b/>
                <w:sz w:val="22"/>
                <w:szCs w:val="22"/>
              </w:rPr>
              <w:t xml:space="preserve">Α.Ε.» </w:t>
            </w:r>
            <w:r w:rsidRPr="00FC6504">
              <w:rPr>
                <w:rFonts w:cs="Tahoma"/>
                <w:sz w:val="22"/>
                <w:szCs w:val="22"/>
              </w:rPr>
              <w:t>(</w:t>
            </w:r>
            <w:r w:rsidRPr="00FC6504">
              <w:rPr>
                <w:rFonts w:cs="Tahoma"/>
                <w:b/>
                <w:sz w:val="22"/>
                <w:szCs w:val="22"/>
              </w:rPr>
              <w:t xml:space="preserve">ΚτΠ </w:t>
            </w:r>
            <w:r w:rsidR="00C1135D" w:rsidRPr="00FC6504">
              <w:rPr>
                <w:rFonts w:cs="Tahoma"/>
                <w:b/>
                <w:sz w:val="22"/>
                <w:szCs w:val="22"/>
              </w:rPr>
              <w:t>Μ.</w:t>
            </w:r>
            <w:r w:rsidRPr="00FC6504">
              <w:rPr>
                <w:rFonts w:cs="Tahoma"/>
                <w:b/>
                <w:sz w:val="22"/>
                <w:szCs w:val="22"/>
              </w:rPr>
              <w:t>Α.Ε.</w:t>
            </w:r>
            <w:r w:rsidRPr="00FC6504">
              <w:rPr>
                <w:rFonts w:cs="Tahoma"/>
                <w:sz w:val="22"/>
                <w:szCs w:val="22"/>
              </w:rPr>
              <w:t>)</w:t>
            </w:r>
          </w:p>
        </w:tc>
      </w:tr>
      <w:tr w:rsidR="00DC0D3F" w:rsidRPr="00FC6504" w14:paraId="3B001AD1" w14:textId="77777777" w:rsidTr="00DA7307">
        <w:tc>
          <w:tcPr>
            <w:tcW w:w="3708" w:type="dxa"/>
            <w:vAlign w:val="center"/>
          </w:tcPr>
          <w:p w14:paraId="6E86843A" w14:textId="77777777" w:rsidR="00DC0D3F" w:rsidRPr="00FC6504" w:rsidRDefault="00DC0D3F" w:rsidP="002E347D">
            <w:pPr>
              <w:pStyle w:val="TabletextChar"/>
              <w:jc w:val="both"/>
              <w:rPr>
                <w:rFonts w:cs="Tahoma"/>
                <w:b/>
                <w:sz w:val="22"/>
                <w:szCs w:val="22"/>
              </w:rPr>
            </w:pPr>
            <w:r w:rsidRPr="00FC6504">
              <w:rPr>
                <w:rFonts w:cs="Tahoma"/>
                <w:b/>
                <w:sz w:val="22"/>
                <w:szCs w:val="22"/>
              </w:rPr>
              <w:t>ΦΟΡΕΑΣ ΛΕΙΤΟΥΡΓΙΑΣ</w:t>
            </w:r>
          </w:p>
        </w:tc>
        <w:tc>
          <w:tcPr>
            <w:tcW w:w="6147" w:type="dxa"/>
          </w:tcPr>
          <w:p w14:paraId="398B95D7" w14:textId="23F3D377" w:rsidR="00DC0D3F" w:rsidRPr="00FC6504" w:rsidRDefault="00DC0D3F" w:rsidP="006B6EEE">
            <w:pPr>
              <w:pStyle w:val="TabletextChar"/>
              <w:spacing w:before="60" w:after="60"/>
              <w:jc w:val="both"/>
              <w:rPr>
                <w:rFonts w:cs="Tahoma"/>
                <w:b/>
                <w:sz w:val="22"/>
                <w:szCs w:val="22"/>
              </w:rPr>
            </w:pPr>
            <w:r w:rsidRPr="00FC6504">
              <w:rPr>
                <w:sz w:val="22"/>
                <w:szCs w:val="22"/>
              </w:rPr>
              <w:t>Υπουργείο Ψηφιακής Διακυβέρνησης</w:t>
            </w:r>
          </w:p>
        </w:tc>
      </w:tr>
      <w:tr w:rsidR="00DC0D3F" w:rsidRPr="00FC6504" w14:paraId="54746909" w14:textId="77777777" w:rsidTr="00DA7307">
        <w:tc>
          <w:tcPr>
            <w:tcW w:w="3708" w:type="dxa"/>
            <w:vAlign w:val="center"/>
          </w:tcPr>
          <w:p w14:paraId="0E11A93B" w14:textId="77777777" w:rsidR="00DC0D3F" w:rsidRPr="00FC6504" w:rsidRDefault="00DC0D3F" w:rsidP="002E347D">
            <w:pPr>
              <w:pStyle w:val="TabletextChar"/>
              <w:jc w:val="both"/>
              <w:rPr>
                <w:rFonts w:cs="Tahoma"/>
                <w:b/>
                <w:sz w:val="22"/>
                <w:szCs w:val="22"/>
              </w:rPr>
            </w:pPr>
            <w:r w:rsidRPr="00FC6504">
              <w:rPr>
                <w:rFonts w:cs="Tahoma"/>
                <w:b/>
                <w:sz w:val="22"/>
                <w:szCs w:val="22"/>
              </w:rPr>
              <w:t>ΚΥΡΙΟΣ ΤΟΥ ΕΡΓΟΥ</w:t>
            </w:r>
          </w:p>
        </w:tc>
        <w:tc>
          <w:tcPr>
            <w:tcW w:w="6147" w:type="dxa"/>
          </w:tcPr>
          <w:p w14:paraId="56960616" w14:textId="5C044E93" w:rsidR="00DC0D3F" w:rsidRPr="00FC6504" w:rsidRDefault="00DC0D3F" w:rsidP="006B6EEE">
            <w:pPr>
              <w:pStyle w:val="TabletextChar"/>
              <w:spacing w:before="60" w:after="60"/>
              <w:jc w:val="both"/>
              <w:rPr>
                <w:rFonts w:cs="Tahoma"/>
                <w:sz w:val="22"/>
                <w:szCs w:val="22"/>
              </w:rPr>
            </w:pPr>
            <w:r w:rsidRPr="00FC6504">
              <w:rPr>
                <w:sz w:val="22"/>
                <w:szCs w:val="22"/>
              </w:rPr>
              <w:t>Υπουργείο Ψηφιακής Διακυβέρνησης</w:t>
            </w:r>
          </w:p>
        </w:tc>
      </w:tr>
      <w:tr w:rsidR="00DC0D3F" w:rsidRPr="00FC6504" w14:paraId="17DCF025" w14:textId="77777777" w:rsidTr="00DA7307">
        <w:tc>
          <w:tcPr>
            <w:tcW w:w="3708" w:type="dxa"/>
            <w:vAlign w:val="center"/>
          </w:tcPr>
          <w:p w14:paraId="10EE5F74" w14:textId="77777777" w:rsidR="00DC0D3F" w:rsidRPr="00FC6504" w:rsidRDefault="00DC0D3F" w:rsidP="002E347D">
            <w:pPr>
              <w:pStyle w:val="TabletextChar"/>
              <w:jc w:val="both"/>
              <w:rPr>
                <w:rFonts w:cs="Tahoma"/>
                <w:b/>
                <w:sz w:val="22"/>
                <w:szCs w:val="22"/>
              </w:rPr>
            </w:pPr>
            <w:r w:rsidRPr="00FC6504">
              <w:rPr>
                <w:rFonts w:cs="Tahoma"/>
                <w:b/>
                <w:sz w:val="22"/>
                <w:szCs w:val="22"/>
              </w:rPr>
              <w:t>ΦΟΡΕΑΣ ΧΡΗΜΑΤΟΔΟΤΗΣΗΣ</w:t>
            </w:r>
          </w:p>
        </w:tc>
        <w:tc>
          <w:tcPr>
            <w:tcW w:w="6147" w:type="dxa"/>
          </w:tcPr>
          <w:p w14:paraId="23D0AF2C" w14:textId="2C474F25" w:rsidR="00DC0D3F" w:rsidRPr="00FC6504" w:rsidRDefault="00DC0D3F" w:rsidP="006B6EEE">
            <w:pPr>
              <w:pStyle w:val="TabletextChar"/>
              <w:spacing w:before="60" w:after="60"/>
              <w:jc w:val="both"/>
              <w:rPr>
                <w:rFonts w:cs="Tahoma"/>
                <w:b/>
                <w:sz w:val="22"/>
                <w:szCs w:val="22"/>
              </w:rPr>
            </w:pPr>
            <w:r w:rsidRPr="00FC6504">
              <w:rPr>
                <w:sz w:val="22"/>
                <w:szCs w:val="22"/>
              </w:rPr>
              <w:t>Υπουργείο Ψηφιακής Διακυβέρνησης</w:t>
            </w:r>
          </w:p>
        </w:tc>
      </w:tr>
      <w:tr w:rsidR="0024279E" w:rsidRPr="00FC6504" w14:paraId="48E5B3C2" w14:textId="77777777" w:rsidTr="0031590C">
        <w:tc>
          <w:tcPr>
            <w:tcW w:w="3708" w:type="dxa"/>
            <w:vAlign w:val="center"/>
          </w:tcPr>
          <w:p w14:paraId="11F58805" w14:textId="77777777" w:rsidR="0024279E" w:rsidRPr="00FC6504" w:rsidRDefault="0024279E" w:rsidP="002E347D">
            <w:pPr>
              <w:pStyle w:val="TabletextChar"/>
              <w:jc w:val="both"/>
              <w:rPr>
                <w:rFonts w:cs="Tahoma"/>
                <w:b/>
                <w:sz w:val="22"/>
                <w:szCs w:val="22"/>
              </w:rPr>
            </w:pPr>
            <w:r w:rsidRPr="00FC6504">
              <w:rPr>
                <w:rFonts w:cs="Tahoma"/>
                <w:b/>
                <w:sz w:val="22"/>
                <w:szCs w:val="22"/>
              </w:rPr>
              <w:t>ΤΟΠΟΣ ΠΑΡΑΔΟΣΗΣ – ΤΟΠΟΣ ΠΑΡΟΧΗΣ ΥΠΗΡΕΣΙΩΝ</w:t>
            </w:r>
          </w:p>
        </w:tc>
        <w:tc>
          <w:tcPr>
            <w:tcW w:w="6147" w:type="dxa"/>
            <w:vAlign w:val="center"/>
          </w:tcPr>
          <w:p w14:paraId="136FF3B9" w14:textId="2E85DE53" w:rsidR="0024279E" w:rsidRPr="00FC6504" w:rsidRDefault="005408DE" w:rsidP="006B6EEE">
            <w:pPr>
              <w:pStyle w:val="TabletextChar"/>
              <w:spacing w:before="60" w:after="60"/>
              <w:jc w:val="both"/>
              <w:rPr>
                <w:rFonts w:cs="Tahoma"/>
                <w:sz w:val="22"/>
                <w:szCs w:val="22"/>
              </w:rPr>
            </w:pPr>
            <w:r w:rsidRPr="00FC6504">
              <w:rPr>
                <w:sz w:val="22"/>
                <w:szCs w:val="22"/>
              </w:rPr>
              <w:t>Υπουργείο Ψηφιακής Διακυβέρνησης</w:t>
            </w:r>
          </w:p>
        </w:tc>
      </w:tr>
      <w:tr w:rsidR="0024279E" w:rsidRPr="00FC6504" w14:paraId="0793C63A" w14:textId="77777777" w:rsidTr="0031590C">
        <w:tc>
          <w:tcPr>
            <w:tcW w:w="3708" w:type="dxa"/>
            <w:vAlign w:val="center"/>
          </w:tcPr>
          <w:p w14:paraId="2F2DF21E" w14:textId="77777777" w:rsidR="0024279E" w:rsidRPr="00FC6504" w:rsidRDefault="0024279E" w:rsidP="002E347D">
            <w:pPr>
              <w:pStyle w:val="TabletextChar"/>
              <w:jc w:val="both"/>
              <w:rPr>
                <w:rFonts w:cs="Tahoma"/>
                <w:b/>
                <w:sz w:val="22"/>
                <w:szCs w:val="22"/>
              </w:rPr>
            </w:pPr>
            <w:r w:rsidRPr="00FC6504">
              <w:rPr>
                <w:rFonts w:cs="Tahoma"/>
                <w:b/>
                <w:sz w:val="22"/>
                <w:szCs w:val="22"/>
              </w:rPr>
              <w:t>ΕΙΔΟΣ ΣΥΜΒΑΣΗΣ</w:t>
            </w:r>
          </w:p>
        </w:tc>
        <w:tc>
          <w:tcPr>
            <w:tcW w:w="6147" w:type="dxa"/>
            <w:vAlign w:val="center"/>
          </w:tcPr>
          <w:p w14:paraId="7A27F033" w14:textId="19D591B1" w:rsidR="00DC0D3F" w:rsidRPr="00FC6504" w:rsidRDefault="00D157B7" w:rsidP="005C01B0">
            <w:pPr>
              <w:autoSpaceDE w:val="0"/>
              <w:autoSpaceDN w:val="0"/>
              <w:adjustRightInd w:val="0"/>
              <w:spacing w:before="120" w:after="0"/>
              <w:rPr>
                <w:rFonts w:eastAsia="Tahoma"/>
                <w:color w:val="0B0B0B"/>
                <w:lang w:val="el-GR"/>
              </w:rPr>
            </w:pPr>
            <w:r w:rsidRPr="00FC6504">
              <w:rPr>
                <w:rFonts w:eastAsia="Tahoma"/>
                <w:color w:val="0B0B0B"/>
                <w:lang w:val="el-GR"/>
              </w:rPr>
              <w:t>CPV:</w:t>
            </w:r>
          </w:p>
          <w:p w14:paraId="6552FFEB" w14:textId="19F22952" w:rsidR="00DC0D3F" w:rsidRPr="00FC6504" w:rsidRDefault="00DC0D3F" w:rsidP="005C01B0">
            <w:pPr>
              <w:autoSpaceDE w:val="0"/>
              <w:autoSpaceDN w:val="0"/>
              <w:adjustRightInd w:val="0"/>
              <w:spacing w:before="120" w:after="0"/>
              <w:rPr>
                <w:rFonts w:eastAsia="Tahoma"/>
                <w:color w:val="0B0B0B"/>
                <w:lang w:val="el-GR"/>
              </w:rPr>
            </w:pPr>
            <w:r w:rsidRPr="00FC6504">
              <w:rPr>
                <w:rFonts w:eastAsia="Tahoma"/>
                <w:color w:val="0B0B0B"/>
                <w:lang w:val="el-GR"/>
              </w:rPr>
              <w:t>32332300-2 - Συσκευές ηχογράφησης</w:t>
            </w:r>
          </w:p>
          <w:p w14:paraId="3C30BEDA" w14:textId="77777777" w:rsidR="00DC0D3F" w:rsidRPr="00FC6504" w:rsidRDefault="00DC0D3F" w:rsidP="005C01B0">
            <w:pPr>
              <w:autoSpaceDE w:val="0"/>
              <w:autoSpaceDN w:val="0"/>
              <w:adjustRightInd w:val="0"/>
              <w:spacing w:before="120" w:after="0"/>
              <w:rPr>
                <w:rFonts w:eastAsia="Tahoma"/>
                <w:color w:val="0B0B0B"/>
                <w:lang w:val="el-GR"/>
              </w:rPr>
            </w:pPr>
            <w:r w:rsidRPr="00FC6504">
              <w:rPr>
                <w:rFonts w:eastAsia="Tahoma"/>
                <w:color w:val="0B0B0B"/>
                <w:lang w:val="el-GR"/>
              </w:rPr>
              <w:t>32333000-6 - Συσκευές εγγραφής ή αναπαραγωγής εικόνας</w:t>
            </w:r>
          </w:p>
          <w:p w14:paraId="35167AED" w14:textId="77777777" w:rsidR="00DC0D3F" w:rsidRPr="00FC6504" w:rsidRDefault="00DC0D3F" w:rsidP="005C01B0">
            <w:pPr>
              <w:autoSpaceDE w:val="0"/>
              <w:autoSpaceDN w:val="0"/>
              <w:adjustRightInd w:val="0"/>
              <w:spacing w:before="120" w:after="0"/>
              <w:rPr>
                <w:rFonts w:eastAsia="Tahoma"/>
                <w:color w:val="0B0B0B"/>
                <w:lang w:val="el-GR"/>
              </w:rPr>
            </w:pPr>
            <w:r w:rsidRPr="00FC6504">
              <w:rPr>
                <w:rFonts w:eastAsia="Tahoma"/>
                <w:color w:val="0B0B0B"/>
                <w:lang w:val="el-GR"/>
              </w:rPr>
              <w:t>32340000-8 - Μικρόφωνα και μεγάφωνα</w:t>
            </w:r>
          </w:p>
          <w:p w14:paraId="3A76A5BF" w14:textId="77777777" w:rsidR="00DC0D3F" w:rsidRPr="00FC6504" w:rsidRDefault="00DC0D3F" w:rsidP="005C01B0">
            <w:pPr>
              <w:autoSpaceDE w:val="0"/>
              <w:autoSpaceDN w:val="0"/>
              <w:adjustRightInd w:val="0"/>
              <w:spacing w:before="120" w:after="0"/>
              <w:rPr>
                <w:rFonts w:eastAsia="Tahoma"/>
                <w:color w:val="0B0B0B"/>
                <w:lang w:val="el-GR"/>
              </w:rPr>
            </w:pPr>
            <w:r w:rsidRPr="00FC6504">
              <w:rPr>
                <w:rFonts w:eastAsia="Tahoma"/>
                <w:color w:val="0B0B0B"/>
                <w:lang w:val="el-GR"/>
              </w:rPr>
              <w:t>32342410-9 - Εξοπλισμός ήχου</w:t>
            </w:r>
          </w:p>
          <w:p w14:paraId="74C16D72" w14:textId="77777777" w:rsidR="00DC0D3F" w:rsidRPr="00FC6504" w:rsidRDefault="00DC0D3F" w:rsidP="005C01B0">
            <w:pPr>
              <w:autoSpaceDE w:val="0"/>
              <w:autoSpaceDN w:val="0"/>
              <w:adjustRightInd w:val="0"/>
              <w:spacing w:before="120" w:after="0"/>
              <w:rPr>
                <w:rFonts w:eastAsia="Tahoma"/>
                <w:color w:val="0B0B0B"/>
                <w:lang w:val="el-GR"/>
              </w:rPr>
            </w:pPr>
            <w:r w:rsidRPr="00FC6504">
              <w:rPr>
                <w:rFonts w:eastAsia="Tahoma"/>
                <w:color w:val="0B0B0B"/>
                <w:lang w:val="el-GR"/>
              </w:rPr>
              <w:t>32343000-9 - Ενισχυτές</w:t>
            </w:r>
          </w:p>
          <w:p w14:paraId="3B909F2F" w14:textId="77777777" w:rsidR="00DC0D3F" w:rsidRPr="00FC6504" w:rsidRDefault="00DC0D3F" w:rsidP="005C01B0">
            <w:pPr>
              <w:autoSpaceDE w:val="0"/>
              <w:autoSpaceDN w:val="0"/>
              <w:adjustRightInd w:val="0"/>
              <w:spacing w:before="120" w:after="0"/>
              <w:rPr>
                <w:rFonts w:eastAsia="Tahoma"/>
                <w:color w:val="0B0B0B"/>
                <w:lang w:val="el-GR"/>
              </w:rPr>
            </w:pPr>
            <w:r w:rsidRPr="00FC6504">
              <w:rPr>
                <w:rFonts w:eastAsia="Tahoma"/>
                <w:color w:val="0B0B0B"/>
                <w:lang w:val="el-GR"/>
              </w:rPr>
              <w:t>32344210-1 - Εξοπλισμός ασύρματης επικοινωνίας</w:t>
            </w:r>
          </w:p>
          <w:p w14:paraId="36378FCA" w14:textId="77777777" w:rsidR="00DC0D3F" w:rsidRPr="00FC6504" w:rsidRDefault="00DC0D3F" w:rsidP="005C01B0">
            <w:pPr>
              <w:autoSpaceDE w:val="0"/>
              <w:autoSpaceDN w:val="0"/>
              <w:adjustRightInd w:val="0"/>
              <w:spacing w:before="120" w:after="0"/>
              <w:rPr>
                <w:rFonts w:eastAsia="Tahoma"/>
                <w:color w:val="0B0B0B"/>
                <w:lang w:val="el-GR"/>
              </w:rPr>
            </w:pPr>
            <w:r w:rsidRPr="00FC6504">
              <w:rPr>
                <w:rFonts w:eastAsia="Tahoma"/>
                <w:color w:val="0B0B0B"/>
                <w:lang w:val="el-GR"/>
              </w:rPr>
              <w:t>31527260-6 - Φωτιστικά συστήματα</w:t>
            </w:r>
          </w:p>
          <w:p w14:paraId="0C93F753" w14:textId="77777777" w:rsidR="00DC0D3F" w:rsidRPr="00FC6504" w:rsidRDefault="00DC0D3F" w:rsidP="005C01B0">
            <w:pPr>
              <w:autoSpaceDE w:val="0"/>
              <w:autoSpaceDN w:val="0"/>
              <w:adjustRightInd w:val="0"/>
              <w:spacing w:before="120" w:after="0"/>
              <w:rPr>
                <w:rFonts w:eastAsia="Tahoma"/>
                <w:color w:val="0B0B0B"/>
                <w:lang w:val="el-GR"/>
              </w:rPr>
            </w:pPr>
            <w:r w:rsidRPr="00FC6504">
              <w:rPr>
                <w:rFonts w:eastAsia="Tahoma"/>
                <w:color w:val="0B0B0B"/>
                <w:lang w:val="el-GR"/>
              </w:rPr>
              <w:t>32522000-8 - Εξοπλισμός τηλεπικοινωνιών</w:t>
            </w:r>
          </w:p>
          <w:p w14:paraId="2383F4CF" w14:textId="77777777" w:rsidR="00DC0D3F" w:rsidRPr="00FC6504" w:rsidRDefault="00DC0D3F" w:rsidP="005C01B0">
            <w:pPr>
              <w:autoSpaceDE w:val="0"/>
              <w:autoSpaceDN w:val="0"/>
              <w:adjustRightInd w:val="0"/>
              <w:spacing w:before="120" w:after="0"/>
              <w:rPr>
                <w:rFonts w:eastAsia="Tahoma"/>
                <w:color w:val="0B0B0B"/>
                <w:lang w:val="el-GR"/>
              </w:rPr>
            </w:pPr>
            <w:r w:rsidRPr="00FC6504">
              <w:rPr>
                <w:rFonts w:eastAsia="Tahoma"/>
                <w:color w:val="0B0B0B"/>
                <w:lang w:val="el-GR"/>
              </w:rPr>
              <w:t>30230000-0 - Εξοπλισμός ηλεκτρονικών υπολογιστών</w:t>
            </w:r>
          </w:p>
          <w:p w14:paraId="71FDB04F" w14:textId="457ED2E0" w:rsidR="0024279E" w:rsidRPr="00FC6504" w:rsidRDefault="00DC0D3F" w:rsidP="005C01B0">
            <w:pPr>
              <w:autoSpaceDE w:val="0"/>
              <w:autoSpaceDN w:val="0"/>
              <w:adjustRightInd w:val="0"/>
              <w:spacing w:before="120" w:after="0"/>
              <w:rPr>
                <w:rFonts w:eastAsia="Tahoma"/>
                <w:color w:val="0B0B0B"/>
                <w:lang w:val="el-GR"/>
              </w:rPr>
            </w:pPr>
            <w:r w:rsidRPr="00FC6504">
              <w:rPr>
                <w:rFonts w:eastAsia="Tahoma"/>
                <w:color w:val="0B0B0B"/>
                <w:lang w:val="el-GR"/>
              </w:rPr>
              <w:t>30231000-7-Οθόνες και κονσόλες ηλεκτρονικών υπολογιστών</w:t>
            </w:r>
          </w:p>
          <w:p w14:paraId="2A395C5D" w14:textId="0BE97150" w:rsidR="00C45582" w:rsidRPr="00FC6504" w:rsidRDefault="00C45582" w:rsidP="005C01B0">
            <w:pPr>
              <w:autoSpaceDE w:val="0"/>
              <w:autoSpaceDN w:val="0"/>
              <w:adjustRightInd w:val="0"/>
              <w:spacing w:before="120" w:after="0"/>
              <w:rPr>
                <w:rFonts w:eastAsia="Tahoma"/>
                <w:color w:val="0B0B0B"/>
                <w:lang w:val="el-GR"/>
              </w:rPr>
            </w:pPr>
            <w:r w:rsidRPr="00FC6504">
              <w:rPr>
                <w:rFonts w:eastAsia="Tahoma"/>
                <w:color w:val="0B0B0B"/>
                <w:lang w:val="el-GR"/>
              </w:rPr>
              <w:t>80533100-0-Υπηρεσίες εκπαίδευσης στον τομέα πληροφορικής</w:t>
            </w:r>
          </w:p>
          <w:p w14:paraId="10AE3E2C" w14:textId="2B403BC0" w:rsidR="00C45582" w:rsidRPr="00FC6504" w:rsidRDefault="005C01B0" w:rsidP="006B6EEE">
            <w:pPr>
              <w:autoSpaceDE w:val="0"/>
              <w:autoSpaceDN w:val="0"/>
              <w:adjustRightInd w:val="0"/>
              <w:spacing w:before="120"/>
              <w:rPr>
                <w:rFonts w:eastAsia="Tahoma"/>
                <w:color w:val="0B0B0B"/>
                <w:lang w:val="el-GR"/>
              </w:rPr>
            </w:pPr>
            <w:r w:rsidRPr="00FC6504">
              <w:rPr>
                <w:rFonts w:eastAsia="Tahoma"/>
                <w:color w:val="0B0B0B"/>
                <w:lang w:val="el-GR"/>
              </w:rPr>
              <w:t>71241000-9  Μελέτες σκοπιμότητας, υπηρεσίες παροχής συμβουλών, υπηρεσίες αναλύσεων</w:t>
            </w:r>
          </w:p>
        </w:tc>
      </w:tr>
      <w:tr w:rsidR="0024279E" w:rsidRPr="00FC6504" w14:paraId="57505348" w14:textId="77777777" w:rsidTr="0031590C">
        <w:tc>
          <w:tcPr>
            <w:tcW w:w="3708" w:type="dxa"/>
            <w:vAlign w:val="center"/>
          </w:tcPr>
          <w:p w14:paraId="4B2840F0" w14:textId="77777777" w:rsidR="0024279E" w:rsidRPr="00FC6504" w:rsidRDefault="0024279E" w:rsidP="002E347D">
            <w:pPr>
              <w:pStyle w:val="TabletextChar"/>
              <w:jc w:val="both"/>
              <w:rPr>
                <w:rFonts w:cs="Tahoma"/>
                <w:b/>
                <w:sz w:val="22"/>
                <w:szCs w:val="22"/>
              </w:rPr>
            </w:pPr>
            <w:r w:rsidRPr="00FC6504">
              <w:rPr>
                <w:rFonts w:cs="Tahoma"/>
                <w:b/>
                <w:sz w:val="22"/>
                <w:szCs w:val="22"/>
              </w:rPr>
              <w:t>ΕΙΔΟΣ ΔΙΑΔΙΚΑΣΙΑΣ</w:t>
            </w:r>
          </w:p>
        </w:tc>
        <w:tc>
          <w:tcPr>
            <w:tcW w:w="6147" w:type="dxa"/>
            <w:vAlign w:val="center"/>
          </w:tcPr>
          <w:p w14:paraId="60CA98AF" w14:textId="6167307C" w:rsidR="0024279E" w:rsidRPr="00FC6504" w:rsidRDefault="003C0732" w:rsidP="006B6EEE">
            <w:pPr>
              <w:pStyle w:val="TabletextChar"/>
              <w:spacing w:before="60" w:after="60"/>
              <w:jc w:val="both"/>
            </w:pPr>
            <w:r w:rsidRPr="00FC6504">
              <w:rPr>
                <w:rFonts w:cs="Tahoma"/>
                <w:sz w:val="22"/>
                <w:szCs w:val="22"/>
              </w:rPr>
              <w:t xml:space="preserve">Ηλεκτρονικός </w:t>
            </w:r>
            <w:r w:rsidR="0024279E" w:rsidRPr="00FC6504">
              <w:rPr>
                <w:rFonts w:cs="Tahoma"/>
                <w:sz w:val="22"/>
                <w:szCs w:val="22"/>
              </w:rPr>
              <w:t xml:space="preserve">Ανοικτός </w:t>
            </w:r>
            <w:r w:rsidR="00A406A5" w:rsidRPr="00FC6504">
              <w:rPr>
                <w:rFonts w:cs="Tahoma"/>
                <w:sz w:val="22"/>
                <w:szCs w:val="22"/>
              </w:rPr>
              <w:t>Διεθνής άνω</w:t>
            </w:r>
            <w:r w:rsidR="002F7F97" w:rsidRPr="00FC6504">
              <w:rPr>
                <w:rFonts w:cs="Tahoma"/>
                <w:sz w:val="22"/>
                <w:szCs w:val="22"/>
              </w:rPr>
              <w:t xml:space="preserve"> των ορίων</w:t>
            </w:r>
            <w:r w:rsidR="00A406A5" w:rsidRPr="00FC6504">
              <w:rPr>
                <w:rFonts w:cs="Tahoma"/>
                <w:sz w:val="22"/>
                <w:szCs w:val="22"/>
              </w:rPr>
              <w:t xml:space="preserve"> </w:t>
            </w:r>
            <w:r w:rsidR="0024279E" w:rsidRPr="00FC6504">
              <w:rPr>
                <w:rFonts w:cs="Tahoma"/>
                <w:sz w:val="22"/>
                <w:szCs w:val="22"/>
              </w:rPr>
              <w:t xml:space="preserve">Διαγωνισμός με κριτήριο ανάθεσης </w:t>
            </w:r>
            <w:r w:rsidR="001E64FE" w:rsidRPr="00FC6504">
              <w:rPr>
                <w:rFonts w:cs="Tahoma"/>
                <w:sz w:val="22"/>
                <w:szCs w:val="22"/>
              </w:rPr>
              <w:t>την πλέον συμφέρουσα από οικονομική άποψη προσφορά</w:t>
            </w:r>
            <w:r w:rsidR="002F7F97" w:rsidRPr="00FC6504">
              <w:rPr>
                <w:rFonts w:cs="Tahoma"/>
                <w:sz w:val="22"/>
                <w:szCs w:val="22"/>
              </w:rPr>
              <w:t xml:space="preserve"> βάσει τιμής μόνο</w:t>
            </w:r>
          </w:p>
        </w:tc>
      </w:tr>
      <w:tr w:rsidR="0024279E" w:rsidRPr="00FC6504" w14:paraId="118555D2" w14:textId="77777777" w:rsidTr="0031590C">
        <w:tc>
          <w:tcPr>
            <w:tcW w:w="3708" w:type="dxa"/>
            <w:vAlign w:val="center"/>
          </w:tcPr>
          <w:p w14:paraId="3F97C59A" w14:textId="4F8B1A5D" w:rsidR="0024279E" w:rsidRPr="00FC6504" w:rsidRDefault="001F5F4A" w:rsidP="002E347D">
            <w:pPr>
              <w:pStyle w:val="TabletextChar"/>
              <w:jc w:val="both"/>
              <w:rPr>
                <w:rFonts w:cs="Tahoma"/>
                <w:b/>
                <w:sz w:val="22"/>
                <w:szCs w:val="22"/>
              </w:rPr>
            </w:pPr>
            <w:r w:rsidRPr="00FC6504">
              <w:rPr>
                <w:rFonts w:cs="Tahoma"/>
                <w:b/>
                <w:sz w:val="22"/>
                <w:szCs w:val="22"/>
              </w:rPr>
              <w:t>ΕΚΤΙΜΩΜΕΝΗ ΑΞΙΑ ΣΥΜΒΑΣΗΣ</w:t>
            </w:r>
          </w:p>
        </w:tc>
        <w:tc>
          <w:tcPr>
            <w:tcW w:w="6147" w:type="dxa"/>
            <w:vAlign w:val="center"/>
          </w:tcPr>
          <w:p w14:paraId="267015EB" w14:textId="695AB7C6" w:rsidR="00D643B8" w:rsidRPr="00FC6504" w:rsidRDefault="00D643B8" w:rsidP="002E347D">
            <w:pPr>
              <w:pStyle w:val="Tabletext"/>
              <w:numPr>
                <w:ilvl w:val="0"/>
                <w:numId w:val="19"/>
              </w:numPr>
              <w:spacing w:before="120" w:after="0"/>
              <w:ind w:left="242" w:hanging="242"/>
              <w:jc w:val="both"/>
              <w:rPr>
                <w:rFonts w:cs="Tahoma"/>
                <w:sz w:val="22"/>
                <w:szCs w:val="22"/>
              </w:rPr>
            </w:pPr>
            <w:r w:rsidRPr="00FC6504">
              <w:rPr>
                <w:rFonts w:cs="Tahoma"/>
                <w:sz w:val="22"/>
                <w:szCs w:val="22"/>
              </w:rPr>
              <w:t xml:space="preserve">Εκτιμώμενη αξία παρούσας σύμβασης </w:t>
            </w:r>
            <w:r w:rsidRPr="00FC6504">
              <w:rPr>
                <w:rFonts w:cs="Tahoma"/>
                <w:b/>
                <w:bCs/>
                <w:sz w:val="22"/>
                <w:szCs w:val="22"/>
              </w:rPr>
              <w:t>277.300,00</w:t>
            </w:r>
            <w:r w:rsidR="006B6EEE" w:rsidRPr="00FC6504">
              <w:rPr>
                <w:rFonts w:cs="Tahoma"/>
                <w:b/>
                <w:bCs/>
                <w:sz w:val="22"/>
                <w:szCs w:val="22"/>
              </w:rPr>
              <w:t xml:space="preserve"> </w:t>
            </w:r>
            <w:r w:rsidRPr="00FC6504">
              <w:rPr>
                <w:rFonts w:cs="Tahoma"/>
                <w:b/>
                <w:bCs/>
                <w:sz w:val="22"/>
                <w:szCs w:val="22"/>
              </w:rPr>
              <w:t>€</w:t>
            </w:r>
            <w:r w:rsidRPr="00FC6504">
              <w:rPr>
                <w:rFonts w:cs="Tahoma"/>
                <w:sz w:val="22"/>
                <w:szCs w:val="22"/>
              </w:rPr>
              <w:t xml:space="preserve"> μη περιλαμβανομένου ΦΠΑ (Εκτιμώμενη αξία με ΦΠΑ:  </w:t>
            </w:r>
            <w:r w:rsidRPr="00FC6504">
              <w:rPr>
                <w:rFonts w:cs="Tahoma"/>
                <w:b/>
                <w:bCs/>
                <w:sz w:val="22"/>
                <w:szCs w:val="22"/>
              </w:rPr>
              <w:t>343.852,00</w:t>
            </w:r>
            <w:r w:rsidR="006B6EEE" w:rsidRPr="00FC6504">
              <w:rPr>
                <w:rFonts w:cs="Tahoma"/>
                <w:b/>
                <w:bCs/>
                <w:sz w:val="22"/>
                <w:szCs w:val="22"/>
              </w:rPr>
              <w:t xml:space="preserve"> </w:t>
            </w:r>
            <w:r w:rsidRPr="00FC6504">
              <w:rPr>
                <w:rFonts w:cs="Tahoma"/>
                <w:b/>
                <w:bCs/>
                <w:sz w:val="22"/>
                <w:szCs w:val="22"/>
              </w:rPr>
              <w:t>€</w:t>
            </w:r>
            <w:r w:rsidRPr="00FC6504">
              <w:rPr>
                <w:rFonts w:cs="Tahoma"/>
                <w:sz w:val="22"/>
                <w:szCs w:val="22"/>
              </w:rPr>
              <w:t>, ΦΠΑ 24%</w:t>
            </w:r>
            <w:r w:rsidR="00791FEC" w:rsidRPr="00FC6504">
              <w:rPr>
                <w:rFonts w:cs="Tahoma"/>
                <w:sz w:val="22"/>
                <w:szCs w:val="22"/>
              </w:rPr>
              <w:t>:</w:t>
            </w:r>
            <w:r w:rsidRPr="00FC6504">
              <w:rPr>
                <w:rFonts w:cs="Tahoma"/>
                <w:sz w:val="22"/>
                <w:szCs w:val="22"/>
              </w:rPr>
              <w:t xml:space="preserve"> </w:t>
            </w:r>
            <w:r w:rsidRPr="00FC6504">
              <w:rPr>
                <w:rFonts w:cs="Tahoma"/>
                <w:b/>
                <w:bCs/>
                <w:sz w:val="22"/>
                <w:szCs w:val="22"/>
              </w:rPr>
              <w:t>66.552,00</w:t>
            </w:r>
            <w:r w:rsidR="00791FEC" w:rsidRPr="00FC6504">
              <w:rPr>
                <w:rFonts w:cs="Tahoma"/>
                <w:b/>
                <w:bCs/>
                <w:sz w:val="22"/>
                <w:szCs w:val="22"/>
              </w:rPr>
              <w:t xml:space="preserve"> </w:t>
            </w:r>
            <w:r w:rsidRPr="00FC6504">
              <w:rPr>
                <w:rFonts w:cs="Tahoma"/>
                <w:b/>
                <w:bCs/>
                <w:sz w:val="22"/>
                <w:szCs w:val="22"/>
              </w:rPr>
              <w:t>€</w:t>
            </w:r>
            <w:r w:rsidRPr="00FC6504">
              <w:rPr>
                <w:rFonts w:cs="Tahoma"/>
                <w:sz w:val="22"/>
                <w:szCs w:val="22"/>
              </w:rPr>
              <w:t>)</w:t>
            </w:r>
          </w:p>
          <w:p w14:paraId="3505979D" w14:textId="0C524A2D" w:rsidR="00D643B8" w:rsidRPr="00FC6504" w:rsidRDefault="00D643B8" w:rsidP="002E347D">
            <w:pPr>
              <w:pStyle w:val="Tabletext"/>
              <w:numPr>
                <w:ilvl w:val="0"/>
                <w:numId w:val="19"/>
              </w:numPr>
              <w:spacing w:before="120" w:after="0"/>
              <w:ind w:left="242" w:hanging="242"/>
              <w:jc w:val="both"/>
              <w:rPr>
                <w:rFonts w:cs="Tahoma"/>
                <w:b/>
                <w:color w:val="000000"/>
                <w:szCs w:val="22"/>
              </w:rPr>
            </w:pPr>
            <w:r w:rsidRPr="00FC6504">
              <w:rPr>
                <w:rFonts w:cs="Tahoma"/>
                <w:sz w:val="22"/>
                <w:szCs w:val="22"/>
              </w:rPr>
              <w:t xml:space="preserve">Εκτιμώμενη αξία δικαιώματος προαίρεσης αύξησης φυσικού αντικειμένου έως 30%, ήτοι: </w:t>
            </w:r>
            <w:r w:rsidRPr="00FC6504">
              <w:rPr>
                <w:rFonts w:cs="Tahoma"/>
                <w:b/>
                <w:bCs/>
                <w:sz w:val="22"/>
                <w:szCs w:val="22"/>
              </w:rPr>
              <w:t>83.190,00 €</w:t>
            </w:r>
            <w:r w:rsidRPr="00FC6504">
              <w:rPr>
                <w:rFonts w:cs="Tahoma"/>
                <w:sz w:val="22"/>
                <w:szCs w:val="22"/>
              </w:rPr>
              <w:t xml:space="preserve"> μη περιλαμβανομένου ΦΠΑ (Εκτιμώμενη αξία με ΦΠΑ: </w:t>
            </w:r>
            <w:r w:rsidRPr="00FC6504">
              <w:rPr>
                <w:rFonts w:cs="Tahoma"/>
                <w:b/>
                <w:bCs/>
                <w:sz w:val="22"/>
                <w:szCs w:val="22"/>
              </w:rPr>
              <w:t>103.155,60 €</w:t>
            </w:r>
            <w:r w:rsidRPr="00FC6504">
              <w:rPr>
                <w:rFonts w:cs="Tahoma"/>
                <w:sz w:val="22"/>
                <w:szCs w:val="22"/>
              </w:rPr>
              <w:t>, ΦΠΑ 24%</w:t>
            </w:r>
            <w:r w:rsidR="00AD7D7C" w:rsidRPr="00FC6504">
              <w:rPr>
                <w:rFonts w:cs="Tahoma"/>
                <w:sz w:val="22"/>
                <w:szCs w:val="22"/>
              </w:rPr>
              <w:t>:</w:t>
            </w:r>
            <w:r w:rsidRPr="00FC6504">
              <w:rPr>
                <w:rFonts w:cs="Tahoma"/>
                <w:sz w:val="22"/>
                <w:szCs w:val="22"/>
              </w:rPr>
              <w:t xml:space="preserve">  </w:t>
            </w:r>
            <w:r w:rsidRPr="00FC6504">
              <w:rPr>
                <w:rFonts w:cs="Tahoma"/>
                <w:b/>
                <w:bCs/>
                <w:sz w:val="22"/>
                <w:szCs w:val="22"/>
              </w:rPr>
              <w:t>19.965,60 €</w:t>
            </w:r>
            <w:r w:rsidRPr="00FC6504">
              <w:rPr>
                <w:rFonts w:cs="Tahoma"/>
                <w:sz w:val="22"/>
                <w:szCs w:val="22"/>
              </w:rPr>
              <w:t>)</w:t>
            </w:r>
          </w:p>
          <w:p w14:paraId="32962133" w14:textId="78F2A3CB" w:rsidR="00D643B8" w:rsidRPr="00FC6504" w:rsidRDefault="00D643B8" w:rsidP="00AD7D7C">
            <w:pPr>
              <w:pStyle w:val="Tabletext"/>
              <w:numPr>
                <w:ilvl w:val="0"/>
                <w:numId w:val="19"/>
              </w:numPr>
              <w:spacing w:before="120" w:after="240"/>
              <w:ind w:left="242" w:hanging="242"/>
              <w:jc w:val="both"/>
              <w:rPr>
                <w:rFonts w:cs="Tahoma"/>
                <w:b/>
                <w:color w:val="000000"/>
                <w:szCs w:val="22"/>
              </w:rPr>
            </w:pPr>
            <w:r w:rsidRPr="00FC6504">
              <w:rPr>
                <w:rFonts w:cs="Tahoma"/>
                <w:sz w:val="22"/>
                <w:szCs w:val="22"/>
              </w:rPr>
              <w:lastRenderedPageBreak/>
              <w:t xml:space="preserve">Εκτιμώμενη αξία δικαιώματος προαίρεσης υπηρεσιών συντήρησης έως 30%, ήτοι: </w:t>
            </w:r>
            <w:r w:rsidRPr="00FC6504">
              <w:rPr>
                <w:rFonts w:cs="Tahoma"/>
                <w:b/>
                <w:bCs/>
                <w:sz w:val="22"/>
                <w:szCs w:val="22"/>
              </w:rPr>
              <w:t>83.190,00 €</w:t>
            </w:r>
            <w:r w:rsidRPr="00FC6504">
              <w:rPr>
                <w:rFonts w:cs="Tahoma"/>
                <w:sz w:val="22"/>
                <w:szCs w:val="22"/>
              </w:rPr>
              <w:t xml:space="preserve"> μη περιλαμβανομένου ΦΠΑ (Εκτιμώμενη αξία με ΦΠΑ: </w:t>
            </w:r>
            <w:r w:rsidRPr="00FC6504">
              <w:rPr>
                <w:rFonts w:cs="Tahoma"/>
                <w:b/>
                <w:bCs/>
                <w:sz w:val="22"/>
                <w:szCs w:val="22"/>
              </w:rPr>
              <w:t>103.155,60 €</w:t>
            </w:r>
            <w:r w:rsidRPr="00FC6504">
              <w:rPr>
                <w:rFonts w:cs="Tahoma"/>
                <w:sz w:val="22"/>
                <w:szCs w:val="22"/>
              </w:rPr>
              <w:t>, ΦΠΑ 24%</w:t>
            </w:r>
            <w:r w:rsidR="00AD7D7C" w:rsidRPr="00FC6504">
              <w:rPr>
                <w:rFonts w:cs="Tahoma"/>
                <w:sz w:val="22"/>
                <w:szCs w:val="22"/>
              </w:rPr>
              <w:t>:</w:t>
            </w:r>
            <w:r w:rsidRPr="00FC6504">
              <w:rPr>
                <w:rFonts w:cs="Tahoma"/>
                <w:sz w:val="22"/>
                <w:szCs w:val="22"/>
              </w:rPr>
              <w:t xml:space="preserve"> </w:t>
            </w:r>
            <w:r w:rsidRPr="00FC6504">
              <w:rPr>
                <w:rFonts w:cs="Tahoma"/>
                <w:b/>
                <w:bCs/>
                <w:sz w:val="22"/>
                <w:szCs w:val="22"/>
              </w:rPr>
              <w:t>19.965,60 €</w:t>
            </w:r>
            <w:r w:rsidRPr="00FC6504">
              <w:rPr>
                <w:rFonts w:cs="Tahoma"/>
                <w:sz w:val="22"/>
                <w:szCs w:val="22"/>
              </w:rPr>
              <w:t>)</w:t>
            </w:r>
          </w:p>
          <w:p w14:paraId="08110F51" w14:textId="0919E2A1" w:rsidR="001F455A" w:rsidRPr="00FC6504" w:rsidRDefault="00D643B8" w:rsidP="002E347D">
            <w:pPr>
              <w:pStyle w:val="Tabletext"/>
              <w:jc w:val="both"/>
              <w:rPr>
                <w:rFonts w:cs="Tahoma"/>
                <w:sz w:val="22"/>
                <w:szCs w:val="22"/>
              </w:rPr>
            </w:pPr>
            <w:r w:rsidRPr="00FC6504">
              <w:rPr>
                <w:rFonts w:cs="Tahoma"/>
                <w:sz w:val="22"/>
                <w:szCs w:val="22"/>
              </w:rPr>
              <w:t>Συνολική εκτιμώμενη αξία σύμβασης</w:t>
            </w:r>
            <w:r w:rsidRPr="00FC6504">
              <w:rPr>
                <w:rFonts w:cs="Tahoma"/>
                <w:b/>
                <w:bCs/>
                <w:sz w:val="22"/>
                <w:szCs w:val="22"/>
              </w:rPr>
              <w:t xml:space="preserve"> 443.680,00 € </w:t>
            </w:r>
            <w:r w:rsidRPr="00FC6504">
              <w:rPr>
                <w:rFonts w:cs="Tahoma"/>
                <w:sz w:val="22"/>
                <w:szCs w:val="22"/>
              </w:rPr>
              <w:t>μη περιλαμβανομένου ΦΠΑ</w:t>
            </w:r>
            <w:r w:rsidR="00AD7D7C" w:rsidRPr="00FC6504">
              <w:rPr>
                <w:rFonts w:cs="Tahoma"/>
                <w:sz w:val="22"/>
                <w:szCs w:val="22"/>
              </w:rPr>
              <w:t xml:space="preserve"> (Π</w:t>
            </w:r>
            <w:r w:rsidRPr="00FC6504">
              <w:rPr>
                <w:rFonts w:cs="Tahoma"/>
                <w:sz w:val="22"/>
                <w:szCs w:val="22"/>
              </w:rPr>
              <w:t xml:space="preserve">ροϋπολογισμός με ΦΠΑ: </w:t>
            </w:r>
            <w:r w:rsidRPr="00FC6504">
              <w:rPr>
                <w:rFonts w:cs="Tahoma"/>
                <w:b/>
                <w:bCs/>
                <w:sz w:val="22"/>
                <w:szCs w:val="22"/>
              </w:rPr>
              <w:t>550.163,20 €</w:t>
            </w:r>
            <w:r w:rsidRPr="00FC6504">
              <w:rPr>
                <w:rFonts w:cs="Tahoma"/>
                <w:sz w:val="22"/>
                <w:szCs w:val="22"/>
              </w:rPr>
              <w:t>, ΦΠΑ 24%</w:t>
            </w:r>
            <w:r w:rsidR="00AD7D7C" w:rsidRPr="00FC6504">
              <w:rPr>
                <w:rFonts w:cs="Tahoma"/>
                <w:sz w:val="22"/>
                <w:szCs w:val="22"/>
              </w:rPr>
              <w:t>:</w:t>
            </w:r>
            <w:r w:rsidRPr="00FC6504">
              <w:rPr>
                <w:rFonts w:cs="Tahoma"/>
                <w:sz w:val="22"/>
                <w:szCs w:val="22"/>
              </w:rPr>
              <w:t xml:space="preserve"> </w:t>
            </w:r>
            <w:r w:rsidRPr="00FC6504">
              <w:rPr>
                <w:rFonts w:cs="Tahoma"/>
                <w:b/>
                <w:bCs/>
                <w:sz w:val="22"/>
                <w:szCs w:val="22"/>
              </w:rPr>
              <w:t>106.483,20 €</w:t>
            </w:r>
            <w:r w:rsidR="00AD7D7C" w:rsidRPr="00FC6504">
              <w:rPr>
                <w:rFonts w:cs="Tahoma"/>
                <w:sz w:val="22"/>
                <w:szCs w:val="22"/>
              </w:rPr>
              <w:t>)</w:t>
            </w:r>
          </w:p>
        </w:tc>
      </w:tr>
      <w:tr w:rsidR="0024279E" w:rsidRPr="00FC6504" w14:paraId="38877388" w14:textId="77777777" w:rsidTr="00AA0918">
        <w:tc>
          <w:tcPr>
            <w:tcW w:w="3708" w:type="dxa"/>
            <w:vAlign w:val="center"/>
          </w:tcPr>
          <w:p w14:paraId="433A0B87" w14:textId="77777777" w:rsidR="0024279E" w:rsidRPr="00FC6504" w:rsidRDefault="0024279E" w:rsidP="002E347D">
            <w:pPr>
              <w:pStyle w:val="TabletextChar"/>
              <w:jc w:val="both"/>
              <w:rPr>
                <w:rFonts w:cs="Tahoma"/>
                <w:b/>
                <w:sz w:val="22"/>
                <w:szCs w:val="22"/>
              </w:rPr>
            </w:pPr>
            <w:r w:rsidRPr="00FC6504">
              <w:rPr>
                <w:rFonts w:cs="Tahoma"/>
                <w:b/>
                <w:sz w:val="22"/>
                <w:szCs w:val="22"/>
              </w:rPr>
              <w:lastRenderedPageBreak/>
              <w:t>ΧΡΗΜΑΤΟΔΟΤΗΣΗ ΕΡΓΟΥ</w:t>
            </w:r>
          </w:p>
        </w:tc>
        <w:tc>
          <w:tcPr>
            <w:tcW w:w="6147" w:type="dxa"/>
            <w:shd w:val="clear" w:color="auto" w:fill="auto"/>
            <w:vAlign w:val="center"/>
          </w:tcPr>
          <w:p w14:paraId="24D91F03" w14:textId="72C981DA" w:rsidR="00A05069" w:rsidRPr="00FC6504" w:rsidRDefault="00A05069" w:rsidP="00AD7D7C">
            <w:pPr>
              <w:pStyle w:val="TabletextChar"/>
              <w:spacing w:before="60" w:after="60"/>
              <w:jc w:val="both"/>
              <w:rPr>
                <w:rFonts w:cs="Tahoma"/>
                <w:sz w:val="22"/>
                <w:szCs w:val="22"/>
              </w:rPr>
            </w:pPr>
            <w:r w:rsidRPr="00FC6504">
              <w:rPr>
                <w:sz w:val="22"/>
                <w:szCs w:val="22"/>
              </w:rPr>
              <w:t>Οι</w:t>
            </w:r>
            <w:r w:rsidRPr="00FC6504">
              <w:t xml:space="preserve"> </w:t>
            </w:r>
            <w:r w:rsidRPr="00FC6504">
              <w:rPr>
                <w:sz w:val="22"/>
                <w:szCs w:val="22"/>
              </w:rPr>
              <w:t>δαπάνες του Έργου, μη περιλαμβανομένων των δικαιωμάτων προαίρεσης, θα βαρύνουν το Πρόγραμμα Δημοσίων Επενδύσεω</w:t>
            </w:r>
            <w:r w:rsidR="00E81926" w:rsidRPr="00FC6504">
              <w:rPr>
                <w:sz w:val="22"/>
                <w:szCs w:val="22"/>
              </w:rPr>
              <w:t>ν</w:t>
            </w:r>
            <w:r w:rsidRPr="00FC6504">
              <w:rPr>
                <w:sz w:val="22"/>
                <w:szCs w:val="22"/>
              </w:rPr>
              <w:t xml:space="preserve">, και συγκεκριμένα την </w:t>
            </w:r>
            <w:r w:rsidR="00D643B8" w:rsidRPr="00FC6504">
              <w:rPr>
                <w:sz w:val="22"/>
                <w:szCs w:val="22"/>
              </w:rPr>
              <w:t>ΝΑ163</w:t>
            </w:r>
            <w:r w:rsidRPr="00FC6504">
              <w:rPr>
                <w:color w:val="000000" w:themeColor="text1"/>
                <w:sz w:val="22"/>
                <w:szCs w:val="22"/>
              </w:rPr>
              <w:t xml:space="preserve"> </w:t>
            </w:r>
            <w:r w:rsidRPr="00FC6504">
              <w:rPr>
                <w:sz w:val="22"/>
                <w:szCs w:val="22"/>
              </w:rPr>
              <w:t xml:space="preserve">με ενάριθμο κωδικό </w:t>
            </w:r>
            <w:r w:rsidR="00D643B8" w:rsidRPr="00FC6504">
              <w:rPr>
                <w:sz w:val="22"/>
                <w:szCs w:val="22"/>
              </w:rPr>
              <w:t>2024ΝΑ16300007</w:t>
            </w:r>
          </w:p>
        </w:tc>
      </w:tr>
      <w:tr w:rsidR="0024279E" w:rsidRPr="00FC6504" w14:paraId="40743E67" w14:textId="77777777" w:rsidTr="0031590C">
        <w:tc>
          <w:tcPr>
            <w:tcW w:w="3708" w:type="dxa"/>
            <w:vAlign w:val="center"/>
          </w:tcPr>
          <w:p w14:paraId="3F680026" w14:textId="37878973" w:rsidR="0024279E" w:rsidRPr="00FC6504" w:rsidDel="00CD2F0B" w:rsidRDefault="0024279E" w:rsidP="00AD7D7C">
            <w:pPr>
              <w:pStyle w:val="TabletextChar"/>
              <w:spacing w:before="60" w:after="60"/>
              <w:jc w:val="both"/>
              <w:rPr>
                <w:rFonts w:cs="Tahoma"/>
                <w:b/>
                <w:sz w:val="22"/>
                <w:szCs w:val="22"/>
              </w:rPr>
            </w:pPr>
            <w:r w:rsidRPr="00FC6504">
              <w:rPr>
                <w:rFonts w:cs="Tahoma"/>
                <w:b/>
                <w:sz w:val="22"/>
                <w:szCs w:val="22"/>
              </w:rPr>
              <w:t>ΔΙΑΡΚΕΙΑ ΣΥΜΒΑΣΗΣ</w:t>
            </w:r>
          </w:p>
        </w:tc>
        <w:tc>
          <w:tcPr>
            <w:tcW w:w="6147" w:type="dxa"/>
            <w:vAlign w:val="center"/>
          </w:tcPr>
          <w:p w14:paraId="13DA802F" w14:textId="0EE6AB37" w:rsidR="0024279E" w:rsidRPr="00FC6504" w:rsidRDefault="00E81926" w:rsidP="00AD7D7C">
            <w:pPr>
              <w:spacing w:before="60" w:after="60"/>
              <w:rPr>
                <w:lang w:val="en-US"/>
              </w:rPr>
            </w:pPr>
            <w:r w:rsidRPr="00FC6504">
              <w:rPr>
                <w:b/>
                <w:lang w:val="el-GR"/>
              </w:rPr>
              <w:t>Εννέα</w:t>
            </w:r>
            <w:r w:rsidR="00F82A8D" w:rsidRPr="00FC6504">
              <w:rPr>
                <w:b/>
                <w:lang w:val="el-GR"/>
              </w:rPr>
              <w:t xml:space="preserve"> μήνες</w:t>
            </w:r>
            <w:r w:rsidR="00DA7307" w:rsidRPr="00FC6504">
              <w:rPr>
                <w:b/>
                <w:lang w:val="en-US"/>
              </w:rPr>
              <w:t xml:space="preserve"> (9)</w:t>
            </w:r>
          </w:p>
        </w:tc>
      </w:tr>
      <w:tr w:rsidR="002C1B16" w:rsidRPr="00FC6504" w14:paraId="0CEEFBF4" w14:textId="77777777" w:rsidTr="000A3D08">
        <w:tc>
          <w:tcPr>
            <w:tcW w:w="3708" w:type="dxa"/>
            <w:vAlign w:val="center"/>
          </w:tcPr>
          <w:p w14:paraId="468AB927" w14:textId="77777777" w:rsidR="002C1B16" w:rsidRPr="00FC6504" w:rsidRDefault="002C1B16" w:rsidP="002C1B16">
            <w:pPr>
              <w:pStyle w:val="TabletextChar"/>
              <w:spacing w:before="60" w:after="60"/>
              <w:jc w:val="both"/>
              <w:rPr>
                <w:rFonts w:cs="Tahoma"/>
                <w:b/>
                <w:sz w:val="22"/>
                <w:szCs w:val="22"/>
              </w:rPr>
            </w:pPr>
            <w:r w:rsidRPr="00FC6504">
              <w:rPr>
                <w:rFonts w:cs="Tahoma"/>
                <w:b/>
                <w:sz w:val="22"/>
                <w:szCs w:val="22"/>
              </w:rPr>
              <w:t>ΗΜΕΡΟΜΗΝΙΑ ΔΙΑΚΗΡΥΞΗΣ</w:t>
            </w:r>
          </w:p>
        </w:tc>
        <w:tc>
          <w:tcPr>
            <w:tcW w:w="6147" w:type="dxa"/>
          </w:tcPr>
          <w:p w14:paraId="52EDEECC" w14:textId="497602FA" w:rsidR="002C1B16" w:rsidRPr="00FC6504" w:rsidRDefault="00A620EB" w:rsidP="006114E9">
            <w:pPr>
              <w:autoSpaceDE w:val="0"/>
              <w:autoSpaceDN w:val="0"/>
              <w:adjustRightInd w:val="0"/>
              <w:spacing w:before="60" w:after="60"/>
              <w:jc w:val="left"/>
              <w:rPr>
                <w:b/>
                <w:szCs w:val="24"/>
                <w:lang w:val="en-US"/>
              </w:rPr>
            </w:pPr>
            <w:r w:rsidRPr="00FC6504">
              <w:rPr>
                <w:b/>
                <w:color w:val="000000"/>
                <w:lang w:val="el-GR"/>
              </w:rPr>
              <w:t>26-03-2025</w:t>
            </w:r>
          </w:p>
        </w:tc>
      </w:tr>
      <w:tr w:rsidR="002C1B16" w:rsidRPr="00FC6504" w14:paraId="4F1733B5" w14:textId="77777777" w:rsidTr="000A3D08">
        <w:tc>
          <w:tcPr>
            <w:tcW w:w="3708" w:type="dxa"/>
            <w:vAlign w:val="center"/>
          </w:tcPr>
          <w:p w14:paraId="47446C13" w14:textId="77777777" w:rsidR="002C1B16" w:rsidRPr="00FC6504" w:rsidRDefault="002C1B16" w:rsidP="002C1B16">
            <w:pPr>
              <w:pStyle w:val="TabletextChar"/>
              <w:spacing w:before="60" w:after="60"/>
              <w:jc w:val="both"/>
              <w:rPr>
                <w:rFonts w:cs="Tahoma"/>
                <w:b/>
                <w:sz w:val="22"/>
                <w:szCs w:val="22"/>
              </w:rPr>
            </w:pPr>
            <w:r w:rsidRPr="00FC6504">
              <w:rPr>
                <w:rFonts w:cs="Tahoma"/>
                <w:b/>
                <w:sz w:val="22"/>
                <w:szCs w:val="22"/>
              </w:rPr>
              <w:t>ΠΡΟΘΕΣΜΙΑ ΓΙΑ ΥΠΟΒΟΛΗ ΔΙΕΥΚΡΙΝΙΣΕΩΝ ΕΠΙ ΤΩΝ ΟΡΩΝ ΤΗΣ ΔΙΑΚΗΡΥΞΗΣ</w:t>
            </w:r>
          </w:p>
        </w:tc>
        <w:tc>
          <w:tcPr>
            <w:tcW w:w="6147" w:type="dxa"/>
          </w:tcPr>
          <w:p w14:paraId="26F2E3BB" w14:textId="26BF5B4C" w:rsidR="002C1B16" w:rsidRPr="00FC6504" w:rsidRDefault="006114E9" w:rsidP="006114E9">
            <w:pPr>
              <w:autoSpaceDE w:val="0"/>
              <w:autoSpaceDN w:val="0"/>
              <w:adjustRightInd w:val="0"/>
              <w:spacing w:before="60" w:after="60"/>
              <w:jc w:val="left"/>
              <w:rPr>
                <w:b/>
                <w:szCs w:val="24"/>
                <w:lang w:val="en-US"/>
              </w:rPr>
            </w:pPr>
            <w:r w:rsidRPr="00FC6504">
              <w:rPr>
                <w:b/>
                <w:color w:val="000000"/>
                <w:lang w:val="el-GR"/>
              </w:rPr>
              <w:t>07-04-2025</w:t>
            </w:r>
          </w:p>
        </w:tc>
      </w:tr>
      <w:tr w:rsidR="002C1B16" w:rsidRPr="00FC6504" w14:paraId="631BFE92" w14:textId="77777777" w:rsidTr="0031590C">
        <w:tc>
          <w:tcPr>
            <w:tcW w:w="3708" w:type="dxa"/>
            <w:vAlign w:val="center"/>
          </w:tcPr>
          <w:p w14:paraId="48277820" w14:textId="77777777" w:rsidR="002C1B16" w:rsidRPr="00FC6504" w:rsidRDefault="002C1B16" w:rsidP="002C1B16">
            <w:pPr>
              <w:pStyle w:val="TabletextChar"/>
              <w:spacing w:before="60" w:after="60"/>
              <w:jc w:val="both"/>
              <w:rPr>
                <w:rFonts w:cs="Tahoma"/>
                <w:b/>
                <w:sz w:val="22"/>
                <w:szCs w:val="22"/>
              </w:rPr>
            </w:pPr>
            <w:r w:rsidRPr="00FC6504">
              <w:rPr>
                <w:rFonts w:cs="Tahoma"/>
                <w:b/>
                <w:sz w:val="22"/>
                <w:szCs w:val="22"/>
              </w:rPr>
              <w:t>ΗΜΕΡΟΜΗΝΙΑ ΈΝΑΡΞΗΣ ΗΛΕΚΤΡΟΝΙΚΗΣ ΥΠΟΒΟΛΗΣ ΠΡΟΣΦΟΡΩΝ</w:t>
            </w:r>
          </w:p>
        </w:tc>
        <w:tc>
          <w:tcPr>
            <w:tcW w:w="6147" w:type="dxa"/>
            <w:vAlign w:val="center"/>
          </w:tcPr>
          <w:p w14:paraId="2D384782" w14:textId="407A8ACF" w:rsidR="002C1B16" w:rsidRPr="00FC6504" w:rsidRDefault="008F2389" w:rsidP="008F2389">
            <w:pPr>
              <w:autoSpaceDE w:val="0"/>
              <w:autoSpaceDN w:val="0"/>
              <w:adjustRightInd w:val="0"/>
              <w:spacing w:before="60" w:after="60"/>
              <w:jc w:val="left"/>
              <w:rPr>
                <w:b/>
                <w:color w:val="000000"/>
                <w:lang w:val="en-US"/>
              </w:rPr>
            </w:pPr>
            <w:r w:rsidRPr="00FC6504">
              <w:rPr>
                <w:b/>
                <w:color w:val="000000"/>
                <w:lang w:val="el-GR"/>
              </w:rPr>
              <w:t>28-03-2025</w:t>
            </w:r>
          </w:p>
        </w:tc>
      </w:tr>
      <w:tr w:rsidR="002C1B16" w:rsidRPr="00FC6504" w14:paraId="368A194C" w14:textId="77777777" w:rsidTr="00603221">
        <w:tc>
          <w:tcPr>
            <w:tcW w:w="3708" w:type="dxa"/>
            <w:vAlign w:val="center"/>
          </w:tcPr>
          <w:p w14:paraId="440217A8" w14:textId="77777777" w:rsidR="002C1B16" w:rsidRPr="00FC6504" w:rsidRDefault="002C1B16" w:rsidP="002C1B16">
            <w:pPr>
              <w:pStyle w:val="TabletextChar"/>
              <w:spacing w:before="60" w:after="60"/>
              <w:jc w:val="both"/>
              <w:rPr>
                <w:rFonts w:cs="Tahoma"/>
                <w:b/>
                <w:sz w:val="22"/>
                <w:szCs w:val="22"/>
              </w:rPr>
            </w:pPr>
            <w:r w:rsidRPr="00FC6504">
              <w:rPr>
                <w:rFonts w:cs="Tahoma"/>
                <w:b/>
                <w:sz w:val="22"/>
                <w:szCs w:val="22"/>
              </w:rPr>
              <w:t>ΚΑΤΑΛΗΚΤΙΚΗ ΗΜΕΡΟΜΗΝΙΑ ΚΑΙ ΩΡΑ ΥΠΟΒΟΛΗΣ ΠΡΟΣΦΟΡΩΝ</w:t>
            </w:r>
          </w:p>
        </w:tc>
        <w:tc>
          <w:tcPr>
            <w:tcW w:w="6147" w:type="dxa"/>
            <w:vAlign w:val="center"/>
          </w:tcPr>
          <w:p w14:paraId="1F526219" w14:textId="53783158" w:rsidR="002C1B16" w:rsidRPr="00FC6504" w:rsidRDefault="00AA02FE" w:rsidP="002C1B16">
            <w:pPr>
              <w:autoSpaceDE w:val="0"/>
              <w:autoSpaceDN w:val="0"/>
              <w:adjustRightInd w:val="0"/>
              <w:spacing w:before="60" w:after="60" w:line="276" w:lineRule="auto"/>
              <w:rPr>
                <w:b/>
                <w:bCs/>
                <w:lang w:val="el-GR"/>
              </w:rPr>
            </w:pPr>
            <w:bookmarkStart w:id="9" w:name="_Hlk193896384"/>
            <w:r w:rsidRPr="00FC6504">
              <w:rPr>
                <w:b/>
                <w:color w:val="000000"/>
                <w:lang w:val="el-GR"/>
              </w:rPr>
              <w:t>28-04-2025</w:t>
            </w:r>
            <w:r w:rsidR="002C1B16" w:rsidRPr="00FC6504">
              <w:rPr>
                <w:b/>
                <w:color w:val="000000"/>
                <w:lang w:val="el-GR"/>
              </w:rPr>
              <w:t>,</w:t>
            </w:r>
            <w:r w:rsidR="002C1B16" w:rsidRPr="00FC6504">
              <w:rPr>
                <w:color w:val="000000"/>
                <w:lang w:val="el-GR"/>
              </w:rPr>
              <w:t xml:space="preserve"> ημέρα </w:t>
            </w:r>
            <w:r w:rsidRPr="00FC6504">
              <w:rPr>
                <w:b/>
                <w:bCs/>
                <w:color w:val="000000"/>
                <w:lang w:val="el-GR"/>
              </w:rPr>
              <w:t>Δευτέρα</w:t>
            </w:r>
            <w:r w:rsidR="002C1B16" w:rsidRPr="00FC6504">
              <w:rPr>
                <w:b/>
                <w:lang w:val="el-GR"/>
              </w:rPr>
              <w:t xml:space="preserve"> </w:t>
            </w:r>
            <w:r w:rsidR="00A91E5F" w:rsidRPr="00FC6504">
              <w:rPr>
                <w:bCs/>
                <w:lang w:val="el-GR"/>
              </w:rPr>
              <w:t xml:space="preserve">και </w:t>
            </w:r>
            <w:r w:rsidR="002C1B16" w:rsidRPr="00FC6504">
              <w:rPr>
                <w:color w:val="000000"/>
                <w:lang w:val="el-GR"/>
              </w:rPr>
              <w:t>ώρα</w:t>
            </w:r>
            <w:r w:rsidRPr="00FC6504">
              <w:rPr>
                <w:color w:val="000000"/>
                <w:lang w:val="el-GR"/>
              </w:rPr>
              <w:t xml:space="preserve"> </w:t>
            </w:r>
            <w:r w:rsidRPr="00FC6504">
              <w:rPr>
                <w:b/>
                <w:bCs/>
                <w:color w:val="000000"/>
                <w:lang w:val="el-GR"/>
              </w:rPr>
              <w:t>14:00</w:t>
            </w:r>
            <w:bookmarkEnd w:id="9"/>
          </w:p>
        </w:tc>
      </w:tr>
      <w:tr w:rsidR="00DF02B0" w:rsidRPr="00FC6504" w14:paraId="64305677" w14:textId="77777777" w:rsidTr="0031590C">
        <w:tc>
          <w:tcPr>
            <w:tcW w:w="3708" w:type="dxa"/>
            <w:vAlign w:val="center"/>
          </w:tcPr>
          <w:p w14:paraId="6AF945A2" w14:textId="77777777" w:rsidR="00DF02B0" w:rsidRPr="00FC6504" w:rsidRDefault="00DF02B0" w:rsidP="00AD7D7C">
            <w:pPr>
              <w:pStyle w:val="TabletextChar"/>
              <w:spacing w:before="60" w:after="60"/>
              <w:jc w:val="both"/>
              <w:rPr>
                <w:rFonts w:cs="Tahoma"/>
                <w:b/>
                <w:sz w:val="22"/>
                <w:szCs w:val="22"/>
              </w:rPr>
            </w:pPr>
            <w:r w:rsidRPr="00FC6504">
              <w:rPr>
                <w:rFonts w:cs="Tahoma"/>
                <w:b/>
                <w:sz w:val="22"/>
                <w:szCs w:val="22"/>
              </w:rPr>
              <w:t>ΤΟΠΟΣ</w:t>
            </w:r>
            <w:r w:rsidRPr="00FC6504">
              <w:rPr>
                <w:rFonts w:cs="Tahoma"/>
                <w:b/>
                <w:sz w:val="22"/>
                <w:szCs w:val="22"/>
                <w:lang w:val="en-US"/>
              </w:rPr>
              <w:t xml:space="preserve"> </w:t>
            </w:r>
            <w:r w:rsidRPr="00FC6504">
              <w:rPr>
                <w:rFonts w:cs="Tahoma"/>
                <w:b/>
                <w:sz w:val="22"/>
                <w:szCs w:val="22"/>
              </w:rPr>
              <w:t>&amp; ΤΡΟΠΟΣ ΚΑΤΑΘΕΣΗΣ ΠΡΟΣΦΟΡΩΝ</w:t>
            </w:r>
          </w:p>
        </w:tc>
        <w:tc>
          <w:tcPr>
            <w:tcW w:w="6147" w:type="dxa"/>
            <w:vAlign w:val="center"/>
          </w:tcPr>
          <w:p w14:paraId="77F14D90" w14:textId="77777777" w:rsidR="00DF02B0" w:rsidRPr="00FC6504" w:rsidRDefault="00DF02B0" w:rsidP="00AD7D7C">
            <w:pPr>
              <w:autoSpaceDE w:val="0"/>
              <w:autoSpaceDN w:val="0"/>
              <w:adjustRightInd w:val="0"/>
              <w:spacing w:before="60" w:line="276" w:lineRule="auto"/>
              <w:rPr>
                <w:color w:val="000000"/>
                <w:lang w:val="el-GR"/>
              </w:rPr>
            </w:pPr>
            <w:r w:rsidRPr="00FC6504">
              <w:rPr>
                <w:color w:val="000000"/>
                <w:lang w:val="el-GR"/>
              </w:rPr>
              <w:t>Ηλεκτρονική Υποβολή:</w:t>
            </w:r>
          </w:p>
          <w:p w14:paraId="16C65153" w14:textId="0B6C1BDA" w:rsidR="00DF02B0" w:rsidRPr="00FC6504" w:rsidRDefault="00DF02B0" w:rsidP="00AD7D7C">
            <w:pPr>
              <w:autoSpaceDE w:val="0"/>
              <w:autoSpaceDN w:val="0"/>
              <w:adjustRightInd w:val="0"/>
              <w:spacing w:after="240" w:line="276" w:lineRule="auto"/>
              <w:rPr>
                <w:color w:val="000000"/>
                <w:lang w:val="el-GR"/>
              </w:rPr>
            </w:pPr>
            <w:r w:rsidRPr="00FC6504">
              <w:rPr>
                <w:color w:val="000000"/>
                <w:lang w:val="el-GR"/>
              </w:rPr>
              <w:t xml:space="preserve">Στη διαδικτυακή πύλη </w:t>
            </w:r>
            <w:hyperlink r:id="rId9" w:history="1">
              <w:r w:rsidR="00AD7D7C" w:rsidRPr="00FC6504">
                <w:rPr>
                  <w:rStyle w:val="Hyperlink"/>
                  <w:lang w:val="en-US"/>
                </w:rPr>
                <w:t>www</w:t>
              </w:r>
              <w:r w:rsidR="00AD7D7C" w:rsidRPr="00FC6504">
                <w:rPr>
                  <w:rStyle w:val="Hyperlink"/>
                  <w:lang w:val="el-GR"/>
                </w:rPr>
                <w:t>.</w:t>
              </w:r>
              <w:r w:rsidR="00AD7D7C" w:rsidRPr="00FC6504">
                <w:rPr>
                  <w:rStyle w:val="Hyperlink"/>
                  <w:lang w:val="en-US"/>
                </w:rPr>
                <w:t>promitheus</w:t>
              </w:r>
              <w:r w:rsidR="00AD7D7C" w:rsidRPr="00FC6504">
                <w:rPr>
                  <w:rStyle w:val="Hyperlink"/>
                  <w:lang w:val="el-GR"/>
                </w:rPr>
                <w:t>.</w:t>
              </w:r>
              <w:r w:rsidR="00AD7D7C" w:rsidRPr="00FC6504">
                <w:rPr>
                  <w:rStyle w:val="Hyperlink"/>
                  <w:lang w:val="en-US"/>
                </w:rPr>
                <w:t>gov</w:t>
              </w:r>
              <w:r w:rsidR="00AD7D7C" w:rsidRPr="00FC6504">
                <w:rPr>
                  <w:rStyle w:val="Hyperlink"/>
                  <w:lang w:val="el-GR"/>
                </w:rPr>
                <w:t>.</w:t>
              </w:r>
              <w:r w:rsidR="00AD7D7C" w:rsidRPr="00FC6504">
                <w:rPr>
                  <w:rStyle w:val="Hyperlink"/>
                  <w:lang w:val="en-US"/>
                </w:rPr>
                <w:t>gr</w:t>
              </w:r>
            </w:hyperlink>
            <w:r w:rsidR="00AD7D7C" w:rsidRPr="00FC6504">
              <w:rPr>
                <w:lang w:val="el-GR"/>
              </w:rPr>
              <w:t xml:space="preserve"> </w:t>
            </w:r>
            <w:r w:rsidRPr="00FC6504">
              <w:rPr>
                <w:color w:val="000000"/>
                <w:lang w:val="el-GR"/>
              </w:rPr>
              <w:t>του</w:t>
            </w:r>
            <w:r w:rsidR="00AD7D7C" w:rsidRPr="00FC6504">
              <w:rPr>
                <w:color w:val="000000"/>
                <w:lang w:val="el-GR"/>
              </w:rPr>
              <w:t xml:space="preserve"> </w:t>
            </w:r>
            <w:r w:rsidRPr="00FC6504">
              <w:rPr>
                <w:color w:val="000000"/>
                <w:lang w:val="el-GR"/>
              </w:rPr>
              <w:t>Εθνικού Συστήματος Ηλεκτρονικών Δημοσίων Συμβάσεων</w:t>
            </w:r>
            <w:r w:rsidR="00AD7D7C" w:rsidRPr="00FC6504">
              <w:rPr>
                <w:color w:val="000000"/>
                <w:lang w:val="el-GR"/>
              </w:rPr>
              <w:t xml:space="preserve"> </w:t>
            </w:r>
            <w:r w:rsidRPr="00FC6504">
              <w:rPr>
                <w:color w:val="000000"/>
                <w:lang w:val="el-GR"/>
              </w:rPr>
              <w:t>(ΕΣΗΔΗΣ) (ηλεκτρονική μορφή)</w:t>
            </w:r>
          </w:p>
          <w:p w14:paraId="512AA66E" w14:textId="77777777" w:rsidR="00DF02B0" w:rsidRPr="00FC6504" w:rsidRDefault="00AD70BB" w:rsidP="002E347D">
            <w:pPr>
              <w:spacing w:before="60" w:line="276" w:lineRule="auto"/>
              <w:rPr>
                <w:lang w:val="el-GR"/>
              </w:rPr>
            </w:pPr>
            <w:r w:rsidRPr="00FC6504">
              <w:rPr>
                <w:color w:val="000000"/>
                <w:lang w:val="el-GR"/>
              </w:rPr>
              <w:t>Έντυπη Υποβολή</w:t>
            </w:r>
            <w:r w:rsidR="005D1542" w:rsidRPr="00FC6504">
              <w:rPr>
                <w:color w:val="000000"/>
                <w:lang w:val="el-GR"/>
              </w:rPr>
              <w:t>:</w:t>
            </w:r>
          </w:p>
          <w:p w14:paraId="6C3FBC86" w14:textId="36129C27" w:rsidR="00DF02B0" w:rsidRPr="00FC6504" w:rsidRDefault="00DF02B0" w:rsidP="00AD7D7C">
            <w:pPr>
              <w:autoSpaceDE w:val="0"/>
              <w:autoSpaceDN w:val="0"/>
              <w:adjustRightInd w:val="0"/>
              <w:spacing w:after="60" w:line="276" w:lineRule="auto"/>
              <w:rPr>
                <w:lang w:val="el-GR"/>
              </w:rPr>
            </w:pPr>
            <w:r w:rsidRPr="00FC6504">
              <w:rPr>
                <w:color w:val="000000"/>
                <w:lang w:val="el-GR"/>
              </w:rPr>
              <w:t xml:space="preserve">Η έδρα της ΚτΠ </w:t>
            </w:r>
            <w:r w:rsidR="003A0B33" w:rsidRPr="00FC6504">
              <w:rPr>
                <w:color w:val="000000"/>
                <w:lang w:val="el-GR"/>
              </w:rPr>
              <w:t>Μ.</w:t>
            </w:r>
            <w:r w:rsidRPr="00FC6504">
              <w:rPr>
                <w:color w:val="000000"/>
                <w:lang w:val="el-GR"/>
              </w:rPr>
              <w:t>Α.Ε.</w:t>
            </w:r>
          </w:p>
        </w:tc>
      </w:tr>
      <w:tr w:rsidR="002C1B16" w:rsidRPr="00FC6504" w14:paraId="3EA623D4" w14:textId="77777777" w:rsidTr="0031590C">
        <w:tc>
          <w:tcPr>
            <w:tcW w:w="3708" w:type="dxa"/>
          </w:tcPr>
          <w:p w14:paraId="2D7201C0" w14:textId="77777777" w:rsidR="002C1B16" w:rsidRPr="00FC6504" w:rsidRDefault="002C1B16" w:rsidP="002C1B16">
            <w:pPr>
              <w:pStyle w:val="TabletextChar"/>
              <w:jc w:val="both"/>
              <w:rPr>
                <w:rFonts w:cs="Tahoma"/>
                <w:b/>
                <w:sz w:val="22"/>
                <w:szCs w:val="22"/>
              </w:rPr>
            </w:pPr>
            <w:r w:rsidRPr="00FC6504">
              <w:rPr>
                <w:rFonts w:cs="Tahoma"/>
                <w:b/>
                <w:sz w:val="22"/>
                <w:szCs w:val="22"/>
              </w:rPr>
              <w:t>ΗΜΕΡΟΜΗΝΙΑ ΑΝΑΡΤΗΣΗΣ ΣΤΗ ΔΙΑΔΙΚΤΥΑΚΗ ΠΥΛΗ ΤΟΥ ΕΣΗΔΗΣ</w:t>
            </w:r>
          </w:p>
        </w:tc>
        <w:tc>
          <w:tcPr>
            <w:tcW w:w="6147" w:type="dxa"/>
            <w:vAlign w:val="center"/>
          </w:tcPr>
          <w:p w14:paraId="09B9F985" w14:textId="405D7A5C" w:rsidR="002C1B16" w:rsidRPr="00FC6504" w:rsidRDefault="00A91E5F" w:rsidP="002C1B16">
            <w:pPr>
              <w:autoSpaceDE w:val="0"/>
              <w:autoSpaceDN w:val="0"/>
              <w:adjustRightInd w:val="0"/>
              <w:spacing w:after="0" w:line="276" w:lineRule="auto"/>
              <w:rPr>
                <w:color w:val="000000"/>
              </w:rPr>
            </w:pPr>
            <w:r w:rsidRPr="00FC6504">
              <w:rPr>
                <w:b/>
                <w:color w:val="000000"/>
                <w:lang w:val="el-GR"/>
              </w:rPr>
              <w:t>28-03-2025</w:t>
            </w:r>
          </w:p>
        </w:tc>
      </w:tr>
      <w:tr w:rsidR="002C1B16" w:rsidRPr="00FC6504" w14:paraId="5C69C8D8" w14:textId="77777777" w:rsidTr="0031590C">
        <w:tc>
          <w:tcPr>
            <w:tcW w:w="3708" w:type="dxa"/>
            <w:vAlign w:val="center"/>
          </w:tcPr>
          <w:p w14:paraId="06B964EB" w14:textId="77777777" w:rsidR="002C1B16" w:rsidRPr="00FC6504" w:rsidRDefault="002C1B16" w:rsidP="002C1B16">
            <w:pPr>
              <w:pStyle w:val="TabletextChar"/>
              <w:jc w:val="both"/>
              <w:rPr>
                <w:rFonts w:cs="Tahoma"/>
                <w:b/>
                <w:sz w:val="22"/>
                <w:szCs w:val="22"/>
              </w:rPr>
            </w:pPr>
            <w:r w:rsidRPr="00FC6504">
              <w:rPr>
                <w:rFonts w:cs="Tahoma"/>
                <w:b/>
                <w:sz w:val="22"/>
                <w:szCs w:val="22"/>
              </w:rPr>
              <w:t>ΗΜΕΡΟΜΗΝΙΑ ΚΑΙ ΩΡΑ ΑΠΟΣΦΡΑΓΙΣΗΣ ΠΡΟΣΦΟΡΩΝ</w:t>
            </w:r>
          </w:p>
        </w:tc>
        <w:tc>
          <w:tcPr>
            <w:tcW w:w="6147" w:type="dxa"/>
            <w:vAlign w:val="center"/>
          </w:tcPr>
          <w:p w14:paraId="11614A3D" w14:textId="3CB746D4" w:rsidR="002C1B16" w:rsidRPr="00FC6504" w:rsidRDefault="00FB0784" w:rsidP="00A91E5F">
            <w:pPr>
              <w:autoSpaceDE w:val="0"/>
              <w:autoSpaceDN w:val="0"/>
              <w:adjustRightInd w:val="0"/>
              <w:spacing w:before="60" w:after="60" w:line="276" w:lineRule="auto"/>
            </w:pPr>
            <w:r w:rsidRPr="00FC6504">
              <w:rPr>
                <w:b/>
                <w:color w:val="000000"/>
                <w:lang w:val="el-GR"/>
              </w:rPr>
              <w:t>05-05</w:t>
            </w:r>
            <w:r w:rsidR="00A91E5F" w:rsidRPr="00FC6504">
              <w:rPr>
                <w:b/>
                <w:color w:val="000000"/>
                <w:lang w:val="el-GR"/>
              </w:rPr>
              <w:t xml:space="preserve">-2025, </w:t>
            </w:r>
            <w:r w:rsidR="00A91E5F" w:rsidRPr="00FC6504">
              <w:rPr>
                <w:bCs/>
                <w:color w:val="000000"/>
                <w:lang w:val="el-GR"/>
              </w:rPr>
              <w:t>ημέρα</w:t>
            </w:r>
            <w:r w:rsidR="00A91E5F" w:rsidRPr="00FC6504">
              <w:rPr>
                <w:b/>
                <w:color w:val="000000"/>
                <w:lang w:val="el-GR"/>
              </w:rPr>
              <w:t xml:space="preserve"> </w:t>
            </w:r>
            <w:r w:rsidR="003D6D4D" w:rsidRPr="00FC6504">
              <w:rPr>
                <w:b/>
                <w:bCs/>
                <w:color w:val="000000"/>
                <w:lang w:val="el-GR"/>
              </w:rPr>
              <w:t>Δευτέρα</w:t>
            </w:r>
            <w:r w:rsidR="003D6D4D" w:rsidRPr="00FC6504">
              <w:rPr>
                <w:b/>
                <w:lang w:val="el-GR"/>
              </w:rPr>
              <w:t xml:space="preserve"> </w:t>
            </w:r>
            <w:r w:rsidR="00A91E5F" w:rsidRPr="00FC6504">
              <w:rPr>
                <w:bCs/>
                <w:color w:val="000000"/>
                <w:lang w:val="el-GR"/>
              </w:rPr>
              <w:t>και ώρα</w:t>
            </w:r>
            <w:r w:rsidR="00A91E5F" w:rsidRPr="00FC6504">
              <w:rPr>
                <w:b/>
                <w:color w:val="000000"/>
                <w:lang w:val="el-GR"/>
              </w:rPr>
              <w:t xml:space="preserve"> 14:00</w:t>
            </w:r>
          </w:p>
        </w:tc>
      </w:tr>
    </w:tbl>
    <w:p w14:paraId="2BC039AE" w14:textId="77777777" w:rsidR="008E18C3" w:rsidRPr="00FC6504" w:rsidRDefault="008E18C3" w:rsidP="00F10432">
      <w:pPr>
        <w:autoSpaceDE w:val="0"/>
        <w:autoSpaceDN w:val="0"/>
        <w:adjustRightInd w:val="0"/>
        <w:ind w:right="-460"/>
        <w:rPr>
          <w:lang w:val="el-GR"/>
        </w:rPr>
        <w:sectPr w:rsidR="008E18C3" w:rsidRPr="00FC6504" w:rsidSect="00C97B30">
          <w:headerReference w:type="default" r:id="rId10"/>
          <w:footerReference w:type="default" r:id="rId11"/>
          <w:headerReference w:type="first" r:id="rId12"/>
          <w:footerReference w:type="first" r:id="rId13"/>
          <w:pgSz w:w="11906" w:h="16838"/>
          <w:pgMar w:top="1138" w:right="1138" w:bottom="2131" w:left="1138" w:header="720" w:footer="706"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E31CB9" w:rsidRDefault="00A81D32" w:rsidP="00F10432">
          <w:pPr>
            <w:pStyle w:val="Contents"/>
            <w:numPr>
              <w:ilvl w:val="0"/>
              <w:numId w:val="0"/>
            </w:numPr>
            <w:ind w:left="360" w:hanging="360"/>
            <w:outlineLvl w:val="9"/>
            <w:rPr>
              <w:rFonts w:ascii="Tahoma" w:hAnsi="Tahoma" w:cs="Tahoma"/>
              <w:sz w:val="22"/>
              <w:szCs w:val="22"/>
            </w:rPr>
          </w:pPr>
          <w:r w:rsidRPr="00E31CB9">
            <w:rPr>
              <w:rFonts w:ascii="Tahoma" w:hAnsi="Tahoma" w:cs="Tahoma"/>
              <w:sz w:val="22"/>
              <w:szCs w:val="22"/>
            </w:rPr>
            <w:t>Περιεχόμενα</w:t>
          </w:r>
        </w:p>
        <w:p w14:paraId="1D1AAC56" w14:textId="78B1BD9E" w:rsidR="00DA4176" w:rsidRPr="00E31CB9" w:rsidRDefault="005D6014">
          <w:pPr>
            <w:pStyle w:val="TOC1"/>
            <w:tabs>
              <w:tab w:val="left" w:pos="440"/>
              <w:tab w:val="right" w:leader="dot" w:pos="9628"/>
            </w:tabs>
            <w:rPr>
              <w:rFonts w:eastAsiaTheme="minorEastAsia"/>
              <w:b w:val="0"/>
              <w:bCs w:val="0"/>
              <w:caps w:val="0"/>
              <w:noProof/>
              <w:kern w:val="2"/>
              <w:sz w:val="24"/>
              <w:szCs w:val="24"/>
              <w:lang w:val="el-GR" w:eastAsia="el-GR"/>
              <w14:ligatures w14:val="standardContextual"/>
            </w:rPr>
          </w:pPr>
          <w:r w:rsidRPr="00E31CB9">
            <w:rPr>
              <w:b w:val="0"/>
              <w:bCs w:val="0"/>
              <w:caps w:val="0"/>
            </w:rPr>
            <w:fldChar w:fldCharType="begin"/>
          </w:r>
          <w:r w:rsidRPr="00E31CB9">
            <w:rPr>
              <w:b w:val="0"/>
              <w:bCs w:val="0"/>
              <w:caps w:val="0"/>
            </w:rPr>
            <w:instrText xml:space="preserve"> TOC \o "1-7" \h \z \u </w:instrText>
          </w:r>
          <w:r w:rsidRPr="00E31CB9">
            <w:rPr>
              <w:b w:val="0"/>
              <w:bCs w:val="0"/>
              <w:caps w:val="0"/>
            </w:rPr>
            <w:fldChar w:fldCharType="separate"/>
          </w:r>
          <w:hyperlink w:anchor="_Toc193968055" w:history="1">
            <w:r w:rsidR="00DA4176" w:rsidRPr="00E31CB9">
              <w:rPr>
                <w:rStyle w:val="Hyperlink"/>
                <w:noProof/>
                <w:lang w:val="el-GR"/>
                <w14:scene3d>
                  <w14:camera w14:prst="orthographicFront"/>
                  <w14:lightRig w14:rig="threePt" w14:dir="t">
                    <w14:rot w14:lat="0" w14:lon="0" w14:rev="0"/>
                  </w14:lightRig>
                </w14:scene3d>
              </w:rPr>
              <w:t>1.</w:t>
            </w:r>
            <w:r w:rsidR="00DA4176" w:rsidRPr="00E31CB9">
              <w:rPr>
                <w:rFonts w:eastAsiaTheme="minorEastAsia"/>
                <w:b w:val="0"/>
                <w:bCs w:val="0"/>
                <w:caps w:val="0"/>
                <w:noProof/>
                <w:kern w:val="2"/>
                <w:sz w:val="24"/>
                <w:szCs w:val="24"/>
                <w:lang w:val="el-GR" w:eastAsia="el-GR"/>
                <w14:ligatures w14:val="standardContextual"/>
              </w:rPr>
              <w:tab/>
            </w:r>
            <w:r w:rsidR="00DA4176" w:rsidRPr="00E31CB9">
              <w:rPr>
                <w:rStyle w:val="Hyperlink"/>
                <w:noProof/>
                <w:lang w:val="el-GR"/>
              </w:rPr>
              <w:t>ΑΝΑΘΕΤΟΥΣΑ ΑΡΧΗ ΚΑΙ ΑΝΤΙΚΕΙΜΕΝΟ ΣΥΜΒΑΣΗΣ</w:t>
            </w:r>
            <w:r w:rsidR="00DA4176" w:rsidRPr="00E31CB9">
              <w:rPr>
                <w:noProof/>
                <w:webHidden/>
              </w:rPr>
              <w:tab/>
            </w:r>
            <w:r w:rsidR="00DA4176" w:rsidRPr="00E31CB9">
              <w:rPr>
                <w:noProof/>
                <w:webHidden/>
              </w:rPr>
              <w:fldChar w:fldCharType="begin"/>
            </w:r>
            <w:r w:rsidR="00DA4176" w:rsidRPr="00E31CB9">
              <w:rPr>
                <w:noProof/>
                <w:webHidden/>
              </w:rPr>
              <w:instrText xml:space="preserve"> PAGEREF _Toc193968055 \h </w:instrText>
            </w:r>
            <w:r w:rsidR="00DA4176" w:rsidRPr="00E31CB9">
              <w:rPr>
                <w:noProof/>
                <w:webHidden/>
              </w:rPr>
            </w:r>
            <w:r w:rsidR="00DA4176" w:rsidRPr="00E31CB9">
              <w:rPr>
                <w:noProof/>
                <w:webHidden/>
              </w:rPr>
              <w:fldChar w:fldCharType="separate"/>
            </w:r>
            <w:r w:rsidR="00DA4176" w:rsidRPr="00E31CB9">
              <w:rPr>
                <w:noProof/>
                <w:webHidden/>
              </w:rPr>
              <w:t>8</w:t>
            </w:r>
            <w:r w:rsidR="00DA4176" w:rsidRPr="00E31CB9">
              <w:rPr>
                <w:noProof/>
                <w:webHidden/>
              </w:rPr>
              <w:fldChar w:fldCharType="end"/>
            </w:r>
          </w:hyperlink>
        </w:p>
        <w:p w14:paraId="2352303E" w14:textId="35D634EA"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056" w:history="1">
            <w:r w:rsidRPr="00E31CB9">
              <w:rPr>
                <w:rStyle w:val="Hyperlink"/>
                <w:bCs/>
                <w:noProof/>
                <w:lang w:val="el-GR"/>
              </w:rPr>
              <w:t>1.1</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Στοιχεία Αναθέτουσας Αρχής</w:t>
            </w:r>
            <w:r w:rsidRPr="00E31CB9">
              <w:rPr>
                <w:noProof/>
                <w:webHidden/>
              </w:rPr>
              <w:tab/>
            </w:r>
            <w:r w:rsidRPr="00E31CB9">
              <w:rPr>
                <w:noProof/>
                <w:webHidden/>
              </w:rPr>
              <w:fldChar w:fldCharType="begin"/>
            </w:r>
            <w:r w:rsidRPr="00E31CB9">
              <w:rPr>
                <w:noProof/>
                <w:webHidden/>
              </w:rPr>
              <w:instrText xml:space="preserve"> PAGEREF _Toc193968056 \h </w:instrText>
            </w:r>
            <w:r w:rsidRPr="00E31CB9">
              <w:rPr>
                <w:noProof/>
                <w:webHidden/>
              </w:rPr>
            </w:r>
            <w:r w:rsidRPr="00E31CB9">
              <w:rPr>
                <w:noProof/>
                <w:webHidden/>
              </w:rPr>
              <w:fldChar w:fldCharType="separate"/>
            </w:r>
            <w:r w:rsidRPr="00E31CB9">
              <w:rPr>
                <w:noProof/>
                <w:webHidden/>
              </w:rPr>
              <w:t>8</w:t>
            </w:r>
            <w:r w:rsidRPr="00E31CB9">
              <w:rPr>
                <w:noProof/>
                <w:webHidden/>
              </w:rPr>
              <w:fldChar w:fldCharType="end"/>
            </w:r>
          </w:hyperlink>
        </w:p>
        <w:p w14:paraId="23117B90" w14:textId="10FAF976"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057" w:history="1">
            <w:r w:rsidRPr="00E31CB9">
              <w:rPr>
                <w:rStyle w:val="Hyperlink"/>
                <w:bCs/>
                <w:noProof/>
                <w:lang w:val="el-GR"/>
              </w:rPr>
              <w:t>1.2</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Στοιχεία Διαδικασίας - Χρηματοδότηση</w:t>
            </w:r>
            <w:r w:rsidRPr="00E31CB9">
              <w:rPr>
                <w:noProof/>
                <w:webHidden/>
              </w:rPr>
              <w:tab/>
            </w:r>
            <w:r w:rsidRPr="00E31CB9">
              <w:rPr>
                <w:noProof/>
                <w:webHidden/>
              </w:rPr>
              <w:fldChar w:fldCharType="begin"/>
            </w:r>
            <w:r w:rsidRPr="00E31CB9">
              <w:rPr>
                <w:noProof/>
                <w:webHidden/>
              </w:rPr>
              <w:instrText xml:space="preserve"> PAGEREF _Toc193968057 \h </w:instrText>
            </w:r>
            <w:r w:rsidRPr="00E31CB9">
              <w:rPr>
                <w:noProof/>
                <w:webHidden/>
              </w:rPr>
            </w:r>
            <w:r w:rsidRPr="00E31CB9">
              <w:rPr>
                <w:noProof/>
                <w:webHidden/>
              </w:rPr>
              <w:fldChar w:fldCharType="separate"/>
            </w:r>
            <w:r w:rsidRPr="00E31CB9">
              <w:rPr>
                <w:noProof/>
                <w:webHidden/>
              </w:rPr>
              <w:t>8</w:t>
            </w:r>
            <w:r w:rsidRPr="00E31CB9">
              <w:rPr>
                <w:noProof/>
                <w:webHidden/>
              </w:rPr>
              <w:fldChar w:fldCharType="end"/>
            </w:r>
          </w:hyperlink>
        </w:p>
        <w:p w14:paraId="70BE1043" w14:textId="3138A807"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058" w:history="1">
            <w:r w:rsidRPr="00E31CB9">
              <w:rPr>
                <w:rStyle w:val="Hyperlink"/>
                <w:bCs/>
                <w:noProof/>
                <w:lang w:val="el-GR"/>
              </w:rPr>
              <w:t>1.3</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Συνοπτική Περιγραφή φυσικού και οικονομικού αντικειμένου της σύμβασης</w:t>
            </w:r>
            <w:r w:rsidRPr="00E31CB9">
              <w:rPr>
                <w:noProof/>
                <w:webHidden/>
              </w:rPr>
              <w:tab/>
            </w:r>
            <w:r w:rsidRPr="00E31CB9">
              <w:rPr>
                <w:noProof/>
                <w:webHidden/>
              </w:rPr>
              <w:fldChar w:fldCharType="begin"/>
            </w:r>
            <w:r w:rsidRPr="00E31CB9">
              <w:rPr>
                <w:noProof/>
                <w:webHidden/>
              </w:rPr>
              <w:instrText xml:space="preserve"> PAGEREF _Toc193968058 \h </w:instrText>
            </w:r>
            <w:r w:rsidRPr="00E31CB9">
              <w:rPr>
                <w:noProof/>
                <w:webHidden/>
              </w:rPr>
            </w:r>
            <w:r w:rsidRPr="00E31CB9">
              <w:rPr>
                <w:noProof/>
                <w:webHidden/>
              </w:rPr>
              <w:fldChar w:fldCharType="separate"/>
            </w:r>
            <w:r w:rsidRPr="00E31CB9">
              <w:rPr>
                <w:noProof/>
                <w:webHidden/>
              </w:rPr>
              <w:t>9</w:t>
            </w:r>
            <w:r w:rsidRPr="00E31CB9">
              <w:rPr>
                <w:noProof/>
                <w:webHidden/>
              </w:rPr>
              <w:fldChar w:fldCharType="end"/>
            </w:r>
          </w:hyperlink>
        </w:p>
        <w:p w14:paraId="4682C915" w14:textId="7163E7FE"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059" w:history="1">
            <w:r w:rsidRPr="00E31CB9">
              <w:rPr>
                <w:rStyle w:val="Hyperlink"/>
                <w:bCs/>
                <w:noProof/>
                <w:lang w:val="el-GR"/>
              </w:rPr>
              <w:t>1.4</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Θεσμικό πλαίσιο</w:t>
            </w:r>
            <w:r w:rsidRPr="00E31CB9">
              <w:rPr>
                <w:noProof/>
                <w:webHidden/>
              </w:rPr>
              <w:tab/>
            </w:r>
            <w:r w:rsidRPr="00E31CB9">
              <w:rPr>
                <w:noProof/>
                <w:webHidden/>
              </w:rPr>
              <w:fldChar w:fldCharType="begin"/>
            </w:r>
            <w:r w:rsidRPr="00E31CB9">
              <w:rPr>
                <w:noProof/>
                <w:webHidden/>
              </w:rPr>
              <w:instrText xml:space="preserve"> PAGEREF _Toc193968059 \h </w:instrText>
            </w:r>
            <w:r w:rsidRPr="00E31CB9">
              <w:rPr>
                <w:noProof/>
                <w:webHidden/>
              </w:rPr>
            </w:r>
            <w:r w:rsidRPr="00E31CB9">
              <w:rPr>
                <w:noProof/>
                <w:webHidden/>
              </w:rPr>
              <w:fldChar w:fldCharType="separate"/>
            </w:r>
            <w:r w:rsidRPr="00E31CB9">
              <w:rPr>
                <w:noProof/>
                <w:webHidden/>
              </w:rPr>
              <w:t>11</w:t>
            </w:r>
            <w:r w:rsidRPr="00E31CB9">
              <w:rPr>
                <w:noProof/>
                <w:webHidden/>
              </w:rPr>
              <w:fldChar w:fldCharType="end"/>
            </w:r>
          </w:hyperlink>
        </w:p>
        <w:p w14:paraId="22691674" w14:textId="27CE7B8E"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060" w:history="1">
            <w:r w:rsidRPr="00E31CB9">
              <w:rPr>
                <w:rStyle w:val="Hyperlink"/>
                <w:bCs/>
                <w:noProof/>
                <w:lang w:val="el-GR"/>
              </w:rPr>
              <w:t>1.5</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Προθεσμία παραλαβής προσφορών και διενέργεια διαγωνισμού</w:t>
            </w:r>
            <w:r w:rsidRPr="00E31CB9">
              <w:rPr>
                <w:noProof/>
                <w:webHidden/>
              </w:rPr>
              <w:tab/>
            </w:r>
            <w:r w:rsidRPr="00E31CB9">
              <w:rPr>
                <w:noProof/>
                <w:webHidden/>
              </w:rPr>
              <w:fldChar w:fldCharType="begin"/>
            </w:r>
            <w:r w:rsidRPr="00E31CB9">
              <w:rPr>
                <w:noProof/>
                <w:webHidden/>
              </w:rPr>
              <w:instrText xml:space="preserve"> PAGEREF _Toc193968060 \h </w:instrText>
            </w:r>
            <w:r w:rsidRPr="00E31CB9">
              <w:rPr>
                <w:noProof/>
                <w:webHidden/>
              </w:rPr>
            </w:r>
            <w:r w:rsidRPr="00E31CB9">
              <w:rPr>
                <w:noProof/>
                <w:webHidden/>
              </w:rPr>
              <w:fldChar w:fldCharType="separate"/>
            </w:r>
            <w:r w:rsidRPr="00E31CB9">
              <w:rPr>
                <w:noProof/>
                <w:webHidden/>
              </w:rPr>
              <w:t>15</w:t>
            </w:r>
            <w:r w:rsidRPr="00E31CB9">
              <w:rPr>
                <w:noProof/>
                <w:webHidden/>
              </w:rPr>
              <w:fldChar w:fldCharType="end"/>
            </w:r>
          </w:hyperlink>
        </w:p>
        <w:p w14:paraId="348F223A" w14:textId="427F9FDB"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061" w:history="1">
            <w:r w:rsidRPr="00E31CB9">
              <w:rPr>
                <w:rStyle w:val="Hyperlink"/>
                <w:bCs/>
                <w:noProof/>
                <w:lang w:val="el-GR"/>
              </w:rPr>
              <w:t>1.6</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Δημοσιότητα</w:t>
            </w:r>
            <w:r w:rsidRPr="00E31CB9">
              <w:rPr>
                <w:noProof/>
                <w:webHidden/>
              </w:rPr>
              <w:tab/>
            </w:r>
            <w:r w:rsidRPr="00E31CB9">
              <w:rPr>
                <w:noProof/>
                <w:webHidden/>
              </w:rPr>
              <w:fldChar w:fldCharType="begin"/>
            </w:r>
            <w:r w:rsidRPr="00E31CB9">
              <w:rPr>
                <w:noProof/>
                <w:webHidden/>
              </w:rPr>
              <w:instrText xml:space="preserve"> PAGEREF _Toc193968061 \h </w:instrText>
            </w:r>
            <w:r w:rsidRPr="00E31CB9">
              <w:rPr>
                <w:noProof/>
                <w:webHidden/>
              </w:rPr>
            </w:r>
            <w:r w:rsidRPr="00E31CB9">
              <w:rPr>
                <w:noProof/>
                <w:webHidden/>
              </w:rPr>
              <w:fldChar w:fldCharType="separate"/>
            </w:r>
            <w:r w:rsidRPr="00E31CB9">
              <w:rPr>
                <w:noProof/>
                <w:webHidden/>
              </w:rPr>
              <w:t>15</w:t>
            </w:r>
            <w:r w:rsidRPr="00E31CB9">
              <w:rPr>
                <w:noProof/>
                <w:webHidden/>
              </w:rPr>
              <w:fldChar w:fldCharType="end"/>
            </w:r>
          </w:hyperlink>
        </w:p>
        <w:p w14:paraId="7220ECD9" w14:textId="020C2BD8"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062" w:history="1">
            <w:r w:rsidRPr="00E31CB9">
              <w:rPr>
                <w:rStyle w:val="Hyperlink"/>
                <w:bCs/>
                <w:noProof/>
                <w:lang w:val="el-GR"/>
              </w:rPr>
              <w:t>1.7</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Αρχές εφαρμοζόμενες στη διαδικασία σύναψης</w:t>
            </w:r>
            <w:r w:rsidRPr="00E31CB9">
              <w:rPr>
                <w:noProof/>
                <w:webHidden/>
              </w:rPr>
              <w:tab/>
            </w:r>
            <w:r w:rsidRPr="00E31CB9">
              <w:rPr>
                <w:noProof/>
                <w:webHidden/>
              </w:rPr>
              <w:fldChar w:fldCharType="begin"/>
            </w:r>
            <w:r w:rsidRPr="00E31CB9">
              <w:rPr>
                <w:noProof/>
                <w:webHidden/>
              </w:rPr>
              <w:instrText xml:space="preserve"> PAGEREF _Toc193968062 \h </w:instrText>
            </w:r>
            <w:r w:rsidRPr="00E31CB9">
              <w:rPr>
                <w:noProof/>
                <w:webHidden/>
              </w:rPr>
            </w:r>
            <w:r w:rsidRPr="00E31CB9">
              <w:rPr>
                <w:noProof/>
                <w:webHidden/>
              </w:rPr>
              <w:fldChar w:fldCharType="separate"/>
            </w:r>
            <w:r w:rsidRPr="00E31CB9">
              <w:rPr>
                <w:noProof/>
                <w:webHidden/>
              </w:rPr>
              <w:t>16</w:t>
            </w:r>
            <w:r w:rsidRPr="00E31CB9">
              <w:rPr>
                <w:noProof/>
                <w:webHidden/>
              </w:rPr>
              <w:fldChar w:fldCharType="end"/>
            </w:r>
          </w:hyperlink>
        </w:p>
        <w:p w14:paraId="742B429B" w14:textId="306C8536" w:rsidR="00DA4176" w:rsidRPr="00E31CB9" w:rsidRDefault="00DA4176">
          <w:pPr>
            <w:pStyle w:val="TOC1"/>
            <w:tabs>
              <w:tab w:val="left" w:pos="440"/>
              <w:tab w:val="right" w:leader="dot" w:pos="9628"/>
            </w:tabs>
            <w:rPr>
              <w:rFonts w:eastAsiaTheme="minorEastAsia"/>
              <w:b w:val="0"/>
              <w:bCs w:val="0"/>
              <w:caps w:val="0"/>
              <w:noProof/>
              <w:kern w:val="2"/>
              <w:sz w:val="24"/>
              <w:szCs w:val="24"/>
              <w:lang w:val="el-GR" w:eastAsia="el-GR"/>
              <w14:ligatures w14:val="standardContextual"/>
            </w:rPr>
          </w:pPr>
          <w:hyperlink w:anchor="_Toc193968063" w:history="1">
            <w:r w:rsidRPr="00E31CB9">
              <w:rPr>
                <w:rStyle w:val="Hyperlink"/>
                <w:noProof/>
                <w14:scene3d>
                  <w14:camera w14:prst="orthographicFront"/>
                  <w14:lightRig w14:rig="threePt" w14:dir="t">
                    <w14:rot w14:lat="0" w14:lon="0" w14:rev="0"/>
                  </w14:lightRig>
                </w14:scene3d>
              </w:rPr>
              <w:t>2.</w:t>
            </w:r>
            <w:r w:rsidRPr="00E31CB9">
              <w:rPr>
                <w:rFonts w:eastAsiaTheme="minorEastAsia"/>
                <w:b w:val="0"/>
                <w:bCs w:val="0"/>
                <w:caps w:val="0"/>
                <w:noProof/>
                <w:kern w:val="2"/>
                <w:sz w:val="24"/>
                <w:szCs w:val="24"/>
                <w:lang w:val="el-GR" w:eastAsia="el-GR"/>
                <w14:ligatures w14:val="standardContextual"/>
              </w:rPr>
              <w:tab/>
            </w:r>
            <w:r w:rsidRPr="00E31CB9">
              <w:rPr>
                <w:rStyle w:val="Hyperlink"/>
                <w:noProof/>
              </w:rPr>
              <w:t>ΓΕΝΙΚΟΙ ΚΑΙ ΕΙΔΙΚΟΙ ΟΡΟΙ ΣΥΜΜΕΤΟΧΗΣ</w:t>
            </w:r>
            <w:r w:rsidRPr="00E31CB9">
              <w:rPr>
                <w:noProof/>
                <w:webHidden/>
              </w:rPr>
              <w:tab/>
            </w:r>
            <w:r w:rsidRPr="00E31CB9">
              <w:rPr>
                <w:noProof/>
                <w:webHidden/>
              </w:rPr>
              <w:fldChar w:fldCharType="begin"/>
            </w:r>
            <w:r w:rsidRPr="00E31CB9">
              <w:rPr>
                <w:noProof/>
                <w:webHidden/>
              </w:rPr>
              <w:instrText xml:space="preserve"> PAGEREF _Toc193968063 \h </w:instrText>
            </w:r>
            <w:r w:rsidRPr="00E31CB9">
              <w:rPr>
                <w:noProof/>
                <w:webHidden/>
              </w:rPr>
            </w:r>
            <w:r w:rsidRPr="00E31CB9">
              <w:rPr>
                <w:noProof/>
                <w:webHidden/>
              </w:rPr>
              <w:fldChar w:fldCharType="separate"/>
            </w:r>
            <w:r w:rsidRPr="00E31CB9">
              <w:rPr>
                <w:noProof/>
                <w:webHidden/>
              </w:rPr>
              <w:t>17</w:t>
            </w:r>
            <w:r w:rsidRPr="00E31CB9">
              <w:rPr>
                <w:noProof/>
                <w:webHidden/>
              </w:rPr>
              <w:fldChar w:fldCharType="end"/>
            </w:r>
          </w:hyperlink>
        </w:p>
        <w:p w14:paraId="3AA7253A" w14:textId="32A02890"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064" w:history="1">
            <w:r w:rsidRPr="00E31CB9">
              <w:rPr>
                <w:rStyle w:val="Hyperlink"/>
                <w:bCs/>
                <w:noProof/>
                <w:lang w:val="el-GR"/>
              </w:rPr>
              <w:t>2.1</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Γενικές Πληροφορίες</w:t>
            </w:r>
            <w:r w:rsidRPr="00E31CB9">
              <w:rPr>
                <w:noProof/>
                <w:webHidden/>
              </w:rPr>
              <w:tab/>
            </w:r>
            <w:r w:rsidRPr="00E31CB9">
              <w:rPr>
                <w:noProof/>
                <w:webHidden/>
              </w:rPr>
              <w:fldChar w:fldCharType="begin"/>
            </w:r>
            <w:r w:rsidRPr="00E31CB9">
              <w:rPr>
                <w:noProof/>
                <w:webHidden/>
              </w:rPr>
              <w:instrText xml:space="preserve"> PAGEREF _Toc193968064 \h </w:instrText>
            </w:r>
            <w:r w:rsidRPr="00E31CB9">
              <w:rPr>
                <w:noProof/>
                <w:webHidden/>
              </w:rPr>
            </w:r>
            <w:r w:rsidRPr="00E31CB9">
              <w:rPr>
                <w:noProof/>
                <w:webHidden/>
              </w:rPr>
              <w:fldChar w:fldCharType="separate"/>
            </w:r>
            <w:r w:rsidRPr="00E31CB9">
              <w:rPr>
                <w:noProof/>
                <w:webHidden/>
              </w:rPr>
              <w:t>17</w:t>
            </w:r>
            <w:r w:rsidRPr="00E31CB9">
              <w:rPr>
                <w:noProof/>
                <w:webHidden/>
              </w:rPr>
              <w:fldChar w:fldCharType="end"/>
            </w:r>
          </w:hyperlink>
        </w:p>
        <w:p w14:paraId="394BF1B8" w14:textId="00415B5E"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65" w:history="1">
            <w:r w:rsidRPr="00E31CB9">
              <w:rPr>
                <w:rStyle w:val="Hyperlink"/>
                <w:noProof/>
                <w:lang w:val="el-GR"/>
              </w:rPr>
              <w:t>2.1.1</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Έγγραφα της σύμβασης</w:t>
            </w:r>
            <w:r w:rsidRPr="00E31CB9">
              <w:rPr>
                <w:noProof/>
                <w:webHidden/>
              </w:rPr>
              <w:tab/>
            </w:r>
            <w:r w:rsidRPr="00E31CB9">
              <w:rPr>
                <w:noProof/>
                <w:webHidden/>
              </w:rPr>
              <w:fldChar w:fldCharType="begin"/>
            </w:r>
            <w:r w:rsidRPr="00E31CB9">
              <w:rPr>
                <w:noProof/>
                <w:webHidden/>
              </w:rPr>
              <w:instrText xml:space="preserve"> PAGEREF _Toc193968065 \h </w:instrText>
            </w:r>
            <w:r w:rsidRPr="00E31CB9">
              <w:rPr>
                <w:noProof/>
                <w:webHidden/>
              </w:rPr>
            </w:r>
            <w:r w:rsidRPr="00E31CB9">
              <w:rPr>
                <w:noProof/>
                <w:webHidden/>
              </w:rPr>
              <w:fldChar w:fldCharType="separate"/>
            </w:r>
            <w:r w:rsidRPr="00E31CB9">
              <w:rPr>
                <w:noProof/>
                <w:webHidden/>
              </w:rPr>
              <w:t>17</w:t>
            </w:r>
            <w:r w:rsidRPr="00E31CB9">
              <w:rPr>
                <w:noProof/>
                <w:webHidden/>
              </w:rPr>
              <w:fldChar w:fldCharType="end"/>
            </w:r>
          </w:hyperlink>
        </w:p>
        <w:p w14:paraId="3184FCE8" w14:textId="6E72FE38"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66" w:history="1">
            <w:r w:rsidRPr="00E31CB9">
              <w:rPr>
                <w:rStyle w:val="Hyperlink"/>
                <w:noProof/>
                <w:lang w:val="el-GR"/>
              </w:rPr>
              <w:t>2.1.2</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Επικοινωνία – Πρόσβαση στα έγγραφα της Σύμβασης</w:t>
            </w:r>
            <w:r w:rsidRPr="00E31CB9">
              <w:rPr>
                <w:noProof/>
                <w:webHidden/>
              </w:rPr>
              <w:tab/>
            </w:r>
            <w:r w:rsidRPr="00E31CB9">
              <w:rPr>
                <w:noProof/>
                <w:webHidden/>
              </w:rPr>
              <w:fldChar w:fldCharType="begin"/>
            </w:r>
            <w:r w:rsidRPr="00E31CB9">
              <w:rPr>
                <w:noProof/>
                <w:webHidden/>
              </w:rPr>
              <w:instrText xml:space="preserve"> PAGEREF _Toc193968066 \h </w:instrText>
            </w:r>
            <w:r w:rsidRPr="00E31CB9">
              <w:rPr>
                <w:noProof/>
                <w:webHidden/>
              </w:rPr>
            </w:r>
            <w:r w:rsidRPr="00E31CB9">
              <w:rPr>
                <w:noProof/>
                <w:webHidden/>
              </w:rPr>
              <w:fldChar w:fldCharType="separate"/>
            </w:r>
            <w:r w:rsidRPr="00E31CB9">
              <w:rPr>
                <w:noProof/>
                <w:webHidden/>
              </w:rPr>
              <w:t>17</w:t>
            </w:r>
            <w:r w:rsidRPr="00E31CB9">
              <w:rPr>
                <w:noProof/>
                <w:webHidden/>
              </w:rPr>
              <w:fldChar w:fldCharType="end"/>
            </w:r>
          </w:hyperlink>
        </w:p>
        <w:p w14:paraId="55E71AAF" w14:textId="200A6D40"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67" w:history="1">
            <w:r w:rsidRPr="00E31CB9">
              <w:rPr>
                <w:rStyle w:val="Hyperlink"/>
                <w:noProof/>
                <w:lang w:val="el-GR"/>
              </w:rPr>
              <w:t>2.1.3</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Παροχή Διευκρινίσεων</w:t>
            </w:r>
            <w:r w:rsidRPr="00E31CB9">
              <w:rPr>
                <w:noProof/>
                <w:webHidden/>
              </w:rPr>
              <w:tab/>
            </w:r>
            <w:r w:rsidRPr="00E31CB9">
              <w:rPr>
                <w:noProof/>
                <w:webHidden/>
              </w:rPr>
              <w:fldChar w:fldCharType="begin"/>
            </w:r>
            <w:r w:rsidRPr="00E31CB9">
              <w:rPr>
                <w:noProof/>
                <w:webHidden/>
              </w:rPr>
              <w:instrText xml:space="preserve"> PAGEREF _Toc193968067 \h </w:instrText>
            </w:r>
            <w:r w:rsidRPr="00E31CB9">
              <w:rPr>
                <w:noProof/>
                <w:webHidden/>
              </w:rPr>
            </w:r>
            <w:r w:rsidRPr="00E31CB9">
              <w:rPr>
                <w:noProof/>
                <w:webHidden/>
              </w:rPr>
              <w:fldChar w:fldCharType="separate"/>
            </w:r>
            <w:r w:rsidRPr="00E31CB9">
              <w:rPr>
                <w:noProof/>
                <w:webHidden/>
              </w:rPr>
              <w:t>17</w:t>
            </w:r>
            <w:r w:rsidRPr="00E31CB9">
              <w:rPr>
                <w:noProof/>
                <w:webHidden/>
              </w:rPr>
              <w:fldChar w:fldCharType="end"/>
            </w:r>
          </w:hyperlink>
        </w:p>
        <w:p w14:paraId="1DF79394" w14:textId="765A9DDC"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68" w:history="1">
            <w:r w:rsidRPr="00E31CB9">
              <w:rPr>
                <w:rStyle w:val="Hyperlink"/>
                <w:noProof/>
                <w:lang w:val="el-GR"/>
              </w:rPr>
              <w:t>2.1.4</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Γλώσσα</w:t>
            </w:r>
            <w:r w:rsidRPr="00E31CB9">
              <w:rPr>
                <w:noProof/>
                <w:webHidden/>
              </w:rPr>
              <w:tab/>
            </w:r>
            <w:r w:rsidRPr="00E31CB9">
              <w:rPr>
                <w:noProof/>
                <w:webHidden/>
              </w:rPr>
              <w:fldChar w:fldCharType="begin"/>
            </w:r>
            <w:r w:rsidRPr="00E31CB9">
              <w:rPr>
                <w:noProof/>
                <w:webHidden/>
              </w:rPr>
              <w:instrText xml:space="preserve"> PAGEREF _Toc193968068 \h </w:instrText>
            </w:r>
            <w:r w:rsidRPr="00E31CB9">
              <w:rPr>
                <w:noProof/>
                <w:webHidden/>
              </w:rPr>
            </w:r>
            <w:r w:rsidRPr="00E31CB9">
              <w:rPr>
                <w:noProof/>
                <w:webHidden/>
              </w:rPr>
              <w:fldChar w:fldCharType="separate"/>
            </w:r>
            <w:r w:rsidRPr="00E31CB9">
              <w:rPr>
                <w:noProof/>
                <w:webHidden/>
              </w:rPr>
              <w:t>18</w:t>
            </w:r>
            <w:r w:rsidRPr="00E31CB9">
              <w:rPr>
                <w:noProof/>
                <w:webHidden/>
              </w:rPr>
              <w:fldChar w:fldCharType="end"/>
            </w:r>
          </w:hyperlink>
        </w:p>
        <w:p w14:paraId="3DE54CBD" w14:textId="682C9D67"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69" w:history="1">
            <w:r w:rsidRPr="00E31CB9">
              <w:rPr>
                <w:rStyle w:val="Hyperlink"/>
                <w:noProof/>
                <w:lang w:val="el-GR"/>
              </w:rPr>
              <w:t>2.1.5</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Εγγυήσεις</w:t>
            </w:r>
            <w:r w:rsidRPr="00E31CB9">
              <w:rPr>
                <w:noProof/>
                <w:webHidden/>
              </w:rPr>
              <w:tab/>
            </w:r>
            <w:r w:rsidRPr="00E31CB9">
              <w:rPr>
                <w:noProof/>
                <w:webHidden/>
              </w:rPr>
              <w:fldChar w:fldCharType="begin"/>
            </w:r>
            <w:r w:rsidRPr="00E31CB9">
              <w:rPr>
                <w:noProof/>
                <w:webHidden/>
              </w:rPr>
              <w:instrText xml:space="preserve"> PAGEREF _Toc193968069 \h </w:instrText>
            </w:r>
            <w:r w:rsidRPr="00E31CB9">
              <w:rPr>
                <w:noProof/>
                <w:webHidden/>
              </w:rPr>
            </w:r>
            <w:r w:rsidRPr="00E31CB9">
              <w:rPr>
                <w:noProof/>
                <w:webHidden/>
              </w:rPr>
              <w:fldChar w:fldCharType="separate"/>
            </w:r>
            <w:r w:rsidRPr="00E31CB9">
              <w:rPr>
                <w:noProof/>
                <w:webHidden/>
              </w:rPr>
              <w:t>18</w:t>
            </w:r>
            <w:r w:rsidRPr="00E31CB9">
              <w:rPr>
                <w:noProof/>
                <w:webHidden/>
              </w:rPr>
              <w:fldChar w:fldCharType="end"/>
            </w:r>
          </w:hyperlink>
        </w:p>
        <w:p w14:paraId="20BDBC70" w14:textId="78E56851"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70" w:history="1">
            <w:r w:rsidRPr="00E31CB9">
              <w:rPr>
                <w:rStyle w:val="Hyperlink"/>
                <w:noProof/>
                <w:lang w:val="el-GR"/>
              </w:rPr>
              <w:t>2.1.6</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Προστασία Προσωπικών Δεδομένων</w:t>
            </w:r>
            <w:r w:rsidRPr="00E31CB9">
              <w:rPr>
                <w:noProof/>
                <w:webHidden/>
              </w:rPr>
              <w:tab/>
            </w:r>
            <w:r w:rsidRPr="00E31CB9">
              <w:rPr>
                <w:noProof/>
                <w:webHidden/>
              </w:rPr>
              <w:fldChar w:fldCharType="begin"/>
            </w:r>
            <w:r w:rsidRPr="00E31CB9">
              <w:rPr>
                <w:noProof/>
                <w:webHidden/>
              </w:rPr>
              <w:instrText xml:space="preserve"> PAGEREF _Toc193968070 \h </w:instrText>
            </w:r>
            <w:r w:rsidRPr="00E31CB9">
              <w:rPr>
                <w:noProof/>
                <w:webHidden/>
              </w:rPr>
            </w:r>
            <w:r w:rsidRPr="00E31CB9">
              <w:rPr>
                <w:noProof/>
                <w:webHidden/>
              </w:rPr>
              <w:fldChar w:fldCharType="separate"/>
            </w:r>
            <w:r w:rsidRPr="00E31CB9">
              <w:rPr>
                <w:noProof/>
                <w:webHidden/>
              </w:rPr>
              <w:t>19</w:t>
            </w:r>
            <w:r w:rsidRPr="00E31CB9">
              <w:rPr>
                <w:noProof/>
                <w:webHidden/>
              </w:rPr>
              <w:fldChar w:fldCharType="end"/>
            </w:r>
          </w:hyperlink>
        </w:p>
        <w:p w14:paraId="29F2DCFF" w14:textId="161A085E"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071" w:history="1">
            <w:r w:rsidRPr="00E31CB9">
              <w:rPr>
                <w:rStyle w:val="Hyperlink"/>
                <w:bCs/>
                <w:noProof/>
                <w:lang w:val="el-GR"/>
              </w:rPr>
              <w:t>2.2</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Δικαίωμα Συμμετοχής - Κριτήρια Ποιοτικής Επιλογής</w:t>
            </w:r>
            <w:r w:rsidRPr="00E31CB9">
              <w:rPr>
                <w:noProof/>
                <w:webHidden/>
              </w:rPr>
              <w:tab/>
            </w:r>
            <w:r w:rsidRPr="00E31CB9">
              <w:rPr>
                <w:noProof/>
                <w:webHidden/>
              </w:rPr>
              <w:fldChar w:fldCharType="begin"/>
            </w:r>
            <w:r w:rsidRPr="00E31CB9">
              <w:rPr>
                <w:noProof/>
                <w:webHidden/>
              </w:rPr>
              <w:instrText xml:space="preserve"> PAGEREF _Toc193968071 \h </w:instrText>
            </w:r>
            <w:r w:rsidRPr="00E31CB9">
              <w:rPr>
                <w:noProof/>
                <w:webHidden/>
              </w:rPr>
            </w:r>
            <w:r w:rsidRPr="00E31CB9">
              <w:rPr>
                <w:noProof/>
                <w:webHidden/>
              </w:rPr>
              <w:fldChar w:fldCharType="separate"/>
            </w:r>
            <w:r w:rsidRPr="00E31CB9">
              <w:rPr>
                <w:noProof/>
                <w:webHidden/>
              </w:rPr>
              <w:t>19</w:t>
            </w:r>
            <w:r w:rsidRPr="00E31CB9">
              <w:rPr>
                <w:noProof/>
                <w:webHidden/>
              </w:rPr>
              <w:fldChar w:fldCharType="end"/>
            </w:r>
          </w:hyperlink>
        </w:p>
        <w:p w14:paraId="6514E0FA" w14:textId="771B17D8"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72" w:history="1">
            <w:r w:rsidRPr="00E31CB9">
              <w:rPr>
                <w:rStyle w:val="Hyperlink"/>
                <w:noProof/>
                <w:lang w:val="el-GR"/>
              </w:rPr>
              <w:t>2.2.1</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Δικαιούμενοι συμμετοχής</w:t>
            </w:r>
            <w:r w:rsidRPr="00E31CB9">
              <w:rPr>
                <w:noProof/>
                <w:webHidden/>
              </w:rPr>
              <w:tab/>
            </w:r>
            <w:r w:rsidRPr="00E31CB9">
              <w:rPr>
                <w:noProof/>
                <w:webHidden/>
              </w:rPr>
              <w:fldChar w:fldCharType="begin"/>
            </w:r>
            <w:r w:rsidRPr="00E31CB9">
              <w:rPr>
                <w:noProof/>
                <w:webHidden/>
              </w:rPr>
              <w:instrText xml:space="preserve"> PAGEREF _Toc193968072 \h </w:instrText>
            </w:r>
            <w:r w:rsidRPr="00E31CB9">
              <w:rPr>
                <w:noProof/>
                <w:webHidden/>
              </w:rPr>
            </w:r>
            <w:r w:rsidRPr="00E31CB9">
              <w:rPr>
                <w:noProof/>
                <w:webHidden/>
              </w:rPr>
              <w:fldChar w:fldCharType="separate"/>
            </w:r>
            <w:r w:rsidRPr="00E31CB9">
              <w:rPr>
                <w:noProof/>
                <w:webHidden/>
              </w:rPr>
              <w:t>19</w:t>
            </w:r>
            <w:r w:rsidRPr="00E31CB9">
              <w:rPr>
                <w:noProof/>
                <w:webHidden/>
              </w:rPr>
              <w:fldChar w:fldCharType="end"/>
            </w:r>
          </w:hyperlink>
        </w:p>
        <w:p w14:paraId="6D07B574" w14:textId="7D447B57"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73" w:history="1">
            <w:r w:rsidRPr="00E31CB9">
              <w:rPr>
                <w:rStyle w:val="Hyperlink"/>
                <w:noProof/>
                <w:lang w:val="el-GR"/>
              </w:rPr>
              <w:t>2.2.2</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Εγγύηση συμμετοχής</w:t>
            </w:r>
            <w:r w:rsidRPr="00E31CB9">
              <w:rPr>
                <w:noProof/>
                <w:webHidden/>
              </w:rPr>
              <w:tab/>
            </w:r>
            <w:r w:rsidRPr="00E31CB9">
              <w:rPr>
                <w:noProof/>
                <w:webHidden/>
              </w:rPr>
              <w:fldChar w:fldCharType="begin"/>
            </w:r>
            <w:r w:rsidRPr="00E31CB9">
              <w:rPr>
                <w:noProof/>
                <w:webHidden/>
              </w:rPr>
              <w:instrText xml:space="preserve"> PAGEREF _Toc193968073 \h </w:instrText>
            </w:r>
            <w:r w:rsidRPr="00E31CB9">
              <w:rPr>
                <w:noProof/>
                <w:webHidden/>
              </w:rPr>
            </w:r>
            <w:r w:rsidRPr="00E31CB9">
              <w:rPr>
                <w:noProof/>
                <w:webHidden/>
              </w:rPr>
              <w:fldChar w:fldCharType="separate"/>
            </w:r>
            <w:r w:rsidRPr="00E31CB9">
              <w:rPr>
                <w:noProof/>
                <w:webHidden/>
              </w:rPr>
              <w:t>20</w:t>
            </w:r>
            <w:r w:rsidRPr="00E31CB9">
              <w:rPr>
                <w:noProof/>
                <w:webHidden/>
              </w:rPr>
              <w:fldChar w:fldCharType="end"/>
            </w:r>
          </w:hyperlink>
        </w:p>
        <w:p w14:paraId="5BC90CCA" w14:textId="1C894A0C"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74" w:history="1">
            <w:r w:rsidRPr="00E31CB9">
              <w:rPr>
                <w:rStyle w:val="Hyperlink"/>
                <w:noProof/>
                <w:lang w:val="el-GR"/>
              </w:rPr>
              <w:t>2.2.3</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Λόγοι αποκλεισμού</w:t>
            </w:r>
            <w:r w:rsidRPr="00E31CB9">
              <w:rPr>
                <w:noProof/>
                <w:webHidden/>
              </w:rPr>
              <w:tab/>
            </w:r>
            <w:r w:rsidRPr="00E31CB9">
              <w:rPr>
                <w:noProof/>
                <w:webHidden/>
              </w:rPr>
              <w:fldChar w:fldCharType="begin"/>
            </w:r>
            <w:r w:rsidRPr="00E31CB9">
              <w:rPr>
                <w:noProof/>
                <w:webHidden/>
              </w:rPr>
              <w:instrText xml:space="preserve"> PAGEREF _Toc193968074 \h </w:instrText>
            </w:r>
            <w:r w:rsidRPr="00E31CB9">
              <w:rPr>
                <w:noProof/>
                <w:webHidden/>
              </w:rPr>
            </w:r>
            <w:r w:rsidRPr="00E31CB9">
              <w:rPr>
                <w:noProof/>
                <w:webHidden/>
              </w:rPr>
              <w:fldChar w:fldCharType="separate"/>
            </w:r>
            <w:r w:rsidRPr="00E31CB9">
              <w:rPr>
                <w:noProof/>
                <w:webHidden/>
              </w:rPr>
              <w:t>21</w:t>
            </w:r>
            <w:r w:rsidRPr="00E31CB9">
              <w:rPr>
                <w:noProof/>
                <w:webHidden/>
              </w:rPr>
              <w:fldChar w:fldCharType="end"/>
            </w:r>
          </w:hyperlink>
        </w:p>
        <w:p w14:paraId="4AFC7FB8" w14:textId="452785C6" w:rsidR="00DA4176" w:rsidRPr="00E31CB9" w:rsidRDefault="00DA4176">
          <w:pPr>
            <w:pStyle w:val="TOC3"/>
            <w:tabs>
              <w:tab w:val="right" w:leader="dot" w:pos="9628"/>
            </w:tabs>
            <w:rPr>
              <w:rFonts w:eastAsiaTheme="minorEastAsia"/>
              <w:i w:val="0"/>
              <w:iCs w:val="0"/>
              <w:noProof/>
              <w:kern w:val="2"/>
              <w:sz w:val="24"/>
              <w:szCs w:val="24"/>
              <w:lang w:val="el-GR" w:eastAsia="el-GR"/>
              <w14:ligatures w14:val="standardContextual"/>
            </w:rPr>
          </w:pPr>
          <w:hyperlink w:anchor="_Toc193968075" w:history="1">
            <w:r w:rsidRPr="00E31CB9">
              <w:rPr>
                <w:rStyle w:val="Hyperlink"/>
                <w:noProof/>
                <w:lang w:val="el-GR"/>
              </w:rPr>
              <w:t>Κριτήρια Ποιοτικής Επιλογής &amp; αποδεικτά στοιχεία</w:t>
            </w:r>
            <w:r w:rsidRPr="00E31CB9">
              <w:rPr>
                <w:noProof/>
                <w:webHidden/>
              </w:rPr>
              <w:tab/>
            </w:r>
            <w:r w:rsidRPr="00E31CB9">
              <w:rPr>
                <w:noProof/>
                <w:webHidden/>
              </w:rPr>
              <w:fldChar w:fldCharType="begin"/>
            </w:r>
            <w:r w:rsidRPr="00E31CB9">
              <w:rPr>
                <w:noProof/>
                <w:webHidden/>
              </w:rPr>
              <w:instrText xml:space="preserve"> PAGEREF _Toc193968075 \h </w:instrText>
            </w:r>
            <w:r w:rsidRPr="00E31CB9">
              <w:rPr>
                <w:noProof/>
                <w:webHidden/>
              </w:rPr>
            </w:r>
            <w:r w:rsidRPr="00E31CB9">
              <w:rPr>
                <w:noProof/>
                <w:webHidden/>
              </w:rPr>
              <w:fldChar w:fldCharType="separate"/>
            </w:r>
            <w:r w:rsidRPr="00E31CB9">
              <w:rPr>
                <w:noProof/>
                <w:webHidden/>
              </w:rPr>
              <w:t>26</w:t>
            </w:r>
            <w:r w:rsidRPr="00E31CB9">
              <w:rPr>
                <w:noProof/>
                <w:webHidden/>
              </w:rPr>
              <w:fldChar w:fldCharType="end"/>
            </w:r>
          </w:hyperlink>
        </w:p>
        <w:p w14:paraId="53BC839E" w14:textId="670452E1"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76" w:history="1">
            <w:r w:rsidRPr="00E31CB9">
              <w:rPr>
                <w:rStyle w:val="Hyperlink"/>
                <w:noProof/>
                <w:lang w:val="el-GR"/>
              </w:rPr>
              <w:t>2.2.4</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Καταλληλόλητα άσκησης επαγγελματικής δραστηριότητας</w:t>
            </w:r>
            <w:r w:rsidRPr="00E31CB9">
              <w:rPr>
                <w:noProof/>
                <w:webHidden/>
              </w:rPr>
              <w:tab/>
            </w:r>
            <w:r w:rsidRPr="00E31CB9">
              <w:rPr>
                <w:noProof/>
                <w:webHidden/>
              </w:rPr>
              <w:fldChar w:fldCharType="begin"/>
            </w:r>
            <w:r w:rsidRPr="00E31CB9">
              <w:rPr>
                <w:noProof/>
                <w:webHidden/>
              </w:rPr>
              <w:instrText xml:space="preserve"> PAGEREF _Toc193968076 \h </w:instrText>
            </w:r>
            <w:r w:rsidRPr="00E31CB9">
              <w:rPr>
                <w:noProof/>
                <w:webHidden/>
              </w:rPr>
            </w:r>
            <w:r w:rsidRPr="00E31CB9">
              <w:rPr>
                <w:noProof/>
                <w:webHidden/>
              </w:rPr>
              <w:fldChar w:fldCharType="separate"/>
            </w:r>
            <w:r w:rsidRPr="00E31CB9">
              <w:rPr>
                <w:noProof/>
                <w:webHidden/>
              </w:rPr>
              <w:t>26</w:t>
            </w:r>
            <w:r w:rsidRPr="00E31CB9">
              <w:rPr>
                <w:noProof/>
                <w:webHidden/>
              </w:rPr>
              <w:fldChar w:fldCharType="end"/>
            </w:r>
          </w:hyperlink>
        </w:p>
        <w:p w14:paraId="02123312" w14:textId="5B43F478"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77" w:history="1">
            <w:r w:rsidRPr="00E31CB9">
              <w:rPr>
                <w:rStyle w:val="Hyperlink"/>
                <w:noProof/>
                <w:lang w:val="el-GR"/>
              </w:rPr>
              <w:t>2.2.5</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Οικονομική και χρηματοοικονομική επάρκεια</w:t>
            </w:r>
            <w:r w:rsidRPr="00E31CB9">
              <w:rPr>
                <w:noProof/>
                <w:webHidden/>
              </w:rPr>
              <w:tab/>
            </w:r>
            <w:r w:rsidRPr="00E31CB9">
              <w:rPr>
                <w:noProof/>
                <w:webHidden/>
              </w:rPr>
              <w:fldChar w:fldCharType="begin"/>
            </w:r>
            <w:r w:rsidRPr="00E31CB9">
              <w:rPr>
                <w:noProof/>
                <w:webHidden/>
              </w:rPr>
              <w:instrText xml:space="preserve"> PAGEREF _Toc193968077 \h </w:instrText>
            </w:r>
            <w:r w:rsidRPr="00E31CB9">
              <w:rPr>
                <w:noProof/>
                <w:webHidden/>
              </w:rPr>
            </w:r>
            <w:r w:rsidRPr="00E31CB9">
              <w:rPr>
                <w:noProof/>
                <w:webHidden/>
              </w:rPr>
              <w:fldChar w:fldCharType="separate"/>
            </w:r>
            <w:r w:rsidRPr="00E31CB9">
              <w:rPr>
                <w:noProof/>
                <w:webHidden/>
              </w:rPr>
              <w:t>26</w:t>
            </w:r>
            <w:r w:rsidRPr="00E31CB9">
              <w:rPr>
                <w:noProof/>
                <w:webHidden/>
              </w:rPr>
              <w:fldChar w:fldCharType="end"/>
            </w:r>
          </w:hyperlink>
        </w:p>
        <w:p w14:paraId="0F3DF7E2" w14:textId="6990C8DC"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78" w:history="1">
            <w:r w:rsidRPr="00E31CB9">
              <w:rPr>
                <w:rStyle w:val="Hyperlink"/>
                <w:noProof/>
                <w:lang w:val="el-GR"/>
              </w:rPr>
              <w:t>2.2.6</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Τεχνική και επαγγελματική ικανότητα</w:t>
            </w:r>
            <w:r w:rsidRPr="00E31CB9">
              <w:rPr>
                <w:noProof/>
                <w:webHidden/>
              </w:rPr>
              <w:tab/>
            </w:r>
            <w:r w:rsidRPr="00E31CB9">
              <w:rPr>
                <w:noProof/>
                <w:webHidden/>
              </w:rPr>
              <w:fldChar w:fldCharType="begin"/>
            </w:r>
            <w:r w:rsidRPr="00E31CB9">
              <w:rPr>
                <w:noProof/>
                <w:webHidden/>
              </w:rPr>
              <w:instrText xml:space="preserve"> PAGEREF _Toc193968078 \h </w:instrText>
            </w:r>
            <w:r w:rsidRPr="00E31CB9">
              <w:rPr>
                <w:noProof/>
                <w:webHidden/>
              </w:rPr>
            </w:r>
            <w:r w:rsidRPr="00E31CB9">
              <w:rPr>
                <w:noProof/>
                <w:webHidden/>
              </w:rPr>
              <w:fldChar w:fldCharType="separate"/>
            </w:r>
            <w:r w:rsidRPr="00E31CB9">
              <w:rPr>
                <w:noProof/>
                <w:webHidden/>
              </w:rPr>
              <w:t>27</w:t>
            </w:r>
            <w:r w:rsidRPr="00E31CB9">
              <w:rPr>
                <w:noProof/>
                <w:webHidden/>
              </w:rPr>
              <w:fldChar w:fldCharType="end"/>
            </w:r>
          </w:hyperlink>
        </w:p>
        <w:p w14:paraId="575B5160" w14:textId="28B0ED14" w:rsidR="00DA4176" w:rsidRPr="00E31CB9" w:rsidRDefault="00DA4176">
          <w:pPr>
            <w:pStyle w:val="TOC4"/>
            <w:tabs>
              <w:tab w:val="left" w:pos="1540"/>
              <w:tab w:val="right" w:leader="dot" w:pos="9628"/>
            </w:tabs>
            <w:rPr>
              <w:rFonts w:eastAsiaTheme="minorEastAsia"/>
              <w:noProof/>
              <w:kern w:val="2"/>
              <w:sz w:val="24"/>
              <w:szCs w:val="24"/>
              <w:lang w:val="el-GR" w:eastAsia="el-GR"/>
              <w14:ligatures w14:val="standardContextual"/>
            </w:rPr>
          </w:pPr>
          <w:hyperlink w:anchor="_Toc193968079" w:history="1">
            <w:r w:rsidRPr="00E31CB9">
              <w:rPr>
                <w:rStyle w:val="Hyperlink"/>
                <w:iCs/>
                <w:noProof/>
                <w:lang w:val="el-GR" w:eastAsia="en-US"/>
              </w:rPr>
              <w:t>2.2.6.1</w:t>
            </w:r>
            <w:r w:rsidRPr="00E31CB9">
              <w:rPr>
                <w:rFonts w:eastAsiaTheme="minorEastAsia"/>
                <w:noProof/>
                <w:kern w:val="2"/>
                <w:sz w:val="24"/>
                <w:szCs w:val="24"/>
                <w:lang w:val="el-GR" w:eastAsia="el-GR"/>
                <w14:ligatures w14:val="standardContextual"/>
              </w:rPr>
              <w:tab/>
            </w:r>
            <w:r w:rsidRPr="00E31CB9">
              <w:rPr>
                <w:rStyle w:val="Hyperlink"/>
                <w:noProof/>
                <w:lang w:val="el-GR" w:eastAsia="en-US"/>
              </w:rPr>
              <w:t>Τεχνική Ικανότητα</w:t>
            </w:r>
            <w:r w:rsidRPr="00E31CB9">
              <w:rPr>
                <w:noProof/>
                <w:webHidden/>
              </w:rPr>
              <w:tab/>
            </w:r>
            <w:r w:rsidRPr="00E31CB9">
              <w:rPr>
                <w:noProof/>
                <w:webHidden/>
              </w:rPr>
              <w:fldChar w:fldCharType="begin"/>
            </w:r>
            <w:r w:rsidRPr="00E31CB9">
              <w:rPr>
                <w:noProof/>
                <w:webHidden/>
              </w:rPr>
              <w:instrText xml:space="preserve"> PAGEREF _Toc193968079 \h </w:instrText>
            </w:r>
            <w:r w:rsidRPr="00E31CB9">
              <w:rPr>
                <w:noProof/>
                <w:webHidden/>
              </w:rPr>
            </w:r>
            <w:r w:rsidRPr="00E31CB9">
              <w:rPr>
                <w:noProof/>
                <w:webHidden/>
              </w:rPr>
              <w:fldChar w:fldCharType="separate"/>
            </w:r>
            <w:r w:rsidRPr="00E31CB9">
              <w:rPr>
                <w:noProof/>
                <w:webHidden/>
              </w:rPr>
              <w:t>27</w:t>
            </w:r>
            <w:r w:rsidRPr="00E31CB9">
              <w:rPr>
                <w:noProof/>
                <w:webHidden/>
              </w:rPr>
              <w:fldChar w:fldCharType="end"/>
            </w:r>
          </w:hyperlink>
        </w:p>
        <w:p w14:paraId="654DAA29" w14:textId="7B22B97D" w:rsidR="00DA4176" w:rsidRPr="00E31CB9" w:rsidRDefault="00DA4176">
          <w:pPr>
            <w:pStyle w:val="TOC4"/>
            <w:tabs>
              <w:tab w:val="left" w:pos="1540"/>
              <w:tab w:val="right" w:leader="dot" w:pos="9628"/>
            </w:tabs>
            <w:rPr>
              <w:rFonts w:eastAsiaTheme="minorEastAsia"/>
              <w:noProof/>
              <w:kern w:val="2"/>
              <w:sz w:val="24"/>
              <w:szCs w:val="24"/>
              <w:lang w:val="el-GR" w:eastAsia="el-GR"/>
              <w14:ligatures w14:val="standardContextual"/>
            </w:rPr>
          </w:pPr>
          <w:hyperlink w:anchor="_Toc193968080" w:history="1">
            <w:r w:rsidRPr="00E31CB9">
              <w:rPr>
                <w:rStyle w:val="Hyperlink"/>
                <w:iCs/>
                <w:noProof/>
                <w:lang w:val="el-GR" w:eastAsia="en-US"/>
              </w:rPr>
              <w:t>2.2.6.2</w:t>
            </w:r>
            <w:r w:rsidRPr="00E31CB9">
              <w:rPr>
                <w:rFonts w:eastAsiaTheme="minorEastAsia"/>
                <w:noProof/>
                <w:kern w:val="2"/>
                <w:sz w:val="24"/>
                <w:szCs w:val="24"/>
                <w:lang w:val="el-GR" w:eastAsia="el-GR"/>
                <w14:ligatures w14:val="standardContextual"/>
              </w:rPr>
              <w:tab/>
            </w:r>
            <w:r w:rsidRPr="00E31CB9">
              <w:rPr>
                <w:rStyle w:val="Hyperlink"/>
                <w:noProof/>
                <w:lang w:val="el-GR" w:eastAsia="en-US"/>
              </w:rPr>
              <w:t>Επαγγελματική Ικανότητα – Ομάδα Έργου</w:t>
            </w:r>
            <w:r w:rsidRPr="00E31CB9">
              <w:rPr>
                <w:noProof/>
                <w:webHidden/>
              </w:rPr>
              <w:tab/>
            </w:r>
            <w:r w:rsidRPr="00E31CB9">
              <w:rPr>
                <w:noProof/>
                <w:webHidden/>
              </w:rPr>
              <w:fldChar w:fldCharType="begin"/>
            </w:r>
            <w:r w:rsidRPr="00E31CB9">
              <w:rPr>
                <w:noProof/>
                <w:webHidden/>
              </w:rPr>
              <w:instrText xml:space="preserve"> PAGEREF _Toc193968080 \h </w:instrText>
            </w:r>
            <w:r w:rsidRPr="00E31CB9">
              <w:rPr>
                <w:noProof/>
                <w:webHidden/>
              </w:rPr>
            </w:r>
            <w:r w:rsidRPr="00E31CB9">
              <w:rPr>
                <w:noProof/>
                <w:webHidden/>
              </w:rPr>
              <w:fldChar w:fldCharType="separate"/>
            </w:r>
            <w:r w:rsidRPr="00E31CB9">
              <w:rPr>
                <w:noProof/>
                <w:webHidden/>
              </w:rPr>
              <w:t>27</w:t>
            </w:r>
            <w:r w:rsidRPr="00E31CB9">
              <w:rPr>
                <w:noProof/>
                <w:webHidden/>
              </w:rPr>
              <w:fldChar w:fldCharType="end"/>
            </w:r>
          </w:hyperlink>
        </w:p>
        <w:p w14:paraId="6F85E260" w14:textId="0DE9AC27"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81" w:history="1">
            <w:r w:rsidRPr="00E31CB9">
              <w:rPr>
                <w:rStyle w:val="Hyperlink"/>
                <w:noProof/>
                <w:lang w:val="el-GR"/>
              </w:rPr>
              <w:t>2.2.7</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Πρότυπα διασφάλισης ποιότητας και πρότυπα περιβαλλοντικής διαχείρισης</w:t>
            </w:r>
            <w:r w:rsidRPr="00E31CB9">
              <w:rPr>
                <w:noProof/>
                <w:webHidden/>
              </w:rPr>
              <w:tab/>
            </w:r>
            <w:r w:rsidRPr="00E31CB9">
              <w:rPr>
                <w:noProof/>
                <w:webHidden/>
              </w:rPr>
              <w:fldChar w:fldCharType="begin"/>
            </w:r>
            <w:r w:rsidRPr="00E31CB9">
              <w:rPr>
                <w:noProof/>
                <w:webHidden/>
              </w:rPr>
              <w:instrText xml:space="preserve"> PAGEREF _Toc193968081 \h </w:instrText>
            </w:r>
            <w:r w:rsidRPr="00E31CB9">
              <w:rPr>
                <w:noProof/>
                <w:webHidden/>
              </w:rPr>
            </w:r>
            <w:r w:rsidRPr="00E31CB9">
              <w:rPr>
                <w:noProof/>
                <w:webHidden/>
              </w:rPr>
              <w:fldChar w:fldCharType="separate"/>
            </w:r>
            <w:r w:rsidRPr="00E31CB9">
              <w:rPr>
                <w:noProof/>
                <w:webHidden/>
              </w:rPr>
              <w:t>28</w:t>
            </w:r>
            <w:r w:rsidRPr="00E31CB9">
              <w:rPr>
                <w:noProof/>
                <w:webHidden/>
              </w:rPr>
              <w:fldChar w:fldCharType="end"/>
            </w:r>
          </w:hyperlink>
        </w:p>
        <w:p w14:paraId="7E4A63E6" w14:textId="251E50D8"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82" w:history="1">
            <w:r w:rsidRPr="00E31CB9">
              <w:rPr>
                <w:rStyle w:val="Hyperlink"/>
                <w:noProof/>
                <w:lang w:val="el-GR"/>
              </w:rPr>
              <w:t>2.2.8</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Στήριξη στην ικανότητα τρίτων – Υπεργολαβία</w:t>
            </w:r>
            <w:r w:rsidRPr="00E31CB9">
              <w:rPr>
                <w:noProof/>
                <w:webHidden/>
              </w:rPr>
              <w:tab/>
            </w:r>
            <w:r w:rsidRPr="00E31CB9">
              <w:rPr>
                <w:noProof/>
                <w:webHidden/>
              </w:rPr>
              <w:fldChar w:fldCharType="begin"/>
            </w:r>
            <w:r w:rsidRPr="00E31CB9">
              <w:rPr>
                <w:noProof/>
                <w:webHidden/>
              </w:rPr>
              <w:instrText xml:space="preserve"> PAGEREF _Toc193968082 \h </w:instrText>
            </w:r>
            <w:r w:rsidRPr="00E31CB9">
              <w:rPr>
                <w:noProof/>
                <w:webHidden/>
              </w:rPr>
            </w:r>
            <w:r w:rsidRPr="00E31CB9">
              <w:rPr>
                <w:noProof/>
                <w:webHidden/>
              </w:rPr>
              <w:fldChar w:fldCharType="separate"/>
            </w:r>
            <w:r w:rsidRPr="00E31CB9">
              <w:rPr>
                <w:noProof/>
                <w:webHidden/>
              </w:rPr>
              <w:t>28</w:t>
            </w:r>
            <w:r w:rsidRPr="00E31CB9">
              <w:rPr>
                <w:noProof/>
                <w:webHidden/>
              </w:rPr>
              <w:fldChar w:fldCharType="end"/>
            </w:r>
          </w:hyperlink>
        </w:p>
        <w:p w14:paraId="06E76578" w14:textId="6DD18A12" w:rsidR="00DA4176" w:rsidRPr="00E31CB9" w:rsidRDefault="00DA4176">
          <w:pPr>
            <w:pStyle w:val="TOC4"/>
            <w:tabs>
              <w:tab w:val="left" w:pos="1540"/>
              <w:tab w:val="right" w:leader="dot" w:pos="9628"/>
            </w:tabs>
            <w:rPr>
              <w:rFonts w:eastAsiaTheme="minorEastAsia"/>
              <w:noProof/>
              <w:kern w:val="2"/>
              <w:sz w:val="24"/>
              <w:szCs w:val="24"/>
              <w:lang w:val="el-GR" w:eastAsia="el-GR"/>
              <w14:ligatures w14:val="standardContextual"/>
            </w:rPr>
          </w:pPr>
          <w:hyperlink w:anchor="_Toc193968083" w:history="1">
            <w:r w:rsidRPr="00E31CB9">
              <w:rPr>
                <w:rStyle w:val="Hyperlink"/>
                <w:iCs/>
                <w:noProof/>
                <w:lang w:val="el-GR"/>
              </w:rPr>
              <w:t>2.2.8.1</w:t>
            </w:r>
            <w:r w:rsidRPr="00E31CB9">
              <w:rPr>
                <w:rFonts w:eastAsiaTheme="minorEastAsia"/>
                <w:noProof/>
                <w:kern w:val="2"/>
                <w:sz w:val="24"/>
                <w:szCs w:val="24"/>
                <w:lang w:val="el-GR" w:eastAsia="el-GR"/>
                <w14:ligatures w14:val="standardContextual"/>
              </w:rPr>
              <w:tab/>
            </w:r>
            <w:r w:rsidRPr="00E31CB9">
              <w:rPr>
                <w:rStyle w:val="Hyperlink"/>
                <w:noProof/>
                <w:lang w:val="el-GR"/>
              </w:rPr>
              <w:t>Στήριξη στην ικανότητα τρίτων</w:t>
            </w:r>
            <w:r w:rsidRPr="00E31CB9">
              <w:rPr>
                <w:noProof/>
                <w:webHidden/>
              </w:rPr>
              <w:tab/>
            </w:r>
            <w:r w:rsidRPr="00E31CB9">
              <w:rPr>
                <w:noProof/>
                <w:webHidden/>
              </w:rPr>
              <w:fldChar w:fldCharType="begin"/>
            </w:r>
            <w:r w:rsidRPr="00E31CB9">
              <w:rPr>
                <w:noProof/>
                <w:webHidden/>
              </w:rPr>
              <w:instrText xml:space="preserve"> PAGEREF _Toc193968083 \h </w:instrText>
            </w:r>
            <w:r w:rsidRPr="00E31CB9">
              <w:rPr>
                <w:noProof/>
                <w:webHidden/>
              </w:rPr>
            </w:r>
            <w:r w:rsidRPr="00E31CB9">
              <w:rPr>
                <w:noProof/>
                <w:webHidden/>
              </w:rPr>
              <w:fldChar w:fldCharType="separate"/>
            </w:r>
            <w:r w:rsidRPr="00E31CB9">
              <w:rPr>
                <w:noProof/>
                <w:webHidden/>
              </w:rPr>
              <w:t>28</w:t>
            </w:r>
            <w:r w:rsidRPr="00E31CB9">
              <w:rPr>
                <w:noProof/>
                <w:webHidden/>
              </w:rPr>
              <w:fldChar w:fldCharType="end"/>
            </w:r>
          </w:hyperlink>
        </w:p>
        <w:p w14:paraId="762C6A42" w14:textId="1FD953F1" w:rsidR="00DA4176" w:rsidRPr="00E31CB9" w:rsidRDefault="00DA4176">
          <w:pPr>
            <w:pStyle w:val="TOC4"/>
            <w:tabs>
              <w:tab w:val="left" w:pos="1540"/>
              <w:tab w:val="right" w:leader="dot" w:pos="9628"/>
            </w:tabs>
            <w:rPr>
              <w:rFonts w:eastAsiaTheme="minorEastAsia"/>
              <w:noProof/>
              <w:kern w:val="2"/>
              <w:sz w:val="24"/>
              <w:szCs w:val="24"/>
              <w:lang w:val="el-GR" w:eastAsia="el-GR"/>
              <w14:ligatures w14:val="standardContextual"/>
            </w:rPr>
          </w:pPr>
          <w:hyperlink w:anchor="_Toc193968084" w:history="1">
            <w:r w:rsidRPr="00E31CB9">
              <w:rPr>
                <w:rStyle w:val="Hyperlink"/>
                <w:iCs/>
                <w:noProof/>
                <w:lang w:val="el-GR"/>
              </w:rPr>
              <w:t>2.2.8.2</w:t>
            </w:r>
            <w:r w:rsidRPr="00E31CB9">
              <w:rPr>
                <w:rFonts w:eastAsiaTheme="minorEastAsia"/>
                <w:noProof/>
                <w:kern w:val="2"/>
                <w:sz w:val="24"/>
                <w:szCs w:val="24"/>
                <w:lang w:val="el-GR" w:eastAsia="el-GR"/>
                <w14:ligatures w14:val="standardContextual"/>
              </w:rPr>
              <w:tab/>
            </w:r>
            <w:r w:rsidRPr="00E31CB9">
              <w:rPr>
                <w:rStyle w:val="Hyperlink"/>
                <w:noProof/>
                <w:lang w:val="el-GR"/>
              </w:rPr>
              <w:t>Υπεργολαβία</w:t>
            </w:r>
            <w:r w:rsidRPr="00E31CB9">
              <w:rPr>
                <w:noProof/>
                <w:webHidden/>
              </w:rPr>
              <w:tab/>
            </w:r>
            <w:r w:rsidRPr="00E31CB9">
              <w:rPr>
                <w:noProof/>
                <w:webHidden/>
              </w:rPr>
              <w:fldChar w:fldCharType="begin"/>
            </w:r>
            <w:r w:rsidRPr="00E31CB9">
              <w:rPr>
                <w:noProof/>
                <w:webHidden/>
              </w:rPr>
              <w:instrText xml:space="preserve"> PAGEREF _Toc193968084 \h </w:instrText>
            </w:r>
            <w:r w:rsidRPr="00E31CB9">
              <w:rPr>
                <w:noProof/>
                <w:webHidden/>
              </w:rPr>
            </w:r>
            <w:r w:rsidRPr="00E31CB9">
              <w:rPr>
                <w:noProof/>
                <w:webHidden/>
              </w:rPr>
              <w:fldChar w:fldCharType="separate"/>
            </w:r>
            <w:r w:rsidRPr="00E31CB9">
              <w:rPr>
                <w:noProof/>
                <w:webHidden/>
              </w:rPr>
              <w:t>29</w:t>
            </w:r>
            <w:r w:rsidRPr="00E31CB9">
              <w:rPr>
                <w:noProof/>
                <w:webHidden/>
              </w:rPr>
              <w:fldChar w:fldCharType="end"/>
            </w:r>
          </w:hyperlink>
        </w:p>
        <w:p w14:paraId="20F552A0" w14:textId="6E273FC8"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85" w:history="1">
            <w:r w:rsidRPr="00E31CB9">
              <w:rPr>
                <w:rStyle w:val="Hyperlink"/>
                <w:noProof/>
                <w:lang w:val="el-GR"/>
              </w:rPr>
              <w:t>2.2.9</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Κανόνες απόδειξης ποιοτικής επιλογής</w:t>
            </w:r>
            <w:r w:rsidRPr="00E31CB9">
              <w:rPr>
                <w:noProof/>
                <w:webHidden/>
              </w:rPr>
              <w:tab/>
            </w:r>
            <w:r w:rsidRPr="00E31CB9">
              <w:rPr>
                <w:noProof/>
                <w:webHidden/>
              </w:rPr>
              <w:fldChar w:fldCharType="begin"/>
            </w:r>
            <w:r w:rsidRPr="00E31CB9">
              <w:rPr>
                <w:noProof/>
                <w:webHidden/>
              </w:rPr>
              <w:instrText xml:space="preserve"> PAGEREF _Toc193968085 \h </w:instrText>
            </w:r>
            <w:r w:rsidRPr="00E31CB9">
              <w:rPr>
                <w:noProof/>
                <w:webHidden/>
              </w:rPr>
            </w:r>
            <w:r w:rsidRPr="00E31CB9">
              <w:rPr>
                <w:noProof/>
                <w:webHidden/>
              </w:rPr>
              <w:fldChar w:fldCharType="separate"/>
            </w:r>
            <w:r w:rsidRPr="00E31CB9">
              <w:rPr>
                <w:noProof/>
                <w:webHidden/>
              </w:rPr>
              <w:t>29</w:t>
            </w:r>
            <w:r w:rsidRPr="00E31CB9">
              <w:rPr>
                <w:noProof/>
                <w:webHidden/>
              </w:rPr>
              <w:fldChar w:fldCharType="end"/>
            </w:r>
          </w:hyperlink>
        </w:p>
        <w:p w14:paraId="7E6F8648" w14:textId="38F89F69" w:rsidR="00DA4176" w:rsidRPr="00E31CB9" w:rsidRDefault="00DA4176">
          <w:pPr>
            <w:pStyle w:val="TOC4"/>
            <w:tabs>
              <w:tab w:val="left" w:pos="1540"/>
              <w:tab w:val="right" w:leader="dot" w:pos="9628"/>
            </w:tabs>
            <w:rPr>
              <w:rFonts w:eastAsiaTheme="minorEastAsia"/>
              <w:noProof/>
              <w:kern w:val="2"/>
              <w:sz w:val="24"/>
              <w:szCs w:val="24"/>
              <w:lang w:val="el-GR" w:eastAsia="el-GR"/>
              <w14:ligatures w14:val="standardContextual"/>
            </w:rPr>
          </w:pPr>
          <w:hyperlink w:anchor="_Toc193968086" w:history="1">
            <w:r w:rsidRPr="00E31CB9">
              <w:rPr>
                <w:rStyle w:val="Hyperlink"/>
                <w:iCs/>
                <w:noProof/>
                <w:lang w:val="el-GR"/>
              </w:rPr>
              <w:t>2.2.9.1</w:t>
            </w:r>
            <w:r w:rsidRPr="00E31CB9">
              <w:rPr>
                <w:rFonts w:eastAsiaTheme="minorEastAsia"/>
                <w:noProof/>
                <w:kern w:val="2"/>
                <w:sz w:val="24"/>
                <w:szCs w:val="24"/>
                <w:lang w:val="el-GR" w:eastAsia="el-GR"/>
                <w14:ligatures w14:val="standardContextual"/>
              </w:rPr>
              <w:tab/>
            </w:r>
            <w:r w:rsidRPr="00E31CB9">
              <w:rPr>
                <w:rStyle w:val="Hyperlink"/>
                <w:noProof/>
                <w:lang w:val="el-GR"/>
              </w:rPr>
              <w:t>Προκαταρκτική απόδειξη κατά την υποβολή προσφορών</w:t>
            </w:r>
            <w:r w:rsidRPr="00E31CB9">
              <w:rPr>
                <w:noProof/>
                <w:webHidden/>
              </w:rPr>
              <w:tab/>
            </w:r>
            <w:r w:rsidRPr="00E31CB9">
              <w:rPr>
                <w:noProof/>
                <w:webHidden/>
              </w:rPr>
              <w:fldChar w:fldCharType="begin"/>
            </w:r>
            <w:r w:rsidRPr="00E31CB9">
              <w:rPr>
                <w:noProof/>
                <w:webHidden/>
              </w:rPr>
              <w:instrText xml:space="preserve"> PAGEREF _Toc193968086 \h </w:instrText>
            </w:r>
            <w:r w:rsidRPr="00E31CB9">
              <w:rPr>
                <w:noProof/>
                <w:webHidden/>
              </w:rPr>
            </w:r>
            <w:r w:rsidRPr="00E31CB9">
              <w:rPr>
                <w:noProof/>
                <w:webHidden/>
              </w:rPr>
              <w:fldChar w:fldCharType="separate"/>
            </w:r>
            <w:r w:rsidRPr="00E31CB9">
              <w:rPr>
                <w:noProof/>
                <w:webHidden/>
              </w:rPr>
              <w:t>30</w:t>
            </w:r>
            <w:r w:rsidRPr="00E31CB9">
              <w:rPr>
                <w:noProof/>
                <w:webHidden/>
              </w:rPr>
              <w:fldChar w:fldCharType="end"/>
            </w:r>
          </w:hyperlink>
        </w:p>
        <w:p w14:paraId="177F8746" w14:textId="7968B475" w:rsidR="00DA4176" w:rsidRPr="00E31CB9" w:rsidRDefault="00DA4176">
          <w:pPr>
            <w:pStyle w:val="TOC4"/>
            <w:tabs>
              <w:tab w:val="left" w:pos="1540"/>
              <w:tab w:val="right" w:leader="dot" w:pos="9628"/>
            </w:tabs>
            <w:rPr>
              <w:rFonts w:eastAsiaTheme="minorEastAsia"/>
              <w:noProof/>
              <w:kern w:val="2"/>
              <w:sz w:val="24"/>
              <w:szCs w:val="24"/>
              <w:lang w:val="el-GR" w:eastAsia="el-GR"/>
              <w14:ligatures w14:val="standardContextual"/>
            </w:rPr>
          </w:pPr>
          <w:hyperlink w:anchor="_Toc193968087" w:history="1">
            <w:r w:rsidRPr="00E31CB9">
              <w:rPr>
                <w:rStyle w:val="Hyperlink"/>
                <w:iCs/>
                <w:noProof/>
                <w:lang w:val="el-GR"/>
              </w:rPr>
              <w:t>2.2.9.2</w:t>
            </w:r>
            <w:r w:rsidRPr="00E31CB9">
              <w:rPr>
                <w:rFonts w:eastAsiaTheme="minorEastAsia"/>
                <w:noProof/>
                <w:kern w:val="2"/>
                <w:sz w:val="24"/>
                <w:szCs w:val="24"/>
                <w:lang w:val="el-GR" w:eastAsia="el-GR"/>
                <w14:ligatures w14:val="standardContextual"/>
              </w:rPr>
              <w:tab/>
            </w:r>
            <w:r w:rsidRPr="00E31CB9">
              <w:rPr>
                <w:rStyle w:val="Hyperlink"/>
                <w:noProof/>
                <w:lang w:val="el-GR"/>
              </w:rPr>
              <w:t>Αποδεικτικά μέσα - Δικαιολογητικά προσωρινού αναδόχου</w:t>
            </w:r>
            <w:r w:rsidRPr="00E31CB9">
              <w:rPr>
                <w:noProof/>
                <w:webHidden/>
              </w:rPr>
              <w:tab/>
            </w:r>
            <w:r w:rsidRPr="00E31CB9">
              <w:rPr>
                <w:noProof/>
                <w:webHidden/>
              </w:rPr>
              <w:fldChar w:fldCharType="begin"/>
            </w:r>
            <w:r w:rsidRPr="00E31CB9">
              <w:rPr>
                <w:noProof/>
                <w:webHidden/>
              </w:rPr>
              <w:instrText xml:space="preserve"> PAGEREF _Toc193968087 \h </w:instrText>
            </w:r>
            <w:r w:rsidRPr="00E31CB9">
              <w:rPr>
                <w:noProof/>
                <w:webHidden/>
              </w:rPr>
            </w:r>
            <w:r w:rsidRPr="00E31CB9">
              <w:rPr>
                <w:noProof/>
                <w:webHidden/>
              </w:rPr>
              <w:fldChar w:fldCharType="separate"/>
            </w:r>
            <w:r w:rsidRPr="00E31CB9">
              <w:rPr>
                <w:noProof/>
                <w:webHidden/>
              </w:rPr>
              <w:t>32</w:t>
            </w:r>
            <w:r w:rsidRPr="00E31CB9">
              <w:rPr>
                <w:noProof/>
                <w:webHidden/>
              </w:rPr>
              <w:fldChar w:fldCharType="end"/>
            </w:r>
          </w:hyperlink>
        </w:p>
        <w:p w14:paraId="12753983" w14:textId="300B8F7A"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088" w:history="1">
            <w:r w:rsidRPr="00E31CB9">
              <w:rPr>
                <w:rStyle w:val="Hyperlink"/>
                <w:bCs/>
                <w:noProof/>
                <w:lang w:val="el-GR"/>
              </w:rPr>
              <w:t>2.3</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Κριτήρια Ανάθεσης</w:t>
            </w:r>
            <w:r w:rsidRPr="00E31CB9">
              <w:rPr>
                <w:noProof/>
                <w:webHidden/>
              </w:rPr>
              <w:tab/>
            </w:r>
            <w:r w:rsidRPr="00E31CB9">
              <w:rPr>
                <w:noProof/>
                <w:webHidden/>
              </w:rPr>
              <w:fldChar w:fldCharType="begin"/>
            </w:r>
            <w:r w:rsidRPr="00E31CB9">
              <w:rPr>
                <w:noProof/>
                <w:webHidden/>
              </w:rPr>
              <w:instrText xml:space="preserve"> PAGEREF _Toc193968088 \h </w:instrText>
            </w:r>
            <w:r w:rsidRPr="00E31CB9">
              <w:rPr>
                <w:noProof/>
                <w:webHidden/>
              </w:rPr>
            </w:r>
            <w:r w:rsidRPr="00E31CB9">
              <w:rPr>
                <w:noProof/>
                <w:webHidden/>
              </w:rPr>
              <w:fldChar w:fldCharType="separate"/>
            </w:r>
            <w:r w:rsidRPr="00E31CB9">
              <w:rPr>
                <w:noProof/>
                <w:webHidden/>
              </w:rPr>
              <w:t>40</w:t>
            </w:r>
            <w:r w:rsidRPr="00E31CB9">
              <w:rPr>
                <w:noProof/>
                <w:webHidden/>
              </w:rPr>
              <w:fldChar w:fldCharType="end"/>
            </w:r>
          </w:hyperlink>
        </w:p>
        <w:p w14:paraId="362C0918" w14:textId="26DD6827"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89" w:history="1">
            <w:r w:rsidRPr="00E31CB9">
              <w:rPr>
                <w:rStyle w:val="Hyperlink"/>
                <w:noProof/>
                <w:lang w:val="el-GR"/>
              </w:rPr>
              <w:t>2.3.1</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Κριτήριο ανάθεσης</w:t>
            </w:r>
            <w:r w:rsidRPr="00E31CB9">
              <w:rPr>
                <w:noProof/>
                <w:webHidden/>
              </w:rPr>
              <w:tab/>
            </w:r>
            <w:r w:rsidRPr="00E31CB9">
              <w:rPr>
                <w:noProof/>
                <w:webHidden/>
              </w:rPr>
              <w:fldChar w:fldCharType="begin"/>
            </w:r>
            <w:r w:rsidRPr="00E31CB9">
              <w:rPr>
                <w:noProof/>
                <w:webHidden/>
              </w:rPr>
              <w:instrText xml:space="preserve"> PAGEREF _Toc193968089 \h </w:instrText>
            </w:r>
            <w:r w:rsidRPr="00E31CB9">
              <w:rPr>
                <w:noProof/>
                <w:webHidden/>
              </w:rPr>
            </w:r>
            <w:r w:rsidRPr="00E31CB9">
              <w:rPr>
                <w:noProof/>
                <w:webHidden/>
              </w:rPr>
              <w:fldChar w:fldCharType="separate"/>
            </w:r>
            <w:r w:rsidRPr="00E31CB9">
              <w:rPr>
                <w:noProof/>
                <w:webHidden/>
              </w:rPr>
              <w:t>40</w:t>
            </w:r>
            <w:r w:rsidRPr="00E31CB9">
              <w:rPr>
                <w:noProof/>
                <w:webHidden/>
              </w:rPr>
              <w:fldChar w:fldCharType="end"/>
            </w:r>
          </w:hyperlink>
        </w:p>
        <w:p w14:paraId="5265A187" w14:textId="1D3222DA"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90" w:history="1">
            <w:r w:rsidRPr="00E31CB9">
              <w:rPr>
                <w:rStyle w:val="Hyperlink"/>
                <w:noProof/>
                <w:lang w:val="el-GR"/>
              </w:rPr>
              <w:t>2.3.2</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Διαμόρφωση συγκριτικού κόστους Προσφοράς</w:t>
            </w:r>
            <w:r w:rsidRPr="00E31CB9">
              <w:rPr>
                <w:noProof/>
                <w:webHidden/>
              </w:rPr>
              <w:tab/>
            </w:r>
            <w:r w:rsidRPr="00E31CB9">
              <w:rPr>
                <w:noProof/>
                <w:webHidden/>
              </w:rPr>
              <w:fldChar w:fldCharType="begin"/>
            </w:r>
            <w:r w:rsidRPr="00E31CB9">
              <w:rPr>
                <w:noProof/>
                <w:webHidden/>
              </w:rPr>
              <w:instrText xml:space="preserve"> PAGEREF _Toc193968090 \h </w:instrText>
            </w:r>
            <w:r w:rsidRPr="00E31CB9">
              <w:rPr>
                <w:noProof/>
                <w:webHidden/>
              </w:rPr>
            </w:r>
            <w:r w:rsidRPr="00E31CB9">
              <w:rPr>
                <w:noProof/>
                <w:webHidden/>
              </w:rPr>
              <w:fldChar w:fldCharType="separate"/>
            </w:r>
            <w:r w:rsidRPr="00E31CB9">
              <w:rPr>
                <w:noProof/>
                <w:webHidden/>
              </w:rPr>
              <w:t>41</w:t>
            </w:r>
            <w:r w:rsidRPr="00E31CB9">
              <w:rPr>
                <w:noProof/>
                <w:webHidden/>
              </w:rPr>
              <w:fldChar w:fldCharType="end"/>
            </w:r>
          </w:hyperlink>
        </w:p>
        <w:p w14:paraId="1FF2A0A5" w14:textId="7FB8E4FC"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091" w:history="1">
            <w:r w:rsidRPr="00E31CB9">
              <w:rPr>
                <w:rStyle w:val="Hyperlink"/>
                <w:bCs/>
                <w:noProof/>
                <w:lang w:val="el-GR"/>
              </w:rPr>
              <w:t>2.4</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Κατάρτιση - Περιεχόμενο Προσφορών</w:t>
            </w:r>
            <w:r w:rsidRPr="00E31CB9">
              <w:rPr>
                <w:noProof/>
                <w:webHidden/>
              </w:rPr>
              <w:tab/>
            </w:r>
            <w:r w:rsidRPr="00E31CB9">
              <w:rPr>
                <w:noProof/>
                <w:webHidden/>
              </w:rPr>
              <w:fldChar w:fldCharType="begin"/>
            </w:r>
            <w:r w:rsidRPr="00E31CB9">
              <w:rPr>
                <w:noProof/>
                <w:webHidden/>
              </w:rPr>
              <w:instrText xml:space="preserve"> PAGEREF _Toc193968091 \h </w:instrText>
            </w:r>
            <w:r w:rsidRPr="00E31CB9">
              <w:rPr>
                <w:noProof/>
                <w:webHidden/>
              </w:rPr>
            </w:r>
            <w:r w:rsidRPr="00E31CB9">
              <w:rPr>
                <w:noProof/>
                <w:webHidden/>
              </w:rPr>
              <w:fldChar w:fldCharType="separate"/>
            </w:r>
            <w:r w:rsidRPr="00E31CB9">
              <w:rPr>
                <w:noProof/>
                <w:webHidden/>
              </w:rPr>
              <w:t>41</w:t>
            </w:r>
            <w:r w:rsidRPr="00E31CB9">
              <w:rPr>
                <w:noProof/>
                <w:webHidden/>
              </w:rPr>
              <w:fldChar w:fldCharType="end"/>
            </w:r>
          </w:hyperlink>
        </w:p>
        <w:p w14:paraId="3A09A34C" w14:textId="64425EF5"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92" w:history="1">
            <w:r w:rsidRPr="00E31CB9">
              <w:rPr>
                <w:rStyle w:val="Hyperlink"/>
                <w:noProof/>
                <w:lang w:val="el-GR"/>
              </w:rPr>
              <w:t>2.4.1</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Γενικοί όροι υποβολής προσφορών</w:t>
            </w:r>
            <w:r w:rsidRPr="00E31CB9">
              <w:rPr>
                <w:noProof/>
                <w:webHidden/>
              </w:rPr>
              <w:tab/>
            </w:r>
            <w:r w:rsidRPr="00E31CB9">
              <w:rPr>
                <w:noProof/>
                <w:webHidden/>
              </w:rPr>
              <w:fldChar w:fldCharType="begin"/>
            </w:r>
            <w:r w:rsidRPr="00E31CB9">
              <w:rPr>
                <w:noProof/>
                <w:webHidden/>
              </w:rPr>
              <w:instrText xml:space="preserve"> PAGEREF _Toc193968092 \h </w:instrText>
            </w:r>
            <w:r w:rsidRPr="00E31CB9">
              <w:rPr>
                <w:noProof/>
                <w:webHidden/>
              </w:rPr>
            </w:r>
            <w:r w:rsidRPr="00E31CB9">
              <w:rPr>
                <w:noProof/>
                <w:webHidden/>
              </w:rPr>
              <w:fldChar w:fldCharType="separate"/>
            </w:r>
            <w:r w:rsidRPr="00E31CB9">
              <w:rPr>
                <w:noProof/>
                <w:webHidden/>
              </w:rPr>
              <w:t>41</w:t>
            </w:r>
            <w:r w:rsidRPr="00E31CB9">
              <w:rPr>
                <w:noProof/>
                <w:webHidden/>
              </w:rPr>
              <w:fldChar w:fldCharType="end"/>
            </w:r>
          </w:hyperlink>
        </w:p>
        <w:p w14:paraId="1ECA6DC8" w14:textId="0E811C96"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93" w:history="1">
            <w:r w:rsidRPr="00E31CB9">
              <w:rPr>
                <w:rStyle w:val="Hyperlink"/>
                <w:noProof/>
                <w:lang w:val="el-GR"/>
              </w:rPr>
              <w:t>2.4.2</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Χρόνος και Τρόπος υποβολής προσφορών</w:t>
            </w:r>
            <w:r w:rsidRPr="00E31CB9">
              <w:rPr>
                <w:noProof/>
                <w:webHidden/>
              </w:rPr>
              <w:tab/>
            </w:r>
            <w:r w:rsidRPr="00E31CB9">
              <w:rPr>
                <w:noProof/>
                <w:webHidden/>
              </w:rPr>
              <w:fldChar w:fldCharType="begin"/>
            </w:r>
            <w:r w:rsidRPr="00E31CB9">
              <w:rPr>
                <w:noProof/>
                <w:webHidden/>
              </w:rPr>
              <w:instrText xml:space="preserve"> PAGEREF _Toc193968093 \h </w:instrText>
            </w:r>
            <w:r w:rsidRPr="00E31CB9">
              <w:rPr>
                <w:noProof/>
                <w:webHidden/>
              </w:rPr>
            </w:r>
            <w:r w:rsidRPr="00E31CB9">
              <w:rPr>
                <w:noProof/>
                <w:webHidden/>
              </w:rPr>
              <w:fldChar w:fldCharType="separate"/>
            </w:r>
            <w:r w:rsidRPr="00E31CB9">
              <w:rPr>
                <w:noProof/>
                <w:webHidden/>
              </w:rPr>
              <w:t>41</w:t>
            </w:r>
            <w:r w:rsidRPr="00E31CB9">
              <w:rPr>
                <w:noProof/>
                <w:webHidden/>
              </w:rPr>
              <w:fldChar w:fldCharType="end"/>
            </w:r>
          </w:hyperlink>
        </w:p>
        <w:p w14:paraId="56E25CF5" w14:textId="33040C18"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94" w:history="1">
            <w:r w:rsidRPr="00E31CB9">
              <w:rPr>
                <w:rStyle w:val="Hyperlink"/>
                <w:noProof/>
                <w:lang w:val="el-GR"/>
              </w:rPr>
              <w:t>2.4.3</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Περιεχόμενα Φακέλου «Δικαιολογητικά Συμμετοχής - Τεχνική Προσφορά»</w:t>
            </w:r>
            <w:r w:rsidRPr="00E31CB9">
              <w:rPr>
                <w:noProof/>
                <w:webHidden/>
              </w:rPr>
              <w:tab/>
            </w:r>
            <w:r w:rsidRPr="00E31CB9">
              <w:rPr>
                <w:noProof/>
                <w:webHidden/>
              </w:rPr>
              <w:fldChar w:fldCharType="begin"/>
            </w:r>
            <w:r w:rsidRPr="00E31CB9">
              <w:rPr>
                <w:noProof/>
                <w:webHidden/>
              </w:rPr>
              <w:instrText xml:space="preserve"> PAGEREF _Toc193968094 \h </w:instrText>
            </w:r>
            <w:r w:rsidRPr="00E31CB9">
              <w:rPr>
                <w:noProof/>
                <w:webHidden/>
              </w:rPr>
            </w:r>
            <w:r w:rsidRPr="00E31CB9">
              <w:rPr>
                <w:noProof/>
                <w:webHidden/>
              </w:rPr>
              <w:fldChar w:fldCharType="separate"/>
            </w:r>
            <w:r w:rsidRPr="00E31CB9">
              <w:rPr>
                <w:noProof/>
                <w:webHidden/>
              </w:rPr>
              <w:t>44</w:t>
            </w:r>
            <w:r w:rsidRPr="00E31CB9">
              <w:rPr>
                <w:noProof/>
                <w:webHidden/>
              </w:rPr>
              <w:fldChar w:fldCharType="end"/>
            </w:r>
          </w:hyperlink>
        </w:p>
        <w:p w14:paraId="451511E6" w14:textId="59D30297" w:rsidR="00DA4176" w:rsidRPr="00E31CB9" w:rsidRDefault="00DA4176">
          <w:pPr>
            <w:pStyle w:val="TOC4"/>
            <w:tabs>
              <w:tab w:val="left" w:pos="1540"/>
              <w:tab w:val="right" w:leader="dot" w:pos="9628"/>
            </w:tabs>
            <w:rPr>
              <w:rFonts w:eastAsiaTheme="minorEastAsia"/>
              <w:noProof/>
              <w:kern w:val="2"/>
              <w:sz w:val="24"/>
              <w:szCs w:val="24"/>
              <w:lang w:val="el-GR" w:eastAsia="el-GR"/>
              <w14:ligatures w14:val="standardContextual"/>
            </w:rPr>
          </w:pPr>
          <w:hyperlink w:anchor="_Toc193968095" w:history="1">
            <w:r w:rsidRPr="00E31CB9">
              <w:rPr>
                <w:rStyle w:val="Hyperlink"/>
                <w:iCs/>
                <w:noProof/>
              </w:rPr>
              <w:t>2.4.3.1</w:t>
            </w:r>
            <w:r w:rsidRPr="00E31CB9">
              <w:rPr>
                <w:rFonts w:eastAsiaTheme="minorEastAsia"/>
                <w:noProof/>
                <w:kern w:val="2"/>
                <w:sz w:val="24"/>
                <w:szCs w:val="24"/>
                <w:lang w:val="el-GR" w:eastAsia="el-GR"/>
                <w14:ligatures w14:val="standardContextual"/>
              </w:rPr>
              <w:tab/>
            </w:r>
            <w:r w:rsidRPr="00E31CB9">
              <w:rPr>
                <w:rStyle w:val="Hyperlink"/>
                <w:noProof/>
              </w:rPr>
              <w:t>Δικαιολογητικά Συμμετοχής</w:t>
            </w:r>
            <w:r w:rsidRPr="00E31CB9">
              <w:rPr>
                <w:noProof/>
                <w:webHidden/>
              </w:rPr>
              <w:tab/>
            </w:r>
            <w:r w:rsidRPr="00E31CB9">
              <w:rPr>
                <w:noProof/>
                <w:webHidden/>
              </w:rPr>
              <w:fldChar w:fldCharType="begin"/>
            </w:r>
            <w:r w:rsidRPr="00E31CB9">
              <w:rPr>
                <w:noProof/>
                <w:webHidden/>
              </w:rPr>
              <w:instrText xml:space="preserve"> PAGEREF _Toc193968095 \h </w:instrText>
            </w:r>
            <w:r w:rsidRPr="00E31CB9">
              <w:rPr>
                <w:noProof/>
                <w:webHidden/>
              </w:rPr>
            </w:r>
            <w:r w:rsidRPr="00E31CB9">
              <w:rPr>
                <w:noProof/>
                <w:webHidden/>
              </w:rPr>
              <w:fldChar w:fldCharType="separate"/>
            </w:r>
            <w:r w:rsidRPr="00E31CB9">
              <w:rPr>
                <w:noProof/>
                <w:webHidden/>
              </w:rPr>
              <w:t>44</w:t>
            </w:r>
            <w:r w:rsidRPr="00E31CB9">
              <w:rPr>
                <w:noProof/>
                <w:webHidden/>
              </w:rPr>
              <w:fldChar w:fldCharType="end"/>
            </w:r>
          </w:hyperlink>
        </w:p>
        <w:p w14:paraId="545C77CD" w14:textId="1739DFDE" w:rsidR="00DA4176" w:rsidRPr="00E31CB9" w:rsidRDefault="00DA4176">
          <w:pPr>
            <w:pStyle w:val="TOC4"/>
            <w:tabs>
              <w:tab w:val="left" w:pos="1540"/>
              <w:tab w:val="right" w:leader="dot" w:pos="9628"/>
            </w:tabs>
            <w:rPr>
              <w:rFonts w:eastAsiaTheme="minorEastAsia"/>
              <w:noProof/>
              <w:kern w:val="2"/>
              <w:sz w:val="24"/>
              <w:szCs w:val="24"/>
              <w:lang w:val="el-GR" w:eastAsia="el-GR"/>
              <w14:ligatures w14:val="standardContextual"/>
            </w:rPr>
          </w:pPr>
          <w:hyperlink w:anchor="_Toc193968096" w:history="1">
            <w:r w:rsidRPr="00E31CB9">
              <w:rPr>
                <w:rStyle w:val="Hyperlink"/>
                <w:iCs/>
                <w:noProof/>
                <w:lang w:val="el-GR"/>
              </w:rPr>
              <w:t>2.4.3.2</w:t>
            </w:r>
            <w:r w:rsidRPr="00E31CB9">
              <w:rPr>
                <w:rFonts w:eastAsiaTheme="minorEastAsia"/>
                <w:noProof/>
                <w:kern w:val="2"/>
                <w:sz w:val="24"/>
                <w:szCs w:val="24"/>
                <w:lang w:val="el-GR" w:eastAsia="el-GR"/>
                <w14:ligatures w14:val="standardContextual"/>
              </w:rPr>
              <w:tab/>
            </w:r>
            <w:r w:rsidRPr="00E31CB9">
              <w:rPr>
                <w:rStyle w:val="Hyperlink"/>
                <w:noProof/>
                <w:lang w:val="el-GR"/>
              </w:rPr>
              <w:t>Τεχνική Προσφορά</w:t>
            </w:r>
            <w:r w:rsidRPr="00E31CB9">
              <w:rPr>
                <w:noProof/>
                <w:webHidden/>
              </w:rPr>
              <w:tab/>
            </w:r>
            <w:r w:rsidRPr="00E31CB9">
              <w:rPr>
                <w:noProof/>
                <w:webHidden/>
              </w:rPr>
              <w:fldChar w:fldCharType="begin"/>
            </w:r>
            <w:r w:rsidRPr="00E31CB9">
              <w:rPr>
                <w:noProof/>
                <w:webHidden/>
              </w:rPr>
              <w:instrText xml:space="preserve"> PAGEREF _Toc193968096 \h </w:instrText>
            </w:r>
            <w:r w:rsidRPr="00E31CB9">
              <w:rPr>
                <w:noProof/>
                <w:webHidden/>
              </w:rPr>
            </w:r>
            <w:r w:rsidRPr="00E31CB9">
              <w:rPr>
                <w:noProof/>
                <w:webHidden/>
              </w:rPr>
              <w:fldChar w:fldCharType="separate"/>
            </w:r>
            <w:r w:rsidRPr="00E31CB9">
              <w:rPr>
                <w:noProof/>
                <w:webHidden/>
              </w:rPr>
              <w:t>46</w:t>
            </w:r>
            <w:r w:rsidRPr="00E31CB9">
              <w:rPr>
                <w:noProof/>
                <w:webHidden/>
              </w:rPr>
              <w:fldChar w:fldCharType="end"/>
            </w:r>
          </w:hyperlink>
        </w:p>
        <w:p w14:paraId="7A6CC5BE" w14:textId="528D920B"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97" w:history="1">
            <w:r w:rsidRPr="00E31CB9">
              <w:rPr>
                <w:rStyle w:val="Hyperlink"/>
                <w:noProof/>
                <w:lang w:val="el-GR"/>
              </w:rPr>
              <w:t>2.4.4</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Περιεχόμενα Φακέλου «Οικονομική Προσφορά» / Τρόπος σύνταξης και υποβολής οικονομικών προσφορών</w:t>
            </w:r>
            <w:r w:rsidRPr="00E31CB9">
              <w:rPr>
                <w:noProof/>
                <w:webHidden/>
              </w:rPr>
              <w:tab/>
            </w:r>
            <w:r w:rsidRPr="00E31CB9">
              <w:rPr>
                <w:noProof/>
                <w:webHidden/>
              </w:rPr>
              <w:fldChar w:fldCharType="begin"/>
            </w:r>
            <w:r w:rsidRPr="00E31CB9">
              <w:rPr>
                <w:noProof/>
                <w:webHidden/>
              </w:rPr>
              <w:instrText xml:space="preserve"> PAGEREF _Toc193968097 \h </w:instrText>
            </w:r>
            <w:r w:rsidRPr="00E31CB9">
              <w:rPr>
                <w:noProof/>
                <w:webHidden/>
              </w:rPr>
            </w:r>
            <w:r w:rsidRPr="00E31CB9">
              <w:rPr>
                <w:noProof/>
                <w:webHidden/>
              </w:rPr>
              <w:fldChar w:fldCharType="separate"/>
            </w:r>
            <w:r w:rsidRPr="00E31CB9">
              <w:rPr>
                <w:noProof/>
                <w:webHidden/>
              </w:rPr>
              <w:t>46</w:t>
            </w:r>
            <w:r w:rsidRPr="00E31CB9">
              <w:rPr>
                <w:noProof/>
                <w:webHidden/>
              </w:rPr>
              <w:fldChar w:fldCharType="end"/>
            </w:r>
          </w:hyperlink>
        </w:p>
        <w:p w14:paraId="39EAF4CC" w14:textId="23608C15"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98" w:history="1">
            <w:r w:rsidRPr="00E31CB9">
              <w:rPr>
                <w:rStyle w:val="Hyperlink"/>
                <w:noProof/>
                <w:lang w:val="el-GR"/>
              </w:rPr>
              <w:t>2.4.5</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Χρόνος ισχύος των προσφορών</w:t>
            </w:r>
            <w:r w:rsidRPr="00E31CB9">
              <w:rPr>
                <w:noProof/>
                <w:webHidden/>
              </w:rPr>
              <w:tab/>
            </w:r>
            <w:r w:rsidRPr="00E31CB9">
              <w:rPr>
                <w:noProof/>
                <w:webHidden/>
              </w:rPr>
              <w:fldChar w:fldCharType="begin"/>
            </w:r>
            <w:r w:rsidRPr="00E31CB9">
              <w:rPr>
                <w:noProof/>
                <w:webHidden/>
              </w:rPr>
              <w:instrText xml:space="preserve"> PAGEREF _Toc193968098 \h </w:instrText>
            </w:r>
            <w:r w:rsidRPr="00E31CB9">
              <w:rPr>
                <w:noProof/>
                <w:webHidden/>
              </w:rPr>
            </w:r>
            <w:r w:rsidRPr="00E31CB9">
              <w:rPr>
                <w:noProof/>
                <w:webHidden/>
              </w:rPr>
              <w:fldChar w:fldCharType="separate"/>
            </w:r>
            <w:r w:rsidRPr="00E31CB9">
              <w:rPr>
                <w:noProof/>
                <w:webHidden/>
              </w:rPr>
              <w:t>47</w:t>
            </w:r>
            <w:r w:rsidRPr="00E31CB9">
              <w:rPr>
                <w:noProof/>
                <w:webHidden/>
              </w:rPr>
              <w:fldChar w:fldCharType="end"/>
            </w:r>
          </w:hyperlink>
        </w:p>
        <w:p w14:paraId="05BE09CF" w14:textId="5E7209F8"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099" w:history="1">
            <w:r w:rsidRPr="00E31CB9">
              <w:rPr>
                <w:rStyle w:val="Hyperlink"/>
                <w:noProof/>
                <w:lang w:val="el-GR"/>
              </w:rPr>
              <w:t>2.4.6</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Λόγοι απόρριψης προσφορών</w:t>
            </w:r>
            <w:r w:rsidRPr="00E31CB9">
              <w:rPr>
                <w:noProof/>
                <w:webHidden/>
              </w:rPr>
              <w:tab/>
            </w:r>
            <w:r w:rsidRPr="00E31CB9">
              <w:rPr>
                <w:noProof/>
                <w:webHidden/>
              </w:rPr>
              <w:fldChar w:fldCharType="begin"/>
            </w:r>
            <w:r w:rsidRPr="00E31CB9">
              <w:rPr>
                <w:noProof/>
                <w:webHidden/>
              </w:rPr>
              <w:instrText xml:space="preserve"> PAGEREF _Toc193968099 \h </w:instrText>
            </w:r>
            <w:r w:rsidRPr="00E31CB9">
              <w:rPr>
                <w:noProof/>
                <w:webHidden/>
              </w:rPr>
            </w:r>
            <w:r w:rsidRPr="00E31CB9">
              <w:rPr>
                <w:noProof/>
                <w:webHidden/>
              </w:rPr>
              <w:fldChar w:fldCharType="separate"/>
            </w:r>
            <w:r w:rsidRPr="00E31CB9">
              <w:rPr>
                <w:noProof/>
                <w:webHidden/>
              </w:rPr>
              <w:t>47</w:t>
            </w:r>
            <w:r w:rsidRPr="00E31CB9">
              <w:rPr>
                <w:noProof/>
                <w:webHidden/>
              </w:rPr>
              <w:fldChar w:fldCharType="end"/>
            </w:r>
          </w:hyperlink>
        </w:p>
        <w:p w14:paraId="668AF98D" w14:textId="178729EF" w:rsidR="00DA4176" w:rsidRPr="00E31CB9" w:rsidRDefault="00DA4176">
          <w:pPr>
            <w:pStyle w:val="TOC1"/>
            <w:tabs>
              <w:tab w:val="left" w:pos="440"/>
              <w:tab w:val="right" w:leader="dot" w:pos="9628"/>
            </w:tabs>
            <w:rPr>
              <w:rFonts w:eastAsiaTheme="minorEastAsia"/>
              <w:b w:val="0"/>
              <w:bCs w:val="0"/>
              <w:caps w:val="0"/>
              <w:noProof/>
              <w:kern w:val="2"/>
              <w:sz w:val="24"/>
              <w:szCs w:val="24"/>
              <w:lang w:val="el-GR" w:eastAsia="el-GR"/>
              <w14:ligatures w14:val="standardContextual"/>
            </w:rPr>
          </w:pPr>
          <w:hyperlink w:anchor="_Toc193968100" w:history="1">
            <w:r w:rsidRPr="00E31CB9">
              <w:rPr>
                <w:rStyle w:val="Hyperlink"/>
                <w:noProof/>
                <w14:scene3d>
                  <w14:camera w14:prst="orthographicFront"/>
                  <w14:lightRig w14:rig="threePt" w14:dir="t">
                    <w14:rot w14:lat="0" w14:lon="0" w14:rev="0"/>
                  </w14:lightRig>
                </w14:scene3d>
              </w:rPr>
              <w:t>3.</w:t>
            </w:r>
            <w:r w:rsidRPr="00E31CB9">
              <w:rPr>
                <w:rFonts w:eastAsiaTheme="minorEastAsia"/>
                <w:b w:val="0"/>
                <w:bCs w:val="0"/>
                <w:caps w:val="0"/>
                <w:noProof/>
                <w:kern w:val="2"/>
                <w:sz w:val="24"/>
                <w:szCs w:val="24"/>
                <w:lang w:val="el-GR" w:eastAsia="el-GR"/>
                <w14:ligatures w14:val="standardContextual"/>
              </w:rPr>
              <w:tab/>
            </w:r>
            <w:r w:rsidRPr="00E31CB9">
              <w:rPr>
                <w:rStyle w:val="Hyperlink"/>
                <w:noProof/>
              </w:rPr>
              <w:t>ΔΙΕΝΕΡΓΕΙΑ ΔΙΑΔΙΚΑΣΙΑΣ - ΑΞΙΟΛΟΓΗΣΗ ΠΡΟΣΦΟΡΩΝ</w:t>
            </w:r>
            <w:r w:rsidRPr="00E31CB9">
              <w:rPr>
                <w:noProof/>
                <w:webHidden/>
              </w:rPr>
              <w:tab/>
            </w:r>
            <w:r w:rsidRPr="00E31CB9">
              <w:rPr>
                <w:noProof/>
                <w:webHidden/>
              </w:rPr>
              <w:fldChar w:fldCharType="begin"/>
            </w:r>
            <w:r w:rsidRPr="00E31CB9">
              <w:rPr>
                <w:noProof/>
                <w:webHidden/>
              </w:rPr>
              <w:instrText xml:space="preserve"> PAGEREF _Toc193968100 \h </w:instrText>
            </w:r>
            <w:r w:rsidRPr="00E31CB9">
              <w:rPr>
                <w:noProof/>
                <w:webHidden/>
              </w:rPr>
            </w:r>
            <w:r w:rsidRPr="00E31CB9">
              <w:rPr>
                <w:noProof/>
                <w:webHidden/>
              </w:rPr>
              <w:fldChar w:fldCharType="separate"/>
            </w:r>
            <w:r w:rsidRPr="00E31CB9">
              <w:rPr>
                <w:noProof/>
                <w:webHidden/>
              </w:rPr>
              <w:t>50</w:t>
            </w:r>
            <w:r w:rsidRPr="00E31CB9">
              <w:rPr>
                <w:noProof/>
                <w:webHidden/>
              </w:rPr>
              <w:fldChar w:fldCharType="end"/>
            </w:r>
          </w:hyperlink>
        </w:p>
        <w:p w14:paraId="7C948EA1" w14:textId="63EEA837"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01" w:history="1">
            <w:r w:rsidRPr="00E31CB9">
              <w:rPr>
                <w:rStyle w:val="Hyperlink"/>
                <w:bCs/>
                <w:noProof/>
                <w:lang w:val="el-GR"/>
              </w:rPr>
              <w:t>3.1</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Αποσφράγιση και αξιολόγηση προσφορών</w:t>
            </w:r>
            <w:r w:rsidRPr="00E31CB9">
              <w:rPr>
                <w:noProof/>
                <w:webHidden/>
              </w:rPr>
              <w:tab/>
            </w:r>
            <w:r w:rsidRPr="00E31CB9">
              <w:rPr>
                <w:noProof/>
                <w:webHidden/>
              </w:rPr>
              <w:fldChar w:fldCharType="begin"/>
            </w:r>
            <w:r w:rsidRPr="00E31CB9">
              <w:rPr>
                <w:noProof/>
                <w:webHidden/>
              </w:rPr>
              <w:instrText xml:space="preserve"> PAGEREF _Toc193968101 \h </w:instrText>
            </w:r>
            <w:r w:rsidRPr="00E31CB9">
              <w:rPr>
                <w:noProof/>
                <w:webHidden/>
              </w:rPr>
            </w:r>
            <w:r w:rsidRPr="00E31CB9">
              <w:rPr>
                <w:noProof/>
                <w:webHidden/>
              </w:rPr>
              <w:fldChar w:fldCharType="separate"/>
            </w:r>
            <w:r w:rsidRPr="00E31CB9">
              <w:rPr>
                <w:noProof/>
                <w:webHidden/>
              </w:rPr>
              <w:t>50</w:t>
            </w:r>
            <w:r w:rsidRPr="00E31CB9">
              <w:rPr>
                <w:noProof/>
                <w:webHidden/>
              </w:rPr>
              <w:fldChar w:fldCharType="end"/>
            </w:r>
          </w:hyperlink>
        </w:p>
        <w:p w14:paraId="6A30B2B8" w14:textId="3158CE17"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102" w:history="1">
            <w:r w:rsidRPr="00E31CB9">
              <w:rPr>
                <w:rStyle w:val="Hyperlink"/>
                <w:noProof/>
                <w:lang w:val="el-GR"/>
              </w:rPr>
              <w:t>3.1.1</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Ηλεκτρονική αποσφράγιση προσφορών</w:t>
            </w:r>
            <w:r w:rsidRPr="00E31CB9">
              <w:rPr>
                <w:noProof/>
                <w:webHidden/>
              </w:rPr>
              <w:tab/>
            </w:r>
            <w:r w:rsidRPr="00E31CB9">
              <w:rPr>
                <w:noProof/>
                <w:webHidden/>
              </w:rPr>
              <w:fldChar w:fldCharType="begin"/>
            </w:r>
            <w:r w:rsidRPr="00E31CB9">
              <w:rPr>
                <w:noProof/>
                <w:webHidden/>
              </w:rPr>
              <w:instrText xml:space="preserve"> PAGEREF _Toc193968102 \h </w:instrText>
            </w:r>
            <w:r w:rsidRPr="00E31CB9">
              <w:rPr>
                <w:noProof/>
                <w:webHidden/>
              </w:rPr>
            </w:r>
            <w:r w:rsidRPr="00E31CB9">
              <w:rPr>
                <w:noProof/>
                <w:webHidden/>
              </w:rPr>
              <w:fldChar w:fldCharType="separate"/>
            </w:r>
            <w:r w:rsidRPr="00E31CB9">
              <w:rPr>
                <w:noProof/>
                <w:webHidden/>
              </w:rPr>
              <w:t>50</w:t>
            </w:r>
            <w:r w:rsidRPr="00E31CB9">
              <w:rPr>
                <w:noProof/>
                <w:webHidden/>
              </w:rPr>
              <w:fldChar w:fldCharType="end"/>
            </w:r>
          </w:hyperlink>
        </w:p>
        <w:p w14:paraId="69451CF9" w14:textId="234993B7"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103" w:history="1">
            <w:r w:rsidRPr="00E31CB9">
              <w:rPr>
                <w:rStyle w:val="Hyperlink"/>
                <w:noProof/>
                <w:lang w:val="el-GR"/>
              </w:rPr>
              <w:t>3.1.2</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Αξιολόγηση προσφορών</w:t>
            </w:r>
            <w:r w:rsidRPr="00E31CB9">
              <w:rPr>
                <w:noProof/>
                <w:webHidden/>
              </w:rPr>
              <w:tab/>
            </w:r>
            <w:r w:rsidRPr="00E31CB9">
              <w:rPr>
                <w:noProof/>
                <w:webHidden/>
              </w:rPr>
              <w:fldChar w:fldCharType="begin"/>
            </w:r>
            <w:r w:rsidRPr="00E31CB9">
              <w:rPr>
                <w:noProof/>
                <w:webHidden/>
              </w:rPr>
              <w:instrText xml:space="preserve"> PAGEREF _Toc193968103 \h </w:instrText>
            </w:r>
            <w:r w:rsidRPr="00E31CB9">
              <w:rPr>
                <w:noProof/>
                <w:webHidden/>
              </w:rPr>
            </w:r>
            <w:r w:rsidRPr="00E31CB9">
              <w:rPr>
                <w:noProof/>
                <w:webHidden/>
              </w:rPr>
              <w:fldChar w:fldCharType="separate"/>
            </w:r>
            <w:r w:rsidRPr="00E31CB9">
              <w:rPr>
                <w:noProof/>
                <w:webHidden/>
              </w:rPr>
              <w:t>50</w:t>
            </w:r>
            <w:r w:rsidRPr="00E31CB9">
              <w:rPr>
                <w:noProof/>
                <w:webHidden/>
              </w:rPr>
              <w:fldChar w:fldCharType="end"/>
            </w:r>
          </w:hyperlink>
        </w:p>
        <w:p w14:paraId="1B757E63" w14:textId="7DD4B929"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04" w:history="1">
            <w:r w:rsidRPr="00E31CB9">
              <w:rPr>
                <w:rStyle w:val="Hyperlink"/>
                <w:bCs/>
                <w:noProof/>
                <w:lang w:val="el-GR"/>
              </w:rPr>
              <w:t>3.2</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Πρόσκληση υποβολής δικαιολογητικών προσωρινού αναδόχου - Δικαιολογητικά προσωρινού αναδόχου</w:t>
            </w:r>
            <w:r w:rsidRPr="00E31CB9">
              <w:rPr>
                <w:noProof/>
                <w:webHidden/>
              </w:rPr>
              <w:tab/>
            </w:r>
            <w:r w:rsidRPr="00E31CB9">
              <w:rPr>
                <w:noProof/>
                <w:webHidden/>
              </w:rPr>
              <w:fldChar w:fldCharType="begin"/>
            </w:r>
            <w:r w:rsidRPr="00E31CB9">
              <w:rPr>
                <w:noProof/>
                <w:webHidden/>
              </w:rPr>
              <w:instrText xml:space="preserve"> PAGEREF _Toc193968104 \h </w:instrText>
            </w:r>
            <w:r w:rsidRPr="00E31CB9">
              <w:rPr>
                <w:noProof/>
                <w:webHidden/>
              </w:rPr>
            </w:r>
            <w:r w:rsidRPr="00E31CB9">
              <w:rPr>
                <w:noProof/>
                <w:webHidden/>
              </w:rPr>
              <w:fldChar w:fldCharType="separate"/>
            </w:r>
            <w:r w:rsidRPr="00E31CB9">
              <w:rPr>
                <w:noProof/>
                <w:webHidden/>
              </w:rPr>
              <w:t>51</w:t>
            </w:r>
            <w:r w:rsidRPr="00E31CB9">
              <w:rPr>
                <w:noProof/>
                <w:webHidden/>
              </w:rPr>
              <w:fldChar w:fldCharType="end"/>
            </w:r>
          </w:hyperlink>
        </w:p>
        <w:p w14:paraId="057E4E19" w14:textId="784962EC"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05" w:history="1">
            <w:r w:rsidRPr="00E31CB9">
              <w:rPr>
                <w:rStyle w:val="Hyperlink"/>
                <w:bCs/>
                <w:noProof/>
                <w:lang w:val="el-GR"/>
              </w:rPr>
              <w:t>3.3</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Κατακύρωση - σύναψη σύμβασης</w:t>
            </w:r>
            <w:r w:rsidRPr="00E31CB9">
              <w:rPr>
                <w:noProof/>
                <w:webHidden/>
              </w:rPr>
              <w:tab/>
            </w:r>
            <w:r w:rsidRPr="00E31CB9">
              <w:rPr>
                <w:noProof/>
                <w:webHidden/>
              </w:rPr>
              <w:fldChar w:fldCharType="begin"/>
            </w:r>
            <w:r w:rsidRPr="00E31CB9">
              <w:rPr>
                <w:noProof/>
                <w:webHidden/>
              </w:rPr>
              <w:instrText xml:space="preserve"> PAGEREF _Toc193968105 \h </w:instrText>
            </w:r>
            <w:r w:rsidRPr="00E31CB9">
              <w:rPr>
                <w:noProof/>
                <w:webHidden/>
              </w:rPr>
            </w:r>
            <w:r w:rsidRPr="00E31CB9">
              <w:rPr>
                <w:noProof/>
                <w:webHidden/>
              </w:rPr>
              <w:fldChar w:fldCharType="separate"/>
            </w:r>
            <w:r w:rsidRPr="00E31CB9">
              <w:rPr>
                <w:noProof/>
                <w:webHidden/>
              </w:rPr>
              <w:t>53</w:t>
            </w:r>
            <w:r w:rsidRPr="00E31CB9">
              <w:rPr>
                <w:noProof/>
                <w:webHidden/>
              </w:rPr>
              <w:fldChar w:fldCharType="end"/>
            </w:r>
          </w:hyperlink>
        </w:p>
        <w:p w14:paraId="5986B60D" w14:textId="0C6194F8"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06" w:history="1">
            <w:r w:rsidRPr="00E31CB9">
              <w:rPr>
                <w:rStyle w:val="Hyperlink"/>
                <w:bCs/>
                <w:noProof/>
                <w:lang w:val="el-GR"/>
              </w:rPr>
              <w:t>3.4</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Προδικαστικές Προσφυγές - Προσωρινή και Οριστική Δικαστική Προστασία</w:t>
            </w:r>
            <w:r w:rsidRPr="00E31CB9">
              <w:rPr>
                <w:noProof/>
                <w:webHidden/>
              </w:rPr>
              <w:tab/>
            </w:r>
            <w:r w:rsidRPr="00E31CB9">
              <w:rPr>
                <w:noProof/>
                <w:webHidden/>
              </w:rPr>
              <w:fldChar w:fldCharType="begin"/>
            </w:r>
            <w:r w:rsidRPr="00E31CB9">
              <w:rPr>
                <w:noProof/>
                <w:webHidden/>
              </w:rPr>
              <w:instrText xml:space="preserve"> PAGEREF _Toc193968106 \h </w:instrText>
            </w:r>
            <w:r w:rsidRPr="00E31CB9">
              <w:rPr>
                <w:noProof/>
                <w:webHidden/>
              </w:rPr>
            </w:r>
            <w:r w:rsidRPr="00E31CB9">
              <w:rPr>
                <w:noProof/>
                <w:webHidden/>
              </w:rPr>
              <w:fldChar w:fldCharType="separate"/>
            </w:r>
            <w:r w:rsidRPr="00E31CB9">
              <w:rPr>
                <w:noProof/>
                <w:webHidden/>
              </w:rPr>
              <w:t>54</w:t>
            </w:r>
            <w:r w:rsidRPr="00E31CB9">
              <w:rPr>
                <w:noProof/>
                <w:webHidden/>
              </w:rPr>
              <w:fldChar w:fldCharType="end"/>
            </w:r>
          </w:hyperlink>
        </w:p>
        <w:p w14:paraId="2002E791" w14:textId="5107D563"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07" w:history="1">
            <w:r w:rsidRPr="00E31CB9">
              <w:rPr>
                <w:rStyle w:val="Hyperlink"/>
                <w:bCs/>
                <w:noProof/>
                <w:lang w:val="el-GR"/>
              </w:rPr>
              <w:t>3.5</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Ματαίωση Διαδικασίας</w:t>
            </w:r>
            <w:r w:rsidRPr="00E31CB9">
              <w:rPr>
                <w:noProof/>
                <w:webHidden/>
              </w:rPr>
              <w:tab/>
            </w:r>
            <w:r w:rsidRPr="00E31CB9">
              <w:rPr>
                <w:noProof/>
                <w:webHidden/>
              </w:rPr>
              <w:fldChar w:fldCharType="begin"/>
            </w:r>
            <w:r w:rsidRPr="00E31CB9">
              <w:rPr>
                <w:noProof/>
                <w:webHidden/>
              </w:rPr>
              <w:instrText xml:space="preserve"> PAGEREF _Toc193968107 \h </w:instrText>
            </w:r>
            <w:r w:rsidRPr="00E31CB9">
              <w:rPr>
                <w:noProof/>
                <w:webHidden/>
              </w:rPr>
            </w:r>
            <w:r w:rsidRPr="00E31CB9">
              <w:rPr>
                <w:noProof/>
                <w:webHidden/>
              </w:rPr>
              <w:fldChar w:fldCharType="separate"/>
            </w:r>
            <w:r w:rsidRPr="00E31CB9">
              <w:rPr>
                <w:noProof/>
                <w:webHidden/>
              </w:rPr>
              <w:t>56</w:t>
            </w:r>
            <w:r w:rsidRPr="00E31CB9">
              <w:rPr>
                <w:noProof/>
                <w:webHidden/>
              </w:rPr>
              <w:fldChar w:fldCharType="end"/>
            </w:r>
          </w:hyperlink>
        </w:p>
        <w:p w14:paraId="2A7A6D29" w14:textId="26301DF2" w:rsidR="00DA4176" w:rsidRPr="00E31CB9" w:rsidRDefault="00DA4176">
          <w:pPr>
            <w:pStyle w:val="TOC1"/>
            <w:tabs>
              <w:tab w:val="left" w:pos="440"/>
              <w:tab w:val="right" w:leader="dot" w:pos="9628"/>
            </w:tabs>
            <w:rPr>
              <w:rFonts w:eastAsiaTheme="minorEastAsia"/>
              <w:b w:val="0"/>
              <w:bCs w:val="0"/>
              <w:caps w:val="0"/>
              <w:noProof/>
              <w:kern w:val="2"/>
              <w:sz w:val="24"/>
              <w:szCs w:val="24"/>
              <w:lang w:val="el-GR" w:eastAsia="el-GR"/>
              <w14:ligatures w14:val="standardContextual"/>
            </w:rPr>
          </w:pPr>
          <w:hyperlink w:anchor="_Toc193968108" w:history="1">
            <w:r w:rsidRPr="00E31CB9">
              <w:rPr>
                <w:rStyle w:val="Hyperlink"/>
                <w:noProof/>
                <w14:scene3d>
                  <w14:camera w14:prst="orthographicFront"/>
                  <w14:lightRig w14:rig="threePt" w14:dir="t">
                    <w14:rot w14:lat="0" w14:lon="0" w14:rev="0"/>
                  </w14:lightRig>
                </w14:scene3d>
              </w:rPr>
              <w:t>4.</w:t>
            </w:r>
            <w:r w:rsidRPr="00E31CB9">
              <w:rPr>
                <w:rFonts w:eastAsiaTheme="minorEastAsia"/>
                <w:b w:val="0"/>
                <w:bCs w:val="0"/>
                <w:caps w:val="0"/>
                <w:noProof/>
                <w:kern w:val="2"/>
                <w:sz w:val="24"/>
                <w:szCs w:val="24"/>
                <w:lang w:val="el-GR" w:eastAsia="el-GR"/>
                <w14:ligatures w14:val="standardContextual"/>
              </w:rPr>
              <w:tab/>
            </w:r>
            <w:r w:rsidRPr="00E31CB9">
              <w:rPr>
                <w:rStyle w:val="Hyperlink"/>
                <w:noProof/>
              </w:rPr>
              <w:t>ΟΡΟΙ ΕΚΤΕΛΕΣΗΣ ΤΗΣ ΣΥΜΒΑΣΗΣ</w:t>
            </w:r>
            <w:r w:rsidRPr="00E31CB9">
              <w:rPr>
                <w:noProof/>
                <w:webHidden/>
              </w:rPr>
              <w:tab/>
            </w:r>
            <w:r w:rsidRPr="00E31CB9">
              <w:rPr>
                <w:noProof/>
                <w:webHidden/>
              </w:rPr>
              <w:fldChar w:fldCharType="begin"/>
            </w:r>
            <w:r w:rsidRPr="00E31CB9">
              <w:rPr>
                <w:noProof/>
                <w:webHidden/>
              </w:rPr>
              <w:instrText xml:space="preserve"> PAGEREF _Toc193968108 \h </w:instrText>
            </w:r>
            <w:r w:rsidRPr="00E31CB9">
              <w:rPr>
                <w:noProof/>
                <w:webHidden/>
              </w:rPr>
            </w:r>
            <w:r w:rsidRPr="00E31CB9">
              <w:rPr>
                <w:noProof/>
                <w:webHidden/>
              </w:rPr>
              <w:fldChar w:fldCharType="separate"/>
            </w:r>
            <w:r w:rsidRPr="00E31CB9">
              <w:rPr>
                <w:noProof/>
                <w:webHidden/>
              </w:rPr>
              <w:t>58</w:t>
            </w:r>
            <w:r w:rsidRPr="00E31CB9">
              <w:rPr>
                <w:noProof/>
                <w:webHidden/>
              </w:rPr>
              <w:fldChar w:fldCharType="end"/>
            </w:r>
          </w:hyperlink>
        </w:p>
        <w:p w14:paraId="35BA7C50" w14:textId="142D48FD"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09" w:history="1">
            <w:r w:rsidRPr="00E31CB9">
              <w:rPr>
                <w:rStyle w:val="Hyperlink"/>
                <w:bCs/>
                <w:noProof/>
                <w:lang w:val="el-GR"/>
              </w:rPr>
              <w:t>4.1</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Εγγυήσεις (καλής εκτέλεσης, προκαταβολής, καλής λειτουργίας)</w:t>
            </w:r>
            <w:r w:rsidRPr="00E31CB9">
              <w:rPr>
                <w:noProof/>
                <w:webHidden/>
              </w:rPr>
              <w:tab/>
            </w:r>
            <w:r w:rsidRPr="00E31CB9">
              <w:rPr>
                <w:noProof/>
                <w:webHidden/>
              </w:rPr>
              <w:fldChar w:fldCharType="begin"/>
            </w:r>
            <w:r w:rsidRPr="00E31CB9">
              <w:rPr>
                <w:noProof/>
                <w:webHidden/>
              </w:rPr>
              <w:instrText xml:space="preserve"> PAGEREF _Toc193968109 \h </w:instrText>
            </w:r>
            <w:r w:rsidRPr="00E31CB9">
              <w:rPr>
                <w:noProof/>
                <w:webHidden/>
              </w:rPr>
            </w:r>
            <w:r w:rsidRPr="00E31CB9">
              <w:rPr>
                <w:noProof/>
                <w:webHidden/>
              </w:rPr>
              <w:fldChar w:fldCharType="separate"/>
            </w:r>
            <w:r w:rsidRPr="00E31CB9">
              <w:rPr>
                <w:noProof/>
                <w:webHidden/>
              </w:rPr>
              <w:t>58</w:t>
            </w:r>
            <w:r w:rsidRPr="00E31CB9">
              <w:rPr>
                <w:noProof/>
                <w:webHidden/>
              </w:rPr>
              <w:fldChar w:fldCharType="end"/>
            </w:r>
          </w:hyperlink>
        </w:p>
        <w:p w14:paraId="4E3FC84D" w14:textId="25630187"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10" w:history="1">
            <w:r w:rsidRPr="00E31CB9">
              <w:rPr>
                <w:rStyle w:val="Hyperlink"/>
                <w:bCs/>
                <w:noProof/>
                <w:lang w:val="el-GR"/>
              </w:rPr>
              <w:t>4.2</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Συμβατικό πλαίσιο – Εφαρμοστέα νομοθεσία</w:t>
            </w:r>
            <w:r w:rsidRPr="00E31CB9">
              <w:rPr>
                <w:noProof/>
                <w:webHidden/>
              </w:rPr>
              <w:tab/>
            </w:r>
            <w:r w:rsidRPr="00E31CB9">
              <w:rPr>
                <w:noProof/>
                <w:webHidden/>
              </w:rPr>
              <w:fldChar w:fldCharType="begin"/>
            </w:r>
            <w:r w:rsidRPr="00E31CB9">
              <w:rPr>
                <w:noProof/>
                <w:webHidden/>
              </w:rPr>
              <w:instrText xml:space="preserve"> PAGEREF _Toc193968110 \h </w:instrText>
            </w:r>
            <w:r w:rsidRPr="00E31CB9">
              <w:rPr>
                <w:noProof/>
                <w:webHidden/>
              </w:rPr>
            </w:r>
            <w:r w:rsidRPr="00E31CB9">
              <w:rPr>
                <w:noProof/>
                <w:webHidden/>
              </w:rPr>
              <w:fldChar w:fldCharType="separate"/>
            </w:r>
            <w:r w:rsidRPr="00E31CB9">
              <w:rPr>
                <w:noProof/>
                <w:webHidden/>
              </w:rPr>
              <w:t>59</w:t>
            </w:r>
            <w:r w:rsidRPr="00E31CB9">
              <w:rPr>
                <w:noProof/>
                <w:webHidden/>
              </w:rPr>
              <w:fldChar w:fldCharType="end"/>
            </w:r>
          </w:hyperlink>
        </w:p>
        <w:p w14:paraId="7FF4177F" w14:textId="4408A2DE"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11" w:history="1">
            <w:r w:rsidRPr="00E31CB9">
              <w:rPr>
                <w:rStyle w:val="Hyperlink"/>
                <w:bCs/>
                <w:noProof/>
                <w:lang w:val="el-GR"/>
              </w:rPr>
              <w:t>4.3</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Όροι εκτέλεσης της σύμβασης</w:t>
            </w:r>
            <w:r w:rsidRPr="00E31CB9">
              <w:rPr>
                <w:noProof/>
                <w:webHidden/>
              </w:rPr>
              <w:tab/>
            </w:r>
            <w:r w:rsidRPr="00E31CB9">
              <w:rPr>
                <w:noProof/>
                <w:webHidden/>
              </w:rPr>
              <w:fldChar w:fldCharType="begin"/>
            </w:r>
            <w:r w:rsidRPr="00E31CB9">
              <w:rPr>
                <w:noProof/>
                <w:webHidden/>
              </w:rPr>
              <w:instrText xml:space="preserve"> PAGEREF _Toc193968111 \h </w:instrText>
            </w:r>
            <w:r w:rsidRPr="00E31CB9">
              <w:rPr>
                <w:noProof/>
                <w:webHidden/>
              </w:rPr>
            </w:r>
            <w:r w:rsidRPr="00E31CB9">
              <w:rPr>
                <w:noProof/>
                <w:webHidden/>
              </w:rPr>
              <w:fldChar w:fldCharType="separate"/>
            </w:r>
            <w:r w:rsidRPr="00E31CB9">
              <w:rPr>
                <w:noProof/>
                <w:webHidden/>
              </w:rPr>
              <w:t>59</w:t>
            </w:r>
            <w:r w:rsidRPr="00E31CB9">
              <w:rPr>
                <w:noProof/>
                <w:webHidden/>
              </w:rPr>
              <w:fldChar w:fldCharType="end"/>
            </w:r>
          </w:hyperlink>
        </w:p>
        <w:p w14:paraId="5236680F" w14:textId="7E9E0AC8"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12" w:history="1">
            <w:r w:rsidRPr="00E31CB9">
              <w:rPr>
                <w:rStyle w:val="Hyperlink"/>
                <w:bCs/>
                <w:noProof/>
                <w:lang w:val="el-GR"/>
              </w:rPr>
              <w:t>4.4</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Υπεργολαβία</w:t>
            </w:r>
            <w:r w:rsidRPr="00E31CB9">
              <w:rPr>
                <w:noProof/>
                <w:webHidden/>
              </w:rPr>
              <w:tab/>
            </w:r>
            <w:r w:rsidRPr="00E31CB9">
              <w:rPr>
                <w:noProof/>
                <w:webHidden/>
              </w:rPr>
              <w:fldChar w:fldCharType="begin"/>
            </w:r>
            <w:r w:rsidRPr="00E31CB9">
              <w:rPr>
                <w:noProof/>
                <w:webHidden/>
              </w:rPr>
              <w:instrText xml:space="preserve"> PAGEREF _Toc193968112 \h </w:instrText>
            </w:r>
            <w:r w:rsidRPr="00E31CB9">
              <w:rPr>
                <w:noProof/>
                <w:webHidden/>
              </w:rPr>
            </w:r>
            <w:r w:rsidRPr="00E31CB9">
              <w:rPr>
                <w:noProof/>
                <w:webHidden/>
              </w:rPr>
              <w:fldChar w:fldCharType="separate"/>
            </w:r>
            <w:r w:rsidRPr="00E31CB9">
              <w:rPr>
                <w:noProof/>
                <w:webHidden/>
              </w:rPr>
              <w:t>62</w:t>
            </w:r>
            <w:r w:rsidRPr="00E31CB9">
              <w:rPr>
                <w:noProof/>
                <w:webHidden/>
              </w:rPr>
              <w:fldChar w:fldCharType="end"/>
            </w:r>
          </w:hyperlink>
        </w:p>
        <w:p w14:paraId="0C42EA48" w14:textId="0FA3AC0A"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13" w:history="1">
            <w:r w:rsidRPr="00E31CB9">
              <w:rPr>
                <w:rStyle w:val="Hyperlink"/>
                <w:bCs/>
                <w:noProof/>
                <w:lang w:val="el-GR"/>
              </w:rPr>
              <w:t>4.5</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Τροποποίηση σύμβασης κατά τη διάρκειά της</w:t>
            </w:r>
            <w:r w:rsidRPr="00E31CB9">
              <w:rPr>
                <w:noProof/>
                <w:webHidden/>
              </w:rPr>
              <w:tab/>
            </w:r>
            <w:r w:rsidRPr="00E31CB9">
              <w:rPr>
                <w:noProof/>
                <w:webHidden/>
              </w:rPr>
              <w:fldChar w:fldCharType="begin"/>
            </w:r>
            <w:r w:rsidRPr="00E31CB9">
              <w:rPr>
                <w:noProof/>
                <w:webHidden/>
              </w:rPr>
              <w:instrText xml:space="preserve"> PAGEREF _Toc193968113 \h </w:instrText>
            </w:r>
            <w:r w:rsidRPr="00E31CB9">
              <w:rPr>
                <w:noProof/>
                <w:webHidden/>
              </w:rPr>
            </w:r>
            <w:r w:rsidRPr="00E31CB9">
              <w:rPr>
                <w:noProof/>
                <w:webHidden/>
              </w:rPr>
              <w:fldChar w:fldCharType="separate"/>
            </w:r>
            <w:r w:rsidRPr="00E31CB9">
              <w:rPr>
                <w:noProof/>
                <w:webHidden/>
              </w:rPr>
              <w:t>63</w:t>
            </w:r>
            <w:r w:rsidRPr="00E31CB9">
              <w:rPr>
                <w:noProof/>
                <w:webHidden/>
              </w:rPr>
              <w:fldChar w:fldCharType="end"/>
            </w:r>
          </w:hyperlink>
        </w:p>
        <w:p w14:paraId="7E229608" w14:textId="678497A2" w:rsidR="00DA4176" w:rsidRPr="00E31CB9" w:rsidRDefault="00DA4176">
          <w:pPr>
            <w:pStyle w:val="TOC3"/>
            <w:tabs>
              <w:tab w:val="left" w:pos="1320"/>
              <w:tab w:val="right" w:leader="dot" w:pos="9628"/>
            </w:tabs>
            <w:rPr>
              <w:rFonts w:eastAsiaTheme="minorEastAsia"/>
              <w:i w:val="0"/>
              <w:iCs w:val="0"/>
              <w:noProof/>
              <w:kern w:val="2"/>
              <w:sz w:val="24"/>
              <w:szCs w:val="24"/>
              <w:lang w:val="el-GR" w:eastAsia="el-GR"/>
              <w14:ligatures w14:val="standardContextual"/>
            </w:rPr>
          </w:pPr>
          <w:hyperlink w:anchor="_Toc193968114" w:history="1">
            <w:r w:rsidRPr="00E31CB9">
              <w:rPr>
                <w:rStyle w:val="Hyperlink"/>
                <w:noProof/>
                <w:lang w:val="el-GR"/>
              </w:rPr>
              <w:t>4.5.1</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Δικαιώματα προαίρεσης</w:t>
            </w:r>
            <w:r w:rsidRPr="00E31CB9">
              <w:rPr>
                <w:noProof/>
                <w:webHidden/>
              </w:rPr>
              <w:tab/>
            </w:r>
            <w:r w:rsidRPr="00E31CB9">
              <w:rPr>
                <w:noProof/>
                <w:webHidden/>
              </w:rPr>
              <w:fldChar w:fldCharType="begin"/>
            </w:r>
            <w:r w:rsidRPr="00E31CB9">
              <w:rPr>
                <w:noProof/>
                <w:webHidden/>
              </w:rPr>
              <w:instrText xml:space="preserve"> PAGEREF _Toc193968114 \h </w:instrText>
            </w:r>
            <w:r w:rsidRPr="00E31CB9">
              <w:rPr>
                <w:noProof/>
                <w:webHidden/>
              </w:rPr>
            </w:r>
            <w:r w:rsidRPr="00E31CB9">
              <w:rPr>
                <w:noProof/>
                <w:webHidden/>
              </w:rPr>
              <w:fldChar w:fldCharType="separate"/>
            </w:r>
            <w:r w:rsidRPr="00E31CB9">
              <w:rPr>
                <w:noProof/>
                <w:webHidden/>
              </w:rPr>
              <w:t>63</w:t>
            </w:r>
            <w:r w:rsidRPr="00E31CB9">
              <w:rPr>
                <w:noProof/>
                <w:webHidden/>
              </w:rPr>
              <w:fldChar w:fldCharType="end"/>
            </w:r>
          </w:hyperlink>
        </w:p>
        <w:p w14:paraId="0FE2B4DC" w14:textId="5ABF1D9B"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15" w:history="1">
            <w:r w:rsidRPr="00E31CB9">
              <w:rPr>
                <w:rStyle w:val="Hyperlink"/>
                <w:bCs/>
                <w:noProof/>
                <w:lang w:val="el-GR"/>
              </w:rPr>
              <w:t>4.6</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Δικαίωμα μονομερούς λύσης της σύμβασης</w:t>
            </w:r>
            <w:r w:rsidRPr="00E31CB9">
              <w:rPr>
                <w:noProof/>
                <w:webHidden/>
              </w:rPr>
              <w:tab/>
            </w:r>
            <w:r w:rsidRPr="00E31CB9">
              <w:rPr>
                <w:noProof/>
                <w:webHidden/>
              </w:rPr>
              <w:fldChar w:fldCharType="begin"/>
            </w:r>
            <w:r w:rsidRPr="00E31CB9">
              <w:rPr>
                <w:noProof/>
                <w:webHidden/>
              </w:rPr>
              <w:instrText xml:space="preserve"> PAGEREF _Toc193968115 \h </w:instrText>
            </w:r>
            <w:r w:rsidRPr="00E31CB9">
              <w:rPr>
                <w:noProof/>
                <w:webHidden/>
              </w:rPr>
            </w:r>
            <w:r w:rsidRPr="00E31CB9">
              <w:rPr>
                <w:noProof/>
                <w:webHidden/>
              </w:rPr>
              <w:fldChar w:fldCharType="separate"/>
            </w:r>
            <w:r w:rsidRPr="00E31CB9">
              <w:rPr>
                <w:noProof/>
                <w:webHidden/>
              </w:rPr>
              <w:t>64</w:t>
            </w:r>
            <w:r w:rsidRPr="00E31CB9">
              <w:rPr>
                <w:noProof/>
                <w:webHidden/>
              </w:rPr>
              <w:fldChar w:fldCharType="end"/>
            </w:r>
          </w:hyperlink>
        </w:p>
        <w:p w14:paraId="07410A75" w14:textId="158CAD7E" w:rsidR="00DA4176" w:rsidRPr="00E31CB9" w:rsidRDefault="00DA4176">
          <w:pPr>
            <w:pStyle w:val="TOC1"/>
            <w:tabs>
              <w:tab w:val="left" w:pos="440"/>
              <w:tab w:val="right" w:leader="dot" w:pos="9628"/>
            </w:tabs>
            <w:rPr>
              <w:rFonts w:eastAsiaTheme="minorEastAsia"/>
              <w:b w:val="0"/>
              <w:bCs w:val="0"/>
              <w:caps w:val="0"/>
              <w:noProof/>
              <w:kern w:val="2"/>
              <w:sz w:val="24"/>
              <w:szCs w:val="24"/>
              <w:lang w:val="el-GR" w:eastAsia="el-GR"/>
              <w14:ligatures w14:val="standardContextual"/>
            </w:rPr>
          </w:pPr>
          <w:hyperlink w:anchor="_Toc193968116" w:history="1">
            <w:r w:rsidRPr="00E31CB9">
              <w:rPr>
                <w:rStyle w:val="Hyperlink"/>
                <w:noProof/>
                <w:lang w:val="el-GR"/>
                <w14:scene3d>
                  <w14:camera w14:prst="orthographicFront"/>
                  <w14:lightRig w14:rig="threePt" w14:dir="t">
                    <w14:rot w14:lat="0" w14:lon="0" w14:rev="0"/>
                  </w14:lightRig>
                </w14:scene3d>
              </w:rPr>
              <w:t>5.</w:t>
            </w:r>
            <w:r w:rsidRPr="00E31CB9">
              <w:rPr>
                <w:rFonts w:eastAsiaTheme="minorEastAsia"/>
                <w:b w:val="0"/>
                <w:bCs w:val="0"/>
                <w:caps w:val="0"/>
                <w:noProof/>
                <w:kern w:val="2"/>
                <w:sz w:val="24"/>
                <w:szCs w:val="24"/>
                <w:lang w:val="el-GR" w:eastAsia="el-GR"/>
                <w14:ligatures w14:val="standardContextual"/>
              </w:rPr>
              <w:tab/>
            </w:r>
            <w:r w:rsidRPr="00E31CB9">
              <w:rPr>
                <w:rStyle w:val="Hyperlink"/>
                <w:noProof/>
                <w:lang w:val="el-GR"/>
              </w:rPr>
              <w:t>ΕΙΔΙΚΟΙ ΟΡΟΙ ΕΚΤΕΛΕΣΗΣ ΤΗΣ ΣΥΜΒΑΣΗΣ</w:t>
            </w:r>
            <w:r w:rsidRPr="00E31CB9">
              <w:rPr>
                <w:noProof/>
                <w:webHidden/>
              </w:rPr>
              <w:tab/>
            </w:r>
            <w:r w:rsidRPr="00E31CB9">
              <w:rPr>
                <w:noProof/>
                <w:webHidden/>
              </w:rPr>
              <w:fldChar w:fldCharType="begin"/>
            </w:r>
            <w:r w:rsidRPr="00E31CB9">
              <w:rPr>
                <w:noProof/>
                <w:webHidden/>
              </w:rPr>
              <w:instrText xml:space="preserve"> PAGEREF _Toc193968116 \h </w:instrText>
            </w:r>
            <w:r w:rsidRPr="00E31CB9">
              <w:rPr>
                <w:noProof/>
                <w:webHidden/>
              </w:rPr>
            </w:r>
            <w:r w:rsidRPr="00E31CB9">
              <w:rPr>
                <w:noProof/>
                <w:webHidden/>
              </w:rPr>
              <w:fldChar w:fldCharType="separate"/>
            </w:r>
            <w:r w:rsidRPr="00E31CB9">
              <w:rPr>
                <w:noProof/>
                <w:webHidden/>
              </w:rPr>
              <w:t>65</w:t>
            </w:r>
            <w:r w:rsidRPr="00E31CB9">
              <w:rPr>
                <w:noProof/>
                <w:webHidden/>
              </w:rPr>
              <w:fldChar w:fldCharType="end"/>
            </w:r>
          </w:hyperlink>
        </w:p>
        <w:p w14:paraId="653AD643" w14:textId="7D4C266B"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17" w:history="1">
            <w:r w:rsidRPr="00E31CB9">
              <w:rPr>
                <w:rStyle w:val="Hyperlink"/>
                <w:bCs/>
                <w:noProof/>
                <w:lang w:val="el-GR"/>
              </w:rPr>
              <w:t>5.1</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Τρόπος πληρωμής</w:t>
            </w:r>
            <w:r w:rsidRPr="00E31CB9">
              <w:rPr>
                <w:noProof/>
                <w:webHidden/>
              </w:rPr>
              <w:tab/>
            </w:r>
            <w:r w:rsidRPr="00E31CB9">
              <w:rPr>
                <w:noProof/>
                <w:webHidden/>
              </w:rPr>
              <w:fldChar w:fldCharType="begin"/>
            </w:r>
            <w:r w:rsidRPr="00E31CB9">
              <w:rPr>
                <w:noProof/>
                <w:webHidden/>
              </w:rPr>
              <w:instrText xml:space="preserve"> PAGEREF _Toc193968117 \h </w:instrText>
            </w:r>
            <w:r w:rsidRPr="00E31CB9">
              <w:rPr>
                <w:noProof/>
                <w:webHidden/>
              </w:rPr>
            </w:r>
            <w:r w:rsidRPr="00E31CB9">
              <w:rPr>
                <w:noProof/>
                <w:webHidden/>
              </w:rPr>
              <w:fldChar w:fldCharType="separate"/>
            </w:r>
            <w:r w:rsidRPr="00E31CB9">
              <w:rPr>
                <w:noProof/>
                <w:webHidden/>
              </w:rPr>
              <w:t>65</w:t>
            </w:r>
            <w:r w:rsidRPr="00E31CB9">
              <w:rPr>
                <w:noProof/>
                <w:webHidden/>
              </w:rPr>
              <w:fldChar w:fldCharType="end"/>
            </w:r>
          </w:hyperlink>
        </w:p>
        <w:p w14:paraId="1D3AA52E" w14:textId="50590A59"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18" w:history="1">
            <w:r w:rsidRPr="00E31CB9">
              <w:rPr>
                <w:rStyle w:val="Hyperlink"/>
                <w:bCs/>
                <w:noProof/>
                <w:lang w:val="el-GR"/>
              </w:rPr>
              <w:t>5.2</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Κήρυξη οικονομικού φορέα έκπτωτου - Κυρώσεις</w:t>
            </w:r>
            <w:r w:rsidRPr="00E31CB9">
              <w:rPr>
                <w:noProof/>
                <w:webHidden/>
              </w:rPr>
              <w:tab/>
            </w:r>
            <w:r w:rsidRPr="00E31CB9">
              <w:rPr>
                <w:noProof/>
                <w:webHidden/>
              </w:rPr>
              <w:fldChar w:fldCharType="begin"/>
            </w:r>
            <w:r w:rsidRPr="00E31CB9">
              <w:rPr>
                <w:noProof/>
                <w:webHidden/>
              </w:rPr>
              <w:instrText xml:space="preserve"> PAGEREF _Toc193968118 \h </w:instrText>
            </w:r>
            <w:r w:rsidRPr="00E31CB9">
              <w:rPr>
                <w:noProof/>
                <w:webHidden/>
              </w:rPr>
            </w:r>
            <w:r w:rsidRPr="00E31CB9">
              <w:rPr>
                <w:noProof/>
                <w:webHidden/>
              </w:rPr>
              <w:fldChar w:fldCharType="separate"/>
            </w:r>
            <w:r w:rsidRPr="00E31CB9">
              <w:rPr>
                <w:noProof/>
                <w:webHidden/>
              </w:rPr>
              <w:t>66</w:t>
            </w:r>
            <w:r w:rsidRPr="00E31CB9">
              <w:rPr>
                <w:noProof/>
                <w:webHidden/>
              </w:rPr>
              <w:fldChar w:fldCharType="end"/>
            </w:r>
          </w:hyperlink>
        </w:p>
        <w:p w14:paraId="6DDF8B35" w14:textId="1BA76268"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19" w:history="1">
            <w:r w:rsidRPr="00E31CB9">
              <w:rPr>
                <w:rStyle w:val="Hyperlink"/>
                <w:bCs/>
                <w:noProof/>
                <w:lang w:val="el-GR"/>
              </w:rPr>
              <w:t>5.3</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Διοικητικές προσφυγές κατά τη διαδικασία εκτέλεσης</w:t>
            </w:r>
            <w:r w:rsidRPr="00E31CB9">
              <w:rPr>
                <w:noProof/>
                <w:webHidden/>
              </w:rPr>
              <w:tab/>
            </w:r>
            <w:r w:rsidRPr="00E31CB9">
              <w:rPr>
                <w:noProof/>
                <w:webHidden/>
              </w:rPr>
              <w:fldChar w:fldCharType="begin"/>
            </w:r>
            <w:r w:rsidRPr="00E31CB9">
              <w:rPr>
                <w:noProof/>
                <w:webHidden/>
              </w:rPr>
              <w:instrText xml:space="preserve"> PAGEREF _Toc193968119 \h </w:instrText>
            </w:r>
            <w:r w:rsidRPr="00E31CB9">
              <w:rPr>
                <w:noProof/>
                <w:webHidden/>
              </w:rPr>
            </w:r>
            <w:r w:rsidRPr="00E31CB9">
              <w:rPr>
                <w:noProof/>
                <w:webHidden/>
              </w:rPr>
              <w:fldChar w:fldCharType="separate"/>
            </w:r>
            <w:r w:rsidRPr="00E31CB9">
              <w:rPr>
                <w:noProof/>
                <w:webHidden/>
              </w:rPr>
              <w:t>69</w:t>
            </w:r>
            <w:r w:rsidRPr="00E31CB9">
              <w:rPr>
                <w:noProof/>
                <w:webHidden/>
              </w:rPr>
              <w:fldChar w:fldCharType="end"/>
            </w:r>
          </w:hyperlink>
        </w:p>
        <w:p w14:paraId="33EC649E" w14:textId="7C6C0610"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20" w:history="1">
            <w:r w:rsidRPr="00E31CB9">
              <w:rPr>
                <w:rStyle w:val="Hyperlink"/>
                <w:bCs/>
                <w:noProof/>
                <w:lang w:val="el-GR"/>
              </w:rPr>
              <w:t>5.4</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Δικαστική επίλυση διαφορών</w:t>
            </w:r>
            <w:r w:rsidRPr="00E31CB9">
              <w:rPr>
                <w:noProof/>
                <w:webHidden/>
              </w:rPr>
              <w:tab/>
            </w:r>
            <w:r w:rsidRPr="00E31CB9">
              <w:rPr>
                <w:noProof/>
                <w:webHidden/>
              </w:rPr>
              <w:fldChar w:fldCharType="begin"/>
            </w:r>
            <w:r w:rsidRPr="00E31CB9">
              <w:rPr>
                <w:noProof/>
                <w:webHidden/>
              </w:rPr>
              <w:instrText xml:space="preserve"> PAGEREF _Toc193968120 \h </w:instrText>
            </w:r>
            <w:r w:rsidRPr="00E31CB9">
              <w:rPr>
                <w:noProof/>
                <w:webHidden/>
              </w:rPr>
            </w:r>
            <w:r w:rsidRPr="00E31CB9">
              <w:rPr>
                <w:noProof/>
                <w:webHidden/>
              </w:rPr>
              <w:fldChar w:fldCharType="separate"/>
            </w:r>
            <w:r w:rsidRPr="00E31CB9">
              <w:rPr>
                <w:noProof/>
                <w:webHidden/>
              </w:rPr>
              <w:t>69</w:t>
            </w:r>
            <w:r w:rsidRPr="00E31CB9">
              <w:rPr>
                <w:noProof/>
                <w:webHidden/>
              </w:rPr>
              <w:fldChar w:fldCharType="end"/>
            </w:r>
          </w:hyperlink>
        </w:p>
        <w:p w14:paraId="0EDCDEB0" w14:textId="7915A445" w:rsidR="00DA4176" w:rsidRPr="00E31CB9" w:rsidRDefault="00DA4176">
          <w:pPr>
            <w:pStyle w:val="TOC1"/>
            <w:tabs>
              <w:tab w:val="left" w:pos="440"/>
              <w:tab w:val="right" w:leader="dot" w:pos="9628"/>
            </w:tabs>
            <w:rPr>
              <w:rFonts w:eastAsiaTheme="minorEastAsia"/>
              <w:b w:val="0"/>
              <w:bCs w:val="0"/>
              <w:caps w:val="0"/>
              <w:noProof/>
              <w:kern w:val="2"/>
              <w:sz w:val="24"/>
              <w:szCs w:val="24"/>
              <w:lang w:val="el-GR" w:eastAsia="el-GR"/>
              <w14:ligatures w14:val="standardContextual"/>
            </w:rPr>
          </w:pPr>
          <w:hyperlink w:anchor="_Toc193968121" w:history="1">
            <w:r w:rsidRPr="00E31CB9">
              <w:rPr>
                <w:rStyle w:val="Hyperlink"/>
                <w:noProof/>
                <w14:scene3d>
                  <w14:camera w14:prst="orthographicFront"/>
                  <w14:lightRig w14:rig="threePt" w14:dir="t">
                    <w14:rot w14:lat="0" w14:lon="0" w14:rev="0"/>
                  </w14:lightRig>
                </w14:scene3d>
              </w:rPr>
              <w:t>6.</w:t>
            </w:r>
            <w:r w:rsidRPr="00E31CB9">
              <w:rPr>
                <w:rFonts w:eastAsiaTheme="minorEastAsia"/>
                <w:b w:val="0"/>
                <w:bCs w:val="0"/>
                <w:caps w:val="0"/>
                <w:noProof/>
                <w:kern w:val="2"/>
                <w:sz w:val="24"/>
                <w:szCs w:val="24"/>
                <w:lang w:val="el-GR" w:eastAsia="el-GR"/>
                <w14:ligatures w14:val="standardContextual"/>
              </w:rPr>
              <w:tab/>
            </w:r>
            <w:r w:rsidRPr="00E31CB9">
              <w:rPr>
                <w:rStyle w:val="Hyperlink"/>
                <w:noProof/>
              </w:rPr>
              <w:t>ΧΡΟΝΟΣ ΚΑΙ ΤΡΟΠΟΣ ΕΚΤΕΛΕΣΗΣ</w:t>
            </w:r>
            <w:r w:rsidRPr="00E31CB9">
              <w:rPr>
                <w:noProof/>
                <w:webHidden/>
              </w:rPr>
              <w:tab/>
            </w:r>
            <w:r w:rsidRPr="00E31CB9">
              <w:rPr>
                <w:noProof/>
                <w:webHidden/>
              </w:rPr>
              <w:fldChar w:fldCharType="begin"/>
            </w:r>
            <w:r w:rsidRPr="00E31CB9">
              <w:rPr>
                <w:noProof/>
                <w:webHidden/>
              </w:rPr>
              <w:instrText xml:space="preserve"> PAGEREF _Toc193968121 \h </w:instrText>
            </w:r>
            <w:r w:rsidRPr="00E31CB9">
              <w:rPr>
                <w:noProof/>
                <w:webHidden/>
              </w:rPr>
            </w:r>
            <w:r w:rsidRPr="00E31CB9">
              <w:rPr>
                <w:noProof/>
                <w:webHidden/>
              </w:rPr>
              <w:fldChar w:fldCharType="separate"/>
            </w:r>
            <w:r w:rsidRPr="00E31CB9">
              <w:rPr>
                <w:noProof/>
                <w:webHidden/>
              </w:rPr>
              <w:t>70</w:t>
            </w:r>
            <w:r w:rsidRPr="00E31CB9">
              <w:rPr>
                <w:noProof/>
                <w:webHidden/>
              </w:rPr>
              <w:fldChar w:fldCharType="end"/>
            </w:r>
          </w:hyperlink>
        </w:p>
        <w:p w14:paraId="4A57BEE2" w14:textId="62FA2733"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22" w:history="1">
            <w:r w:rsidRPr="00E31CB9">
              <w:rPr>
                <w:rStyle w:val="Hyperlink"/>
                <w:bCs/>
                <w:noProof/>
                <w:lang w:val="el-GR"/>
              </w:rPr>
              <w:t>6.1</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Παρακολούθηση της σύμβασης</w:t>
            </w:r>
            <w:r w:rsidRPr="00E31CB9">
              <w:rPr>
                <w:noProof/>
                <w:webHidden/>
              </w:rPr>
              <w:tab/>
            </w:r>
            <w:r w:rsidRPr="00E31CB9">
              <w:rPr>
                <w:noProof/>
                <w:webHidden/>
              </w:rPr>
              <w:fldChar w:fldCharType="begin"/>
            </w:r>
            <w:r w:rsidRPr="00E31CB9">
              <w:rPr>
                <w:noProof/>
                <w:webHidden/>
              </w:rPr>
              <w:instrText xml:space="preserve"> PAGEREF _Toc193968122 \h </w:instrText>
            </w:r>
            <w:r w:rsidRPr="00E31CB9">
              <w:rPr>
                <w:noProof/>
                <w:webHidden/>
              </w:rPr>
            </w:r>
            <w:r w:rsidRPr="00E31CB9">
              <w:rPr>
                <w:noProof/>
                <w:webHidden/>
              </w:rPr>
              <w:fldChar w:fldCharType="separate"/>
            </w:r>
            <w:r w:rsidRPr="00E31CB9">
              <w:rPr>
                <w:noProof/>
                <w:webHidden/>
              </w:rPr>
              <w:t>70</w:t>
            </w:r>
            <w:r w:rsidRPr="00E31CB9">
              <w:rPr>
                <w:noProof/>
                <w:webHidden/>
              </w:rPr>
              <w:fldChar w:fldCharType="end"/>
            </w:r>
          </w:hyperlink>
        </w:p>
        <w:p w14:paraId="2342BFBE" w14:textId="2C872A13"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23" w:history="1">
            <w:r w:rsidRPr="00E31CB9">
              <w:rPr>
                <w:rStyle w:val="Hyperlink"/>
                <w:bCs/>
                <w:noProof/>
                <w:lang w:val="el-GR"/>
              </w:rPr>
              <w:t>6.2</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Διάρκεια σύμβασης</w:t>
            </w:r>
            <w:r w:rsidRPr="00E31CB9">
              <w:rPr>
                <w:noProof/>
                <w:webHidden/>
              </w:rPr>
              <w:tab/>
            </w:r>
            <w:r w:rsidRPr="00E31CB9">
              <w:rPr>
                <w:noProof/>
                <w:webHidden/>
              </w:rPr>
              <w:fldChar w:fldCharType="begin"/>
            </w:r>
            <w:r w:rsidRPr="00E31CB9">
              <w:rPr>
                <w:noProof/>
                <w:webHidden/>
              </w:rPr>
              <w:instrText xml:space="preserve"> PAGEREF _Toc193968123 \h </w:instrText>
            </w:r>
            <w:r w:rsidRPr="00E31CB9">
              <w:rPr>
                <w:noProof/>
                <w:webHidden/>
              </w:rPr>
            </w:r>
            <w:r w:rsidRPr="00E31CB9">
              <w:rPr>
                <w:noProof/>
                <w:webHidden/>
              </w:rPr>
              <w:fldChar w:fldCharType="separate"/>
            </w:r>
            <w:r w:rsidRPr="00E31CB9">
              <w:rPr>
                <w:noProof/>
                <w:webHidden/>
              </w:rPr>
              <w:t>71</w:t>
            </w:r>
            <w:r w:rsidRPr="00E31CB9">
              <w:rPr>
                <w:noProof/>
                <w:webHidden/>
              </w:rPr>
              <w:fldChar w:fldCharType="end"/>
            </w:r>
          </w:hyperlink>
        </w:p>
        <w:p w14:paraId="52C2951E" w14:textId="55F58EC2"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24" w:history="1">
            <w:r w:rsidRPr="00E31CB9">
              <w:rPr>
                <w:rStyle w:val="Hyperlink"/>
                <w:bCs/>
                <w:noProof/>
                <w:lang w:val="el-GR"/>
              </w:rPr>
              <w:t>6.3</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Παραλαβή του αντικειμένου της σύμβασης</w:t>
            </w:r>
            <w:r w:rsidRPr="00E31CB9">
              <w:rPr>
                <w:noProof/>
                <w:webHidden/>
              </w:rPr>
              <w:tab/>
            </w:r>
            <w:r w:rsidRPr="00E31CB9">
              <w:rPr>
                <w:noProof/>
                <w:webHidden/>
              </w:rPr>
              <w:fldChar w:fldCharType="begin"/>
            </w:r>
            <w:r w:rsidRPr="00E31CB9">
              <w:rPr>
                <w:noProof/>
                <w:webHidden/>
              </w:rPr>
              <w:instrText xml:space="preserve"> PAGEREF _Toc193968124 \h </w:instrText>
            </w:r>
            <w:r w:rsidRPr="00E31CB9">
              <w:rPr>
                <w:noProof/>
                <w:webHidden/>
              </w:rPr>
            </w:r>
            <w:r w:rsidRPr="00E31CB9">
              <w:rPr>
                <w:noProof/>
                <w:webHidden/>
              </w:rPr>
              <w:fldChar w:fldCharType="separate"/>
            </w:r>
            <w:r w:rsidRPr="00E31CB9">
              <w:rPr>
                <w:noProof/>
                <w:webHidden/>
              </w:rPr>
              <w:t>71</w:t>
            </w:r>
            <w:r w:rsidRPr="00E31CB9">
              <w:rPr>
                <w:noProof/>
                <w:webHidden/>
              </w:rPr>
              <w:fldChar w:fldCharType="end"/>
            </w:r>
          </w:hyperlink>
        </w:p>
        <w:p w14:paraId="0DDF897A" w14:textId="0D368C07"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25" w:history="1">
            <w:r w:rsidRPr="00E31CB9">
              <w:rPr>
                <w:rStyle w:val="Hyperlink"/>
                <w:bCs/>
                <w:noProof/>
                <w:lang w:val="el-GR"/>
              </w:rPr>
              <w:t>6.4</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Απόρριψη παραδοτέων – Αντικατάσταση</w:t>
            </w:r>
            <w:r w:rsidRPr="00E31CB9">
              <w:rPr>
                <w:noProof/>
                <w:webHidden/>
              </w:rPr>
              <w:tab/>
            </w:r>
            <w:r w:rsidRPr="00E31CB9">
              <w:rPr>
                <w:noProof/>
                <w:webHidden/>
              </w:rPr>
              <w:fldChar w:fldCharType="begin"/>
            </w:r>
            <w:r w:rsidRPr="00E31CB9">
              <w:rPr>
                <w:noProof/>
                <w:webHidden/>
              </w:rPr>
              <w:instrText xml:space="preserve"> PAGEREF _Toc193968125 \h </w:instrText>
            </w:r>
            <w:r w:rsidRPr="00E31CB9">
              <w:rPr>
                <w:noProof/>
                <w:webHidden/>
              </w:rPr>
            </w:r>
            <w:r w:rsidRPr="00E31CB9">
              <w:rPr>
                <w:noProof/>
                <w:webHidden/>
              </w:rPr>
              <w:fldChar w:fldCharType="separate"/>
            </w:r>
            <w:r w:rsidRPr="00E31CB9">
              <w:rPr>
                <w:noProof/>
                <w:webHidden/>
              </w:rPr>
              <w:t>73</w:t>
            </w:r>
            <w:r w:rsidRPr="00E31CB9">
              <w:rPr>
                <w:noProof/>
                <w:webHidden/>
              </w:rPr>
              <w:fldChar w:fldCharType="end"/>
            </w:r>
          </w:hyperlink>
        </w:p>
        <w:p w14:paraId="53A9BE2C" w14:textId="74423B7C"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26" w:history="1">
            <w:r w:rsidRPr="00E31CB9">
              <w:rPr>
                <w:rStyle w:val="Hyperlink"/>
                <w:bCs/>
                <w:noProof/>
                <w:lang w:val="el-GR"/>
              </w:rPr>
              <w:t>6.5</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Αναπροσαρμογή τιμής</w:t>
            </w:r>
            <w:r w:rsidRPr="00E31CB9">
              <w:rPr>
                <w:noProof/>
                <w:webHidden/>
              </w:rPr>
              <w:tab/>
            </w:r>
            <w:r w:rsidRPr="00E31CB9">
              <w:rPr>
                <w:noProof/>
                <w:webHidden/>
              </w:rPr>
              <w:fldChar w:fldCharType="begin"/>
            </w:r>
            <w:r w:rsidRPr="00E31CB9">
              <w:rPr>
                <w:noProof/>
                <w:webHidden/>
              </w:rPr>
              <w:instrText xml:space="preserve"> PAGEREF _Toc193968126 \h </w:instrText>
            </w:r>
            <w:r w:rsidRPr="00E31CB9">
              <w:rPr>
                <w:noProof/>
                <w:webHidden/>
              </w:rPr>
            </w:r>
            <w:r w:rsidRPr="00E31CB9">
              <w:rPr>
                <w:noProof/>
                <w:webHidden/>
              </w:rPr>
              <w:fldChar w:fldCharType="separate"/>
            </w:r>
            <w:r w:rsidRPr="00E31CB9">
              <w:rPr>
                <w:noProof/>
                <w:webHidden/>
              </w:rPr>
              <w:t>74</w:t>
            </w:r>
            <w:r w:rsidRPr="00E31CB9">
              <w:rPr>
                <w:noProof/>
                <w:webHidden/>
              </w:rPr>
              <w:fldChar w:fldCharType="end"/>
            </w:r>
          </w:hyperlink>
        </w:p>
        <w:p w14:paraId="31F1884F" w14:textId="0D0868A7" w:rsidR="00DA4176" w:rsidRPr="00E31CB9" w:rsidRDefault="00DA4176">
          <w:pPr>
            <w:pStyle w:val="TOC2"/>
            <w:tabs>
              <w:tab w:val="left" w:pos="880"/>
              <w:tab w:val="right" w:leader="dot" w:pos="9628"/>
            </w:tabs>
            <w:rPr>
              <w:rFonts w:eastAsiaTheme="minorEastAsia"/>
              <w:smallCaps w:val="0"/>
              <w:noProof/>
              <w:kern w:val="2"/>
              <w:sz w:val="24"/>
              <w:szCs w:val="24"/>
              <w:lang w:val="el-GR" w:eastAsia="el-GR"/>
              <w14:ligatures w14:val="standardContextual"/>
            </w:rPr>
          </w:pPr>
          <w:hyperlink w:anchor="_Toc193968127" w:history="1">
            <w:r w:rsidRPr="00E31CB9">
              <w:rPr>
                <w:rStyle w:val="Hyperlink"/>
                <w:bCs/>
                <w:noProof/>
                <w:lang w:val="el-GR"/>
              </w:rPr>
              <w:t>6.6</w:t>
            </w:r>
            <w:r w:rsidRPr="00E31CB9">
              <w:rPr>
                <w:rFonts w:eastAsiaTheme="minorEastAsia"/>
                <w:smallCaps w:val="0"/>
                <w:noProof/>
                <w:kern w:val="2"/>
                <w:sz w:val="24"/>
                <w:szCs w:val="24"/>
                <w:lang w:val="el-GR" w:eastAsia="el-GR"/>
                <w14:ligatures w14:val="standardContextual"/>
              </w:rPr>
              <w:tab/>
            </w:r>
            <w:r w:rsidRPr="00E31CB9">
              <w:rPr>
                <w:rStyle w:val="Hyperlink"/>
                <w:noProof/>
                <w:lang w:val="el-GR"/>
              </w:rPr>
              <w:t xml:space="preserve">Αντικατάσταση/ προσθήκη μελών ομάδας έργου κατά την εκτέλεση της </w:t>
            </w:r>
            <w:r w:rsidRPr="00E31CB9">
              <w:rPr>
                <w:rStyle w:val="Hyperlink"/>
                <w:noProof/>
                <w:lang w:val="el-GR" w:eastAsia="ar-SA"/>
              </w:rPr>
              <w:t>σύμβασης</w:t>
            </w:r>
            <w:r w:rsidRPr="00E31CB9">
              <w:rPr>
                <w:noProof/>
                <w:webHidden/>
              </w:rPr>
              <w:tab/>
            </w:r>
            <w:r w:rsidRPr="00E31CB9">
              <w:rPr>
                <w:noProof/>
                <w:webHidden/>
              </w:rPr>
              <w:fldChar w:fldCharType="begin"/>
            </w:r>
            <w:r w:rsidRPr="00E31CB9">
              <w:rPr>
                <w:noProof/>
                <w:webHidden/>
              </w:rPr>
              <w:instrText xml:space="preserve"> PAGEREF _Toc193968127 \h </w:instrText>
            </w:r>
            <w:r w:rsidRPr="00E31CB9">
              <w:rPr>
                <w:noProof/>
                <w:webHidden/>
              </w:rPr>
            </w:r>
            <w:r w:rsidRPr="00E31CB9">
              <w:rPr>
                <w:noProof/>
                <w:webHidden/>
              </w:rPr>
              <w:fldChar w:fldCharType="separate"/>
            </w:r>
            <w:r w:rsidRPr="00E31CB9">
              <w:rPr>
                <w:noProof/>
                <w:webHidden/>
              </w:rPr>
              <w:t>74</w:t>
            </w:r>
            <w:r w:rsidRPr="00E31CB9">
              <w:rPr>
                <w:noProof/>
                <w:webHidden/>
              </w:rPr>
              <w:fldChar w:fldCharType="end"/>
            </w:r>
          </w:hyperlink>
        </w:p>
        <w:p w14:paraId="1A070EE0" w14:textId="3CF6F7E8" w:rsidR="00DA4176" w:rsidRPr="00E31CB9" w:rsidRDefault="00DA4176">
          <w:pPr>
            <w:pStyle w:val="TOC1"/>
            <w:tabs>
              <w:tab w:val="right" w:leader="dot" w:pos="9628"/>
            </w:tabs>
            <w:rPr>
              <w:rFonts w:eastAsiaTheme="minorEastAsia"/>
              <w:b w:val="0"/>
              <w:bCs w:val="0"/>
              <w:caps w:val="0"/>
              <w:noProof/>
              <w:kern w:val="2"/>
              <w:sz w:val="24"/>
              <w:szCs w:val="24"/>
              <w:lang w:val="el-GR" w:eastAsia="el-GR"/>
              <w14:ligatures w14:val="standardContextual"/>
            </w:rPr>
          </w:pPr>
          <w:hyperlink w:anchor="_Toc193968128" w:history="1">
            <w:r w:rsidRPr="00E31CB9">
              <w:rPr>
                <w:rStyle w:val="Hyperlink"/>
                <w:noProof/>
                <w:lang w:val="el-GR"/>
              </w:rPr>
              <w:t>ΠΑΡΑΡΤΗΜΑΤΑ</w:t>
            </w:r>
            <w:r w:rsidRPr="00E31CB9">
              <w:rPr>
                <w:noProof/>
                <w:webHidden/>
              </w:rPr>
              <w:tab/>
            </w:r>
            <w:r w:rsidRPr="00E31CB9">
              <w:rPr>
                <w:noProof/>
                <w:webHidden/>
              </w:rPr>
              <w:fldChar w:fldCharType="begin"/>
            </w:r>
            <w:r w:rsidRPr="00E31CB9">
              <w:rPr>
                <w:noProof/>
                <w:webHidden/>
              </w:rPr>
              <w:instrText xml:space="preserve"> PAGEREF _Toc193968128 \h </w:instrText>
            </w:r>
            <w:r w:rsidRPr="00E31CB9">
              <w:rPr>
                <w:noProof/>
                <w:webHidden/>
              </w:rPr>
            </w:r>
            <w:r w:rsidRPr="00E31CB9">
              <w:rPr>
                <w:noProof/>
                <w:webHidden/>
              </w:rPr>
              <w:fldChar w:fldCharType="separate"/>
            </w:r>
            <w:r w:rsidRPr="00E31CB9">
              <w:rPr>
                <w:noProof/>
                <w:webHidden/>
              </w:rPr>
              <w:t>75</w:t>
            </w:r>
            <w:r w:rsidRPr="00E31CB9">
              <w:rPr>
                <w:noProof/>
                <w:webHidden/>
              </w:rPr>
              <w:fldChar w:fldCharType="end"/>
            </w:r>
          </w:hyperlink>
        </w:p>
        <w:p w14:paraId="1BD2687D" w14:textId="29178B01" w:rsidR="00DA4176" w:rsidRPr="00E31CB9" w:rsidRDefault="00DA4176">
          <w:pPr>
            <w:pStyle w:val="TOC2"/>
            <w:tabs>
              <w:tab w:val="right" w:leader="dot" w:pos="9628"/>
            </w:tabs>
            <w:rPr>
              <w:rFonts w:eastAsiaTheme="minorEastAsia"/>
              <w:smallCaps w:val="0"/>
              <w:noProof/>
              <w:kern w:val="2"/>
              <w:sz w:val="24"/>
              <w:szCs w:val="24"/>
              <w:lang w:val="el-GR" w:eastAsia="el-GR"/>
              <w14:ligatures w14:val="standardContextual"/>
            </w:rPr>
          </w:pPr>
          <w:hyperlink w:anchor="_Toc193968129" w:history="1">
            <w:r w:rsidRPr="00E31CB9">
              <w:rPr>
                <w:rStyle w:val="Hyperlink"/>
                <w:noProof/>
                <w:lang w:val="el-GR"/>
              </w:rPr>
              <w:t>ΠΑΡΑΡΤΗΜΑ Ι – Αναλυτική Περιγραφή Φυσικού και Οικονομικού Αντικειμένου της Σύμβασης</w:t>
            </w:r>
            <w:r w:rsidRPr="00E31CB9">
              <w:rPr>
                <w:noProof/>
                <w:webHidden/>
              </w:rPr>
              <w:tab/>
            </w:r>
            <w:r w:rsidRPr="00E31CB9">
              <w:rPr>
                <w:noProof/>
                <w:webHidden/>
              </w:rPr>
              <w:fldChar w:fldCharType="begin"/>
            </w:r>
            <w:r w:rsidRPr="00E31CB9">
              <w:rPr>
                <w:noProof/>
                <w:webHidden/>
              </w:rPr>
              <w:instrText xml:space="preserve"> PAGEREF _Toc193968129 \h </w:instrText>
            </w:r>
            <w:r w:rsidRPr="00E31CB9">
              <w:rPr>
                <w:noProof/>
                <w:webHidden/>
              </w:rPr>
            </w:r>
            <w:r w:rsidRPr="00E31CB9">
              <w:rPr>
                <w:noProof/>
                <w:webHidden/>
              </w:rPr>
              <w:fldChar w:fldCharType="separate"/>
            </w:r>
            <w:r w:rsidRPr="00E31CB9">
              <w:rPr>
                <w:noProof/>
                <w:webHidden/>
              </w:rPr>
              <w:t>75</w:t>
            </w:r>
            <w:r w:rsidRPr="00E31CB9">
              <w:rPr>
                <w:noProof/>
                <w:webHidden/>
              </w:rPr>
              <w:fldChar w:fldCharType="end"/>
            </w:r>
          </w:hyperlink>
        </w:p>
        <w:p w14:paraId="71FF5754" w14:textId="1822ECA4" w:rsidR="00DA4176" w:rsidRPr="00E31CB9" w:rsidRDefault="00DA4176">
          <w:pPr>
            <w:pStyle w:val="TOC3"/>
            <w:tabs>
              <w:tab w:val="left" w:pos="880"/>
              <w:tab w:val="right" w:leader="dot" w:pos="9628"/>
            </w:tabs>
            <w:rPr>
              <w:rFonts w:eastAsiaTheme="minorEastAsia"/>
              <w:i w:val="0"/>
              <w:iCs w:val="0"/>
              <w:noProof/>
              <w:kern w:val="2"/>
              <w:sz w:val="24"/>
              <w:szCs w:val="24"/>
              <w:lang w:val="el-GR" w:eastAsia="el-GR"/>
              <w14:ligatures w14:val="standardContextual"/>
            </w:rPr>
          </w:pPr>
          <w:hyperlink w:anchor="_Toc193968130" w:history="1">
            <w:r w:rsidRPr="00E31CB9">
              <w:rPr>
                <w:rStyle w:val="Hyperlink"/>
                <w:noProof/>
                <w:lang w:val="el-GR"/>
              </w:rPr>
              <w:t>1.</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Περιβάλλον της Σύμβασης</w:t>
            </w:r>
            <w:r w:rsidRPr="00E31CB9">
              <w:rPr>
                <w:noProof/>
                <w:webHidden/>
              </w:rPr>
              <w:tab/>
            </w:r>
            <w:r w:rsidRPr="00E31CB9">
              <w:rPr>
                <w:noProof/>
                <w:webHidden/>
              </w:rPr>
              <w:fldChar w:fldCharType="begin"/>
            </w:r>
            <w:r w:rsidRPr="00E31CB9">
              <w:rPr>
                <w:noProof/>
                <w:webHidden/>
              </w:rPr>
              <w:instrText xml:space="preserve"> PAGEREF _Toc193968130 \h </w:instrText>
            </w:r>
            <w:r w:rsidRPr="00E31CB9">
              <w:rPr>
                <w:noProof/>
                <w:webHidden/>
              </w:rPr>
            </w:r>
            <w:r w:rsidRPr="00E31CB9">
              <w:rPr>
                <w:noProof/>
                <w:webHidden/>
              </w:rPr>
              <w:fldChar w:fldCharType="separate"/>
            </w:r>
            <w:r w:rsidRPr="00E31CB9">
              <w:rPr>
                <w:noProof/>
                <w:webHidden/>
              </w:rPr>
              <w:t>75</w:t>
            </w:r>
            <w:r w:rsidRPr="00E31CB9">
              <w:rPr>
                <w:noProof/>
                <w:webHidden/>
              </w:rPr>
              <w:fldChar w:fldCharType="end"/>
            </w:r>
          </w:hyperlink>
        </w:p>
        <w:p w14:paraId="6BC61C23" w14:textId="78BE7F83"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31" w:history="1">
            <w:r w:rsidRPr="00E31CB9">
              <w:rPr>
                <w:rStyle w:val="Hyperlink"/>
                <w:rFonts w:eastAsia="SimSun"/>
                <w:noProof/>
                <w:lang w:val="el-GR"/>
              </w:rPr>
              <w:t>1.1.</w:t>
            </w:r>
            <w:r w:rsidRPr="00E31CB9">
              <w:rPr>
                <w:rFonts w:eastAsiaTheme="minorEastAsia"/>
                <w:noProof/>
                <w:kern w:val="2"/>
                <w:sz w:val="24"/>
                <w:szCs w:val="24"/>
                <w:lang w:val="el-GR" w:eastAsia="el-GR"/>
                <w14:ligatures w14:val="standardContextual"/>
              </w:rPr>
              <w:tab/>
            </w:r>
            <w:r w:rsidRPr="00E31CB9">
              <w:rPr>
                <w:rStyle w:val="Hyperlink"/>
                <w:rFonts w:eastAsia="SimSun"/>
                <w:noProof/>
                <w:lang w:val="el-GR"/>
              </w:rPr>
              <w:t>Εμπλεκόμενοι στην υλοποίηση της Σύμβασης</w:t>
            </w:r>
            <w:r w:rsidRPr="00E31CB9">
              <w:rPr>
                <w:noProof/>
                <w:webHidden/>
              </w:rPr>
              <w:tab/>
            </w:r>
            <w:r w:rsidRPr="00E31CB9">
              <w:rPr>
                <w:noProof/>
                <w:webHidden/>
              </w:rPr>
              <w:fldChar w:fldCharType="begin"/>
            </w:r>
            <w:r w:rsidRPr="00E31CB9">
              <w:rPr>
                <w:noProof/>
                <w:webHidden/>
              </w:rPr>
              <w:instrText xml:space="preserve"> PAGEREF _Toc193968131 \h </w:instrText>
            </w:r>
            <w:r w:rsidRPr="00E31CB9">
              <w:rPr>
                <w:noProof/>
                <w:webHidden/>
              </w:rPr>
            </w:r>
            <w:r w:rsidRPr="00E31CB9">
              <w:rPr>
                <w:noProof/>
                <w:webHidden/>
              </w:rPr>
              <w:fldChar w:fldCharType="separate"/>
            </w:r>
            <w:r w:rsidRPr="00E31CB9">
              <w:rPr>
                <w:noProof/>
                <w:webHidden/>
              </w:rPr>
              <w:t>75</w:t>
            </w:r>
            <w:r w:rsidRPr="00E31CB9">
              <w:rPr>
                <w:noProof/>
                <w:webHidden/>
              </w:rPr>
              <w:fldChar w:fldCharType="end"/>
            </w:r>
          </w:hyperlink>
        </w:p>
        <w:p w14:paraId="2A3256D7" w14:textId="1E713347" w:rsidR="00DA4176" w:rsidRPr="00E31CB9" w:rsidRDefault="00DA4176">
          <w:pPr>
            <w:pStyle w:val="TOC5"/>
            <w:tabs>
              <w:tab w:val="left" w:pos="1760"/>
              <w:tab w:val="right" w:leader="dot" w:pos="9628"/>
            </w:tabs>
            <w:rPr>
              <w:rFonts w:eastAsiaTheme="minorEastAsia"/>
              <w:noProof/>
              <w:kern w:val="2"/>
              <w:sz w:val="24"/>
              <w:szCs w:val="24"/>
              <w:lang w:val="el-GR" w:eastAsia="el-GR"/>
              <w14:ligatures w14:val="standardContextual"/>
            </w:rPr>
          </w:pPr>
          <w:hyperlink w:anchor="_Toc193968132" w:history="1">
            <w:r w:rsidRPr="00E31CB9">
              <w:rPr>
                <w:rStyle w:val="Hyperlink"/>
                <w:rFonts w:eastAsia="SimSun"/>
                <w:noProof/>
                <w:lang w:val="el-GR"/>
              </w:rPr>
              <w:t>1.1.1.</w:t>
            </w:r>
            <w:r w:rsidRPr="00E31CB9">
              <w:rPr>
                <w:rFonts w:eastAsiaTheme="minorEastAsia"/>
                <w:noProof/>
                <w:kern w:val="2"/>
                <w:sz w:val="24"/>
                <w:szCs w:val="24"/>
                <w:lang w:val="el-GR" w:eastAsia="el-GR"/>
                <w14:ligatures w14:val="standardContextual"/>
              </w:rPr>
              <w:tab/>
            </w:r>
            <w:r w:rsidRPr="00E31CB9">
              <w:rPr>
                <w:rStyle w:val="Hyperlink"/>
                <w:rFonts w:eastAsia="SimSun"/>
                <w:bCs/>
                <w:noProof/>
              </w:rPr>
              <w:t>Φορέας Υλοποίησης – Αναθέτουσα Αρχή</w:t>
            </w:r>
            <w:r w:rsidRPr="00E31CB9">
              <w:rPr>
                <w:noProof/>
                <w:webHidden/>
              </w:rPr>
              <w:tab/>
            </w:r>
            <w:r w:rsidRPr="00E31CB9">
              <w:rPr>
                <w:noProof/>
                <w:webHidden/>
              </w:rPr>
              <w:fldChar w:fldCharType="begin"/>
            </w:r>
            <w:r w:rsidRPr="00E31CB9">
              <w:rPr>
                <w:noProof/>
                <w:webHidden/>
              </w:rPr>
              <w:instrText xml:space="preserve"> PAGEREF _Toc193968132 \h </w:instrText>
            </w:r>
            <w:r w:rsidRPr="00E31CB9">
              <w:rPr>
                <w:noProof/>
                <w:webHidden/>
              </w:rPr>
            </w:r>
            <w:r w:rsidRPr="00E31CB9">
              <w:rPr>
                <w:noProof/>
                <w:webHidden/>
              </w:rPr>
              <w:fldChar w:fldCharType="separate"/>
            </w:r>
            <w:r w:rsidRPr="00E31CB9">
              <w:rPr>
                <w:noProof/>
                <w:webHidden/>
              </w:rPr>
              <w:t>75</w:t>
            </w:r>
            <w:r w:rsidRPr="00E31CB9">
              <w:rPr>
                <w:noProof/>
                <w:webHidden/>
              </w:rPr>
              <w:fldChar w:fldCharType="end"/>
            </w:r>
          </w:hyperlink>
        </w:p>
        <w:p w14:paraId="683A2DC6" w14:textId="625739F6" w:rsidR="00DA4176" w:rsidRPr="00E31CB9" w:rsidRDefault="00DA4176">
          <w:pPr>
            <w:pStyle w:val="TOC5"/>
            <w:tabs>
              <w:tab w:val="left" w:pos="1760"/>
              <w:tab w:val="right" w:leader="dot" w:pos="9628"/>
            </w:tabs>
            <w:rPr>
              <w:rFonts w:eastAsiaTheme="minorEastAsia"/>
              <w:noProof/>
              <w:kern w:val="2"/>
              <w:sz w:val="24"/>
              <w:szCs w:val="24"/>
              <w:lang w:val="el-GR" w:eastAsia="el-GR"/>
              <w14:ligatures w14:val="standardContextual"/>
            </w:rPr>
          </w:pPr>
          <w:hyperlink w:anchor="_Toc193968133" w:history="1">
            <w:r w:rsidRPr="00E31CB9">
              <w:rPr>
                <w:rStyle w:val="Hyperlink"/>
                <w:rFonts w:eastAsia="SimSun"/>
                <w:noProof/>
                <w:lang w:val="el-GR"/>
              </w:rPr>
              <w:t>1.1.2.</w:t>
            </w:r>
            <w:r w:rsidRPr="00E31CB9">
              <w:rPr>
                <w:rFonts w:eastAsiaTheme="minorEastAsia"/>
                <w:noProof/>
                <w:kern w:val="2"/>
                <w:sz w:val="24"/>
                <w:szCs w:val="24"/>
                <w:lang w:val="el-GR" w:eastAsia="el-GR"/>
                <w14:ligatures w14:val="standardContextual"/>
              </w:rPr>
              <w:tab/>
            </w:r>
            <w:r w:rsidRPr="00E31CB9">
              <w:rPr>
                <w:rStyle w:val="Hyperlink"/>
                <w:rFonts w:eastAsia="SimSun"/>
                <w:bCs/>
                <w:noProof/>
              </w:rPr>
              <w:t>Φορέας Χρηματοδότησης</w:t>
            </w:r>
            <w:r w:rsidRPr="00E31CB9">
              <w:rPr>
                <w:noProof/>
                <w:webHidden/>
              </w:rPr>
              <w:tab/>
            </w:r>
            <w:r w:rsidRPr="00E31CB9">
              <w:rPr>
                <w:noProof/>
                <w:webHidden/>
              </w:rPr>
              <w:fldChar w:fldCharType="begin"/>
            </w:r>
            <w:r w:rsidRPr="00E31CB9">
              <w:rPr>
                <w:noProof/>
                <w:webHidden/>
              </w:rPr>
              <w:instrText xml:space="preserve"> PAGEREF _Toc193968133 \h </w:instrText>
            </w:r>
            <w:r w:rsidRPr="00E31CB9">
              <w:rPr>
                <w:noProof/>
                <w:webHidden/>
              </w:rPr>
            </w:r>
            <w:r w:rsidRPr="00E31CB9">
              <w:rPr>
                <w:noProof/>
                <w:webHidden/>
              </w:rPr>
              <w:fldChar w:fldCharType="separate"/>
            </w:r>
            <w:r w:rsidRPr="00E31CB9">
              <w:rPr>
                <w:noProof/>
                <w:webHidden/>
              </w:rPr>
              <w:t>76</w:t>
            </w:r>
            <w:r w:rsidRPr="00E31CB9">
              <w:rPr>
                <w:noProof/>
                <w:webHidden/>
              </w:rPr>
              <w:fldChar w:fldCharType="end"/>
            </w:r>
          </w:hyperlink>
        </w:p>
        <w:p w14:paraId="1AFB0390" w14:textId="65519EBF" w:rsidR="00DA4176" w:rsidRPr="00E31CB9" w:rsidRDefault="00DA4176">
          <w:pPr>
            <w:pStyle w:val="TOC5"/>
            <w:tabs>
              <w:tab w:val="left" w:pos="1760"/>
              <w:tab w:val="right" w:leader="dot" w:pos="9628"/>
            </w:tabs>
            <w:rPr>
              <w:rFonts w:eastAsiaTheme="minorEastAsia"/>
              <w:noProof/>
              <w:kern w:val="2"/>
              <w:sz w:val="24"/>
              <w:szCs w:val="24"/>
              <w:lang w:val="el-GR" w:eastAsia="el-GR"/>
              <w14:ligatures w14:val="standardContextual"/>
            </w:rPr>
          </w:pPr>
          <w:hyperlink w:anchor="_Toc193968134" w:history="1">
            <w:r w:rsidRPr="00E31CB9">
              <w:rPr>
                <w:rStyle w:val="Hyperlink"/>
                <w:rFonts w:eastAsia="SimSun"/>
                <w:noProof/>
                <w:lang w:val="el-GR"/>
              </w:rPr>
              <w:t>1.1.3.</w:t>
            </w:r>
            <w:r w:rsidRPr="00E31CB9">
              <w:rPr>
                <w:rFonts w:eastAsiaTheme="minorEastAsia"/>
                <w:noProof/>
                <w:kern w:val="2"/>
                <w:sz w:val="24"/>
                <w:szCs w:val="24"/>
                <w:lang w:val="el-GR" w:eastAsia="el-GR"/>
                <w14:ligatures w14:val="standardContextual"/>
              </w:rPr>
              <w:tab/>
            </w:r>
            <w:r w:rsidRPr="00E31CB9">
              <w:rPr>
                <w:rStyle w:val="Hyperlink"/>
                <w:rFonts w:eastAsia="SimSun"/>
                <w:bCs/>
                <w:noProof/>
                <w:lang w:val="el-GR"/>
              </w:rPr>
              <w:t>Κύριος του Έργου – Φορέας Λειτουργίας</w:t>
            </w:r>
            <w:r w:rsidRPr="00E31CB9">
              <w:rPr>
                <w:noProof/>
                <w:webHidden/>
              </w:rPr>
              <w:tab/>
            </w:r>
            <w:r w:rsidRPr="00E31CB9">
              <w:rPr>
                <w:noProof/>
                <w:webHidden/>
              </w:rPr>
              <w:fldChar w:fldCharType="begin"/>
            </w:r>
            <w:r w:rsidRPr="00E31CB9">
              <w:rPr>
                <w:noProof/>
                <w:webHidden/>
              </w:rPr>
              <w:instrText xml:space="preserve"> PAGEREF _Toc193968134 \h </w:instrText>
            </w:r>
            <w:r w:rsidRPr="00E31CB9">
              <w:rPr>
                <w:noProof/>
                <w:webHidden/>
              </w:rPr>
            </w:r>
            <w:r w:rsidRPr="00E31CB9">
              <w:rPr>
                <w:noProof/>
                <w:webHidden/>
              </w:rPr>
              <w:fldChar w:fldCharType="separate"/>
            </w:r>
            <w:r w:rsidRPr="00E31CB9">
              <w:rPr>
                <w:noProof/>
                <w:webHidden/>
              </w:rPr>
              <w:t>76</w:t>
            </w:r>
            <w:r w:rsidRPr="00E31CB9">
              <w:rPr>
                <w:noProof/>
                <w:webHidden/>
              </w:rPr>
              <w:fldChar w:fldCharType="end"/>
            </w:r>
          </w:hyperlink>
        </w:p>
        <w:p w14:paraId="2AC45DBE" w14:textId="23FFDEA3" w:rsidR="00DA4176" w:rsidRPr="00E31CB9" w:rsidRDefault="00DA4176">
          <w:pPr>
            <w:pStyle w:val="TOC5"/>
            <w:tabs>
              <w:tab w:val="left" w:pos="1760"/>
              <w:tab w:val="right" w:leader="dot" w:pos="9628"/>
            </w:tabs>
            <w:rPr>
              <w:rFonts w:eastAsiaTheme="minorEastAsia"/>
              <w:noProof/>
              <w:kern w:val="2"/>
              <w:sz w:val="24"/>
              <w:szCs w:val="24"/>
              <w:lang w:val="el-GR" w:eastAsia="el-GR"/>
              <w14:ligatures w14:val="standardContextual"/>
            </w:rPr>
          </w:pPr>
          <w:hyperlink w:anchor="_Toc193968135" w:history="1">
            <w:r w:rsidRPr="00E31CB9">
              <w:rPr>
                <w:rStyle w:val="Hyperlink"/>
                <w:rFonts w:eastAsia="SimSun"/>
                <w:noProof/>
                <w:lang w:val="el-GR"/>
              </w:rPr>
              <w:t>1.1.4.</w:t>
            </w:r>
            <w:r w:rsidRPr="00E31CB9">
              <w:rPr>
                <w:rFonts w:eastAsiaTheme="minorEastAsia"/>
                <w:noProof/>
                <w:kern w:val="2"/>
                <w:sz w:val="24"/>
                <w:szCs w:val="24"/>
                <w:lang w:val="el-GR" w:eastAsia="el-GR"/>
                <w14:ligatures w14:val="standardContextual"/>
              </w:rPr>
              <w:tab/>
            </w:r>
            <w:r w:rsidRPr="00E31CB9">
              <w:rPr>
                <w:rStyle w:val="Hyperlink"/>
                <w:rFonts w:eastAsia="SimSun"/>
                <w:bCs/>
                <w:noProof/>
                <w:lang w:val="el-GR"/>
              </w:rPr>
              <w:t>Όργανα &amp; Επιτροπές Παρακολούθησης, Διακυβέρνησης και Ελέγχου του Έργου</w:t>
            </w:r>
            <w:r w:rsidRPr="00E31CB9">
              <w:rPr>
                <w:noProof/>
                <w:webHidden/>
              </w:rPr>
              <w:tab/>
            </w:r>
            <w:r w:rsidRPr="00E31CB9">
              <w:rPr>
                <w:noProof/>
                <w:webHidden/>
              </w:rPr>
              <w:fldChar w:fldCharType="begin"/>
            </w:r>
            <w:r w:rsidRPr="00E31CB9">
              <w:rPr>
                <w:noProof/>
                <w:webHidden/>
              </w:rPr>
              <w:instrText xml:space="preserve"> PAGEREF _Toc193968135 \h </w:instrText>
            </w:r>
            <w:r w:rsidRPr="00E31CB9">
              <w:rPr>
                <w:noProof/>
                <w:webHidden/>
              </w:rPr>
            </w:r>
            <w:r w:rsidRPr="00E31CB9">
              <w:rPr>
                <w:noProof/>
                <w:webHidden/>
              </w:rPr>
              <w:fldChar w:fldCharType="separate"/>
            </w:r>
            <w:r w:rsidRPr="00E31CB9">
              <w:rPr>
                <w:noProof/>
                <w:webHidden/>
              </w:rPr>
              <w:t>77</w:t>
            </w:r>
            <w:r w:rsidRPr="00E31CB9">
              <w:rPr>
                <w:noProof/>
                <w:webHidden/>
              </w:rPr>
              <w:fldChar w:fldCharType="end"/>
            </w:r>
          </w:hyperlink>
        </w:p>
        <w:p w14:paraId="4A4CFEDD" w14:textId="12AD25D4"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36" w:history="1">
            <w:r w:rsidRPr="00E31CB9">
              <w:rPr>
                <w:rStyle w:val="Hyperlink"/>
                <w:rFonts w:eastAsia="SimSun"/>
                <w:noProof/>
                <w:lang w:val="el-GR"/>
              </w:rPr>
              <w:t>1.2.</w:t>
            </w:r>
            <w:r w:rsidRPr="00E31CB9">
              <w:rPr>
                <w:rFonts w:eastAsiaTheme="minorEastAsia"/>
                <w:noProof/>
                <w:kern w:val="2"/>
                <w:sz w:val="24"/>
                <w:szCs w:val="24"/>
                <w:lang w:val="el-GR" w:eastAsia="el-GR"/>
                <w14:ligatures w14:val="standardContextual"/>
              </w:rPr>
              <w:tab/>
            </w:r>
            <w:r w:rsidRPr="00E31CB9">
              <w:rPr>
                <w:rStyle w:val="Hyperlink"/>
                <w:rFonts w:eastAsia="SimSun"/>
                <w:noProof/>
                <w:lang w:val="el-GR"/>
              </w:rPr>
              <w:t>Υφιστάμενη Κατάσταση</w:t>
            </w:r>
            <w:r w:rsidRPr="00E31CB9">
              <w:rPr>
                <w:noProof/>
                <w:webHidden/>
              </w:rPr>
              <w:tab/>
            </w:r>
            <w:r w:rsidRPr="00E31CB9">
              <w:rPr>
                <w:noProof/>
                <w:webHidden/>
              </w:rPr>
              <w:fldChar w:fldCharType="begin"/>
            </w:r>
            <w:r w:rsidRPr="00E31CB9">
              <w:rPr>
                <w:noProof/>
                <w:webHidden/>
              </w:rPr>
              <w:instrText xml:space="preserve"> PAGEREF _Toc193968136 \h </w:instrText>
            </w:r>
            <w:r w:rsidRPr="00E31CB9">
              <w:rPr>
                <w:noProof/>
                <w:webHidden/>
              </w:rPr>
            </w:r>
            <w:r w:rsidRPr="00E31CB9">
              <w:rPr>
                <w:noProof/>
                <w:webHidden/>
              </w:rPr>
              <w:fldChar w:fldCharType="separate"/>
            </w:r>
            <w:r w:rsidRPr="00E31CB9">
              <w:rPr>
                <w:noProof/>
                <w:webHidden/>
              </w:rPr>
              <w:t>77</w:t>
            </w:r>
            <w:r w:rsidRPr="00E31CB9">
              <w:rPr>
                <w:noProof/>
                <w:webHidden/>
              </w:rPr>
              <w:fldChar w:fldCharType="end"/>
            </w:r>
          </w:hyperlink>
        </w:p>
        <w:p w14:paraId="06DA5103" w14:textId="130AD09E" w:rsidR="00DA4176" w:rsidRPr="00E31CB9" w:rsidRDefault="00DA4176">
          <w:pPr>
            <w:pStyle w:val="TOC3"/>
            <w:tabs>
              <w:tab w:val="left" w:pos="880"/>
              <w:tab w:val="right" w:leader="dot" w:pos="9628"/>
            </w:tabs>
            <w:rPr>
              <w:rFonts w:eastAsiaTheme="minorEastAsia"/>
              <w:i w:val="0"/>
              <w:iCs w:val="0"/>
              <w:noProof/>
              <w:kern w:val="2"/>
              <w:sz w:val="24"/>
              <w:szCs w:val="24"/>
              <w:lang w:val="el-GR" w:eastAsia="el-GR"/>
              <w14:ligatures w14:val="standardContextual"/>
            </w:rPr>
          </w:pPr>
          <w:hyperlink w:anchor="_Toc193968137" w:history="1">
            <w:r w:rsidRPr="00E31CB9">
              <w:rPr>
                <w:rStyle w:val="Hyperlink"/>
                <w:noProof/>
                <w:lang w:val="el-GR"/>
              </w:rPr>
              <w:t>2.</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Περιγραφή Φυσικού Αντικειμένου της Σύμβασης</w:t>
            </w:r>
            <w:r w:rsidRPr="00E31CB9">
              <w:rPr>
                <w:noProof/>
                <w:webHidden/>
              </w:rPr>
              <w:tab/>
            </w:r>
            <w:r w:rsidRPr="00E31CB9">
              <w:rPr>
                <w:noProof/>
                <w:webHidden/>
              </w:rPr>
              <w:fldChar w:fldCharType="begin"/>
            </w:r>
            <w:r w:rsidRPr="00E31CB9">
              <w:rPr>
                <w:noProof/>
                <w:webHidden/>
              </w:rPr>
              <w:instrText xml:space="preserve"> PAGEREF _Toc193968137 \h </w:instrText>
            </w:r>
            <w:r w:rsidRPr="00E31CB9">
              <w:rPr>
                <w:noProof/>
                <w:webHidden/>
              </w:rPr>
            </w:r>
            <w:r w:rsidRPr="00E31CB9">
              <w:rPr>
                <w:noProof/>
                <w:webHidden/>
              </w:rPr>
              <w:fldChar w:fldCharType="separate"/>
            </w:r>
            <w:r w:rsidRPr="00E31CB9">
              <w:rPr>
                <w:noProof/>
                <w:webHidden/>
              </w:rPr>
              <w:t>78</w:t>
            </w:r>
            <w:r w:rsidRPr="00E31CB9">
              <w:rPr>
                <w:noProof/>
                <w:webHidden/>
              </w:rPr>
              <w:fldChar w:fldCharType="end"/>
            </w:r>
          </w:hyperlink>
        </w:p>
        <w:p w14:paraId="006282B6" w14:textId="67D928AF"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38" w:history="1">
            <w:r w:rsidRPr="00E31CB9">
              <w:rPr>
                <w:rStyle w:val="Hyperlink"/>
                <w:noProof/>
                <w:lang w:val="el-GR"/>
              </w:rPr>
              <w:t>2.1</w:t>
            </w:r>
            <w:r w:rsidRPr="00E31CB9">
              <w:rPr>
                <w:rFonts w:eastAsiaTheme="minorEastAsia"/>
                <w:noProof/>
                <w:kern w:val="2"/>
                <w:sz w:val="24"/>
                <w:szCs w:val="24"/>
                <w:lang w:val="el-GR" w:eastAsia="el-GR"/>
                <w14:ligatures w14:val="standardContextual"/>
              </w:rPr>
              <w:tab/>
            </w:r>
            <w:r w:rsidRPr="00E31CB9">
              <w:rPr>
                <w:rStyle w:val="Hyperlink"/>
                <w:noProof/>
                <w:lang w:val="el-GR"/>
              </w:rPr>
              <w:t>Αντικείμενο της Σύμβασης</w:t>
            </w:r>
            <w:r w:rsidRPr="00E31CB9">
              <w:rPr>
                <w:noProof/>
                <w:webHidden/>
              </w:rPr>
              <w:tab/>
            </w:r>
            <w:r w:rsidRPr="00E31CB9">
              <w:rPr>
                <w:noProof/>
                <w:webHidden/>
              </w:rPr>
              <w:fldChar w:fldCharType="begin"/>
            </w:r>
            <w:r w:rsidRPr="00E31CB9">
              <w:rPr>
                <w:noProof/>
                <w:webHidden/>
              </w:rPr>
              <w:instrText xml:space="preserve"> PAGEREF _Toc193968138 \h </w:instrText>
            </w:r>
            <w:r w:rsidRPr="00E31CB9">
              <w:rPr>
                <w:noProof/>
                <w:webHidden/>
              </w:rPr>
            </w:r>
            <w:r w:rsidRPr="00E31CB9">
              <w:rPr>
                <w:noProof/>
                <w:webHidden/>
              </w:rPr>
              <w:fldChar w:fldCharType="separate"/>
            </w:r>
            <w:r w:rsidRPr="00E31CB9">
              <w:rPr>
                <w:noProof/>
                <w:webHidden/>
              </w:rPr>
              <w:t>78</w:t>
            </w:r>
            <w:r w:rsidRPr="00E31CB9">
              <w:rPr>
                <w:noProof/>
                <w:webHidden/>
              </w:rPr>
              <w:fldChar w:fldCharType="end"/>
            </w:r>
          </w:hyperlink>
        </w:p>
        <w:p w14:paraId="5E3D3072" w14:textId="626175A3" w:rsidR="00DA4176" w:rsidRPr="00E31CB9" w:rsidRDefault="00DA4176">
          <w:pPr>
            <w:pStyle w:val="TOC3"/>
            <w:tabs>
              <w:tab w:val="left" w:pos="880"/>
              <w:tab w:val="right" w:leader="dot" w:pos="9628"/>
            </w:tabs>
            <w:rPr>
              <w:rFonts w:eastAsiaTheme="minorEastAsia"/>
              <w:i w:val="0"/>
              <w:iCs w:val="0"/>
              <w:noProof/>
              <w:kern w:val="2"/>
              <w:sz w:val="24"/>
              <w:szCs w:val="24"/>
              <w:lang w:val="el-GR" w:eastAsia="el-GR"/>
              <w14:ligatures w14:val="standardContextual"/>
            </w:rPr>
          </w:pPr>
          <w:hyperlink w:anchor="_Toc193968139" w:history="1">
            <w:r w:rsidRPr="00E31CB9">
              <w:rPr>
                <w:rStyle w:val="Hyperlink"/>
                <w:noProof/>
                <w:lang w:val="el-GR"/>
              </w:rPr>
              <w:t>3.</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Υπηρεσίες</w:t>
            </w:r>
            <w:r w:rsidRPr="00E31CB9">
              <w:rPr>
                <w:noProof/>
                <w:webHidden/>
              </w:rPr>
              <w:tab/>
            </w:r>
            <w:r w:rsidRPr="00E31CB9">
              <w:rPr>
                <w:noProof/>
                <w:webHidden/>
              </w:rPr>
              <w:fldChar w:fldCharType="begin"/>
            </w:r>
            <w:r w:rsidRPr="00E31CB9">
              <w:rPr>
                <w:noProof/>
                <w:webHidden/>
              </w:rPr>
              <w:instrText xml:space="preserve"> PAGEREF _Toc193968139 \h </w:instrText>
            </w:r>
            <w:r w:rsidRPr="00E31CB9">
              <w:rPr>
                <w:noProof/>
                <w:webHidden/>
              </w:rPr>
            </w:r>
            <w:r w:rsidRPr="00E31CB9">
              <w:rPr>
                <w:noProof/>
                <w:webHidden/>
              </w:rPr>
              <w:fldChar w:fldCharType="separate"/>
            </w:r>
            <w:r w:rsidRPr="00E31CB9">
              <w:rPr>
                <w:noProof/>
                <w:webHidden/>
              </w:rPr>
              <w:t>82</w:t>
            </w:r>
            <w:r w:rsidRPr="00E31CB9">
              <w:rPr>
                <w:noProof/>
                <w:webHidden/>
              </w:rPr>
              <w:fldChar w:fldCharType="end"/>
            </w:r>
          </w:hyperlink>
        </w:p>
        <w:p w14:paraId="6C786552" w14:textId="70EC9D5F"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40" w:history="1">
            <w:r w:rsidRPr="00E31CB9">
              <w:rPr>
                <w:rStyle w:val="Hyperlink"/>
                <w:noProof/>
                <w:lang w:val="en-US"/>
              </w:rPr>
              <w:t>3.1</w:t>
            </w:r>
            <w:r w:rsidRPr="00E31CB9">
              <w:rPr>
                <w:rFonts w:eastAsiaTheme="minorEastAsia"/>
                <w:noProof/>
                <w:kern w:val="2"/>
                <w:sz w:val="24"/>
                <w:szCs w:val="24"/>
                <w:lang w:val="el-GR" w:eastAsia="el-GR"/>
                <w14:ligatures w14:val="standardContextual"/>
              </w:rPr>
              <w:tab/>
            </w:r>
            <w:r w:rsidRPr="00E31CB9">
              <w:rPr>
                <w:rStyle w:val="Hyperlink"/>
                <w:noProof/>
                <w:lang w:val="el-GR"/>
              </w:rPr>
              <w:t>Μελέτη Εφαρμογής - Ανάλυση Απαιτήσεων</w:t>
            </w:r>
            <w:r w:rsidRPr="00E31CB9">
              <w:rPr>
                <w:noProof/>
                <w:webHidden/>
              </w:rPr>
              <w:tab/>
            </w:r>
            <w:r w:rsidRPr="00E31CB9">
              <w:rPr>
                <w:noProof/>
                <w:webHidden/>
              </w:rPr>
              <w:fldChar w:fldCharType="begin"/>
            </w:r>
            <w:r w:rsidRPr="00E31CB9">
              <w:rPr>
                <w:noProof/>
                <w:webHidden/>
              </w:rPr>
              <w:instrText xml:space="preserve"> PAGEREF _Toc193968140 \h </w:instrText>
            </w:r>
            <w:r w:rsidRPr="00E31CB9">
              <w:rPr>
                <w:noProof/>
                <w:webHidden/>
              </w:rPr>
            </w:r>
            <w:r w:rsidRPr="00E31CB9">
              <w:rPr>
                <w:noProof/>
                <w:webHidden/>
              </w:rPr>
              <w:fldChar w:fldCharType="separate"/>
            </w:r>
            <w:r w:rsidRPr="00E31CB9">
              <w:rPr>
                <w:noProof/>
                <w:webHidden/>
              </w:rPr>
              <w:t>82</w:t>
            </w:r>
            <w:r w:rsidRPr="00E31CB9">
              <w:rPr>
                <w:noProof/>
                <w:webHidden/>
              </w:rPr>
              <w:fldChar w:fldCharType="end"/>
            </w:r>
          </w:hyperlink>
        </w:p>
        <w:p w14:paraId="61D3F632" w14:textId="13E946C6"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41" w:history="1">
            <w:r w:rsidRPr="00E31CB9">
              <w:rPr>
                <w:rStyle w:val="Hyperlink"/>
                <w:noProof/>
                <w:lang w:val="el-GR"/>
              </w:rPr>
              <w:t>3.2</w:t>
            </w:r>
            <w:r w:rsidRPr="00E31CB9">
              <w:rPr>
                <w:rFonts w:eastAsiaTheme="minorEastAsia"/>
                <w:noProof/>
                <w:kern w:val="2"/>
                <w:sz w:val="24"/>
                <w:szCs w:val="24"/>
                <w:lang w:val="el-GR" w:eastAsia="el-GR"/>
                <w14:ligatures w14:val="standardContextual"/>
              </w:rPr>
              <w:tab/>
            </w:r>
            <w:r w:rsidRPr="00E31CB9">
              <w:rPr>
                <w:rStyle w:val="Hyperlink"/>
                <w:noProof/>
                <w:lang w:val="el-GR"/>
              </w:rPr>
              <w:t>Υπηρεσίες Εκπαίδευσης</w:t>
            </w:r>
            <w:r w:rsidRPr="00E31CB9">
              <w:rPr>
                <w:noProof/>
                <w:webHidden/>
              </w:rPr>
              <w:tab/>
            </w:r>
            <w:r w:rsidRPr="00E31CB9">
              <w:rPr>
                <w:noProof/>
                <w:webHidden/>
              </w:rPr>
              <w:fldChar w:fldCharType="begin"/>
            </w:r>
            <w:r w:rsidRPr="00E31CB9">
              <w:rPr>
                <w:noProof/>
                <w:webHidden/>
              </w:rPr>
              <w:instrText xml:space="preserve"> PAGEREF _Toc193968141 \h </w:instrText>
            </w:r>
            <w:r w:rsidRPr="00E31CB9">
              <w:rPr>
                <w:noProof/>
                <w:webHidden/>
              </w:rPr>
            </w:r>
            <w:r w:rsidRPr="00E31CB9">
              <w:rPr>
                <w:noProof/>
                <w:webHidden/>
              </w:rPr>
              <w:fldChar w:fldCharType="separate"/>
            </w:r>
            <w:r w:rsidRPr="00E31CB9">
              <w:rPr>
                <w:noProof/>
                <w:webHidden/>
              </w:rPr>
              <w:t>82</w:t>
            </w:r>
            <w:r w:rsidRPr="00E31CB9">
              <w:rPr>
                <w:noProof/>
                <w:webHidden/>
              </w:rPr>
              <w:fldChar w:fldCharType="end"/>
            </w:r>
          </w:hyperlink>
        </w:p>
        <w:p w14:paraId="1B98BC4D" w14:textId="28AC925F"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42" w:history="1">
            <w:r w:rsidRPr="00E31CB9">
              <w:rPr>
                <w:rStyle w:val="Hyperlink"/>
                <w:noProof/>
                <w:lang w:val="el-GR"/>
              </w:rPr>
              <w:t>3.3</w:t>
            </w:r>
            <w:r w:rsidRPr="00E31CB9">
              <w:rPr>
                <w:rFonts w:eastAsiaTheme="minorEastAsia"/>
                <w:noProof/>
                <w:kern w:val="2"/>
                <w:sz w:val="24"/>
                <w:szCs w:val="24"/>
                <w:lang w:val="el-GR" w:eastAsia="el-GR"/>
                <w14:ligatures w14:val="standardContextual"/>
              </w:rPr>
              <w:tab/>
            </w:r>
            <w:r w:rsidRPr="00E31CB9">
              <w:rPr>
                <w:rStyle w:val="Hyperlink"/>
                <w:noProof/>
                <w:lang w:val="el-GR"/>
              </w:rPr>
              <w:t>Υπηρεσίες Εγγύησης και Συντήρησης</w:t>
            </w:r>
            <w:r w:rsidRPr="00E31CB9">
              <w:rPr>
                <w:noProof/>
                <w:webHidden/>
              </w:rPr>
              <w:tab/>
            </w:r>
            <w:r w:rsidRPr="00E31CB9">
              <w:rPr>
                <w:noProof/>
                <w:webHidden/>
              </w:rPr>
              <w:fldChar w:fldCharType="begin"/>
            </w:r>
            <w:r w:rsidRPr="00E31CB9">
              <w:rPr>
                <w:noProof/>
                <w:webHidden/>
              </w:rPr>
              <w:instrText xml:space="preserve"> PAGEREF _Toc193968142 \h </w:instrText>
            </w:r>
            <w:r w:rsidRPr="00E31CB9">
              <w:rPr>
                <w:noProof/>
                <w:webHidden/>
              </w:rPr>
            </w:r>
            <w:r w:rsidRPr="00E31CB9">
              <w:rPr>
                <w:noProof/>
                <w:webHidden/>
              </w:rPr>
              <w:fldChar w:fldCharType="separate"/>
            </w:r>
            <w:r w:rsidRPr="00E31CB9">
              <w:rPr>
                <w:noProof/>
                <w:webHidden/>
              </w:rPr>
              <w:t>83</w:t>
            </w:r>
            <w:r w:rsidRPr="00E31CB9">
              <w:rPr>
                <w:noProof/>
                <w:webHidden/>
              </w:rPr>
              <w:fldChar w:fldCharType="end"/>
            </w:r>
          </w:hyperlink>
        </w:p>
        <w:p w14:paraId="4D7C8B2C" w14:textId="266241A5" w:rsidR="00DA4176" w:rsidRPr="00E31CB9" w:rsidRDefault="00DA4176">
          <w:pPr>
            <w:pStyle w:val="TOC3"/>
            <w:tabs>
              <w:tab w:val="left" w:pos="880"/>
              <w:tab w:val="right" w:leader="dot" w:pos="9628"/>
            </w:tabs>
            <w:rPr>
              <w:rFonts w:eastAsiaTheme="minorEastAsia"/>
              <w:i w:val="0"/>
              <w:iCs w:val="0"/>
              <w:noProof/>
              <w:kern w:val="2"/>
              <w:sz w:val="24"/>
              <w:szCs w:val="24"/>
              <w:lang w:val="el-GR" w:eastAsia="el-GR"/>
              <w14:ligatures w14:val="standardContextual"/>
            </w:rPr>
          </w:pPr>
          <w:hyperlink w:anchor="_Toc193968143" w:history="1">
            <w:r w:rsidRPr="00E31CB9">
              <w:rPr>
                <w:rStyle w:val="Hyperlink"/>
                <w:noProof/>
                <w:lang w:val="el-GR"/>
              </w:rPr>
              <w:t>4.</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Μεθοδολογία Υλοποίησης</w:t>
            </w:r>
            <w:r w:rsidRPr="00E31CB9">
              <w:rPr>
                <w:noProof/>
                <w:webHidden/>
              </w:rPr>
              <w:tab/>
            </w:r>
            <w:r w:rsidRPr="00E31CB9">
              <w:rPr>
                <w:noProof/>
                <w:webHidden/>
              </w:rPr>
              <w:fldChar w:fldCharType="begin"/>
            </w:r>
            <w:r w:rsidRPr="00E31CB9">
              <w:rPr>
                <w:noProof/>
                <w:webHidden/>
              </w:rPr>
              <w:instrText xml:space="preserve"> PAGEREF _Toc193968143 \h </w:instrText>
            </w:r>
            <w:r w:rsidRPr="00E31CB9">
              <w:rPr>
                <w:noProof/>
                <w:webHidden/>
              </w:rPr>
            </w:r>
            <w:r w:rsidRPr="00E31CB9">
              <w:rPr>
                <w:noProof/>
                <w:webHidden/>
              </w:rPr>
              <w:fldChar w:fldCharType="separate"/>
            </w:r>
            <w:r w:rsidRPr="00E31CB9">
              <w:rPr>
                <w:noProof/>
                <w:webHidden/>
              </w:rPr>
              <w:t>83</w:t>
            </w:r>
            <w:r w:rsidRPr="00E31CB9">
              <w:rPr>
                <w:noProof/>
                <w:webHidden/>
              </w:rPr>
              <w:fldChar w:fldCharType="end"/>
            </w:r>
          </w:hyperlink>
        </w:p>
        <w:p w14:paraId="3DF3EF7A" w14:textId="61A048EA"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44" w:history="1">
            <w:r w:rsidRPr="00E31CB9">
              <w:rPr>
                <w:rStyle w:val="Hyperlink"/>
                <w:noProof/>
                <w:lang w:val="el-GR"/>
              </w:rPr>
              <w:t>4.1</w:t>
            </w:r>
            <w:r w:rsidRPr="00E31CB9">
              <w:rPr>
                <w:rFonts w:eastAsiaTheme="minorEastAsia"/>
                <w:noProof/>
                <w:kern w:val="2"/>
                <w:sz w:val="24"/>
                <w:szCs w:val="24"/>
                <w:lang w:val="el-GR" w:eastAsia="el-GR"/>
                <w14:ligatures w14:val="standardContextual"/>
              </w:rPr>
              <w:tab/>
            </w:r>
            <w:r w:rsidRPr="00E31CB9">
              <w:rPr>
                <w:rStyle w:val="Hyperlink"/>
                <w:noProof/>
                <w:lang w:val="el-GR"/>
              </w:rPr>
              <w:t>Χρονοδιάγραμμα</w:t>
            </w:r>
            <w:r w:rsidRPr="00E31CB9">
              <w:rPr>
                <w:noProof/>
                <w:webHidden/>
              </w:rPr>
              <w:tab/>
            </w:r>
            <w:r w:rsidRPr="00E31CB9">
              <w:rPr>
                <w:noProof/>
                <w:webHidden/>
              </w:rPr>
              <w:fldChar w:fldCharType="begin"/>
            </w:r>
            <w:r w:rsidRPr="00E31CB9">
              <w:rPr>
                <w:noProof/>
                <w:webHidden/>
              </w:rPr>
              <w:instrText xml:space="preserve"> PAGEREF _Toc193968144 \h </w:instrText>
            </w:r>
            <w:r w:rsidRPr="00E31CB9">
              <w:rPr>
                <w:noProof/>
                <w:webHidden/>
              </w:rPr>
            </w:r>
            <w:r w:rsidRPr="00E31CB9">
              <w:rPr>
                <w:noProof/>
                <w:webHidden/>
              </w:rPr>
              <w:fldChar w:fldCharType="separate"/>
            </w:r>
            <w:r w:rsidRPr="00E31CB9">
              <w:rPr>
                <w:noProof/>
                <w:webHidden/>
              </w:rPr>
              <w:t>83</w:t>
            </w:r>
            <w:r w:rsidRPr="00E31CB9">
              <w:rPr>
                <w:noProof/>
                <w:webHidden/>
              </w:rPr>
              <w:fldChar w:fldCharType="end"/>
            </w:r>
          </w:hyperlink>
        </w:p>
        <w:p w14:paraId="5236E2A7" w14:textId="037BE44C"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45" w:history="1">
            <w:r w:rsidRPr="00E31CB9">
              <w:rPr>
                <w:rStyle w:val="Hyperlink"/>
                <w:noProof/>
                <w:lang w:val="el-GR"/>
              </w:rPr>
              <w:t>4.2</w:t>
            </w:r>
            <w:r w:rsidRPr="00E31CB9">
              <w:rPr>
                <w:rFonts w:eastAsiaTheme="minorEastAsia"/>
                <w:noProof/>
                <w:kern w:val="2"/>
                <w:sz w:val="24"/>
                <w:szCs w:val="24"/>
                <w:lang w:val="el-GR" w:eastAsia="el-GR"/>
                <w14:ligatures w14:val="standardContextual"/>
              </w:rPr>
              <w:tab/>
            </w:r>
            <w:r w:rsidRPr="00E31CB9">
              <w:rPr>
                <w:rStyle w:val="Hyperlink"/>
                <w:noProof/>
                <w:lang w:val="el-GR"/>
              </w:rPr>
              <w:t>Φάσεις – Παραδοτέα</w:t>
            </w:r>
            <w:r w:rsidRPr="00E31CB9">
              <w:rPr>
                <w:noProof/>
                <w:webHidden/>
              </w:rPr>
              <w:tab/>
            </w:r>
            <w:r w:rsidRPr="00E31CB9">
              <w:rPr>
                <w:noProof/>
                <w:webHidden/>
              </w:rPr>
              <w:fldChar w:fldCharType="begin"/>
            </w:r>
            <w:r w:rsidRPr="00E31CB9">
              <w:rPr>
                <w:noProof/>
                <w:webHidden/>
              </w:rPr>
              <w:instrText xml:space="preserve"> PAGEREF _Toc193968145 \h </w:instrText>
            </w:r>
            <w:r w:rsidRPr="00E31CB9">
              <w:rPr>
                <w:noProof/>
                <w:webHidden/>
              </w:rPr>
            </w:r>
            <w:r w:rsidRPr="00E31CB9">
              <w:rPr>
                <w:noProof/>
                <w:webHidden/>
              </w:rPr>
              <w:fldChar w:fldCharType="separate"/>
            </w:r>
            <w:r w:rsidRPr="00E31CB9">
              <w:rPr>
                <w:noProof/>
                <w:webHidden/>
              </w:rPr>
              <w:t>84</w:t>
            </w:r>
            <w:r w:rsidRPr="00E31CB9">
              <w:rPr>
                <w:noProof/>
                <w:webHidden/>
              </w:rPr>
              <w:fldChar w:fldCharType="end"/>
            </w:r>
          </w:hyperlink>
        </w:p>
        <w:p w14:paraId="1EA1F783" w14:textId="1A486044" w:rsidR="00DA4176" w:rsidRPr="00E31CB9" w:rsidRDefault="00DA4176">
          <w:pPr>
            <w:pStyle w:val="TOC5"/>
            <w:tabs>
              <w:tab w:val="right" w:leader="dot" w:pos="9628"/>
            </w:tabs>
            <w:rPr>
              <w:rFonts w:eastAsiaTheme="minorEastAsia"/>
              <w:noProof/>
              <w:kern w:val="2"/>
              <w:sz w:val="24"/>
              <w:szCs w:val="24"/>
              <w:lang w:val="el-GR" w:eastAsia="el-GR"/>
              <w14:ligatures w14:val="standardContextual"/>
            </w:rPr>
          </w:pPr>
          <w:hyperlink w:anchor="_Toc193968146" w:history="1">
            <w:r w:rsidRPr="00E31CB9">
              <w:rPr>
                <w:rStyle w:val="Hyperlink"/>
                <w:rFonts w:eastAsia="SimSun"/>
                <w:noProof/>
                <w:lang w:val="el-GR"/>
              </w:rPr>
              <w:t>Φάση 1: Μελέτη Εφαρμογής – Ανάλυση Απαιτήσεων</w:t>
            </w:r>
            <w:r w:rsidRPr="00E31CB9">
              <w:rPr>
                <w:noProof/>
                <w:webHidden/>
              </w:rPr>
              <w:tab/>
            </w:r>
            <w:r w:rsidRPr="00E31CB9">
              <w:rPr>
                <w:noProof/>
                <w:webHidden/>
              </w:rPr>
              <w:fldChar w:fldCharType="begin"/>
            </w:r>
            <w:r w:rsidRPr="00E31CB9">
              <w:rPr>
                <w:noProof/>
                <w:webHidden/>
              </w:rPr>
              <w:instrText xml:space="preserve"> PAGEREF _Toc193968146 \h </w:instrText>
            </w:r>
            <w:r w:rsidRPr="00E31CB9">
              <w:rPr>
                <w:noProof/>
                <w:webHidden/>
              </w:rPr>
            </w:r>
            <w:r w:rsidRPr="00E31CB9">
              <w:rPr>
                <w:noProof/>
                <w:webHidden/>
              </w:rPr>
              <w:fldChar w:fldCharType="separate"/>
            </w:r>
            <w:r w:rsidRPr="00E31CB9">
              <w:rPr>
                <w:noProof/>
                <w:webHidden/>
              </w:rPr>
              <w:t>84</w:t>
            </w:r>
            <w:r w:rsidRPr="00E31CB9">
              <w:rPr>
                <w:noProof/>
                <w:webHidden/>
              </w:rPr>
              <w:fldChar w:fldCharType="end"/>
            </w:r>
          </w:hyperlink>
        </w:p>
        <w:p w14:paraId="46A12412" w14:textId="6336AB80" w:rsidR="00DA4176" w:rsidRPr="00E31CB9" w:rsidRDefault="00DA4176">
          <w:pPr>
            <w:pStyle w:val="TOC5"/>
            <w:tabs>
              <w:tab w:val="right" w:leader="dot" w:pos="9628"/>
            </w:tabs>
            <w:rPr>
              <w:rFonts w:eastAsiaTheme="minorEastAsia"/>
              <w:noProof/>
              <w:kern w:val="2"/>
              <w:sz w:val="24"/>
              <w:szCs w:val="24"/>
              <w:lang w:val="el-GR" w:eastAsia="el-GR"/>
              <w14:ligatures w14:val="standardContextual"/>
            </w:rPr>
          </w:pPr>
          <w:hyperlink w:anchor="_Toc193968147" w:history="1">
            <w:r w:rsidRPr="00E31CB9">
              <w:rPr>
                <w:rStyle w:val="Hyperlink"/>
                <w:rFonts w:eastAsia="SimSun"/>
                <w:noProof/>
                <w:lang w:val="el-GR"/>
              </w:rPr>
              <w:t xml:space="preserve">Φάση 2: </w:t>
            </w:r>
            <w:r w:rsidRPr="00E31CB9">
              <w:rPr>
                <w:rStyle w:val="Hyperlink"/>
                <w:bCs/>
                <w:noProof/>
                <w:lang w:val="el-GR"/>
              </w:rPr>
              <w:t>Προμήθεια και εγκατάσταση οπτικοακουστικού συστήματος</w:t>
            </w:r>
            <w:r w:rsidRPr="00E31CB9">
              <w:rPr>
                <w:noProof/>
                <w:webHidden/>
              </w:rPr>
              <w:tab/>
            </w:r>
            <w:r w:rsidRPr="00E31CB9">
              <w:rPr>
                <w:noProof/>
                <w:webHidden/>
              </w:rPr>
              <w:fldChar w:fldCharType="begin"/>
            </w:r>
            <w:r w:rsidRPr="00E31CB9">
              <w:rPr>
                <w:noProof/>
                <w:webHidden/>
              </w:rPr>
              <w:instrText xml:space="preserve"> PAGEREF _Toc193968147 \h </w:instrText>
            </w:r>
            <w:r w:rsidRPr="00E31CB9">
              <w:rPr>
                <w:noProof/>
                <w:webHidden/>
              </w:rPr>
            </w:r>
            <w:r w:rsidRPr="00E31CB9">
              <w:rPr>
                <w:noProof/>
                <w:webHidden/>
              </w:rPr>
              <w:fldChar w:fldCharType="separate"/>
            </w:r>
            <w:r w:rsidRPr="00E31CB9">
              <w:rPr>
                <w:noProof/>
                <w:webHidden/>
              </w:rPr>
              <w:t>84</w:t>
            </w:r>
            <w:r w:rsidRPr="00E31CB9">
              <w:rPr>
                <w:noProof/>
                <w:webHidden/>
              </w:rPr>
              <w:fldChar w:fldCharType="end"/>
            </w:r>
          </w:hyperlink>
        </w:p>
        <w:p w14:paraId="2EF1AB52" w14:textId="387FA0A5" w:rsidR="00DA4176" w:rsidRPr="00E31CB9" w:rsidRDefault="00DA4176">
          <w:pPr>
            <w:pStyle w:val="TOC4"/>
            <w:tabs>
              <w:tab w:val="right" w:leader="dot" w:pos="9628"/>
            </w:tabs>
            <w:rPr>
              <w:rFonts w:eastAsiaTheme="minorEastAsia"/>
              <w:noProof/>
              <w:kern w:val="2"/>
              <w:sz w:val="24"/>
              <w:szCs w:val="24"/>
              <w:lang w:val="el-GR" w:eastAsia="el-GR"/>
              <w14:ligatures w14:val="standardContextual"/>
            </w:rPr>
          </w:pPr>
          <w:hyperlink w:anchor="_Toc193968148" w:history="1">
            <w:r w:rsidRPr="00E31CB9">
              <w:rPr>
                <w:rStyle w:val="Hyperlink"/>
                <w:rFonts w:eastAsia="SimSun"/>
                <w:noProof/>
                <w:lang w:val="el-GR"/>
              </w:rPr>
              <w:t xml:space="preserve">Φάση 3.  </w:t>
            </w:r>
            <w:r w:rsidRPr="00E31CB9">
              <w:rPr>
                <w:rStyle w:val="Hyperlink"/>
                <w:noProof/>
                <w:lang w:val="el-GR"/>
              </w:rPr>
              <w:t>Εκπαίδευση – δοκιμαστική λειτουργία</w:t>
            </w:r>
            <w:r w:rsidRPr="00E31CB9">
              <w:rPr>
                <w:noProof/>
                <w:webHidden/>
              </w:rPr>
              <w:tab/>
            </w:r>
            <w:r w:rsidRPr="00E31CB9">
              <w:rPr>
                <w:noProof/>
                <w:webHidden/>
              </w:rPr>
              <w:fldChar w:fldCharType="begin"/>
            </w:r>
            <w:r w:rsidRPr="00E31CB9">
              <w:rPr>
                <w:noProof/>
                <w:webHidden/>
              </w:rPr>
              <w:instrText xml:space="preserve"> PAGEREF _Toc193968148 \h </w:instrText>
            </w:r>
            <w:r w:rsidRPr="00E31CB9">
              <w:rPr>
                <w:noProof/>
                <w:webHidden/>
              </w:rPr>
            </w:r>
            <w:r w:rsidRPr="00E31CB9">
              <w:rPr>
                <w:noProof/>
                <w:webHidden/>
              </w:rPr>
              <w:fldChar w:fldCharType="separate"/>
            </w:r>
            <w:r w:rsidRPr="00E31CB9">
              <w:rPr>
                <w:noProof/>
                <w:webHidden/>
              </w:rPr>
              <w:t>84</w:t>
            </w:r>
            <w:r w:rsidRPr="00E31CB9">
              <w:rPr>
                <w:noProof/>
                <w:webHidden/>
              </w:rPr>
              <w:fldChar w:fldCharType="end"/>
            </w:r>
          </w:hyperlink>
        </w:p>
        <w:p w14:paraId="08462808" w14:textId="04CE7B22"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49" w:history="1">
            <w:r w:rsidRPr="00E31CB9">
              <w:rPr>
                <w:rStyle w:val="Hyperlink"/>
                <w:rFonts w:eastAsia="SimSun"/>
                <w:noProof/>
                <w:lang w:val="el-GR"/>
              </w:rPr>
              <w:t>4.3</w:t>
            </w:r>
            <w:r w:rsidRPr="00E31CB9">
              <w:rPr>
                <w:rFonts w:eastAsiaTheme="minorEastAsia"/>
                <w:noProof/>
                <w:kern w:val="2"/>
                <w:sz w:val="24"/>
                <w:szCs w:val="24"/>
                <w:lang w:val="el-GR" w:eastAsia="el-GR"/>
                <w14:ligatures w14:val="standardContextual"/>
              </w:rPr>
              <w:tab/>
            </w:r>
            <w:r w:rsidRPr="00E31CB9">
              <w:rPr>
                <w:rStyle w:val="Hyperlink"/>
                <w:rFonts w:eastAsia="SimSun"/>
                <w:noProof/>
                <w:lang w:val="el-GR"/>
              </w:rPr>
              <w:t>Χρόνος Υποβολής και Διαδικασία Οριστικοποίησης Παραδοτέων</w:t>
            </w:r>
            <w:r w:rsidRPr="00E31CB9">
              <w:rPr>
                <w:noProof/>
                <w:webHidden/>
              </w:rPr>
              <w:tab/>
            </w:r>
            <w:r w:rsidRPr="00E31CB9">
              <w:rPr>
                <w:noProof/>
                <w:webHidden/>
              </w:rPr>
              <w:fldChar w:fldCharType="begin"/>
            </w:r>
            <w:r w:rsidRPr="00E31CB9">
              <w:rPr>
                <w:noProof/>
                <w:webHidden/>
              </w:rPr>
              <w:instrText xml:space="preserve"> PAGEREF _Toc193968149 \h </w:instrText>
            </w:r>
            <w:r w:rsidRPr="00E31CB9">
              <w:rPr>
                <w:noProof/>
                <w:webHidden/>
              </w:rPr>
            </w:r>
            <w:r w:rsidRPr="00E31CB9">
              <w:rPr>
                <w:noProof/>
                <w:webHidden/>
              </w:rPr>
              <w:fldChar w:fldCharType="separate"/>
            </w:r>
            <w:r w:rsidRPr="00E31CB9">
              <w:rPr>
                <w:noProof/>
                <w:webHidden/>
              </w:rPr>
              <w:t>84</w:t>
            </w:r>
            <w:r w:rsidRPr="00E31CB9">
              <w:rPr>
                <w:noProof/>
                <w:webHidden/>
              </w:rPr>
              <w:fldChar w:fldCharType="end"/>
            </w:r>
          </w:hyperlink>
        </w:p>
        <w:p w14:paraId="067A7A13" w14:textId="4DDA4FB0"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50" w:history="1">
            <w:r w:rsidRPr="00E31CB9">
              <w:rPr>
                <w:rStyle w:val="Hyperlink"/>
                <w:noProof/>
                <w:lang w:val="el-GR"/>
              </w:rPr>
              <w:t>4.4</w:t>
            </w:r>
            <w:r w:rsidRPr="00E31CB9">
              <w:rPr>
                <w:rFonts w:eastAsiaTheme="minorEastAsia"/>
                <w:noProof/>
                <w:kern w:val="2"/>
                <w:sz w:val="24"/>
                <w:szCs w:val="24"/>
                <w:lang w:val="el-GR" w:eastAsia="el-GR"/>
                <w14:ligatures w14:val="standardContextual"/>
              </w:rPr>
              <w:tab/>
            </w:r>
            <w:r w:rsidRPr="00E31CB9">
              <w:rPr>
                <w:rStyle w:val="Hyperlink"/>
                <w:noProof/>
                <w:lang w:val="el-GR"/>
              </w:rPr>
              <w:t>Περίοδος Εγγύησης και Συντήρησης (ΠΕΣ)</w:t>
            </w:r>
            <w:r w:rsidRPr="00E31CB9">
              <w:rPr>
                <w:noProof/>
                <w:webHidden/>
              </w:rPr>
              <w:tab/>
            </w:r>
            <w:r w:rsidRPr="00E31CB9">
              <w:rPr>
                <w:noProof/>
                <w:webHidden/>
              </w:rPr>
              <w:fldChar w:fldCharType="begin"/>
            </w:r>
            <w:r w:rsidRPr="00E31CB9">
              <w:rPr>
                <w:noProof/>
                <w:webHidden/>
              </w:rPr>
              <w:instrText xml:space="preserve"> PAGEREF _Toc193968150 \h </w:instrText>
            </w:r>
            <w:r w:rsidRPr="00E31CB9">
              <w:rPr>
                <w:noProof/>
                <w:webHidden/>
              </w:rPr>
            </w:r>
            <w:r w:rsidRPr="00E31CB9">
              <w:rPr>
                <w:noProof/>
                <w:webHidden/>
              </w:rPr>
              <w:fldChar w:fldCharType="separate"/>
            </w:r>
            <w:r w:rsidRPr="00E31CB9">
              <w:rPr>
                <w:noProof/>
                <w:webHidden/>
              </w:rPr>
              <w:t>84</w:t>
            </w:r>
            <w:r w:rsidRPr="00E31CB9">
              <w:rPr>
                <w:noProof/>
                <w:webHidden/>
              </w:rPr>
              <w:fldChar w:fldCharType="end"/>
            </w:r>
          </w:hyperlink>
        </w:p>
        <w:p w14:paraId="23A9E31A" w14:textId="420530D5" w:rsidR="00DA4176" w:rsidRPr="00E31CB9" w:rsidRDefault="00DA4176">
          <w:pPr>
            <w:pStyle w:val="TOC5"/>
            <w:tabs>
              <w:tab w:val="right" w:leader="dot" w:pos="9628"/>
            </w:tabs>
            <w:rPr>
              <w:rFonts w:eastAsiaTheme="minorEastAsia"/>
              <w:noProof/>
              <w:kern w:val="2"/>
              <w:sz w:val="24"/>
              <w:szCs w:val="24"/>
              <w:lang w:val="el-GR" w:eastAsia="el-GR"/>
              <w14:ligatures w14:val="standardContextual"/>
            </w:rPr>
          </w:pPr>
          <w:hyperlink w:anchor="_Toc193968151" w:history="1">
            <w:r w:rsidRPr="00E31CB9">
              <w:rPr>
                <w:rStyle w:val="Hyperlink"/>
                <w:rFonts w:eastAsia="SimSun"/>
                <w:noProof/>
                <w:lang w:val="el-GR"/>
              </w:rPr>
              <w:t>4.4.1 Υπηρεσίες Περιόδου Εγγύησης</w:t>
            </w:r>
            <w:r w:rsidRPr="00E31CB9">
              <w:rPr>
                <w:noProof/>
                <w:webHidden/>
              </w:rPr>
              <w:tab/>
            </w:r>
            <w:r w:rsidRPr="00E31CB9">
              <w:rPr>
                <w:noProof/>
                <w:webHidden/>
              </w:rPr>
              <w:fldChar w:fldCharType="begin"/>
            </w:r>
            <w:r w:rsidRPr="00E31CB9">
              <w:rPr>
                <w:noProof/>
                <w:webHidden/>
              </w:rPr>
              <w:instrText xml:space="preserve"> PAGEREF _Toc193968151 \h </w:instrText>
            </w:r>
            <w:r w:rsidRPr="00E31CB9">
              <w:rPr>
                <w:noProof/>
                <w:webHidden/>
              </w:rPr>
            </w:r>
            <w:r w:rsidRPr="00E31CB9">
              <w:rPr>
                <w:noProof/>
                <w:webHidden/>
              </w:rPr>
              <w:fldChar w:fldCharType="separate"/>
            </w:r>
            <w:r w:rsidRPr="00E31CB9">
              <w:rPr>
                <w:noProof/>
                <w:webHidden/>
              </w:rPr>
              <w:t>85</w:t>
            </w:r>
            <w:r w:rsidRPr="00E31CB9">
              <w:rPr>
                <w:noProof/>
                <w:webHidden/>
              </w:rPr>
              <w:fldChar w:fldCharType="end"/>
            </w:r>
          </w:hyperlink>
        </w:p>
        <w:p w14:paraId="477A18C3" w14:textId="660FB286" w:rsidR="00DA4176" w:rsidRPr="00E31CB9" w:rsidRDefault="00DA4176">
          <w:pPr>
            <w:pStyle w:val="TOC5"/>
            <w:tabs>
              <w:tab w:val="right" w:leader="dot" w:pos="9628"/>
            </w:tabs>
            <w:rPr>
              <w:rFonts w:eastAsiaTheme="minorEastAsia"/>
              <w:noProof/>
              <w:kern w:val="2"/>
              <w:sz w:val="24"/>
              <w:szCs w:val="24"/>
              <w:lang w:val="el-GR" w:eastAsia="el-GR"/>
              <w14:ligatures w14:val="standardContextual"/>
            </w:rPr>
          </w:pPr>
          <w:hyperlink w:anchor="_Toc193968152" w:history="1">
            <w:r w:rsidRPr="00E31CB9">
              <w:rPr>
                <w:rStyle w:val="Hyperlink"/>
                <w:rFonts w:eastAsia="SimSun"/>
                <w:noProof/>
                <w:lang w:val="el-GR"/>
              </w:rPr>
              <w:t>4.4.2 Υπηρεσίες Περιόδου Συντήρησης</w:t>
            </w:r>
            <w:r w:rsidRPr="00E31CB9">
              <w:rPr>
                <w:noProof/>
                <w:webHidden/>
              </w:rPr>
              <w:tab/>
            </w:r>
            <w:r w:rsidRPr="00E31CB9">
              <w:rPr>
                <w:noProof/>
                <w:webHidden/>
              </w:rPr>
              <w:fldChar w:fldCharType="begin"/>
            </w:r>
            <w:r w:rsidRPr="00E31CB9">
              <w:rPr>
                <w:noProof/>
                <w:webHidden/>
              </w:rPr>
              <w:instrText xml:space="preserve"> PAGEREF _Toc193968152 \h </w:instrText>
            </w:r>
            <w:r w:rsidRPr="00E31CB9">
              <w:rPr>
                <w:noProof/>
                <w:webHidden/>
              </w:rPr>
            </w:r>
            <w:r w:rsidRPr="00E31CB9">
              <w:rPr>
                <w:noProof/>
                <w:webHidden/>
              </w:rPr>
              <w:fldChar w:fldCharType="separate"/>
            </w:r>
            <w:r w:rsidRPr="00E31CB9">
              <w:rPr>
                <w:noProof/>
                <w:webHidden/>
              </w:rPr>
              <w:t>85</w:t>
            </w:r>
            <w:r w:rsidRPr="00E31CB9">
              <w:rPr>
                <w:noProof/>
                <w:webHidden/>
              </w:rPr>
              <w:fldChar w:fldCharType="end"/>
            </w:r>
          </w:hyperlink>
        </w:p>
        <w:p w14:paraId="3214D326" w14:textId="75DF08B3" w:rsidR="00DA4176" w:rsidRPr="00E31CB9" w:rsidRDefault="00DA4176">
          <w:pPr>
            <w:pStyle w:val="TOC5"/>
            <w:tabs>
              <w:tab w:val="right" w:leader="dot" w:pos="9628"/>
            </w:tabs>
            <w:rPr>
              <w:rFonts w:eastAsiaTheme="minorEastAsia"/>
              <w:noProof/>
              <w:kern w:val="2"/>
              <w:sz w:val="24"/>
              <w:szCs w:val="24"/>
              <w:lang w:val="el-GR" w:eastAsia="el-GR"/>
              <w14:ligatures w14:val="standardContextual"/>
            </w:rPr>
          </w:pPr>
          <w:hyperlink w:anchor="_Toc193968153" w:history="1">
            <w:r w:rsidRPr="00E31CB9">
              <w:rPr>
                <w:rStyle w:val="Hyperlink"/>
                <w:rFonts w:eastAsia="SimSun"/>
                <w:noProof/>
                <w:lang w:val="el-GR"/>
              </w:rPr>
              <w:t>4.4.3 Τήρηση Εγγυημένου Επιπέδου Υπηρεσιών – Ρήτρες</w:t>
            </w:r>
            <w:r w:rsidRPr="00E31CB9">
              <w:rPr>
                <w:noProof/>
                <w:webHidden/>
              </w:rPr>
              <w:tab/>
            </w:r>
            <w:r w:rsidRPr="00E31CB9">
              <w:rPr>
                <w:noProof/>
                <w:webHidden/>
              </w:rPr>
              <w:fldChar w:fldCharType="begin"/>
            </w:r>
            <w:r w:rsidRPr="00E31CB9">
              <w:rPr>
                <w:noProof/>
                <w:webHidden/>
              </w:rPr>
              <w:instrText xml:space="preserve"> PAGEREF _Toc193968153 \h </w:instrText>
            </w:r>
            <w:r w:rsidRPr="00E31CB9">
              <w:rPr>
                <w:noProof/>
                <w:webHidden/>
              </w:rPr>
            </w:r>
            <w:r w:rsidRPr="00E31CB9">
              <w:rPr>
                <w:noProof/>
                <w:webHidden/>
              </w:rPr>
              <w:fldChar w:fldCharType="separate"/>
            </w:r>
            <w:r w:rsidRPr="00E31CB9">
              <w:rPr>
                <w:noProof/>
                <w:webHidden/>
              </w:rPr>
              <w:t>86</w:t>
            </w:r>
            <w:r w:rsidRPr="00E31CB9">
              <w:rPr>
                <w:noProof/>
                <w:webHidden/>
              </w:rPr>
              <w:fldChar w:fldCharType="end"/>
            </w:r>
          </w:hyperlink>
        </w:p>
        <w:p w14:paraId="63F51844" w14:textId="39735887" w:rsidR="00DA4176" w:rsidRPr="00E31CB9" w:rsidRDefault="00DA4176">
          <w:pPr>
            <w:pStyle w:val="TOC5"/>
            <w:tabs>
              <w:tab w:val="right" w:leader="dot" w:pos="9628"/>
            </w:tabs>
            <w:rPr>
              <w:rFonts w:eastAsiaTheme="minorEastAsia"/>
              <w:noProof/>
              <w:kern w:val="2"/>
              <w:sz w:val="24"/>
              <w:szCs w:val="24"/>
              <w:lang w:val="el-GR" w:eastAsia="el-GR"/>
              <w14:ligatures w14:val="standardContextual"/>
            </w:rPr>
          </w:pPr>
          <w:hyperlink w:anchor="_Toc193968154" w:history="1">
            <w:r w:rsidRPr="00E31CB9">
              <w:rPr>
                <w:rStyle w:val="Hyperlink"/>
                <w:rFonts w:eastAsia="SimSun"/>
                <w:noProof/>
                <w:lang w:val="el-GR"/>
              </w:rPr>
              <w:t>4.4.4 Προγραμματισμένες Διακοπές Υπηρεσίας</w:t>
            </w:r>
            <w:r w:rsidRPr="00E31CB9">
              <w:rPr>
                <w:noProof/>
                <w:webHidden/>
              </w:rPr>
              <w:tab/>
            </w:r>
            <w:r w:rsidRPr="00E31CB9">
              <w:rPr>
                <w:noProof/>
                <w:webHidden/>
              </w:rPr>
              <w:fldChar w:fldCharType="begin"/>
            </w:r>
            <w:r w:rsidRPr="00E31CB9">
              <w:rPr>
                <w:noProof/>
                <w:webHidden/>
              </w:rPr>
              <w:instrText xml:space="preserve"> PAGEREF _Toc193968154 \h </w:instrText>
            </w:r>
            <w:r w:rsidRPr="00E31CB9">
              <w:rPr>
                <w:noProof/>
                <w:webHidden/>
              </w:rPr>
            </w:r>
            <w:r w:rsidRPr="00E31CB9">
              <w:rPr>
                <w:noProof/>
                <w:webHidden/>
              </w:rPr>
              <w:fldChar w:fldCharType="separate"/>
            </w:r>
            <w:r w:rsidRPr="00E31CB9">
              <w:rPr>
                <w:noProof/>
                <w:webHidden/>
              </w:rPr>
              <w:t>88</w:t>
            </w:r>
            <w:r w:rsidRPr="00E31CB9">
              <w:rPr>
                <w:noProof/>
                <w:webHidden/>
              </w:rPr>
              <w:fldChar w:fldCharType="end"/>
            </w:r>
          </w:hyperlink>
        </w:p>
        <w:p w14:paraId="4CB0E323" w14:textId="6F198FEB"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55" w:history="1">
            <w:r w:rsidRPr="00E31CB9">
              <w:rPr>
                <w:rStyle w:val="Hyperlink"/>
                <w:noProof/>
                <w:lang w:val="el-GR"/>
              </w:rPr>
              <w:t>4.5</w:t>
            </w:r>
            <w:r w:rsidRPr="00E31CB9">
              <w:rPr>
                <w:rFonts w:eastAsiaTheme="minorEastAsia"/>
                <w:noProof/>
                <w:kern w:val="2"/>
                <w:sz w:val="24"/>
                <w:szCs w:val="24"/>
                <w:lang w:val="el-GR" w:eastAsia="el-GR"/>
                <w14:ligatures w14:val="standardContextual"/>
              </w:rPr>
              <w:tab/>
            </w:r>
            <w:r w:rsidRPr="00E31CB9">
              <w:rPr>
                <w:rStyle w:val="Hyperlink"/>
                <w:noProof/>
                <w:lang w:val="el-GR"/>
              </w:rPr>
              <w:t>Ομάδα Έργου/Σχήμα Διοίκησης Έργου</w:t>
            </w:r>
            <w:r w:rsidRPr="00E31CB9">
              <w:rPr>
                <w:noProof/>
                <w:webHidden/>
              </w:rPr>
              <w:tab/>
            </w:r>
            <w:r w:rsidRPr="00E31CB9">
              <w:rPr>
                <w:noProof/>
                <w:webHidden/>
              </w:rPr>
              <w:fldChar w:fldCharType="begin"/>
            </w:r>
            <w:r w:rsidRPr="00E31CB9">
              <w:rPr>
                <w:noProof/>
                <w:webHidden/>
              </w:rPr>
              <w:instrText xml:space="preserve"> PAGEREF _Toc193968155 \h </w:instrText>
            </w:r>
            <w:r w:rsidRPr="00E31CB9">
              <w:rPr>
                <w:noProof/>
                <w:webHidden/>
              </w:rPr>
            </w:r>
            <w:r w:rsidRPr="00E31CB9">
              <w:rPr>
                <w:noProof/>
                <w:webHidden/>
              </w:rPr>
              <w:fldChar w:fldCharType="separate"/>
            </w:r>
            <w:r w:rsidRPr="00E31CB9">
              <w:rPr>
                <w:noProof/>
                <w:webHidden/>
              </w:rPr>
              <w:t>88</w:t>
            </w:r>
            <w:r w:rsidRPr="00E31CB9">
              <w:rPr>
                <w:noProof/>
                <w:webHidden/>
              </w:rPr>
              <w:fldChar w:fldCharType="end"/>
            </w:r>
          </w:hyperlink>
        </w:p>
        <w:p w14:paraId="390687E9" w14:textId="51A2CDF0"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56" w:history="1">
            <w:r w:rsidRPr="00E31CB9">
              <w:rPr>
                <w:rStyle w:val="Hyperlink"/>
                <w:noProof/>
                <w:lang w:val="el-GR"/>
              </w:rPr>
              <w:t>4.6</w:t>
            </w:r>
            <w:r w:rsidRPr="00E31CB9">
              <w:rPr>
                <w:rFonts w:eastAsiaTheme="minorEastAsia"/>
                <w:noProof/>
                <w:kern w:val="2"/>
                <w:sz w:val="24"/>
                <w:szCs w:val="24"/>
                <w:lang w:val="el-GR" w:eastAsia="el-GR"/>
                <w14:ligatures w14:val="standardContextual"/>
              </w:rPr>
              <w:tab/>
            </w:r>
            <w:r w:rsidRPr="00E31CB9">
              <w:rPr>
                <w:rStyle w:val="Hyperlink"/>
                <w:noProof/>
                <w:lang w:val="el-GR"/>
              </w:rPr>
              <w:t>Μεθοδολογία διοίκησης και διασφάλισης ποιότητας</w:t>
            </w:r>
            <w:r w:rsidRPr="00E31CB9">
              <w:rPr>
                <w:noProof/>
                <w:webHidden/>
              </w:rPr>
              <w:tab/>
            </w:r>
            <w:r w:rsidRPr="00E31CB9">
              <w:rPr>
                <w:noProof/>
                <w:webHidden/>
              </w:rPr>
              <w:fldChar w:fldCharType="begin"/>
            </w:r>
            <w:r w:rsidRPr="00E31CB9">
              <w:rPr>
                <w:noProof/>
                <w:webHidden/>
              </w:rPr>
              <w:instrText xml:space="preserve"> PAGEREF _Toc193968156 \h </w:instrText>
            </w:r>
            <w:r w:rsidRPr="00E31CB9">
              <w:rPr>
                <w:noProof/>
                <w:webHidden/>
              </w:rPr>
            </w:r>
            <w:r w:rsidRPr="00E31CB9">
              <w:rPr>
                <w:noProof/>
                <w:webHidden/>
              </w:rPr>
              <w:fldChar w:fldCharType="separate"/>
            </w:r>
            <w:r w:rsidRPr="00E31CB9">
              <w:rPr>
                <w:noProof/>
                <w:webHidden/>
              </w:rPr>
              <w:t>89</w:t>
            </w:r>
            <w:r w:rsidRPr="00E31CB9">
              <w:rPr>
                <w:noProof/>
                <w:webHidden/>
              </w:rPr>
              <w:fldChar w:fldCharType="end"/>
            </w:r>
          </w:hyperlink>
        </w:p>
        <w:p w14:paraId="4A98D973" w14:textId="2D4BE2F9" w:rsidR="00DA4176" w:rsidRPr="00E31CB9" w:rsidRDefault="00DA4176">
          <w:pPr>
            <w:pStyle w:val="TOC4"/>
            <w:tabs>
              <w:tab w:val="left" w:pos="1320"/>
              <w:tab w:val="right" w:leader="dot" w:pos="9628"/>
            </w:tabs>
            <w:rPr>
              <w:rFonts w:eastAsiaTheme="minorEastAsia"/>
              <w:noProof/>
              <w:kern w:val="2"/>
              <w:sz w:val="24"/>
              <w:szCs w:val="24"/>
              <w:lang w:val="el-GR" w:eastAsia="el-GR"/>
              <w14:ligatures w14:val="standardContextual"/>
            </w:rPr>
          </w:pPr>
          <w:hyperlink w:anchor="_Toc193968157" w:history="1">
            <w:r w:rsidRPr="00E31CB9">
              <w:rPr>
                <w:rStyle w:val="Hyperlink"/>
                <w:noProof/>
                <w:lang w:val="el-GR"/>
              </w:rPr>
              <w:t>4.7</w:t>
            </w:r>
            <w:r w:rsidRPr="00E31CB9">
              <w:rPr>
                <w:rFonts w:eastAsiaTheme="minorEastAsia"/>
                <w:noProof/>
                <w:kern w:val="2"/>
                <w:sz w:val="24"/>
                <w:szCs w:val="24"/>
                <w:lang w:val="el-GR" w:eastAsia="el-GR"/>
                <w14:ligatures w14:val="standardContextual"/>
              </w:rPr>
              <w:tab/>
            </w:r>
            <w:r w:rsidRPr="00E31CB9">
              <w:rPr>
                <w:rStyle w:val="Hyperlink"/>
                <w:noProof/>
                <w:lang w:val="el-GR"/>
              </w:rPr>
              <w:t>Τόπος υλοποίησης/ παροχής των υπηρεσιών</w:t>
            </w:r>
            <w:r w:rsidRPr="00E31CB9">
              <w:rPr>
                <w:noProof/>
                <w:webHidden/>
              </w:rPr>
              <w:tab/>
            </w:r>
            <w:r w:rsidRPr="00E31CB9">
              <w:rPr>
                <w:noProof/>
                <w:webHidden/>
              </w:rPr>
              <w:fldChar w:fldCharType="begin"/>
            </w:r>
            <w:r w:rsidRPr="00E31CB9">
              <w:rPr>
                <w:noProof/>
                <w:webHidden/>
              </w:rPr>
              <w:instrText xml:space="preserve"> PAGEREF _Toc193968157 \h </w:instrText>
            </w:r>
            <w:r w:rsidRPr="00E31CB9">
              <w:rPr>
                <w:noProof/>
                <w:webHidden/>
              </w:rPr>
            </w:r>
            <w:r w:rsidRPr="00E31CB9">
              <w:rPr>
                <w:noProof/>
                <w:webHidden/>
              </w:rPr>
              <w:fldChar w:fldCharType="separate"/>
            </w:r>
            <w:r w:rsidRPr="00E31CB9">
              <w:rPr>
                <w:noProof/>
                <w:webHidden/>
              </w:rPr>
              <w:t>89</w:t>
            </w:r>
            <w:r w:rsidRPr="00E31CB9">
              <w:rPr>
                <w:noProof/>
                <w:webHidden/>
              </w:rPr>
              <w:fldChar w:fldCharType="end"/>
            </w:r>
          </w:hyperlink>
        </w:p>
        <w:p w14:paraId="64DAE884" w14:textId="57783F57" w:rsidR="00DA4176" w:rsidRPr="00E31CB9" w:rsidRDefault="00DA4176">
          <w:pPr>
            <w:pStyle w:val="TOC2"/>
            <w:tabs>
              <w:tab w:val="right" w:leader="dot" w:pos="9628"/>
            </w:tabs>
            <w:rPr>
              <w:rFonts w:eastAsiaTheme="minorEastAsia"/>
              <w:smallCaps w:val="0"/>
              <w:noProof/>
              <w:kern w:val="2"/>
              <w:sz w:val="24"/>
              <w:szCs w:val="24"/>
              <w:lang w:val="el-GR" w:eastAsia="el-GR"/>
              <w14:ligatures w14:val="standardContextual"/>
            </w:rPr>
          </w:pPr>
          <w:hyperlink w:anchor="_Toc193968158" w:history="1">
            <w:r w:rsidRPr="00E31CB9">
              <w:rPr>
                <w:rStyle w:val="Hyperlink"/>
                <w:noProof/>
                <w:lang w:val="el-GR"/>
              </w:rPr>
              <w:t>ΠΑΡΑΡΤΗΜΑ ΙΙ – Πίνακες Συμμόρφωσης</w:t>
            </w:r>
            <w:r w:rsidRPr="00E31CB9">
              <w:rPr>
                <w:noProof/>
                <w:webHidden/>
              </w:rPr>
              <w:tab/>
            </w:r>
            <w:r w:rsidRPr="00E31CB9">
              <w:rPr>
                <w:noProof/>
                <w:webHidden/>
              </w:rPr>
              <w:fldChar w:fldCharType="begin"/>
            </w:r>
            <w:r w:rsidRPr="00E31CB9">
              <w:rPr>
                <w:noProof/>
                <w:webHidden/>
              </w:rPr>
              <w:instrText xml:space="preserve"> PAGEREF _Toc193968158 \h </w:instrText>
            </w:r>
            <w:r w:rsidRPr="00E31CB9">
              <w:rPr>
                <w:noProof/>
                <w:webHidden/>
              </w:rPr>
            </w:r>
            <w:r w:rsidRPr="00E31CB9">
              <w:rPr>
                <w:noProof/>
                <w:webHidden/>
              </w:rPr>
              <w:fldChar w:fldCharType="separate"/>
            </w:r>
            <w:r w:rsidRPr="00E31CB9">
              <w:rPr>
                <w:noProof/>
                <w:webHidden/>
              </w:rPr>
              <w:t>90</w:t>
            </w:r>
            <w:r w:rsidRPr="00E31CB9">
              <w:rPr>
                <w:noProof/>
                <w:webHidden/>
              </w:rPr>
              <w:fldChar w:fldCharType="end"/>
            </w:r>
          </w:hyperlink>
        </w:p>
        <w:p w14:paraId="3D1704B1" w14:textId="60962368" w:rsidR="00DA4176" w:rsidRPr="00E31CB9" w:rsidRDefault="00DA4176">
          <w:pPr>
            <w:pStyle w:val="TOC2"/>
            <w:tabs>
              <w:tab w:val="right" w:leader="dot" w:pos="9628"/>
            </w:tabs>
            <w:rPr>
              <w:rFonts w:eastAsiaTheme="minorEastAsia"/>
              <w:smallCaps w:val="0"/>
              <w:noProof/>
              <w:kern w:val="2"/>
              <w:sz w:val="24"/>
              <w:szCs w:val="24"/>
              <w:lang w:val="el-GR" w:eastAsia="el-GR"/>
              <w14:ligatures w14:val="standardContextual"/>
            </w:rPr>
          </w:pPr>
          <w:hyperlink w:anchor="_Toc193968159" w:history="1">
            <w:r w:rsidRPr="00E31CB9">
              <w:rPr>
                <w:rStyle w:val="Hyperlink"/>
                <w:noProof/>
                <w:lang w:val="el-GR"/>
              </w:rPr>
              <w:t>ΠΑΡΑΡΤΗΜΑ ΙΙI – ΕΥΡΩΠΑΙΚΟ ΕΝΙΑΙΟ ΕΓΓΡΑΦΟ ΣΥΜΒΑΣ</w:t>
            </w:r>
            <w:r w:rsidRPr="00E31CB9">
              <w:rPr>
                <w:rStyle w:val="Hyperlink"/>
                <w:noProof/>
                <w:lang w:val="el-GR"/>
              </w:rPr>
              <w:t>Η</w:t>
            </w:r>
            <w:r w:rsidRPr="00E31CB9">
              <w:rPr>
                <w:rStyle w:val="Hyperlink"/>
                <w:noProof/>
                <w:lang w:val="el-GR"/>
              </w:rPr>
              <w:t>Σ (ΕΕΕΣ)</w:t>
            </w:r>
            <w:r w:rsidRPr="00E31CB9">
              <w:rPr>
                <w:noProof/>
                <w:webHidden/>
              </w:rPr>
              <w:tab/>
            </w:r>
            <w:r w:rsidRPr="00E31CB9">
              <w:rPr>
                <w:noProof/>
                <w:webHidden/>
              </w:rPr>
              <w:fldChar w:fldCharType="begin"/>
            </w:r>
            <w:r w:rsidRPr="00E31CB9">
              <w:rPr>
                <w:noProof/>
                <w:webHidden/>
              </w:rPr>
              <w:instrText xml:space="preserve"> PAGEREF _Toc193968159 \h </w:instrText>
            </w:r>
            <w:r w:rsidRPr="00E31CB9">
              <w:rPr>
                <w:noProof/>
                <w:webHidden/>
              </w:rPr>
            </w:r>
            <w:r w:rsidRPr="00E31CB9">
              <w:rPr>
                <w:noProof/>
                <w:webHidden/>
              </w:rPr>
              <w:fldChar w:fldCharType="separate"/>
            </w:r>
            <w:r w:rsidRPr="00E31CB9">
              <w:rPr>
                <w:noProof/>
                <w:webHidden/>
              </w:rPr>
              <w:t>117</w:t>
            </w:r>
            <w:r w:rsidRPr="00E31CB9">
              <w:rPr>
                <w:noProof/>
                <w:webHidden/>
              </w:rPr>
              <w:fldChar w:fldCharType="end"/>
            </w:r>
          </w:hyperlink>
        </w:p>
        <w:p w14:paraId="371BD3FE" w14:textId="6BA0A6C0" w:rsidR="00DA4176" w:rsidRPr="00E31CB9" w:rsidRDefault="00DA4176">
          <w:pPr>
            <w:pStyle w:val="TOC2"/>
            <w:tabs>
              <w:tab w:val="right" w:leader="dot" w:pos="9628"/>
            </w:tabs>
            <w:rPr>
              <w:rFonts w:eastAsiaTheme="minorEastAsia"/>
              <w:smallCaps w:val="0"/>
              <w:noProof/>
              <w:kern w:val="2"/>
              <w:sz w:val="24"/>
              <w:szCs w:val="24"/>
              <w:lang w:val="el-GR" w:eastAsia="el-GR"/>
              <w14:ligatures w14:val="standardContextual"/>
            </w:rPr>
          </w:pPr>
          <w:hyperlink w:anchor="_Toc193968160" w:history="1">
            <w:r w:rsidRPr="00E31CB9">
              <w:rPr>
                <w:rStyle w:val="Hyperlink"/>
                <w:noProof/>
                <w:lang w:val="el-GR"/>
              </w:rPr>
              <w:t>ΠΑΡΑΡΤΗΜΑ Ι</w:t>
            </w:r>
            <w:r w:rsidRPr="00E31CB9">
              <w:rPr>
                <w:rStyle w:val="Hyperlink"/>
                <w:noProof/>
              </w:rPr>
              <w:t>V</w:t>
            </w:r>
            <w:r w:rsidRPr="00E31CB9">
              <w:rPr>
                <w:rStyle w:val="Hyperlink"/>
                <w:noProof/>
                <w:lang w:val="el-GR"/>
              </w:rPr>
              <w:t xml:space="preserve"> – Υπόδειγμα Βιογραφικού Σημειώματος</w:t>
            </w:r>
            <w:r w:rsidRPr="00E31CB9">
              <w:rPr>
                <w:noProof/>
                <w:webHidden/>
              </w:rPr>
              <w:tab/>
            </w:r>
            <w:r w:rsidRPr="00E31CB9">
              <w:rPr>
                <w:noProof/>
                <w:webHidden/>
              </w:rPr>
              <w:fldChar w:fldCharType="begin"/>
            </w:r>
            <w:r w:rsidRPr="00E31CB9">
              <w:rPr>
                <w:noProof/>
                <w:webHidden/>
              </w:rPr>
              <w:instrText xml:space="preserve"> PAGEREF _Toc193968160 \h </w:instrText>
            </w:r>
            <w:r w:rsidRPr="00E31CB9">
              <w:rPr>
                <w:noProof/>
                <w:webHidden/>
              </w:rPr>
            </w:r>
            <w:r w:rsidRPr="00E31CB9">
              <w:rPr>
                <w:noProof/>
                <w:webHidden/>
              </w:rPr>
              <w:fldChar w:fldCharType="separate"/>
            </w:r>
            <w:r w:rsidRPr="00E31CB9">
              <w:rPr>
                <w:noProof/>
                <w:webHidden/>
              </w:rPr>
              <w:t>118</w:t>
            </w:r>
            <w:r w:rsidRPr="00E31CB9">
              <w:rPr>
                <w:noProof/>
                <w:webHidden/>
              </w:rPr>
              <w:fldChar w:fldCharType="end"/>
            </w:r>
          </w:hyperlink>
        </w:p>
        <w:p w14:paraId="41A07B02" w14:textId="686EEC4E" w:rsidR="00DA4176" w:rsidRPr="00E31CB9" w:rsidRDefault="00DA4176">
          <w:pPr>
            <w:pStyle w:val="TOC2"/>
            <w:tabs>
              <w:tab w:val="right" w:leader="dot" w:pos="9628"/>
            </w:tabs>
            <w:rPr>
              <w:rFonts w:eastAsiaTheme="minorEastAsia"/>
              <w:smallCaps w:val="0"/>
              <w:noProof/>
              <w:kern w:val="2"/>
              <w:sz w:val="24"/>
              <w:szCs w:val="24"/>
              <w:lang w:val="el-GR" w:eastAsia="el-GR"/>
              <w14:ligatures w14:val="standardContextual"/>
            </w:rPr>
          </w:pPr>
          <w:hyperlink w:anchor="_Toc193968161" w:history="1">
            <w:r w:rsidRPr="00E31CB9">
              <w:rPr>
                <w:rStyle w:val="Hyperlink"/>
                <w:noProof/>
                <w:lang w:val="el-GR"/>
              </w:rPr>
              <w:t xml:space="preserve">ΠΑΡΑΡΤΗΜΑ </w:t>
            </w:r>
            <w:r w:rsidRPr="00E31CB9">
              <w:rPr>
                <w:rStyle w:val="Hyperlink"/>
                <w:noProof/>
              </w:rPr>
              <w:t>V</w:t>
            </w:r>
            <w:r w:rsidRPr="00E31CB9">
              <w:rPr>
                <w:rStyle w:val="Hyperlink"/>
                <w:noProof/>
                <w:lang w:val="el-GR"/>
              </w:rPr>
              <w:t xml:space="preserve"> – Υπόδειγμα Τεχνικής Προσφοράς</w:t>
            </w:r>
            <w:r w:rsidRPr="00E31CB9">
              <w:rPr>
                <w:noProof/>
                <w:webHidden/>
              </w:rPr>
              <w:tab/>
            </w:r>
            <w:r w:rsidRPr="00E31CB9">
              <w:rPr>
                <w:noProof/>
                <w:webHidden/>
              </w:rPr>
              <w:fldChar w:fldCharType="begin"/>
            </w:r>
            <w:r w:rsidRPr="00E31CB9">
              <w:rPr>
                <w:noProof/>
                <w:webHidden/>
              </w:rPr>
              <w:instrText xml:space="preserve"> PAGEREF _Toc193968161 \h </w:instrText>
            </w:r>
            <w:r w:rsidRPr="00E31CB9">
              <w:rPr>
                <w:noProof/>
                <w:webHidden/>
              </w:rPr>
            </w:r>
            <w:r w:rsidRPr="00E31CB9">
              <w:rPr>
                <w:noProof/>
                <w:webHidden/>
              </w:rPr>
              <w:fldChar w:fldCharType="separate"/>
            </w:r>
            <w:r w:rsidRPr="00E31CB9">
              <w:rPr>
                <w:noProof/>
                <w:webHidden/>
              </w:rPr>
              <w:t>120</w:t>
            </w:r>
            <w:r w:rsidRPr="00E31CB9">
              <w:rPr>
                <w:noProof/>
                <w:webHidden/>
              </w:rPr>
              <w:fldChar w:fldCharType="end"/>
            </w:r>
          </w:hyperlink>
        </w:p>
        <w:p w14:paraId="449BDD5C" w14:textId="4B7B5F2E" w:rsidR="00DA4176" w:rsidRPr="00E31CB9" w:rsidRDefault="00DA4176">
          <w:pPr>
            <w:pStyle w:val="TOC2"/>
            <w:tabs>
              <w:tab w:val="right" w:leader="dot" w:pos="9628"/>
            </w:tabs>
            <w:rPr>
              <w:rFonts w:eastAsiaTheme="minorEastAsia"/>
              <w:smallCaps w:val="0"/>
              <w:noProof/>
              <w:kern w:val="2"/>
              <w:sz w:val="24"/>
              <w:szCs w:val="24"/>
              <w:lang w:val="el-GR" w:eastAsia="el-GR"/>
              <w14:ligatures w14:val="standardContextual"/>
            </w:rPr>
          </w:pPr>
          <w:hyperlink w:anchor="_Toc193968162" w:history="1">
            <w:r w:rsidRPr="00E31CB9">
              <w:rPr>
                <w:rStyle w:val="Hyperlink"/>
                <w:noProof/>
                <w:lang w:val="el-GR"/>
              </w:rPr>
              <w:t xml:space="preserve">ΠΑΡΑΡΤΗΜΑ </w:t>
            </w:r>
            <w:r w:rsidRPr="00E31CB9">
              <w:rPr>
                <w:rStyle w:val="Hyperlink"/>
                <w:noProof/>
              </w:rPr>
              <w:t>VI</w:t>
            </w:r>
            <w:r w:rsidRPr="00E31CB9">
              <w:rPr>
                <w:rStyle w:val="Hyperlink"/>
                <w:noProof/>
                <w:lang w:val="el-GR"/>
              </w:rPr>
              <w:t xml:space="preserve"> – Υπόδειγμα Οικονομικής Προσφοράς</w:t>
            </w:r>
            <w:r w:rsidRPr="00E31CB9">
              <w:rPr>
                <w:noProof/>
                <w:webHidden/>
              </w:rPr>
              <w:tab/>
            </w:r>
            <w:r w:rsidRPr="00E31CB9">
              <w:rPr>
                <w:noProof/>
                <w:webHidden/>
              </w:rPr>
              <w:fldChar w:fldCharType="begin"/>
            </w:r>
            <w:r w:rsidRPr="00E31CB9">
              <w:rPr>
                <w:noProof/>
                <w:webHidden/>
              </w:rPr>
              <w:instrText xml:space="preserve"> PAGEREF _Toc193968162 \h </w:instrText>
            </w:r>
            <w:r w:rsidRPr="00E31CB9">
              <w:rPr>
                <w:noProof/>
                <w:webHidden/>
              </w:rPr>
            </w:r>
            <w:r w:rsidRPr="00E31CB9">
              <w:rPr>
                <w:noProof/>
                <w:webHidden/>
              </w:rPr>
              <w:fldChar w:fldCharType="separate"/>
            </w:r>
            <w:r w:rsidRPr="00E31CB9">
              <w:rPr>
                <w:noProof/>
                <w:webHidden/>
              </w:rPr>
              <w:t>121</w:t>
            </w:r>
            <w:r w:rsidRPr="00E31CB9">
              <w:rPr>
                <w:noProof/>
                <w:webHidden/>
              </w:rPr>
              <w:fldChar w:fldCharType="end"/>
            </w:r>
          </w:hyperlink>
        </w:p>
        <w:p w14:paraId="2A87DFE6" w14:textId="1919B4CF" w:rsidR="00DA4176" w:rsidRPr="00E31CB9" w:rsidRDefault="00DA4176">
          <w:pPr>
            <w:pStyle w:val="TOC3"/>
            <w:tabs>
              <w:tab w:val="left" w:pos="880"/>
              <w:tab w:val="right" w:leader="dot" w:pos="9628"/>
            </w:tabs>
            <w:rPr>
              <w:rFonts w:eastAsiaTheme="minorEastAsia"/>
              <w:i w:val="0"/>
              <w:iCs w:val="0"/>
              <w:noProof/>
              <w:kern w:val="2"/>
              <w:sz w:val="24"/>
              <w:szCs w:val="24"/>
              <w:lang w:val="el-GR" w:eastAsia="el-GR"/>
              <w14:ligatures w14:val="standardContextual"/>
            </w:rPr>
          </w:pPr>
          <w:hyperlink w:anchor="_Toc193968163" w:history="1">
            <w:r w:rsidRPr="00E31CB9">
              <w:rPr>
                <w:rStyle w:val="Hyperlink"/>
                <w:noProof/>
                <w:lang w:val="el-GR"/>
              </w:rPr>
              <w:t>1.</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Εξοπλισμός</w:t>
            </w:r>
            <w:r w:rsidRPr="00E31CB9">
              <w:rPr>
                <w:noProof/>
                <w:webHidden/>
              </w:rPr>
              <w:tab/>
            </w:r>
            <w:r w:rsidRPr="00E31CB9">
              <w:rPr>
                <w:noProof/>
                <w:webHidden/>
              </w:rPr>
              <w:fldChar w:fldCharType="begin"/>
            </w:r>
            <w:r w:rsidRPr="00E31CB9">
              <w:rPr>
                <w:noProof/>
                <w:webHidden/>
              </w:rPr>
              <w:instrText xml:space="preserve"> PAGEREF _Toc193968163 \h </w:instrText>
            </w:r>
            <w:r w:rsidRPr="00E31CB9">
              <w:rPr>
                <w:noProof/>
                <w:webHidden/>
              </w:rPr>
            </w:r>
            <w:r w:rsidRPr="00E31CB9">
              <w:rPr>
                <w:noProof/>
                <w:webHidden/>
              </w:rPr>
              <w:fldChar w:fldCharType="separate"/>
            </w:r>
            <w:r w:rsidRPr="00E31CB9">
              <w:rPr>
                <w:noProof/>
                <w:webHidden/>
              </w:rPr>
              <w:t>121</w:t>
            </w:r>
            <w:r w:rsidRPr="00E31CB9">
              <w:rPr>
                <w:noProof/>
                <w:webHidden/>
              </w:rPr>
              <w:fldChar w:fldCharType="end"/>
            </w:r>
          </w:hyperlink>
        </w:p>
        <w:p w14:paraId="39A54D5A" w14:textId="728AD8C3" w:rsidR="00DA4176" w:rsidRPr="00E31CB9" w:rsidRDefault="00DA4176">
          <w:pPr>
            <w:pStyle w:val="TOC3"/>
            <w:tabs>
              <w:tab w:val="left" w:pos="880"/>
              <w:tab w:val="right" w:leader="dot" w:pos="9628"/>
            </w:tabs>
            <w:rPr>
              <w:rFonts w:eastAsiaTheme="minorEastAsia"/>
              <w:i w:val="0"/>
              <w:iCs w:val="0"/>
              <w:noProof/>
              <w:kern w:val="2"/>
              <w:sz w:val="24"/>
              <w:szCs w:val="24"/>
              <w:lang w:val="el-GR" w:eastAsia="el-GR"/>
              <w14:ligatures w14:val="standardContextual"/>
            </w:rPr>
          </w:pPr>
          <w:hyperlink w:anchor="_Toc193968164" w:history="1">
            <w:r w:rsidRPr="00E31CB9">
              <w:rPr>
                <w:rStyle w:val="Hyperlink"/>
                <w:noProof/>
                <w:lang w:val="el-GR"/>
              </w:rPr>
              <w:t>2.</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Λογισμικό</w:t>
            </w:r>
            <w:r w:rsidRPr="00E31CB9">
              <w:rPr>
                <w:noProof/>
                <w:webHidden/>
              </w:rPr>
              <w:tab/>
            </w:r>
            <w:r w:rsidRPr="00E31CB9">
              <w:rPr>
                <w:noProof/>
                <w:webHidden/>
              </w:rPr>
              <w:fldChar w:fldCharType="begin"/>
            </w:r>
            <w:r w:rsidRPr="00E31CB9">
              <w:rPr>
                <w:noProof/>
                <w:webHidden/>
              </w:rPr>
              <w:instrText xml:space="preserve"> PAGEREF _Toc193968164 \h </w:instrText>
            </w:r>
            <w:r w:rsidRPr="00E31CB9">
              <w:rPr>
                <w:noProof/>
                <w:webHidden/>
              </w:rPr>
            </w:r>
            <w:r w:rsidRPr="00E31CB9">
              <w:rPr>
                <w:noProof/>
                <w:webHidden/>
              </w:rPr>
              <w:fldChar w:fldCharType="separate"/>
            </w:r>
            <w:r w:rsidRPr="00E31CB9">
              <w:rPr>
                <w:noProof/>
                <w:webHidden/>
              </w:rPr>
              <w:t>121</w:t>
            </w:r>
            <w:r w:rsidRPr="00E31CB9">
              <w:rPr>
                <w:noProof/>
                <w:webHidden/>
              </w:rPr>
              <w:fldChar w:fldCharType="end"/>
            </w:r>
          </w:hyperlink>
        </w:p>
        <w:p w14:paraId="15954486" w14:textId="75DC638E" w:rsidR="00DA4176" w:rsidRPr="00E31CB9" w:rsidRDefault="00DA4176">
          <w:pPr>
            <w:pStyle w:val="TOC3"/>
            <w:tabs>
              <w:tab w:val="left" w:pos="880"/>
              <w:tab w:val="right" w:leader="dot" w:pos="9628"/>
            </w:tabs>
            <w:rPr>
              <w:rFonts w:eastAsiaTheme="minorEastAsia"/>
              <w:i w:val="0"/>
              <w:iCs w:val="0"/>
              <w:noProof/>
              <w:kern w:val="2"/>
              <w:sz w:val="24"/>
              <w:szCs w:val="24"/>
              <w:lang w:val="el-GR" w:eastAsia="el-GR"/>
              <w14:ligatures w14:val="standardContextual"/>
            </w:rPr>
          </w:pPr>
          <w:hyperlink w:anchor="_Toc193968165" w:history="1">
            <w:r w:rsidRPr="00E31CB9">
              <w:rPr>
                <w:rStyle w:val="Hyperlink"/>
                <w:noProof/>
                <w:lang w:val="el-GR"/>
              </w:rPr>
              <w:t>3.</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Υπηρεσίες</w:t>
            </w:r>
            <w:r w:rsidRPr="00E31CB9">
              <w:rPr>
                <w:noProof/>
                <w:webHidden/>
              </w:rPr>
              <w:tab/>
            </w:r>
            <w:r w:rsidRPr="00E31CB9">
              <w:rPr>
                <w:noProof/>
                <w:webHidden/>
              </w:rPr>
              <w:fldChar w:fldCharType="begin"/>
            </w:r>
            <w:r w:rsidRPr="00E31CB9">
              <w:rPr>
                <w:noProof/>
                <w:webHidden/>
              </w:rPr>
              <w:instrText xml:space="preserve"> PAGEREF _Toc193968165 \h </w:instrText>
            </w:r>
            <w:r w:rsidRPr="00E31CB9">
              <w:rPr>
                <w:noProof/>
                <w:webHidden/>
              </w:rPr>
            </w:r>
            <w:r w:rsidRPr="00E31CB9">
              <w:rPr>
                <w:noProof/>
                <w:webHidden/>
              </w:rPr>
              <w:fldChar w:fldCharType="separate"/>
            </w:r>
            <w:r w:rsidRPr="00E31CB9">
              <w:rPr>
                <w:noProof/>
                <w:webHidden/>
              </w:rPr>
              <w:t>122</w:t>
            </w:r>
            <w:r w:rsidRPr="00E31CB9">
              <w:rPr>
                <w:noProof/>
                <w:webHidden/>
              </w:rPr>
              <w:fldChar w:fldCharType="end"/>
            </w:r>
          </w:hyperlink>
        </w:p>
        <w:p w14:paraId="1A727F74" w14:textId="45438540" w:rsidR="00DA4176" w:rsidRPr="00E31CB9" w:rsidRDefault="00DA4176">
          <w:pPr>
            <w:pStyle w:val="TOC3"/>
            <w:tabs>
              <w:tab w:val="left" w:pos="880"/>
              <w:tab w:val="right" w:leader="dot" w:pos="9628"/>
            </w:tabs>
            <w:rPr>
              <w:rFonts w:eastAsiaTheme="minorEastAsia"/>
              <w:i w:val="0"/>
              <w:iCs w:val="0"/>
              <w:noProof/>
              <w:kern w:val="2"/>
              <w:sz w:val="24"/>
              <w:szCs w:val="24"/>
              <w:lang w:val="el-GR" w:eastAsia="el-GR"/>
              <w14:ligatures w14:val="standardContextual"/>
            </w:rPr>
          </w:pPr>
          <w:hyperlink w:anchor="_Toc193968166" w:history="1">
            <w:r w:rsidRPr="00E31CB9">
              <w:rPr>
                <w:rStyle w:val="Hyperlink"/>
                <w:noProof/>
                <w:lang w:val="el-GR"/>
              </w:rPr>
              <w:t>4.</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Συγκεντρωτικός Πίνακας Οικονομικής Προσφοράς Έργου</w:t>
            </w:r>
            <w:r w:rsidRPr="00E31CB9">
              <w:rPr>
                <w:noProof/>
                <w:webHidden/>
              </w:rPr>
              <w:tab/>
            </w:r>
            <w:r w:rsidRPr="00E31CB9">
              <w:rPr>
                <w:noProof/>
                <w:webHidden/>
              </w:rPr>
              <w:fldChar w:fldCharType="begin"/>
            </w:r>
            <w:r w:rsidRPr="00E31CB9">
              <w:rPr>
                <w:noProof/>
                <w:webHidden/>
              </w:rPr>
              <w:instrText xml:space="preserve"> PAGEREF _Toc193968166 \h </w:instrText>
            </w:r>
            <w:r w:rsidRPr="00E31CB9">
              <w:rPr>
                <w:noProof/>
                <w:webHidden/>
              </w:rPr>
            </w:r>
            <w:r w:rsidRPr="00E31CB9">
              <w:rPr>
                <w:noProof/>
                <w:webHidden/>
              </w:rPr>
              <w:fldChar w:fldCharType="separate"/>
            </w:r>
            <w:r w:rsidRPr="00E31CB9">
              <w:rPr>
                <w:noProof/>
                <w:webHidden/>
              </w:rPr>
              <w:t>122</w:t>
            </w:r>
            <w:r w:rsidRPr="00E31CB9">
              <w:rPr>
                <w:noProof/>
                <w:webHidden/>
              </w:rPr>
              <w:fldChar w:fldCharType="end"/>
            </w:r>
          </w:hyperlink>
        </w:p>
        <w:p w14:paraId="35905684" w14:textId="01212870" w:rsidR="00DA4176" w:rsidRPr="00E31CB9" w:rsidRDefault="00DA4176">
          <w:pPr>
            <w:pStyle w:val="TOC3"/>
            <w:tabs>
              <w:tab w:val="left" w:pos="880"/>
              <w:tab w:val="right" w:leader="dot" w:pos="9628"/>
            </w:tabs>
            <w:rPr>
              <w:rFonts w:eastAsiaTheme="minorEastAsia"/>
              <w:i w:val="0"/>
              <w:iCs w:val="0"/>
              <w:noProof/>
              <w:kern w:val="2"/>
              <w:sz w:val="24"/>
              <w:szCs w:val="24"/>
              <w:lang w:val="el-GR" w:eastAsia="el-GR"/>
              <w14:ligatures w14:val="standardContextual"/>
            </w:rPr>
          </w:pPr>
          <w:hyperlink w:anchor="_Toc193968167" w:history="1">
            <w:r w:rsidRPr="00E31CB9">
              <w:rPr>
                <w:rStyle w:val="Hyperlink"/>
                <w:noProof/>
                <w:lang w:val="el-GR"/>
              </w:rPr>
              <w:t>5.</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Συγκεντρωτικός Πίνακας Οικονομικής Προσφοράς Συντήρησης</w:t>
            </w:r>
            <w:r w:rsidRPr="00E31CB9">
              <w:rPr>
                <w:noProof/>
                <w:webHidden/>
              </w:rPr>
              <w:tab/>
            </w:r>
            <w:r w:rsidRPr="00E31CB9">
              <w:rPr>
                <w:noProof/>
                <w:webHidden/>
              </w:rPr>
              <w:fldChar w:fldCharType="begin"/>
            </w:r>
            <w:r w:rsidRPr="00E31CB9">
              <w:rPr>
                <w:noProof/>
                <w:webHidden/>
              </w:rPr>
              <w:instrText xml:space="preserve"> PAGEREF _Toc193968167 \h </w:instrText>
            </w:r>
            <w:r w:rsidRPr="00E31CB9">
              <w:rPr>
                <w:noProof/>
                <w:webHidden/>
              </w:rPr>
            </w:r>
            <w:r w:rsidRPr="00E31CB9">
              <w:rPr>
                <w:noProof/>
                <w:webHidden/>
              </w:rPr>
              <w:fldChar w:fldCharType="separate"/>
            </w:r>
            <w:r w:rsidRPr="00E31CB9">
              <w:rPr>
                <w:noProof/>
                <w:webHidden/>
              </w:rPr>
              <w:t>122</w:t>
            </w:r>
            <w:r w:rsidRPr="00E31CB9">
              <w:rPr>
                <w:noProof/>
                <w:webHidden/>
              </w:rPr>
              <w:fldChar w:fldCharType="end"/>
            </w:r>
          </w:hyperlink>
        </w:p>
        <w:p w14:paraId="7D53C377" w14:textId="6641F0EA" w:rsidR="00DA4176" w:rsidRPr="00E31CB9" w:rsidRDefault="00DA4176">
          <w:pPr>
            <w:pStyle w:val="TOC2"/>
            <w:tabs>
              <w:tab w:val="right" w:leader="dot" w:pos="9628"/>
            </w:tabs>
            <w:rPr>
              <w:rFonts w:eastAsiaTheme="minorEastAsia"/>
              <w:smallCaps w:val="0"/>
              <w:noProof/>
              <w:kern w:val="2"/>
              <w:sz w:val="24"/>
              <w:szCs w:val="24"/>
              <w:lang w:val="el-GR" w:eastAsia="el-GR"/>
              <w14:ligatures w14:val="standardContextual"/>
            </w:rPr>
          </w:pPr>
          <w:hyperlink w:anchor="_Toc193968168" w:history="1">
            <w:r w:rsidRPr="00E31CB9">
              <w:rPr>
                <w:rStyle w:val="Hyperlink"/>
                <w:noProof/>
                <w:lang w:val="el-GR"/>
              </w:rPr>
              <w:t>ΠΑΡΑΡΤΗΜΑ VIΙ – Άλλες Δηλώσεις</w:t>
            </w:r>
            <w:r w:rsidRPr="00E31CB9">
              <w:rPr>
                <w:noProof/>
                <w:webHidden/>
              </w:rPr>
              <w:tab/>
            </w:r>
            <w:r w:rsidRPr="00E31CB9">
              <w:rPr>
                <w:noProof/>
                <w:webHidden/>
              </w:rPr>
              <w:fldChar w:fldCharType="begin"/>
            </w:r>
            <w:r w:rsidRPr="00E31CB9">
              <w:rPr>
                <w:noProof/>
                <w:webHidden/>
              </w:rPr>
              <w:instrText xml:space="preserve"> PAGEREF _Toc193968168 \h </w:instrText>
            </w:r>
            <w:r w:rsidRPr="00E31CB9">
              <w:rPr>
                <w:noProof/>
                <w:webHidden/>
              </w:rPr>
            </w:r>
            <w:r w:rsidRPr="00E31CB9">
              <w:rPr>
                <w:noProof/>
                <w:webHidden/>
              </w:rPr>
              <w:fldChar w:fldCharType="separate"/>
            </w:r>
            <w:r w:rsidRPr="00E31CB9">
              <w:rPr>
                <w:noProof/>
                <w:webHidden/>
              </w:rPr>
              <w:t>124</w:t>
            </w:r>
            <w:r w:rsidRPr="00E31CB9">
              <w:rPr>
                <w:noProof/>
                <w:webHidden/>
              </w:rPr>
              <w:fldChar w:fldCharType="end"/>
            </w:r>
          </w:hyperlink>
        </w:p>
        <w:p w14:paraId="117EB14E" w14:textId="6B5385D9" w:rsidR="00DA4176" w:rsidRPr="00E31CB9" w:rsidRDefault="00DA4176">
          <w:pPr>
            <w:pStyle w:val="TOC2"/>
            <w:tabs>
              <w:tab w:val="right" w:leader="dot" w:pos="9628"/>
            </w:tabs>
            <w:rPr>
              <w:rFonts w:eastAsiaTheme="minorEastAsia"/>
              <w:smallCaps w:val="0"/>
              <w:noProof/>
              <w:kern w:val="2"/>
              <w:sz w:val="24"/>
              <w:szCs w:val="24"/>
              <w:lang w:val="el-GR" w:eastAsia="el-GR"/>
              <w14:ligatures w14:val="standardContextual"/>
            </w:rPr>
          </w:pPr>
          <w:hyperlink w:anchor="_Toc193968169" w:history="1">
            <w:r w:rsidRPr="00E31CB9">
              <w:rPr>
                <w:rStyle w:val="Hyperlink"/>
                <w:noProof/>
                <w:lang w:val="el-GR"/>
              </w:rPr>
              <w:t xml:space="preserve">ΠΑΡΑΡΤΗΜΑ </w:t>
            </w:r>
            <w:r w:rsidRPr="00E31CB9">
              <w:rPr>
                <w:rStyle w:val="Hyperlink"/>
                <w:noProof/>
              </w:rPr>
              <w:t>VIII</w:t>
            </w:r>
            <w:r w:rsidRPr="00E31CB9">
              <w:rPr>
                <w:rStyle w:val="Hyperlink"/>
                <w:noProof/>
                <w:lang w:val="el-GR"/>
              </w:rPr>
              <w:t xml:space="preserve"> – Υποδείγματα Εγγυητικών Επιστολών</w:t>
            </w:r>
            <w:r w:rsidRPr="00E31CB9">
              <w:rPr>
                <w:noProof/>
                <w:webHidden/>
              </w:rPr>
              <w:tab/>
            </w:r>
            <w:r w:rsidRPr="00E31CB9">
              <w:rPr>
                <w:noProof/>
                <w:webHidden/>
              </w:rPr>
              <w:fldChar w:fldCharType="begin"/>
            </w:r>
            <w:r w:rsidRPr="00E31CB9">
              <w:rPr>
                <w:noProof/>
                <w:webHidden/>
              </w:rPr>
              <w:instrText xml:space="preserve"> PAGEREF _Toc193968169 \h </w:instrText>
            </w:r>
            <w:r w:rsidRPr="00E31CB9">
              <w:rPr>
                <w:noProof/>
                <w:webHidden/>
              </w:rPr>
            </w:r>
            <w:r w:rsidRPr="00E31CB9">
              <w:rPr>
                <w:noProof/>
                <w:webHidden/>
              </w:rPr>
              <w:fldChar w:fldCharType="separate"/>
            </w:r>
            <w:r w:rsidRPr="00E31CB9">
              <w:rPr>
                <w:noProof/>
                <w:webHidden/>
              </w:rPr>
              <w:t>125</w:t>
            </w:r>
            <w:r w:rsidRPr="00E31CB9">
              <w:rPr>
                <w:noProof/>
                <w:webHidden/>
              </w:rPr>
              <w:fldChar w:fldCharType="end"/>
            </w:r>
          </w:hyperlink>
        </w:p>
        <w:p w14:paraId="4464C797" w14:textId="114787B8" w:rsidR="00DA4176" w:rsidRPr="00E31CB9" w:rsidRDefault="00DA4176">
          <w:pPr>
            <w:pStyle w:val="TOC3"/>
            <w:tabs>
              <w:tab w:val="left" w:pos="880"/>
              <w:tab w:val="right" w:leader="dot" w:pos="9628"/>
            </w:tabs>
            <w:rPr>
              <w:rFonts w:eastAsiaTheme="minorEastAsia"/>
              <w:i w:val="0"/>
              <w:iCs w:val="0"/>
              <w:noProof/>
              <w:kern w:val="2"/>
              <w:sz w:val="24"/>
              <w:szCs w:val="24"/>
              <w:lang w:val="el-GR" w:eastAsia="el-GR"/>
              <w14:ligatures w14:val="standardContextual"/>
            </w:rPr>
          </w:pPr>
          <w:hyperlink w:anchor="_Toc193968170" w:history="1">
            <w:r w:rsidRPr="00E31CB9">
              <w:rPr>
                <w:rStyle w:val="Hyperlink"/>
                <w:noProof/>
                <w:lang w:val="el-GR"/>
              </w:rPr>
              <w:t>I.</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Εγγυητική Επιστολή Συμμετοχής</w:t>
            </w:r>
            <w:r w:rsidRPr="00E31CB9">
              <w:rPr>
                <w:noProof/>
                <w:webHidden/>
              </w:rPr>
              <w:tab/>
            </w:r>
            <w:r w:rsidRPr="00E31CB9">
              <w:rPr>
                <w:noProof/>
                <w:webHidden/>
              </w:rPr>
              <w:fldChar w:fldCharType="begin"/>
            </w:r>
            <w:r w:rsidRPr="00E31CB9">
              <w:rPr>
                <w:noProof/>
                <w:webHidden/>
              </w:rPr>
              <w:instrText xml:space="preserve"> PAGEREF _Toc193968170 \h </w:instrText>
            </w:r>
            <w:r w:rsidRPr="00E31CB9">
              <w:rPr>
                <w:noProof/>
                <w:webHidden/>
              </w:rPr>
            </w:r>
            <w:r w:rsidRPr="00E31CB9">
              <w:rPr>
                <w:noProof/>
                <w:webHidden/>
              </w:rPr>
              <w:fldChar w:fldCharType="separate"/>
            </w:r>
            <w:r w:rsidRPr="00E31CB9">
              <w:rPr>
                <w:noProof/>
                <w:webHidden/>
              </w:rPr>
              <w:t>125</w:t>
            </w:r>
            <w:r w:rsidRPr="00E31CB9">
              <w:rPr>
                <w:noProof/>
                <w:webHidden/>
              </w:rPr>
              <w:fldChar w:fldCharType="end"/>
            </w:r>
          </w:hyperlink>
        </w:p>
        <w:p w14:paraId="6949C5EB" w14:textId="2FAEB745" w:rsidR="00DA4176" w:rsidRPr="00E31CB9" w:rsidRDefault="00DA4176">
          <w:pPr>
            <w:pStyle w:val="TOC3"/>
            <w:tabs>
              <w:tab w:val="left" w:pos="1100"/>
              <w:tab w:val="right" w:leader="dot" w:pos="9628"/>
            </w:tabs>
            <w:rPr>
              <w:rFonts w:eastAsiaTheme="minorEastAsia"/>
              <w:i w:val="0"/>
              <w:iCs w:val="0"/>
              <w:noProof/>
              <w:kern w:val="2"/>
              <w:sz w:val="24"/>
              <w:szCs w:val="24"/>
              <w:lang w:val="el-GR" w:eastAsia="el-GR"/>
              <w14:ligatures w14:val="standardContextual"/>
            </w:rPr>
          </w:pPr>
          <w:hyperlink w:anchor="_Toc193968171" w:history="1">
            <w:r w:rsidRPr="00E31CB9">
              <w:rPr>
                <w:rStyle w:val="Hyperlink"/>
                <w:noProof/>
                <w:lang w:val="el-GR"/>
              </w:rPr>
              <w:t>II.</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rPr>
              <w:t>Εγγυητική Επιστολή Καλής Εκτέλεσης</w:t>
            </w:r>
            <w:r w:rsidRPr="00E31CB9">
              <w:rPr>
                <w:noProof/>
                <w:webHidden/>
              </w:rPr>
              <w:tab/>
            </w:r>
            <w:r w:rsidRPr="00E31CB9">
              <w:rPr>
                <w:noProof/>
                <w:webHidden/>
              </w:rPr>
              <w:fldChar w:fldCharType="begin"/>
            </w:r>
            <w:r w:rsidRPr="00E31CB9">
              <w:rPr>
                <w:noProof/>
                <w:webHidden/>
              </w:rPr>
              <w:instrText xml:space="preserve"> PAGEREF _Toc193968171 \h </w:instrText>
            </w:r>
            <w:r w:rsidRPr="00E31CB9">
              <w:rPr>
                <w:noProof/>
                <w:webHidden/>
              </w:rPr>
            </w:r>
            <w:r w:rsidRPr="00E31CB9">
              <w:rPr>
                <w:noProof/>
                <w:webHidden/>
              </w:rPr>
              <w:fldChar w:fldCharType="separate"/>
            </w:r>
            <w:r w:rsidRPr="00E31CB9">
              <w:rPr>
                <w:noProof/>
                <w:webHidden/>
              </w:rPr>
              <w:t>126</w:t>
            </w:r>
            <w:r w:rsidRPr="00E31CB9">
              <w:rPr>
                <w:noProof/>
                <w:webHidden/>
              </w:rPr>
              <w:fldChar w:fldCharType="end"/>
            </w:r>
          </w:hyperlink>
        </w:p>
        <w:p w14:paraId="4E3AAEF3" w14:textId="232F55D9" w:rsidR="00DA4176" w:rsidRPr="00E31CB9" w:rsidRDefault="00DA4176">
          <w:pPr>
            <w:pStyle w:val="TOC3"/>
            <w:tabs>
              <w:tab w:val="left" w:pos="1100"/>
              <w:tab w:val="right" w:leader="dot" w:pos="9628"/>
            </w:tabs>
            <w:rPr>
              <w:rFonts w:eastAsiaTheme="minorEastAsia"/>
              <w:i w:val="0"/>
              <w:iCs w:val="0"/>
              <w:noProof/>
              <w:kern w:val="2"/>
              <w:sz w:val="24"/>
              <w:szCs w:val="24"/>
              <w:lang w:val="el-GR" w:eastAsia="el-GR"/>
              <w14:ligatures w14:val="standardContextual"/>
            </w:rPr>
          </w:pPr>
          <w:hyperlink w:anchor="_Toc193968172" w:history="1">
            <w:r w:rsidRPr="00E31CB9">
              <w:rPr>
                <w:rStyle w:val="Hyperlink"/>
                <w:noProof/>
                <w:lang w:val="el-GR" w:eastAsia="el-GR"/>
              </w:rPr>
              <w:t>III.</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eastAsia="el-GR"/>
              </w:rPr>
              <w:t>Εγγυητική Επιστολή Προκαταβολής</w:t>
            </w:r>
            <w:r w:rsidRPr="00E31CB9">
              <w:rPr>
                <w:noProof/>
                <w:webHidden/>
              </w:rPr>
              <w:tab/>
            </w:r>
            <w:r w:rsidRPr="00E31CB9">
              <w:rPr>
                <w:noProof/>
                <w:webHidden/>
              </w:rPr>
              <w:fldChar w:fldCharType="begin"/>
            </w:r>
            <w:r w:rsidRPr="00E31CB9">
              <w:rPr>
                <w:noProof/>
                <w:webHidden/>
              </w:rPr>
              <w:instrText xml:space="preserve"> PAGEREF _Toc193968172 \h </w:instrText>
            </w:r>
            <w:r w:rsidRPr="00E31CB9">
              <w:rPr>
                <w:noProof/>
                <w:webHidden/>
              </w:rPr>
            </w:r>
            <w:r w:rsidRPr="00E31CB9">
              <w:rPr>
                <w:noProof/>
                <w:webHidden/>
              </w:rPr>
              <w:fldChar w:fldCharType="separate"/>
            </w:r>
            <w:r w:rsidRPr="00E31CB9">
              <w:rPr>
                <w:noProof/>
                <w:webHidden/>
              </w:rPr>
              <w:t>127</w:t>
            </w:r>
            <w:r w:rsidRPr="00E31CB9">
              <w:rPr>
                <w:noProof/>
                <w:webHidden/>
              </w:rPr>
              <w:fldChar w:fldCharType="end"/>
            </w:r>
          </w:hyperlink>
        </w:p>
        <w:p w14:paraId="3C566D4E" w14:textId="463BEFC0" w:rsidR="00DA4176" w:rsidRPr="00E31CB9" w:rsidRDefault="00DA4176">
          <w:pPr>
            <w:pStyle w:val="TOC3"/>
            <w:tabs>
              <w:tab w:val="left" w:pos="1100"/>
              <w:tab w:val="right" w:leader="dot" w:pos="9628"/>
            </w:tabs>
            <w:rPr>
              <w:rFonts w:eastAsiaTheme="minorEastAsia"/>
              <w:i w:val="0"/>
              <w:iCs w:val="0"/>
              <w:noProof/>
              <w:kern w:val="2"/>
              <w:sz w:val="24"/>
              <w:szCs w:val="24"/>
              <w:lang w:val="el-GR" w:eastAsia="el-GR"/>
              <w14:ligatures w14:val="standardContextual"/>
            </w:rPr>
          </w:pPr>
          <w:hyperlink w:anchor="_Toc193968173" w:history="1">
            <w:r w:rsidRPr="00E31CB9">
              <w:rPr>
                <w:rStyle w:val="Hyperlink"/>
                <w:noProof/>
                <w:lang w:val="el-GR" w:eastAsia="el-GR"/>
              </w:rPr>
              <w:t>IV.</w:t>
            </w:r>
            <w:r w:rsidRPr="00E31CB9">
              <w:rPr>
                <w:rFonts w:eastAsiaTheme="minorEastAsia"/>
                <w:i w:val="0"/>
                <w:iCs w:val="0"/>
                <w:noProof/>
                <w:kern w:val="2"/>
                <w:sz w:val="24"/>
                <w:szCs w:val="24"/>
                <w:lang w:val="el-GR" w:eastAsia="el-GR"/>
                <w14:ligatures w14:val="standardContextual"/>
              </w:rPr>
              <w:tab/>
            </w:r>
            <w:r w:rsidRPr="00E31CB9">
              <w:rPr>
                <w:rStyle w:val="Hyperlink"/>
                <w:noProof/>
                <w:lang w:val="el-GR" w:eastAsia="el-GR"/>
              </w:rPr>
              <w:t>Εγγυητική Επιστολή Καλής Λειτουργίας</w:t>
            </w:r>
            <w:r w:rsidRPr="00E31CB9">
              <w:rPr>
                <w:noProof/>
                <w:webHidden/>
              </w:rPr>
              <w:tab/>
            </w:r>
            <w:r w:rsidRPr="00E31CB9">
              <w:rPr>
                <w:noProof/>
                <w:webHidden/>
              </w:rPr>
              <w:fldChar w:fldCharType="begin"/>
            </w:r>
            <w:r w:rsidRPr="00E31CB9">
              <w:rPr>
                <w:noProof/>
                <w:webHidden/>
              </w:rPr>
              <w:instrText xml:space="preserve"> PAGEREF _Toc193968173 \h </w:instrText>
            </w:r>
            <w:r w:rsidRPr="00E31CB9">
              <w:rPr>
                <w:noProof/>
                <w:webHidden/>
              </w:rPr>
            </w:r>
            <w:r w:rsidRPr="00E31CB9">
              <w:rPr>
                <w:noProof/>
                <w:webHidden/>
              </w:rPr>
              <w:fldChar w:fldCharType="separate"/>
            </w:r>
            <w:r w:rsidRPr="00E31CB9">
              <w:rPr>
                <w:noProof/>
                <w:webHidden/>
              </w:rPr>
              <w:t>128</w:t>
            </w:r>
            <w:r w:rsidRPr="00E31CB9">
              <w:rPr>
                <w:noProof/>
                <w:webHidden/>
              </w:rPr>
              <w:fldChar w:fldCharType="end"/>
            </w:r>
          </w:hyperlink>
        </w:p>
        <w:p w14:paraId="5AAC18AF" w14:textId="76B30F98" w:rsidR="00DA4176" w:rsidRPr="00E31CB9" w:rsidRDefault="00DA4176">
          <w:pPr>
            <w:pStyle w:val="TOC2"/>
            <w:tabs>
              <w:tab w:val="right" w:leader="dot" w:pos="9628"/>
            </w:tabs>
            <w:rPr>
              <w:rFonts w:eastAsiaTheme="minorEastAsia"/>
              <w:smallCaps w:val="0"/>
              <w:noProof/>
              <w:kern w:val="2"/>
              <w:sz w:val="24"/>
              <w:szCs w:val="24"/>
              <w:lang w:val="el-GR" w:eastAsia="el-GR"/>
              <w14:ligatures w14:val="standardContextual"/>
            </w:rPr>
          </w:pPr>
          <w:hyperlink w:anchor="_Toc193968174" w:history="1">
            <w:r w:rsidRPr="00E31CB9">
              <w:rPr>
                <w:rStyle w:val="Hyperlink"/>
                <w:noProof/>
                <w:lang w:val="el-GR"/>
              </w:rPr>
              <w:t xml:space="preserve">ΠΑΡΑΡΤΗΜΑ </w:t>
            </w:r>
            <w:r w:rsidRPr="00E31CB9">
              <w:rPr>
                <w:rStyle w:val="Hyperlink"/>
                <w:noProof/>
                <w:lang w:val="en-US"/>
              </w:rPr>
              <w:t>IX</w:t>
            </w:r>
            <w:r w:rsidRPr="00E31CB9">
              <w:rPr>
                <w:rStyle w:val="Hyperlink"/>
                <w:noProof/>
                <w:lang w:val="el-GR"/>
              </w:rPr>
              <w:t>– ΕΝΗΜΕΡΩΣΗ ΓΙΑ ΤΗΝ ΕΠΕΞΕΡΓΑΣΙΑ ΠΡΟΣΩΠΙΚΩΝ ΔΕΔΟΜΕΝΩΝ</w:t>
            </w:r>
            <w:r w:rsidRPr="00E31CB9">
              <w:rPr>
                <w:noProof/>
                <w:webHidden/>
              </w:rPr>
              <w:tab/>
            </w:r>
            <w:r w:rsidRPr="00E31CB9">
              <w:rPr>
                <w:noProof/>
                <w:webHidden/>
              </w:rPr>
              <w:fldChar w:fldCharType="begin"/>
            </w:r>
            <w:r w:rsidRPr="00E31CB9">
              <w:rPr>
                <w:noProof/>
                <w:webHidden/>
              </w:rPr>
              <w:instrText xml:space="preserve"> PAGEREF _Toc193968174 \h </w:instrText>
            </w:r>
            <w:r w:rsidRPr="00E31CB9">
              <w:rPr>
                <w:noProof/>
                <w:webHidden/>
              </w:rPr>
            </w:r>
            <w:r w:rsidRPr="00E31CB9">
              <w:rPr>
                <w:noProof/>
                <w:webHidden/>
              </w:rPr>
              <w:fldChar w:fldCharType="separate"/>
            </w:r>
            <w:r w:rsidRPr="00E31CB9">
              <w:rPr>
                <w:noProof/>
                <w:webHidden/>
              </w:rPr>
              <w:t>129</w:t>
            </w:r>
            <w:r w:rsidRPr="00E31CB9">
              <w:rPr>
                <w:noProof/>
                <w:webHidden/>
              </w:rPr>
              <w:fldChar w:fldCharType="end"/>
            </w:r>
          </w:hyperlink>
        </w:p>
        <w:p w14:paraId="173BD921" w14:textId="360FC65C" w:rsidR="00DA4176" w:rsidRPr="00E31CB9" w:rsidRDefault="00DA4176">
          <w:pPr>
            <w:pStyle w:val="TOC2"/>
            <w:tabs>
              <w:tab w:val="right" w:leader="dot" w:pos="9628"/>
            </w:tabs>
            <w:rPr>
              <w:rFonts w:eastAsiaTheme="minorEastAsia"/>
              <w:smallCaps w:val="0"/>
              <w:noProof/>
              <w:kern w:val="2"/>
              <w:sz w:val="24"/>
              <w:szCs w:val="24"/>
              <w:lang w:val="el-GR" w:eastAsia="el-GR"/>
              <w14:ligatures w14:val="standardContextual"/>
            </w:rPr>
          </w:pPr>
          <w:hyperlink w:anchor="_Toc193968175" w:history="1">
            <w:r w:rsidRPr="00E31CB9">
              <w:rPr>
                <w:rStyle w:val="Hyperlink"/>
                <w:noProof/>
                <w:lang w:val="el-GR"/>
              </w:rPr>
              <w:t>ΠΑΡΑΡΤΗΜΑ X – Ρήτρα Ακεραιότητας</w:t>
            </w:r>
            <w:r w:rsidRPr="00E31CB9">
              <w:rPr>
                <w:noProof/>
                <w:webHidden/>
              </w:rPr>
              <w:tab/>
            </w:r>
            <w:r w:rsidRPr="00E31CB9">
              <w:rPr>
                <w:noProof/>
                <w:webHidden/>
              </w:rPr>
              <w:fldChar w:fldCharType="begin"/>
            </w:r>
            <w:r w:rsidRPr="00E31CB9">
              <w:rPr>
                <w:noProof/>
                <w:webHidden/>
              </w:rPr>
              <w:instrText xml:space="preserve"> PAGEREF _Toc193968175 \h </w:instrText>
            </w:r>
            <w:r w:rsidRPr="00E31CB9">
              <w:rPr>
                <w:noProof/>
                <w:webHidden/>
              </w:rPr>
            </w:r>
            <w:r w:rsidRPr="00E31CB9">
              <w:rPr>
                <w:noProof/>
                <w:webHidden/>
              </w:rPr>
              <w:fldChar w:fldCharType="separate"/>
            </w:r>
            <w:r w:rsidRPr="00E31CB9">
              <w:rPr>
                <w:noProof/>
                <w:webHidden/>
              </w:rPr>
              <w:t>130</w:t>
            </w:r>
            <w:r w:rsidRPr="00E31CB9">
              <w:rPr>
                <w:noProof/>
                <w:webHidden/>
              </w:rPr>
              <w:fldChar w:fldCharType="end"/>
            </w:r>
          </w:hyperlink>
        </w:p>
        <w:p w14:paraId="25698511" w14:textId="6E057B83" w:rsidR="00A81D32" w:rsidRPr="00FC6504" w:rsidRDefault="005D6014" w:rsidP="00F10432">
          <w:r w:rsidRPr="00E31CB9">
            <w:rPr>
              <w:b/>
              <w:bCs/>
              <w:caps/>
              <w:sz w:val="20"/>
              <w:szCs w:val="20"/>
            </w:rPr>
            <w:fldChar w:fldCharType="end"/>
          </w:r>
        </w:p>
      </w:sdtContent>
    </w:sdt>
    <w:p w14:paraId="21B60313" w14:textId="77777777" w:rsidR="00A81D32" w:rsidRPr="00FC6504" w:rsidRDefault="00A81D32" w:rsidP="008602C1"/>
    <w:p w14:paraId="538A0A01" w14:textId="77777777" w:rsidR="008E18C3" w:rsidRPr="00FC6504" w:rsidRDefault="008E18C3" w:rsidP="008602C1"/>
    <w:p w14:paraId="71AEB11C" w14:textId="77777777" w:rsidR="008E18C3" w:rsidRPr="00FC6504" w:rsidRDefault="008E18C3" w:rsidP="008602C1">
      <w:pPr>
        <w:rPr>
          <w:rFonts w:eastAsia="MS Mincho"/>
          <w:b/>
          <w:bCs/>
          <w:caps/>
          <w:lang w:val="el-GR" w:eastAsia="el-GR"/>
        </w:rPr>
        <w:sectPr w:rsidR="008E18C3" w:rsidRPr="00FC6504" w:rsidSect="00DF02B0">
          <w:pgSz w:w="11906" w:h="16838"/>
          <w:pgMar w:top="1134" w:right="1134" w:bottom="1134" w:left="1134" w:header="720" w:footer="709" w:gutter="0"/>
          <w:cols w:space="720"/>
          <w:titlePg/>
          <w:docGrid w:linePitch="360"/>
        </w:sectPr>
      </w:pPr>
    </w:p>
    <w:p w14:paraId="55CD7CD3" w14:textId="77777777" w:rsidR="008338F0" w:rsidRPr="00FC6504" w:rsidRDefault="003355E7" w:rsidP="00ED34B6">
      <w:pPr>
        <w:pStyle w:val="Heading1"/>
        <w:numPr>
          <w:ilvl w:val="0"/>
          <w:numId w:val="23"/>
        </w:numPr>
        <w:rPr>
          <w:lang w:val="el-GR"/>
        </w:rPr>
      </w:pPr>
      <w:bookmarkStart w:id="10" w:name="_Toc97194404"/>
      <w:bookmarkStart w:id="11" w:name="_Toc193968055"/>
      <w:r w:rsidRPr="00FC6504">
        <w:rPr>
          <w:lang w:val="el-GR"/>
        </w:rPr>
        <w:lastRenderedPageBreak/>
        <w:t>ΑΝΑΘΕΤΟΥΣΑ ΑΡΧΗ ΚΑΙ ΑΝΤΙΚΕΙΜΕΝΟ ΣΥΜΒΑΣΗΣ</w:t>
      </w:r>
      <w:bookmarkEnd w:id="10"/>
      <w:bookmarkEnd w:id="11"/>
    </w:p>
    <w:p w14:paraId="473A9C05" w14:textId="2DB3CB57" w:rsidR="008338F0" w:rsidRPr="00FC6504" w:rsidRDefault="003355E7" w:rsidP="00ED34B6">
      <w:pPr>
        <w:pStyle w:val="Heading2"/>
        <w:numPr>
          <w:ilvl w:val="1"/>
          <w:numId w:val="24"/>
        </w:numPr>
        <w:rPr>
          <w:lang w:val="el-GR"/>
        </w:rPr>
      </w:pPr>
      <w:bookmarkStart w:id="12" w:name="_Toc97194256"/>
      <w:bookmarkStart w:id="13" w:name="_Toc97194405"/>
      <w:bookmarkStart w:id="14" w:name="_Toc193968056"/>
      <w:r w:rsidRPr="00FC6504">
        <w:rPr>
          <w:lang w:val="el-GR"/>
        </w:rPr>
        <w:t>Στοιχεία Αναθέτουσας Αρχής</w:t>
      </w:r>
      <w:bookmarkEnd w:id="12"/>
      <w:bookmarkEnd w:id="13"/>
      <w:bookmarkEnd w:id="14"/>
    </w:p>
    <w:p w14:paraId="2E803ED7" w14:textId="77777777" w:rsidR="008338F0" w:rsidRPr="00FC6504" w:rsidRDefault="008338F0" w:rsidP="00ED34B6">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FC6504"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FC6504" w:rsidRDefault="003355E7" w:rsidP="00ED34B6">
            <w:pPr>
              <w:pStyle w:val="normalwithoutspacing"/>
            </w:pPr>
            <w:r w:rsidRPr="00FC6504">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FC6504" w:rsidRDefault="007D3A48" w:rsidP="00ED34B6">
            <w:pPr>
              <w:pStyle w:val="normalwithoutspacing"/>
              <w:snapToGrid w:val="0"/>
            </w:pPr>
            <w:r w:rsidRPr="00FC6504">
              <w:t xml:space="preserve">ΚΟΙΝΩΝΙΑ ΤΗΣ ΠΛΗΡΟΦΟΡΙΑΣ </w:t>
            </w:r>
            <w:r w:rsidR="00417984" w:rsidRPr="00FC6504">
              <w:t>Μ.</w:t>
            </w:r>
            <w:r w:rsidRPr="00FC6504">
              <w:t>Α.Ε.</w:t>
            </w:r>
          </w:p>
        </w:tc>
      </w:tr>
      <w:tr w:rsidR="004D0444" w:rsidRPr="00FC650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FC6504" w:rsidRDefault="004D0444" w:rsidP="00ED34B6">
            <w:pPr>
              <w:pStyle w:val="normalwithoutspacing"/>
            </w:pPr>
            <w:r w:rsidRPr="00FC6504">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FC6504" w:rsidRDefault="004D0444" w:rsidP="00ED34B6">
            <w:pPr>
              <w:pStyle w:val="normalwithoutspacing"/>
              <w:snapToGrid w:val="0"/>
            </w:pPr>
            <w:r w:rsidRPr="00FC6504">
              <w:t>999983307</w:t>
            </w:r>
          </w:p>
        </w:tc>
      </w:tr>
      <w:tr w:rsidR="004D0444" w:rsidRPr="00FC650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5DA2027D" w:rsidR="004D0444" w:rsidRPr="00FC6504" w:rsidRDefault="004D0444" w:rsidP="00ED34B6">
            <w:pPr>
              <w:pStyle w:val="normalwithoutspacing"/>
            </w:pPr>
            <w:r w:rsidRPr="00FC6504">
              <w:t xml:space="preserve">Κωδικός </w:t>
            </w:r>
            <w:r w:rsidR="007113DC" w:rsidRPr="00FC6504">
              <w:t>Αναθέτουσας Αρχής για την η</w:t>
            </w:r>
            <w:r w:rsidRPr="00FC6504">
              <w:t xml:space="preserve">λεκτρονική </w:t>
            </w:r>
            <w:r w:rsidR="007113DC" w:rsidRPr="00FC6504">
              <w:t>τ</w:t>
            </w:r>
            <w:r w:rsidRPr="00FC6504">
              <w:t>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4BC01E77" w:rsidR="004D0444" w:rsidRPr="00FC6504" w:rsidRDefault="00D643B8" w:rsidP="00ED34B6">
            <w:pPr>
              <w:pStyle w:val="normalwithoutspacing"/>
              <w:snapToGrid w:val="0"/>
            </w:pPr>
            <w:r w:rsidRPr="00FC6504">
              <w:rPr>
                <w:lang w:val="en-GB"/>
              </w:rPr>
              <w:t>1053.</w:t>
            </w:r>
            <w:r w:rsidRPr="00FC6504">
              <w:rPr>
                <w:lang w:val="en-US"/>
              </w:rPr>
              <w:t>E</w:t>
            </w:r>
            <w:r w:rsidRPr="00FC6504">
              <w:rPr>
                <w:lang w:val="en-GB"/>
              </w:rPr>
              <w:t>00553.0001</w:t>
            </w:r>
          </w:p>
        </w:tc>
      </w:tr>
      <w:tr w:rsidR="008338F0" w:rsidRPr="00FC6504"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FC6504" w:rsidRDefault="003355E7" w:rsidP="00ED34B6">
            <w:pPr>
              <w:pStyle w:val="normalwithoutspacing"/>
            </w:pPr>
            <w:r w:rsidRPr="00FC6504">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FC6504" w:rsidRDefault="00372204" w:rsidP="00ED34B6">
            <w:pPr>
              <w:pStyle w:val="normalwithoutspacing"/>
              <w:snapToGrid w:val="0"/>
            </w:pPr>
            <w:r w:rsidRPr="00FC6504">
              <w:t>Λεωφ. Συγγρού 194</w:t>
            </w:r>
          </w:p>
        </w:tc>
      </w:tr>
      <w:tr w:rsidR="008338F0" w:rsidRPr="00FC6504"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FC6504" w:rsidRDefault="003355E7" w:rsidP="00ED34B6">
            <w:pPr>
              <w:pStyle w:val="normalwithoutspacing"/>
            </w:pPr>
            <w:r w:rsidRPr="00FC6504">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FC6504" w:rsidRDefault="00372204" w:rsidP="00ED34B6">
            <w:pPr>
              <w:pStyle w:val="normalwithoutspacing"/>
              <w:snapToGrid w:val="0"/>
            </w:pPr>
            <w:r w:rsidRPr="00FC6504">
              <w:t>Καλλιθέα</w:t>
            </w:r>
          </w:p>
        </w:tc>
      </w:tr>
      <w:tr w:rsidR="008338F0" w:rsidRPr="00FC6504"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FC6504" w:rsidRDefault="003355E7" w:rsidP="00ED34B6">
            <w:pPr>
              <w:pStyle w:val="normalwithoutspacing"/>
            </w:pPr>
            <w:r w:rsidRPr="00FC6504">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FC6504" w:rsidRDefault="00372204" w:rsidP="00ED34B6">
            <w:pPr>
              <w:pStyle w:val="normalwithoutspacing"/>
              <w:snapToGrid w:val="0"/>
            </w:pPr>
            <w:r w:rsidRPr="00FC6504">
              <w:t>176 71</w:t>
            </w:r>
          </w:p>
        </w:tc>
      </w:tr>
      <w:tr w:rsidR="008338F0" w:rsidRPr="00FC6504"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BC86B3A" w:rsidR="008338F0" w:rsidRPr="00FC6504" w:rsidRDefault="003355E7" w:rsidP="00ED34B6">
            <w:pPr>
              <w:pStyle w:val="normalwithoutspacing"/>
            </w:pPr>
            <w:r w:rsidRPr="00FC6504">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FC6504" w:rsidRDefault="007D3A48" w:rsidP="00ED34B6">
            <w:pPr>
              <w:pStyle w:val="normalwithoutspacing"/>
              <w:snapToGrid w:val="0"/>
              <w:rPr>
                <w:lang w:val="en-US"/>
              </w:rPr>
            </w:pPr>
            <w:r w:rsidRPr="00FC6504">
              <w:t>ΕΛΛΑΔΑ</w:t>
            </w:r>
          </w:p>
        </w:tc>
      </w:tr>
      <w:tr w:rsidR="008338F0" w:rsidRPr="00FC6504"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62C66AE2" w:rsidR="008338F0" w:rsidRPr="00FC6504" w:rsidRDefault="003355E7" w:rsidP="00ED34B6">
            <w:pPr>
              <w:pStyle w:val="normalwithoutspacing"/>
            </w:pPr>
            <w:r w:rsidRPr="00FC6504">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FC6504" w:rsidRDefault="0036512D" w:rsidP="00ED34B6">
            <w:pPr>
              <w:pStyle w:val="normalwithoutspacing"/>
              <w:snapToGrid w:val="0"/>
              <w:rPr>
                <w:lang w:val="de-DE"/>
              </w:rPr>
            </w:pPr>
            <w:r w:rsidRPr="00FC6504">
              <w:t>GR 300</w:t>
            </w:r>
          </w:p>
        </w:tc>
      </w:tr>
      <w:tr w:rsidR="008338F0" w:rsidRPr="00FC6504"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FC6504" w:rsidRDefault="003355E7" w:rsidP="00ED34B6">
            <w:pPr>
              <w:pStyle w:val="normalwithoutspacing"/>
            </w:pPr>
            <w:r w:rsidRPr="00FC6504">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FC6504" w:rsidRDefault="00865C7D" w:rsidP="00ED34B6">
            <w:pPr>
              <w:pStyle w:val="normalwithoutspacing"/>
              <w:snapToGrid w:val="0"/>
              <w:rPr>
                <w:lang w:val="en-US"/>
              </w:rPr>
            </w:pPr>
            <w:r w:rsidRPr="00FC6504">
              <w:rPr>
                <w:lang w:val="en-US"/>
              </w:rPr>
              <w:t>213 1300700</w:t>
            </w:r>
          </w:p>
        </w:tc>
      </w:tr>
      <w:tr w:rsidR="008338F0" w:rsidRPr="00FC6504"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658CA37E" w:rsidR="008338F0" w:rsidRPr="00FC6504" w:rsidRDefault="003355E7" w:rsidP="00ED34B6">
            <w:pPr>
              <w:pStyle w:val="normalwithoutspacing"/>
            </w:pPr>
            <w:r w:rsidRPr="00FC6504">
              <w:t>Ηλεκτρονικό Ταχυδρομείο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FC6504" w:rsidRDefault="00E817D9" w:rsidP="00ED34B6">
            <w:pPr>
              <w:pStyle w:val="normalwithoutspacing"/>
              <w:snapToGrid w:val="0"/>
              <w:rPr>
                <w:lang w:val="en-US"/>
              </w:rPr>
            </w:pPr>
            <w:hyperlink r:id="rId14" w:history="1">
              <w:r w:rsidRPr="00FC6504">
                <w:rPr>
                  <w:rStyle w:val="Hyperlink"/>
                  <w:lang w:val="en-US"/>
                </w:rPr>
                <w:t>info@ktpae.gr</w:t>
              </w:r>
            </w:hyperlink>
          </w:p>
        </w:tc>
      </w:tr>
      <w:tr w:rsidR="008338F0" w:rsidRPr="00FC6504"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FC6504" w:rsidRDefault="003355E7" w:rsidP="008533E2">
            <w:pPr>
              <w:pStyle w:val="normalwithoutspacing"/>
              <w:snapToGrid w:val="0"/>
            </w:pPr>
            <w:r w:rsidRPr="00FC6504">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7B0F2967" w:rsidR="008338F0" w:rsidRPr="00FC6504" w:rsidRDefault="008533E2" w:rsidP="008533E2">
            <w:pPr>
              <w:pStyle w:val="normalwithoutspacing"/>
              <w:snapToGrid w:val="0"/>
            </w:pPr>
            <w:r w:rsidRPr="00FC6504">
              <w:t>ΣΠΥΡΟΥ ΔΩΡΑ</w:t>
            </w:r>
          </w:p>
        </w:tc>
      </w:tr>
      <w:tr w:rsidR="008338F0" w:rsidRPr="00FC6504"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FC6504" w:rsidRDefault="003355E7" w:rsidP="00ED34B6">
            <w:pPr>
              <w:pStyle w:val="normalwithoutspacing"/>
            </w:pPr>
            <w:r w:rsidRPr="00FC6504">
              <w:t>Γενική Διεύθυνση στο διαδίκτυο</w:t>
            </w:r>
            <w:r w:rsidR="00E1337D" w:rsidRPr="00FC6504">
              <w:t xml:space="preserve"> </w:t>
            </w:r>
            <w:r w:rsidRPr="00FC6504">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FC6504" w:rsidRDefault="00E817D9" w:rsidP="00ED34B6">
            <w:pPr>
              <w:pStyle w:val="normalwithoutspacing"/>
              <w:snapToGrid w:val="0"/>
            </w:pPr>
            <w:hyperlink r:id="rId15" w:history="1">
              <w:r w:rsidRPr="00FC6504">
                <w:rPr>
                  <w:rStyle w:val="Hyperlink"/>
                </w:rPr>
                <w:t>http://www.ktpae.gr</w:t>
              </w:r>
            </w:hyperlink>
          </w:p>
        </w:tc>
      </w:tr>
      <w:tr w:rsidR="008338F0" w:rsidRPr="00FC6504"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FC6504" w:rsidRDefault="003355E7" w:rsidP="00ED34B6">
            <w:pPr>
              <w:pStyle w:val="normalwithoutspacing"/>
            </w:pPr>
            <w:r w:rsidRPr="00FC6504">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A1544E5" w:rsidR="008338F0" w:rsidRPr="00FC6504" w:rsidRDefault="000809BD" w:rsidP="00ED34B6">
            <w:pPr>
              <w:pStyle w:val="normalwithoutspacing"/>
              <w:snapToGrid w:val="0"/>
            </w:pPr>
            <w:hyperlink r:id="rId16" w:history="1">
              <w:r w:rsidRPr="00FC6504">
                <w:rPr>
                  <w:rStyle w:val="Hyperlink"/>
                </w:rPr>
                <w:t>https://www.ktpae.gr/</w:t>
              </w:r>
            </w:hyperlink>
            <w:r w:rsidRPr="00FC6504">
              <w:t xml:space="preserve"> </w:t>
            </w:r>
          </w:p>
        </w:tc>
      </w:tr>
    </w:tbl>
    <w:p w14:paraId="6D04F2B7" w14:textId="77777777" w:rsidR="008338F0" w:rsidRPr="00FC6504" w:rsidRDefault="008338F0" w:rsidP="00ED34B6">
      <w:pPr>
        <w:pStyle w:val="normalwithoutspacing"/>
      </w:pPr>
    </w:p>
    <w:p w14:paraId="71E04718" w14:textId="5F68FF46" w:rsidR="008338F0" w:rsidRPr="00FC6504" w:rsidRDefault="003355E7" w:rsidP="00ED34B6">
      <w:pPr>
        <w:pStyle w:val="normalwithoutspacing"/>
      </w:pPr>
      <w:r w:rsidRPr="00FC6504">
        <w:rPr>
          <w:b/>
        </w:rPr>
        <w:t>Είδος Αναθέτουσας Αρχής</w:t>
      </w:r>
    </w:p>
    <w:p w14:paraId="44146439" w14:textId="63F89DC7" w:rsidR="008338F0" w:rsidRPr="00FC6504" w:rsidRDefault="003355E7" w:rsidP="00ED34B6">
      <w:pPr>
        <w:pStyle w:val="normalwithoutspacing"/>
        <w:rPr>
          <w:rFonts w:eastAsia="Calibri"/>
        </w:rPr>
      </w:pPr>
      <w:r w:rsidRPr="00FC6504">
        <w:t>Η Αναθέτουσα Αρχή είναι</w:t>
      </w:r>
      <w:r w:rsidR="00E1337D" w:rsidRPr="00FC6504">
        <w:t xml:space="preserve"> </w:t>
      </w:r>
      <w:r w:rsidRPr="00FC6504">
        <w:t xml:space="preserve"> </w:t>
      </w:r>
      <w:r w:rsidR="00CD22D1" w:rsidRPr="00FC6504">
        <w:t xml:space="preserve">η Κοινωνία της Πληροφορίας </w:t>
      </w:r>
      <w:r w:rsidR="00417984" w:rsidRPr="00FC6504">
        <w:t xml:space="preserve">Μονοπρόσωπη Ανώνυμη </w:t>
      </w:r>
      <w:r w:rsidR="007D3A48" w:rsidRPr="00FC6504">
        <w:t>Εταιρία του Δημόσιου Τομέα (μη Κεντρική Αναθέτουσα Αρχή)</w:t>
      </w:r>
      <w:r w:rsidR="00E1337D" w:rsidRPr="00FC6504">
        <w:t xml:space="preserve"> </w:t>
      </w:r>
      <w:r w:rsidRPr="00FC6504">
        <w:t>και ανήκει στην</w:t>
      </w:r>
      <w:r w:rsidR="00DB2700" w:rsidRPr="00FC6504">
        <w:t xml:space="preserve"> Κεντρική Κυβέρνηση – Υποτομέας Νομικά Πρόσωπα Κεντρικής Κυβέρνησης και Δημόσιες Επιχειρήσεις</w:t>
      </w:r>
      <w:r w:rsidR="00145CF5" w:rsidRPr="00FC6504">
        <w:t>.</w:t>
      </w:r>
    </w:p>
    <w:p w14:paraId="5D55A5F6" w14:textId="77777777" w:rsidR="008338F0" w:rsidRPr="00FC6504" w:rsidRDefault="003355E7" w:rsidP="00145CF5">
      <w:pPr>
        <w:pStyle w:val="normalwithoutspacing"/>
        <w:spacing w:before="240"/>
      </w:pPr>
      <w:r w:rsidRPr="00FC6504">
        <w:rPr>
          <w:b/>
        </w:rPr>
        <w:t>Κύρια δραστηριότητα Α.Α.</w:t>
      </w:r>
    </w:p>
    <w:p w14:paraId="39CCC49B" w14:textId="77777777" w:rsidR="008338F0" w:rsidRPr="00FC6504" w:rsidRDefault="003355E7" w:rsidP="00ED34B6">
      <w:pPr>
        <w:pStyle w:val="normalwithoutspacing"/>
      </w:pPr>
      <w:r w:rsidRPr="00FC6504">
        <w:t xml:space="preserve">Η κύρια δραστηριότητα της Αναθέτουσας Αρχής είναι </w:t>
      </w:r>
      <w:r w:rsidR="00EB0718" w:rsidRPr="00FC6504">
        <w:t>«Γενικές Δημόσιες Υπηρεσίες».</w:t>
      </w:r>
    </w:p>
    <w:p w14:paraId="7F9F39E8" w14:textId="1AF7DAAB" w:rsidR="008338F0" w:rsidRPr="00FC6504" w:rsidRDefault="003355E7" w:rsidP="00ED34B6">
      <w:pPr>
        <w:pStyle w:val="normalwithoutspacing"/>
      </w:pPr>
      <w:r w:rsidRPr="00FC6504">
        <w:t>Εφαρμοστέο εθνικό δίκαιο</w:t>
      </w:r>
      <w:r w:rsidR="00E1337D" w:rsidRPr="00FC6504">
        <w:t xml:space="preserve"> </w:t>
      </w:r>
      <w:r w:rsidRPr="00FC6504">
        <w:t xml:space="preserve">είναι το </w:t>
      </w:r>
      <w:r w:rsidR="00DB2700" w:rsidRPr="00FC6504">
        <w:t>Ελληνικό</w:t>
      </w:r>
      <w:r w:rsidR="00E1337D" w:rsidRPr="00FC6504">
        <w:t xml:space="preserve"> </w:t>
      </w:r>
      <w:r w:rsidRPr="00FC6504">
        <w:t>:</w:t>
      </w:r>
    </w:p>
    <w:p w14:paraId="1A7D840D" w14:textId="318C92EF" w:rsidR="008338F0" w:rsidRPr="00FC6504" w:rsidRDefault="003355E7" w:rsidP="00145CF5">
      <w:pPr>
        <w:suppressAutoHyphens w:val="0"/>
        <w:spacing w:before="240" w:after="0"/>
        <w:rPr>
          <w:lang w:val="el-GR"/>
        </w:rPr>
      </w:pPr>
      <w:r w:rsidRPr="00FC6504">
        <w:rPr>
          <w:b/>
          <w:lang w:val="el-GR"/>
        </w:rPr>
        <w:t>Στοιχεία Επικοινωνίας</w:t>
      </w:r>
    </w:p>
    <w:p w14:paraId="5C3FA97B" w14:textId="60F9AED3" w:rsidR="002E1FDE" w:rsidRPr="00FC6504" w:rsidRDefault="003355E7" w:rsidP="00ED34B6">
      <w:pPr>
        <w:pStyle w:val="normalwithoutspacing"/>
        <w:ind w:left="567" w:hanging="567"/>
      </w:pPr>
      <w:r w:rsidRPr="00FC6504">
        <w:t>α)</w:t>
      </w:r>
      <w:r w:rsidRPr="00FC6504">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rsidRPr="00FC6504">
        <w:t xml:space="preserve">Ο.Π.Σ. </w:t>
      </w:r>
      <w:r w:rsidRPr="00FC6504">
        <w:t>Ε.Σ.Η.ΔΗ.Σ.</w:t>
      </w:r>
      <w:r w:rsidR="002E1FDE" w:rsidRPr="00FC6504">
        <w:t xml:space="preserve"> και μέσω της διαδικτυακής πύλης της Αναθέτουσας Αρχής </w:t>
      </w:r>
      <w:hyperlink r:id="rId17" w:history="1">
        <w:r w:rsidR="00154623" w:rsidRPr="00FC6504">
          <w:rPr>
            <w:rStyle w:val="Hyperlink"/>
          </w:rPr>
          <w:t>http://www.ktpae.gr</w:t>
        </w:r>
      </w:hyperlink>
    </w:p>
    <w:p w14:paraId="1155CDD2" w14:textId="65B4AF3D" w:rsidR="00154623" w:rsidRPr="00FC6504" w:rsidRDefault="00154623" w:rsidP="00ED34B6">
      <w:pPr>
        <w:pStyle w:val="normalwithoutspacing"/>
        <w:ind w:left="567"/>
      </w:pPr>
      <w:r w:rsidRPr="00FC6504">
        <w:t>Κάθε είδους επικοινωνία και ανταλλαγή πληροφοριών πραγματοποιείται μέσω του Ε.Σ.Η.ΔΗ.Σ.</w:t>
      </w:r>
      <w:r w:rsidR="00EC13C7" w:rsidRPr="00FC6504">
        <w:t xml:space="preserve"> Προμήθειες και Υπηρεσίες (εφεξής Ε.Σ.Η.ΔΗ.Σ.), το οποίο είναι προσβάσιμο από τη Διαδικτυακή Πύλη (</w:t>
      </w:r>
      <w:hyperlink r:id="rId18" w:history="1">
        <w:r w:rsidR="00EC13C7" w:rsidRPr="00FC6504">
          <w:rPr>
            <w:rStyle w:val="Hyperlink"/>
            <w:shd w:val="clear" w:color="auto" w:fill="FFFFFF"/>
          </w:rPr>
          <w:t>www.promitheus.gov.gr</w:t>
        </w:r>
      </w:hyperlink>
      <w:r w:rsidR="00EC13C7" w:rsidRPr="00FC6504">
        <w:t>) του Ο.Π.Σ. Ε.Σ.Η.ΔΗ.Σ.</w:t>
      </w:r>
    </w:p>
    <w:p w14:paraId="23C5A79D" w14:textId="78EDB93B" w:rsidR="008338F0" w:rsidRPr="00FC6504" w:rsidRDefault="003355E7" w:rsidP="00145CF5">
      <w:pPr>
        <w:pStyle w:val="normalwithoutspacing"/>
        <w:spacing w:before="240"/>
        <w:ind w:left="567" w:hanging="567"/>
        <w:rPr>
          <w:color w:val="000000"/>
          <w:shd w:val="clear" w:color="auto" w:fill="FFFFFF"/>
        </w:rPr>
      </w:pPr>
      <w:r w:rsidRPr="00FC6504">
        <w:t>β)</w:t>
      </w:r>
      <w:r w:rsidRPr="00FC6504">
        <w:tab/>
        <w:t xml:space="preserve">Οι προσφορές πρέπει να υποβάλλονται ηλεκτρονικά στην διεύθυνση : </w:t>
      </w:r>
      <w:hyperlink r:id="rId19" w:history="1">
        <w:r w:rsidRPr="00FC6504">
          <w:rPr>
            <w:rStyle w:val="Hyperlink"/>
            <w:shd w:val="clear" w:color="auto" w:fill="FFFFFF"/>
          </w:rPr>
          <w:t>www.promitheus.gov.gr</w:t>
        </w:r>
      </w:hyperlink>
    </w:p>
    <w:p w14:paraId="70BBFFF5" w14:textId="77777777" w:rsidR="00E7277B" w:rsidRPr="00FC6504" w:rsidRDefault="00E7277B" w:rsidP="00ED34B6">
      <w:pPr>
        <w:pStyle w:val="normalwithoutspacing"/>
        <w:ind w:left="567" w:hanging="567"/>
        <w:rPr>
          <w:color w:val="000000"/>
          <w:shd w:val="clear" w:color="auto" w:fill="FFFFFF"/>
        </w:rPr>
      </w:pPr>
    </w:p>
    <w:p w14:paraId="305D86AF" w14:textId="77777777" w:rsidR="008338F0" w:rsidRPr="00FC6504" w:rsidRDefault="003355E7" w:rsidP="00ED34B6">
      <w:pPr>
        <w:pStyle w:val="Heading2"/>
        <w:rPr>
          <w:rFonts w:cs="Tahoma"/>
          <w:lang w:val="el-GR"/>
        </w:rPr>
      </w:pPr>
      <w:bookmarkStart w:id="15" w:name="_Ref89085315"/>
      <w:bookmarkStart w:id="16" w:name="_Toc97194257"/>
      <w:bookmarkStart w:id="17" w:name="_Toc97194406"/>
      <w:bookmarkStart w:id="18" w:name="_Toc193968057"/>
      <w:r w:rsidRPr="00FC6504">
        <w:rPr>
          <w:rFonts w:cs="Tahoma"/>
          <w:lang w:val="el-GR"/>
        </w:rPr>
        <w:t>Στοιχεία Διαδικασίας - Χρηματοδότηση</w:t>
      </w:r>
      <w:bookmarkEnd w:id="15"/>
      <w:bookmarkEnd w:id="16"/>
      <w:bookmarkEnd w:id="17"/>
      <w:bookmarkEnd w:id="18"/>
    </w:p>
    <w:p w14:paraId="0F04A6BE" w14:textId="52E8078A" w:rsidR="008338F0" w:rsidRPr="00FC6504" w:rsidRDefault="003355E7" w:rsidP="00ED34B6">
      <w:pPr>
        <w:rPr>
          <w:lang w:val="el-GR"/>
        </w:rPr>
      </w:pPr>
      <w:r w:rsidRPr="00FC6504">
        <w:rPr>
          <w:b/>
          <w:lang w:val="el-GR"/>
        </w:rPr>
        <w:t>Είδος διαδικασίας</w:t>
      </w:r>
    </w:p>
    <w:p w14:paraId="407D7F38" w14:textId="2A7623C2" w:rsidR="008338F0" w:rsidRPr="00FC6504" w:rsidRDefault="003355E7" w:rsidP="00ED34B6">
      <w:pPr>
        <w:pStyle w:val="normalwithoutspacing"/>
      </w:pPr>
      <w:r w:rsidRPr="00FC6504">
        <w:lastRenderedPageBreak/>
        <w:t>Ο διαγωνισμός θα διεξαχθεί με την ανοικτή διαδικασία του άρθρου 27 του ν. 4412/16.</w:t>
      </w:r>
    </w:p>
    <w:p w14:paraId="249E4A7D" w14:textId="77777777" w:rsidR="008338F0" w:rsidRPr="00FC6504" w:rsidRDefault="003355E7" w:rsidP="00ED34B6">
      <w:pPr>
        <w:pStyle w:val="normalwithoutspacing"/>
      </w:pPr>
      <w:r w:rsidRPr="00FC6504">
        <w:rPr>
          <w:b/>
        </w:rPr>
        <w:t>Χρηματοδότηση της σύμβασης</w:t>
      </w:r>
    </w:p>
    <w:p w14:paraId="507EA60D" w14:textId="1A1C8E35" w:rsidR="00295C2E" w:rsidRPr="00FC6504" w:rsidRDefault="003355E7" w:rsidP="00ED34B6">
      <w:pPr>
        <w:pStyle w:val="normalwithoutspacing"/>
      </w:pPr>
      <w:r w:rsidRPr="00FC6504">
        <w:t xml:space="preserve">Φορέας χρηματοδότησης της παρούσας σύμβασης είναι το </w:t>
      </w:r>
      <w:r w:rsidR="000450BF" w:rsidRPr="00FC6504">
        <w:t>Υπουργείο Ψηφιακής Διακυβέρνησης</w:t>
      </w:r>
      <w:r w:rsidR="00D643B8" w:rsidRPr="00FC6504">
        <w:t>.</w:t>
      </w:r>
    </w:p>
    <w:p w14:paraId="25B51A6A" w14:textId="654C4089" w:rsidR="00295C2E" w:rsidRPr="00FC6504" w:rsidRDefault="00295C2E" w:rsidP="00ED34B6">
      <w:pPr>
        <w:rPr>
          <w:lang w:val="el-GR"/>
        </w:rPr>
      </w:pPr>
      <w:r w:rsidRPr="00FC6504">
        <w:rPr>
          <w:lang w:val="el-GR"/>
        </w:rPr>
        <w:t xml:space="preserve">Οι δαπάνες </w:t>
      </w:r>
      <w:r w:rsidR="008A116E" w:rsidRPr="00FC6504">
        <w:rPr>
          <w:lang w:val="el-GR"/>
        </w:rPr>
        <w:t>της σύμβασης</w:t>
      </w:r>
      <w:r w:rsidRPr="00FC6504">
        <w:rPr>
          <w:lang w:val="el-GR"/>
        </w:rPr>
        <w:t xml:space="preserve">, </w:t>
      </w:r>
      <w:bookmarkStart w:id="19" w:name="_Hlk109917617"/>
      <w:r w:rsidRPr="00FC6504">
        <w:rPr>
          <w:lang w:val="el-GR"/>
        </w:rPr>
        <w:t>μη περιλαμβανομένων των δικαιωμάτων προαίρεσης</w:t>
      </w:r>
      <w:bookmarkEnd w:id="19"/>
      <w:r w:rsidRPr="00FC6504">
        <w:rPr>
          <w:lang w:val="el-GR"/>
        </w:rPr>
        <w:t>, θα βαρύνουν το Πρόγραμμα Δημοσίων Επενδύσεων-</w:t>
      </w:r>
      <w:r w:rsidRPr="00FC6504">
        <w:rPr>
          <w:lang w:val="en-US"/>
        </w:rPr>
        <w:t>TA</w:t>
      </w:r>
      <w:r w:rsidRPr="00FC6504">
        <w:rPr>
          <w:lang w:val="el-GR"/>
        </w:rPr>
        <w:t>, στη</w:t>
      </w:r>
      <w:r w:rsidRPr="00FC6504" w:rsidDel="00E50F50">
        <w:rPr>
          <w:lang w:val="el-GR"/>
        </w:rPr>
        <w:t xml:space="preserve"> </w:t>
      </w:r>
      <w:r w:rsidR="00572165" w:rsidRPr="00FC6504">
        <w:rPr>
          <w:lang w:val="el-GR"/>
        </w:rPr>
        <w:t>ΝΑ163</w:t>
      </w:r>
      <w:r w:rsidR="00572165" w:rsidRPr="00FC6504">
        <w:rPr>
          <w:color w:val="000000" w:themeColor="text1"/>
          <w:lang w:val="el-GR"/>
        </w:rPr>
        <w:t xml:space="preserve"> </w:t>
      </w:r>
      <w:r w:rsidR="00572165" w:rsidRPr="00FC6504">
        <w:rPr>
          <w:lang w:val="el-GR"/>
        </w:rPr>
        <w:t>με ενάριθμο κωδικό 2024ΝΑ16300007</w:t>
      </w:r>
      <w:r w:rsidRPr="00FC6504">
        <w:rPr>
          <w:lang w:val="el-GR"/>
        </w:rPr>
        <w:t>.</w:t>
      </w:r>
    </w:p>
    <w:p w14:paraId="6A85E427" w14:textId="77777777" w:rsidR="00295C2E" w:rsidRPr="00FC6504" w:rsidRDefault="00295C2E" w:rsidP="00ED34B6">
      <w:pPr>
        <w:rPr>
          <w:lang w:val="el-GR"/>
        </w:rPr>
      </w:pPr>
      <w:r w:rsidRPr="00FC6504">
        <w:rPr>
          <w:lang w:val="el-GR"/>
        </w:rPr>
        <w:t>Τα δικαιώματα προαίρεσης δύναται να χρηματοδοτηθούν από οποιαδήποτε άλλη πηγή.</w:t>
      </w:r>
    </w:p>
    <w:p w14:paraId="4E3341C0" w14:textId="77777777" w:rsidR="00295C2E" w:rsidRPr="00FC6504" w:rsidRDefault="00295C2E" w:rsidP="00ED34B6">
      <w:pPr>
        <w:pStyle w:val="normalwithoutspacing"/>
      </w:pPr>
    </w:p>
    <w:p w14:paraId="15E727EF" w14:textId="00BB651D" w:rsidR="008338F0" w:rsidRPr="00FC6504" w:rsidRDefault="003355E7" w:rsidP="00ED34B6">
      <w:pPr>
        <w:pStyle w:val="Heading2"/>
        <w:rPr>
          <w:rFonts w:cs="Tahoma"/>
          <w:lang w:val="el-GR"/>
        </w:rPr>
      </w:pPr>
      <w:bookmarkStart w:id="20" w:name="_Toc180072284"/>
      <w:bookmarkStart w:id="21" w:name="_Toc97194258"/>
      <w:bookmarkStart w:id="22" w:name="_Toc97194407"/>
      <w:bookmarkStart w:id="23" w:name="_Toc193968058"/>
      <w:bookmarkEnd w:id="20"/>
      <w:r w:rsidRPr="00FC6504">
        <w:rPr>
          <w:rFonts w:cs="Tahoma"/>
          <w:lang w:val="el-GR"/>
        </w:rPr>
        <w:t>Συνοπτική Περιγραφή φυσικού και οικονομικού αντικειμένου της σύμβασης</w:t>
      </w:r>
      <w:bookmarkEnd w:id="21"/>
      <w:bookmarkEnd w:id="22"/>
      <w:bookmarkEnd w:id="23"/>
    </w:p>
    <w:p w14:paraId="032D235F" w14:textId="77777777" w:rsidR="000450BF" w:rsidRPr="00FC6504" w:rsidRDefault="000450BF" w:rsidP="00ED34B6">
      <w:pPr>
        <w:spacing w:after="160" w:line="259" w:lineRule="auto"/>
        <w:rPr>
          <w:rFonts w:ascii="Arial" w:eastAsia="Arial" w:hAnsi="Arial" w:cs="Arial"/>
          <w:color w:val="000000" w:themeColor="text1"/>
          <w:lang w:val="el-GR"/>
        </w:rPr>
      </w:pPr>
      <w:r w:rsidRPr="00FC6504">
        <w:rPr>
          <w:lang w:val="el-GR"/>
        </w:rPr>
        <w:t>Αντικείμενο της σύμβασης είναι η</w:t>
      </w:r>
      <w:r w:rsidRPr="00FC6504">
        <w:rPr>
          <w:rFonts w:ascii="Arial" w:eastAsia="Arial" w:hAnsi="Arial" w:cs="Arial"/>
          <w:color w:val="000000" w:themeColor="text1"/>
          <w:lang w:val="el-GR"/>
        </w:rPr>
        <w:t xml:space="preserve"> προμήθεια οπτικοακουστικού εξοπλισμού για το αμφιθέατρο του Υπουργείου Ψηφιακής Διακυβέρνησης, που περιλαμβάνει εγκατάσταση, παράδοση σε λειτουργία και εκπαίδευση του προσωπικού στην χρήση των ακολούθων συστημάτων:</w:t>
      </w:r>
    </w:p>
    <w:p w14:paraId="75B2A3FD"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Κεντρικό Video Wall,</w:t>
      </w:r>
    </w:p>
    <w:p w14:paraId="614A0EC1"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Δύο πλευρικές οθόνες,</w:t>
      </w:r>
    </w:p>
    <w:p w14:paraId="7124FDF8"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Σύστημα τριών καμερών,</w:t>
      </w:r>
    </w:p>
    <w:p w14:paraId="332FF69A"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Εξοπλισμό ασύρματης και ενσύρματης παρουσίασης με χρήση laptop από το προεδρείο,</w:t>
      </w:r>
    </w:p>
    <w:p w14:paraId="52142DD0"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Οθόνες προεδρείου,</w:t>
      </w:r>
    </w:p>
    <w:p w14:paraId="6B2E636B"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Εξοπλισμό ενσύρματης παρουσίασης από τον θάλαμο ελέγχου,</w:t>
      </w:r>
    </w:p>
    <w:p w14:paraId="6DA8FE6C"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Εξοπλισμό επεξεργασίας και διαχείρισης video από τον θάλαμο ελέγχου,</w:t>
      </w:r>
    </w:p>
    <w:p w14:paraId="07356D80"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Συνεδριακό σύστημα με εξοπλισμό για τους συνέδρους, το προεδρείο και τους μεταφραστικούς θαλάμους,</w:t>
      </w:r>
    </w:p>
    <w:p w14:paraId="27B66925"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Σύστημα ενισχυμένου ήχου για την αίθουσα, εξοπλισμό επεξεργασίας και διαχείρισης ήχου από τον θάλαμο ελέγχου και διανομής ήχου στην αίθουσα για τις φορητές κάμερες,</w:t>
      </w:r>
    </w:p>
    <w:p w14:paraId="1BEC7946"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Σύστημα φωτισμού σκηνής,</w:t>
      </w:r>
    </w:p>
    <w:p w14:paraId="59F53B2F"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Σύστημα αυτοματισμού.</w:t>
      </w:r>
    </w:p>
    <w:p w14:paraId="2FEC623A" w14:textId="77777777" w:rsidR="000450BF" w:rsidRPr="00FC6504" w:rsidRDefault="000450BF" w:rsidP="00ED34B6">
      <w:pPr>
        <w:pStyle w:val="ListParagraph"/>
        <w:numPr>
          <w:ilvl w:val="0"/>
          <w:numId w:val="72"/>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Συσκευή Streaming &amp; Recording</w:t>
      </w:r>
    </w:p>
    <w:p w14:paraId="19FA0DBF" w14:textId="39E28829" w:rsidR="00154623" w:rsidRPr="00FC6504" w:rsidRDefault="003355E7" w:rsidP="00145CF5">
      <w:pPr>
        <w:spacing w:before="240"/>
        <w:rPr>
          <w:lang w:val="el-GR"/>
        </w:rPr>
      </w:pPr>
      <w:r w:rsidRPr="00FC6504">
        <w:rPr>
          <w:lang w:val="el-GR"/>
        </w:rPr>
        <w:t>Οι παρεχόμενες υπηρεσίες κατατάσσονται στους ακόλουθους κωδικούς του Κοινού Λεξιλογίου δημοσίων συμβάσεων (CPV):</w:t>
      </w:r>
    </w:p>
    <w:p w14:paraId="6916EDDA" w14:textId="00120827" w:rsidR="00145CF5" w:rsidRPr="00FC6504" w:rsidRDefault="00145CF5" w:rsidP="00145CF5">
      <w:pPr>
        <w:rPr>
          <w:i/>
          <w:color w:val="5B9BD5"/>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8017"/>
      </w:tblGrid>
      <w:tr w:rsidR="00171881" w:rsidRPr="00FC6504" w14:paraId="5CF2769B" w14:textId="77777777" w:rsidTr="0032159C">
        <w:trPr>
          <w:tblHeader/>
        </w:trPr>
        <w:tc>
          <w:tcPr>
            <w:tcW w:w="1611" w:type="dxa"/>
            <w:shd w:val="clear" w:color="auto" w:fill="F2F2F2"/>
          </w:tcPr>
          <w:p w14:paraId="4E8B4E93" w14:textId="77777777" w:rsidR="00171881" w:rsidRPr="00FC6504" w:rsidRDefault="00171881" w:rsidP="00145CF5">
            <w:pPr>
              <w:pStyle w:val="BodyText"/>
              <w:spacing w:after="0" w:line="276" w:lineRule="auto"/>
              <w:rPr>
                <w:rFonts w:eastAsia="Microsoft Sans Serif"/>
                <w:b/>
                <w:bCs/>
                <w:color w:val="000000"/>
                <w:lang w:val="el-GR"/>
              </w:rPr>
            </w:pPr>
            <w:r w:rsidRPr="00FC6504">
              <w:rPr>
                <w:rFonts w:eastAsia="Microsoft Sans Serif"/>
                <w:b/>
                <w:bCs/>
                <w:color w:val="000000"/>
                <w:lang w:val="el-GR"/>
              </w:rPr>
              <w:t>Κωδικός CPV</w:t>
            </w:r>
          </w:p>
        </w:tc>
        <w:tc>
          <w:tcPr>
            <w:tcW w:w="8017" w:type="dxa"/>
            <w:shd w:val="clear" w:color="auto" w:fill="F2F2F2"/>
          </w:tcPr>
          <w:p w14:paraId="51524A1F" w14:textId="77777777" w:rsidR="00171881" w:rsidRPr="00FC6504" w:rsidRDefault="00171881" w:rsidP="00145CF5">
            <w:pPr>
              <w:pStyle w:val="BodyText"/>
              <w:spacing w:after="0" w:line="276" w:lineRule="auto"/>
              <w:rPr>
                <w:rFonts w:eastAsia="Microsoft Sans Serif"/>
                <w:b/>
                <w:bCs/>
                <w:color w:val="000000"/>
                <w:lang w:val="el-GR"/>
              </w:rPr>
            </w:pPr>
            <w:r w:rsidRPr="00FC6504">
              <w:rPr>
                <w:rFonts w:eastAsia="Microsoft Sans Serif"/>
                <w:b/>
                <w:bCs/>
                <w:color w:val="000000"/>
                <w:lang w:val="el-GR"/>
              </w:rPr>
              <w:t>Περιγραφή</w:t>
            </w:r>
          </w:p>
        </w:tc>
      </w:tr>
      <w:tr w:rsidR="000450BF" w:rsidRPr="00FC6504" w14:paraId="75C15B4D" w14:textId="77777777" w:rsidTr="0032159C">
        <w:tc>
          <w:tcPr>
            <w:tcW w:w="1611" w:type="dxa"/>
            <w:shd w:val="clear" w:color="auto" w:fill="auto"/>
          </w:tcPr>
          <w:p w14:paraId="5CBCEF00" w14:textId="3CFC8D52"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32332300-2</w:t>
            </w:r>
          </w:p>
        </w:tc>
        <w:tc>
          <w:tcPr>
            <w:tcW w:w="8017" w:type="dxa"/>
            <w:shd w:val="clear" w:color="auto" w:fill="auto"/>
          </w:tcPr>
          <w:p w14:paraId="5729B2E8" w14:textId="7D3F1815"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Συσκευές ηχογράφησης</w:t>
            </w:r>
          </w:p>
        </w:tc>
      </w:tr>
      <w:tr w:rsidR="000450BF" w:rsidRPr="00FC6504" w14:paraId="552ECFDB" w14:textId="77777777" w:rsidTr="0032159C">
        <w:tc>
          <w:tcPr>
            <w:tcW w:w="1611" w:type="dxa"/>
            <w:shd w:val="clear" w:color="auto" w:fill="auto"/>
          </w:tcPr>
          <w:p w14:paraId="15D87DD4" w14:textId="3FC64969"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32333000-6</w:t>
            </w:r>
          </w:p>
        </w:tc>
        <w:tc>
          <w:tcPr>
            <w:tcW w:w="8017" w:type="dxa"/>
            <w:shd w:val="clear" w:color="auto" w:fill="auto"/>
          </w:tcPr>
          <w:p w14:paraId="2D5FF460" w14:textId="25DBC7F5"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Συσκευές εγγραφής ή αναπαραγωγής εικόνας</w:t>
            </w:r>
          </w:p>
        </w:tc>
      </w:tr>
      <w:tr w:rsidR="000450BF" w:rsidRPr="00FC6504" w14:paraId="0469198E" w14:textId="77777777" w:rsidTr="0032159C">
        <w:tc>
          <w:tcPr>
            <w:tcW w:w="1611" w:type="dxa"/>
            <w:shd w:val="clear" w:color="auto" w:fill="auto"/>
          </w:tcPr>
          <w:p w14:paraId="7FE8DB3F" w14:textId="34FB0F5F"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32340000-8</w:t>
            </w:r>
          </w:p>
        </w:tc>
        <w:tc>
          <w:tcPr>
            <w:tcW w:w="8017" w:type="dxa"/>
            <w:shd w:val="clear" w:color="auto" w:fill="auto"/>
          </w:tcPr>
          <w:p w14:paraId="23300629" w14:textId="4887E77D"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Μικρόφωνα και μεγάφωνα</w:t>
            </w:r>
          </w:p>
        </w:tc>
      </w:tr>
      <w:tr w:rsidR="000450BF" w:rsidRPr="00FC6504" w14:paraId="79D1C75C" w14:textId="77777777" w:rsidTr="0032159C">
        <w:tc>
          <w:tcPr>
            <w:tcW w:w="1611" w:type="dxa"/>
            <w:shd w:val="clear" w:color="auto" w:fill="auto"/>
          </w:tcPr>
          <w:p w14:paraId="4F061B13" w14:textId="1E897B44"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32342410-9</w:t>
            </w:r>
          </w:p>
        </w:tc>
        <w:tc>
          <w:tcPr>
            <w:tcW w:w="8017" w:type="dxa"/>
            <w:shd w:val="clear" w:color="auto" w:fill="auto"/>
          </w:tcPr>
          <w:p w14:paraId="38499479" w14:textId="49D8474C"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Εξοπλισμός ήχου</w:t>
            </w:r>
          </w:p>
        </w:tc>
      </w:tr>
      <w:tr w:rsidR="000450BF" w:rsidRPr="00FC6504" w14:paraId="075FDF03" w14:textId="77777777" w:rsidTr="0032159C">
        <w:tc>
          <w:tcPr>
            <w:tcW w:w="1611" w:type="dxa"/>
            <w:shd w:val="clear" w:color="auto" w:fill="auto"/>
          </w:tcPr>
          <w:p w14:paraId="7FDA19B7" w14:textId="1B4AABAF"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32343000-9</w:t>
            </w:r>
          </w:p>
        </w:tc>
        <w:tc>
          <w:tcPr>
            <w:tcW w:w="8017" w:type="dxa"/>
            <w:shd w:val="clear" w:color="auto" w:fill="auto"/>
          </w:tcPr>
          <w:p w14:paraId="6D198713" w14:textId="2C8B3192"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rPr>
              <w:t>Ενισχυτές</w:t>
            </w:r>
          </w:p>
        </w:tc>
      </w:tr>
      <w:tr w:rsidR="000450BF" w:rsidRPr="00FC6504" w14:paraId="24A6E4C6" w14:textId="77777777" w:rsidTr="0032159C">
        <w:tc>
          <w:tcPr>
            <w:tcW w:w="1611" w:type="dxa"/>
            <w:shd w:val="clear" w:color="auto" w:fill="auto"/>
          </w:tcPr>
          <w:p w14:paraId="31DD7E48" w14:textId="1AA91319" w:rsidR="000450BF" w:rsidRPr="00FC6504" w:rsidRDefault="000450BF" w:rsidP="00145CF5">
            <w:pPr>
              <w:pStyle w:val="BodyText"/>
              <w:spacing w:after="0" w:line="276" w:lineRule="auto"/>
              <w:rPr>
                <w:color w:val="000000"/>
              </w:rPr>
            </w:pPr>
            <w:r w:rsidRPr="00FC6504">
              <w:rPr>
                <w:rFonts w:eastAsia="Tahoma"/>
                <w:color w:val="0B0B0B"/>
                <w:lang w:val="el-GR"/>
              </w:rPr>
              <w:t>32344210-1</w:t>
            </w:r>
          </w:p>
        </w:tc>
        <w:tc>
          <w:tcPr>
            <w:tcW w:w="8017" w:type="dxa"/>
            <w:shd w:val="clear" w:color="auto" w:fill="auto"/>
          </w:tcPr>
          <w:p w14:paraId="19426EF1" w14:textId="6885A3ED"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rPr>
              <w:t>Εξοπλισμός ασύρματης επικοινωνίας</w:t>
            </w:r>
          </w:p>
        </w:tc>
      </w:tr>
      <w:tr w:rsidR="000450BF" w:rsidRPr="00FC6504" w14:paraId="6C27D606" w14:textId="77777777" w:rsidTr="0032159C">
        <w:tc>
          <w:tcPr>
            <w:tcW w:w="1611" w:type="dxa"/>
            <w:shd w:val="clear" w:color="auto" w:fill="auto"/>
          </w:tcPr>
          <w:p w14:paraId="45DF77F3" w14:textId="634E543C" w:rsidR="000450BF" w:rsidRPr="00FC6504" w:rsidRDefault="000450BF" w:rsidP="00145CF5">
            <w:pPr>
              <w:pStyle w:val="BodyText"/>
              <w:spacing w:after="0" w:line="276" w:lineRule="auto"/>
              <w:rPr>
                <w:color w:val="000000"/>
              </w:rPr>
            </w:pPr>
            <w:r w:rsidRPr="00FC6504">
              <w:rPr>
                <w:rFonts w:eastAsia="Tahoma"/>
                <w:color w:val="0B0B0B"/>
                <w:lang w:val="el-GR"/>
              </w:rPr>
              <w:t>31527260-6</w:t>
            </w:r>
          </w:p>
        </w:tc>
        <w:tc>
          <w:tcPr>
            <w:tcW w:w="8017" w:type="dxa"/>
            <w:shd w:val="clear" w:color="auto" w:fill="auto"/>
          </w:tcPr>
          <w:p w14:paraId="29097DB2" w14:textId="05E7D268"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rPr>
              <w:t>Φωτιστικά συστήματα</w:t>
            </w:r>
          </w:p>
        </w:tc>
      </w:tr>
      <w:tr w:rsidR="000450BF" w:rsidRPr="00FC6504" w14:paraId="7B3A2E30" w14:textId="77777777" w:rsidTr="0032159C">
        <w:tc>
          <w:tcPr>
            <w:tcW w:w="1611" w:type="dxa"/>
            <w:shd w:val="clear" w:color="auto" w:fill="auto"/>
          </w:tcPr>
          <w:p w14:paraId="11FA1459" w14:textId="6BF72D03" w:rsidR="000450BF" w:rsidRPr="00FC6504" w:rsidRDefault="000450BF" w:rsidP="00145CF5">
            <w:pPr>
              <w:pStyle w:val="BodyText"/>
              <w:spacing w:after="0" w:line="276" w:lineRule="auto"/>
              <w:rPr>
                <w:color w:val="000000"/>
              </w:rPr>
            </w:pPr>
            <w:r w:rsidRPr="00FC6504">
              <w:rPr>
                <w:rFonts w:eastAsia="Tahoma"/>
                <w:color w:val="0B0B0B"/>
                <w:lang w:val="el-GR"/>
              </w:rPr>
              <w:t xml:space="preserve">32522000-8 </w:t>
            </w:r>
          </w:p>
        </w:tc>
        <w:tc>
          <w:tcPr>
            <w:tcW w:w="8017" w:type="dxa"/>
            <w:shd w:val="clear" w:color="auto" w:fill="auto"/>
          </w:tcPr>
          <w:p w14:paraId="41EB4EC8" w14:textId="20BF3FF1" w:rsidR="000450BF" w:rsidRPr="00FC6504" w:rsidRDefault="000450BF" w:rsidP="00145CF5">
            <w:pPr>
              <w:pStyle w:val="BodyText"/>
              <w:spacing w:after="0" w:line="276" w:lineRule="auto"/>
              <w:rPr>
                <w:rFonts w:eastAsia="Microsoft Sans Serif"/>
                <w:bCs/>
                <w:color w:val="000000"/>
                <w:lang w:val="el-GR"/>
              </w:rPr>
            </w:pPr>
            <w:r w:rsidRPr="00FC6504">
              <w:rPr>
                <w:rFonts w:eastAsia="Tahoma"/>
                <w:color w:val="0B0B0B"/>
              </w:rPr>
              <w:t>Εξοπλισμός τηλεπικοινωνιών</w:t>
            </w:r>
          </w:p>
        </w:tc>
      </w:tr>
      <w:tr w:rsidR="000450BF" w:rsidRPr="00FC6504" w14:paraId="49427ADE" w14:textId="77777777" w:rsidTr="0032159C">
        <w:tc>
          <w:tcPr>
            <w:tcW w:w="1611" w:type="dxa"/>
            <w:shd w:val="clear" w:color="auto" w:fill="auto"/>
          </w:tcPr>
          <w:p w14:paraId="46C440A7" w14:textId="4F027DCD" w:rsidR="000450BF" w:rsidRPr="00FC6504" w:rsidDel="000450BF"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30230000-0</w:t>
            </w:r>
          </w:p>
        </w:tc>
        <w:tc>
          <w:tcPr>
            <w:tcW w:w="8017" w:type="dxa"/>
            <w:shd w:val="clear" w:color="auto" w:fill="auto"/>
          </w:tcPr>
          <w:p w14:paraId="71F11869" w14:textId="428BF00D" w:rsidR="000450BF" w:rsidRPr="00FC6504" w:rsidDel="000450BF" w:rsidRDefault="000450BF" w:rsidP="00145CF5">
            <w:pPr>
              <w:pStyle w:val="BodyText"/>
              <w:spacing w:after="0" w:line="276" w:lineRule="auto"/>
              <w:rPr>
                <w:rFonts w:eastAsia="Microsoft Sans Serif"/>
                <w:bCs/>
                <w:color w:val="000000"/>
                <w:lang w:val="el-GR"/>
              </w:rPr>
            </w:pPr>
            <w:r w:rsidRPr="00FC6504">
              <w:rPr>
                <w:rFonts w:eastAsia="Tahoma"/>
                <w:color w:val="0B0B0B"/>
              </w:rPr>
              <w:t>Εξοπλισμός ηλεκτρονικών υπολογιστών</w:t>
            </w:r>
          </w:p>
        </w:tc>
      </w:tr>
      <w:tr w:rsidR="000450BF" w:rsidRPr="00FC6504" w14:paraId="3C361EC3" w14:textId="77777777" w:rsidTr="0032159C">
        <w:tc>
          <w:tcPr>
            <w:tcW w:w="1611" w:type="dxa"/>
            <w:shd w:val="clear" w:color="auto" w:fill="auto"/>
          </w:tcPr>
          <w:p w14:paraId="167060E8" w14:textId="2DA112EA" w:rsidR="000450BF" w:rsidRPr="00FC6504" w:rsidDel="000450BF"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30231000-7</w:t>
            </w:r>
          </w:p>
        </w:tc>
        <w:tc>
          <w:tcPr>
            <w:tcW w:w="8017" w:type="dxa"/>
            <w:shd w:val="clear" w:color="auto" w:fill="auto"/>
          </w:tcPr>
          <w:p w14:paraId="704257FB" w14:textId="42108F87" w:rsidR="000450BF" w:rsidRPr="00FC6504" w:rsidDel="000450BF" w:rsidRDefault="000450BF" w:rsidP="00145CF5">
            <w:pPr>
              <w:pStyle w:val="BodyText"/>
              <w:spacing w:after="0" w:line="276" w:lineRule="auto"/>
              <w:rPr>
                <w:rFonts w:eastAsia="Microsoft Sans Serif"/>
                <w:bCs/>
                <w:color w:val="000000"/>
                <w:lang w:val="el-GR"/>
              </w:rPr>
            </w:pPr>
            <w:r w:rsidRPr="00FC6504">
              <w:rPr>
                <w:rFonts w:eastAsia="Tahoma"/>
                <w:color w:val="0B0B0B"/>
                <w:lang w:val="el-GR"/>
              </w:rPr>
              <w:t>Οθόνες και κονσόλες ηλεκτρονικών υπολογιστών</w:t>
            </w:r>
          </w:p>
        </w:tc>
      </w:tr>
      <w:tr w:rsidR="006E3EA6" w:rsidRPr="00FC6504" w14:paraId="09B59C9F" w14:textId="77777777" w:rsidTr="0032159C">
        <w:tc>
          <w:tcPr>
            <w:tcW w:w="1611" w:type="dxa"/>
            <w:shd w:val="clear" w:color="auto" w:fill="auto"/>
          </w:tcPr>
          <w:p w14:paraId="265A5C90" w14:textId="66DFFFDB" w:rsidR="006E3EA6" w:rsidRPr="00FC6504" w:rsidRDefault="006E3EA6" w:rsidP="00145CF5">
            <w:pPr>
              <w:pStyle w:val="BodyText"/>
              <w:spacing w:after="0" w:line="276" w:lineRule="auto"/>
              <w:rPr>
                <w:rFonts w:eastAsia="Tahoma"/>
                <w:color w:val="0B0B0B"/>
                <w:lang w:val="el-GR"/>
              </w:rPr>
            </w:pPr>
            <w:r w:rsidRPr="00FC6504">
              <w:rPr>
                <w:rFonts w:eastAsia="Tahoma"/>
                <w:color w:val="0B0B0B"/>
                <w:lang w:val="el-GR"/>
              </w:rPr>
              <w:t>80533100-0</w:t>
            </w:r>
          </w:p>
        </w:tc>
        <w:tc>
          <w:tcPr>
            <w:tcW w:w="8017" w:type="dxa"/>
            <w:shd w:val="clear" w:color="auto" w:fill="auto"/>
          </w:tcPr>
          <w:p w14:paraId="739DD9B3" w14:textId="30B4508E" w:rsidR="006E3EA6" w:rsidRPr="00FC6504" w:rsidRDefault="006E3EA6" w:rsidP="00145CF5">
            <w:pPr>
              <w:pStyle w:val="BodyText"/>
              <w:spacing w:after="0" w:line="276" w:lineRule="auto"/>
              <w:rPr>
                <w:rFonts w:eastAsia="Tahoma"/>
                <w:color w:val="0B0B0B"/>
                <w:lang w:val="el-GR"/>
              </w:rPr>
            </w:pPr>
            <w:r w:rsidRPr="00FC6504">
              <w:rPr>
                <w:rFonts w:eastAsia="Tahoma"/>
                <w:color w:val="0B0B0B"/>
                <w:lang w:val="el-GR"/>
              </w:rPr>
              <w:t>Υπηρεσίες εκπαίδευσης στον τομέα πληροφορικής</w:t>
            </w:r>
          </w:p>
        </w:tc>
      </w:tr>
      <w:tr w:rsidR="006E3EA6" w:rsidRPr="00FC6504" w14:paraId="7D34805C" w14:textId="77777777" w:rsidTr="0032159C">
        <w:tc>
          <w:tcPr>
            <w:tcW w:w="1611" w:type="dxa"/>
            <w:shd w:val="clear" w:color="auto" w:fill="auto"/>
          </w:tcPr>
          <w:p w14:paraId="609ED51B" w14:textId="49595020" w:rsidR="006E3EA6" w:rsidRPr="00FC6504" w:rsidRDefault="005C01B0" w:rsidP="00145CF5">
            <w:pPr>
              <w:pStyle w:val="BodyText"/>
              <w:spacing w:after="0" w:line="276" w:lineRule="auto"/>
              <w:rPr>
                <w:rFonts w:eastAsia="Tahoma"/>
                <w:color w:val="0B0B0B"/>
                <w:lang w:val="en-US"/>
              </w:rPr>
            </w:pPr>
            <w:r w:rsidRPr="00FC6504">
              <w:rPr>
                <w:rFonts w:eastAsia="Tahoma"/>
                <w:color w:val="0B0B0B"/>
                <w:lang w:val="en-US"/>
              </w:rPr>
              <w:t>71241000-9</w:t>
            </w:r>
          </w:p>
        </w:tc>
        <w:tc>
          <w:tcPr>
            <w:tcW w:w="8017" w:type="dxa"/>
            <w:shd w:val="clear" w:color="auto" w:fill="auto"/>
          </w:tcPr>
          <w:p w14:paraId="4862466C" w14:textId="7247FF64" w:rsidR="006E3EA6" w:rsidRPr="00FC6504" w:rsidRDefault="005C01B0" w:rsidP="00145CF5">
            <w:pPr>
              <w:pStyle w:val="BodyText"/>
              <w:spacing w:after="0" w:line="276" w:lineRule="auto"/>
              <w:rPr>
                <w:rFonts w:eastAsia="Tahoma"/>
                <w:color w:val="0B0B0B"/>
                <w:lang w:val="el-GR"/>
              </w:rPr>
            </w:pPr>
            <w:r w:rsidRPr="00FC6504">
              <w:rPr>
                <w:rFonts w:eastAsia="Tahoma"/>
                <w:color w:val="0B0B0B"/>
                <w:lang w:val="el-GR"/>
              </w:rPr>
              <w:t>Μελέτες σκοπιμότητας, υπηρεσίες παροχής συμβουλών, υπηρεσίες αναλύσεων</w:t>
            </w:r>
          </w:p>
        </w:tc>
      </w:tr>
    </w:tbl>
    <w:p w14:paraId="174223DB" w14:textId="77777777" w:rsidR="006436F3" w:rsidRPr="00FC6504" w:rsidRDefault="006436F3" w:rsidP="00ED34B6">
      <w:pPr>
        <w:rPr>
          <w:i/>
          <w:color w:val="5B9BD5"/>
          <w:lang w:val="el-GR"/>
        </w:rPr>
      </w:pPr>
    </w:p>
    <w:p w14:paraId="3C677A60" w14:textId="4ED85BEB" w:rsidR="008338F0" w:rsidRPr="00FC6504" w:rsidRDefault="00272B7A" w:rsidP="009C1E47">
      <w:pPr>
        <w:rPr>
          <w:lang w:val="el-GR"/>
        </w:rPr>
      </w:pPr>
      <w:r w:rsidRPr="00FC6504">
        <w:rPr>
          <w:lang w:val="el-GR"/>
        </w:rPr>
        <w:lastRenderedPageBreak/>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w:t>
      </w:r>
      <w:r w:rsidR="002A0D47" w:rsidRPr="00FC6504">
        <w:rPr>
          <w:lang w:val="el-GR"/>
        </w:rPr>
        <w:t>ήτοι</w:t>
      </w:r>
      <w:r w:rsidRPr="00FC6504">
        <w:rPr>
          <w:lang w:val="el-GR"/>
        </w:rPr>
        <w:t xml:space="preserve">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 Προσφορές γίνονται αποδεκτές για το σύνολο των υπηρεσιών που περιγράφονται.</w:t>
      </w:r>
    </w:p>
    <w:p w14:paraId="68CE96CE" w14:textId="5C7D153F" w:rsidR="008338F0" w:rsidRPr="00FC6504" w:rsidRDefault="003355E7" w:rsidP="002E347D">
      <w:pPr>
        <w:pStyle w:val="normalwithoutspacing"/>
        <w:rPr>
          <w:i/>
          <w:iCs/>
          <w:color w:val="5B9BD5"/>
        </w:rPr>
      </w:pPr>
      <w:r w:rsidRPr="00FC6504">
        <w:t xml:space="preserve">Η εκτιμώμενη αξία της </w:t>
      </w:r>
      <w:r w:rsidR="00FC3100" w:rsidRPr="00FC6504">
        <w:t xml:space="preserve">παρούσας </w:t>
      </w:r>
      <w:r w:rsidRPr="00FC6504">
        <w:t xml:space="preserve">σύμβασης ανέρχεται στο ποσό των </w:t>
      </w:r>
      <w:r w:rsidR="00840E12" w:rsidRPr="00FC6504">
        <w:t xml:space="preserve">343.852,00 € </w:t>
      </w:r>
      <w:r w:rsidRPr="00FC6504">
        <w:t xml:space="preserve">συμπεριλαμβανομένου ΦΠΑ </w:t>
      </w:r>
      <w:r w:rsidR="00840E12" w:rsidRPr="00FC6504">
        <w:t xml:space="preserve">24 </w:t>
      </w:r>
      <w:r w:rsidRPr="00FC6504">
        <w:t xml:space="preserve">% (προϋπολογισμός χωρίς ΦΠΑ: </w:t>
      </w:r>
      <w:r w:rsidR="00840E12" w:rsidRPr="00FC6504">
        <w:t xml:space="preserve">277.300,00 € </w:t>
      </w:r>
      <w:r w:rsidRPr="00FC6504">
        <w:t xml:space="preserve">ΦΠΑ : </w:t>
      </w:r>
      <w:r w:rsidR="00840E12" w:rsidRPr="00FC6504">
        <w:t>66.552,00 €</w:t>
      </w:r>
      <w:r w:rsidRPr="00FC6504">
        <w:t>).</w:t>
      </w:r>
    </w:p>
    <w:p w14:paraId="74624BE9" w14:textId="707F5408" w:rsidR="004C19BF" w:rsidRPr="00FC6504" w:rsidRDefault="004C19BF" w:rsidP="002E347D">
      <w:pPr>
        <w:spacing w:before="120" w:after="60"/>
        <w:rPr>
          <w:lang w:val="el-GR"/>
        </w:rPr>
      </w:pPr>
      <w:r w:rsidRPr="00FC6504">
        <w:rPr>
          <w:lang w:val="el-GR"/>
        </w:rPr>
        <w:t xml:space="preserve">Μετά τη σύναψη της αρχικής σύμβασης, κατά την υλοποίηση του έργου και </w:t>
      </w:r>
      <w:r w:rsidR="00FC7AD5" w:rsidRPr="00FC6504">
        <w:rPr>
          <w:lang w:val="el-GR"/>
        </w:rPr>
        <w:t>πριν</w:t>
      </w:r>
      <w:r w:rsidRPr="00FC6504">
        <w:rPr>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681E35" w:rsidRPr="00FC6504">
        <w:rPr>
          <w:lang w:val="el-GR"/>
        </w:rPr>
        <w:t xml:space="preserve">τριάντα </w:t>
      </w:r>
      <w:r w:rsidRPr="00FC6504">
        <w:rPr>
          <w:lang w:val="el-GR"/>
        </w:rPr>
        <w:t xml:space="preserve">τοις εκατό </w:t>
      </w:r>
      <w:r w:rsidR="00681E35" w:rsidRPr="00FC6504">
        <w:rPr>
          <w:lang w:val="el-GR"/>
        </w:rPr>
        <w:t xml:space="preserve">(30 %) </w:t>
      </w:r>
      <w:r w:rsidRPr="00FC6504">
        <w:rPr>
          <w:lang w:val="el-GR"/>
        </w:rPr>
        <w:t>του συμβατικού τιμήματος.</w:t>
      </w:r>
    </w:p>
    <w:p w14:paraId="7A070E58" w14:textId="64D21ED4" w:rsidR="00385477" w:rsidRPr="00FC6504" w:rsidRDefault="004C19BF" w:rsidP="002E347D">
      <w:pPr>
        <w:rPr>
          <w:lang w:val="el-GR"/>
        </w:rPr>
      </w:pPr>
      <w:r w:rsidRPr="00FC6504">
        <w:rPr>
          <w:lang w:val="el-GR"/>
        </w:rPr>
        <w:t xml:space="preserve">Πριν την λήξη της </w:t>
      </w:r>
      <w:r w:rsidR="00786BC9" w:rsidRPr="00FC6504">
        <w:rPr>
          <w:lang w:val="el-GR"/>
        </w:rPr>
        <w:t>σύμβασης</w:t>
      </w:r>
      <w:r w:rsidRPr="00FC6504">
        <w:rPr>
          <w:lang w:val="el-GR"/>
        </w:rPr>
        <w:t xml:space="preserve">, ο Κύριος του Έργου δύναται να αποφασίσει την άσκηση δικαιώματος προαίρεσης συντήρησης έως του ποσού των </w:t>
      </w:r>
      <w:r w:rsidR="00E43A49" w:rsidRPr="00FC6504">
        <w:rPr>
          <w:lang w:val="el-GR"/>
        </w:rPr>
        <w:t>83.190,00 €</w:t>
      </w:r>
      <w:r w:rsidRPr="00FC6504">
        <w:rPr>
          <w:lang w:val="el-GR"/>
        </w:rPr>
        <w:t xml:space="preserve"> μη περιλαμβανομένου ΦΠΑ (προϋπολογισμός με ΦΠΑ: </w:t>
      </w:r>
      <w:r w:rsidR="00E43A49" w:rsidRPr="00FC6504">
        <w:rPr>
          <w:lang w:val="el-GR"/>
        </w:rPr>
        <w:t>103.155,60 €</w:t>
      </w:r>
      <w:r w:rsidRPr="00FC6504">
        <w:rPr>
          <w:lang w:val="el-GR"/>
        </w:rPr>
        <w:t xml:space="preserve">, ΦΠΑ 24% </w:t>
      </w:r>
      <w:r w:rsidR="00E43A49" w:rsidRPr="00FC6504">
        <w:rPr>
          <w:lang w:val="el-GR"/>
        </w:rPr>
        <w:t xml:space="preserve">19.965,60 </w:t>
      </w:r>
      <w:r w:rsidRPr="00FC6504">
        <w:rPr>
          <w:lang w:val="el-GR"/>
        </w:rPr>
        <w:t>€), με βάση την Οικονομική Προσφορά του Υποψηφίου Αναδόχου, για τις υπηρεσίες συντήρησης (όπως αυτές περιγράφονται στ</w:t>
      </w:r>
      <w:r w:rsidR="002906DD" w:rsidRPr="00FC6504">
        <w:rPr>
          <w:lang w:val="el-GR"/>
        </w:rPr>
        <w:t>ο</w:t>
      </w:r>
      <w:r w:rsidRPr="00FC6504">
        <w:rPr>
          <w:lang w:val="el-GR"/>
        </w:rPr>
        <w:t xml:space="preserve"> </w:t>
      </w:r>
      <w:r w:rsidR="002906DD" w:rsidRPr="00FC6504">
        <w:rPr>
          <w:lang w:val="el-GR"/>
        </w:rPr>
        <w:t xml:space="preserve">Παράρτημα </w:t>
      </w:r>
      <w:r w:rsidR="000E2D8B" w:rsidRPr="00FC6504">
        <w:rPr>
          <w:lang w:val="en-US"/>
        </w:rPr>
        <w:t>VI</w:t>
      </w:r>
      <w:r w:rsidR="002906DD" w:rsidRPr="00FC6504">
        <w:rPr>
          <w:lang w:val="el-GR"/>
        </w:rPr>
        <w:t xml:space="preserve">, </w:t>
      </w:r>
      <w:r w:rsidR="000E2D8B" w:rsidRPr="00FC6504">
        <w:rPr>
          <w:lang w:val="el-GR"/>
        </w:rPr>
        <w:t>Πίνακας 5</w:t>
      </w:r>
      <w:r w:rsidRPr="00FC6504">
        <w:rPr>
          <w:lang w:val="el-GR"/>
        </w:rPr>
        <w:t>).</w:t>
      </w:r>
    </w:p>
    <w:p w14:paraId="28F9BBCE" w14:textId="54213DB2" w:rsidR="00FB6863" w:rsidRPr="00FC6504" w:rsidRDefault="006A7CB6" w:rsidP="002E347D">
      <w:pPr>
        <w:spacing w:before="120" w:after="60"/>
        <w:rPr>
          <w:lang w:val="el-GR"/>
        </w:rPr>
      </w:pPr>
      <w:r w:rsidRPr="00FC6504">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FC6504" w:rsidDel="006A7CB6">
        <w:rPr>
          <w:lang w:val="el-GR"/>
        </w:rPr>
        <w:t xml:space="preserve"> </w:t>
      </w:r>
      <w:r w:rsidR="00FB6863" w:rsidRPr="00FC6504">
        <w:rPr>
          <w:lang w:val="el-GR"/>
        </w:rPr>
        <w:t xml:space="preserve">των </w:t>
      </w:r>
      <w:r w:rsidR="00E43A49" w:rsidRPr="00FC6504">
        <w:rPr>
          <w:lang w:val="el-GR"/>
        </w:rPr>
        <w:t xml:space="preserve">443.680,00 </w:t>
      </w:r>
      <w:r w:rsidR="00FB6863" w:rsidRPr="00FC6504">
        <w:rPr>
          <w:lang w:val="el-GR"/>
        </w:rPr>
        <w:t>€ μη περιλαμβανομένου ΦΠΑ (προϋπολογισμός με ΦΠΑ:</w:t>
      </w:r>
      <w:r w:rsidR="00E43A49" w:rsidRPr="00FC6504">
        <w:rPr>
          <w:lang w:val="el-GR"/>
        </w:rPr>
        <w:t xml:space="preserve"> 550.163,20 </w:t>
      </w:r>
      <w:r w:rsidR="00FB6863" w:rsidRPr="00FC6504">
        <w:rPr>
          <w:lang w:val="el-GR"/>
        </w:rPr>
        <w:t xml:space="preserve">€, ΦΠΑ 24% </w:t>
      </w:r>
      <w:r w:rsidR="00E43A49" w:rsidRPr="00FC6504">
        <w:rPr>
          <w:lang w:val="el-GR"/>
        </w:rPr>
        <w:t xml:space="preserve">106.483,20 </w:t>
      </w:r>
      <w:r w:rsidR="00FB6863" w:rsidRPr="00FC6504">
        <w:rPr>
          <w:lang w:val="el-GR"/>
        </w:rPr>
        <w:t>€).</w:t>
      </w:r>
    </w:p>
    <w:p w14:paraId="0FA1A001" w14:textId="77777777" w:rsidR="006C748E" w:rsidRPr="00FC6504" w:rsidRDefault="006C748E" w:rsidP="002E347D">
      <w:pPr>
        <w:suppressAutoHyphens w:val="0"/>
        <w:autoSpaceDE w:val="0"/>
        <w:autoSpaceDN w:val="0"/>
        <w:adjustRightInd w:val="0"/>
        <w:spacing w:after="0"/>
        <w:rPr>
          <w:lang w:val="el-GR" w:eastAsia="el-GR"/>
        </w:rPr>
      </w:pPr>
    </w:p>
    <w:p w14:paraId="7008CEF5" w14:textId="4CB0F8E4" w:rsidR="00214DD7" w:rsidRPr="00FC6504" w:rsidRDefault="00214DD7" w:rsidP="002E347D">
      <w:pPr>
        <w:suppressAutoHyphens w:val="0"/>
        <w:autoSpaceDE w:val="0"/>
        <w:autoSpaceDN w:val="0"/>
        <w:adjustRightInd w:val="0"/>
        <w:spacing w:after="0"/>
        <w:rPr>
          <w:lang w:val="el-GR" w:eastAsia="el-GR"/>
        </w:rPr>
      </w:pPr>
      <w:r w:rsidRPr="00FC6504">
        <w:rPr>
          <w:lang w:val="el-GR" w:eastAsia="el-GR"/>
        </w:rPr>
        <w:t xml:space="preserve">Η άσκηση των προαναφερόμενων δικαιωμάτων προαίρεσης τελούν υπό την προϋπόθεση </w:t>
      </w:r>
      <w:r w:rsidR="006C748E" w:rsidRPr="00FC6504">
        <w:rPr>
          <w:lang w:val="el-GR" w:eastAsia="el-GR"/>
        </w:rPr>
        <w:t xml:space="preserve">εξασφάλισης </w:t>
      </w:r>
      <w:r w:rsidRPr="00FC6504">
        <w:rPr>
          <w:lang w:val="el-GR" w:eastAsia="el-GR"/>
        </w:rPr>
        <w:t>χρηματοδότησής τους.</w:t>
      </w:r>
    </w:p>
    <w:p w14:paraId="4FC48AC8" w14:textId="77777777" w:rsidR="00FB6863" w:rsidRPr="00FC6504" w:rsidRDefault="00FB6863" w:rsidP="002E347D">
      <w:pPr>
        <w:rPr>
          <w:lang w:val="el-GR"/>
        </w:rPr>
      </w:pPr>
    </w:p>
    <w:p w14:paraId="76236E5B" w14:textId="0A27B1C0" w:rsidR="00171881" w:rsidRPr="00FC6504" w:rsidRDefault="00171881" w:rsidP="002E347D">
      <w:pPr>
        <w:rPr>
          <w:lang w:val="el-GR"/>
        </w:rPr>
      </w:pPr>
      <w:r w:rsidRPr="00FC6504">
        <w:rPr>
          <w:lang w:val="el-GR"/>
        </w:rPr>
        <w:t>Η εκτιμώμενη αξία της σύμβασης και τα δικαιώματα προαίρεσης αναλύονται ως εξής:</w:t>
      </w:r>
    </w:p>
    <w:tbl>
      <w:tblPr>
        <w:tblStyle w:val="TableGrid"/>
        <w:tblW w:w="0" w:type="auto"/>
        <w:tblLook w:val="04A0" w:firstRow="1" w:lastRow="0" w:firstColumn="1" w:lastColumn="0" w:noHBand="0" w:noVBand="1"/>
      </w:tblPr>
      <w:tblGrid>
        <w:gridCol w:w="3964"/>
        <w:gridCol w:w="1701"/>
        <w:gridCol w:w="1843"/>
        <w:gridCol w:w="2112"/>
      </w:tblGrid>
      <w:tr w:rsidR="00171881" w:rsidRPr="00FC6504" w14:paraId="143AFD5C" w14:textId="77777777" w:rsidTr="00B46BD2">
        <w:tc>
          <w:tcPr>
            <w:tcW w:w="3964" w:type="dxa"/>
            <w:shd w:val="clear" w:color="auto" w:fill="FBE4D5" w:themeFill="accent2" w:themeFillTint="33"/>
          </w:tcPr>
          <w:p w14:paraId="484D80C2" w14:textId="77777777" w:rsidR="00171881" w:rsidRPr="00FC6504" w:rsidRDefault="00171881" w:rsidP="009C1E47">
            <w:pPr>
              <w:spacing w:after="0" w:line="276" w:lineRule="auto"/>
              <w:rPr>
                <w:lang w:val="el-GR"/>
              </w:rPr>
            </w:pPr>
          </w:p>
        </w:tc>
        <w:tc>
          <w:tcPr>
            <w:tcW w:w="1701" w:type="dxa"/>
            <w:shd w:val="clear" w:color="auto" w:fill="FBE4D5" w:themeFill="accent2" w:themeFillTint="33"/>
          </w:tcPr>
          <w:p w14:paraId="60517B4D" w14:textId="2FDAC374" w:rsidR="00171881" w:rsidRPr="00FC6504" w:rsidRDefault="00171881" w:rsidP="009C1E47">
            <w:pPr>
              <w:widowControl w:val="0"/>
              <w:suppressAutoHyphens w:val="0"/>
              <w:spacing w:after="0" w:line="276" w:lineRule="auto"/>
              <w:rPr>
                <w:b/>
                <w:lang w:val="el-GR" w:eastAsia="en-US"/>
              </w:rPr>
            </w:pPr>
            <w:r w:rsidRPr="00FC6504">
              <w:rPr>
                <w:b/>
                <w:lang w:val="el-GR" w:eastAsia="en-US"/>
              </w:rPr>
              <w:t>Εκτιμώμενη Αξία</w:t>
            </w:r>
          </w:p>
          <w:p w14:paraId="30F4173C" w14:textId="77777777" w:rsidR="00171881" w:rsidRPr="00FC6504" w:rsidRDefault="00171881" w:rsidP="009C1E47">
            <w:pPr>
              <w:spacing w:after="0" w:line="276" w:lineRule="auto"/>
              <w:rPr>
                <w:lang w:val="el-GR"/>
              </w:rPr>
            </w:pPr>
            <w:r w:rsidRPr="00FC6504">
              <w:rPr>
                <w:b/>
                <w:lang w:val="el-GR"/>
              </w:rPr>
              <w:t>(χωρίς ΦΠΑ)</w:t>
            </w:r>
          </w:p>
        </w:tc>
        <w:tc>
          <w:tcPr>
            <w:tcW w:w="1843" w:type="dxa"/>
            <w:shd w:val="clear" w:color="auto" w:fill="FBE4D5" w:themeFill="accent2" w:themeFillTint="33"/>
            <w:vAlign w:val="center"/>
          </w:tcPr>
          <w:p w14:paraId="1F2C1F9B" w14:textId="77777777" w:rsidR="00171881" w:rsidRPr="00FC6504" w:rsidRDefault="00171881" w:rsidP="009C1E47">
            <w:pPr>
              <w:spacing w:after="0" w:line="276" w:lineRule="auto"/>
              <w:rPr>
                <w:lang w:val="el-GR"/>
              </w:rPr>
            </w:pPr>
            <w:r w:rsidRPr="00FC6504">
              <w:rPr>
                <w:b/>
                <w:lang w:val="el-GR"/>
              </w:rPr>
              <w:t>ΦΠΑ 24%</w:t>
            </w:r>
          </w:p>
        </w:tc>
        <w:tc>
          <w:tcPr>
            <w:tcW w:w="2112" w:type="dxa"/>
            <w:shd w:val="clear" w:color="auto" w:fill="FBE4D5" w:themeFill="accent2" w:themeFillTint="33"/>
          </w:tcPr>
          <w:p w14:paraId="7DAA959F" w14:textId="5AE966D8" w:rsidR="00171881" w:rsidRPr="00FC6504" w:rsidRDefault="00171881" w:rsidP="009C1E47">
            <w:pPr>
              <w:spacing w:after="0" w:line="276" w:lineRule="auto"/>
              <w:rPr>
                <w:lang w:val="el-GR"/>
              </w:rPr>
            </w:pPr>
            <w:r w:rsidRPr="00FC6504">
              <w:rPr>
                <w:b/>
                <w:lang w:val="el-GR" w:eastAsia="en-US"/>
              </w:rPr>
              <w:t xml:space="preserve">Εκτιμώμενη Αξία </w:t>
            </w:r>
            <w:r w:rsidRPr="00FC6504">
              <w:rPr>
                <w:b/>
                <w:lang w:val="el-GR"/>
              </w:rPr>
              <w:t>(με ΦΠΑ)</w:t>
            </w:r>
          </w:p>
        </w:tc>
      </w:tr>
      <w:tr w:rsidR="00171881" w:rsidRPr="00FC6504" w14:paraId="4E163E90" w14:textId="77777777" w:rsidTr="00B46BD2">
        <w:tc>
          <w:tcPr>
            <w:tcW w:w="3964" w:type="dxa"/>
            <w:shd w:val="clear" w:color="auto" w:fill="D9D9D9" w:themeFill="background1" w:themeFillShade="D9"/>
            <w:vAlign w:val="center"/>
          </w:tcPr>
          <w:p w14:paraId="36166AFE" w14:textId="77777777" w:rsidR="00171881" w:rsidRPr="00FC6504" w:rsidRDefault="00171881" w:rsidP="009C1E47">
            <w:pPr>
              <w:spacing w:after="0" w:line="276" w:lineRule="auto"/>
              <w:rPr>
                <w:b/>
                <w:lang w:val="el-GR"/>
              </w:rPr>
            </w:pPr>
            <w:r w:rsidRPr="00FC6504">
              <w:rPr>
                <w:b/>
                <w:lang w:val="el-GR"/>
              </w:rPr>
              <w:t>Παρούσα διαδικασία σύναψης σύμβασης</w:t>
            </w:r>
          </w:p>
        </w:tc>
        <w:tc>
          <w:tcPr>
            <w:tcW w:w="1701" w:type="dxa"/>
            <w:vAlign w:val="center"/>
          </w:tcPr>
          <w:p w14:paraId="1513716F" w14:textId="3DE2DD17" w:rsidR="00171881" w:rsidRPr="00FC6504" w:rsidRDefault="0066150D" w:rsidP="009C1E47">
            <w:pPr>
              <w:spacing w:after="0" w:line="276" w:lineRule="auto"/>
              <w:rPr>
                <w:bCs/>
                <w:lang w:val="el-GR"/>
              </w:rPr>
            </w:pPr>
            <w:r w:rsidRPr="00FC6504">
              <w:rPr>
                <w:b/>
                <w:bCs/>
                <w:color w:val="000000" w:themeColor="text1"/>
                <w:lang w:eastAsia="el-GR"/>
              </w:rPr>
              <w:t>277.300,00 €</w:t>
            </w:r>
          </w:p>
        </w:tc>
        <w:tc>
          <w:tcPr>
            <w:tcW w:w="1843" w:type="dxa"/>
            <w:vAlign w:val="center"/>
          </w:tcPr>
          <w:p w14:paraId="25F37D07" w14:textId="74CBB3B8" w:rsidR="00171881" w:rsidRPr="00FC6504" w:rsidRDefault="0066150D" w:rsidP="009C1E47">
            <w:pPr>
              <w:spacing w:after="0" w:line="276" w:lineRule="auto"/>
              <w:rPr>
                <w:lang w:val="el-GR"/>
              </w:rPr>
            </w:pPr>
            <w:r w:rsidRPr="00FC6504">
              <w:rPr>
                <w:b/>
                <w:bCs/>
                <w:color w:val="000000" w:themeColor="text1"/>
                <w:lang w:eastAsia="el-GR"/>
              </w:rPr>
              <w:t>66.552,00 €</w:t>
            </w:r>
          </w:p>
        </w:tc>
        <w:tc>
          <w:tcPr>
            <w:tcW w:w="2112" w:type="dxa"/>
            <w:vAlign w:val="center"/>
          </w:tcPr>
          <w:p w14:paraId="091036E2" w14:textId="5958664C" w:rsidR="00171881" w:rsidRPr="00FC6504" w:rsidRDefault="0066150D" w:rsidP="009C1E47">
            <w:pPr>
              <w:spacing w:after="0" w:line="276" w:lineRule="auto"/>
              <w:rPr>
                <w:lang w:val="el-GR"/>
              </w:rPr>
            </w:pPr>
            <w:r w:rsidRPr="00FC6504">
              <w:rPr>
                <w:b/>
                <w:bCs/>
                <w:color w:val="000000" w:themeColor="text1"/>
                <w:lang w:eastAsia="el-GR"/>
              </w:rPr>
              <w:t>343.852,00 €</w:t>
            </w:r>
          </w:p>
        </w:tc>
      </w:tr>
      <w:tr w:rsidR="00171881" w:rsidRPr="00FC6504" w14:paraId="1B99C8BB" w14:textId="77777777" w:rsidTr="00B46BD2">
        <w:tc>
          <w:tcPr>
            <w:tcW w:w="3964" w:type="dxa"/>
            <w:shd w:val="clear" w:color="auto" w:fill="D9D9D9" w:themeFill="background1" w:themeFillShade="D9"/>
            <w:vAlign w:val="center"/>
          </w:tcPr>
          <w:p w14:paraId="4FE9739E" w14:textId="76891586" w:rsidR="00171881" w:rsidRPr="00FC6504" w:rsidRDefault="00171881" w:rsidP="009C1E47">
            <w:pPr>
              <w:spacing w:after="0" w:line="276" w:lineRule="auto"/>
              <w:rPr>
                <w:b/>
                <w:lang w:val="el-GR"/>
              </w:rPr>
            </w:pPr>
            <w:r w:rsidRPr="00FC6504">
              <w:rPr>
                <w:b/>
                <w:lang w:val="el-GR"/>
              </w:rPr>
              <w:t>Δικαίωμα προαίρεσης αύξησης φυσικού αντικειμένου</w:t>
            </w:r>
          </w:p>
        </w:tc>
        <w:tc>
          <w:tcPr>
            <w:tcW w:w="1701" w:type="dxa"/>
            <w:vAlign w:val="center"/>
          </w:tcPr>
          <w:p w14:paraId="4A0541A6" w14:textId="23B39B39" w:rsidR="00171881" w:rsidRPr="00FC6504" w:rsidRDefault="0066150D" w:rsidP="009C1E47">
            <w:pPr>
              <w:spacing w:after="0" w:line="276" w:lineRule="auto"/>
              <w:rPr>
                <w:b/>
                <w:bCs/>
                <w:lang w:val="el-GR"/>
              </w:rPr>
            </w:pPr>
            <w:r w:rsidRPr="00FC6504">
              <w:rPr>
                <w:b/>
                <w:bCs/>
              </w:rPr>
              <w:t>83.190,00</w:t>
            </w:r>
            <w:r w:rsidRPr="00FC6504">
              <w:t xml:space="preserve"> </w:t>
            </w:r>
            <w:r w:rsidRPr="00FC6504">
              <w:rPr>
                <w:b/>
                <w:bCs/>
                <w:color w:val="000000" w:themeColor="text1"/>
                <w:lang w:eastAsia="el-GR"/>
              </w:rPr>
              <w:t>€</w:t>
            </w:r>
          </w:p>
        </w:tc>
        <w:tc>
          <w:tcPr>
            <w:tcW w:w="1843" w:type="dxa"/>
            <w:vAlign w:val="center"/>
          </w:tcPr>
          <w:p w14:paraId="46B4618F" w14:textId="62EE68B0" w:rsidR="00171881" w:rsidRPr="00FC6504" w:rsidRDefault="0066150D" w:rsidP="009C1E47">
            <w:pPr>
              <w:spacing w:after="0" w:line="276" w:lineRule="auto"/>
              <w:rPr>
                <w:b/>
                <w:bCs/>
                <w:lang w:val="el-GR"/>
              </w:rPr>
            </w:pPr>
            <w:r w:rsidRPr="00FC6504">
              <w:rPr>
                <w:b/>
                <w:bCs/>
                <w:color w:val="000000" w:themeColor="text1"/>
                <w:lang w:eastAsia="el-GR"/>
              </w:rPr>
              <w:t>19.965,60 €</w:t>
            </w:r>
          </w:p>
        </w:tc>
        <w:tc>
          <w:tcPr>
            <w:tcW w:w="2112" w:type="dxa"/>
            <w:vAlign w:val="center"/>
          </w:tcPr>
          <w:p w14:paraId="110F8624" w14:textId="3D35B640" w:rsidR="00171881" w:rsidRPr="00FC6504" w:rsidRDefault="0066150D" w:rsidP="009C1E47">
            <w:pPr>
              <w:spacing w:after="0" w:line="276" w:lineRule="auto"/>
              <w:rPr>
                <w:b/>
                <w:bCs/>
                <w:lang w:val="el-GR"/>
              </w:rPr>
            </w:pPr>
            <w:r w:rsidRPr="00FC6504">
              <w:rPr>
                <w:b/>
                <w:bCs/>
                <w:color w:val="000000" w:themeColor="text1"/>
                <w:lang w:eastAsia="el-GR"/>
              </w:rPr>
              <w:t>103.155,60 €</w:t>
            </w:r>
          </w:p>
        </w:tc>
      </w:tr>
      <w:tr w:rsidR="0066150D" w:rsidRPr="00FC6504" w14:paraId="6D52F662" w14:textId="77777777" w:rsidTr="00B46BD2">
        <w:tc>
          <w:tcPr>
            <w:tcW w:w="3964" w:type="dxa"/>
            <w:shd w:val="clear" w:color="auto" w:fill="D9D9D9" w:themeFill="background1" w:themeFillShade="D9"/>
            <w:vAlign w:val="center"/>
          </w:tcPr>
          <w:p w14:paraId="466AF892" w14:textId="77777777" w:rsidR="0066150D" w:rsidRPr="00FC6504" w:rsidRDefault="0066150D" w:rsidP="009C1E47">
            <w:pPr>
              <w:spacing w:after="0" w:line="276" w:lineRule="auto"/>
              <w:rPr>
                <w:b/>
                <w:lang w:val="el-GR"/>
              </w:rPr>
            </w:pPr>
            <w:r w:rsidRPr="00FC6504">
              <w:rPr>
                <w:b/>
                <w:lang w:val="el-GR"/>
              </w:rPr>
              <w:t>Δικαίωμα προαίρεσης Συντήρησης</w:t>
            </w:r>
          </w:p>
        </w:tc>
        <w:tc>
          <w:tcPr>
            <w:tcW w:w="1701" w:type="dxa"/>
            <w:vAlign w:val="center"/>
          </w:tcPr>
          <w:p w14:paraId="10CEE636" w14:textId="369EA0BC" w:rsidR="0066150D" w:rsidRPr="00FC6504" w:rsidRDefault="0066150D" w:rsidP="009C1E47">
            <w:pPr>
              <w:spacing w:after="0" w:line="276" w:lineRule="auto"/>
              <w:rPr>
                <w:b/>
                <w:bCs/>
                <w:color w:val="000000"/>
                <w:lang w:val="el-GR"/>
              </w:rPr>
            </w:pPr>
            <w:r w:rsidRPr="00FC6504">
              <w:rPr>
                <w:b/>
                <w:bCs/>
              </w:rPr>
              <w:t>83.190,00</w:t>
            </w:r>
            <w:r w:rsidRPr="00FC6504">
              <w:t xml:space="preserve"> </w:t>
            </w:r>
            <w:r w:rsidRPr="00FC6504">
              <w:rPr>
                <w:b/>
                <w:bCs/>
                <w:color w:val="000000" w:themeColor="text1"/>
                <w:lang w:eastAsia="el-GR"/>
              </w:rPr>
              <w:t>€</w:t>
            </w:r>
          </w:p>
        </w:tc>
        <w:tc>
          <w:tcPr>
            <w:tcW w:w="1843" w:type="dxa"/>
            <w:vAlign w:val="center"/>
          </w:tcPr>
          <w:p w14:paraId="6C62720B" w14:textId="7E891A98" w:rsidR="0066150D" w:rsidRPr="00FC6504" w:rsidRDefault="0066150D" w:rsidP="009C1E47">
            <w:pPr>
              <w:spacing w:after="0" w:line="276" w:lineRule="auto"/>
              <w:rPr>
                <w:b/>
                <w:bCs/>
                <w:color w:val="000000"/>
                <w:lang w:val="el-GR"/>
              </w:rPr>
            </w:pPr>
            <w:r w:rsidRPr="00FC6504">
              <w:rPr>
                <w:b/>
                <w:bCs/>
                <w:color w:val="000000" w:themeColor="text1"/>
                <w:lang w:eastAsia="el-GR"/>
              </w:rPr>
              <w:t>19.965,60 €</w:t>
            </w:r>
          </w:p>
        </w:tc>
        <w:tc>
          <w:tcPr>
            <w:tcW w:w="2112" w:type="dxa"/>
            <w:vAlign w:val="center"/>
          </w:tcPr>
          <w:p w14:paraId="17BDF454" w14:textId="6CCE324D" w:rsidR="0066150D" w:rsidRPr="00FC6504" w:rsidRDefault="0066150D" w:rsidP="009C1E47">
            <w:pPr>
              <w:spacing w:after="0" w:line="276" w:lineRule="auto"/>
              <w:rPr>
                <w:b/>
                <w:bCs/>
                <w:color w:val="000000"/>
                <w:lang w:val="el-GR"/>
              </w:rPr>
            </w:pPr>
            <w:r w:rsidRPr="00FC6504">
              <w:rPr>
                <w:b/>
                <w:bCs/>
                <w:color w:val="000000" w:themeColor="text1"/>
                <w:lang w:eastAsia="el-GR"/>
              </w:rPr>
              <w:t>103.155,60 €</w:t>
            </w:r>
          </w:p>
        </w:tc>
      </w:tr>
      <w:tr w:rsidR="00171881" w:rsidRPr="00FC6504" w14:paraId="6DE2B714" w14:textId="77777777" w:rsidTr="00B46BD2">
        <w:tc>
          <w:tcPr>
            <w:tcW w:w="3964" w:type="dxa"/>
            <w:shd w:val="clear" w:color="auto" w:fill="D9D9D9" w:themeFill="background1" w:themeFillShade="D9"/>
          </w:tcPr>
          <w:p w14:paraId="22C2EC77" w14:textId="040BB476" w:rsidR="00171881" w:rsidRPr="00FC6504" w:rsidRDefault="00171881" w:rsidP="00DB6CBA">
            <w:pPr>
              <w:spacing w:after="0" w:line="276" w:lineRule="auto"/>
              <w:jc w:val="right"/>
              <w:rPr>
                <w:b/>
                <w:lang w:val="el-GR"/>
              </w:rPr>
            </w:pPr>
            <w:r w:rsidRPr="00FC6504">
              <w:rPr>
                <w:b/>
                <w:lang w:val="el-GR"/>
              </w:rPr>
              <w:t>ΣΥΝΟΛΟ:</w:t>
            </w:r>
          </w:p>
        </w:tc>
        <w:tc>
          <w:tcPr>
            <w:tcW w:w="1701" w:type="dxa"/>
            <w:shd w:val="clear" w:color="auto" w:fill="D9D9D9" w:themeFill="background1" w:themeFillShade="D9"/>
            <w:vAlign w:val="center"/>
          </w:tcPr>
          <w:p w14:paraId="2AF64336" w14:textId="57E53130" w:rsidR="00171881" w:rsidRPr="00FC6504" w:rsidRDefault="0066150D" w:rsidP="009C1E47">
            <w:pPr>
              <w:spacing w:after="0" w:line="276" w:lineRule="auto"/>
              <w:rPr>
                <w:b/>
                <w:bCs/>
                <w:color w:val="000000"/>
                <w:lang w:val="el-GR"/>
              </w:rPr>
            </w:pPr>
            <w:r w:rsidRPr="00FC6504">
              <w:rPr>
                <w:b/>
                <w:bCs/>
              </w:rPr>
              <w:t xml:space="preserve">443.680,00 </w:t>
            </w:r>
            <w:r w:rsidRPr="00FC6504">
              <w:rPr>
                <w:b/>
                <w:bCs/>
                <w:color w:val="000000" w:themeColor="text1"/>
                <w:lang w:eastAsia="el-GR"/>
              </w:rPr>
              <w:t>€</w:t>
            </w:r>
          </w:p>
        </w:tc>
        <w:tc>
          <w:tcPr>
            <w:tcW w:w="1843" w:type="dxa"/>
            <w:shd w:val="clear" w:color="auto" w:fill="D9D9D9" w:themeFill="background1" w:themeFillShade="D9"/>
            <w:vAlign w:val="center"/>
          </w:tcPr>
          <w:p w14:paraId="447D2803" w14:textId="6CF0E299" w:rsidR="00171881" w:rsidRPr="00FC6504" w:rsidRDefault="0066150D" w:rsidP="009C1E47">
            <w:pPr>
              <w:spacing w:after="0" w:line="276" w:lineRule="auto"/>
              <w:rPr>
                <w:b/>
                <w:bCs/>
                <w:color w:val="000000"/>
                <w:lang w:val="el-GR"/>
              </w:rPr>
            </w:pPr>
            <w:r w:rsidRPr="00FC6504">
              <w:rPr>
                <w:b/>
                <w:bCs/>
                <w:color w:val="000000" w:themeColor="text1"/>
                <w:lang w:eastAsia="el-GR"/>
              </w:rPr>
              <w:t>106.483,20 €</w:t>
            </w:r>
          </w:p>
        </w:tc>
        <w:tc>
          <w:tcPr>
            <w:tcW w:w="2112" w:type="dxa"/>
            <w:shd w:val="clear" w:color="auto" w:fill="D9D9D9" w:themeFill="background1" w:themeFillShade="D9"/>
            <w:vAlign w:val="center"/>
          </w:tcPr>
          <w:p w14:paraId="1074DA2D" w14:textId="019E7F1B" w:rsidR="00171881" w:rsidRPr="00FC6504" w:rsidRDefault="0066150D" w:rsidP="009C1E47">
            <w:pPr>
              <w:spacing w:after="0" w:line="276" w:lineRule="auto"/>
              <w:rPr>
                <w:b/>
                <w:bCs/>
                <w:color w:val="000000"/>
                <w:lang w:val="el-GR"/>
              </w:rPr>
            </w:pPr>
            <w:r w:rsidRPr="00FC6504">
              <w:rPr>
                <w:b/>
                <w:bCs/>
                <w:color w:val="000000" w:themeColor="text1"/>
                <w:lang w:eastAsia="el-GR"/>
              </w:rPr>
              <w:t>550.163,20 €</w:t>
            </w:r>
          </w:p>
        </w:tc>
      </w:tr>
    </w:tbl>
    <w:p w14:paraId="4E4ECF74" w14:textId="77777777" w:rsidR="00385477" w:rsidRPr="00FC6504" w:rsidRDefault="00385477" w:rsidP="002E347D">
      <w:pPr>
        <w:rPr>
          <w:lang w:val="el-GR"/>
        </w:rPr>
      </w:pPr>
    </w:p>
    <w:p w14:paraId="40797A5E" w14:textId="17F55E70" w:rsidR="008338F0" w:rsidRPr="00FC6504" w:rsidRDefault="003355E7" w:rsidP="002E347D">
      <w:pPr>
        <w:rPr>
          <w:lang w:val="el-GR"/>
        </w:rPr>
      </w:pPr>
      <w:r w:rsidRPr="00FC6504">
        <w:rPr>
          <w:lang w:val="el-GR"/>
        </w:rPr>
        <w:t>Η διάρκεια της σύμβασης ορίζεται</w:t>
      </w:r>
      <w:r w:rsidR="00E1337D" w:rsidRPr="00FC6504">
        <w:rPr>
          <w:lang w:val="el-GR"/>
        </w:rPr>
        <w:t xml:space="preserve"> </w:t>
      </w:r>
      <w:r w:rsidRPr="00FC6504">
        <w:rPr>
          <w:lang w:val="el-GR"/>
        </w:rPr>
        <w:t xml:space="preserve">σε </w:t>
      </w:r>
      <w:r w:rsidR="00D02C63" w:rsidRPr="00FC6504">
        <w:rPr>
          <w:lang w:val="el-GR"/>
        </w:rPr>
        <w:t>εννέα μήνες (9)</w:t>
      </w:r>
      <w:r w:rsidR="00872C5B" w:rsidRPr="00FC6504">
        <w:rPr>
          <w:i/>
          <w:lang w:val="el-GR"/>
        </w:rPr>
        <w:t xml:space="preserve"> </w:t>
      </w:r>
      <w:r w:rsidR="004F203B" w:rsidRPr="00FC6504">
        <w:rPr>
          <w:lang w:val="el-GR"/>
        </w:rPr>
        <w:t xml:space="preserve">συμπεριλαμβανομένης της διαδικασίας </w:t>
      </w:r>
      <w:r w:rsidR="00E2271E" w:rsidRPr="00FC6504">
        <w:rPr>
          <w:lang w:val="el-GR"/>
        </w:rPr>
        <w:t xml:space="preserve">ελέγχου και παραλαβής </w:t>
      </w:r>
      <w:r w:rsidR="004F203B" w:rsidRPr="00FC6504">
        <w:rPr>
          <w:lang w:val="el-GR"/>
        </w:rPr>
        <w:t>παραδοτέων, όπως ορίζεται στην Παρ.</w:t>
      </w:r>
      <w:r w:rsidR="00BA2DC9" w:rsidRPr="00FC6504">
        <w:rPr>
          <w:lang w:val="el-GR"/>
        </w:rPr>
        <w:t xml:space="preserve"> </w:t>
      </w:r>
      <w:r w:rsidR="004F203B" w:rsidRPr="00FC6504">
        <w:rPr>
          <w:lang w:val="el-GR"/>
        </w:rPr>
        <w:fldChar w:fldCharType="begin"/>
      </w:r>
      <w:r w:rsidR="004F203B" w:rsidRPr="00FC6504">
        <w:rPr>
          <w:lang w:val="el-GR"/>
        </w:rPr>
        <w:instrText xml:space="preserve"> REF _Ref40954198 \r \h </w:instrText>
      </w:r>
      <w:r w:rsidR="00672C9B" w:rsidRPr="00FC6504">
        <w:rPr>
          <w:lang w:val="el-GR"/>
        </w:rPr>
        <w:instrText xml:space="preserve"> \* MERGEFORMAT </w:instrText>
      </w:r>
      <w:r w:rsidR="004F203B" w:rsidRPr="00FC6504">
        <w:rPr>
          <w:lang w:val="el-GR"/>
        </w:rPr>
      </w:r>
      <w:r w:rsidR="004F203B" w:rsidRPr="00FC6504">
        <w:rPr>
          <w:lang w:val="el-GR"/>
        </w:rPr>
        <w:fldChar w:fldCharType="separate"/>
      </w:r>
      <w:r w:rsidR="004255F2" w:rsidRPr="00FC6504">
        <w:rPr>
          <w:lang w:val="el-GR"/>
        </w:rPr>
        <w:t>6.3</w:t>
      </w:r>
      <w:r w:rsidR="004F203B" w:rsidRPr="00FC6504">
        <w:rPr>
          <w:lang w:val="el-GR"/>
        </w:rPr>
        <w:fldChar w:fldCharType="end"/>
      </w:r>
      <w:r w:rsidR="002E6472" w:rsidRPr="00FC6504">
        <w:rPr>
          <w:lang w:val="el-GR"/>
        </w:rPr>
        <w:t xml:space="preserve"> της παρούσας.</w:t>
      </w:r>
    </w:p>
    <w:p w14:paraId="0F585134" w14:textId="5016D33B" w:rsidR="008338F0" w:rsidRPr="00FC6504" w:rsidRDefault="003355E7" w:rsidP="002E347D">
      <w:pPr>
        <w:rPr>
          <w:lang w:val="el-GR"/>
        </w:rPr>
      </w:pPr>
      <w:r w:rsidRPr="00FC6504">
        <w:rPr>
          <w:lang w:val="el-GR"/>
        </w:rPr>
        <w:t xml:space="preserve">Αναλυτική περιγραφή του φυσικού και οικονομικού αντικειμένου της σύμβασης δίδεται στο </w:t>
      </w:r>
      <w:r w:rsidR="004D19FB" w:rsidRPr="00FC6504">
        <w:rPr>
          <w:lang w:val="el-GR"/>
        </w:rPr>
        <w:fldChar w:fldCharType="begin"/>
      </w:r>
      <w:r w:rsidR="004D19FB" w:rsidRPr="00FC6504">
        <w:rPr>
          <w:lang w:val="el-GR"/>
        </w:rPr>
        <w:instrText xml:space="preserve"> REF _Ref496625830 \h </w:instrText>
      </w:r>
      <w:r w:rsidR="00DF02B0" w:rsidRPr="00FC6504">
        <w:rPr>
          <w:lang w:val="el-GR"/>
        </w:rPr>
        <w:instrText xml:space="preserve"> \* MERGEFORMAT </w:instrText>
      </w:r>
      <w:r w:rsidR="004D19FB" w:rsidRPr="00FC6504">
        <w:rPr>
          <w:lang w:val="el-GR"/>
        </w:rPr>
      </w:r>
      <w:r w:rsidR="004D19FB" w:rsidRPr="00FC6504">
        <w:rPr>
          <w:lang w:val="el-GR"/>
        </w:rPr>
        <w:fldChar w:fldCharType="separate"/>
      </w:r>
      <w:r w:rsidR="004255F2" w:rsidRPr="00FC6504">
        <w:rPr>
          <w:lang w:val="el-GR"/>
        </w:rPr>
        <w:t>ΠΑΡΑΡΤΗΜΑ Ι – Αναλυτική Περιγραφή Φυσικού και Οικονομικού Αντικειμένου της Σύμβασης</w:t>
      </w:r>
      <w:r w:rsidR="004D19FB" w:rsidRPr="00FC6504">
        <w:rPr>
          <w:lang w:val="el-GR"/>
        </w:rPr>
        <w:fldChar w:fldCharType="end"/>
      </w:r>
      <w:r w:rsidRPr="00FC6504">
        <w:rPr>
          <w:lang w:val="el-GR"/>
        </w:rPr>
        <w:t xml:space="preserve"> ή σε άλλο περιγραφικό έγγραφο της παρούσας </w:t>
      </w:r>
      <w:r w:rsidR="005E4565" w:rsidRPr="00FC6504">
        <w:rPr>
          <w:lang w:val="el-GR"/>
        </w:rPr>
        <w:t>Δ</w:t>
      </w:r>
      <w:r w:rsidRPr="00FC6504">
        <w:rPr>
          <w:lang w:val="el-GR"/>
        </w:rPr>
        <w:t>ιακήρυξης.</w:t>
      </w:r>
    </w:p>
    <w:p w14:paraId="4A2FDE54" w14:textId="1B8D6C5A" w:rsidR="008338F0" w:rsidRPr="00FC6504" w:rsidRDefault="003355E7" w:rsidP="002E347D">
      <w:pPr>
        <w:pStyle w:val="normalwithoutspacing"/>
        <w:rPr>
          <w:b/>
          <w:color w:val="000000"/>
        </w:rPr>
      </w:pPr>
      <w:r w:rsidRPr="00FC6504">
        <w:t xml:space="preserve">Η σύμβαση θα ανατεθεί με το κριτήριο της πλέον συμφέρουσας από οικονομική άποψη προσφοράς, </w:t>
      </w:r>
      <w:r w:rsidR="00D02C63" w:rsidRPr="00FC6504">
        <w:rPr>
          <w:b/>
          <w:color w:val="000000"/>
        </w:rPr>
        <w:t>βάσει προσφερόμενης τιμής μόνο.</w:t>
      </w:r>
    </w:p>
    <w:p w14:paraId="299AA133" w14:textId="77777777" w:rsidR="009C1E47" w:rsidRPr="00FC6504" w:rsidRDefault="009C1E47" w:rsidP="002E347D">
      <w:pPr>
        <w:pStyle w:val="normalwithoutspacing"/>
        <w:rPr>
          <w:i/>
          <w:color w:val="5B9BD5"/>
        </w:rPr>
      </w:pPr>
    </w:p>
    <w:p w14:paraId="6293E662" w14:textId="5E898DDD" w:rsidR="008338F0" w:rsidRPr="00FC6504" w:rsidRDefault="008338F0" w:rsidP="002E347D">
      <w:pPr>
        <w:rPr>
          <w:lang w:val="el-GR"/>
        </w:rPr>
      </w:pPr>
    </w:p>
    <w:p w14:paraId="5EFA290C" w14:textId="16B25966" w:rsidR="008338F0" w:rsidRPr="00FC6504" w:rsidRDefault="003355E7" w:rsidP="002E347D">
      <w:pPr>
        <w:pStyle w:val="Heading2"/>
        <w:rPr>
          <w:rFonts w:cs="Tahoma"/>
          <w:lang w:val="el-GR"/>
        </w:rPr>
      </w:pPr>
      <w:bookmarkStart w:id="24" w:name="_Toc97194259"/>
      <w:bookmarkStart w:id="25" w:name="_Toc97194408"/>
      <w:bookmarkStart w:id="26" w:name="_Toc193968059"/>
      <w:r w:rsidRPr="00FC6504">
        <w:rPr>
          <w:rFonts w:cs="Tahoma"/>
          <w:lang w:val="el-GR"/>
        </w:rPr>
        <w:lastRenderedPageBreak/>
        <w:t>Θεσμικό πλαίσιο</w:t>
      </w:r>
      <w:bookmarkEnd w:id="24"/>
      <w:bookmarkEnd w:id="25"/>
      <w:bookmarkEnd w:id="26"/>
      <w:r w:rsidRPr="00FC6504">
        <w:rPr>
          <w:rFonts w:cs="Tahoma"/>
          <w:lang w:val="el-GR"/>
        </w:rPr>
        <w:t xml:space="preserve"> </w:t>
      </w:r>
    </w:p>
    <w:p w14:paraId="21942EEB" w14:textId="7751CA48" w:rsidR="006765D3" w:rsidRPr="00FC6504" w:rsidRDefault="006765D3" w:rsidP="002E347D">
      <w:pPr>
        <w:rPr>
          <w:lang w:val="el-GR"/>
        </w:rPr>
      </w:pPr>
      <w:r w:rsidRPr="00FC6504">
        <w:rPr>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14:paraId="0DD752FB" w14:textId="77777777" w:rsidR="00EA254D" w:rsidRPr="00FC6504" w:rsidRDefault="00EA254D" w:rsidP="00EA254D">
      <w:pPr>
        <w:numPr>
          <w:ilvl w:val="0"/>
          <w:numId w:val="73"/>
        </w:numPr>
        <w:ind w:left="284" w:hanging="426"/>
        <w:rPr>
          <w:bCs/>
          <w:lang w:val="el-GR"/>
        </w:rPr>
      </w:pPr>
      <w:r w:rsidRPr="00FC6504">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18972261" w14:textId="77777777" w:rsidR="00EA254D" w:rsidRPr="00FC6504" w:rsidRDefault="00EA254D" w:rsidP="00EA254D">
      <w:pPr>
        <w:numPr>
          <w:ilvl w:val="0"/>
          <w:numId w:val="73"/>
        </w:numPr>
        <w:ind w:left="284" w:hanging="426"/>
        <w:rPr>
          <w:bCs/>
          <w:lang w:val="el-GR"/>
        </w:rPr>
      </w:pPr>
      <w:r w:rsidRPr="00FC6504">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790EA9BE" w14:textId="77777777" w:rsidR="00EA254D" w:rsidRPr="00FC6504" w:rsidRDefault="00EA254D" w:rsidP="00EA254D">
      <w:pPr>
        <w:numPr>
          <w:ilvl w:val="0"/>
          <w:numId w:val="73"/>
        </w:numPr>
        <w:ind w:left="284" w:hanging="426"/>
        <w:rPr>
          <w:bCs/>
          <w:lang w:val="el-GR"/>
        </w:rPr>
      </w:pPr>
      <w:r w:rsidRPr="00FC6504">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4292DB4E" w14:textId="77777777" w:rsidR="00EA254D" w:rsidRPr="00FC6504" w:rsidRDefault="00EA254D" w:rsidP="00EA254D">
      <w:pPr>
        <w:numPr>
          <w:ilvl w:val="0"/>
          <w:numId w:val="73"/>
        </w:numPr>
        <w:ind w:left="284" w:hanging="426"/>
        <w:rPr>
          <w:bCs/>
          <w:lang w:val="el-GR"/>
        </w:rPr>
      </w:pPr>
      <w:r w:rsidRPr="00FC6504">
        <w:rPr>
          <w:bCs/>
          <w:lang w:val="el-GR"/>
        </w:rPr>
        <w:t>Τον Ν. 4152/2013 «Επείγοντα μέτρα εφαρμογής των νόμων 4046/2012, 4093/2012 και 4127/2013» (ΦΕΚ 107/Α/09-05-2013), όπως τροποποιήθηκε και ισχύει.</w:t>
      </w:r>
    </w:p>
    <w:p w14:paraId="16F40DCA" w14:textId="77777777" w:rsidR="00EA254D" w:rsidRPr="00FC6504" w:rsidRDefault="00EA254D" w:rsidP="00EA254D">
      <w:pPr>
        <w:numPr>
          <w:ilvl w:val="0"/>
          <w:numId w:val="73"/>
        </w:numPr>
        <w:ind w:left="284" w:hanging="426"/>
        <w:rPr>
          <w:bCs/>
          <w:lang w:val="el-GR"/>
        </w:rPr>
      </w:pPr>
      <w:r w:rsidRPr="00FC6504">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2BC1B8AE" w14:textId="77777777" w:rsidR="00EA254D" w:rsidRPr="00FC6504" w:rsidRDefault="00EA254D" w:rsidP="00EA254D">
      <w:pPr>
        <w:numPr>
          <w:ilvl w:val="0"/>
          <w:numId w:val="73"/>
        </w:numPr>
        <w:ind w:left="284" w:hanging="426"/>
        <w:rPr>
          <w:bCs/>
          <w:lang w:val="el-GR"/>
        </w:rPr>
      </w:pPr>
      <w:r w:rsidRPr="00FC6504">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41D6AAD3" w14:textId="77777777" w:rsidR="00EA254D" w:rsidRPr="00FC6504" w:rsidRDefault="00EA254D" w:rsidP="00EA254D">
      <w:pPr>
        <w:numPr>
          <w:ilvl w:val="0"/>
          <w:numId w:val="73"/>
        </w:numPr>
        <w:ind w:left="284" w:hanging="426"/>
        <w:rPr>
          <w:bCs/>
          <w:lang w:val="el-GR"/>
        </w:rPr>
      </w:pPr>
      <w:r w:rsidRPr="00FC6504">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636442A8" w14:textId="77777777" w:rsidR="00EA254D" w:rsidRPr="00FC6504" w:rsidRDefault="00EA254D" w:rsidP="00EA254D">
      <w:pPr>
        <w:numPr>
          <w:ilvl w:val="0"/>
          <w:numId w:val="73"/>
        </w:numPr>
        <w:ind w:left="284" w:hanging="426"/>
        <w:rPr>
          <w:bCs/>
          <w:lang w:val="el-GR"/>
        </w:rPr>
      </w:pPr>
      <w:r w:rsidRPr="00FC6504">
        <w:rPr>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185E175A" w14:textId="77777777" w:rsidR="00EA254D" w:rsidRPr="00FC6504" w:rsidRDefault="00EA254D" w:rsidP="00EA254D">
      <w:pPr>
        <w:numPr>
          <w:ilvl w:val="0"/>
          <w:numId w:val="73"/>
        </w:numPr>
        <w:ind w:left="284" w:hanging="426"/>
        <w:rPr>
          <w:bCs/>
          <w:lang w:val="el-GR"/>
        </w:rPr>
      </w:pPr>
      <w:r w:rsidRPr="00FC6504">
        <w:rPr>
          <w:bCs/>
          <w:lang w:val="el-GR"/>
        </w:rPr>
        <w:t>Την Εγκύκλιο Οδηγιών για την Έγκριση και Χρηματοδότηση του ΠΔΕ 2024 και τον Προγραμματισμό Δαπανών ΠΔΕ 2025 - 2028 (ΑΔΑ: ΨΤΡΥΗ-Ζ2Λ)</w:t>
      </w:r>
    </w:p>
    <w:p w14:paraId="6CB295E2" w14:textId="77777777" w:rsidR="00EA254D" w:rsidRPr="00FC6504" w:rsidRDefault="00EA254D" w:rsidP="00EA254D">
      <w:pPr>
        <w:numPr>
          <w:ilvl w:val="0"/>
          <w:numId w:val="73"/>
        </w:numPr>
        <w:ind w:left="284" w:hanging="426"/>
        <w:rPr>
          <w:bCs/>
          <w:lang w:val="el-GR"/>
        </w:rPr>
      </w:pPr>
      <w:r w:rsidRPr="00FC6504">
        <w:rPr>
          <w:bCs/>
          <w:lang w:val="el-GR"/>
        </w:rPr>
        <w:t>Τον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(ΦΕΚ 36/Α/09-03-2021), όπως ισχύει.</w:t>
      </w:r>
    </w:p>
    <w:p w14:paraId="1A2CF62A" w14:textId="77777777" w:rsidR="00EA254D" w:rsidRPr="00FC6504" w:rsidRDefault="00EA254D" w:rsidP="00EA254D">
      <w:pPr>
        <w:numPr>
          <w:ilvl w:val="0"/>
          <w:numId w:val="73"/>
        </w:numPr>
        <w:ind w:left="284" w:hanging="426"/>
        <w:rPr>
          <w:bCs/>
          <w:lang w:val="el-GR"/>
        </w:rPr>
      </w:pPr>
      <w:r w:rsidRPr="00FC6504">
        <w:rPr>
          <w:bCs/>
          <w:lang w:val="el-GR"/>
        </w:rPr>
        <w:t>Την υπ’ αρ. 141876 (ΦΕΚ 6263/Β/27-12-2021) Απόφαση των Υπουργών Οικονομικών – Ανάπτυξης και Επενδύσεων «Τακτοποίηση πληρωμών Δημοσίων Επενδύσεων με τη λήξη του οικονομικού έτους 2021, χρηματοδότηση του Προγράμματος Δημοσίων Επενδύσεων έτους 2022 και ρύθμιση σχετικών θεμάτων», όπως ισχύει.</w:t>
      </w:r>
    </w:p>
    <w:p w14:paraId="49EC74DC" w14:textId="77777777" w:rsidR="00EA254D" w:rsidRPr="00FC6504" w:rsidRDefault="00EA254D" w:rsidP="00EA254D">
      <w:pPr>
        <w:numPr>
          <w:ilvl w:val="0"/>
          <w:numId w:val="73"/>
        </w:numPr>
        <w:ind w:left="284" w:hanging="426"/>
        <w:rPr>
          <w:bCs/>
          <w:lang w:val="el-GR"/>
        </w:rPr>
      </w:pPr>
      <w:r w:rsidRPr="00FC6504">
        <w:rPr>
          <w:bCs/>
          <w:lang w:val="el-GR"/>
        </w:rPr>
        <w:t>Το Εγχειρίδιο Διαδικασιών ΣΔΕ ΠΔΕ / ΕΠΑ.</w:t>
      </w:r>
    </w:p>
    <w:p w14:paraId="0F4C0054" w14:textId="77777777" w:rsidR="00EA254D" w:rsidRPr="00FC6504" w:rsidRDefault="00EA254D" w:rsidP="00EA254D">
      <w:pPr>
        <w:numPr>
          <w:ilvl w:val="0"/>
          <w:numId w:val="73"/>
        </w:numPr>
        <w:ind w:left="284" w:hanging="426"/>
        <w:rPr>
          <w:bCs/>
          <w:lang w:val="el-GR"/>
        </w:rPr>
      </w:pPr>
      <w:r w:rsidRPr="00FC6504">
        <w:rPr>
          <w:bCs/>
          <w:lang w:val="el-GR"/>
        </w:rPr>
        <w:t>Τον Προϋπολογισμό Δημοσίων Επενδύσεων ετών 2023 - 2024.</w:t>
      </w:r>
    </w:p>
    <w:p w14:paraId="71B55946" w14:textId="77777777" w:rsidR="00EA254D" w:rsidRPr="00FC6504" w:rsidRDefault="00EA254D" w:rsidP="00EA254D">
      <w:pPr>
        <w:numPr>
          <w:ilvl w:val="0"/>
          <w:numId w:val="73"/>
        </w:numPr>
        <w:ind w:left="284" w:hanging="426"/>
        <w:rPr>
          <w:bCs/>
          <w:lang w:val="el-GR"/>
        </w:rPr>
      </w:pPr>
      <w:r w:rsidRPr="00FC6504">
        <w:rPr>
          <w:bCs/>
          <w:lang w:val="el-GR"/>
        </w:rPr>
        <w:lastRenderedPageBreak/>
        <w:t>Το Α.88 του Ν. 1892/1990 «Για τον εκσυγχρονισμό και την ανάπτυξη και άλλες διατάξεις» (ΦΕΚ 101/Α/31-07-1990), όπως ισχύει.</w:t>
      </w:r>
    </w:p>
    <w:p w14:paraId="552ECC90" w14:textId="77777777" w:rsidR="00EA254D" w:rsidRPr="00FC6504" w:rsidRDefault="00EA254D" w:rsidP="00EA254D">
      <w:pPr>
        <w:numPr>
          <w:ilvl w:val="0"/>
          <w:numId w:val="73"/>
        </w:numPr>
        <w:ind w:left="284" w:hanging="426"/>
        <w:rPr>
          <w:bCs/>
        </w:rPr>
      </w:pPr>
      <w:r w:rsidRPr="00FC6504">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FC6504">
        <w:rPr>
          <w:bCs/>
        </w:rPr>
        <w:t>(ΦΕΚ 133/Α/07-08-2019), όπως τροποποιήθηκε και ισχύει.</w:t>
      </w:r>
    </w:p>
    <w:p w14:paraId="7F6A8D25" w14:textId="77777777" w:rsidR="00EA254D" w:rsidRPr="00FC6504" w:rsidRDefault="00EA254D" w:rsidP="00EA254D">
      <w:pPr>
        <w:numPr>
          <w:ilvl w:val="0"/>
          <w:numId w:val="73"/>
        </w:numPr>
        <w:ind w:left="284" w:hanging="426"/>
        <w:rPr>
          <w:bCs/>
          <w:lang w:val="el-GR"/>
        </w:rPr>
      </w:pPr>
      <w:r w:rsidRPr="00FC6504">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35B5C6AB" w14:textId="77777777" w:rsidR="00EA254D" w:rsidRPr="00FC6504" w:rsidRDefault="00EA254D" w:rsidP="00EA254D">
      <w:pPr>
        <w:numPr>
          <w:ilvl w:val="0"/>
          <w:numId w:val="73"/>
        </w:numPr>
        <w:ind w:left="284" w:hanging="426"/>
        <w:rPr>
          <w:bCs/>
          <w:lang w:val="el-GR"/>
        </w:rPr>
      </w:pPr>
      <w:r w:rsidRPr="00FC6504">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19935C46" w14:textId="77777777" w:rsidR="00EA254D" w:rsidRPr="00FC6504" w:rsidRDefault="00EA254D" w:rsidP="00EA254D">
      <w:pPr>
        <w:numPr>
          <w:ilvl w:val="0"/>
          <w:numId w:val="73"/>
        </w:numPr>
        <w:ind w:left="284" w:hanging="426"/>
        <w:rPr>
          <w:bCs/>
          <w:lang w:val="el-GR"/>
        </w:rPr>
      </w:pPr>
      <w:r w:rsidRPr="00FC6504">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69F34414" w14:textId="56574A4B" w:rsidR="00EA254D" w:rsidRPr="00FC6504" w:rsidRDefault="00EA254D" w:rsidP="00EA254D">
      <w:pPr>
        <w:numPr>
          <w:ilvl w:val="0"/>
          <w:numId w:val="73"/>
        </w:numPr>
        <w:ind w:left="284" w:hanging="426"/>
        <w:rPr>
          <w:bCs/>
          <w:lang w:val="el-GR"/>
        </w:rPr>
      </w:pPr>
      <w:r w:rsidRPr="00FC6504">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348793C6" w14:textId="77777777" w:rsidR="00EA254D" w:rsidRPr="00FC6504" w:rsidRDefault="00EA254D" w:rsidP="00EA254D">
      <w:pPr>
        <w:numPr>
          <w:ilvl w:val="0"/>
          <w:numId w:val="73"/>
        </w:numPr>
        <w:ind w:left="284" w:hanging="426"/>
        <w:rPr>
          <w:bCs/>
          <w:lang w:val="el-GR"/>
        </w:rPr>
      </w:pPr>
      <w:r w:rsidRPr="00FC6504">
        <w:rPr>
          <w:bCs/>
        </w:rPr>
        <w:t>To</w:t>
      </w:r>
      <w:r w:rsidRPr="00FC6504">
        <w:rPr>
          <w:bCs/>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503CEAF8" w14:textId="77777777" w:rsidR="00EA254D" w:rsidRPr="00FC6504" w:rsidRDefault="00EA254D" w:rsidP="00EA254D">
      <w:pPr>
        <w:numPr>
          <w:ilvl w:val="0"/>
          <w:numId w:val="73"/>
        </w:numPr>
        <w:ind w:left="284" w:hanging="426"/>
        <w:rPr>
          <w:bCs/>
          <w:lang w:val="el-GR"/>
        </w:rPr>
      </w:pPr>
      <w:r w:rsidRPr="00FC6504">
        <w:rPr>
          <w:bCs/>
          <w:lang w:val="el-GR"/>
        </w:rPr>
        <w:t>Τον Ν. 2121/1993 “Πνευματική Ιδιοκτησία, Συγγενικά Δικαιώματα και Πολιτιστικά Θέματα”, (ΦΕΚ 25/Α/04-03-1993), όπως τροποποιήθηκε και ισχύει.</w:t>
      </w:r>
    </w:p>
    <w:p w14:paraId="4C0F1657" w14:textId="77777777" w:rsidR="00EA254D" w:rsidRPr="00FC6504" w:rsidRDefault="00EA254D" w:rsidP="00EA254D">
      <w:pPr>
        <w:numPr>
          <w:ilvl w:val="0"/>
          <w:numId w:val="73"/>
        </w:numPr>
        <w:ind w:left="284" w:hanging="426"/>
        <w:rPr>
          <w:bCs/>
          <w:lang w:val="el-GR"/>
        </w:rPr>
      </w:pPr>
      <w:bookmarkStart w:id="27" w:name="_Hlk166354466"/>
      <w:r w:rsidRPr="00FC6504">
        <w:rPr>
          <w:bCs/>
          <w:lang w:val="el-GR"/>
        </w:rPr>
        <w:t>Το Π.Δ. 80/2016 «Ανάληψη υποχρεώσεων από τους Διατάκτες» (ΦΕΚ 145/Α/05-08-2016), όπως τροποποιήθηκε και ισχύει.</w:t>
      </w:r>
      <w:bookmarkEnd w:id="27"/>
    </w:p>
    <w:p w14:paraId="79D8F72C" w14:textId="77777777" w:rsidR="00EA254D" w:rsidRPr="00FC6504" w:rsidRDefault="00EA254D" w:rsidP="00EA254D">
      <w:pPr>
        <w:numPr>
          <w:ilvl w:val="0"/>
          <w:numId w:val="73"/>
        </w:numPr>
        <w:ind w:left="284" w:hanging="426"/>
        <w:rPr>
          <w:bCs/>
          <w:lang w:val="el-GR"/>
        </w:rPr>
      </w:pPr>
      <w:r w:rsidRPr="00FC6504">
        <w:rPr>
          <w:bCs/>
          <w:lang w:val="el-GR"/>
        </w:rPr>
        <w:t>Τον Ν. 4912/2022 Ενιαία Αρχή Δημοσίων Συμβάσεων και άλλες διατάξεις του Υπουργείου Δικαιοσύνης” (ΦΕΚ 59/</w:t>
      </w:r>
      <w:r w:rsidRPr="00FC6504">
        <w:rPr>
          <w:bCs/>
        </w:rPr>
        <w:t>A</w:t>
      </w:r>
      <w:r w:rsidRPr="00FC6504">
        <w:rPr>
          <w:bCs/>
          <w:lang w:val="el-GR"/>
        </w:rPr>
        <w:t>/17-03-2022), όπως ισχύει.</w:t>
      </w:r>
    </w:p>
    <w:p w14:paraId="138F3E96" w14:textId="77777777" w:rsidR="00EA254D" w:rsidRPr="00FC6504" w:rsidRDefault="00EA254D" w:rsidP="00EA254D">
      <w:pPr>
        <w:numPr>
          <w:ilvl w:val="0"/>
          <w:numId w:val="73"/>
        </w:numPr>
        <w:ind w:left="284" w:hanging="426"/>
        <w:rPr>
          <w:bCs/>
          <w:lang w:val="el-GR"/>
        </w:rPr>
      </w:pPr>
      <w:r w:rsidRPr="00FC6504">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7960ADAC" w14:textId="77777777" w:rsidR="00EA254D" w:rsidRPr="00FC6504" w:rsidRDefault="00EA254D" w:rsidP="00EA254D">
      <w:pPr>
        <w:numPr>
          <w:ilvl w:val="0"/>
          <w:numId w:val="73"/>
        </w:numPr>
        <w:ind w:left="284" w:hanging="426"/>
        <w:rPr>
          <w:bCs/>
          <w:lang w:val="el-GR"/>
        </w:rPr>
      </w:pPr>
      <w:r w:rsidRPr="00FC6504">
        <w:rPr>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0CF38DA2" w14:textId="77777777" w:rsidR="00EA254D" w:rsidRPr="00FC6504" w:rsidRDefault="00EA254D" w:rsidP="00EA254D">
      <w:pPr>
        <w:numPr>
          <w:ilvl w:val="0"/>
          <w:numId w:val="73"/>
        </w:numPr>
        <w:ind w:left="284" w:hanging="426"/>
        <w:rPr>
          <w:bCs/>
          <w:lang w:val="el-GR"/>
        </w:rPr>
      </w:pPr>
      <w:r w:rsidRPr="00FC6504">
        <w:rPr>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768D33EC" w14:textId="77777777" w:rsidR="00EA254D" w:rsidRPr="00FC6504" w:rsidRDefault="00EA254D" w:rsidP="00EA254D">
      <w:pPr>
        <w:numPr>
          <w:ilvl w:val="0"/>
          <w:numId w:val="73"/>
        </w:numPr>
        <w:ind w:left="284" w:hanging="426"/>
        <w:rPr>
          <w:bCs/>
          <w:lang w:val="el-GR"/>
        </w:rPr>
      </w:pPr>
      <w:r w:rsidRPr="00FC6504">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220DEE28" w14:textId="77777777" w:rsidR="00EA254D" w:rsidRPr="00FC6504" w:rsidRDefault="00EA254D" w:rsidP="00EA254D">
      <w:pPr>
        <w:numPr>
          <w:ilvl w:val="0"/>
          <w:numId w:val="73"/>
        </w:numPr>
        <w:ind w:left="284" w:hanging="426"/>
        <w:rPr>
          <w:bCs/>
          <w:lang w:val="el-GR"/>
        </w:rPr>
      </w:pPr>
      <w:r w:rsidRPr="00FC6504">
        <w:rPr>
          <w:bCs/>
          <w:lang w:val="el-GR"/>
        </w:rPr>
        <w:lastRenderedPageBreak/>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7B8D4E52" w14:textId="51DC540A" w:rsidR="00A50883" w:rsidRPr="00FC6504" w:rsidRDefault="00EA254D" w:rsidP="00A50883">
      <w:pPr>
        <w:numPr>
          <w:ilvl w:val="0"/>
          <w:numId w:val="73"/>
        </w:numPr>
        <w:ind w:left="284" w:hanging="426"/>
        <w:rPr>
          <w:bCs/>
          <w:lang w:val="el-GR"/>
        </w:rPr>
      </w:pPr>
      <w:r w:rsidRPr="00FC6504">
        <w:rPr>
          <w:bCs/>
          <w:lang w:val="el-GR"/>
        </w:rPr>
        <w:t>Τον Ν. 4635/2019 (ιδίως των άρθρων 85 επ.) “Επενδύω στην Ελλάδα και άλλες διατάξεις” (ΦΕΚ 167/Α/30-10-2019), όπως τροποποιήθηκε και ισχύει.</w:t>
      </w:r>
    </w:p>
    <w:p w14:paraId="4FAD1D9B" w14:textId="77777777" w:rsidR="00EA254D" w:rsidRPr="00FC6504" w:rsidRDefault="00EA254D" w:rsidP="00EA254D">
      <w:pPr>
        <w:numPr>
          <w:ilvl w:val="0"/>
          <w:numId w:val="73"/>
        </w:numPr>
        <w:ind w:left="284" w:hanging="426"/>
        <w:rPr>
          <w:bCs/>
          <w:lang w:val="el-GR"/>
        </w:rPr>
      </w:pPr>
      <w:r w:rsidRPr="00FC6504">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3F559102" w14:textId="77777777" w:rsidR="00EA254D" w:rsidRPr="00FC6504" w:rsidRDefault="00EA254D" w:rsidP="00EA254D">
      <w:pPr>
        <w:numPr>
          <w:ilvl w:val="0"/>
          <w:numId w:val="73"/>
        </w:numPr>
        <w:ind w:left="284" w:hanging="426"/>
        <w:rPr>
          <w:bCs/>
          <w:lang w:val="el-GR"/>
        </w:rPr>
      </w:pPr>
      <w:r w:rsidRPr="00FC6504">
        <w:rPr>
          <w:bCs/>
          <w:lang w:val="el-GR"/>
        </w:rPr>
        <w:t>Τον Ν. 2859/2000 “Κύρωση Κώδικα Φόρου Προστιθέμενης Αξίας” (ΦΕΚ 248/Α/07-11-2000), όπως τροποποιήθηκε και ισχύει.</w:t>
      </w:r>
    </w:p>
    <w:p w14:paraId="50A8E16D" w14:textId="77777777" w:rsidR="00EA254D" w:rsidRPr="00FC6504" w:rsidRDefault="00EA254D" w:rsidP="00EA254D">
      <w:pPr>
        <w:numPr>
          <w:ilvl w:val="0"/>
          <w:numId w:val="73"/>
        </w:numPr>
        <w:ind w:left="284" w:hanging="426"/>
        <w:rPr>
          <w:bCs/>
          <w:lang w:val="el-GR"/>
        </w:rPr>
      </w:pPr>
      <w:r w:rsidRPr="00FC6504">
        <w:rPr>
          <w:bCs/>
          <w:lang w:val="el-GR"/>
        </w:rPr>
        <w:t>Τον Ν. 5140/2024 “Νέο Αναπτυξιακό Πρόγραμμα Δημοσίων Επενδύσεων και συμπληρωματικές διατάξεις” (ΦΕΚ 154/Α/30-09-2024).</w:t>
      </w:r>
    </w:p>
    <w:p w14:paraId="79DCFB6B" w14:textId="77777777" w:rsidR="00EA254D" w:rsidRPr="00FC6504" w:rsidRDefault="00EA254D" w:rsidP="00EA254D">
      <w:pPr>
        <w:numPr>
          <w:ilvl w:val="0"/>
          <w:numId w:val="73"/>
        </w:numPr>
        <w:ind w:left="284" w:hanging="426"/>
        <w:rPr>
          <w:bCs/>
        </w:rPr>
      </w:pPr>
      <w:r w:rsidRPr="00FC6504">
        <w:rPr>
          <w:bCs/>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FC6504">
        <w:rPr>
          <w:bCs/>
        </w:rPr>
        <w:t>(ΦΕΚ Α 45/28-02-2023), όπως ισχύει.</w:t>
      </w:r>
    </w:p>
    <w:p w14:paraId="2DA63C7F" w14:textId="77777777" w:rsidR="00EA254D" w:rsidRPr="00FC6504" w:rsidRDefault="00EA254D" w:rsidP="00EA254D">
      <w:pPr>
        <w:numPr>
          <w:ilvl w:val="0"/>
          <w:numId w:val="73"/>
        </w:numPr>
        <w:ind w:left="284" w:hanging="426"/>
        <w:rPr>
          <w:bCs/>
          <w:lang w:val="el-GR"/>
        </w:rPr>
      </w:pPr>
      <w:r w:rsidRPr="00FC6504">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FC6504">
        <w:rPr>
          <w:bCs/>
        </w:rPr>
        <w:t>L</w:t>
      </w:r>
      <w:r w:rsidRPr="00FC6504">
        <w:rPr>
          <w:bCs/>
          <w:lang w:val="el-GR"/>
        </w:rPr>
        <w:t xml:space="preserve"> 119), όπως τροποποιήθηκε και ισχύει.</w:t>
      </w:r>
    </w:p>
    <w:p w14:paraId="5D6B9B18" w14:textId="77777777" w:rsidR="00EA254D" w:rsidRPr="00FC6504" w:rsidRDefault="00EA254D" w:rsidP="00EA254D">
      <w:pPr>
        <w:numPr>
          <w:ilvl w:val="0"/>
          <w:numId w:val="73"/>
        </w:numPr>
        <w:ind w:left="284" w:hanging="426"/>
        <w:rPr>
          <w:bCs/>
          <w:lang w:val="el-GR"/>
        </w:rPr>
      </w:pPr>
      <w:r w:rsidRPr="00FC6504">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0429C216" w14:textId="77777777" w:rsidR="00EA254D" w:rsidRPr="00FC6504" w:rsidRDefault="00EA254D" w:rsidP="00EA254D">
      <w:pPr>
        <w:numPr>
          <w:ilvl w:val="0"/>
          <w:numId w:val="73"/>
        </w:numPr>
        <w:ind w:left="284" w:hanging="426"/>
        <w:rPr>
          <w:bCs/>
        </w:rPr>
      </w:pPr>
      <w:r w:rsidRPr="00FC6504">
        <w:rPr>
          <w:bCs/>
          <w:lang w:val="el-GR"/>
        </w:rPr>
        <w:t xml:space="preserve">Τον </w:t>
      </w:r>
      <w:r w:rsidRPr="00FC6504">
        <w:rPr>
          <w:bCs/>
        </w:rPr>
        <w:t>N</w:t>
      </w:r>
      <w:r w:rsidRPr="00FC6504">
        <w:rPr>
          <w:bCs/>
          <w:lang w:val="el-GR"/>
        </w:rPr>
        <w:t xml:space="preserve">. 3429/2005 «Δημόσιες Επιχειρήσεις και Οργανισμοί (Δ.Ε.Κ.Ο.).» </w:t>
      </w:r>
      <w:r w:rsidRPr="00FC6504">
        <w:rPr>
          <w:bCs/>
        </w:rPr>
        <w:t>ΦΕΚ (314/Α/27-12-2005), όπως τροποποιήθηκε και ισχύει.</w:t>
      </w:r>
    </w:p>
    <w:p w14:paraId="51077BB7" w14:textId="77777777" w:rsidR="00EA254D" w:rsidRPr="00FC6504" w:rsidRDefault="00EA254D" w:rsidP="00EA254D">
      <w:pPr>
        <w:numPr>
          <w:ilvl w:val="0"/>
          <w:numId w:val="73"/>
        </w:numPr>
        <w:ind w:left="284" w:hanging="426"/>
        <w:rPr>
          <w:bCs/>
          <w:lang w:val="el-GR"/>
        </w:rPr>
      </w:pPr>
      <w:r w:rsidRPr="00FC6504">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2721FE63" w14:textId="77777777" w:rsidR="00EA254D" w:rsidRPr="00FC6504" w:rsidRDefault="00EA254D" w:rsidP="00EA254D">
      <w:pPr>
        <w:numPr>
          <w:ilvl w:val="0"/>
          <w:numId w:val="73"/>
        </w:numPr>
        <w:ind w:left="284" w:hanging="426"/>
        <w:rPr>
          <w:bCs/>
        </w:rPr>
      </w:pPr>
      <w:r w:rsidRPr="00FC6504">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FC6504">
        <w:rPr>
          <w:bCs/>
        </w:rPr>
        <w:t>(ΦΕΚ 119/Α/08-07-2019), όπως ισχύει.</w:t>
      </w:r>
    </w:p>
    <w:p w14:paraId="5E28ECD0" w14:textId="77777777" w:rsidR="00EA254D" w:rsidRPr="00FC6504" w:rsidRDefault="00EA254D" w:rsidP="00EA254D">
      <w:pPr>
        <w:numPr>
          <w:ilvl w:val="0"/>
          <w:numId w:val="73"/>
        </w:numPr>
        <w:ind w:left="284" w:hanging="426"/>
        <w:rPr>
          <w:bCs/>
          <w:lang w:val="el-GR"/>
        </w:rPr>
      </w:pPr>
      <w:r w:rsidRPr="00FC6504">
        <w:rPr>
          <w:bCs/>
          <w:lang w:val="el-GR"/>
        </w:rPr>
        <w:t>Το Α.39 του Ν. 4578/2018 «Μείωση ασφαλιστικών εισφορών και άλλες διατάξεις» (ΦΕΚ 200/Α/03-12-2018), όπως ισχύει.</w:t>
      </w:r>
    </w:p>
    <w:p w14:paraId="6311C106" w14:textId="77777777" w:rsidR="00EA254D" w:rsidRPr="00FC6504" w:rsidRDefault="00EA254D" w:rsidP="00EA254D">
      <w:pPr>
        <w:numPr>
          <w:ilvl w:val="0"/>
          <w:numId w:val="73"/>
        </w:numPr>
        <w:ind w:left="284" w:hanging="426"/>
        <w:rPr>
          <w:bCs/>
        </w:rPr>
      </w:pPr>
      <w:r w:rsidRPr="00FC6504">
        <w:rPr>
          <w:bCs/>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FC6504">
        <w:rPr>
          <w:bCs/>
        </w:rPr>
        <w:t>Πρωτ. Γ.Ε.ΜΗ.: 3437047/11-11-2024».</w:t>
      </w:r>
    </w:p>
    <w:p w14:paraId="3B26FEBD" w14:textId="77777777" w:rsidR="00EA254D" w:rsidRPr="00FC6504" w:rsidRDefault="00EA254D" w:rsidP="00EA254D">
      <w:pPr>
        <w:numPr>
          <w:ilvl w:val="0"/>
          <w:numId w:val="73"/>
        </w:numPr>
        <w:ind w:left="284" w:hanging="426"/>
        <w:rPr>
          <w:bCs/>
        </w:rPr>
      </w:pPr>
      <w:r w:rsidRPr="00FC6504">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w:t>
      </w:r>
      <w:r w:rsidRPr="00FC6504">
        <w:rPr>
          <w:bCs/>
          <w:lang w:val="el-GR"/>
        </w:rPr>
        <w:lastRenderedPageBreak/>
        <w:t xml:space="preserve">απόφαση «Τροποποίηση άρθρων του Κανονισμού της Ανώνυμης Εταιρείας “Κοινωνία της Πληροφορίας Α.Ε.”» </w:t>
      </w:r>
      <w:r w:rsidRPr="00FC6504">
        <w:rPr>
          <w:bCs/>
        </w:rPr>
        <w:t>(Β’ 164)» ΦΕΚ 2060/Β’/2021))» (ΦΕΚ 5807/Β/10-12-2021).</w:t>
      </w:r>
    </w:p>
    <w:p w14:paraId="6207604A" w14:textId="77777777" w:rsidR="00EA254D" w:rsidRPr="00FC6504" w:rsidRDefault="00EA254D" w:rsidP="00EA254D">
      <w:pPr>
        <w:numPr>
          <w:ilvl w:val="0"/>
          <w:numId w:val="73"/>
        </w:numPr>
        <w:ind w:left="284" w:hanging="426"/>
        <w:rPr>
          <w:bCs/>
        </w:rPr>
      </w:pPr>
      <w:r w:rsidRPr="00FC6504">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FC6504">
        <w:rPr>
          <w:bCs/>
        </w:rPr>
        <w:t>(ΦΕΚ 752/ΥΟΔΔ/24-08-2022).</w:t>
      </w:r>
    </w:p>
    <w:p w14:paraId="5005E999" w14:textId="77777777" w:rsidR="00EA254D" w:rsidRPr="00FC6504" w:rsidRDefault="00EA254D" w:rsidP="00EA254D">
      <w:pPr>
        <w:numPr>
          <w:ilvl w:val="0"/>
          <w:numId w:val="73"/>
        </w:numPr>
        <w:ind w:left="284" w:hanging="426"/>
        <w:rPr>
          <w:bCs/>
          <w:lang w:val="el-GR"/>
        </w:rPr>
      </w:pPr>
      <w:bookmarkStart w:id="28" w:name="_Hlk193276781"/>
      <w:r w:rsidRPr="00FC6504">
        <w:rPr>
          <w:bCs/>
          <w:lang w:val="el-GR"/>
        </w:rPr>
        <w:t>Την από 20-06-2024 (Α.Π ΚτΠ Μ.Α.Ε.: 14832/26-06-2024)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“Τεχνολογική Αναβάθμιση της κεντρικής αίθουσας συσκέψεων και συνεδριάσεων του Υπουργείου Ψηφιακής Διακυβέρνησης”.</w:t>
      </w:r>
    </w:p>
    <w:p w14:paraId="0DDF6FF2" w14:textId="77777777" w:rsidR="00EA254D" w:rsidRPr="00FC6504" w:rsidRDefault="00EA254D" w:rsidP="00EA254D">
      <w:pPr>
        <w:numPr>
          <w:ilvl w:val="0"/>
          <w:numId w:val="73"/>
        </w:numPr>
        <w:ind w:left="284" w:hanging="426"/>
        <w:rPr>
          <w:bCs/>
          <w:lang w:val="el-GR"/>
        </w:rPr>
      </w:pPr>
      <w:r w:rsidRPr="00FC6504">
        <w:rPr>
          <w:bCs/>
          <w:lang w:val="el-GR"/>
        </w:rPr>
        <w:t>Τη ΣΑ ΝΑ163 του Υπουργείου Εθνικής Οικονομίας και Οικονομικών, με την οποία εγκρίθηκε η ένταξη στο Πρόγραμμα Δημοσίων Επενδύσεων (ΠΔΕ) του έργου: “Τεχνολογική Αναβάθμιση της κεντρικής αίθουσας συσκέψεων και συνεδριάσεων του Υπουργείου Ψηφιακής Διακυβέρνησης” με Κωδικό Έργου: 2024ΝΑ16300007 και κωδικό ΟΠΣ: 5224436.</w:t>
      </w:r>
    </w:p>
    <w:p w14:paraId="6CCDDA88" w14:textId="0B81E6AA" w:rsidR="00EA254D" w:rsidRPr="00FC6504" w:rsidRDefault="00EA254D" w:rsidP="00EA254D">
      <w:pPr>
        <w:numPr>
          <w:ilvl w:val="0"/>
          <w:numId w:val="73"/>
        </w:numPr>
        <w:ind w:left="284" w:hanging="426"/>
        <w:rPr>
          <w:bCs/>
          <w:lang w:val="el-GR"/>
        </w:rPr>
      </w:pPr>
      <w:r w:rsidRPr="00FC6504">
        <w:rPr>
          <w:bCs/>
          <w:lang w:val="el-GR"/>
        </w:rPr>
        <w:t>Την υπ’ αρ. ΓΔΟΔΥ/425/2024/26-09-2024 (Α.Π. ΚτΠ Μ.Α.Ε. 21887/26-09-2024) Απόφαση του Υπουργείου Ψηφιακής Διακυβέρνησης / Γενική Διεύθυνση Οικονομικών και Διοικητικών Υπηρεσιών με θέμα: “Ένταξη της Πράξης «Τεχνολογική Αναβάθμιση της κεντρικής αίθουσας συσκέψεων και συνεδριάσεων του Υπουργείου Ψηφιακής Διακυβέρνησης» με Κωδικό ΟΠΣ 5224436 στο «ΤΠΑ ΨΗΦΙΑΚΗΣ ΔΙΑΚΥΒΕΡΝΗΣΗΣ 2021-2025»”.</w:t>
      </w:r>
    </w:p>
    <w:p w14:paraId="3045733E" w14:textId="77777777" w:rsidR="00EA254D" w:rsidRPr="00FC6504" w:rsidRDefault="00EA254D" w:rsidP="00EA254D">
      <w:pPr>
        <w:numPr>
          <w:ilvl w:val="0"/>
          <w:numId w:val="73"/>
        </w:numPr>
        <w:ind w:left="284" w:hanging="426"/>
        <w:rPr>
          <w:bCs/>
          <w:lang w:val="el-GR"/>
        </w:rPr>
      </w:pPr>
      <w:r w:rsidRPr="00FC6504">
        <w:rPr>
          <w:bCs/>
          <w:lang w:val="el-GR"/>
        </w:rPr>
        <w:t>Την υπ’ αρ. 11373/09-10-2024 (Α.Π. ΚτΠ Μ.Α.Ε. 23053/09-10-2024) Απόφαση του Υπουργείου Εθνικής Οικονομίας και Οικονομικών με την οποία εγκρίθηκε η ένταξη στο Πρόγραμμα Δημοσίων Επενδύσεων (ΠΔΕ) 2024, στη ΣΑ ΝΑ163, του έργου με τίτλο: “Τεχνολογική Αναβάθμιση της κεντρικής αίθουσας συσκέψεων και συνεδριάσεων του Υπουργείου Ψηφιακής Διακυβέρνησης” με Κωδικό Έργου: 2024ΝΑ16300007 και Κωδικό ΟΠΣ: 5224436.</w:t>
      </w:r>
    </w:p>
    <w:p w14:paraId="7362D149" w14:textId="77777777" w:rsidR="00EA254D" w:rsidRPr="00FC6504" w:rsidRDefault="00EA254D" w:rsidP="00EA254D">
      <w:pPr>
        <w:numPr>
          <w:ilvl w:val="0"/>
          <w:numId w:val="73"/>
        </w:numPr>
        <w:ind w:left="284" w:hanging="426"/>
        <w:rPr>
          <w:bCs/>
          <w:lang w:val="el-GR"/>
        </w:rPr>
      </w:pPr>
      <w:r w:rsidRPr="00FC6504">
        <w:rPr>
          <w:bCs/>
          <w:lang w:val="el-GR"/>
        </w:rPr>
        <w:t>Την υπ’ αρ. 556/18-02-2025 (Α.Π. ΚτΠ Μ.Α.Ε. 3384/19-02-2025) Απόφαση του Υπουργείου Εθνικής Οικονομίας και Οικονομικών με την οποία εγκρίθηκε η ένταξη στο Αναπτυξιακό Πρόγραμμα Δημοσίων Επενδύσεων (ΑΠΔΕ) 2025, στη ΣΑ ΝΑ163, του έργου με τίτλο: “Τεχνολογική Αναβάθμιση της κεντρικής αίθουσας συσκέψεων και συνεδριάσεων του Υπουργείου Ψηφιακής Διακυβέρνησης” με Κωδικό Έργου: 2024ΝΑ16300007 και Κωδικό ΟΠΣ: 5224436.</w:t>
      </w:r>
    </w:p>
    <w:p w14:paraId="3103CD77" w14:textId="77777777" w:rsidR="00EA254D" w:rsidRPr="00FC6504" w:rsidRDefault="00EA254D" w:rsidP="00EA254D">
      <w:pPr>
        <w:numPr>
          <w:ilvl w:val="0"/>
          <w:numId w:val="73"/>
        </w:numPr>
        <w:ind w:left="284" w:hanging="426"/>
        <w:rPr>
          <w:bCs/>
          <w:lang w:val="el-GR"/>
        </w:rPr>
      </w:pPr>
      <w:r w:rsidRPr="00FC6504">
        <w:rPr>
          <w:bCs/>
          <w:lang w:val="el-GR"/>
        </w:rPr>
        <w:t xml:space="preserve">Την υπ΄ αρ. 1201/11-11-2024 (Α.Π. ΚτΠ Μ.Α.Ε. 25603/12-11-2024) Απόφαση του Υπουργείου Ψηφιακής Διακυβέρνησης με θέμα: ”Παροχή σύμφωνης γνώμης για την ολοκλήρωση της Φάσης </w:t>
      </w:r>
      <w:r w:rsidRPr="00FC6504">
        <w:rPr>
          <w:bCs/>
        </w:rPr>
        <w:t>A</w:t>
      </w:r>
      <w:r w:rsidRPr="00FC6504">
        <w:rPr>
          <w:bCs/>
          <w:lang w:val="el-GR"/>
        </w:rPr>
        <w:t xml:space="preserve">΄ και της έναρξη της Φάσης </w:t>
      </w:r>
      <w:r w:rsidRPr="00FC6504">
        <w:rPr>
          <w:bCs/>
        </w:rPr>
        <w:t>B</w:t>
      </w:r>
      <w:r w:rsidRPr="00FC6504">
        <w:rPr>
          <w:bCs/>
          <w:lang w:val="el-GR"/>
        </w:rPr>
        <w:t>΄ για την υλοποίηση του έργου: «Τεχνολογική Αναβάθμιση της κεντρικής αίθουσας συσκέψεων και συνεδριάσεων του Υπουργείου Ψηφιακής Διακυβέρνησης» με Κωδικό ΟΠΣ ΕΠΑ: 5224436, χρηματοδοτούμενο από το Πρόγραμμα Δημοσίων Επενδύσεων – ΤΑ”.</w:t>
      </w:r>
      <w:bookmarkEnd w:id="28"/>
    </w:p>
    <w:p w14:paraId="79EE1017" w14:textId="77777777" w:rsidR="00EA254D" w:rsidRPr="00FC6504" w:rsidRDefault="00EA254D" w:rsidP="00EA254D">
      <w:pPr>
        <w:numPr>
          <w:ilvl w:val="0"/>
          <w:numId w:val="73"/>
        </w:numPr>
        <w:ind w:left="284" w:hanging="426"/>
        <w:rPr>
          <w:bCs/>
          <w:lang w:val="el-GR"/>
        </w:rPr>
      </w:pPr>
      <w:r w:rsidRPr="00FC6504">
        <w:rPr>
          <w:bCs/>
          <w:lang w:val="el-GR"/>
        </w:rPr>
        <w:t>Την υπ’ αρ. πρωτ. 27298/02-12-2024 Απόφαση της ΚτΠ Μ.Α.Ε. με θέμα: “Διενέργεια Ηλεκτρονικού Διεθνούς Ανοικτού Άνω των Ορίων Διαγωνισμού, με κριτήριο ανάθεσης “την πλέον συμφέρουσα από οικονομική άποψη προσφορά βάσει τιμής”, για το Έργο: «Τεχνολογική Αναβάθμιση της κεντρικής αίθουσας συσκέψεων και συνεδριάσεων του Υπουργείου Ψηφιακής Διακυβέρνησης»”.</w:t>
      </w:r>
    </w:p>
    <w:p w14:paraId="3CEC3599" w14:textId="77777777" w:rsidR="00EA254D" w:rsidRPr="00FC6504" w:rsidRDefault="00EA254D" w:rsidP="00EA254D">
      <w:pPr>
        <w:numPr>
          <w:ilvl w:val="0"/>
          <w:numId w:val="73"/>
        </w:numPr>
        <w:ind w:left="284" w:hanging="426"/>
        <w:rPr>
          <w:bCs/>
          <w:lang w:val="el-GR"/>
        </w:rPr>
      </w:pPr>
      <w:r w:rsidRPr="00FC6504">
        <w:rPr>
          <w:bCs/>
          <w:lang w:val="el-GR"/>
        </w:rPr>
        <w:t>Την υπ’ αρ. πρωτ. 4842/07-03-2025 Απόφαση της ΚτΠ Μ.Α.Ε. με θέμα: “Αποτέλεσμα ελέγχου Δικαιολογητικών Συμμετοχής και Ματαίωση του Ηλεκτρονικού Διεθνούς Ανοικτού Άνω των Ορίων Διαγωνισμού, με κριτήριο ανάθεσης “την πλέον συμφέρουσα από οικονομική άποψη προσφορά βάσει τιμής”, της υπ’ αρ. 27298/02- 12-2024 Διακήρυξης για το έργο: «Τεχνολογική Αναβάθμιση της κεντρικής αίθουσας συσκέψεων και συνεδριάσεων του Υπουργείου Ψηφιακής Διακυβέρνησης»”.</w:t>
      </w:r>
    </w:p>
    <w:p w14:paraId="4CD0F025" w14:textId="77777777" w:rsidR="00EA254D" w:rsidRPr="00FC6504" w:rsidRDefault="00EA254D" w:rsidP="00EA254D">
      <w:pPr>
        <w:numPr>
          <w:ilvl w:val="0"/>
          <w:numId w:val="73"/>
        </w:numPr>
        <w:ind w:left="284" w:hanging="426"/>
        <w:rPr>
          <w:bCs/>
          <w:lang w:val="el-GR"/>
        </w:rPr>
      </w:pPr>
      <w:r w:rsidRPr="00FC6504">
        <w:rPr>
          <w:bCs/>
          <w:lang w:val="el-GR"/>
        </w:rPr>
        <w:t>Την Απόφαση του ΔΣ της ΚτΠ Μ.Α.Ε. κατά την υπ’ αρ. 856/25-08-2022 Συνεδρίασή του, με θέμα Εκλογή Διευθύνοντος Συμβούλου (Θέμα 1).</w:t>
      </w:r>
    </w:p>
    <w:p w14:paraId="069992D0" w14:textId="77777777" w:rsidR="00EA254D" w:rsidRPr="00FC6504" w:rsidRDefault="00EA254D" w:rsidP="00EA254D">
      <w:pPr>
        <w:numPr>
          <w:ilvl w:val="0"/>
          <w:numId w:val="73"/>
        </w:numPr>
        <w:ind w:left="284" w:hanging="426"/>
        <w:rPr>
          <w:bCs/>
          <w:lang w:val="el-GR"/>
        </w:rPr>
      </w:pPr>
      <w:r w:rsidRPr="00FC6504">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2FD79728" w14:textId="6A5EDA94" w:rsidR="00A50883" w:rsidRPr="00FC6504" w:rsidRDefault="00EA254D" w:rsidP="00A50883">
      <w:pPr>
        <w:numPr>
          <w:ilvl w:val="0"/>
          <w:numId w:val="73"/>
        </w:numPr>
        <w:ind w:left="284" w:hanging="426"/>
        <w:rPr>
          <w:bCs/>
          <w:lang w:val="el-GR"/>
        </w:rPr>
      </w:pPr>
      <w:r w:rsidRPr="00FC6504">
        <w:rPr>
          <w:bCs/>
          <w:lang w:val="el-GR"/>
        </w:rPr>
        <w:lastRenderedPageBreak/>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79454403" w14:textId="77777777" w:rsidR="00EA254D" w:rsidRPr="00FC6504" w:rsidRDefault="00EA254D" w:rsidP="00EA254D">
      <w:pPr>
        <w:numPr>
          <w:ilvl w:val="0"/>
          <w:numId w:val="73"/>
        </w:numPr>
        <w:ind w:left="284" w:hanging="426"/>
        <w:rPr>
          <w:bCs/>
          <w:lang w:val="el-GR"/>
        </w:rPr>
      </w:pPr>
      <w:r w:rsidRPr="00FC6504">
        <w:rPr>
          <w:bCs/>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0DFB5CB6" w14:textId="77777777" w:rsidR="00EA254D" w:rsidRPr="00FC6504" w:rsidRDefault="00EA254D" w:rsidP="00F53385">
      <w:pPr>
        <w:numPr>
          <w:ilvl w:val="0"/>
          <w:numId w:val="73"/>
        </w:numPr>
        <w:ind w:left="284" w:hanging="426"/>
        <w:rPr>
          <w:bCs/>
          <w:lang w:val="el-GR"/>
        </w:rPr>
      </w:pPr>
      <w:r w:rsidRPr="00FC6504">
        <w:rPr>
          <w:bCs/>
          <w:lang w:val="el-GR"/>
        </w:rPr>
        <w:t>Την υπ’ αρ. πρωτ. 29756/27-12-2024 Απόφαση της ΚτΠ Μ.Α.Ε. με θέμα: «Ανάθεση προσωρινά και εκτάκτως καθηκόντων Γενικού Διευθυντή Λειτουργίας».</w:t>
      </w:r>
    </w:p>
    <w:p w14:paraId="1237026C" w14:textId="3471D4BE" w:rsidR="00D01925" w:rsidRPr="00FC6504" w:rsidRDefault="00EA254D" w:rsidP="00F53385">
      <w:pPr>
        <w:numPr>
          <w:ilvl w:val="0"/>
          <w:numId w:val="73"/>
        </w:numPr>
        <w:ind w:left="284" w:hanging="426"/>
        <w:rPr>
          <w:bCs/>
          <w:lang w:val="el-GR"/>
        </w:rPr>
      </w:pPr>
      <w:r w:rsidRPr="00FC6504">
        <w:rPr>
          <w:bCs/>
          <w:lang w:val="el-GR"/>
        </w:rPr>
        <w:t>Την Απόφαση του ΔΣ της ΚτΠ Μ.Α.Ε. κατά την υπ’ αρ. 1050/05-03-2025 Συνεδρίασή του (Θέμα 6.3).</w:t>
      </w:r>
    </w:p>
    <w:p w14:paraId="5CD406A7" w14:textId="77777777" w:rsidR="00445053" w:rsidRPr="00FC6504" w:rsidRDefault="00445053" w:rsidP="00445053">
      <w:pPr>
        <w:ind w:left="284"/>
        <w:rPr>
          <w:bCs/>
          <w:lang w:val="el-GR"/>
        </w:rPr>
      </w:pPr>
    </w:p>
    <w:p w14:paraId="0D60A7E5" w14:textId="454EA07C" w:rsidR="008338F0" w:rsidRPr="00FC6504" w:rsidRDefault="003355E7" w:rsidP="002E347D">
      <w:pPr>
        <w:pStyle w:val="Heading2"/>
        <w:rPr>
          <w:rFonts w:cs="Tahoma"/>
          <w:lang w:val="el-GR"/>
        </w:rPr>
      </w:pPr>
      <w:bookmarkStart w:id="29" w:name="_Ref40979373"/>
      <w:bookmarkStart w:id="30" w:name="_Toc97194260"/>
      <w:bookmarkStart w:id="31" w:name="_Toc97194409"/>
      <w:bookmarkStart w:id="32" w:name="_Toc193968060"/>
      <w:r w:rsidRPr="00FC6504">
        <w:rPr>
          <w:rFonts w:cs="Tahoma"/>
          <w:lang w:val="el-GR"/>
        </w:rPr>
        <w:t>Προθεσμία παραλαβής προσφορών και διενέργεια διαγωνισμού</w:t>
      </w:r>
      <w:bookmarkEnd w:id="29"/>
      <w:bookmarkEnd w:id="30"/>
      <w:bookmarkEnd w:id="31"/>
      <w:bookmarkEnd w:id="32"/>
    </w:p>
    <w:p w14:paraId="6A742B21" w14:textId="5E1EF7DE" w:rsidR="001C673F" w:rsidRPr="00FC6504" w:rsidRDefault="003355E7" w:rsidP="002C1B16">
      <w:pPr>
        <w:spacing w:before="240"/>
        <w:rPr>
          <w:lang w:val="el-GR"/>
        </w:rPr>
      </w:pPr>
      <w:r w:rsidRPr="00FC6504">
        <w:rPr>
          <w:lang w:val="el-GR" w:eastAsia="el-GR"/>
        </w:rPr>
        <w:t xml:space="preserve">Η καταληκτική ημερομηνία παραλαβής των προσφορών είναι η </w:t>
      </w:r>
      <w:r w:rsidR="00A50883" w:rsidRPr="00FC6504">
        <w:rPr>
          <w:b/>
          <w:color w:val="000000"/>
          <w:lang w:val="el-GR"/>
        </w:rPr>
        <w:t>28-04-2025,</w:t>
      </w:r>
      <w:r w:rsidR="00A50883" w:rsidRPr="00FC6504">
        <w:rPr>
          <w:color w:val="000000"/>
          <w:lang w:val="el-GR"/>
        </w:rPr>
        <w:t xml:space="preserve"> ημέρα </w:t>
      </w:r>
      <w:r w:rsidR="00A50883" w:rsidRPr="00FC6504">
        <w:rPr>
          <w:b/>
          <w:bCs/>
          <w:color w:val="000000"/>
          <w:lang w:val="el-GR"/>
        </w:rPr>
        <w:t>Δευτέρα</w:t>
      </w:r>
      <w:r w:rsidR="00A50883" w:rsidRPr="00FC6504">
        <w:rPr>
          <w:b/>
          <w:lang w:val="el-GR"/>
        </w:rPr>
        <w:t xml:space="preserve"> </w:t>
      </w:r>
      <w:r w:rsidR="00A50883" w:rsidRPr="00FC6504">
        <w:rPr>
          <w:bCs/>
          <w:lang w:val="el-GR"/>
        </w:rPr>
        <w:t xml:space="preserve">και </w:t>
      </w:r>
      <w:r w:rsidR="00A50883" w:rsidRPr="00FC6504">
        <w:rPr>
          <w:color w:val="000000"/>
          <w:lang w:val="el-GR"/>
        </w:rPr>
        <w:t xml:space="preserve">ώρα </w:t>
      </w:r>
      <w:r w:rsidR="00A50883" w:rsidRPr="00FC6504">
        <w:rPr>
          <w:b/>
          <w:bCs/>
          <w:color w:val="000000"/>
          <w:lang w:val="el-GR"/>
        </w:rPr>
        <w:t xml:space="preserve">14:00 </w:t>
      </w:r>
      <w:r w:rsidR="00B65D70" w:rsidRPr="00FC6504">
        <w:rPr>
          <w:lang w:val="el-GR" w:eastAsia="el-GR"/>
        </w:rPr>
        <w:t xml:space="preserve">και η </w:t>
      </w:r>
      <w:r w:rsidR="00876DA2" w:rsidRPr="00FC6504">
        <w:rPr>
          <w:color w:val="000000"/>
          <w:lang w:val="el-GR"/>
        </w:rPr>
        <w:t>η</w:t>
      </w:r>
      <w:r w:rsidR="00B65D70" w:rsidRPr="00FC6504">
        <w:rPr>
          <w:color w:val="000000"/>
          <w:lang w:val="el-GR"/>
        </w:rPr>
        <w:t xml:space="preserve">μερομηνία έναρξης υποβολής προσφορών είναι η </w:t>
      </w:r>
      <w:bookmarkStart w:id="33" w:name="_Hlk164427837"/>
      <w:r w:rsidR="00A50883" w:rsidRPr="00FC6504">
        <w:rPr>
          <w:b/>
          <w:bCs/>
          <w:lang w:val="el-GR" w:eastAsia="el-GR"/>
        </w:rPr>
        <w:t>28-03-2025</w:t>
      </w:r>
      <w:r w:rsidR="00A50883" w:rsidRPr="00FC6504">
        <w:rPr>
          <w:lang w:val="el-GR" w:eastAsia="el-GR"/>
        </w:rPr>
        <w:t xml:space="preserve">. </w:t>
      </w:r>
      <w:r w:rsidR="001560F3" w:rsidRPr="00FC6504">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0" w:history="1">
        <w:r w:rsidR="001560F3" w:rsidRPr="00FC6504">
          <w:rPr>
            <w:rStyle w:val="Hyperlink"/>
            <w:lang w:val="el-GR" w:eastAsia="el-GR"/>
          </w:rPr>
          <w:t>www.promitheus.gov.gr</w:t>
        </w:r>
      </w:hyperlink>
      <w:r w:rsidR="001560F3" w:rsidRPr="00FC6504">
        <w:rPr>
          <w:lang w:val="el-GR" w:eastAsia="el-GR"/>
        </w:rPr>
        <w:t xml:space="preserve">) </w:t>
      </w:r>
      <w:hyperlink r:id="rId21" w:history="1">
        <w:r w:rsidR="001560F3" w:rsidRPr="00FC6504">
          <w:rPr>
            <w:rStyle w:val="Hyperlink"/>
            <w:lang w:val="el-GR" w:eastAsia="el-GR"/>
          </w:rPr>
          <w:t>https://portal.eprocurement.gov.gr/webcenter/portal/TestPortal</w:t>
        </w:r>
      </w:hyperlink>
      <w:bookmarkEnd w:id="33"/>
      <w:r w:rsidR="001560F3" w:rsidRPr="00FC6504">
        <w:rPr>
          <w:lang w:val="el-GR" w:eastAsia="el-GR"/>
        </w:rPr>
        <w:t xml:space="preserve"> </w:t>
      </w:r>
      <w:r w:rsidRPr="00FC6504">
        <w:rPr>
          <w:lang w:val="el-GR" w:eastAsia="el-GR"/>
        </w:rPr>
        <w:t xml:space="preserve">του ως άνω συστήματος, </w:t>
      </w:r>
      <w:r w:rsidR="001C673F" w:rsidRPr="00FC6504">
        <w:rPr>
          <w:b/>
          <w:lang w:val="el-GR"/>
        </w:rPr>
        <w:t>τέσσερις (4) εργάσιμες</w:t>
      </w:r>
      <w:r w:rsidR="001C673F" w:rsidRPr="00FC6504">
        <w:rPr>
          <w:lang w:val="el-GR"/>
        </w:rPr>
        <w:t xml:space="preserve"> ημέρες μετά την καταληκτική ημερομηνία υποβολής των προσφορών </w:t>
      </w:r>
      <w:r w:rsidR="00031640" w:rsidRPr="00FC6504">
        <w:rPr>
          <w:b/>
          <w:bCs/>
          <w:lang w:val="el-GR"/>
        </w:rPr>
        <w:t>05-05-2025</w:t>
      </w:r>
      <w:r w:rsidR="00876DA2" w:rsidRPr="00FC6504">
        <w:rPr>
          <w:bCs/>
          <w:lang w:val="el-GR"/>
        </w:rPr>
        <w:t>,</w:t>
      </w:r>
      <w:r w:rsidR="00876DA2" w:rsidRPr="00FC6504">
        <w:rPr>
          <w:b/>
          <w:lang w:val="el-GR"/>
        </w:rPr>
        <w:t xml:space="preserve"> </w:t>
      </w:r>
      <w:r w:rsidR="00876DA2" w:rsidRPr="00FC6504">
        <w:rPr>
          <w:bCs/>
          <w:lang w:val="el-GR"/>
        </w:rPr>
        <w:t xml:space="preserve">ημέρα </w:t>
      </w:r>
      <w:r w:rsidR="00031640" w:rsidRPr="00FC6504">
        <w:rPr>
          <w:b/>
          <w:lang w:val="el-GR"/>
        </w:rPr>
        <w:t>Δευτέρα</w:t>
      </w:r>
      <w:r w:rsidR="00B544FC" w:rsidRPr="00FC6504">
        <w:rPr>
          <w:b/>
          <w:lang w:val="el-GR"/>
        </w:rPr>
        <w:t xml:space="preserve"> </w:t>
      </w:r>
      <w:r w:rsidR="00876DA2" w:rsidRPr="00FC6504">
        <w:rPr>
          <w:bCs/>
          <w:lang w:val="el-GR"/>
        </w:rPr>
        <w:t>και ώρα</w:t>
      </w:r>
      <w:r w:rsidR="00876DA2" w:rsidRPr="00FC6504">
        <w:rPr>
          <w:b/>
          <w:lang w:val="el-GR"/>
        </w:rPr>
        <w:t xml:space="preserve"> 14:00</w:t>
      </w:r>
      <w:r w:rsidR="001C673F" w:rsidRPr="00FC6504">
        <w:rPr>
          <w:b/>
          <w:lang w:val="el-GR"/>
        </w:rPr>
        <w:t>.</w:t>
      </w:r>
    </w:p>
    <w:p w14:paraId="05A7747F" w14:textId="746F8AEA" w:rsidR="001C673F" w:rsidRPr="00FC6504" w:rsidRDefault="001C673F" w:rsidP="002E347D">
      <w:pPr>
        <w:rPr>
          <w:lang w:val="el-GR"/>
        </w:rPr>
      </w:pPr>
    </w:p>
    <w:p w14:paraId="042CE802" w14:textId="76311E74" w:rsidR="008338F0" w:rsidRPr="00FC6504" w:rsidRDefault="003355E7" w:rsidP="002E347D">
      <w:pPr>
        <w:pStyle w:val="Heading2"/>
        <w:rPr>
          <w:rFonts w:cs="Tahoma"/>
          <w:lang w:val="el-GR"/>
        </w:rPr>
      </w:pPr>
      <w:bookmarkStart w:id="34" w:name="_Ref65241722"/>
      <w:bookmarkStart w:id="35" w:name="_Ref65241727"/>
      <w:bookmarkStart w:id="36" w:name="_Toc97194261"/>
      <w:bookmarkStart w:id="37" w:name="_Toc97194410"/>
      <w:bookmarkStart w:id="38" w:name="_Toc193968061"/>
      <w:r w:rsidRPr="00FC6504">
        <w:rPr>
          <w:rFonts w:cs="Tahoma"/>
          <w:lang w:val="el-GR"/>
        </w:rPr>
        <w:t>Δημοσιότητα</w:t>
      </w:r>
      <w:bookmarkEnd w:id="34"/>
      <w:bookmarkEnd w:id="35"/>
      <w:bookmarkEnd w:id="36"/>
      <w:bookmarkEnd w:id="37"/>
      <w:bookmarkEnd w:id="38"/>
    </w:p>
    <w:p w14:paraId="49CD4D39" w14:textId="51C7F584" w:rsidR="008338F0" w:rsidRPr="00FC6504" w:rsidRDefault="003355E7" w:rsidP="002E347D">
      <w:pPr>
        <w:spacing w:before="240"/>
        <w:rPr>
          <w:lang w:val="el-GR"/>
        </w:rPr>
      </w:pPr>
      <w:r w:rsidRPr="00FC6504">
        <w:rPr>
          <w:b/>
          <w:lang w:val="el-GR"/>
        </w:rPr>
        <w:t>Α.</w:t>
      </w:r>
      <w:r w:rsidRPr="00FC6504">
        <w:rPr>
          <w:b/>
          <w:lang w:val="el-GR"/>
        </w:rPr>
        <w:tab/>
        <w:t>Δημοσίευση στην Επίσημη Εφημερίδα της Ευρωπαϊκής Ένωσης</w:t>
      </w:r>
    </w:p>
    <w:p w14:paraId="64185BE5" w14:textId="2D0F09C1" w:rsidR="008338F0" w:rsidRPr="00FC6504" w:rsidRDefault="003355E7" w:rsidP="002E347D">
      <w:pPr>
        <w:rPr>
          <w:lang w:val="el-GR"/>
        </w:rPr>
      </w:pPr>
      <w:r w:rsidRPr="00FC6504">
        <w:rPr>
          <w:lang w:val="el-GR"/>
        </w:rPr>
        <w:t xml:space="preserve">Προκήρυξη της παρούσας σύμβασης απεστάλη με ηλεκτρονικά μέσα για δημοσίευση στις </w:t>
      </w:r>
      <w:r w:rsidR="007B4FDA" w:rsidRPr="00FC6504">
        <w:rPr>
          <w:lang w:val="el-GR"/>
        </w:rPr>
        <w:br/>
      </w:r>
      <w:r w:rsidR="007B4FDA" w:rsidRPr="00FC6504">
        <w:rPr>
          <w:b/>
          <w:bCs/>
          <w:lang w:val="el-GR"/>
        </w:rPr>
        <w:t>26-03-2025</w:t>
      </w:r>
      <w:r w:rsidRPr="00FC6504">
        <w:rPr>
          <w:lang w:val="el-GR"/>
        </w:rPr>
        <w:t xml:space="preserve"> στην Υπηρεσία Εκδόσεων της Ευρωπαϊκής Ένωσης</w:t>
      </w:r>
      <w:r w:rsidR="00876DA2" w:rsidRPr="00FC6504">
        <w:rPr>
          <w:lang w:val="el-GR"/>
        </w:rPr>
        <w:t xml:space="preserve"> και δημοσιεύθηκε στις </w:t>
      </w:r>
      <w:r w:rsidR="00824B79" w:rsidRPr="00FC6504">
        <w:rPr>
          <w:lang w:val="el-GR"/>
        </w:rPr>
        <w:br/>
      </w:r>
      <w:r w:rsidR="007B4FDA" w:rsidRPr="00FC6504">
        <w:rPr>
          <w:b/>
          <w:bCs/>
          <w:lang w:val="el-GR"/>
        </w:rPr>
        <w:t>27-03-2025.</w:t>
      </w:r>
    </w:p>
    <w:p w14:paraId="776D4233" w14:textId="6ED1D728" w:rsidR="008338F0" w:rsidRPr="00FC6504" w:rsidRDefault="003355E7" w:rsidP="002E347D">
      <w:pPr>
        <w:rPr>
          <w:lang w:val="el-GR"/>
        </w:rPr>
      </w:pPr>
      <w:r w:rsidRPr="00FC6504">
        <w:rPr>
          <w:b/>
          <w:lang w:val="el-GR"/>
        </w:rPr>
        <w:t>Β.</w:t>
      </w:r>
      <w:r w:rsidRPr="00FC6504">
        <w:rPr>
          <w:b/>
          <w:lang w:val="el-GR"/>
        </w:rPr>
        <w:tab/>
        <w:t>Δημοσίευση σε εθνικό επίπεδο</w:t>
      </w:r>
    </w:p>
    <w:p w14:paraId="35918AE0" w14:textId="30F667EE" w:rsidR="008338F0" w:rsidRPr="00FC6504" w:rsidRDefault="001452C0" w:rsidP="002E347D">
      <w:pPr>
        <w:rPr>
          <w:lang w:val="el-GR"/>
        </w:rPr>
      </w:pPr>
      <w:r w:rsidRPr="00FC6504">
        <w:rPr>
          <w:lang w:val="el-GR"/>
        </w:rPr>
        <w:t>Η προκήρυξη και το</w:t>
      </w:r>
      <w:r w:rsidR="003355E7" w:rsidRPr="00FC6504">
        <w:rPr>
          <w:lang w:val="el-GR"/>
        </w:rPr>
        <w:t xml:space="preserve"> πλήρες κείμενο της παρούσας Διακήρυξης καταχωρήθηκε στο Κεντρικό Ηλεκτρονικό Μητρώο Δημοσίων Συμβάσεων (ΚΗΜΔΗΣ) </w:t>
      </w:r>
      <w:r w:rsidR="00987E74" w:rsidRPr="00FC6504">
        <w:rPr>
          <w:lang w:val="el-GR"/>
        </w:rPr>
        <w:t xml:space="preserve">στις </w:t>
      </w:r>
      <w:r w:rsidR="00987E74" w:rsidRPr="00FC6504">
        <w:rPr>
          <w:b/>
          <w:bCs/>
          <w:lang w:val="el-GR" w:eastAsia="el-GR"/>
        </w:rPr>
        <w:t>28-03-2025</w:t>
      </w:r>
      <w:r w:rsidR="00876DA2" w:rsidRPr="00FC6504">
        <w:rPr>
          <w:b/>
          <w:bCs/>
          <w:lang w:val="el-GR" w:eastAsia="el-GR"/>
        </w:rPr>
        <w:t>.</w:t>
      </w:r>
    </w:p>
    <w:p w14:paraId="56087BCF" w14:textId="51120CF3" w:rsidR="00C04BE6" w:rsidRPr="00FC6504" w:rsidRDefault="00821852" w:rsidP="002E347D">
      <w:pPr>
        <w:rPr>
          <w:rFonts w:ascii="Aptos" w:hAnsi="Aptos" w:cs="Aptos"/>
          <w:lang w:val="el-GR" w:eastAsia="el-GR"/>
        </w:rPr>
      </w:pPr>
      <w:r w:rsidRPr="00FC6504">
        <w:rPr>
          <w:lang w:val="el-GR"/>
        </w:rPr>
        <w:t xml:space="preserve">Τα έγγραφα της σύμβασης </w:t>
      </w:r>
      <w:bookmarkStart w:id="39" w:name="_Hlk75874003"/>
      <w:r w:rsidRPr="00FC6504">
        <w:rPr>
          <w:lang w:val="el-GR"/>
        </w:rPr>
        <w:t xml:space="preserve">της παρούσας Διακήρυξης καταχωρήθηκαν </w:t>
      </w:r>
      <w:bookmarkEnd w:id="39"/>
      <w:r w:rsidRPr="00FC6504">
        <w:rPr>
          <w:lang w:val="el-GR"/>
        </w:rPr>
        <w:t xml:space="preserve">στη σχετική ηλεκτρονική διαδικασία σύναψης δημόσιας σύμβασης στο ΕΣΗΔΗΣ στις </w:t>
      </w:r>
      <w:r w:rsidR="00987E74" w:rsidRPr="00FC6504">
        <w:rPr>
          <w:b/>
          <w:bCs/>
          <w:lang w:val="el-GR" w:eastAsia="el-GR"/>
        </w:rPr>
        <w:t>28-03-2025</w:t>
      </w:r>
      <w:r w:rsidRPr="00FC6504">
        <w:rPr>
          <w:lang w:val="el-GR"/>
        </w:rPr>
        <w:t>, η οποία έλαβε Συστημικό Αύξοντα Αριθμό</w:t>
      </w:r>
      <w:bookmarkStart w:id="40" w:name="_Hlk75874030"/>
      <w:r w:rsidRPr="00FC6504">
        <w:rPr>
          <w:lang w:val="el-GR"/>
        </w:rPr>
        <w:t xml:space="preserve">: </w:t>
      </w:r>
      <w:bookmarkEnd w:id="40"/>
      <w:r w:rsidR="00987E74" w:rsidRPr="00FC6504">
        <w:rPr>
          <w:b/>
          <w:bCs/>
          <w:lang w:val="el-GR"/>
        </w:rPr>
        <w:t xml:space="preserve">369770 </w:t>
      </w:r>
      <w:r w:rsidRPr="00FC6504">
        <w:rPr>
          <w:lang w:val="el-GR"/>
        </w:rPr>
        <w:t>και αναρτήθηκαν στη Διαδικτυακή Πύλη (</w:t>
      </w:r>
      <w:hyperlink r:id="rId22" w:history="1">
        <w:r w:rsidRPr="00FC6504">
          <w:rPr>
            <w:rStyle w:val="Hyperlink"/>
            <w:lang w:val="el-GR"/>
          </w:rPr>
          <w:t>www.promitheus.gov.gr</w:t>
        </w:r>
      </w:hyperlink>
      <w:r w:rsidRPr="00FC6504">
        <w:rPr>
          <w:lang w:val="el-GR"/>
        </w:rPr>
        <w:t>) του ΟΠΣ ΕΣΗΔΗΣ</w:t>
      </w:r>
      <w:r w:rsidR="00C04BE6" w:rsidRPr="00FC6504">
        <w:rPr>
          <w:lang w:val="el-GR"/>
        </w:rPr>
        <w:t>, στη διεύθυνση (</w:t>
      </w:r>
      <w:r w:rsidR="00C04BE6" w:rsidRPr="00FC6504">
        <w:t>URL</w:t>
      </w:r>
      <w:r w:rsidR="00C04BE6" w:rsidRPr="00FC6504">
        <w:rPr>
          <w:lang w:val="el-GR"/>
        </w:rPr>
        <w:t xml:space="preserve">) </w:t>
      </w:r>
      <w:hyperlink r:id="rId23" w:history="1">
        <w:r w:rsidR="00C04BE6" w:rsidRPr="00FC6504">
          <w:rPr>
            <w:rStyle w:val="Hyperlink"/>
          </w:rPr>
          <w:t>https</w:t>
        </w:r>
        <w:r w:rsidR="00C04BE6" w:rsidRPr="00FC6504">
          <w:rPr>
            <w:rStyle w:val="Hyperlink"/>
            <w:lang w:val="el-GR"/>
          </w:rPr>
          <w:t>://</w:t>
        </w:r>
        <w:r w:rsidR="00C04BE6" w:rsidRPr="00FC6504">
          <w:rPr>
            <w:rStyle w:val="Hyperlink"/>
          </w:rPr>
          <w:t>nepps</w:t>
        </w:r>
        <w:r w:rsidR="00C04BE6" w:rsidRPr="00FC6504">
          <w:rPr>
            <w:rStyle w:val="Hyperlink"/>
            <w:lang w:val="el-GR"/>
          </w:rPr>
          <w:t>-</w:t>
        </w:r>
        <w:r w:rsidR="00C04BE6" w:rsidRPr="00FC6504">
          <w:rPr>
            <w:rStyle w:val="Hyperlink"/>
          </w:rPr>
          <w:t>search</w:t>
        </w:r>
        <w:r w:rsidR="00C04BE6" w:rsidRPr="00FC6504">
          <w:rPr>
            <w:rStyle w:val="Hyperlink"/>
            <w:lang w:val="el-GR"/>
          </w:rPr>
          <w:t>.</w:t>
        </w:r>
        <w:r w:rsidR="00C04BE6" w:rsidRPr="00FC6504">
          <w:rPr>
            <w:rStyle w:val="Hyperlink"/>
          </w:rPr>
          <w:t>eprocurement</w:t>
        </w:r>
        <w:r w:rsidR="00C04BE6" w:rsidRPr="00FC6504">
          <w:rPr>
            <w:rStyle w:val="Hyperlink"/>
            <w:lang w:val="el-GR"/>
          </w:rPr>
          <w:t>.</w:t>
        </w:r>
        <w:r w:rsidR="00C04BE6" w:rsidRPr="00FC6504">
          <w:rPr>
            <w:rStyle w:val="Hyperlink"/>
          </w:rPr>
          <w:t>gov</w:t>
        </w:r>
        <w:r w:rsidR="00C04BE6" w:rsidRPr="00FC6504">
          <w:rPr>
            <w:rStyle w:val="Hyperlink"/>
            <w:lang w:val="el-GR"/>
          </w:rPr>
          <w:t>.</w:t>
        </w:r>
        <w:r w:rsidR="00C04BE6" w:rsidRPr="00FC6504">
          <w:rPr>
            <w:rStyle w:val="Hyperlink"/>
          </w:rPr>
          <w:t>gr</w:t>
        </w:r>
        <w:r w:rsidR="00C04BE6" w:rsidRPr="00FC6504">
          <w:rPr>
            <w:rStyle w:val="Hyperlink"/>
            <w:lang w:val="el-GR"/>
          </w:rPr>
          <w:t>/</w:t>
        </w:r>
        <w:r w:rsidR="00C04BE6" w:rsidRPr="00FC6504">
          <w:rPr>
            <w:rStyle w:val="Hyperlink"/>
          </w:rPr>
          <w:t>actSearch</w:t>
        </w:r>
        <w:r w:rsidR="00C04BE6" w:rsidRPr="00FC6504">
          <w:rPr>
            <w:rStyle w:val="Hyperlink"/>
            <w:lang w:val="el-GR"/>
          </w:rPr>
          <w:t>/</w:t>
        </w:r>
        <w:r w:rsidR="00C04BE6" w:rsidRPr="00FC6504">
          <w:rPr>
            <w:rStyle w:val="Hyperlink"/>
          </w:rPr>
          <w:t>resources</w:t>
        </w:r>
        <w:r w:rsidR="00C04BE6" w:rsidRPr="00FC6504">
          <w:rPr>
            <w:rStyle w:val="Hyperlink"/>
            <w:lang w:val="el-GR"/>
          </w:rPr>
          <w:t>/</w:t>
        </w:r>
        <w:r w:rsidR="00C04BE6" w:rsidRPr="00FC6504">
          <w:rPr>
            <w:rStyle w:val="Hyperlink"/>
          </w:rPr>
          <w:t>search</w:t>
        </w:r>
        <w:r w:rsidR="00C04BE6" w:rsidRPr="00FC6504">
          <w:rPr>
            <w:rStyle w:val="Hyperlink"/>
            <w:lang w:val="el-GR"/>
          </w:rPr>
          <w:t>/</w:t>
        </w:r>
        <w:r w:rsidR="00987E74" w:rsidRPr="00FC6504">
          <w:rPr>
            <w:rStyle w:val="Hyperlink"/>
            <w:lang w:val="el-GR"/>
          </w:rPr>
          <w:t>369770</w:t>
        </w:r>
      </w:hyperlink>
    </w:p>
    <w:p w14:paraId="2B898007" w14:textId="0B12F17A" w:rsidR="00821852" w:rsidRPr="00FC6504" w:rsidRDefault="00821852" w:rsidP="002E347D">
      <w:pPr>
        <w:rPr>
          <w:lang w:val="el-GR"/>
        </w:rPr>
      </w:pPr>
    </w:p>
    <w:p w14:paraId="55015F6A" w14:textId="5EE3CE2D" w:rsidR="00181C40" w:rsidRPr="00FC6504" w:rsidRDefault="00821852" w:rsidP="002E347D">
      <w:pPr>
        <w:rPr>
          <w:lang w:val="el-GR"/>
        </w:rPr>
      </w:pPr>
      <w:r w:rsidRPr="00FC6504">
        <w:rPr>
          <w:lang w:val="el-GR"/>
        </w:rPr>
        <w:t>Π</w:t>
      </w:r>
      <w:r w:rsidR="00181C40" w:rsidRPr="00FC6504">
        <w:rPr>
          <w:lang w:val="el-GR"/>
        </w:rPr>
        <w:t xml:space="preserve">ερίληψη της παρούσας Διακήρυξης όπως προβλέπεται στην περίπτωση </w:t>
      </w:r>
      <w:bookmarkStart w:id="41" w:name="_Hlk75874098"/>
      <w:r w:rsidR="00181C40" w:rsidRPr="00FC6504">
        <w:rPr>
          <w:lang w:val="el-GR"/>
        </w:rPr>
        <w:t xml:space="preserve">(ιστ) </w:t>
      </w:r>
      <w:bookmarkEnd w:id="41"/>
      <w:r w:rsidR="00181C40" w:rsidRPr="00FC6504">
        <w:rPr>
          <w:lang w:val="el-GR"/>
        </w:rPr>
        <w:t xml:space="preserve">της παραγράφου 3 του άρθρου 76 του Ν.4727/23-09-2020 (ΦΕΚ/Α/184/23.09.2020), αναρτήθηκε στο διαδίκτυο, στον ιστότοπο </w:t>
      </w:r>
      <w:hyperlink r:id="rId24" w:history="1">
        <w:r w:rsidR="0024130F" w:rsidRPr="00FC6504">
          <w:rPr>
            <w:rStyle w:val="Hyperlink"/>
            <w:lang w:val="el-GR"/>
          </w:rPr>
          <w:t>http://et.diavgeia.gov.gr/</w:t>
        </w:r>
      </w:hyperlink>
      <w:r w:rsidR="0024130F" w:rsidRPr="00FC6504">
        <w:rPr>
          <w:lang w:val="el-GR"/>
        </w:rPr>
        <w:t xml:space="preserve"> </w:t>
      </w:r>
      <w:r w:rsidR="00181C40" w:rsidRPr="00FC6504">
        <w:rPr>
          <w:lang w:val="el-GR"/>
        </w:rPr>
        <w:t xml:space="preserve">(ΠΡΟΓΡΑΜΜΑ ΔΙΑΥΓΕΙΑ) </w:t>
      </w:r>
      <w:r w:rsidR="00181C40" w:rsidRPr="00FC6504">
        <w:rPr>
          <w:lang w:val="el-GR" w:eastAsia="el-GR"/>
        </w:rPr>
        <w:t xml:space="preserve">στις </w:t>
      </w:r>
      <w:r w:rsidR="00096BC7" w:rsidRPr="00FC6504">
        <w:rPr>
          <w:b/>
          <w:bCs/>
          <w:lang w:val="el-GR" w:eastAsia="el-GR"/>
        </w:rPr>
        <w:t>28-03-2025.</w:t>
      </w:r>
    </w:p>
    <w:p w14:paraId="30B63B4D" w14:textId="77777777" w:rsidR="008338F0" w:rsidRPr="00FC6504" w:rsidRDefault="008338F0" w:rsidP="002E347D">
      <w:pPr>
        <w:rPr>
          <w:lang w:val="el-GR"/>
        </w:rPr>
      </w:pPr>
    </w:p>
    <w:p w14:paraId="5A0DD1FC" w14:textId="52E56847" w:rsidR="008338F0" w:rsidRPr="00FC6504" w:rsidRDefault="003355E7" w:rsidP="002E347D">
      <w:pPr>
        <w:pStyle w:val="normalwithoutspacing"/>
        <w:snapToGrid w:val="0"/>
        <w:rPr>
          <w:i/>
          <w:iCs/>
          <w:color w:val="5B9BD5"/>
          <w:kern w:val="1"/>
        </w:rPr>
      </w:pPr>
      <w:r w:rsidRPr="00FC6504">
        <w:t xml:space="preserve">Η Διακήρυξη </w:t>
      </w:r>
      <w:r w:rsidR="00C6622B" w:rsidRPr="00FC6504">
        <w:t xml:space="preserve">θα αναρτηθεί </w:t>
      </w:r>
      <w:r w:rsidRPr="00FC6504">
        <w:t>στο διαδίκτυο, στην ιστοσελίδα της αναθέτουσας αρχής, στη διεύθυνση (URL) :</w:t>
      </w:r>
      <w:r w:rsidR="00E1337D" w:rsidRPr="00FC6504">
        <w:t xml:space="preserve"> </w:t>
      </w:r>
      <w:r w:rsidRPr="00FC6504">
        <w:t xml:space="preserve"> </w:t>
      </w:r>
      <w:hyperlink r:id="rId25" w:history="1">
        <w:r w:rsidR="00DF6A64" w:rsidRPr="00FC6504">
          <w:rPr>
            <w:rStyle w:val="Hyperlink"/>
          </w:rPr>
          <w:t>http://www.ktpae.gr</w:t>
        </w:r>
      </w:hyperlink>
      <w:r w:rsidR="00E1337D" w:rsidRPr="00FC6504">
        <w:t xml:space="preserve"> </w:t>
      </w:r>
      <w:r w:rsidRPr="00FC6504">
        <w:t xml:space="preserve"> στη</w:t>
      </w:r>
      <w:r w:rsidR="00290B29" w:rsidRPr="00FC6504">
        <w:t xml:space="preserve"> θέση Διαγωνισμοί</w:t>
      </w:r>
      <w:r w:rsidR="00E1337D" w:rsidRPr="00FC6504">
        <w:t xml:space="preserve"> </w:t>
      </w:r>
      <w:r w:rsidRPr="00FC6504">
        <w:t xml:space="preserve">στις </w:t>
      </w:r>
      <w:r w:rsidR="00096BC7" w:rsidRPr="00FC6504">
        <w:rPr>
          <w:b/>
          <w:bCs/>
          <w:lang w:eastAsia="el-GR"/>
        </w:rPr>
        <w:t>28-03-2025.</w:t>
      </w:r>
    </w:p>
    <w:p w14:paraId="5B7C1563" w14:textId="77777777" w:rsidR="00B1259E" w:rsidRPr="00FC6504" w:rsidRDefault="00B1259E" w:rsidP="002E347D">
      <w:pPr>
        <w:rPr>
          <w:lang w:val="el-GR"/>
        </w:rPr>
      </w:pPr>
    </w:p>
    <w:p w14:paraId="424D676F" w14:textId="2C0453FE" w:rsidR="008338F0" w:rsidRPr="00FC6504" w:rsidRDefault="003355E7" w:rsidP="002E347D">
      <w:pPr>
        <w:pStyle w:val="Heading2"/>
        <w:rPr>
          <w:rFonts w:cs="Tahoma"/>
          <w:lang w:val="el-GR"/>
        </w:rPr>
      </w:pPr>
      <w:bookmarkStart w:id="42" w:name="_Toc97194262"/>
      <w:bookmarkStart w:id="43" w:name="_Toc97194411"/>
      <w:bookmarkStart w:id="44" w:name="_Toc193968062"/>
      <w:r w:rsidRPr="00FC6504">
        <w:rPr>
          <w:rFonts w:cs="Tahoma"/>
          <w:lang w:val="el-GR"/>
        </w:rPr>
        <w:lastRenderedPageBreak/>
        <w:t>Αρχές εφαρμοζόμενες στη διαδικασία σύναψης</w:t>
      </w:r>
      <w:bookmarkEnd w:id="42"/>
      <w:bookmarkEnd w:id="43"/>
      <w:bookmarkEnd w:id="44"/>
    </w:p>
    <w:p w14:paraId="2E85D974" w14:textId="77777777" w:rsidR="008338F0" w:rsidRPr="00FC6504" w:rsidRDefault="003355E7" w:rsidP="002E347D">
      <w:pPr>
        <w:spacing w:before="240"/>
        <w:rPr>
          <w:lang w:val="el-GR"/>
        </w:rPr>
      </w:pPr>
      <w:r w:rsidRPr="00FC6504">
        <w:rPr>
          <w:lang w:val="el-GR"/>
        </w:rPr>
        <w:t>Οι οικονομικοί φορείς δεσμεύονται ότι:</w:t>
      </w:r>
    </w:p>
    <w:p w14:paraId="5FF3FF98" w14:textId="3D170C9E" w:rsidR="008338F0" w:rsidRPr="00FC6504" w:rsidRDefault="003355E7" w:rsidP="002E347D">
      <w:pPr>
        <w:rPr>
          <w:lang w:val="el-GR"/>
        </w:rPr>
      </w:pPr>
      <w:r w:rsidRPr="00FC6504">
        <w:rPr>
          <w:lang w:val="el-GR"/>
        </w:rPr>
        <w:t>α) τηρούν και θα εξακολουθήσουν να τηρούν κατά την εκτέλεση της σύμβασης, εφόσον επιλεγούν,</w:t>
      </w:r>
      <w:r w:rsidR="00E1337D" w:rsidRPr="00FC6504">
        <w:rPr>
          <w:lang w:val="el-GR"/>
        </w:rPr>
        <w:t xml:space="preserve"> </w:t>
      </w:r>
      <w:r w:rsidRPr="00FC6504">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2EA15CDC" w14:textId="77777777" w:rsidR="008338F0" w:rsidRPr="00FC6504" w:rsidRDefault="003355E7" w:rsidP="002E347D">
      <w:pPr>
        <w:rPr>
          <w:lang w:val="el-GR"/>
        </w:rPr>
      </w:pPr>
      <w:r w:rsidRPr="00FC6504">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158BD220" w:rsidR="008338F0" w:rsidRPr="00FC6504" w:rsidRDefault="003355E7" w:rsidP="002E347D">
      <w:pPr>
        <w:rPr>
          <w:lang w:val="el-GR"/>
        </w:rPr>
      </w:pPr>
      <w:r w:rsidRPr="00FC6504">
        <w:rPr>
          <w:lang w:val="el-GR"/>
        </w:rPr>
        <w:t>γ) λαμβάνουν τα κατάλληλα μέτρα για να διαφυλάξουν την εμπιστευτικότητα των πληροφοριών που έχουν χαρακτηρισ</w:t>
      </w:r>
      <w:r w:rsidR="004A0E36" w:rsidRPr="00FC6504">
        <w:rPr>
          <w:lang w:val="el-GR"/>
        </w:rPr>
        <w:t>τ</w:t>
      </w:r>
      <w:r w:rsidRPr="00FC6504">
        <w:rPr>
          <w:lang w:val="el-GR"/>
        </w:rPr>
        <w:t>εί ως τέτοιες.</w:t>
      </w:r>
    </w:p>
    <w:p w14:paraId="28EDF976" w14:textId="77777777" w:rsidR="00D52D6B" w:rsidRPr="00FC6504" w:rsidRDefault="00D52D6B" w:rsidP="002E347D">
      <w:pPr>
        <w:rPr>
          <w:lang w:val="el-GR"/>
        </w:rPr>
      </w:pPr>
    </w:p>
    <w:p w14:paraId="4C87FB02" w14:textId="77777777" w:rsidR="00D52D6B" w:rsidRPr="00FC6504" w:rsidRDefault="00D52D6B" w:rsidP="002E347D">
      <w:pPr>
        <w:rPr>
          <w:lang w:val="el-GR"/>
        </w:rPr>
      </w:pPr>
    </w:p>
    <w:p w14:paraId="17B55F16" w14:textId="384BDEF8" w:rsidR="00092ADB" w:rsidRPr="00FC6504" w:rsidRDefault="00092ADB" w:rsidP="002E347D">
      <w:pPr>
        <w:pStyle w:val="Heading1"/>
        <w:rPr>
          <w:rFonts w:cs="Tahoma"/>
          <w:sz w:val="22"/>
          <w:szCs w:val="22"/>
        </w:rPr>
      </w:pPr>
      <w:bookmarkStart w:id="45" w:name="_Toc97194412"/>
      <w:bookmarkStart w:id="46" w:name="_Toc193968063"/>
      <w:r w:rsidRPr="00FC6504">
        <w:rPr>
          <w:rFonts w:cs="Tahoma"/>
          <w:sz w:val="22"/>
          <w:szCs w:val="22"/>
        </w:rPr>
        <w:lastRenderedPageBreak/>
        <w:t>ΓΕΝΙΚΟΙ ΚΑΙ ΕΙΔΙΚΟΙ ΟΡΟΙ ΣΥΜΜΕΤΟΧΗΣ</w:t>
      </w:r>
      <w:bookmarkEnd w:id="45"/>
      <w:bookmarkEnd w:id="46"/>
    </w:p>
    <w:p w14:paraId="240D7CED" w14:textId="4704B3BE" w:rsidR="00092ADB" w:rsidRPr="00FC6504" w:rsidRDefault="00092ADB" w:rsidP="002E347D">
      <w:pPr>
        <w:pStyle w:val="Heading2"/>
        <w:rPr>
          <w:rFonts w:cs="Tahoma"/>
          <w:lang w:val="el-GR"/>
        </w:rPr>
      </w:pPr>
      <w:bookmarkStart w:id="47" w:name="__RefHeading___Toc491949729"/>
      <w:bookmarkStart w:id="48" w:name="__RefHeading___Toc491949730"/>
      <w:bookmarkStart w:id="49" w:name="_Toc97194263"/>
      <w:bookmarkStart w:id="50" w:name="_Toc97194413"/>
      <w:bookmarkStart w:id="51" w:name="_Hlk494445205"/>
      <w:bookmarkStart w:id="52" w:name="_Toc193968064"/>
      <w:bookmarkEnd w:id="47"/>
      <w:bookmarkEnd w:id="48"/>
      <w:r w:rsidRPr="00FC6504">
        <w:rPr>
          <w:rFonts w:cs="Tahoma"/>
          <w:lang w:val="el-GR"/>
        </w:rPr>
        <w:t>Γενικές Πληροφορίες</w:t>
      </w:r>
      <w:bookmarkEnd w:id="49"/>
      <w:bookmarkEnd w:id="50"/>
      <w:bookmarkEnd w:id="52"/>
    </w:p>
    <w:p w14:paraId="347E50D6" w14:textId="77777777" w:rsidR="008338F0" w:rsidRPr="00FC6504" w:rsidRDefault="003355E7" w:rsidP="002E347D">
      <w:pPr>
        <w:pStyle w:val="Heading3"/>
        <w:ind w:left="1276"/>
        <w:rPr>
          <w:lang w:val="el-GR"/>
        </w:rPr>
      </w:pPr>
      <w:bookmarkStart w:id="53" w:name="_Toc97194264"/>
      <w:bookmarkStart w:id="54" w:name="_Toc97194414"/>
      <w:bookmarkStart w:id="55" w:name="_Toc193968065"/>
      <w:bookmarkEnd w:id="51"/>
      <w:r w:rsidRPr="00FC6504">
        <w:rPr>
          <w:lang w:val="el-GR"/>
        </w:rPr>
        <w:t>Έγγραφα της σύμβασης</w:t>
      </w:r>
      <w:bookmarkEnd w:id="53"/>
      <w:bookmarkEnd w:id="54"/>
      <w:bookmarkEnd w:id="55"/>
    </w:p>
    <w:p w14:paraId="6CEFF92E" w14:textId="77777777" w:rsidR="008338F0" w:rsidRPr="00FC6504" w:rsidRDefault="003355E7" w:rsidP="002E347D">
      <w:pPr>
        <w:rPr>
          <w:lang w:val="el-GR"/>
        </w:rPr>
      </w:pPr>
      <w:r w:rsidRPr="00FC6504">
        <w:rPr>
          <w:lang w:val="el-GR"/>
        </w:rPr>
        <w:t>Τα έγγραφα της παρούσας διαδικασίας σύναψης είναι τα ακόλουθα:</w:t>
      </w:r>
    </w:p>
    <w:p w14:paraId="61B446C3" w14:textId="5F026218" w:rsidR="008338F0" w:rsidRPr="00FC6504" w:rsidRDefault="003355E7" w:rsidP="002E347D">
      <w:pPr>
        <w:numPr>
          <w:ilvl w:val="0"/>
          <w:numId w:val="3"/>
        </w:numPr>
        <w:spacing w:after="40"/>
        <w:ind w:left="567" w:hanging="567"/>
        <w:rPr>
          <w:rFonts w:eastAsia="Calibri"/>
          <w:lang w:val="el-GR"/>
        </w:rPr>
      </w:pPr>
      <w:r w:rsidRPr="00FC6504">
        <w:rPr>
          <w:lang w:val="el-GR"/>
        </w:rPr>
        <w:t>η παρούσα Διακήρυξη</w:t>
      </w:r>
      <w:r w:rsidR="006B6AD9" w:rsidRPr="00FC6504">
        <w:rPr>
          <w:lang w:val="el-GR"/>
        </w:rPr>
        <w:t xml:space="preserve"> </w:t>
      </w:r>
      <w:r w:rsidRPr="00FC6504">
        <w:rPr>
          <w:lang w:val="el-GR"/>
        </w:rPr>
        <w:t>με τα Παραρτήματα που αποτελούν αναπόσπαστο μέρος αυτής</w:t>
      </w:r>
    </w:p>
    <w:p w14:paraId="5C0B8E50" w14:textId="57AB1856" w:rsidR="008338F0" w:rsidRPr="00FC6504" w:rsidRDefault="003355E7" w:rsidP="002E347D">
      <w:pPr>
        <w:numPr>
          <w:ilvl w:val="0"/>
          <w:numId w:val="3"/>
        </w:numPr>
        <w:spacing w:after="40"/>
        <w:ind w:left="567" w:hanging="567"/>
        <w:rPr>
          <w:lang w:val="el-GR"/>
        </w:rPr>
      </w:pPr>
      <w:bookmarkStart w:id="56" w:name="_Hlk164960880"/>
      <w:r w:rsidRPr="00FC6504">
        <w:rPr>
          <w:lang w:val="el-GR"/>
        </w:rPr>
        <w:t>το</w:t>
      </w:r>
      <w:r w:rsidR="00E1337D" w:rsidRPr="00FC6504">
        <w:rPr>
          <w:lang w:val="el-GR"/>
        </w:rPr>
        <w:t xml:space="preserve"> </w:t>
      </w:r>
      <w:r w:rsidRPr="00FC6504">
        <w:rPr>
          <w:lang w:val="el-GR"/>
        </w:rPr>
        <w:t>Ευρωπαϊκό Ενιαίο Έγγραφο Σύμβασης [ΕΕΕΣ]</w:t>
      </w:r>
    </w:p>
    <w:bookmarkEnd w:id="56"/>
    <w:p w14:paraId="425F8D58" w14:textId="797A1B2A" w:rsidR="008338F0" w:rsidRPr="00FC6504" w:rsidRDefault="003355E7" w:rsidP="002E347D">
      <w:pPr>
        <w:numPr>
          <w:ilvl w:val="0"/>
          <w:numId w:val="3"/>
        </w:numPr>
        <w:spacing w:after="40"/>
        <w:ind w:left="567" w:hanging="567"/>
        <w:rPr>
          <w:lang w:val="el-GR"/>
        </w:rPr>
      </w:pPr>
      <w:r w:rsidRPr="00FC6504">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FC6504" w:rsidRDefault="000631F7" w:rsidP="002E347D">
      <w:pPr>
        <w:spacing w:after="40"/>
        <w:rPr>
          <w:lang w:val="el-GR"/>
        </w:rPr>
      </w:pPr>
    </w:p>
    <w:p w14:paraId="2E99B3E7" w14:textId="77777777" w:rsidR="008338F0" w:rsidRPr="00FC6504" w:rsidRDefault="003355E7" w:rsidP="002E347D">
      <w:pPr>
        <w:pStyle w:val="Heading3"/>
        <w:ind w:left="1276"/>
        <w:rPr>
          <w:lang w:val="el-GR"/>
        </w:rPr>
      </w:pPr>
      <w:bookmarkStart w:id="57" w:name="_Toc97194265"/>
      <w:bookmarkStart w:id="58" w:name="_Toc97194415"/>
      <w:bookmarkStart w:id="59" w:name="_Toc193968066"/>
      <w:r w:rsidRPr="00FC6504">
        <w:rPr>
          <w:lang w:val="el-GR"/>
        </w:rPr>
        <w:t xml:space="preserve">Επικοινωνία </w:t>
      </w:r>
      <w:r w:rsidR="003A5AAC" w:rsidRPr="00FC6504">
        <w:rPr>
          <w:lang w:val="el-GR"/>
        </w:rPr>
        <w:t>–</w:t>
      </w:r>
      <w:r w:rsidRPr="00FC6504">
        <w:rPr>
          <w:lang w:val="el-GR"/>
        </w:rPr>
        <w:t xml:space="preserve"> Πρόσβαση στα έγγραφα της Σύμβασης</w:t>
      </w:r>
      <w:bookmarkEnd w:id="57"/>
      <w:bookmarkEnd w:id="58"/>
      <w:bookmarkEnd w:id="59"/>
    </w:p>
    <w:p w14:paraId="59977BE9" w14:textId="1E0FBD2F" w:rsidR="008338F0" w:rsidRPr="00FC6504" w:rsidRDefault="00716C59" w:rsidP="002E347D">
      <w:pPr>
        <w:rPr>
          <w:lang w:val="el-GR"/>
        </w:rPr>
      </w:pPr>
      <w:r w:rsidRPr="00FC6504">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sidRPr="00FC6504">
        <w:rPr>
          <w:lang w:val="el-GR"/>
        </w:rPr>
        <w:t>.</w:t>
      </w:r>
      <w:r w:rsidRPr="00FC6504">
        <w:rPr>
          <w:lang w:val="el-GR"/>
        </w:rPr>
        <w:t>Σ</w:t>
      </w:r>
      <w:r w:rsidR="00B37628" w:rsidRPr="00FC6504">
        <w:rPr>
          <w:lang w:val="el-GR"/>
        </w:rPr>
        <w:t>.</w:t>
      </w:r>
      <w:r w:rsidRPr="00FC6504">
        <w:rPr>
          <w:lang w:val="el-GR"/>
        </w:rPr>
        <w:t>Η</w:t>
      </w:r>
      <w:r w:rsidR="00B37628" w:rsidRPr="00FC6504">
        <w:rPr>
          <w:lang w:val="el-GR"/>
        </w:rPr>
        <w:t>.</w:t>
      </w:r>
      <w:r w:rsidRPr="00FC6504">
        <w:rPr>
          <w:lang w:val="el-GR"/>
        </w:rPr>
        <w:t>ΔΗ</w:t>
      </w:r>
      <w:r w:rsidR="00B37628" w:rsidRPr="00FC6504">
        <w:rPr>
          <w:lang w:val="el-GR"/>
        </w:rPr>
        <w:t>.</w:t>
      </w:r>
      <w:r w:rsidRPr="00FC6504">
        <w:rPr>
          <w:lang w:val="el-GR"/>
        </w:rPr>
        <w:t>Σ</w:t>
      </w:r>
      <w:r w:rsidR="00B37628" w:rsidRPr="00FC6504">
        <w:rPr>
          <w:lang w:val="el-GR"/>
        </w:rPr>
        <w:t>.</w:t>
      </w:r>
      <w:r w:rsidRPr="00FC6504">
        <w:rPr>
          <w:lang w:val="el-GR"/>
        </w:rPr>
        <w:t>), η οποία είναι προσβάσιμη μέσω της Διαδικτυακής πύλης (</w:t>
      </w:r>
      <w:hyperlink r:id="rId26" w:history="1">
        <w:r w:rsidR="004C145A" w:rsidRPr="00FC6504">
          <w:rPr>
            <w:rStyle w:val="Hyperlink"/>
            <w:lang w:val="el-GR"/>
          </w:rPr>
          <w:t>www.promitheus.gov.gr</w:t>
        </w:r>
      </w:hyperlink>
      <w:r w:rsidRPr="00FC6504">
        <w:rPr>
          <w:lang w:val="el-GR"/>
        </w:rPr>
        <w:t>)</w:t>
      </w:r>
      <w:r w:rsidR="003355E7" w:rsidRPr="00FC6504">
        <w:rPr>
          <w:lang w:val="el-GR"/>
        </w:rPr>
        <w:t>.</w:t>
      </w:r>
    </w:p>
    <w:p w14:paraId="10BB517D" w14:textId="77777777" w:rsidR="000631F7" w:rsidRPr="00FC6504" w:rsidRDefault="000631F7" w:rsidP="002E347D">
      <w:pPr>
        <w:rPr>
          <w:lang w:val="el-GR"/>
        </w:rPr>
      </w:pPr>
    </w:p>
    <w:p w14:paraId="23796F11" w14:textId="77777777" w:rsidR="008338F0" w:rsidRPr="00FC6504" w:rsidRDefault="003355E7" w:rsidP="002E347D">
      <w:pPr>
        <w:pStyle w:val="Heading3"/>
        <w:ind w:left="1276"/>
        <w:rPr>
          <w:lang w:val="el-GR"/>
        </w:rPr>
      </w:pPr>
      <w:bookmarkStart w:id="60" w:name="_Ref75870613"/>
      <w:bookmarkStart w:id="61" w:name="_Toc97194266"/>
      <w:bookmarkStart w:id="62" w:name="_Toc97194416"/>
      <w:bookmarkStart w:id="63" w:name="_Toc193968067"/>
      <w:r w:rsidRPr="00FC6504">
        <w:rPr>
          <w:lang w:val="el-GR"/>
        </w:rPr>
        <w:t>Παροχή Διευκρινίσεων</w:t>
      </w:r>
      <w:bookmarkEnd w:id="60"/>
      <w:bookmarkEnd w:id="61"/>
      <w:bookmarkEnd w:id="62"/>
      <w:bookmarkEnd w:id="63"/>
    </w:p>
    <w:p w14:paraId="04A6955A" w14:textId="427A91FB" w:rsidR="008A3546" w:rsidRPr="00FC6504" w:rsidRDefault="008A3546" w:rsidP="002E347D">
      <w:pPr>
        <w:rPr>
          <w:b/>
          <w:bCs/>
          <w:i/>
          <w:iCs/>
          <w:color w:val="5B9BD5"/>
          <w:lang w:val="el-GR"/>
        </w:rPr>
      </w:pPr>
      <w:r w:rsidRPr="00FC6504">
        <w:rPr>
          <w:lang w:val="el-GR"/>
        </w:rPr>
        <w:t>Τα σχετικά αιτήματα παροχής διευκρινίσεων υποβάλλονται ηλεκτρονικά,</w:t>
      </w:r>
      <w:r w:rsidR="005A402F" w:rsidRPr="00FC6504">
        <w:rPr>
          <w:lang w:val="el-GR"/>
        </w:rPr>
        <w:t xml:space="preserve"> το αργότερο</w:t>
      </w:r>
      <w:r w:rsidR="00E1337D" w:rsidRPr="00FC6504">
        <w:rPr>
          <w:lang w:val="el-GR"/>
        </w:rPr>
        <w:t xml:space="preserve"> </w:t>
      </w:r>
      <w:r w:rsidR="00F37A74" w:rsidRPr="00FC6504">
        <w:rPr>
          <w:lang w:val="el-GR"/>
        </w:rPr>
        <w:t xml:space="preserve">έως </w:t>
      </w:r>
      <w:r w:rsidR="00857E7F" w:rsidRPr="00FC6504">
        <w:rPr>
          <w:lang w:val="el-GR"/>
        </w:rPr>
        <w:br/>
      </w:r>
      <w:r w:rsidR="00857E7F" w:rsidRPr="00FC6504">
        <w:rPr>
          <w:b/>
          <w:bCs/>
          <w:lang w:val="el-GR"/>
        </w:rPr>
        <w:t>07-04-2025</w:t>
      </w:r>
      <w:r w:rsidR="0029045E" w:rsidRPr="00FC6504">
        <w:rPr>
          <w:b/>
          <w:szCs w:val="24"/>
          <w:lang w:val="el-GR"/>
        </w:rPr>
        <w:t xml:space="preserve"> </w:t>
      </w:r>
      <w:r w:rsidRPr="00FC6504">
        <w:rPr>
          <w:lang w:val="el-GR"/>
        </w:rPr>
        <w:t xml:space="preserve">και απαντώνται αντίστοιχα </w:t>
      </w:r>
      <w:r w:rsidR="004C145A" w:rsidRPr="00FC6504">
        <w:rPr>
          <w:lang w:val="el-GR" w:eastAsia="ar-SA"/>
        </w:rPr>
        <w:t>στο πλαίσιο της παρούσας,</w:t>
      </w:r>
      <w:r w:rsidR="004C145A" w:rsidRPr="00FC6504">
        <w:rPr>
          <w:lang w:val="el-GR"/>
        </w:rPr>
        <w:t xml:space="preserve"> </w:t>
      </w:r>
      <w:r w:rsidR="004C145A" w:rsidRPr="00FC6504">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FC6504">
        <w:rPr>
          <w:lang w:val="el-GR"/>
        </w:rPr>
        <w:t xml:space="preserve">μέσω της Διαδικτυακής πύλης </w:t>
      </w:r>
      <w:hyperlink r:id="rId27" w:history="1">
        <w:r w:rsidRPr="00FC6504">
          <w:rPr>
            <w:rStyle w:val="Hyperlink"/>
            <w:lang w:val="el-GR"/>
          </w:rPr>
          <w:t>www.promitheus.gov.gr</w:t>
        </w:r>
      </w:hyperlink>
      <w:r w:rsidRPr="00FC6504">
        <w:rPr>
          <w:lang w:val="el-GR"/>
        </w:rPr>
        <w:t>. Αιτήματα παροχής</w:t>
      </w:r>
      <w:r w:rsidR="003355E7" w:rsidRPr="00FC6504">
        <w:rPr>
          <w:lang w:val="el-GR"/>
        </w:rPr>
        <w:t xml:space="preserve"> </w:t>
      </w:r>
      <w:r w:rsidRPr="00FC6504">
        <w:rPr>
          <w:lang w:val="el-GR"/>
        </w:rPr>
        <w:t>συμπληρωματικών πληροφοριών – διευκρινίσεων</w:t>
      </w:r>
      <w:r w:rsidR="00E1337D" w:rsidRPr="00FC6504">
        <w:rPr>
          <w:lang w:val="el-GR"/>
        </w:rPr>
        <w:t xml:space="preserve"> </w:t>
      </w:r>
      <w:r w:rsidRPr="00FC6504">
        <w:rPr>
          <w:lang w:val="el-GR"/>
        </w:rPr>
        <w:t xml:space="preserve">υποβάλλονται </w:t>
      </w:r>
      <w:r w:rsidR="00037B97" w:rsidRPr="00FC6504">
        <w:rPr>
          <w:lang w:val="el-GR"/>
        </w:rPr>
        <w:t>α</w:t>
      </w:r>
      <w:r w:rsidRPr="00FC6504">
        <w:rPr>
          <w:lang w:val="el-GR"/>
        </w:rPr>
        <w:t>πό εγγεγραμμένους</w:t>
      </w:r>
      <w:r w:rsidR="00E1337D" w:rsidRPr="00FC6504">
        <w:rPr>
          <w:lang w:val="el-GR"/>
        </w:rPr>
        <w:t xml:space="preserve"> </w:t>
      </w:r>
      <w:r w:rsidRPr="00FC6504">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FC6504">
        <w:rPr>
          <w:lang w:val="el-GR"/>
        </w:rPr>
        <w:t xml:space="preserve">ός </w:t>
      </w:r>
      <w:r w:rsidRPr="00FC6504">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sidRPr="00FC6504">
        <w:rPr>
          <w:lang w:val="el-GR"/>
        </w:rPr>
        <w:t>ί</w:t>
      </w:r>
      <w:r w:rsidRPr="00FC6504">
        <w:rPr>
          <w:lang w:val="el-GR"/>
        </w:rPr>
        <w:t>σεων που υποβάλλονται είτε με άλλο</w:t>
      </w:r>
      <w:r w:rsidR="00282DC8" w:rsidRPr="00FC6504">
        <w:rPr>
          <w:lang w:val="el-GR"/>
        </w:rPr>
        <w:t>ν</w:t>
      </w:r>
      <w:r w:rsidRPr="00FC6504">
        <w:rPr>
          <w:lang w:val="el-GR"/>
        </w:rPr>
        <w:t xml:space="preserve"> τρόπο είτε το ηλεκτρονικό αρχείο που τα συνοδεύει δεν είναι ηλεκτρονικά υπογεγραμμένο, δεν εξετάζονται.</w:t>
      </w:r>
    </w:p>
    <w:p w14:paraId="2662E110" w14:textId="11B7026D" w:rsidR="008A3546" w:rsidRPr="00FC6504" w:rsidRDefault="008A3546" w:rsidP="002E347D">
      <w:pPr>
        <w:rPr>
          <w:lang w:val="el-GR"/>
        </w:rPr>
      </w:pPr>
      <w:r w:rsidRPr="00FC6504">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7BDCFEA1" w:rsidR="00C277E3" w:rsidRPr="00FC6504" w:rsidRDefault="008A3546" w:rsidP="002E347D">
      <w:pPr>
        <w:rPr>
          <w:i/>
          <w:iCs/>
          <w:color w:val="5B9BD5"/>
          <w:lang w:val="el-GR"/>
        </w:rPr>
      </w:pPr>
      <w:r w:rsidRPr="00FC6504">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FC6504">
        <w:rPr>
          <w:b/>
          <w:lang w:val="el-GR"/>
        </w:rPr>
        <w:t>έξι (6) ημέρες</w:t>
      </w:r>
      <w:r w:rsidRPr="00FC6504">
        <w:rPr>
          <w:lang w:val="el-GR"/>
        </w:rPr>
        <w:t xml:space="preserve"> πριν από την προθεσμία που ορίζεται για την παραλαβή των προσφορών,</w:t>
      </w:r>
    </w:p>
    <w:p w14:paraId="4227C63E" w14:textId="77777777" w:rsidR="008A3546" w:rsidRPr="00FC6504" w:rsidRDefault="008A3546" w:rsidP="002E347D">
      <w:pPr>
        <w:rPr>
          <w:lang w:val="el-GR"/>
        </w:rPr>
      </w:pPr>
      <w:r w:rsidRPr="00FC6504">
        <w:rPr>
          <w:lang w:val="el-GR"/>
        </w:rPr>
        <w:t>β) όταν τα έγγραφα της σύμβασης υφίστανται σημαντικές αλλαγές.</w:t>
      </w:r>
    </w:p>
    <w:p w14:paraId="0AED101E" w14:textId="64E8890D" w:rsidR="00784CFD" w:rsidRPr="00FC6504" w:rsidRDefault="00784CFD" w:rsidP="002E347D">
      <w:pPr>
        <w:rPr>
          <w:lang w:val="el-GR"/>
        </w:rPr>
      </w:pPr>
      <w:r w:rsidRPr="00FC6504">
        <w:rPr>
          <w:lang w:val="el-GR"/>
        </w:rPr>
        <w:t>Η διάρκεια της παράτασης θα είναι ανάλογη με τη σπουδαιότητα των πληροφοριών ή των αλλαγών.</w:t>
      </w:r>
    </w:p>
    <w:p w14:paraId="43900F56" w14:textId="77777777" w:rsidR="00C277E3" w:rsidRPr="00FC6504" w:rsidRDefault="00C277E3" w:rsidP="002E347D">
      <w:pPr>
        <w:rPr>
          <w:lang w:val="el-GR"/>
        </w:rPr>
      </w:pPr>
      <w:r w:rsidRPr="00FC6504">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DB82AB4" w14:textId="77777777" w:rsidR="00BB6963" w:rsidRPr="00FC6504" w:rsidRDefault="00BB6963" w:rsidP="002E347D">
      <w:pPr>
        <w:rPr>
          <w:lang w:val="el-GR"/>
        </w:rPr>
      </w:pPr>
      <w:bookmarkStart w:id="64" w:name="_Hlk151136821"/>
      <w:r w:rsidRPr="00FC6504">
        <w:rPr>
          <w:lang w:val="el-GR"/>
        </w:rPr>
        <w:t>Η αναθέτουσα αρχή, με ειδικά αιτιολογημένη απόφασή της,</w:t>
      </w:r>
      <w:r w:rsidRPr="00FC6504">
        <w:rPr>
          <w:color w:val="5B9BD5"/>
          <w:lang w:val="el-GR"/>
        </w:rPr>
        <w:t xml:space="preserve"> </w:t>
      </w:r>
      <w:r w:rsidRPr="00FC6504">
        <w:rPr>
          <w:lang w:val="el-GR"/>
        </w:rPr>
        <w:t>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567E610F" w14:textId="77777777" w:rsidR="00857E7F" w:rsidRPr="00FC6504" w:rsidRDefault="00857E7F" w:rsidP="002E347D">
      <w:pPr>
        <w:rPr>
          <w:lang w:val="el-GR"/>
        </w:rPr>
      </w:pPr>
    </w:p>
    <w:p w14:paraId="6D57023C" w14:textId="77777777" w:rsidR="00857E7F" w:rsidRPr="00FC6504" w:rsidRDefault="00857E7F" w:rsidP="002E347D">
      <w:pPr>
        <w:rPr>
          <w:lang w:val="el-GR"/>
        </w:rPr>
      </w:pPr>
    </w:p>
    <w:bookmarkEnd w:id="64"/>
    <w:p w14:paraId="1BCD7F1E" w14:textId="383D37F8" w:rsidR="008A3546" w:rsidRPr="00FC6504" w:rsidRDefault="00C277E3" w:rsidP="002E347D">
      <w:pPr>
        <w:rPr>
          <w:lang w:val="el-GR"/>
        </w:rPr>
      </w:pPr>
      <w:r w:rsidRPr="00FC6504">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FE503F3" w14:textId="77777777" w:rsidR="00490AF6" w:rsidRPr="00FC6504" w:rsidRDefault="00490AF6" w:rsidP="002E347D">
      <w:pPr>
        <w:rPr>
          <w:lang w:val="el-GR"/>
        </w:rPr>
      </w:pPr>
    </w:p>
    <w:p w14:paraId="359253A7" w14:textId="77777777" w:rsidR="008338F0" w:rsidRPr="00FC6504" w:rsidRDefault="003355E7" w:rsidP="002E347D">
      <w:pPr>
        <w:pStyle w:val="Heading3"/>
        <w:ind w:left="1276"/>
        <w:rPr>
          <w:lang w:val="el-GR"/>
        </w:rPr>
      </w:pPr>
      <w:bookmarkStart w:id="65" w:name="_Ref75870681"/>
      <w:bookmarkStart w:id="66" w:name="_Toc97194267"/>
      <w:bookmarkStart w:id="67" w:name="_Toc97194417"/>
      <w:bookmarkStart w:id="68" w:name="_Toc193968068"/>
      <w:r w:rsidRPr="00FC6504">
        <w:rPr>
          <w:lang w:val="el-GR"/>
        </w:rPr>
        <w:t>Γλώσσα</w:t>
      </w:r>
      <w:bookmarkEnd w:id="65"/>
      <w:bookmarkEnd w:id="66"/>
      <w:bookmarkEnd w:id="67"/>
      <w:bookmarkEnd w:id="68"/>
    </w:p>
    <w:p w14:paraId="499FF885" w14:textId="27B693FA" w:rsidR="00C931A2" w:rsidRPr="00FC6504" w:rsidRDefault="003355E7" w:rsidP="002E347D">
      <w:pPr>
        <w:rPr>
          <w:lang w:val="el-GR"/>
        </w:rPr>
      </w:pPr>
      <w:r w:rsidRPr="00FC6504">
        <w:rPr>
          <w:lang w:val="el-GR"/>
        </w:rPr>
        <w:t>Τα έγγραφα της σύμβασης έχουν συνταχθεί στην ελληνική γλώσσα</w:t>
      </w:r>
      <w:r w:rsidR="00D02C63" w:rsidRPr="00FC6504">
        <w:rPr>
          <w:lang w:val="el-GR"/>
        </w:rPr>
        <w:t>.</w:t>
      </w:r>
    </w:p>
    <w:p w14:paraId="190DF1C4" w14:textId="68215036" w:rsidR="008338F0" w:rsidRPr="00FC6504" w:rsidRDefault="003355E7" w:rsidP="002E347D">
      <w:pPr>
        <w:rPr>
          <w:lang w:val="el-GR"/>
        </w:rPr>
      </w:pPr>
      <w:r w:rsidRPr="00FC6504">
        <w:rPr>
          <w:lang w:val="el-GR"/>
        </w:rPr>
        <w:t>Τυχόν προδικαστικές προσφυγές υποβάλλονται στην ελληνική γλώσσα.</w:t>
      </w:r>
    </w:p>
    <w:p w14:paraId="4700B1D0" w14:textId="7990FA37" w:rsidR="005A6D30" w:rsidRPr="00FC6504" w:rsidRDefault="005A6D30" w:rsidP="002E347D">
      <w:pPr>
        <w:rPr>
          <w:color w:val="000000"/>
          <w:lang w:val="el-GR"/>
        </w:rPr>
      </w:pPr>
      <w:r w:rsidRPr="00FC6504">
        <w:rPr>
          <w:color w:val="000000"/>
          <w:lang w:val="el-GR"/>
        </w:rPr>
        <w:t xml:space="preserve">Οι </w:t>
      </w:r>
      <w:r w:rsidRPr="00FC6504">
        <w:rPr>
          <w:bCs/>
          <w:color w:val="000000"/>
          <w:lang w:val="el-GR"/>
        </w:rPr>
        <w:t>προσφορές,</w:t>
      </w:r>
      <w:r w:rsidRPr="00FC6504">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28704F" w:rsidRPr="00FC6504">
        <w:rPr>
          <w:color w:val="000000"/>
          <w:lang w:val="el-GR"/>
        </w:rPr>
        <w:t xml:space="preserve"> </w:t>
      </w:r>
      <w:r w:rsidRPr="00FC6504">
        <w:rPr>
          <w:color w:val="000000"/>
          <w:lang w:val="el-GR"/>
        </w:rPr>
        <w:t>συντάσσονται στην ελληνική γλώσσα ή συνοδεύονται από επίσημη μετάφρασή τους στην ελληνική γλώσσα.</w:t>
      </w:r>
    </w:p>
    <w:p w14:paraId="52977C08" w14:textId="49DC1547" w:rsidR="005A6D30" w:rsidRPr="00FC6504" w:rsidRDefault="005A6D30" w:rsidP="002E347D">
      <w:pPr>
        <w:rPr>
          <w:color w:val="000000"/>
          <w:lang w:val="el-GR"/>
        </w:rPr>
      </w:pPr>
      <w:r w:rsidRPr="00FC6504">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38E15084" w14:textId="76D13497" w:rsidR="008338F0" w:rsidRPr="00FC6504" w:rsidRDefault="003355E7" w:rsidP="002E347D">
      <w:pPr>
        <w:rPr>
          <w:color w:val="000000"/>
          <w:lang w:val="el-GR"/>
        </w:rPr>
      </w:pPr>
      <w:r w:rsidRPr="00FC6504">
        <w:rPr>
          <w:color w:val="000000"/>
          <w:lang w:val="el-GR"/>
        </w:rPr>
        <w:t xml:space="preserve">Ενημερωτικά και τεχνικά φυλλάδια και άλλα έντυπα -εταιρικά ή μη- με ειδικό τεχνικό περιεχόμενο </w:t>
      </w:r>
      <w:r w:rsidR="003459FB" w:rsidRPr="00FC6504">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FC6504">
        <w:rPr>
          <w:color w:val="000000"/>
          <w:lang w:val="el-GR"/>
        </w:rPr>
        <w:t xml:space="preserve">μπορούν να υποβάλλονται </w:t>
      </w:r>
      <w:r w:rsidR="00F12FBD" w:rsidRPr="00FC6504">
        <w:rPr>
          <w:color w:val="000000"/>
          <w:lang w:val="el-GR"/>
        </w:rPr>
        <w:t>σε άλλη</w:t>
      </w:r>
      <w:r w:rsidR="00601749" w:rsidRPr="00FC6504" w:rsidDel="00601749">
        <w:rPr>
          <w:color w:val="000000"/>
          <w:lang w:val="el-GR"/>
        </w:rPr>
        <w:t xml:space="preserve"> </w:t>
      </w:r>
      <w:r w:rsidRPr="00FC6504">
        <w:rPr>
          <w:color w:val="000000"/>
          <w:lang w:val="el-GR"/>
        </w:rPr>
        <w:t>γλώσσα, χωρίς να συνοδεύονται από μετάφραση στην ελληνική.</w:t>
      </w:r>
    </w:p>
    <w:p w14:paraId="36DA9CAA" w14:textId="6E1B8332" w:rsidR="008338F0" w:rsidRPr="00FC6504" w:rsidRDefault="003355E7" w:rsidP="002E347D">
      <w:pPr>
        <w:rPr>
          <w:color w:val="000000"/>
          <w:lang w:val="el-GR"/>
        </w:rPr>
      </w:pPr>
      <w:r w:rsidRPr="00FC6504">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FC6504" w:rsidRDefault="000631F7" w:rsidP="002E347D">
      <w:pPr>
        <w:rPr>
          <w:lang w:val="el-GR"/>
        </w:rPr>
      </w:pPr>
    </w:p>
    <w:p w14:paraId="7BB8EEE2" w14:textId="77777777" w:rsidR="003A5AAC" w:rsidRPr="00FC6504" w:rsidRDefault="003A5AAC" w:rsidP="002E347D">
      <w:pPr>
        <w:pStyle w:val="Heading3"/>
        <w:ind w:left="1276"/>
        <w:rPr>
          <w:lang w:val="el-GR"/>
        </w:rPr>
      </w:pPr>
      <w:bookmarkStart w:id="69" w:name="_Ref496624630"/>
      <w:bookmarkStart w:id="70" w:name="_Ref496624815"/>
      <w:bookmarkStart w:id="71" w:name="_Ref496625091"/>
      <w:bookmarkStart w:id="72" w:name="_Toc97194268"/>
      <w:bookmarkStart w:id="73" w:name="_Toc97194418"/>
      <w:bookmarkStart w:id="74" w:name="_Toc193968069"/>
      <w:r w:rsidRPr="00FC6504">
        <w:rPr>
          <w:lang w:val="el-GR"/>
        </w:rPr>
        <w:t>Εγγυήσεις</w:t>
      </w:r>
      <w:bookmarkEnd w:id="69"/>
      <w:bookmarkEnd w:id="70"/>
      <w:bookmarkEnd w:id="71"/>
      <w:bookmarkEnd w:id="72"/>
      <w:bookmarkEnd w:id="73"/>
      <w:bookmarkEnd w:id="74"/>
    </w:p>
    <w:p w14:paraId="00B15F19" w14:textId="610F0CD8" w:rsidR="008338F0" w:rsidRPr="00FC6504" w:rsidRDefault="006771AF" w:rsidP="002E347D">
      <w:pPr>
        <w:rPr>
          <w:color w:val="000000"/>
          <w:lang w:val="el-GR"/>
        </w:rPr>
      </w:pPr>
      <w:bookmarkStart w:id="75" w:name="_Hlk499302719"/>
      <w:r w:rsidRPr="00FC6504">
        <w:rPr>
          <w:color w:val="000000"/>
          <w:lang w:val="el-GR"/>
        </w:rPr>
        <w:t xml:space="preserve">Οι εγγυήσεις </w:t>
      </w:r>
      <w:r w:rsidR="005A6D30" w:rsidRPr="00FC6504">
        <w:rPr>
          <w:color w:val="000000"/>
          <w:lang w:val="el-GR"/>
        </w:rPr>
        <w:t xml:space="preserve">(παρ. 2.2.2 &amp; 4.1) </w:t>
      </w:r>
      <w:r w:rsidRPr="00FC6504">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2F99F376" w14:textId="77777777" w:rsidR="003B04C4" w:rsidRPr="00FC6504" w:rsidRDefault="003B04C4" w:rsidP="002E347D">
      <w:pPr>
        <w:rPr>
          <w:color w:val="000000"/>
          <w:lang w:val="el-GR"/>
        </w:rPr>
      </w:pPr>
      <w:bookmarkStart w:id="76" w:name="_Hlk60666106"/>
      <w:r w:rsidRPr="00FC6504">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6"/>
    </w:p>
    <w:p w14:paraId="401DC43E" w14:textId="196CA385" w:rsidR="008338F0" w:rsidRPr="00FC6504" w:rsidRDefault="003355E7" w:rsidP="002E347D">
      <w:pPr>
        <w:rPr>
          <w:color w:val="000000"/>
          <w:lang w:val="el-GR"/>
        </w:rPr>
      </w:pPr>
      <w:r w:rsidRPr="00FC6504">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FC6504">
        <w:rPr>
          <w:color w:val="000000"/>
          <w:lang w:val="el-GR"/>
        </w:rPr>
        <w:t xml:space="preserve"> </w:t>
      </w:r>
      <w:r w:rsidRPr="00FC6504">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416282" w:rsidRPr="00FC6504">
        <w:rPr>
          <w:color w:val="000000"/>
          <w:lang w:val="el-GR"/>
        </w:rPr>
        <w:t>Δ</w:t>
      </w:r>
      <w:r w:rsidRPr="00FC6504">
        <w:rPr>
          <w:color w:val="000000"/>
          <w:lang w:val="el-GR"/>
        </w:rPr>
        <w:t>ιακήρυξης και την</w:t>
      </w:r>
      <w:r w:rsidR="002F15FA" w:rsidRPr="00FC6504">
        <w:rPr>
          <w:color w:val="000000"/>
          <w:lang w:val="el-GR"/>
        </w:rPr>
        <w:t xml:space="preserve"> καταληκτική</w:t>
      </w:r>
      <w:r w:rsidR="00E1337D" w:rsidRPr="00FC6504">
        <w:rPr>
          <w:color w:val="000000"/>
          <w:lang w:val="el-GR"/>
        </w:rPr>
        <w:t xml:space="preserve"> </w:t>
      </w:r>
      <w:r w:rsidRPr="00FC6504">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FC6504">
        <w:rPr>
          <w:color w:val="000000"/>
          <w:lang w:val="el-GR"/>
        </w:rPr>
        <w:lastRenderedPageBreak/>
        <w:t>τον οποίο απευθύνεται και ια) στην περίπτωση των εγγυήσεων καλής εκτέλεσης και προκαταβολής, τον αριθμό και τον τίτλο της σχετικής σύμβασης.</w:t>
      </w:r>
    </w:p>
    <w:p w14:paraId="50FE63B7" w14:textId="77777777" w:rsidR="0054025C" w:rsidRPr="00FC6504" w:rsidRDefault="0054025C" w:rsidP="002E347D">
      <w:pPr>
        <w:rPr>
          <w:lang w:val="el-GR"/>
        </w:rPr>
      </w:pPr>
      <w:r w:rsidRPr="00FC6504">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FC6504" w:rsidRDefault="00401C3F" w:rsidP="002E347D">
      <w:pPr>
        <w:rPr>
          <w:color w:val="000000"/>
          <w:lang w:val="el-GR"/>
        </w:rPr>
      </w:pPr>
      <w:r w:rsidRPr="00FC6504">
        <w:rPr>
          <w:color w:val="000000"/>
          <w:lang w:val="el-GR"/>
        </w:rPr>
        <w:t>Οι εγγυητικές επιστολές συντάσσονται σύμφωνα με τα υποδείγματα του Παραρτήματος της παρούσας.</w:t>
      </w:r>
    </w:p>
    <w:p w14:paraId="35D4B144" w14:textId="77C9F21D" w:rsidR="00F97C41" w:rsidRPr="00FC6504" w:rsidRDefault="00F97C41" w:rsidP="002E347D">
      <w:pPr>
        <w:rPr>
          <w:color w:val="000000"/>
          <w:lang w:val="el-GR"/>
        </w:rPr>
      </w:pPr>
      <w:r w:rsidRPr="00FC6504">
        <w:rPr>
          <w:color w:val="000000"/>
          <w:lang w:val="el-GR"/>
        </w:rPr>
        <w:t>Επισημαίνεται ότι εγγυήσεις που εκδίδονται από το Τ</w:t>
      </w:r>
      <w:r w:rsidR="00624353" w:rsidRPr="00FC6504">
        <w:rPr>
          <w:color w:val="000000"/>
          <w:lang w:val="el-GR"/>
        </w:rPr>
        <w:t>.</w:t>
      </w:r>
      <w:r w:rsidRPr="00FC6504">
        <w:rPr>
          <w:color w:val="000000"/>
          <w:lang w:val="el-GR"/>
        </w:rPr>
        <w:t>Μ</w:t>
      </w:r>
      <w:r w:rsidR="00624353" w:rsidRPr="00FC6504">
        <w:rPr>
          <w:color w:val="000000"/>
          <w:lang w:val="el-GR"/>
        </w:rPr>
        <w:t>.</w:t>
      </w:r>
      <w:r w:rsidRPr="00FC6504">
        <w:rPr>
          <w:color w:val="000000"/>
          <w:lang w:val="el-GR"/>
        </w:rPr>
        <w:t>Ε</w:t>
      </w:r>
      <w:r w:rsidR="00624353" w:rsidRPr="00FC6504">
        <w:rPr>
          <w:color w:val="000000"/>
          <w:lang w:val="el-GR"/>
        </w:rPr>
        <w:t>.</w:t>
      </w:r>
      <w:r w:rsidRPr="00FC6504">
        <w:rPr>
          <w:color w:val="000000"/>
          <w:lang w:val="el-GR"/>
        </w:rPr>
        <w:t>Δ</w:t>
      </w:r>
      <w:r w:rsidR="00624353" w:rsidRPr="00FC6504">
        <w:rPr>
          <w:color w:val="000000"/>
          <w:lang w:val="el-GR"/>
        </w:rPr>
        <w:t>.</w:t>
      </w:r>
      <w:r w:rsidRPr="00FC6504">
        <w:rPr>
          <w:color w:val="000000"/>
          <w:lang w:val="el-GR"/>
        </w:rPr>
        <w:t>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w:t>
      </w:r>
    </w:p>
    <w:p w14:paraId="3BA14915" w14:textId="77777777" w:rsidR="0054025C" w:rsidRPr="00FC6504" w:rsidRDefault="003355E7" w:rsidP="002E347D">
      <w:pPr>
        <w:rPr>
          <w:color w:val="000000"/>
          <w:lang w:val="el-GR"/>
        </w:rPr>
      </w:pPr>
      <w:r w:rsidRPr="00FC6504">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FC6504" w:rsidRDefault="000A60A0" w:rsidP="002E347D">
      <w:pPr>
        <w:rPr>
          <w:color w:val="000000"/>
          <w:lang w:val="el-GR"/>
        </w:rPr>
      </w:pPr>
    </w:p>
    <w:p w14:paraId="29C3131D" w14:textId="195A49B5" w:rsidR="000A60A0" w:rsidRPr="00FC6504" w:rsidRDefault="000A60A0" w:rsidP="002E347D">
      <w:pPr>
        <w:pStyle w:val="Heading3"/>
        <w:ind w:left="1276"/>
        <w:rPr>
          <w:lang w:val="el-GR"/>
        </w:rPr>
      </w:pPr>
      <w:bookmarkStart w:id="77" w:name="_Toc97194269"/>
      <w:bookmarkStart w:id="78" w:name="_Toc97194419"/>
      <w:bookmarkStart w:id="79" w:name="_Toc193968070"/>
      <w:r w:rsidRPr="00FC6504">
        <w:rPr>
          <w:lang w:val="el-GR"/>
        </w:rPr>
        <w:t>Προστασία Προσωπικών Δεδομένων</w:t>
      </w:r>
      <w:bookmarkEnd w:id="77"/>
      <w:bookmarkEnd w:id="78"/>
      <w:bookmarkEnd w:id="79"/>
    </w:p>
    <w:p w14:paraId="3BC1122F" w14:textId="4B3EBCB0" w:rsidR="000A60A0" w:rsidRPr="00FC6504" w:rsidRDefault="000A60A0" w:rsidP="002E347D">
      <w:pPr>
        <w:rPr>
          <w:lang w:val="el-GR"/>
        </w:rPr>
      </w:pPr>
      <w:r w:rsidRPr="00FC6504">
        <w:rPr>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sidRPr="00FC6504">
        <w:rPr>
          <w:lang w:val="el-GR"/>
        </w:rPr>
        <w:t>ο</w:t>
      </w:r>
      <w:r w:rsidRPr="00FC6504">
        <w:rPr>
          <w:lang w:val="el-GR"/>
        </w:rPr>
        <w:t>ρρ</w:t>
      </w:r>
      <w:r w:rsidR="00416282" w:rsidRPr="00FC6504">
        <w:rPr>
          <w:lang w:val="el-GR"/>
        </w:rPr>
        <w:t>ή</w:t>
      </w:r>
      <w:r w:rsidRPr="00FC6504">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FC6504">
        <w:rPr>
          <w:lang w:val="el-GR"/>
        </w:rPr>
        <w:t xml:space="preserve">στο παράρτημα </w:t>
      </w:r>
      <w:r w:rsidR="0096190B" w:rsidRPr="00FC6504">
        <w:rPr>
          <w:lang w:val="en-US"/>
        </w:rPr>
        <w:t>I</w:t>
      </w:r>
      <w:r w:rsidR="00344D93" w:rsidRPr="00FC6504">
        <w:rPr>
          <w:lang w:val="en-US"/>
        </w:rPr>
        <w:t>X</w:t>
      </w:r>
      <w:r w:rsidR="0096190B" w:rsidRPr="00FC6504">
        <w:rPr>
          <w:lang w:val="el-GR"/>
        </w:rPr>
        <w:t xml:space="preserve"> </w:t>
      </w:r>
      <w:r w:rsidRPr="00FC6504">
        <w:rPr>
          <w:lang w:val="el-GR"/>
        </w:rPr>
        <w:t>στην παρούσα.</w:t>
      </w:r>
    </w:p>
    <w:p w14:paraId="4465A3BF" w14:textId="4BE4069C" w:rsidR="008338F0" w:rsidRPr="00FC6504" w:rsidRDefault="008338F0" w:rsidP="00857E7F">
      <w:pPr>
        <w:suppressAutoHyphens w:val="0"/>
        <w:spacing w:after="0"/>
        <w:rPr>
          <w:color w:val="000000"/>
          <w:lang w:val="el-GR"/>
        </w:rPr>
      </w:pPr>
    </w:p>
    <w:p w14:paraId="0A47A717" w14:textId="13E0589E" w:rsidR="008338F0" w:rsidRPr="00FC6504" w:rsidRDefault="003355E7" w:rsidP="002E347D">
      <w:pPr>
        <w:pStyle w:val="Heading2"/>
        <w:rPr>
          <w:rFonts w:cs="Tahoma"/>
          <w:lang w:val="el-GR"/>
        </w:rPr>
      </w:pPr>
      <w:bookmarkStart w:id="80" w:name="_Toc97194270"/>
      <w:bookmarkStart w:id="81" w:name="_Toc97194420"/>
      <w:bookmarkStart w:id="82" w:name="_Toc193968071"/>
      <w:bookmarkEnd w:id="75"/>
      <w:r w:rsidRPr="00FC6504">
        <w:rPr>
          <w:rFonts w:cs="Tahoma"/>
          <w:lang w:val="el-GR"/>
        </w:rPr>
        <w:t>Δικαίωμα Συμμετοχής - Κριτήρια Ποιοτικής Επιλογής</w:t>
      </w:r>
      <w:bookmarkEnd w:id="80"/>
      <w:bookmarkEnd w:id="81"/>
      <w:bookmarkEnd w:id="82"/>
    </w:p>
    <w:p w14:paraId="79E1C284" w14:textId="29B5D74C" w:rsidR="008338F0" w:rsidRPr="00FC6504" w:rsidRDefault="003355E7" w:rsidP="002E347D">
      <w:pPr>
        <w:pStyle w:val="Heading3"/>
        <w:ind w:left="1276"/>
        <w:rPr>
          <w:lang w:val="el-GR"/>
        </w:rPr>
      </w:pPr>
      <w:bookmarkStart w:id="83" w:name="_Ref496541397"/>
      <w:bookmarkStart w:id="84" w:name="_Toc97194271"/>
      <w:bookmarkStart w:id="85" w:name="_Toc97194421"/>
      <w:bookmarkStart w:id="86" w:name="_Toc193968072"/>
      <w:r w:rsidRPr="00FC6504">
        <w:rPr>
          <w:lang w:val="el-GR"/>
        </w:rPr>
        <w:t>Δικαιούμενοι συμμετοχής</w:t>
      </w:r>
      <w:bookmarkEnd w:id="83"/>
      <w:bookmarkEnd w:id="84"/>
      <w:bookmarkEnd w:id="85"/>
      <w:bookmarkEnd w:id="86"/>
    </w:p>
    <w:p w14:paraId="64F045C0" w14:textId="77777777" w:rsidR="008338F0" w:rsidRPr="00FC6504" w:rsidRDefault="003355E7" w:rsidP="002E347D">
      <w:pPr>
        <w:spacing w:before="240"/>
        <w:rPr>
          <w:lang w:val="el-GR"/>
        </w:rPr>
      </w:pPr>
      <w:r w:rsidRPr="00FC6504">
        <w:rPr>
          <w:b/>
          <w:bCs/>
          <w:lang w:val="el-GR"/>
        </w:rPr>
        <w:t>1.</w:t>
      </w:r>
      <w:r w:rsidRPr="00FC6504">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FC6504" w:rsidRDefault="003355E7" w:rsidP="002E347D">
      <w:pPr>
        <w:rPr>
          <w:lang w:val="el-GR"/>
        </w:rPr>
      </w:pPr>
      <w:r w:rsidRPr="00FC6504">
        <w:rPr>
          <w:lang w:val="el-GR"/>
        </w:rPr>
        <w:t>α) κράτος-μέλος της Ένωσης,</w:t>
      </w:r>
    </w:p>
    <w:p w14:paraId="485EC0E7" w14:textId="77777777" w:rsidR="008338F0" w:rsidRPr="00FC6504" w:rsidRDefault="003355E7" w:rsidP="002E347D">
      <w:pPr>
        <w:rPr>
          <w:lang w:val="el-GR"/>
        </w:rPr>
      </w:pPr>
      <w:r w:rsidRPr="00FC6504">
        <w:rPr>
          <w:lang w:val="el-GR"/>
        </w:rPr>
        <w:t>β) κράτος-μέλος του Ευρωπαϊκού Οικονομικού Χώρου (Ε.Ο.Χ.),</w:t>
      </w:r>
    </w:p>
    <w:p w14:paraId="761B3A27" w14:textId="40114471" w:rsidR="008338F0" w:rsidRPr="00FC6504" w:rsidRDefault="003355E7" w:rsidP="002E347D">
      <w:pPr>
        <w:rPr>
          <w:lang w:val="el-GR"/>
        </w:rPr>
      </w:pPr>
      <w:r w:rsidRPr="00FC6504">
        <w:rPr>
          <w:lang w:val="el-GR"/>
        </w:rPr>
        <w:t>γ) τρίτες χώρες που έχουν υπογράψει και κυρώσει τη ΣΔΣ, στο</w:t>
      </w:r>
      <w:r w:rsidR="00D81F52" w:rsidRPr="00FC6504">
        <w:rPr>
          <w:lang w:val="el-GR"/>
        </w:rPr>
        <w:t>ν</w:t>
      </w:r>
      <w:r w:rsidRPr="00FC6504">
        <w:rPr>
          <w:lang w:val="el-GR"/>
        </w:rPr>
        <w:t xml:space="preserve"> βαθμό που η υπό ανάθεση δημόσια σύμβαση καλύπτεται από τα Παραρτήματα 1, 2, 4 </w:t>
      </w:r>
      <w:r w:rsidR="00CD3B0E" w:rsidRPr="00FC6504">
        <w:rPr>
          <w:lang w:val="el-GR"/>
        </w:rPr>
        <w:t>,</w:t>
      </w:r>
      <w:r w:rsidRPr="00FC6504">
        <w:rPr>
          <w:lang w:val="el-GR"/>
        </w:rPr>
        <w:t>5</w:t>
      </w:r>
      <w:r w:rsidR="00CD3B0E" w:rsidRPr="00FC6504">
        <w:rPr>
          <w:lang w:val="el-GR"/>
        </w:rPr>
        <w:t>, 6</w:t>
      </w:r>
      <w:r w:rsidRPr="00FC6504">
        <w:rPr>
          <w:lang w:val="el-GR"/>
        </w:rPr>
        <w:t xml:space="preserve"> και</w:t>
      </w:r>
      <w:r w:rsidR="00CD3B0E" w:rsidRPr="00FC6504">
        <w:rPr>
          <w:lang w:val="el-GR"/>
        </w:rPr>
        <w:t xml:space="preserve"> 7 και</w:t>
      </w:r>
      <w:r w:rsidRPr="00FC6504">
        <w:rPr>
          <w:lang w:val="el-GR"/>
        </w:rPr>
        <w:t xml:space="preserve"> τις γενικές σημειώσεις του σχετικού με την Ένωση Προσαρτήματος </w:t>
      </w:r>
      <w:r w:rsidRPr="00FC6504">
        <w:t>I</w:t>
      </w:r>
      <w:r w:rsidRPr="00FC6504">
        <w:rPr>
          <w:lang w:val="el-GR"/>
        </w:rPr>
        <w:t xml:space="preserve"> της ως άνω Συμφωνίας, καθώς και</w:t>
      </w:r>
    </w:p>
    <w:p w14:paraId="0D92DB03" w14:textId="77777777" w:rsidR="008338F0" w:rsidRPr="00FC6504" w:rsidRDefault="003355E7" w:rsidP="002E347D">
      <w:pPr>
        <w:rPr>
          <w:lang w:val="el-GR"/>
        </w:rPr>
      </w:pPr>
      <w:r w:rsidRPr="00FC6504">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49113BC2" w:rsidR="00CD3B0E" w:rsidRPr="00FC6504" w:rsidRDefault="00CD3B0E" w:rsidP="002E347D">
      <w:pPr>
        <w:rPr>
          <w:lang w:val="el-GR"/>
        </w:rPr>
      </w:pPr>
      <w:r w:rsidRPr="00FC6504">
        <w:rPr>
          <w:lang w:val="el-GR"/>
        </w:rPr>
        <w:t>Στο</w:t>
      </w:r>
      <w:r w:rsidR="00D81F52" w:rsidRPr="00FC6504">
        <w:rPr>
          <w:lang w:val="el-GR"/>
        </w:rPr>
        <w:t>ν</w:t>
      </w:r>
      <w:r w:rsidRPr="00FC6504">
        <w:rPr>
          <w:lang w:val="el-GR"/>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28704F" w:rsidRPr="00FC6504">
        <w:rPr>
          <w:lang w:val="el-GR"/>
        </w:rPr>
        <w:t>.</w:t>
      </w:r>
    </w:p>
    <w:p w14:paraId="2A29223E" w14:textId="77777777" w:rsidR="008207F2" w:rsidRPr="00FC6504" w:rsidRDefault="008207F2" w:rsidP="002E347D">
      <w:pPr>
        <w:spacing w:before="120"/>
        <w:rPr>
          <w:lang w:val="el-GR"/>
        </w:rPr>
      </w:pPr>
      <w:bookmarkStart w:id="87" w:name="_Hlk118712403"/>
      <w:r w:rsidRPr="00FC6504">
        <w:rPr>
          <w:b/>
          <w:lang w:val="el-GR"/>
        </w:rPr>
        <w:lastRenderedPageBreak/>
        <w:t>2.</w:t>
      </w:r>
      <w:r w:rsidRPr="00FC6504">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FC6504">
        <w:rPr>
          <w:lang w:val="en-US"/>
        </w:rPr>
        <w:t>L</w:t>
      </w:r>
      <w:r w:rsidRPr="00FC6504">
        <w:rPr>
          <w:lang w:val="el-GR"/>
        </w:rPr>
        <w:t xml:space="preserve"> 111/1) και συγκεκριμένα αν ο οικονομικός φορέας είναι :</w:t>
      </w:r>
    </w:p>
    <w:p w14:paraId="07137C91" w14:textId="77777777" w:rsidR="008207F2" w:rsidRPr="00FC6504" w:rsidRDefault="008207F2" w:rsidP="002E347D">
      <w:pPr>
        <w:spacing w:before="120"/>
        <w:rPr>
          <w:lang w:val="el-GR"/>
        </w:rPr>
      </w:pPr>
      <w:r w:rsidRPr="00FC6504">
        <w:rPr>
          <w:lang w:val="el-GR"/>
        </w:rPr>
        <w:t>α) Ρώσος υπήκοος ή φυσικό ή νομικό πρόσωπο, οντότητα ή φορέα που έχει την έδρα του στη Ρωσία,</w:t>
      </w:r>
    </w:p>
    <w:p w14:paraId="119E8A90" w14:textId="77777777" w:rsidR="008207F2" w:rsidRPr="00FC6504" w:rsidRDefault="008207F2" w:rsidP="002E347D">
      <w:pPr>
        <w:spacing w:before="120"/>
        <w:rPr>
          <w:lang w:val="el-GR"/>
        </w:rPr>
      </w:pPr>
      <w:r w:rsidRPr="00FC6504">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FC6504" w:rsidRDefault="008207F2" w:rsidP="002E347D">
      <w:pPr>
        <w:spacing w:before="120"/>
        <w:rPr>
          <w:lang w:val="el-GR"/>
        </w:rPr>
      </w:pPr>
      <w:r w:rsidRPr="00FC6504">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7FDABAFF" w14:textId="76695CC8" w:rsidR="009F688B" w:rsidRPr="00FC6504" w:rsidRDefault="009F688B" w:rsidP="002E347D">
      <w:pPr>
        <w:rPr>
          <w:lang w:val="el-GR"/>
        </w:rPr>
      </w:pPr>
      <w:r w:rsidRPr="00FC6504">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Pr="00FC6504">
        <w:rPr>
          <w:lang w:val="el-GR"/>
        </w:rPr>
        <w:fldChar w:fldCharType="begin"/>
      </w:r>
      <w:r w:rsidRPr="00FC6504">
        <w:rPr>
          <w:lang w:val="el-GR"/>
        </w:rPr>
        <w:instrText xml:space="preserve"> REF _Ref494118533 \r \h </w:instrText>
      </w:r>
      <w:r w:rsidR="00141CA5" w:rsidRPr="00FC6504">
        <w:rPr>
          <w:lang w:val="el-GR"/>
        </w:rPr>
        <w:instrText xml:space="preserve"> \* MERGEFORMAT </w:instrText>
      </w:r>
      <w:r w:rsidRPr="00FC6504">
        <w:rPr>
          <w:lang w:val="el-GR"/>
        </w:rPr>
      </w:r>
      <w:r w:rsidRPr="00FC6504">
        <w:rPr>
          <w:lang w:val="el-GR"/>
        </w:rPr>
        <w:fldChar w:fldCharType="separate"/>
      </w:r>
      <w:r w:rsidRPr="00FC6504">
        <w:rPr>
          <w:cs/>
          <w:lang w:val="el-GR"/>
        </w:rPr>
        <w:t>‎</w:t>
      </w:r>
      <w:r w:rsidRPr="00FC6504">
        <w:rPr>
          <w:lang w:val="el-GR"/>
        </w:rPr>
        <w:fldChar w:fldCharType="end"/>
      </w:r>
      <w:r w:rsidRPr="00FC6504">
        <w:rPr>
          <w:lang w:val="el-GR"/>
        </w:rPr>
        <w:fldChar w:fldCharType="begin"/>
      </w:r>
      <w:r w:rsidRPr="00FC6504">
        <w:rPr>
          <w:lang w:val="el-GR"/>
        </w:rPr>
        <w:instrText xml:space="preserve"> REF _Ref494118533 \h </w:instrText>
      </w:r>
      <w:r w:rsidR="00141CA5" w:rsidRPr="00FC6504">
        <w:rPr>
          <w:lang w:val="el-GR"/>
        </w:rPr>
        <w:instrText xml:space="preserve"> \* MERGEFORMAT </w:instrText>
      </w:r>
      <w:r w:rsidRPr="00FC6504">
        <w:rPr>
          <w:lang w:val="el-GR"/>
        </w:rPr>
      </w:r>
      <w:r w:rsidRPr="00FC6504">
        <w:rPr>
          <w:lang w:val="el-GR"/>
        </w:rPr>
        <w:fldChar w:fldCharType="separate"/>
      </w:r>
      <w:r w:rsidRPr="00FC6504">
        <w:rPr>
          <w:lang w:val="el-GR"/>
        </w:rPr>
        <w:t xml:space="preserve">ΠΑΡΑΡΤΗΜΑ </w:t>
      </w:r>
      <w:r w:rsidRPr="00FC6504">
        <w:t>VI</w:t>
      </w:r>
      <w:r w:rsidRPr="00FC6504">
        <w:rPr>
          <w:lang w:val="el-GR"/>
        </w:rPr>
        <w:t>Ι – Άλλες Δηλώσεις</w:t>
      </w:r>
      <w:r w:rsidRPr="00FC6504">
        <w:rPr>
          <w:lang w:val="el-GR"/>
        </w:rPr>
        <w:fldChar w:fldCharType="end"/>
      </w:r>
      <w:r w:rsidRPr="00FC6504">
        <w:rPr>
          <w:lang w:val="el-GR"/>
        </w:rPr>
        <w:t xml:space="preserve"> της παρούσας».</w:t>
      </w:r>
    </w:p>
    <w:bookmarkEnd w:id="87"/>
    <w:p w14:paraId="5EBAA89E" w14:textId="30E54BDD" w:rsidR="008338F0" w:rsidRPr="00FC6504" w:rsidRDefault="00E97E4D" w:rsidP="002E347D">
      <w:pPr>
        <w:rPr>
          <w:i/>
          <w:iCs/>
          <w:color w:val="5B9BD5"/>
          <w:lang w:val="el-GR"/>
        </w:rPr>
      </w:pPr>
      <w:r w:rsidRPr="00FC6504">
        <w:rPr>
          <w:b/>
          <w:bCs/>
          <w:lang w:val="el-GR"/>
        </w:rPr>
        <w:t>3</w:t>
      </w:r>
      <w:r w:rsidR="003355E7" w:rsidRPr="00FC6504">
        <w:rPr>
          <w:b/>
          <w:bCs/>
          <w:lang w:val="el-GR"/>
        </w:rPr>
        <w:t>.</w:t>
      </w:r>
      <w:r w:rsidR="003355E7" w:rsidRPr="00FC6504">
        <w:rPr>
          <w:lang w:val="el-GR"/>
        </w:rPr>
        <w:t xml:space="preserve"> </w:t>
      </w:r>
      <w:r w:rsidR="00CD3B0E" w:rsidRPr="00FC6504">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6E723DA7" w:rsidR="008338F0" w:rsidRPr="00FC6504" w:rsidRDefault="003355E7" w:rsidP="002E347D">
      <w:pPr>
        <w:rPr>
          <w:rStyle w:val="FootnoteReference2"/>
          <w:lang w:val="el-GR"/>
        </w:rPr>
      </w:pPr>
      <w:r w:rsidRPr="00FC6504">
        <w:rPr>
          <w:lang w:val="el-GR"/>
        </w:rPr>
        <w:t>Στις περιπτώσεις υποβολής προσφοράς από ένωση οικονομικών φορέων, όλα τα μέλη της ευθύνονται έναντι της αναθέτουσας αρχής αλληλ</w:t>
      </w:r>
      <w:r w:rsidR="00D81F52" w:rsidRPr="00FC6504">
        <w:rPr>
          <w:lang w:val="el-GR"/>
        </w:rPr>
        <w:t>ε</w:t>
      </w:r>
      <w:r w:rsidRPr="00FC6504">
        <w:rPr>
          <w:lang w:val="el-GR"/>
        </w:rPr>
        <w:t>γγ</w:t>
      </w:r>
      <w:r w:rsidR="00D81F52" w:rsidRPr="00FC6504">
        <w:rPr>
          <w:lang w:val="el-GR"/>
        </w:rPr>
        <w:t>ύως</w:t>
      </w:r>
      <w:r w:rsidRPr="00FC6504">
        <w:rPr>
          <w:lang w:val="el-GR"/>
        </w:rPr>
        <w:t xml:space="preserve"> και εις ολόκληρον.</w:t>
      </w:r>
    </w:p>
    <w:p w14:paraId="7695FA92" w14:textId="77777777" w:rsidR="002F2BED" w:rsidRPr="00FC6504" w:rsidRDefault="002F2BED" w:rsidP="002E347D">
      <w:pPr>
        <w:pStyle w:val="a6"/>
        <w:rPr>
          <w:lang w:val="el-GR"/>
        </w:rPr>
      </w:pPr>
    </w:p>
    <w:p w14:paraId="6B39115A" w14:textId="77777777" w:rsidR="008338F0" w:rsidRPr="00FC6504" w:rsidRDefault="003355E7" w:rsidP="002E347D">
      <w:pPr>
        <w:pStyle w:val="Heading3"/>
        <w:ind w:left="1276"/>
        <w:rPr>
          <w:lang w:val="el-GR"/>
        </w:rPr>
      </w:pPr>
      <w:bookmarkStart w:id="88" w:name="_Ref496542081"/>
      <w:bookmarkStart w:id="89" w:name="_Toc97194272"/>
      <w:bookmarkStart w:id="90" w:name="_Toc97194422"/>
      <w:bookmarkStart w:id="91" w:name="_Toc193968073"/>
      <w:r w:rsidRPr="00FC6504">
        <w:rPr>
          <w:lang w:val="el-GR"/>
        </w:rPr>
        <w:t>Εγγύηση συμμετοχής</w:t>
      </w:r>
      <w:bookmarkEnd w:id="88"/>
      <w:bookmarkEnd w:id="89"/>
      <w:bookmarkEnd w:id="90"/>
      <w:bookmarkEnd w:id="91"/>
    </w:p>
    <w:p w14:paraId="075B8B68" w14:textId="5A55C05D" w:rsidR="00C960CF" w:rsidRPr="00FC6504" w:rsidRDefault="003355E7" w:rsidP="002E347D">
      <w:pPr>
        <w:pStyle w:val="ListParagraph"/>
        <w:tabs>
          <w:tab w:val="left" w:pos="0"/>
          <w:tab w:val="left" w:pos="1134"/>
        </w:tabs>
        <w:spacing w:before="240"/>
        <w:ind w:left="0"/>
        <w:rPr>
          <w:lang w:val="el-GR"/>
        </w:rPr>
      </w:pPr>
      <w:r w:rsidRPr="00FC6504">
        <w:rPr>
          <w:rStyle w:val="Heading4Char"/>
          <w:rFonts w:ascii="Tahoma" w:hAnsi="Tahoma" w:cs="Tahoma"/>
          <w:sz w:val="22"/>
          <w:szCs w:val="22"/>
          <w:lang w:val="el-GR"/>
        </w:rPr>
        <w:t>2.2.2.1.</w:t>
      </w:r>
      <w:r w:rsidRPr="00FC6504">
        <w:rPr>
          <w:b/>
          <w:bCs/>
          <w:lang w:val="el-GR"/>
        </w:rPr>
        <w:t xml:space="preserve"> </w:t>
      </w:r>
      <w:r w:rsidRPr="00FC6504">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FC6504">
        <w:rPr>
          <w:lang w:val="el-GR"/>
        </w:rPr>
        <w:t xml:space="preserve"> </w:t>
      </w:r>
      <w:r w:rsidRPr="00FC6504">
        <w:rPr>
          <w:lang w:val="el-GR"/>
        </w:rPr>
        <w:t>εγγυητική επιστολή συμμετοχής,</w:t>
      </w:r>
      <w:r w:rsidR="00C960CF" w:rsidRPr="00FC6504">
        <w:rPr>
          <w:lang w:val="el-GR"/>
        </w:rPr>
        <w:t xml:space="preserve"> σύμφωνα με το </w:t>
      </w:r>
      <w:r w:rsidR="00CA543A" w:rsidRPr="00FC6504">
        <w:rPr>
          <w:lang w:val="el-GR"/>
        </w:rPr>
        <w:t>αντίστοιχο</w:t>
      </w:r>
      <w:r w:rsidR="00633538" w:rsidRPr="00FC6504">
        <w:rPr>
          <w:lang w:val="el-GR"/>
        </w:rPr>
        <w:t xml:space="preserve"> υπόδειγμα στο «ΠΑΡΑΡΤΗΜΑ VIII – Υποδείγματα Εγγυητικών Επιστολών» της παρούσας</w:t>
      </w:r>
      <w:r w:rsidRPr="00FC6504">
        <w:rPr>
          <w:lang w:val="el-GR"/>
        </w:rPr>
        <w:t>.</w:t>
      </w:r>
    </w:p>
    <w:p w14:paraId="37E366F6" w14:textId="595D1E84" w:rsidR="00DF0C2D" w:rsidRPr="00FC6504" w:rsidRDefault="00DF0C2D" w:rsidP="002E347D">
      <w:pPr>
        <w:rPr>
          <w:lang w:val="el-GR"/>
        </w:rPr>
      </w:pPr>
      <w:r w:rsidRPr="00FC6504">
        <w:rPr>
          <w:lang w:val="el-GR"/>
        </w:rPr>
        <w:t xml:space="preserve">Το ποσό της εγγυητικής επιστολής θα πρέπει να καλύπτει σε ευρώ (€) ποσοστό </w:t>
      </w:r>
      <w:r w:rsidR="00D02C63" w:rsidRPr="00FC6504">
        <w:rPr>
          <w:lang w:val="el-GR"/>
        </w:rPr>
        <w:t>2 %</w:t>
      </w:r>
      <w:r w:rsidRPr="00FC6504">
        <w:rPr>
          <w:lang w:val="el-GR"/>
        </w:rPr>
        <w:t xml:space="preserve"> του προϋπολογισμού του Έργου (μη συμπεριλαμβανομένου ΦΠΑ), ήτοι ποσό </w:t>
      </w:r>
      <w:r w:rsidR="004A0B97" w:rsidRPr="00FC6504">
        <w:rPr>
          <w:lang w:val="el-GR"/>
        </w:rPr>
        <w:t>πέντε χιλιάδων πεντακοσίων σαράντα έξι ευρώ</w:t>
      </w:r>
      <w:r w:rsidR="00083575" w:rsidRPr="00FC6504">
        <w:rPr>
          <w:lang w:val="el-GR"/>
        </w:rPr>
        <w:t xml:space="preserve"> </w:t>
      </w:r>
      <w:r w:rsidR="004A0B97" w:rsidRPr="00FC6504">
        <w:rPr>
          <w:lang w:val="el-GR"/>
        </w:rPr>
        <w:t xml:space="preserve">(5.546,00 € </w:t>
      </w:r>
      <w:r w:rsidRPr="00FC6504">
        <w:rPr>
          <w:lang w:val="el-GR"/>
        </w:rPr>
        <w:t>).</w:t>
      </w:r>
    </w:p>
    <w:p w14:paraId="29F1BA91" w14:textId="77777777" w:rsidR="008338F0" w:rsidRPr="00FC6504" w:rsidRDefault="003355E7" w:rsidP="002E347D">
      <w:pPr>
        <w:rPr>
          <w:bCs/>
          <w:lang w:val="el-GR"/>
        </w:rPr>
      </w:pPr>
      <w:r w:rsidRPr="00FC6504">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3805C43E" w:rsidR="008338F0" w:rsidRPr="00FC6504" w:rsidRDefault="003355E7" w:rsidP="002E347D">
      <w:pPr>
        <w:rPr>
          <w:bCs/>
          <w:lang w:val="el-GR"/>
        </w:rPr>
      </w:pPr>
      <w:r w:rsidRPr="00FC6504">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FC6504">
        <w:rPr>
          <w:bCs/>
          <w:lang w:val="el-GR"/>
        </w:rPr>
        <w:t xml:space="preserve">της παρ. </w:t>
      </w:r>
      <w:r w:rsidR="00061ADD" w:rsidRPr="00FC6504">
        <w:rPr>
          <w:bCs/>
          <w:lang w:val="el-GR"/>
        </w:rPr>
        <w:fldChar w:fldCharType="begin"/>
      </w:r>
      <w:r w:rsidR="00061ADD" w:rsidRPr="00FC6504">
        <w:rPr>
          <w:bCs/>
          <w:lang w:val="el-GR"/>
        </w:rPr>
        <w:instrText xml:space="preserve"> REF _Ref496542431 \r \h </w:instrText>
      </w:r>
      <w:r w:rsidR="00DF02B0" w:rsidRPr="00FC6504">
        <w:rPr>
          <w:bCs/>
          <w:lang w:val="el-GR"/>
        </w:rPr>
        <w:instrText xml:space="preserve"> \* MERGEFORMAT </w:instrText>
      </w:r>
      <w:r w:rsidR="00061ADD" w:rsidRPr="00FC6504">
        <w:rPr>
          <w:bCs/>
          <w:lang w:val="el-GR"/>
        </w:rPr>
      </w:r>
      <w:r w:rsidR="00061ADD" w:rsidRPr="00FC6504">
        <w:rPr>
          <w:bCs/>
          <w:lang w:val="el-GR"/>
        </w:rPr>
        <w:fldChar w:fldCharType="separate"/>
      </w:r>
      <w:r w:rsidR="004255F2" w:rsidRPr="00FC6504">
        <w:rPr>
          <w:bCs/>
          <w:lang w:val="el-GR"/>
        </w:rPr>
        <w:t>2.4.5</w:t>
      </w:r>
      <w:r w:rsidR="00061ADD" w:rsidRPr="00FC6504">
        <w:rPr>
          <w:bCs/>
          <w:lang w:val="el-GR"/>
        </w:rPr>
        <w:fldChar w:fldCharType="end"/>
      </w:r>
      <w:r w:rsidRPr="00FC6504">
        <w:rPr>
          <w:bCs/>
          <w:lang w:val="el-GR"/>
        </w:rPr>
        <w:t xml:space="preserve"> </w:t>
      </w:r>
      <w:r w:rsidR="00C960CF" w:rsidRPr="00FC6504">
        <w:rPr>
          <w:bCs/>
          <w:lang w:val="el-GR"/>
        </w:rPr>
        <w:t xml:space="preserve">«Χρόνος Ισχύος των Προσφορών» </w:t>
      </w:r>
      <w:r w:rsidRPr="00FC6504">
        <w:rPr>
          <w:bCs/>
          <w:lang w:val="el-GR"/>
        </w:rPr>
        <w:t>της παρούσας, άλλως η προσφορά απορρίπτεται. Η αναθέτουσα αρχή μπορεί, πριν τη λήξη της προσφοράς, να ζητ</w:t>
      </w:r>
      <w:r w:rsidR="00E23534" w:rsidRPr="00FC6504">
        <w:rPr>
          <w:bCs/>
          <w:lang w:val="el-GR"/>
        </w:rPr>
        <w:t>εί</w:t>
      </w:r>
      <w:r w:rsidRPr="00FC6504">
        <w:rPr>
          <w:bCs/>
          <w:lang w:val="el-GR"/>
        </w:rPr>
        <w:t xml:space="preserve"> από τ</w:t>
      </w:r>
      <w:r w:rsidR="00730200" w:rsidRPr="00FC6504">
        <w:rPr>
          <w:bCs/>
          <w:lang w:val="el-GR"/>
        </w:rPr>
        <w:t>ους</w:t>
      </w:r>
      <w:r w:rsidRPr="00FC6504">
        <w:rPr>
          <w:bCs/>
          <w:lang w:val="el-GR"/>
        </w:rPr>
        <w:t xml:space="preserve"> προσφέροντ</w:t>
      </w:r>
      <w:r w:rsidR="00730200" w:rsidRPr="00FC6504">
        <w:rPr>
          <w:bCs/>
          <w:lang w:val="el-GR"/>
        </w:rPr>
        <w:t>ες</w:t>
      </w:r>
      <w:r w:rsidRPr="00FC6504">
        <w:rPr>
          <w:bCs/>
          <w:lang w:val="el-GR"/>
        </w:rPr>
        <w:t xml:space="preserve"> να παρατείν</w:t>
      </w:r>
      <w:r w:rsidR="00730200" w:rsidRPr="00FC6504">
        <w:rPr>
          <w:bCs/>
          <w:lang w:val="el-GR"/>
        </w:rPr>
        <w:t>ουν</w:t>
      </w:r>
      <w:r w:rsidRPr="00FC6504">
        <w:rPr>
          <w:bCs/>
          <w:lang w:val="el-GR"/>
        </w:rPr>
        <w:t>, πριν τη λήξη τους, τη διάρκεια ισχύος της προσφοράς και της εγγύησης συμμετοχής.</w:t>
      </w:r>
    </w:p>
    <w:p w14:paraId="43BCC803" w14:textId="43195234" w:rsidR="00CD3B0E" w:rsidRPr="00FC6504" w:rsidRDefault="00CD3B0E" w:rsidP="002E347D">
      <w:pPr>
        <w:rPr>
          <w:lang w:val="el-GR"/>
        </w:rPr>
      </w:pPr>
      <w:r w:rsidRPr="00FC6504">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FC6504">
        <w:rPr>
          <w:bCs/>
          <w:lang w:val="el-GR"/>
        </w:rPr>
        <w:fldChar w:fldCharType="begin"/>
      </w:r>
      <w:r w:rsidRPr="00FC6504">
        <w:rPr>
          <w:bCs/>
          <w:lang w:val="el-GR"/>
        </w:rPr>
        <w:instrText xml:space="preserve"> REF _Ref496542534 \r \h </w:instrText>
      </w:r>
      <w:r w:rsidR="00141CA5" w:rsidRPr="00FC6504">
        <w:rPr>
          <w:bCs/>
          <w:lang w:val="el-GR"/>
        </w:rPr>
        <w:instrText xml:space="preserve"> \* MERGEFORMAT </w:instrText>
      </w:r>
      <w:r w:rsidRPr="00FC6504">
        <w:rPr>
          <w:bCs/>
          <w:lang w:val="el-GR"/>
        </w:rPr>
      </w:r>
      <w:r w:rsidRPr="00FC6504">
        <w:rPr>
          <w:bCs/>
          <w:lang w:val="el-GR"/>
        </w:rPr>
        <w:fldChar w:fldCharType="separate"/>
      </w:r>
      <w:r w:rsidR="004255F2" w:rsidRPr="00FC6504">
        <w:rPr>
          <w:bCs/>
          <w:lang w:val="el-GR"/>
        </w:rPr>
        <w:t>3.1</w:t>
      </w:r>
      <w:r w:rsidRPr="00FC6504">
        <w:rPr>
          <w:bCs/>
          <w:lang w:val="el-GR"/>
        </w:rPr>
        <w:fldChar w:fldCharType="end"/>
      </w:r>
      <w:r w:rsidRPr="00FC6504">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FC6504" w:rsidRDefault="00CD3B0E" w:rsidP="002E347D">
      <w:pPr>
        <w:rPr>
          <w:b/>
          <w:bCs/>
          <w:lang w:val="el-GR"/>
        </w:rPr>
      </w:pPr>
    </w:p>
    <w:p w14:paraId="30F72B92" w14:textId="2FB416B2" w:rsidR="008338F0" w:rsidRPr="00FC6504" w:rsidRDefault="003355E7" w:rsidP="002E347D">
      <w:pPr>
        <w:pStyle w:val="ListParagraph"/>
        <w:tabs>
          <w:tab w:val="left" w:pos="0"/>
          <w:tab w:val="left" w:pos="1134"/>
        </w:tabs>
        <w:spacing w:before="240"/>
        <w:ind w:left="0"/>
        <w:rPr>
          <w:lang w:val="el-GR"/>
        </w:rPr>
      </w:pPr>
      <w:r w:rsidRPr="00FC6504">
        <w:rPr>
          <w:rStyle w:val="Heading4Char"/>
          <w:rFonts w:ascii="Tahoma" w:hAnsi="Tahoma" w:cs="Tahoma"/>
          <w:sz w:val="22"/>
          <w:szCs w:val="22"/>
          <w:lang w:val="el-GR"/>
        </w:rPr>
        <w:lastRenderedPageBreak/>
        <w:t>2.2.2.2.</w:t>
      </w:r>
      <w:r w:rsidRPr="00FC6504">
        <w:rPr>
          <w:b/>
          <w:lang w:val="el-GR"/>
        </w:rPr>
        <w:t xml:space="preserve"> </w:t>
      </w:r>
      <w:r w:rsidRPr="00FC6504">
        <w:rPr>
          <w:lang w:val="el-GR"/>
        </w:rPr>
        <w:t>Η εγγύηση συμμετοχής επιστρέφεται στον ανάδοχο με την προσκόμιση της εγγύησης καλής εκτέλεσης.</w:t>
      </w:r>
    </w:p>
    <w:p w14:paraId="154F565C" w14:textId="048E51DF" w:rsidR="008338F0" w:rsidRPr="00FC6504" w:rsidRDefault="003355E7" w:rsidP="002E347D">
      <w:pPr>
        <w:rPr>
          <w:lang w:val="el-GR"/>
        </w:rPr>
      </w:pPr>
      <w:r w:rsidRPr="00FC6504">
        <w:rPr>
          <w:lang w:val="el-GR"/>
        </w:rPr>
        <w:t>Η εγγύηση συμμετοχής επιστρέφεται στους λοιπούς προσφέροντες</w:t>
      </w:r>
      <w:r w:rsidR="00E87EA9" w:rsidRPr="00FC6504">
        <w:rPr>
          <w:lang w:val="el-GR"/>
        </w:rPr>
        <w:t xml:space="preserve"> σύμφωνα με τα ειδικότερα οριζόμενα </w:t>
      </w:r>
      <w:r w:rsidR="00CD3B0E" w:rsidRPr="00FC6504">
        <w:rPr>
          <w:bCs/>
          <w:lang w:val="el-GR"/>
        </w:rPr>
        <w:t>στην παρ. 3 του ά</w:t>
      </w:r>
      <w:r w:rsidR="00E87EA9" w:rsidRPr="00FC6504">
        <w:rPr>
          <w:bCs/>
          <w:lang w:val="el-GR"/>
        </w:rPr>
        <w:t>ρθρο</w:t>
      </w:r>
      <w:r w:rsidR="00CD3B0E" w:rsidRPr="00FC6504">
        <w:rPr>
          <w:bCs/>
          <w:lang w:val="el-GR"/>
        </w:rPr>
        <w:t>υ</w:t>
      </w:r>
      <w:r w:rsidR="00E87EA9" w:rsidRPr="00FC6504">
        <w:rPr>
          <w:bCs/>
          <w:lang w:val="el-GR"/>
        </w:rPr>
        <w:t xml:space="preserve"> 72 του ν. 4412/2016</w:t>
      </w:r>
      <w:r w:rsidR="00E87EA9" w:rsidRPr="00FC6504">
        <w:rPr>
          <w:lang w:val="el-GR"/>
        </w:rPr>
        <w:t>.</w:t>
      </w:r>
    </w:p>
    <w:p w14:paraId="1FB0C47E" w14:textId="62E77EF9" w:rsidR="00E975FD" w:rsidRPr="00FC6504" w:rsidRDefault="00FA4CDD" w:rsidP="002E347D">
      <w:pPr>
        <w:rPr>
          <w:lang w:val="el-GR"/>
        </w:rPr>
      </w:pPr>
      <w:r w:rsidRPr="00FC6504">
        <w:rPr>
          <w:lang w:val="el-GR"/>
        </w:rPr>
        <w:t>μ</w:t>
      </w:r>
      <w:r w:rsidR="00FC1B9E" w:rsidRPr="00FC6504">
        <w:rPr>
          <w:lang w:val="el-GR"/>
        </w:rPr>
        <w:t>ετά από:</w:t>
      </w:r>
    </w:p>
    <w:p w14:paraId="5B6ECAAC" w14:textId="77777777" w:rsidR="00FC1B9E" w:rsidRPr="00FC6504" w:rsidRDefault="00FC1B9E" w:rsidP="002E347D">
      <w:pPr>
        <w:rPr>
          <w:lang w:val="el-GR"/>
        </w:rPr>
      </w:pPr>
      <w:r w:rsidRPr="00FC6504">
        <w:rPr>
          <w:rFonts w:hint="eastAsia"/>
          <w:lang w:val="el-GR"/>
        </w:rPr>
        <w:t>αα</w:t>
      </w:r>
      <w:r w:rsidRPr="00FC6504">
        <w:rPr>
          <w:lang w:val="el-GR"/>
        </w:rPr>
        <w:t xml:space="preserve">) </w:t>
      </w:r>
      <w:r w:rsidRPr="00FC6504">
        <w:rPr>
          <w:rFonts w:hint="eastAsia"/>
          <w:lang w:val="el-GR"/>
        </w:rPr>
        <w:t>την</w:t>
      </w:r>
      <w:r w:rsidRPr="00FC6504">
        <w:rPr>
          <w:lang w:val="el-GR"/>
        </w:rPr>
        <w:t xml:space="preserve"> </w:t>
      </w:r>
      <w:r w:rsidRPr="00FC6504">
        <w:rPr>
          <w:rFonts w:hint="eastAsia"/>
          <w:lang w:val="el-GR"/>
        </w:rPr>
        <w:t>άπρακτη</w:t>
      </w:r>
      <w:r w:rsidRPr="00FC6504">
        <w:rPr>
          <w:lang w:val="el-GR"/>
        </w:rPr>
        <w:t xml:space="preserve"> </w:t>
      </w:r>
      <w:r w:rsidRPr="00FC6504">
        <w:rPr>
          <w:rFonts w:hint="eastAsia"/>
          <w:lang w:val="el-GR"/>
        </w:rPr>
        <w:t>πάροδο</w:t>
      </w:r>
      <w:r w:rsidRPr="00FC6504">
        <w:rPr>
          <w:lang w:val="el-GR"/>
        </w:rPr>
        <w:t xml:space="preserve"> </w:t>
      </w:r>
      <w:r w:rsidRPr="00FC6504">
        <w:rPr>
          <w:rFonts w:hint="eastAsia"/>
          <w:lang w:val="el-GR"/>
        </w:rPr>
        <w:t>της</w:t>
      </w:r>
      <w:r w:rsidRPr="00FC6504">
        <w:rPr>
          <w:lang w:val="el-GR"/>
        </w:rPr>
        <w:t xml:space="preserve"> </w:t>
      </w:r>
      <w:r w:rsidRPr="00FC6504">
        <w:rPr>
          <w:rFonts w:hint="eastAsia"/>
          <w:lang w:val="el-GR"/>
        </w:rPr>
        <w:t>προθεσμίας</w:t>
      </w:r>
      <w:r w:rsidRPr="00FC6504">
        <w:rPr>
          <w:lang w:val="el-GR"/>
        </w:rPr>
        <w:t xml:space="preserve"> </w:t>
      </w:r>
      <w:r w:rsidRPr="00FC6504">
        <w:rPr>
          <w:rFonts w:hint="eastAsia"/>
          <w:lang w:val="el-GR"/>
        </w:rPr>
        <w:t>άσκησης</w:t>
      </w:r>
      <w:r w:rsidRPr="00FC6504">
        <w:rPr>
          <w:lang w:val="el-GR"/>
        </w:rPr>
        <w:t xml:space="preserve"> </w:t>
      </w:r>
      <w:r w:rsidRPr="00FC6504">
        <w:rPr>
          <w:rFonts w:hint="eastAsia"/>
          <w:lang w:val="el-GR"/>
        </w:rPr>
        <w:t>ενδικοφανούς</w:t>
      </w:r>
      <w:r w:rsidRPr="00FC6504">
        <w:rPr>
          <w:lang w:val="el-GR"/>
        </w:rPr>
        <w:t xml:space="preserve"> </w:t>
      </w:r>
      <w:r w:rsidRPr="00FC6504">
        <w:rPr>
          <w:rFonts w:hint="eastAsia"/>
          <w:lang w:val="el-GR"/>
        </w:rPr>
        <w:t>προσφυγής</w:t>
      </w:r>
      <w:r w:rsidRPr="00FC6504">
        <w:rPr>
          <w:lang w:val="el-GR"/>
        </w:rPr>
        <w:t xml:space="preserve"> </w:t>
      </w:r>
      <w:r w:rsidRPr="00FC6504">
        <w:rPr>
          <w:rFonts w:hint="eastAsia"/>
          <w:lang w:val="el-GR"/>
        </w:rPr>
        <w:t>ή</w:t>
      </w:r>
      <w:r w:rsidRPr="00FC6504">
        <w:rPr>
          <w:lang w:val="el-GR"/>
        </w:rPr>
        <w:t xml:space="preserve"> </w:t>
      </w:r>
      <w:r w:rsidRPr="00FC6504">
        <w:rPr>
          <w:rFonts w:hint="eastAsia"/>
          <w:lang w:val="el-GR"/>
        </w:rPr>
        <w:t>την</w:t>
      </w:r>
      <w:r w:rsidRPr="00FC6504">
        <w:rPr>
          <w:lang w:val="el-GR"/>
        </w:rPr>
        <w:t xml:space="preserve"> </w:t>
      </w:r>
      <w:r w:rsidRPr="00FC6504">
        <w:rPr>
          <w:rFonts w:hint="eastAsia"/>
          <w:lang w:val="el-GR"/>
        </w:rPr>
        <w:t>έκδοση</w:t>
      </w:r>
      <w:r w:rsidRPr="00FC6504">
        <w:rPr>
          <w:lang w:val="el-GR"/>
        </w:rPr>
        <w:t xml:space="preserve"> </w:t>
      </w:r>
      <w:r w:rsidRPr="00FC6504">
        <w:rPr>
          <w:rFonts w:hint="eastAsia"/>
          <w:lang w:val="el-GR"/>
        </w:rPr>
        <w:t>απόφασης</w:t>
      </w:r>
      <w:r w:rsidRPr="00FC6504">
        <w:rPr>
          <w:lang w:val="el-GR"/>
        </w:rPr>
        <w:t xml:space="preserve"> </w:t>
      </w:r>
      <w:r w:rsidRPr="00FC6504">
        <w:rPr>
          <w:rFonts w:hint="eastAsia"/>
          <w:lang w:val="el-GR"/>
        </w:rPr>
        <w:t>επί</w:t>
      </w:r>
      <w:r w:rsidRPr="00FC6504">
        <w:rPr>
          <w:lang w:val="el-GR"/>
        </w:rPr>
        <w:t xml:space="preserve"> </w:t>
      </w:r>
      <w:r w:rsidRPr="00FC6504">
        <w:rPr>
          <w:rFonts w:hint="eastAsia"/>
          <w:lang w:val="el-GR"/>
        </w:rPr>
        <w:t>ασκηθείσας</w:t>
      </w:r>
      <w:r w:rsidRPr="00FC6504">
        <w:rPr>
          <w:lang w:val="el-GR"/>
        </w:rPr>
        <w:t xml:space="preserve"> </w:t>
      </w:r>
      <w:r w:rsidRPr="00FC6504">
        <w:rPr>
          <w:rFonts w:hint="eastAsia"/>
          <w:lang w:val="el-GR"/>
        </w:rPr>
        <w:t>προσφυγής</w:t>
      </w:r>
      <w:r w:rsidRPr="00FC6504">
        <w:rPr>
          <w:lang w:val="el-GR"/>
        </w:rPr>
        <w:t xml:space="preserve"> </w:t>
      </w:r>
      <w:r w:rsidRPr="00FC6504">
        <w:rPr>
          <w:rFonts w:hint="eastAsia"/>
          <w:lang w:val="el-GR"/>
        </w:rPr>
        <w:t>κατά</w:t>
      </w:r>
      <w:r w:rsidRPr="00FC6504">
        <w:rPr>
          <w:lang w:val="el-GR"/>
        </w:rPr>
        <w:t xml:space="preserve"> </w:t>
      </w:r>
      <w:r w:rsidRPr="00FC6504">
        <w:rPr>
          <w:rFonts w:hint="eastAsia"/>
          <w:lang w:val="el-GR"/>
        </w:rPr>
        <w:t>της</w:t>
      </w:r>
      <w:r w:rsidRPr="00FC6504">
        <w:rPr>
          <w:lang w:val="el-GR"/>
        </w:rPr>
        <w:t xml:space="preserve"> </w:t>
      </w:r>
      <w:r w:rsidRPr="00FC6504">
        <w:rPr>
          <w:rFonts w:hint="eastAsia"/>
          <w:lang w:val="el-GR"/>
        </w:rPr>
        <w:t>απόφασης</w:t>
      </w:r>
      <w:r w:rsidRPr="00FC6504">
        <w:rPr>
          <w:lang w:val="el-GR"/>
        </w:rPr>
        <w:t xml:space="preserve"> </w:t>
      </w:r>
      <w:r w:rsidRPr="00FC6504">
        <w:rPr>
          <w:rFonts w:hint="eastAsia"/>
          <w:lang w:val="el-GR"/>
        </w:rPr>
        <w:t>κατακύρωσης</w:t>
      </w:r>
      <w:r w:rsidRPr="00FC6504">
        <w:rPr>
          <w:lang w:val="el-GR"/>
        </w:rPr>
        <w:t>,</w:t>
      </w:r>
    </w:p>
    <w:p w14:paraId="44620B77" w14:textId="77777777" w:rsidR="00FC1B9E" w:rsidRPr="00FC6504" w:rsidRDefault="00FC1B9E" w:rsidP="002E347D">
      <w:pPr>
        <w:rPr>
          <w:lang w:val="el-GR"/>
        </w:rPr>
      </w:pPr>
      <w:r w:rsidRPr="00FC6504">
        <w:rPr>
          <w:rFonts w:hint="eastAsia"/>
          <w:lang w:val="el-GR"/>
        </w:rPr>
        <w:t>ββ</w:t>
      </w:r>
      <w:r w:rsidRPr="00FC6504">
        <w:rPr>
          <w:lang w:val="el-GR"/>
        </w:rPr>
        <w:t xml:space="preserve">) </w:t>
      </w:r>
      <w:r w:rsidRPr="00FC6504">
        <w:rPr>
          <w:rFonts w:hint="eastAsia"/>
          <w:lang w:val="el-GR"/>
        </w:rPr>
        <w:t>την</w:t>
      </w:r>
      <w:r w:rsidRPr="00FC6504">
        <w:rPr>
          <w:lang w:val="el-GR"/>
        </w:rPr>
        <w:t xml:space="preserve"> </w:t>
      </w:r>
      <w:r w:rsidRPr="00FC6504">
        <w:rPr>
          <w:rFonts w:hint="eastAsia"/>
          <w:lang w:val="el-GR"/>
        </w:rPr>
        <w:t>άπρακτη</w:t>
      </w:r>
      <w:r w:rsidRPr="00FC6504">
        <w:rPr>
          <w:lang w:val="el-GR"/>
        </w:rPr>
        <w:t xml:space="preserve"> </w:t>
      </w:r>
      <w:r w:rsidRPr="00FC6504">
        <w:rPr>
          <w:rFonts w:hint="eastAsia"/>
          <w:lang w:val="el-GR"/>
        </w:rPr>
        <w:t>πάροδο</w:t>
      </w:r>
      <w:r w:rsidRPr="00FC6504">
        <w:rPr>
          <w:lang w:val="el-GR"/>
        </w:rPr>
        <w:t xml:space="preserve"> </w:t>
      </w:r>
      <w:r w:rsidRPr="00FC6504">
        <w:rPr>
          <w:rFonts w:hint="eastAsia"/>
          <w:lang w:val="el-GR"/>
        </w:rPr>
        <w:t>της</w:t>
      </w:r>
      <w:r w:rsidRPr="00FC6504">
        <w:rPr>
          <w:lang w:val="el-GR"/>
        </w:rPr>
        <w:t xml:space="preserve"> </w:t>
      </w:r>
      <w:r w:rsidRPr="00FC6504">
        <w:rPr>
          <w:rFonts w:hint="eastAsia"/>
          <w:lang w:val="el-GR"/>
        </w:rPr>
        <w:t>προθεσμίας</w:t>
      </w:r>
      <w:r w:rsidRPr="00FC6504">
        <w:rPr>
          <w:lang w:val="el-GR"/>
        </w:rPr>
        <w:t xml:space="preserve"> </w:t>
      </w:r>
      <w:r w:rsidRPr="00FC6504">
        <w:rPr>
          <w:rFonts w:hint="eastAsia"/>
          <w:lang w:val="el-GR"/>
        </w:rPr>
        <w:t>άσκησης</w:t>
      </w:r>
      <w:r w:rsidRPr="00FC6504">
        <w:rPr>
          <w:lang w:val="el-GR"/>
        </w:rPr>
        <w:t xml:space="preserve"> </w:t>
      </w:r>
      <w:r w:rsidRPr="00FC6504">
        <w:rPr>
          <w:rFonts w:hint="eastAsia"/>
          <w:lang w:val="el-GR"/>
        </w:rPr>
        <w:t>ενδίκων</w:t>
      </w:r>
      <w:r w:rsidRPr="00FC6504">
        <w:rPr>
          <w:lang w:val="el-GR"/>
        </w:rPr>
        <w:t xml:space="preserve"> </w:t>
      </w:r>
      <w:r w:rsidRPr="00FC6504">
        <w:rPr>
          <w:rFonts w:hint="eastAsia"/>
          <w:lang w:val="el-GR"/>
        </w:rPr>
        <w:t>βοηθημάτων</w:t>
      </w:r>
      <w:r w:rsidRPr="00FC6504">
        <w:rPr>
          <w:lang w:val="el-GR"/>
        </w:rPr>
        <w:t xml:space="preserve"> </w:t>
      </w:r>
      <w:r w:rsidRPr="00FC6504">
        <w:rPr>
          <w:rFonts w:hint="eastAsia"/>
          <w:lang w:val="el-GR"/>
        </w:rPr>
        <w:t>προσωρινής</w:t>
      </w:r>
      <w:r w:rsidRPr="00FC6504">
        <w:rPr>
          <w:lang w:val="el-GR"/>
        </w:rPr>
        <w:t xml:space="preserve"> </w:t>
      </w:r>
      <w:r w:rsidRPr="00FC6504">
        <w:rPr>
          <w:rFonts w:hint="eastAsia"/>
          <w:lang w:val="el-GR"/>
        </w:rPr>
        <w:t>δικαστικής</w:t>
      </w:r>
      <w:r w:rsidRPr="00FC6504">
        <w:rPr>
          <w:lang w:val="el-GR"/>
        </w:rPr>
        <w:t xml:space="preserve"> </w:t>
      </w:r>
      <w:r w:rsidRPr="00FC6504">
        <w:rPr>
          <w:rFonts w:hint="eastAsia"/>
          <w:lang w:val="el-GR"/>
        </w:rPr>
        <w:t>προστασίας</w:t>
      </w:r>
      <w:r w:rsidRPr="00FC6504">
        <w:rPr>
          <w:lang w:val="el-GR"/>
        </w:rPr>
        <w:t xml:space="preserve"> </w:t>
      </w:r>
      <w:r w:rsidRPr="00FC6504">
        <w:rPr>
          <w:rFonts w:hint="eastAsia"/>
          <w:lang w:val="el-GR"/>
        </w:rPr>
        <w:t>ή</w:t>
      </w:r>
      <w:r w:rsidRPr="00FC6504">
        <w:rPr>
          <w:lang w:val="el-GR"/>
        </w:rPr>
        <w:t xml:space="preserve"> </w:t>
      </w:r>
      <w:r w:rsidRPr="00FC6504">
        <w:rPr>
          <w:rFonts w:hint="eastAsia"/>
          <w:lang w:val="el-GR"/>
        </w:rPr>
        <w:t>την</w:t>
      </w:r>
      <w:r w:rsidRPr="00FC6504">
        <w:rPr>
          <w:lang w:val="el-GR"/>
        </w:rPr>
        <w:t xml:space="preserve"> </w:t>
      </w:r>
      <w:r w:rsidRPr="00FC6504">
        <w:rPr>
          <w:rFonts w:hint="eastAsia"/>
          <w:lang w:val="el-GR"/>
        </w:rPr>
        <w:t>έκδοση</w:t>
      </w:r>
      <w:r w:rsidRPr="00FC6504">
        <w:rPr>
          <w:lang w:val="el-GR"/>
        </w:rPr>
        <w:t xml:space="preserve"> </w:t>
      </w:r>
      <w:r w:rsidRPr="00FC6504">
        <w:rPr>
          <w:rFonts w:hint="eastAsia"/>
          <w:lang w:val="el-GR"/>
        </w:rPr>
        <w:t>απόφασης</w:t>
      </w:r>
      <w:r w:rsidRPr="00FC6504">
        <w:rPr>
          <w:lang w:val="el-GR"/>
        </w:rPr>
        <w:t xml:space="preserve"> </w:t>
      </w:r>
      <w:r w:rsidRPr="00FC6504">
        <w:rPr>
          <w:rFonts w:hint="eastAsia"/>
          <w:lang w:val="el-GR"/>
        </w:rPr>
        <w:t>επ’</w:t>
      </w:r>
      <w:r w:rsidRPr="00FC6504">
        <w:rPr>
          <w:lang w:val="el-GR"/>
        </w:rPr>
        <w:t xml:space="preserve"> </w:t>
      </w:r>
      <w:r w:rsidRPr="00FC6504">
        <w:rPr>
          <w:rFonts w:hint="eastAsia"/>
          <w:lang w:val="el-GR"/>
        </w:rPr>
        <w:t>αυτών</w:t>
      </w:r>
      <w:r w:rsidRPr="00FC6504">
        <w:rPr>
          <w:lang w:val="el-GR"/>
        </w:rPr>
        <w:t>,</w:t>
      </w:r>
    </w:p>
    <w:p w14:paraId="005EAC0D" w14:textId="77777777" w:rsidR="00FC1B9E" w:rsidRPr="00FC6504" w:rsidRDefault="00FC1B9E" w:rsidP="002E347D">
      <w:pPr>
        <w:rPr>
          <w:lang w:val="el-GR"/>
        </w:rPr>
      </w:pPr>
      <w:r w:rsidRPr="00FC6504">
        <w:rPr>
          <w:rFonts w:hint="eastAsia"/>
          <w:lang w:val="el-GR"/>
        </w:rPr>
        <w:t>γγ</w:t>
      </w:r>
      <w:r w:rsidRPr="00FC6504">
        <w:rPr>
          <w:lang w:val="el-GR"/>
        </w:rPr>
        <w:t xml:space="preserve">) </w:t>
      </w:r>
      <w:r w:rsidRPr="00FC6504">
        <w:rPr>
          <w:rFonts w:hint="eastAsia"/>
          <w:lang w:val="el-GR"/>
        </w:rPr>
        <w:t>την</w:t>
      </w:r>
      <w:r w:rsidRPr="00FC6504">
        <w:rPr>
          <w:lang w:val="el-GR"/>
        </w:rPr>
        <w:t xml:space="preserve"> </w:t>
      </w:r>
      <w:r w:rsidRPr="00FC6504">
        <w:rPr>
          <w:rFonts w:hint="eastAsia"/>
          <w:lang w:val="el-GR"/>
        </w:rPr>
        <w:t>ολοκλήρωση</w:t>
      </w:r>
      <w:r w:rsidRPr="00FC6504">
        <w:rPr>
          <w:lang w:val="el-GR"/>
        </w:rPr>
        <w:t xml:space="preserve"> </w:t>
      </w:r>
      <w:r w:rsidRPr="00FC6504">
        <w:rPr>
          <w:rFonts w:hint="eastAsia"/>
          <w:lang w:val="el-GR"/>
        </w:rPr>
        <w:t>του</w:t>
      </w:r>
      <w:r w:rsidRPr="00FC6504">
        <w:rPr>
          <w:lang w:val="el-GR"/>
        </w:rPr>
        <w:t xml:space="preserve"> </w:t>
      </w:r>
      <w:r w:rsidRPr="00FC6504">
        <w:rPr>
          <w:rFonts w:hint="eastAsia"/>
          <w:lang w:val="el-GR"/>
        </w:rPr>
        <w:t>προσυμβατικού</w:t>
      </w:r>
      <w:r w:rsidRPr="00FC6504">
        <w:rPr>
          <w:lang w:val="el-GR"/>
        </w:rPr>
        <w:t xml:space="preserve"> </w:t>
      </w:r>
      <w:r w:rsidRPr="00FC6504">
        <w:rPr>
          <w:rFonts w:hint="eastAsia"/>
          <w:lang w:val="el-GR"/>
        </w:rPr>
        <w:t>ελέγχου</w:t>
      </w:r>
      <w:r w:rsidRPr="00FC6504">
        <w:rPr>
          <w:lang w:val="el-GR"/>
        </w:rPr>
        <w:t xml:space="preserve"> </w:t>
      </w:r>
      <w:r w:rsidRPr="00FC6504">
        <w:rPr>
          <w:rFonts w:hint="eastAsia"/>
          <w:lang w:val="el-GR"/>
        </w:rPr>
        <w:t>από</w:t>
      </w:r>
      <w:r w:rsidRPr="00FC6504">
        <w:rPr>
          <w:lang w:val="el-GR"/>
        </w:rPr>
        <w:t xml:space="preserve"> </w:t>
      </w:r>
      <w:r w:rsidRPr="00FC6504">
        <w:rPr>
          <w:rFonts w:hint="eastAsia"/>
          <w:lang w:val="el-GR"/>
        </w:rPr>
        <w:t>το</w:t>
      </w:r>
      <w:r w:rsidRPr="00FC6504">
        <w:rPr>
          <w:lang w:val="el-GR"/>
        </w:rPr>
        <w:t xml:space="preserve"> </w:t>
      </w:r>
      <w:r w:rsidRPr="00FC6504">
        <w:rPr>
          <w:rFonts w:hint="eastAsia"/>
          <w:lang w:val="el-GR"/>
        </w:rPr>
        <w:t>Ελεγκτικό</w:t>
      </w:r>
      <w:r w:rsidRPr="00FC6504">
        <w:rPr>
          <w:lang w:val="el-GR"/>
        </w:rPr>
        <w:t xml:space="preserve"> </w:t>
      </w:r>
      <w:r w:rsidRPr="00FC6504">
        <w:rPr>
          <w:rFonts w:hint="eastAsia"/>
          <w:lang w:val="el-GR"/>
        </w:rPr>
        <w:t>Συνέδριο</w:t>
      </w:r>
      <w:r w:rsidRPr="00FC6504">
        <w:rPr>
          <w:lang w:val="el-GR"/>
        </w:rPr>
        <w:t xml:space="preserve">, </w:t>
      </w:r>
      <w:r w:rsidRPr="00FC6504">
        <w:rPr>
          <w:rFonts w:hint="eastAsia"/>
          <w:lang w:val="el-GR"/>
        </w:rPr>
        <w:t>σύμφωνα</w:t>
      </w:r>
      <w:r w:rsidRPr="00FC6504">
        <w:rPr>
          <w:lang w:val="el-GR"/>
        </w:rPr>
        <w:t xml:space="preserve"> </w:t>
      </w:r>
      <w:r w:rsidRPr="00FC6504">
        <w:rPr>
          <w:rFonts w:hint="eastAsia"/>
          <w:lang w:val="el-GR"/>
        </w:rPr>
        <w:t>με</w:t>
      </w:r>
      <w:r w:rsidRPr="00FC6504">
        <w:rPr>
          <w:lang w:val="el-GR"/>
        </w:rPr>
        <w:t xml:space="preserve"> </w:t>
      </w:r>
      <w:r w:rsidRPr="00FC6504">
        <w:rPr>
          <w:rFonts w:hint="eastAsia"/>
          <w:lang w:val="el-GR"/>
        </w:rPr>
        <w:t>τα</w:t>
      </w:r>
      <w:r w:rsidRPr="00FC6504">
        <w:rPr>
          <w:lang w:val="el-GR"/>
        </w:rPr>
        <w:t xml:space="preserve"> </w:t>
      </w:r>
      <w:r w:rsidRPr="00FC6504">
        <w:rPr>
          <w:rFonts w:hint="eastAsia"/>
          <w:lang w:val="el-GR"/>
        </w:rPr>
        <w:t>άρθρα</w:t>
      </w:r>
      <w:r w:rsidRPr="00FC6504">
        <w:rPr>
          <w:lang w:val="el-GR"/>
        </w:rPr>
        <w:t xml:space="preserve"> 324 </w:t>
      </w:r>
      <w:r w:rsidRPr="00FC6504">
        <w:rPr>
          <w:rFonts w:hint="eastAsia"/>
          <w:lang w:val="el-GR"/>
        </w:rPr>
        <w:t>έως</w:t>
      </w:r>
      <w:r w:rsidRPr="00FC6504">
        <w:rPr>
          <w:lang w:val="el-GR"/>
        </w:rPr>
        <w:t xml:space="preserve"> 327 </w:t>
      </w:r>
      <w:r w:rsidRPr="00FC6504">
        <w:rPr>
          <w:rFonts w:hint="eastAsia"/>
          <w:lang w:val="el-GR"/>
        </w:rPr>
        <w:t>του</w:t>
      </w:r>
      <w:r w:rsidRPr="00FC6504">
        <w:rPr>
          <w:lang w:val="el-GR"/>
        </w:rPr>
        <w:t xml:space="preserve"> </w:t>
      </w:r>
      <w:r w:rsidRPr="00FC6504">
        <w:rPr>
          <w:rFonts w:hint="eastAsia"/>
          <w:lang w:val="el-GR"/>
        </w:rPr>
        <w:t>ν</w:t>
      </w:r>
      <w:r w:rsidRPr="00FC6504">
        <w:rPr>
          <w:lang w:val="el-GR"/>
        </w:rPr>
        <w:t>. 4700/2020 (</w:t>
      </w:r>
      <w:r w:rsidRPr="00FC6504">
        <w:rPr>
          <w:rFonts w:hint="eastAsia"/>
          <w:lang w:val="el-GR"/>
        </w:rPr>
        <w:t>Α’</w:t>
      </w:r>
      <w:r w:rsidRPr="00FC6504">
        <w:rPr>
          <w:lang w:val="el-GR"/>
        </w:rPr>
        <w:t xml:space="preserve"> 127), </w:t>
      </w:r>
      <w:r w:rsidRPr="00FC6504">
        <w:rPr>
          <w:rFonts w:hint="eastAsia"/>
          <w:lang w:val="el-GR"/>
        </w:rPr>
        <w:t>εφόσον</w:t>
      </w:r>
      <w:r w:rsidRPr="00FC6504">
        <w:rPr>
          <w:lang w:val="el-GR"/>
        </w:rPr>
        <w:t xml:space="preserve"> </w:t>
      </w:r>
      <w:r w:rsidRPr="00FC6504">
        <w:rPr>
          <w:rFonts w:hint="eastAsia"/>
          <w:lang w:val="el-GR"/>
        </w:rPr>
        <w:t>απαιτείται</w:t>
      </w:r>
      <w:r w:rsidRPr="00FC6504">
        <w:rPr>
          <w:lang w:val="el-GR"/>
        </w:rPr>
        <w:t>.</w:t>
      </w:r>
    </w:p>
    <w:p w14:paraId="4AFB1DB4" w14:textId="77777777" w:rsidR="00FC1B9E" w:rsidRPr="00FC6504" w:rsidRDefault="00FC1B9E" w:rsidP="002E347D">
      <w:pPr>
        <w:rPr>
          <w:lang w:val="el-GR"/>
        </w:rPr>
      </w:pPr>
      <w:r w:rsidRPr="00FC6504">
        <w:rPr>
          <w:rFonts w:hint="eastAsia"/>
          <w:lang w:val="el-GR"/>
        </w:rPr>
        <w:t>Για</w:t>
      </w:r>
      <w:r w:rsidRPr="00FC6504">
        <w:rPr>
          <w:lang w:val="el-GR"/>
        </w:rPr>
        <w:t xml:space="preserve"> </w:t>
      </w:r>
      <w:r w:rsidRPr="00FC6504">
        <w:rPr>
          <w:rFonts w:hint="eastAsia"/>
          <w:lang w:val="el-GR"/>
        </w:rPr>
        <w:t>τα</w:t>
      </w:r>
      <w:r w:rsidRPr="00FC6504">
        <w:rPr>
          <w:lang w:val="el-GR"/>
        </w:rPr>
        <w:t xml:space="preserve"> </w:t>
      </w:r>
      <w:r w:rsidRPr="00FC6504">
        <w:rPr>
          <w:rFonts w:hint="eastAsia"/>
          <w:lang w:val="el-GR"/>
        </w:rPr>
        <w:t>προηγούμενα</w:t>
      </w:r>
      <w:r w:rsidRPr="00FC6504">
        <w:rPr>
          <w:lang w:val="el-GR"/>
        </w:rPr>
        <w:t xml:space="preserve"> </w:t>
      </w:r>
      <w:r w:rsidRPr="00FC6504">
        <w:rPr>
          <w:rFonts w:hint="eastAsia"/>
          <w:lang w:val="el-GR"/>
        </w:rPr>
        <w:t>στάδια</w:t>
      </w:r>
      <w:r w:rsidRPr="00FC6504">
        <w:rPr>
          <w:lang w:val="el-GR"/>
        </w:rPr>
        <w:t xml:space="preserve"> </w:t>
      </w:r>
      <w:r w:rsidRPr="00FC6504">
        <w:rPr>
          <w:rFonts w:hint="eastAsia"/>
          <w:lang w:val="el-GR"/>
        </w:rPr>
        <w:t>της</w:t>
      </w:r>
      <w:r w:rsidRPr="00FC6504">
        <w:rPr>
          <w:lang w:val="el-GR"/>
        </w:rPr>
        <w:t xml:space="preserve"> </w:t>
      </w:r>
      <w:r w:rsidRPr="00FC6504">
        <w:rPr>
          <w:rFonts w:hint="eastAsia"/>
          <w:lang w:val="el-GR"/>
        </w:rPr>
        <w:t>κατακύρωσης</w:t>
      </w:r>
      <w:r w:rsidRPr="00FC6504">
        <w:rPr>
          <w:lang w:val="el-GR"/>
        </w:rPr>
        <w:t xml:space="preserve"> </w:t>
      </w:r>
      <w:r w:rsidRPr="00FC6504">
        <w:rPr>
          <w:rFonts w:hint="eastAsia"/>
          <w:lang w:val="el-GR"/>
        </w:rPr>
        <w:t>η</w:t>
      </w:r>
      <w:r w:rsidRPr="00FC6504">
        <w:rPr>
          <w:lang w:val="el-GR"/>
        </w:rPr>
        <w:t xml:space="preserve"> </w:t>
      </w:r>
      <w:r w:rsidRPr="00FC6504">
        <w:rPr>
          <w:rFonts w:hint="eastAsia"/>
          <w:lang w:val="el-GR"/>
        </w:rPr>
        <w:t>εγγύηση</w:t>
      </w:r>
      <w:r w:rsidRPr="00FC6504">
        <w:rPr>
          <w:lang w:val="el-GR"/>
        </w:rPr>
        <w:t xml:space="preserve"> </w:t>
      </w:r>
      <w:r w:rsidRPr="00FC6504">
        <w:rPr>
          <w:rFonts w:hint="eastAsia"/>
          <w:lang w:val="el-GR"/>
        </w:rPr>
        <w:t>συμμετοχής</w:t>
      </w:r>
      <w:r w:rsidRPr="00FC6504">
        <w:rPr>
          <w:lang w:val="el-GR"/>
        </w:rPr>
        <w:t xml:space="preserve"> </w:t>
      </w:r>
      <w:r w:rsidRPr="00FC6504">
        <w:rPr>
          <w:rFonts w:hint="eastAsia"/>
          <w:lang w:val="el-GR"/>
        </w:rPr>
        <w:t>επιστρέφεται</w:t>
      </w:r>
      <w:r w:rsidRPr="00FC6504">
        <w:rPr>
          <w:lang w:val="el-GR"/>
        </w:rPr>
        <w:t xml:space="preserve"> </w:t>
      </w:r>
      <w:r w:rsidRPr="00FC6504">
        <w:rPr>
          <w:rFonts w:hint="eastAsia"/>
          <w:lang w:val="el-GR"/>
        </w:rPr>
        <w:t>στους</w:t>
      </w:r>
      <w:r w:rsidRPr="00FC6504">
        <w:rPr>
          <w:lang w:val="el-GR"/>
        </w:rPr>
        <w:t xml:space="preserve"> </w:t>
      </w:r>
      <w:r w:rsidRPr="00FC6504">
        <w:rPr>
          <w:rFonts w:hint="eastAsia"/>
          <w:lang w:val="el-GR"/>
        </w:rPr>
        <w:t>συμμετέχοντες</w:t>
      </w:r>
      <w:r w:rsidRPr="00FC6504">
        <w:rPr>
          <w:lang w:val="el-GR"/>
        </w:rPr>
        <w:t xml:space="preserve"> </w:t>
      </w:r>
      <w:r w:rsidRPr="00FC6504">
        <w:rPr>
          <w:rFonts w:hint="eastAsia"/>
          <w:lang w:val="el-GR"/>
        </w:rPr>
        <w:t>σε</w:t>
      </w:r>
      <w:r w:rsidRPr="00FC6504">
        <w:rPr>
          <w:lang w:val="el-GR"/>
        </w:rPr>
        <w:t xml:space="preserve"> </w:t>
      </w:r>
      <w:r w:rsidRPr="00FC6504">
        <w:rPr>
          <w:rFonts w:hint="eastAsia"/>
          <w:lang w:val="el-GR"/>
        </w:rPr>
        <w:t>περίπτωση</w:t>
      </w:r>
      <w:r w:rsidRPr="00FC6504">
        <w:rPr>
          <w:lang w:val="el-GR"/>
        </w:rPr>
        <w:t>:</w:t>
      </w:r>
    </w:p>
    <w:p w14:paraId="1EAF57F6" w14:textId="77777777" w:rsidR="00FC1B9E" w:rsidRPr="00FC6504" w:rsidRDefault="00FC1B9E" w:rsidP="002E347D">
      <w:pPr>
        <w:rPr>
          <w:lang w:val="el-GR"/>
        </w:rPr>
      </w:pPr>
      <w:r w:rsidRPr="00FC6504">
        <w:rPr>
          <w:rFonts w:hint="eastAsia"/>
          <w:lang w:val="el-GR"/>
        </w:rPr>
        <w:t>α</w:t>
      </w:r>
      <w:r w:rsidRPr="00FC6504">
        <w:rPr>
          <w:lang w:val="el-GR"/>
        </w:rPr>
        <w:t xml:space="preserve">) </w:t>
      </w:r>
      <w:r w:rsidRPr="00FC6504">
        <w:rPr>
          <w:rFonts w:hint="eastAsia"/>
          <w:lang w:val="el-GR"/>
        </w:rPr>
        <w:t>λήξης</w:t>
      </w:r>
      <w:r w:rsidRPr="00FC6504">
        <w:rPr>
          <w:lang w:val="el-GR"/>
        </w:rPr>
        <w:t xml:space="preserve"> </w:t>
      </w:r>
      <w:r w:rsidRPr="00FC6504">
        <w:rPr>
          <w:rFonts w:hint="eastAsia"/>
          <w:lang w:val="el-GR"/>
        </w:rPr>
        <w:t>του</w:t>
      </w:r>
      <w:r w:rsidRPr="00FC6504">
        <w:rPr>
          <w:lang w:val="el-GR"/>
        </w:rPr>
        <w:t xml:space="preserve"> </w:t>
      </w:r>
      <w:r w:rsidRPr="00FC6504">
        <w:rPr>
          <w:rFonts w:hint="eastAsia"/>
          <w:lang w:val="el-GR"/>
        </w:rPr>
        <w:t>χρόνου</w:t>
      </w:r>
      <w:r w:rsidRPr="00FC6504">
        <w:rPr>
          <w:lang w:val="el-GR"/>
        </w:rPr>
        <w:t xml:space="preserve"> </w:t>
      </w:r>
      <w:r w:rsidRPr="00FC6504">
        <w:rPr>
          <w:rFonts w:hint="eastAsia"/>
          <w:lang w:val="el-GR"/>
        </w:rPr>
        <w:t>ισχύος</w:t>
      </w:r>
      <w:r w:rsidRPr="00FC6504">
        <w:rPr>
          <w:lang w:val="el-GR"/>
        </w:rPr>
        <w:t xml:space="preserve"> </w:t>
      </w:r>
      <w:r w:rsidRPr="00FC6504">
        <w:rPr>
          <w:rFonts w:hint="eastAsia"/>
          <w:lang w:val="el-GR"/>
        </w:rPr>
        <w:t>της</w:t>
      </w:r>
      <w:r w:rsidRPr="00FC6504">
        <w:rPr>
          <w:lang w:val="el-GR"/>
        </w:rPr>
        <w:t xml:space="preserve"> </w:t>
      </w:r>
      <w:r w:rsidRPr="00FC6504">
        <w:rPr>
          <w:rFonts w:hint="eastAsia"/>
          <w:lang w:val="el-GR"/>
        </w:rPr>
        <w:t>προσφοράς</w:t>
      </w:r>
      <w:r w:rsidRPr="00FC6504">
        <w:rPr>
          <w:lang w:val="el-GR"/>
        </w:rPr>
        <w:t xml:space="preserve"> </w:t>
      </w:r>
      <w:r w:rsidRPr="00FC6504">
        <w:rPr>
          <w:rFonts w:hint="eastAsia"/>
          <w:lang w:val="el-GR"/>
        </w:rPr>
        <w:t>και</w:t>
      </w:r>
      <w:r w:rsidRPr="00FC6504">
        <w:rPr>
          <w:lang w:val="el-GR"/>
        </w:rPr>
        <w:t xml:space="preserve"> </w:t>
      </w:r>
      <w:r w:rsidRPr="00FC6504">
        <w:rPr>
          <w:rFonts w:hint="eastAsia"/>
          <w:lang w:val="el-GR"/>
        </w:rPr>
        <w:t>μη</w:t>
      </w:r>
      <w:r w:rsidRPr="00FC6504">
        <w:rPr>
          <w:lang w:val="el-GR"/>
        </w:rPr>
        <w:t xml:space="preserve"> </w:t>
      </w:r>
      <w:r w:rsidRPr="00FC6504">
        <w:rPr>
          <w:rFonts w:hint="eastAsia"/>
          <w:lang w:val="el-GR"/>
        </w:rPr>
        <w:t>ανανέωσης</w:t>
      </w:r>
      <w:r w:rsidRPr="00FC6504">
        <w:rPr>
          <w:lang w:val="el-GR"/>
        </w:rPr>
        <w:t xml:space="preserve"> </w:t>
      </w:r>
      <w:r w:rsidRPr="00FC6504">
        <w:rPr>
          <w:rFonts w:hint="eastAsia"/>
          <w:lang w:val="el-GR"/>
        </w:rPr>
        <w:t>αυτής</w:t>
      </w:r>
      <w:r w:rsidRPr="00FC6504">
        <w:rPr>
          <w:lang w:val="el-GR"/>
        </w:rPr>
        <w:t xml:space="preserve"> </w:t>
      </w:r>
      <w:r w:rsidRPr="00FC6504">
        <w:rPr>
          <w:rFonts w:hint="eastAsia"/>
          <w:lang w:val="el-GR"/>
        </w:rPr>
        <w:t>και</w:t>
      </w:r>
    </w:p>
    <w:p w14:paraId="47CE4ADD" w14:textId="10EFDE7D" w:rsidR="00FC1B9E" w:rsidRPr="00FC6504" w:rsidRDefault="00FC1B9E" w:rsidP="002E347D">
      <w:pPr>
        <w:rPr>
          <w:lang w:val="el-GR"/>
        </w:rPr>
      </w:pPr>
      <w:r w:rsidRPr="00FC6504">
        <w:rPr>
          <w:rFonts w:hint="eastAsia"/>
          <w:lang w:val="el-GR"/>
        </w:rPr>
        <w:t>β</w:t>
      </w:r>
      <w:r w:rsidRPr="00FC6504">
        <w:rPr>
          <w:lang w:val="el-GR"/>
        </w:rPr>
        <w:t xml:space="preserve">) </w:t>
      </w:r>
      <w:r w:rsidRPr="00FC6504">
        <w:rPr>
          <w:rFonts w:hint="eastAsia"/>
          <w:lang w:val="el-GR"/>
        </w:rPr>
        <w:t>απόρριψης</w:t>
      </w:r>
      <w:r w:rsidRPr="00FC6504">
        <w:rPr>
          <w:lang w:val="el-GR"/>
        </w:rPr>
        <w:t xml:space="preserve"> </w:t>
      </w:r>
      <w:r w:rsidRPr="00FC6504">
        <w:rPr>
          <w:rFonts w:hint="eastAsia"/>
          <w:lang w:val="el-GR"/>
        </w:rPr>
        <w:t>της</w:t>
      </w:r>
      <w:r w:rsidRPr="00FC6504">
        <w:rPr>
          <w:lang w:val="el-GR"/>
        </w:rPr>
        <w:t xml:space="preserve"> </w:t>
      </w:r>
      <w:r w:rsidRPr="00FC6504">
        <w:rPr>
          <w:rFonts w:hint="eastAsia"/>
          <w:lang w:val="el-GR"/>
        </w:rPr>
        <w:t>προσφοράς</w:t>
      </w:r>
      <w:r w:rsidRPr="00FC6504">
        <w:rPr>
          <w:lang w:val="el-GR"/>
        </w:rPr>
        <w:t xml:space="preserve"> </w:t>
      </w:r>
      <w:r w:rsidRPr="00FC6504">
        <w:rPr>
          <w:rFonts w:hint="eastAsia"/>
          <w:lang w:val="el-GR"/>
        </w:rPr>
        <w:t>τους</w:t>
      </w:r>
      <w:r w:rsidRPr="00FC6504">
        <w:rPr>
          <w:lang w:val="el-GR"/>
        </w:rPr>
        <w:t xml:space="preserve"> </w:t>
      </w:r>
      <w:r w:rsidRPr="00FC6504">
        <w:rPr>
          <w:rFonts w:hint="eastAsia"/>
          <w:lang w:val="el-GR"/>
        </w:rPr>
        <w:t>και</w:t>
      </w:r>
      <w:r w:rsidRPr="00FC6504">
        <w:rPr>
          <w:lang w:val="el-GR"/>
        </w:rPr>
        <w:t xml:space="preserve"> </w:t>
      </w:r>
      <w:r w:rsidRPr="00FC6504">
        <w:rPr>
          <w:rFonts w:hint="eastAsia"/>
          <w:lang w:val="el-GR"/>
        </w:rPr>
        <w:t>εφόσον</w:t>
      </w:r>
      <w:r w:rsidRPr="00FC6504">
        <w:rPr>
          <w:lang w:val="el-GR"/>
        </w:rPr>
        <w:t xml:space="preserve"> </w:t>
      </w:r>
      <w:r w:rsidRPr="00FC6504">
        <w:rPr>
          <w:rFonts w:hint="eastAsia"/>
          <w:lang w:val="el-GR"/>
        </w:rPr>
        <w:t>δεν</w:t>
      </w:r>
      <w:r w:rsidRPr="00FC6504">
        <w:rPr>
          <w:lang w:val="el-GR"/>
        </w:rPr>
        <w:t xml:space="preserve"> </w:t>
      </w:r>
      <w:r w:rsidRPr="00FC6504">
        <w:rPr>
          <w:rFonts w:hint="eastAsia"/>
          <w:lang w:val="el-GR"/>
        </w:rPr>
        <w:t>έχει</w:t>
      </w:r>
      <w:r w:rsidRPr="00FC6504">
        <w:rPr>
          <w:lang w:val="el-GR"/>
        </w:rPr>
        <w:t xml:space="preserve"> </w:t>
      </w:r>
      <w:r w:rsidRPr="00FC6504">
        <w:rPr>
          <w:rFonts w:hint="eastAsia"/>
          <w:lang w:val="el-GR"/>
        </w:rPr>
        <w:t>ασκηθεί</w:t>
      </w:r>
      <w:r w:rsidRPr="00FC6504">
        <w:rPr>
          <w:lang w:val="el-GR"/>
        </w:rPr>
        <w:t xml:space="preserve"> </w:t>
      </w:r>
      <w:r w:rsidRPr="00FC6504">
        <w:rPr>
          <w:rFonts w:hint="eastAsia"/>
          <w:lang w:val="el-GR"/>
        </w:rPr>
        <w:t>ενδικοφανής</w:t>
      </w:r>
      <w:r w:rsidRPr="00FC6504">
        <w:rPr>
          <w:lang w:val="el-GR"/>
        </w:rPr>
        <w:t xml:space="preserve"> </w:t>
      </w:r>
      <w:r w:rsidRPr="00FC6504">
        <w:rPr>
          <w:rFonts w:hint="eastAsia"/>
          <w:lang w:val="el-GR"/>
        </w:rPr>
        <w:t>προσφυγή</w:t>
      </w:r>
      <w:r w:rsidRPr="00FC6504">
        <w:rPr>
          <w:lang w:val="el-GR"/>
        </w:rPr>
        <w:t xml:space="preserve"> </w:t>
      </w:r>
      <w:r w:rsidRPr="00FC6504">
        <w:rPr>
          <w:rFonts w:hint="eastAsia"/>
          <w:lang w:val="el-GR"/>
        </w:rPr>
        <w:t>ή</w:t>
      </w:r>
      <w:r w:rsidRPr="00FC6504">
        <w:rPr>
          <w:lang w:val="el-GR"/>
        </w:rPr>
        <w:t xml:space="preserve"> </w:t>
      </w:r>
      <w:r w:rsidRPr="00FC6504">
        <w:rPr>
          <w:rFonts w:hint="eastAsia"/>
          <w:lang w:val="el-GR"/>
        </w:rPr>
        <w:t>ένδικο</w:t>
      </w:r>
      <w:r w:rsidRPr="00FC6504">
        <w:rPr>
          <w:lang w:val="el-GR"/>
        </w:rPr>
        <w:t xml:space="preserve"> </w:t>
      </w:r>
      <w:r w:rsidRPr="00FC6504">
        <w:rPr>
          <w:rFonts w:hint="eastAsia"/>
          <w:lang w:val="el-GR"/>
        </w:rPr>
        <w:t>βοήθημα</w:t>
      </w:r>
      <w:r w:rsidRPr="00FC6504">
        <w:rPr>
          <w:lang w:val="el-GR"/>
        </w:rPr>
        <w:t xml:space="preserve"> </w:t>
      </w:r>
      <w:r w:rsidRPr="00FC6504">
        <w:rPr>
          <w:rFonts w:hint="eastAsia"/>
          <w:lang w:val="el-GR"/>
        </w:rPr>
        <w:t>ή</w:t>
      </w:r>
      <w:r w:rsidRPr="00FC6504">
        <w:rPr>
          <w:lang w:val="el-GR"/>
        </w:rPr>
        <w:t xml:space="preserve"> </w:t>
      </w:r>
      <w:r w:rsidRPr="00FC6504">
        <w:rPr>
          <w:rFonts w:hint="eastAsia"/>
          <w:lang w:val="el-GR"/>
        </w:rPr>
        <w:t>έχει</w:t>
      </w:r>
      <w:r w:rsidRPr="00FC6504">
        <w:rPr>
          <w:lang w:val="el-GR"/>
        </w:rPr>
        <w:t xml:space="preserve"> </w:t>
      </w:r>
      <w:r w:rsidRPr="00FC6504">
        <w:rPr>
          <w:rFonts w:hint="eastAsia"/>
          <w:lang w:val="el-GR"/>
        </w:rPr>
        <w:t>εκπνεύσει</w:t>
      </w:r>
      <w:r w:rsidRPr="00FC6504">
        <w:rPr>
          <w:lang w:val="el-GR"/>
        </w:rPr>
        <w:t xml:space="preserve"> </w:t>
      </w:r>
      <w:r w:rsidRPr="00FC6504">
        <w:rPr>
          <w:rFonts w:hint="eastAsia"/>
          <w:lang w:val="el-GR"/>
        </w:rPr>
        <w:t>άπρακτη</w:t>
      </w:r>
      <w:r w:rsidRPr="00FC6504">
        <w:rPr>
          <w:lang w:val="el-GR"/>
        </w:rPr>
        <w:t xml:space="preserve"> </w:t>
      </w:r>
      <w:r w:rsidRPr="00FC6504">
        <w:rPr>
          <w:rFonts w:hint="eastAsia"/>
          <w:lang w:val="el-GR"/>
        </w:rPr>
        <w:t>η</w:t>
      </w:r>
      <w:r w:rsidRPr="00FC6504">
        <w:rPr>
          <w:lang w:val="el-GR"/>
        </w:rPr>
        <w:t xml:space="preserve"> </w:t>
      </w:r>
      <w:r w:rsidRPr="00FC6504">
        <w:rPr>
          <w:rFonts w:hint="eastAsia"/>
          <w:lang w:val="el-GR"/>
        </w:rPr>
        <w:t>προθεσμία</w:t>
      </w:r>
      <w:r w:rsidRPr="00FC6504">
        <w:rPr>
          <w:lang w:val="el-GR"/>
        </w:rPr>
        <w:t xml:space="preserve"> </w:t>
      </w:r>
      <w:r w:rsidRPr="00FC6504">
        <w:rPr>
          <w:rFonts w:hint="eastAsia"/>
          <w:lang w:val="el-GR"/>
        </w:rPr>
        <w:t>άσκησης</w:t>
      </w:r>
      <w:r w:rsidRPr="00FC6504">
        <w:rPr>
          <w:lang w:val="el-GR"/>
        </w:rPr>
        <w:t xml:space="preserve"> </w:t>
      </w:r>
      <w:r w:rsidRPr="00FC6504">
        <w:rPr>
          <w:rFonts w:hint="eastAsia"/>
          <w:lang w:val="el-GR"/>
        </w:rPr>
        <w:t>ενδικοφανούς</w:t>
      </w:r>
      <w:r w:rsidRPr="00FC6504">
        <w:rPr>
          <w:lang w:val="el-GR"/>
        </w:rPr>
        <w:t xml:space="preserve"> </w:t>
      </w:r>
      <w:r w:rsidRPr="00FC6504">
        <w:rPr>
          <w:rFonts w:hint="eastAsia"/>
          <w:lang w:val="el-GR"/>
        </w:rPr>
        <w:t>προσφυγής</w:t>
      </w:r>
      <w:r w:rsidRPr="00FC6504">
        <w:rPr>
          <w:lang w:val="el-GR"/>
        </w:rPr>
        <w:t xml:space="preserve"> </w:t>
      </w:r>
      <w:r w:rsidRPr="00FC6504">
        <w:rPr>
          <w:rFonts w:hint="eastAsia"/>
          <w:lang w:val="el-GR"/>
        </w:rPr>
        <w:t>ή</w:t>
      </w:r>
      <w:r w:rsidRPr="00FC6504">
        <w:rPr>
          <w:lang w:val="el-GR"/>
        </w:rPr>
        <w:t xml:space="preserve"> </w:t>
      </w:r>
      <w:r w:rsidRPr="00FC6504">
        <w:rPr>
          <w:rFonts w:hint="eastAsia"/>
          <w:lang w:val="el-GR"/>
        </w:rPr>
        <w:t>ενδίκων</w:t>
      </w:r>
      <w:r w:rsidRPr="00FC6504">
        <w:rPr>
          <w:lang w:val="el-GR"/>
        </w:rPr>
        <w:t xml:space="preserve"> </w:t>
      </w:r>
      <w:r w:rsidRPr="00FC6504">
        <w:rPr>
          <w:rFonts w:hint="eastAsia"/>
          <w:lang w:val="el-GR"/>
        </w:rPr>
        <w:t>βοηθημάτων</w:t>
      </w:r>
      <w:r w:rsidRPr="00FC6504">
        <w:rPr>
          <w:lang w:val="el-GR"/>
        </w:rPr>
        <w:t xml:space="preserve"> </w:t>
      </w:r>
      <w:r w:rsidRPr="00FC6504">
        <w:rPr>
          <w:rFonts w:hint="eastAsia"/>
          <w:lang w:val="el-GR"/>
        </w:rPr>
        <w:t>ή</w:t>
      </w:r>
      <w:r w:rsidRPr="00FC6504">
        <w:rPr>
          <w:lang w:val="el-GR"/>
        </w:rPr>
        <w:t xml:space="preserve"> </w:t>
      </w:r>
      <w:r w:rsidRPr="00FC6504">
        <w:rPr>
          <w:rFonts w:hint="eastAsia"/>
          <w:lang w:val="el-GR"/>
        </w:rPr>
        <w:t>έχει</w:t>
      </w:r>
      <w:r w:rsidRPr="00FC6504">
        <w:rPr>
          <w:lang w:val="el-GR"/>
        </w:rPr>
        <w:t xml:space="preserve"> </w:t>
      </w:r>
      <w:r w:rsidRPr="00FC6504">
        <w:rPr>
          <w:rFonts w:hint="eastAsia"/>
          <w:lang w:val="el-GR"/>
        </w:rPr>
        <w:t>λάβει</w:t>
      </w:r>
      <w:r w:rsidRPr="00FC6504">
        <w:rPr>
          <w:lang w:val="el-GR"/>
        </w:rPr>
        <w:t xml:space="preserve"> </w:t>
      </w:r>
      <w:r w:rsidRPr="00FC6504">
        <w:rPr>
          <w:rFonts w:hint="eastAsia"/>
          <w:lang w:val="el-GR"/>
        </w:rPr>
        <w:t>χώρα</w:t>
      </w:r>
      <w:r w:rsidRPr="00FC6504">
        <w:rPr>
          <w:lang w:val="el-GR"/>
        </w:rPr>
        <w:t xml:space="preserve"> </w:t>
      </w:r>
      <w:r w:rsidRPr="00FC6504">
        <w:rPr>
          <w:rFonts w:hint="eastAsia"/>
          <w:lang w:val="el-GR"/>
        </w:rPr>
        <w:t>παραίτηση</w:t>
      </w:r>
      <w:r w:rsidRPr="00FC6504">
        <w:rPr>
          <w:lang w:val="el-GR"/>
        </w:rPr>
        <w:t xml:space="preserve"> </w:t>
      </w:r>
      <w:r w:rsidRPr="00FC6504">
        <w:rPr>
          <w:rFonts w:hint="eastAsia"/>
          <w:lang w:val="el-GR"/>
        </w:rPr>
        <w:t>από</w:t>
      </w:r>
      <w:r w:rsidRPr="00FC6504">
        <w:rPr>
          <w:lang w:val="el-GR"/>
        </w:rPr>
        <w:t xml:space="preserve"> </w:t>
      </w:r>
      <w:r w:rsidRPr="00FC6504">
        <w:rPr>
          <w:rFonts w:hint="eastAsia"/>
          <w:lang w:val="el-GR"/>
        </w:rPr>
        <w:t>το</w:t>
      </w:r>
      <w:r w:rsidRPr="00FC6504">
        <w:rPr>
          <w:lang w:val="el-GR"/>
        </w:rPr>
        <w:t xml:space="preserve"> </w:t>
      </w:r>
      <w:r w:rsidRPr="00FC6504">
        <w:rPr>
          <w:rFonts w:hint="eastAsia"/>
          <w:lang w:val="el-GR"/>
        </w:rPr>
        <w:t>δικαίωμα</w:t>
      </w:r>
      <w:r w:rsidRPr="00FC6504">
        <w:rPr>
          <w:lang w:val="el-GR"/>
        </w:rPr>
        <w:t xml:space="preserve"> </w:t>
      </w:r>
      <w:r w:rsidRPr="00FC6504">
        <w:rPr>
          <w:rFonts w:hint="eastAsia"/>
          <w:lang w:val="el-GR"/>
        </w:rPr>
        <w:t>άσκησης</w:t>
      </w:r>
      <w:r w:rsidRPr="00FC6504">
        <w:rPr>
          <w:lang w:val="el-GR"/>
        </w:rPr>
        <w:t xml:space="preserve"> </w:t>
      </w:r>
      <w:r w:rsidRPr="00FC6504">
        <w:rPr>
          <w:rFonts w:hint="eastAsia"/>
          <w:lang w:val="el-GR"/>
        </w:rPr>
        <w:t>αυτών</w:t>
      </w:r>
      <w:r w:rsidRPr="00FC6504">
        <w:rPr>
          <w:lang w:val="el-GR"/>
        </w:rPr>
        <w:t xml:space="preserve"> </w:t>
      </w:r>
      <w:r w:rsidRPr="00FC6504">
        <w:rPr>
          <w:rFonts w:hint="eastAsia"/>
          <w:lang w:val="el-GR"/>
        </w:rPr>
        <w:t>ή</w:t>
      </w:r>
      <w:r w:rsidRPr="00FC6504">
        <w:rPr>
          <w:lang w:val="el-GR"/>
        </w:rPr>
        <w:t xml:space="preserve"> </w:t>
      </w:r>
      <w:r w:rsidRPr="00FC6504">
        <w:rPr>
          <w:rFonts w:hint="eastAsia"/>
          <w:lang w:val="el-GR"/>
        </w:rPr>
        <w:t>αυτά</w:t>
      </w:r>
      <w:r w:rsidRPr="00FC6504">
        <w:rPr>
          <w:lang w:val="el-GR"/>
        </w:rPr>
        <w:t xml:space="preserve"> </w:t>
      </w:r>
      <w:r w:rsidRPr="00FC6504">
        <w:rPr>
          <w:rFonts w:hint="eastAsia"/>
          <w:lang w:val="el-GR"/>
        </w:rPr>
        <w:t>έχουν</w:t>
      </w:r>
      <w:r w:rsidRPr="00FC6504">
        <w:rPr>
          <w:lang w:val="el-GR"/>
        </w:rPr>
        <w:t xml:space="preserve"> </w:t>
      </w:r>
      <w:r w:rsidRPr="00FC6504">
        <w:rPr>
          <w:rFonts w:hint="eastAsia"/>
          <w:lang w:val="el-GR"/>
        </w:rPr>
        <w:t>απορριφθεί</w:t>
      </w:r>
      <w:r w:rsidRPr="00FC6504">
        <w:rPr>
          <w:lang w:val="el-GR"/>
        </w:rPr>
        <w:t xml:space="preserve"> </w:t>
      </w:r>
      <w:r w:rsidRPr="00FC6504">
        <w:rPr>
          <w:rFonts w:hint="eastAsia"/>
          <w:lang w:val="el-GR"/>
        </w:rPr>
        <w:t>αμετακλήτως</w:t>
      </w:r>
      <w:r w:rsidRPr="00FC6504">
        <w:rPr>
          <w:lang w:val="el-GR"/>
        </w:rPr>
        <w:t>.</w:t>
      </w:r>
    </w:p>
    <w:p w14:paraId="5D371855" w14:textId="77777777" w:rsidR="00DB2BAF" w:rsidRPr="00FC6504" w:rsidRDefault="00DB2BAF" w:rsidP="002E347D">
      <w:pPr>
        <w:rPr>
          <w:lang w:val="el-GR"/>
        </w:rPr>
      </w:pPr>
    </w:p>
    <w:p w14:paraId="501AD999" w14:textId="5D4B4FD5" w:rsidR="00C32872" w:rsidRPr="00FC6504" w:rsidRDefault="003355E7" w:rsidP="002E347D">
      <w:pPr>
        <w:rPr>
          <w:lang w:val="el-GR"/>
        </w:rPr>
      </w:pPr>
      <w:r w:rsidRPr="00FC6504">
        <w:rPr>
          <w:rStyle w:val="Heading4Char"/>
          <w:rFonts w:ascii="Tahoma" w:hAnsi="Tahoma" w:cs="Tahoma"/>
          <w:sz w:val="22"/>
          <w:szCs w:val="22"/>
          <w:lang w:val="el-GR"/>
        </w:rPr>
        <w:t>2.2.2.3.</w:t>
      </w:r>
      <w:r w:rsidRPr="00FC6504">
        <w:rPr>
          <w:lang w:val="el-GR"/>
        </w:rPr>
        <w:t xml:space="preserve"> Η εγγύηση συμμετοχής καταπίπτει, </w:t>
      </w:r>
      <w:r w:rsidR="00C32872" w:rsidRPr="00FC6504">
        <w:rPr>
          <w:lang w:val="el-GR"/>
        </w:rPr>
        <w:t>εά</w:t>
      </w:r>
      <w:r w:rsidRPr="00FC6504">
        <w:rPr>
          <w:lang w:val="el-GR"/>
        </w:rPr>
        <w:t xml:space="preserve">ν ο προσφέρων </w:t>
      </w:r>
      <w:r w:rsidR="00C32872" w:rsidRPr="00FC6504">
        <w:rPr>
          <w:lang w:val="el-GR"/>
        </w:rPr>
        <w:t xml:space="preserve">α) </w:t>
      </w:r>
      <w:r w:rsidRPr="00FC6504">
        <w:rPr>
          <w:lang w:val="el-GR"/>
        </w:rPr>
        <w:t xml:space="preserve">αποσύρει την προσφορά του κατά τη διάρκεια ισχύος αυτής, </w:t>
      </w:r>
      <w:r w:rsidR="00C32872" w:rsidRPr="00FC6504">
        <w:rPr>
          <w:lang w:val="el-GR"/>
        </w:rPr>
        <w:t>β) παρέχει, εν γνώσει του, ψευδή στοιχεία ή πληροφορίες που αναφέρονται στις παραγράφους</w:t>
      </w:r>
      <w:r w:rsidR="00C32872" w:rsidRPr="00FC6504" w:rsidDel="00C32872">
        <w:rPr>
          <w:lang w:val="el-GR"/>
        </w:rPr>
        <w:t xml:space="preserve"> </w:t>
      </w:r>
      <w:r w:rsidR="006607CE" w:rsidRPr="00FC6504">
        <w:rPr>
          <w:lang w:val="el-GR"/>
        </w:rPr>
        <w:fldChar w:fldCharType="begin"/>
      </w:r>
      <w:r w:rsidR="006607CE" w:rsidRPr="00FC6504">
        <w:rPr>
          <w:lang w:val="el-GR"/>
        </w:rPr>
        <w:instrText xml:space="preserve"> REF _Ref496541742 \r \h </w:instrText>
      </w:r>
      <w:r w:rsidR="00DF02B0" w:rsidRPr="00FC6504">
        <w:rPr>
          <w:lang w:val="el-GR"/>
        </w:rPr>
        <w:instrText xml:space="preserve"> \* MERGEFORMAT </w:instrText>
      </w:r>
      <w:r w:rsidR="006607CE" w:rsidRPr="00FC6504">
        <w:rPr>
          <w:lang w:val="el-GR"/>
        </w:rPr>
      </w:r>
      <w:r w:rsidR="006607CE" w:rsidRPr="00FC6504">
        <w:rPr>
          <w:lang w:val="el-GR"/>
        </w:rPr>
        <w:fldChar w:fldCharType="separate"/>
      </w:r>
      <w:r w:rsidR="004255F2" w:rsidRPr="00FC6504">
        <w:rPr>
          <w:lang w:val="el-GR"/>
        </w:rPr>
        <w:t>2.2.3</w:t>
      </w:r>
      <w:r w:rsidR="006607CE" w:rsidRPr="00FC6504">
        <w:rPr>
          <w:lang w:val="el-GR"/>
        </w:rPr>
        <w:fldChar w:fldCharType="end"/>
      </w:r>
      <w:r w:rsidRPr="00FC6504">
        <w:rPr>
          <w:lang w:val="el-GR"/>
        </w:rPr>
        <w:t xml:space="preserve"> έως </w:t>
      </w:r>
      <w:r w:rsidR="006607CE" w:rsidRPr="00FC6504">
        <w:rPr>
          <w:lang w:val="el-GR"/>
        </w:rPr>
        <w:fldChar w:fldCharType="begin"/>
      </w:r>
      <w:r w:rsidR="006607CE" w:rsidRPr="00FC6504">
        <w:rPr>
          <w:lang w:val="el-GR"/>
        </w:rPr>
        <w:instrText xml:space="preserve"> REF _Ref496541700 \r \h </w:instrText>
      </w:r>
      <w:r w:rsidR="00DF02B0" w:rsidRPr="00FC6504">
        <w:rPr>
          <w:lang w:val="el-GR"/>
        </w:rPr>
        <w:instrText xml:space="preserve"> \* MERGEFORMAT </w:instrText>
      </w:r>
      <w:r w:rsidR="006607CE" w:rsidRPr="00FC6504">
        <w:rPr>
          <w:lang w:val="el-GR"/>
        </w:rPr>
      </w:r>
      <w:r w:rsidR="006607CE" w:rsidRPr="00FC6504">
        <w:rPr>
          <w:lang w:val="el-GR"/>
        </w:rPr>
        <w:fldChar w:fldCharType="separate"/>
      </w:r>
      <w:r w:rsidR="004255F2" w:rsidRPr="00FC6504">
        <w:rPr>
          <w:lang w:val="el-GR"/>
        </w:rPr>
        <w:t>2.2.8</w:t>
      </w:r>
      <w:r w:rsidR="006607CE" w:rsidRPr="00FC6504">
        <w:rPr>
          <w:lang w:val="el-GR"/>
        </w:rPr>
        <w:fldChar w:fldCharType="end"/>
      </w:r>
      <w:r w:rsidR="00E1337D" w:rsidRPr="00FC6504">
        <w:rPr>
          <w:lang w:val="el-GR"/>
        </w:rPr>
        <w:t xml:space="preserve"> </w:t>
      </w:r>
      <w:r w:rsidR="00673490" w:rsidRPr="00FC6504">
        <w:rPr>
          <w:lang w:val="el-GR"/>
        </w:rPr>
        <w:t>της παρούσας</w:t>
      </w:r>
      <w:r w:rsidR="00490AF6" w:rsidRPr="00FC6504">
        <w:rPr>
          <w:lang w:val="el-GR"/>
        </w:rPr>
        <w:t>,</w:t>
      </w:r>
      <w:r w:rsidR="00083575" w:rsidRPr="00FC6504">
        <w:rPr>
          <w:lang w:val="el-GR"/>
        </w:rPr>
        <w:t xml:space="preserve"> </w:t>
      </w:r>
      <w:r w:rsidR="00C32872" w:rsidRPr="00FC6504">
        <w:rPr>
          <w:lang w:val="el-GR"/>
        </w:rPr>
        <w:t xml:space="preserve">γ) </w:t>
      </w:r>
      <w:r w:rsidRPr="00FC6504">
        <w:rPr>
          <w:lang w:val="el-GR"/>
        </w:rPr>
        <w:t>δεν προσκομίσει εγκαίρως τα προβλεπόμενα από την παρούσα δικαιολογητικά</w:t>
      </w:r>
      <w:r w:rsidR="00C32872" w:rsidRPr="00FC6504">
        <w:rPr>
          <w:lang w:val="el-GR"/>
        </w:rPr>
        <w:t xml:space="preserve"> (παρ. </w:t>
      </w:r>
      <w:r w:rsidR="00C32872" w:rsidRPr="00FC6504">
        <w:rPr>
          <w:lang w:val="el-GR"/>
        </w:rPr>
        <w:fldChar w:fldCharType="begin"/>
      </w:r>
      <w:r w:rsidR="00C32872" w:rsidRPr="00FC6504">
        <w:rPr>
          <w:lang w:val="el-GR"/>
        </w:rPr>
        <w:instrText xml:space="preserve"> REF _Ref40957856 \r \h </w:instrText>
      </w:r>
      <w:r w:rsidR="00141CA5" w:rsidRPr="00FC6504">
        <w:rPr>
          <w:lang w:val="el-GR"/>
        </w:rPr>
        <w:instrText xml:space="preserve"> \* MERGEFORMAT </w:instrText>
      </w:r>
      <w:r w:rsidR="00C32872" w:rsidRPr="00FC6504">
        <w:rPr>
          <w:lang w:val="el-GR"/>
        </w:rPr>
      </w:r>
      <w:r w:rsidR="00C32872" w:rsidRPr="00FC6504">
        <w:rPr>
          <w:lang w:val="el-GR"/>
        </w:rPr>
        <w:fldChar w:fldCharType="separate"/>
      </w:r>
      <w:r w:rsidR="004255F2" w:rsidRPr="00FC6504">
        <w:rPr>
          <w:lang w:val="el-GR"/>
        </w:rPr>
        <w:t>2.2.9.2</w:t>
      </w:r>
      <w:r w:rsidR="00C32872" w:rsidRPr="00FC6504">
        <w:rPr>
          <w:lang w:val="el-GR"/>
        </w:rPr>
        <w:fldChar w:fldCharType="end"/>
      </w:r>
      <w:r w:rsidR="00C32872" w:rsidRPr="00FC6504">
        <w:rPr>
          <w:lang w:val="el-GR"/>
        </w:rPr>
        <w:t xml:space="preserve"> &amp; </w:t>
      </w:r>
      <w:r w:rsidR="00C32872" w:rsidRPr="00FC6504">
        <w:rPr>
          <w:lang w:val="el-GR"/>
        </w:rPr>
        <w:fldChar w:fldCharType="begin"/>
      </w:r>
      <w:r w:rsidR="00C32872" w:rsidRPr="00FC6504">
        <w:rPr>
          <w:lang w:val="el-GR"/>
        </w:rPr>
        <w:instrText xml:space="preserve"> REF _Ref67613215 \r \h </w:instrText>
      </w:r>
      <w:r w:rsidR="00141CA5" w:rsidRPr="00FC6504">
        <w:rPr>
          <w:lang w:val="el-GR"/>
        </w:rPr>
        <w:instrText xml:space="preserve"> \* MERGEFORMAT </w:instrText>
      </w:r>
      <w:r w:rsidR="00C32872" w:rsidRPr="00FC6504">
        <w:rPr>
          <w:lang w:val="el-GR"/>
        </w:rPr>
      </w:r>
      <w:r w:rsidR="00C32872" w:rsidRPr="00FC6504">
        <w:rPr>
          <w:lang w:val="el-GR"/>
        </w:rPr>
        <w:fldChar w:fldCharType="separate"/>
      </w:r>
      <w:r w:rsidR="004255F2" w:rsidRPr="00FC6504">
        <w:rPr>
          <w:lang w:val="el-GR"/>
        </w:rPr>
        <w:t>3.2</w:t>
      </w:r>
      <w:r w:rsidR="00C32872" w:rsidRPr="00FC6504">
        <w:rPr>
          <w:lang w:val="el-GR"/>
        </w:rPr>
        <w:fldChar w:fldCharType="end"/>
      </w:r>
      <w:r w:rsidR="00C32872" w:rsidRPr="00FC6504">
        <w:rPr>
          <w:lang w:val="el-GR"/>
        </w:rPr>
        <w:t xml:space="preserve">) </w:t>
      </w:r>
      <w:r w:rsidRPr="00FC6504">
        <w:rPr>
          <w:lang w:val="el-GR"/>
        </w:rPr>
        <w:t xml:space="preserve"> ή </w:t>
      </w:r>
      <w:r w:rsidR="00C32872" w:rsidRPr="00FC6504">
        <w:rPr>
          <w:lang w:val="el-GR"/>
        </w:rPr>
        <w:t xml:space="preserve">δ) </w:t>
      </w:r>
      <w:r w:rsidRPr="00FC6504">
        <w:rPr>
          <w:lang w:val="el-GR"/>
        </w:rPr>
        <w:t>δεν προσέλθει εγκαίρως για υπογραφή της σύμβαση</w:t>
      </w:r>
      <w:r w:rsidR="00C32872" w:rsidRPr="00FC6504">
        <w:rPr>
          <w:lang w:val="el-GR"/>
        </w:rPr>
        <w:t xml:space="preserve">ς,  ε) υποβάλει μη κατάλληλη προσφορά, </w:t>
      </w:r>
      <w:r w:rsidR="00E23534" w:rsidRPr="00FC6504">
        <w:rPr>
          <w:lang w:val="el-GR"/>
        </w:rPr>
        <w:t>κατά</w:t>
      </w:r>
      <w:r w:rsidR="00C32872" w:rsidRPr="00FC6504">
        <w:rPr>
          <w:lang w:val="el-GR"/>
        </w:rPr>
        <w:t xml:space="preserve">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FC6504">
        <w:rPr>
          <w:lang w:val="el-GR"/>
        </w:rPr>
        <w:fldChar w:fldCharType="begin"/>
      </w:r>
      <w:r w:rsidR="00C32872" w:rsidRPr="00FC6504">
        <w:rPr>
          <w:lang w:val="el-GR"/>
        </w:rPr>
        <w:instrText xml:space="preserve"> REF _Ref67613215 \r \h </w:instrText>
      </w:r>
      <w:r w:rsidR="00141CA5" w:rsidRPr="00FC6504">
        <w:rPr>
          <w:lang w:val="el-GR"/>
        </w:rPr>
        <w:instrText xml:space="preserve"> \* MERGEFORMAT </w:instrText>
      </w:r>
      <w:r w:rsidR="00C32872" w:rsidRPr="00FC6504">
        <w:rPr>
          <w:lang w:val="el-GR"/>
        </w:rPr>
      </w:r>
      <w:r w:rsidR="00C32872" w:rsidRPr="00FC6504">
        <w:rPr>
          <w:lang w:val="el-GR"/>
        </w:rPr>
        <w:fldChar w:fldCharType="separate"/>
      </w:r>
      <w:r w:rsidR="004255F2" w:rsidRPr="00FC6504">
        <w:rPr>
          <w:lang w:val="el-GR"/>
        </w:rPr>
        <w:t>3.2</w:t>
      </w:r>
      <w:r w:rsidR="00C32872" w:rsidRPr="00FC6504">
        <w:rPr>
          <w:lang w:val="el-GR"/>
        </w:rPr>
        <w:fldChar w:fldCharType="end"/>
      </w:r>
      <w:r w:rsidR="00C32872" w:rsidRPr="00FC6504">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sidRPr="00FC6504">
        <w:rPr>
          <w:lang w:val="el-GR"/>
        </w:rPr>
        <w:t>τ</w:t>
      </w:r>
      <w:r w:rsidR="00C32872" w:rsidRPr="00FC6504">
        <w:rPr>
          <w:lang w:val="el-GR"/>
        </w:rPr>
        <w:t xml:space="preserve">ηκαν νομίμως και εμπροθέσμως, δεν αποδεικνύεται η μη συνδρομή των λόγων αποκλεισμού της παραγράφου </w:t>
      </w:r>
      <w:r w:rsidR="00C32872" w:rsidRPr="00FC6504">
        <w:rPr>
          <w:lang w:val="el-GR"/>
        </w:rPr>
        <w:fldChar w:fldCharType="begin"/>
      </w:r>
      <w:r w:rsidR="00C32872" w:rsidRPr="00FC6504">
        <w:rPr>
          <w:lang w:val="el-GR"/>
        </w:rPr>
        <w:instrText xml:space="preserve"> REF _Ref496541356 \r \h </w:instrText>
      </w:r>
      <w:r w:rsidR="00141CA5" w:rsidRPr="00FC6504">
        <w:rPr>
          <w:lang w:val="el-GR"/>
        </w:rPr>
        <w:instrText xml:space="preserve"> \* MERGEFORMAT </w:instrText>
      </w:r>
      <w:r w:rsidR="00C32872" w:rsidRPr="00FC6504">
        <w:rPr>
          <w:lang w:val="el-GR"/>
        </w:rPr>
      </w:r>
      <w:r w:rsidR="00C32872" w:rsidRPr="00FC6504">
        <w:rPr>
          <w:lang w:val="el-GR"/>
        </w:rPr>
        <w:fldChar w:fldCharType="separate"/>
      </w:r>
      <w:r w:rsidR="004255F2" w:rsidRPr="00FC6504">
        <w:rPr>
          <w:lang w:val="el-GR"/>
        </w:rPr>
        <w:t>2.2.3</w:t>
      </w:r>
      <w:r w:rsidR="00C32872" w:rsidRPr="00FC6504">
        <w:rPr>
          <w:lang w:val="el-GR"/>
        </w:rPr>
        <w:fldChar w:fldCharType="end"/>
      </w:r>
      <w:r w:rsidR="00C32872" w:rsidRPr="00FC6504">
        <w:rPr>
          <w:lang w:val="el-GR"/>
        </w:rPr>
        <w:t xml:space="preserve"> ή η πλήρωση μιας ή περισσότερων από τις απαιτήσεις των κριτηρίων ποιοτικής επιλογής.</w:t>
      </w:r>
    </w:p>
    <w:p w14:paraId="311AB034" w14:textId="77777777" w:rsidR="00C32872" w:rsidRPr="00FC6504" w:rsidRDefault="00C32872" w:rsidP="002E347D">
      <w:pPr>
        <w:rPr>
          <w:lang w:val="el-GR"/>
        </w:rPr>
      </w:pPr>
    </w:p>
    <w:p w14:paraId="67E68AC3" w14:textId="2AD77B37" w:rsidR="008338F0" w:rsidRPr="00FC6504" w:rsidRDefault="003355E7" w:rsidP="002E347D">
      <w:pPr>
        <w:pStyle w:val="Heading3"/>
        <w:ind w:left="1276"/>
        <w:rPr>
          <w:lang w:val="el-GR"/>
        </w:rPr>
      </w:pPr>
      <w:bookmarkStart w:id="92" w:name="_Ref496541356"/>
      <w:bookmarkStart w:id="93" w:name="_Ref496541742"/>
      <w:bookmarkStart w:id="94" w:name="_Ref496541775"/>
      <w:bookmarkStart w:id="95" w:name="_Ref496541863"/>
      <w:bookmarkStart w:id="96" w:name="_Toc97194273"/>
      <w:bookmarkStart w:id="97" w:name="_Toc97194423"/>
      <w:bookmarkStart w:id="98" w:name="_Toc193968074"/>
      <w:r w:rsidRPr="00FC6504">
        <w:rPr>
          <w:lang w:val="el-GR"/>
        </w:rPr>
        <w:t>Λόγοι αποκλεισμού</w:t>
      </w:r>
      <w:bookmarkEnd w:id="92"/>
      <w:bookmarkEnd w:id="93"/>
      <w:bookmarkEnd w:id="94"/>
      <w:bookmarkEnd w:id="95"/>
      <w:bookmarkEnd w:id="96"/>
      <w:bookmarkEnd w:id="97"/>
      <w:bookmarkEnd w:id="98"/>
    </w:p>
    <w:p w14:paraId="12664CCF" w14:textId="283FB78D" w:rsidR="008338F0" w:rsidRPr="00FC6504" w:rsidRDefault="003355E7" w:rsidP="002E347D">
      <w:pPr>
        <w:spacing w:before="240"/>
        <w:rPr>
          <w:lang w:val="el-GR"/>
        </w:rPr>
      </w:pPr>
      <w:r w:rsidRPr="00FC6504">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1BB2A119" w:rsidR="008338F0" w:rsidRPr="00FC6504" w:rsidRDefault="003355E7" w:rsidP="002E347D">
      <w:pPr>
        <w:pStyle w:val="ListParagraph"/>
        <w:numPr>
          <w:ilvl w:val="3"/>
          <w:numId w:val="15"/>
        </w:numPr>
        <w:spacing w:before="240"/>
        <w:ind w:left="0" w:firstLine="0"/>
        <w:rPr>
          <w:lang w:val="el-GR"/>
        </w:rPr>
      </w:pPr>
      <w:bookmarkStart w:id="99" w:name="_Ref496540567"/>
      <w:bookmarkStart w:id="100" w:name="_Ref74507429"/>
      <w:r w:rsidRPr="00FC6504">
        <w:rPr>
          <w:lang w:val="el-GR"/>
        </w:rPr>
        <w:t xml:space="preserve">Όταν υπάρχει σε βάρος του </w:t>
      </w:r>
      <w:r w:rsidR="00DE31C0" w:rsidRPr="00FC6504">
        <w:rPr>
          <w:lang w:val="el-GR"/>
        </w:rPr>
        <w:t xml:space="preserve">αμετάκλητη </w:t>
      </w:r>
      <w:r w:rsidRPr="00FC6504">
        <w:rPr>
          <w:lang w:val="el-GR"/>
        </w:rPr>
        <w:t xml:space="preserve">καταδικαστική απόφαση για ένα από </w:t>
      </w:r>
      <w:r w:rsidR="00730200" w:rsidRPr="00FC6504">
        <w:rPr>
          <w:lang w:val="el-GR"/>
        </w:rPr>
        <w:t>τα ακόλουθα εγκλήματα</w:t>
      </w:r>
      <w:r w:rsidRPr="00FC6504">
        <w:rPr>
          <w:lang w:val="el-GR"/>
        </w:rPr>
        <w:t>:</w:t>
      </w:r>
      <w:bookmarkEnd w:id="99"/>
      <w:bookmarkEnd w:id="100"/>
    </w:p>
    <w:p w14:paraId="255B9049" w14:textId="77777777" w:rsidR="00C908BD" w:rsidRPr="00FC6504" w:rsidRDefault="003355E7" w:rsidP="002E347D">
      <w:pPr>
        <w:rPr>
          <w:lang w:val="el-GR"/>
        </w:rPr>
      </w:pPr>
      <w:r w:rsidRPr="00FC6504">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w:t>
      </w:r>
      <w:r w:rsidRPr="00FC6504">
        <w:rPr>
          <w:lang w:val="el-GR"/>
        </w:rPr>
        <w:lastRenderedPageBreak/>
        <w:t xml:space="preserve">εγκλήματος (ΕΕ </w:t>
      </w:r>
      <w:r w:rsidRPr="00FC6504">
        <w:t>L</w:t>
      </w:r>
      <w:r w:rsidRPr="00FC6504">
        <w:rPr>
          <w:lang w:val="el-GR"/>
        </w:rPr>
        <w:t xml:space="preserve"> 300 της 11.11.2008 σ.42</w:t>
      </w:r>
      <w:r w:rsidR="00C908BD" w:rsidRPr="00FC6504">
        <w:rPr>
          <w:lang w:val="el-GR"/>
        </w:rPr>
        <w:t xml:space="preserve"> και τα εγκλήματα του άρθρου 187 του Ποινικού Κώδικα (εγκληματική οργάνωση),</w:t>
      </w:r>
    </w:p>
    <w:p w14:paraId="44BB145D" w14:textId="77777777" w:rsidR="00105242" w:rsidRPr="00FC6504" w:rsidRDefault="003355E7" w:rsidP="002E347D">
      <w:pPr>
        <w:rPr>
          <w:lang w:val="el-GR"/>
        </w:rPr>
      </w:pPr>
      <w:r w:rsidRPr="00FC6504">
        <w:rPr>
          <w:lang w:val="el-GR"/>
        </w:rPr>
        <w:t xml:space="preserve">β) </w:t>
      </w:r>
      <w:r w:rsidR="00105242" w:rsidRPr="00FC6504">
        <w:rPr>
          <w:lang w:val="el-GR"/>
        </w:rPr>
        <w:t xml:space="preserve">ενεργητική </w:t>
      </w:r>
      <w:r w:rsidRPr="00FC6504">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FC6504">
        <w:t>C</w:t>
      </w:r>
      <w:r w:rsidRPr="00FC6504">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FC6504">
        <w:t>L</w:t>
      </w:r>
      <w:r w:rsidRPr="00FC6504">
        <w:rPr>
          <w:lang w:val="el-GR"/>
        </w:rPr>
        <w:t xml:space="preserve"> 192 της 31.7.2003, σ. 54), καθώς και όπως ορίζεται στο εθνικό δίκαιο του οικονομικού φορέα, </w:t>
      </w:r>
      <w:r w:rsidR="00105242" w:rsidRPr="00FC6504">
        <w:rPr>
          <w:lang w:val="el-GR"/>
        </w:rPr>
        <w:t>και τα εγκλήματα των άρθρων 159</w:t>
      </w:r>
      <w:r w:rsidR="00105242" w:rsidRPr="00FC6504">
        <w:rPr>
          <w:vertAlign w:val="superscript"/>
          <w:lang w:val="el-GR"/>
        </w:rPr>
        <w:t>Α</w:t>
      </w:r>
      <w:r w:rsidR="00105242" w:rsidRPr="00FC6504">
        <w:rPr>
          <w:lang w:val="el-GR"/>
        </w:rPr>
        <w:t xml:space="preserve"> (δωροδοκία πολιτικών προσώπων), 236 (δωροδοκία υπαλλήλου), 237 παρ.2-4 (δωροδοκία δικαστικών λειτουργών), 237</w:t>
      </w:r>
      <w:r w:rsidR="00105242" w:rsidRPr="00FC6504">
        <w:rPr>
          <w:vertAlign w:val="superscript"/>
          <w:lang w:val="el-GR"/>
        </w:rPr>
        <w:t>Α</w:t>
      </w:r>
      <w:r w:rsidR="00105242" w:rsidRPr="00FC6504">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FC6504" w:rsidRDefault="003355E7" w:rsidP="002E347D">
      <w:pPr>
        <w:rPr>
          <w:lang w:val="el-GR"/>
        </w:rPr>
      </w:pPr>
      <w:r w:rsidRPr="00FC6504">
        <w:rPr>
          <w:lang w:val="el-GR"/>
        </w:rPr>
        <w:t xml:space="preserve">γ) </w:t>
      </w:r>
      <w:r w:rsidR="00105242" w:rsidRPr="00FC6504">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FC6504">
        <w:t>L</w:t>
      </w:r>
      <w:r w:rsidR="00105242" w:rsidRPr="00FC6504">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FC6504">
        <w:t> </w:t>
      </w:r>
      <w:r w:rsidR="00105242" w:rsidRPr="00FC6504">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FC6504">
        <w:t> </w:t>
      </w:r>
      <w:r w:rsidR="00105242" w:rsidRPr="00FC6504">
        <w:rPr>
          <w:lang w:val="el-GR"/>
        </w:rPr>
        <w:t>4689/2020 (Α’</w:t>
      </w:r>
      <w:r w:rsidR="00105242" w:rsidRPr="00FC6504">
        <w:t> </w:t>
      </w:r>
      <w:r w:rsidR="00105242" w:rsidRPr="00FC6504">
        <w:rPr>
          <w:lang w:val="el-GR"/>
        </w:rPr>
        <w:t>103),</w:t>
      </w:r>
    </w:p>
    <w:p w14:paraId="5C678F2D" w14:textId="3E869F10" w:rsidR="00105242" w:rsidRPr="00FC6504" w:rsidRDefault="003355E7" w:rsidP="002E347D">
      <w:pPr>
        <w:rPr>
          <w:lang w:val="el-GR"/>
        </w:rPr>
      </w:pPr>
      <w:r w:rsidRPr="00FC6504">
        <w:rPr>
          <w:lang w:val="el-GR"/>
        </w:rPr>
        <w:t xml:space="preserve">δ) </w:t>
      </w:r>
      <w:r w:rsidR="00105242" w:rsidRPr="00FC6504">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w:t>
      </w:r>
      <w:r w:rsidR="00130C5D" w:rsidRPr="00FC6504">
        <w:rPr>
          <w:lang w:val="el-GR"/>
        </w:rPr>
        <w:t>πλαίσιο</w:t>
      </w:r>
      <w:r w:rsidR="00105242" w:rsidRPr="00FC6504">
        <w:rPr>
          <w:lang w:val="el-GR"/>
        </w:rPr>
        <w:t xml:space="preserve"> 2002/475/ΔΕΥ του Συμβουλίου και για την τροποποίηση της απόφασης 2005/671/ΔΕΥ του Συμβουλίου (</w:t>
      </w:r>
      <w:r w:rsidR="00105242" w:rsidRPr="00FC6504">
        <w:t>EE</w:t>
      </w:r>
      <w:r w:rsidR="00105242" w:rsidRPr="00FC6504">
        <w:rPr>
          <w:lang w:val="el-GR"/>
        </w:rPr>
        <w:t xml:space="preserve"> </w:t>
      </w:r>
      <w:r w:rsidR="00105242" w:rsidRPr="00FC6504">
        <w:t>L</w:t>
      </w:r>
      <w:r w:rsidR="00105242" w:rsidRPr="00FC6504">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FC6504">
        <w:t> </w:t>
      </w:r>
      <w:r w:rsidR="00105242" w:rsidRPr="00FC6504">
        <w:rPr>
          <w:lang w:val="el-GR"/>
        </w:rPr>
        <w:t>4689/2020 (Α’</w:t>
      </w:r>
      <w:r w:rsidR="00105242" w:rsidRPr="00FC6504">
        <w:t> </w:t>
      </w:r>
      <w:r w:rsidR="00105242" w:rsidRPr="00FC6504">
        <w:rPr>
          <w:lang w:val="el-GR"/>
        </w:rPr>
        <w:t>103),</w:t>
      </w:r>
    </w:p>
    <w:p w14:paraId="0C8203AA" w14:textId="77777777" w:rsidR="008338F0" w:rsidRPr="00FC6504" w:rsidRDefault="003355E7" w:rsidP="002E347D">
      <w:pPr>
        <w:rPr>
          <w:lang w:val="el-GR"/>
        </w:rPr>
      </w:pPr>
      <w:r w:rsidRPr="00FC6504">
        <w:rPr>
          <w:lang w:val="el-GR"/>
        </w:rPr>
        <w:t xml:space="preserve">ε) </w:t>
      </w:r>
      <w:r w:rsidR="00105242" w:rsidRPr="00FC6504">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FC6504">
        <w:t>EE</w:t>
      </w:r>
      <w:r w:rsidR="00105242" w:rsidRPr="00FC6504">
        <w:rPr>
          <w:lang w:val="el-GR"/>
        </w:rPr>
        <w:t xml:space="preserve"> </w:t>
      </w:r>
      <w:r w:rsidR="00105242" w:rsidRPr="00FC6504">
        <w:t>L</w:t>
      </w:r>
      <w:r w:rsidR="00105242" w:rsidRPr="00FC6504">
        <w:rPr>
          <w:lang w:val="el-GR"/>
        </w:rPr>
        <w:t xml:space="preserve"> 141/05.06.2015) και τα εγκλήματα των άρθρων 2 και 39 του ν.</w:t>
      </w:r>
      <w:r w:rsidR="00105242" w:rsidRPr="00FC6504">
        <w:t> </w:t>
      </w:r>
      <w:r w:rsidR="00105242" w:rsidRPr="00FC6504">
        <w:rPr>
          <w:lang w:val="el-GR"/>
        </w:rPr>
        <w:t>4557/2018 (Α’</w:t>
      </w:r>
      <w:r w:rsidR="00105242" w:rsidRPr="00FC6504">
        <w:t> </w:t>
      </w:r>
      <w:r w:rsidR="00105242" w:rsidRPr="00FC6504">
        <w:rPr>
          <w:lang w:val="el-GR"/>
        </w:rPr>
        <w:t>139),</w:t>
      </w:r>
    </w:p>
    <w:p w14:paraId="2F85B11B" w14:textId="77777777" w:rsidR="008338F0" w:rsidRPr="00FC6504" w:rsidRDefault="003355E7" w:rsidP="002E347D">
      <w:pPr>
        <w:rPr>
          <w:lang w:val="el-GR"/>
        </w:rPr>
      </w:pPr>
      <w:r w:rsidRPr="00FC6504">
        <w:rPr>
          <w:lang w:val="el-GR"/>
        </w:rPr>
        <w:t xml:space="preserve">στ) </w:t>
      </w:r>
      <w:r w:rsidR="00105242" w:rsidRPr="00FC6504">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FC6504">
        <w:t> </w:t>
      </w:r>
      <w:r w:rsidR="00105242" w:rsidRPr="00FC6504">
        <w:rPr>
          <w:lang w:val="el-GR"/>
        </w:rPr>
        <w:t xml:space="preserve">- πλαίσιο 2002/629/ΔΕΥ του Συμβουλίου (ΕΕ </w:t>
      </w:r>
      <w:r w:rsidR="00105242" w:rsidRPr="00FC6504">
        <w:t>L</w:t>
      </w:r>
      <w:r w:rsidR="00105242" w:rsidRPr="00FC6504">
        <w:rPr>
          <w:lang w:val="el-GR"/>
        </w:rPr>
        <w:t xml:space="preserve"> 101 της 15.4.2011, σ. 1) και τα εγκλήματα του άρθρου 323Α του Ποινικού κώδικα (εμπορία ανθρώπων).</w:t>
      </w:r>
    </w:p>
    <w:p w14:paraId="36E82875" w14:textId="77777777" w:rsidR="008338F0" w:rsidRPr="00FC6504" w:rsidRDefault="003355E7" w:rsidP="002E347D">
      <w:pPr>
        <w:rPr>
          <w:lang w:val="el-GR"/>
        </w:rPr>
      </w:pPr>
      <w:r w:rsidRPr="00FC6504">
        <w:rPr>
          <w:lang w:val="el-GR"/>
        </w:rPr>
        <w:t xml:space="preserve">Ο οικονομικός φορέας αποκλείεται, επίσης, όταν το πρόσωπο εις βάρος του οποίου εκδόθηκε </w:t>
      </w:r>
      <w:r w:rsidR="00E87EA9" w:rsidRPr="00FC6504">
        <w:rPr>
          <w:lang w:val="el-GR"/>
        </w:rPr>
        <w:t xml:space="preserve">τελεσίδικη </w:t>
      </w:r>
      <w:r w:rsidR="00400357" w:rsidRPr="00FC6504">
        <w:rPr>
          <w:lang w:val="el-GR"/>
        </w:rPr>
        <w:t xml:space="preserve">αμετάκλητη </w:t>
      </w:r>
      <w:r w:rsidRPr="00FC6504">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3F4567CF" w14:textId="77777777" w:rsidR="00857E7F" w:rsidRPr="00FC6504" w:rsidRDefault="00857E7F" w:rsidP="002E347D">
      <w:pPr>
        <w:rPr>
          <w:lang w:val="el-GR"/>
        </w:rPr>
      </w:pPr>
    </w:p>
    <w:p w14:paraId="3D3A3A7E" w14:textId="77777777" w:rsidR="00857E7F" w:rsidRPr="00FC6504" w:rsidRDefault="00857E7F" w:rsidP="002E347D">
      <w:pPr>
        <w:rPr>
          <w:lang w:val="el-GR"/>
        </w:rPr>
      </w:pPr>
    </w:p>
    <w:p w14:paraId="0364ED92" w14:textId="2EDAF1F5" w:rsidR="009A3D76" w:rsidRPr="00FC6504" w:rsidRDefault="009A3D76" w:rsidP="002E347D">
      <w:pPr>
        <w:rPr>
          <w:lang w:val="el-GR"/>
        </w:rPr>
      </w:pPr>
      <w:r w:rsidRPr="00FC6504">
        <w:rPr>
          <w:lang w:val="el-GR"/>
        </w:rPr>
        <w:lastRenderedPageBreak/>
        <w:t>Η υποχρέωση του προηγούμενου εδαφίου αφορά:</w:t>
      </w:r>
    </w:p>
    <w:p w14:paraId="51FA9E14" w14:textId="78FE16DA" w:rsidR="009A3D76" w:rsidRPr="00FC6504" w:rsidRDefault="009A3D76" w:rsidP="002E347D">
      <w:pPr>
        <w:rPr>
          <w:lang w:val="el-GR"/>
        </w:rPr>
      </w:pPr>
      <w:r w:rsidRPr="00FC6504">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F409531" w:rsidR="009A3D76" w:rsidRPr="00FC6504" w:rsidRDefault="009A3D76" w:rsidP="002E347D">
      <w:pPr>
        <w:rPr>
          <w:lang w:val="el-GR"/>
        </w:rPr>
      </w:pPr>
      <w:r w:rsidRPr="00FC6504">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sidRPr="00FC6504">
        <w:rPr>
          <w:lang w:val="el-GR"/>
        </w:rPr>
        <w:t>,</w:t>
      </w:r>
    </w:p>
    <w:p w14:paraId="1294080A" w14:textId="77777777" w:rsidR="009A3D76" w:rsidRPr="00FC6504" w:rsidRDefault="009A3D76" w:rsidP="002E347D">
      <w:pPr>
        <w:rPr>
          <w:lang w:val="el-GR"/>
        </w:rPr>
      </w:pPr>
      <w:r w:rsidRPr="00FC6504">
        <w:rPr>
          <w:lang w:val="el-GR"/>
        </w:rPr>
        <w:t>- στις περιπτώσεις Συνεταιρισμών, τα μέλη του Διοικητικού Συμβουλίου.</w:t>
      </w:r>
    </w:p>
    <w:p w14:paraId="54053568" w14:textId="1B347674" w:rsidR="009A3D76" w:rsidRPr="00FC6504" w:rsidRDefault="009A3D76" w:rsidP="002E347D">
      <w:pPr>
        <w:rPr>
          <w:lang w:val="el-GR"/>
        </w:rPr>
      </w:pPr>
      <w:r w:rsidRPr="00FC6504">
        <w:rPr>
          <w:lang w:val="el-GR"/>
        </w:rPr>
        <w:t>- σε όλες τις λοιπ</w:t>
      </w:r>
      <w:r w:rsidR="007207B7" w:rsidRPr="00FC6504">
        <w:rPr>
          <w:lang w:val="el-GR"/>
        </w:rPr>
        <w:t>έ</w:t>
      </w:r>
      <w:r w:rsidRPr="00FC6504">
        <w:rPr>
          <w:lang w:val="el-GR"/>
        </w:rPr>
        <w:t>ς περιπτώσεις νομικών προσώπων, τον κατά περίπτωση νόμιμο εκπρόσωπο.</w:t>
      </w:r>
    </w:p>
    <w:p w14:paraId="66DEC573" w14:textId="77777777" w:rsidR="009A3D76" w:rsidRPr="00FC6504" w:rsidRDefault="009A3D76" w:rsidP="002E347D">
      <w:pPr>
        <w:rPr>
          <w:b/>
          <w:bCs/>
          <w:lang w:val="el-GR"/>
        </w:rPr>
      </w:pPr>
      <w:r w:rsidRPr="00FC6504">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20810E7C" w:rsidR="005A0ACC" w:rsidRPr="00FC6504" w:rsidRDefault="000326F6" w:rsidP="002E347D">
      <w:pPr>
        <w:pStyle w:val="ListParagraph"/>
        <w:numPr>
          <w:ilvl w:val="3"/>
          <w:numId w:val="15"/>
        </w:numPr>
        <w:tabs>
          <w:tab w:val="left" w:pos="0"/>
          <w:tab w:val="left" w:pos="709"/>
          <w:tab w:val="left" w:pos="1134"/>
        </w:tabs>
        <w:spacing w:before="240"/>
        <w:ind w:left="0" w:firstLine="0"/>
        <w:rPr>
          <w:lang w:val="el-GR"/>
        </w:rPr>
      </w:pPr>
      <w:bookmarkStart w:id="101" w:name="_Ref503518036"/>
      <w:r w:rsidRPr="00FC6504">
        <w:rPr>
          <w:lang w:val="el-GR"/>
        </w:rPr>
        <w:t>Σ</w:t>
      </w:r>
      <w:r w:rsidR="005A0ACC" w:rsidRPr="00FC6504">
        <w:rPr>
          <w:lang w:val="el-GR"/>
        </w:rPr>
        <w:t>τις ακόλουθες περιπτώσεις</w:t>
      </w:r>
      <w:bookmarkEnd w:id="101"/>
    </w:p>
    <w:p w14:paraId="252A9A52" w14:textId="121573A8" w:rsidR="009A3D76" w:rsidRPr="00FC6504" w:rsidRDefault="009A3D76" w:rsidP="002E347D">
      <w:pPr>
        <w:spacing w:before="120"/>
        <w:rPr>
          <w:lang w:val="el-GR"/>
        </w:rPr>
      </w:pPr>
      <w:r w:rsidRPr="00FC6504">
        <w:rPr>
          <w:lang w:val="el-GR"/>
        </w:rPr>
        <w:t xml:space="preserve">α) όταν ο οικονομικός φορέας έχει αθετήσει τις υποχρεώσεις του </w:t>
      </w:r>
      <w:r w:rsidR="007207B7" w:rsidRPr="00FC6504">
        <w:rPr>
          <w:lang w:val="el-GR"/>
        </w:rPr>
        <w:t>σχετικά με την</w:t>
      </w:r>
      <w:r w:rsidRPr="00FC6504">
        <w:rPr>
          <w:lang w:val="el-GR"/>
        </w:rPr>
        <w:t xml:space="preserve"> καταβολή φόρων ή εισφορών κοινωνικής ασφάλισης και αυτό έχει διαπιστωθεί </w:t>
      </w:r>
      <w:r w:rsidR="007207B7" w:rsidRPr="00FC6504">
        <w:rPr>
          <w:lang w:val="el-GR"/>
        </w:rPr>
        <w:t>με</w:t>
      </w:r>
      <w:r w:rsidRPr="00FC6504">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E6EFF12" w14:textId="77777777" w:rsidR="009A3D76" w:rsidRPr="00FC6504" w:rsidRDefault="009A3D76" w:rsidP="002E347D">
      <w:pPr>
        <w:rPr>
          <w:lang w:val="el-GR"/>
        </w:rPr>
      </w:pPr>
      <w:r w:rsidRPr="00FC6504">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FC6504" w:rsidRDefault="009A3D76" w:rsidP="002E347D">
      <w:pPr>
        <w:rPr>
          <w:lang w:val="el-GR"/>
        </w:rPr>
      </w:pPr>
      <w:r w:rsidRPr="00FC6504">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FC6504" w:rsidRDefault="009A3D76" w:rsidP="002E347D">
      <w:pPr>
        <w:rPr>
          <w:lang w:val="el-GR"/>
        </w:rPr>
      </w:pPr>
      <w:r w:rsidRPr="00FC6504">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16D05EF4" w:rsidR="009A3D76" w:rsidRPr="00FC6504" w:rsidRDefault="009A3D76" w:rsidP="002E347D">
      <w:pPr>
        <w:rPr>
          <w:lang w:val="el-GR"/>
        </w:rPr>
      </w:pPr>
      <w:r w:rsidRPr="00FC6504">
        <w:rPr>
          <w:lang w:val="el-GR"/>
        </w:rPr>
        <w:t>Δεν αποκλείεται ο οικονομικός φορέας, όταν έχει εκπληρώσει τις υποχρεώσεις του είτε καταβάλοντας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FC6504" w:rsidRDefault="004B29C9" w:rsidP="002E347D">
      <w:pPr>
        <w:rPr>
          <w:lang w:val="el-GR"/>
        </w:rPr>
      </w:pPr>
    </w:p>
    <w:p w14:paraId="2592DC6C" w14:textId="5C02A7E1" w:rsidR="00B04AF3" w:rsidRPr="00FC6504" w:rsidRDefault="003355E7" w:rsidP="002E347D">
      <w:pPr>
        <w:pStyle w:val="ListParagraph"/>
        <w:numPr>
          <w:ilvl w:val="3"/>
          <w:numId w:val="15"/>
        </w:numPr>
        <w:tabs>
          <w:tab w:val="left" w:pos="0"/>
          <w:tab w:val="left" w:pos="709"/>
          <w:tab w:val="left" w:pos="1134"/>
        </w:tabs>
        <w:spacing w:before="240"/>
        <w:ind w:left="0" w:firstLine="0"/>
        <w:rPr>
          <w:i/>
          <w:color w:val="5B9BD5"/>
          <w:lang w:val="el-GR"/>
        </w:rPr>
      </w:pPr>
      <w:bookmarkStart w:id="102" w:name="_Ref496540586"/>
      <w:r w:rsidRPr="00FC6504">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FC6504">
        <w:rPr>
          <w:lang w:val="el-GR"/>
        </w:rPr>
        <w:t xml:space="preserve"> </w:t>
      </w:r>
      <w:r w:rsidRPr="00FC6504">
        <w:rPr>
          <w:lang w:val="el-GR"/>
        </w:rPr>
        <w:t>:</w:t>
      </w:r>
      <w:bookmarkEnd w:id="102"/>
    </w:p>
    <w:p w14:paraId="0E1EDDD9" w14:textId="431317E9" w:rsidR="008338F0" w:rsidRPr="00FC6504" w:rsidRDefault="003355E7" w:rsidP="002E347D">
      <w:pPr>
        <w:rPr>
          <w:lang w:val="el-GR"/>
        </w:rPr>
      </w:pPr>
      <w:r w:rsidRPr="00FC6504">
        <w:rPr>
          <w:lang w:val="el-GR"/>
        </w:rPr>
        <w:t xml:space="preserve">(α) εάν έχει αθετήσει τις υποχρεώσεις που προβλέπονται στην παρ. 2 του άρθρου 18 του ν. 4412/2016, </w:t>
      </w:r>
      <w:r w:rsidR="00B802EF" w:rsidRPr="00FC6504">
        <w:rPr>
          <w:lang w:val="el-GR"/>
        </w:rPr>
        <w:t>περί αρχών που εφαρμόζονται στις διαδικασίες σύναψης δημοσίων συμβάσεων</w:t>
      </w:r>
      <w:r w:rsidR="00083575" w:rsidRPr="00FC6504">
        <w:rPr>
          <w:lang w:val="el-GR"/>
        </w:rPr>
        <w:t>,</w:t>
      </w:r>
    </w:p>
    <w:p w14:paraId="513193AA" w14:textId="199A56B0" w:rsidR="00A23EAB" w:rsidRPr="00FC6504" w:rsidRDefault="003355E7" w:rsidP="002E347D">
      <w:pPr>
        <w:rPr>
          <w:lang w:val="el-GR"/>
        </w:rPr>
      </w:pPr>
      <w:r w:rsidRPr="00FC6504">
        <w:rPr>
          <w:lang w:val="el-GR"/>
        </w:rPr>
        <w:t xml:space="preserve">(β) </w:t>
      </w:r>
      <w:r w:rsidR="00A23EAB" w:rsidRPr="00FC6504">
        <w:rPr>
          <w:lang w:val="el-GR"/>
        </w:rPr>
        <w:t>εάν τελεί υπό πτώχευση</w:t>
      </w:r>
      <w:r w:rsidR="00A23EAB" w:rsidRPr="00FC6504">
        <w:rPr>
          <w:b/>
          <w:lang w:val="el-GR"/>
        </w:rPr>
        <w:t xml:space="preserve"> </w:t>
      </w:r>
      <w:r w:rsidR="00A23EAB" w:rsidRPr="00FC6504">
        <w:rPr>
          <w:lang w:val="el-GR"/>
        </w:rPr>
        <w:t>ή έχει υπαχθεί σε διαδικασία ειδικής εκκαθάρισης</w:t>
      </w:r>
      <w:r w:rsidR="00A23EAB" w:rsidRPr="00FC6504">
        <w:rPr>
          <w:b/>
          <w:lang w:val="el-GR"/>
        </w:rPr>
        <w:t xml:space="preserve"> </w:t>
      </w:r>
      <w:r w:rsidR="00A23EAB" w:rsidRPr="00FC6504">
        <w:rPr>
          <w:lang w:val="el-GR"/>
        </w:rPr>
        <w:t>ή τελεί υπό αναγκαστική διαχείριση</w:t>
      </w:r>
      <w:r w:rsidR="00A23EAB" w:rsidRPr="00FC6504">
        <w:rPr>
          <w:b/>
          <w:lang w:val="el-GR"/>
        </w:rPr>
        <w:t xml:space="preserve"> </w:t>
      </w:r>
      <w:r w:rsidR="00A23EAB" w:rsidRPr="00FC6504">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00083575" w:rsidRPr="00FC6504">
        <w:rPr>
          <w:lang w:val="el-GR"/>
        </w:rPr>
        <w:t>,</w:t>
      </w:r>
    </w:p>
    <w:p w14:paraId="75FAC5AF" w14:textId="6CEF5740" w:rsidR="00A23EAB" w:rsidRPr="00FC6504" w:rsidRDefault="003355E7" w:rsidP="002E347D">
      <w:pPr>
        <w:rPr>
          <w:lang w:val="el-GR"/>
        </w:rPr>
      </w:pPr>
      <w:r w:rsidRPr="00FC6504">
        <w:rPr>
          <w:lang w:val="el-GR"/>
        </w:rPr>
        <w:t xml:space="preserve">(γ) </w:t>
      </w:r>
      <w:r w:rsidR="00A23EAB" w:rsidRPr="00FC6504">
        <w:rPr>
          <w:lang w:val="el-GR"/>
        </w:rPr>
        <w:t xml:space="preserve">εάν, με την επιφύλαξη της παραγράφου </w:t>
      </w:r>
      <w:r w:rsidR="00BB6963" w:rsidRPr="00FC6504">
        <w:rPr>
          <w:lang w:val="el-GR"/>
        </w:rPr>
        <w:t xml:space="preserve">3Γ </w:t>
      </w:r>
      <w:r w:rsidR="00A23EAB" w:rsidRPr="00FC6504">
        <w:rPr>
          <w:lang w:val="el-GR"/>
        </w:rPr>
        <w:t>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307EBE1D" w14:textId="34F31D66" w:rsidR="008338F0" w:rsidRPr="00FC6504" w:rsidRDefault="003355E7" w:rsidP="002E347D">
      <w:pPr>
        <w:rPr>
          <w:lang w:val="el-GR"/>
        </w:rPr>
      </w:pPr>
      <w:r w:rsidRPr="00FC6504">
        <w:rPr>
          <w:lang w:val="el-GR"/>
        </w:rPr>
        <w:lastRenderedPageBreak/>
        <w:t>δ) εάν μία κατάσταση σύγκρουσης συμφερόντων κατά την έννοια του άρθρου 24 του ν. 4412/2016 δεν μπορεί να θεραπευ</w:t>
      </w:r>
      <w:r w:rsidR="00123846" w:rsidRPr="00FC6504">
        <w:rPr>
          <w:lang w:val="el-GR"/>
        </w:rPr>
        <w:t>τ</w:t>
      </w:r>
      <w:r w:rsidRPr="00FC6504">
        <w:rPr>
          <w:lang w:val="el-GR"/>
        </w:rPr>
        <w:t>εί αποτελεσματικά με άλλα, λιγότερο παρεμβατικά μέσα,</w:t>
      </w:r>
    </w:p>
    <w:p w14:paraId="09503BF9" w14:textId="6DBBA24D" w:rsidR="008338F0" w:rsidRPr="00FC6504" w:rsidRDefault="003355E7" w:rsidP="002E347D">
      <w:pPr>
        <w:rPr>
          <w:lang w:val="el-GR"/>
        </w:rPr>
      </w:pPr>
      <w:r w:rsidRPr="00FC6504">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FC6504">
        <w:rPr>
          <w:lang w:val="el-GR"/>
        </w:rPr>
        <w:t xml:space="preserve"> όπως ισχύει</w:t>
      </w:r>
      <w:r w:rsidRPr="00FC6504">
        <w:rPr>
          <w:lang w:val="el-GR"/>
        </w:rPr>
        <w:t>, δεν μπορεί να θεραπευ</w:t>
      </w:r>
      <w:r w:rsidR="00123846" w:rsidRPr="00FC6504">
        <w:rPr>
          <w:lang w:val="el-GR"/>
        </w:rPr>
        <w:t>τ</w:t>
      </w:r>
      <w:r w:rsidRPr="00FC6504">
        <w:rPr>
          <w:lang w:val="el-GR"/>
        </w:rPr>
        <w:t>εί με άλλα, λιγότερο παρεμβατικά, μέσα,</w:t>
      </w:r>
    </w:p>
    <w:p w14:paraId="15F1AFBF" w14:textId="7B02BEB8" w:rsidR="001F3B35" w:rsidRPr="00FC6504" w:rsidRDefault="001F3B35" w:rsidP="002E347D">
      <w:pPr>
        <w:rPr>
          <w:lang w:val="el-GR"/>
        </w:rPr>
      </w:pPr>
      <w:r w:rsidRPr="00FC6504">
        <w:rPr>
          <w:lang w:val="el-GR"/>
        </w:rPr>
        <w:t>(στ)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00083575" w:rsidRPr="00FC6504">
        <w:rPr>
          <w:lang w:val="el-GR"/>
        </w:rPr>
        <w:t>,</w:t>
      </w:r>
    </w:p>
    <w:p w14:paraId="46385F35" w14:textId="6B2A4115" w:rsidR="008338F0" w:rsidRPr="00FC6504" w:rsidRDefault="003355E7" w:rsidP="002E347D">
      <w:pPr>
        <w:rPr>
          <w:lang w:val="el-GR"/>
        </w:rPr>
      </w:pPr>
      <w:r w:rsidRPr="00FC6504">
        <w:rPr>
          <w:lang w:val="el-GR"/>
        </w:rPr>
        <w:t xml:space="preserve">(ζ) </w:t>
      </w:r>
      <w:r w:rsidR="00A23EAB" w:rsidRPr="00FC6504">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3" w:name="_Hlk126489824"/>
      <w:r w:rsidR="00A23EAB" w:rsidRPr="00FC6504">
        <w:rPr>
          <w:lang w:val="el-GR"/>
        </w:rPr>
        <w:t xml:space="preserve">της παραγράφου </w:t>
      </w:r>
      <w:r w:rsidR="00C8339C" w:rsidRPr="00FC6504">
        <w:rPr>
          <w:lang w:val="el-GR"/>
        </w:rPr>
        <w:fldChar w:fldCharType="begin"/>
      </w:r>
      <w:r w:rsidR="00C8339C" w:rsidRPr="00FC6504">
        <w:rPr>
          <w:lang w:val="el-GR"/>
        </w:rPr>
        <w:instrText xml:space="preserve"> REF _Ref40957856 \r \h </w:instrText>
      </w:r>
      <w:r w:rsidR="00141CA5" w:rsidRPr="00FC6504">
        <w:rPr>
          <w:lang w:val="el-GR"/>
        </w:rPr>
        <w:instrText xml:space="preserve"> \* MERGEFORMAT </w:instrText>
      </w:r>
      <w:r w:rsidR="00C8339C" w:rsidRPr="00FC6504">
        <w:rPr>
          <w:lang w:val="el-GR"/>
        </w:rPr>
      </w:r>
      <w:r w:rsidR="00C8339C" w:rsidRPr="00FC6504">
        <w:rPr>
          <w:lang w:val="el-GR"/>
        </w:rPr>
        <w:fldChar w:fldCharType="separate"/>
      </w:r>
      <w:r w:rsidR="004255F2" w:rsidRPr="00FC6504">
        <w:rPr>
          <w:lang w:val="el-GR"/>
        </w:rPr>
        <w:t>2.2.9.2</w:t>
      </w:r>
      <w:r w:rsidR="00C8339C" w:rsidRPr="00FC6504">
        <w:rPr>
          <w:lang w:val="el-GR"/>
        </w:rPr>
        <w:fldChar w:fldCharType="end"/>
      </w:r>
      <w:r w:rsidR="00E403E0" w:rsidRPr="00FC6504">
        <w:rPr>
          <w:lang w:val="el-GR"/>
        </w:rPr>
        <w:t xml:space="preserve"> </w:t>
      </w:r>
      <w:r w:rsidR="00E403E0" w:rsidRPr="00FC6504">
        <w:rPr>
          <w:lang w:val="el-GR"/>
        </w:rPr>
        <w:fldChar w:fldCharType="begin"/>
      </w:r>
      <w:r w:rsidR="00E403E0" w:rsidRPr="00FC6504">
        <w:rPr>
          <w:lang w:val="el-GR"/>
        </w:rPr>
        <w:instrText xml:space="preserve"> REF _Ref40957856 \h </w:instrText>
      </w:r>
      <w:r w:rsidR="00141CA5" w:rsidRPr="00FC6504">
        <w:rPr>
          <w:lang w:val="el-GR"/>
        </w:rPr>
        <w:instrText xml:space="preserve"> \* MERGEFORMAT </w:instrText>
      </w:r>
      <w:r w:rsidR="00E403E0" w:rsidRPr="00FC6504">
        <w:rPr>
          <w:lang w:val="el-GR"/>
        </w:rPr>
      </w:r>
      <w:r w:rsidR="00E403E0" w:rsidRPr="00FC6504">
        <w:rPr>
          <w:lang w:val="el-GR"/>
        </w:rPr>
        <w:fldChar w:fldCharType="separate"/>
      </w:r>
      <w:r w:rsidR="004255F2" w:rsidRPr="00FC6504">
        <w:rPr>
          <w:lang w:val="el-GR"/>
        </w:rPr>
        <w:t>Αποδεικτικά μέσα</w:t>
      </w:r>
      <w:r w:rsidR="004255F2" w:rsidRPr="00FC6504">
        <w:rPr>
          <w:rFonts w:ascii="Calibri" w:hAnsi="Calibri"/>
          <w:lang w:val="el-GR"/>
        </w:rPr>
        <w:t xml:space="preserve"> - </w:t>
      </w:r>
      <w:r w:rsidR="004255F2" w:rsidRPr="00FC6504">
        <w:rPr>
          <w:lang w:val="el-GR"/>
        </w:rPr>
        <w:t>Δικαιολογητικά προσωρινού αναδόχου</w:t>
      </w:r>
      <w:r w:rsidR="00E403E0" w:rsidRPr="00FC6504">
        <w:rPr>
          <w:lang w:val="el-GR"/>
        </w:rPr>
        <w:fldChar w:fldCharType="end"/>
      </w:r>
      <w:r w:rsidR="00A9669D" w:rsidRPr="00FC6504">
        <w:rPr>
          <w:lang w:val="el-GR"/>
        </w:rPr>
        <w:t xml:space="preserve"> </w:t>
      </w:r>
      <w:r w:rsidR="00B941FC" w:rsidRPr="00FC6504">
        <w:rPr>
          <w:lang w:val="el-GR"/>
        </w:rPr>
        <w:t>της παρούσας</w:t>
      </w:r>
      <w:r w:rsidR="00083575" w:rsidRPr="00FC6504">
        <w:rPr>
          <w:lang w:val="el-GR"/>
        </w:rPr>
        <w:t>,</w:t>
      </w:r>
    </w:p>
    <w:bookmarkEnd w:id="103"/>
    <w:p w14:paraId="2A733164" w14:textId="524E526B" w:rsidR="008338F0" w:rsidRPr="00FC6504" w:rsidRDefault="003355E7" w:rsidP="002E347D">
      <w:pPr>
        <w:rPr>
          <w:lang w:val="el-GR"/>
        </w:rPr>
      </w:pPr>
      <w:r w:rsidRPr="00FC6504">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FC6504">
        <w:rPr>
          <w:lang w:val="el-GR"/>
        </w:rPr>
        <w:t>με απατηλό τρόπο</w:t>
      </w:r>
      <w:r w:rsidRPr="00FC6504">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w:t>
      </w:r>
    </w:p>
    <w:p w14:paraId="203A9130" w14:textId="3E5592BF" w:rsidR="005A1E91" w:rsidRPr="00FC6504" w:rsidRDefault="003355E7" w:rsidP="002E347D">
      <w:pPr>
        <w:rPr>
          <w:lang w:val="el-GR"/>
        </w:rPr>
      </w:pPr>
      <w:r w:rsidRPr="00FC6504">
        <w:rPr>
          <w:lang w:val="el-GR"/>
        </w:rPr>
        <w:t xml:space="preserve">(θ) </w:t>
      </w:r>
      <w:r w:rsidR="00953E50" w:rsidRPr="00FC6504">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FC6504">
        <w:rPr>
          <w:lang w:val="el-GR"/>
        </w:rPr>
        <w:t>.</w:t>
      </w:r>
    </w:p>
    <w:p w14:paraId="01E09956" w14:textId="21BCA2D2" w:rsidR="008338F0" w:rsidRPr="00FC6504" w:rsidRDefault="00067067" w:rsidP="002E347D">
      <w:pPr>
        <w:rPr>
          <w:b/>
          <w:bCs/>
          <w:lang w:val="el-GR"/>
        </w:rPr>
      </w:pPr>
      <w:r w:rsidRPr="00FC6504">
        <w:rPr>
          <w:b/>
          <w:bCs/>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p>
    <w:p w14:paraId="5A73BECF" w14:textId="77777777" w:rsidR="00C535AC" w:rsidRPr="00FC6504" w:rsidRDefault="00C535AC" w:rsidP="002E347D">
      <w:pPr>
        <w:pStyle w:val="ListParagraph"/>
        <w:tabs>
          <w:tab w:val="left" w:pos="0"/>
        </w:tabs>
        <w:spacing w:before="240"/>
        <w:ind w:left="0"/>
        <w:rPr>
          <w:b/>
          <w:bCs/>
          <w:lang w:val="el-GR"/>
        </w:rPr>
      </w:pPr>
    </w:p>
    <w:p w14:paraId="256BE5A4" w14:textId="77777777" w:rsidR="002A7C7B" w:rsidRPr="00FC6504" w:rsidRDefault="002A7C7B" w:rsidP="002E347D">
      <w:pPr>
        <w:pStyle w:val="ListParagraph"/>
        <w:numPr>
          <w:ilvl w:val="3"/>
          <w:numId w:val="15"/>
        </w:numPr>
        <w:tabs>
          <w:tab w:val="left" w:pos="0"/>
          <w:tab w:val="left" w:pos="709"/>
          <w:tab w:val="left" w:pos="1134"/>
        </w:tabs>
        <w:spacing w:before="240"/>
        <w:ind w:left="0" w:firstLine="0"/>
        <w:rPr>
          <w:lang w:val="el-GR"/>
        </w:rPr>
      </w:pPr>
      <w:bookmarkStart w:id="104" w:name="_Ref151369083"/>
      <w:r w:rsidRPr="00FC6504">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4"/>
    </w:p>
    <w:p w14:paraId="30461056" w14:textId="3286914B" w:rsidR="002A631D" w:rsidRPr="00FC6504" w:rsidRDefault="002A631D" w:rsidP="002E347D">
      <w:pPr>
        <w:pStyle w:val="ListParagraph"/>
        <w:numPr>
          <w:ilvl w:val="3"/>
          <w:numId w:val="15"/>
        </w:numPr>
        <w:tabs>
          <w:tab w:val="left" w:pos="0"/>
          <w:tab w:val="left" w:pos="709"/>
          <w:tab w:val="left" w:pos="1134"/>
        </w:tabs>
        <w:spacing w:before="240"/>
        <w:ind w:left="0" w:firstLine="0"/>
        <w:rPr>
          <w:lang w:val="el-GR"/>
        </w:rPr>
      </w:pPr>
      <w:r w:rsidRPr="00FC6504">
        <w:rPr>
          <w:lang w:val="el-GR"/>
        </w:rPr>
        <w:t>Απαγορεύεται η ανάθεση της παρούσας σύμβασης, σε:</w:t>
      </w:r>
    </w:p>
    <w:p w14:paraId="0AED7E06" w14:textId="5CBF24DC" w:rsidR="002A631D" w:rsidRPr="00FC6504" w:rsidRDefault="002A631D" w:rsidP="002E347D">
      <w:pPr>
        <w:suppressAutoHyphens w:val="0"/>
        <w:spacing w:after="160" w:line="252" w:lineRule="auto"/>
        <w:rPr>
          <w:lang w:val="el-GR"/>
        </w:rPr>
      </w:pPr>
      <w:r w:rsidRPr="00FC6504">
        <w:rPr>
          <w:lang w:val="el-GR"/>
        </w:rPr>
        <w:t>α) Ρώσο υπήκοο ή φυσικό ή νομικό πρόσωπο, οντότητα ή φορέα που έχει την έδρα του στη Ρωσία</w:t>
      </w:r>
    </w:p>
    <w:p w14:paraId="54086A4B" w14:textId="2BF5EC35" w:rsidR="002A631D" w:rsidRPr="00FC6504" w:rsidRDefault="002A631D" w:rsidP="002E347D">
      <w:pPr>
        <w:suppressAutoHyphens w:val="0"/>
        <w:spacing w:after="160" w:line="252" w:lineRule="auto"/>
        <w:rPr>
          <w:lang w:val="el-GR"/>
        </w:rPr>
      </w:pPr>
      <w:r w:rsidRPr="00FC6504">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1E2AF56" w14:textId="14737065" w:rsidR="002A631D" w:rsidRPr="00FC6504" w:rsidRDefault="002A631D" w:rsidP="002E347D">
      <w:pPr>
        <w:suppressAutoHyphens w:val="0"/>
        <w:spacing w:after="160" w:line="252" w:lineRule="auto"/>
        <w:rPr>
          <w:b/>
          <w:bCs/>
          <w:lang w:val="el-GR"/>
        </w:rPr>
      </w:pPr>
      <w:r w:rsidRPr="00FC6504">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37558145" w14:textId="77777777" w:rsidR="002A7C7B" w:rsidRPr="00FC6504" w:rsidRDefault="002A7C7B" w:rsidP="002E347D">
      <w:pPr>
        <w:pStyle w:val="ListParagraph"/>
        <w:tabs>
          <w:tab w:val="left" w:pos="0"/>
          <w:tab w:val="left" w:pos="709"/>
          <w:tab w:val="left" w:pos="1134"/>
        </w:tabs>
        <w:spacing w:before="240"/>
        <w:ind w:left="0"/>
        <w:rPr>
          <w:lang w:val="el-GR"/>
        </w:rPr>
      </w:pPr>
    </w:p>
    <w:p w14:paraId="1F65CED2" w14:textId="4F0FA5E9" w:rsidR="002A7C7B" w:rsidRPr="00FC6504" w:rsidRDefault="00363799" w:rsidP="002E347D">
      <w:pPr>
        <w:pStyle w:val="ListParagraph"/>
        <w:numPr>
          <w:ilvl w:val="3"/>
          <w:numId w:val="15"/>
        </w:numPr>
        <w:tabs>
          <w:tab w:val="left" w:pos="0"/>
          <w:tab w:val="left" w:pos="709"/>
          <w:tab w:val="left" w:pos="1134"/>
        </w:tabs>
        <w:spacing w:before="240"/>
        <w:ind w:left="0" w:firstLine="0"/>
        <w:rPr>
          <w:b/>
          <w:bCs/>
          <w:lang w:val="el-GR"/>
        </w:rPr>
      </w:pPr>
      <w:r w:rsidRPr="00FC6504">
        <w:rPr>
          <w:lang w:val="el-GR"/>
        </w:rPr>
        <w:t xml:space="preserve">Ο </w:t>
      </w:r>
      <w:r w:rsidR="003355E7" w:rsidRPr="00FC6504">
        <w:rPr>
          <w:lang w:val="el-GR"/>
        </w:rPr>
        <w:t xml:space="preserve">οικονομικός φορέας που εμπίπτει σε μια από τις καταστάσεις που αναφέρονται στις παραγράφους </w:t>
      </w:r>
      <w:r w:rsidR="00153F0B" w:rsidRPr="00FC6504">
        <w:rPr>
          <w:lang w:val="el-GR"/>
        </w:rPr>
        <w:fldChar w:fldCharType="begin"/>
      </w:r>
      <w:r w:rsidR="00153F0B" w:rsidRPr="00FC6504">
        <w:rPr>
          <w:lang w:val="el-GR"/>
        </w:rPr>
        <w:instrText xml:space="preserve"> REF _Ref496540567 \r \h </w:instrText>
      </w:r>
      <w:r w:rsidR="00DF02B0" w:rsidRPr="00FC6504">
        <w:rPr>
          <w:lang w:val="el-GR"/>
        </w:rPr>
        <w:instrText xml:space="preserve"> \* MERGEFORMAT </w:instrText>
      </w:r>
      <w:r w:rsidR="00153F0B" w:rsidRPr="00FC6504">
        <w:rPr>
          <w:lang w:val="el-GR"/>
        </w:rPr>
      </w:r>
      <w:r w:rsidR="00153F0B" w:rsidRPr="00FC6504">
        <w:rPr>
          <w:lang w:val="el-GR"/>
        </w:rPr>
        <w:fldChar w:fldCharType="separate"/>
      </w:r>
      <w:r w:rsidR="004255F2" w:rsidRPr="00FC6504">
        <w:rPr>
          <w:lang w:val="el-GR"/>
        </w:rPr>
        <w:t>2.2.3.1</w:t>
      </w:r>
      <w:r w:rsidR="00153F0B" w:rsidRPr="00FC6504">
        <w:rPr>
          <w:lang w:val="el-GR"/>
        </w:rPr>
        <w:fldChar w:fldCharType="end"/>
      </w:r>
      <w:r w:rsidR="003355E7" w:rsidRPr="00FC6504">
        <w:rPr>
          <w:lang w:val="el-GR"/>
        </w:rPr>
        <w:t xml:space="preserve"> και </w:t>
      </w:r>
      <w:r w:rsidR="007E61C0" w:rsidRPr="00FC6504">
        <w:rPr>
          <w:lang w:val="el-GR"/>
        </w:rPr>
        <w:fldChar w:fldCharType="begin"/>
      </w:r>
      <w:r w:rsidR="007E61C0" w:rsidRPr="00FC6504">
        <w:rPr>
          <w:lang w:val="el-GR"/>
        </w:rPr>
        <w:instrText xml:space="preserve"> REF _Ref496540586 \r \h </w:instrText>
      </w:r>
      <w:r w:rsidR="00141CA5" w:rsidRPr="00FC6504">
        <w:rPr>
          <w:lang w:val="el-GR"/>
        </w:rPr>
        <w:instrText xml:space="preserve"> \* MERGEFORMAT </w:instrText>
      </w:r>
      <w:r w:rsidR="007E61C0" w:rsidRPr="00FC6504">
        <w:rPr>
          <w:lang w:val="el-GR"/>
        </w:rPr>
      </w:r>
      <w:r w:rsidR="007E61C0" w:rsidRPr="00FC6504">
        <w:rPr>
          <w:lang w:val="el-GR"/>
        </w:rPr>
        <w:fldChar w:fldCharType="separate"/>
      </w:r>
      <w:r w:rsidR="004255F2" w:rsidRPr="00FC6504">
        <w:rPr>
          <w:lang w:val="el-GR"/>
        </w:rPr>
        <w:t>2.2.3.3</w:t>
      </w:r>
      <w:r w:rsidR="007E61C0" w:rsidRPr="00FC6504">
        <w:rPr>
          <w:lang w:val="el-GR"/>
        </w:rPr>
        <w:fldChar w:fldCharType="end"/>
      </w:r>
      <w:r w:rsidR="007E61C0" w:rsidRPr="00FC6504">
        <w:rPr>
          <w:lang w:val="el-GR"/>
        </w:rPr>
        <w:t xml:space="preserve"> </w:t>
      </w:r>
      <w:r w:rsidR="002A7C7B" w:rsidRPr="00FC6504">
        <w:rPr>
          <w:lang w:val="el-GR"/>
        </w:rPr>
        <w:t xml:space="preserve">εκτός από την περ. β αυτής, </w:t>
      </w:r>
      <w:r w:rsidR="003355E7" w:rsidRPr="00FC6504">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FC6504">
        <w:t>o</w:t>
      </w:r>
      <w:r w:rsidR="003355E7" w:rsidRPr="00FC6504">
        <w:rPr>
          <w:lang w:val="el-GR"/>
        </w:rPr>
        <w:t xml:space="preserve">κάθαρση). </w:t>
      </w:r>
      <w:r w:rsidR="002A7C7B" w:rsidRPr="00FC6504">
        <w:rPr>
          <w:lang w:val="el-GR"/>
        </w:rPr>
        <w:t>Για τον σκοπό αυτό, ο οικονομικός φορέας αποδεικνύει ότι έχει καταβάλει ή έχει δεσμευ</w:t>
      </w:r>
      <w:r w:rsidR="00244F14" w:rsidRPr="00FC6504">
        <w:rPr>
          <w:lang w:val="el-GR"/>
        </w:rPr>
        <w:t>τ</w:t>
      </w:r>
      <w:r w:rsidR="002A7C7B" w:rsidRPr="00FC6504">
        <w:rPr>
          <w:lang w:val="el-GR"/>
        </w:rPr>
        <w:t xml:space="preserve">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w:t>
      </w:r>
      <w:r w:rsidR="002A7C7B" w:rsidRPr="00FC6504">
        <w:rPr>
          <w:lang w:val="el-GR"/>
        </w:rPr>
        <w:lastRenderedPageBreak/>
        <w:t>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FC6504" w:rsidRDefault="002A7C7B" w:rsidP="002E347D">
      <w:pPr>
        <w:pStyle w:val="ListParagraph"/>
        <w:tabs>
          <w:tab w:val="left" w:pos="0"/>
          <w:tab w:val="left" w:pos="709"/>
          <w:tab w:val="left" w:pos="1134"/>
        </w:tabs>
        <w:spacing w:before="240"/>
        <w:ind w:left="0"/>
        <w:rPr>
          <w:b/>
          <w:bCs/>
          <w:lang w:val="el-GR"/>
        </w:rPr>
      </w:pPr>
    </w:p>
    <w:p w14:paraId="5EB38C06" w14:textId="1B811620" w:rsidR="00841F47" w:rsidRPr="00FC6504" w:rsidRDefault="00841F47" w:rsidP="002E347D">
      <w:pPr>
        <w:pStyle w:val="ListParagraph"/>
        <w:numPr>
          <w:ilvl w:val="3"/>
          <w:numId w:val="15"/>
        </w:numPr>
        <w:tabs>
          <w:tab w:val="left" w:pos="0"/>
          <w:tab w:val="left" w:pos="709"/>
          <w:tab w:val="left" w:pos="1134"/>
        </w:tabs>
        <w:spacing w:before="240"/>
        <w:ind w:left="0" w:firstLine="0"/>
        <w:rPr>
          <w:lang w:val="el-GR"/>
        </w:rPr>
      </w:pPr>
      <w:bookmarkStart w:id="105" w:name="_Ref151369188"/>
      <w:r w:rsidRPr="00FC6504">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574E7893" w14:textId="77777777" w:rsidR="00841F47" w:rsidRPr="00FC6504" w:rsidRDefault="00841F47" w:rsidP="002E347D">
      <w:pPr>
        <w:rPr>
          <w:lang w:val="el-GR"/>
        </w:rPr>
      </w:pPr>
      <w:r w:rsidRPr="00FC6504">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8" w:history="1">
        <w:r w:rsidRPr="00FC6504">
          <w:rPr>
            <w:lang w:val="el-GR"/>
          </w:rPr>
          <w:t>epanorthotika@eaadhsy.gr</w:t>
        </w:r>
      </w:hyperlink>
      <w:r w:rsidRPr="00FC6504">
        <w:rPr>
          <w:lang w:val="el-GR"/>
        </w:rPr>
        <w:t>.</w:t>
      </w:r>
    </w:p>
    <w:p w14:paraId="26D21768" w14:textId="77777777" w:rsidR="00841F47" w:rsidRPr="00FC6504" w:rsidRDefault="00841F47" w:rsidP="002E347D">
      <w:pPr>
        <w:rPr>
          <w:lang w:val="el-GR"/>
        </w:rPr>
      </w:pPr>
      <w:r w:rsidRPr="00FC6504">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66FCBFD1" w14:textId="0F6EB1A2" w:rsidR="00841F47" w:rsidRPr="00FC6504" w:rsidRDefault="00841F47" w:rsidP="002E347D">
      <w:pPr>
        <w:rPr>
          <w:lang w:val="el-GR"/>
        </w:rPr>
      </w:pPr>
      <w:r w:rsidRPr="00FC6504">
        <w:rPr>
          <w:lang w:val="el-GR"/>
        </w:rPr>
        <w:t>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w:t>
      </w:r>
    </w:p>
    <w:p w14:paraId="03C9D04E" w14:textId="24A15890" w:rsidR="00841F47" w:rsidRPr="00FC6504" w:rsidRDefault="00841F47" w:rsidP="002E347D">
      <w:pPr>
        <w:rPr>
          <w:lang w:val="el-GR"/>
        </w:rPr>
      </w:pPr>
      <w:r w:rsidRPr="00FC6504">
        <w:rPr>
          <w:lang w:val="el-GR"/>
        </w:rPr>
        <w:t>Αν ο οικονομικός φορέας δεν ανταποκριθεί στην πρόσκληση της αναθέτουσας αρχής, το γεγονός αυτό μνημονεύεται στο σχέδιο της απόφασης.</w:t>
      </w:r>
    </w:p>
    <w:p w14:paraId="37C45AFF" w14:textId="5CCF5571" w:rsidR="00841F47" w:rsidRPr="00FC6504" w:rsidRDefault="00841F47" w:rsidP="002E347D">
      <w:pPr>
        <w:rPr>
          <w:lang w:val="el-GR"/>
        </w:rPr>
      </w:pPr>
      <w:r w:rsidRPr="00FC6504">
        <w:rPr>
          <w:lang w:val="el-GR"/>
        </w:rPr>
        <w:t>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w:t>
      </w:r>
    </w:p>
    <w:p w14:paraId="76131AB7" w14:textId="77777777" w:rsidR="00841F47" w:rsidRPr="00FC6504" w:rsidRDefault="00841F47" w:rsidP="002E347D">
      <w:pPr>
        <w:rPr>
          <w:lang w:val="el-GR"/>
        </w:rPr>
      </w:pPr>
      <w:r w:rsidRPr="00FC6504">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55F4CE5A" w14:textId="77777777" w:rsidR="00841F47" w:rsidRPr="00FC6504" w:rsidRDefault="00841F47" w:rsidP="002E347D">
      <w:pPr>
        <w:rPr>
          <w:lang w:val="el-GR"/>
        </w:rPr>
      </w:pPr>
      <w:r w:rsidRPr="00FC6504">
        <w:rPr>
          <w:lang w:val="el-GR"/>
        </w:rPr>
        <w:lastRenderedPageBreak/>
        <w:t>Οι διαδικαστικές λεπτομέρειες εξέτασης και επανεξέτασης των επανορθωτικών μέτρων ρυθμίζονται αναλυτικά στην ως άνω υπουργική απόφαση.</w:t>
      </w:r>
    </w:p>
    <w:bookmarkEnd w:id="105"/>
    <w:p w14:paraId="25F03DA6" w14:textId="77777777" w:rsidR="00C535AC" w:rsidRPr="00FC6504" w:rsidRDefault="00C535AC" w:rsidP="002E347D">
      <w:pPr>
        <w:rPr>
          <w:b/>
          <w:bCs/>
          <w:color w:val="000000"/>
          <w:lang w:val="el-GR"/>
        </w:rPr>
      </w:pPr>
    </w:p>
    <w:p w14:paraId="0C79C613" w14:textId="5C4189F4" w:rsidR="008338F0" w:rsidRPr="00FC6504" w:rsidRDefault="001E5DE0" w:rsidP="002E347D">
      <w:pPr>
        <w:pStyle w:val="ListParagraph"/>
        <w:numPr>
          <w:ilvl w:val="3"/>
          <w:numId w:val="15"/>
        </w:numPr>
        <w:tabs>
          <w:tab w:val="left" w:pos="0"/>
          <w:tab w:val="left" w:pos="709"/>
          <w:tab w:val="left" w:pos="1134"/>
        </w:tabs>
        <w:spacing w:before="240"/>
        <w:ind w:left="0" w:firstLine="0"/>
        <w:rPr>
          <w:lang w:val="el-GR"/>
        </w:rPr>
      </w:pPr>
      <w:bookmarkStart w:id="106" w:name="_Ref496540821"/>
      <w:r w:rsidRPr="00FC6504">
        <w:rPr>
          <w:lang w:val="el-GR"/>
        </w:rPr>
        <w:t xml:space="preserve">Οικονομικός φορέας, </w:t>
      </w:r>
      <w:r w:rsidR="00DF1F52" w:rsidRPr="00FC6504">
        <w:rPr>
          <w:lang w:val="el-GR"/>
        </w:rPr>
        <w:t>εις</w:t>
      </w:r>
      <w:r w:rsidRPr="00FC6504">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3355E7" w:rsidRPr="00FC6504">
        <w:rPr>
          <w:lang w:val="el-GR"/>
        </w:rPr>
        <w:t>.</w:t>
      </w:r>
      <w:bookmarkEnd w:id="106"/>
    </w:p>
    <w:p w14:paraId="36B0864B" w14:textId="77777777" w:rsidR="00D93C0C" w:rsidRPr="00FC6504" w:rsidRDefault="00D93C0C" w:rsidP="002E347D">
      <w:pPr>
        <w:pStyle w:val="ListParagraph"/>
        <w:rPr>
          <w:color w:val="000000"/>
          <w:lang w:val="el-GR"/>
        </w:rPr>
      </w:pPr>
    </w:p>
    <w:p w14:paraId="2D1CB859" w14:textId="14A4B021" w:rsidR="008338F0" w:rsidRPr="00FC6504" w:rsidRDefault="003355E7" w:rsidP="002E347D">
      <w:pPr>
        <w:pStyle w:val="Heading3"/>
        <w:numPr>
          <w:ilvl w:val="0"/>
          <w:numId w:val="0"/>
        </w:numPr>
        <w:ind w:left="720" w:hanging="720"/>
        <w:rPr>
          <w:rFonts w:cs="Tahoma"/>
          <w:szCs w:val="22"/>
          <w:lang w:val="el-GR"/>
        </w:rPr>
      </w:pPr>
      <w:bookmarkStart w:id="107" w:name="_Toc97194274"/>
      <w:bookmarkStart w:id="108" w:name="_Toc97194424"/>
      <w:bookmarkStart w:id="109" w:name="_Toc193968075"/>
      <w:r w:rsidRPr="00FC6504">
        <w:rPr>
          <w:rFonts w:cs="Tahoma"/>
          <w:szCs w:val="22"/>
          <w:lang w:val="el-GR"/>
        </w:rPr>
        <w:t xml:space="preserve">Κριτήρια </w:t>
      </w:r>
      <w:r w:rsidR="00F11417" w:rsidRPr="00FC6504">
        <w:rPr>
          <w:rFonts w:cs="Tahoma"/>
          <w:szCs w:val="22"/>
          <w:lang w:val="el-GR"/>
        </w:rPr>
        <w:t xml:space="preserve">Ποιοτικής </w:t>
      </w:r>
      <w:r w:rsidRPr="00FC6504">
        <w:rPr>
          <w:rFonts w:cs="Tahoma"/>
          <w:szCs w:val="22"/>
          <w:lang w:val="el-GR"/>
        </w:rPr>
        <w:t xml:space="preserve">Επιλογής </w:t>
      </w:r>
      <w:r w:rsidR="00F11417" w:rsidRPr="00FC6504">
        <w:rPr>
          <w:rFonts w:cs="Tahoma"/>
          <w:szCs w:val="22"/>
          <w:lang w:val="el-GR"/>
        </w:rPr>
        <w:t>&amp; αποδεικτά στοιχεία</w:t>
      </w:r>
      <w:bookmarkEnd w:id="107"/>
      <w:bookmarkEnd w:id="108"/>
      <w:bookmarkEnd w:id="109"/>
    </w:p>
    <w:p w14:paraId="3D9437BC" w14:textId="0D05AF78" w:rsidR="008338F0" w:rsidRPr="00FC6504" w:rsidDel="00893E05" w:rsidRDefault="003355E7" w:rsidP="002E347D">
      <w:pPr>
        <w:pStyle w:val="Heading3"/>
        <w:ind w:left="1276"/>
        <w:rPr>
          <w:lang w:val="el-GR"/>
        </w:rPr>
      </w:pPr>
      <w:bookmarkStart w:id="110" w:name="_Toc180072303"/>
      <w:bookmarkStart w:id="111" w:name="_Ref74510337"/>
      <w:bookmarkStart w:id="112" w:name="_Toc97194275"/>
      <w:bookmarkStart w:id="113" w:name="_Toc97194425"/>
      <w:bookmarkStart w:id="114" w:name="_Toc193968076"/>
      <w:bookmarkEnd w:id="110"/>
      <w:r w:rsidRPr="00FC6504" w:rsidDel="00893E05">
        <w:rPr>
          <w:lang w:val="el-GR"/>
        </w:rPr>
        <w:t>Καταλληλόλητα άσκησης επαγγελματικής δραστηριότητας</w:t>
      </w:r>
      <w:bookmarkEnd w:id="111"/>
      <w:bookmarkEnd w:id="112"/>
      <w:bookmarkEnd w:id="113"/>
      <w:bookmarkEnd w:id="114"/>
    </w:p>
    <w:p w14:paraId="5F0E0AEE" w14:textId="302BED4E" w:rsidR="007E243D" w:rsidRPr="00FC6504" w:rsidDel="00893E05" w:rsidRDefault="00F86B7A" w:rsidP="002E347D">
      <w:pPr>
        <w:rPr>
          <w:lang w:val="el-GR"/>
        </w:rPr>
      </w:pPr>
      <w:bookmarkStart w:id="115" w:name="_Toc97194276"/>
      <w:r w:rsidRPr="00FC6504"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8E3066" w:rsidRPr="00FC6504">
        <w:rPr>
          <w:b/>
          <w:bCs/>
          <w:lang w:val="el-GR"/>
        </w:rPr>
        <w:t xml:space="preserve"> μελέτη, προμήθεια, εγκατάσταση και υποστήριξη οπτικοακουστικών συστημάτων</w:t>
      </w:r>
      <w:bookmarkEnd w:id="115"/>
      <w:r w:rsidR="00214270" w:rsidRPr="00FC6504">
        <w:rPr>
          <w:b/>
          <w:bCs/>
          <w:lang w:val="el-GR"/>
        </w:rPr>
        <w:t>.</w:t>
      </w:r>
    </w:p>
    <w:p w14:paraId="38C6245A" w14:textId="2E293B07" w:rsidR="007E243D" w:rsidRPr="00FC6504" w:rsidRDefault="007E243D" w:rsidP="002E347D">
      <w:pPr>
        <w:pStyle w:val="ListParagraph"/>
        <w:ind w:left="0"/>
        <w:rPr>
          <w:lang w:val="el-GR"/>
        </w:rPr>
      </w:pPr>
      <w:r w:rsidRPr="00FC6504"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FC6504">
        <w:rPr>
          <w:lang w:val="el-GR"/>
        </w:rPr>
        <w:t xml:space="preserve">ή εμπορικά </w:t>
      </w:r>
      <w:r w:rsidRPr="00FC6504" w:rsidDel="00893E05">
        <w:rPr>
          <w:lang w:val="el-GR"/>
        </w:rPr>
        <w:t>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246D6D02" w14:textId="21DCAD20" w:rsidR="00BE6F4C" w:rsidRPr="00FC6504" w:rsidDel="00893E05" w:rsidRDefault="00BE6F4C" w:rsidP="002E347D">
      <w:pPr>
        <w:pStyle w:val="ListParagraph"/>
        <w:ind w:left="0"/>
        <w:rPr>
          <w:lang w:val="el-GR"/>
        </w:rPr>
      </w:pPr>
      <w:r w:rsidRPr="00FC6504"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FC6504">
        <w:rPr>
          <w:lang w:val="el-GR"/>
        </w:rPr>
        <w:t xml:space="preserve">έχουν </w:t>
      </w:r>
      <w:r w:rsidRPr="00FC6504"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FC6504" w:rsidDel="00893E05" w:rsidRDefault="00BE6F4C" w:rsidP="002E347D">
      <w:pPr>
        <w:pStyle w:val="ListParagraph"/>
        <w:ind w:left="0"/>
        <w:rPr>
          <w:lang w:val="el-GR"/>
        </w:rPr>
      </w:pPr>
    </w:p>
    <w:p w14:paraId="17AEFDD6" w14:textId="5638BFB1" w:rsidR="00722D14" w:rsidRPr="00FC6504" w:rsidRDefault="00BE6F4C" w:rsidP="002E347D">
      <w:pPr>
        <w:pStyle w:val="ListParagraph"/>
        <w:ind w:left="0"/>
        <w:rPr>
          <w:lang w:val="el-GR"/>
        </w:rPr>
      </w:pPr>
      <w:r w:rsidRPr="00FC6504"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FC6504">
        <w:rPr>
          <w:lang w:val="el-GR"/>
        </w:rPr>
        <w:t>.</w:t>
      </w:r>
    </w:p>
    <w:p w14:paraId="2F4CAEF8" w14:textId="77777777" w:rsidR="00FA4CDD" w:rsidRPr="00FC6504" w:rsidRDefault="00FA4CDD" w:rsidP="002E347D">
      <w:pPr>
        <w:pStyle w:val="ListParagraph"/>
        <w:ind w:left="0"/>
        <w:rPr>
          <w:lang w:val="el-GR"/>
        </w:rPr>
      </w:pPr>
    </w:p>
    <w:p w14:paraId="2BE12AB9" w14:textId="49EC4D6A" w:rsidR="00BE6F4C" w:rsidRPr="00FC6504" w:rsidDel="00893E05" w:rsidRDefault="00722D14" w:rsidP="002E347D">
      <w:pPr>
        <w:pStyle w:val="ListParagraph"/>
        <w:ind w:left="0"/>
        <w:rPr>
          <w:lang w:val="el-GR"/>
        </w:rPr>
      </w:pPr>
      <w:r w:rsidRPr="00FC6504">
        <w:rPr>
          <w:lang w:val="el-GR"/>
        </w:rPr>
        <w:t>Στην περίπτωση ένωσης οικονομικών φορέων</w:t>
      </w:r>
      <w:r w:rsidR="00BE6F4C" w:rsidRPr="00FC6504" w:rsidDel="00893E05">
        <w:rPr>
          <w:lang w:val="el-GR"/>
        </w:rPr>
        <w:t xml:space="preserve"> </w:t>
      </w:r>
      <w:r w:rsidRPr="00FC6504">
        <w:rPr>
          <w:lang w:val="el-GR"/>
        </w:rPr>
        <w:t xml:space="preserve">η καταλληλότητα άσκησης επαγγελματικής δραστηριότητας απαιτείται να καλύπτεται από </w:t>
      </w:r>
      <w:r w:rsidR="00B00DE1" w:rsidRPr="00FC6504">
        <w:rPr>
          <w:lang w:val="el-GR"/>
        </w:rPr>
        <w:t xml:space="preserve">τουλάχιστον ένα μέλος </w:t>
      </w:r>
      <w:r w:rsidRPr="00FC6504">
        <w:rPr>
          <w:lang w:val="el-GR"/>
        </w:rPr>
        <w:t>της ένωσης.</w:t>
      </w:r>
    </w:p>
    <w:p w14:paraId="7830D1BF" w14:textId="77777777" w:rsidR="008338F0" w:rsidRPr="00FC6504" w:rsidRDefault="003355E7" w:rsidP="002E347D">
      <w:pPr>
        <w:pStyle w:val="Heading3"/>
        <w:ind w:left="1276"/>
        <w:rPr>
          <w:lang w:val="el-GR"/>
        </w:rPr>
      </w:pPr>
      <w:bookmarkStart w:id="116" w:name="_Toc74566826"/>
      <w:bookmarkStart w:id="117" w:name="_Ref496541309"/>
      <w:bookmarkStart w:id="118" w:name="_Ref496541508"/>
      <w:bookmarkStart w:id="119" w:name="_Toc97194277"/>
      <w:bookmarkStart w:id="120" w:name="_Toc97194426"/>
      <w:bookmarkStart w:id="121" w:name="_Toc193968077"/>
      <w:bookmarkEnd w:id="116"/>
      <w:r w:rsidRPr="00FC6504">
        <w:rPr>
          <w:lang w:val="el-GR"/>
        </w:rPr>
        <w:t>Οικονομική και χρηματοοικονομική επάρκεια</w:t>
      </w:r>
      <w:bookmarkEnd w:id="117"/>
      <w:bookmarkEnd w:id="118"/>
      <w:bookmarkEnd w:id="119"/>
      <w:bookmarkEnd w:id="120"/>
      <w:bookmarkEnd w:id="121"/>
    </w:p>
    <w:p w14:paraId="03EB84BA" w14:textId="72969F9E" w:rsidR="00E83D26" w:rsidRPr="00FC6504" w:rsidRDefault="00F86B7A" w:rsidP="002E347D">
      <w:pPr>
        <w:rPr>
          <w:b/>
          <w:bCs/>
          <w:i/>
          <w:iCs/>
          <w:color w:val="5B9BD5"/>
          <w:lang w:val="el-GR" w:eastAsia="en-US"/>
        </w:rPr>
      </w:pPr>
      <w:bookmarkStart w:id="122" w:name="_Toc97194278"/>
      <w:r w:rsidRPr="00FC6504">
        <w:rPr>
          <w:b/>
          <w:bCs/>
          <w:lang w:val="el-GR"/>
        </w:rPr>
        <w:t xml:space="preserve">Οι οικονομικοί φορείς που συμμετέχουν στη διαδικασία σύναψης της παρούσας απαιτείται να έχουν </w:t>
      </w:r>
      <w:r w:rsidR="00E17EA6" w:rsidRPr="00FC6504">
        <w:rPr>
          <w:b/>
          <w:bCs/>
          <w:lang w:val="el-GR"/>
        </w:rPr>
        <w:t xml:space="preserve">μέσο γενικό ετήσιο κύκλο εργασιών για τις τρεις </w:t>
      </w:r>
      <w:r w:rsidR="00966FED" w:rsidRPr="00FC6504">
        <w:rPr>
          <w:b/>
          <w:bCs/>
          <w:lang w:val="el-GR"/>
        </w:rPr>
        <w:t xml:space="preserve">(3) </w:t>
      </w:r>
      <w:r w:rsidR="00E17EA6" w:rsidRPr="00FC6504">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FC6504">
        <w:rPr>
          <w:b/>
          <w:bCs/>
          <w:lang w:val="el-GR"/>
        </w:rPr>
        <w:t xml:space="preserve"> (20</w:t>
      </w:r>
      <w:r w:rsidR="005B3C79" w:rsidRPr="00FC6504">
        <w:rPr>
          <w:b/>
          <w:bCs/>
          <w:lang w:val="el-GR"/>
        </w:rPr>
        <w:t>2</w:t>
      </w:r>
      <w:r w:rsidRPr="00FC6504">
        <w:rPr>
          <w:b/>
          <w:bCs/>
          <w:lang w:val="el-GR"/>
        </w:rPr>
        <w:t>1-</w:t>
      </w:r>
      <w:r w:rsidR="005B3C79" w:rsidRPr="00FC6504">
        <w:rPr>
          <w:b/>
          <w:bCs/>
          <w:lang w:val="el-GR"/>
        </w:rPr>
        <w:t>2022</w:t>
      </w:r>
      <w:r w:rsidRPr="00FC6504">
        <w:rPr>
          <w:b/>
          <w:bCs/>
          <w:lang w:val="el-GR"/>
        </w:rPr>
        <w:t>-</w:t>
      </w:r>
      <w:r w:rsidR="005B3C79" w:rsidRPr="00FC6504">
        <w:rPr>
          <w:b/>
          <w:bCs/>
          <w:lang w:val="el-GR"/>
        </w:rPr>
        <w:t>2023</w:t>
      </w:r>
      <w:r w:rsidRPr="00FC6504">
        <w:rPr>
          <w:b/>
          <w:bCs/>
          <w:lang w:val="el-GR"/>
        </w:rPr>
        <w:t xml:space="preserve">) </w:t>
      </w:r>
      <w:r w:rsidR="0069435C" w:rsidRPr="00FC6504">
        <w:rPr>
          <w:b/>
          <w:bCs/>
          <w:lang w:val="el-GR"/>
        </w:rPr>
        <w:t>κατ’ ελάχιστον ίσο με το 200%</w:t>
      </w:r>
      <w:r w:rsidRPr="00FC6504">
        <w:rPr>
          <w:b/>
          <w:bCs/>
          <w:lang w:val="el-GR"/>
        </w:rPr>
        <w:t xml:space="preserve"> του προϋπολογισμού του υπό ανάθεση Έργου, για το οπο</w:t>
      </w:r>
      <w:r w:rsidR="00550040" w:rsidRPr="00FC6504">
        <w:rPr>
          <w:b/>
          <w:bCs/>
          <w:lang w:val="el-GR"/>
        </w:rPr>
        <w:t>ίο</w:t>
      </w:r>
      <w:r w:rsidRPr="00FC6504">
        <w:rPr>
          <w:b/>
          <w:bCs/>
          <w:lang w:val="el-GR"/>
        </w:rPr>
        <w:t xml:space="preserve"> υποβάλλει προσφορά.</w:t>
      </w:r>
      <w:bookmarkEnd w:id="122"/>
    </w:p>
    <w:p w14:paraId="7D4F7C41" w14:textId="4F67EC2B" w:rsidR="00722D14" w:rsidRPr="00FC6504" w:rsidRDefault="00722D14" w:rsidP="002E347D">
      <w:pPr>
        <w:rPr>
          <w:lang w:val="el-GR" w:eastAsia="en-US"/>
        </w:rPr>
      </w:pPr>
      <w:r w:rsidRPr="00FC6504">
        <w:rPr>
          <w:lang w:val="el-GR"/>
        </w:rPr>
        <w:t>Σε περίπτωση ένωσης οικονομικών φορέων, οι παραπάνω απαιτήσεις καλύπτονται αθροιστικά από τα μέλη της ένωσης</w:t>
      </w:r>
      <w:r w:rsidR="00307790" w:rsidRPr="00FC6504">
        <w:rPr>
          <w:lang w:val="el-GR"/>
        </w:rPr>
        <w:t>.</w:t>
      </w:r>
    </w:p>
    <w:p w14:paraId="6D5EBBA7" w14:textId="77777777" w:rsidR="00722D14" w:rsidRPr="00FC6504" w:rsidRDefault="00722D14" w:rsidP="002E347D">
      <w:pPr>
        <w:rPr>
          <w:lang w:val="el-GR" w:eastAsia="en-US"/>
        </w:rPr>
      </w:pPr>
    </w:p>
    <w:p w14:paraId="6651E130" w14:textId="0480FE75" w:rsidR="008338F0" w:rsidRPr="00FC6504" w:rsidRDefault="003355E7" w:rsidP="002E347D">
      <w:pPr>
        <w:pStyle w:val="Heading3"/>
        <w:ind w:left="1276"/>
        <w:rPr>
          <w:lang w:val="el-GR"/>
        </w:rPr>
      </w:pPr>
      <w:bookmarkStart w:id="123" w:name="_Ref496541329"/>
      <w:bookmarkStart w:id="124" w:name="_Ref496541556"/>
      <w:bookmarkStart w:id="125" w:name="_Toc97194279"/>
      <w:bookmarkStart w:id="126" w:name="_Toc97194427"/>
      <w:bookmarkStart w:id="127" w:name="_Toc193968078"/>
      <w:r w:rsidRPr="00FC6504">
        <w:rPr>
          <w:lang w:val="el-GR"/>
        </w:rPr>
        <w:lastRenderedPageBreak/>
        <w:t>Τεχνική και επαγγελματική ικανότητα</w:t>
      </w:r>
      <w:bookmarkEnd w:id="123"/>
      <w:bookmarkEnd w:id="124"/>
      <w:bookmarkEnd w:id="125"/>
      <w:bookmarkEnd w:id="126"/>
      <w:bookmarkEnd w:id="127"/>
    </w:p>
    <w:p w14:paraId="58AA3308" w14:textId="77777777" w:rsidR="0069435C" w:rsidRPr="00FC6504" w:rsidRDefault="0069435C" w:rsidP="002E347D">
      <w:pPr>
        <w:pStyle w:val="Heading4"/>
        <w:rPr>
          <w:lang w:val="el-GR" w:eastAsia="en-US"/>
        </w:rPr>
      </w:pPr>
      <w:bookmarkStart w:id="128" w:name="_Ref61980826"/>
      <w:bookmarkStart w:id="129" w:name="_Toc97194280"/>
      <w:bookmarkStart w:id="130" w:name="_Ref40965350"/>
      <w:bookmarkStart w:id="131" w:name="_Toc193968079"/>
      <w:r w:rsidRPr="00FC6504">
        <w:rPr>
          <w:lang w:val="el-GR" w:eastAsia="en-US"/>
        </w:rPr>
        <w:t>Τεχνική Ικανότητα</w:t>
      </w:r>
      <w:bookmarkEnd w:id="128"/>
      <w:bookmarkEnd w:id="129"/>
      <w:bookmarkEnd w:id="131"/>
    </w:p>
    <w:p w14:paraId="1474A0DC" w14:textId="77777777" w:rsidR="0069435C" w:rsidRPr="00FC6504" w:rsidRDefault="0069435C" w:rsidP="002E347D">
      <w:pPr>
        <w:rPr>
          <w:bCs/>
          <w:lang w:val="el-GR"/>
        </w:rPr>
      </w:pPr>
      <w:r w:rsidRPr="00FC6504">
        <w:rPr>
          <w:bCs/>
          <w:lang w:val="el-GR"/>
        </w:rPr>
        <w:t xml:space="preserve">Οι οικονομικοί φορείς που συμμετέχουν στη διαδικασία σύναψης της παρούσας απαιτείται να </w:t>
      </w:r>
      <w:bookmarkStart w:id="132" w:name="_Hlk55900233"/>
      <w:r w:rsidRPr="00FC6504">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94BE16D" w14:textId="3B1330F5" w:rsidR="0069435C" w:rsidRPr="00FC6504" w:rsidRDefault="0069435C" w:rsidP="002E347D">
      <w:pPr>
        <w:rPr>
          <w:lang w:val="el-GR"/>
        </w:rPr>
      </w:pPr>
      <w:r w:rsidRPr="00FC6504">
        <w:rPr>
          <w:bCs/>
          <w:lang w:val="el-GR"/>
        </w:rPr>
        <w:t xml:space="preserve">Συγκεκριμένα απαιτείται </w:t>
      </w:r>
      <w:r w:rsidRPr="00FC6504">
        <w:rPr>
          <w:lang w:val="el-GR"/>
        </w:rPr>
        <w:t xml:space="preserve">κατά τα τελευταία </w:t>
      </w:r>
      <w:r w:rsidRPr="00FC6504">
        <w:rPr>
          <w:b/>
          <w:lang w:val="el-GR"/>
        </w:rPr>
        <w:t>τρία (3) έτη</w:t>
      </w:r>
      <w:r w:rsidRPr="00FC6504">
        <w:rPr>
          <w:lang w:val="el-GR"/>
        </w:rPr>
        <w:t xml:space="preserve"> να έχουν</w:t>
      </w:r>
      <w:r w:rsidRPr="00FC6504">
        <w:rPr>
          <w:bCs/>
          <w:lang w:val="el-GR"/>
        </w:rPr>
        <w:t xml:space="preserve"> ολοκληρώσει επιτυχώς </w:t>
      </w:r>
      <w:bookmarkEnd w:id="132"/>
      <w:r w:rsidRPr="00FC6504">
        <w:rPr>
          <w:lang w:val="el-GR"/>
        </w:rPr>
        <w:t xml:space="preserve">ή να έχουν συμμετάσχει με ποσοστό μεγαλύτερο του </w:t>
      </w:r>
      <w:r w:rsidRPr="00FC6504">
        <w:rPr>
          <w:b/>
          <w:lang w:val="el-GR"/>
        </w:rPr>
        <w:t>50%</w:t>
      </w:r>
      <w:r w:rsidRPr="00FC6504">
        <w:rPr>
          <w:lang w:val="el-GR"/>
        </w:rPr>
        <w:t xml:space="preserve"> σε </w:t>
      </w:r>
      <w:r w:rsidRPr="00FC6504">
        <w:rPr>
          <w:b/>
          <w:bCs/>
          <w:lang w:val="el-GR"/>
        </w:rPr>
        <w:t>ένα (1) ή περισσότερα</w:t>
      </w:r>
      <w:r w:rsidRPr="00FC6504">
        <w:rPr>
          <w:lang w:val="el-GR"/>
        </w:rPr>
        <w:t xml:space="preserve"> ολοκληρωμένα έργα</w:t>
      </w:r>
      <w:r w:rsidR="00CC2818" w:rsidRPr="00FC6504">
        <w:rPr>
          <w:lang w:val="el-GR"/>
        </w:rPr>
        <w:t xml:space="preserve"> το καθένα προϋπολογισμού ίσου τουλάχιστον με το 50% του έργου χωρίς ΦΠΑ</w:t>
      </w:r>
      <w:r w:rsidRPr="00FC6504">
        <w:rPr>
          <w:lang w:val="el-GR"/>
        </w:rPr>
        <w:t xml:space="preserve">, </w:t>
      </w:r>
      <w:bookmarkStart w:id="133" w:name="_Hlk164678337"/>
      <w:r w:rsidRPr="00FC6504">
        <w:rPr>
          <w:lang w:val="el-GR"/>
        </w:rPr>
        <w:t>τα οποία μεμονωμένα ή και συνδυαστικά να καλύπτουν όλα τα ακόλουθα πεδία</w:t>
      </w:r>
      <w:bookmarkEnd w:id="133"/>
      <w:r w:rsidRPr="00FC6504">
        <w:rPr>
          <w:lang w:val="el-GR"/>
        </w:rPr>
        <w:t>:</w:t>
      </w:r>
    </w:p>
    <w:p w14:paraId="52EDA19E" w14:textId="1FE0F2F4" w:rsidR="0058744B" w:rsidRPr="00FC6504" w:rsidRDefault="0058744B" w:rsidP="002E347D">
      <w:pPr>
        <w:pStyle w:val="ListParagraph"/>
        <w:numPr>
          <w:ilvl w:val="0"/>
          <w:numId w:val="45"/>
        </w:numPr>
        <w:rPr>
          <w:lang w:val="el-GR"/>
        </w:rPr>
      </w:pPr>
      <w:r w:rsidRPr="00FC6504">
        <w:rPr>
          <w:lang w:val="el-GR"/>
        </w:rPr>
        <w:t>Κεντρικό Video Wall ίσης η μεγαλύτερης ανάλυσης</w:t>
      </w:r>
      <w:r w:rsidR="0098747D" w:rsidRPr="00FC6504">
        <w:rPr>
          <w:lang w:val="el-GR"/>
        </w:rPr>
        <w:t>,</w:t>
      </w:r>
    </w:p>
    <w:p w14:paraId="015E0D88" w14:textId="10FC3C10" w:rsidR="0058744B" w:rsidRPr="00FC6504" w:rsidRDefault="0058744B" w:rsidP="002E347D">
      <w:pPr>
        <w:pStyle w:val="ListParagraph"/>
        <w:numPr>
          <w:ilvl w:val="0"/>
          <w:numId w:val="45"/>
        </w:numPr>
        <w:rPr>
          <w:lang w:val="el-GR"/>
        </w:rPr>
      </w:pPr>
      <w:r w:rsidRPr="00FC6504">
        <w:rPr>
          <w:lang w:val="el-GR"/>
        </w:rPr>
        <w:t>Σύστημα πολλαπλών καμερών (3 και άνω) με αυτόματο σύστημα γεωγραφικού εντοπισμού μέσω του συστήματος αυτοματισμού</w:t>
      </w:r>
      <w:r w:rsidR="0098747D" w:rsidRPr="00FC6504">
        <w:rPr>
          <w:lang w:val="el-GR"/>
        </w:rPr>
        <w:t>,</w:t>
      </w:r>
    </w:p>
    <w:p w14:paraId="1039D9CD" w14:textId="77777777" w:rsidR="0058744B" w:rsidRPr="00FC6504" w:rsidRDefault="0058744B" w:rsidP="002E347D">
      <w:pPr>
        <w:pStyle w:val="ListParagraph"/>
        <w:numPr>
          <w:ilvl w:val="0"/>
          <w:numId w:val="45"/>
        </w:numPr>
        <w:rPr>
          <w:lang w:val="el-GR"/>
        </w:rPr>
      </w:pPr>
      <w:r w:rsidRPr="00FC6504">
        <w:rPr>
          <w:lang w:val="el-GR"/>
        </w:rPr>
        <w:t>Εξοπλισμό ασύρματης και ενσύρματης παρουσίασης με χρήση laptop από το προεδρείο,</w:t>
      </w:r>
    </w:p>
    <w:p w14:paraId="16653437" w14:textId="77777777" w:rsidR="0058744B" w:rsidRPr="00FC6504" w:rsidRDefault="0058744B" w:rsidP="002E347D">
      <w:pPr>
        <w:pStyle w:val="ListParagraph"/>
        <w:numPr>
          <w:ilvl w:val="0"/>
          <w:numId w:val="45"/>
        </w:numPr>
        <w:rPr>
          <w:lang w:val="el-GR"/>
        </w:rPr>
      </w:pPr>
      <w:r w:rsidRPr="00FC6504">
        <w:rPr>
          <w:lang w:val="el-GR"/>
        </w:rPr>
        <w:t>Εξοπλισμό ενσύρματης παρουσίασης από τον θάλαμο ελέγχου,</w:t>
      </w:r>
    </w:p>
    <w:p w14:paraId="4390DD70" w14:textId="77777777" w:rsidR="0058744B" w:rsidRPr="00FC6504" w:rsidRDefault="0058744B" w:rsidP="002E347D">
      <w:pPr>
        <w:pStyle w:val="ListParagraph"/>
        <w:numPr>
          <w:ilvl w:val="0"/>
          <w:numId w:val="45"/>
        </w:numPr>
        <w:rPr>
          <w:lang w:val="el-GR"/>
        </w:rPr>
      </w:pPr>
      <w:r w:rsidRPr="00FC6504">
        <w:rPr>
          <w:lang w:val="el-GR"/>
        </w:rPr>
        <w:t>Εξοπλισμό επεξεργασίας και διαχείρισης video από τον θάλαμο ελέγχου,</w:t>
      </w:r>
    </w:p>
    <w:p w14:paraId="278BDD68" w14:textId="77777777" w:rsidR="0058744B" w:rsidRPr="00FC6504" w:rsidRDefault="0058744B" w:rsidP="002E347D">
      <w:pPr>
        <w:pStyle w:val="ListParagraph"/>
        <w:numPr>
          <w:ilvl w:val="0"/>
          <w:numId w:val="45"/>
        </w:numPr>
        <w:rPr>
          <w:lang w:val="el-GR"/>
        </w:rPr>
      </w:pPr>
      <w:r w:rsidRPr="00FC6504">
        <w:rPr>
          <w:lang w:val="el-GR"/>
        </w:rPr>
        <w:t>Συνεδριακό και μεταφραστικό σύστημα με εξοπλισμό για συνέδρους, προεδρείο και μεταφραστικούς θαλάμους,</w:t>
      </w:r>
    </w:p>
    <w:p w14:paraId="3BB99421" w14:textId="77777777" w:rsidR="0058744B" w:rsidRPr="00FC6504" w:rsidRDefault="0058744B" w:rsidP="002E347D">
      <w:pPr>
        <w:pStyle w:val="ListParagraph"/>
        <w:numPr>
          <w:ilvl w:val="0"/>
          <w:numId w:val="45"/>
        </w:numPr>
        <w:rPr>
          <w:lang w:val="el-GR"/>
        </w:rPr>
      </w:pPr>
      <w:r w:rsidRPr="00FC6504">
        <w:rPr>
          <w:lang w:val="el-GR"/>
        </w:rPr>
        <w:t>Σύστημα ενισχυμένου ήχου για την αίθουσα, εξοπλισμό επεξεργασίας και διαχείρισης ήχου από τον θάλαμο ελέγχου και διανομής ήχου στην αίθουσα για τις φορητές κάμερες τηλεοπτικών συνεργείων,</w:t>
      </w:r>
    </w:p>
    <w:p w14:paraId="59749C6A" w14:textId="77777777" w:rsidR="0058744B" w:rsidRPr="00FC6504" w:rsidRDefault="0058744B" w:rsidP="002E347D">
      <w:pPr>
        <w:pStyle w:val="ListParagraph"/>
        <w:numPr>
          <w:ilvl w:val="0"/>
          <w:numId w:val="45"/>
        </w:numPr>
        <w:rPr>
          <w:lang w:val="el-GR"/>
        </w:rPr>
      </w:pPr>
      <w:r w:rsidRPr="00FC6504">
        <w:rPr>
          <w:lang w:val="el-GR"/>
        </w:rPr>
        <w:t>Σύστημα φωτισμού σκηνής,</w:t>
      </w:r>
    </w:p>
    <w:p w14:paraId="69A173F5" w14:textId="74A4B866" w:rsidR="0058744B" w:rsidRPr="00FC6504" w:rsidRDefault="0058744B" w:rsidP="002E347D">
      <w:pPr>
        <w:pStyle w:val="ListParagraph"/>
        <w:numPr>
          <w:ilvl w:val="0"/>
          <w:numId w:val="45"/>
        </w:numPr>
        <w:rPr>
          <w:lang w:val="el-GR"/>
        </w:rPr>
      </w:pPr>
      <w:r w:rsidRPr="00FC6504">
        <w:rPr>
          <w:lang w:val="el-GR"/>
        </w:rPr>
        <w:t>Σύστημα αυτοματισμού</w:t>
      </w:r>
      <w:r w:rsidR="0098747D" w:rsidRPr="00FC6504">
        <w:rPr>
          <w:lang w:val="en-US"/>
        </w:rPr>
        <w:t>,</w:t>
      </w:r>
    </w:p>
    <w:p w14:paraId="71EA7BF5" w14:textId="77777777" w:rsidR="0058744B" w:rsidRPr="00FC6504" w:rsidRDefault="0058744B" w:rsidP="002E347D">
      <w:pPr>
        <w:pStyle w:val="ListParagraph"/>
        <w:numPr>
          <w:ilvl w:val="0"/>
          <w:numId w:val="45"/>
        </w:numPr>
        <w:spacing w:after="160" w:line="259" w:lineRule="auto"/>
        <w:rPr>
          <w:rFonts w:ascii="Arial" w:eastAsia="Arial" w:hAnsi="Arial" w:cs="Arial"/>
          <w:color w:val="000000" w:themeColor="text1"/>
          <w:lang w:val="el-GR"/>
        </w:rPr>
      </w:pPr>
      <w:r w:rsidRPr="00FC6504">
        <w:rPr>
          <w:rFonts w:ascii="Arial" w:eastAsia="Arial" w:hAnsi="Arial" w:cs="Arial"/>
          <w:color w:val="000000" w:themeColor="text1"/>
          <w:lang w:val="el-GR"/>
        </w:rPr>
        <w:t>Συσκευή Streaming &amp; Recording</w:t>
      </w:r>
    </w:p>
    <w:p w14:paraId="6AABBB70" w14:textId="5CE786BD" w:rsidR="00214AF2" w:rsidRPr="00FC6504" w:rsidRDefault="00214AF2" w:rsidP="002E347D">
      <w:pPr>
        <w:rPr>
          <w:bCs/>
          <w:lang w:val="el-GR" w:eastAsia="el-GR"/>
        </w:rPr>
      </w:pPr>
      <w:bookmarkStart w:id="134" w:name="_Ref61862075"/>
      <w:r w:rsidRPr="00FC6504">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515F669D" w14:textId="77777777" w:rsidR="00CC2818" w:rsidRPr="00FC6504" w:rsidRDefault="00CC2818" w:rsidP="002E347D">
      <w:pPr>
        <w:pStyle w:val="Heading4"/>
        <w:rPr>
          <w:lang w:val="el-GR" w:eastAsia="en-US"/>
        </w:rPr>
      </w:pPr>
      <w:bookmarkStart w:id="135" w:name="_Toc97194281"/>
      <w:bookmarkStart w:id="136" w:name="_Ref165223539"/>
      <w:bookmarkStart w:id="137" w:name="_Toc193968080"/>
      <w:bookmarkEnd w:id="130"/>
      <w:bookmarkEnd w:id="134"/>
      <w:r w:rsidRPr="00FC6504">
        <w:rPr>
          <w:lang w:val="el-GR" w:eastAsia="en-US"/>
        </w:rPr>
        <w:t>Επαγγελματική Ικανότητα – Ομάδα Έργου</w:t>
      </w:r>
      <w:bookmarkEnd w:id="135"/>
      <w:bookmarkEnd w:id="136"/>
      <w:bookmarkEnd w:id="137"/>
    </w:p>
    <w:p w14:paraId="53F0644F" w14:textId="688733FC" w:rsidR="00CC2818" w:rsidRPr="00FC6504" w:rsidRDefault="008B41C9" w:rsidP="002E347D">
      <w:pPr>
        <w:rPr>
          <w:lang w:val="el-GR"/>
        </w:rPr>
      </w:pPr>
      <w:bookmarkStart w:id="138" w:name="_Ref40965313"/>
      <w:r w:rsidRPr="00FC6504">
        <w:rPr>
          <w:lang w:val="el-GR"/>
        </w:rPr>
        <w:t>Ο</w:t>
      </w:r>
      <w:r w:rsidR="00F86B7A" w:rsidRPr="00FC6504">
        <w:rPr>
          <w:lang w:val="el-GR"/>
        </w:rPr>
        <w:t>ι οικονομικοί φορείς που συμμετέχουν στη διαδικασία σύναψης της παρούσας απαιτείται</w:t>
      </w:r>
      <w:r w:rsidR="00E1337D" w:rsidRPr="00FC6504">
        <w:rPr>
          <w:lang w:val="el-GR"/>
        </w:rPr>
        <w:t xml:space="preserve"> </w:t>
      </w:r>
      <w:r w:rsidR="00F86B7A" w:rsidRPr="00FC6504">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FC6504">
        <w:rPr>
          <w:lang w:val="el-GR"/>
        </w:rPr>
        <w:t xml:space="preserve"> </w:t>
      </w:r>
      <w:r w:rsidR="005E5FFE" w:rsidRPr="00FC6504">
        <w:rPr>
          <w:lang w:val="el-GR"/>
        </w:rPr>
        <w:t xml:space="preserve">(Ένας τεχνικός μπορεί να καλύψει παραπάνω από μία θέση, πχ Τεχνικός </w:t>
      </w:r>
      <w:r w:rsidR="005E5FFE" w:rsidRPr="00FC6504">
        <w:rPr>
          <w:lang w:val="en-US"/>
        </w:rPr>
        <w:t>LED</w:t>
      </w:r>
      <w:r w:rsidR="005E5FFE" w:rsidRPr="00FC6504">
        <w:rPr>
          <w:lang w:val="el-GR"/>
        </w:rPr>
        <w:t xml:space="preserve"> </w:t>
      </w:r>
      <w:r w:rsidR="005E5FFE" w:rsidRPr="00FC6504">
        <w:rPr>
          <w:lang w:val="en-US"/>
        </w:rPr>
        <w:t>Wall</w:t>
      </w:r>
      <w:r w:rsidR="005E5FFE" w:rsidRPr="00FC6504">
        <w:rPr>
          <w:lang w:val="el-GR"/>
        </w:rPr>
        <w:t xml:space="preserve"> &amp; Συστήματος επεξεργασίας ήχου):</w:t>
      </w:r>
    </w:p>
    <w:p w14:paraId="61F575B6" w14:textId="6ABF2D31" w:rsidR="0047038B" w:rsidRPr="00FC6504" w:rsidRDefault="0047038B" w:rsidP="002E347D">
      <w:pPr>
        <w:pStyle w:val="ListParagraph"/>
        <w:numPr>
          <w:ilvl w:val="0"/>
          <w:numId w:val="47"/>
        </w:numPr>
        <w:rPr>
          <w:lang w:val="el-GR"/>
        </w:rPr>
      </w:pPr>
      <w:bookmarkStart w:id="139" w:name="_Hlk170816312"/>
      <w:r w:rsidRPr="00FC6504">
        <w:rPr>
          <w:lang w:val="el-GR"/>
        </w:rPr>
        <w:t>Έναν (1) Υπεύθυνο Έργου, ο οποίος να διαθέτει τουλάχιστον τα ακόλουθα προσόντα:</w:t>
      </w:r>
    </w:p>
    <w:p w14:paraId="6860EC23" w14:textId="6A49A432" w:rsidR="0047038B" w:rsidRPr="00FC6504" w:rsidRDefault="0047038B" w:rsidP="002E347D">
      <w:pPr>
        <w:pStyle w:val="ListParagraph"/>
        <w:numPr>
          <w:ilvl w:val="0"/>
          <w:numId w:val="74"/>
        </w:numPr>
        <w:rPr>
          <w:lang w:val="el-GR"/>
        </w:rPr>
      </w:pPr>
      <w:r w:rsidRPr="00FC6504">
        <w:rPr>
          <w:lang w:val="el-GR"/>
        </w:rPr>
        <w:t>Πτυχίο τριτοβάθμιας εκπαίδευσης και μεταπτυχιακό τίτλο σπουδών κατεύθυνσης Ηλεκτρολόγου Μηχανικού ή Τηλεπικοινωνίων ή Πληροφορικής</w:t>
      </w:r>
    </w:p>
    <w:p w14:paraId="20B1A036" w14:textId="7F2277F5" w:rsidR="0047038B" w:rsidRPr="00FC6504" w:rsidRDefault="0047038B" w:rsidP="002E347D">
      <w:pPr>
        <w:pStyle w:val="ListParagraph"/>
        <w:numPr>
          <w:ilvl w:val="0"/>
          <w:numId w:val="74"/>
        </w:numPr>
        <w:rPr>
          <w:lang w:val="el-GR"/>
        </w:rPr>
      </w:pPr>
      <w:r w:rsidRPr="00FC6504">
        <w:rPr>
          <w:lang w:val="el-GR"/>
        </w:rPr>
        <w:t>δεκαετή (10ετή) επαγγελματική εμπειρία στα αντικείμενα του διαγωνισμού.</w:t>
      </w:r>
    </w:p>
    <w:p w14:paraId="3D7A97D8" w14:textId="77777777" w:rsidR="0047038B" w:rsidRPr="00FC6504" w:rsidRDefault="0047038B" w:rsidP="002E347D">
      <w:pPr>
        <w:pStyle w:val="ListParagraph"/>
        <w:rPr>
          <w:lang w:val="el-GR"/>
        </w:rPr>
      </w:pPr>
    </w:p>
    <w:p w14:paraId="595BE9F8" w14:textId="493FFE90" w:rsidR="0047038B" w:rsidRPr="00FC6504" w:rsidRDefault="0047038B" w:rsidP="002E347D">
      <w:pPr>
        <w:pStyle w:val="ListParagraph"/>
        <w:numPr>
          <w:ilvl w:val="0"/>
          <w:numId w:val="47"/>
        </w:numPr>
        <w:rPr>
          <w:lang w:val="el-GR"/>
        </w:rPr>
      </w:pPr>
      <w:r w:rsidRPr="00FC6504">
        <w:rPr>
          <w:lang w:val="el-GR"/>
        </w:rPr>
        <w:t>Έναν (1) Υπεύθυνο Μελέτης, ο οποίος να διαθέτει τουλάχιστον τα ακόλουθα προσόντα:</w:t>
      </w:r>
    </w:p>
    <w:p w14:paraId="1A9D1C12" w14:textId="262D0F72" w:rsidR="0047038B" w:rsidRPr="00FC6504" w:rsidRDefault="0047038B" w:rsidP="002E347D">
      <w:pPr>
        <w:pStyle w:val="ListParagraph"/>
        <w:numPr>
          <w:ilvl w:val="0"/>
          <w:numId w:val="75"/>
        </w:numPr>
        <w:rPr>
          <w:lang w:val="el-GR"/>
        </w:rPr>
      </w:pPr>
      <w:r w:rsidRPr="00FC6504">
        <w:rPr>
          <w:lang w:val="el-GR"/>
        </w:rPr>
        <w:t>Πτυχίο τριτοβάθμιας εκπαίδευσης και μεταπτυχιακό τίτλο σπουδών κατεύθυνσης Ηλεκτρολόγου Μηχανικού ή Τηλεπικοινωνίων ή Πληροφορικής</w:t>
      </w:r>
    </w:p>
    <w:p w14:paraId="362BAB55" w14:textId="46E6AD8F" w:rsidR="0047038B" w:rsidRPr="00FC6504" w:rsidRDefault="0047038B" w:rsidP="002E347D">
      <w:pPr>
        <w:pStyle w:val="ListParagraph"/>
        <w:numPr>
          <w:ilvl w:val="0"/>
          <w:numId w:val="75"/>
        </w:numPr>
        <w:rPr>
          <w:lang w:val="el-GR"/>
        </w:rPr>
      </w:pPr>
      <w:r w:rsidRPr="00FC6504">
        <w:rPr>
          <w:lang w:val="el-GR"/>
        </w:rPr>
        <w:t>δεκαετή (10ετή) επαγγελματική εμπειρία στα αντικείμενα του διαγωνισμού.</w:t>
      </w:r>
    </w:p>
    <w:p w14:paraId="777EA9BD" w14:textId="77777777" w:rsidR="0047038B" w:rsidRPr="00FC6504" w:rsidRDefault="0047038B" w:rsidP="002E347D">
      <w:pPr>
        <w:pStyle w:val="ListParagraph"/>
        <w:rPr>
          <w:lang w:val="el-GR"/>
        </w:rPr>
      </w:pPr>
    </w:p>
    <w:p w14:paraId="4458A65C" w14:textId="29B656DE" w:rsidR="0047038B" w:rsidRPr="00FC6504" w:rsidRDefault="0047038B" w:rsidP="002E347D">
      <w:pPr>
        <w:pStyle w:val="ListParagraph"/>
        <w:numPr>
          <w:ilvl w:val="0"/>
          <w:numId w:val="47"/>
        </w:numPr>
        <w:rPr>
          <w:lang w:val="el-GR"/>
        </w:rPr>
      </w:pPr>
      <w:r w:rsidRPr="00FC6504">
        <w:rPr>
          <w:lang w:val="el-GR"/>
        </w:rPr>
        <w:t>Δύο (2) Τεχνικούς Συνεδριακού, οι οποίοι να διαθέτουν τουλάχιστον τα ακόλουθα προσόντα:</w:t>
      </w:r>
    </w:p>
    <w:p w14:paraId="4AC0087B" w14:textId="532F3CF1" w:rsidR="0047038B" w:rsidRPr="00FC6504" w:rsidRDefault="0047038B" w:rsidP="002E347D">
      <w:pPr>
        <w:pStyle w:val="ListParagraph"/>
        <w:numPr>
          <w:ilvl w:val="0"/>
          <w:numId w:val="76"/>
        </w:numPr>
        <w:rPr>
          <w:lang w:val="el-GR"/>
        </w:rPr>
      </w:pPr>
      <w:r w:rsidRPr="00FC6504">
        <w:rPr>
          <w:lang w:val="el-GR"/>
        </w:rPr>
        <w:t>Πτυχίο τριτοβάθμιας εκπαίδευσης κατεύθυνσης</w:t>
      </w:r>
    </w:p>
    <w:p w14:paraId="45192F21" w14:textId="5641CF87" w:rsidR="0047038B" w:rsidRPr="00FC6504" w:rsidRDefault="0047038B" w:rsidP="002E347D">
      <w:pPr>
        <w:pStyle w:val="ListParagraph"/>
        <w:numPr>
          <w:ilvl w:val="0"/>
          <w:numId w:val="76"/>
        </w:numPr>
        <w:rPr>
          <w:lang w:val="el-GR"/>
        </w:rPr>
      </w:pPr>
      <w:r w:rsidRPr="00FC6504">
        <w:rPr>
          <w:lang w:val="el-GR"/>
        </w:rPr>
        <w:t>Πενταετή (5ετή) επαγγελματική εμπειρία στα αντικείμενα του διαγωνισμού</w:t>
      </w:r>
    </w:p>
    <w:p w14:paraId="17F2E008" w14:textId="15B9083C" w:rsidR="0047038B" w:rsidRPr="00FC6504" w:rsidRDefault="0047038B" w:rsidP="002E347D">
      <w:pPr>
        <w:pStyle w:val="ListParagraph"/>
        <w:numPr>
          <w:ilvl w:val="0"/>
          <w:numId w:val="76"/>
        </w:numPr>
        <w:rPr>
          <w:lang w:val="el-GR"/>
        </w:rPr>
      </w:pPr>
      <w:r w:rsidRPr="00FC6504">
        <w:rPr>
          <w:lang w:val="el-GR"/>
        </w:rPr>
        <w:t>Πιστοποίηση από τον κατασκευαστή του συνεδριακού συστήματος</w:t>
      </w:r>
    </w:p>
    <w:p w14:paraId="61C9FCC8" w14:textId="77777777" w:rsidR="0047038B" w:rsidRPr="00FC6504" w:rsidRDefault="0047038B" w:rsidP="002E347D">
      <w:pPr>
        <w:pStyle w:val="ListParagraph"/>
        <w:rPr>
          <w:lang w:val="el-GR"/>
        </w:rPr>
      </w:pPr>
    </w:p>
    <w:p w14:paraId="5B8946C1" w14:textId="545ED2F7" w:rsidR="0047038B" w:rsidRPr="00FC6504" w:rsidRDefault="0047038B" w:rsidP="002E347D">
      <w:pPr>
        <w:pStyle w:val="ListParagraph"/>
        <w:numPr>
          <w:ilvl w:val="0"/>
          <w:numId w:val="47"/>
        </w:numPr>
        <w:rPr>
          <w:lang w:val="el-GR"/>
        </w:rPr>
      </w:pPr>
      <w:r w:rsidRPr="00FC6504">
        <w:rPr>
          <w:lang w:val="el-GR"/>
        </w:rPr>
        <w:t xml:space="preserve">Έναν (1) Τεχνικό </w:t>
      </w:r>
      <w:r w:rsidRPr="00FC6504">
        <w:rPr>
          <w:lang w:val="en-US"/>
        </w:rPr>
        <w:t>LED</w:t>
      </w:r>
      <w:r w:rsidRPr="00FC6504">
        <w:rPr>
          <w:lang w:val="el-GR"/>
        </w:rPr>
        <w:t xml:space="preserve"> </w:t>
      </w:r>
      <w:r w:rsidRPr="00FC6504">
        <w:rPr>
          <w:lang w:val="en-US"/>
        </w:rPr>
        <w:t>Wall</w:t>
      </w:r>
      <w:r w:rsidRPr="00FC6504">
        <w:rPr>
          <w:lang w:val="el-GR"/>
        </w:rPr>
        <w:t xml:space="preserve"> (1 πιστοποιημένος) ο οποίος να διαθέτει τουλάχιστον τα ακόλουθα προσόντα:</w:t>
      </w:r>
    </w:p>
    <w:p w14:paraId="67DC2BFA" w14:textId="35C3500D" w:rsidR="0047038B" w:rsidRPr="00FC6504" w:rsidRDefault="0047038B" w:rsidP="002E347D">
      <w:pPr>
        <w:pStyle w:val="ListParagraph"/>
        <w:numPr>
          <w:ilvl w:val="0"/>
          <w:numId w:val="77"/>
        </w:numPr>
        <w:rPr>
          <w:lang w:val="el-GR"/>
        </w:rPr>
      </w:pPr>
      <w:r w:rsidRPr="00FC6504">
        <w:rPr>
          <w:lang w:val="el-GR"/>
        </w:rPr>
        <w:t>Πτυχίο τριτοβάθμιας εκπαίδευσης κατεύθυνσης</w:t>
      </w:r>
    </w:p>
    <w:p w14:paraId="2E8D2A28" w14:textId="20E2CCAE" w:rsidR="0047038B" w:rsidRPr="00FC6504" w:rsidRDefault="0047038B" w:rsidP="002E347D">
      <w:pPr>
        <w:pStyle w:val="ListParagraph"/>
        <w:numPr>
          <w:ilvl w:val="0"/>
          <w:numId w:val="77"/>
        </w:numPr>
        <w:rPr>
          <w:lang w:val="el-GR"/>
        </w:rPr>
      </w:pPr>
      <w:r w:rsidRPr="00FC6504">
        <w:rPr>
          <w:lang w:val="el-GR"/>
        </w:rPr>
        <w:lastRenderedPageBreak/>
        <w:t>Πενταετή (5ετή) επαγγελματική εμπειρία στα αντικείμενα του διαγωνισμού</w:t>
      </w:r>
    </w:p>
    <w:p w14:paraId="3C6C4EA1" w14:textId="32FF691B" w:rsidR="0047038B" w:rsidRPr="00FC6504" w:rsidRDefault="0047038B" w:rsidP="002E347D">
      <w:pPr>
        <w:pStyle w:val="ListParagraph"/>
        <w:numPr>
          <w:ilvl w:val="0"/>
          <w:numId w:val="77"/>
        </w:numPr>
        <w:rPr>
          <w:lang w:val="el-GR"/>
        </w:rPr>
      </w:pPr>
      <w:r w:rsidRPr="00FC6504">
        <w:rPr>
          <w:lang w:val="el-GR"/>
        </w:rPr>
        <w:t xml:space="preserve">Πιστοποίηση από τον κατασκευαστή του συστήματος </w:t>
      </w:r>
      <w:r w:rsidRPr="00FC6504">
        <w:rPr>
          <w:lang w:val="en-US"/>
        </w:rPr>
        <w:t>LED</w:t>
      </w:r>
      <w:r w:rsidRPr="00FC6504">
        <w:rPr>
          <w:lang w:val="el-GR"/>
        </w:rPr>
        <w:t xml:space="preserve"> </w:t>
      </w:r>
      <w:r w:rsidRPr="00FC6504">
        <w:rPr>
          <w:lang w:val="en-US"/>
        </w:rPr>
        <w:t>Wall</w:t>
      </w:r>
    </w:p>
    <w:p w14:paraId="6A2F257F" w14:textId="77777777" w:rsidR="0047038B" w:rsidRPr="00FC6504" w:rsidRDefault="0047038B" w:rsidP="002E347D">
      <w:pPr>
        <w:pStyle w:val="ListParagraph"/>
        <w:rPr>
          <w:lang w:val="el-GR"/>
        </w:rPr>
      </w:pPr>
    </w:p>
    <w:p w14:paraId="22113B46" w14:textId="29049EBD" w:rsidR="0047038B" w:rsidRPr="00FC6504" w:rsidRDefault="0047038B" w:rsidP="002E347D">
      <w:pPr>
        <w:pStyle w:val="ListParagraph"/>
        <w:numPr>
          <w:ilvl w:val="0"/>
          <w:numId w:val="47"/>
        </w:numPr>
        <w:rPr>
          <w:lang w:val="el-GR"/>
        </w:rPr>
      </w:pPr>
      <w:r w:rsidRPr="00FC6504">
        <w:rPr>
          <w:lang w:val="el-GR"/>
        </w:rPr>
        <w:t>Έναν (1) Τεχνικό Συστήματος Ψηφιακής Επεξεργασίας ήχου ο οποίος να διαθέτει τουλάχιστον τα ακόλουθα προσόντα:</w:t>
      </w:r>
    </w:p>
    <w:p w14:paraId="560FFD41" w14:textId="37D2ED67" w:rsidR="0047038B" w:rsidRPr="00FC6504" w:rsidRDefault="0047038B" w:rsidP="002E347D">
      <w:pPr>
        <w:pStyle w:val="ListParagraph"/>
        <w:numPr>
          <w:ilvl w:val="0"/>
          <w:numId w:val="78"/>
        </w:numPr>
        <w:rPr>
          <w:lang w:val="el-GR"/>
        </w:rPr>
      </w:pPr>
      <w:r w:rsidRPr="00FC6504">
        <w:rPr>
          <w:lang w:val="el-GR"/>
        </w:rPr>
        <w:t>Πτυχίο τριτοβάθμιας εκπαίδευσης κατεύθυνσης</w:t>
      </w:r>
    </w:p>
    <w:p w14:paraId="0EE68793" w14:textId="31EA591E" w:rsidR="0047038B" w:rsidRPr="00FC6504" w:rsidRDefault="0047038B" w:rsidP="002E347D">
      <w:pPr>
        <w:pStyle w:val="ListParagraph"/>
        <w:numPr>
          <w:ilvl w:val="0"/>
          <w:numId w:val="78"/>
        </w:numPr>
        <w:rPr>
          <w:lang w:val="el-GR"/>
        </w:rPr>
      </w:pPr>
      <w:r w:rsidRPr="00FC6504">
        <w:rPr>
          <w:lang w:val="el-GR"/>
        </w:rPr>
        <w:t>Πενταετή (5ετή) επαγγελματική εμπειρία στα αντικείμενα του διαγωνισμού</w:t>
      </w:r>
    </w:p>
    <w:p w14:paraId="0A1BBC88" w14:textId="30297313" w:rsidR="0047038B" w:rsidRPr="00FC6504" w:rsidRDefault="0047038B" w:rsidP="002E347D">
      <w:pPr>
        <w:pStyle w:val="ListParagraph"/>
        <w:numPr>
          <w:ilvl w:val="0"/>
          <w:numId w:val="78"/>
        </w:numPr>
        <w:rPr>
          <w:lang w:val="el-GR"/>
        </w:rPr>
      </w:pPr>
      <w:r w:rsidRPr="00FC6504">
        <w:rPr>
          <w:lang w:val="el-GR"/>
        </w:rPr>
        <w:t>Πιστοποίηση από τον κατασκευαστή του συστήματος επεξεργασίας ήχου</w:t>
      </w:r>
    </w:p>
    <w:p w14:paraId="4FB4950E" w14:textId="77777777" w:rsidR="0047038B" w:rsidRPr="00FC6504" w:rsidRDefault="0047038B" w:rsidP="002E347D">
      <w:pPr>
        <w:pStyle w:val="ListParagraph"/>
        <w:rPr>
          <w:lang w:val="el-GR"/>
        </w:rPr>
      </w:pPr>
    </w:p>
    <w:p w14:paraId="4366B4E2" w14:textId="06699F6E" w:rsidR="0047038B" w:rsidRPr="00FC6504" w:rsidRDefault="0047038B" w:rsidP="002E347D">
      <w:pPr>
        <w:pStyle w:val="ListParagraph"/>
        <w:numPr>
          <w:ilvl w:val="0"/>
          <w:numId w:val="47"/>
        </w:numPr>
        <w:rPr>
          <w:lang w:val="el-GR"/>
        </w:rPr>
      </w:pPr>
      <w:r w:rsidRPr="00FC6504">
        <w:rPr>
          <w:lang w:val="el-GR"/>
        </w:rPr>
        <w:t>Δυο (2) Τεχνικούς Προγραμματισμού Συστήματος Αυτοματισμού οι οποίοι να διαθέτουν τουλάχιστον τα ακόλουθα προσόντα:</w:t>
      </w:r>
    </w:p>
    <w:p w14:paraId="7FC93D59" w14:textId="1D15F609" w:rsidR="0047038B" w:rsidRPr="00FC6504" w:rsidRDefault="0047038B" w:rsidP="002E347D">
      <w:pPr>
        <w:pStyle w:val="ListParagraph"/>
        <w:numPr>
          <w:ilvl w:val="0"/>
          <w:numId w:val="79"/>
        </w:numPr>
        <w:rPr>
          <w:lang w:val="el-GR"/>
        </w:rPr>
      </w:pPr>
      <w:r w:rsidRPr="00FC6504">
        <w:rPr>
          <w:lang w:val="el-GR"/>
        </w:rPr>
        <w:t>Πτυχίο τριτοβάθμιας εκπαίδευσης κατεύθυνσης</w:t>
      </w:r>
    </w:p>
    <w:p w14:paraId="200A4144" w14:textId="77777777" w:rsidR="0047038B" w:rsidRPr="00FC6504" w:rsidRDefault="0047038B" w:rsidP="002E347D">
      <w:pPr>
        <w:pStyle w:val="ListParagraph"/>
        <w:numPr>
          <w:ilvl w:val="0"/>
          <w:numId w:val="79"/>
        </w:numPr>
        <w:rPr>
          <w:lang w:val="el-GR"/>
        </w:rPr>
      </w:pPr>
      <w:r w:rsidRPr="00FC6504">
        <w:rPr>
          <w:lang w:val="el-GR"/>
        </w:rPr>
        <w:t>Πενταετή (5ετή) επαγγελματική εμπειρία στα αντικείμενα του διαγωνισμού</w:t>
      </w:r>
    </w:p>
    <w:p w14:paraId="0DBD6444" w14:textId="3404A910" w:rsidR="0047038B" w:rsidRPr="00FC6504" w:rsidRDefault="0047038B" w:rsidP="002E347D">
      <w:pPr>
        <w:pStyle w:val="ListParagraph"/>
        <w:numPr>
          <w:ilvl w:val="0"/>
          <w:numId w:val="79"/>
        </w:numPr>
        <w:rPr>
          <w:lang w:val="el-GR"/>
        </w:rPr>
      </w:pPr>
      <w:r w:rsidRPr="00FC6504">
        <w:rPr>
          <w:lang w:val="el-GR"/>
        </w:rPr>
        <w:t>Πιστοποίηση από τον κατασκευαστή του συστήματος αυτοματισμού</w:t>
      </w:r>
      <w:bookmarkEnd w:id="139"/>
    </w:p>
    <w:p w14:paraId="35BC4897" w14:textId="77777777" w:rsidR="0047038B" w:rsidRPr="00FC6504" w:rsidRDefault="0047038B" w:rsidP="002E347D">
      <w:pPr>
        <w:rPr>
          <w:b/>
          <w:bCs/>
          <w:u w:val="single"/>
          <w:lang w:val="el-GR"/>
        </w:rPr>
      </w:pPr>
    </w:p>
    <w:p w14:paraId="7A11642C" w14:textId="20A24E6B" w:rsidR="000E6B11" w:rsidRPr="00FC6504" w:rsidRDefault="00DB1137" w:rsidP="002E347D">
      <w:pPr>
        <w:tabs>
          <w:tab w:val="num" w:pos="2160"/>
        </w:tabs>
        <w:suppressAutoHyphens w:val="0"/>
        <w:spacing w:before="120"/>
        <w:rPr>
          <w:lang w:val="el-GR"/>
        </w:rPr>
      </w:pPr>
      <w:bookmarkStart w:id="140" w:name="_Hlk164430010"/>
      <w:r w:rsidRPr="00FC6504">
        <w:rPr>
          <w:bCs/>
          <w:lang w:val="en-US"/>
        </w:rPr>
        <w:t>T</w:t>
      </w:r>
      <w:r w:rsidRPr="00FC6504">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bookmarkStart w:id="141" w:name="_Hlk20140163"/>
      <w:bookmarkEnd w:id="138"/>
      <w:bookmarkEnd w:id="140"/>
    </w:p>
    <w:bookmarkEnd w:id="141"/>
    <w:p w14:paraId="2BFF2B27" w14:textId="6E8C7E26" w:rsidR="00434B92" w:rsidRPr="00FC6504" w:rsidRDefault="00434B92" w:rsidP="002E347D">
      <w:pPr>
        <w:rPr>
          <w:lang w:val="el-GR"/>
        </w:rPr>
      </w:pPr>
      <w:r w:rsidRPr="00FC6504">
        <w:rPr>
          <w:lang w:val="el-GR"/>
        </w:rPr>
        <w:t xml:space="preserve">Σε περίπτωση ένωσης οικονομικών φορέων, οι παραπάνω ελάχιστες απαιτήσεις καλύπτονται </w:t>
      </w:r>
      <w:r w:rsidR="000A43B7" w:rsidRPr="00FC6504">
        <w:rPr>
          <w:lang w:val="el-GR"/>
        </w:rPr>
        <w:t>από όλα τα μέλη τα οποία τις απαρτίζουν.</w:t>
      </w:r>
    </w:p>
    <w:p w14:paraId="333E4FDB" w14:textId="77777777" w:rsidR="00434B92" w:rsidRPr="00FC6504" w:rsidRDefault="00434B92" w:rsidP="002E347D">
      <w:pPr>
        <w:rPr>
          <w:lang w:val="el-GR"/>
        </w:rPr>
      </w:pPr>
    </w:p>
    <w:p w14:paraId="33C2B840" w14:textId="77777777" w:rsidR="008338F0" w:rsidRPr="00FC6504" w:rsidRDefault="003355E7" w:rsidP="002E347D">
      <w:pPr>
        <w:pStyle w:val="Heading3"/>
        <w:ind w:left="1276"/>
        <w:rPr>
          <w:lang w:val="el-GR"/>
        </w:rPr>
      </w:pPr>
      <w:bookmarkStart w:id="142" w:name="_Ref496541343"/>
      <w:bookmarkStart w:id="143" w:name="_Ref496541651"/>
      <w:bookmarkStart w:id="144" w:name="_Toc97194282"/>
      <w:bookmarkStart w:id="145" w:name="_Toc97194428"/>
      <w:bookmarkStart w:id="146" w:name="_Toc193968081"/>
      <w:r w:rsidRPr="00FC6504">
        <w:rPr>
          <w:lang w:val="el-GR"/>
        </w:rPr>
        <w:t>Πρότυπα διασφάλισης ποιότητας και πρότυπα περιβαλλοντικής διαχείρισης</w:t>
      </w:r>
      <w:bookmarkEnd w:id="142"/>
      <w:bookmarkEnd w:id="143"/>
      <w:bookmarkEnd w:id="144"/>
      <w:bookmarkEnd w:id="145"/>
      <w:bookmarkEnd w:id="146"/>
    </w:p>
    <w:p w14:paraId="06917CED" w14:textId="3668FE3F" w:rsidR="003024EC" w:rsidRPr="00FC6504" w:rsidRDefault="008B41C9" w:rsidP="002E347D">
      <w:pPr>
        <w:rPr>
          <w:rFonts w:ascii="ΤΑΗΟΜΑ" w:eastAsia="ΤΑΗΟΜΑ" w:hAnsi="ΤΑΗΟΜΑ" w:cs="ΤΑΗΟΜΑ"/>
          <w:color w:val="000000"/>
          <w:kern w:val="24"/>
          <w:lang w:val="el-GR"/>
        </w:rPr>
      </w:pPr>
      <w:r w:rsidRPr="00FC6504">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FC6504">
        <w:rPr>
          <w:lang w:val="el-GR"/>
        </w:rPr>
        <w:t xml:space="preserve"> </w:t>
      </w:r>
      <w:r w:rsidRPr="00FC6504">
        <w:rPr>
          <w:lang w:val="el-GR"/>
        </w:rPr>
        <w:t>και να διαθέτουν</w:t>
      </w:r>
      <w:r w:rsidR="003024EC" w:rsidRPr="00FC6504">
        <w:rPr>
          <w:lang w:val="el-GR"/>
        </w:rPr>
        <w:t>:</w:t>
      </w:r>
    </w:p>
    <w:p w14:paraId="4E324BE7" w14:textId="77777777" w:rsidR="003024EC" w:rsidRPr="00FC6504" w:rsidRDefault="003024EC" w:rsidP="002E347D">
      <w:pPr>
        <w:pStyle w:val="ListParagraph"/>
        <w:numPr>
          <w:ilvl w:val="0"/>
          <w:numId w:val="46"/>
        </w:numPr>
        <w:ind w:left="720"/>
        <w:rPr>
          <w:lang w:val="el-GR"/>
        </w:rPr>
      </w:pPr>
      <w:r w:rsidRPr="00FC6504">
        <w:rPr>
          <w:lang w:val="el-GR"/>
        </w:rPr>
        <w:t>οργανωμένο σύστημα διαχείρισης Ποιότητας ISO 9001:2008 ή ισοδύναμο</w:t>
      </w:r>
    </w:p>
    <w:p w14:paraId="7A96C597" w14:textId="77777777" w:rsidR="003024EC" w:rsidRPr="00FC6504" w:rsidRDefault="003024EC" w:rsidP="002E347D">
      <w:pPr>
        <w:pStyle w:val="ListParagraph"/>
        <w:numPr>
          <w:ilvl w:val="0"/>
          <w:numId w:val="46"/>
        </w:numPr>
        <w:ind w:left="720"/>
        <w:rPr>
          <w:lang w:val="el-GR"/>
        </w:rPr>
      </w:pPr>
      <w:r w:rsidRPr="00FC6504">
        <w:rPr>
          <w:lang w:val="el-GR"/>
        </w:rPr>
        <w:t>οργανωμένο σύστημα περιβαλλοντικής διαχείρισης ISO 14001:2004 Environmental Management System</w:t>
      </w:r>
    </w:p>
    <w:p w14:paraId="0527288C" w14:textId="77777777" w:rsidR="003024EC" w:rsidRPr="00FC6504" w:rsidRDefault="003024EC" w:rsidP="002E347D">
      <w:pPr>
        <w:pStyle w:val="ListParagraph"/>
        <w:numPr>
          <w:ilvl w:val="0"/>
          <w:numId w:val="46"/>
        </w:numPr>
        <w:ind w:left="720"/>
        <w:rPr>
          <w:lang w:val="en-US"/>
        </w:rPr>
      </w:pPr>
      <w:r w:rsidRPr="00FC6504">
        <w:rPr>
          <w:lang w:val="el-GR"/>
        </w:rPr>
        <w:t>οργανωμένο</w:t>
      </w:r>
      <w:r w:rsidRPr="00FC6504">
        <w:rPr>
          <w:lang w:val="en-US"/>
        </w:rPr>
        <w:t xml:space="preserve"> </w:t>
      </w:r>
      <w:r w:rsidRPr="00FC6504">
        <w:rPr>
          <w:lang w:val="el-GR"/>
        </w:rPr>
        <w:t>σύστημα</w:t>
      </w:r>
      <w:r w:rsidRPr="00FC6504">
        <w:rPr>
          <w:lang w:val="en-US"/>
        </w:rPr>
        <w:t xml:space="preserve"> </w:t>
      </w:r>
      <w:r w:rsidRPr="00FC6504">
        <w:rPr>
          <w:lang w:val="el-GR"/>
        </w:rPr>
        <w:t>ασφάλειας</w:t>
      </w:r>
      <w:r w:rsidRPr="00FC6504">
        <w:rPr>
          <w:lang w:val="en-US"/>
        </w:rPr>
        <w:t xml:space="preserve"> </w:t>
      </w:r>
      <w:r w:rsidRPr="00FC6504">
        <w:rPr>
          <w:lang w:val="el-GR"/>
        </w:rPr>
        <w:t>πληροφοριών</w:t>
      </w:r>
      <w:r w:rsidRPr="00FC6504">
        <w:rPr>
          <w:lang w:val="en-US"/>
        </w:rPr>
        <w:t xml:space="preserve"> ISO 27001:2013 Information Security Management System</w:t>
      </w:r>
    </w:p>
    <w:p w14:paraId="4A4B2B8C" w14:textId="77777777" w:rsidR="003024EC" w:rsidRPr="00FC6504" w:rsidRDefault="003024EC" w:rsidP="002E347D">
      <w:pPr>
        <w:pStyle w:val="ListParagraph"/>
        <w:numPr>
          <w:ilvl w:val="0"/>
          <w:numId w:val="46"/>
        </w:numPr>
        <w:ind w:left="720"/>
        <w:rPr>
          <w:lang w:val="el-GR"/>
        </w:rPr>
      </w:pPr>
      <w:r w:rsidRPr="00FC6504">
        <w:rPr>
          <w:lang w:val="el-GR"/>
        </w:rPr>
        <w:t>οργανωμένο σύστημα περιβαλλοντικής διαχείρισης ISO 45001:2018 Occupational Health &amp; Safety Management System</w:t>
      </w:r>
    </w:p>
    <w:p w14:paraId="36A3024B" w14:textId="3FA3A3E2" w:rsidR="003E34BF" w:rsidRPr="00FC6504" w:rsidRDefault="00C70B7E" w:rsidP="002E347D">
      <w:pPr>
        <w:rPr>
          <w:bCs/>
          <w:lang w:val="el-GR"/>
        </w:rPr>
      </w:pPr>
      <w:r w:rsidRPr="00FC6504">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23144C" w:rsidRPr="00FC6504">
        <w:rPr>
          <w:lang w:val="el-GR"/>
        </w:rPr>
        <w:t xml:space="preserve">οι οποίοι </w:t>
      </w:r>
      <w:r w:rsidRPr="00FC6504">
        <w:rPr>
          <w:lang w:val="el-GR"/>
        </w:rPr>
        <w:t>εδρεύο</w:t>
      </w:r>
      <w:r w:rsidR="0023144C" w:rsidRPr="00FC6504">
        <w:rPr>
          <w:lang w:val="el-GR"/>
        </w:rPr>
        <w:t>υν</w:t>
      </w:r>
      <w:r w:rsidRPr="00FC6504">
        <w:rPr>
          <w:lang w:val="el-GR"/>
        </w:rPr>
        <w:t xml:space="preserve"> και σε άλλα κράτη - μέλη</w:t>
      </w:r>
      <w:r w:rsidR="0023144C" w:rsidRPr="00FC6504">
        <w:rPr>
          <w:lang w:val="el-GR"/>
        </w:rPr>
        <w:t xml:space="preserve">, </w:t>
      </w:r>
      <w:bookmarkStart w:id="147" w:name="_Hlk164430049"/>
      <w:r w:rsidR="0023144C" w:rsidRPr="00FC6504">
        <w:rPr>
          <w:lang w:val="el-GR"/>
        </w:rPr>
        <w:t xml:space="preserve">σύμφωνα με τον Κανονισμό </w:t>
      </w:r>
      <w:bookmarkEnd w:id="147"/>
      <w:r w:rsidR="00841F47" w:rsidRPr="00FC6504">
        <w:rPr>
          <w:lang w:val="el-GR"/>
        </w:rPr>
        <w:t>765/2008.</w:t>
      </w:r>
      <w:r w:rsidRPr="00FC6504">
        <w:rPr>
          <w:lang w:val="el-GR"/>
        </w:rPr>
        <w:t xml:space="preserve">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BF3E82" w14:textId="77777777" w:rsidR="002F5250" w:rsidRPr="00FC6504" w:rsidRDefault="002F5250" w:rsidP="002E347D">
      <w:pPr>
        <w:rPr>
          <w:bCs/>
          <w:lang w:val="el-GR"/>
        </w:rPr>
      </w:pPr>
    </w:p>
    <w:p w14:paraId="1ACDD6DF" w14:textId="77777777" w:rsidR="008338F0" w:rsidRPr="00FC6504" w:rsidRDefault="003355E7" w:rsidP="002E347D">
      <w:pPr>
        <w:pStyle w:val="Heading3"/>
        <w:ind w:left="1276"/>
        <w:rPr>
          <w:lang w:val="el-GR"/>
        </w:rPr>
      </w:pPr>
      <w:bookmarkStart w:id="148" w:name="_Ref496541185"/>
      <w:bookmarkStart w:id="149" w:name="_Ref496541244"/>
      <w:bookmarkStart w:id="150" w:name="_Ref496541410"/>
      <w:bookmarkStart w:id="151" w:name="_Ref496541700"/>
      <w:bookmarkStart w:id="152" w:name="_Ref74505980"/>
      <w:bookmarkStart w:id="153" w:name="_Toc97194283"/>
      <w:bookmarkStart w:id="154" w:name="_Toc97194429"/>
      <w:bookmarkStart w:id="155" w:name="_Toc193968082"/>
      <w:r w:rsidRPr="00FC6504">
        <w:rPr>
          <w:lang w:val="el-GR"/>
        </w:rPr>
        <w:t>Στήριξη στην ικανότητα τρίτων</w:t>
      </w:r>
      <w:bookmarkEnd w:id="148"/>
      <w:bookmarkEnd w:id="149"/>
      <w:bookmarkEnd w:id="150"/>
      <w:bookmarkEnd w:id="151"/>
      <w:r w:rsidRPr="00FC6504">
        <w:rPr>
          <w:lang w:val="el-GR"/>
        </w:rPr>
        <w:t xml:space="preserve"> </w:t>
      </w:r>
      <w:r w:rsidR="0049631E" w:rsidRPr="00FC6504">
        <w:rPr>
          <w:lang w:val="el-GR"/>
        </w:rPr>
        <w:t>– Υπεργολαβία</w:t>
      </w:r>
      <w:bookmarkEnd w:id="152"/>
      <w:bookmarkEnd w:id="153"/>
      <w:bookmarkEnd w:id="154"/>
      <w:bookmarkEnd w:id="155"/>
    </w:p>
    <w:p w14:paraId="65B8F417" w14:textId="03D2E5F4" w:rsidR="0049631E" w:rsidRPr="00FC6504" w:rsidRDefault="0049631E" w:rsidP="002E347D">
      <w:pPr>
        <w:pStyle w:val="Heading4"/>
        <w:rPr>
          <w:lang w:val="el-GR"/>
        </w:rPr>
      </w:pPr>
      <w:bookmarkStart w:id="156" w:name="_Toc97194284"/>
      <w:bookmarkStart w:id="157" w:name="_Toc193968083"/>
      <w:r w:rsidRPr="00FC6504">
        <w:rPr>
          <w:lang w:val="el-GR"/>
        </w:rPr>
        <w:t xml:space="preserve">Στήριξη στην ικανότητα </w:t>
      </w:r>
      <w:r w:rsidR="008E4CAF" w:rsidRPr="00FC6504">
        <w:rPr>
          <w:lang w:val="el-GR"/>
        </w:rPr>
        <w:t>τρίτων</w:t>
      </w:r>
      <w:bookmarkEnd w:id="156"/>
      <w:bookmarkEnd w:id="157"/>
    </w:p>
    <w:p w14:paraId="0378F059" w14:textId="1ED07191" w:rsidR="008338F0" w:rsidRPr="00FC6504" w:rsidRDefault="003355E7" w:rsidP="002E347D">
      <w:pPr>
        <w:rPr>
          <w:lang w:val="el-GR"/>
        </w:rPr>
      </w:pPr>
      <w:r w:rsidRPr="00FC6504">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FC6504">
        <w:rPr>
          <w:lang w:val="el-GR"/>
        </w:rPr>
        <w:fldChar w:fldCharType="begin"/>
      </w:r>
      <w:r w:rsidR="00B622FA" w:rsidRPr="00FC6504">
        <w:rPr>
          <w:lang w:val="el-GR"/>
        </w:rPr>
        <w:instrText xml:space="preserve"> REF _Ref496541508 \r \h </w:instrText>
      </w:r>
      <w:r w:rsidR="00DF02B0" w:rsidRPr="00FC6504">
        <w:rPr>
          <w:lang w:val="el-GR"/>
        </w:rPr>
        <w:instrText xml:space="preserve"> \* MERGEFORMAT </w:instrText>
      </w:r>
      <w:r w:rsidR="00B622FA" w:rsidRPr="00FC6504">
        <w:rPr>
          <w:lang w:val="el-GR"/>
        </w:rPr>
      </w:r>
      <w:r w:rsidR="00B622FA" w:rsidRPr="00FC6504">
        <w:rPr>
          <w:lang w:val="el-GR"/>
        </w:rPr>
        <w:fldChar w:fldCharType="separate"/>
      </w:r>
      <w:r w:rsidR="004255F2" w:rsidRPr="00FC6504">
        <w:rPr>
          <w:lang w:val="el-GR"/>
        </w:rPr>
        <w:t>2.2.5</w:t>
      </w:r>
      <w:r w:rsidR="00B622FA" w:rsidRPr="00FC6504">
        <w:rPr>
          <w:lang w:val="el-GR"/>
        </w:rPr>
        <w:fldChar w:fldCharType="end"/>
      </w:r>
      <w:r w:rsidRPr="00FC6504">
        <w:rPr>
          <w:lang w:val="el-GR"/>
        </w:rPr>
        <w:t xml:space="preserve">) και τα σχετικά με την τεχνική και επαγγελματική ικανότητα (της παραγράφου </w:t>
      </w:r>
      <w:r w:rsidR="006607CE" w:rsidRPr="00FC6504">
        <w:rPr>
          <w:lang w:val="el-GR"/>
        </w:rPr>
        <w:fldChar w:fldCharType="begin"/>
      </w:r>
      <w:r w:rsidR="006607CE" w:rsidRPr="00FC6504">
        <w:rPr>
          <w:lang w:val="el-GR"/>
        </w:rPr>
        <w:instrText xml:space="preserve"> REF _Ref496541556 \r \h  \* MERGEFORMAT </w:instrText>
      </w:r>
      <w:r w:rsidR="006607CE" w:rsidRPr="00FC6504">
        <w:rPr>
          <w:lang w:val="el-GR"/>
        </w:rPr>
      </w:r>
      <w:r w:rsidR="006607CE" w:rsidRPr="00FC6504">
        <w:rPr>
          <w:lang w:val="el-GR"/>
        </w:rPr>
        <w:fldChar w:fldCharType="separate"/>
      </w:r>
      <w:r w:rsidR="004255F2" w:rsidRPr="00FC6504">
        <w:rPr>
          <w:lang w:val="el-GR"/>
        </w:rPr>
        <w:t>2.2.6</w:t>
      </w:r>
      <w:r w:rsidR="006607CE" w:rsidRPr="00FC6504">
        <w:rPr>
          <w:lang w:val="el-GR"/>
        </w:rPr>
        <w:fldChar w:fldCharType="end"/>
      </w:r>
      <w:r w:rsidRPr="00FC6504">
        <w:rPr>
          <w:lang w:val="el-GR"/>
        </w:rPr>
        <w:t xml:space="preserve">), να στηρίζονται στις ικανότητες άλλων φορέων, ασχέτως της νομικής φύσης των </w:t>
      </w:r>
      <w:r w:rsidRPr="00FC6504">
        <w:rPr>
          <w:lang w:val="el-GR"/>
        </w:rPr>
        <w:lastRenderedPageBreak/>
        <w:t>δεσμών τους με αυτούς</w:t>
      </w:r>
      <w:r w:rsidR="00250B80" w:rsidRPr="00FC6504">
        <w:rPr>
          <w:lang w:val="el-GR"/>
        </w:rPr>
        <w:t>.</w:t>
      </w:r>
      <w:r w:rsidRPr="00FC6504">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3EAC7E53" w14:textId="77777777" w:rsidR="00576181" w:rsidRPr="00FC6504" w:rsidRDefault="003355E7" w:rsidP="002E347D">
      <w:pPr>
        <w:rPr>
          <w:lang w:val="el-GR"/>
        </w:rPr>
      </w:pPr>
      <w:r w:rsidRPr="00FC6504">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FC6504">
        <w:rPr>
          <w:lang w:val="el-GR"/>
        </w:rPr>
        <w:t>.</w:t>
      </w:r>
    </w:p>
    <w:p w14:paraId="720ED9FE" w14:textId="3DA18199" w:rsidR="00576181" w:rsidRPr="00FC6504" w:rsidRDefault="00124EDD" w:rsidP="002E347D">
      <w:pPr>
        <w:rPr>
          <w:lang w:val="el-GR"/>
        </w:rPr>
      </w:pPr>
      <w:r w:rsidRPr="00FC6504">
        <w:rPr>
          <w:lang w:val="el-GR"/>
        </w:rPr>
        <w:t>Τα  φυσικά πρόσωπα που δηλώνονται από τον προσφέροντα στην Ομάδα Έργου και δεν αποτελούν ίδιους πόρους του προσφέροντος, κατά την παρ. 2.2.6.</w:t>
      </w:r>
      <w:r w:rsidR="00DB1137" w:rsidRPr="00FC6504">
        <w:rPr>
          <w:lang w:val="el-GR"/>
        </w:rPr>
        <w:t>2</w:t>
      </w:r>
      <w:r w:rsidR="00DB1137" w:rsidRPr="00FC6504" w:rsidDel="00DB1137">
        <w:rPr>
          <w:lang w:val="el-GR"/>
        </w:rPr>
        <w:t xml:space="preserve"> </w:t>
      </w:r>
      <w:r w:rsidRPr="00FC6504">
        <w:rPr>
          <w:lang w:val="el-GR"/>
        </w:rPr>
        <w:t xml:space="preserve">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00FC6504">
        <w:rPr>
          <w:lang w:val="el-GR"/>
        </w:rPr>
        <w:t>παρούσα.</w:t>
      </w:r>
    </w:p>
    <w:p w14:paraId="64F8E1E9" w14:textId="7E17CC8B" w:rsidR="008338F0" w:rsidRPr="00FC6504" w:rsidRDefault="003355E7" w:rsidP="002E347D">
      <w:pPr>
        <w:rPr>
          <w:lang w:val="el-GR"/>
        </w:rPr>
      </w:pPr>
      <w:r w:rsidRPr="00FC6504">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FC6504">
        <w:rPr>
          <w:lang w:val="el-GR"/>
        </w:rPr>
        <w:t xml:space="preserve"> </w:t>
      </w:r>
      <w:r w:rsidRPr="00FC6504">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FC6504" w:rsidRDefault="00695491" w:rsidP="002E347D">
      <w:pPr>
        <w:rPr>
          <w:lang w:val="el-GR"/>
        </w:rPr>
      </w:pPr>
      <w:bookmarkStart w:id="158" w:name="_Hlk35854368"/>
      <w:r w:rsidRPr="00FC6504">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58"/>
    <w:p w14:paraId="3F53F75B" w14:textId="265CA90C" w:rsidR="00111D5A" w:rsidRPr="00FC6504" w:rsidRDefault="00C70B7E" w:rsidP="002E347D">
      <w:pPr>
        <w:rPr>
          <w:bCs/>
          <w:lang w:val="el-GR"/>
        </w:rPr>
      </w:pPr>
      <w:r w:rsidRPr="00FC6504">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FC6504">
        <w:rPr>
          <w:bCs/>
          <w:lang w:val="el-GR" w:eastAsia="ar-SA"/>
        </w:rPr>
        <w:fldChar w:fldCharType="begin"/>
      </w:r>
      <w:r w:rsidRPr="00FC6504">
        <w:rPr>
          <w:bCs/>
          <w:lang w:val="el-GR" w:eastAsia="ar-SA"/>
        </w:rPr>
        <w:instrText xml:space="preserve"> REF _Ref496541356 \r \h </w:instrText>
      </w:r>
      <w:r w:rsidR="00141CA5" w:rsidRPr="00FC6504">
        <w:rPr>
          <w:bCs/>
          <w:lang w:val="el-GR" w:eastAsia="ar-SA"/>
        </w:rPr>
        <w:instrText xml:space="preserve"> \* MERGEFORMAT </w:instrText>
      </w:r>
      <w:r w:rsidRPr="00FC6504">
        <w:rPr>
          <w:bCs/>
          <w:lang w:val="el-GR" w:eastAsia="ar-SA"/>
        </w:rPr>
      </w:r>
      <w:r w:rsidRPr="00FC6504">
        <w:rPr>
          <w:bCs/>
          <w:lang w:val="el-GR" w:eastAsia="ar-SA"/>
        </w:rPr>
        <w:fldChar w:fldCharType="separate"/>
      </w:r>
      <w:r w:rsidR="004255F2" w:rsidRPr="00FC6504">
        <w:rPr>
          <w:bCs/>
          <w:lang w:val="el-GR" w:eastAsia="ar-SA"/>
        </w:rPr>
        <w:t>2.2.3</w:t>
      </w:r>
      <w:r w:rsidRPr="00FC6504">
        <w:rPr>
          <w:bCs/>
          <w:lang w:val="el-GR" w:eastAsia="ar-SA"/>
        </w:rPr>
        <w:fldChar w:fldCharType="end"/>
      </w:r>
      <w:r w:rsidRPr="00FC6504">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FC6504">
        <w:rPr>
          <w:bCs/>
          <w:color w:val="000000"/>
          <w:lang w:val="el-GR" w:eastAsia="ar-SA"/>
        </w:rPr>
        <w:t xml:space="preserve"> </w:t>
      </w:r>
      <w:r w:rsidRPr="00FC6504">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F58DB7" w:rsidR="00111D5A" w:rsidRPr="00FC6504" w:rsidRDefault="00111D5A" w:rsidP="002E347D">
      <w:pPr>
        <w:pStyle w:val="Heading4"/>
        <w:rPr>
          <w:lang w:val="el-GR"/>
        </w:rPr>
      </w:pPr>
      <w:bookmarkStart w:id="159" w:name="_Toc97194285"/>
      <w:bookmarkStart w:id="160" w:name="_Toc193968084"/>
      <w:r w:rsidRPr="00FC6504">
        <w:rPr>
          <w:lang w:val="el-GR"/>
        </w:rPr>
        <w:t>Υπεργολαβία</w:t>
      </w:r>
      <w:bookmarkEnd w:id="159"/>
      <w:bookmarkEnd w:id="160"/>
    </w:p>
    <w:p w14:paraId="633050B2" w14:textId="3876ED62" w:rsidR="0049631E" w:rsidRPr="00FC6504" w:rsidRDefault="0049631E" w:rsidP="002E347D">
      <w:pPr>
        <w:rPr>
          <w:lang w:val="el-GR"/>
        </w:rPr>
      </w:pPr>
      <w:r w:rsidRPr="00FC6504">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FC6504">
        <w:rPr>
          <w:bCs/>
          <w:lang w:val="en-US"/>
        </w:rPr>
        <w:t>o</w:t>
      </w:r>
      <w:r w:rsidRPr="00FC6504">
        <w:rPr>
          <w:bCs/>
          <w:lang w:val="el-GR"/>
        </w:rPr>
        <w:t xml:space="preserve"> προσφέρων αναφέρει στην προσφορά του</w:t>
      </w:r>
      <w:r w:rsidR="00111D5A" w:rsidRPr="00FC6504">
        <w:rPr>
          <w:bCs/>
          <w:lang w:val="el-GR"/>
        </w:rPr>
        <w:t>,</w:t>
      </w:r>
      <w:r w:rsidRPr="00FC6504">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FC6504">
        <w:rPr>
          <w:bCs/>
          <w:lang w:val="el-GR"/>
        </w:rPr>
        <w:fldChar w:fldCharType="begin"/>
      </w:r>
      <w:r w:rsidR="00111D5A" w:rsidRPr="00FC6504">
        <w:rPr>
          <w:bCs/>
          <w:lang w:val="el-GR"/>
        </w:rPr>
        <w:instrText xml:space="preserve"> REF _Ref496541356 \r \h </w:instrText>
      </w:r>
      <w:r w:rsidR="00141CA5" w:rsidRPr="00FC6504">
        <w:rPr>
          <w:bCs/>
          <w:lang w:val="el-GR"/>
        </w:rPr>
        <w:instrText xml:space="preserve"> \* MERGEFORMAT </w:instrText>
      </w:r>
      <w:r w:rsidR="00111D5A" w:rsidRPr="00FC6504">
        <w:rPr>
          <w:bCs/>
          <w:lang w:val="el-GR"/>
        </w:rPr>
      </w:r>
      <w:r w:rsidR="00111D5A" w:rsidRPr="00FC6504">
        <w:rPr>
          <w:bCs/>
          <w:lang w:val="el-GR"/>
        </w:rPr>
        <w:fldChar w:fldCharType="separate"/>
      </w:r>
      <w:r w:rsidR="004255F2" w:rsidRPr="00FC6504">
        <w:rPr>
          <w:bCs/>
          <w:lang w:val="el-GR"/>
        </w:rPr>
        <w:t>2.2.3</w:t>
      </w:r>
      <w:r w:rsidR="00111D5A" w:rsidRPr="00FC6504">
        <w:rPr>
          <w:bCs/>
          <w:lang w:val="el-GR"/>
        </w:rPr>
        <w:fldChar w:fldCharType="end"/>
      </w:r>
      <w:r w:rsidRPr="00FC6504">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FC6504">
        <w:rPr>
          <w:bCs/>
          <w:lang w:val="el-GR"/>
        </w:rPr>
        <w:fldChar w:fldCharType="begin"/>
      </w:r>
      <w:r w:rsidR="00111D5A" w:rsidRPr="00FC6504">
        <w:rPr>
          <w:bCs/>
          <w:lang w:val="el-GR"/>
        </w:rPr>
        <w:instrText xml:space="preserve"> REF _Ref496541356 \r \h </w:instrText>
      </w:r>
      <w:r w:rsidR="00141CA5" w:rsidRPr="00FC6504">
        <w:rPr>
          <w:bCs/>
          <w:lang w:val="el-GR"/>
        </w:rPr>
        <w:instrText xml:space="preserve"> \* MERGEFORMAT </w:instrText>
      </w:r>
      <w:r w:rsidR="00111D5A" w:rsidRPr="00FC6504">
        <w:rPr>
          <w:bCs/>
          <w:lang w:val="el-GR"/>
        </w:rPr>
      </w:r>
      <w:r w:rsidR="00111D5A" w:rsidRPr="00FC6504">
        <w:rPr>
          <w:bCs/>
          <w:lang w:val="el-GR"/>
        </w:rPr>
        <w:fldChar w:fldCharType="separate"/>
      </w:r>
      <w:r w:rsidR="004255F2" w:rsidRPr="00FC6504">
        <w:rPr>
          <w:bCs/>
          <w:lang w:val="el-GR"/>
        </w:rPr>
        <w:t>2.2.3</w:t>
      </w:r>
      <w:r w:rsidR="00111D5A" w:rsidRPr="00FC6504">
        <w:rPr>
          <w:bCs/>
          <w:lang w:val="el-GR"/>
        </w:rPr>
        <w:fldChar w:fldCharType="end"/>
      </w:r>
      <w:r w:rsidRPr="00FC6504">
        <w:rPr>
          <w:bCs/>
          <w:lang w:val="el-GR"/>
        </w:rPr>
        <w:t>.</w:t>
      </w:r>
    </w:p>
    <w:p w14:paraId="4F94B3F3" w14:textId="77777777" w:rsidR="00C70B7E" w:rsidRPr="00FC6504" w:rsidRDefault="00C70B7E" w:rsidP="002E347D">
      <w:pPr>
        <w:rPr>
          <w:lang w:val="el-GR"/>
        </w:rPr>
      </w:pPr>
    </w:p>
    <w:p w14:paraId="16C851B7" w14:textId="77777777" w:rsidR="008338F0" w:rsidRPr="00FC6504" w:rsidRDefault="003355E7" w:rsidP="002E347D">
      <w:pPr>
        <w:pStyle w:val="Heading3"/>
        <w:ind w:left="1276"/>
        <w:rPr>
          <w:lang w:val="el-GR"/>
        </w:rPr>
      </w:pPr>
      <w:bookmarkStart w:id="161" w:name="_Toc97194286"/>
      <w:bookmarkStart w:id="162" w:name="_Toc97194430"/>
      <w:bookmarkStart w:id="163" w:name="_Toc193968085"/>
      <w:r w:rsidRPr="00FC6504">
        <w:rPr>
          <w:lang w:val="el-GR"/>
        </w:rPr>
        <w:t>Κανόνες απόδειξης ποιοτικής επιλογής</w:t>
      </w:r>
      <w:bookmarkEnd w:id="161"/>
      <w:bookmarkEnd w:id="162"/>
      <w:bookmarkEnd w:id="163"/>
    </w:p>
    <w:p w14:paraId="1DF38431" w14:textId="084CE7B8" w:rsidR="00A817FC" w:rsidRPr="00FC6504" w:rsidRDefault="00A817FC" w:rsidP="002E347D">
      <w:pPr>
        <w:rPr>
          <w:bCs/>
          <w:lang w:val="el-GR" w:eastAsia="ar-SA"/>
        </w:rPr>
      </w:pPr>
      <w:r w:rsidRPr="00FC6504">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FC6504">
        <w:rPr>
          <w:bCs/>
          <w:lang w:val="el-GR" w:eastAsia="ar-SA"/>
        </w:rPr>
        <w:fldChar w:fldCharType="begin"/>
      </w:r>
      <w:r w:rsidRPr="00FC6504">
        <w:rPr>
          <w:bCs/>
          <w:lang w:val="el-GR" w:eastAsia="ar-SA"/>
        </w:rPr>
        <w:instrText xml:space="preserve"> REF _Ref496541397 \r \h </w:instrText>
      </w:r>
      <w:r w:rsidR="00141CA5" w:rsidRPr="00FC6504">
        <w:rPr>
          <w:bCs/>
          <w:lang w:val="el-GR" w:eastAsia="ar-SA"/>
        </w:rPr>
        <w:instrText xml:space="preserve"> \* MERGEFORMAT </w:instrText>
      </w:r>
      <w:r w:rsidRPr="00FC6504">
        <w:rPr>
          <w:bCs/>
          <w:lang w:val="el-GR" w:eastAsia="ar-SA"/>
        </w:rPr>
      </w:r>
      <w:r w:rsidRPr="00FC6504">
        <w:rPr>
          <w:bCs/>
          <w:lang w:val="el-GR" w:eastAsia="ar-SA"/>
        </w:rPr>
        <w:fldChar w:fldCharType="separate"/>
      </w:r>
      <w:r w:rsidR="004255F2" w:rsidRPr="00FC6504">
        <w:rPr>
          <w:bCs/>
          <w:lang w:val="el-GR" w:eastAsia="ar-SA"/>
        </w:rPr>
        <w:t>2.2.1</w:t>
      </w:r>
      <w:r w:rsidRPr="00FC6504">
        <w:rPr>
          <w:bCs/>
          <w:lang w:val="el-GR" w:eastAsia="ar-SA"/>
        </w:rPr>
        <w:fldChar w:fldCharType="end"/>
      </w:r>
      <w:r w:rsidRPr="00FC6504">
        <w:rPr>
          <w:bCs/>
          <w:lang w:val="el-GR" w:eastAsia="ar-SA"/>
        </w:rPr>
        <w:t xml:space="preserve"> έως </w:t>
      </w:r>
      <w:r w:rsidRPr="00FC6504">
        <w:rPr>
          <w:bCs/>
          <w:lang w:val="el-GR" w:eastAsia="ar-SA"/>
        </w:rPr>
        <w:fldChar w:fldCharType="begin"/>
      </w:r>
      <w:r w:rsidRPr="00FC6504">
        <w:rPr>
          <w:bCs/>
          <w:lang w:val="el-GR" w:eastAsia="ar-SA"/>
        </w:rPr>
        <w:instrText xml:space="preserve"> REF _Ref74505980 \r \h </w:instrText>
      </w:r>
      <w:r w:rsidR="00141CA5" w:rsidRPr="00FC6504">
        <w:rPr>
          <w:bCs/>
          <w:lang w:val="el-GR" w:eastAsia="ar-SA"/>
        </w:rPr>
        <w:instrText xml:space="preserve"> \* MERGEFORMAT </w:instrText>
      </w:r>
      <w:r w:rsidRPr="00FC6504">
        <w:rPr>
          <w:bCs/>
          <w:lang w:val="el-GR" w:eastAsia="ar-SA"/>
        </w:rPr>
      </w:r>
      <w:r w:rsidRPr="00FC6504">
        <w:rPr>
          <w:bCs/>
          <w:lang w:val="el-GR" w:eastAsia="ar-SA"/>
        </w:rPr>
        <w:fldChar w:fldCharType="separate"/>
      </w:r>
      <w:r w:rsidR="004255F2" w:rsidRPr="00FC6504">
        <w:rPr>
          <w:bCs/>
          <w:lang w:val="el-GR" w:eastAsia="ar-SA"/>
        </w:rPr>
        <w:t>2.2.8</w:t>
      </w:r>
      <w:r w:rsidRPr="00FC6504">
        <w:rPr>
          <w:bCs/>
          <w:lang w:val="el-GR" w:eastAsia="ar-SA"/>
        </w:rPr>
        <w:fldChar w:fldCharType="end"/>
      </w:r>
      <w:r w:rsidRPr="00FC6504">
        <w:rPr>
          <w:bCs/>
          <w:lang w:val="el-GR" w:eastAsia="ar-SA"/>
        </w:rPr>
        <w:t>, κρίνονται κατά την υποβολή της προσφοράς δια του ΕΕΕΣ</w:t>
      </w:r>
      <w:r w:rsidR="00715C12" w:rsidRPr="00FC6504">
        <w:rPr>
          <w:bCs/>
          <w:lang w:val="el-GR" w:eastAsia="ar-SA"/>
        </w:rPr>
        <w:t xml:space="preserve"> σύμφωνα με</w:t>
      </w:r>
      <w:r w:rsidRPr="00FC6504">
        <w:rPr>
          <w:bCs/>
          <w:lang w:val="el-GR" w:eastAsia="ar-SA"/>
        </w:rPr>
        <w:t xml:space="preserve"> τα οριζόμενα στην παράγραφο </w:t>
      </w:r>
      <w:r w:rsidRPr="00FC6504">
        <w:rPr>
          <w:bCs/>
          <w:lang w:val="el-GR" w:eastAsia="ar-SA"/>
        </w:rPr>
        <w:fldChar w:fldCharType="begin"/>
      </w:r>
      <w:r w:rsidRPr="00FC6504">
        <w:rPr>
          <w:bCs/>
          <w:lang w:val="el-GR" w:eastAsia="ar-SA"/>
        </w:rPr>
        <w:instrText xml:space="preserve"> REF _Ref74505997 \r \h </w:instrText>
      </w:r>
      <w:r w:rsidR="00141CA5" w:rsidRPr="00FC6504">
        <w:rPr>
          <w:bCs/>
          <w:lang w:val="el-GR" w:eastAsia="ar-SA"/>
        </w:rPr>
        <w:instrText xml:space="preserve"> \* MERGEFORMAT </w:instrText>
      </w:r>
      <w:r w:rsidRPr="00FC6504">
        <w:rPr>
          <w:bCs/>
          <w:lang w:val="el-GR" w:eastAsia="ar-SA"/>
        </w:rPr>
      </w:r>
      <w:r w:rsidRPr="00FC6504">
        <w:rPr>
          <w:bCs/>
          <w:lang w:val="el-GR" w:eastAsia="ar-SA"/>
        </w:rPr>
        <w:fldChar w:fldCharType="separate"/>
      </w:r>
      <w:r w:rsidR="004255F2" w:rsidRPr="00FC6504">
        <w:rPr>
          <w:bCs/>
          <w:lang w:val="el-GR" w:eastAsia="ar-SA"/>
        </w:rPr>
        <w:t>2.2.9.1</w:t>
      </w:r>
      <w:r w:rsidRPr="00FC6504">
        <w:rPr>
          <w:bCs/>
          <w:lang w:val="el-GR" w:eastAsia="ar-SA"/>
        </w:rPr>
        <w:fldChar w:fldCharType="end"/>
      </w:r>
      <w:r w:rsidRPr="00FC6504">
        <w:rPr>
          <w:bCs/>
          <w:lang w:val="el-GR" w:eastAsia="ar-SA"/>
        </w:rPr>
        <w:t xml:space="preserve">, κατά την υποβολή των δικαιολογητικών της παραγράφου </w:t>
      </w:r>
      <w:r w:rsidR="00E72FB5" w:rsidRPr="00FC6504">
        <w:rPr>
          <w:bCs/>
          <w:lang w:val="el-GR" w:eastAsia="ar-SA"/>
        </w:rPr>
        <w:fldChar w:fldCharType="begin"/>
      </w:r>
      <w:r w:rsidR="00E72FB5" w:rsidRPr="00FC6504">
        <w:rPr>
          <w:bCs/>
          <w:lang w:val="el-GR" w:eastAsia="ar-SA"/>
        </w:rPr>
        <w:instrText xml:space="preserve"> REF _Ref40957856 \r \h </w:instrText>
      </w:r>
      <w:r w:rsidR="00141CA5" w:rsidRPr="00FC6504">
        <w:rPr>
          <w:bCs/>
          <w:lang w:val="el-GR" w:eastAsia="ar-SA"/>
        </w:rPr>
        <w:instrText xml:space="preserve"> \* MERGEFORMAT </w:instrText>
      </w:r>
      <w:r w:rsidR="00E72FB5" w:rsidRPr="00FC6504">
        <w:rPr>
          <w:bCs/>
          <w:lang w:val="el-GR" w:eastAsia="ar-SA"/>
        </w:rPr>
      </w:r>
      <w:r w:rsidR="00E72FB5" w:rsidRPr="00FC6504">
        <w:rPr>
          <w:bCs/>
          <w:lang w:val="el-GR" w:eastAsia="ar-SA"/>
        </w:rPr>
        <w:fldChar w:fldCharType="separate"/>
      </w:r>
      <w:r w:rsidR="004255F2" w:rsidRPr="00FC6504">
        <w:rPr>
          <w:bCs/>
          <w:lang w:val="el-GR" w:eastAsia="ar-SA"/>
        </w:rPr>
        <w:t>2.2.9.2</w:t>
      </w:r>
      <w:r w:rsidR="00E72FB5" w:rsidRPr="00FC6504">
        <w:rPr>
          <w:bCs/>
          <w:lang w:val="el-GR" w:eastAsia="ar-SA"/>
        </w:rPr>
        <w:fldChar w:fldCharType="end"/>
      </w:r>
      <w:r w:rsidR="00E72FB5" w:rsidRPr="00FC6504">
        <w:rPr>
          <w:bCs/>
          <w:lang w:val="el-GR" w:eastAsia="ar-SA"/>
        </w:rPr>
        <w:t xml:space="preserve"> </w:t>
      </w:r>
      <w:r w:rsidRPr="00FC6504">
        <w:rPr>
          <w:bCs/>
          <w:lang w:val="el-GR" w:eastAsia="ar-SA"/>
        </w:rPr>
        <w:t>και κατά τη σύναψη της σύμβασης</w:t>
      </w:r>
      <w:r w:rsidR="00A16BD9" w:rsidRPr="00FC6504">
        <w:rPr>
          <w:bCs/>
          <w:lang w:val="el-GR" w:eastAsia="ar-SA"/>
        </w:rPr>
        <w:t xml:space="preserve">, με την </w:t>
      </w:r>
      <w:r w:rsidRPr="00FC6504">
        <w:rPr>
          <w:bCs/>
          <w:lang w:val="el-GR" w:eastAsia="ar-SA"/>
        </w:rPr>
        <w:t>υπεύθυνη δήλωση, της περ. δ΄ της παρ. 3 του άρθρου 105 του ν. 4412/2016.</w:t>
      </w:r>
    </w:p>
    <w:p w14:paraId="5E761437" w14:textId="7565D3C1" w:rsidR="00A16BD9" w:rsidRPr="00FC6504" w:rsidRDefault="00A16BD9" w:rsidP="002E347D">
      <w:pPr>
        <w:rPr>
          <w:bCs/>
          <w:lang w:val="el-GR" w:eastAsia="ar-SA"/>
        </w:rPr>
      </w:pPr>
      <w:r w:rsidRPr="00FC6504">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p>
    <w:p w14:paraId="222313CF" w14:textId="7A2ECE86" w:rsidR="00E72FB5" w:rsidRPr="00FC6504" w:rsidRDefault="00E72FB5" w:rsidP="002E347D">
      <w:pPr>
        <w:rPr>
          <w:bCs/>
          <w:lang w:val="el-GR" w:eastAsia="ar-SA"/>
        </w:rPr>
      </w:pPr>
      <w:r w:rsidRPr="00FC6504">
        <w:rPr>
          <w:bCs/>
          <w:lang w:val="el-GR" w:eastAsia="ar-SA"/>
        </w:rPr>
        <w:lastRenderedPageBreak/>
        <w:t xml:space="preserve">Στην περίπτωση που ο οικονομικός φορέας στηρίζεται στις ικανότητες άλλων φορέων, σύμφωνα με </w:t>
      </w:r>
      <w:r w:rsidRPr="00FC6504">
        <w:rPr>
          <w:lang w:val="el-GR" w:eastAsia="ar-SA"/>
        </w:rPr>
        <w:t xml:space="preserve">την παράγραφο </w:t>
      </w:r>
      <w:r w:rsidRPr="00FC6504">
        <w:rPr>
          <w:bCs/>
          <w:lang w:val="el-GR" w:eastAsia="ar-SA"/>
        </w:rPr>
        <w:fldChar w:fldCharType="begin"/>
      </w:r>
      <w:r w:rsidRPr="00FC6504">
        <w:rPr>
          <w:bCs/>
          <w:lang w:val="el-GR" w:eastAsia="ar-SA"/>
        </w:rPr>
        <w:instrText xml:space="preserve"> REF _Ref74505980 \r \h </w:instrText>
      </w:r>
      <w:r w:rsidR="00141CA5" w:rsidRPr="00FC6504">
        <w:rPr>
          <w:bCs/>
          <w:lang w:val="el-GR" w:eastAsia="ar-SA"/>
        </w:rPr>
        <w:instrText xml:space="preserve"> \* MERGEFORMAT </w:instrText>
      </w:r>
      <w:r w:rsidRPr="00FC6504">
        <w:rPr>
          <w:bCs/>
          <w:lang w:val="el-GR" w:eastAsia="ar-SA"/>
        </w:rPr>
      </w:r>
      <w:r w:rsidRPr="00FC6504">
        <w:rPr>
          <w:bCs/>
          <w:lang w:val="el-GR" w:eastAsia="ar-SA"/>
        </w:rPr>
        <w:fldChar w:fldCharType="separate"/>
      </w:r>
      <w:r w:rsidR="004255F2" w:rsidRPr="00FC6504">
        <w:rPr>
          <w:bCs/>
          <w:lang w:val="el-GR" w:eastAsia="ar-SA"/>
        </w:rPr>
        <w:t>2.2.8</w:t>
      </w:r>
      <w:r w:rsidRPr="00FC6504">
        <w:rPr>
          <w:bCs/>
          <w:lang w:val="el-GR" w:eastAsia="ar-SA"/>
        </w:rPr>
        <w:fldChar w:fldCharType="end"/>
      </w:r>
      <w:r w:rsidRPr="00FC6504">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FC6504">
        <w:rPr>
          <w:bCs/>
          <w:lang w:val="el-GR" w:eastAsia="ar-SA"/>
        </w:rPr>
        <w:fldChar w:fldCharType="begin"/>
      </w:r>
      <w:r w:rsidRPr="00FC6504">
        <w:rPr>
          <w:bCs/>
          <w:lang w:val="el-GR" w:eastAsia="ar-SA"/>
        </w:rPr>
        <w:instrText xml:space="preserve"> REF _Ref74505997 \r \h </w:instrText>
      </w:r>
      <w:r w:rsidR="00141CA5" w:rsidRPr="00FC6504">
        <w:rPr>
          <w:bCs/>
          <w:lang w:val="el-GR" w:eastAsia="ar-SA"/>
        </w:rPr>
        <w:instrText xml:space="preserve"> \* MERGEFORMAT </w:instrText>
      </w:r>
      <w:r w:rsidRPr="00FC6504">
        <w:rPr>
          <w:bCs/>
          <w:lang w:val="el-GR" w:eastAsia="ar-SA"/>
        </w:rPr>
      </w:r>
      <w:r w:rsidRPr="00FC6504">
        <w:rPr>
          <w:bCs/>
          <w:lang w:val="el-GR" w:eastAsia="ar-SA"/>
        </w:rPr>
        <w:fldChar w:fldCharType="separate"/>
      </w:r>
      <w:r w:rsidR="004255F2" w:rsidRPr="00FC6504">
        <w:rPr>
          <w:bCs/>
          <w:lang w:val="el-GR" w:eastAsia="ar-SA"/>
        </w:rPr>
        <w:t>2.2.9.1</w:t>
      </w:r>
      <w:r w:rsidRPr="00FC6504">
        <w:rPr>
          <w:bCs/>
          <w:lang w:val="el-GR" w:eastAsia="ar-SA"/>
        </w:rPr>
        <w:fldChar w:fldCharType="end"/>
      </w:r>
      <w:r w:rsidRPr="00FC6504">
        <w:rPr>
          <w:bCs/>
          <w:lang w:val="el-GR" w:eastAsia="ar-SA"/>
        </w:rPr>
        <w:t xml:space="preserve"> και </w:t>
      </w:r>
      <w:r w:rsidRPr="00FC6504">
        <w:rPr>
          <w:bCs/>
          <w:lang w:val="el-GR" w:eastAsia="ar-SA"/>
        </w:rPr>
        <w:fldChar w:fldCharType="begin"/>
      </w:r>
      <w:r w:rsidRPr="00FC6504">
        <w:rPr>
          <w:bCs/>
          <w:lang w:val="el-GR" w:eastAsia="ar-SA"/>
        </w:rPr>
        <w:instrText xml:space="preserve"> REF _Ref40957856 \r \h </w:instrText>
      </w:r>
      <w:r w:rsidR="00141CA5" w:rsidRPr="00FC6504">
        <w:rPr>
          <w:bCs/>
          <w:lang w:val="el-GR" w:eastAsia="ar-SA"/>
        </w:rPr>
        <w:instrText xml:space="preserve"> \* MERGEFORMAT </w:instrText>
      </w:r>
      <w:r w:rsidRPr="00FC6504">
        <w:rPr>
          <w:bCs/>
          <w:lang w:val="el-GR" w:eastAsia="ar-SA"/>
        </w:rPr>
      </w:r>
      <w:r w:rsidRPr="00FC6504">
        <w:rPr>
          <w:bCs/>
          <w:lang w:val="el-GR" w:eastAsia="ar-SA"/>
        </w:rPr>
        <w:fldChar w:fldCharType="separate"/>
      </w:r>
      <w:r w:rsidR="004255F2" w:rsidRPr="00FC6504">
        <w:rPr>
          <w:bCs/>
          <w:lang w:val="el-GR" w:eastAsia="ar-SA"/>
        </w:rPr>
        <w:t>2.2.9.2</w:t>
      </w:r>
      <w:r w:rsidRPr="00FC6504">
        <w:rPr>
          <w:bCs/>
          <w:lang w:val="el-GR" w:eastAsia="ar-SA"/>
        </w:rPr>
        <w:fldChar w:fldCharType="end"/>
      </w:r>
      <w:r w:rsidRPr="00FC6504">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FC6504">
        <w:rPr>
          <w:lang w:val="el-GR" w:eastAsia="ar-SA"/>
        </w:rPr>
        <w:t xml:space="preserve">της παραγράφου </w:t>
      </w:r>
      <w:r w:rsidRPr="00FC6504">
        <w:rPr>
          <w:lang w:val="el-GR" w:eastAsia="ar-SA"/>
        </w:rPr>
        <w:fldChar w:fldCharType="begin"/>
      </w:r>
      <w:r w:rsidRPr="00FC6504">
        <w:rPr>
          <w:lang w:val="el-GR" w:eastAsia="ar-SA"/>
        </w:rPr>
        <w:instrText xml:space="preserve"> REF _Ref496541356 \r \h </w:instrText>
      </w:r>
      <w:r w:rsidR="00141CA5" w:rsidRPr="00FC6504">
        <w:rPr>
          <w:lang w:val="el-GR" w:eastAsia="ar-SA"/>
        </w:rPr>
        <w:instrText xml:space="preserve"> \* MERGEFORMAT </w:instrText>
      </w:r>
      <w:r w:rsidRPr="00FC6504">
        <w:rPr>
          <w:lang w:val="el-GR" w:eastAsia="ar-SA"/>
        </w:rPr>
      </w:r>
      <w:r w:rsidRPr="00FC6504">
        <w:rPr>
          <w:lang w:val="el-GR" w:eastAsia="ar-SA"/>
        </w:rPr>
        <w:fldChar w:fldCharType="separate"/>
      </w:r>
      <w:r w:rsidR="004255F2" w:rsidRPr="00FC6504">
        <w:rPr>
          <w:lang w:val="el-GR" w:eastAsia="ar-SA"/>
        </w:rPr>
        <w:t>2.2.3</w:t>
      </w:r>
      <w:r w:rsidRPr="00FC6504">
        <w:rPr>
          <w:lang w:val="el-GR" w:eastAsia="ar-SA"/>
        </w:rPr>
        <w:fldChar w:fldCharType="end"/>
      </w:r>
      <w:r w:rsidRPr="00FC6504">
        <w:rPr>
          <w:bCs/>
          <w:lang w:val="el-GR" w:eastAsia="ar-SA"/>
        </w:rPr>
        <w:t xml:space="preserve"> της παρούσας και ότι πληρούν τα σχετικά κριτήρια επιλογής κατά περίπτωση (παράγραφοι </w:t>
      </w:r>
      <w:r w:rsidRPr="00FC6504">
        <w:rPr>
          <w:bCs/>
          <w:lang w:val="el-GR" w:eastAsia="ar-SA"/>
        </w:rPr>
        <w:fldChar w:fldCharType="begin"/>
      </w:r>
      <w:r w:rsidRPr="00FC6504">
        <w:rPr>
          <w:bCs/>
          <w:lang w:val="el-GR" w:eastAsia="ar-SA"/>
        </w:rPr>
        <w:instrText xml:space="preserve"> REF _Ref496541309 \r \h </w:instrText>
      </w:r>
      <w:r w:rsidR="00141CA5" w:rsidRPr="00FC6504">
        <w:rPr>
          <w:bCs/>
          <w:lang w:val="el-GR" w:eastAsia="ar-SA"/>
        </w:rPr>
        <w:instrText xml:space="preserve"> \* MERGEFORMAT </w:instrText>
      </w:r>
      <w:r w:rsidRPr="00FC6504">
        <w:rPr>
          <w:bCs/>
          <w:lang w:val="el-GR" w:eastAsia="ar-SA"/>
        </w:rPr>
      </w:r>
      <w:r w:rsidRPr="00FC6504">
        <w:rPr>
          <w:bCs/>
          <w:lang w:val="el-GR" w:eastAsia="ar-SA"/>
        </w:rPr>
        <w:fldChar w:fldCharType="separate"/>
      </w:r>
      <w:r w:rsidR="004255F2" w:rsidRPr="00FC6504">
        <w:rPr>
          <w:bCs/>
          <w:lang w:val="el-GR" w:eastAsia="ar-SA"/>
        </w:rPr>
        <w:t>2.2.5</w:t>
      </w:r>
      <w:r w:rsidRPr="00FC6504">
        <w:rPr>
          <w:bCs/>
          <w:lang w:val="el-GR" w:eastAsia="ar-SA"/>
        </w:rPr>
        <w:fldChar w:fldCharType="end"/>
      </w:r>
      <w:r w:rsidR="00E23097" w:rsidRPr="00FC6504">
        <w:rPr>
          <w:bCs/>
          <w:lang w:val="el-GR" w:eastAsia="ar-SA"/>
        </w:rPr>
        <w:t xml:space="preserve"> </w:t>
      </w:r>
      <w:r w:rsidRPr="00FC6504">
        <w:rPr>
          <w:bCs/>
          <w:lang w:val="el-GR" w:eastAsia="ar-SA"/>
        </w:rPr>
        <w:t>και 2.2.6).</w:t>
      </w:r>
    </w:p>
    <w:p w14:paraId="36BBB508" w14:textId="70F1854F" w:rsidR="00E72FB5" w:rsidRPr="00FC6504" w:rsidRDefault="00E72FB5" w:rsidP="002E347D">
      <w:pPr>
        <w:rPr>
          <w:bCs/>
          <w:lang w:val="el-GR" w:eastAsia="ar-SA"/>
        </w:rPr>
      </w:pPr>
      <w:r w:rsidRPr="00FC6504">
        <w:rPr>
          <w:bCs/>
          <w:lang w:val="el-GR" w:eastAsia="ar-SA"/>
        </w:rPr>
        <w:t xml:space="preserve">Στην περίπτωση που </w:t>
      </w:r>
      <w:r w:rsidRPr="00FC6504">
        <w:rPr>
          <w:bCs/>
          <w:lang w:val="en-US" w:eastAsia="ar-SA"/>
        </w:rPr>
        <w:t>o</w:t>
      </w:r>
      <w:r w:rsidRPr="00FC6504">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FC6504">
        <w:rPr>
          <w:bCs/>
          <w:lang w:val="el-GR" w:eastAsia="ar-SA"/>
        </w:rPr>
        <w:fldChar w:fldCharType="begin"/>
      </w:r>
      <w:r w:rsidRPr="00FC6504">
        <w:rPr>
          <w:bCs/>
          <w:lang w:val="el-GR" w:eastAsia="ar-SA"/>
        </w:rPr>
        <w:instrText xml:space="preserve"> REF _Ref74505997 \r \h </w:instrText>
      </w:r>
      <w:r w:rsidR="00141CA5" w:rsidRPr="00FC6504">
        <w:rPr>
          <w:bCs/>
          <w:lang w:val="el-GR" w:eastAsia="ar-SA"/>
        </w:rPr>
        <w:instrText xml:space="preserve"> \* MERGEFORMAT </w:instrText>
      </w:r>
      <w:r w:rsidRPr="00FC6504">
        <w:rPr>
          <w:bCs/>
          <w:lang w:val="el-GR" w:eastAsia="ar-SA"/>
        </w:rPr>
      </w:r>
      <w:r w:rsidRPr="00FC6504">
        <w:rPr>
          <w:bCs/>
          <w:lang w:val="el-GR" w:eastAsia="ar-SA"/>
        </w:rPr>
        <w:fldChar w:fldCharType="separate"/>
      </w:r>
      <w:r w:rsidR="004255F2" w:rsidRPr="00FC6504">
        <w:rPr>
          <w:bCs/>
          <w:lang w:val="el-GR" w:eastAsia="ar-SA"/>
        </w:rPr>
        <w:t>2.2.9.1</w:t>
      </w:r>
      <w:r w:rsidRPr="00FC6504">
        <w:rPr>
          <w:bCs/>
          <w:lang w:val="el-GR" w:eastAsia="ar-SA"/>
        </w:rPr>
        <w:fldChar w:fldCharType="end"/>
      </w:r>
      <w:r w:rsidRPr="00FC6504">
        <w:rPr>
          <w:bCs/>
          <w:lang w:val="el-GR" w:eastAsia="ar-SA"/>
        </w:rPr>
        <w:t xml:space="preserve"> και </w:t>
      </w:r>
      <w:r w:rsidRPr="00FC6504">
        <w:rPr>
          <w:bCs/>
          <w:lang w:val="el-GR" w:eastAsia="ar-SA"/>
        </w:rPr>
        <w:fldChar w:fldCharType="begin"/>
      </w:r>
      <w:r w:rsidRPr="00FC6504">
        <w:rPr>
          <w:bCs/>
          <w:lang w:val="el-GR" w:eastAsia="ar-SA"/>
        </w:rPr>
        <w:instrText xml:space="preserve"> REF _Ref40957856 \r \h </w:instrText>
      </w:r>
      <w:r w:rsidR="00141CA5" w:rsidRPr="00FC6504">
        <w:rPr>
          <w:bCs/>
          <w:lang w:val="el-GR" w:eastAsia="ar-SA"/>
        </w:rPr>
        <w:instrText xml:space="preserve"> \* MERGEFORMAT </w:instrText>
      </w:r>
      <w:r w:rsidRPr="00FC6504">
        <w:rPr>
          <w:bCs/>
          <w:lang w:val="el-GR" w:eastAsia="ar-SA"/>
        </w:rPr>
      </w:r>
      <w:r w:rsidRPr="00FC6504">
        <w:rPr>
          <w:bCs/>
          <w:lang w:val="el-GR" w:eastAsia="ar-SA"/>
        </w:rPr>
        <w:fldChar w:fldCharType="separate"/>
      </w:r>
      <w:r w:rsidR="004255F2" w:rsidRPr="00FC6504">
        <w:rPr>
          <w:bCs/>
          <w:lang w:val="el-GR" w:eastAsia="ar-SA"/>
        </w:rPr>
        <w:t>2.2.9.2</w:t>
      </w:r>
      <w:r w:rsidRPr="00FC6504">
        <w:rPr>
          <w:bCs/>
          <w:lang w:val="el-GR" w:eastAsia="ar-SA"/>
        </w:rPr>
        <w:fldChar w:fldCharType="end"/>
      </w:r>
      <w:r w:rsidRPr="00FC6504">
        <w:rPr>
          <w:bCs/>
          <w:lang w:val="el-GR" w:eastAsia="ar-SA"/>
        </w:rPr>
        <w:t xml:space="preserve">, ότι δεν συντρέχουν οι λόγοι αποκλεισμού της παραγράφου </w:t>
      </w:r>
      <w:r w:rsidRPr="00FC6504">
        <w:rPr>
          <w:lang w:val="el-GR" w:eastAsia="ar-SA"/>
        </w:rPr>
        <w:fldChar w:fldCharType="begin"/>
      </w:r>
      <w:r w:rsidRPr="00FC6504">
        <w:rPr>
          <w:lang w:val="el-GR" w:eastAsia="ar-SA"/>
        </w:rPr>
        <w:instrText xml:space="preserve"> REF _Ref496541356 \r \h </w:instrText>
      </w:r>
      <w:r w:rsidR="00141CA5" w:rsidRPr="00FC6504">
        <w:rPr>
          <w:lang w:val="el-GR" w:eastAsia="ar-SA"/>
        </w:rPr>
        <w:instrText xml:space="preserve"> \* MERGEFORMAT </w:instrText>
      </w:r>
      <w:r w:rsidRPr="00FC6504">
        <w:rPr>
          <w:lang w:val="el-GR" w:eastAsia="ar-SA"/>
        </w:rPr>
      </w:r>
      <w:r w:rsidRPr="00FC6504">
        <w:rPr>
          <w:lang w:val="el-GR" w:eastAsia="ar-SA"/>
        </w:rPr>
        <w:fldChar w:fldCharType="separate"/>
      </w:r>
      <w:r w:rsidR="004255F2" w:rsidRPr="00FC6504">
        <w:rPr>
          <w:lang w:val="el-GR" w:eastAsia="ar-SA"/>
        </w:rPr>
        <w:t>2.2.3</w:t>
      </w:r>
      <w:r w:rsidRPr="00FC6504">
        <w:rPr>
          <w:lang w:val="el-GR" w:eastAsia="ar-SA"/>
        </w:rPr>
        <w:fldChar w:fldCharType="end"/>
      </w:r>
      <w:r w:rsidR="00E23097" w:rsidRPr="00FC6504">
        <w:rPr>
          <w:lang w:val="el-GR" w:eastAsia="ar-SA"/>
        </w:rPr>
        <w:t xml:space="preserve"> </w:t>
      </w:r>
      <w:r w:rsidRPr="00FC6504">
        <w:rPr>
          <w:bCs/>
          <w:lang w:val="el-GR" w:eastAsia="ar-SA"/>
        </w:rPr>
        <w:t>της παρούσας.</w:t>
      </w:r>
    </w:p>
    <w:p w14:paraId="5A1CBCA9" w14:textId="5E6E7FF4" w:rsidR="00E72FB5" w:rsidRPr="00FC6504" w:rsidRDefault="00A215A7" w:rsidP="002E347D">
      <w:pPr>
        <w:suppressAutoHyphens w:val="0"/>
        <w:spacing w:after="160" w:line="259" w:lineRule="auto"/>
        <w:rPr>
          <w:rFonts w:eastAsia="Calibri" w:cs="Times New Roman"/>
          <w:lang w:val="el-GR" w:eastAsia="en-US"/>
        </w:rPr>
      </w:pPr>
      <w:r w:rsidRPr="00FC6504">
        <w:rPr>
          <w:rFonts w:eastAsia="Calibri" w:cs="Times New Roman"/>
          <w:lang w:val="el-GR" w:eastAsia="en-US"/>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p>
    <w:p w14:paraId="1B7E878C" w14:textId="77777777" w:rsidR="00A817FC" w:rsidRPr="00FC6504" w:rsidRDefault="00A817FC" w:rsidP="002E347D">
      <w:pPr>
        <w:rPr>
          <w:lang w:val="el-GR"/>
        </w:rPr>
      </w:pPr>
    </w:p>
    <w:p w14:paraId="6022CBC4" w14:textId="502F9C8A" w:rsidR="008338F0" w:rsidRPr="00FC6504" w:rsidRDefault="003355E7" w:rsidP="002E347D">
      <w:pPr>
        <w:pStyle w:val="Heading4"/>
        <w:rPr>
          <w:rFonts w:cs="Tahoma"/>
          <w:i/>
          <w:color w:val="5B9BD5"/>
          <w:szCs w:val="22"/>
          <w:lang w:val="el-GR"/>
        </w:rPr>
      </w:pPr>
      <w:bookmarkStart w:id="164" w:name="_Ref74505997"/>
      <w:bookmarkStart w:id="165" w:name="_Toc97194287"/>
      <w:bookmarkStart w:id="166" w:name="_Toc193968086"/>
      <w:r w:rsidRPr="00FC6504">
        <w:rPr>
          <w:rFonts w:cs="Tahoma"/>
          <w:szCs w:val="22"/>
          <w:lang w:val="el-GR"/>
        </w:rPr>
        <w:t>Προκαταρκτική απόδειξη κατά την υποβολή προσφορών</w:t>
      </w:r>
      <w:bookmarkEnd w:id="164"/>
      <w:bookmarkEnd w:id="165"/>
      <w:bookmarkEnd w:id="166"/>
    </w:p>
    <w:p w14:paraId="50FEA1EB" w14:textId="7C9419BD" w:rsidR="00E337D7" w:rsidRPr="00FC6504" w:rsidRDefault="003355E7" w:rsidP="002E347D">
      <w:pPr>
        <w:rPr>
          <w:lang w:val="el-GR"/>
        </w:rPr>
      </w:pPr>
      <w:r w:rsidRPr="00FC6504">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FC6504">
        <w:rPr>
          <w:lang w:val="el-GR"/>
        </w:rPr>
        <w:fldChar w:fldCharType="begin"/>
      </w:r>
      <w:r w:rsidR="00B622FA" w:rsidRPr="00FC6504">
        <w:rPr>
          <w:lang w:val="el-GR"/>
        </w:rPr>
        <w:instrText xml:space="preserve"> REF _Ref496541356 \r \h </w:instrText>
      </w:r>
      <w:r w:rsidR="00DF02B0" w:rsidRPr="00FC6504">
        <w:rPr>
          <w:lang w:val="el-GR"/>
        </w:rPr>
        <w:instrText xml:space="preserve"> \* MERGEFORMAT </w:instrText>
      </w:r>
      <w:r w:rsidR="00B622FA" w:rsidRPr="00FC6504">
        <w:rPr>
          <w:lang w:val="el-GR"/>
        </w:rPr>
      </w:r>
      <w:r w:rsidR="00B622FA" w:rsidRPr="00FC6504">
        <w:rPr>
          <w:lang w:val="el-GR"/>
        </w:rPr>
        <w:fldChar w:fldCharType="separate"/>
      </w:r>
      <w:r w:rsidR="004255F2" w:rsidRPr="00FC6504">
        <w:rPr>
          <w:lang w:val="el-GR"/>
        </w:rPr>
        <w:t>2.2.3</w:t>
      </w:r>
      <w:r w:rsidR="00B622FA" w:rsidRPr="00FC6504">
        <w:rPr>
          <w:lang w:val="el-GR"/>
        </w:rPr>
        <w:fldChar w:fldCharType="end"/>
      </w:r>
      <w:r w:rsidRPr="00FC6504">
        <w:rPr>
          <w:lang w:val="el-GR"/>
        </w:rPr>
        <w:t xml:space="preserve"> </w:t>
      </w:r>
      <w:r w:rsidR="00FD25A2" w:rsidRPr="00FC6504">
        <w:rPr>
          <w:lang w:val="el-GR"/>
        </w:rPr>
        <w:t>«</w:t>
      </w:r>
      <w:r w:rsidR="00FC2B8A" w:rsidRPr="00FC6504">
        <w:rPr>
          <w:lang w:val="el-GR"/>
        </w:rPr>
        <w:t>Λόγοι Αποκλεισμού</w:t>
      </w:r>
      <w:r w:rsidR="00FD25A2" w:rsidRPr="00FC6504">
        <w:rPr>
          <w:lang w:val="el-GR"/>
        </w:rPr>
        <w:t>»</w:t>
      </w:r>
      <w:r w:rsidR="00FC2B8A" w:rsidRPr="00FC6504">
        <w:rPr>
          <w:lang w:val="el-GR"/>
        </w:rPr>
        <w:t xml:space="preserve"> </w:t>
      </w:r>
      <w:r w:rsidRPr="00FC6504">
        <w:rPr>
          <w:lang w:val="el-GR"/>
        </w:rPr>
        <w:t xml:space="preserve">και β) πληρούν τα </w:t>
      </w:r>
      <w:r w:rsidR="00FD25A2" w:rsidRPr="00FC6504">
        <w:rPr>
          <w:lang w:val="el-GR"/>
        </w:rPr>
        <w:t>«Κ</w:t>
      </w:r>
      <w:r w:rsidRPr="00FC6504">
        <w:rPr>
          <w:lang w:val="el-GR"/>
        </w:rPr>
        <w:t xml:space="preserve">ριτήρια </w:t>
      </w:r>
      <w:r w:rsidR="00FD25A2" w:rsidRPr="00FC6504">
        <w:rPr>
          <w:lang w:val="el-GR"/>
        </w:rPr>
        <w:t>Ποι</w:t>
      </w:r>
      <w:r w:rsidR="0071303E" w:rsidRPr="00FC6504">
        <w:rPr>
          <w:lang w:val="el-GR"/>
        </w:rPr>
        <w:t>ο</w:t>
      </w:r>
      <w:r w:rsidR="00FD25A2" w:rsidRPr="00FC6504">
        <w:rPr>
          <w:lang w:val="el-GR"/>
        </w:rPr>
        <w:t>τικής Ε</w:t>
      </w:r>
      <w:r w:rsidRPr="00FC6504">
        <w:rPr>
          <w:lang w:val="el-GR"/>
        </w:rPr>
        <w:t>πιλογής</w:t>
      </w:r>
      <w:r w:rsidR="00FD25A2" w:rsidRPr="00FC6504">
        <w:rPr>
          <w:lang w:val="el-GR"/>
        </w:rPr>
        <w:t>»</w:t>
      </w:r>
      <w:r w:rsidRPr="00FC6504">
        <w:rPr>
          <w:lang w:val="el-GR"/>
        </w:rPr>
        <w:t xml:space="preserve"> των παραγράφων</w:t>
      </w:r>
      <w:r w:rsidR="007E61C0" w:rsidRPr="00FC6504">
        <w:rPr>
          <w:lang w:val="el-GR"/>
        </w:rPr>
        <w:t xml:space="preserve"> </w:t>
      </w:r>
      <w:r w:rsidR="007E61C0" w:rsidRPr="00FC6504">
        <w:rPr>
          <w:lang w:val="el-GR"/>
        </w:rPr>
        <w:fldChar w:fldCharType="begin"/>
      </w:r>
      <w:r w:rsidR="007E61C0" w:rsidRPr="00FC6504">
        <w:rPr>
          <w:lang w:val="el-GR"/>
        </w:rPr>
        <w:instrText xml:space="preserve"> REF _Ref74510337 \r \h </w:instrText>
      </w:r>
      <w:r w:rsidR="00141CA5" w:rsidRPr="00FC6504">
        <w:rPr>
          <w:lang w:val="el-GR"/>
        </w:rPr>
        <w:instrText xml:space="preserve"> \* MERGEFORMAT </w:instrText>
      </w:r>
      <w:r w:rsidR="007E61C0" w:rsidRPr="00FC6504">
        <w:rPr>
          <w:lang w:val="el-GR"/>
        </w:rPr>
      </w:r>
      <w:r w:rsidR="007E61C0" w:rsidRPr="00FC6504">
        <w:rPr>
          <w:lang w:val="el-GR"/>
        </w:rPr>
        <w:fldChar w:fldCharType="separate"/>
      </w:r>
      <w:r w:rsidR="004255F2" w:rsidRPr="00FC6504">
        <w:rPr>
          <w:lang w:val="el-GR"/>
        </w:rPr>
        <w:t>2.2.4</w:t>
      </w:r>
      <w:r w:rsidR="007E61C0" w:rsidRPr="00FC6504">
        <w:rPr>
          <w:lang w:val="el-GR"/>
        </w:rPr>
        <w:fldChar w:fldCharType="end"/>
      </w:r>
      <w:r w:rsidRPr="00FC6504">
        <w:rPr>
          <w:lang w:val="el-GR"/>
        </w:rPr>
        <w:t xml:space="preserve">, </w:t>
      </w:r>
      <w:r w:rsidR="00B622FA" w:rsidRPr="00FC6504">
        <w:rPr>
          <w:lang w:val="el-GR"/>
        </w:rPr>
        <w:fldChar w:fldCharType="begin"/>
      </w:r>
      <w:r w:rsidR="00B622FA" w:rsidRPr="00FC6504">
        <w:rPr>
          <w:lang w:val="el-GR"/>
        </w:rPr>
        <w:instrText xml:space="preserve"> REF _Ref496541309 \r \h </w:instrText>
      </w:r>
      <w:r w:rsidR="00DF02B0" w:rsidRPr="00FC6504">
        <w:rPr>
          <w:lang w:val="el-GR"/>
        </w:rPr>
        <w:instrText xml:space="preserve"> \* MERGEFORMAT </w:instrText>
      </w:r>
      <w:r w:rsidR="00B622FA" w:rsidRPr="00FC6504">
        <w:rPr>
          <w:lang w:val="el-GR"/>
        </w:rPr>
      </w:r>
      <w:r w:rsidR="00B622FA" w:rsidRPr="00FC6504">
        <w:rPr>
          <w:lang w:val="el-GR"/>
        </w:rPr>
        <w:fldChar w:fldCharType="separate"/>
      </w:r>
      <w:r w:rsidR="004255F2" w:rsidRPr="00FC6504">
        <w:rPr>
          <w:lang w:val="el-GR"/>
        </w:rPr>
        <w:t>2.2.5</w:t>
      </w:r>
      <w:r w:rsidR="00B622FA" w:rsidRPr="00FC6504">
        <w:rPr>
          <w:lang w:val="el-GR"/>
        </w:rPr>
        <w:fldChar w:fldCharType="end"/>
      </w:r>
      <w:r w:rsidRPr="00FC6504">
        <w:rPr>
          <w:lang w:val="el-GR"/>
        </w:rPr>
        <w:t xml:space="preserve">, </w:t>
      </w:r>
      <w:r w:rsidR="00B622FA" w:rsidRPr="00FC6504">
        <w:rPr>
          <w:lang w:val="el-GR"/>
        </w:rPr>
        <w:fldChar w:fldCharType="begin"/>
      </w:r>
      <w:r w:rsidR="00B622FA" w:rsidRPr="00FC6504">
        <w:rPr>
          <w:lang w:val="el-GR"/>
        </w:rPr>
        <w:instrText xml:space="preserve"> REF _Ref496541329 \r \h </w:instrText>
      </w:r>
      <w:r w:rsidR="00DF02B0" w:rsidRPr="00FC6504">
        <w:rPr>
          <w:lang w:val="el-GR"/>
        </w:rPr>
        <w:instrText xml:space="preserve"> \* MERGEFORMAT </w:instrText>
      </w:r>
      <w:r w:rsidR="00B622FA" w:rsidRPr="00FC6504">
        <w:rPr>
          <w:lang w:val="el-GR"/>
        </w:rPr>
      </w:r>
      <w:r w:rsidR="00B622FA" w:rsidRPr="00FC6504">
        <w:rPr>
          <w:lang w:val="el-GR"/>
        </w:rPr>
        <w:fldChar w:fldCharType="separate"/>
      </w:r>
      <w:r w:rsidR="004255F2" w:rsidRPr="00FC6504">
        <w:rPr>
          <w:lang w:val="el-GR"/>
        </w:rPr>
        <w:t>2.2.6</w:t>
      </w:r>
      <w:r w:rsidR="00B622FA" w:rsidRPr="00FC6504">
        <w:rPr>
          <w:lang w:val="el-GR"/>
        </w:rPr>
        <w:fldChar w:fldCharType="end"/>
      </w:r>
      <w:r w:rsidRPr="00FC6504">
        <w:rPr>
          <w:lang w:val="el-GR"/>
        </w:rPr>
        <w:t xml:space="preserve"> και </w:t>
      </w:r>
      <w:r w:rsidR="00B622FA" w:rsidRPr="00FC6504">
        <w:rPr>
          <w:lang w:val="el-GR"/>
        </w:rPr>
        <w:fldChar w:fldCharType="begin"/>
      </w:r>
      <w:r w:rsidR="00B622FA" w:rsidRPr="00FC6504">
        <w:rPr>
          <w:lang w:val="el-GR"/>
        </w:rPr>
        <w:instrText xml:space="preserve"> REF _Ref496541343 \r \h </w:instrText>
      </w:r>
      <w:r w:rsidR="00DF02B0" w:rsidRPr="00FC6504">
        <w:rPr>
          <w:lang w:val="el-GR"/>
        </w:rPr>
        <w:instrText xml:space="preserve"> \* MERGEFORMAT </w:instrText>
      </w:r>
      <w:r w:rsidR="00B622FA" w:rsidRPr="00FC6504">
        <w:rPr>
          <w:lang w:val="el-GR"/>
        </w:rPr>
      </w:r>
      <w:r w:rsidR="00B622FA" w:rsidRPr="00FC6504">
        <w:rPr>
          <w:lang w:val="el-GR"/>
        </w:rPr>
        <w:fldChar w:fldCharType="separate"/>
      </w:r>
      <w:r w:rsidR="004255F2" w:rsidRPr="00FC6504">
        <w:rPr>
          <w:lang w:val="el-GR"/>
        </w:rPr>
        <w:t>2.2.7</w:t>
      </w:r>
      <w:r w:rsidR="00B622FA" w:rsidRPr="00FC6504">
        <w:rPr>
          <w:lang w:val="el-GR"/>
        </w:rPr>
        <w:fldChar w:fldCharType="end"/>
      </w:r>
      <w:r w:rsidRPr="00FC6504">
        <w:rPr>
          <w:lang w:val="el-GR"/>
        </w:rPr>
        <w:t xml:space="preserve"> της παρούσ</w:t>
      </w:r>
      <w:r w:rsidR="002D261F" w:rsidRPr="00FC6504">
        <w:rPr>
          <w:lang w:val="el-GR"/>
        </w:rPr>
        <w:t>α</w:t>
      </w:r>
      <w:r w:rsidRPr="00FC6504">
        <w:rPr>
          <w:lang w:val="el-GR"/>
        </w:rPr>
        <w:t>ς,</w:t>
      </w:r>
      <w:r w:rsidRPr="00FC6504">
        <w:rPr>
          <w:rFonts w:eastAsia="SimSun"/>
          <w:lang w:val="el-GR"/>
        </w:rPr>
        <w:t xml:space="preserve"> </w:t>
      </w:r>
      <w:r w:rsidRPr="00FC6504">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FC6504">
        <w:rPr>
          <w:lang w:val="el-GR"/>
        </w:rPr>
        <w:fldChar w:fldCharType="begin"/>
      </w:r>
      <w:r w:rsidR="00AE32CA" w:rsidRPr="00FC6504">
        <w:rPr>
          <w:lang w:val="el-GR"/>
        </w:rPr>
        <w:instrText xml:space="preserve"> REF _Ref510086970 \h </w:instrText>
      </w:r>
      <w:r w:rsidR="00DF02B0" w:rsidRPr="00FC6504">
        <w:rPr>
          <w:lang w:val="el-GR"/>
        </w:rPr>
        <w:instrText xml:space="preserve"> \* MERGEFORMAT </w:instrText>
      </w:r>
      <w:r w:rsidR="00AE32CA" w:rsidRPr="00FC6504">
        <w:rPr>
          <w:lang w:val="el-GR"/>
        </w:rPr>
      </w:r>
      <w:r w:rsidR="00AE32CA" w:rsidRPr="00FC6504">
        <w:rPr>
          <w:lang w:val="el-GR"/>
        </w:rPr>
        <w:fldChar w:fldCharType="separate"/>
      </w:r>
      <w:r w:rsidR="004255F2" w:rsidRPr="00FC6504">
        <w:rPr>
          <w:lang w:val="el-GR"/>
        </w:rPr>
        <w:t>ΕΥΡΩΠΑΙΚΟ ΕΝΙΑΙΟ ΕΓΓΡΑΦΟ ΣΥΜΒΑΣΗΣ (ΕΕΕΣ)</w:t>
      </w:r>
      <w:r w:rsidR="00AE32CA" w:rsidRPr="00FC6504">
        <w:rPr>
          <w:lang w:val="el-GR"/>
        </w:rPr>
        <w:fldChar w:fldCharType="end"/>
      </w:r>
      <w:r w:rsidR="00F64037" w:rsidRPr="00FC6504">
        <w:rPr>
          <w:lang w:val="el-GR"/>
        </w:rPr>
        <w:t xml:space="preserve"> </w:t>
      </w:r>
      <w:r w:rsidR="00AE32CA" w:rsidRPr="00FC6504">
        <w:rPr>
          <w:lang w:val="el-GR"/>
        </w:rPr>
        <w:fldChar w:fldCharType="begin"/>
      </w:r>
      <w:r w:rsidR="00AE32CA" w:rsidRPr="00FC6504">
        <w:rPr>
          <w:lang w:val="el-GR"/>
        </w:rPr>
        <w:instrText xml:space="preserve"> REF _Ref496624736 \h </w:instrText>
      </w:r>
      <w:r w:rsidR="00DF02B0" w:rsidRPr="00FC6504">
        <w:rPr>
          <w:lang w:val="el-GR"/>
        </w:rPr>
        <w:instrText xml:space="preserve"> \* MERGEFORMAT </w:instrText>
      </w:r>
      <w:r w:rsidR="00AE32CA" w:rsidRPr="00FC6504">
        <w:rPr>
          <w:lang w:val="el-GR"/>
        </w:rPr>
      </w:r>
      <w:r w:rsidR="00AE32CA" w:rsidRPr="00FC6504">
        <w:rPr>
          <w:lang w:val="el-GR"/>
        </w:rPr>
        <w:fldChar w:fldCharType="separate"/>
      </w:r>
      <w:r w:rsidR="004255F2" w:rsidRPr="00FC6504">
        <w:rPr>
          <w:color w:val="000099"/>
          <w:lang w:val="el-GR"/>
        </w:rPr>
        <w:t xml:space="preserve">ΠΑΡΑΡΤΗΜΑ ΙΙI – ΕΥΡΩΠΑΙΚΟ ΕΝΙΑΙΟ ΕΓΓΡΑΦΟ ΣΥΜΒΑΣΗΣ (ΕΕΕΣ) </w:t>
      </w:r>
      <w:r w:rsidR="00AE32CA" w:rsidRPr="00FC6504">
        <w:rPr>
          <w:lang w:val="el-GR"/>
        </w:rPr>
        <w:fldChar w:fldCharType="end"/>
      </w:r>
      <w:r w:rsidRPr="00FC6504">
        <w:rPr>
          <w:iCs/>
          <w:lang w:val="el-GR"/>
        </w:rPr>
        <w:t>,</w:t>
      </w:r>
      <w:r w:rsidRPr="00FC6504">
        <w:rPr>
          <w:lang w:val="el-GR"/>
        </w:rPr>
        <w:t xml:space="preserve"> </w:t>
      </w:r>
      <w:r w:rsidR="00F64037" w:rsidRPr="00FC6504">
        <w:rPr>
          <w:lang w:val="el-GR"/>
        </w:rPr>
        <w:t>το οποίο ισοδυναμεί  με</w:t>
      </w:r>
      <w:r w:rsidRPr="00FC6504">
        <w:rPr>
          <w:lang w:val="el-GR"/>
        </w:rPr>
        <w:t xml:space="preserve"> ενημερωμένη υπεύθυνη δήλωση, με τις συνέπειες του ν. 1599/1986.</w:t>
      </w:r>
      <w:r w:rsidR="00B739BB" w:rsidRPr="00FC6504">
        <w:rPr>
          <w:lang w:val="el-GR"/>
        </w:rPr>
        <w:t xml:space="preserve">Το ΕΕΕΣ </w:t>
      </w:r>
      <w:r w:rsidR="00F64037" w:rsidRPr="00FC6504">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E337D7" w:rsidRPr="00FC6504">
        <w:rPr>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p>
    <w:p w14:paraId="4CDD1C29" w14:textId="4D953F5C" w:rsidR="00B739BB" w:rsidRPr="00FC6504" w:rsidRDefault="00B739BB" w:rsidP="002E347D">
      <w:pPr>
        <w:rPr>
          <w:i/>
          <w:color w:val="5B9BD5"/>
          <w:u w:val="single"/>
          <w:lang w:val="el-GR"/>
        </w:rPr>
      </w:pPr>
      <w:r w:rsidRPr="00FC6504">
        <w:rPr>
          <w:u w:val="single"/>
          <w:lang w:val="el-GR"/>
        </w:rPr>
        <w:t>Επισημαίνεται ότι οι προσφέροντες για το μέρος IV Κριτήρια επιλογής του ΕΕΕΣ συμπληρώνουν μόνο την</w:t>
      </w:r>
      <w:r w:rsidRPr="00FC6504">
        <w:rPr>
          <w:b/>
          <w:bCs/>
          <w:u w:val="single"/>
          <w:lang w:val="el-GR"/>
        </w:rPr>
        <w:t xml:space="preserve"> ενότητα α «Γενική ένδειξη για όλα τα κριτήρια επιλογής».</w:t>
      </w:r>
    </w:p>
    <w:p w14:paraId="3E54FC9B" w14:textId="43DE66EA" w:rsidR="00F64037" w:rsidRPr="00FC6504" w:rsidRDefault="00F64037" w:rsidP="002E347D">
      <w:pPr>
        <w:rPr>
          <w:lang w:val="el-GR"/>
        </w:rPr>
      </w:pPr>
      <w:r w:rsidRPr="00FC6504">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FC6504">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sidRPr="00FC6504">
        <w:rPr>
          <w:bCs/>
          <w:iCs/>
          <w:lang w:val="el-GR"/>
        </w:rPr>
        <w:t>αυτό</w:t>
      </w:r>
      <w:r w:rsidRPr="00FC6504">
        <w:rPr>
          <w:bCs/>
          <w:iCs/>
          <w:lang w:val="el-GR"/>
        </w:rPr>
        <w:t>.</w:t>
      </w:r>
    </w:p>
    <w:p w14:paraId="5D6BA7A4" w14:textId="2DE42701" w:rsidR="00F64037" w:rsidRPr="00FC6504" w:rsidRDefault="00F64037" w:rsidP="002E347D">
      <w:pPr>
        <w:rPr>
          <w:lang w:val="el-GR"/>
        </w:rPr>
      </w:pPr>
      <w:r w:rsidRPr="00FC6504">
        <w:rPr>
          <w:lang w:val="el-GR"/>
        </w:rPr>
        <w:t>Κατά την υποβολή του ΕΕΕΣ, καθώς και της συνοδευτικής υπεύθυνης δήλωσης, είναι δυνατή, με μόνη την υπογραφή το</w:t>
      </w:r>
      <w:r w:rsidR="004F7D3D" w:rsidRPr="00FC6504">
        <w:rPr>
          <w:lang w:val="el-GR"/>
        </w:rPr>
        <w:t>ύ</w:t>
      </w:r>
      <w:r w:rsidRPr="00FC6504">
        <w:rPr>
          <w:lang w:val="el-GR"/>
        </w:rPr>
        <w:t xml:space="preserve"> κατά περίπτωση εκπροσώπου το</w:t>
      </w:r>
      <w:r w:rsidR="004F7D3D" w:rsidRPr="00FC6504">
        <w:rPr>
          <w:lang w:val="el-GR"/>
        </w:rPr>
        <w:t>ύ</w:t>
      </w:r>
      <w:r w:rsidRPr="00FC6504">
        <w:rPr>
          <w:lang w:val="el-GR"/>
        </w:rPr>
        <w:t xml:space="preserve">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FC6504" w:rsidRDefault="00F64037" w:rsidP="002E347D">
      <w:pPr>
        <w:rPr>
          <w:lang w:val="el-GR"/>
        </w:rPr>
      </w:pPr>
      <w:r w:rsidRPr="00FC6504">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sidRPr="00FC6504">
        <w:rPr>
          <w:lang w:val="el-GR"/>
        </w:rPr>
        <w:t>ν</w:t>
      </w:r>
      <w:r w:rsidRPr="00FC6504">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1AC9578" w:rsidR="00F64037" w:rsidRPr="00FC6504" w:rsidRDefault="00F64037" w:rsidP="002E347D">
      <w:pPr>
        <w:rPr>
          <w:lang w:val="el-GR" w:eastAsia="ar-SA"/>
        </w:rPr>
      </w:pPr>
      <w:r w:rsidRPr="00FC6504">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4F86609E" w14:textId="0A83DE0F" w:rsidR="00F64037" w:rsidRPr="00FC6504" w:rsidRDefault="00F64037" w:rsidP="002E347D">
      <w:pPr>
        <w:suppressAutoHyphens w:val="0"/>
        <w:spacing w:line="259" w:lineRule="auto"/>
        <w:rPr>
          <w:rFonts w:eastAsia="Calibri" w:cs="Times New Roman"/>
          <w:lang w:val="el-GR" w:eastAsia="en-US"/>
        </w:rPr>
      </w:pPr>
      <w:r w:rsidRPr="00FC6504">
        <w:rPr>
          <w:rFonts w:eastAsia="Calibri" w:cs="Times New Roman"/>
          <w:lang w:val="el-GR" w:eastAsia="en-US"/>
        </w:rPr>
        <w:lastRenderedPageBreak/>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sidRPr="00FC6504">
        <w:rPr>
          <w:rFonts w:eastAsia="Calibri" w:cs="Times New Roman"/>
          <w:lang w:val="el-GR" w:eastAsia="en-US"/>
        </w:rPr>
        <w:t>σ</w:t>
      </w:r>
      <w:r w:rsidR="0067035E" w:rsidRPr="00FC6504">
        <w:rPr>
          <w:rFonts w:eastAsia="Calibri" w:cs="Times New Roman"/>
          <w:lang w:val="el-GR" w:eastAsia="en-US"/>
        </w:rPr>
        <w:t xml:space="preserve">την </w:t>
      </w:r>
      <w:r w:rsidRPr="00FC6504">
        <w:rPr>
          <w:rFonts w:eastAsia="Calibri" w:cs="Times New Roman"/>
          <w:lang w:val="el-GR" w:eastAsia="en-US"/>
        </w:rPr>
        <w:t>παρ</w:t>
      </w:r>
      <w:r w:rsidR="0067035E" w:rsidRPr="00FC6504">
        <w:rPr>
          <w:rFonts w:eastAsia="Calibri" w:cs="Times New Roman"/>
          <w:lang w:val="el-GR" w:eastAsia="en-US"/>
        </w:rPr>
        <w:t>ά</w:t>
      </w:r>
      <w:r w:rsidRPr="00FC6504">
        <w:rPr>
          <w:rFonts w:eastAsia="Calibri" w:cs="Times New Roman"/>
          <w:lang w:val="el-GR" w:eastAsia="en-US"/>
        </w:rPr>
        <w:t>γρ</w:t>
      </w:r>
      <w:r w:rsidR="0067035E" w:rsidRPr="00FC6504">
        <w:rPr>
          <w:rFonts w:eastAsia="Calibri" w:cs="Times New Roman"/>
          <w:lang w:val="el-GR" w:eastAsia="en-US"/>
        </w:rPr>
        <w:t>α</w:t>
      </w:r>
      <w:r w:rsidRPr="00FC6504">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0693FF42" w:rsidR="00F64037" w:rsidRPr="00FC6504" w:rsidRDefault="00F64037" w:rsidP="002E347D">
      <w:pPr>
        <w:suppressAutoHyphens w:val="0"/>
        <w:spacing w:after="160" w:line="259" w:lineRule="auto"/>
        <w:rPr>
          <w:rFonts w:eastAsia="Calibri" w:cs="Times New Roman"/>
          <w:lang w:val="el-GR" w:eastAsia="en-US"/>
        </w:rPr>
      </w:pPr>
      <w:r w:rsidRPr="00FC6504">
        <w:rPr>
          <w:rFonts w:eastAsia="Calibri" w:cs="Times New Roman"/>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FC6504">
        <w:rPr>
          <w:rFonts w:eastAsia="Calibri" w:cs="Times New Roman"/>
          <w:lang w:val="el-GR" w:eastAsia="en-US"/>
        </w:rPr>
        <w:t xml:space="preserve">3 </w:t>
      </w:r>
      <w:r w:rsidRPr="00FC6504">
        <w:rPr>
          <w:rFonts w:eastAsia="Calibri" w:cs="Times New Roman"/>
          <w:lang w:val="el-GR" w:eastAsia="en-US"/>
        </w:rPr>
        <w:t>της παρούσης, αναλύεται στο σχετικό πεδίο που προβάλλει κατόπιν θετικής απάντησης.</w:t>
      </w:r>
    </w:p>
    <w:p w14:paraId="2B6142D4" w14:textId="3780638F" w:rsidR="00F64037" w:rsidRPr="00FC6504" w:rsidRDefault="00F64037" w:rsidP="002E347D">
      <w:pPr>
        <w:rPr>
          <w:rFonts w:eastAsia="Calibri" w:cs="Times New Roman"/>
          <w:lang w:val="el-GR" w:eastAsia="en-US"/>
        </w:rPr>
      </w:pPr>
      <w:r w:rsidRPr="00FC6504">
        <w:rPr>
          <w:rFonts w:eastAsia="Calibri" w:cs="Times New Roman"/>
          <w:lang w:val="el-GR" w:eastAsia="en-US"/>
        </w:rPr>
        <w:t xml:space="preserve">Όσον αφορά στις υποχρεώσεις του </w:t>
      </w:r>
      <w:r w:rsidR="007E0303" w:rsidRPr="00FC6504">
        <w:rPr>
          <w:rFonts w:eastAsia="Calibri" w:cs="Times New Roman"/>
          <w:lang w:val="el-GR" w:eastAsia="en-US"/>
        </w:rPr>
        <w:t>σχετικά με την</w:t>
      </w:r>
      <w:r w:rsidRPr="00FC6504">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sidRPr="00FC6504">
        <w:rPr>
          <w:rFonts w:eastAsia="Calibri" w:cs="Times New Roman"/>
          <w:lang w:val="el-GR" w:eastAsia="en-US"/>
        </w:rPr>
        <w:t>σχετικά με την</w:t>
      </w:r>
      <w:r w:rsidRPr="00FC6504">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76B43534" w:rsidR="00BE6996" w:rsidRPr="00FC6504" w:rsidRDefault="00BE6996" w:rsidP="002E347D">
      <w:pPr>
        <w:suppressAutoHyphens w:val="0"/>
        <w:spacing w:after="0" w:line="259" w:lineRule="auto"/>
        <w:rPr>
          <w:rFonts w:eastAsia="Calibri" w:cs="Times New Roman"/>
          <w:lang w:val="el-GR" w:eastAsia="en-US"/>
        </w:rPr>
      </w:pPr>
      <w:r w:rsidRPr="00FC6504">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FB7666E" w14:textId="77777777" w:rsidR="00BE6996" w:rsidRPr="00FC6504" w:rsidRDefault="00BE6996" w:rsidP="002E347D">
      <w:pPr>
        <w:suppressAutoHyphens w:val="0"/>
        <w:spacing w:after="0" w:line="259" w:lineRule="auto"/>
        <w:rPr>
          <w:rFonts w:eastAsia="Calibri" w:cs="Times New Roman"/>
          <w:lang w:val="el-GR" w:eastAsia="en-US"/>
        </w:rPr>
      </w:pPr>
    </w:p>
    <w:p w14:paraId="19E17795" w14:textId="04EF0FC3" w:rsidR="00BE6996" w:rsidRPr="00FC6504" w:rsidRDefault="00BE6996" w:rsidP="002E347D">
      <w:pPr>
        <w:rPr>
          <w:rFonts w:eastAsia="Calibri" w:cs="Times New Roman"/>
          <w:lang w:val="el-GR" w:eastAsia="en-US"/>
        </w:rPr>
      </w:pPr>
      <w:r w:rsidRPr="00FC6504">
        <w:rPr>
          <w:rFonts w:eastAsia="Calibri" w:cs="Times New Roman"/>
          <w:lang w:val="el-GR" w:eastAsia="en-US"/>
        </w:rPr>
        <w:t>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w:t>
      </w:r>
    </w:p>
    <w:p w14:paraId="32360C36" w14:textId="623C665B" w:rsidR="00BE6996" w:rsidRPr="00FC6504" w:rsidRDefault="00BE6996" w:rsidP="002E347D">
      <w:pPr>
        <w:rPr>
          <w:rFonts w:eastAsia="Calibri" w:cs="Times New Roman"/>
          <w:lang w:val="el-GR" w:eastAsia="en-US"/>
        </w:rPr>
      </w:pPr>
      <w:r w:rsidRPr="00FC6504">
        <w:rPr>
          <w:rFonts w:eastAsia="Calibri" w:cs="Times New Roman"/>
          <w:lang w:val="el-GR" w:eastAsia="en-US"/>
        </w:rPr>
        <w:t>β. εάν τα μέτρα κρίθηκαν ως επαρκή ή μη επαρκή, επισυνάπτοντας την απόφαση της περ. α με βάση την</w:t>
      </w:r>
      <w:r w:rsidR="00DF1B84" w:rsidRPr="00FC6504">
        <w:rPr>
          <w:rFonts w:eastAsia="Calibri" w:cs="Times New Roman"/>
          <w:lang w:val="el-GR" w:eastAsia="en-US"/>
        </w:rPr>
        <w:t xml:space="preserve"> </w:t>
      </w:r>
      <w:r w:rsidRPr="00FC6504">
        <w:rPr>
          <w:rFonts w:eastAsia="Calibri" w:cs="Times New Roman"/>
          <w:lang w:val="el-GR" w:eastAsia="en-US"/>
        </w:rPr>
        <w:t>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p>
    <w:p w14:paraId="52614EFB" w14:textId="77777777" w:rsidR="00BE6996" w:rsidRPr="00FC6504" w:rsidRDefault="00BE6996" w:rsidP="002E347D">
      <w:pPr>
        <w:rPr>
          <w:rFonts w:eastAsia="Calibri" w:cs="Times New Roman"/>
          <w:lang w:val="el-GR" w:eastAsia="en-US"/>
        </w:rPr>
      </w:pPr>
      <w:r w:rsidRPr="00FC6504">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3184CB4B" w14:textId="77777777" w:rsidR="00BE6996" w:rsidRPr="00FC6504" w:rsidRDefault="00BE6996" w:rsidP="002E347D">
      <w:pPr>
        <w:suppressAutoHyphens w:val="0"/>
        <w:spacing w:after="0" w:line="259" w:lineRule="auto"/>
        <w:rPr>
          <w:rFonts w:eastAsia="Calibri" w:cs="Times New Roman"/>
          <w:lang w:val="el-GR" w:eastAsia="en-US"/>
        </w:rPr>
      </w:pPr>
      <w:r w:rsidRPr="00FC6504">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FC6504">
        <w:rPr>
          <w:lang w:val="el-GR"/>
        </w:rPr>
        <w:t>παρ. 9,</w:t>
      </w:r>
      <w:r w:rsidRPr="00FC6504">
        <w:rPr>
          <w:rFonts w:eastAsia="Calibri" w:cs="Times New Roman"/>
          <w:lang w:val="el-GR" w:eastAsia="en-US"/>
        </w:rPr>
        <w:t xml:space="preserve"> του ά</w:t>
      </w:r>
      <w:r w:rsidRPr="00FC6504">
        <w:rPr>
          <w:lang w:val="el-GR"/>
        </w:rPr>
        <w:t>ρθρου 79 του ν. 4412/2016.</w:t>
      </w:r>
    </w:p>
    <w:p w14:paraId="2B2ABF47" w14:textId="42A188C0" w:rsidR="00BE6996" w:rsidRPr="00FC6504" w:rsidRDefault="00BE6996" w:rsidP="002E347D">
      <w:pPr>
        <w:rPr>
          <w:rFonts w:eastAsia="Calibri" w:cs="Times New Roman"/>
          <w:lang w:val="el-GR" w:eastAsia="en-US"/>
        </w:rPr>
      </w:pPr>
      <w:r w:rsidRPr="00FC6504">
        <w:rPr>
          <w:rFonts w:eastAsia="Calibri" w:cs="Times New Roman"/>
          <w:lang w:val="el-GR" w:eastAsia="en-US"/>
        </w:rPr>
        <w:t>Επισημαίνεται, τέλος, ότι η δήλωση του οικονομικού φορέα περί μη ρωσικής εμπλοκής,</w:t>
      </w:r>
      <w:r w:rsidR="00576181" w:rsidRPr="00FC6504">
        <w:rPr>
          <w:rFonts w:eastAsia="Calibri" w:cs="Times New Roman"/>
          <w:lang w:val="el-GR" w:eastAsia="en-US"/>
        </w:rPr>
        <w:t xml:space="preserve"> </w:t>
      </w:r>
      <w:r w:rsidRPr="00FC6504">
        <w:rPr>
          <w:rFonts w:eastAsia="Calibri" w:cs="Times New Roman"/>
          <w:lang w:val="el-GR" w:eastAsia="en-US"/>
        </w:rPr>
        <w:t xml:space="preserve">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2A3AA1" w:rsidRPr="00FC6504">
        <w:rPr>
          <w:rFonts w:eastAsia="Calibri" w:cs="Times New Roman"/>
          <w:lang w:val="el-GR" w:eastAsia="en-US"/>
        </w:rPr>
        <w:fldChar w:fldCharType="begin"/>
      </w:r>
      <w:r w:rsidR="002A3AA1" w:rsidRPr="00FC6504">
        <w:rPr>
          <w:rFonts w:eastAsia="Calibri" w:cs="Times New Roman"/>
          <w:lang w:val="el-GR" w:eastAsia="en-US"/>
        </w:rPr>
        <w:instrText xml:space="preserve"> REF _Ref494118533 \h </w:instrText>
      </w:r>
      <w:r w:rsidR="00576181" w:rsidRPr="00FC6504">
        <w:rPr>
          <w:rFonts w:eastAsia="Calibri" w:cs="Times New Roman"/>
          <w:lang w:val="el-GR" w:eastAsia="en-US"/>
        </w:rPr>
        <w:instrText xml:space="preserve"> \* MERGEFORMAT </w:instrText>
      </w:r>
      <w:r w:rsidR="002A3AA1" w:rsidRPr="00FC6504">
        <w:rPr>
          <w:rFonts w:eastAsia="Calibri" w:cs="Times New Roman"/>
          <w:lang w:val="el-GR" w:eastAsia="en-US"/>
        </w:rPr>
      </w:r>
      <w:r w:rsidR="002A3AA1" w:rsidRPr="00FC6504">
        <w:rPr>
          <w:rFonts w:eastAsia="Calibri" w:cs="Times New Roman"/>
          <w:lang w:val="el-GR" w:eastAsia="en-US"/>
        </w:rPr>
        <w:fldChar w:fldCharType="separate"/>
      </w:r>
      <w:r w:rsidR="002A3AA1" w:rsidRPr="00FC6504">
        <w:rPr>
          <w:rFonts w:eastAsia="Calibri" w:cs="Times New Roman"/>
          <w:lang w:val="el-GR" w:eastAsia="en-US"/>
        </w:rPr>
        <w:t>ΠΑΡΑΡΤΗΜΑ VIΙ – Άλλες Δηλώσεις</w:t>
      </w:r>
      <w:r w:rsidR="002A3AA1" w:rsidRPr="00FC6504">
        <w:rPr>
          <w:rFonts w:eastAsia="Calibri" w:cs="Times New Roman"/>
          <w:lang w:val="el-GR" w:eastAsia="en-US"/>
        </w:rPr>
        <w:fldChar w:fldCharType="end"/>
      </w:r>
      <w:r w:rsidR="002A3AA1" w:rsidRPr="00FC6504">
        <w:rPr>
          <w:rFonts w:eastAsia="Calibri" w:cs="Times New Roman"/>
          <w:lang w:val="el-GR" w:eastAsia="en-US"/>
        </w:rPr>
        <w:t xml:space="preserve"> </w:t>
      </w:r>
      <w:r w:rsidRPr="00FC6504">
        <w:rPr>
          <w:rFonts w:eastAsia="Calibri" w:cs="Times New Roman"/>
          <w:lang w:val="el-GR" w:eastAsia="en-US"/>
        </w:rPr>
        <w:t>της παρούσας.</w:t>
      </w:r>
    </w:p>
    <w:p w14:paraId="4D4D9B8D" w14:textId="77777777" w:rsidR="00F64037" w:rsidRPr="00FC6504" w:rsidRDefault="00F64037" w:rsidP="002E347D">
      <w:pPr>
        <w:rPr>
          <w:iCs/>
          <w:color w:val="5B9BD5"/>
          <w:lang w:val="el-GR"/>
        </w:rPr>
      </w:pPr>
    </w:p>
    <w:p w14:paraId="35555693" w14:textId="7A6A0EDD" w:rsidR="00C0210C" w:rsidRPr="00FC6504" w:rsidRDefault="00C0210C" w:rsidP="002E347D">
      <w:pPr>
        <w:pStyle w:val="Heading4"/>
        <w:rPr>
          <w:rFonts w:ascii="Calibri" w:hAnsi="Calibri" w:cs="Calibri"/>
          <w:lang w:val="el-GR"/>
        </w:rPr>
      </w:pPr>
      <w:bookmarkStart w:id="167" w:name="_Toc74566838"/>
      <w:bookmarkStart w:id="168" w:name="_Toc74566839"/>
      <w:bookmarkStart w:id="169" w:name="_Toc74566840"/>
      <w:bookmarkStart w:id="170" w:name="_Toc74566841"/>
      <w:bookmarkStart w:id="171" w:name="_Toc74566842"/>
      <w:bookmarkStart w:id="172" w:name="_Toc74566843"/>
      <w:bookmarkStart w:id="173" w:name="_Toc74566844"/>
      <w:bookmarkStart w:id="174" w:name="_Toc74566845"/>
      <w:bookmarkStart w:id="175" w:name="_Toc74566846"/>
      <w:bookmarkStart w:id="176" w:name="_Toc74566847"/>
      <w:bookmarkStart w:id="177" w:name="_Toc74566848"/>
      <w:bookmarkStart w:id="178" w:name="_Toc74566849"/>
      <w:bookmarkStart w:id="179" w:name="_Hlk35420523"/>
      <w:bookmarkStart w:id="180" w:name="_Ref40957856"/>
      <w:bookmarkStart w:id="181" w:name="_Toc97194288"/>
      <w:bookmarkStart w:id="182" w:name="_Toc193968087"/>
      <w:bookmarkEnd w:id="167"/>
      <w:bookmarkEnd w:id="168"/>
      <w:bookmarkEnd w:id="169"/>
      <w:bookmarkEnd w:id="170"/>
      <w:bookmarkEnd w:id="171"/>
      <w:bookmarkEnd w:id="172"/>
      <w:bookmarkEnd w:id="173"/>
      <w:bookmarkEnd w:id="174"/>
      <w:bookmarkEnd w:id="175"/>
      <w:bookmarkEnd w:id="176"/>
      <w:bookmarkEnd w:id="177"/>
      <w:bookmarkEnd w:id="178"/>
      <w:r w:rsidRPr="00FC6504">
        <w:rPr>
          <w:rFonts w:cs="Tahoma"/>
          <w:szCs w:val="22"/>
          <w:lang w:val="el-GR"/>
        </w:rPr>
        <w:lastRenderedPageBreak/>
        <w:t>Αποδεικτικά μέσα</w:t>
      </w:r>
      <w:r w:rsidRPr="00FC6504">
        <w:rPr>
          <w:rFonts w:ascii="Calibri" w:hAnsi="Calibri"/>
          <w:lang w:val="el-GR"/>
        </w:rPr>
        <w:t xml:space="preserve"> </w:t>
      </w:r>
      <w:bookmarkEnd w:id="179"/>
      <w:r w:rsidRPr="00FC6504">
        <w:rPr>
          <w:rFonts w:ascii="Calibri" w:hAnsi="Calibri"/>
          <w:lang w:val="el-GR"/>
        </w:rPr>
        <w:t xml:space="preserve">- </w:t>
      </w:r>
      <w:r w:rsidRPr="00FC6504">
        <w:rPr>
          <w:rFonts w:cs="Tahoma"/>
          <w:szCs w:val="22"/>
          <w:lang w:val="el-GR"/>
        </w:rPr>
        <w:t>Δικαιολογητικά προσωρινού αναδόχου</w:t>
      </w:r>
      <w:bookmarkEnd w:id="180"/>
      <w:bookmarkEnd w:id="181"/>
      <w:bookmarkEnd w:id="182"/>
    </w:p>
    <w:p w14:paraId="25E723E4" w14:textId="58AC532E" w:rsidR="008338F0" w:rsidRPr="00FC6504" w:rsidRDefault="003355E7" w:rsidP="002E347D">
      <w:pPr>
        <w:rPr>
          <w:bCs/>
          <w:lang w:val="el-GR"/>
        </w:rPr>
      </w:pPr>
      <w:r w:rsidRPr="00FC6504">
        <w:rPr>
          <w:b/>
          <w:bCs/>
          <w:lang w:val="el-GR"/>
        </w:rPr>
        <w:t>Α</w:t>
      </w:r>
      <w:r w:rsidRPr="00FC6504">
        <w:rPr>
          <w:bCs/>
          <w:lang w:val="el-GR"/>
        </w:rPr>
        <w:t xml:space="preserve">. </w:t>
      </w:r>
      <w:r w:rsidR="00B9111A" w:rsidRPr="00FC6504">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FC6504">
        <w:rPr>
          <w:bCs/>
          <w:lang w:val="el-GR"/>
        </w:rPr>
        <w:fldChar w:fldCharType="begin"/>
      </w:r>
      <w:r w:rsidR="00B9111A" w:rsidRPr="00FC6504">
        <w:rPr>
          <w:bCs/>
          <w:lang w:val="el-GR"/>
        </w:rPr>
        <w:instrText xml:space="preserve"> REF _Ref67613215 \r \h </w:instrText>
      </w:r>
      <w:r w:rsidR="00141CA5" w:rsidRPr="00FC6504">
        <w:rPr>
          <w:bCs/>
          <w:lang w:val="el-GR"/>
        </w:rPr>
        <w:instrText xml:space="preserve"> \* MERGEFORMAT </w:instrText>
      </w:r>
      <w:r w:rsidR="00B9111A" w:rsidRPr="00FC6504">
        <w:rPr>
          <w:bCs/>
          <w:lang w:val="el-GR"/>
        </w:rPr>
      </w:r>
      <w:r w:rsidR="00B9111A" w:rsidRPr="00FC6504">
        <w:rPr>
          <w:bCs/>
          <w:lang w:val="el-GR"/>
        </w:rPr>
        <w:fldChar w:fldCharType="separate"/>
      </w:r>
      <w:r w:rsidR="004255F2" w:rsidRPr="00FC6504">
        <w:rPr>
          <w:bCs/>
          <w:lang w:val="el-GR"/>
        </w:rPr>
        <w:t>3.2</w:t>
      </w:r>
      <w:r w:rsidR="00B9111A" w:rsidRPr="00FC6504">
        <w:rPr>
          <w:bCs/>
          <w:lang w:val="el-GR"/>
        </w:rPr>
        <w:fldChar w:fldCharType="end"/>
      </w:r>
      <w:r w:rsidR="00B9111A" w:rsidRPr="00FC6504">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sidRPr="00FC6504">
        <w:rPr>
          <w:bCs/>
          <w:lang w:val="el-GR"/>
        </w:rPr>
        <w:t xml:space="preserve"> </w:t>
      </w:r>
      <w:bookmarkStart w:id="183" w:name="_Hlk164430658"/>
      <w:r w:rsidR="00D74E39" w:rsidRPr="00FC6504">
        <w:rPr>
          <w:bCs/>
          <w:lang w:val="el-GR"/>
        </w:rPr>
        <w:t xml:space="preserve">Οι οικονομικοί φορείς μεριμνούν να διαθέτουν δικαιολογητικά, τα οποία να καλύπτουν και τον χρόνο υποβολής </w:t>
      </w:r>
      <w:r w:rsidR="00B46541" w:rsidRPr="00FC6504">
        <w:rPr>
          <w:bCs/>
          <w:lang w:val="el-GR"/>
        </w:rPr>
        <w:t>τ</w:t>
      </w:r>
      <w:r w:rsidR="00D74E39" w:rsidRPr="00FC6504">
        <w:rPr>
          <w:bCs/>
          <w:lang w:val="el-GR"/>
        </w:rPr>
        <w:t xml:space="preserve">ης </w:t>
      </w:r>
      <w:bookmarkEnd w:id="183"/>
      <w:r w:rsidR="00B46541" w:rsidRPr="00FC6504">
        <w:rPr>
          <w:lang w:val="el-GR"/>
        </w:rPr>
        <w:t>προσφοράς</w:t>
      </w:r>
      <w:r w:rsidR="00E97D1B" w:rsidRPr="00FC6504">
        <w:rPr>
          <w:lang w:val="el-GR"/>
        </w:rPr>
        <w:t xml:space="preserve"> προκειμένου να τα υποβάλουν, εφόσον αναδειχθούν προσωρινοί ανάδοχοι</w:t>
      </w:r>
      <w:r w:rsidR="004419F7" w:rsidRPr="00FC6504">
        <w:rPr>
          <w:bCs/>
          <w:lang w:val="el-GR"/>
        </w:rPr>
        <w:t>.</w:t>
      </w:r>
    </w:p>
    <w:p w14:paraId="2F58972E" w14:textId="422FABF1" w:rsidR="00B9111A" w:rsidRPr="00FC6504" w:rsidRDefault="00B9111A" w:rsidP="002E347D">
      <w:pPr>
        <w:rPr>
          <w:bCs/>
          <w:lang w:val="el-GR"/>
        </w:rPr>
      </w:pPr>
      <w:r w:rsidRPr="00FC6504">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74AC7FC6" w14:textId="77777777" w:rsidR="00B9111A" w:rsidRPr="00FC6504" w:rsidRDefault="00B9111A" w:rsidP="002E347D">
      <w:pPr>
        <w:rPr>
          <w:bCs/>
          <w:lang w:val="el-GR"/>
        </w:rPr>
      </w:pPr>
      <w:r w:rsidRPr="00FC6504">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65FFFEB9" w:rsidR="00B9111A" w:rsidRPr="00FC6504" w:rsidRDefault="00B9111A" w:rsidP="002E347D">
      <w:pPr>
        <w:rPr>
          <w:bCs/>
          <w:lang w:val="el-GR"/>
        </w:rPr>
      </w:pPr>
      <w:r w:rsidRPr="00FC6504">
        <w:rPr>
          <w:bCs/>
          <w:lang w:val="el-GR"/>
        </w:rPr>
        <w:t xml:space="preserve">Τα δικαιολογητικά του παρόντος υποβάλλονται και γίνονται αποδεκτά σύμφωνα με την παράγραφο </w:t>
      </w:r>
      <w:r w:rsidR="000F0E29" w:rsidRPr="00FC6504">
        <w:rPr>
          <w:bCs/>
          <w:lang w:val="el-GR"/>
        </w:rPr>
        <w:t>2.4.2.5</w:t>
      </w:r>
      <w:r w:rsidR="007E61C0" w:rsidRPr="00FC6504">
        <w:rPr>
          <w:bCs/>
          <w:lang w:val="el-GR"/>
        </w:rPr>
        <w:t xml:space="preserve"> </w:t>
      </w:r>
      <w:r w:rsidRPr="00FC6504">
        <w:rPr>
          <w:bCs/>
          <w:lang w:val="el-GR"/>
        </w:rPr>
        <w:t xml:space="preserve">και </w:t>
      </w:r>
      <w:r w:rsidRPr="00FC6504">
        <w:rPr>
          <w:bCs/>
          <w:lang w:val="el-GR"/>
        </w:rPr>
        <w:fldChar w:fldCharType="begin"/>
      </w:r>
      <w:r w:rsidRPr="00FC6504">
        <w:rPr>
          <w:bCs/>
          <w:lang w:val="el-GR"/>
        </w:rPr>
        <w:instrText xml:space="preserve"> REF _Ref67613215 \r \h </w:instrText>
      </w:r>
      <w:r w:rsidR="00141CA5" w:rsidRPr="00FC6504">
        <w:rPr>
          <w:bCs/>
          <w:lang w:val="el-GR"/>
        </w:rPr>
        <w:instrText xml:space="preserve"> \* MERGEFORMAT </w:instrText>
      </w:r>
      <w:r w:rsidRPr="00FC6504">
        <w:rPr>
          <w:bCs/>
          <w:lang w:val="el-GR"/>
        </w:rPr>
      </w:r>
      <w:r w:rsidRPr="00FC6504">
        <w:rPr>
          <w:bCs/>
          <w:lang w:val="el-GR"/>
        </w:rPr>
        <w:fldChar w:fldCharType="separate"/>
      </w:r>
      <w:r w:rsidR="004255F2" w:rsidRPr="00FC6504">
        <w:rPr>
          <w:bCs/>
          <w:lang w:val="el-GR"/>
        </w:rPr>
        <w:t>3.2</w:t>
      </w:r>
      <w:r w:rsidRPr="00FC6504">
        <w:rPr>
          <w:bCs/>
          <w:lang w:val="el-GR"/>
        </w:rPr>
        <w:fldChar w:fldCharType="end"/>
      </w:r>
      <w:r w:rsidRPr="00FC6504">
        <w:rPr>
          <w:bCs/>
          <w:lang w:val="el-GR"/>
        </w:rPr>
        <w:t xml:space="preserve"> της παρούσας.</w:t>
      </w:r>
    </w:p>
    <w:p w14:paraId="014AEB59" w14:textId="31ECE5D8" w:rsidR="00B9111A" w:rsidRPr="00FC6504" w:rsidRDefault="005B4B64" w:rsidP="002E347D">
      <w:pPr>
        <w:rPr>
          <w:b/>
          <w:bCs/>
          <w:lang w:val="el-GR"/>
        </w:rPr>
      </w:pPr>
      <w:r w:rsidRPr="00FC6504">
        <w:rPr>
          <w:lang w:val="el-GR"/>
        </w:rPr>
        <w:t>Τ</w:t>
      </w:r>
      <w:r w:rsidR="00B9111A" w:rsidRPr="00FC6504">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28DBF871" w:rsidR="00B9111A" w:rsidRPr="00FC6504" w:rsidRDefault="00B9111A" w:rsidP="002E347D">
      <w:pPr>
        <w:rPr>
          <w:lang w:val="el-GR"/>
        </w:rPr>
      </w:pPr>
      <w:r w:rsidRPr="00FC6504">
        <w:rPr>
          <w:b/>
          <w:bCs/>
          <w:lang w:val="el-GR"/>
        </w:rPr>
        <w:t>Β.</w:t>
      </w:r>
      <w:r w:rsidRPr="00FC6504">
        <w:rPr>
          <w:lang w:val="el-GR"/>
        </w:rPr>
        <w:t xml:space="preserve"> </w:t>
      </w:r>
      <w:r w:rsidRPr="00FC6504">
        <w:rPr>
          <w:b/>
          <w:lang w:val="el-GR"/>
        </w:rPr>
        <w:t>1.</w:t>
      </w:r>
      <w:r w:rsidRPr="00FC6504">
        <w:rPr>
          <w:lang w:val="el-GR"/>
        </w:rPr>
        <w:t xml:space="preserve"> Για την απόδειξη της μη συνδρομής των λόγων αποκλεισμού της παραγράφου </w:t>
      </w:r>
      <w:r w:rsidRPr="00FC6504">
        <w:rPr>
          <w:lang w:val="el-GR"/>
        </w:rPr>
        <w:fldChar w:fldCharType="begin"/>
      </w:r>
      <w:r w:rsidRPr="00FC6504">
        <w:rPr>
          <w:lang w:val="el-GR"/>
        </w:rPr>
        <w:instrText xml:space="preserve"> REF _Ref496541356 \r \h </w:instrText>
      </w:r>
      <w:r w:rsidR="00141CA5" w:rsidRPr="00FC6504">
        <w:rPr>
          <w:lang w:val="el-GR"/>
        </w:rPr>
        <w:instrText xml:space="preserve"> \* MERGEFORMAT </w:instrText>
      </w:r>
      <w:r w:rsidRPr="00FC6504">
        <w:rPr>
          <w:lang w:val="el-GR"/>
        </w:rPr>
      </w:r>
      <w:r w:rsidRPr="00FC6504">
        <w:rPr>
          <w:lang w:val="el-GR"/>
        </w:rPr>
        <w:fldChar w:fldCharType="separate"/>
      </w:r>
      <w:r w:rsidR="004255F2" w:rsidRPr="00FC6504">
        <w:rPr>
          <w:lang w:val="el-GR"/>
        </w:rPr>
        <w:t>2.2.3</w:t>
      </w:r>
      <w:r w:rsidRPr="00FC6504">
        <w:rPr>
          <w:lang w:val="el-GR"/>
        </w:rPr>
        <w:fldChar w:fldCharType="end"/>
      </w:r>
      <w:r w:rsidRPr="00FC6504">
        <w:rPr>
          <w:lang w:val="el-GR"/>
        </w:rPr>
        <w:t xml:space="preserve"> οι προσφέροντες οικονομικοί φορείς προσκομίζουν αντίστοιχα τα δικαιολογητικά που αναφέρονται</w:t>
      </w:r>
      <w:r w:rsidR="00187EA5" w:rsidRPr="00FC6504">
        <w:rPr>
          <w:lang w:val="el-GR"/>
        </w:rPr>
        <w:t xml:space="preserve"> κατωτέρω</w:t>
      </w:r>
      <w:r w:rsidR="009E4679" w:rsidRPr="00FC6504">
        <w:rPr>
          <w:lang w:val="el-GR"/>
        </w:rPr>
        <w:t>.</w:t>
      </w:r>
    </w:p>
    <w:p w14:paraId="1D4A7482" w14:textId="483806A1" w:rsidR="00187EA5" w:rsidRPr="00FC6504" w:rsidRDefault="00187EA5" w:rsidP="002E347D">
      <w:pPr>
        <w:rPr>
          <w:lang w:val="el-GR"/>
        </w:rPr>
      </w:pPr>
      <w:r w:rsidRPr="00FC6504">
        <w:rPr>
          <w:lang w:val="el-GR"/>
        </w:rPr>
        <w:t xml:space="preserve">Τα εν λόγω πιστοποιητικά υποβάλλονται μαζί με τα υπόλοιπα αποδεικτικά μέσα </w:t>
      </w:r>
      <w:r w:rsidR="00E97D1B" w:rsidRPr="00FC6504">
        <w:rPr>
          <w:lang w:val="el-GR"/>
        </w:rPr>
        <w:t xml:space="preserve">της παραγράφου 3.2 της παρούσας, </w:t>
      </w:r>
      <w:r w:rsidRPr="00FC6504">
        <w:rPr>
          <w:lang w:val="el-GR"/>
        </w:rPr>
        <w:t>από τον προσωρινό ανάδοχο, μέσω του υποσυστήματος, στον φάκελο «δικαιολογητικά προσωρινού αναδόχου»</w:t>
      </w:r>
      <w:r w:rsidR="0061792C" w:rsidRPr="00FC6504">
        <w:rPr>
          <w:lang w:val="el-GR"/>
        </w:rPr>
        <w:t>.</w:t>
      </w:r>
    </w:p>
    <w:p w14:paraId="7790D2A8" w14:textId="62E3237B" w:rsidR="00C27CEC" w:rsidRPr="00FC6504" w:rsidRDefault="00C27CEC" w:rsidP="002E347D">
      <w:pPr>
        <w:rPr>
          <w:color w:val="000000"/>
          <w:lang w:val="el-GR"/>
        </w:rPr>
      </w:pPr>
      <w:r w:rsidRPr="00FC6504">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sidRPr="00FC6504">
        <w:rPr>
          <w:color w:val="000000"/>
          <w:lang w:val="el-GR"/>
        </w:rPr>
        <w:t>α</w:t>
      </w:r>
      <w:r w:rsidRPr="00FC6504">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FC6504">
        <w:rPr>
          <w:color w:val="000000"/>
          <w:lang w:val="el-GR"/>
        </w:rPr>
        <w:fldChar w:fldCharType="begin"/>
      </w:r>
      <w:r w:rsidRPr="00FC6504">
        <w:rPr>
          <w:color w:val="000000"/>
          <w:lang w:val="el-GR"/>
        </w:rPr>
        <w:instrText xml:space="preserve"> REF _Ref496540586 \r \h </w:instrText>
      </w:r>
      <w:r w:rsidR="00141CA5" w:rsidRPr="00FC6504">
        <w:rPr>
          <w:color w:val="000000"/>
          <w:lang w:val="el-GR"/>
        </w:rPr>
        <w:instrText xml:space="preserve"> \* MERGEFORMAT </w:instrText>
      </w:r>
      <w:r w:rsidRPr="00FC6504">
        <w:rPr>
          <w:color w:val="000000"/>
          <w:lang w:val="el-GR"/>
        </w:rPr>
      </w:r>
      <w:r w:rsidRPr="00FC6504">
        <w:rPr>
          <w:color w:val="000000"/>
          <w:lang w:val="el-GR"/>
        </w:rPr>
        <w:fldChar w:fldCharType="separate"/>
      </w:r>
      <w:r w:rsidR="004255F2" w:rsidRPr="00FC6504">
        <w:rPr>
          <w:color w:val="000000"/>
          <w:lang w:val="el-GR"/>
        </w:rPr>
        <w:t>2.2.3.3</w:t>
      </w:r>
      <w:r w:rsidRPr="00FC6504">
        <w:rPr>
          <w:color w:val="000000"/>
          <w:lang w:val="el-GR"/>
        </w:rPr>
        <w:fldChar w:fldCharType="end"/>
      </w:r>
      <w:r w:rsidRPr="00FC6504">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FC6504">
        <w:rPr>
          <w:color w:val="000000"/>
          <w:lang w:val="el-GR"/>
        </w:rPr>
        <w:fldChar w:fldCharType="begin"/>
      </w:r>
      <w:r w:rsidRPr="00FC6504">
        <w:rPr>
          <w:color w:val="000000"/>
          <w:lang w:val="el-GR"/>
        </w:rPr>
        <w:instrText xml:space="preserve"> REF _Ref496540586 \r \h </w:instrText>
      </w:r>
      <w:r w:rsidR="00141CA5" w:rsidRPr="00FC6504">
        <w:rPr>
          <w:color w:val="000000"/>
          <w:lang w:val="el-GR"/>
        </w:rPr>
        <w:instrText xml:space="preserve"> \* MERGEFORMAT </w:instrText>
      </w:r>
      <w:r w:rsidRPr="00FC6504">
        <w:rPr>
          <w:color w:val="000000"/>
          <w:lang w:val="el-GR"/>
        </w:rPr>
      </w:r>
      <w:r w:rsidRPr="00FC6504">
        <w:rPr>
          <w:color w:val="000000"/>
          <w:lang w:val="el-GR"/>
        </w:rPr>
        <w:fldChar w:fldCharType="separate"/>
      </w:r>
      <w:r w:rsidR="004255F2" w:rsidRPr="00FC6504">
        <w:rPr>
          <w:color w:val="000000"/>
          <w:lang w:val="el-GR"/>
        </w:rPr>
        <w:t>2.2.3.3</w:t>
      </w:r>
      <w:r w:rsidRPr="00FC6504">
        <w:rPr>
          <w:color w:val="000000"/>
          <w:lang w:val="el-GR"/>
        </w:rPr>
        <w:fldChar w:fldCharType="end"/>
      </w:r>
      <w:r w:rsidRPr="00FC6504">
        <w:rPr>
          <w:color w:val="000000"/>
          <w:lang w:val="el-GR"/>
        </w:rPr>
        <w:t>. Οι επίσημες δηλώσεις καθίστανται διαθέσιμες μέσω του επιγραμμικού αποθετηρίου πιστοποιητικών (</w:t>
      </w:r>
      <w:r w:rsidRPr="00FC6504">
        <w:rPr>
          <w:color w:val="000000"/>
          <w:lang w:val="en-US"/>
        </w:rPr>
        <w:t>e</w:t>
      </w:r>
      <w:r w:rsidRPr="00FC6504">
        <w:rPr>
          <w:color w:val="000000"/>
          <w:lang w:val="el-GR"/>
        </w:rPr>
        <w:t>-</w:t>
      </w:r>
      <w:r w:rsidRPr="00FC6504">
        <w:rPr>
          <w:color w:val="000000"/>
          <w:lang w:val="en-US"/>
        </w:rPr>
        <w:t>Certis</w:t>
      </w:r>
      <w:r w:rsidRPr="00FC6504">
        <w:rPr>
          <w:color w:val="000000"/>
          <w:lang w:val="el-GR"/>
        </w:rPr>
        <w:t>) του άρθρου 81 του ν. 4412/2016.</w:t>
      </w:r>
    </w:p>
    <w:p w14:paraId="09EE6CA3" w14:textId="77777777" w:rsidR="00C27CEC" w:rsidRPr="00FC6504" w:rsidRDefault="00C27CEC" w:rsidP="002E347D">
      <w:pPr>
        <w:rPr>
          <w:lang w:val="el-GR"/>
        </w:rPr>
      </w:pPr>
      <w:r w:rsidRPr="00FC6504">
        <w:rPr>
          <w:color w:val="000000"/>
          <w:lang w:val="el-GR"/>
        </w:rPr>
        <w:t>Ειδικότερα οι οικονομικοί φορείς προσκομίζουν:</w:t>
      </w:r>
    </w:p>
    <w:p w14:paraId="1ACA4CCF" w14:textId="39E41232" w:rsidR="00C27CEC" w:rsidRPr="00FC6504" w:rsidRDefault="00C27CEC" w:rsidP="002E347D">
      <w:pPr>
        <w:rPr>
          <w:color w:val="000000"/>
          <w:lang w:val="el-GR"/>
        </w:rPr>
      </w:pPr>
      <w:r w:rsidRPr="00FC6504">
        <w:rPr>
          <w:b/>
          <w:bCs/>
          <w:lang w:val="el-GR"/>
        </w:rPr>
        <w:t>α)</w:t>
      </w:r>
      <w:r w:rsidRPr="00FC6504">
        <w:rPr>
          <w:lang w:val="el-GR"/>
        </w:rPr>
        <w:t xml:space="preserve"> για την παράγραφο </w:t>
      </w:r>
      <w:r w:rsidRPr="00FC6504">
        <w:rPr>
          <w:b/>
          <w:bCs/>
          <w:lang w:val="el-GR"/>
        </w:rPr>
        <w:fldChar w:fldCharType="begin"/>
      </w:r>
      <w:r w:rsidRPr="00FC6504">
        <w:rPr>
          <w:b/>
          <w:bCs/>
          <w:lang w:val="el-GR"/>
        </w:rPr>
        <w:instrText xml:space="preserve"> REF _Ref74507429 \r \h  \* MERGEFORMAT </w:instrText>
      </w:r>
      <w:r w:rsidRPr="00FC6504">
        <w:rPr>
          <w:b/>
          <w:bCs/>
          <w:lang w:val="el-GR"/>
        </w:rPr>
      </w:r>
      <w:r w:rsidRPr="00FC6504">
        <w:rPr>
          <w:b/>
          <w:bCs/>
          <w:lang w:val="el-GR"/>
        </w:rPr>
        <w:fldChar w:fldCharType="separate"/>
      </w:r>
      <w:r w:rsidR="004255F2" w:rsidRPr="00FC6504">
        <w:rPr>
          <w:b/>
          <w:bCs/>
          <w:lang w:val="el-GR"/>
        </w:rPr>
        <w:t>2.2.3.1</w:t>
      </w:r>
      <w:r w:rsidRPr="00FC6504">
        <w:rPr>
          <w:b/>
          <w:bCs/>
          <w:lang w:val="el-GR"/>
        </w:rPr>
        <w:fldChar w:fldCharType="end"/>
      </w:r>
      <w:r w:rsidRPr="00FC6504">
        <w:rPr>
          <w:b/>
          <w:bCs/>
          <w:lang w:val="el-GR"/>
        </w:rPr>
        <w:t xml:space="preserve"> </w:t>
      </w:r>
      <w:r w:rsidRPr="00FC6504">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sidRPr="00FC6504">
        <w:rPr>
          <w:lang w:val="el-GR"/>
        </w:rPr>
        <w:lastRenderedPageBreak/>
        <w:t xml:space="preserve">φορέας, από το οποίο προκύπτει ότι πληρούνται αυτές οι προϋποθέσεις, </w:t>
      </w:r>
      <w:r w:rsidRPr="00FC6504">
        <w:rPr>
          <w:color w:val="000000"/>
          <w:lang w:val="el-GR"/>
        </w:rPr>
        <w:t>που έχει εκδοθεί έως τρεις (3) μήνες πριν από την υποβολή του.</w:t>
      </w:r>
    </w:p>
    <w:p w14:paraId="5DF15F63" w14:textId="7631F851" w:rsidR="00C27CEC" w:rsidRPr="00FC6504" w:rsidRDefault="00C27CEC" w:rsidP="002E347D">
      <w:pPr>
        <w:rPr>
          <w:color w:val="000000"/>
          <w:lang w:val="el-GR"/>
        </w:rPr>
      </w:pPr>
      <w:r w:rsidRPr="00FC6504">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FC6504">
        <w:rPr>
          <w:lang w:val="el-GR"/>
        </w:rPr>
        <w:fldChar w:fldCharType="begin"/>
      </w:r>
      <w:r w:rsidRPr="00FC6504">
        <w:rPr>
          <w:lang w:val="el-GR"/>
        </w:rPr>
        <w:instrText xml:space="preserve"> REF _Ref74507429 \r \h  \* MERGEFORMAT </w:instrText>
      </w:r>
      <w:r w:rsidRPr="00FC6504">
        <w:rPr>
          <w:lang w:val="el-GR"/>
        </w:rPr>
      </w:r>
      <w:r w:rsidRPr="00FC6504">
        <w:rPr>
          <w:lang w:val="el-GR"/>
        </w:rPr>
        <w:fldChar w:fldCharType="separate"/>
      </w:r>
      <w:r w:rsidR="004255F2" w:rsidRPr="00FC6504">
        <w:rPr>
          <w:lang w:val="el-GR"/>
        </w:rPr>
        <w:t>2.2.3.1</w:t>
      </w:r>
      <w:r w:rsidRPr="00FC6504">
        <w:rPr>
          <w:lang w:val="el-GR"/>
        </w:rPr>
        <w:fldChar w:fldCharType="end"/>
      </w:r>
      <w:r w:rsidRPr="00FC6504">
        <w:rPr>
          <w:color w:val="000000"/>
          <w:lang w:val="el-GR"/>
        </w:rPr>
        <w:t>,</w:t>
      </w:r>
    </w:p>
    <w:p w14:paraId="0FE55007" w14:textId="7D9AD33D" w:rsidR="00C27CEC" w:rsidRPr="00FC6504" w:rsidRDefault="00C27CEC" w:rsidP="002E347D">
      <w:pPr>
        <w:rPr>
          <w:color w:val="000000"/>
          <w:lang w:val="el-GR"/>
        </w:rPr>
      </w:pPr>
      <w:r w:rsidRPr="00FC6504">
        <w:rPr>
          <w:b/>
          <w:bCs/>
          <w:color w:val="000000"/>
          <w:lang w:val="el-GR"/>
        </w:rPr>
        <w:t>β)</w:t>
      </w:r>
      <w:r w:rsidRPr="00FC6504">
        <w:rPr>
          <w:color w:val="000000"/>
          <w:lang w:val="el-GR"/>
        </w:rPr>
        <w:t xml:space="preserve"> για την παράγραφο </w:t>
      </w:r>
      <w:r w:rsidRPr="00FC6504">
        <w:rPr>
          <w:b/>
          <w:bCs/>
          <w:color w:val="000000"/>
          <w:lang w:val="el-GR"/>
        </w:rPr>
        <w:fldChar w:fldCharType="begin"/>
      </w:r>
      <w:r w:rsidRPr="00FC6504">
        <w:rPr>
          <w:b/>
          <w:bCs/>
          <w:color w:val="000000"/>
          <w:lang w:val="el-GR"/>
        </w:rPr>
        <w:instrText xml:space="preserve"> REF _Ref503518036 \r \h  \* MERGEFORMAT </w:instrText>
      </w:r>
      <w:r w:rsidRPr="00FC6504">
        <w:rPr>
          <w:b/>
          <w:bCs/>
          <w:color w:val="000000"/>
          <w:lang w:val="el-GR"/>
        </w:rPr>
      </w:r>
      <w:r w:rsidRPr="00FC6504">
        <w:rPr>
          <w:b/>
          <w:bCs/>
          <w:color w:val="000000"/>
          <w:lang w:val="el-GR"/>
        </w:rPr>
        <w:fldChar w:fldCharType="separate"/>
      </w:r>
      <w:r w:rsidR="004255F2" w:rsidRPr="00FC6504">
        <w:rPr>
          <w:b/>
          <w:bCs/>
          <w:color w:val="000000"/>
          <w:lang w:val="el-GR"/>
        </w:rPr>
        <w:t>2.2.3.2</w:t>
      </w:r>
      <w:r w:rsidRPr="00FC6504">
        <w:rPr>
          <w:b/>
          <w:bCs/>
          <w:color w:val="000000"/>
          <w:lang w:val="el-GR"/>
        </w:rPr>
        <w:fldChar w:fldCharType="end"/>
      </w:r>
      <w:r w:rsidRPr="00FC6504">
        <w:rPr>
          <w:b/>
          <w:bCs/>
          <w:color w:val="000000"/>
          <w:lang w:val="el-GR"/>
        </w:rPr>
        <w:t xml:space="preserve"> </w:t>
      </w:r>
      <w:r w:rsidRPr="00FC6504">
        <w:rPr>
          <w:color w:val="000000"/>
          <w:lang w:val="el-GR"/>
        </w:rPr>
        <w:t xml:space="preserve">πιστοποιητικό που εκδίδεται από την αρμόδια αρχή του οικείου κράτους - μέλους ή χώρας, που είναι </w:t>
      </w:r>
      <w:r w:rsidR="005F652F" w:rsidRPr="00FC6504">
        <w:rPr>
          <w:color w:val="000000"/>
          <w:lang w:val="el-GR"/>
        </w:rPr>
        <w:t>σε</w:t>
      </w:r>
      <w:r w:rsidRPr="00FC6504">
        <w:rPr>
          <w:color w:val="000000"/>
          <w:lang w:val="el-GR"/>
        </w:rPr>
        <w:t xml:space="preserve"> ισχύ κατά το</w:t>
      </w:r>
      <w:r w:rsidR="005F652F" w:rsidRPr="00FC6504">
        <w:rPr>
          <w:color w:val="000000"/>
          <w:lang w:val="el-GR"/>
        </w:rPr>
        <w:t>ν</w:t>
      </w:r>
      <w:r w:rsidRPr="00FC6504">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00576181" w:rsidRPr="00FC6504">
        <w:rPr>
          <w:color w:val="000000"/>
          <w:lang w:val="el-GR"/>
        </w:rPr>
        <w:t>.</w:t>
      </w:r>
    </w:p>
    <w:p w14:paraId="6B3BE812" w14:textId="77777777" w:rsidR="00C27CEC" w:rsidRPr="00FC6504" w:rsidRDefault="00C27CEC" w:rsidP="002E347D">
      <w:pPr>
        <w:rPr>
          <w:b/>
          <w:bCs/>
          <w:color w:val="000000"/>
          <w:lang w:val="el-GR"/>
        </w:rPr>
      </w:pPr>
      <w:r w:rsidRPr="00FC6504">
        <w:rPr>
          <w:color w:val="000000"/>
          <w:lang w:val="el-GR"/>
        </w:rPr>
        <w:t>Ιδίως οι οικονομικοί φορείς που είναι εγκατεστημένοι στην Ελλάδα προσκομίζουν:</w:t>
      </w:r>
    </w:p>
    <w:p w14:paraId="7442D7F9" w14:textId="68B21CEE" w:rsidR="00B9111A" w:rsidRPr="00FC6504" w:rsidRDefault="00C27CEC" w:rsidP="002E347D">
      <w:pPr>
        <w:rPr>
          <w:b/>
          <w:lang w:val="el-GR"/>
        </w:rPr>
      </w:pPr>
      <w:r w:rsidRPr="00FC6504">
        <w:rPr>
          <w:b/>
          <w:bCs/>
          <w:color w:val="000000"/>
          <w:lang w:val="en-US"/>
        </w:rPr>
        <w:t>i</w:t>
      </w:r>
      <w:r w:rsidRPr="00FC6504">
        <w:rPr>
          <w:b/>
          <w:bCs/>
          <w:color w:val="000000"/>
          <w:lang w:val="el-GR"/>
        </w:rPr>
        <w:t xml:space="preserve">) </w:t>
      </w:r>
      <w:r w:rsidRPr="00FC6504">
        <w:rPr>
          <w:color w:val="000000"/>
          <w:lang w:val="el-GR"/>
        </w:rPr>
        <w:t xml:space="preserve">Για την απόδειξη της εκπλήρωσης των φορολογικών υποχρεώσεων της παραγράφου </w:t>
      </w:r>
      <w:r w:rsidR="008E444E" w:rsidRPr="00FC6504">
        <w:rPr>
          <w:color w:val="000000"/>
          <w:lang w:val="el-GR"/>
        </w:rPr>
        <w:fldChar w:fldCharType="begin"/>
      </w:r>
      <w:r w:rsidR="008E444E" w:rsidRPr="00FC6504">
        <w:rPr>
          <w:color w:val="000000"/>
          <w:lang w:val="el-GR"/>
        </w:rPr>
        <w:instrText xml:space="preserve"> REF _Ref503518036 \r \h  \* MERGEFORMAT </w:instrText>
      </w:r>
      <w:r w:rsidR="008E444E" w:rsidRPr="00FC6504">
        <w:rPr>
          <w:color w:val="000000"/>
          <w:lang w:val="el-GR"/>
        </w:rPr>
      </w:r>
      <w:r w:rsidR="008E444E" w:rsidRPr="00FC6504">
        <w:rPr>
          <w:color w:val="000000"/>
          <w:lang w:val="el-GR"/>
        </w:rPr>
        <w:fldChar w:fldCharType="separate"/>
      </w:r>
      <w:r w:rsidR="004255F2" w:rsidRPr="00FC6504">
        <w:rPr>
          <w:color w:val="000000"/>
          <w:lang w:val="el-GR"/>
        </w:rPr>
        <w:t>2.2.3.2</w:t>
      </w:r>
      <w:r w:rsidR="008E444E" w:rsidRPr="00FC6504">
        <w:rPr>
          <w:color w:val="000000"/>
          <w:lang w:val="el-GR"/>
        </w:rPr>
        <w:fldChar w:fldCharType="end"/>
      </w:r>
      <w:r w:rsidR="008E444E" w:rsidRPr="00FC6504">
        <w:rPr>
          <w:color w:val="000000"/>
          <w:lang w:val="el-GR"/>
        </w:rPr>
        <w:t xml:space="preserve"> </w:t>
      </w:r>
      <w:r w:rsidRPr="00FC6504">
        <w:rPr>
          <w:color w:val="000000"/>
          <w:lang w:val="el-GR"/>
        </w:rPr>
        <w:t xml:space="preserve">περίπτωση α’ αποδεικτικό ενημερότητας εκδιδόμενο από την </w:t>
      </w:r>
      <w:proofErr w:type="gramStart"/>
      <w:r w:rsidRPr="00FC6504">
        <w:rPr>
          <w:color w:val="000000"/>
          <w:lang w:val="el-GR"/>
        </w:rPr>
        <w:t>Α.Α.Δ.Ε..</w:t>
      </w:r>
      <w:proofErr w:type="gramEnd"/>
    </w:p>
    <w:p w14:paraId="436458C7" w14:textId="4A7A561A" w:rsidR="00C27CEC" w:rsidRPr="00FC6504" w:rsidRDefault="00C27CEC" w:rsidP="002E347D">
      <w:pPr>
        <w:rPr>
          <w:color w:val="000000"/>
          <w:lang w:val="el-GR"/>
        </w:rPr>
      </w:pPr>
      <w:r w:rsidRPr="00FC6504">
        <w:rPr>
          <w:b/>
          <w:bCs/>
          <w:color w:val="000000"/>
          <w:lang w:val="en-US"/>
        </w:rPr>
        <w:t>ii</w:t>
      </w:r>
      <w:r w:rsidRPr="00FC6504">
        <w:rPr>
          <w:b/>
          <w:bCs/>
          <w:color w:val="000000"/>
          <w:lang w:val="el-GR"/>
        </w:rPr>
        <w:t xml:space="preserve">) </w:t>
      </w:r>
      <w:r w:rsidRPr="00FC6504">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FC6504">
        <w:rPr>
          <w:b/>
          <w:bCs/>
          <w:color w:val="000000"/>
          <w:lang w:val="el-GR"/>
        </w:rPr>
        <w:fldChar w:fldCharType="begin"/>
      </w:r>
      <w:r w:rsidR="008E444E" w:rsidRPr="00FC6504">
        <w:rPr>
          <w:b/>
          <w:bCs/>
          <w:color w:val="000000"/>
          <w:lang w:val="el-GR"/>
        </w:rPr>
        <w:instrText xml:space="preserve"> REF _Ref503518036 \r \h  \* MERGEFORMAT </w:instrText>
      </w:r>
      <w:r w:rsidR="008E444E" w:rsidRPr="00FC6504">
        <w:rPr>
          <w:b/>
          <w:bCs/>
          <w:color w:val="000000"/>
          <w:lang w:val="el-GR"/>
        </w:rPr>
      </w:r>
      <w:r w:rsidR="008E444E" w:rsidRPr="00FC6504">
        <w:rPr>
          <w:b/>
          <w:bCs/>
          <w:color w:val="000000"/>
          <w:lang w:val="el-GR"/>
        </w:rPr>
        <w:fldChar w:fldCharType="separate"/>
      </w:r>
      <w:r w:rsidR="004255F2" w:rsidRPr="00FC6504">
        <w:rPr>
          <w:b/>
          <w:bCs/>
          <w:color w:val="000000"/>
          <w:lang w:val="el-GR"/>
        </w:rPr>
        <w:t>2.2.3.2</w:t>
      </w:r>
      <w:r w:rsidR="008E444E" w:rsidRPr="00FC6504">
        <w:rPr>
          <w:b/>
          <w:bCs/>
          <w:color w:val="000000"/>
          <w:lang w:val="el-GR"/>
        </w:rPr>
        <w:fldChar w:fldCharType="end"/>
      </w:r>
      <w:r w:rsidR="008E444E" w:rsidRPr="00FC6504">
        <w:rPr>
          <w:b/>
          <w:bCs/>
          <w:color w:val="000000"/>
          <w:lang w:val="el-GR"/>
        </w:rPr>
        <w:t xml:space="preserve"> </w:t>
      </w:r>
      <w:r w:rsidRPr="00FC6504">
        <w:rPr>
          <w:b/>
          <w:bCs/>
          <w:color w:val="000000"/>
          <w:lang w:val="el-GR"/>
        </w:rPr>
        <w:t xml:space="preserve"> </w:t>
      </w:r>
      <w:r w:rsidRPr="00FC6504">
        <w:rPr>
          <w:color w:val="000000"/>
          <w:lang w:val="el-GR"/>
        </w:rPr>
        <w:t xml:space="preserve">περίπτωση α’ πιστοποιητικό εκδιδόμενο από τον </w:t>
      </w:r>
      <w:r w:rsidRPr="00FC6504">
        <w:rPr>
          <w:color w:val="000000"/>
          <w:lang w:val="en-US"/>
        </w:rPr>
        <w:t>e</w:t>
      </w:r>
      <w:r w:rsidRPr="00FC6504">
        <w:rPr>
          <w:color w:val="000000"/>
          <w:lang w:val="el-GR"/>
        </w:rPr>
        <w:t xml:space="preserve">-ΕΦΚΑ. </w:t>
      </w:r>
      <w:r w:rsidR="008E444E" w:rsidRPr="00FC6504">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38FFEB24" w:rsidR="008E444E" w:rsidRPr="00FC6504" w:rsidRDefault="008E444E" w:rsidP="002E347D">
      <w:pPr>
        <w:rPr>
          <w:color w:val="000000"/>
          <w:lang w:val="el-GR"/>
        </w:rPr>
      </w:pPr>
      <w:r w:rsidRPr="00FC6504">
        <w:rPr>
          <w:b/>
          <w:bCs/>
          <w:color w:val="000000"/>
          <w:lang w:val="en-US"/>
        </w:rPr>
        <w:t>iii</w:t>
      </w:r>
      <w:r w:rsidRPr="00FC6504">
        <w:rPr>
          <w:b/>
          <w:bCs/>
          <w:color w:val="000000"/>
          <w:lang w:val="el-GR"/>
        </w:rPr>
        <w:t xml:space="preserve">) </w:t>
      </w:r>
      <w:r w:rsidRPr="00FC6504">
        <w:rPr>
          <w:color w:val="000000"/>
          <w:lang w:val="el-GR"/>
        </w:rPr>
        <w:t xml:space="preserve">Για την παράγραφο </w:t>
      </w:r>
      <w:r w:rsidR="00614898" w:rsidRPr="00FC6504">
        <w:rPr>
          <w:color w:val="000000"/>
          <w:lang w:val="el-GR"/>
        </w:rPr>
        <w:fldChar w:fldCharType="begin"/>
      </w:r>
      <w:r w:rsidR="00614898" w:rsidRPr="00FC6504">
        <w:rPr>
          <w:color w:val="000000"/>
          <w:lang w:val="el-GR"/>
        </w:rPr>
        <w:instrText xml:space="preserve"> REF _Ref503518036 \r \h  \* MERGEFORMAT </w:instrText>
      </w:r>
      <w:r w:rsidR="00614898" w:rsidRPr="00FC6504">
        <w:rPr>
          <w:color w:val="000000"/>
          <w:lang w:val="el-GR"/>
        </w:rPr>
      </w:r>
      <w:r w:rsidR="00614898" w:rsidRPr="00FC6504">
        <w:rPr>
          <w:color w:val="000000"/>
          <w:lang w:val="el-GR"/>
        </w:rPr>
        <w:fldChar w:fldCharType="separate"/>
      </w:r>
      <w:r w:rsidR="004255F2" w:rsidRPr="00FC6504">
        <w:rPr>
          <w:color w:val="000000"/>
          <w:lang w:val="el-GR"/>
        </w:rPr>
        <w:t>2.2.3.2</w:t>
      </w:r>
      <w:r w:rsidR="00614898" w:rsidRPr="00FC6504">
        <w:rPr>
          <w:color w:val="000000"/>
          <w:lang w:val="el-GR"/>
        </w:rPr>
        <w:fldChar w:fldCharType="end"/>
      </w:r>
      <w:r w:rsidR="00614898" w:rsidRPr="00FC6504">
        <w:rPr>
          <w:color w:val="000000"/>
          <w:lang w:val="el-GR"/>
        </w:rPr>
        <w:t xml:space="preserve"> </w:t>
      </w:r>
      <w:r w:rsidRPr="00FC6504">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sidRPr="00FC6504">
        <w:rPr>
          <w:color w:val="000000"/>
          <w:lang w:val="el-GR"/>
        </w:rPr>
        <w:t>σχετικά με την</w:t>
      </w:r>
      <w:r w:rsidRPr="00FC6504">
        <w:rPr>
          <w:color w:val="000000"/>
          <w:lang w:val="el-GR"/>
        </w:rPr>
        <w:t xml:space="preserve"> καταβολή φόρων ή εισφορών κοινωνικής ασφάλισης.</w:t>
      </w:r>
    </w:p>
    <w:p w14:paraId="75F27CFC" w14:textId="3ED51DCB" w:rsidR="008E444E" w:rsidRPr="00FC6504" w:rsidRDefault="008E444E" w:rsidP="002E347D">
      <w:pPr>
        <w:rPr>
          <w:color w:val="000000"/>
          <w:lang w:val="el-GR"/>
        </w:rPr>
      </w:pPr>
      <w:r w:rsidRPr="00FC6504">
        <w:rPr>
          <w:b/>
          <w:bCs/>
          <w:lang w:val="el-GR"/>
        </w:rPr>
        <w:t xml:space="preserve">γ) </w:t>
      </w:r>
      <w:r w:rsidRPr="00FC6504">
        <w:rPr>
          <w:color w:val="000000"/>
          <w:lang w:val="el-GR"/>
        </w:rPr>
        <w:t xml:space="preserve">για την παράγραφο </w:t>
      </w:r>
      <w:r w:rsidR="00614898" w:rsidRPr="00FC6504">
        <w:rPr>
          <w:color w:val="000000"/>
          <w:lang w:val="el-GR"/>
        </w:rPr>
        <w:fldChar w:fldCharType="begin"/>
      </w:r>
      <w:r w:rsidR="00614898" w:rsidRPr="00FC6504">
        <w:rPr>
          <w:color w:val="000000"/>
          <w:lang w:val="el-GR"/>
        </w:rPr>
        <w:instrText xml:space="preserve"> REF _Ref496540586 \r \h </w:instrText>
      </w:r>
      <w:r w:rsidR="00141CA5" w:rsidRPr="00FC6504">
        <w:rPr>
          <w:color w:val="000000"/>
          <w:lang w:val="el-GR"/>
        </w:rPr>
        <w:instrText xml:space="preserve"> \* MERGEFORMAT </w:instrText>
      </w:r>
      <w:r w:rsidR="00614898" w:rsidRPr="00FC6504">
        <w:rPr>
          <w:color w:val="000000"/>
          <w:lang w:val="el-GR"/>
        </w:rPr>
      </w:r>
      <w:r w:rsidR="00614898" w:rsidRPr="00FC6504">
        <w:rPr>
          <w:color w:val="000000"/>
          <w:lang w:val="el-GR"/>
        </w:rPr>
        <w:fldChar w:fldCharType="separate"/>
      </w:r>
      <w:r w:rsidR="004255F2" w:rsidRPr="00FC6504">
        <w:rPr>
          <w:color w:val="000000"/>
          <w:lang w:val="el-GR"/>
        </w:rPr>
        <w:t>2.2.3.3</w:t>
      </w:r>
      <w:r w:rsidR="00614898" w:rsidRPr="00FC6504">
        <w:rPr>
          <w:color w:val="000000"/>
          <w:lang w:val="el-GR"/>
        </w:rPr>
        <w:fldChar w:fldCharType="end"/>
      </w:r>
      <w:r w:rsidR="00614898" w:rsidRPr="00FC6504">
        <w:rPr>
          <w:color w:val="000000"/>
          <w:lang w:val="el-GR"/>
        </w:rPr>
        <w:t xml:space="preserve"> </w:t>
      </w:r>
      <w:r w:rsidRPr="00FC6504">
        <w:rPr>
          <w:color w:val="000000"/>
          <w:lang w:val="el-GR"/>
        </w:rPr>
        <w:t xml:space="preserve">περίπτωση β΄ πιστοποιητικό που εκδίδεται από την αρμόδια αρχή του οικείου κράτους - μέλους ή χώρας, </w:t>
      </w:r>
      <w:r w:rsidR="00D716C4" w:rsidRPr="00FC6504">
        <w:rPr>
          <w:color w:val="000000"/>
          <w:lang w:val="el-GR"/>
        </w:rPr>
        <w:t>το οποίο</w:t>
      </w:r>
      <w:r w:rsidRPr="00FC6504">
        <w:rPr>
          <w:color w:val="000000"/>
          <w:lang w:val="el-GR"/>
        </w:rPr>
        <w:t xml:space="preserve"> έχει εκδοθεί έως τρεις (3) μήνες πριν από την υποβολή του.</w:t>
      </w:r>
    </w:p>
    <w:p w14:paraId="72B1D4D7" w14:textId="77777777" w:rsidR="008E444E" w:rsidRPr="00FC6504" w:rsidRDefault="008E444E" w:rsidP="002E347D">
      <w:pPr>
        <w:rPr>
          <w:b/>
          <w:bCs/>
          <w:color w:val="000000"/>
          <w:lang w:val="el-GR"/>
        </w:rPr>
      </w:pPr>
      <w:r w:rsidRPr="00FC6504">
        <w:rPr>
          <w:color w:val="000000"/>
          <w:lang w:val="el-GR"/>
        </w:rPr>
        <w:t>Ιδίως οι οικονομικοί φορείς που είναι εγκατεστημένοι στην Ελλάδα προσκομίζουν:</w:t>
      </w:r>
    </w:p>
    <w:p w14:paraId="2B3F41B4" w14:textId="52B3138F" w:rsidR="008E444E" w:rsidRPr="00FC6504" w:rsidRDefault="008E444E" w:rsidP="002E347D">
      <w:pPr>
        <w:rPr>
          <w:b/>
          <w:lang w:val="el-GR"/>
        </w:rPr>
      </w:pPr>
      <w:bookmarkStart w:id="184" w:name="_Hlk69240569"/>
      <w:r w:rsidRPr="00FC6504">
        <w:rPr>
          <w:b/>
          <w:bCs/>
          <w:lang w:val="en-US"/>
        </w:rPr>
        <w:t>i</w:t>
      </w:r>
      <w:r w:rsidRPr="00FC6504">
        <w:rPr>
          <w:b/>
          <w:bCs/>
          <w:lang w:val="el-GR"/>
        </w:rPr>
        <w:t>)</w:t>
      </w:r>
      <w:r w:rsidRPr="00FC6504">
        <w:rPr>
          <w:bCs/>
          <w:lang w:val="el-GR"/>
        </w:rPr>
        <w:t xml:space="preserve"> Ενιαίο Πιστοποιητικό Δικαστικής Φερεγγυότητας</w:t>
      </w:r>
      <w:bookmarkEnd w:id="184"/>
      <w:r w:rsidRPr="00FC6504">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85" w:name="_Hlk151727489"/>
      <w:r w:rsidR="00EE0915" w:rsidRPr="00FC6504">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85"/>
      <w:r w:rsidR="00EE0915" w:rsidRPr="00FC6504">
        <w:rPr>
          <w:bCs/>
          <w:lang w:val="el-GR"/>
        </w:rPr>
        <w:t xml:space="preserve"> </w:t>
      </w:r>
      <w:r w:rsidRPr="00FC6504">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14DA4047" w:rsidR="008E444E" w:rsidRPr="00FC6504" w:rsidRDefault="008E444E" w:rsidP="002E347D">
      <w:pPr>
        <w:rPr>
          <w:b/>
          <w:bCs/>
          <w:color w:val="000000"/>
          <w:lang w:val="el-GR"/>
        </w:rPr>
      </w:pPr>
      <w:r w:rsidRPr="00FC6504">
        <w:rPr>
          <w:b/>
          <w:lang w:val="en-US"/>
        </w:rPr>
        <w:t>ii</w:t>
      </w:r>
      <w:r w:rsidRPr="00FC6504">
        <w:rPr>
          <w:b/>
          <w:lang w:val="el-GR"/>
        </w:rPr>
        <w:t xml:space="preserve">) </w:t>
      </w:r>
      <w:r w:rsidRPr="00FC6504">
        <w:rPr>
          <w:bCs/>
          <w:lang w:val="el-GR"/>
        </w:rPr>
        <w:t>Π</w:t>
      </w:r>
      <w:r w:rsidRPr="00FC6504">
        <w:rPr>
          <w:lang w:val="el-GR"/>
        </w:rPr>
        <w:t>ιστοποιητικό του Γ.Ε.Μ.Η. από το οποίο προκύπτει ότι το νομικό πρόσωπο δεν έχει λυθεί και τεθεί υπό εκκαθάριση με απόφαση των εταίρων.</w:t>
      </w:r>
    </w:p>
    <w:p w14:paraId="07C2E1E7" w14:textId="77777777" w:rsidR="008E444E" w:rsidRPr="00FC6504" w:rsidRDefault="008E444E" w:rsidP="002E347D">
      <w:pPr>
        <w:rPr>
          <w:bCs/>
          <w:color w:val="000000"/>
          <w:lang w:val="el-GR"/>
        </w:rPr>
      </w:pPr>
      <w:r w:rsidRPr="00FC6504">
        <w:rPr>
          <w:b/>
          <w:bCs/>
          <w:color w:val="000000"/>
          <w:lang w:val="en-US"/>
        </w:rPr>
        <w:t>iii</w:t>
      </w:r>
      <w:r w:rsidRPr="00FC6504">
        <w:rPr>
          <w:b/>
          <w:bCs/>
          <w:color w:val="000000"/>
          <w:lang w:val="el-GR"/>
        </w:rPr>
        <w:t xml:space="preserve">) </w:t>
      </w:r>
      <w:r w:rsidRPr="00FC6504">
        <w:rPr>
          <w:color w:val="000000"/>
          <w:lang w:val="el-GR"/>
        </w:rPr>
        <w:t xml:space="preserve">Εκτύπωση της καρτέλας “Στοιχεία Μητρώου/ Επιχείρησης” </w:t>
      </w:r>
      <w:r w:rsidRPr="00FC6504">
        <w:rPr>
          <w:bCs/>
          <w:lang w:val="el-GR"/>
        </w:rPr>
        <w:t>από την ηλεκτρονική πλατφόρμα της Ανεξάρτητης Αρχής Δημοσίων Εσόδων</w:t>
      </w:r>
      <w:r w:rsidRPr="00FC6504">
        <w:rPr>
          <w:color w:val="000000"/>
          <w:lang w:val="el-GR"/>
        </w:rPr>
        <w:t xml:space="preserve">, όπως αυτά εμφανίζονται στο taxisnet, από την οποία να προκύπτει η </w:t>
      </w:r>
      <w:r w:rsidRPr="00FC6504">
        <w:rPr>
          <w:bCs/>
          <w:color w:val="000000"/>
          <w:lang w:val="el-GR"/>
        </w:rPr>
        <w:t>μη αναστολή της επιχειρηματικής δραστηριότητάς τους.</w:t>
      </w:r>
    </w:p>
    <w:p w14:paraId="5A6119A2" w14:textId="65A8C77E" w:rsidR="008E444E" w:rsidRPr="00FC6504" w:rsidRDefault="00101772" w:rsidP="002E347D">
      <w:pPr>
        <w:rPr>
          <w:b/>
          <w:color w:val="000000"/>
          <w:lang w:val="el-GR"/>
        </w:rPr>
      </w:pPr>
      <w:r w:rsidRPr="00FC6504">
        <w:rPr>
          <w:bCs/>
          <w:color w:val="000000"/>
          <w:lang w:val="el-GR"/>
        </w:rPr>
        <w:t>Για</w:t>
      </w:r>
      <w:r w:rsidR="008E444E" w:rsidRPr="00FC6504">
        <w:rPr>
          <w:bCs/>
          <w:color w:val="000000"/>
          <w:lang w:val="el-GR"/>
        </w:rPr>
        <w:t xml:space="preserve"> τα σωματεία, το Ενιαίο Πιστοποιητικό Δικαστικής Φερεγγυότητας εκδίδεται από το αρμόδιο Πρωτοδικείο, </w:t>
      </w:r>
      <w:r w:rsidRPr="00FC6504">
        <w:rPr>
          <w:bCs/>
          <w:color w:val="000000"/>
          <w:lang w:val="el-GR"/>
        </w:rPr>
        <w:t>ενώ</w:t>
      </w:r>
      <w:r w:rsidR="008E444E" w:rsidRPr="00FC6504">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10E4D51B" w:rsidR="00614898" w:rsidRPr="00FC6504" w:rsidRDefault="00614898" w:rsidP="002E347D">
      <w:pPr>
        <w:rPr>
          <w:color w:val="000000"/>
          <w:lang w:val="el-GR"/>
        </w:rPr>
      </w:pPr>
      <w:r w:rsidRPr="00FC6504">
        <w:rPr>
          <w:b/>
          <w:color w:val="000000"/>
          <w:lang w:val="el-GR"/>
        </w:rPr>
        <w:t>δ)</w:t>
      </w:r>
      <w:r w:rsidRPr="00FC6504">
        <w:rPr>
          <w:color w:val="000000"/>
          <w:lang w:val="el-GR"/>
        </w:rPr>
        <w:t xml:space="preserve"> </w:t>
      </w:r>
      <w:r w:rsidR="00101772" w:rsidRPr="00FC6504">
        <w:rPr>
          <w:color w:val="000000"/>
          <w:lang w:val="el-GR"/>
        </w:rPr>
        <w:t>γ</w:t>
      </w:r>
      <w:r w:rsidRPr="00FC6504">
        <w:rPr>
          <w:color w:val="000000"/>
          <w:lang w:val="el-GR"/>
        </w:rPr>
        <w:t xml:space="preserve">ια τις λοιπές περιπτώσεις της παραγράφου </w:t>
      </w:r>
      <w:r w:rsidRPr="00FC6504">
        <w:rPr>
          <w:color w:val="000000"/>
          <w:lang w:val="el-GR"/>
        </w:rPr>
        <w:fldChar w:fldCharType="begin"/>
      </w:r>
      <w:r w:rsidRPr="00FC6504">
        <w:rPr>
          <w:color w:val="000000"/>
          <w:lang w:val="el-GR"/>
        </w:rPr>
        <w:instrText xml:space="preserve"> REF _Ref496540586 \r \h </w:instrText>
      </w:r>
      <w:r w:rsidR="00141CA5" w:rsidRPr="00FC6504">
        <w:rPr>
          <w:color w:val="000000"/>
          <w:lang w:val="el-GR"/>
        </w:rPr>
        <w:instrText xml:space="preserve"> \* MERGEFORMAT </w:instrText>
      </w:r>
      <w:r w:rsidRPr="00FC6504">
        <w:rPr>
          <w:color w:val="000000"/>
          <w:lang w:val="el-GR"/>
        </w:rPr>
      </w:r>
      <w:r w:rsidRPr="00FC6504">
        <w:rPr>
          <w:color w:val="000000"/>
          <w:lang w:val="el-GR"/>
        </w:rPr>
        <w:fldChar w:fldCharType="separate"/>
      </w:r>
      <w:r w:rsidR="004255F2" w:rsidRPr="00FC6504">
        <w:rPr>
          <w:color w:val="000000"/>
          <w:lang w:val="el-GR"/>
        </w:rPr>
        <w:t>2.2.3.3</w:t>
      </w:r>
      <w:r w:rsidRPr="00FC6504">
        <w:rPr>
          <w:color w:val="000000"/>
          <w:lang w:val="el-GR"/>
        </w:rPr>
        <w:fldChar w:fldCharType="end"/>
      </w:r>
      <w:r w:rsidRPr="00FC6504">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35D036EA" w:rsidR="00614898" w:rsidRPr="00FC6504" w:rsidRDefault="00614898" w:rsidP="002E347D">
      <w:pPr>
        <w:tabs>
          <w:tab w:val="left" w:pos="1980"/>
        </w:tabs>
        <w:rPr>
          <w:color w:val="000000"/>
          <w:lang w:val="el-GR"/>
        </w:rPr>
      </w:pPr>
      <w:r w:rsidRPr="00FC6504">
        <w:rPr>
          <w:b/>
          <w:bCs/>
          <w:color w:val="000000"/>
          <w:lang w:val="el-GR"/>
        </w:rPr>
        <w:lastRenderedPageBreak/>
        <w:t>ε)</w:t>
      </w:r>
      <w:r w:rsidRPr="00FC6504">
        <w:rPr>
          <w:color w:val="000000"/>
          <w:lang w:val="el-GR"/>
        </w:rPr>
        <w:t xml:space="preserve"> </w:t>
      </w:r>
      <w:r w:rsidRPr="00FC6504">
        <w:rPr>
          <w:lang w:val="el-GR"/>
        </w:rPr>
        <w:t xml:space="preserve">για την παράγραφο </w:t>
      </w:r>
      <w:r w:rsidRPr="00FC6504">
        <w:rPr>
          <w:lang w:val="el-GR"/>
        </w:rPr>
        <w:fldChar w:fldCharType="begin"/>
      </w:r>
      <w:r w:rsidRPr="00FC6504">
        <w:rPr>
          <w:lang w:val="el-GR"/>
        </w:rPr>
        <w:instrText xml:space="preserve"> REF _Ref496540821 \r \h </w:instrText>
      </w:r>
      <w:r w:rsidR="00141CA5" w:rsidRPr="00FC6504">
        <w:rPr>
          <w:lang w:val="el-GR"/>
        </w:rPr>
        <w:instrText xml:space="preserve"> \* MERGEFORMAT </w:instrText>
      </w:r>
      <w:r w:rsidRPr="00FC6504">
        <w:rPr>
          <w:lang w:val="el-GR"/>
        </w:rPr>
      </w:r>
      <w:r w:rsidRPr="00FC6504">
        <w:rPr>
          <w:lang w:val="el-GR"/>
        </w:rPr>
        <w:fldChar w:fldCharType="separate"/>
      </w:r>
      <w:r w:rsidR="004255F2" w:rsidRPr="00FC6504">
        <w:rPr>
          <w:lang w:val="el-GR"/>
        </w:rPr>
        <w:t>2.2.3.8</w:t>
      </w:r>
      <w:r w:rsidRPr="00FC6504">
        <w:rPr>
          <w:lang w:val="el-GR"/>
        </w:rPr>
        <w:fldChar w:fldCharType="end"/>
      </w:r>
      <w:r w:rsidRPr="00FC6504">
        <w:rPr>
          <w:lang w:val="el-GR"/>
        </w:rPr>
        <w:t xml:space="preserve"> υπεύθυνη δήλωση του προσφέροντος οικονομικού φορέα περί μη επιβολής </w:t>
      </w:r>
      <w:r w:rsidR="00101772" w:rsidRPr="00FC6504">
        <w:rPr>
          <w:lang w:val="el-GR"/>
        </w:rPr>
        <w:t>εις</w:t>
      </w:r>
      <w:r w:rsidRPr="00FC6504">
        <w:rPr>
          <w:lang w:val="el-GR"/>
        </w:rPr>
        <w:t xml:space="preserve"> βάρος του της κύρωσης του οριζόντιου αποκλεισμού, σύμφωνα τις διατάξεις της κείμενης νομοθεσίας</w:t>
      </w:r>
      <w:r w:rsidRPr="00FC6504">
        <w:rPr>
          <w:color w:val="000000"/>
          <w:lang w:val="el-GR"/>
        </w:rPr>
        <w:t>.</w:t>
      </w:r>
    </w:p>
    <w:p w14:paraId="7E2D7986" w14:textId="51159D52" w:rsidR="00981F81" w:rsidRPr="00FC6504" w:rsidRDefault="00463792" w:rsidP="002E347D">
      <w:pPr>
        <w:rPr>
          <w:color w:val="000000"/>
          <w:lang w:val="el-GR"/>
        </w:rPr>
      </w:pPr>
      <w:r w:rsidRPr="00FC6504">
        <w:rPr>
          <w:b/>
          <w:bCs/>
          <w:color w:val="000000"/>
          <w:lang w:val="el-GR"/>
        </w:rPr>
        <w:t>στ</w:t>
      </w:r>
      <w:r w:rsidR="00981F81" w:rsidRPr="00FC6504">
        <w:rPr>
          <w:b/>
          <w:bCs/>
          <w:color w:val="000000"/>
          <w:lang w:val="el-GR"/>
        </w:rPr>
        <w:t>)</w:t>
      </w:r>
      <w:r w:rsidR="00576181" w:rsidRPr="00FC6504">
        <w:rPr>
          <w:b/>
          <w:bCs/>
          <w:color w:val="000000"/>
          <w:lang w:val="el-GR"/>
        </w:rPr>
        <w:t xml:space="preserve"> </w:t>
      </w:r>
      <w:r w:rsidR="00981F81" w:rsidRPr="00FC6504">
        <w:rPr>
          <w:bCs/>
          <w:color w:val="000000"/>
          <w:lang w:val="el-GR"/>
        </w:rPr>
        <w:t>για την παράγραφο 2.2.3.5</w:t>
      </w:r>
      <w:r w:rsidR="00981F81" w:rsidRPr="00FC6504">
        <w:rPr>
          <w:bCs/>
          <w:i/>
          <w:color w:val="000000"/>
          <w:lang w:val="el-GR"/>
        </w:rPr>
        <w:t xml:space="preserve">, </w:t>
      </w:r>
      <w:r w:rsidR="00981F81" w:rsidRPr="00FC6504">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00981F81" w:rsidRPr="00FC6504">
        <w:rPr>
          <w:bCs/>
          <w:i/>
          <w:color w:val="000000"/>
          <w:lang w:val="el-GR"/>
        </w:rPr>
        <w:t xml:space="preserve"> (υπόδειγμα του περιεχομένου της υπεύθυνης δήλωσης περιλαμβάνεται στο Παράρτημα ΧΙΙ της παρούσας Διακήρυξης</w:t>
      </w:r>
      <w:r w:rsidR="00981F81" w:rsidRPr="00FC6504">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CB4F36" w14:textId="77777777" w:rsidR="004D042A" w:rsidRPr="00FC6504" w:rsidRDefault="004D042A" w:rsidP="002E347D">
      <w:pPr>
        <w:rPr>
          <w:b/>
          <w:bCs/>
          <w:lang w:val="el-GR"/>
        </w:rPr>
      </w:pPr>
    </w:p>
    <w:p w14:paraId="44AAA428" w14:textId="0FD77B23" w:rsidR="00A61AA7" w:rsidRPr="00FC6504" w:rsidRDefault="003355E7" w:rsidP="002E347D">
      <w:pPr>
        <w:rPr>
          <w:b/>
          <w:lang w:val="el-GR"/>
        </w:rPr>
      </w:pPr>
      <w:r w:rsidRPr="00FC6504">
        <w:rPr>
          <w:b/>
          <w:bCs/>
          <w:lang w:val="en-US"/>
        </w:rPr>
        <w:t>B</w:t>
      </w:r>
      <w:r w:rsidRPr="00FC6504">
        <w:rPr>
          <w:b/>
          <w:bCs/>
          <w:lang w:val="el-GR"/>
        </w:rPr>
        <w:t>. 2.</w:t>
      </w:r>
      <w:r w:rsidRPr="00FC6504">
        <w:rPr>
          <w:b/>
          <w:lang w:val="el-GR"/>
        </w:rPr>
        <w:t xml:space="preserve"> Για την απόδειξη της απαίτησης της παραγράφου </w:t>
      </w:r>
      <w:r w:rsidR="007E61C0" w:rsidRPr="00FC6504">
        <w:rPr>
          <w:b/>
          <w:lang w:val="el-GR"/>
        </w:rPr>
        <w:fldChar w:fldCharType="begin"/>
      </w:r>
      <w:r w:rsidR="007E61C0" w:rsidRPr="00FC6504">
        <w:rPr>
          <w:b/>
          <w:lang w:val="el-GR"/>
        </w:rPr>
        <w:instrText xml:space="preserve"> REF _Ref74510337 \r \h </w:instrText>
      </w:r>
      <w:r w:rsidR="00141CA5" w:rsidRPr="00FC6504">
        <w:rPr>
          <w:b/>
          <w:lang w:val="el-GR"/>
        </w:rPr>
        <w:instrText xml:space="preserve"> \* MERGEFORMAT </w:instrText>
      </w:r>
      <w:r w:rsidR="007E61C0" w:rsidRPr="00FC6504">
        <w:rPr>
          <w:b/>
          <w:lang w:val="el-GR"/>
        </w:rPr>
      </w:r>
      <w:r w:rsidR="007E61C0" w:rsidRPr="00FC6504">
        <w:rPr>
          <w:b/>
          <w:lang w:val="el-GR"/>
        </w:rPr>
        <w:fldChar w:fldCharType="separate"/>
      </w:r>
      <w:r w:rsidR="004255F2" w:rsidRPr="00FC6504">
        <w:rPr>
          <w:b/>
          <w:lang w:val="el-GR"/>
        </w:rPr>
        <w:t>2.2.4</w:t>
      </w:r>
      <w:r w:rsidR="007E61C0" w:rsidRPr="00FC6504">
        <w:rPr>
          <w:b/>
          <w:lang w:val="el-GR"/>
        </w:rPr>
        <w:fldChar w:fldCharType="end"/>
      </w:r>
      <w:r w:rsidR="007E61C0" w:rsidRPr="00FC6504">
        <w:rPr>
          <w:b/>
          <w:lang w:val="el-GR"/>
        </w:rPr>
        <w:t xml:space="preserve"> </w:t>
      </w:r>
      <w:r w:rsidRPr="00FC6504">
        <w:rPr>
          <w:b/>
          <w:lang w:val="el-GR"/>
        </w:rPr>
        <w:t xml:space="preserve">(απόδειξη καταλληλόλητας για την άσκηση επαγγελματικής δραστηριότητας) </w:t>
      </w:r>
      <w:bookmarkStart w:id="186" w:name="_Hlk67663604"/>
      <w:r w:rsidR="00A61AA7" w:rsidRPr="00FC6504">
        <w:rPr>
          <w:b/>
          <w:lang w:val="el-GR"/>
        </w:rPr>
        <w:t xml:space="preserve">οι οικονομικοί φορείς </w:t>
      </w:r>
      <w:bookmarkEnd w:id="186"/>
      <w:r w:rsidR="00A61AA7" w:rsidRPr="00FC6504">
        <w:rPr>
          <w:b/>
          <w:lang w:val="el-GR"/>
        </w:rPr>
        <w:t>προσκομίζουν τα αναφερόμενα στον κατωτέρω πίνακα:</w:t>
      </w:r>
    </w:p>
    <w:p w14:paraId="61686EB1" w14:textId="3328B708" w:rsidR="008338F0" w:rsidRPr="00FC6504" w:rsidRDefault="008338F0" w:rsidP="002E347D">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FC6504" w14:paraId="1B0915C6" w14:textId="77777777" w:rsidTr="009C5EA6">
        <w:trPr>
          <w:trHeight w:val="711"/>
        </w:trPr>
        <w:tc>
          <w:tcPr>
            <w:tcW w:w="675" w:type="dxa"/>
            <w:shd w:val="clear" w:color="auto" w:fill="D9D9D9"/>
          </w:tcPr>
          <w:p w14:paraId="7E6B662C" w14:textId="77777777" w:rsidR="00D56132" w:rsidRPr="00FC6504" w:rsidRDefault="00D56132" w:rsidP="002E347D">
            <w:pPr>
              <w:rPr>
                <w:b/>
              </w:rPr>
            </w:pPr>
            <w:r w:rsidRPr="00FC6504">
              <w:rPr>
                <w:b/>
                <w:lang w:val="el-GR"/>
              </w:rPr>
              <w:t>1</w:t>
            </w:r>
            <w:r w:rsidRPr="00FC6504">
              <w:rPr>
                <w:b/>
              </w:rPr>
              <w:t>.</w:t>
            </w:r>
          </w:p>
        </w:tc>
        <w:tc>
          <w:tcPr>
            <w:tcW w:w="9180" w:type="dxa"/>
            <w:shd w:val="clear" w:color="auto" w:fill="D9D9D9"/>
          </w:tcPr>
          <w:p w14:paraId="4358905E" w14:textId="13E0958C" w:rsidR="00463792" w:rsidRPr="00FC6504" w:rsidRDefault="00D56132" w:rsidP="002E347D">
            <w:pPr>
              <w:pStyle w:val="Tabletext"/>
              <w:jc w:val="both"/>
              <w:rPr>
                <w:rFonts w:cs="Tahoma"/>
                <w:b/>
                <w:bCs/>
                <w:sz w:val="22"/>
                <w:szCs w:val="22"/>
              </w:rPr>
            </w:pPr>
            <w:r w:rsidRPr="00FC6504">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214270" w:rsidRPr="00FC6504" w:rsidDel="00893E05">
              <w:rPr>
                <w:rFonts w:cs="Tahoma"/>
                <w:b/>
                <w:bCs/>
                <w:sz w:val="22"/>
                <w:szCs w:val="22"/>
              </w:rPr>
              <w:t>ήτοι</w:t>
            </w:r>
            <w:r w:rsidR="00214270" w:rsidRPr="00FC6504">
              <w:rPr>
                <w:rFonts w:cs="Tahoma"/>
                <w:b/>
                <w:bCs/>
                <w:sz w:val="22"/>
                <w:szCs w:val="22"/>
              </w:rPr>
              <w:t xml:space="preserve"> μελέτη, προμήθεια, εγκατάσταση και υποστήριξη οπτικοακουστικών συστημάτων</w:t>
            </w:r>
          </w:p>
          <w:p w14:paraId="793B9912" w14:textId="29D5E6B7" w:rsidR="00915C7C" w:rsidRPr="00FC6504" w:rsidRDefault="00915C7C" w:rsidP="002E347D">
            <w:pPr>
              <w:pStyle w:val="Tabletext"/>
              <w:jc w:val="both"/>
              <w:rPr>
                <w:rFonts w:cs="Tahoma"/>
                <w:b/>
                <w:bCs/>
                <w:sz w:val="22"/>
                <w:szCs w:val="22"/>
              </w:rPr>
            </w:pPr>
          </w:p>
          <w:p w14:paraId="7E6C47BD" w14:textId="77777777" w:rsidR="00D56132" w:rsidRPr="00FC6504" w:rsidRDefault="00D56132" w:rsidP="002E347D">
            <w:pPr>
              <w:autoSpaceDE w:val="0"/>
              <w:autoSpaceDN w:val="0"/>
              <w:adjustRightInd w:val="0"/>
              <w:rPr>
                <w:lang w:val="el-GR" w:eastAsia="el-GR"/>
              </w:rPr>
            </w:pPr>
            <w:r w:rsidRPr="00FC6504">
              <w:rPr>
                <w:lang w:val="el-GR"/>
              </w:rPr>
              <w:t xml:space="preserve">Οι οικονομικοί φορείς οφείλουν να αποδείξουν το ανωτέρω κριτήριο ποιοτικής επιλογής </w:t>
            </w:r>
            <w:r w:rsidR="00755711" w:rsidRPr="00FC6504">
              <w:rPr>
                <w:lang w:val="el-GR"/>
              </w:rPr>
              <w:t>υποβάλλοντας</w:t>
            </w:r>
            <w:r w:rsidRPr="00FC6504">
              <w:rPr>
                <w:lang w:val="el-GR"/>
              </w:rPr>
              <w:t xml:space="preserve"> τα ακόλουθα στοιχεία τεκμηρίωσης:</w:t>
            </w:r>
          </w:p>
        </w:tc>
      </w:tr>
      <w:tr w:rsidR="00D56132" w:rsidRPr="00FC6504" w14:paraId="7B6D8413" w14:textId="77777777" w:rsidTr="009C5EA6">
        <w:trPr>
          <w:trHeight w:val="1480"/>
        </w:trPr>
        <w:tc>
          <w:tcPr>
            <w:tcW w:w="675" w:type="dxa"/>
          </w:tcPr>
          <w:p w14:paraId="46950700" w14:textId="77777777" w:rsidR="00D56132" w:rsidRPr="00FC6504" w:rsidRDefault="00D56132" w:rsidP="002E347D">
            <w:pPr>
              <w:rPr>
                <w:lang w:val="el-GR"/>
              </w:rPr>
            </w:pPr>
            <w:r w:rsidRPr="00FC6504">
              <w:rPr>
                <w:lang w:val="el-GR"/>
              </w:rPr>
              <w:t>1.1</w:t>
            </w:r>
          </w:p>
        </w:tc>
        <w:tc>
          <w:tcPr>
            <w:tcW w:w="9180" w:type="dxa"/>
          </w:tcPr>
          <w:p w14:paraId="5E3A5C12" w14:textId="77777777" w:rsidR="00872F65" w:rsidRPr="00FC6504" w:rsidRDefault="00872F65" w:rsidP="002E347D">
            <w:pPr>
              <w:autoSpaceDE w:val="0"/>
              <w:autoSpaceDN w:val="0"/>
              <w:adjustRightInd w:val="0"/>
              <w:spacing w:after="0"/>
              <w:rPr>
                <w:lang w:val="el-GR"/>
              </w:rPr>
            </w:pPr>
            <w:r w:rsidRPr="00FC6504">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98880EE" w14:textId="0E00BF91" w:rsidR="00264DF8" w:rsidRPr="00FC6504" w:rsidRDefault="00872F65" w:rsidP="002E347D">
            <w:pPr>
              <w:rPr>
                <w:rFonts w:eastAsia="Calibri"/>
                <w:lang w:val="el-GR"/>
              </w:rPr>
            </w:pPr>
            <w:r w:rsidRPr="00FC6504">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75B0F79" w14:textId="4DC1E349" w:rsidR="00D05C7B" w:rsidRPr="00FC6504" w:rsidRDefault="00CD77AE" w:rsidP="002E347D">
            <w:pPr>
              <w:rPr>
                <w:lang w:val="el-GR" w:eastAsia="el-GR"/>
              </w:rPr>
            </w:pPr>
            <w:r w:rsidRPr="00FC6504">
              <w:rPr>
                <w:rFonts w:eastAsia="Calibri"/>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3370B521" w14:textId="77777777" w:rsidR="0041248A" w:rsidRPr="00FC6504" w:rsidRDefault="0041248A" w:rsidP="002E347D">
      <w:pPr>
        <w:rPr>
          <w:b/>
          <w:lang w:val="el-GR"/>
        </w:rPr>
      </w:pPr>
    </w:p>
    <w:p w14:paraId="05E17FF2" w14:textId="2274893E" w:rsidR="00282306" w:rsidRPr="00FC6504" w:rsidRDefault="00282306" w:rsidP="002E347D">
      <w:pPr>
        <w:rPr>
          <w:bCs/>
          <w:lang w:val="el-GR"/>
        </w:rPr>
      </w:pPr>
      <w:bookmarkStart w:id="187" w:name="_Hlk35424944"/>
      <w:r w:rsidRPr="00FC6504">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7"/>
    <w:p w14:paraId="36F608EF" w14:textId="77777777" w:rsidR="00270326" w:rsidRPr="00FC6504" w:rsidRDefault="00270326" w:rsidP="002E347D">
      <w:pPr>
        <w:rPr>
          <w:lang w:val="el-GR"/>
        </w:rPr>
      </w:pPr>
    </w:p>
    <w:p w14:paraId="17C17E23" w14:textId="58497A6A" w:rsidR="00270326" w:rsidRPr="00FC6504" w:rsidRDefault="003355E7" w:rsidP="002E347D">
      <w:pPr>
        <w:rPr>
          <w:b/>
          <w:lang w:val="el-GR"/>
        </w:rPr>
      </w:pPr>
      <w:r w:rsidRPr="00FC6504">
        <w:rPr>
          <w:b/>
          <w:bCs/>
          <w:lang w:val="el-GR"/>
        </w:rPr>
        <w:lastRenderedPageBreak/>
        <w:t>Β.3.</w:t>
      </w:r>
      <w:r w:rsidRPr="00FC6504">
        <w:rPr>
          <w:b/>
          <w:lang w:val="el-GR"/>
        </w:rPr>
        <w:t xml:space="preserve"> Για την απόδειξη της οικονομικής και χρηματοοικονομικής επάρκειας της παραγράφου </w:t>
      </w:r>
      <w:r w:rsidR="00B622FA" w:rsidRPr="00FC6504">
        <w:rPr>
          <w:b/>
          <w:lang w:val="el-GR"/>
        </w:rPr>
        <w:fldChar w:fldCharType="begin"/>
      </w:r>
      <w:r w:rsidR="00B622FA" w:rsidRPr="00FC6504">
        <w:rPr>
          <w:b/>
          <w:lang w:val="el-GR"/>
        </w:rPr>
        <w:instrText xml:space="preserve"> REF _Ref496541508 \r \h  \* MERGEFORMAT </w:instrText>
      </w:r>
      <w:r w:rsidR="00B622FA" w:rsidRPr="00FC6504">
        <w:rPr>
          <w:b/>
          <w:lang w:val="el-GR"/>
        </w:rPr>
      </w:r>
      <w:r w:rsidR="00B622FA" w:rsidRPr="00FC6504">
        <w:rPr>
          <w:b/>
          <w:lang w:val="el-GR"/>
        </w:rPr>
        <w:fldChar w:fldCharType="separate"/>
      </w:r>
      <w:r w:rsidR="004255F2" w:rsidRPr="00FC6504">
        <w:rPr>
          <w:b/>
          <w:lang w:val="el-GR"/>
        </w:rPr>
        <w:t>2.2.5</w:t>
      </w:r>
      <w:r w:rsidR="00B622FA" w:rsidRPr="00FC6504">
        <w:rPr>
          <w:b/>
          <w:lang w:val="el-GR"/>
        </w:rPr>
        <w:fldChar w:fldCharType="end"/>
      </w:r>
      <w:r w:rsidRPr="00FC6504">
        <w:rPr>
          <w:b/>
          <w:lang w:val="el-GR"/>
        </w:rPr>
        <w:t xml:space="preserve"> </w:t>
      </w:r>
      <w:bookmarkStart w:id="188" w:name="_Hlk67663592"/>
      <w:r w:rsidRPr="00FC6504">
        <w:rPr>
          <w:b/>
          <w:lang w:val="el-GR"/>
        </w:rPr>
        <w:t xml:space="preserve">οι οικονομικοί φορείς προσκομίζουν </w:t>
      </w:r>
      <w:r w:rsidR="003822A5" w:rsidRPr="00FC6504">
        <w:rPr>
          <w:b/>
          <w:lang w:val="el-GR"/>
        </w:rPr>
        <w:t>τα αναφερόμενα στον κατωτέρω πίνακα</w:t>
      </w:r>
      <w:r w:rsidR="00270326" w:rsidRPr="00FC6504">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FC6504" w14:paraId="364D20BB" w14:textId="77777777" w:rsidTr="009C5EA6">
        <w:trPr>
          <w:trHeight w:val="711"/>
        </w:trPr>
        <w:tc>
          <w:tcPr>
            <w:tcW w:w="675" w:type="dxa"/>
            <w:shd w:val="clear" w:color="auto" w:fill="D9D9D9"/>
          </w:tcPr>
          <w:bookmarkEnd w:id="188"/>
          <w:p w14:paraId="7510B8DD" w14:textId="77777777" w:rsidR="00D56132" w:rsidRPr="00FC6504" w:rsidRDefault="00C40FB9" w:rsidP="002E347D">
            <w:pPr>
              <w:rPr>
                <w:b/>
              </w:rPr>
            </w:pPr>
            <w:r w:rsidRPr="00FC6504">
              <w:rPr>
                <w:b/>
                <w:lang w:val="el-GR"/>
              </w:rPr>
              <w:t>2</w:t>
            </w:r>
            <w:r w:rsidR="00D56132" w:rsidRPr="00FC6504">
              <w:rPr>
                <w:b/>
              </w:rPr>
              <w:t>.</w:t>
            </w:r>
          </w:p>
        </w:tc>
        <w:tc>
          <w:tcPr>
            <w:tcW w:w="9180" w:type="dxa"/>
            <w:shd w:val="clear" w:color="auto" w:fill="D9D9D9"/>
          </w:tcPr>
          <w:p w14:paraId="1D90E050" w14:textId="2239378C" w:rsidR="00D56132" w:rsidRPr="00FC6504" w:rsidRDefault="00D56132" w:rsidP="002E347D">
            <w:pPr>
              <w:autoSpaceDE w:val="0"/>
              <w:autoSpaceDN w:val="0"/>
              <w:adjustRightInd w:val="0"/>
              <w:rPr>
                <w:lang w:val="el-GR"/>
              </w:rPr>
            </w:pPr>
            <w:r w:rsidRPr="00FC6504">
              <w:rPr>
                <w:b/>
                <w:lang w:val="el-GR" w:eastAsia="el-GR"/>
              </w:rPr>
              <w:t>Οι οικονομικοί φορείς που συμμετέχουν στη διαδικασία σύναψης της παρούσας απαιτείται να έχουν</w:t>
            </w:r>
            <w:r w:rsidR="003E34BF" w:rsidRPr="00FC6504">
              <w:rPr>
                <w:b/>
                <w:lang w:val="el-GR" w:eastAsia="el-GR"/>
              </w:rPr>
              <w:t xml:space="preserve"> μέσο</w:t>
            </w:r>
            <w:r w:rsidRPr="00FC6504">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00F05CAA" w:rsidRPr="00FC6504">
              <w:rPr>
                <w:b/>
                <w:lang w:val="el-GR" w:eastAsia="el-GR"/>
              </w:rPr>
              <w:t>2021</w:t>
            </w:r>
            <w:r w:rsidRPr="00FC6504">
              <w:rPr>
                <w:b/>
                <w:lang w:val="el-GR" w:eastAsia="el-GR"/>
              </w:rPr>
              <w:t>-</w:t>
            </w:r>
            <w:r w:rsidR="00F05CAA" w:rsidRPr="00FC6504">
              <w:rPr>
                <w:b/>
                <w:lang w:val="el-GR" w:eastAsia="el-GR"/>
              </w:rPr>
              <w:t>2022</w:t>
            </w:r>
            <w:r w:rsidRPr="00FC6504">
              <w:rPr>
                <w:b/>
                <w:lang w:val="el-GR" w:eastAsia="el-GR"/>
              </w:rPr>
              <w:t>-</w:t>
            </w:r>
            <w:r w:rsidR="00F05CAA" w:rsidRPr="00FC6504">
              <w:rPr>
                <w:b/>
                <w:lang w:val="el-GR" w:eastAsia="el-GR"/>
              </w:rPr>
              <w:t>2023</w:t>
            </w:r>
            <w:r w:rsidRPr="00FC6504">
              <w:rPr>
                <w:b/>
                <w:lang w:val="el-GR" w:eastAsia="el-GR"/>
              </w:rPr>
              <w:t>)</w:t>
            </w:r>
            <w:r w:rsidR="00916110" w:rsidRPr="00FC6504">
              <w:rPr>
                <w:b/>
                <w:lang w:val="el-GR" w:eastAsia="el-GR"/>
              </w:rPr>
              <w:t xml:space="preserve">, </w:t>
            </w:r>
            <w:r w:rsidR="00966FED" w:rsidRPr="00FC6504">
              <w:rPr>
                <w:b/>
                <w:lang w:val="el-GR" w:eastAsia="el-GR"/>
              </w:rPr>
              <w:t xml:space="preserve">κατ’ ελάχιστον ίσο με το 200% </w:t>
            </w:r>
            <w:r w:rsidR="00014B60" w:rsidRPr="00FC6504">
              <w:rPr>
                <w:b/>
                <w:lang w:val="el-GR" w:eastAsia="el-GR"/>
              </w:rPr>
              <w:t xml:space="preserve">της εκτιμώμενης αξίας της </w:t>
            </w:r>
            <w:r w:rsidRPr="00FC6504">
              <w:rPr>
                <w:b/>
                <w:lang w:val="el-GR" w:eastAsia="el-GR"/>
              </w:rPr>
              <w:t xml:space="preserve">υπό ανάθεση </w:t>
            </w:r>
            <w:r w:rsidR="00014B60" w:rsidRPr="00FC6504">
              <w:rPr>
                <w:b/>
                <w:lang w:val="el-GR" w:eastAsia="el-GR"/>
              </w:rPr>
              <w:t>σύμβασης</w:t>
            </w:r>
            <w:r w:rsidRPr="00FC6504">
              <w:rPr>
                <w:b/>
                <w:lang w:val="el-GR" w:eastAsia="el-GR"/>
              </w:rPr>
              <w:t>, για το οπο</w:t>
            </w:r>
            <w:r w:rsidR="00621A10" w:rsidRPr="00FC6504">
              <w:rPr>
                <w:b/>
                <w:lang w:val="el-GR" w:eastAsia="el-GR"/>
              </w:rPr>
              <w:t>ίο</w:t>
            </w:r>
            <w:r w:rsidRPr="00FC6504">
              <w:rPr>
                <w:b/>
                <w:lang w:val="el-GR" w:eastAsia="el-GR"/>
              </w:rPr>
              <w:t xml:space="preserve"> υποβάλλει προσφορά.</w:t>
            </w:r>
          </w:p>
          <w:p w14:paraId="697BCE40" w14:textId="77777777" w:rsidR="00915C7C" w:rsidRPr="00FC6504" w:rsidRDefault="00915C7C" w:rsidP="002E347D">
            <w:pPr>
              <w:autoSpaceDE w:val="0"/>
              <w:autoSpaceDN w:val="0"/>
              <w:adjustRightInd w:val="0"/>
              <w:rPr>
                <w:lang w:val="el-GR"/>
              </w:rPr>
            </w:pPr>
          </w:p>
          <w:p w14:paraId="4DA461EA" w14:textId="77777777" w:rsidR="00D56132" w:rsidRPr="00FC6504" w:rsidRDefault="00D56132" w:rsidP="002E347D">
            <w:pPr>
              <w:autoSpaceDE w:val="0"/>
              <w:autoSpaceDN w:val="0"/>
              <w:adjustRightInd w:val="0"/>
              <w:rPr>
                <w:lang w:val="el-GR" w:eastAsia="el-GR"/>
              </w:rPr>
            </w:pPr>
            <w:r w:rsidRPr="00FC6504">
              <w:rPr>
                <w:lang w:val="el-GR"/>
              </w:rPr>
              <w:t xml:space="preserve">Οι οικονομικοί φορείς οφείλουν να αποδείξουν το ανωτέρω κριτήριο ποιοτικής επιλογής </w:t>
            </w:r>
            <w:r w:rsidR="00755711" w:rsidRPr="00FC6504">
              <w:rPr>
                <w:lang w:val="el-GR"/>
              </w:rPr>
              <w:t>υποβάλλοντας</w:t>
            </w:r>
            <w:r w:rsidRPr="00FC6504">
              <w:rPr>
                <w:lang w:val="el-GR"/>
              </w:rPr>
              <w:t xml:space="preserve"> τα ακόλουθα στοιχεία τεκμηρίωσης:</w:t>
            </w:r>
          </w:p>
        </w:tc>
      </w:tr>
      <w:tr w:rsidR="00D56132" w:rsidRPr="00FC6504"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FC6504" w:rsidRDefault="00C40FB9" w:rsidP="002E347D">
            <w:pPr>
              <w:rPr>
                <w:b/>
                <w:lang w:val="el-GR"/>
              </w:rPr>
            </w:pPr>
            <w:r w:rsidRPr="00FC6504">
              <w:rPr>
                <w:b/>
                <w:lang w:val="el-GR"/>
              </w:rPr>
              <w:t>2</w:t>
            </w:r>
            <w:r w:rsidR="00D56132" w:rsidRPr="00FC6504">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0814A90A" w:rsidR="006119DB" w:rsidRPr="00FC6504" w:rsidRDefault="006119DB" w:rsidP="002E347D">
            <w:pPr>
              <w:rPr>
                <w:lang w:val="el-GR" w:eastAsia="en-US"/>
              </w:rPr>
            </w:pPr>
            <w:r w:rsidRPr="00FC6504">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w:t>
            </w:r>
          </w:p>
          <w:p w14:paraId="4A4A39E1" w14:textId="563A6F07" w:rsidR="00D56132" w:rsidRPr="00FC6504" w:rsidRDefault="00540A73" w:rsidP="002E347D">
            <w:pPr>
              <w:rPr>
                <w:b/>
                <w:lang w:val="el-GR" w:eastAsia="el-GR"/>
              </w:rPr>
            </w:pPr>
            <w:r w:rsidRPr="00FC6504">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FC6504" w:rsidRDefault="00D56132" w:rsidP="002E347D">
      <w:pPr>
        <w:rPr>
          <w:b/>
          <w:lang w:val="el-GR"/>
        </w:rPr>
      </w:pPr>
    </w:p>
    <w:p w14:paraId="61D1F79A" w14:textId="2314A0FF" w:rsidR="008338F0" w:rsidRPr="00FC6504" w:rsidRDefault="003355E7" w:rsidP="002E347D">
      <w:pPr>
        <w:rPr>
          <w:b/>
          <w:lang w:val="el-GR"/>
        </w:rPr>
      </w:pPr>
      <w:r w:rsidRPr="00FC6504">
        <w:rPr>
          <w:b/>
          <w:bCs/>
          <w:lang w:val="el-GR"/>
        </w:rPr>
        <w:t xml:space="preserve">Β.4. </w:t>
      </w:r>
      <w:r w:rsidRPr="00FC6504">
        <w:rPr>
          <w:b/>
          <w:lang w:val="el-GR"/>
        </w:rPr>
        <w:t xml:space="preserve">Για την απόδειξη της τεχνικής ικανότητας της παραγράφου </w:t>
      </w:r>
      <w:r w:rsidR="00B622FA" w:rsidRPr="00FC6504">
        <w:rPr>
          <w:b/>
          <w:lang w:val="el-GR"/>
        </w:rPr>
        <w:fldChar w:fldCharType="begin"/>
      </w:r>
      <w:r w:rsidR="00B622FA" w:rsidRPr="00FC6504">
        <w:rPr>
          <w:b/>
          <w:lang w:val="el-GR"/>
        </w:rPr>
        <w:instrText xml:space="preserve"> REF _Ref496541556 \r \h </w:instrText>
      </w:r>
      <w:r w:rsidR="00DF02B0" w:rsidRPr="00FC6504">
        <w:rPr>
          <w:b/>
          <w:lang w:val="el-GR"/>
        </w:rPr>
        <w:instrText xml:space="preserve"> \* MERGEFORMAT </w:instrText>
      </w:r>
      <w:r w:rsidR="00B622FA" w:rsidRPr="00FC6504">
        <w:rPr>
          <w:b/>
          <w:lang w:val="el-GR"/>
        </w:rPr>
      </w:r>
      <w:r w:rsidR="00B622FA" w:rsidRPr="00FC6504">
        <w:rPr>
          <w:b/>
          <w:lang w:val="el-GR"/>
        </w:rPr>
        <w:fldChar w:fldCharType="separate"/>
      </w:r>
      <w:r w:rsidR="004255F2" w:rsidRPr="00FC6504">
        <w:rPr>
          <w:b/>
          <w:lang w:val="el-GR"/>
        </w:rPr>
        <w:t>2.2.6</w:t>
      </w:r>
      <w:r w:rsidR="00B622FA" w:rsidRPr="00FC6504">
        <w:rPr>
          <w:b/>
          <w:lang w:val="el-GR"/>
        </w:rPr>
        <w:fldChar w:fldCharType="end"/>
      </w:r>
      <w:r w:rsidRPr="00FC6504">
        <w:rPr>
          <w:b/>
          <w:lang w:val="el-GR"/>
        </w:rPr>
        <w:t xml:space="preserve"> οι οικονομικοί φορείς προσκομίζουν</w:t>
      </w:r>
      <w:r w:rsidR="00154368" w:rsidRPr="00FC6504">
        <w:rPr>
          <w:b/>
          <w:lang w:val="el-GR"/>
        </w:rPr>
        <w:t xml:space="preserve"> τα αναφερόμενα στον κατωτέρω πίνακα</w:t>
      </w:r>
      <w:r w:rsidR="00E1337D" w:rsidRPr="00FC6504">
        <w:rPr>
          <w:b/>
          <w:lang w:val="el-GR"/>
        </w:rPr>
        <w:t xml:space="preserve"> </w:t>
      </w:r>
      <w:r w:rsidR="00814752" w:rsidRPr="00FC6504">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FC6504" w14:paraId="3AE6A0A7" w14:textId="77777777" w:rsidTr="00641C65">
        <w:trPr>
          <w:trHeight w:val="758"/>
        </w:trPr>
        <w:tc>
          <w:tcPr>
            <w:tcW w:w="675" w:type="dxa"/>
            <w:shd w:val="clear" w:color="auto" w:fill="D9D9D9"/>
          </w:tcPr>
          <w:p w14:paraId="4F14CCAD" w14:textId="77777777" w:rsidR="007340CA" w:rsidRPr="00FC6504" w:rsidRDefault="00C40FB9" w:rsidP="002E347D">
            <w:pPr>
              <w:rPr>
                <w:b/>
                <w:lang w:val="el-GR"/>
              </w:rPr>
            </w:pPr>
            <w:r w:rsidRPr="00FC6504">
              <w:rPr>
                <w:b/>
                <w:lang w:val="el-GR"/>
              </w:rPr>
              <w:t>3</w:t>
            </w:r>
          </w:p>
        </w:tc>
        <w:tc>
          <w:tcPr>
            <w:tcW w:w="9180" w:type="dxa"/>
            <w:shd w:val="clear" w:color="auto" w:fill="D9D9D9"/>
          </w:tcPr>
          <w:p w14:paraId="6BFCDABE" w14:textId="589BB62B" w:rsidR="009D3802" w:rsidRPr="00FC6504" w:rsidRDefault="007340CA" w:rsidP="002E347D">
            <w:pPr>
              <w:pStyle w:val="Tabletext"/>
              <w:jc w:val="both"/>
              <w:rPr>
                <w:rFonts w:cs="Tahoma"/>
                <w:b/>
                <w:bCs/>
                <w:sz w:val="22"/>
                <w:szCs w:val="22"/>
              </w:rPr>
            </w:pPr>
            <w:r w:rsidRPr="00FC6504">
              <w:rPr>
                <w:rFonts w:cs="Tahoma"/>
                <w:b/>
                <w:bCs/>
                <w:sz w:val="22"/>
                <w:szCs w:val="22"/>
                <w:lang w:eastAsia="el-GR"/>
              </w:rPr>
              <w:t xml:space="preserve">Οι οικονομικοί φορείς που συμμετέχουν στη διαδικασία σύναψης της παρούσας απαιτείται </w:t>
            </w:r>
            <w:r w:rsidRPr="00FC6504">
              <w:rPr>
                <w:rFonts w:cs="Tahoma"/>
                <w:b/>
                <w:sz w:val="22"/>
                <w:szCs w:val="22"/>
                <w:lang w:eastAsia="el-GR"/>
              </w:rPr>
              <w:t>ν</w:t>
            </w:r>
            <w:r w:rsidRPr="00FC6504">
              <w:rPr>
                <w:rFonts w:cs="Tahoma"/>
                <w:b/>
                <w:sz w:val="22"/>
                <w:szCs w:val="22"/>
              </w:rPr>
              <w:t xml:space="preserve">α διαθέτουν </w:t>
            </w:r>
            <w:r w:rsidR="00D204CA" w:rsidRPr="00FC6504">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2A37B5" w:rsidRPr="00FC6504">
              <w:rPr>
                <w:rFonts w:cs="Tahoma"/>
                <w:b/>
                <w:sz w:val="22"/>
                <w:szCs w:val="22"/>
              </w:rPr>
              <w:fldChar w:fldCharType="begin"/>
            </w:r>
            <w:r w:rsidR="002A37B5" w:rsidRPr="00FC6504">
              <w:rPr>
                <w:rFonts w:cs="Tahoma"/>
                <w:b/>
                <w:sz w:val="22"/>
                <w:szCs w:val="22"/>
              </w:rPr>
              <w:instrText xml:space="preserve"> REF _Ref40965350 \r \h </w:instrText>
            </w:r>
            <w:r w:rsidR="00141CA5" w:rsidRPr="00FC6504">
              <w:rPr>
                <w:rFonts w:cs="Tahoma"/>
                <w:b/>
                <w:sz w:val="22"/>
                <w:szCs w:val="22"/>
              </w:rPr>
              <w:instrText xml:space="preserve"> \* MERGEFORMAT </w:instrText>
            </w:r>
            <w:r w:rsidR="002A37B5" w:rsidRPr="00FC6504">
              <w:rPr>
                <w:rFonts w:cs="Tahoma"/>
                <w:b/>
                <w:sz w:val="22"/>
                <w:szCs w:val="22"/>
              </w:rPr>
            </w:r>
            <w:r w:rsidR="002A37B5" w:rsidRPr="00FC6504">
              <w:rPr>
                <w:rFonts w:cs="Tahoma"/>
                <w:b/>
                <w:sz w:val="22"/>
                <w:szCs w:val="22"/>
              </w:rPr>
              <w:fldChar w:fldCharType="separate"/>
            </w:r>
            <w:r w:rsidR="004255F2" w:rsidRPr="00FC6504">
              <w:rPr>
                <w:rFonts w:cs="Tahoma"/>
                <w:b/>
                <w:sz w:val="22"/>
                <w:szCs w:val="22"/>
              </w:rPr>
              <w:t>2.2.6.1</w:t>
            </w:r>
            <w:r w:rsidR="002A37B5" w:rsidRPr="00FC6504">
              <w:rPr>
                <w:rFonts w:cs="Tahoma"/>
                <w:b/>
                <w:sz w:val="22"/>
                <w:szCs w:val="22"/>
              </w:rPr>
              <w:fldChar w:fldCharType="end"/>
            </w:r>
            <w:r w:rsidR="002A37B5" w:rsidRPr="00FC6504">
              <w:rPr>
                <w:rFonts w:cs="Tahoma"/>
                <w:b/>
                <w:sz w:val="22"/>
                <w:szCs w:val="22"/>
              </w:rPr>
              <w:t>.</w:t>
            </w:r>
          </w:p>
          <w:p w14:paraId="5E609951" w14:textId="77777777" w:rsidR="007340CA" w:rsidRPr="00FC6504" w:rsidRDefault="00154368" w:rsidP="002E347D">
            <w:pPr>
              <w:autoSpaceDE w:val="0"/>
              <w:autoSpaceDN w:val="0"/>
              <w:adjustRightInd w:val="0"/>
              <w:rPr>
                <w:lang w:val="el-GR"/>
              </w:rPr>
            </w:pPr>
            <w:r w:rsidRPr="00FC6504">
              <w:rPr>
                <w:lang w:val="el-GR"/>
              </w:rPr>
              <w:t xml:space="preserve">Οι οικονομικοί φορείς οφείλουν να αποδείξουν το ανωτέρω κριτήριο ποιοτικής επιλογής </w:t>
            </w:r>
            <w:r w:rsidR="00755711" w:rsidRPr="00FC6504">
              <w:rPr>
                <w:lang w:val="el-GR"/>
              </w:rPr>
              <w:t>υποβάλλοντας</w:t>
            </w:r>
            <w:r w:rsidRPr="00FC6504">
              <w:rPr>
                <w:lang w:val="el-GR"/>
              </w:rPr>
              <w:t xml:space="preserve"> τα ακόλουθα στοιχεία τεκμηρίωσης:</w:t>
            </w:r>
          </w:p>
        </w:tc>
      </w:tr>
      <w:tr w:rsidR="007340CA" w:rsidRPr="00FC6504" w14:paraId="22AA5E17" w14:textId="77777777" w:rsidTr="009C5EA6">
        <w:tc>
          <w:tcPr>
            <w:tcW w:w="675" w:type="dxa"/>
          </w:tcPr>
          <w:p w14:paraId="3CADF38C" w14:textId="77777777" w:rsidR="007340CA" w:rsidRPr="00FC6504" w:rsidRDefault="00C40FB9" w:rsidP="002E347D">
            <w:r w:rsidRPr="00FC6504">
              <w:rPr>
                <w:lang w:val="el-GR"/>
              </w:rPr>
              <w:t>3</w:t>
            </w:r>
            <w:r w:rsidR="007340CA" w:rsidRPr="00FC6504">
              <w:t>.1</w:t>
            </w:r>
          </w:p>
        </w:tc>
        <w:tc>
          <w:tcPr>
            <w:tcW w:w="9180" w:type="dxa"/>
          </w:tcPr>
          <w:p w14:paraId="78650345" w14:textId="6B2E7D93" w:rsidR="007340CA" w:rsidRPr="00FC6504" w:rsidRDefault="007340CA" w:rsidP="002E347D">
            <w:pPr>
              <w:pStyle w:val="Tabletext"/>
              <w:jc w:val="both"/>
              <w:rPr>
                <w:rFonts w:cs="Tahoma"/>
                <w:sz w:val="22"/>
                <w:szCs w:val="22"/>
              </w:rPr>
            </w:pPr>
            <w:r w:rsidRPr="00FC6504">
              <w:rPr>
                <w:rFonts w:cs="Tahoma"/>
                <w:sz w:val="22"/>
                <w:szCs w:val="22"/>
              </w:rPr>
              <w:t xml:space="preserve">Κατάλογο των κυριότερων συναφών έργων που υλοποίησε επιτυχώς </w:t>
            </w:r>
            <w:r w:rsidR="002A37B5" w:rsidRPr="00FC6504">
              <w:rPr>
                <w:rFonts w:cs="Tahoma"/>
                <w:sz w:val="22"/>
                <w:szCs w:val="22"/>
              </w:rPr>
              <w:t>ή συμμετείχε με ποσοστό μεγαλύτερο ή ίσο του</w:t>
            </w:r>
            <w:r w:rsidR="009757F2" w:rsidRPr="00FC6504">
              <w:rPr>
                <w:rFonts w:cs="Tahoma"/>
                <w:sz w:val="22"/>
                <w:szCs w:val="22"/>
              </w:rPr>
              <w:t xml:space="preserve"> </w:t>
            </w:r>
            <w:r w:rsidR="000D43FE" w:rsidRPr="00FC6504">
              <w:rPr>
                <w:rFonts w:cs="Tahoma"/>
                <w:sz w:val="22"/>
                <w:szCs w:val="22"/>
              </w:rPr>
              <w:t>5</w:t>
            </w:r>
            <w:r w:rsidR="009757F2" w:rsidRPr="00FC6504">
              <w:rPr>
                <w:rFonts w:cs="Tahoma"/>
                <w:sz w:val="22"/>
                <w:szCs w:val="22"/>
              </w:rPr>
              <w:t xml:space="preserve">0% </w:t>
            </w:r>
            <w:r w:rsidRPr="00FC6504">
              <w:rPr>
                <w:rFonts w:cs="Tahoma"/>
                <w:sz w:val="22"/>
                <w:szCs w:val="22"/>
              </w:rPr>
              <w:t xml:space="preserve">ο οικονομικός φορέας κατά τα </w:t>
            </w:r>
            <w:r w:rsidR="000D43FE" w:rsidRPr="00FC6504">
              <w:rPr>
                <w:rFonts w:cs="Tahoma"/>
                <w:sz w:val="22"/>
                <w:szCs w:val="22"/>
              </w:rPr>
              <w:t xml:space="preserve">τρία </w:t>
            </w:r>
            <w:r w:rsidRPr="00FC6504">
              <w:rPr>
                <w:rFonts w:cs="Tahoma"/>
                <w:sz w:val="22"/>
                <w:szCs w:val="22"/>
              </w:rPr>
              <w:t>(</w:t>
            </w:r>
            <w:r w:rsidR="000D43FE" w:rsidRPr="00FC6504">
              <w:rPr>
                <w:rFonts w:cs="Tahoma"/>
                <w:sz w:val="22"/>
                <w:szCs w:val="22"/>
              </w:rPr>
              <w:t>3</w:t>
            </w:r>
            <w:r w:rsidRPr="00FC6504">
              <w:rPr>
                <w:rFonts w:cs="Tahoma"/>
                <w:sz w:val="22"/>
                <w:szCs w:val="22"/>
              </w:rPr>
              <w:t>)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FC6504" w14:paraId="70A9BFCD" w14:textId="77777777" w:rsidTr="009C5EA6">
              <w:tc>
                <w:tcPr>
                  <w:tcW w:w="171" w:type="pct"/>
                  <w:shd w:val="clear" w:color="auto" w:fill="D9D9D9"/>
                </w:tcPr>
                <w:p w14:paraId="563B5DDC" w14:textId="77777777" w:rsidR="007340CA" w:rsidRPr="00FC6504" w:rsidRDefault="007340CA" w:rsidP="008602C1">
                  <w:pPr>
                    <w:tabs>
                      <w:tab w:val="left" w:pos="-2268"/>
                    </w:tabs>
                    <w:spacing w:line="276" w:lineRule="auto"/>
                    <w:rPr>
                      <w:sz w:val="20"/>
                      <w:szCs w:val="20"/>
                    </w:rPr>
                  </w:pPr>
                  <w:r w:rsidRPr="00FC6504">
                    <w:rPr>
                      <w:sz w:val="20"/>
                      <w:szCs w:val="20"/>
                    </w:rPr>
                    <w:t>Α/Α</w:t>
                  </w:r>
                </w:p>
              </w:tc>
              <w:tc>
                <w:tcPr>
                  <w:tcW w:w="547" w:type="pct"/>
                  <w:shd w:val="clear" w:color="auto" w:fill="D9D9D9"/>
                </w:tcPr>
                <w:p w14:paraId="3E8C9B10" w14:textId="77777777" w:rsidR="007340CA" w:rsidRPr="00FC6504" w:rsidRDefault="007340CA" w:rsidP="008602C1">
                  <w:pPr>
                    <w:tabs>
                      <w:tab w:val="left" w:pos="-2268"/>
                    </w:tabs>
                    <w:spacing w:line="276" w:lineRule="auto"/>
                    <w:ind w:left="-108"/>
                    <w:rPr>
                      <w:sz w:val="20"/>
                      <w:szCs w:val="20"/>
                    </w:rPr>
                  </w:pPr>
                  <w:r w:rsidRPr="00FC6504">
                    <w:rPr>
                      <w:sz w:val="20"/>
                      <w:szCs w:val="20"/>
                    </w:rPr>
                    <w:t>ΠΕΛΑΤΗΣ</w:t>
                  </w:r>
                </w:p>
              </w:tc>
              <w:tc>
                <w:tcPr>
                  <w:tcW w:w="640" w:type="pct"/>
                  <w:shd w:val="clear" w:color="auto" w:fill="D9D9D9"/>
                </w:tcPr>
                <w:p w14:paraId="33257BFF" w14:textId="77777777" w:rsidR="007340CA" w:rsidRPr="00FC6504" w:rsidRDefault="007340CA" w:rsidP="008602C1">
                  <w:pPr>
                    <w:tabs>
                      <w:tab w:val="left" w:pos="-2268"/>
                    </w:tabs>
                    <w:spacing w:line="276" w:lineRule="auto"/>
                    <w:ind w:left="-108"/>
                    <w:rPr>
                      <w:sz w:val="20"/>
                      <w:szCs w:val="20"/>
                    </w:rPr>
                  </w:pPr>
                  <w:r w:rsidRPr="00FC6504">
                    <w:rPr>
                      <w:sz w:val="20"/>
                      <w:szCs w:val="20"/>
                    </w:rPr>
                    <w:t>ΣΥΝΤΟΜΗ ΠΕΡΙΓΡΑΦΗ ΤΟΥ ΕΡΓΟΥ</w:t>
                  </w:r>
                </w:p>
              </w:tc>
              <w:tc>
                <w:tcPr>
                  <w:tcW w:w="645" w:type="pct"/>
                  <w:shd w:val="clear" w:color="auto" w:fill="D9D9D9"/>
                </w:tcPr>
                <w:p w14:paraId="4012AE8B" w14:textId="77777777" w:rsidR="007340CA" w:rsidRPr="00FC6504" w:rsidRDefault="007340CA" w:rsidP="008602C1">
                  <w:pPr>
                    <w:tabs>
                      <w:tab w:val="left" w:pos="-2268"/>
                    </w:tabs>
                    <w:spacing w:line="276" w:lineRule="auto"/>
                    <w:ind w:left="-108"/>
                    <w:rPr>
                      <w:sz w:val="20"/>
                      <w:szCs w:val="20"/>
                    </w:rPr>
                  </w:pPr>
                  <w:r w:rsidRPr="00FC6504">
                    <w:rPr>
                      <w:sz w:val="20"/>
                      <w:szCs w:val="20"/>
                    </w:rPr>
                    <w:t>ΔΙΑΡΚΕΙΑ ΕΚΤΕΛΕΣΗΣ ΕΡΓΟΥ</w:t>
                  </w:r>
                </w:p>
              </w:tc>
              <w:tc>
                <w:tcPr>
                  <w:tcW w:w="607" w:type="pct"/>
                  <w:shd w:val="clear" w:color="auto" w:fill="D9D9D9"/>
                </w:tcPr>
                <w:p w14:paraId="27BEDA39" w14:textId="77777777" w:rsidR="007340CA" w:rsidRPr="00FC6504" w:rsidRDefault="007340CA" w:rsidP="008602C1">
                  <w:pPr>
                    <w:tabs>
                      <w:tab w:val="left" w:pos="-2268"/>
                    </w:tabs>
                    <w:spacing w:line="276" w:lineRule="auto"/>
                    <w:ind w:left="72"/>
                    <w:rPr>
                      <w:sz w:val="20"/>
                      <w:szCs w:val="20"/>
                    </w:rPr>
                  </w:pPr>
                  <w:r w:rsidRPr="00FC6504">
                    <w:rPr>
                      <w:sz w:val="20"/>
                      <w:szCs w:val="20"/>
                    </w:rPr>
                    <w:t>ΠΡΟΫΠΟ-ΛΟΓΙΣΜΟΣ</w:t>
                  </w:r>
                </w:p>
              </w:tc>
              <w:tc>
                <w:tcPr>
                  <w:tcW w:w="763" w:type="pct"/>
                  <w:shd w:val="clear" w:color="auto" w:fill="D9D9D9"/>
                </w:tcPr>
                <w:p w14:paraId="5FC67A5F" w14:textId="77777777" w:rsidR="007340CA" w:rsidRPr="00FC6504" w:rsidRDefault="007340CA" w:rsidP="008602C1">
                  <w:pPr>
                    <w:tabs>
                      <w:tab w:val="left" w:pos="-2268"/>
                    </w:tabs>
                    <w:spacing w:line="276" w:lineRule="auto"/>
                    <w:rPr>
                      <w:sz w:val="20"/>
                      <w:szCs w:val="20"/>
                      <w:lang w:val="el-GR"/>
                    </w:rPr>
                  </w:pPr>
                  <w:r w:rsidRPr="00FC6504">
                    <w:rPr>
                      <w:sz w:val="20"/>
                      <w:szCs w:val="20"/>
                      <w:lang w:val="el-GR"/>
                    </w:rPr>
                    <w:t>ΣΥΝΟΠΤΙΚΗ ΠΕΡΙΓΡΑΦΗ ΣΥΝΕΙΣΦΟΡΑΣ ΣΤΟ ΕΡΓΟ</w:t>
                  </w:r>
                </w:p>
                <w:p w14:paraId="5C517B28" w14:textId="77777777" w:rsidR="007340CA" w:rsidRPr="00FC6504" w:rsidRDefault="007340CA" w:rsidP="008602C1">
                  <w:pPr>
                    <w:tabs>
                      <w:tab w:val="left" w:pos="-2268"/>
                    </w:tabs>
                    <w:spacing w:line="276" w:lineRule="auto"/>
                    <w:rPr>
                      <w:sz w:val="20"/>
                      <w:szCs w:val="20"/>
                      <w:lang w:val="el-GR"/>
                    </w:rPr>
                  </w:pPr>
                  <w:r w:rsidRPr="00FC6504">
                    <w:rPr>
                      <w:sz w:val="20"/>
                      <w:szCs w:val="20"/>
                      <w:lang w:val="el-GR"/>
                    </w:rPr>
                    <w:t>(αντικείμενο)</w:t>
                  </w:r>
                </w:p>
              </w:tc>
              <w:tc>
                <w:tcPr>
                  <w:tcW w:w="845" w:type="pct"/>
                  <w:shd w:val="clear" w:color="auto" w:fill="D9D9D9"/>
                </w:tcPr>
                <w:p w14:paraId="3CEE95E8" w14:textId="77777777" w:rsidR="007340CA" w:rsidRPr="00FC6504" w:rsidRDefault="007340CA" w:rsidP="008602C1">
                  <w:pPr>
                    <w:tabs>
                      <w:tab w:val="left" w:pos="-2268"/>
                    </w:tabs>
                    <w:spacing w:line="276" w:lineRule="auto"/>
                    <w:rPr>
                      <w:sz w:val="20"/>
                      <w:szCs w:val="20"/>
                      <w:lang w:val="el-GR"/>
                    </w:rPr>
                  </w:pPr>
                  <w:r w:rsidRPr="00FC6504">
                    <w:rPr>
                      <w:sz w:val="20"/>
                      <w:szCs w:val="20"/>
                      <w:lang w:val="el-GR"/>
                    </w:rPr>
                    <w:t>ΠΟΣΟΣΤΟ ΣΥΜΜΕΤΟΧΗΣ</w:t>
                  </w:r>
                </w:p>
                <w:p w14:paraId="27F9C019" w14:textId="77777777" w:rsidR="007340CA" w:rsidRPr="00FC6504" w:rsidRDefault="007340CA" w:rsidP="008602C1">
                  <w:pPr>
                    <w:tabs>
                      <w:tab w:val="left" w:pos="-2268"/>
                    </w:tabs>
                    <w:spacing w:line="276" w:lineRule="auto"/>
                    <w:rPr>
                      <w:sz w:val="20"/>
                      <w:szCs w:val="20"/>
                      <w:lang w:val="el-GR"/>
                    </w:rPr>
                  </w:pPr>
                  <w:r w:rsidRPr="00FC6504">
                    <w:rPr>
                      <w:sz w:val="20"/>
                      <w:szCs w:val="20"/>
                      <w:lang w:val="el-GR"/>
                    </w:rPr>
                    <w:t>ΣΤΟ ΕΡΓΟ</w:t>
                  </w:r>
                </w:p>
                <w:p w14:paraId="334B3841" w14:textId="77777777" w:rsidR="007340CA" w:rsidRPr="00FC6504" w:rsidRDefault="007340CA" w:rsidP="008602C1">
                  <w:pPr>
                    <w:tabs>
                      <w:tab w:val="left" w:pos="-2268"/>
                    </w:tabs>
                    <w:spacing w:line="276" w:lineRule="auto"/>
                    <w:rPr>
                      <w:sz w:val="20"/>
                      <w:szCs w:val="20"/>
                      <w:lang w:val="el-GR"/>
                    </w:rPr>
                  </w:pPr>
                  <w:r w:rsidRPr="00FC6504">
                    <w:rPr>
                      <w:sz w:val="20"/>
                      <w:szCs w:val="20"/>
                      <w:lang w:val="el-GR"/>
                    </w:rPr>
                    <w:t>(προϋπολογισμός)</w:t>
                  </w:r>
                </w:p>
              </w:tc>
              <w:tc>
                <w:tcPr>
                  <w:tcW w:w="781" w:type="pct"/>
                  <w:shd w:val="clear" w:color="auto" w:fill="D9D9D9"/>
                </w:tcPr>
                <w:p w14:paraId="67B9DFCA" w14:textId="77777777" w:rsidR="007340CA" w:rsidRPr="00FC6504" w:rsidRDefault="007340CA" w:rsidP="008602C1">
                  <w:pPr>
                    <w:tabs>
                      <w:tab w:val="left" w:pos="-2268"/>
                    </w:tabs>
                    <w:spacing w:line="276" w:lineRule="auto"/>
                    <w:rPr>
                      <w:sz w:val="20"/>
                      <w:szCs w:val="20"/>
                      <w:lang w:val="el-GR"/>
                    </w:rPr>
                  </w:pPr>
                  <w:r w:rsidRPr="00FC6504">
                    <w:rPr>
                      <w:sz w:val="20"/>
                      <w:szCs w:val="20"/>
                      <w:lang w:val="el-GR"/>
                    </w:rPr>
                    <w:t>ΣΤΟΙΧΕΙΟ ΤΕΚΜΗΡΙΩΣΗΣ</w:t>
                  </w:r>
                </w:p>
                <w:p w14:paraId="60CB41D7" w14:textId="77777777" w:rsidR="007340CA" w:rsidRPr="00FC6504" w:rsidRDefault="007340CA" w:rsidP="008602C1">
                  <w:pPr>
                    <w:tabs>
                      <w:tab w:val="left" w:pos="-2268"/>
                    </w:tabs>
                    <w:spacing w:line="276" w:lineRule="auto"/>
                    <w:rPr>
                      <w:sz w:val="20"/>
                      <w:szCs w:val="20"/>
                      <w:lang w:val="el-GR"/>
                    </w:rPr>
                  </w:pPr>
                  <w:r w:rsidRPr="00FC6504">
                    <w:rPr>
                      <w:sz w:val="20"/>
                      <w:szCs w:val="20"/>
                      <w:lang w:val="el-GR"/>
                    </w:rPr>
                    <w:t>(τύπος &amp; ημ/νία)</w:t>
                  </w:r>
                </w:p>
              </w:tc>
            </w:tr>
            <w:tr w:rsidR="007340CA" w:rsidRPr="00FC6504" w14:paraId="5C02948C" w14:textId="77777777" w:rsidTr="009C5EA6">
              <w:tc>
                <w:tcPr>
                  <w:tcW w:w="171" w:type="pct"/>
                </w:tcPr>
                <w:p w14:paraId="3B300E7D" w14:textId="77777777" w:rsidR="007340CA" w:rsidRPr="00FC6504" w:rsidRDefault="007340CA" w:rsidP="002E347D">
                  <w:pPr>
                    <w:tabs>
                      <w:tab w:val="left" w:pos="-2268"/>
                    </w:tabs>
                    <w:spacing w:line="276" w:lineRule="auto"/>
                    <w:rPr>
                      <w:b/>
                      <w:lang w:val="el-GR"/>
                    </w:rPr>
                  </w:pPr>
                </w:p>
              </w:tc>
              <w:tc>
                <w:tcPr>
                  <w:tcW w:w="547" w:type="pct"/>
                </w:tcPr>
                <w:p w14:paraId="3DA8A45B" w14:textId="77777777" w:rsidR="007340CA" w:rsidRPr="00FC6504" w:rsidRDefault="007340CA" w:rsidP="002E347D">
                  <w:pPr>
                    <w:tabs>
                      <w:tab w:val="left" w:pos="-2268"/>
                    </w:tabs>
                    <w:spacing w:line="276" w:lineRule="auto"/>
                    <w:ind w:left="-108"/>
                    <w:rPr>
                      <w:b/>
                      <w:lang w:val="el-GR"/>
                    </w:rPr>
                  </w:pPr>
                </w:p>
              </w:tc>
              <w:tc>
                <w:tcPr>
                  <w:tcW w:w="640" w:type="pct"/>
                </w:tcPr>
                <w:p w14:paraId="09B613D3" w14:textId="77777777" w:rsidR="007340CA" w:rsidRPr="00FC6504" w:rsidRDefault="007340CA" w:rsidP="002E347D">
                  <w:pPr>
                    <w:tabs>
                      <w:tab w:val="left" w:pos="-2268"/>
                    </w:tabs>
                    <w:spacing w:line="276" w:lineRule="auto"/>
                    <w:ind w:left="-108"/>
                    <w:rPr>
                      <w:b/>
                      <w:lang w:val="el-GR"/>
                    </w:rPr>
                  </w:pPr>
                </w:p>
              </w:tc>
              <w:tc>
                <w:tcPr>
                  <w:tcW w:w="645" w:type="pct"/>
                </w:tcPr>
                <w:p w14:paraId="2923342F" w14:textId="77777777" w:rsidR="007340CA" w:rsidRPr="00FC6504" w:rsidRDefault="007340CA" w:rsidP="002E347D">
                  <w:pPr>
                    <w:tabs>
                      <w:tab w:val="left" w:pos="-2268"/>
                    </w:tabs>
                    <w:spacing w:line="276" w:lineRule="auto"/>
                    <w:ind w:left="-108"/>
                    <w:rPr>
                      <w:b/>
                      <w:lang w:val="el-GR"/>
                    </w:rPr>
                  </w:pPr>
                </w:p>
              </w:tc>
              <w:tc>
                <w:tcPr>
                  <w:tcW w:w="607" w:type="pct"/>
                </w:tcPr>
                <w:p w14:paraId="4695C132" w14:textId="77777777" w:rsidR="007340CA" w:rsidRPr="00FC6504" w:rsidRDefault="007340CA" w:rsidP="002E347D">
                  <w:pPr>
                    <w:tabs>
                      <w:tab w:val="left" w:pos="-2268"/>
                    </w:tabs>
                    <w:spacing w:line="276" w:lineRule="auto"/>
                    <w:ind w:left="72"/>
                    <w:rPr>
                      <w:b/>
                      <w:lang w:val="el-GR"/>
                    </w:rPr>
                  </w:pPr>
                </w:p>
              </w:tc>
              <w:tc>
                <w:tcPr>
                  <w:tcW w:w="763" w:type="pct"/>
                </w:tcPr>
                <w:p w14:paraId="7A2177FF" w14:textId="77777777" w:rsidR="007340CA" w:rsidRPr="00FC6504" w:rsidRDefault="007340CA" w:rsidP="002E347D">
                  <w:pPr>
                    <w:tabs>
                      <w:tab w:val="left" w:pos="-2268"/>
                    </w:tabs>
                    <w:spacing w:line="276" w:lineRule="auto"/>
                    <w:rPr>
                      <w:b/>
                      <w:lang w:val="el-GR"/>
                    </w:rPr>
                  </w:pPr>
                </w:p>
              </w:tc>
              <w:tc>
                <w:tcPr>
                  <w:tcW w:w="845" w:type="pct"/>
                </w:tcPr>
                <w:p w14:paraId="710573DC" w14:textId="77777777" w:rsidR="007340CA" w:rsidRPr="00FC6504" w:rsidRDefault="007340CA" w:rsidP="002E347D">
                  <w:pPr>
                    <w:tabs>
                      <w:tab w:val="left" w:pos="-2268"/>
                    </w:tabs>
                    <w:spacing w:line="276" w:lineRule="auto"/>
                    <w:rPr>
                      <w:b/>
                      <w:lang w:val="el-GR"/>
                    </w:rPr>
                  </w:pPr>
                </w:p>
              </w:tc>
              <w:tc>
                <w:tcPr>
                  <w:tcW w:w="781" w:type="pct"/>
                </w:tcPr>
                <w:p w14:paraId="793AB36F" w14:textId="77777777" w:rsidR="007340CA" w:rsidRPr="00FC6504" w:rsidRDefault="007340CA" w:rsidP="002E347D">
                  <w:pPr>
                    <w:tabs>
                      <w:tab w:val="left" w:pos="-2268"/>
                    </w:tabs>
                    <w:spacing w:line="276" w:lineRule="auto"/>
                    <w:rPr>
                      <w:b/>
                      <w:lang w:val="el-GR"/>
                    </w:rPr>
                  </w:pPr>
                </w:p>
              </w:tc>
            </w:tr>
          </w:tbl>
          <w:p w14:paraId="6A099600" w14:textId="77777777" w:rsidR="007340CA" w:rsidRPr="00FC6504" w:rsidRDefault="007340CA" w:rsidP="002E347D">
            <w:pPr>
              <w:pStyle w:val="Tabletext"/>
              <w:spacing w:line="276" w:lineRule="auto"/>
              <w:jc w:val="both"/>
              <w:rPr>
                <w:rFonts w:cs="Tahoma"/>
                <w:sz w:val="22"/>
                <w:szCs w:val="22"/>
              </w:rPr>
            </w:pPr>
          </w:p>
          <w:p w14:paraId="0CCC615C" w14:textId="1BA59A6F" w:rsidR="007340CA" w:rsidRPr="00FC6504" w:rsidRDefault="007340CA" w:rsidP="002E347D">
            <w:pPr>
              <w:spacing w:line="276" w:lineRule="auto"/>
            </w:pPr>
            <w:r w:rsidRPr="00FC6504">
              <w:t xml:space="preserve">όπου </w:t>
            </w:r>
            <w:r w:rsidRPr="00FC6504">
              <w:rPr>
                <w:b/>
              </w:rPr>
              <w:t>«ΣΤΟΙΧΕΙΟ ΤΕΚΜΗΡΙΩΣΗΣ»</w:t>
            </w:r>
            <w:r w:rsidRPr="00FC6504">
              <w:t>:</w:t>
            </w:r>
          </w:p>
          <w:p w14:paraId="17BFB45B" w14:textId="3B2257D6" w:rsidR="007340CA" w:rsidRPr="00FC6504" w:rsidRDefault="007340CA" w:rsidP="002E347D">
            <w:pPr>
              <w:numPr>
                <w:ilvl w:val="0"/>
                <w:numId w:val="10"/>
              </w:numPr>
              <w:suppressAutoHyphens w:val="0"/>
              <w:rPr>
                <w:lang w:val="el-GR"/>
              </w:rPr>
            </w:pPr>
            <w:r w:rsidRPr="00FC6504">
              <w:rPr>
                <w:lang w:val="el-GR"/>
              </w:rPr>
              <w:lastRenderedPageBreak/>
              <w:t xml:space="preserve">Εάν ο Πελάτης είναι Δημόσιος Φορέας ως στοιχείο τεκμηρίωσης υποβάλλεται πιστοποιητικό ή πρωτόκολλο παραλαβής </w:t>
            </w:r>
            <w:r w:rsidR="00D17DD0" w:rsidRPr="00FC6504">
              <w:rPr>
                <w:lang w:val="el-GR"/>
              </w:rPr>
              <w:t xml:space="preserve">ή βεβαίωση καλής εκτέλεσης </w:t>
            </w:r>
            <w:r w:rsidRPr="00FC6504">
              <w:rPr>
                <w:lang w:val="el-GR"/>
              </w:rPr>
              <w:t>που συντάσσεται από την αρμόδια Δημόσια Αρχή.</w:t>
            </w:r>
          </w:p>
          <w:p w14:paraId="57DBB48D" w14:textId="62DF6806" w:rsidR="007340CA" w:rsidRPr="00FC6504" w:rsidRDefault="00234877" w:rsidP="002E347D">
            <w:pPr>
              <w:numPr>
                <w:ilvl w:val="0"/>
                <w:numId w:val="10"/>
              </w:numPr>
              <w:suppressAutoHyphens w:val="0"/>
              <w:spacing w:after="0" w:line="276" w:lineRule="auto"/>
              <w:rPr>
                <w:lang w:val="el-GR"/>
              </w:rPr>
            </w:pPr>
            <w:r w:rsidRPr="00FC6504">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0D43FE" w:rsidRPr="00FC6504">
              <w:rPr>
                <w:lang w:val="el-GR"/>
              </w:rPr>
              <w:t>.</w:t>
            </w:r>
          </w:p>
        </w:tc>
      </w:tr>
      <w:tr w:rsidR="00135A3A" w:rsidRPr="00FC6504" w14:paraId="2BAD2037" w14:textId="77777777" w:rsidTr="009C5EA6">
        <w:tc>
          <w:tcPr>
            <w:tcW w:w="675" w:type="dxa"/>
            <w:shd w:val="clear" w:color="auto" w:fill="D9D9D9"/>
          </w:tcPr>
          <w:p w14:paraId="129730E8" w14:textId="77777777" w:rsidR="00135A3A" w:rsidRPr="00FC6504" w:rsidRDefault="00135A3A" w:rsidP="002E347D">
            <w:pPr>
              <w:rPr>
                <w:b/>
              </w:rPr>
            </w:pPr>
            <w:r w:rsidRPr="00FC6504">
              <w:rPr>
                <w:b/>
                <w:lang w:val="el-GR"/>
              </w:rPr>
              <w:lastRenderedPageBreak/>
              <w:t>4</w:t>
            </w:r>
            <w:r w:rsidRPr="00FC6504">
              <w:rPr>
                <w:b/>
              </w:rPr>
              <w:t>.</w:t>
            </w:r>
          </w:p>
        </w:tc>
        <w:tc>
          <w:tcPr>
            <w:tcW w:w="9180" w:type="dxa"/>
            <w:shd w:val="clear" w:color="auto" w:fill="D9D9D9"/>
          </w:tcPr>
          <w:p w14:paraId="4D3BF8B1" w14:textId="68A88242" w:rsidR="00135A3A" w:rsidRPr="00FC6504" w:rsidRDefault="00135A3A" w:rsidP="008602C1">
            <w:pPr>
              <w:autoSpaceDE w:val="0"/>
              <w:autoSpaceDN w:val="0"/>
              <w:adjustRightInd w:val="0"/>
              <w:spacing w:after="0"/>
              <w:rPr>
                <w:b/>
                <w:bCs/>
                <w:lang w:val="el-GR" w:eastAsia="el-GR"/>
              </w:rPr>
            </w:pPr>
            <w:r w:rsidRPr="00FC6504">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A825D8" w:rsidRPr="00FC6504">
              <w:rPr>
                <w:b/>
                <w:bCs/>
                <w:lang w:val="el-GR" w:eastAsia="el-GR"/>
              </w:rPr>
              <w:fldChar w:fldCharType="begin"/>
            </w:r>
            <w:r w:rsidR="00A825D8" w:rsidRPr="00FC6504">
              <w:rPr>
                <w:b/>
                <w:bCs/>
                <w:lang w:val="el-GR" w:eastAsia="el-GR"/>
              </w:rPr>
              <w:instrText xml:space="preserve"> REF _Ref165223539 \r \h </w:instrText>
            </w:r>
            <w:r w:rsidR="00141CA5" w:rsidRPr="00FC6504">
              <w:rPr>
                <w:b/>
                <w:bCs/>
                <w:lang w:val="el-GR" w:eastAsia="el-GR"/>
              </w:rPr>
              <w:instrText xml:space="preserve"> \* MERGEFORMAT </w:instrText>
            </w:r>
            <w:r w:rsidR="00A825D8" w:rsidRPr="00FC6504">
              <w:rPr>
                <w:b/>
                <w:bCs/>
                <w:lang w:val="el-GR" w:eastAsia="el-GR"/>
              </w:rPr>
            </w:r>
            <w:r w:rsidR="00A825D8" w:rsidRPr="00FC6504">
              <w:rPr>
                <w:b/>
                <w:bCs/>
                <w:lang w:val="el-GR" w:eastAsia="el-GR"/>
              </w:rPr>
              <w:fldChar w:fldCharType="separate"/>
            </w:r>
            <w:r w:rsidR="00A825D8" w:rsidRPr="00FC6504">
              <w:rPr>
                <w:b/>
                <w:bCs/>
                <w:cs/>
                <w:lang w:val="el-GR" w:eastAsia="el-GR"/>
              </w:rPr>
              <w:t>‎</w:t>
            </w:r>
            <w:r w:rsidR="00A825D8" w:rsidRPr="00FC6504">
              <w:rPr>
                <w:b/>
                <w:bCs/>
                <w:lang w:val="el-GR" w:eastAsia="el-GR"/>
              </w:rPr>
              <w:t>2.2.6.2</w:t>
            </w:r>
            <w:r w:rsidR="00A825D8" w:rsidRPr="00FC6504">
              <w:rPr>
                <w:b/>
                <w:bCs/>
                <w:lang w:val="el-GR" w:eastAsia="el-GR"/>
              </w:rPr>
              <w:fldChar w:fldCharType="end"/>
            </w:r>
            <w:r w:rsidRPr="00FC6504">
              <w:rPr>
                <w:b/>
                <w:bCs/>
                <w:lang w:val="el-GR" w:eastAsia="el-GR"/>
              </w:rPr>
              <w:t xml:space="preserve"> η οποία να αποτελείται τουλάχιστον από:</w:t>
            </w:r>
          </w:p>
          <w:p w14:paraId="53108543" w14:textId="77777777" w:rsidR="00E844A3" w:rsidRPr="00FC6504" w:rsidRDefault="00E844A3" w:rsidP="002E347D">
            <w:pPr>
              <w:rPr>
                <w:lang w:val="el-GR"/>
              </w:rPr>
            </w:pPr>
          </w:p>
          <w:p w14:paraId="3BD52AFD" w14:textId="77777777" w:rsidR="00E844A3" w:rsidRPr="00FC6504" w:rsidRDefault="00E844A3" w:rsidP="002E347D">
            <w:pPr>
              <w:rPr>
                <w:lang w:val="el-GR"/>
              </w:rPr>
            </w:pPr>
            <w:r w:rsidRPr="00FC6504">
              <w:rPr>
                <w:lang w:val="el-GR"/>
              </w:rPr>
              <w:t>Έναν (1) Υπεύθυνο Έργου, ο οποίος να διαθέτει τουλάχιστον τα ακόλουθα προσόντα:</w:t>
            </w:r>
          </w:p>
          <w:p w14:paraId="7BDF08F8" w14:textId="5490CA6F" w:rsidR="00E844A3" w:rsidRPr="00FC6504" w:rsidRDefault="00E844A3" w:rsidP="002E347D">
            <w:pPr>
              <w:pStyle w:val="ListParagraph"/>
              <w:numPr>
                <w:ilvl w:val="0"/>
                <w:numId w:val="74"/>
              </w:numPr>
              <w:rPr>
                <w:lang w:val="el-GR"/>
              </w:rPr>
            </w:pPr>
            <w:r w:rsidRPr="00FC6504">
              <w:rPr>
                <w:lang w:val="el-GR"/>
              </w:rPr>
              <w:t>Πτυχίο τριτοβάθμιας εκπαίδευσης και μεταπτυχιακό τίτλο σπουδών κατεύθυνσης Ηλεκτρολόγου Μηχανικού ή Τηλεπικοινωνίων ή Πληροφορικής</w:t>
            </w:r>
          </w:p>
          <w:p w14:paraId="366802DD" w14:textId="77777777" w:rsidR="00E844A3" w:rsidRPr="00FC6504" w:rsidRDefault="00E844A3" w:rsidP="002E347D">
            <w:pPr>
              <w:pStyle w:val="ListParagraph"/>
              <w:numPr>
                <w:ilvl w:val="0"/>
                <w:numId w:val="74"/>
              </w:numPr>
              <w:rPr>
                <w:lang w:val="el-GR"/>
              </w:rPr>
            </w:pPr>
            <w:r w:rsidRPr="00FC6504">
              <w:rPr>
                <w:lang w:val="el-GR"/>
              </w:rPr>
              <w:t>δεκαετή (10ετή) επαγγελματική εμπειρία στα αντικείμενα του διαγωνισμού.</w:t>
            </w:r>
          </w:p>
          <w:p w14:paraId="4F4299FF" w14:textId="77777777" w:rsidR="00E844A3" w:rsidRPr="00FC6504" w:rsidRDefault="00E844A3" w:rsidP="002E347D">
            <w:pPr>
              <w:pStyle w:val="ListParagraph"/>
              <w:rPr>
                <w:lang w:val="el-GR"/>
              </w:rPr>
            </w:pPr>
          </w:p>
          <w:p w14:paraId="491AB0F1" w14:textId="77777777" w:rsidR="00E844A3" w:rsidRPr="00FC6504" w:rsidRDefault="00E844A3" w:rsidP="002E347D">
            <w:pPr>
              <w:rPr>
                <w:lang w:val="el-GR"/>
              </w:rPr>
            </w:pPr>
            <w:r w:rsidRPr="00FC6504">
              <w:rPr>
                <w:lang w:val="el-GR"/>
              </w:rPr>
              <w:t>Έναν (1) Υπεύθυνο Μελέτης, ο οποίος να διαθέτει τουλάχιστον τα ακόλουθα προσόντα:</w:t>
            </w:r>
          </w:p>
          <w:p w14:paraId="2002D735" w14:textId="51B2D5FF" w:rsidR="00E844A3" w:rsidRPr="00FC6504" w:rsidRDefault="00E844A3" w:rsidP="002E347D">
            <w:pPr>
              <w:pStyle w:val="ListParagraph"/>
              <w:numPr>
                <w:ilvl w:val="0"/>
                <w:numId w:val="75"/>
              </w:numPr>
              <w:rPr>
                <w:lang w:val="el-GR"/>
              </w:rPr>
            </w:pPr>
            <w:r w:rsidRPr="00FC6504">
              <w:rPr>
                <w:lang w:val="el-GR"/>
              </w:rPr>
              <w:t>Πτυχίο τριτοβάθμιας εκπαίδευσης και μεταπτυχιακό τίτλο σπουδών κατεύθυνσης Ηλεκτρολόγου Μηχανικού ή Τηλεπικοινωνίων ή Πληροφορικής</w:t>
            </w:r>
          </w:p>
          <w:p w14:paraId="2806D4F0" w14:textId="77777777" w:rsidR="00E844A3" w:rsidRPr="00FC6504" w:rsidRDefault="00E844A3" w:rsidP="002E347D">
            <w:pPr>
              <w:pStyle w:val="ListParagraph"/>
              <w:numPr>
                <w:ilvl w:val="0"/>
                <w:numId w:val="75"/>
              </w:numPr>
              <w:rPr>
                <w:lang w:val="el-GR"/>
              </w:rPr>
            </w:pPr>
            <w:r w:rsidRPr="00FC6504">
              <w:rPr>
                <w:lang w:val="el-GR"/>
              </w:rPr>
              <w:t>δεκαετή (10ετή) επαγγελματική εμπειρία στα αντικείμενα του διαγωνισμού.</w:t>
            </w:r>
          </w:p>
          <w:p w14:paraId="2923B602" w14:textId="77777777" w:rsidR="00E844A3" w:rsidRPr="00FC6504" w:rsidRDefault="00E844A3" w:rsidP="002E347D">
            <w:pPr>
              <w:pStyle w:val="ListParagraph"/>
              <w:rPr>
                <w:lang w:val="el-GR"/>
              </w:rPr>
            </w:pPr>
          </w:p>
          <w:p w14:paraId="5A0A34C1" w14:textId="54C87106" w:rsidR="00E844A3" w:rsidRPr="00FC6504" w:rsidRDefault="00E844A3" w:rsidP="002E347D">
            <w:pPr>
              <w:rPr>
                <w:lang w:val="el-GR"/>
              </w:rPr>
            </w:pPr>
            <w:r w:rsidRPr="00FC6504">
              <w:rPr>
                <w:lang w:val="el-GR"/>
              </w:rPr>
              <w:t>Δύο (2) Τεχνικούς Συνεδριακού, οι οποίοι να διαθέτουν τουλάχιστον τα ακόλουθα προσόντα:</w:t>
            </w:r>
          </w:p>
          <w:p w14:paraId="5496BBA2" w14:textId="28A4E7C5" w:rsidR="00E844A3" w:rsidRPr="00FC6504" w:rsidRDefault="00E844A3" w:rsidP="002E347D">
            <w:pPr>
              <w:pStyle w:val="ListParagraph"/>
              <w:numPr>
                <w:ilvl w:val="0"/>
                <w:numId w:val="76"/>
              </w:numPr>
              <w:rPr>
                <w:lang w:val="el-GR"/>
              </w:rPr>
            </w:pPr>
            <w:r w:rsidRPr="00FC6504">
              <w:rPr>
                <w:lang w:val="el-GR"/>
              </w:rPr>
              <w:t>Πτυχίο τριτοβάθμιας εκπαίδευσης κατεύθυνσης</w:t>
            </w:r>
          </w:p>
          <w:p w14:paraId="35A928CB" w14:textId="595C3C51" w:rsidR="00E844A3" w:rsidRPr="00FC6504" w:rsidRDefault="00E844A3" w:rsidP="002E347D">
            <w:pPr>
              <w:pStyle w:val="ListParagraph"/>
              <w:numPr>
                <w:ilvl w:val="0"/>
                <w:numId w:val="76"/>
              </w:numPr>
              <w:rPr>
                <w:lang w:val="el-GR"/>
              </w:rPr>
            </w:pPr>
            <w:r w:rsidRPr="00FC6504">
              <w:rPr>
                <w:lang w:val="el-GR"/>
              </w:rPr>
              <w:t>Πενταετή (5ετή) επαγγελματική εμπειρία στα αντικείμενα του διαγωνισμού</w:t>
            </w:r>
          </w:p>
          <w:p w14:paraId="358EBFA6" w14:textId="77777777" w:rsidR="00E844A3" w:rsidRPr="00FC6504" w:rsidRDefault="00E844A3" w:rsidP="002E347D">
            <w:pPr>
              <w:pStyle w:val="ListParagraph"/>
              <w:numPr>
                <w:ilvl w:val="0"/>
                <w:numId w:val="76"/>
              </w:numPr>
              <w:rPr>
                <w:lang w:val="el-GR"/>
              </w:rPr>
            </w:pPr>
            <w:r w:rsidRPr="00FC6504">
              <w:rPr>
                <w:lang w:val="el-GR"/>
              </w:rPr>
              <w:t>Πιστοποίηση από τον κατασκευαστή του συνεδριακού συστήματος</w:t>
            </w:r>
          </w:p>
          <w:p w14:paraId="405B1D38" w14:textId="77777777" w:rsidR="00E844A3" w:rsidRPr="00FC6504" w:rsidRDefault="00E844A3" w:rsidP="002E347D">
            <w:pPr>
              <w:pStyle w:val="ListParagraph"/>
              <w:rPr>
                <w:lang w:val="el-GR"/>
              </w:rPr>
            </w:pPr>
          </w:p>
          <w:p w14:paraId="027CC5FD" w14:textId="77777777" w:rsidR="00E844A3" w:rsidRPr="00FC6504" w:rsidRDefault="00E844A3" w:rsidP="002E347D">
            <w:pPr>
              <w:rPr>
                <w:lang w:val="el-GR"/>
              </w:rPr>
            </w:pPr>
            <w:r w:rsidRPr="00FC6504">
              <w:rPr>
                <w:lang w:val="el-GR"/>
              </w:rPr>
              <w:t xml:space="preserve">Έναν (1) Τεχνικό </w:t>
            </w:r>
            <w:r w:rsidRPr="00FC6504">
              <w:rPr>
                <w:lang w:val="en-US"/>
              </w:rPr>
              <w:t>LED</w:t>
            </w:r>
            <w:r w:rsidRPr="00FC6504">
              <w:rPr>
                <w:lang w:val="el-GR"/>
              </w:rPr>
              <w:t xml:space="preserve"> </w:t>
            </w:r>
            <w:r w:rsidRPr="00FC6504">
              <w:rPr>
                <w:lang w:val="en-US"/>
              </w:rPr>
              <w:t>Wall</w:t>
            </w:r>
            <w:r w:rsidRPr="00FC6504">
              <w:rPr>
                <w:lang w:val="el-GR"/>
              </w:rPr>
              <w:t xml:space="preserve"> (1 πιστοποιημένος) ο οποίος να διαθέτει τουλάχιστον τα ακόλουθα προσόντα:</w:t>
            </w:r>
          </w:p>
          <w:p w14:paraId="07C429D2" w14:textId="4282E1C4" w:rsidR="00E844A3" w:rsidRPr="00FC6504" w:rsidRDefault="00E844A3" w:rsidP="002E347D">
            <w:pPr>
              <w:pStyle w:val="ListParagraph"/>
              <w:numPr>
                <w:ilvl w:val="0"/>
                <w:numId w:val="77"/>
              </w:numPr>
              <w:rPr>
                <w:lang w:val="el-GR"/>
              </w:rPr>
            </w:pPr>
            <w:r w:rsidRPr="00FC6504">
              <w:rPr>
                <w:lang w:val="el-GR"/>
              </w:rPr>
              <w:t>Πτυχίο τριτοβάθμιας εκπαίδευσης κατεύθυνσης</w:t>
            </w:r>
          </w:p>
          <w:p w14:paraId="0B850588" w14:textId="321BFD16" w:rsidR="00E844A3" w:rsidRPr="00FC6504" w:rsidRDefault="00E844A3" w:rsidP="002E347D">
            <w:pPr>
              <w:pStyle w:val="ListParagraph"/>
              <w:numPr>
                <w:ilvl w:val="0"/>
                <w:numId w:val="77"/>
              </w:numPr>
              <w:rPr>
                <w:lang w:val="el-GR"/>
              </w:rPr>
            </w:pPr>
            <w:r w:rsidRPr="00FC6504">
              <w:rPr>
                <w:lang w:val="el-GR"/>
              </w:rPr>
              <w:t>Πενταετή (5ετή) επαγγελματική εμπειρία στα αντικείμενα του διαγωνισμού</w:t>
            </w:r>
          </w:p>
          <w:p w14:paraId="0931EB45" w14:textId="77777777" w:rsidR="00E844A3" w:rsidRPr="00FC6504" w:rsidRDefault="00E844A3" w:rsidP="002E347D">
            <w:pPr>
              <w:pStyle w:val="ListParagraph"/>
              <w:numPr>
                <w:ilvl w:val="0"/>
                <w:numId w:val="77"/>
              </w:numPr>
              <w:rPr>
                <w:lang w:val="el-GR"/>
              </w:rPr>
            </w:pPr>
            <w:r w:rsidRPr="00FC6504">
              <w:rPr>
                <w:lang w:val="el-GR"/>
              </w:rPr>
              <w:t xml:space="preserve">Πιστοποίηση από τον κατασκευαστή του συστήματος </w:t>
            </w:r>
            <w:r w:rsidRPr="00FC6504">
              <w:rPr>
                <w:lang w:val="en-US"/>
              </w:rPr>
              <w:t>LED</w:t>
            </w:r>
            <w:r w:rsidRPr="00FC6504">
              <w:rPr>
                <w:lang w:val="el-GR"/>
              </w:rPr>
              <w:t xml:space="preserve"> </w:t>
            </w:r>
            <w:r w:rsidRPr="00FC6504">
              <w:rPr>
                <w:lang w:val="en-US"/>
              </w:rPr>
              <w:t>Wall</w:t>
            </w:r>
          </w:p>
          <w:p w14:paraId="5B1B7B7A" w14:textId="77777777" w:rsidR="00E844A3" w:rsidRPr="00FC6504" w:rsidRDefault="00E844A3" w:rsidP="002E347D">
            <w:pPr>
              <w:pStyle w:val="ListParagraph"/>
              <w:rPr>
                <w:lang w:val="el-GR"/>
              </w:rPr>
            </w:pPr>
          </w:p>
          <w:p w14:paraId="485CE036" w14:textId="77777777" w:rsidR="00E844A3" w:rsidRPr="00FC6504" w:rsidRDefault="00E844A3" w:rsidP="002E347D">
            <w:pPr>
              <w:rPr>
                <w:lang w:val="el-GR"/>
              </w:rPr>
            </w:pPr>
            <w:r w:rsidRPr="00FC6504">
              <w:rPr>
                <w:lang w:val="el-GR"/>
              </w:rPr>
              <w:t>Έναν (1) Τεχνικό Συστήματος Ψηφιακής Επεξεργασίας ήχου ο οποίος να διαθέτει τουλάχιστον τα ακόλουθα προσόντα:</w:t>
            </w:r>
          </w:p>
          <w:p w14:paraId="2E124D90" w14:textId="76C90982" w:rsidR="00E844A3" w:rsidRPr="00FC6504" w:rsidRDefault="00E844A3" w:rsidP="002E347D">
            <w:pPr>
              <w:pStyle w:val="ListParagraph"/>
              <w:numPr>
                <w:ilvl w:val="0"/>
                <w:numId w:val="78"/>
              </w:numPr>
              <w:rPr>
                <w:lang w:val="el-GR"/>
              </w:rPr>
            </w:pPr>
            <w:r w:rsidRPr="00FC6504">
              <w:rPr>
                <w:lang w:val="el-GR"/>
              </w:rPr>
              <w:t>Πτυχίο τριτοβάθμιας εκπαίδευσης κατεύθυνσης</w:t>
            </w:r>
          </w:p>
          <w:p w14:paraId="0F364DE7" w14:textId="197EBC3C" w:rsidR="00E844A3" w:rsidRPr="00FC6504" w:rsidRDefault="00E844A3" w:rsidP="002E347D">
            <w:pPr>
              <w:pStyle w:val="ListParagraph"/>
              <w:numPr>
                <w:ilvl w:val="0"/>
                <w:numId w:val="78"/>
              </w:numPr>
              <w:rPr>
                <w:lang w:val="el-GR"/>
              </w:rPr>
            </w:pPr>
            <w:r w:rsidRPr="00FC6504">
              <w:rPr>
                <w:lang w:val="el-GR"/>
              </w:rPr>
              <w:t>Πενταετή (5ετή) επαγγελματική εμπειρία στα αντικείμενα του διαγωνισμού</w:t>
            </w:r>
          </w:p>
          <w:p w14:paraId="3157606D" w14:textId="77777777" w:rsidR="00E844A3" w:rsidRPr="00FC6504" w:rsidRDefault="00E844A3" w:rsidP="002E347D">
            <w:pPr>
              <w:pStyle w:val="ListParagraph"/>
              <w:numPr>
                <w:ilvl w:val="0"/>
                <w:numId w:val="78"/>
              </w:numPr>
              <w:rPr>
                <w:lang w:val="el-GR"/>
              </w:rPr>
            </w:pPr>
            <w:r w:rsidRPr="00FC6504">
              <w:rPr>
                <w:lang w:val="el-GR"/>
              </w:rPr>
              <w:t>Πιστοποίηση από τον κατασκευαστή του συστήματος επεξεργασίας ήχου</w:t>
            </w:r>
          </w:p>
          <w:p w14:paraId="001AF058" w14:textId="77777777" w:rsidR="00E844A3" w:rsidRPr="00FC6504" w:rsidRDefault="00E844A3" w:rsidP="002E347D">
            <w:pPr>
              <w:pStyle w:val="ListParagraph"/>
              <w:rPr>
                <w:lang w:val="el-GR"/>
              </w:rPr>
            </w:pPr>
          </w:p>
          <w:p w14:paraId="24832308" w14:textId="2E0814F4" w:rsidR="00E844A3" w:rsidRPr="00FC6504" w:rsidRDefault="00E844A3" w:rsidP="002E347D">
            <w:pPr>
              <w:rPr>
                <w:lang w:val="el-GR"/>
              </w:rPr>
            </w:pPr>
            <w:r w:rsidRPr="00FC6504">
              <w:rPr>
                <w:lang w:val="el-GR"/>
              </w:rPr>
              <w:t>Δυο (2) Τεχνικούς Προγραμματισμού Συστήματος Αυτοματισμού οι οποίοι να διαθέτουν τουλάχιστον τα ακόλουθα προσόντα:</w:t>
            </w:r>
          </w:p>
          <w:p w14:paraId="55E3B330" w14:textId="07188F3D" w:rsidR="00E844A3" w:rsidRPr="00FC6504" w:rsidRDefault="00E844A3" w:rsidP="002E347D">
            <w:pPr>
              <w:pStyle w:val="ListParagraph"/>
              <w:numPr>
                <w:ilvl w:val="0"/>
                <w:numId w:val="79"/>
              </w:numPr>
              <w:rPr>
                <w:lang w:val="el-GR"/>
              </w:rPr>
            </w:pPr>
            <w:r w:rsidRPr="00FC6504">
              <w:rPr>
                <w:lang w:val="el-GR"/>
              </w:rPr>
              <w:t>Πτυχίο τριτοβάθμιας εκπαίδευσης κατεύθυνσης</w:t>
            </w:r>
          </w:p>
          <w:p w14:paraId="6683FA08" w14:textId="77777777" w:rsidR="00E844A3" w:rsidRPr="00FC6504" w:rsidRDefault="00E844A3" w:rsidP="002E347D">
            <w:pPr>
              <w:pStyle w:val="ListParagraph"/>
              <w:numPr>
                <w:ilvl w:val="0"/>
                <w:numId w:val="79"/>
              </w:numPr>
              <w:rPr>
                <w:lang w:val="el-GR"/>
              </w:rPr>
            </w:pPr>
            <w:r w:rsidRPr="00FC6504">
              <w:rPr>
                <w:lang w:val="el-GR"/>
              </w:rPr>
              <w:t>Πενταετή (5ετή) επαγγελματική εμπειρία στα αντικείμενα του διαγωνισμού</w:t>
            </w:r>
          </w:p>
          <w:p w14:paraId="2A86F422" w14:textId="77777777" w:rsidR="00E844A3" w:rsidRPr="00FC6504" w:rsidRDefault="00E844A3" w:rsidP="002E347D">
            <w:pPr>
              <w:pStyle w:val="ListParagraph"/>
              <w:numPr>
                <w:ilvl w:val="0"/>
                <w:numId w:val="79"/>
              </w:numPr>
              <w:rPr>
                <w:lang w:val="el-GR"/>
              </w:rPr>
            </w:pPr>
            <w:r w:rsidRPr="00FC6504">
              <w:rPr>
                <w:lang w:val="el-GR"/>
              </w:rPr>
              <w:lastRenderedPageBreak/>
              <w:t>Πιστοποίηση από τον κατασκευαστή του συστήματος αυτοματισμού</w:t>
            </w:r>
          </w:p>
          <w:p w14:paraId="41DF397C" w14:textId="06A607D4" w:rsidR="00135A3A" w:rsidRPr="00FC6504" w:rsidRDefault="00135A3A" w:rsidP="002E347D">
            <w:pPr>
              <w:rPr>
                <w:lang w:val="el-GR"/>
              </w:rPr>
            </w:pPr>
            <w:r w:rsidRPr="00FC6504">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FC6504" w14:paraId="2B86241E" w14:textId="77777777" w:rsidTr="009C5EA6">
        <w:trPr>
          <w:trHeight w:val="1063"/>
        </w:trPr>
        <w:tc>
          <w:tcPr>
            <w:tcW w:w="675" w:type="dxa"/>
          </w:tcPr>
          <w:p w14:paraId="2BB9B37A" w14:textId="77777777" w:rsidR="00135A3A" w:rsidRPr="00FC6504" w:rsidRDefault="00135A3A" w:rsidP="002E347D">
            <w:r w:rsidRPr="00FC6504">
              <w:rPr>
                <w:lang w:val="el-GR"/>
              </w:rPr>
              <w:lastRenderedPageBreak/>
              <w:t>4</w:t>
            </w:r>
            <w:r w:rsidRPr="00FC6504">
              <w:t>.1</w:t>
            </w:r>
          </w:p>
        </w:tc>
        <w:tc>
          <w:tcPr>
            <w:tcW w:w="9180" w:type="dxa"/>
          </w:tcPr>
          <w:p w14:paraId="0E270C77" w14:textId="77777777" w:rsidR="00135A3A" w:rsidRPr="00FC6504" w:rsidRDefault="00135A3A" w:rsidP="002E347D">
            <w:pPr>
              <w:spacing w:line="276" w:lineRule="auto"/>
              <w:rPr>
                <w:lang w:val="el-GR"/>
              </w:rPr>
            </w:pPr>
            <w:r w:rsidRPr="00FC6504">
              <w:rPr>
                <w:lang w:val="el-GR"/>
              </w:rPr>
              <w:t xml:space="preserve">Πίνακα των </w:t>
            </w:r>
            <w:r w:rsidRPr="00FC6504">
              <w:rPr>
                <w:b/>
                <w:lang w:val="el-GR"/>
              </w:rPr>
              <w:t xml:space="preserve">υπαλλήλων του Οικονομικού Φορέα </w:t>
            </w:r>
            <w:r w:rsidRPr="00FC6504">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FC6504" w14:paraId="71E67F38" w14:textId="77777777" w:rsidTr="004629AE">
              <w:trPr>
                <w:trHeight w:val="788"/>
              </w:trPr>
              <w:tc>
                <w:tcPr>
                  <w:tcW w:w="262" w:type="pct"/>
                  <w:shd w:val="clear" w:color="auto" w:fill="E0E0E0"/>
                  <w:vAlign w:val="center"/>
                </w:tcPr>
                <w:p w14:paraId="0B15ED1A" w14:textId="77777777" w:rsidR="00135A3A" w:rsidRPr="00FC6504" w:rsidRDefault="00135A3A" w:rsidP="002E347D">
                  <w:pPr>
                    <w:spacing w:line="276" w:lineRule="auto"/>
                  </w:pPr>
                  <w:r w:rsidRPr="00FC6504">
                    <w:t>Α/Α</w:t>
                  </w:r>
                </w:p>
              </w:tc>
              <w:tc>
                <w:tcPr>
                  <w:tcW w:w="1130" w:type="pct"/>
                  <w:shd w:val="clear" w:color="auto" w:fill="E0E0E0"/>
                  <w:vAlign w:val="center"/>
                </w:tcPr>
                <w:p w14:paraId="6335B6F0" w14:textId="77777777" w:rsidR="00135A3A" w:rsidRPr="00FC6504" w:rsidRDefault="00135A3A" w:rsidP="002E347D">
                  <w:pPr>
                    <w:spacing w:line="276" w:lineRule="auto"/>
                    <w:rPr>
                      <w:lang w:val="el-GR"/>
                    </w:rPr>
                  </w:pPr>
                  <w:r w:rsidRPr="00FC6504">
                    <w:rPr>
                      <w:lang w:val="el-GR"/>
                    </w:rPr>
                    <w:t>Εταιρεία (σε περίπτωση Ένωσης / Κοινοπραξίας)</w:t>
                  </w:r>
                </w:p>
              </w:tc>
              <w:tc>
                <w:tcPr>
                  <w:tcW w:w="1130" w:type="pct"/>
                  <w:shd w:val="clear" w:color="auto" w:fill="E0E0E0"/>
                  <w:vAlign w:val="center"/>
                </w:tcPr>
                <w:p w14:paraId="1EB813BE" w14:textId="77777777" w:rsidR="00135A3A" w:rsidRPr="00FC6504" w:rsidRDefault="00135A3A" w:rsidP="002E347D">
                  <w:pPr>
                    <w:spacing w:line="276" w:lineRule="auto"/>
                    <w:rPr>
                      <w:lang w:val="el-GR"/>
                    </w:rPr>
                  </w:pPr>
                  <w:r w:rsidRPr="00FC6504">
                    <w:rPr>
                      <w:lang w:val="el-GR"/>
                    </w:rPr>
                    <w:t>Ονοματεπώνυμο Μέλους Ομάδας Έργου</w:t>
                  </w:r>
                </w:p>
              </w:tc>
              <w:tc>
                <w:tcPr>
                  <w:tcW w:w="1132" w:type="pct"/>
                  <w:shd w:val="clear" w:color="auto" w:fill="E0E0E0"/>
                  <w:vAlign w:val="center"/>
                </w:tcPr>
                <w:p w14:paraId="16DA31D9" w14:textId="77777777" w:rsidR="00135A3A" w:rsidRPr="00FC6504" w:rsidRDefault="00135A3A" w:rsidP="002E347D">
                  <w:pPr>
                    <w:spacing w:line="276" w:lineRule="auto"/>
                    <w:rPr>
                      <w:lang w:val="el-GR"/>
                    </w:rPr>
                  </w:pPr>
                  <w:r w:rsidRPr="00FC6504">
                    <w:rPr>
                      <w:lang w:val="el-GR"/>
                    </w:rPr>
                    <w:t>Θέση στην Ομάδα Έργου</w:t>
                  </w:r>
                </w:p>
              </w:tc>
              <w:tc>
                <w:tcPr>
                  <w:tcW w:w="629" w:type="pct"/>
                  <w:shd w:val="clear" w:color="auto" w:fill="E0E0E0"/>
                  <w:vAlign w:val="center"/>
                </w:tcPr>
                <w:p w14:paraId="4BB712CB" w14:textId="77777777" w:rsidR="00135A3A" w:rsidRPr="00FC6504" w:rsidRDefault="00135A3A" w:rsidP="002E347D">
                  <w:pPr>
                    <w:spacing w:line="276" w:lineRule="auto"/>
                    <w:rPr>
                      <w:lang w:val="el-GR"/>
                    </w:rPr>
                  </w:pPr>
                  <w:r w:rsidRPr="00FC6504">
                    <w:rPr>
                      <w:lang w:val="el-GR"/>
                    </w:rPr>
                    <w:t>Ανθρωπομήνες</w:t>
                  </w:r>
                </w:p>
              </w:tc>
              <w:tc>
                <w:tcPr>
                  <w:tcW w:w="718" w:type="pct"/>
                  <w:shd w:val="clear" w:color="auto" w:fill="C0C0C0"/>
                </w:tcPr>
                <w:p w14:paraId="4958E218" w14:textId="77777777" w:rsidR="00135A3A" w:rsidRPr="00FC6504" w:rsidRDefault="00135A3A" w:rsidP="002E347D">
                  <w:pPr>
                    <w:spacing w:line="276" w:lineRule="auto"/>
                    <w:rPr>
                      <w:lang w:val="el-GR"/>
                    </w:rPr>
                  </w:pPr>
                  <w:r w:rsidRPr="00FC6504">
                    <w:rPr>
                      <w:lang w:val="el-GR"/>
                    </w:rPr>
                    <w:t>Ποσοστό συμμετοχής* (%)</w:t>
                  </w:r>
                </w:p>
              </w:tc>
            </w:tr>
            <w:tr w:rsidR="00135A3A" w:rsidRPr="00FC6504" w14:paraId="49B2A41F" w14:textId="77777777" w:rsidTr="004629AE">
              <w:trPr>
                <w:trHeight w:val="394"/>
              </w:trPr>
              <w:tc>
                <w:tcPr>
                  <w:tcW w:w="262" w:type="pct"/>
                  <w:vAlign w:val="center"/>
                </w:tcPr>
                <w:p w14:paraId="32AB72A4" w14:textId="77777777" w:rsidR="00135A3A" w:rsidRPr="00FC6504" w:rsidRDefault="00135A3A" w:rsidP="002E347D">
                  <w:pPr>
                    <w:spacing w:line="276" w:lineRule="auto"/>
                    <w:rPr>
                      <w:lang w:val="el-GR"/>
                    </w:rPr>
                  </w:pPr>
                </w:p>
              </w:tc>
              <w:tc>
                <w:tcPr>
                  <w:tcW w:w="1130" w:type="pct"/>
                  <w:vAlign w:val="center"/>
                </w:tcPr>
                <w:p w14:paraId="7659DB9C" w14:textId="77777777" w:rsidR="00135A3A" w:rsidRPr="00FC6504" w:rsidRDefault="00135A3A" w:rsidP="002E347D">
                  <w:pPr>
                    <w:spacing w:line="276" w:lineRule="auto"/>
                    <w:rPr>
                      <w:lang w:val="el-GR"/>
                    </w:rPr>
                  </w:pPr>
                </w:p>
              </w:tc>
              <w:tc>
                <w:tcPr>
                  <w:tcW w:w="1130" w:type="pct"/>
                  <w:vAlign w:val="center"/>
                </w:tcPr>
                <w:p w14:paraId="704AEE4C" w14:textId="77777777" w:rsidR="00135A3A" w:rsidRPr="00FC6504" w:rsidRDefault="00135A3A" w:rsidP="002E347D">
                  <w:pPr>
                    <w:spacing w:line="276" w:lineRule="auto"/>
                    <w:rPr>
                      <w:lang w:val="el-GR"/>
                    </w:rPr>
                  </w:pPr>
                </w:p>
              </w:tc>
              <w:tc>
                <w:tcPr>
                  <w:tcW w:w="1132" w:type="pct"/>
                  <w:vAlign w:val="center"/>
                </w:tcPr>
                <w:p w14:paraId="05A4D8EB" w14:textId="77777777" w:rsidR="00135A3A" w:rsidRPr="00FC6504" w:rsidRDefault="00135A3A" w:rsidP="002E347D">
                  <w:pPr>
                    <w:spacing w:line="276" w:lineRule="auto"/>
                    <w:rPr>
                      <w:lang w:val="el-GR"/>
                    </w:rPr>
                  </w:pPr>
                </w:p>
              </w:tc>
              <w:tc>
                <w:tcPr>
                  <w:tcW w:w="629" w:type="pct"/>
                  <w:vAlign w:val="center"/>
                </w:tcPr>
                <w:p w14:paraId="202253DD" w14:textId="77777777" w:rsidR="00135A3A" w:rsidRPr="00FC6504" w:rsidRDefault="00135A3A" w:rsidP="002E347D">
                  <w:pPr>
                    <w:spacing w:line="276" w:lineRule="auto"/>
                    <w:rPr>
                      <w:lang w:val="el-GR"/>
                    </w:rPr>
                  </w:pPr>
                </w:p>
              </w:tc>
              <w:tc>
                <w:tcPr>
                  <w:tcW w:w="718" w:type="pct"/>
                  <w:shd w:val="clear" w:color="auto" w:fill="C0C0C0"/>
                </w:tcPr>
                <w:p w14:paraId="5FF80A5E" w14:textId="77777777" w:rsidR="00135A3A" w:rsidRPr="00FC6504" w:rsidRDefault="00135A3A" w:rsidP="002E347D">
                  <w:pPr>
                    <w:spacing w:line="276" w:lineRule="auto"/>
                    <w:rPr>
                      <w:lang w:val="el-GR"/>
                    </w:rPr>
                  </w:pPr>
                </w:p>
              </w:tc>
            </w:tr>
            <w:tr w:rsidR="00135A3A" w:rsidRPr="00FC6504" w14:paraId="78F4B18C" w14:textId="77777777" w:rsidTr="004629AE">
              <w:trPr>
                <w:trHeight w:val="394"/>
              </w:trPr>
              <w:tc>
                <w:tcPr>
                  <w:tcW w:w="262" w:type="pct"/>
                  <w:vAlign w:val="center"/>
                </w:tcPr>
                <w:p w14:paraId="654F0948" w14:textId="77777777" w:rsidR="00135A3A" w:rsidRPr="00FC6504" w:rsidRDefault="00135A3A" w:rsidP="002E347D">
                  <w:pPr>
                    <w:spacing w:line="276" w:lineRule="auto"/>
                    <w:rPr>
                      <w:lang w:val="el-GR"/>
                    </w:rPr>
                  </w:pPr>
                </w:p>
              </w:tc>
              <w:tc>
                <w:tcPr>
                  <w:tcW w:w="1130" w:type="pct"/>
                  <w:vAlign w:val="center"/>
                </w:tcPr>
                <w:p w14:paraId="24240F10" w14:textId="77777777" w:rsidR="00135A3A" w:rsidRPr="00FC6504" w:rsidRDefault="00135A3A" w:rsidP="002E347D">
                  <w:pPr>
                    <w:spacing w:line="276" w:lineRule="auto"/>
                    <w:rPr>
                      <w:lang w:val="el-GR"/>
                    </w:rPr>
                  </w:pPr>
                </w:p>
              </w:tc>
              <w:tc>
                <w:tcPr>
                  <w:tcW w:w="1130" w:type="pct"/>
                  <w:vAlign w:val="center"/>
                </w:tcPr>
                <w:p w14:paraId="16628E9D" w14:textId="77777777" w:rsidR="00135A3A" w:rsidRPr="00FC6504" w:rsidRDefault="00135A3A" w:rsidP="002E347D">
                  <w:pPr>
                    <w:spacing w:line="276" w:lineRule="auto"/>
                    <w:rPr>
                      <w:lang w:val="el-GR"/>
                    </w:rPr>
                  </w:pPr>
                </w:p>
              </w:tc>
              <w:tc>
                <w:tcPr>
                  <w:tcW w:w="1132" w:type="pct"/>
                  <w:vAlign w:val="center"/>
                </w:tcPr>
                <w:p w14:paraId="5E05E08B" w14:textId="77777777" w:rsidR="00135A3A" w:rsidRPr="00FC6504" w:rsidRDefault="00135A3A" w:rsidP="002E347D">
                  <w:pPr>
                    <w:spacing w:line="276" w:lineRule="auto"/>
                    <w:rPr>
                      <w:lang w:val="el-GR"/>
                    </w:rPr>
                  </w:pPr>
                </w:p>
              </w:tc>
              <w:tc>
                <w:tcPr>
                  <w:tcW w:w="629" w:type="pct"/>
                  <w:vAlign w:val="center"/>
                </w:tcPr>
                <w:p w14:paraId="22842797" w14:textId="77777777" w:rsidR="00135A3A" w:rsidRPr="00FC6504" w:rsidRDefault="00135A3A" w:rsidP="002E347D">
                  <w:pPr>
                    <w:spacing w:line="276" w:lineRule="auto"/>
                    <w:rPr>
                      <w:lang w:val="el-GR"/>
                    </w:rPr>
                  </w:pPr>
                </w:p>
              </w:tc>
              <w:tc>
                <w:tcPr>
                  <w:tcW w:w="718" w:type="pct"/>
                  <w:shd w:val="clear" w:color="auto" w:fill="C0C0C0"/>
                </w:tcPr>
                <w:p w14:paraId="42EF7F55" w14:textId="77777777" w:rsidR="00135A3A" w:rsidRPr="00FC6504" w:rsidRDefault="00135A3A" w:rsidP="002E347D">
                  <w:pPr>
                    <w:spacing w:line="276" w:lineRule="auto"/>
                    <w:rPr>
                      <w:lang w:val="el-GR"/>
                    </w:rPr>
                  </w:pPr>
                </w:p>
              </w:tc>
            </w:tr>
            <w:tr w:rsidR="00135A3A" w:rsidRPr="00FC6504" w14:paraId="720CD3C9" w14:textId="77777777" w:rsidTr="004629AE">
              <w:trPr>
                <w:trHeight w:val="394"/>
              </w:trPr>
              <w:tc>
                <w:tcPr>
                  <w:tcW w:w="262" w:type="pct"/>
                  <w:vAlign w:val="center"/>
                </w:tcPr>
                <w:p w14:paraId="5E4C479C" w14:textId="77777777" w:rsidR="00135A3A" w:rsidRPr="00FC6504" w:rsidRDefault="00135A3A" w:rsidP="002E347D">
                  <w:pPr>
                    <w:spacing w:line="276" w:lineRule="auto"/>
                    <w:rPr>
                      <w:lang w:val="el-GR"/>
                    </w:rPr>
                  </w:pPr>
                </w:p>
              </w:tc>
              <w:tc>
                <w:tcPr>
                  <w:tcW w:w="1130" w:type="pct"/>
                  <w:vAlign w:val="center"/>
                </w:tcPr>
                <w:p w14:paraId="2F642056" w14:textId="77777777" w:rsidR="00135A3A" w:rsidRPr="00FC6504" w:rsidRDefault="00135A3A" w:rsidP="002E347D">
                  <w:pPr>
                    <w:spacing w:line="276" w:lineRule="auto"/>
                    <w:rPr>
                      <w:lang w:val="el-GR"/>
                    </w:rPr>
                  </w:pPr>
                </w:p>
              </w:tc>
              <w:tc>
                <w:tcPr>
                  <w:tcW w:w="1130" w:type="pct"/>
                  <w:vAlign w:val="center"/>
                </w:tcPr>
                <w:p w14:paraId="2F3955F7" w14:textId="77777777" w:rsidR="00135A3A" w:rsidRPr="00FC6504" w:rsidRDefault="00135A3A" w:rsidP="002E347D">
                  <w:pPr>
                    <w:spacing w:line="276" w:lineRule="auto"/>
                    <w:rPr>
                      <w:lang w:val="el-GR"/>
                    </w:rPr>
                  </w:pPr>
                </w:p>
              </w:tc>
              <w:tc>
                <w:tcPr>
                  <w:tcW w:w="1132" w:type="pct"/>
                  <w:vAlign w:val="center"/>
                </w:tcPr>
                <w:p w14:paraId="45A3AC96" w14:textId="77777777" w:rsidR="00135A3A" w:rsidRPr="00FC6504" w:rsidRDefault="00135A3A" w:rsidP="002E347D">
                  <w:pPr>
                    <w:spacing w:line="276" w:lineRule="auto"/>
                    <w:rPr>
                      <w:lang w:val="el-GR"/>
                    </w:rPr>
                  </w:pPr>
                </w:p>
              </w:tc>
              <w:tc>
                <w:tcPr>
                  <w:tcW w:w="629" w:type="pct"/>
                  <w:vAlign w:val="center"/>
                </w:tcPr>
                <w:p w14:paraId="3320D7C0" w14:textId="77777777" w:rsidR="00135A3A" w:rsidRPr="00FC6504" w:rsidRDefault="00135A3A" w:rsidP="002E347D">
                  <w:pPr>
                    <w:spacing w:line="276" w:lineRule="auto"/>
                    <w:rPr>
                      <w:lang w:val="el-GR"/>
                    </w:rPr>
                  </w:pPr>
                </w:p>
              </w:tc>
              <w:tc>
                <w:tcPr>
                  <w:tcW w:w="718" w:type="pct"/>
                  <w:shd w:val="clear" w:color="auto" w:fill="C0C0C0"/>
                </w:tcPr>
                <w:p w14:paraId="0E01B1C0" w14:textId="77777777" w:rsidR="00135A3A" w:rsidRPr="00FC6504" w:rsidRDefault="00135A3A" w:rsidP="002E347D">
                  <w:pPr>
                    <w:spacing w:line="276" w:lineRule="auto"/>
                    <w:rPr>
                      <w:lang w:val="el-GR"/>
                    </w:rPr>
                  </w:pPr>
                </w:p>
              </w:tc>
            </w:tr>
            <w:tr w:rsidR="00135A3A" w:rsidRPr="00FC6504"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543BCC49" w:rsidR="00135A3A" w:rsidRPr="00FC6504" w:rsidRDefault="00135A3A" w:rsidP="002E347D">
                  <w:pPr>
                    <w:spacing w:line="276" w:lineRule="auto"/>
                    <w:rPr>
                      <w:b/>
                      <w:lang w:val="el-GR"/>
                    </w:rPr>
                  </w:pPr>
                  <w:r w:rsidRPr="00FC6504">
                    <w:rPr>
                      <w:b/>
                      <w:lang w:val="el-GR"/>
                    </w:rPr>
                    <w:t>ΜΕΡΙΚΟ ΣΥΝΟΛΟ (1)</w:t>
                  </w:r>
                </w:p>
              </w:tc>
              <w:tc>
                <w:tcPr>
                  <w:tcW w:w="629" w:type="pct"/>
                  <w:tcBorders>
                    <w:bottom w:val="single" w:sz="4" w:space="0" w:color="000080"/>
                  </w:tcBorders>
                  <w:shd w:val="clear" w:color="auto" w:fill="C0C0C0"/>
                  <w:vAlign w:val="center"/>
                </w:tcPr>
                <w:p w14:paraId="4F43E0B2" w14:textId="77777777" w:rsidR="00135A3A" w:rsidRPr="00FC6504" w:rsidRDefault="00135A3A" w:rsidP="002E347D">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FC6504" w:rsidRDefault="00135A3A" w:rsidP="002E347D">
                  <w:pPr>
                    <w:spacing w:line="276" w:lineRule="auto"/>
                    <w:rPr>
                      <w:lang w:val="el-GR"/>
                    </w:rPr>
                  </w:pPr>
                </w:p>
              </w:tc>
            </w:tr>
          </w:tbl>
          <w:p w14:paraId="6C0E1902" w14:textId="77777777" w:rsidR="00135A3A" w:rsidRPr="00FC6504" w:rsidRDefault="00135A3A" w:rsidP="008602C1">
            <w:pPr>
              <w:autoSpaceDE w:val="0"/>
              <w:autoSpaceDN w:val="0"/>
              <w:adjustRightInd w:val="0"/>
              <w:spacing w:after="70"/>
              <w:rPr>
                <w:b/>
                <w:bCs/>
                <w:lang w:val="el-GR" w:eastAsia="el-GR"/>
              </w:rPr>
            </w:pPr>
          </w:p>
          <w:p w14:paraId="73E2472D" w14:textId="1518DE0B" w:rsidR="00135A3A" w:rsidRPr="00FC6504" w:rsidRDefault="00135A3A" w:rsidP="002E347D">
            <w:pPr>
              <w:spacing w:line="276" w:lineRule="auto"/>
              <w:rPr>
                <w:lang w:val="el-GR"/>
              </w:rPr>
            </w:pPr>
            <w:r w:rsidRPr="00FC6504">
              <w:rPr>
                <w:lang w:val="el-GR"/>
              </w:rPr>
              <w:t xml:space="preserve">Πίνακα των </w:t>
            </w:r>
            <w:r w:rsidRPr="00FC6504">
              <w:rPr>
                <w:b/>
                <w:lang w:val="el-GR"/>
              </w:rPr>
              <w:t>στελεχών των Υπεργολάβων</w:t>
            </w:r>
            <w:r w:rsidRPr="00FC6504">
              <w:rPr>
                <w:lang w:val="el-GR"/>
              </w:rPr>
              <w:t xml:space="preserve"> </w:t>
            </w:r>
            <w:r w:rsidRPr="00FC6504">
              <w:rPr>
                <w:b/>
                <w:lang w:val="el-GR"/>
              </w:rPr>
              <w:t>του Οικονομικού Φορέα</w:t>
            </w:r>
            <w:r w:rsidRPr="00FC6504">
              <w:rPr>
                <w:lang w:val="el-GR"/>
              </w:rPr>
              <w:t xml:space="preserve"> 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FC6504" w14:paraId="5E6E45AC" w14:textId="77777777" w:rsidTr="009C5EA6">
              <w:trPr>
                <w:trHeight w:val="788"/>
              </w:trPr>
              <w:tc>
                <w:tcPr>
                  <w:tcW w:w="262" w:type="pct"/>
                  <w:shd w:val="clear" w:color="auto" w:fill="E0E0E0"/>
                  <w:vAlign w:val="center"/>
                </w:tcPr>
                <w:p w14:paraId="4AD18774" w14:textId="77777777" w:rsidR="00135A3A" w:rsidRPr="00FC6504" w:rsidRDefault="00135A3A" w:rsidP="002E347D">
                  <w:pPr>
                    <w:spacing w:line="276" w:lineRule="auto"/>
                    <w:rPr>
                      <w:lang w:val="el-GR"/>
                    </w:rPr>
                  </w:pPr>
                  <w:r w:rsidRPr="00FC6504">
                    <w:rPr>
                      <w:lang w:val="el-GR"/>
                    </w:rPr>
                    <w:t>Α/Α</w:t>
                  </w:r>
                </w:p>
              </w:tc>
              <w:tc>
                <w:tcPr>
                  <w:tcW w:w="1146" w:type="pct"/>
                  <w:shd w:val="clear" w:color="auto" w:fill="E0E0E0"/>
                  <w:vAlign w:val="center"/>
                </w:tcPr>
                <w:p w14:paraId="63463B97" w14:textId="77777777" w:rsidR="00135A3A" w:rsidRPr="00FC6504" w:rsidRDefault="00135A3A" w:rsidP="008602C1">
                  <w:pPr>
                    <w:spacing w:line="276" w:lineRule="auto"/>
                    <w:rPr>
                      <w:lang w:val="el-GR"/>
                    </w:rPr>
                  </w:pPr>
                  <w:r w:rsidRPr="00FC6504">
                    <w:rPr>
                      <w:lang w:val="el-GR"/>
                    </w:rPr>
                    <w:t>Επωνυμία Εταιρείας Υπεργολάβου</w:t>
                  </w:r>
                </w:p>
              </w:tc>
              <w:tc>
                <w:tcPr>
                  <w:tcW w:w="1146" w:type="pct"/>
                  <w:shd w:val="clear" w:color="auto" w:fill="E0E0E0"/>
                  <w:vAlign w:val="center"/>
                </w:tcPr>
                <w:p w14:paraId="1868F084" w14:textId="77777777" w:rsidR="00135A3A" w:rsidRPr="00FC6504" w:rsidRDefault="00135A3A" w:rsidP="008602C1">
                  <w:pPr>
                    <w:spacing w:line="276" w:lineRule="auto"/>
                    <w:rPr>
                      <w:lang w:val="el-GR"/>
                    </w:rPr>
                  </w:pPr>
                  <w:r w:rsidRPr="00FC6504">
                    <w:rPr>
                      <w:lang w:val="el-GR"/>
                    </w:rPr>
                    <w:t>Ονοματεπώνυμο Μέλους Ομάδας Έργου</w:t>
                  </w:r>
                </w:p>
              </w:tc>
              <w:tc>
                <w:tcPr>
                  <w:tcW w:w="1146" w:type="pct"/>
                  <w:shd w:val="clear" w:color="auto" w:fill="E0E0E0"/>
                  <w:vAlign w:val="center"/>
                </w:tcPr>
                <w:p w14:paraId="0CDFB792" w14:textId="77777777" w:rsidR="00135A3A" w:rsidRPr="00FC6504" w:rsidRDefault="00135A3A" w:rsidP="008602C1">
                  <w:pPr>
                    <w:spacing w:line="276" w:lineRule="auto"/>
                    <w:rPr>
                      <w:lang w:val="el-GR"/>
                    </w:rPr>
                  </w:pPr>
                  <w:r w:rsidRPr="00FC6504">
                    <w:rPr>
                      <w:lang w:val="el-GR"/>
                    </w:rPr>
                    <w:t>Θέση στην Ομάδα Έργου</w:t>
                  </w:r>
                </w:p>
              </w:tc>
              <w:tc>
                <w:tcPr>
                  <w:tcW w:w="709" w:type="pct"/>
                  <w:shd w:val="clear" w:color="auto" w:fill="E0E0E0"/>
                  <w:vAlign w:val="center"/>
                </w:tcPr>
                <w:p w14:paraId="7D9217AE" w14:textId="77777777" w:rsidR="00135A3A" w:rsidRPr="00FC6504" w:rsidRDefault="00135A3A" w:rsidP="008602C1">
                  <w:pPr>
                    <w:spacing w:line="276" w:lineRule="auto"/>
                    <w:rPr>
                      <w:lang w:val="el-GR"/>
                    </w:rPr>
                  </w:pPr>
                  <w:r w:rsidRPr="00FC6504">
                    <w:rPr>
                      <w:lang w:val="el-GR"/>
                    </w:rPr>
                    <w:t>Ανθρωπομήνες</w:t>
                  </w:r>
                </w:p>
              </w:tc>
              <w:tc>
                <w:tcPr>
                  <w:tcW w:w="590" w:type="pct"/>
                  <w:shd w:val="clear" w:color="auto" w:fill="C0C0C0"/>
                </w:tcPr>
                <w:p w14:paraId="68A35E87" w14:textId="77777777" w:rsidR="00135A3A" w:rsidRPr="00FC6504" w:rsidRDefault="00135A3A" w:rsidP="008602C1">
                  <w:pPr>
                    <w:spacing w:line="276" w:lineRule="auto"/>
                    <w:rPr>
                      <w:lang w:val="el-GR"/>
                    </w:rPr>
                  </w:pPr>
                  <w:r w:rsidRPr="00FC6504">
                    <w:rPr>
                      <w:lang w:val="el-GR"/>
                    </w:rPr>
                    <w:t>Ποσοστό συμμετοχής* (%)</w:t>
                  </w:r>
                </w:p>
              </w:tc>
            </w:tr>
            <w:tr w:rsidR="00135A3A" w:rsidRPr="00FC6504" w14:paraId="78F804DE" w14:textId="77777777" w:rsidTr="009C5EA6">
              <w:trPr>
                <w:trHeight w:val="380"/>
              </w:trPr>
              <w:tc>
                <w:tcPr>
                  <w:tcW w:w="262" w:type="pct"/>
                  <w:vAlign w:val="center"/>
                </w:tcPr>
                <w:p w14:paraId="4773AF26" w14:textId="77777777" w:rsidR="00135A3A" w:rsidRPr="00FC6504" w:rsidRDefault="00135A3A" w:rsidP="002E347D">
                  <w:pPr>
                    <w:spacing w:line="276" w:lineRule="auto"/>
                    <w:rPr>
                      <w:lang w:val="el-GR"/>
                    </w:rPr>
                  </w:pPr>
                </w:p>
              </w:tc>
              <w:tc>
                <w:tcPr>
                  <w:tcW w:w="1146" w:type="pct"/>
                  <w:vAlign w:val="center"/>
                </w:tcPr>
                <w:p w14:paraId="3C133293" w14:textId="77777777" w:rsidR="00135A3A" w:rsidRPr="00FC6504" w:rsidRDefault="00135A3A" w:rsidP="002E347D">
                  <w:pPr>
                    <w:spacing w:line="276" w:lineRule="auto"/>
                    <w:rPr>
                      <w:lang w:val="el-GR"/>
                    </w:rPr>
                  </w:pPr>
                </w:p>
              </w:tc>
              <w:tc>
                <w:tcPr>
                  <w:tcW w:w="1146" w:type="pct"/>
                  <w:vAlign w:val="center"/>
                </w:tcPr>
                <w:p w14:paraId="47880F36" w14:textId="77777777" w:rsidR="00135A3A" w:rsidRPr="00FC6504" w:rsidRDefault="00135A3A" w:rsidP="002E347D">
                  <w:pPr>
                    <w:spacing w:line="276" w:lineRule="auto"/>
                    <w:rPr>
                      <w:lang w:val="el-GR"/>
                    </w:rPr>
                  </w:pPr>
                </w:p>
              </w:tc>
              <w:tc>
                <w:tcPr>
                  <w:tcW w:w="1146" w:type="pct"/>
                  <w:vAlign w:val="center"/>
                </w:tcPr>
                <w:p w14:paraId="49BC7457" w14:textId="77777777" w:rsidR="00135A3A" w:rsidRPr="00FC6504" w:rsidRDefault="00135A3A" w:rsidP="002E347D">
                  <w:pPr>
                    <w:spacing w:line="276" w:lineRule="auto"/>
                    <w:rPr>
                      <w:lang w:val="el-GR"/>
                    </w:rPr>
                  </w:pPr>
                </w:p>
              </w:tc>
              <w:tc>
                <w:tcPr>
                  <w:tcW w:w="709" w:type="pct"/>
                  <w:vAlign w:val="center"/>
                </w:tcPr>
                <w:p w14:paraId="5DC812C2" w14:textId="77777777" w:rsidR="00135A3A" w:rsidRPr="00FC6504" w:rsidRDefault="00135A3A" w:rsidP="002E347D">
                  <w:pPr>
                    <w:spacing w:line="276" w:lineRule="auto"/>
                    <w:rPr>
                      <w:lang w:val="el-GR"/>
                    </w:rPr>
                  </w:pPr>
                </w:p>
              </w:tc>
              <w:tc>
                <w:tcPr>
                  <w:tcW w:w="590" w:type="pct"/>
                  <w:shd w:val="clear" w:color="auto" w:fill="C0C0C0"/>
                </w:tcPr>
                <w:p w14:paraId="5F847E8E" w14:textId="77777777" w:rsidR="00135A3A" w:rsidRPr="00FC6504" w:rsidRDefault="00135A3A" w:rsidP="002E347D">
                  <w:pPr>
                    <w:spacing w:line="276" w:lineRule="auto"/>
                    <w:rPr>
                      <w:lang w:val="el-GR"/>
                    </w:rPr>
                  </w:pPr>
                </w:p>
              </w:tc>
            </w:tr>
            <w:tr w:rsidR="00135A3A" w:rsidRPr="00FC6504" w14:paraId="7C40266F" w14:textId="77777777" w:rsidTr="009C5EA6">
              <w:trPr>
                <w:trHeight w:val="394"/>
              </w:trPr>
              <w:tc>
                <w:tcPr>
                  <w:tcW w:w="262" w:type="pct"/>
                  <w:vAlign w:val="center"/>
                </w:tcPr>
                <w:p w14:paraId="5DDFBF71" w14:textId="77777777" w:rsidR="00135A3A" w:rsidRPr="00FC6504" w:rsidRDefault="00135A3A" w:rsidP="002E347D">
                  <w:pPr>
                    <w:spacing w:line="276" w:lineRule="auto"/>
                    <w:rPr>
                      <w:lang w:val="el-GR"/>
                    </w:rPr>
                  </w:pPr>
                </w:p>
              </w:tc>
              <w:tc>
                <w:tcPr>
                  <w:tcW w:w="1146" w:type="pct"/>
                  <w:vAlign w:val="center"/>
                </w:tcPr>
                <w:p w14:paraId="6BC0498F" w14:textId="77777777" w:rsidR="00135A3A" w:rsidRPr="00FC6504" w:rsidRDefault="00135A3A" w:rsidP="002E347D">
                  <w:pPr>
                    <w:spacing w:line="276" w:lineRule="auto"/>
                    <w:rPr>
                      <w:lang w:val="el-GR"/>
                    </w:rPr>
                  </w:pPr>
                </w:p>
              </w:tc>
              <w:tc>
                <w:tcPr>
                  <w:tcW w:w="1146" w:type="pct"/>
                  <w:vAlign w:val="center"/>
                </w:tcPr>
                <w:p w14:paraId="4AD2E849" w14:textId="77777777" w:rsidR="00135A3A" w:rsidRPr="00FC6504" w:rsidRDefault="00135A3A" w:rsidP="002E347D">
                  <w:pPr>
                    <w:spacing w:line="276" w:lineRule="auto"/>
                    <w:rPr>
                      <w:lang w:val="el-GR"/>
                    </w:rPr>
                  </w:pPr>
                </w:p>
              </w:tc>
              <w:tc>
                <w:tcPr>
                  <w:tcW w:w="1146" w:type="pct"/>
                  <w:vAlign w:val="center"/>
                </w:tcPr>
                <w:p w14:paraId="182623BF" w14:textId="77777777" w:rsidR="00135A3A" w:rsidRPr="00FC6504" w:rsidRDefault="00135A3A" w:rsidP="002E347D">
                  <w:pPr>
                    <w:spacing w:line="276" w:lineRule="auto"/>
                    <w:rPr>
                      <w:lang w:val="el-GR"/>
                    </w:rPr>
                  </w:pPr>
                </w:p>
              </w:tc>
              <w:tc>
                <w:tcPr>
                  <w:tcW w:w="709" w:type="pct"/>
                  <w:vAlign w:val="center"/>
                </w:tcPr>
                <w:p w14:paraId="0A360718" w14:textId="77777777" w:rsidR="00135A3A" w:rsidRPr="00FC6504" w:rsidRDefault="00135A3A" w:rsidP="002E347D">
                  <w:pPr>
                    <w:spacing w:line="276" w:lineRule="auto"/>
                    <w:rPr>
                      <w:lang w:val="el-GR"/>
                    </w:rPr>
                  </w:pPr>
                </w:p>
              </w:tc>
              <w:tc>
                <w:tcPr>
                  <w:tcW w:w="590" w:type="pct"/>
                  <w:shd w:val="clear" w:color="auto" w:fill="C0C0C0"/>
                </w:tcPr>
                <w:p w14:paraId="55BAD9BE" w14:textId="77777777" w:rsidR="00135A3A" w:rsidRPr="00FC6504" w:rsidRDefault="00135A3A" w:rsidP="002E347D">
                  <w:pPr>
                    <w:spacing w:line="276" w:lineRule="auto"/>
                    <w:rPr>
                      <w:lang w:val="el-GR"/>
                    </w:rPr>
                  </w:pPr>
                </w:p>
              </w:tc>
            </w:tr>
            <w:tr w:rsidR="00135A3A" w:rsidRPr="00FC6504" w14:paraId="613D12E7" w14:textId="77777777" w:rsidTr="009C5EA6">
              <w:trPr>
                <w:trHeight w:val="394"/>
              </w:trPr>
              <w:tc>
                <w:tcPr>
                  <w:tcW w:w="262" w:type="pct"/>
                  <w:vAlign w:val="center"/>
                </w:tcPr>
                <w:p w14:paraId="440F7D6A" w14:textId="77777777" w:rsidR="00135A3A" w:rsidRPr="00FC6504" w:rsidRDefault="00135A3A" w:rsidP="002E347D">
                  <w:pPr>
                    <w:spacing w:line="276" w:lineRule="auto"/>
                    <w:rPr>
                      <w:lang w:val="el-GR"/>
                    </w:rPr>
                  </w:pPr>
                </w:p>
              </w:tc>
              <w:tc>
                <w:tcPr>
                  <w:tcW w:w="1146" w:type="pct"/>
                  <w:vAlign w:val="center"/>
                </w:tcPr>
                <w:p w14:paraId="214B268C" w14:textId="77777777" w:rsidR="00135A3A" w:rsidRPr="00FC6504" w:rsidRDefault="00135A3A" w:rsidP="002E347D">
                  <w:pPr>
                    <w:spacing w:line="276" w:lineRule="auto"/>
                    <w:rPr>
                      <w:lang w:val="el-GR"/>
                    </w:rPr>
                  </w:pPr>
                </w:p>
              </w:tc>
              <w:tc>
                <w:tcPr>
                  <w:tcW w:w="1146" w:type="pct"/>
                  <w:vAlign w:val="center"/>
                </w:tcPr>
                <w:p w14:paraId="5B1296EF" w14:textId="77777777" w:rsidR="00135A3A" w:rsidRPr="00FC6504" w:rsidRDefault="00135A3A" w:rsidP="002E347D">
                  <w:pPr>
                    <w:spacing w:line="276" w:lineRule="auto"/>
                    <w:rPr>
                      <w:lang w:val="el-GR"/>
                    </w:rPr>
                  </w:pPr>
                </w:p>
              </w:tc>
              <w:tc>
                <w:tcPr>
                  <w:tcW w:w="1146" w:type="pct"/>
                  <w:vAlign w:val="center"/>
                </w:tcPr>
                <w:p w14:paraId="73353300" w14:textId="77777777" w:rsidR="00135A3A" w:rsidRPr="00FC6504" w:rsidRDefault="00135A3A" w:rsidP="002E347D">
                  <w:pPr>
                    <w:spacing w:line="276" w:lineRule="auto"/>
                    <w:rPr>
                      <w:lang w:val="el-GR"/>
                    </w:rPr>
                  </w:pPr>
                </w:p>
              </w:tc>
              <w:tc>
                <w:tcPr>
                  <w:tcW w:w="709" w:type="pct"/>
                  <w:vAlign w:val="center"/>
                </w:tcPr>
                <w:p w14:paraId="5AF28195" w14:textId="77777777" w:rsidR="00135A3A" w:rsidRPr="00FC6504" w:rsidRDefault="00135A3A" w:rsidP="002E347D">
                  <w:pPr>
                    <w:spacing w:line="276" w:lineRule="auto"/>
                    <w:rPr>
                      <w:lang w:val="el-GR"/>
                    </w:rPr>
                  </w:pPr>
                </w:p>
              </w:tc>
              <w:tc>
                <w:tcPr>
                  <w:tcW w:w="590" w:type="pct"/>
                  <w:shd w:val="clear" w:color="auto" w:fill="C0C0C0"/>
                </w:tcPr>
                <w:p w14:paraId="24621144" w14:textId="77777777" w:rsidR="00135A3A" w:rsidRPr="00FC6504" w:rsidRDefault="00135A3A" w:rsidP="002E347D">
                  <w:pPr>
                    <w:spacing w:line="276" w:lineRule="auto"/>
                    <w:rPr>
                      <w:lang w:val="el-GR"/>
                    </w:rPr>
                  </w:pPr>
                </w:p>
              </w:tc>
            </w:tr>
            <w:tr w:rsidR="00135A3A" w:rsidRPr="00FC6504"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60B1772" w:rsidR="00135A3A" w:rsidRPr="00FC6504" w:rsidRDefault="00135A3A" w:rsidP="002E347D">
                  <w:pPr>
                    <w:spacing w:line="276" w:lineRule="auto"/>
                    <w:rPr>
                      <w:b/>
                      <w:lang w:val="el-GR"/>
                    </w:rPr>
                  </w:pPr>
                  <w:r w:rsidRPr="00FC6504">
                    <w:rPr>
                      <w:b/>
                      <w:lang w:val="el-GR"/>
                    </w:rPr>
                    <w:t>ΜΕΡΙΚΟ ΣΥΝΟΛΟ (2)</w:t>
                  </w:r>
                </w:p>
              </w:tc>
              <w:tc>
                <w:tcPr>
                  <w:tcW w:w="709" w:type="pct"/>
                  <w:tcBorders>
                    <w:bottom w:val="single" w:sz="4" w:space="0" w:color="000080"/>
                  </w:tcBorders>
                  <w:shd w:val="clear" w:color="auto" w:fill="C0C0C0"/>
                  <w:vAlign w:val="center"/>
                </w:tcPr>
                <w:p w14:paraId="641B8379" w14:textId="77777777" w:rsidR="00135A3A" w:rsidRPr="00FC6504" w:rsidRDefault="00135A3A" w:rsidP="002E347D">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FC6504" w:rsidRDefault="00135A3A" w:rsidP="002E347D">
                  <w:pPr>
                    <w:spacing w:line="276" w:lineRule="auto"/>
                    <w:rPr>
                      <w:lang w:val="el-GR"/>
                    </w:rPr>
                  </w:pPr>
                </w:p>
              </w:tc>
            </w:tr>
          </w:tbl>
          <w:p w14:paraId="17F6A771" w14:textId="77777777" w:rsidR="00135A3A" w:rsidRPr="00FC6504" w:rsidRDefault="00135A3A" w:rsidP="008602C1">
            <w:pPr>
              <w:autoSpaceDE w:val="0"/>
              <w:autoSpaceDN w:val="0"/>
              <w:adjustRightInd w:val="0"/>
              <w:spacing w:after="70"/>
              <w:rPr>
                <w:b/>
                <w:bCs/>
                <w:lang w:val="el-GR" w:eastAsia="el-GR"/>
              </w:rPr>
            </w:pPr>
          </w:p>
          <w:p w14:paraId="6C82594A" w14:textId="77777777" w:rsidR="00135A3A" w:rsidRPr="00FC6504" w:rsidRDefault="00135A3A" w:rsidP="002E347D">
            <w:pPr>
              <w:spacing w:line="276" w:lineRule="auto"/>
              <w:rPr>
                <w:lang w:val="el-GR"/>
              </w:rPr>
            </w:pPr>
            <w:r w:rsidRPr="00FC6504">
              <w:rPr>
                <w:lang w:val="el-GR"/>
              </w:rPr>
              <w:t xml:space="preserve">Πίνακα των </w:t>
            </w:r>
            <w:r w:rsidRPr="00FC6504">
              <w:rPr>
                <w:b/>
                <w:lang w:val="el-GR"/>
              </w:rPr>
              <w:t xml:space="preserve">εξωτερικών συνεργατών του Οικονομικού Φορέα </w:t>
            </w:r>
            <w:r w:rsidRPr="00FC6504">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FC6504" w14:paraId="01080584" w14:textId="77777777" w:rsidTr="009C5EA6">
              <w:trPr>
                <w:trHeight w:val="788"/>
              </w:trPr>
              <w:tc>
                <w:tcPr>
                  <w:tcW w:w="262" w:type="pct"/>
                  <w:shd w:val="clear" w:color="auto" w:fill="E0E0E0"/>
                  <w:vAlign w:val="center"/>
                </w:tcPr>
                <w:p w14:paraId="5FA85169" w14:textId="77777777" w:rsidR="00135A3A" w:rsidRPr="00FC6504" w:rsidRDefault="00135A3A" w:rsidP="002E347D">
                  <w:pPr>
                    <w:spacing w:line="276" w:lineRule="auto"/>
                    <w:rPr>
                      <w:lang w:val="el-GR"/>
                    </w:rPr>
                  </w:pPr>
                  <w:r w:rsidRPr="00FC6504">
                    <w:rPr>
                      <w:lang w:val="el-GR"/>
                    </w:rPr>
                    <w:t>Α/Α</w:t>
                  </w:r>
                </w:p>
              </w:tc>
              <w:tc>
                <w:tcPr>
                  <w:tcW w:w="2261" w:type="pct"/>
                  <w:shd w:val="clear" w:color="auto" w:fill="E0E0E0"/>
                  <w:vAlign w:val="center"/>
                </w:tcPr>
                <w:p w14:paraId="574807C7" w14:textId="77777777" w:rsidR="00135A3A" w:rsidRPr="00FC6504" w:rsidRDefault="00135A3A" w:rsidP="002E347D">
                  <w:pPr>
                    <w:spacing w:line="276" w:lineRule="auto"/>
                    <w:rPr>
                      <w:lang w:val="el-GR"/>
                    </w:rPr>
                  </w:pPr>
                  <w:r w:rsidRPr="00FC6504">
                    <w:rPr>
                      <w:lang w:val="el-GR"/>
                    </w:rPr>
                    <w:t>Ονοματεπώνυμο Μέλους Ομάδας Έργου</w:t>
                  </w:r>
                </w:p>
              </w:tc>
              <w:tc>
                <w:tcPr>
                  <w:tcW w:w="1128" w:type="pct"/>
                  <w:shd w:val="clear" w:color="auto" w:fill="E0E0E0"/>
                  <w:vAlign w:val="center"/>
                </w:tcPr>
                <w:p w14:paraId="015F46F2" w14:textId="77777777" w:rsidR="00135A3A" w:rsidRPr="00FC6504" w:rsidRDefault="00135A3A" w:rsidP="002E347D">
                  <w:pPr>
                    <w:spacing w:line="276" w:lineRule="auto"/>
                    <w:rPr>
                      <w:lang w:val="el-GR"/>
                    </w:rPr>
                  </w:pPr>
                  <w:r w:rsidRPr="00FC6504">
                    <w:rPr>
                      <w:lang w:val="el-GR"/>
                    </w:rPr>
                    <w:t>Θέση στην Ομάδα Έργου</w:t>
                  </w:r>
                </w:p>
              </w:tc>
              <w:tc>
                <w:tcPr>
                  <w:tcW w:w="709" w:type="pct"/>
                  <w:shd w:val="clear" w:color="auto" w:fill="E0E0E0"/>
                  <w:vAlign w:val="center"/>
                </w:tcPr>
                <w:p w14:paraId="3F3169BC" w14:textId="77777777" w:rsidR="00135A3A" w:rsidRPr="00FC6504" w:rsidRDefault="00135A3A" w:rsidP="002E347D">
                  <w:pPr>
                    <w:spacing w:line="276" w:lineRule="auto"/>
                    <w:rPr>
                      <w:lang w:val="el-GR"/>
                    </w:rPr>
                  </w:pPr>
                  <w:r w:rsidRPr="00FC6504">
                    <w:rPr>
                      <w:lang w:val="el-GR"/>
                    </w:rPr>
                    <w:t>Ανθρωπομήνες</w:t>
                  </w:r>
                </w:p>
              </w:tc>
              <w:tc>
                <w:tcPr>
                  <w:tcW w:w="639" w:type="pct"/>
                  <w:shd w:val="clear" w:color="auto" w:fill="C0C0C0"/>
                </w:tcPr>
                <w:p w14:paraId="65B23780" w14:textId="77777777" w:rsidR="00135A3A" w:rsidRPr="00FC6504" w:rsidRDefault="00135A3A" w:rsidP="002E347D">
                  <w:pPr>
                    <w:spacing w:line="276" w:lineRule="auto"/>
                    <w:rPr>
                      <w:lang w:val="el-GR"/>
                    </w:rPr>
                  </w:pPr>
                  <w:r w:rsidRPr="00FC6504">
                    <w:rPr>
                      <w:lang w:val="el-GR"/>
                    </w:rPr>
                    <w:t>Ποσοστό συμμετοχής* (%)</w:t>
                  </w:r>
                </w:p>
              </w:tc>
            </w:tr>
            <w:tr w:rsidR="00135A3A" w:rsidRPr="00FC6504" w14:paraId="3B441C4B" w14:textId="77777777" w:rsidTr="009C5EA6">
              <w:trPr>
                <w:trHeight w:val="394"/>
              </w:trPr>
              <w:tc>
                <w:tcPr>
                  <w:tcW w:w="262" w:type="pct"/>
                  <w:vAlign w:val="center"/>
                </w:tcPr>
                <w:p w14:paraId="2BC84E87" w14:textId="77777777" w:rsidR="00135A3A" w:rsidRPr="00FC6504" w:rsidRDefault="00135A3A" w:rsidP="002E347D">
                  <w:pPr>
                    <w:spacing w:line="276" w:lineRule="auto"/>
                    <w:rPr>
                      <w:lang w:val="el-GR"/>
                    </w:rPr>
                  </w:pPr>
                </w:p>
              </w:tc>
              <w:tc>
                <w:tcPr>
                  <w:tcW w:w="2261" w:type="pct"/>
                  <w:vAlign w:val="center"/>
                </w:tcPr>
                <w:p w14:paraId="3E796603" w14:textId="77777777" w:rsidR="00135A3A" w:rsidRPr="00FC6504" w:rsidRDefault="00135A3A" w:rsidP="002E347D">
                  <w:pPr>
                    <w:spacing w:line="276" w:lineRule="auto"/>
                    <w:rPr>
                      <w:lang w:val="el-GR"/>
                    </w:rPr>
                  </w:pPr>
                </w:p>
              </w:tc>
              <w:tc>
                <w:tcPr>
                  <w:tcW w:w="1128" w:type="pct"/>
                  <w:vAlign w:val="center"/>
                </w:tcPr>
                <w:p w14:paraId="524B65AE" w14:textId="77777777" w:rsidR="00135A3A" w:rsidRPr="00FC6504" w:rsidRDefault="00135A3A" w:rsidP="002E347D">
                  <w:pPr>
                    <w:spacing w:line="276" w:lineRule="auto"/>
                    <w:rPr>
                      <w:lang w:val="el-GR"/>
                    </w:rPr>
                  </w:pPr>
                </w:p>
              </w:tc>
              <w:tc>
                <w:tcPr>
                  <w:tcW w:w="709" w:type="pct"/>
                  <w:vAlign w:val="center"/>
                </w:tcPr>
                <w:p w14:paraId="3188AB9D" w14:textId="77777777" w:rsidR="00135A3A" w:rsidRPr="00FC6504" w:rsidRDefault="00135A3A" w:rsidP="002E347D">
                  <w:pPr>
                    <w:spacing w:line="276" w:lineRule="auto"/>
                    <w:rPr>
                      <w:lang w:val="el-GR"/>
                    </w:rPr>
                  </w:pPr>
                </w:p>
              </w:tc>
              <w:tc>
                <w:tcPr>
                  <w:tcW w:w="639" w:type="pct"/>
                  <w:shd w:val="clear" w:color="auto" w:fill="C0C0C0"/>
                </w:tcPr>
                <w:p w14:paraId="632C72FC" w14:textId="77777777" w:rsidR="00135A3A" w:rsidRPr="00FC6504" w:rsidRDefault="00135A3A" w:rsidP="002E347D">
                  <w:pPr>
                    <w:spacing w:line="276" w:lineRule="auto"/>
                    <w:rPr>
                      <w:lang w:val="el-GR"/>
                    </w:rPr>
                  </w:pPr>
                </w:p>
              </w:tc>
            </w:tr>
            <w:tr w:rsidR="00135A3A" w:rsidRPr="00FC6504" w14:paraId="198A5BC1" w14:textId="77777777" w:rsidTr="009C5EA6">
              <w:trPr>
                <w:trHeight w:val="394"/>
              </w:trPr>
              <w:tc>
                <w:tcPr>
                  <w:tcW w:w="262" w:type="pct"/>
                  <w:vAlign w:val="center"/>
                </w:tcPr>
                <w:p w14:paraId="3EFE2E8E" w14:textId="77777777" w:rsidR="00135A3A" w:rsidRPr="00FC6504" w:rsidRDefault="00135A3A" w:rsidP="002E347D">
                  <w:pPr>
                    <w:spacing w:line="276" w:lineRule="auto"/>
                    <w:rPr>
                      <w:lang w:val="el-GR"/>
                    </w:rPr>
                  </w:pPr>
                </w:p>
              </w:tc>
              <w:tc>
                <w:tcPr>
                  <w:tcW w:w="2261" w:type="pct"/>
                  <w:vAlign w:val="center"/>
                </w:tcPr>
                <w:p w14:paraId="384CD81A" w14:textId="77777777" w:rsidR="00135A3A" w:rsidRPr="00FC6504" w:rsidRDefault="00135A3A" w:rsidP="002E347D">
                  <w:pPr>
                    <w:spacing w:line="276" w:lineRule="auto"/>
                    <w:rPr>
                      <w:lang w:val="el-GR"/>
                    </w:rPr>
                  </w:pPr>
                </w:p>
              </w:tc>
              <w:tc>
                <w:tcPr>
                  <w:tcW w:w="1128" w:type="pct"/>
                  <w:vAlign w:val="center"/>
                </w:tcPr>
                <w:p w14:paraId="770B211A" w14:textId="77777777" w:rsidR="00135A3A" w:rsidRPr="00FC6504" w:rsidRDefault="00135A3A" w:rsidP="002E347D">
                  <w:pPr>
                    <w:spacing w:line="276" w:lineRule="auto"/>
                    <w:rPr>
                      <w:lang w:val="el-GR"/>
                    </w:rPr>
                  </w:pPr>
                </w:p>
              </w:tc>
              <w:tc>
                <w:tcPr>
                  <w:tcW w:w="709" w:type="pct"/>
                  <w:vAlign w:val="center"/>
                </w:tcPr>
                <w:p w14:paraId="0101E37A" w14:textId="77777777" w:rsidR="00135A3A" w:rsidRPr="00FC6504" w:rsidRDefault="00135A3A" w:rsidP="002E347D">
                  <w:pPr>
                    <w:spacing w:line="276" w:lineRule="auto"/>
                    <w:rPr>
                      <w:lang w:val="el-GR"/>
                    </w:rPr>
                  </w:pPr>
                </w:p>
              </w:tc>
              <w:tc>
                <w:tcPr>
                  <w:tcW w:w="639" w:type="pct"/>
                  <w:shd w:val="clear" w:color="auto" w:fill="C0C0C0"/>
                </w:tcPr>
                <w:p w14:paraId="40806AB4" w14:textId="77777777" w:rsidR="00135A3A" w:rsidRPr="00FC6504" w:rsidRDefault="00135A3A" w:rsidP="002E347D">
                  <w:pPr>
                    <w:spacing w:line="276" w:lineRule="auto"/>
                    <w:rPr>
                      <w:lang w:val="el-GR"/>
                    </w:rPr>
                  </w:pPr>
                </w:p>
              </w:tc>
            </w:tr>
            <w:tr w:rsidR="00135A3A" w:rsidRPr="00FC6504" w14:paraId="77B3E555" w14:textId="77777777" w:rsidTr="009C5EA6">
              <w:trPr>
                <w:trHeight w:val="394"/>
              </w:trPr>
              <w:tc>
                <w:tcPr>
                  <w:tcW w:w="262" w:type="pct"/>
                  <w:vAlign w:val="center"/>
                </w:tcPr>
                <w:p w14:paraId="6BEEAA51" w14:textId="77777777" w:rsidR="00135A3A" w:rsidRPr="00FC6504" w:rsidRDefault="00135A3A" w:rsidP="002E347D">
                  <w:pPr>
                    <w:spacing w:line="276" w:lineRule="auto"/>
                    <w:rPr>
                      <w:lang w:val="el-GR"/>
                    </w:rPr>
                  </w:pPr>
                </w:p>
              </w:tc>
              <w:tc>
                <w:tcPr>
                  <w:tcW w:w="2261" w:type="pct"/>
                  <w:vAlign w:val="center"/>
                </w:tcPr>
                <w:p w14:paraId="3E08CFE6" w14:textId="77777777" w:rsidR="00135A3A" w:rsidRPr="00FC6504" w:rsidRDefault="00135A3A" w:rsidP="002E347D">
                  <w:pPr>
                    <w:spacing w:line="276" w:lineRule="auto"/>
                    <w:rPr>
                      <w:lang w:val="el-GR"/>
                    </w:rPr>
                  </w:pPr>
                </w:p>
              </w:tc>
              <w:tc>
                <w:tcPr>
                  <w:tcW w:w="1128" w:type="pct"/>
                  <w:vAlign w:val="center"/>
                </w:tcPr>
                <w:p w14:paraId="731C88BD" w14:textId="77777777" w:rsidR="00135A3A" w:rsidRPr="00FC6504" w:rsidRDefault="00135A3A" w:rsidP="002E347D">
                  <w:pPr>
                    <w:spacing w:line="276" w:lineRule="auto"/>
                    <w:rPr>
                      <w:lang w:val="el-GR"/>
                    </w:rPr>
                  </w:pPr>
                </w:p>
              </w:tc>
              <w:tc>
                <w:tcPr>
                  <w:tcW w:w="709" w:type="pct"/>
                  <w:vAlign w:val="center"/>
                </w:tcPr>
                <w:p w14:paraId="28B6A0DD" w14:textId="77777777" w:rsidR="00135A3A" w:rsidRPr="00FC6504" w:rsidRDefault="00135A3A" w:rsidP="002E347D">
                  <w:pPr>
                    <w:spacing w:line="276" w:lineRule="auto"/>
                    <w:rPr>
                      <w:lang w:val="el-GR"/>
                    </w:rPr>
                  </w:pPr>
                </w:p>
              </w:tc>
              <w:tc>
                <w:tcPr>
                  <w:tcW w:w="639" w:type="pct"/>
                  <w:shd w:val="clear" w:color="auto" w:fill="C0C0C0"/>
                </w:tcPr>
                <w:p w14:paraId="01460ED6" w14:textId="77777777" w:rsidR="00135A3A" w:rsidRPr="00FC6504" w:rsidRDefault="00135A3A" w:rsidP="002E347D">
                  <w:pPr>
                    <w:spacing w:line="276" w:lineRule="auto"/>
                    <w:rPr>
                      <w:lang w:val="el-GR"/>
                    </w:rPr>
                  </w:pPr>
                </w:p>
              </w:tc>
            </w:tr>
            <w:tr w:rsidR="00135A3A" w:rsidRPr="00FC6504" w14:paraId="3DD17F49" w14:textId="77777777" w:rsidTr="009C5EA6">
              <w:trPr>
                <w:trHeight w:val="380"/>
              </w:trPr>
              <w:tc>
                <w:tcPr>
                  <w:tcW w:w="3653" w:type="pct"/>
                  <w:gridSpan w:val="3"/>
                  <w:shd w:val="clear" w:color="auto" w:fill="C0C0C0"/>
                  <w:vAlign w:val="center"/>
                </w:tcPr>
                <w:p w14:paraId="4B71D38F" w14:textId="77777777" w:rsidR="00135A3A" w:rsidRPr="00FC6504" w:rsidRDefault="00135A3A" w:rsidP="002E347D">
                  <w:pPr>
                    <w:spacing w:line="276" w:lineRule="auto"/>
                    <w:rPr>
                      <w:lang w:val="el-GR"/>
                    </w:rPr>
                  </w:pPr>
                  <w:r w:rsidRPr="00FC6504">
                    <w:rPr>
                      <w:b/>
                      <w:lang w:val="el-GR"/>
                    </w:rPr>
                    <w:t>ΜΕΡΙΚΟ ΣΥΝΟΛΟ (3)</w:t>
                  </w:r>
                </w:p>
              </w:tc>
              <w:tc>
                <w:tcPr>
                  <w:tcW w:w="709" w:type="pct"/>
                  <w:shd w:val="clear" w:color="auto" w:fill="C0C0C0"/>
                  <w:vAlign w:val="center"/>
                </w:tcPr>
                <w:p w14:paraId="68CDE6B2" w14:textId="77777777" w:rsidR="00135A3A" w:rsidRPr="00FC6504" w:rsidRDefault="00135A3A" w:rsidP="002E347D">
                  <w:pPr>
                    <w:spacing w:line="276" w:lineRule="auto"/>
                    <w:rPr>
                      <w:lang w:val="el-GR"/>
                    </w:rPr>
                  </w:pPr>
                </w:p>
              </w:tc>
              <w:tc>
                <w:tcPr>
                  <w:tcW w:w="639" w:type="pct"/>
                  <w:shd w:val="clear" w:color="auto" w:fill="C0C0C0"/>
                </w:tcPr>
                <w:p w14:paraId="3E181B06" w14:textId="77777777" w:rsidR="00135A3A" w:rsidRPr="00FC6504" w:rsidRDefault="00135A3A" w:rsidP="002E347D">
                  <w:pPr>
                    <w:spacing w:line="276" w:lineRule="auto"/>
                    <w:rPr>
                      <w:lang w:val="el-GR"/>
                    </w:rPr>
                  </w:pPr>
                </w:p>
              </w:tc>
            </w:tr>
          </w:tbl>
          <w:p w14:paraId="290CDFA6" w14:textId="27A9BDFB" w:rsidR="00135A3A" w:rsidRPr="00FC6504" w:rsidRDefault="00135A3A" w:rsidP="002E347D">
            <w:pPr>
              <w:spacing w:line="276" w:lineRule="auto"/>
              <w:rPr>
                <w:lang w:val="el-GR"/>
              </w:rPr>
            </w:pPr>
            <w:r w:rsidRPr="00FC6504">
              <w:rPr>
                <w:lang w:val="el-GR"/>
              </w:rPr>
              <w:t xml:space="preserve">*ως </w:t>
            </w:r>
            <w:r w:rsidRPr="00FC6504">
              <w:rPr>
                <w:b/>
                <w:lang w:val="el-GR"/>
              </w:rPr>
              <w:t>Ποσοστό Συμμετοχής</w:t>
            </w:r>
            <w:r w:rsidRPr="00FC6504">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sidRPr="00FC6504">
              <w:rPr>
                <w:lang w:val="el-GR"/>
              </w:rPr>
              <w:t xml:space="preserve"> </w:t>
            </w:r>
            <w:r w:rsidRPr="00FC6504">
              <w:rPr>
                <w:lang w:val="el-GR"/>
              </w:rPr>
              <w:t>2,</w:t>
            </w:r>
            <w:r w:rsidR="00276013" w:rsidRPr="00FC6504">
              <w:rPr>
                <w:lang w:val="el-GR"/>
              </w:rPr>
              <w:t xml:space="preserve"> </w:t>
            </w:r>
            <w:r w:rsidRPr="00FC6504">
              <w:rPr>
                <w:lang w:val="el-GR"/>
              </w:rPr>
              <w:t>3)</w:t>
            </w:r>
            <w:r w:rsidR="00276013" w:rsidRPr="00FC6504">
              <w:rPr>
                <w:lang w:val="el-GR"/>
              </w:rPr>
              <w:t>.</w:t>
            </w:r>
          </w:p>
          <w:p w14:paraId="7D4CA4BC" w14:textId="77777777" w:rsidR="00135A3A" w:rsidRPr="00FC6504" w:rsidRDefault="00135A3A" w:rsidP="002E347D">
            <w:pPr>
              <w:autoSpaceDE w:val="0"/>
              <w:autoSpaceDN w:val="0"/>
              <w:adjustRightInd w:val="0"/>
              <w:spacing w:after="70"/>
              <w:rPr>
                <w:lang w:val="el-GR"/>
              </w:rPr>
            </w:pPr>
            <w:r w:rsidRPr="00FC6504">
              <w:rPr>
                <w:lang w:val="el-GR"/>
              </w:rPr>
              <w:lastRenderedPageBreak/>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73044C02" w:rsidR="00A825D8" w:rsidRPr="00FC6504" w:rsidRDefault="00A825D8" w:rsidP="002E347D">
            <w:pPr>
              <w:autoSpaceDE w:val="0"/>
              <w:autoSpaceDN w:val="0"/>
              <w:adjustRightInd w:val="0"/>
              <w:spacing w:after="70"/>
              <w:rPr>
                <w:b/>
                <w:bCs/>
                <w:lang w:val="el-GR" w:eastAsia="el-GR"/>
              </w:rPr>
            </w:pPr>
            <w:r w:rsidRPr="00FC6504">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006A133C" w:rsidRPr="00FC6504">
              <w:rPr>
                <w:lang w:val="el-GR"/>
              </w:rPr>
              <w:t xml:space="preserve">και σύμφωνα με την παρ. 2.2.6.2 θεωρούνται ίδιοι πόροι του οικονομικού φορέα, </w:t>
            </w:r>
            <w:r w:rsidRPr="00FC6504">
              <w:rPr>
                <w:lang w:val="el-GR"/>
              </w:rPr>
              <w:t xml:space="preserve">θα πρέπει να προσκομιστούν οι συμβάσεις </w:t>
            </w:r>
            <w:r w:rsidR="004E05E3" w:rsidRPr="00FC6504">
              <w:rPr>
                <w:lang w:val="el-GR"/>
              </w:rPr>
              <w:t>ανεξάρτητων υπηρεσιών κατά την έννοια του άρθρου 39 παρ. 9 του Ν. 4387/2016 (Α 85)</w:t>
            </w:r>
            <w:r w:rsidRPr="00FC6504">
              <w:rPr>
                <w:lang w:val="el-GR"/>
              </w:rPr>
              <w:t>.</w:t>
            </w:r>
          </w:p>
        </w:tc>
      </w:tr>
      <w:tr w:rsidR="00135A3A" w:rsidRPr="00FC6504" w14:paraId="289E4315" w14:textId="77777777" w:rsidTr="009C5EA6">
        <w:tc>
          <w:tcPr>
            <w:tcW w:w="675" w:type="dxa"/>
          </w:tcPr>
          <w:p w14:paraId="54246971" w14:textId="77777777" w:rsidR="00135A3A" w:rsidRPr="00FC6504" w:rsidRDefault="00135A3A" w:rsidP="002E347D">
            <w:r w:rsidRPr="00FC6504">
              <w:rPr>
                <w:lang w:val="el-GR"/>
              </w:rPr>
              <w:lastRenderedPageBreak/>
              <w:t>4</w:t>
            </w:r>
            <w:r w:rsidRPr="00FC6504">
              <w:t>.2</w:t>
            </w:r>
          </w:p>
        </w:tc>
        <w:tc>
          <w:tcPr>
            <w:tcW w:w="9180" w:type="dxa"/>
          </w:tcPr>
          <w:p w14:paraId="13EDE606" w14:textId="2B560962" w:rsidR="00135A3A" w:rsidRPr="00FC6504" w:rsidRDefault="00135A3A" w:rsidP="002E347D">
            <w:pPr>
              <w:suppressAutoHyphens w:val="0"/>
              <w:autoSpaceDE w:val="0"/>
              <w:autoSpaceDN w:val="0"/>
              <w:adjustRightInd w:val="0"/>
              <w:spacing w:after="70"/>
              <w:rPr>
                <w:lang w:val="el-GR" w:eastAsia="el-GR"/>
              </w:rPr>
            </w:pPr>
            <w:r w:rsidRPr="00FC6504">
              <w:rPr>
                <w:lang w:val="el-GR" w:eastAsia="el-GR"/>
              </w:rPr>
              <w:t>Βιογραφικά σημειώματα της Ομάδας Έργου (</w:t>
            </w:r>
            <w:r w:rsidRPr="00FC6504">
              <w:rPr>
                <w:lang w:val="el-GR"/>
              </w:rPr>
              <w:t>βάσει του υποδείγματος / βλ. «</w:t>
            </w:r>
            <w:r w:rsidRPr="00FC6504">
              <w:rPr>
                <w:lang w:val="el-GR"/>
              </w:rPr>
              <w:fldChar w:fldCharType="begin"/>
            </w:r>
            <w:r w:rsidRPr="00FC6504">
              <w:rPr>
                <w:lang w:val="el-GR"/>
              </w:rPr>
              <w:instrText xml:space="preserve"> REF _Ref496624509 \h  \* MERGEFORMAT </w:instrText>
            </w:r>
            <w:r w:rsidRPr="00FC6504">
              <w:rPr>
                <w:lang w:val="el-GR"/>
              </w:rPr>
            </w:r>
            <w:r w:rsidRPr="00FC6504">
              <w:rPr>
                <w:lang w:val="el-GR"/>
              </w:rPr>
              <w:fldChar w:fldCharType="separate"/>
            </w:r>
            <w:r w:rsidR="004255F2" w:rsidRPr="00FC6504">
              <w:rPr>
                <w:lang w:val="el-GR"/>
              </w:rPr>
              <w:t xml:space="preserve">ΠΑΡΑΡΤΗΜΑ </w:t>
            </w:r>
            <w:r w:rsidR="004255F2" w:rsidRPr="00FC6504">
              <w:t>ΙV</w:t>
            </w:r>
            <w:r w:rsidR="004255F2" w:rsidRPr="00FC6504">
              <w:rPr>
                <w:lang w:val="el-GR"/>
              </w:rPr>
              <w:t xml:space="preserve"> – Υπόδειγμα Βιογραφικού Σημειώματος</w:t>
            </w:r>
            <w:r w:rsidRPr="00FC6504">
              <w:rPr>
                <w:lang w:val="el-GR"/>
              </w:rPr>
              <w:fldChar w:fldCharType="end"/>
            </w:r>
            <w:r w:rsidRPr="00FC6504">
              <w:rPr>
                <w:lang w:val="el-GR"/>
              </w:rPr>
              <w:t>»)</w:t>
            </w:r>
          </w:p>
        </w:tc>
      </w:tr>
    </w:tbl>
    <w:p w14:paraId="5A803A5E" w14:textId="77777777" w:rsidR="00814752" w:rsidRPr="00FC6504" w:rsidRDefault="00814752" w:rsidP="002E347D">
      <w:pPr>
        <w:rPr>
          <w:b/>
          <w:bCs/>
          <w:lang w:val="el-GR"/>
        </w:rPr>
      </w:pPr>
    </w:p>
    <w:p w14:paraId="044C1BC4" w14:textId="4D937926" w:rsidR="008338F0" w:rsidRPr="00FC6504" w:rsidRDefault="003355E7" w:rsidP="002E347D">
      <w:pPr>
        <w:rPr>
          <w:b/>
          <w:color w:val="000000"/>
          <w:lang w:val="el-GR"/>
        </w:rPr>
      </w:pPr>
      <w:r w:rsidRPr="00FC6504">
        <w:rPr>
          <w:b/>
          <w:bCs/>
          <w:lang w:val="el-GR"/>
        </w:rPr>
        <w:t xml:space="preserve">Β.5. </w:t>
      </w:r>
      <w:r w:rsidRPr="00FC6504">
        <w:rPr>
          <w:b/>
          <w:lang w:val="el-GR"/>
        </w:rPr>
        <w:t xml:space="preserve">Για την απόδειξη της συμμόρφωσής τους με </w:t>
      </w:r>
      <w:r w:rsidRPr="00FC6504">
        <w:rPr>
          <w:b/>
          <w:color w:val="000000"/>
          <w:lang w:val="el-GR"/>
        </w:rPr>
        <w:t xml:space="preserve">πρότυπα διασφάλισης ποιότητας και πρότυπα περιβαλλοντικής διαχείρισης της παραγράφου </w:t>
      </w:r>
      <w:r w:rsidR="006607CE" w:rsidRPr="00FC6504">
        <w:rPr>
          <w:b/>
          <w:color w:val="000000"/>
          <w:lang w:val="el-GR"/>
        </w:rPr>
        <w:fldChar w:fldCharType="begin"/>
      </w:r>
      <w:r w:rsidR="006607CE" w:rsidRPr="00FC6504">
        <w:rPr>
          <w:b/>
          <w:color w:val="000000"/>
          <w:lang w:val="el-GR"/>
        </w:rPr>
        <w:instrText xml:space="preserve"> REF _Ref496541651 \r \h </w:instrText>
      </w:r>
      <w:r w:rsidR="00DF02B0" w:rsidRPr="00FC6504">
        <w:rPr>
          <w:b/>
          <w:color w:val="000000"/>
          <w:lang w:val="el-GR"/>
        </w:rPr>
        <w:instrText xml:space="preserve"> \* MERGEFORMAT </w:instrText>
      </w:r>
      <w:r w:rsidR="006607CE" w:rsidRPr="00FC6504">
        <w:rPr>
          <w:b/>
          <w:color w:val="000000"/>
          <w:lang w:val="el-GR"/>
        </w:rPr>
      </w:r>
      <w:r w:rsidR="006607CE" w:rsidRPr="00FC6504">
        <w:rPr>
          <w:b/>
          <w:color w:val="000000"/>
          <w:lang w:val="el-GR"/>
        </w:rPr>
        <w:fldChar w:fldCharType="separate"/>
      </w:r>
      <w:r w:rsidR="004255F2" w:rsidRPr="00FC6504">
        <w:rPr>
          <w:b/>
          <w:color w:val="000000"/>
          <w:lang w:val="el-GR"/>
        </w:rPr>
        <w:t>2.2.7</w:t>
      </w:r>
      <w:r w:rsidR="006607CE" w:rsidRPr="00FC6504">
        <w:rPr>
          <w:b/>
          <w:color w:val="000000"/>
          <w:lang w:val="el-GR"/>
        </w:rPr>
        <w:fldChar w:fldCharType="end"/>
      </w:r>
      <w:r w:rsidRPr="00FC6504">
        <w:rPr>
          <w:b/>
          <w:color w:val="000000"/>
          <w:lang w:val="el-GR"/>
        </w:rPr>
        <w:t xml:space="preserve"> οι οικονομικοί φορείς προσκομίζουν </w:t>
      </w:r>
      <w:r w:rsidR="003822A5" w:rsidRPr="00FC6504">
        <w:rPr>
          <w:b/>
          <w:color w:val="000000"/>
          <w:lang w:val="el-GR"/>
        </w:rPr>
        <w:t>τα αναφερόμενα στον κατωτέρω πίνακα</w:t>
      </w:r>
      <w:r w:rsidR="00814752" w:rsidRPr="00FC6504">
        <w:rPr>
          <w:b/>
          <w:color w:val="000000"/>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FC6504" w14:paraId="15730022" w14:textId="77777777" w:rsidTr="009C5EA6">
        <w:trPr>
          <w:trHeight w:val="711"/>
        </w:trPr>
        <w:tc>
          <w:tcPr>
            <w:tcW w:w="675" w:type="dxa"/>
            <w:shd w:val="clear" w:color="auto" w:fill="D9D9D9"/>
          </w:tcPr>
          <w:p w14:paraId="76D1EC17" w14:textId="77777777" w:rsidR="00BD358F" w:rsidRPr="00FC6504" w:rsidRDefault="00C40FB9" w:rsidP="002E347D">
            <w:pPr>
              <w:rPr>
                <w:b/>
              </w:rPr>
            </w:pPr>
            <w:r w:rsidRPr="00FC6504">
              <w:rPr>
                <w:b/>
                <w:lang w:val="el-GR"/>
              </w:rPr>
              <w:t>5</w:t>
            </w:r>
            <w:r w:rsidR="00BD358F" w:rsidRPr="00FC6504">
              <w:rPr>
                <w:b/>
              </w:rPr>
              <w:t>.</w:t>
            </w:r>
          </w:p>
        </w:tc>
        <w:tc>
          <w:tcPr>
            <w:tcW w:w="9180" w:type="dxa"/>
            <w:shd w:val="clear" w:color="auto" w:fill="D9D9D9"/>
          </w:tcPr>
          <w:p w14:paraId="18B6A71C" w14:textId="77777777" w:rsidR="00871101" w:rsidRPr="00FC6504" w:rsidRDefault="00BD358F" w:rsidP="002E347D">
            <w:pPr>
              <w:rPr>
                <w:lang w:val="el-GR"/>
              </w:rPr>
            </w:pPr>
            <w:r w:rsidRPr="00FC6504">
              <w:rPr>
                <w:b/>
                <w:lang w:val="el-GR" w:eastAsia="el-GR"/>
              </w:rPr>
              <w:t xml:space="preserve">Οι οικονομικοί φορείς που συμμετέχουν στη διαδικασία σύναψης της παρούσας απαιτείται </w:t>
            </w:r>
            <w:r w:rsidRPr="00FC6504">
              <w:rPr>
                <w:b/>
                <w:lang w:val="el-GR"/>
              </w:rPr>
              <w:t>να εξασφαλίζουν την ποιότητα των παρεχόμενων υπηρεσιών</w:t>
            </w:r>
            <w:r w:rsidR="00E1337D" w:rsidRPr="00FC6504">
              <w:rPr>
                <w:b/>
                <w:lang w:val="el-GR"/>
              </w:rPr>
              <w:t xml:space="preserve"> </w:t>
            </w:r>
            <w:r w:rsidRPr="00FC6504">
              <w:rPr>
                <w:b/>
                <w:lang w:val="el-GR"/>
              </w:rPr>
              <w:t>και να διαθέτουν</w:t>
            </w:r>
            <w:r w:rsidR="00871101" w:rsidRPr="00FC6504">
              <w:rPr>
                <w:b/>
                <w:lang w:val="el-GR"/>
              </w:rPr>
              <w:t>:</w:t>
            </w:r>
          </w:p>
          <w:p w14:paraId="1BE29CF2" w14:textId="6A6902FB" w:rsidR="00871101" w:rsidRPr="00FC6504" w:rsidRDefault="00871101" w:rsidP="002E347D">
            <w:pPr>
              <w:pStyle w:val="ListParagraph"/>
              <w:numPr>
                <w:ilvl w:val="0"/>
                <w:numId w:val="46"/>
              </w:numPr>
              <w:ind w:left="720"/>
              <w:rPr>
                <w:bCs/>
                <w:lang w:val="el-GR"/>
              </w:rPr>
            </w:pPr>
            <w:r w:rsidRPr="00FC6504">
              <w:rPr>
                <w:bCs/>
                <w:lang w:val="el-GR"/>
              </w:rPr>
              <w:t>Ο</w:t>
            </w:r>
            <w:r w:rsidR="00BD358F" w:rsidRPr="00FC6504">
              <w:rPr>
                <w:bCs/>
                <w:lang w:val="el-GR"/>
              </w:rPr>
              <w:t>ργανωμένο σύστημα διαχείρισης Ποιότητας</w:t>
            </w:r>
            <w:r w:rsidR="00643224" w:rsidRPr="00FC6504">
              <w:rPr>
                <w:bCs/>
                <w:lang w:val="el-GR"/>
              </w:rPr>
              <w:t xml:space="preserve"> </w:t>
            </w:r>
            <w:r w:rsidRPr="00FC6504">
              <w:rPr>
                <w:bCs/>
                <w:lang w:val="el-GR"/>
              </w:rPr>
              <w:t>ISO 9001:2008 ή ισοδύναμο</w:t>
            </w:r>
          </w:p>
          <w:p w14:paraId="5FABA7CF" w14:textId="6FF24E3B" w:rsidR="00871101" w:rsidRPr="00FC6504" w:rsidRDefault="00871101" w:rsidP="002E347D">
            <w:pPr>
              <w:pStyle w:val="ListParagraph"/>
              <w:numPr>
                <w:ilvl w:val="0"/>
                <w:numId w:val="46"/>
              </w:numPr>
              <w:ind w:left="720"/>
              <w:rPr>
                <w:bCs/>
                <w:lang w:val="el-GR"/>
              </w:rPr>
            </w:pPr>
            <w:r w:rsidRPr="00FC6504">
              <w:rPr>
                <w:bCs/>
                <w:lang w:val="el-GR"/>
              </w:rPr>
              <w:t>Οργανωμένο σύστημα περιβαλλοντικής διαχείρισης ISO 14001:2004 Environmental Management System</w:t>
            </w:r>
          </w:p>
          <w:p w14:paraId="57519D5E" w14:textId="57A2A20E" w:rsidR="00871101" w:rsidRPr="00FC6504" w:rsidRDefault="00871101" w:rsidP="002E347D">
            <w:pPr>
              <w:pStyle w:val="ListParagraph"/>
              <w:numPr>
                <w:ilvl w:val="0"/>
                <w:numId w:val="46"/>
              </w:numPr>
              <w:ind w:left="720"/>
              <w:rPr>
                <w:bCs/>
                <w:lang w:val="en-US"/>
              </w:rPr>
            </w:pPr>
            <w:r w:rsidRPr="00FC6504">
              <w:rPr>
                <w:bCs/>
                <w:lang w:val="el-GR"/>
              </w:rPr>
              <w:t>Οργανωμένο</w:t>
            </w:r>
            <w:r w:rsidRPr="00FC6504">
              <w:rPr>
                <w:bCs/>
                <w:lang w:val="en-US"/>
              </w:rPr>
              <w:t xml:space="preserve"> </w:t>
            </w:r>
            <w:r w:rsidRPr="00FC6504">
              <w:rPr>
                <w:bCs/>
                <w:lang w:val="el-GR"/>
              </w:rPr>
              <w:t>σύστημα</w:t>
            </w:r>
            <w:r w:rsidRPr="00FC6504">
              <w:rPr>
                <w:bCs/>
                <w:lang w:val="en-US"/>
              </w:rPr>
              <w:t xml:space="preserve"> </w:t>
            </w:r>
            <w:r w:rsidRPr="00FC6504">
              <w:rPr>
                <w:bCs/>
                <w:lang w:val="el-GR"/>
              </w:rPr>
              <w:t>ασφάλειας</w:t>
            </w:r>
            <w:r w:rsidRPr="00FC6504">
              <w:rPr>
                <w:bCs/>
                <w:lang w:val="en-US"/>
              </w:rPr>
              <w:t xml:space="preserve"> </w:t>
            </w:r>
            <w:r w:rsidRPr="00FC6504">
              <w:rPr>
                <w:bCs/>
                <w:lang w:val="el-GR"/>
              </w:rPr>
              <w:t>πληροφοριών</w:t>
            </w:r>
            <w:r w:rsidRPr="00FC6504">
              <w:rPr>
                <w:bCs/>
                <w:lang w:val="en-US"/>
              </w:rPr>
              <w:t xml:space="preserve"> ISO 27001:2013 Information Security Management System</w:t>
            </w:r>
          </w:p>
          <w:p w14:paraId="710F11F0" w14:textId="063F9BA3" w:rsidR="00871101" w:rsidRPr="00FC6504" w:rsidRDefault="00871101" w:rsidP="002E347D">
            <w:pPr>
              <w:pStyle w:val="ListParagraph"/>
              <w:numPr>
                <w:ilvl w:val="0"/>
                <w:numId w:val="46"/>
              </w:numPr>
              <w:ind w:left="720"/>
              <w:rPr>
                <w:bCs/>
                <w:lang w:val="el-GR"/>
              </w:rPr>
            </w:pPr>
            <w:r w:rsidRPr="00FC6504">
              <w:rPr>
                <w:bCs/>
                <w:lang w:val="el-GR"/>
              </w:rPr>
              <w:t>Οργανωμένο σύστημα περιβαλλοντικής διαχείρισης ISO 45001:2018 Occupational Health &amp; Safety Management System</w:t>
            </w:r>
          </w:p>
          <w:p w14:paraId="3B49B35E" w14:textId="77777777" w:rsidR="00BD358F" w:rsidRPr="00FC6504" w:rsidRDefault="00BD358F" w:rsidP="002E347D">
            <w:pPr>
              <w:autoSpaceDE w:val="0"/>
              <w:autoSpaceDN w:val="0"/>
              <w:adjustRightInd w:val="0"/>
              <w:rPr>
                <w:lang w:val="el-GR" w:eastAsia="el-GR"/>
              </w:rPr>
            </w:pPr>
            <w:r w:rsidRPr="00FC6504">
              <w:rPr>
                <w:lang w:val="el-GR"/>
              </w:rPr>
              <w:t xml:space="preserve">Οι οικονομικοί φορείς οφείλουν να αποδείξουν το ανωτέρω κριτήριο ποιοτικής επιλογής </w:t>
            </w:r>
            <w:r w:rsidR="00755711" w:rsidRPr="00FC6504">
              <w:rPr>
                <w:lang w:val="el-GR"/>
              </w:rPr>
              <w:t>υποβάλλοντας</w:t>
            </w:r>
            <w:r w:rsidRPr="00FC6504">
              <w:rPr>
                <w:lang w:val="el-GR"/>
              </w:rPr>
              <w:t xml:space="preserve"> τα ακόλουθα στοιχεία τεκμηρίωσης:</w:t>
            </w:r>
          </w:p>
        </w:tc>
      </w:tr>
      <w:tr w:rsidR="00BD358F" w:rsidRPr="00FC6504" w14:paraId="1346EF5B" w14:textId="77777777" w:rsidTr="009C5EA6">
        <w:trPr>
          <w:trHeight w:val="1480"/>
        </w:trPr>
        <w:tc>
          <w:tcPr>
            <w:tcW w:w="675" w:type="dxa"/>
          </w:tcPr>
          <w:p w14:paraId="77D8C9CD" w14:textId="77777777" w:rsidR="00BD358F" w:rsidRPr="00FC6504" w:rsidRDefault="00C40FB9" w:rsidP="002E347D">
            <w:r w:rsidRPr="00FC6504">
              <w:rPr>
                <w:lang w:val="el-GR"/>
              </w:rPr>
              <w:t>5</w:t>
            </w:r>
            <w:r w:rsidR="00BD358F" w:rsidRPr="00FC6504">
              <w:t>.1</w:t>
            </w:r>
          </w:p>
        </w:tc>
        <w:tc>
          <w:tcPr>
            <w:tcW w:w="9180" w:type="dxa"/>
          </w:tcPr>
          <w:p w14:paraId="52C2B92E" w14:textId="77777777" w:rsidR="00BD358F" w:rsidRPr="00FC6504" w:rsidRDefault="00C81258" w:rsidP="002E347D">
            <w:pPr>
              <w:pStyle w:val="Tabletext"/>
              <w:jc w:val="both"/>
              <w:rPr>
                <w:rFonts w:cs="Tahoma"/>
                <w:szCs w:val="22"/>
                <w:lang w:eastAsia="el-GR"/>
              </w:rPr>
            </w:pPr>
            <w:r w:rsidRPr="00FC6504">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FC6504">
              <w:rPr>
                <w:rFonts w:cs="Tahoma"/>
              </w:rPr>
              <w:t>.</w:t>
            </w:r>
          </w:p>
        </w:tc>
      </w:tr>
    </w:tbl>
    <w:p w14:paraId="23594124" w14:textId="77777777" w:rsidR="00221291" w:rsidRPr="00FC6504" w:rsidRDefault="00221291" w:rsidP="002E347D">
      <w:pPr>
        <w:rPr>
          <w:b/>
          <w:bCs/>
          <w:lang w:val="el-GR"/>
        </w:rPr>
      </w:pPr>
    </w:p>
    <w:p w14:paraId="3224B5B4" w14:textId="77777777" w:rsidR="00BD358F" w:rsidRPr="00FC6504" w:rsidRDefault="003355E7" w:rsidP="002E347D">
      <w:pPr>
        <w:rPr>
          <w:b/>
          <w:lang w:val="el-GR"/>
        </w:rPr>
      </w:pPr>
      <w:r w:rsidRPr="00FC6504">
        <w:rPr>
          <w:b/>
          <w:bCs/>
          <w:lang w:val="el-GR"/>
        </w:rPr>
        <w:t>Β.6.</w:t>
      </w:r>
      <w:r w:rsidRPr="00FC6504">
        <w:rPr>
          <w:lang w:val="el-GR"/>
        </w:rPr>
        <w:t xml:space="preserve"> </w:t>
      </w:r>
      <w:r w:rsidRPr="00FC6504">
        <w:rPr>
          <w:b/>
          <w:lang w:val="el-GR"/>
        </w:rPr>
        <w:t>Για την απόδειξη της νόμιμης σύστασης και εκπροσώπησης</w:t>
      </w:r>
      <w:r w:rsidR="00BD358F" w:rsidRPr="00FC6504">
        <w:rPr>
          <w:b/>
          <w:lang w:val="el-GR"/>
        </w:rPr>
        <w:t>:</w:t>
      </w:r>
    </w:p>
    <w:p w14:paraId="455B9A00" w14:textId="147C851B" w:rsidR="002B2F6A" w:rsidRPr="00FC6504" w:rsidRDefault="002B2F6A" w:rsidP="002E347D">
      <w:pPr>
        <w:rPr>
          <w:lang w:val="el-GR"/>
        </w:rPr>
      </w:pPr>
      <w:r w:rsidRPr="00FC6504">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2FC325" w14:textId="77777777" w:rsidR="002B2F6A" w:rsidRPr="00FC6504" w:rsidRDefault="002B2F6A" w:rsidP="002E347D">
      <w:pPr>
        <w:rPr>
          <w:lang w:val="el-GR"/>
        </w:rPr>
      </w:pPr>
      <w:r w:rsidRPr="00FC6504">
        <w:rPr>
          <w:lang w:val="el-GR"/>
        </w:rPr>
        <w:t>Ειδικότερα για τους ημεδαπούς οικονομικούς φορείς προσκομίζονται:</w:t>
      </w:r>
    </w:p>
    <w:p w14:paraId="515E57C7" w14:textId="068EFD86" w:rsidR="002B2F6A" w:rsidRPr="00FC6504" w:rsidRDefault="002B2F6A" w:rsidP="002E347D">
      <w:pPr>
        <w:rPr>
          <w:lang w:val="el-GR"/>
        </w:rPr>
      </w:pPr>
      <w:r w:rsidRPr="00FC6504">
        <w:rPr>
          <w:lang w:val="el-GR"/>
        </w:rPr>
        <w:t xml:space="preserve">i) </w:t>
      </w:r>
      <w:r w:rsidRPr="00FC6504">
        <w:rPr>
          <w:b/>
          <w:lang w:val="el-GR"/>
        </w:rPr>
        <w:t>για την απόδειξη της νόμιμης εκπροσώπησης</w:t>
      </w:r>
      <w:r w:rsidRPr="00FC650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B46541" w:rsidRPr="00FC6504">
        <w:rPr>
          <w:lang w:val="el-GR"/>
        </w:rPr>
        <w:t>ΓΕΜΗ</w:t>
      </w:r>
      <w:r w:rsidRPr="00FC6504">
        <w:rPr>
          <w:lang w:val="el-GR"/>
        </w:rPr>
        <w:t>,</w:t>
      </w:r>
      <w:r w:rsidR="00224FC8" w:rsidRPr="00FC6504">
        <w:rPr>
          <w:lang w:val="el-GR"/>
        </w:rPr>
        <w:t xml:space="preserve"> </w:t>
      </w:r>
      <w:r w:rsidRPr="00FC6504">
        <w:rPr>
          <w:lang w:val="el-GR"/>
        </w:rPr>
        <w:t xml:space="preserve">προσκομίζει σχετικό πιστοποιητικό </w:t>
      </w:r>
      <w:r w:rsidR="00B46541" w:rsidRPr="00FC6504">
        <w:rPr>
          <w:lang w:val="el-GR"/>
        </w:rPr>
        <w:t>ισχύουσας εκπροσώπησης</w:t>
      </w:r>
      <w:r w:rsidRPr="00FC6504">
        <w:rPr>
          <w:lang w:val="el-GR"/>
        </w:rPr>
        <w:t>, το οποίο πρέπει να έχει εκδοθεί έως τριάντα (30) εργάσιμες ημέρες πριν από την υποβολή του.</w:t>
      </w:r>
    </w:p>
    <w:p w14:paraId="2B5A585E" w14:textId="181FC198" w:rsidR="002B2F6A" w:rsidRPr="00FC6504" w:rsidRDefault="002B2F6A" w:rsidP="002E347D">
      <w:pPr>
        <w:rPr>
          <w:color w:val="000000"/>
          <w:lang w:val="el-GR"/>
        </w:rPr>
      </w:pPr>
      <w:r w:rsidRPr="00FC6504">
        <w:rPr>
          <w:lang w:val="el-GR"/>
        </w:rPr>
        <w:lastRenderedPageBreak/>
        <w:t xml:space="preserve">ii) Για την </w:t>
      </w:r>
      <w:r w:rsidRPr="00FC6504">
        <w:rPr>
          <w:b/>
          <w:lang w:val="el-GR"/>
        </w:rPr>
        <w:t>απόδειξη της νόμιμης σύστασης και των μεταβολών</w:t>
      </w:r>
      <w:r w:rsidRPr="00FC6504">
        <w:rPr>
          <w:lang w:val="el-GR"/>
        </w:rPr>
        <w:t xml:space="preserve"> του νομικού προσώπου γενικό πιστοποιητικό μεταβολών του ΓΕΜΗ, εφόσον έχει εκδοθεί έως τρεις (3) μήνες πριν από την υποβολή του.</w:t>
      </w:r>
    </w:p>
    <w:p w14:paraId="43FCD747" w14:textId="3FC6FAA5" w:rsidR="002B2F6A" w:rsidRPr="00FC6504" w:rsidRDefault="002B2F6A" w:rsidP="002E347D">
      <w:pPr>
        <w:rPr>
          <w:color w:val="000000"/>
          <w:lang w:val="el-GR"/>
        </w:rPr>
      </w:pPr>
      <w:r w:rsidRPr="00FC6504">
        <w:rPr>
          <w:color w:val="000000"/>
          <w:lang w:val="el-GR"/>
        </w:rPr>
        <w:t xml:space="preserve">Στις λοιπές περιπτώσεις τα κατά περίπτωση νομιμοποιητικά έγγραφα </w:t>
      </w:r>
      <w:r w:rsidRPr="00FC6504">
        <w:rPr>
          <w:lang w:val="el-GR"/>
        </w:rPr>
        <w:t xml:space="preserve">σύστασης και </w:t>
      </w:r>
      <w:r w:rsidRPr="00FC6504">
        <w:rPr>
          <w:color w:val="000000"/>
          <w:lang w:val="el-GR"/>
        </w:rPr>
        <w:t xml:space="preserve">νόμιμης εκπροσώπησης (όπως καταστατικά, </w:t>
      </w:r>
      <w:r w:rsidRPr="00FC6504">
        <w:rPr>
          <w:lang w:val="el-GR"/>
        </w:rPr>
        <w:t xml:space="preserve">πιστοποιητικά μεταβολών, αντίστοιχα ΦΕΚ, αποφάσεις συγκρότησης οργάνων διοίκησης σε σώμα, κλπ., </w:t>
      </w:r>
      <w:r w:rsidRPr="00FC6504">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0FC6504">
        <w:rPr>
          <w:color w:val="000000"/>
          <w:lang w:val="el-GR"/>
        </w:rPr>
        <w:t>τους</w:t>
      </w:r>
      <w:r w:rsidRPr="00FC6504">
        <w:rPr>
          <w:color w:val="000000"/>
          <w:lang w:val="el-GR"/>
        </w:rPr>
        <w:t>.</w:t>
      </w:r>
    </w:p>
    <w:p w14:paraId="55DBA36C" w14:textId="6DA44783" w:rsidR="002B2F6A" w:rsidRPr="00FC6504" w:rsidRDefault="002B2F6A" w:rsidP="002E347D">
      <w:pPr>
        <w:rPr>
          <w:color w:val="000000"/>
          <w:lang w:val="el-GR"/>
        </w:rPr>
      </w:pPr>
      <w:r w:rsidRPr="00FC6504">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sidRPr="00FC6504">
        <w:rPr>
          <w:color w:val="000000"/>
          <w:lang w:val="el-GR"/>
        </w:rPr>
        <w:t>ό</w:t>
      </w:r>
      <w:r w:rsidRPr="00FC6504">
        <w:rPr>
          <w:color w:val="000000"/>
          <w:lang w:val="el-GR"/>
        </w:rPr>
        <w:t>δ</w:t>
      </w:r>
      <w:r w:rsidR="00224FC8" w:rsidRPr="00FC6504">
        <w:rPr>
          <w:color w:val="000000"/>
          <w:lang w:val="el-GR"/>
        </w:rPr>
        <w:t>ι</w:t>
      </w:r>
      <w:r w:rsidRPr="00FC6504">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FC6504" w:rsidRDefault="002B2F6A" w:rsidP="002E347D">
      <w:pPr>
        <w:rPr>
          <w:bCs/>
          <w:color w:val="000000"/>
          <w:lang w:val="el-GR"/>
        </w:rPr>
      </w:pPr>
      <w:r w:rsidRPr="00FC6504">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FC6504" w:rsidRDefault="002B2F6A" w:rsidP="002E347D">
      <w:pPr>
        <w:rPr>
          <w:bCs/>
          <w:color w:val="000000"/>
          <w:lang w:val="el-GR"/>
        </w:rPr>
      </w:pPr>
      <w:r w:rsidRPr="00FC6504">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AFB73A8" w:rsidR="002B2F6A" w:rsidRPr="00FC6504" w:rsidRDefault="002B2F6A" w:rsidP="002E347D">
      <w:pPr>
        <w:rPr>
          <w:color w:val="000000"/>
          <w:lang w:val="el-GR"/>
        </w:rPr>
      </w:pPr>
      <w:r w:rsidRPr="00FC6504">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3629A5" w:rsidRPr="00FC6504">
        <w:rPr>
          <w:color w:val="000000"/>
          <w:lang w:val="el-GR"/>
        </w:rPr>
        <w:t>ε</w:t>
      </w:r>
      <w:r w:rsidRPr="00FC6504">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FC6504" w:rsidRDefault="008338F0" w:rsidP="002E347D">
      <w:pPr>
        <w:rPr>
          <w:b/>
          <w:bCs/>
          <w:lang w:val="el-GR"/>
        </w:rPr>
      </w:pPr>
    </w:p>
    <w:p w14:paraId="3760DD82" w14:textId="1552997F" w:rsidR="002B2F6A" w:rsidRPr="00FC6504" w:rsidRDefault="002B2F6A" w:rsidP="002E347D">
      <w:pPr>
        <w:rPr>
          <w:color w:val="000000"/>
          <w:lang w:val="el-GR"/>
        </w:rPr>
      </w:pPr>
      <w:r w:rsidRPr="00FC6504">
        <w:rPr>
          <w:b/>
          <w:bCs/>
          <w:color w:val="000000"/>
          <w:lang w:val="el-GR"/>
        </w:rPr>
        <w:t>Β.7.</w:t>
      </w:r>
      <w:r w:rsidRPr="00FC6504">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FC6504">
        <w:rPr>
          <w:color w:val="000000"/>
        </w:rPr>
        <w:t>VII</w:t>
      </w:r>
      <w:r w:rsidRPr="00FC6504">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14:paraId="1A1EA64F" w14:textId="1CD7563C" w:rsidR="002B2F6A" w:rsidRPr="00FC6504" w:rsidRDefault="002B2F6A" w:rsidP="002E347D">
      <w:pPr>
        <w:rPr>
          <w:color w:val="000000"/>
          <w:lang w:val="el-GR"/>
        </w:rPr>
      </w:pPr>
      <w:r w:rsidRPr="00FC6504">
        <w:rPr>
          <w:color w:val="000000"/>
          <w:lang w:val="el-GR"/>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14:paraId="24DEF5A0" w14:textId="0C13FF03" w:rsidR="002B2F6A" w:rsidRPr="00FC6504" w:rsidRDefault="002B2F6A" w:rsidP="002E347D">
      <w:pPr>
        <w:rPr>
          <w:color w:val="000000"/>
          <w:lang w:val="el-GR"/>
        </w:rPr>
      </w:pPr>
      <w:r w:rsidRPr="00FC6504">
        <w:rPr>
          <w:color w:val="000000"/>
          <w:lang w:val="el-GR"/>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14:paraId="1881B532" w14:textId="0D0F2DBA" w:rsidR="002B2F6A" w:rsidRPr="00FC6504" w:rsidRDefault="002B2F6A" w:rsidP="002E347D">
      <w:pPr>
        <w:rPr>
          <w:color w:val="000000"/>
          <w:lang w:val="el-GR"/>
        </w:rPr>
      </w:pPr>
      <w:r w:rsidRPr="00FC6504">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3629A5" w:rsidRPr="00FC6504">
        <w:rPr>
          <w:color w:val="000000"/>
          <w:lang w:val="el-GR"/>
        </w:rPr>
        <w:t>πέραν</w:t>
      </w:r>
      <w:r w:rsidRPr="00FC6504">
        <w:rPr>
          <w:color w:val="000000"/>
          <w:lang w:val="el-GR"/>
        </w:rPr>
        <w:t xml:space="preserve"> της βεβαίωσης εγγραφής στον επίσημο κατάλογο και πιστοποιητικά, κατά τα οριζόμενα ανωτέρω στην περίπτωση Β.1, υποπερ. </w:t>
      </w:r>
      <w:r w:rsidRPr="00FC6504">
        <w:rPr>
          <w:color w:val="000000"/>
          <w:lang w:val="en-US"/>
        </w:rPr>
        <w:t>i</w:t>
      </w:r>
      <w:r w:rsidRPr="00FC6504">
        <w:rPr>
          <w:color w:val="000000"/>
          <w:lang w:val="el-GR"/>
        </w:rPr>
        <w:t xml:space="preserve">, </w:t>
      </w:r>
      <w:r w:rsidRPr="00FC6504">
        <w:rPr>
          <w:color w:val="000000"/>
          <w:lang w:val="en-US"/>
        </w:rPr>
        <w:t>ii</w:t>
      </w:r>
      <w:r w:rsidRPr="00FC6504">
        <w:rPr>
          <w:color w:val="000000"/>
          <w:lang w:val="el-GR"/>
        </w:rPr>
        <w:t xml:space="preserve"> και </w:t>
      </w:r>
      <w:r w:rsidRPr="00FC6504">
        <w:rPr>
          <w:color w:val="000000"/>
          <w:lang w:val="en-US"/>
        </w:rPr>
        <w:t>iii</w:t>
      </w:r>
      <w:r w:rsidRPr="00FC6504">
        <w:rPr>
          <w:color w:val="000000"/>
          <w:lang w:val="el-GR"/>
        </w:rPr>
        <w:t xml:space="preserve"> της περ. β.</w:t>
      </w:r>
    </w:p>
    <w:p w14:paraId="4311103D" w14:textId="77777777" w:rsidR="00C81258" w:rsidRPr="00FC6504" w:rsidRDefault="00C81258" w:rsidP="002E347D">
      <w:pPr>
        <w:rPr>
          <w:lang w:val="el-GR"/>
        </w:rPr>
      </w:pPr>
    </w:p>
    <w:p w14:paraId="00A8BC2C" w14:textId="762AC6F1" w:rsidR="002B2F6A" w:rsidRPr="00FC6504" w:rsidRDefault="002B2F6A" w:rsidP="002E347D">
      <w:pPr>
        <w:rPr>
          <w:lang w:val="el-GR"/>
        </w:rPr>
      </w:pPr>
      <w:r w:rsidRPr="00FC6504">
        <w:rPr>
          <w:b/>
          <w:bCs/>
          <w:lang w:val="el-GR"/>
        </w:rPr>
        <w:t>Β.8.</w:t>
      </w:r>
      <w:r w:rsidRPr="00FC6504">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0975DAF3" w14:textId="0309E5A4" w:rsidR="00AC2E76" w:rsidRPr="00FC6504" w:rsidRDefault="00C81258" w:rsidP="002E347D">
      <w:pPr>
        <w:rPr>
          <w:b/>
          <w:bCs/>
          <w:lang w:val="el-GR"/>
        </w:rPr>
      </w:pPr>
      <w:r w:rsidRPr="00FC6504">
        <w:rPr>
          <w:lang w:val="el-GR"/>
        </w:rPr>
        <w:lastRenderedPageBreak/>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FC6504">
        <w:rPr>
          <w:lang w:val="el-GR"/>
        </w:rPr>
        <w:t xml:space="preserve">δ) </w:t>
      </w:r>
      <w:r w:rsidRPr="00FC6504">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bookmarkStart w:id="189" w:name="msgfield"/>
      <w:bookmarkStart w:id="190" w:name="preformat"/>
      <w:bookmarkEnd w:id="189"/>
      <w:bookmarkEnd w:id="190"/>
    </w:p>
    <w:p w14:paraId="095D4BB6" w14:textId="621EF5DF" w:rsidR="002B2F6A" w:rsidRPr="00FC6504" w:rsidRDefault="003355E7" w:rsidP="002E347D">
      <w:pPr>
        <w:tabs>
          <w:tab w:val="left" w:pos="3544"/>
        </w:tabs>
        <w:rPr>
          <w:lang w:val="el-GR"/>
        </w:rPr>
      </w:pPr>
      <w:r w:rsidRPr="00FC6504">
        <w:rPr>
          <w:b/>
          <w:bCs/>
          <w:lang w:val="el-GR"/>
        </w:rPr>
        <w:t>Β.</w:t>
      </w:r>
      <w:r w:rsidR="00DC541A" w:rsidRPr="00FC6504">
        <w:rPr>
          <w:b/>
          <w:bCs/>
          <w:lang w:val="el-GR"/>
        </w:rPr>
        <w:t>9</w:t>
      </w:r>
      <w:r w:rsidRPr="00FC6504">
        <w:rPr>
          <w:b/>
          <w:bCs/>
          <w:lang w:val="el-GR"/>
        </w:rPr>
        <w:t>.</w:t>
      </w:r>
      <w:r w:rsidRPr="00FC6504">
        <w:rPr>
          <w:lang w:val="el-GR"/>
        </w:rPr>
        <w:t xml:space="preserve"> </w:t>
      </w:r>
      <w:r w:rsidR="002B2F6A" w:rsidRPr="00FC6504">
        <w:rPr>
          <w:lang w:val="el-GR"/>
        </w:rPr>
        <w:t>Στην περίπτωση που οικονομικός φορέας επιθυμεί να στηριχθεί στις ικανότητες άλλων φορέων, σύμφωνα με την παράγραφο 2.2.8</w:t>
      </w:r>
      <w:r w:rsidR="00BE0520" w:rsidRPr="00FC6504">
        <w:rPr>
          <w:lang w:val="el-GR"/>
        </w:rPr>
        <w:t>,</w:t>
      </w:r>
      <w:r w:rsidR="002B2F6A" w:rsidRPr="00FC6504">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rsidRPr="00FC6504">
        <w:rPr>
          <w:lang w:val="el-GR"/>
        </w:rPr>
        <w:t>ό</w:t>
      </w:r>
      <w:r w:rsidR="002B2F6A" w:rsidRPr="00FC6504">
        <w:rPr>
          <w:lang w:val="el-GR"/>
        </w:rPr>
        <w:t>δ</w:t>
      </w:r>
      <w:r w:rsidR="003629A5" w:rsidRPr="00FC6504">
        <w:rPr>
          <w:lang w:val="el-GR"/>
        </w:rPr>
        <w:t>ι</w:t>
      </w:r>
      <w:r w:rsidR="002B2F6A" w:rsidRPr="00FC6504">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sidRPr="00FC6504">
        <w:rPr>
          <w:lang w:val="el-GR"/>
        </w:rPr>
        <w:t>ο</w:t>
      </w:r>
      <w:r w:rsidR="002B2F6A" w:rsidRPr="00FC6504">
        <w:rPr>
          <w:lang w:val="el-GR"/>
        </w:rPr>
        <w:t>μ</w:t>
      </w:r>
      <w:r w:rsidR="003629A5" w:rsidRPr="00FC6504">
        <w:rPr>
          <w:lang w:val="el-GR"/>
        </w:rPr>
        <w:t>έ</w:t>
      </w:r>
      <w:r w:rsidR="002B2F6A" w:rsidRPr="00FC6504">
        <w:rPr>
          <w:lang w:val="el-GR"/>
        </w:rPr>
        <w:t xml:space="preserve">νου  για την εκτέλεση της </w:t>
      </w:r>
      <w:r w:rsidR="003629A5" w:rsidRPr="00FC6504">
        <w:rPr>
          <w:lang w:val="el-GR"/>
        </w:rPr>
        <w:t>σ</w:t>
      </w:r>
      <w:r w:rsidR="002B2F6A" w:rsidRPr="00FC6504">
        <w:rPr>
          <w:lang w:val="el-GR"/>
        </w:rPr>
        <w:t>ύμβασης.</w:t>
      </w:r>
    </w:p>
    <w:p w14:paraId="5B2E37C4" w14:textId="58CB629F" w:rsidR="002B2F6A" w:rsidRPr="00FC6504" w:rsidRDefault="002B2F6A" w:rsidP="002E347D">
      <w:pPr>
        <w:rPr>
          <w:color w:val="000000"/>
          <w:lang w:val="el-GR"/>
        </w:rPr>
      </w:pPr>
      <w:r w:rsidRPr="00FC6504">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sidRPr="00FC6504">
        <w:rPr>
          <w:lang w:val="el-GR"/>
        </w:rPr>
        <w:t xml:space="preserve">με </w:t>
      </w:r>
      <w:r w:rsidRPr="00FC6504">
        <w:rPr>
          <w:lang w:val="el-GR"/>
        </w:rPr>
        <w:t>το</w:t>
      </w:r>
      <w:r w:rsidR="003629A5" w:rsidRPr="00FC6504">
        <w:rPr>
          <w:lang w:val="el-GR"/>
        </w:rPr>
        <w:t>ν</w:t>
      </w:r>
      <w:r w:rsidRPr="00FC6504">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rsidRPr="00FC6504">
        <w:rPr>
          <w:lang w:val="el-GR"/>
        </w:rPr>
        <w:t xml:space="preserve"> </w:t>
      </w:r>
      <w:r w:rsidRPr="00FC6504">
        <w:rPr>
          <w:color w:val="000000"/>
          <w:lang w:val="el-GR"/>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p>
    <w:p w14:paraId="171E5251" w14:textId="0D935C36" w:rsidR="002B2F6A" w:rsidRPr="00FC6504" w:rsidRDefault="002B2F6A" w:rsidP="002E347D">
      <w:pPr>
        <w:rPr>
          <w:color w:val="000000"/>
          <w:lang w:val="el-GR"/>
        </w:rPr>
      </w:pPr>
      <w:r w:rsidRPr="00FC6504">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FC6504">
        <w:rPr>
          <w:lang w:val="el-GR"/>
        </w:rPr>
        <w:t xml:space="preserve"> </w:t>
      </w:r>
      <w:r w:rsidRPr="00FC6504">
        <w:rPr>
          <w:color w:val="000000"/>
          <w:lang w:val="el-GR"/>
        </w:rPr>
        <w:t>δηλώνοντας το τμήμα της σύμβασης που θα εκτελέσει.</w:t>
      </w:r>
    </w:p>
    <w:p w14:paraId="0148A76D" w14:textId="69452D0D" w:rsidR="00EB1543" w:rsidRPr="00FC6504" w:rsidRDefault="00EB1543" w:rsidP="002E347D">
      <w:pPr>
        <w:rPr>
          <w:color w:val="000000"/>
          <w:lang w:val="el-GR"/>
        </w:rPr>
      </w:pPr>
      <w:r w:rsidRPr="00FC6504">
        <w:rPr>
          <w:b/>
          <w:bCs/>
          <w:lang w:val="el-GR"/>
        </w:rPr>
        <w:t>Β.</w:t>
      </w:r>
      <w:r w:rsidR="00683396" w:rsidRPr="00FC6504">
        <w:rPr>
          <w:b/>
          <w:bCs/>
          <w:lang w:val="el-GR"/>
        </w:rPr>
        <w:t>10</w:t>
      </w:r>
      <w:r w:rsidRPr="00FC6504">
        <w:rPr>
          <w:b/>
          <w:bCs/>
          <w:lang w:val="el-GR"/>
        </w:rPr>
        <w:t>.</w:t>
      </w:r>
      <w:r w:rsidRPr="00FC6504">
        <w:rPr>
          <w:lang w:val="el-GR"/>
        </w:rPr>
        <w:t xml:space="preserve"> </w:t>
      </w:r>
      <w:r w:rsidR="002B2F6A" w:rsidRPr="00FC6504">
        <w:rPr>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5B4BA456" w14:textId="09214EDA" w:rsidR="002B2F6A" w:rsidRPr="00FC6504" w:rsidRDefault="002B2F6A" w:rsidP="002E347D">
      <w:pPr>
        <w:rPr>
          <w:b/>
          <w:bCs/>
          <w:lang w:val="el-GR"/>
        </w:rPr>
      </w:pPr>
      <w:r w:rsidRPr="00FC6504">
        <w:rPr>
          <w:b/>
          <w:bCs/>
          <w:lang w:val="el-GR"/>
        </w:rPr>
        <w:t>Β.1</w:t>
      </w:r>
      <w:r w:rsidR="00683396" w:rsidRPr="00FC6504">
        <w:rPr>
          <w:b/>
          <w:bCs/>
          <w:lang w:val="el-GR"/>
        </w:rPr>
        <w:t>1</w:t>
      </w:r>
      <w:r w:rsidRPr="00FC6504">
        <w:rPr>
          <w:b/>
          <w:bCs/>
          <w:lang w:val="el-GR"/>
        </w:rPr>
        <w:t>. Επισημαίνεται ότι γίνονται αποδεκτές:</w:t>
      </w:r>
    </w:p>
    <w:p w14:paraId="7FEC69BB" w14:textId="1DDE36B9" w:rsidR="002B2F6A" w:rsidRPr="00FC6504" w:rsidRDefault="002B2F6A" w:rsidP="002E347D">
      <w:pPr>
        <w:numPr>
          <w:ilvl w:val="0"/>
          <w:numId w:val="5"/>
        </w:numPr>
        <w:rPr>
          <w:b/>
          <w:bCs/>
          <w:lang w:val="el-GR"/>
        </w:rPr>
      </w:pPr>
      <w:r w:rsidRPr="00FC6504">
        <w:rPr>
          <w:b/>
          <w:bCs/>
          <w:lang w:val="el-GR"/>
        </w:rPr>
        <w:t>οι ένορκες βεβαιώσεις που αναφέρονται στην παρούσα Διακήρυξη, εφόσον έχουν συνταχθεί έως τρεις (3) μήνες πριν από την υποβολή τους,</w:t>
      </w:r>
    </w:p>
    <w:p w14:paraId="2BA12538" w14:textId="4E6E8D6A" w:rsidR="00C40FB9" w:rsidRPr="00FC6504" w:rsidRDefault="002B2F6A" w:rsidP="002E347D">
      <w:pPr>
        <w:numPr>
          <w:ilvl w:val="0"/>
          <w:numId w:val="5"/>
        </w:numPr>
        <w:rPr>
          <w:lang w:val="el-GR"/>
        </w:rPr>
      </w:pPr>
      <w:r w:rsidRPr="00FC6504">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9757F2" w:rsidRPr="00FC6504">
        <w:rPr>
          <w:b/>
          <w:bCs/>
          <w:lang w:val="el-GR"/>
        </w:rPr>
        <w:t>τους</w:t>
      </w:r>
    </w:p>
    <w:p w14:paraId="47286A6F" w14:textId="77777777" w:rsidR="009757F2" w:rsidRPr="00FC6504" w:rsidRDefault="009757F2" w:rsidP="002E347D">
      <w:pPr>
        <w:rPr>
          <w:lang w:val="el-GR"/>
        </w:rPr>
      </w:pPr>
    </w:p>
    <w:p w14:paraId="601D999A" w14:textId="5976ADAE" w:rsidR="00C33C73" w:rsidRPr="00FC6504" w:rsidRDefault="00C33C73" w:rsidP="002E347D">
      <w:pPr>
        <w:pStyle w:val="Heading2"/>
        <w:rPr>
          <w:rFonts w:cs="Tahoma"/>
          <w:lang w:val="el-GR"/>
        </w:rPr>
      </w:pPr>
      <w:bookmarkStart w:id="191" w:name="_Toc97194289"/>
      <w:bookmarkStart w:id="192" w:name="_Toc97194431"/>
      <w:bookmarkStart w:id="193" w:name="_Toc193968088"/>
      <w:r w:rsidRPr="00FC6504">
        <w:rPr>
          <w:rFonts w:cs="Tahoma"/>
          <w:lang w:val="el-GR"/>
        </w:rPr>
        <w:t>Κριτήρια Ανάθεσης</w:t>
      </w:r>
      <w:bookmarkEnd w:id="191"/>
      <w:bookmarkEnd w:id="192"/>
      <w:bookmarkEnd w:id="193"/>
    </w:p>
    <w:p w14:paraId="6A9A94FD" w14:textId="77777777" w:rsidR="008338F0" w:rsidRPr="00FC6504" w:rsidRDefault="003355E7" w:rsidP="002E347D">
      <w:pPr>
        <w:pStyle w:val="Heading3"/>
        <w:ind w:left="709" w:hanging="709"/>
        <w:rPr>
          <w:lang w:val="el-GR"/>
        </w:rPr>
      </w:pPr>
      <w:bookmarkStart w:id="194" w:name="_Ref496542191"/>
      <w:bookmarkStart w:id="195" w:name="_Toc97194290"/>
      <w:bookmarkStart w:id="196" w:name="_Toc97194432"/>
      <w:bookmarkStart w:id="197" w:name="_Toc193968089"/>
      <w:r w:rsidRPr="00FC6504">
        <w:rPr>
          <w:lang w:val="el-GR"/>
        </w:rPr>
        <w:t>Κριτήριο ανάθεσης</w:t>
      </w:r>
      <w:bookmarkEnd w:id="194"/>
      <w:bookmarkEnd w:id="195"/>
      <w:bookmarkEnd w:id="196"/>
      <w:bookmarkEnd w:id="197"/>
    </w:p>
    <w:p w14:paraId="4981251F" w14:textId="46DD22B6" w:rsidR="008338F0" w:rsidRPr="00FC6504" w:rsidRDefault="003355E7" w:rsidP="002E347D">
      <w:pPr>
        <w:rPr>
          <w:lang w:val="el-GR"/>
        </w:rPr>
      </w:pPr>
      <w:r w:rsidRPr="00FC6504">
        <w:rPr>
          <w:lang w:val="el-GR"/>
        </w:rPr>
        <w:t xml:space="preserve">Κριτήριο ανάθεσης της </w:t>
      </w:r>
      <w:r w:rsidR="003629A5" w:rsidRPr="00FC6504">
        <w:rPr>
          <w:lang w:val="el-GR"/>
        </w:rPr>
        <w:t>σ</w:t>
      </w:r>
      <w:r w:rsidRPr="00FC6504">
        <w:rPr>
          <w:lang w:val="el-GR"/>
        </w:rPr>
        <w:t>ύμβασης είναι η πλέον συμφέρουσα από οικονομική άποψη προσφορά</w:t>
      </w:r>
      <w:r w:rsidR="00DD2BF2" w:rsidRPr="00FC6504">
        <w:rPr>
          <w:lang w:val="el-GR"/>
        </w:rPr>
        <w:t xml:space="preserve"> </w:t>
      </w:r>
      <w:r w:rsidRPr="00FC6504">
        <w:rPr>
          <w:lang w:val="el-GR"/>
        </w:rPr>
        <w:t>βάσει τιμής</w:t>
      </w:r>
      <w:r w:rsidR="000D43FE" w:rsidRPr="00FC6504">
        <w:rPr>
          <w:lang w:val="el-GR"/>
        </w:rPr>
        <w:t>.</w:t>
      </w:r>
    </w:p>
    <w:p w14:paraId="449E876C" w14:textId="77777777" w:rsidR="00C40FB9" w:rsidRPr="00FC6504" w:rsidRDefault="00C40FB9" w:rsidP="002E347D">
      <w:pPr>
        <w:rPr>
          <w:lang w:val="el-GR"/>
        </w:rPr>
      </w:pPr>
    </w:p>
    <w:p w14:paraId="10BE13A1" w14:textId="361DF395" w:rsidR="0001217D" w:rsidRPr="00FC6504" w:rsidRDefault="0001217D" w:rsidP="002E347D">
      <w:pPr>
        <w:pStyle w:val="Heading3"/>
        <w:ind w:left="709" w:hanging="709"/>
        <w:rPr>
          <w:rFonts w:cs="Tahoma"/>
          <w:szCs w:val="22"/>
          <w:u w:val="single"/>
          <w:lang w:val="el-GR"/>
        </w:rPr>
      </w:pPr>
      <w:bookmarkStart w:id="198" w:name="_Toc9049526"/>
      <w:bookmarkStart w:id="199" w:name="_Toc9050798"/>
      <w:bookmarkStart w:id="200" w:name="_Toc16061711"/>
      <w:bookmarkStart w:id="201" w:name="_Toc25743321"/>
      <w:bookmarkStart w:id="202" w:name="_Toc26592535"/>
      <w:bookmarkStart w:id="203" w:name="_Toc43634791"/>
      <w:bookmarkStart w:id="204" w:name="_Toc44821171"/>
      <w:bookmarkStart w:id="205" w:name="_Toc48552963"/>
      <w:bookmarkStart w:id="206" w:name="_Toc49074409"/>
      <w:bookmarkStart w:id="207" w:name="_Toc286055470"/>
      <w:bookmarkStart w:id="208" w:name="_Toc97194294"/>
      <w:bookmarkStart w:id="209" w:name="_Toc193968090"/>
      <w:r w:rsidRPr="00FC6504">
        <w:rPr>
          <w:rFonts w:cs="Tahoma"/>
          <w:szCs w:val="22"/>
          <w:u w:val="single"/>
          <w:lang w:val="el-GR"/>
        </w:rPr>
        <w:lastRenderedPageBreak/>
        <w:t>Διαμόρφωση συγκριτικού κόστους Προσφοράς</w:t>
      </w:r>
      <w:bookmarkEnd w:id="198"/>
      <w:bookmarkEnd w:id="199"/>
      <w:bookmarkEnd w:id="200"/>
      <w:bookmarkEnd w:id="201"/>
      <w:bookmarkEnd w:id="202"/>
      <w:bookmarkEnd w:id="203"/>
      <w:bookmarkEnd w:id="204"/>
      <w:bookmarkEnd w:id="205"/>
      <w:bookmarkEnd w:id="206"/>
      <w:bookmarkEnd w:id="207"/>
      <w:bookmarkEnd w:id="208"/>
      <w:bookmarkEnd w:id="209"/>
    </w:p>
    <w:p w14:paraId="6703AF59" w14:textId="38F1C2D4" w:rsidR="0001217D" w:rsidRPr="00FC6504" w:rsidRDefault="0001217D" w:rsidP="002E347D">
      <w:pPr>
        <w:rPr>
          <w:lang w:val="el-GR"/>
        </w:rPr>
      </w:pPr>
      <w:r w:rsidRPr="00FC6504">
        <w:rPr>
          <w:lang w:val="el-GR"/>
        </w:rPr>
        <w:t>Το συγκριτικό κόστος Κ κάθε Προσφοράς περιλαμβάνει:</w:t>
      </w:r>
    </w:p>
    <w:p w14:paraId="136ADB73" w14:textId="15D5918E" w:rsidR="0001217D" w:rsidRPr="00FC6504" w:rsidRDefault="0001217D" w:rsidP="002E347D">
      <w:pPr>
        <w:numPr>
          <w:ilvl w:val="0"/>
          <w:numId w:val="13"/>
        </w:numPr>
        <w:suppressAutoHyphens w:val="0"/>
        <w:rPr>
          <w:lang w:val="el-GR"/>
        </w:rPr>
      </w:pPr>
      <w:r w:rsidRPr="00FC6504">
        <w:rPr>
          <w:lang w:val="el-GR"/>
        </w:rPr>
        <w:t xml:space="preserve">το συνολικό κόστος για το Έργο, χωρίς ΦΠΑ {βλ. </w:t>
      </w:r>
      <w:r w:rsidR="00694974" w:rsidRPr="00FC6504">
        <w:rPr>
          <w:lang w:val="el-GR"/>
        </w:rPr>
        <w:fldChar w:fldCharType="begin"/>
      </w:r>
      <w:r w:rsidR="00694974" w:rsidRPr="00FC6504">
        <w:rPr>
          <w:lang w:val="el-GR"/>
        </w:rPr>
        <w:instrText xml:space="preserve"> REF _Ref40980023 \h </w:instrText>
      </w:r>
      <w:r w:rsidR="00141CA5" w:rsidRPr="00FC6504">
        <w:rPr>
          <w:lang w:val="el-GR"/>
        </w:rPr>
        <w:instrText xml:space="preserve"> \* MERGEFORMAT </w:instrText>
      </w:r>
      <w:r w:rsidR="00694974" w:rsidRPr="00FC6504">
        <w:rPr>
          <w:lang w:val="el-GR"/>
        </w:rPr>
      </w:r>
      <w:r w:rsidR="00694974" w:rsidRPr="00FC6504">
        <w:rPr>
          <w:lang w:val="el-GR"/>
        </w:rPr>
        <w:fldChar w:fldCharType="separate"/>
      </w:r>
      <w:r w:rsidR="004255F2" w:rsidRPr="00FC6504">
        <w:rPr>
          <w:lang w:val="el-GR"/>
        </w:rPr>
        <w:t xml:space="preserve">ΠΑΡΑΡΤΗΜΑ </w:t>
      </w:r>
      <w:r w:rsidR="004255F2" w:rsidRPr="00FC6504">
        <w:t>VI</w:t>
      </w:r>
      <w:r w:rsidR="004255F2" w:rsidRPr="00FC6504">
        <w:rPr>
          <w:lang w:val="el-GR"/>
        </w:rPr>
        <w:t xml:space="preserve"> – Υπόδειγμα Οικονομικής Προσφοράς</w:t>
      </w:r>
      <w:r w:rsidR="00694974" w:rsidRPr="00FC6504">
        <w:rPr>
          <w:lang w:val="el-GR"/>
        </w:rPr>
        <w:fldChar w:fldCharType="end"/>
      </w:r>
      <w:r w:rsidR="007F03FD" w:rsidRPr="00FC6504">
        <w:rPr>
          <w:lang w:val="el-GR"/>
        </w:rPr>
        <w:t xml:space="preserve">, πίνακα </w:t>
      </w:r>
      <w:r w:rsidR="006F04B8" w:rsidRPr="00FC6504">
        <w:rPr>
          <w:lang w:val="el-GR"/>
        </w:rPr>
        <w:t>04</w:t>
      </w:r>
      <w:r w:rsidR="00095048" w:rsidRPr="00FC6504">
        <w:rPr>
          <w:lang w:val="el-GR"/>
        </w:rPr>
        <w:t>}</w:t>
      </w:r>
    </w:p>
    <w:p w14:paraId="057196C2" w14:textId="3D3DB374" w:rsidR="0001217D" w:rsidRPr="00FC6504" w:rsidRDefault="0001217D" w:rsidP="002E347D">
      <w:pPr>
        <w:numPr>
          <w:ilvl w:val="0"/>
          <w:numId w:val="13"/>
        </w:numPr>
        <w:suppressAutoHyphens w:val="0"/>
        <w:rPr>
          <w:lang w:val="el-GR"/>
        </w:rPr>
      </w:pPr>
      <w:r w:rsidRPr="00FC6504">
        <w:rPr>
          <w:lang w:val="el-GR"/>
        </w:rPr>
        <w:t>το κόστος συντήρησης του 1</w:t>
      </w:r>
      <w:r w:rsidRPr="00FC6504">
        <w:rPr>
          <w:vertAlign w:val="superscript"/>
          <w:lang w:val="el-GR"/>
        </w:rPr>
        <w:t>ου</w:t>
      </w:r>
      <w:r w:rsidRPr="00FC6504">
        <w:rPr>
          <w:lang w:val="el-GR"/>
        </w:rPr>
        <w:t xml:space="preserve"> έτους {</w:t>
      </w:r>
      <w:r w:rsidRPr="00FC6504">
        <w:rPr>
          <w:b/>
          <w:u w:val="single"/>
          <w:lang w:val="el-GR"/>
        </w:rPr>
        <w:t>βλ. διευκρίνιση</w:t>
      </w:r>
      <w:r w:rsidRPr="00FC6504">
        <w:rPr>
          <w:lang w:val="el-GR"/>
        </w:rPr>
        <w:t>} μετά την προσφερόμενη εγγύηση, χωρίς ΦΠΑ {βλ.</w:t>
      </w:r>
      <w:r w:rsidR="00694974" w:rsidRPr="00FC6504">
        <w:rPr>
          <w:lang w:val="el-GR"/>
        </w:rPr>
        <w:t xml:space="preserve"> </w:t>
      </w:r>
      <w:r w:rsidR="00694974" w:rsidRPr="00FC6504">
        <w:rPr>
          <w:lang w:val="el-GR"/>
        </w:rPr>
        <w:fldChar w:fldCharType="begin"/>
      </w:r>
      <w:r w:rsidR="00694974" w:rsidRPr="00FC6504">
        <w:rPr>
          <w:lang w:val="el-GR"/>
        </w:rPr>
        <w:instrText xml:space="preserve"> REF _Ref40980058 \h </w:instrText>
      </w:r>
      <w:r w:rsidR="00141CA5" w:rsidRPr="00FC6504">
        <w:rPr>
          <w:lang w:val="el-GR"/>
        </w:rPr>
        <w:instrText xml:space="preserve"> \* MERGEFORMAT </w:instrText>
      </w:r>
      <w:r w:rsidR="00694974" w:rsidRPr="00FC6504">
        <w:rPr>
          <w:lang w:val="el-GR"/>
        </w:rPr>
      </w:r>
      <w:r w:rsidR="00694974" w:rsidRPr="00FC6504">
        <w:rPr>
          <w:lang w:val="el-GR"/>
        </w:rPr>
        <w:fldChar w:fldCharType="separate"/>
      </w:r>
      <w:r w:rsidR="004255F2" w:rsidRPr="00FC6504">
        <w:rPr>
          <w:lang w:val="el-GR"/>
        </w:rPr>
        <w:t xml:space="preserve">ΠΑΡΑΡΤΗΜΑ </w:t>
      </w:r>
      <w:r w:rsidR="004255F2" w:rsidRPr="00FC6504">
        <w:t>VI</w:t>
      </w:r>
      <w:r w:rsidR="004255F2" w:rsidRPr="00FC6504">
        <w:rPr>
          <w:lang w:val="el-GR"/>
        </w:rPr>
        <w:t xml:space="preserve"> – Υπόδειγμα Οικονομικής Προσφοράς</w:t>
      </w:r>
      <w:r w:rsidR="00694974" w:rsidRPr="00FC6504">
        <w:rPr>
          <w:lang w:val="el-GR"/>
        </w:rPr>
        <w:fldChar w:fldCharType="end"/>
      </w:r>
      <w:r w:rsidR="007F03FD" w:rsidRPr="00FC6504">
        <w:rPr>
          <w:lang w:val="el-GR"/>
        </w:rPr>
        <w:t xml:space="preserve">, πίνακα </w:t>
      </w:r>
      <w:r w:rsidR="006F04B8" w:rsidRPr="00FC6504">
        <w:rPr>
          <w:lang w:val="el-GR"/>
        </w:rPr>
        <w:t>05</w:t>
      </w:r>
      <w:r w:rsidR="00095048" w:rsidRPr="00FC6504">
        <w:rPr>
          <w:lang w:val="el-GR"/>
        </w:rPr>
        <w:t>}</w:t>
      </w:r>
    </w:p>
    <w:p w14:paraId="71B14AFE" w14:textId="09BFDCC9" w:rsidR="0001217D" w:rsidRPr="00FC6504" w:rsidRDefault="0001217D" w:rsidP="002E347D">
      <w:pPr>
        <w:ind w:left="60"/>
        <w:rPr>
          <w:lang w:val="el-GR"/>
        </w:rPr>
      </w:pPr>
      <w:r w:rsidRPr="00FC6504">
        <w:rPr>
          <w:lang w:val="el-GR"/>
        </w:rPr>
        <w:t xml:space="preserve">όπως προκύπτει από τους Πίνακες Οικονομικής Προσφοράς του υποψηφίου </w:t>
      </w:r>
      <w:r w:rsidR="007F03FD" w:rsidRPr="00FC6504">
        <w:rPr>
          <w:lang w:val="el-GR"/>
        </w:rPr>
        <w:t xml:space="preserve">Οικονομικού Φορέα </w:t>
      </w:r>
      <w:r w:rsidRPr="00FC6504">
        <w:rPr>
          <w:lang w:val="el-GR"/>
        </w:rPr>
        <w:t>.</w:t>
      </w:r>
    </w:p>
    <w:p w14:paraId="3996ED28" w14:textId="2085C923" w:rsidR="007F03FD" w:rsidRPr="00FC6504" w:rsidRDefault="007F03FD" w:rsidP="002E347D">
      <w:pPr>
        <w:rPr>
          <w:b/>
          <w:bCs/>
          <w:u w:val="single"/>
        </w:rPr>
      </w:pPr>
      <w:r w:rsidRPr="00FC6504">
        <w:rPr>
          <w:b/>
          <w:bCs/>
          <w:u w:val="single"/>
        </w:rPr>
        <w:t>Διευκριν</w:t>
      </w:r>
      <w:r w:rsidR="006A4055" w:rsidRPr="00FC6504">
        <w:rPr>
          <w:b/>
          <w:bCs/>
          <w:u w:val="single"/>
          <w:lang w:val="el-GR"/>
        </w:rPr>
        <w:t>ί</w:t>
      </w:r>
      <w:r w:rsidRPr="00FC6504">
        <w:rPr>
          <w:b/>
          <w:bCs/>
          <w:u w:val="single"/>
        </w:rPr>
        <w:t>σεις:</w:t>
      </w:r>
    </w:p>
    <w:p w14:paraId="6E14ED2C" w14:textId="77777777" w:rsidR="007F03FD" w:rsidRPr="00FC6504" w:rsidRDefault="007F03FD" w:rsidP="002E347D">
      <w:pPr>
        <w:numPr>
          <w:ilvl w:val="0"/>
          <w:numId w:val="14"/>
        </w:numPr>
        <w:suppressAutoHyphens w:val="0"/>
        <w:rPr>
          <w:lang w:val="el-GR"/>
        </w:rPr>
      </w:pPr>
      <w:r w:rsidRPr="00FC6504">
        <w:rPr>
          <w:lang w:val="el-GR"/>
        </w:rPr>
        <w:t>το κόστος συντήρησης</w:t>
      </w:r>
      <w:r w:rsidRPr="00FC6504">
        <w:rPr>
          <w:b/>
          <w:lang w:val="el-GR"/>
        </w:rPr>
        <w:t xml:space="preserve"> περιλαμβάνεται στον προϋπολογισμό του Έργου ως δικαίωμα προαίρεσης.</w:t>
      </w:r>
    </w:p>
    <w:p w14:paraId="0BF309BD" w14:textId="77777777" w:rsidR="00EB4B2B" w:rsidRPr="00FC6504" w:rsidRDefault="00EB4B2B" w:rsidP="002E347D">
      <w:pPr>
        <w:rPr>
          <w:b/>
          <w:u w:val="single"/>
          <w:lang w:val="el-GR"/>
        </w:rPr>
      </w:pPr>
    </w:p>
    <w:p w14:paraId="69AB06CD" w14:textId="47820D72" w:rsidR="008338F0" w:rsidRPr="00FC6504" w:rsidRDefault="003355E7" w:rsidP="002E347D">
      <w:pPr>
        <w:pStyle w:val="Heading2"/>
        <w:rPr>
          <w:rFonts w:cs="Tahoma"/>
          <w:lang w:val="el-GR"/>
        </w:rPr>
      </w:pPr>
      <w:bookmarkStart w:id="210" w:name="_Toc97194296"/>
      <w:bookmarkStart w:id="211" w:name="_Toc97194435"/>
      <w:bookmarkStart w:id="212" w:name="_Toc193968091"/>
      <w:r w:rsidRPr="00FC6504">
        <w:rPr>
          <w:rFonts w:cs="Tahoma"/>
          <w:lang w:val="el-GR"/>
        </w:rPr>
        <w:t>Κατάρτιση - Περιεχόμενο Προσφορών</w:t>
      </w:r>
      <w:bookmarkEnd w:id="210"/>
      <w:bookmarkEnd w:id="211"/>
      <w:bookmarkEnd w:id="212"/>
    </w:p>
    <w:p w14:paraId="6130DDE8" w14:textId="77777777" w:rsidR="008338F0" w:rsidRPr="00FC6504" w:rsidRDefault="003355E7" w:rsidP="002E347D">
      <w:pPr>
        <w:pStyle w:val="Heading3"/>
        <w:ind w:left="709" w:hanging="709"/>
        <w:rPr>
          <w:lang w:val="el-GR"/>
        </w:rPr>
      </w:pPr>
      <w:bookmarkStart w:id="213" w:name="_Ref496542253"/>
      <w:bookmarkStart w:id="214" w:name="_Toc97194297"/>
      <w:bookmarkStart w:id="215" w:name="_Toc97194436"/>
      <w:bookmarkStart w:id="216" w:name="_Toc193968092"/>
      <w:r w:rsidRPr="00FC6504">
        <w:rPr>
          <w:lang w:val="el-GR"/>
        </w:rPr>
        <w:t>Γενικοί όροι υποβολής προσφορών</w:t>
      </w:r>
      <w:bookmarkEnd w:id="213"/>
      <w:bookmarkEnd w:id="214"/>
      <w:bookmarkEnd w:id="215"/>
      <w:bookmarkEnd w:id="216"/>
    </w:p>
    <w:p w14:paraId="2ABDFBA7" w14:textId="3008B000" w:rsidR="008338F0" w:rsidRPr="00FC6504" w:rsidRDefault="003355E7" w:rsidP="002E347D">
      <w:pPr>
        <w:rPr>
          <w:lang w:val="el-GR"/>
        </w:rPr>
      </w:pPr>
      <w:r w:rsidRPr="00FC6504">
        <w:rPr>
          <w:lang w:val="el-GR"/>
        </w:rPr>
        <w:t xml:space="preserve">Οι προσφορές υποβάλλονται με βάση τις απαιτήσεις της </w:t>
      </w:r>
      <w:r w:rsidR="00893B0F" w:rsidRPr="00FC6504">
        <w:rPr>
          <w:lang w:val="el-GR"/>
        </w:rPr>
        <w:t xml:space="preserve">παρούσας </w:t>
      </w:r>
      <w:r w:rsidRPr="00FC6504">
        <w:rPr>
          <w:lang w:val="el-GR"/>
        </w:rPr>
        <w:t>Διακήρυξης, για</w:t>
      </w:r>
      <w:r w:rsidR="00E1337D" w:rsidRPr="00FC6504">
        <w:rPr>
          <w:lang w:val="el-GR"/>
        </w:rPr>
        <w:t xml:space="preserve"> </w:t>
      </w:r>
      <w:r w:rsidRPr="00FC6504">
        <w:rPr>
          <w:lang w:val="el-GR"/>
        </w:rPr>
        <w:t>όλες τις περιγραφόμενες υπηρεσίες</w:t>
      </w:r>
      <w:r w:rsidR="00316B21" w:rsidRPr="00FC6504">
        <w:rPr>
          <w:lang w:val="el-GR"/>
        </w:rPr>
        <w:t xml:space="preserve"> και για το σύνολο της προκηρυχθείσας ποσότητας της προμήθειας ανά είδος</w:t>
      </w:r>
      <w:r w:rsidRPr="00FC6504">
        <w:rPr>
          <w:lang w:val="el-GR"/>
        </w:rPr>
        <w:t xml:space="preserve">. </w:t>
      </w:r>
    </w:p>
    <w:p w14:paraId="556BFE7F" w14:textId="14EB4BDD" w:rsidR="008338F0" w:rsidRPr="00FC6504" w:rsidRDefault="003355E7" w:rsidP="002E347D">
      <w:pPr>
        <w:rPr>
          <w:i/>
          <w:iCs/>
          <w:color w:val="5B9BD5"/>
          <w:lang w:val="el-GR"/>
        </w:rPr>
      </w:pPr>
      <w:r w:rsidRPr="00FC6504">
        <w:rPr>
          <w:lang w:val="el-GR"/>
        </w:rPr>
        <w:t>Δεν επιτρέπονται εναλλακτικές προσφορές</w:t>
      </w:r>
      <w:r w:rsidR="00893B0F" w:rsidRPr="00FC6504">
        <w:rPr>
          <w:lang w:val="el-GR"/>
        </w:rPr>
        <w:t>.</w:t>
      </w:r>
    </w:p>
    <w:p w14:paraId="2B0F3D42" w14:textId="21CA21B2" w:rsidR="002B2F6A" w:rsidRPr="00FC6504" w:rsidRDefault="002B2F6A" w:rsidP="002E347D">
      <w:pPr>
        <w:rPr>
          <w:rFonts w:cs="Helvetica"/>
          <w:color w:val="000000"/>
          <w:lang w:val="el-GR" w:eastAsia="el-GR"/>
        </w:rPr>
      </w:pPr>
      <w:r w:rsidRPr="00FC6504">
        <w:rPr>
          <w:rFonts w:cs="Helvetica"/>
          <w:color w:val="000000"/>
          <w:lang w:val="el-GR" w:eastAsia="el-GR"/>
        </w:rPr>
        <w:t xml:space="preserve">Η ένωση οικονομικών φορέων υποβάλλει κοινή προσφορά, η οποία υπογράφεται υποχρεωτικά </w:t>
      </w:r>
      <w:r w:rsidRPr="00FC6504">
        <w:rPr>
          <w:lang w:val="el-GR"/>
        </w:rPr>
        <w:t xml:space="preserve">ηλεκτρονικά </w:t>
      </w:r>
      <w:r w:rsidRPr="00FC6504">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DE57C4E" w14:textId="627B7D48" w:rsidR="005202EA" w:rsidRPr="00FC6504" w:rsidRDefault="005202EA" w:rsidP="002E347D">
      <w:pPr>
        <w:rPr>
          <w:lang w:val="el-GR"/>
        </w:rPr>
      </w:pPr>
      <w:r w:rsidRPr="00FC6504">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27DE9547" w14:textId="3A4FB53C" w:rsidR="005202EA" w:rsidRPr="00FC6504" w:rsidRDefault="005202EA" w:rsidP="002E347D">
      <w:pPr>
        <w:rPr>
          <w:lang w:val="el-GR"/>
        </w:rPr>
      </w:pPr>
      <w:r w:rsidRPr="00FC6504">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r w:rsidRPr="00FC6504">
        <w:fldChar w:fldCharType="begin"/>
      </w:r>
      <w:r w:rsidRPr="00FC6504">
        <w:instrText>HYPERLINK</w:instrText>
      </w:r>
      <w:r w:rsidRPr="00FC6504">
        <w:rPr>
          <w:lang w:val="el-GR"/>
        </w:rPr>
        <w:instrText xml:space="preserve"> "</w:instrText>
      </w:r>
      <w:r w:rsidRPr="00FC6504">
        <w:instrText>http</w:instrText>
      </w:r>
      <w:r w:rsidRPr="00FC6504">
        <w:rPr>
          <w:lang w:val="el-GR"/>
        </w:rPr>
        <w:instrText>://</w:instrText>
      </w:r>
      <w:r w:rsidRPr="00FC6504">
        <w:instrText>www</w:instrText>
      </w:r>
      <w:r w:rsidRPr="00FC6504">
        <w:rPr>
          <w:lang w:val="el-GR"/>
        </w:rPr>
        <w:instrText>.</w:instrText>
      </w:r>
      <w:r w:rsidRPr="00FC6504">
        <w:instrText>eaadhsy</w:instrText>
      </w:r>
      <w:r w:rsidRPr="00FC6504">
        <w:rPr>
          <w:lang w:val="el-GR"/>
        </w:rPr>
        <w:instrText>.</w:instrText>
      </w:r>
      <w:r w:rsidRPr="00FC6504">
        <w:instrText>gr</w:instrText>
      </w:r>
      <w:r w:rsidRPr="00FC6504">
        <w:rPr>
          <w:lang w:val="el-GR"/>
        </w:rPr>
        <w:instrText>/"</w:instrText>
      </w:r>
      <w:r w:rsidRPr="00FC6504">
        <w:fldChar w:fldCharType="separate"/>
      </w:r>
      <w:r w:rsidRPr="00FC6504">
        <w:fldChar w:fldCharType="end"/>
      </w:r>
      <w:hyperlink r:id="rId29" w:history="1"/>
    </w:p>
    <w:p w14:paraId="60E1FB1C" w14:textId="1EE8944B" w:rsidR="002B2F6A" w:rsidRPr="00FC6504" w:rsidRDefault="002B2F6A" w:rsidP="002E347D">
      <w:pPr>
        <w:rPr>
          <w:color w:val="000000"/>
          <w:lang w:val="el-GR" w:eastAsia="el-GR"/>
        </w:rPr>
      </w:pPr>
      <w:hyperlink r:id="rId30" w:history="1"/>
      <w:hyperlink r:id="rId31" w:history="1"/>
      <w:r w:rsidR="00D60B9F" w:rsidRPr="00FC6504">
        <w:rPr>
          <w:color w:val="000000"/>
          <w:lang w:val="el-GR" w:eastAsia="el-GR"/>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w:t>
      </w:r>
      <w:r w:rsidR="00906149" w:rsidRPr="00FC6504">
        <w:rPr>
          <w:rFonts w:cs="Helvetica"/>
          <w:color w:val="000000"/>
          <w:lang w:val="el-GR" w:eastAsia="el-GR"/>
        </w:rPr>
        <w:t xml:space="preserve">λειτουργικότητας «Επικοινωνία» του ΕΣΗΔΗΣ </w:t>
      </w:r>
      <w:r w:rsidR="00D60B9F" w:rsidRPr="00FC6504">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sidR="00906149" w:rsidRPr="00FC6504">
        <w:rPr>
          <w:color w:val="000000"/>
          <w:lang w:val="el-GR" w:eastAsia="el-GR"/>
        </w:rPr>
        <w:t>Α</w:t>
      </w:r>
      <w:r w:rsidR="00D60B9F" w:rsidRPr="00FC6504">
        <w:rPr>
          <w:color w:val="000000"/>
          <w:lang w:val="el-GR" w:eastAsia="el-GR"/>
        </w:rPr>
        <w:t xml:space="preserve">ναθέτουσας </w:t>
      </w:r>
      <w:r w:rsidR="00906149" w:rsidRPr="00FC6504">
        <w:rPr>
          <w:color w:val="000000"/>
          <w:lang w:val="el-GR" w:eastAsia="el-GR"/>
        </w:rPr>
        <w:t>Α</w:t>
      </w:r>
      <w:r w:rsidR="00D60B9F" w:rsidRPr="00FC6504">
        <w:rPr>
          <w:color w:val="000000"/>
          <w:lang w:val="el-GR" w:eastAsia="el-GR"/>
        </w:rPr>
        <w:t>ρχής.</w:t>
      </w:r>
    </w:p>
    <w:p w14:paraId="586B4D12" w14:textId="58B08CB6" w:rsidR="008338F0" w:rsidRPr="00FC6504" w:rsidRDefault="003355E7" w:rsidP="002E347D">
      <w:pPr>
        <w:pStyle w:val="Heading3"/>
        <w:ind w:left="709" w:hanging="709"/>
        <w:rPr>
          <w:lang w:val="el-GR"/>
        </w:rPr>
      </w:pPr>
      <w:bookmarkStart w:id="217" w:name="_Toc74566860"/>
      <w:bookmarkStart w:id="218" w:name="_Ref496542299"/>
      <w:bookmarkStart w:id="219" w:name="_Toc97194298"/>
      <w:bookmarkStart w:id="220" w:name="_Toc97194437"/>
      <w:bookmarkStart w:id="221" w:name="_Toc193968093"/>
      <w:bookmarkEnd w:id="217"/>
      <w:r w:rsidRPr="00FC6504">
        <w:rPr>
          <w:lang w:val="el-GR"/>
        </w:rPr>
        <w:t>Χρόνος και Τρόπος υποβολής προσφορών</w:t>
      </w:r>
      <w:bookmarkEnd w:id="218"/>
      <w:bookmarkEnd w:id="219"/>
      <w:bookmarkEnd w:id="220"/>
      <w:bookmarkEnd w:id="221"/>
    </w:p>
    <w:p w14:paraId="27788B99" w14:textId="5A03FC27" w:rsidR="008338F0" w:rsidRPr="00FC6504" w:rsidRDefault="008338F0" w:rsidP="002E347D">
      <w:pPr>
        <w:rPr>
          <w:lang w:val="el-GR"/>
        </w:rPr>
      </w:pPr>
    </w:p>
    <w:p w14:paraId="5690412D" w14:textId="5B8DBE63" w:rsidR="004B759E" w:rsidRPr="00FC6504" w:rsidRDefault="000F0E29" w:rsidP="002E347D">
      <w:pPr>
        <w:rPr>
          <w:b/>
          <w:bCs/>
          <w:lang w:val="el-GR"/>
        </w:rPr>
      </w:pPr>
      <w:bookmarkStart w:id="222" w:name="_Toc74566862"/>
      <w:bookmarkStart w:id="223" w:name="_Toc97194299"/>
      <w:bookmarkEnd w:id="222"/>
      <w:r w:rsidRPr="00FC6504">
        <w:rPr>
          <w:b/>
          <w:bCs/>
          <w:lang w:val="el-GR"/>
        </w:rPr>
        <w:t xml:space="preserve">2.4.2.1 </w:t>
      </w:r>
      <w:r w:rsidR="00893B0F" w:rsidRPr="00FC6504">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FC6504">
        <w:rPr>
          <w:lang w:val="el-GR"/>
        </w:rPr>
        <w:t xml:space="preserve"> </w:t>
      </w:r>
      <w:r w:rsidR="00893B0F" w:rsidRPr="00FC6504">
        <w:rPr>
          <w:lang w:val="el-GR"/>
        </w:rPr>
        <w:t>(</w:t>
      </w:r>
      <w:r w:rsidR="00F41119" w:rsidRPr="00FC6504">
        <w:rPr>
          <w:lang w:val="el-GR"/>
        </w:rPr>
        <w:t xml:space="preserve">άρθρο </w:t>
      </w:r>
      <w:r w:rsidR="00F41119" w:rsidRPr="00FC6504">
        <w:rPr>
          <w:b/>
          <w:bCs/>
          <w:lang w:val="el-GR"/>
        </w:rPr>
        <w:fldChar w:fldCharType="begin"/>
      </w:r>
      <w:r w:rsidR="00F41119" w:rsidRPr="00FC6504">
        <w:rPr>
          <w:lang w:val="el-GR"/>
        </w:rPr>
        <w:instrText xml:space="preserve"> REF _Ref40979373 \r \h  \* MERGEFORMAT </w:instrText>
      </w:r>
      <w:r w:rsidR="00F41119" w:rsidRPr="00FC6504">
        <w:rPr>
          <w:b/>
          <w:bCs/>
          <w:lang w:val="el-GR"/>
        </w:rPr>
      </w:r>
      <w:r w:rsidR="00F41119" w:rsidRPr="00FC6504">
        <w:rPr>
          <w:b/>
          <w:bCs/>
          <w:lang w:val="el-GR"/>
        </w:rPr>
        <w:fldChar w:fldCharType="separate"/>
      </w:r>
      <w:r w:rsidR="004255F2" w:rsidRPr="00FC6504">
        <w:rPr>
          <w:lang w:val="el-GR"/>
        </w:rPr>
        <w:t>1.5</w:t>
      </w:r>
      <w:r w:rsidR="00F41119" w:rsidRPr="00FC6504">
        <w:rPr>
          <w:b/>
          <w:bCs/>
          <w:lang w:val="el-GR"/>
        </w:rPr>
        <w:fldChar w:fldCharType="end"/>
      </w:r>
      <w:r w:rsidR="00893B0F" w:rsidRPr="00FC6504">
        <w:rPr>
          <w:lang w:val="el-GR"/>
        </w:rPr>
        <w:t xml:space="preserve">), στην </w:t>
      </w:r>
      <w:r w:rsidR="00893B0F" w:rsidRPr="00FC6504">
        <w:rPr>
          <w:color w:val="000000"/>
          <w:lang w:val="el-GR"/>
        </w:rPr>
        <w:t>Ελληνική</w:t>
      </w:r>
      <w:r w:rsidR="00893B0F" w:rsidRPr="00FC6504">
        <w:rPr>
          <w:lang w:val="el-GR"/>
        </w:rPr>
        <w:t xml:space="preserve"> Γλώσσα, σε ηλεκτρονικό φάκελο, σύμφωνα με τα αναφερόμενα στο ν.4412/2016, </w:t>
      </w:r>
      <w:r w:rsidR="004B759E" w:rsidRPr="00FC6504">
        <w:rPr>
          <w:lang w:val="el-GR"/>
        </w:rPr>
        <w:t>ιδίως στα άρθρα 36 και 37 των διατάξεων της παρ. 5 του άρθρου 36 του ν.4412/2016 εκδοθείσα με αρ. 64233</w:t>
      </w:r>
      <w:r w:rsidR="00C40C9D" w:rsidRPr="00FC6504">
        <w:rPr>
          <w:lang w:val="el-GR"/>
        </w:rPr>
        <w:t xml:space="preserve"> </w:t>
      </w:r>
      <w:r w:rsidR="004B759E" w:rsidRPr="00FC6504">
        <w:rPr>
          <w:lang w:val="el-GR"/>
        </w:rPr>
        <w:t xml:space="preserve">(ΦΕΚ Β’ 2453/9-06-2021) Κοινή Απόφαση των Υπουργών Ανάπτυξης και Επενδύσεων και Ψηφιακής Διακυβέρνησης «Ρυθμίσεις τεχνικών </w:t>
      </w:r>
      <w:r w:rsidR="004B759E" w:rsidRPr="00FC6504">
        <w:rPr>
          <w:lang w:val="el-GR"/>
        </w:rPr>
        <w:lastRenderedPageBreak/>
        <w:t>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3"/>
      <w:r w:rsidR="005647D1" w:rsidRPr="00FC6504">
        <w:rPr>
          <w:lang w:val="el-GR"/>
        </w:rPr>
        <w:t>.</w:t>
      </w:r>
    </w:p>
    <w:p w14:paraId="772137F5" w14:textId="081316DC" w:rsidR="004B759E" w:rsidRPr="00FC6504" w:rsidRDefault="004B759E" w:rsidP="002E347D">
      <w:pPr>
        <w:rPr>
          <w:b/>
          <w:bCs/>
          <w:lang w:val="el-GR"/>
        </w:rPr>
      </w:pPr>
      <w:r w:rsidRPr="00FC6504">
        <w:rPr>
          <w:color w:val="000000"/>
          <w:lang w:val="el-GR"/>
        </w:rPr>
        <w:t>Για τη συμμετοχή στο</w:t>
      </w:r>
      <w:r w:rsidR="00D47563" w:rsidRPr="00FC6504">
        <w:rPr>
          <w:color w:val="000000"/>
          <w:lang w:val="el-GR"/>
        </w:rPr>
        <w:t>ν</w:t>
      </w:r>
      <w:r w:rsidRPr="00FC6504">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p>
    <w:p w14:paraId="7522678C" w14:textId="77777777" w:rsidR="000F0E29" w:rsidRPr="00FC6504" w:rsidRDefault="000F0E29" w:rsidP="002E347D">
      <w:pPr>
        <w:rPr>
          <w:lang w:val="el-GR"/>
        </w:rPr>
      </w:pPr>
      <w:bookmarkStart w:id="224" w:name="_Toc97194300"/>
    </w:p>
    <w:p w14:paraId="72290D97" w14:textId="1C0B35FA" w:rsidR="004B759E" w:rsidRPr="00FC6504" w:rsidRDefault="000F0E29" w:rsidP="002E347D">
      <w:pPr>
        <w:rPr>
          <w:lang w:val="el-GR"/>
        </w:rPr>
      </w:pPr>
      <w:r w:rsidRPr="00FC6504">
        <w:rPr>
          <w:b/>
          <w:bCs/>
          <w:lang w:val="el-GR"/>
        </w:rPr>
        <w:t>2.4.2.2</w:t>
      </w:r>
      <w:r w:rsidRPr="00FC6504">
        <w:rPr>
          <w:lang w:val="el-GR"/>
        </w:rPr>
        <w:t xml:space="preserve"> </w:t>
      </w:r>
      <w:r w:rsidR="00893B0F" w:rsidRPr="00FC6504">
        <w:rPr>
          <w:lang w:val="el-GR"/>
        </w:rPr>
        <w:t xml:space="preserve">Ο χρόνος υποβολής της προσφοράς </w:t>
      </w:r>
      <w:r w:rsidR="004B759E" w:rsidRPr="00FC6504">
        <w:rPr>
          <w:lang w:val="el-GR"/>
        </w:rPr>
        <w:t>μέσω του ΕΣΗΔΗΣ βεβαιώνεται αυτόματα από το ΕΣΗΔΗΣ με υπηρεσίες χρονοσήμανσης, σύμφωνα με τα οριζόμενα στο άρθρο 37</w:t>
      </w:r>
      <w:r w:rsidR="004B759E" w:rsidRPr="00FC6504">
        <w:rPr>
          <w:rFonts w:cs="Arial"/>
          <w:lang w:val="el-GR"/>
        </w:rPr>
        <w:t xml:space="preserve"> </w:t>
      </w:r>
      <w:r w:rsidR="004B759E" w:rsidRPr="00FC6504">
        <w:rPr>
          <w:lang w:val="el-GR"/>
        </w:rPr>
        <w:t>του ν. 4412/2016 και τις διατάξεις του άρθρου 10 της ως άνω κοινής υπουργικής απόφασης.</w:t>
      </w:r>
      <w:bookmarkEnd w:id="224"/>
    </w:p>
    <w:p w14:paraId="2BFB3CEA" w14:textId="77777777" w:rsidR="004B759E" w:rsidRPr="00FC6504" w:rsidRDefault="004B759E" w:rsidP="002E347D">
      <w:pPr>
        <w:spacing w:after="0"/>
        <w:rPr>
          <w:lang w:val="el-GR"/>
        </w:rPr>
      </w:pPr>
      <w:r w:rsidRPr="00FC6504">
        <w:rPr>
          <w:lang w:val="el-GR"/>
        </w:rPr>
        <w:t xml:space="preserve">Μετά την παρέλευση της καταληκτικής ημερομηνίας και ώρας, δεν υπάρχει η δυνατότητα υποβολής προσφοράς στο ΕΣΗΔΗΣ. </w:t>
      </w:r>
      <w:r w:rsidRPr="00FC6504">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FC6504" w:rsidRDefault="000F0E29" w:rsidP="002E347D">
      <w:pPr>
        <w:rPr>
          <w:lang w:val="el-GR"/>
        </w:rPr>
      </w:pPr>
      <w:bookmarkStart w:id="225" w:name="_Toc74566865"/>
      <w:bookmarkStart w:id="226" w:name="_Toc97194301"/>
      <w:bookmarkEnd w:id="225"/>
    </w:p>
    <w:p w14:paraId="5865AACC" w14:textId="5F60A93F" w:rsidR="004B759E" w:rsidRPr="00FC6504" w:rsidRDefault="000F0E29" w:rsidP="002E347D">
      <w:pPr>
        <w:rPr>
          <w:lang w:val="el-GR"/>
        </w:rPr>
      </w:pPr>
      <w:r w:rsidRPr="00FC6504">
        <w:rPr>
          <w:b/>
          <w:bCs/>
          <w:lang w:val="el-GR"/>
        </w:rPr>
        <w:t>2.4.2.3</w:t>
      </w:r>
      <w:r w:rsidRPr="00FC6504">
        <w:rPr>
          <w:lang w:val="el-GR"/>
        </w:rPr>
        <w:t xml:space="preserve"> </w:t>
      </w:r>
      <w:r w:rsidR="004B759E" w:rsidRPr="00FC6504">
        <w:rPr>
          <w:lang w:val="el-GR"/>
        </w:rPr>
        <w:t>Οι οικονομικοί φορείς υποβάλλουν με την προσφορά τους τα ακόλουθα</w:t>
      </w:r>
      <w:r w:rsidR="00CA3957" w:rsidRPr="00FC6504">
        <w:rPr>
          <w:lang w:val="el-GR"/>
        </w:rPr>
        <w:t>,</w:t>
      </w:r>
      <w:r w:rsidR="004B759E" w:rsidRPr="00FC6504">
        <w:rPr>
          <w:lang w:val="el-GR"/>
        </w:rPr>
        <w:t xml:space="preserve"> σύμφωνα με τις διατάξεις του άρθρου 13 της Κ.Υ.Α. ΕΣΗΔΗΣ Προμήθειες και Υπηρεσίες:</w:t>
      </w:r>
      <w:bookmarkEnd w:id="226"/>
    </w:p>
    <w:p w14:paraId="4F563BCF" w14:textId="77777777" w:rsidR="004B759E" w:rsidRPr="00FC6504" w:rsidRDefault="004B759E" w:rsidP="002E347D">
      <w:pPr>
        <w:rPr>
          <w:lang w:val="el-GR"/>
        </w:rPr>
      </w:pPr>
      <w:r w:rsidRPr="00FC6504">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1A49BFFD" w:rsidR="004B759E" w:rsidRPr="00FC6504" w:rsidRDefault="004B759E" w:rsidP="002E347D">
      <w:pPr>
        <w:rPr>
          <w:lang w:val="el-GR"/>
        </w:rPr>
      </w:pPr>
      <w:r w:rsidRPr="00FC6504">
        <w:rPr>
          <w:lang w:val="el-GR"/>
        </w:rPr>
        <w:t>(β)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w:t>
      </w:r>
    </w:p>
    <w:p w14:paraId="789A8D70" w14:textId="77777777" w:rsidR="004B759E" w:rsidRPr="00FC6504" w:rsidRDefault="004B759E" w:rsidP="002E347D">
      <w:pPr>
        <w:rPr>
          <w:lang w:val="el-GR"/>
        </w:rPr>
      </w:pPr>
      <w:r w:rsidRPr="00FC6504">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FC6504" w:rsidRDefault="00AA2F17" w:rsidP="002E347D">
      <w:pPr>
        <w:rPr>
          <w:lang w:val="el-GR"/>
        </w:rPr>
      </w:pPr>
      <w:r w:rsidRPr="00FC6504">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FC6504" w:rsidRDefault="00D472F0" w:rsidP="002E347D">
      <w:pPr>
        <w:rPr>
          <w:lang w:val="el-GR"/>
        </w:rPr>
      </w:pPr>
      <w:bookmarkStart w:id="227" w:name="_Ref75869622"/>
      <w:bookmarkStart w:id="228" w:name="_Toc97194302"/>
    </w:p>
    <w:p w14:paraId="5C483A6C" w14:textId="643650BD" w:rsidR="00201A77" w:rsidRPr="00FC6504" w:rsidRDefault="000F0E29" w:rsidP="002E347D">
      <w:pPr>
        <w:rPr>
          <w:lang w:val="el-GR"/>
        </w:rPr>
      </w:pPr>
      <w:r w:rsidRPr="00FC6504">
        <w:rPr>
          <w:b/>
          <w:bCs/>
          <w:lang w:val="el-GR"/>
        </w:rPr>
        <w:t>2.4.2.4</w:t>
      </w:r>
      <w:r w:rsidRPr="00FC6504">
        <w:rPr>
          <w:lang w:val="el-GR"/>
        </w:rPr>
        <w:t xml:space="preserve"> </w:t>
      </w:r>
      <w:r w:rsidR="00486D17" w:rsidRPr="00FC6504">
        <w:rPr>
          <w:lang w:val="el-GR"/>
        </w:rPr>
        <w:t>Εφόσον οι Οικονομικοί Φορείς καταχωρίσουν τα σχετικά στοιχεία, με</w:t>
      </w:r>
      <w:r w:rsidR="009F064C" w:rsidRPr="00FC6504">
        <w:rPr>
          <w:lang w:val="el-GR"/>
        </w:rPr>
        <w:t xml:space="preserve"> </w:t>
      </w:r>
      <w:r w:rsidR="00486D17" w:rsidRPr="00FC6504">
        <w:rPr>
          <w:lang w:val="el-GR"/>
        </w:rPr>
        <w:t>τα</w:t>
      </w:r>
      <w:r w:rsidR="009F064C" w:rsidRPr="00FC6504">
        <w:rPr>
          <w:lang w:val="el-GR"/>
        </w:rPr>
        <w:t xml:space="preserve"> </w:t>
      </w:r>
      <w:r w:rsidR="00486D17" w:rsidRPr="00FC6504">
        <w:rPr>
          <w:lang w:val="el-GR"/>
        </w:rPr>
        <w:t>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w:t>
      </w:r>
      <w:r w:rsidR="00A307E5" w:rsidRPr="00FC6504">
        <w:rPr>
          <w:lang w:val="el-GR"/>
        </w:rPr>
        <w:t>εισώ</w:t>
      </w:r>
      <w:r w:rsidR="00486D17" w:rsidRPr="00FC6504">
        <w:rPr>
          <w:lang w:val="el-GR"/>
        </w:rPr>
        <w:t xml:space="preserve">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229" w:name="_Toc74566867"/>
      <w:bookmarkStart w:id="230" w:name="_Toc74566868"/>
      <w:bookmarkStart w:id="231" w:name="_Toc74566869"/>
      <w:bookmarkStart w:id="232" w:name="_Toc74566870"/>
      <w:bookmarkEnd w:id="229"/>
      <w:bookmarkEnd w:id="230"/>
      <w:bookmarkEnd w:id="231"/>
      <w:bookmarkEnd w:id="232"/>
      <w:r w:rsidR="00893B0F" w:rsidRPr="00FC6504">
        <w:rPr>
          <w:lang w:val="el-GR"/>
        </w:rPr>
        <w:t xml:space="preserve">Οι οικονομικοί φορείς συντάσσουν την τεχνική </w:t>
      </w:r>
      <w:r w:rsidR="00893B0F" w:rsidRPr="00FC6504">
        <w:rPr>
          <w:lang w:val="el-GR"/>
        </w:rPr>
        <w:lastRenderedPageBreak/>
        <w:t>και οικονομική τους προσφορά</w:t>
      </w:r>
      <w:r w:rsidR="00CA1F25" w:rsidRPr="00FC6504">
        <w:rPr>
          <w:lang w:val="el-GR"/>
        </w:rPr>
        <w:t xml:space="preserve"> σύμφωνα με τις απαιτήσεις της παρούσας </w:t>
      </w:r>
      <w:r w:rsidR="00AE32CA" w:rsidRPr="00FC6504">
        <w:rPr>
          <w:b/>
          <w:bCs/>
          <w:lang w:val="el-GR"/>
        </w:rPr>
        <w:fldChar w:fldCharType="begin"/>
      </w:r>
      <w:r w:rsidR="00AE32CA" w:rsidRPr="00FC6504">
        <w:rPr>
          <w:lang w:val="el-GR"/>
        </w:rPr>
        <w:instrText xml:space="preserve"> REF _Ref510087097 \h </w:instrText>
      </w:r>
      <w:r w:rsidR="00DF02B0" w:rsidRPr="00FC6504">
        <w:rPr>
          <w:lang w:val="el-GR"/>
        </w:rPr>
        <w:instrText xml:space="preserve"> \* MERGEFORMAT </w:instrText>
      </w:r>
      <w:r w:rsidR="00AE32CA" w:rsidRPr="00FC6504">
        <w:rPr>
          <w:b/>
          <w:bCs/>
          <w:lang w:val="el-GR"/>
        </w:rPr>
      </w:r>
      <w:r w:rsidR="00AE32CA" w:rsidRPr="00FC6504">
        <w:rPr>
          <w:b/>
          <w:bCs/>
          <w:lang w:val="el-GR"/>
        </w:rPr>
        <w:fldChar w:fldCharType="separate"/>
      </w:r>
      <w:r w:rsidR="004255F2" w:rsidRPr="00FC6504">
        <w:rPr>
          <w:lang w:val="el-GR"/>
        </w:rPr>
        <w:t>ΠΑΡΑΡΤΗΜΑ V – Υπόδειγμα Τεχνικής Προσφοράς</w:t>
      </w:r>
      <w:r w:rsidR="00AE32CA" w:rsidRPr="00FC6504">
        <w:rPr>
          <w:b/>
          <w:bCs/>
          <w:lang w:val="el-GR"/>
        </w:rPr>
        <w:fldChar w:fldCharType="end"/>
      </w:r>
      <w:r w:rsidR="00AE32CA" w:rsidRPr="00FC6504">
        <w:rPr>
          <w:lang w:val="el-GR"/>
        </w:rPr>
        <w:t xml:space="preserve"> &amp; </w:t>
      </w:r>
      <w:r w:rsidR="00AE32CA" w:rsidRPr="00FC6504">
        <w:rPr>
          <w:b/>
          <w:bCs/>
          <w:lang w:val="el-GR"/>
        </w:rPr>
        <w:fldChar w:fldCharType="begin"/>
      </w:r>
      <w:r w:rsidR="00AE32CA" w:rsidRPr="00FC6504">
        <w:rPr>
          <w:lang w:val="el-GR"/>
        </w:rPr>
        <w:instrText xml:space="preserve"> REF _Ref510087099 \h </w:instrText>
      </w:r>
      <w:r w:rsidR="00DF02B0" w:rsidRPr="00FC6504">
        <w:rPr>
          <w:lang w:val="el-GR"/>
        </w:rPr>
        <w:instrText xml:space="preserve"> \* MERGEFORMAT </w:instrText>
      </w:r>
      <w:r w:rsidR="00AE32CA" w:rsidRPr="00FC6504">
        <w:rPr>
          <w:b/>
          <w:bCs/>
          <w:lang w:val="el-GR"/>
        </w:rPr>
      </w:r>
      <w:r w:rsidR="00AE32CA" w:rsidRPr="00FC6504">
        <w:rPr>
          <w:b/>
          <w:bCs/>
          <w:lang w:val="el-GR"/>
        </w:rPr>
        <w:fldChar w:fldCharType="separate"/>
      </w:r>
      <w:r w:rsidR="004255F2" w:rsidRPr="00FC6504">
        <w:rPr>
          <w:lang w:val="el-GR"/>
        </w:rPr>
        <w:t>ΠΑΡΑΡΤΗΜΑ VI – Υπόδειγμα Οικονομικής Προσφοράς</w:t>
      </w:r>
      <w:r w:rsidR="00AE32CA" w:rsidRPr="00FC6504">
        <w:rPr>
          <w:b/>
          <w:bCs/>
          <w:lang w:val="el-GR"/>
        </w:rPr>
        <w:fldChar w:fldCharType="end"/>
      </w:r>
      <w:r w:rsidR="00E1337D" w:rsidRPr="00FC6504">
        <w:rPr>
          <w:i/>
          <w:iCs/>
          <w:lang w:val="el-GR"/>
        </w:rPr>
        <w:t xml:space="preserve"> </w:t>
      </w:r>
      <w:r w:rsidR="00201A77" w:rsidRPr="00FC6504">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7"/>
      <w:bookmarkEnd w:id="228"/>
    </w:p>
    <w:p w14:paraId="6AB25FD5" w14:textId="77777777" w:rsidR="00FC039B" w:rsidRPr="00FC6504" w:rsidRDefault="00FC039B" w:rsidP="002E347D">
      <w:pPr>
        <w:rPr>
          <w:lang w:val="el-GR"/>
        </w:rPr>
      </w:pPr>
    </w:p>
    <w:p w14:paraId="54173B71" w14:textId="4498F62B" w:rsidR="004E36A7" w:rsidRPr="00FC6504" w:rsidRDefault="000F0E29" w:rsidP="002E347D">
      <w:pPr>
        <w:rPr>
          <w:lang w:val="el-GR"/>
        </w:rPr>
      </w:pPr>
      <w:bookmarkStart w:id="233" w:name="_Toc74566872"/>
      <w:bookmarkStart w:id="234" w:name="_Toc74566873"/>
      <w:bookmarkStart w:id="235" w:name="_Toc97194304"/>
      <w:bookmarkEnd w:id="233"/>
      <w:bookmarkEnd w:id="234"/>
      <w:r w:rsidRPr="00FC6504">
        <w:rPr>
          <w:b/>
          <w:bCs/>
          <w:lang w:val="el-GR"/>
        </w:rPr>
        <w:t>2.4.2.5</w:t>
      </w:r>
      <w:r w:rsidRPr="00FC6504">
        <w:rPr>
          <w:lang w:val="el-GR"/>
        </w:rPr>
        <w:t xml:space="preserve"> </w:t>
      </w:r>
      <w:r w:rsidR="004E36A7" w:rsidRPr="00FC6504">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35"/>
    </w:p>
    <w:p w14:paraId="1A503652" w14:textId="1A57082E" w:rsidR="004E36A7" w:rsidRPr="00FC6504" w:rsidRDefault="004E36A7" w:rsidP="002E347D">
      <w:pPr>
        <w:rPr>
          <w:color w:val="000000"/>
          <w:lang w:val="el-GR"/>
        </w:rPr>
      </w:pPr>
      <w:bookmarkStart w:id="236" w:name="_Hlk71366084"/>
      <w:r w:rsidRPr="00FC6504">
        <w:rPr>
          <w:color w:val="000000"/>
          <w:lang w:val="el-GR"/>
        </w:rPr>
        <w:t>Τα έγγραφα που καταχωρίζονται στην ηλεκτρονική προσφορά, και δεν απαιτείται να προσκομισ</w:t>
      </w:r>
      <w:r w:rsidR="0048509C" w:rsidRPr="00FC6504">
        <w:rPr>
          <w:color w:val="000000"/>
          <w:lang w:val="el-GR"/>
        </w:rPr>
        <w:t>τ</w:t>
      </w:r>
      <w:r w:rsidRPr="00FC6504">
        <w:rPr>
          <w:color w:val="000000"/>
          <w:lang w:val="el-GR"/>
        </w:rPr>
        <w:t>ούν και σε έντυπη μορφή, γίνονται αποδεκτά κατά περίπτωση, σύμφωνα με τα προβλεπόμενα στις διατάξεις:</w:t>
      </w:r>
    </w:p>
    <w:p w14:paraId="12409A38" w14:textId="2E1AD6DF" w:rsidR="004E36A7" w:rsidRPr="00FC6504" w:rsidRDefault="004E36A7" w:rsidP="002E347D">
      <w:pPr>
        <w:rPr>
          <w:color w:val="000000"/>
          <w:lang w:val="el-GR"/>
        </w:rPr>
      </w:pPr>
      <w:r w:rsidRPr="00FC6504">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FC6504">
        <w:rPr>
          <w:color w:val="000000"/>
          <w:lang w:val="en-US"/>
        </w:rPr>
        <w:t>e</w:t>
      </w:r>
      <w:r w:rsidRPr="00FC6504">
        <w:rPr>
          <w:color w:val="000000"/>
          <w:lang w:val="el-GR"/>
        </w:rPr>
        <w:t>-</w:t>
      </w:r>
      <w:r w:rsidRPr="00FC6504">
        <w:rPr>
          <w:color w:val="000000"/>
          <w:lang w:val="en-US"/>
        </w:rPr>
        <w:t>Apostille</w:t>
      </w:r>
      <w:r w:rsidR="004A3904" w:rsidRPr="00FC6504">
        <w:rPr>
          <w:color w:val="000000"/>
          <w:lang w:val="el-GR"/>
        </w:rPr>
        <w:t>,</w:t>
      </w:r>
    </w:p>
    <w:p w14:paraId="5369132F" w14:textId="56B1F284" w:rsidR="004E36A7" w:rsidRPr="00FC6504" w:rsidRDefault="004E36A7" w:rsidP="002E347D">
      <w:pPr>
        <w:rPr>
          <w:color w:val="000000"/>
          <w:lang w:val="el-GR"/>
        </w:rPr>
      </w:pPr>
      <w:r w:rsidRPr="00FC6504">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4A3904" w:rsidRPr="00FC6504">
        <w:rPr>
          <w:color w:val="000000"/>
          <w:lang w:val="el-GR"/>
        </w:rPr>
        <w:t>,</w:t>
      </w:r>
    </w:p>
    <w:p w14:paraId="0111DECD" w14:textId="17E19A31" w:rsidR="004E36A7" w:rsidRPr="00FC6504" w:rsidRDefault="004E36A7" w:rsidP="002E347D">
      <w:pPr>
        <w:rPr>
          <w:color w:val="000000"/>
          <w:lang w:val="el-GR"/>
        </w:rPr>
      </w:pPr>
      <w:r w:rsidRPr="00FC6504">
        <w:rPr>
          <w:color w:val="000000"/>
          <w:lang w:val="el-GR"/>
        </w:rPr>
        <w:t>γ) είτε του άρθρου 11 του ν. 2690/1999 (Α</w:t>
      </w:r>
      <w:r w:rsidR="00B46541" w:rsidRPr="00FC6504">
        <w:rPr>
          <w:color w:val="000000"/>
          <w:lang w:val="el-GR"/>
        </w:rPr>
        <w:t>΄ 45),</w:t>
      </w:r>
    </w:p>
    <w:p w14:paraId="259D0117" w14:textId="44E4F63C" w:rsidR="004E36A7" w:rsidRPr="00FC6504" w:rsidRDefault="004E36A7" w:rsidP="002E347D">
      <w:pPr>
        <w:rPr>
          <w:color w:val="000000"/>
          <w:lang w:val="el-GR"/>
        </w:rPr>
      </w:pPr>
      <w:r w:rsidRPr="00FC6504">
        <w:rPr>
          <w:color w:val="000000"/>
          <w:lang w:val="el-GR"/>
        </w:rPr>
        <w:t>δ) είτε της παρ. 2 του άρθρου 37 του ν. 4412/2016, περί χρήσης ηλεκτρονικών υπογραφών σε ηλεκτρονικές διαδικασίες δημοσίων συμβάσεων,</w:t>
      </w:r>
    </w:p>
    <w:p w14:paraId="133FA60D" w14:textId="1EC72AA0" w:rsidR="004E36A7" w:rsidRPr="00FC6504" w:rsidRDefault="004E36A7" w:rsidP="002E347D">
      <w:pPr>
        <w:rPr>
          <w:color w:val="000000"/>
          <w:lang w:val="el-GR"/>
        </w:rPr>
      </w:pPr>
      <w:r w:rsidRPr="00FC6504">
        <w:rPr>
          <w:color w:val="000000"/>
          <w:lang w:val="el-GR"/>
        </w:rPr>
        <w:t>ε) είτε της παρ. 8 του άρθρου 92 του ν. 4412/2016, περί συνυποβολής υπεύθυνης δήλωσης στην περίπτωση απλής φωτοτυπίας ιδιωτικών εγγράφων.</w:t>
      </w:r>
    </w:p>
    <w:p w14:paraId="0BD205C6" w14:textId="77777777" w:rsidR="004E36A7" w:rsidRPr="00FC6504" w:rsidRDefault="004E36A7" w:rsidP="002E347D">
      <w:pPr>
        <w:rPr>
          <w:color w:val="000000"/>
          <w:lang w:val="el-GR"/>
        </w:rPr>
      </w:pPr>
      <w:r w:rsidRPr="00FC6504">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59BAF2E5" w:rsidR="004E36A7" w:rsidRPr="00FC6504" w:rsidRDefault="004E36A7" w:rsidP="002E347D">
      <w:pPr>
        <w:spacing w:after="144"/>
        <w:rPr>
          <w:b/>
          <w:strike/>
          <w:color w:val="000000"/>
          <w:lang w:val="el-GR"/>
        </w:rPr>
      </w:pPr>
      <w:r w:rsidRPr="00FC6504">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FC6504">
        <w:rPr>
          <w:bCs/>
          <w:color w:val="000000"/>
          <w:lang w:val="el-GR"/>
        </w:rPr>
        <w:t>.</w:t>
      </w:r>
      <w:bookmarkEnd w:id="236"/>
    </w:p>
    <w:p w14:paraId="5383EF47" w14:textId="3B54220F" w:rsidR="000674D2" w:rsidRPr="00FC6504" w:rsidRDefault="000674D2" w:rsidP="002E347D">
      <w:pPr>
        <w:rPr>
          <w:lang w:val="el-GR"/>
        </w:rPr>
      </w:pPr>
      <w:r w:rsidRPr="00FC6504">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rsidRPr="00FC6504">
        <w:rPr>
          <w:lang w:val="el-GR"/>
        </w:rPr>
        <w:t>τ</w:t>
      </w:r>
      <w:r w:rsidRPr="00FC6504">
        <w:rPr>
          <w:lang w:val="el-GR"/>
        </w:rPr>
        <w:t>ούν σε πρωτότυπη μορφή.</w:t>
      </w:r>
      <w:r w:rsidRPr="00FC6504">
        <w:rPr>
          <w:rFonts w:ascii="Times New Roman" w:eastAsia="Calibri" w:hAnsi="Times New Roman" w:cs="Times New Roman"/>
          <w:lang w:val="el-GR" w:eastAsia="el-GR"/>
        </w:rPr>
        <w:t xml:space="preserve"> </w:t>
      </w:r>
      <w:r w:rsidRPr="00FC6504">
        <w:rPr>
          <w:lang w:val="el-GR"/>
        </w:rPr>
        <w:t>Τέτοια στοιχεία και δικαιολογητικά ενδεικτικά είναι :</w:t>
      </w:r>
    </w:p>
    <w:p w14:paraId="077F5026" w14:textId="77777777" w:rsidR="000674D2" w:rsidRPr="00FC6504" w:rsidRDefault="000674D2" w:rsidP="002E347D">
      <w:pPr>
        <w:rPr>
          <w:lang w:val="el-GR"/>
        </w:rPr>
      </w:pPr>
      <w:r w:rsidRPr="00FC6504">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281B41F2" w:rsidR="000674D2" w:rsidRPr="00FC6504" w:rsidRDefault="000674D2" w:rsidP="002E347D">
      <w:pPr>
        <w:rPr>
          <w:lang w:val="el-GR"/>
        </w:rPr>
      </w:pPr>
      <w:r w:rsidRPr="00FC6504">
        <w:rPr>
          <w:lang w:val="el-GR"/>
        </w:rPr>
        <w:t>β) αυτά που δεν υπάγονται στις διατάξεις του άρθρου 11 παρ. 2 του ν. 2690/1999,</w:t>
      </w:r>
    </w:p>
    <w:p w14:paraId="3D6835B7" w14:textId="77777777" w:rsidR="000674D2" w:rsidRPr="00FC6504" w:rsidRDefault="000674D2" w:rsidP="002E347D">
      <w:pPr>
        <w:rPr>
          <w:lang w:val="el-GR"/>
        </w:rPr>
      </w:pPr>
      <w:r w:rsidRPr="00FC6504">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38BDB429" w:rsidR="000674D2" w:rsidRPr="00FC6504" w:rsidRDefault="000674D2" w:rsidP="002E347D">
      <w:pPr>
        <w:rPr>
          <w:lang w:val="el-GR"/>
        </w:rPr>
      </w:pPr>
      <w:r w:rsidRPr="00FC6504">
        <w:rPr>
          <w:lang w:val="el-GR"/>
        </w:rPr>
        <w:t>δ) τα αλλοδαπά δημόσια έντυπα έγγραφα που φέρουν την επισημείωση της Χάγης (Apostille), ή προξενική θεώρηση και δεν έχουν επικυρωθεί  από δικηγόρο.</w:t>
      </w:r>
    </w:p>
    <w:p w14:paraId="24870129" w14:textId="77777777" w:rsidR="000674D2" w:rsidRPr="00FC6504" w:rsidRDefault="000674D2" w:rsidP="002E347D">
      <w:pPr>
        <w:rPr>
          <w:lang w:val="el-GR"/>
        </w:rPr>
      </w:pPr>
      <w:r w:rsidRPr="00FC6504">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60B55B2A" w:rsidR="000674D2" w:rsidRPr="00FC6504" w:rsidRDefault="000674D2" w:rsidP="002E347D">
      <w:pPr>
        <w:rPr>
          <w:lang w:val="el-GR"/>
        </w:rPr>
      </w:pPr>
      <w:r w:rsidRPr="00FC6504">
        <w:rPr>
          <w:lang w:val="el-GR"/>
        </w:rPr>
        <w:t>Στα αλλοδαπά δημόσια έγγραφα και δικαιολογητικά εφαρμόζεται η Συνθήκη της Χάγης της 5ης.10.1961, που κυρώθηκε με το</w:t>
      </w:r>
      <w:r w:rsidR="0048509C" w:rsidRPr="00FC6504">
        <w:rPr>
          <w:lang w:val="el-GR"/>
        </w:rPr>
        <w:t>ν</w:t>
      </w:r>
      <w:r w:rsidRPr="00FC6504">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w:t>
      </w:r>
      <w:r w:rsidRPr="00FC6504">
        <w:rPr>
          <w:lang w:val="el-GR"/>
        </w:rPr>
        <w:lastRenderedPageBreak/>
        <w:t>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p>
    <w:p w14:paraId="591BC884" w14:textId="3611310E" w:rsidR="000674D2" w:rsidRPr="00FC6504" w:rsidRDefault="0048509C" w:rsidP="002E347D">
      <w:pPr>
        <w:rPr>
          <w:lang w:val="el-GR"/>
        </w:rPr>
      </w:pPr>
      <w:r w:rsidRPr="00FC6504">
        <w:rPr>
          <w:lang w:val="el-GR"/>
        </w:rPr>
        <w:t>Επίσης</w:t>
      </w:r>
      <w:r w:rsidR="000674D2" w:rsidRPr="00FC6504">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28774508" w:rsidR="000674D2" w:rsidRPr="00FC6504" w:rsidRDefault="000674D2" w:rsidP="002E347D">
      <w:pPr>
        <w:rPr>
          <w:lang w:val="el-GR"/>
        </w:rPr>
      </w:pPr>
      <w:r w:rsidRPr="00FC6504">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7EA32B14" w14:textId="77777777" w:rsidR="000674D2" w:rsidRPr="00FC6504" w:rsidRDefault="000674D2" w:rsidP="002E347D">
      <w:pPr>
        <w:rPr>
          <w:lang w:val="el-GR"/>
        </w:rPr>
      </w:pPr>
      <w:r w:rsidRPr="00FC6504">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02A01788" w:rsidR="000674D2" w:rsidRPr="00FC6504" w:rsidRDefault="000674D2" w:rsidP="002E347D">
      <w:pPr>
        <w:rPr>
          <w:color w:val="00B050"/>
          <w:lang w:val="el-GR"/>
        </w:rPr>
      </w:pPr>
      <w:r w:rsidRPr="00FC6504">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sidRPr="00FC6504">
        <w:rPr>
          <w:lang w:val="el-GR"/>
        </w:rPr>
        <w:t>ο</w:t>
      </w:r>
      <w:r w:rsidRPr="00FC6504">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FC6504" w:rsidRDefault="00CA1F25" w:rsidP="002E347D">
      <w:pPr>
        <w:rPr>
          <w:i/>
          <w:iCs/>
          <w:color w:val="5B9BD5"/>
          <w:lang w:val="el-GR"/>
        </w:rPr>
      </w:pPr>
    </w:p>
    <w:p w14:paraId="27769C73" w14:textId="52B364CB" w:rsidR="008338F0" w:rsidRPr="00FC6504" w:rsidRDefault="003355E7" w:rsidP="002E347D">
      <w:pPr>
        <w:pStyle w:val="Heading3"/>
        <w:ind w:left="709" w:hanging="709"/>
        <w:rPr>
          <w:lang w:val="el-GR"/>
        </w:rPr>
      </w:pPr>
      <w:bookmarkStart w:id="237" w:name="_Ref496542340"/>
      <w:bookmarkStart w:id="238" w:name="_Toc97194305"/>
      <w:bookmarkStart w:id="239" w:name="_Toc97194438"/>
      <w:bookmarkStart w:id="240" w:name="_Toc193968094"/>
      <w:r w:rsidRPr="00FC6504">
        <w:rPr>
          <w:lang w:val="el-GR"/>
        </w:rPr>
        <w:t>Περιεχόμενα Φακέλου «Δικαιολογητικά Συμμετοχής - Τεχνική Προσφορά»</w:t>
      </w:r>
      <w:bookmarkEnd w:id="237"/>
      <w:bookmarkEnd w:id="238"/>
      <w:bookmarkEnd w:id="239"/>
      <w:bookmarkEnd w:id="240"/>
    </w:p>
    <w:p w14:paraId="0C5CAAFE" w14:textId="77777777" w:rsidR="002C7E9A" w:rsidRPr="00FC6504" w:rsidRDefault="002C7E9A" w:rsidP="002E347D">
      <w:pPr>
        <w:pStyle w:val="Heading4"/>
        <w:rPr>
          <w:rStyle w:val="Heading4Char"/>
          <w:rFonts w:ascii="Tahoma" w:hAnsi="Tahoma" w:cs="Tahoma"/>
          <w:b/>
          <w:bCs/>
          <w:sz w:val="22"/>
        </w:rPr>
      </w:pPr>
      <w:bookmarkStart w:id="241" w:name="_Toc74566876"/>
      <w:bookmarkStart w:id="242" w:name="_Ref55324286"/>
      <w:bookmarkStart w:id="243" w:name="_Toc97194306"/>
      <w:bookmarkStart w:id="244" w:name="_Toc193968095"/>
      <w:bookmarkEnd w:id="241"/>
      <w:r w:rsidRPr="00FC6504">
        <w:rPr>
          <w:rStyle w:val="Heading4Char"/>
          <w:rFonts w:ascii="Tahoma" w:hAnsi="Tahoma" w:cs="Tahoma"/>
          <w:b/>
          <w:bCs/>
          <w:sz w:val="22"/>
        </w:rPr>
        <w:t>Δικαιολογητικά Συμμετοχής</w:t>
      </w:r>
      <w:bookmarkEnd w:id="242"/>
      <w:bookmarkEnd w:id="243"/>
      <w:bookmarkEnd w:id="244"/>
    </w:p>
    <w:p w14:paraId="5A188320" w14:textId="472E95EA" w:rsidR="007702DC" w:rsidRPr="00FC6504" w:rsidRDefault="007702DC" w:rsidP="002E347D">
      <w:pPr>
        <w:rPr>
          <w:lang w:val="el-GR"/>
        </w:rPr>
      </w:pPr>
      <w:r w:rsidRPr="00FC6504">
        <w:rPr>
          <w:lang w:val="el-GR"/>
        </w:rPr>
        <w:t>Τα στοιχεία και δικαιολογητικά για τη συμμετοχή των προσφερόντων στη διαγωνιστική διαδικασία περιλαμβάνουν με ποινή αποκλεισμού τα ακόλουθα στοιχεία:</w:t>
      </w:r>
    </w:p>
    <w:p w14:paraId="796B4CF2" w14:textId="613A1E81" w:rsidR="007702DC" w:rsidRPr="00FC6504" w:rsidRDefault="007702DC" w:rsidP="002E347D">
      <w:pPr>
        <w:ind w:left="284" w:hanging="284"/>
        <w:rPr>
          <w:lang w:val="el-GR"/>
        </w:rPr>
      </w:pPr>
      <w:r w:rsidRPr="00FC6504">
        <w:rPr>
          <w:lang w:val="el-GR"/>
        </w:rPr>
        <w:t>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2473D674" w14:textId="0DB1154E" w:rsidR="007702DC" w:rsidRPr="00FC6504" w:rsidRDefault="007702DC" w:rsidP="002E347D">
      <w:pPr>
        <w:ind w:left="284" w:hanging="284"/>
        <w:rPr>
          <w:lang w:val="el-GR"/>
        </w:rPr>
      </w:pPr>
      <w:r w:rsidRPr="00FC6504">
        <w:rPr>
          <w:lang w:val="el-GR"/>
        </w:rPr>
        <w:t xml:space="preserve">β) </w:t>
      </w:r>
      <w:r w:rsidR="000C0C05" w:rsidRPr="00FC6504">
        <w:rPr>
          <w:lang w:val="el-GR"/>
        </w:rPr>
        <w:t>Ε</w:t>
      </w:r>
      <w:r w:rsidRPr="00FC6504">
        <w:rPr>
          <w:lang w:val="el-GR"/>
        </w:rPr>
        <w:t xml:space="preserve">γγύηση συμμετοχής, όπως προβλέπεται στο άρθρο 72 του Ν.4412/2016 και τις παραγράφους  </w:t>
      </w:r>
      <w:bookmarkStart w:id="245" w:name="_Hlk118712722"/>
      <w:r w:rsidRPr="00FC6504">
        <w:rPr>
          <w:lang w:val="el-GR"/>
        </w:rPr>
        <w:fldChar w:fldCharType="begin"/>
      </w:r>
      <w:r w:rsidRPr="00FC6504">
        <w:rPr>
          <w:lang w:val="el-GR"/>
        </w:rPr>
        <w:instrText xml:space="preserve"> REF _Ref496624630 \r \h  \* MERGEFORMAT </w:instrText>
      </w:r>
      <w:r w:rsidRPr="00FC6504">
        <w:rPr>
          <w:lang w:val="el-GR"/>
        </w:rPr>
      </w:r>
      <w:r w:rsidRPr="00FC6504">
        <w:rPr>
          <w:lang w:val="el-GR"/>
        </w:rPr>
        <w:fldChar w:fldCharType="separate"/>
      </w:r>
      <w:r w:rsidR="004255F2" w:rsidRPr="00FC6504">
        <w:rPr>
          <w:lang w:val="el-GR"/>
        </w:rPr>
        <w:t>2.1.5</w:t>
      </w:r>
      <w:r w:rsidRPr="00FC6504">
        <w:rPr>
          <w:lang w:val="el-GR"/>
        </w:rPr>
        <w:fldChar w:fldCharType="end"/>
      </w:r>
      <w:bookmarkEnd w:id="245"/>
      <w:r w:rsidRPr="00FC6504">
        <w:rPr>
          <w:lang w:val="el-GR"/>
        </w:rPr>
        <w:t xml:space="preserve"> και </w:t>
      </w:r>
      <w:r w:rsidRPr="00FC6504">
        <w:rPr>
          <w:color w:val="000000"/>
          <w:lang w:val="el-GR"/>
        </w:rPr>
        <w:fldChar w:fldCharType="begin"/>
      </w:r>
      <w:r w:rsidRPr="00FC6504">
        <w:rPr>
          <w:color w:val="000000"/>
          <w:lang w:val="el-GR"/>
        </w:rPr>
        <w:instrText xml:space="preserve"> REF _Ref496542081 \r \h  \* MERGEFORMAT </w:instrText>
      </w:r>
      <w:r w:rsidRPr="00FC6504">
        <w:rPr>
          <w:color w:val="000000"/>
          <w:lang w:val="el-GR"/>
        </w:rPr>
      </w:r>
      <w:r w:rsidRPr="00FC6504">
        <w:rPr>
          <w:color w:val="000000"/>
          <w:lang w:val="el-GR"/>
        </w:rPr>
        <w:fldChar w:fldCharType="separate"/>
      </w:r>
      <w:r w:rsidR="004255F2" w:rsidRPr="00FC6504">
        <w:rPr>
          <w:color w:val="000000"/>
          <w:lang w:val="el-GR"/>
        </w:rPr>
        <w:t>2.2.2</w:t>
      </w:r>
      <w:r w:rsidRPr="00FC6504">
        <w:rPr>
          <w:color w:val="000000"/>
          <w:lang w:val="el-GR"/>
        </w:rPr>
        <w:fldChar w:fldCharType="end"/>
      </w:r>
      <w:r w:rsidRPr="00FC6504">
        <w:rPr>
          <w:color w:val="000000"/>
          <w:lang w:val="el-GR"/>
        </w:rPr>
        <w:t xml:space="preserve"> </w:t>
      </w:r>
      <w:r w:rsidRPr="00FC6504">
        <w:rPr>
          <w:lang w:val="el-GR"/>
        </w:rPr>
        <w:t>αντίστοιχα της παρούσας διακήρυξης</w:t>
      </w:r>
      <w:r w:rsidR="00490F9A" w:rsidRPr="00FC6504">
        <w:rPr>
          <w:lang w:val="el-GR"/>
        </w:rPr>
        <w:t>,</w:t>
      </w:r>
    </w:p>
    <w:p w14:paraId="7E9FB0AF" w14:textId="2BC92E06" w:rsidR="00CD4F51" w:rsidRPr="00FC6504" w:rsidRDefault="00CD4F51" w:rsidP="002E347D">
      <w:pPr>
        <w:ind w:left="284" w:hanging="284"/>
        <w:rPr>
          <w:lang w:val="el-GR"/>
        </w:rPr>
      </w:pPr>
      <w:bookmarkStart w:id="246" w:name="_Hlk118712689"/>
      <w:r w:rsidRPr="00FC6504">
        <w:rPr>
          <w:lang w:val="el-GR"/>
        </w:rPr>
        <w:t xml:space="preserve">γ) </w:t>
      </w:r>
      <w:r w:rsidR="009F688B" w:rsidRPr="00FC650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FC6504">
        <w:rPr>
          <w:lang w:val="el-GR"/>
        </w:rPr>
        <w:t xml:space="preserve">σύμφωνα με το </w:t>
      </w:r>
      <w:r w:rsidR="009F688B" w:rsidRPr="00FC6504">
        <w:rPr>
          <w:lang w:val="el-GR"/>
        </w:rPr>
        <w:fldChar w:fldCharType="begin"/>
      </w:r>
      <w:r w:rsidR="009F688B" w:rsidRPr="00FC6504">
        <w:rPr>
          <w:lang w:val="el-GR"/>
        </w:rPr>
        <w:instrText xml:space="preserve"> REF _Ref494118533 \h </w:instrText>
      </w:r>
      <w:r w:rsidR="00141CA5" w:rsidRPr="00FC6504">
        <w:rPr>
          <w:lang w:val="el-GR"/>
        </w:rPr>
        <w:instrText xml:space="preserve"> \* MERGEFORMAT </w:instrText>
      </w:r>
      <w:r w:rsidR="009F688B" w:rsidRPr="00FC6504">
        <w:rPr>
          <w:lang w:val="el-GR"/>
        </w:rPr>
      </w:r>
      <w:r w:rsidR="009F688B" w:rsidRPr="00FC6504">
        <w:rPr>
          <w:lang w:val="el-GR"/>
        </w:rPr>
        <w:fldChar w:fldCharType="separate"/>
      </w:r>
      <w:r w:rsidR="009F688B" w:rsidRPr="00FC6504">
        <w:rPr>
          <w:lang w:val="el-GR"/>
        </w:rPr>
        <w:t xml:space="preserve">ΠΑΡΑΡΤΗΜΑ </w:t>
      </w:r>
      <w:r w:rsidR="009F688B" w:rsidRPr="00FC6504">
        <w:t>VI</w:t>
      </w:r>
      <w:r w:rsidR="009F688B" w:rsidRPr="00FC6504">
        <w:rPr>
          <w:lang w:val="el-GR"/>
        </w:rPr>
        <w:t>Ι – Άλλες Δηλώσεις</w:t>
      </w:r>
      <w:r w:rsidR="009F688B" w:rsidRPr="00FC6504">
        <w:rPr>
          <w:lang w:val="el-GR"/>
        </w:rPr>
        <w:fldChar w:fldCharType="end"/>
      </w:r>
      <w:r w:rsidRPr="00FC6504">
        <w:rPr>
          <w:lang w:val="el-GR"/>
        </w:rPr>
        <w:t>.</w:t>
      </w:r>
    </w:p>
    <w:bookmarkEnd w:id="246"/>
    <w:p w14:paraId="3C320E46" w14:textId="5FF7592B" w:rsidR="00197834" w:rsidRPr="00FC6504" w:rsidRDefault="00197834" w:rsidP="002E347D">
      <w:pPr>
        <w:rPr>
          <w:lang w:val="el-GR"/>
        </w:rPr>
      </w:pPr>
      <w:r w:rsidRPr="00FC6504">
        <w:rPr>
          <w:lang w:val="el-GR"/>
        </w:rPr>
        <w:lastRenderedPageBreak/>
        <w:t>Οι προσφέροντες συμπληρώνουν το σχετικό υπόδειγμα ΕΕΕΣ,  το οποίο αποτελεί αναπόσπαστο μέρος της παρούσας διακήρυξης (</w:t>
      </w:r>
      <w:r w:rsidRPr="00FC6504">
        <w:rPr>
          <w:lang w:val="el-GR"/>
        </w:rPr>
        <w:fldChar w:fldCharType="begin"/>
      </w:r>
      <w:r w:rsidRPr="00FC6504">
        <w:rPr>
          <w:lang w:val="el-GR"/>
        </w:rPr>
        <w:instrText xml:space="preserve"> REF _Ref496624736 \h </w:instrText>
      </w:r>
      <w:r w:rsidR="00141CA5" w:rsidRPr="00FC6504">
        <w:rPr>
          <w:lang w:val="el-GR"/>
        </w:rPr>
        <w:instrText xml:space="preserve"> \* MERGEFORMAT </w:instrText>
      </w:r>
      <w:r w:rsidRPr="00FC6504">
        <w:rPr>
          <w:lang w:val="el-GR"/>
        </w:rPr>
      </w:r>
      <w:r w:rsidRPr="00FC6504">
        <w:rPr>
          <w:lang w:val="el-GR"/>
        </w:rPr>
        <w:fldChar w:fldCharType="separate"/>
      </w:r>
      <w:r w:rsidR="004255F2" w:rsidRPr="00FC6504">
        <w:rPr>
          <w:color w:val="000099"/>
          <w:lang w:val="el-GR"/>
        </w:rPr>
        <w:t xml:space="preserve">ΠΑΡΑΡΤΗΜΑ ΙΙI – ΕΥΡΩΠΑΙΚΟ ΕΝΙΑΙΟ ΕΓΓΡΑΦΟ ΣΥΜΒΑΣΗΣ (ΕΕΕΣ) </w:t>
      </w:r>
      <w:r w:rsidRPr="00FC6504">
        <w:rPr>
          <w:lang w:val="el-GR"/>
        </w:rPr>
        <w:fldChar w:fldCharType="end"/>
      </w:r>
      <w:r w:rsidRPr="00FC6504">
        <w:rPr>
          <w:lang w:val="el-GR"/>
        </w:rPr>
        <w:t xml:space="preserve"> ως Παράρτημα  αυτής.</w:t>
      </w:r>
    </w:p>
    <w:p w14:paraId="675A75CF" w14:textId="71D8876B" w:rsidR="00197834" w:rsidRPr="00FC6504" w:rsidRDefault="00197834" w:rsidP="002E347D">
      <w:pPr>
        <w:rPr>
          <w:lang w:val="el-GR"/>
        </w:rPr>
      </w:pPr>
      <w:r w:rsidRPr="00FC6504">
        <w:rPr>
          <w:lang w:val="el-GR"/>
        </w:rPr>
        <w:t>Η συμπλήρωσή του δύναται να πραγματοποιηθεί με χρήση του υποσυστήματος Promitheus ESPDint, προσβάσιμου μέσω της Διαδικτυακής Πύλης (</w:t>
      </w:r>
      <w:r w:rsidR="00F404B5" w:rsidRPr="00FC6504">
        <w:rPr>
          <w:u w:val="single"/>
          <w:lang w:val="el-GR"/>
        </w:rPr>
        <w:t>https://espd.eprocurement.gov.gr/</w:t>
      </w:r>
      <w:r w:rsidRPr="00FC6504">
        <w:rPr>
          <w:lang w:val="el-GR"/>
        </w:rPr>
        <w:t>) του ΟΠΣ ΕΣΗΔΗΣ, ή άλλης σχετικής συμβατής πλατφόρμας υπηρεσιών διαχείρισης ηλεκτρονικών ΕΕΕΣ. Οι Οικονομικοί Φορείς δύνανται για αυτό το</w:t>
      </w:r>
      <w:r w:rsidR="00BB1F86" w:rsidRPr="00FC6504">
        <w:rPr>
          <w:lang w:val="el-GR"/>
        </w:rPr>
        <w:t>ν</w:t>
      </w:r>
      <w:r w:rsidRPr="00FC6504">
        <w:rPr>
          <w:lang w:val="el-GR"/>
        </w:rPr>
        <w:t xml:space="preserve"> σκοπό </w:t>
      </w:r>
      <w:r w:rsidR="00BB1F86" w:rsidRPr="00FC6504">
        <w:rPr>
          <w:lang w:val="el-GR"/>
        </w:rPr>
        <w:t xml:space="preserve">αυτό </w:t>
      </w:r>
      <w:r w:rsidRPr="00FC6504">
        <w:rPr>
          <w:lang w:val="el-GR"/>
        </w:rPr>
        <w:t>να αξιοποιήσουν το αντίστοιχο ηλεκτρονικό αρχείο με μορφότυπο XML που αποτελεί επικουρικό στοιχείο των εγγράφων της σύμβασης.</w:t>
      </w:r>
    </w:p>
    <w:p w14:paraId="14667300" w14:textId="1AD00684" w:rsidR="00D705C7" w:rsidRPr="00FC6504" w:rsidRDefault="00197834" w:rsidP="002E347D">
      <w:pPr>
        <w:rPr>
          <w:lang w:val="el-GR"/>
        </w:rPr>
      </w:pPr>
      <w:r w:rsidRPr="00FC6504">
        <w:rPr>
          <w:lang w:val="el-GR"/>
        </w:rPr>
        <w:t>Το συμπληρωμένο από τον Οικονομικό Φορέα ΕΕΕΣ,</w:t>
      </w:r>
      <w:r w:rsidR="00BB1F86" w:rsidRPr="00FC6504">
        <w:rPr>
          <w:lang w:val="el-GR"/>
        </w:rPr>
        <w:t xml:space="preserve"> (συμπεριλαμβανομένων των διακριτών ΕΕΕΣ από δανείζοντες εμπειρία ή υπεργολάβους, σύμφωνα με την παράγραφο 2.2.8), </w:t>
      </w:r>
      <w:r w:rsidRPr="00FC6504">
        <w:rPr>
          <w:lang w:val="el-GR"/>
        </w:rPr>
        <w:t xml:space="preserve">καθώς και η τυχόν συνοδευτική αυτού υπεύθυνη δήλωση, υποβάλλονται σύμφωνα με την περίπτωση </w:t>
      </w:r>
      <w:r w:rsidR="00BB1F86" w:rsidRPr="00FC6504">
        <w:rPr>
          <w:lang w:val="el-GR"/>
        </w:rPr>
        <w:t xml:space="preserve">β’ ή </w:t>
      </w:r>
      <w:r w:rsidRPr="00FC6504">
        <w:rPr>
          <w:lang w:val="el-GR"/>
        </w:rPr>
        <w:t>δ΄ της παραγράφου 2.4.2.5 της παρούσας, σε ψηφιακά υπογεγραμμένο ηλεκτρονικό αρχείο με μορφότυπο PDF.</w:t>
      </w:r>
    </w:p>
    <w:p w14:paraId="39567096" w14:textId="3996A622" w:rsidR="00D705C7" w:rsidRPr="00FC6504" w:rsidRDefault="00D705C7" w:rsidP="002E347D">
      <w:pPr>
        <w:rPr>
          <w:lang w:val="el-GR"/>
        </w:rPr>
      </w:pPr>
      <w:r w:rsidRPr="00FC6504">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F404B5" w:rsidRPr="00FC6504">
        <w:rPr>
          <w:u w:val="single"/>
          <w:lang w:val="el-GR"/>
        </w:rPr>
        <w:t>https://espd.eprocurement.gov.gr/</w:t>
      </w:r>
      <w:r w:rsidRPr="00FC6504">
        <w:rPr>
          <w:lang w:val="el-GR"/>
        </w:rPr>
        <w:t>) του ΟΠΣ ΕΣΗΔΗΣ.</w:t>
      </w:r>
    </w:p>
    <w:p w14:paraId="4429FD10" w14:textId="77777777" w:rsidR="00606EF6" w:rsidRPr="00FC6504" w:rsidRDefault="00606EF6" w:rsidP="002E347D">
      <w:pPr>
        <w:rPr>
          <w:lang w:val="el-GR"/>
        </w:rPr>
      </w:pPr>
      <w:r w:rsidRPr="00FC6504">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FC6504" w:rsidRDefault="00606EF6" w:rsidP="002E347D">
      <w:pPr>
        <w:rPr>
          <w:b/>
          <w:u w:val="single"/>
          <w:lang w:val="el-GR"/>
        </w:rPr>
      </w:pPr>
    </w:p>
    <w:p w14:paraId="7BC19537" w14:textId="3AA60154" w:rsidR="00704D1F" w:rsidRPr="00FC6504" w:rsidRDefault="00704D1F" w:rsidP="002E347D">
      <w:pPr>
        <w:rPr>
          <w:b/>
          <w:u w:val="single"/>
          <w:lang w:val="el-GR"/>
        </w:rPr>
      </w:pPr>
      <w:r w:rsidRPr="00FC6504">
        <w:rPr>
          <w:b/>
          <w:u w:val="single"/>
          <w:lang w:val="el-GR"/>
        </w:rPr>
        <w:t>ΕΕΕΣ</w:t>
      </w:r>
    </w:p>
    <w:p w14:paraId="4C865597" w14:textId="0D8DC4BE" w:rsidR="00704D1F" w:rsidRPr="00FC6504" w:rsidRDefault="00704D1F" w:rsidP="002E347D">
      <w:pPr>
        <w:suppressAutoHyphens w:val="0"/>
        <w:autoSpaceDE w:val="0"/>
        <w:autoSpaceDN w:val="0"/>
        <w:adjustRightInd w:val="0"/>
        <w:spacing w:after="0"/>
        <w:rPr>
          <w:lang w:val="el-GR" w:eastAsia="el-GR"/>
        </w:rPr>
      </w:pPr>
      <w:r w:rsidRPr="00FC6504">
        <w:rPr>
          <w:lang w:val="el-GR" w:eastAsia="el-GR"/>
        </w:rPr>
        <w:t xml:space="preserve">Οι υποψήφιοι οικονομικοί </w:t>
      </w:r>
      <w:r w:rsidR="000C0C05" w:rsidRPr="00FC6504">
        <w:rPr>
          <w:lang w:val="el-GR" w:eastAsia="el-GR"/>
        </w:rPr>
        <w:t xml:space="preserve">φορείς </w:t>
      </w:r>
      <w:r w:rsidRPr="00FC6504">
        <w:rPr>
          <w:lang w:val="el-GR" w:eastAsia="el-GR"/>
        </w:rPr>
        <w:t xml:space="preserve">υποβάλουν το ΕΕΕΣ, εντός του φακέλου των δικαιολογητικών συμμετοχής, ψηφιακά υπογεγραμμένο από τον </w:t>
      </w:r>
      <w:r w:rsidR="00796046" w:rsidRPr="00FC6504">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FC6504">
        <w:rPr>
          <w:lang w:val="el-GR" w:eastAsia="el-GR"/>
        </w:rPr>
        <w:t xml:space="preserve"> </w:t>
      </w:r>
      <w:r w:rsidR="00796046" w:rsidRPr="00FC6504">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FC6504">
        <w:rPr>
          <w:lang w:val="el-GR" w:eastAsia="el-GR"/>
        </w:rPr>
        <w:t>).</w:t>
      </w:r>
    </w:p>
    <w:p w14:paraId="588E7060" w14:textId="77777777" w:rsidR="00704D1F" w:rsidRPr="00FC6504" w:rsidRDefault="00704D1F" w:rsidP="002E347D">
      <w:pPr>
        <w:rPr>
          <w:b/>
          <w:u w:val="single"/>
          <w:lang w:val="el-GR"/>
        </w:rPr>
      </w:pPr>
    </w:p>
    <w:p w14:paraId="6B79E9A4" w14:textId="12C15C9B" w:rsidR="008338F0" w:rsidRPr="00FC6504" w:rsidRDefault="003355E7" w:rsidP="002E347D">
      <w:pPr>
        <w:rPr>
          <w:lang w:val="el-GR"/>
        </w:rPr>
      </w:pPr>
      <w:r w:rsidRPr="00FC6504">
        <w:rPr>
          <w:lang w:val="el-GR"/>
        </w:rPr>
        <w:t>Οι προσφέροντες συμπληρώνουν το σχετικό πρότυπο ΕΕΕΣ</w:t>
      </w:r>
      <w:r w:rsidR="00E1337D" w:rsidRPr="00FC6504">
        <w:rPr>
          <w:lang w:val="el-GR"/>
        </w:rPr>
        <w:t xml:space="preserve"> </w:t>
      </w:r>
      <w:r w:rsidRPr="00FC6504">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FC6504">
        <w:rPr>
          <w:lang w:val="el-GR"/>
        </w:rPr>
        <w:fldChar w:fldCharType="begin"/>
      </w:r>
      <w:r w:rsidR="00B22F8D" w:rsidRPr="00FC6504">
        <w:rPr>
          <w:lang w:val="el-GR"/>
        </w:rPr>
        <w:instrText xml:space="preserve"> REF _Ref496624736 \h </w:instrText>
      </w:r>
      <w:r w:rsidR="00DF02B0" w:rsidRPr="00FC6504">
        <w:rPr>
          <w:lang w:val="el-GR"/>
        </w:rPr>
        <w:instrText xml:space="preserve"> \* MERGEFORMAT </w:instrText>
      </w:r>
      <w:r w:rsidR="00B22F8D" w:rsidRPr="00FC6504">
        <w:rPr>
          <w:lang w:val="el-GR"/>
        </w:rPr>
      </w:r>
      <w:r w:rsidR="00B22F8D" w:rsidRPr="00FC6504">
        <w:rPr>
          <w:lang w:val="el-GR"/>
        </w:rPr>
        <w:fldChar w:fldCharType="separate"/>
      </w:r>
      <w:r w:rsidR="004255F2" w:rsidRPr="00FC6504">
        <w:rPr>
          <w:color w:val="000099"/>
          <w:lang w:val="el-GR"/>
        </w:rPr>
        <w:t xml:space="preserve">ΠΑΡΑΡΤΗΜΑ ΙΙI – ΕΥΡΩΠΑΙΚΟ ΕΝΙΑΙΟ ΕΓΓΡΑΦΟ ΣΥΜΒΑΣΗΣ (ΕΕΕΣ) </w:t>
      </w:r>
      <w:r w:rsidR="00B22F8D" w:rsidRPr="00FC6504">
        <w:rPr>
          <w:lang w:val="el-GR"/>
        </w:rPr>
        <w:fldChar w:fldCharType="end"/>
      </w:r>
      <w:r w:rsidRPr="00FC6504">
        <w:rPr>
          <w:lang w:val="el-GR"/>
        </w:rPr>
        <w:t>.</w:t>
      </w:r>
    </w:p>
    <w:p w14:paraId="3F051F74" w14:textId="77777777" w:rsidR="00D9390F" w:rsidRPr="00FC6504" w:rsidRDefault="00D9390F" w:rsidP="002E347D">
      <w:pPr>
        <w:rPr>
          <w:lang w:val="el-GR"/>
        </w:rPr>
      </w:pPr>
      <w:r w:rsidRPr="00FC6504">
        <w:rPr>
          <w:lang w:val="el-GR"/>
        </w:rPr>
        <w:t xml:space="preserve">Επισημαίνονται τα ακόλουθα, </w:t>
      </w:r>
      <w:r w:rsidR="004E535D" w:rsidRPr="00FC6504">
        <w:rPr>
          <w:lang w:val="el-GR"/>
        </w:rPr>
        <w:t xml:space="preserve">αναφορικά με την </w:t>
      </w:r>
      <w:r w:rsidR="00542891" w:rsidRPr="00FC6504">
        <w:rPr>
          <w:lang w:val="el-GR"/>
        </w:rPr>
        <w:t xml:space="preserve">συμπλήρωση και </w:t>
      </w:r>
      <w:r w:rsidR="004E535D" w:rsidRPr="00FC6504">
        <w:rPr>
          <w:lang w:val="el-GR"/>
        </w:rPr>
        <w:t xml:space="preserve">υποβολή </w:t>
      </w:r>
      <w:r w:rsidRPr="00FC6504">
        <w:rPr>
          <w:lang w:val="el-GR"/>
        </w:rPr>
        <w:t>του</w:t>
      </w:r>
      <w:r w:rsidR="004E535D" w:rsidRPr="00FC6504">
        <w:rPr>
          <w:lang w:val="el-GR"/>
        </w:rPr>
        <w:t xml:space="preserve"> </w:t>
      </w:r>
      <w:r w:rsidRPr="00FC6504">
        <w:rPr>
          <w:lang w:val="el-GR"/>
        </w:rPr>
        <w:t>ΕΕΕΣ:</w:t>
      </w:r>
    </w:p>
    <w:p w14:paraId="42948E1E" w14:textId="1F0A66E6" w:rsidR="00AC6490" w:rsidRPr="00FC6504" w:rsidRDefault="00D9390F" w:rsidP="002E347D">
      <w:pPr>
        <w:rPr>
          <w:u w:val="single"/>
          <w:lang w:val="el-GR" w:eastAsia="el-GR"/>
        </w:rPr>
      </w:pPr>
      <w:r w:rsidRPr="00FC6504">
        <w:rPr>
          <w:lang w:val="el-GR"/>
        </w:rPr>
        <w:t xml:space="preserve">α. </w:t>
      </w:r>
      <w:r w:rsidR="00AC6490" w:rsidRPr="00FC6504">
        <w:rPr>
          <w:u w:val="single"/>
          <w:lang w:val="el-GR" w:eastAsia="el-GR"/>
        </w:rPr>
        <w:t>ΕΕΕΣ –Οικονομικού Φορέα</w:t>
      </w:r>
    </w:p>
    <w:p w14:paraId="581CDABB" w14:textId="77777777" w:rsidR="00D9390F" w:rsidRPr="00FC6504" w:rsidRDefault="00D9390F" w:rsidP="002E347D">
      <w:pPr>
        <w:rPr>
          <w:lang w:val="el-GR"/>
        </w:rPr>
      </w:pPr>
      <w:r w:rsidRPr="00FC6504">
        <w:rPr>
          <w:lang w:val="el-GR"/>
        </w:rPr>
        <w:t>Στην περίπτωση που ένας οικονομικός φορέας συμμετέχει μόνος του στο διαγωνισμό και δεν στηρίζεται</w:t>
      </w:r>
      <w:r w:rsidR="00704D1F" w:rsidRPr="00FC6504">
        <w:rPr>
          <w:lang w:val="el-GR"/>
        </w:rPr>
        <w:t xml:space="preserve"> </w:t>
      </w:r>
      <w:r w:rsidRPr="00FC6504">
        <w:rPr>
          <w:lang w:val="el-GR"/>
        </w:rPr>
        <w:t>στις ικανότητες άλλων οντοτήτων προκειμένου να ανταποκριθεί στα κριτήρια επιλογής, συμπληρώνει</w:t>
      </w:r>
      <w:r w:rsidR="004E535D" w:rsidRPr="00FC6504">
        <w:rPr>
          <w:lang w:val="el-GR"/>
        </w:rPr>
        <w:t xml:space="preserve"> </w:t>
      </w:r>
      <w:r w:rsidRPr="00FC6504">
        <w:rPr>
          <w:lang w:val="el-GR"/>
        </w:rPr>
        <w:t>και υποβάλλει ένα (1) ΕΕΕΣ.</w:t>
      </w:r>
    </w:p>
    <w:p w14:paraId="66001CDC" w14:textId="77777777" w:rsidR="00730FB9" w:rsidRPr="00FC6504" w:rsidRDefault="00D9390F" w:rsidP="002E347D">
      <w:pPr>
        <w:rPr>
          <w:u w:val="single"/>
          <w:lang w:val="el-GR"/>
        </w:rPr>
      </w:pPr>
      <w:r w:rsidRPr="00FC6504">
        <w:rPr>
          <w:u w:val="single"/>
          <w:lang w:val="el-GR"/>
        </w:rPr>
        <w:t>β.</w:t>
      </w:r>
      <w:r w:rsidR="00730FB9" w:rsidRPr="00FC6504">
        <w:rPr>
          <w:u w:val="single"/>
          <w:lang w:val="el-GR" w:eastAsia="el-GR"/>
        </w:rPr>
        <w:t xml:space="preserve"> ΕΕΕΣ – Στήριξη Οικονομικού Φορέα στις ικανότητες άλλων </w:t>
      </w:r>
      <w:r w:rsidR="00730FB9" w:rsidRPr="00FC6504">
        <w:rPr>
          <w:u w:val="single"/>
          <w:lang w:val="el-GR"/>
        </w:rPr>
        <w:t>φορέων</w:t>
      </w:r>
    </w:p>
    <w:p w14:paraId="2D601776" w14:textId="2EA8A704" w:rsidR="004E535D" w:rsidRPr="00FC6504" w:rsidRDefault="00D9390F" w:rsidP="002E347D">
      <w:pPr>
        <w:rPr>
          <w:lang w:val="el-GR"/>
        </w:rPr>
      </w:pPr>
      <w:r w:rsidRPr="00FC6504">
        <w:rPr>
          <w:lang w:val="el-GR"/>
        </w:rPr>
        <w:t>Στην περίπτωση που ένας οικονομικός φορέας στηρίζεται</w:t>
      </w:r>
      <w:r w:rsidR="004E535D" w:rsidRPr="00FC6504">
        <w:rPr>
          <w:lang w:val="el-GR"/>
        </w:rPr>
        <w:t xml:space="preserve"> </w:t>
      </w:r>
      <w:r w:rsidRPr="00FC6504">
        <w:rPr>
          <w:lang w:val="el-GR"/>
        </w:rPr>
        <w:t>στις ικανότητες μίας ή περισσότερων άλλων οντοτήτων προκειμένου να ανταποκριθεί στα κριτήρια</w:t>
      </w:r>
      <w:r w:rsidR="004E535D" w:rsidRPr="00FC6504">
        <w:rPr>
          <w:lang w:val="el-GR"/>
        </w:rPr>
        <w:t xml:space="preserve"> </w:t>
      </w:r>
      <w:r w:rsidRPr="00FC6504">
        <w:rPr>
          <w:lang w:val="el-GR"/>
        </w:rPr>
        <w:t>επιλογής,</w:t>
      </w:r>
      <w:r w:rsidR="00E1337D" w:rsidRPr="00FC6504">
        <w:rPr>
          <w:lang w:val="el-GR"/>
        </w:rPr>
        <w:t xml:space="preserve"> </w:t>
      </w:r>
      <w:r w:rsidR="004E535D" w:rsidRPr="00FC6504">
        <w:rPr>
          <w:lang w:val="el-GR"/>
        </w:rPr>
        <w:t xml:space="preserve">με την προσφορά </w:t>
      </w:r>
      <w:r w:rsidR="00BA1D8E" w:rsidRPr="00FC6504">
        <w:rPr>
          <w:lang w:val="el-GR"/>
        </w:rPr>
        <w:t>υποβάλλεται</w:t>
      </w:r>
      <w:r w:rsidR="004E535D" w:rsidRPr="00FC6504">
        <w:rPr>
          <w:lang w:val="el-GR"/>
        </w:rPr>
        <w:t xml:space="preserve"> χωριστό ΕΕΕΣ, που </w:t>
      </w:r>
      <w:r w:rsidR="00BA1D8E" w:rsidRPr="00FC6504">
        <w:rPr>
          <w:lang w:val="el-GR"/>
        </w:rPr>
        <w:t>συμπληρώνεται</w:t>
      </w:r>
      <w:r w:rsidR="004E535D" w:rsidRPr="00FC6504">
        <w:rPr>
          <w:lang w:val="el-GR"/>
        </w:rPr>
        <w:t xml:space="preserve"> και υπογράφεται ψηφιακά από τον τρίτο/ους, συμπληρώνοντας:</w:t>
      </w:r>
    </w:p>
    <w:p w14:paraId="5A70E727" w14:textId="6D1A4F0F" w:rsidR="00704D1F" w:rsidRPr="00FC6504" w:rsidRDefault="00704D1F" w:rsidP="002E347D">
      <w:pPr>
        <w:pStyle w:val="ListParagraph"/>
        <w:numPr>
          <w:ilvl w:val="0"/>
          <w:numId w:val="7"/>
        </w:numPr>
        <w:rPr>
          <w:lang w:val="el-GR" w:eastAsia="el-GR"/>
        </w:rPr>
      </w:pPr>
      <w:r w:rsidRPr="00FC6504">
        <w:rPr>
          <w:lang w:val="el-GR"/>
        </w:rPr>
        <w:t xml:space="preserve">τις ενότητες των Α και Β του Μέρους ΙΙ , το Μέρος ΙΙΙ , </w:t>
      </w:r>
      <w:r w:rsidR="00730FB9" w:rsidRPr="00FC6504">
        <w:rPr>
          <w:lang w:val="el-GR"/>
        </w:rPr>
        <w:t xml:space="preserve">το Μέρος </w:t>
      </w:r>
      <w:r w:rsidR="00730FB9" w:rsidRPr="00FC6504">
        <w:rPr>
          <w:lang w:eastAsia="el-GR"/>
        </w:rPr>
        <w:t>IV</w:t>
      </w:r>
      <w:r w:rsidR="00E1337D" w:rsidRPr="00FC6504">
        <w:rPr>
          <w:lang w:val="el-GR" w:eastAsia="el-GR"/>
        </w:rPr>
        <w:t xml:space="preserve"> </w:t>
      </w:r>
      <w:r w:rsidRPr="00FC6504">
        <w:rPr>
          <w:lang w:val="el-GR"/>
        </w:rPr>
        <w:t xml:space="preserve">σχετικά με τις ικανότητες που δανείζει στον υποψήφιο οικονομικό φορέα </w:t>
      </w:r>
      <w:r w:rsidRPr="00FC6504">
        <w:rPr>
          <w:lang w:val="el-GR" w:eastAsia="el-GR"/>
        </w:rPr>
        <w:t xml:space="preserve">καθώς και το Μέρος </w:t>
      </w:r>
      <w:r w:rsidRPr="00FC6504">
        <w:rPr>
          <w:lang w:val="en-US" w:eastAsia="el-GR"/>
        </w:rPr>
        <w:t>VI</w:t>
      </w:r>
      <w:r w:rsidRPr="00FC6504">
        <w:rPr>
          <w:lang w:val="el-GR" w:eastAsia="el-GR"/>
        </w:rPr>
        <w:t xml:space="preserve"> Τελικές Δηλώσεις</w:t>
      </w:r>
    </w:p>
    <w:p w14:paraId="3860A27A" w14:textId="2557D38F" w:rsidR="004E535D" w:rsidRPr="00FC6504" w:rsidRDefault="004E535D" w:rsidP="002E347D">
      <w:pPr>
        <w:rPr>
          <w:lang w:val="el-GR" w:eastAsia="el-GR"/>
        </w:rPr>
      </w:pPr>
      <w:r w:rsidRPr="00FC6504">
        <w:rPr>
          <w:lang w:val="el-GR" w:eastAsia="el-GR"/>
        </w:rPr>
        <w:t>Για την υπογραφή του ΕΕΕΣ του τρίτου/ων ισχύουν τα ανωτέρω αναφερόμενα για την υπογραφή του ΕΕΕΣ του προσφέροντος.</w:t>
      </w:r>
    </w:p>
    <w:p w14:paraId="6E45FDF5" w14:textId="77777777" w:rsidR="00730FB9" w:rsidRPr="00FC6504" w:rsidRDefault="00D9390F" w:rsidP="002E347D">
      <w:pPr>
        <w:rPr>
          <w:u w:val="single"/>
          <w:lang w:val="el-GR" w:eastAsia="el-GR"/>
        </w:rPr>
      </w:pPr>
      <w:r w:rsidRPr="00FC6504">
        <w:rPr>
          <w:u w:val="single"/>
          <w:lang w:val="el-GR"/>
        </w:rPr>
        <w:lastRenderedPageBreak/>
        <w:t xml:space="preserve">γ. </w:t>
      </w:r>
      <w:r w:rsidR="00730FB9" w:rsidRPr="00FC6504">
        <w:rPr>
          <w:u w:val="single"/>
          <w:lang w:val="el-GR"/>
        </w:rPr>
        <w:t>ΕΕΕΣ</w:t>
      </w:r>
      <w:r w:rsidR="00730FB9" w:rsidRPr="00FC6504">
        <w:rPr>
          <w:u w:val="single"/>
          <w:lang w:val="el-GR" w:eastAsia="el-GR"/>
        </w:rPr>
        <w:t xml:space="preserve"> - Ενώσεις οικονομικών φορέων Κοινοπραξίες </w:t>
      </w:r>
      <w:r w:rsidR="00542891" w:rsidRPr="00FC6504">
        <w:rPr>
          <w:u w:val="single"/>
          <w:lang w:val="el-GR" w:eastAsia="el-GR"/>
        </w:rPr>
        <w:t>κλπ</w:t>
      </w:r>
    </w:p>
    <w:p w14:paraId="0E2C7F77" w14:textId="0FBC67AA" w:rsidR="00D9390F" w:rsidRPr="00FC6504" w:rsidRDefault="00D9390F" w:rsidP="002E347D">
      <w:pPr>
        <w:rPr>
          <w:lang w:val="el-GR"/>
        </w:rPr>
      </w:pPr>
      <w:r w:rsidRPr="00FC6504">
        <w:rPr>
          <w:lang w:val="el-GR"/>
        </w:rPr>
        <w:t>Στην περίπτωση συμμετοχής στο διαγωνισμό από κοινού οικονομικών φορέων (λ.χ ενώσεων,</w:t>
      </w:r>
      <w:r w:rsidR="00A01EC2" w:rsidRPr="00FC6504">
        <w:rPr>
          <w:lang w:val="el-GR"/>
        </w:rPr>
        <w:t xml:space="preserve"> </w:t>
      </w:r>
      <w:r w:rsidRPr="00FC6504">
        <w:rPr>
          <w:lang w:val="el-GR"/>
        </w:rPr>
        <w:t xml:space="preserve">κοινοπραξιών, συνεταιρισμών κλπ), </w:t>
      </w:r>
      <w:r w:rsidR="00A01EC2" w:rsidRPr="00FC6504">
        <w:rPr>
          <w:lang w:val="el-GR"/>
        </w:rPr>
        <w:t>υποβάλλεται χωριστό ΕΕΕΣ</w:t>
      </w:r>
      <w:r w:rsidR="00A01EC2" w:rsidRPr="00FC6504" w:rsidDel="00A01EC2">
        <w:rPr>
          <w:lang w:val="el-GR"/>
        </w:rPr>
        <w:t xml:space="preserve"> </w:t>
      </w:r>
      <w:r w:rsidRPr="00FC6504">
        <w:rPr>
          <w:lang w:val="el-GR"/>
        </w:rPr>
        <w:t>για κάθε έναν συμμετέχοντα οικονομικό φορέα</w:t>
      </w:r>
      <w:r w:rsidR="00A01EC2" w:rsidRPr="00FC6504">
        <w:rPr>
          <w:lang w:val="el-GR"/>
        </w:rPr>
        <w:t>.</w:t>
      </w:r>
    </w:p>
    <w:p w14:paraId="5C22BB97" w14:textId="77777777" w:rsidR="00730FB9" w:rsidRPr="00FC6504" w:rsidRDefault="00730FB9" w:rsidP="002E347D">
      <w:pPr>
        <w:rPr>
          <w:u w:val="single"/>
          <w:lang w:val="el-GR" w:eastAsia="el-GR"/>
        </w:rPr>
      </w:pPr>
      <w:r w:rsidRPr="00FC6504">
        <w:rPr>
          <w:u w:val="single"/>
          <w:lang w:val="el-GR" w:eastAsia="el-GR"/>
        </w:rPr>
        <w:t>δ. ΕΕΕΣ - Υπεργολάβοι:</w:t>
      </w:r>
    </w:p>
    <w:p w14:paraId="3B837502" w14:textId="355BD803" w:rsidR="00730FB9" w:rsidRPr="00FC6504" w:rsidRDefault="00730FB9" w:rsidP="002E347D">
      <w:pPr>
        <w:rPr>
          <w:lang w:val="el-GR"/>
        </w:rPr>
      </w:pPr>
      <w:r w:rsidRPr="00FC6504">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FC6504">
        <w:rPr>
          <w:lang w:val="el-GR" w:eastAsia="el-GR"/>
        </w:rPr>
        <w:t xml:space="preserve">καθώς και το Μέρος </w:t>
      </w:r>
      <w:r w:rsidRPr="00FC6504">
        <w:rPr>
          <w:lang w:val="en-US" w:eastAsia="el-GR"/>
        </w:rPr>
        <w:t>VI</w:t>
      </w:r>
      <w:r w:rsidRPr="00FC6504">
        <w:rPr>
          <w:lang w:val="el-GR" w:eastAsia="el-GR"/>
        </w:rPr>
        <w:t xml:space="preserve"> Τελικές Δηλώσεις</w:t>
      </w:r>
      <w:r w:rsidRPr="00FC6504">
        <w:rPr>
          <w:lang w:val="el-GR"/>
        </w:rPr>
        <w:t>.</w:t>
      </w:r>
    </w:p>
    <w:p w14:paraId="7661691E" w14:textId="3F2C2FDE" w:rsidR="008338F0" w:rsidRPr="00FC6504" w:rsidRDefault="00730FB9" w:rsidP="002E347D">
      <w:pPr>
        <w:rPr>
          <w:lang w:val="el-GR"/>
        </w:rPr>
      </w:pPr>
      <w:r w:rsidRPr="00FC6504">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1F7AB45F" w:rsidR="00FB65FD" w:rsidRPr="00FC6504" w:rsidRDefault="00A83646" w:rsidP="002E347D">
      <w:pPr>
        <w:rPr>
          <w:lang w:val="el-GR"/>
        </w:rPr>
      </w:pPr>
      <w:r w:rsidRPr="00FC6504">
        <w:rPr>
          <w:lang w:val="el-GR"/>
        </w:rPr>
        <w:t xml:space="preserve">Αναφορικά με την Υπεύθυνη Δήλωση του σημείου γ) επισημαίνεται ότι η υποβολή της, </w:t>
      </w:r>
      <w:r w:rsidR="00B86EA0" w:rsidRPr="00FC6504">
        <w:rPr>
          <w:lang w:val="el-GR"/>
        </w:rPr>
        <w:t>είναι υποχρεωτική</w:t>
      </w:r>
      <w:r w:rsidRPr="00FC6504">
        <w:rPr>
          <w:lang w:val="el-GR"/>
        </w:rPr>
        <w:t xml:space="preserve"> από τους οικονομικούς φορείς </w:t>
      </w:r>
      <w:r w:rsidR="00B86EA0" w:rsidRPr="00FC6504">
        <w:rPr>
          <w:lang w:val="el-GR"/>
        </w:rPr>
        <w:t xml:space="preserve">που είναι υπόχρεοι υποβολής ΕΕΕΣ </w:t>
      </w:r>
      <w:r w:rsidRPr="00FC6504">
        <w:rPr>
          <w:lang w:val="el-GR"/>
        </w:rPr>
        <w:t xml:space="preserve">σύμφωνα με τα </w:t>
      </w:r>
      <w:r w:rsidR="007A7FF2" w:rsidRPr="00FC6504">
        <w:rPr>
          <w:lang w:val="el-GR"/>
        </w:rPr>
        <w:t>ως άνω αναφερόμενα για το ΕΕΕΣ.</w:t>
      </w:r>
    </w:p>
    <w:p w14:paraId="63A713BF" w14:textId="77777777" w:rsidR="00064589" w:rsidRPr="00FC6504" w:rsidRDefault="00064589" w:rsidP="002E347D">
      <w:pPr>
        <w:rPr>
          <w:b/>
          <w:bCs/>
          <w:lang w:val="el-GR"/>
        </w:rPr>
      </w:pPr>
    </w:p>
    <w:p w14:paraId="3E433FD0" w14:textId="41666CB7" w:rsidR="002C7E9A" w:rsidRPr="00FC6504" w:rsidRDefault="002C7E9A" w:rsidP="002E347D">
      <w:pPr>
        <w:pStyle w:val="Heading4"/>
        <w:rPr>
          <w:rFonts w:cs="Tahoma"/>
          <w:szCs w:val="22"/>
          <w:lang w:val="el-GR"/>
        </w:rPr>
      </w:pPr>
      <w:bookmarkStart w:id="247" w:name="_Toc97194307"/>
      <w:bookmarkStart w:id="248" w:name="_Toc193968096"/>
      <w:r w:rsidRPr="00FC6504">
        <w:rPr>
          <w:rFonts w:cs="Tahoma"/>
          <w:szCs w:val="22"/>
          <w:lang w:val="el-GR"/>
        </w:rPr>
        <w:t>Τεχνική Προσφορά</w:t>
      </w:r>
      <w:bookmarkEnd w:id="247"/>
      <w:bookmarkEnd w:id="248"/>
    </w:p>
    <w:p w14:paraId="34F3DD8A" w14:textId="3017A7E5" w:rsidR="007A3AC0" w:rsidRPr="00FC6504" w:rsidRDefault="007A3AC0" w:rsidP="002E347D">
      <w:pPr>
        <w:rPr>
          <w:lang w:val="el-GR"/>
        </w:rPr>
      </w:pPr>
      <w:r w:rsidRPr="00FC6504">
        <w:rPr>
          <w:lang w:val="en-US"/>
        </w:rPr>
        <w:t>H</w:t>
      </w:r>
      <w:r w:rsidRPr="00FC6504">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sidRPr="00FC6504">
        <w:rPr>
          <w:lang w:val="el-GR"/>
        </w:rPr>
        <w:t xml:space="preserve"> </w:t>
      </w:r>
      <w:r w:rsidR="006712BB" w:rsidRPr="00FC6504">
        <w:rPr>
          <w:lang w:val="el-GR"/>
        </w:rPr>
        <w:fldChar w:fldCharType="begin"/>
      </w:r>
      <w:r w:rsidR="006712BB" w:rsidRPr="00FC6504">
        <w:rPr>
          <w:lang w:val="el-GR"/>
        </w:rPr>
        <w:instrText xml:space="preserve"> REF _Ref496625830 \h </w:instrText>
      </w:r>
      <w:r w:rsidR="00141CA5" w:rsidRPr="00FC6504">
        <w:rPr>
          <w:lang w:val="el-GR"/>
        </w:rPr>
        <w:instrText xml:space="preserve"> \* MERGEFORMAT </w:instrText>
      </w:r>
      <w:r w:rsidR="006712BB" w:rsidRPr="00FC6504">
        <w:rPr>
          <w:lang w:val="el-GR"/>
        </w:rPr>
      </w:r>
      <w:r w:rsidR="006712BB" w:rsidRPr="00FC6504">
        <w:rPr>
          <w:lang w:val="el-GR"/>
        </w:rPr>
        <w:fldChar w:fldCharType="separate"/>
      </w:r>
      <w:r w:rsidR="004255F2" w:rsidRPr="00FC6504">
        <w:rPr>
          <w:lang w:val="el-GR"/>
        </w:rPr>
        <w:t>ΠΑΡΑΡΤΗΜΑ Ι – Αναλυτική Περιγραφή Φυσικού και Οικονομικού Αντικειμένου της Σύμβασης</w:t>
      </w:r>
      <w:r w:rsidR="006712BB" w:rsidRPr="00FC6504">
        <w:rPr>
          <w:lang w:val="el-GR"/>
        </w:rPr>
        <w:fldChar w:fldCharType="end"/>
      </w:r>
      <w:r w:rsidRPr="00FC6504">
        <w:rPr>
          <w:lang w:val="el-GR"/>
        </w:rPr>
        <w:t xml:space="preserve">  &amp;</w:t>
      </w:r>
      <w:r w:rsidR="006712BB" w:rsidRPr="00FC6504">
        <w:rPr>
          <w:lang w:val="el-GR"/>
        </w:rPr>
        <w:fldChar w:fldCharType="begin"/>
      </w:r>
      <w:r w:rsidR="006712BB" w:rsidRPr="00FC6504">
        <w:rPr>
          <w:lang w:val="el-GR"/>
        </w:rPr>
        <w:instrText xml:space="preserve"> REF _Ref40980421 \h </w:instrText>
      </w:r>
      <w:r w:rsidR="00141CA5" w:rsidRPr="00FC6504">
        <w:rPr>
          <w:lang w:val="el-GR"/>
        </w:rPr>
        <w:instrText xml:space="preserve"> \* MERGEFORMAT </w:instrText>
      </w:r>
      <w:r w:rsidR="006712BB" w:rsidRPr="00FC6504">
        <w:rPr>
          <w:lang w:val="el-GR"/>
        </w:rPr>
      </w:r>
      <w:r w:rsidR="006712BB" w:rsidRPr="00FC6504">
        <w:rPr>
          <w:lang w:val="el-GR"/>
        </w:rPr>
        <w:fldChar w:fldCharType="separate"/>
      </w:r>
      <w:r w:rsidR="004255F2" w:rsidRPr="00FC6504">
        <w:rPr>
          <w:lang w:val="el-GR"/>
        </w:rPr>
        <w:t>ΠΑΡΑΡΤΗΜΑ ΙΙ – Πίνακες Συμμόρφωσης</w:t>
      </w:r>
      <w:r w:rsidR="006712BB" w:rsidRPr="00FC6504">
        <w:rPr>
          <w:lang w:val="el-GR"/>
        </w:rPr>
        <w:fldChar w:fldCharType="end"/>
      </w:r>
      <w:r w:rsidRPr="00FC6504">
        <w:rPr>
          <w:lang w:val="el-GR"/>
        </w:rPr>
        <w:t xml:space="preserve"> τ</w:t>
      </w:r>
      <w:r w:rsidR="00F07297" w:rsidRPr="00FC6504">
        <w:rPr>
          <w:lang w:val="el-GR"/>
        </w:rPr>
        <w:t>η</w:t>
      </w:r>
      <w:r w:rsidRPr="00FC6504">
        <w:rPr>
          <w:lang w:val="el-GR"/>
        </w:rPr>
        <w:t>ς παρούσας</w:t>
      </w:r>
      <w:r w:rsidR="00E1337D" w:rsidRPr="00FC6504">
        <w:rPr>
          <w:lang w:val="el-GR"/>
        </w:rPr>
        <w:t xml:space="preserve"> </w:t>
      </w:r>
      <w:r w:rsidRPr="00FC6504">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sidRPr="00FC6504">
        <w:rPr>
          <w:lang w:val="el-GR"/>
        </w:rPr>
        <w:t>α</w:t>
      </w:r>
      <w:r w:rsidRPr="00FC6504">
        <w:rPr>
          <w:lang w:val="el-GR"/>
        </w:rPr>
        <w:t xml:space="preserve"> ως άνω Παρ</w:t>
      </w:r>
      <w:r w:rsidR="00F07297" w:rsidRPr="00FC6504">
        <w:rPr>
          <w:lang w:val="el-GR"/>
        </w:rPr>
        <w:t>α</w:t>
      </w:r>
      <w:r w:rsidRPr="00FC6504">
        <w:rPr>
          <w:lang w:val="el-GR"/>
        </w:rPr>
        <w:t>ρτ</w:t>
      </w:r>
      <w:r w:rsidR="00F07297" w:rsidRPr="00FC6504">
        <w:rPr>
          <w:lang w:val="el-GR"/>
        </w:rPr>
        <w:t>ή</w:t>
      </w:r>
      <w:r w:rsidRPr="00FC6504">
        <w:rPr>
          <w:lang w:val="el-GR"/>
        </w:rPr>
        <w:t>μα</w:t>
      </w:r>
      <w:r w:rsidR="00F07297" w:rsidRPr="00FC6504">
        <w:rPr>
          <w:lang w:val="el-GR"/>
        </w:rPr>
        <w:t>τα</w:t>
      </w:r>
      <w:r w:rsidR="00D472F0" w:rsidRPr="00FC6504">
        <w:rPr>
          <w:lang w:val="el-GR"/>
        </w:rPr>
        <w:t>.</w:t>
      </w:r>
    </w:p>
    <w:p w14:paraId="0A86BBD8" w14:textId="1690D3A3" w:rsidR="007A3AC0" w:rsidRPr="00FC6504" w:rsidRDefault="007A3AC0" w:rsidP="002E347D">
      <w:pPr>
        <w:suppressAutoHyphens w:val="0"/>
        <w:spacing w:line="276" w:lineRule="auto"/>
        <w:rPr>
          <w:lang w:val="el-GR"/>
        </w:rPr>
      </w:pPr>
      <w:r w:rsidRPr="00FC6504">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C6504">
        <w:rPr>
          <w:lang w:val="el-GR"/>
        </w:rPr>
        <w:t xml:space="preserve">σύμφωνα με το </w:t>
      </w:r>
      <w:r w:rsidR="007D2CC2" w:rsidRPr="00FC6504">
        <w:rPr>
          <w:lang w:val="el-GR"/>
        </w:rPr>
        <w:fldChar w:fldCharType="begin"/>
      </w:r>
      <w:r w:rsidR="007D2CC2" w:rsidRPr="00FC6504">
        <w:rPr>
          <w:lang w:val="el-GR"/>
        </w:rPr>
        <w:instrText xml:space="preserve"> REF _Ref40980475 \h </w:instrText>
      </w:r>
      <w:r w:rsidR="00141CA5" w:rsidRPr="00FC6504">
        <w:rPr>
          <w:lang w:val="el-GR"/>
        </w:rPr>
        <w:instrText xml:space="preserve"> \* MERGEFORMAT </w:instrText>
      </w:r>
      <w:r w:rsidR="007D2CC2" w:rsidRPr="00FC6504">
        <w:rPr>
          <w:lang w:val="el-GR"/>
        </w:rPr>
      </w:r>
      <w:r w:rsidR="007D2CC2" w:rsidRPr="00FC6504">
        <w:rPr>
          <w:lang w:val="el-GR"/>
        </w:rPr>
        <w:fldChar w:fldCharType="separate"/>
      </w:r>
      <w:r w:rsidR="004255F2" w:rsidRPr="00FC6504">
        <w:rPr>
          <w:lang w:val="el-GR"/>
        </w:rPr>
        <w:t xml:space="preserve">ΠΑΡΑΡΤΗΜΑ </w:t>
      </w:r>
      <w:r w:rsidR="004255F2" w:rsidRPr="00FC6504">
        <w:t>V</w:t>
      </w:r>
      <w:r w:rsidR="004255F2" w:rsidRPr="00FC6504">
        <w:rPr>
          <w:lang w:val="el-GR"/>
        </w:rPr>
        <w:t xml:space="preserve"> – Υπόδειγμα Τεχνικής Προσφοράς</w:t>
      </w:r>
      <w:r w:rsidR="007D2CC2" w:rsidRPr="00FC6504">
        <w:rPr>
          <w:lang w:val="el-GR"/>
        </w:rPr>
        <w:fldChar w:fldCharType="end"/>
      </w:r>
      <w:r w:rsidR="00C84B11" w:rsidRPr="00FC6504">
        <w:rPr>
          <w:lang w:val="el-GR"/>
        </w:rPr>
        <w:t xml:space="preserve"> της παρ</w:t>
      </w:r>
      <w:r w:rsidR="003A206A" w:rsidRPr="00FC6504">
        <w:rPr>
          <w:lang w:val="el-GR"/>
        </w:rPr>
        <w:t>ο</w:t>
      </w:r>
      <w:r w:rsidR="00C84B11" w:rsidRPr="00FC6504">
        <w:rPr>
          <w:lang w:val="el-GR"/>
        </w:rPr>
        <w:t>ύσας διακήρυξης</w:t>
      </w:r>
      <w:r w:rsidR="003A206A" w:rsidRPr="00FC6504">
        <w:rPr>
          <w:u w:val="single"/>
          <w:lang w:val="el-GR"/>
        </w:rPr>
        <w:t xml:space="preserve"> (</w:t>
      </w:r>
      <w:r w:rsidRPr="00FC6504">
        <w:rPr>
          <w:lang w:val="el-GR"/>
        </w:rPr>
        <w:t>σε συμπιεσμένη μορφή</w:t>
      </w:r>
      <w:r w:rsidR="003A206A" w:rsidRPr="00FC6504">
        <w:rPr>
          <w:lang w:val="el-GR"/>
        </w:rPr>
        <w:t xml:space="preserve"> και</w:t>
      </w:r>
      <w:r w:rsidRPr="00FC6504">
        <w:rPr>
          <w:lang w:val="el-GR"/>
        </w:rPr>
        <w:t xml:space="preserve"> κατά προτίμηση</w:t>
      </w:r>
      <w:r w:rsidR="003A206A" w:rsidRPr="00FC6504">
        <w:rPr>
          <w:lang w:val="el-GR"/>
        </w:rPr>
        <w:t xml:space="preserve"> σε</w:t>
      </w:r>
      <w:r w:rsidRPr="00FC6504">
        <w:rPr>
          <w:lang w:val="el-GR"/>
        </w:rPr>
        <w:t xml:space="preserve"> ένα (1) αρχείο </w:t>
      </w:r>
      <w:r w:rsidRPr="00FC6504">
        <w:rPr>
          <w:lang w:val="en-US"/>
        </w:rPr>
        <w:t>pdf</w:t>
      </w:r>
      <w:r w:rsidR="003A206A" w:rsidRPr="00FC6504">
        <w:rPr>
          <w:lang w:val="el-GR"/>
        </w:rPr>
        <w:t>).</w:t>
      </w:r>
      <w:r w:rsidR="00E1337D" w:rsidRPr="00FC6504">
        <w:rPr>
          <w:lang w:val="el-GR"/>
        </w:rPr>
        <w:t xml:space="preserve"> </w:t>
      </w:r>
      <w:r w:rsidR="0034186C" w:rsidRPr="00FC6504">
        <w:rPr>
          <w:lang w:val="el-GR"/>
        </w:rPr>
        <w:t>Επιπλέον ο</w:t>
      </w:r>
      <w:r w:rsidRPr="00FC6504">
        <w:rPr>
          <w:lang w:val="el-GR"/>
        </w:rPr>
        <w:t>ι οικονομικοί φορείς αναφέρουν</w:t>
      </w:r>
      <w:r w:rsidR="0034186C" w:rsidRPr="00FC6504">
        <w:rPr>
          <w:lang w:val="el-GR"/>
        </w:rPr>
        <w:t xml:space="preserve"> στην τεχνική προσφορά τους</w:t>
      </w:r>
      <w:r w:rsidR="00E1337D" w:rsidRPr="00FC6504">
        <w:rPr>
          <w:lang w:val="el-GR"/>
        </w:rPr>
        <w:t xml:space="preserve"> </w:t>
      </w:r>
      <w:r w:rsidRPr="00FC6504">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FC6504" w:rsidRDefault="008338F0" w:rsidP="002E347D">
      <w:pPr>
        <w:rPr>
          <w:lang w:val="el-GR"/>
        </w:rPr>
      </w:pPr>
    </w:p>
    <w:p w14:paraId="6F2CD035" w14:textId="77777777" w:rsidR="008338F0" w:rsidRPr="00FC6504" w:rsidRDefault="003355E7" w:rsidP="002E347D">
      <w:pPr>
        <w:pStyle w:val="Heading3"/>
        <w:ind w:left="709" w:hanging="709"/>
        <w:rPr>
          <w:lang w:val="el-GR"/>
        </w:rPr>
      </w:pPr>
      <w:bookmarkStart w:id="249" w:name="_Ref496542376"/>
      <w:bookmarkStart w:id="250" w:name="_Toc97194308"/>
      <w:bookmarkStart w:id="251" w:name="_Toc97194439"/>
      <w:bookmarkStart w:id="252" w:name="_Toc193968097"/>
      <w:r w:rsidRPr="00FC6504">
        <w:rPr>
          <w:lang w:val="el-GR"/>
        </w:rPr>
        <w:t>Περιεχόμενα Φακέλου «Οικονομική Προσφορά» / Τρόπος σύνταξης και υποβολής οικονομικών προσφορών</w:t>
      </w:r>
      <w:bookmarkEnd w:id="249"/>
      <w:bookmarkEnd w:id="250"/>
      <w:bookmarkEnd w:id="251"/>
      <w:bookmarkEnd w:id="252"/>
    </w:p>
    <w:p w14:paraId="253C7F5C" w14:textId="77777777" w:rsidR="001E3C20" w:rsidRPr="00FC6504" w:rsidRDefault="001E3C20" w:rsidP="002E347D">
      <w:pPr>
        <w:autoSpaceDE w:val="0"/>
        <w:autoSpaceDN w:val="0"/>
        <w:adjustRightInd w:val="0"/>
        <w:spacing w:after="0" w:line="276" w:lineRule="auto"/>
        <w:rPr>
          <w:lang w:val="el-GR"/>
        </w:rPr>
      </w:pPr>
    </w:p>
    <w:p w14:paraId="1CEEBAE0" w14:textId="4D13C6B7" w:rsidR="001E3C20" w:rsidRPr="00FC6504" w:rsidRDefault="001E3C20" w:rsidP="002E347D">
      <w:pPr>
        <w:autoSpaceDE w:val="0"/>
        <w:autoSpaceDN w:val="0"/>
        <w:adjustRightInd w:val="0"/>
        <w:spacing w:after="0" w:line="276" w:lineRule="auto"/>
        <w:rPr>
          <w:lang w:val="el-GR"/>
        </w:rPr>
      </w:pPr>
      <w:r w:rsidRPr="00FC6504">
        <w:rPr>
          <w:lang w:val="el-GR" w:eastAsia="el-GR"/>
        </w:rPr>
        <w:t xml:space="preserve">Η οικονομική προσφορά συντάσσεται </w:t>
      </w:r>
      <w:r w:rsidR="00F42E1F" w:rsidRPr="00FC6504">
        <w:rPr>
          <w:lang w:val="el-GR" w:eastAsia="el-GR"/>
        </w:rPr>
        <w:t xml:space="preserve">με βάση το κριτήριο ανάθεσης και </w:t>
      </w:r>
      <w:r w:rsidRPr="00FC6504">
        <w:rPr>
          <w:lang w:val="el-GR" w:eastAsia="el-GR"/>
        </w:rPr>
        <w:t xml:space="preserve">σύμφωνα με το υπόδειγμα </w:t>
      </w:r>
      <w:r w:rsidR="007D2CC2" w:rsidRPr="00FC6504">
        <w:rPr>
          <w:lang w:val="el-GR" w:eastAsia="el-GR"/>
        </w:rPr>
        <w:t>που παρέχεται σ</w:t>
      </w:r>
      <w:r w:rsidRPr="00FC6504">
        <w:rPr>
          <w:lang w:val="el-GR" w:eastAsia="el-GR"/>
        </w:rPr>
        <w:t>το</w:t>
      </w:r>
      <w:r w:rsidR="009567C7" w:rsidRPr="00FC6504">
        <w:rPr>
          <w:lang w:val="el-GR" w:eastAsia="el-GR"/>
        </w:rPr>
        <w:t xml:space="preserve"> </w:t>
      </w:r>
      <w:r w:rsidR="007D2CC2" w:rsidRPr="00FC6504">
        <w:rPr>
          <w:lang w:val="el-GR" w:eastAsia="el-GR"/>
        </w:rPr>
        <w:fldChar w:fldCharType="begin"/>
      </w:r>
      <w:r w:rsidR="007D2CC2" w:rsidRPr="00FC6504">
        <w:rPr>
          <w:lang w:val="el-GR" w:eastAsia="el-GR"/>
        </w:rPr>
        <w:instrText xml:space="preserve"> REF _Ref40980548 \h </w:instrText>
      </w:r>
      <w:r w:rsidR="00141CA5" w:rsidRPr="00FC6504">
        <w:rPr>
          <w:lang w:val="el-GR" w:eastAsia="el-GR"/>
        </w:rPr>
        <w:instrText xml:space="preserve"> \* MERGEFORMAT </w:instrText>
      </w:r>
      <w:r w:rsidR="007D2CC2" w:rsidRPr="00FC6504">
        <w:rPr>
          <w:lang w:val="el-GR" w:eastAsia="el-GR"/>
        </w:rPr>
      </w:r>
      <w:r w:rsidR="007D2CC2" w:rsidRPr="00FC6504">
        <w:rPr>
          <w:lang w:val="el-GR" w:eastAsia="el-GR"/>
        </w:rPr>
        <w:fldChar w:fldCharType="separate"/>
      </w:r>
      <w:r w:rsidR="004255F2" w:rsidRPr="00FC6504">
        <w:rPr>
          <w:lang w:val="el-GR"/>
        </w:rPr>
        <w:t xml:space="preserve">ΠΑΡΑΡΤΗΜΑ </w:t>
      </w:r>
      <w:r w:rsidR="004255F2" w:rsidRPr="00FC6504">
        <w:t>VI</w:t>
      </w:r>
      <w:r w:rsidR="004255F2" w:rsidRPr="00FC6504">
        <w:rPr>
          <w:lang w:val="el-GR"/>
        </w:rPr>
        <w:t xml:space="preserve"> – Υπόδειγμα Οικονομικής Προσφοράς</w:t>
      </w:r>
      <w:r w:rsidR="007D2CC2" w:rsidRPr="00FC6504">
        <w:rPr>
          <w:lang w:val="el-GR" w:eastAsia="el-GR"/>
        </w:rPr>
        <w:fldChar w:fldCharType="end"/>
      </w:r>
      <w:r w:rsidRPr="00FC6504">
        <w:rPr>
          <w:lang w:val="el-GR" w:eastAsia="el-GR"/>
        </w:rPr>
        <w:t xml:space="preserve"> της παρούσας Διακήρυξης και υποβάλλεται </w:t>
      </w:r>
      <w:r w:rsidRPr="00FC6504">
        <w:rPr>
          <w:lang w:val="el-GR"/>
        </w:rPr>
        <w:t>ηλεκτρονικά</w:t>
      </w:r>
      <w:r w:rsidR="001852F3" w:rsidRPr="00FC6504">
        <w:rPr>
          <w:lang w:val="el-GR"/>
        </w:rPr>
        <w:t xml:space="preserve"> σε μορφή αρχείου .</w:t>
      </w:r>
      <w:r w:rsidR="001852F3" w:rsidRPr="00FC6504">
        <w:rPr>
          <w:lang w:val="en-US"/>
        </w:rPr>
        <w:t>pdf</w:t>
      </w:r>
      <w:r w:rsidR="001852F3" w:rsidRPr="00FC6504">
        <w:rPr>
          <w:lang w:val="el-GR"/>
        </w:rPr>
        <w:t xml:space="preserve"> ψηφιακά υπογεγραμμένη, </w:t>
      </w:r>
      <w:r w:rsidRPr="00FC6504">
        <w:rPr>
          <w:lang w:val="el-GR"/>
        </w:rPr>
        <w:t>στον Υποφάκελο «Οικονομική Προσφορά».</w:t>
      </w:r>
    </w:p>
    <w:p w14:paraId="0D83DDAC" w14:textId="77777777" w:rsidR="001E3C20" w:rsidRPr="00FC6504" w:rsidRDefault="001E3C20" w:rsidP="008602C1">
      <w:pPr>
        <w:suppressAutoHyphens w:val="0"/>
        <w:autoSpaceDE w:val="0"/>
        <w:autoSpaceDN w:val="0"/>
        <w:adjustRightInd w:val="0"/>
        <w:spacing w:after="0"/>
        <w:rPr>
          <w:lang w:val="el-GR" w:eastAsia="el-GR"/>
        </w:rPr>
      </w:pPr>
    </w:p>
    <w:p w14:paraId="16DBCF1A" w14:textId="60F92C64" w:rsidR="00585042" w:rsidRPr="00FC6504" w:rsidRDefault="00585042" w:rsidP="002E347D">
      <w:pPr>
        <w:rPr>
          <w:lang w:val="el-GR" w:eastAsia="el-GR"/>
        </w:rPr>
      </w:pPr>
      <w:r w:rsidRPr="00FC6504">
        <w:rPr>
          <w:lang w:val="el-GR" w:eastAsia="el-GR"/>
        </w:rPr>
        <w:t xml:space="preserve">Η τιμή δίνεται σε ευρώ ανά </w:t>
      </w:r>
      <w:r w:rsidR="008F4B0A" w:rsidRPr="00FC6504">
        <w:rPr>
          <w:lang w:val="el-GR" w:eastAsia="el-GR"/>
        </w:rPr>
        <w:t>μονάδα</w:t>
      </w:r>
      <w:r w:rsidRPr="00FC6504">
        <w:rPr>
          <w:lang w:val="el-GR" w:eastAsia="el-GR"/>
        </w:rPr>
        <w:t>.</w:t>
      </w:r>
    </w:p>
    <w:p w14:paraId="50B7BD4F" w14:textId="3A03F044" w:rsidR="008338F0" w:rsidRPr="00FC6504" w:rsidRDefault="003355E7" w:rsidP="002E347D">
      <w:pPr>
        <w:rPr>
          <w:lang w:val="el-GR"/>
        </w:rPr>
      </w:pPr>
      <w:r w:rsidRPr="00FC6504">
        <w:rPr>
          <w:lang w:val="el-GR" w:eastAsia="el-GR"/>
        </w:rPr>
        <w:lastRenderedPageBreak/>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FC6504">
        <w:rPr>
          <w:lang w:val="el-GR" w:eastAsia="el-GR"/>
        </w:rPr>
        <w:t xml:space="preserve"> </w:t>
      </w:r>
      <w:r w:rsidR="001852F3" w:rsidRPr="00FC6504">
        <w:rPr>
          <w:lang w:val="el-GR" w:eastAsia="el-GR"/>
        </w:rPr>
        <w:t>της παρούσας.</w:t>
      </w:r>
    </w:p>
    <w:p w14:paraId="2AA08B4B" w14:textId="7CB5C76F" w:rsidR="008338F0" w:rsidRPr="00FC6504" w:rsidRDefault="003355E7" w:rsidP="002E347D">
      <w:pPr>
        <w:rPr>
          <w:lang w:val="el-GR"/>
        </w:rPr>
      </w:pPr>
      <w:r w:rsidRPr="00FC6504">
        <w:rPr>
          <w:lang w:val="el-GR"/>
        </w:rPr>
        <w:t>Οι προσφερόμενες τιμές είναι σταθερές καθ’ όλη τη διάρκεια της σύμβασης και δεν αναπροσαρμόζονται</w:t>
      </w:r>
    </w:p>
    <w:p w14:paraId="6C0C8320" w14:textId="64B0EA74" w:rsidR="001852F3" w:rsidRPr="00FC6504" w:rsidRDefault="003355E7" w:rsidP="002E347D">
      <w:pPr>
        <w:rPr>
          <w:lang w:val="el-GR"/>
        </w:rPr>
      </w:pPr>
      <w:r w:rsidRPr="00FC6504">
        <w:rPr>
          <w:lang w:val="el-GR"/>
        </w:rPr>
        <w:t>Ως απαράδεκτες θα απορρίπτονται προσφορές στις οποίες:</w:t>
      </w:r>
    </w:p>
    <w:p w14:paraId="370F5C62" w14:textId="721F4B2A" w:rsidR="001852F3" w:rsidRPr="00FC6504" w:rsidRDefault="003355E7" w:rsidP="002E347D">
      <w:pPr>
        <w:rPr>
          <w:lang w:val="el-GR"/>
        </w:rPr>
      </w:pPr>
      <w:r w:rsidRPr="00FC6504">
        <w:rPr>
          <w:lang w:val="el-GR"/>
        </w:rPr>
        <w:t>α) δεν δίνεται τιμή σε ΕΥΡΩ ή που καθορίζεται</w:t>
      </w:r>
      <w:r w:rsidR="00E1337D" w:rsidRPr="00FC6504">
        <w:rPr>
          <w:lang w:val="el-GR"/>
        </w:rPr>
        <w:t xml:space="preserve"> </w:t>
      </w:r>
      <w:r w:rsidRPr="00FC6504">
        <w:rPr>
          <w:lang w:val="el-GR"/>
        </w:rPr>
        <w:t>σχέση ΕΥΡΩ προς ξένο νόμισμα,</w:t>
      </w:r>
    </w:p>
    <w:p w14:paraId="6357FBE2" w14:textId="77777777" w:rsidR="001852F3" w:rsidRPr="00FC6504" w:rsidRDefault="003355E7" w:rsidP="002E347D">
      <w:pPr>
        <w:rPr>
          <w:lang w:val="el-GR"/>
        </w:rPr>
      </w:pPr>
      <w:r w:rsidRPr="00FC6504">
        <w:rPr>
          <w:lang w:val="el-GR"/>
        </w:rPr>
        <w:t xml:space="preserve">β) δεν προκύπτει με σαφήνεια η προσφερόμενη τιμή, με την επιφύλαξη </w:t>
      </w:r>
      <w:r w:rsidR="00C25AFF" w:rsidRPr="00FC6504">
        <w:rPr>
          <w:lang w:val="el-GR"/>
        </w:rPr>
        <w:t xml:space="preserve">του </w:t>
      </w:r>
      <w:r w:rsidRPr="00FC6504">
        <w:rPr>
          <w:lang w:val="el-GR"/>
        </w:rPr>
        <w:t xml:space="preserve">άρθρου 102 του ν. 4412/2016 </w:t>
      </w:r>
      <w:bookmarkStart w:id="253" w:name="_Hlk67667045"/>
      <w:r w:rsidR="00C25AFF" w:rsidRPr="00FC6504">
        <w:rPr>
          <w:lang w:val="el-GR"/>
        </w:rPr>
        <w:t xml:space="preserve">όπως τροποποιήθηκε με το άρθρο 42 του ν. 4782/Α36/9-3-2021 </w:t>
      </w:r>
      <w:bookmarkEnd w:id="253"/>
      <w:r w:rsidRPr="00FC6504">
        <w:rPr>
          <w:lang w:val="el-GR"/>
        </w:rPr>
        <w:t>και</w:t>
      </w:r>
    </w:p>
    <w:p w14:paraId="4166F69A" w14:textId="76CC52DA" w:rsidR="008338F0" w:rsidRPr="00FC6504" w:rsidRDefault="003355E7" w:rsidP="002E347D">
      <w:pPr>
        <w:rPr>
          <w:lang w:val="el-GR"/>
        </w:rPr>
      </w:pPr>
      <w:r w:rsidRPr="00FC6504">
        <w:rPr>
          <w:lang w:val="el-GR"/>
        </w:rPr>
        <w:t xml:space="preserve">γ) η τιμή υπερβαίνει τον προϋπολογισμό της σύμβασης που καθορίζεται </w:t>
      </w:r>
      <w:r w:rsidR="001852F3" w:rsidRPr="00FC6504">
        <w:rPr>
          <w:lang w:val="el-GR"/>
        </w:rPr>
        <w:t>στην</w:t>
      </w:r>
      <w:r w:rsidR="00E1337D" w:rsidRPr="00FC6504">
        <w:rPr>
          <w:lang w:val="el-GR"/>
        </w:rPr>
        <w:t xml:space="preserve"> </w:t>
      </w:r>
      <w:r w:rsidRPr="00FC6504">
        <w:rPr>
          <w:lang w:val="el-GR"/>
        </w:rPr>
        <w:t>παρούσα διακήρυξη.</w:t>
      </w:r>
    </w:p>
    <w:p w14:paraId="260F4232" w14:textId="17936CEF" w:rsidR="001852F3" w:rsidRPr="00FC6504" w:rsidRDefault="003355E7" w:rsidP="002E347D">
      <w:pPr>
        <w:rPr>
          <w:b/>
          <w:bCs/>
          <w:i/>
          <w:iCs/>
          <w:color w:val="5B9BD5"/>
          <w:lang w:val="el-GR"/>
        </w:rPr>
      </w:pPr>
      <w:r w:rsidRPr="00FC6504">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FC6504">
        <w:rPr>
          <w:lang w:val="el-GR"/>
        </w:rPr>
        <w:fldChar w:fldCharType="begin"/>
      </w:r>
      <w:r w:rsidR="00194C49" w:rsidRPr="00FC6504">
        <w:rPr>
          <w:lang w:val="el-GR"/>
        </w:rPr>
        <w:instrText xml:space="preserve"> REF _Ref496607306 \r \h </w:instrText>
      </w:r>
      <w:r w:rsidR="00DF02B0" w:rsidRPr="00FC6504">
        <w:rPr>
          <w:lang w:val="el-GR"/>
        </w:rPr>
        <w:instrText xml:space="preserve"> \* MERGEFORMAT </w:instrText>
      </w:r>
      <w:r w:rsidR="00194C49" w:rsidRPr="00FC6504">
        <w:rPr>
          <w:lang w:val="el-GR"/>
        </w:rPr>
      </w:r>
      <w:r w:rsidR="00194C49" w:rsidRPr="00FC6504">
        <w:rPr>
          <w:lang w:val="el-GR"/>
        </w:rPr>
        <w:fldChar w:fldCharType="separate"/>
      </w:r>
      <w:r w:rsidR="004255F2" w:rsidRPr="00FC6504">
        <w:rPr>
          <w:lang w:val="el-GR"/>
        </w:rPr>
        <w:t>5.1</w:t>
      </w:r>
      <w:r w:rsidR="00194C49" w:rsidRPr="00FC6504">
        <w:rPr>
          <w:lang w:val="el-GR"/>
        </w:rPr>
        <w:fldChar w:fldCharType="end"/>
      </w:r>
      <w:r w:rsidRPr="00FC6504">
        <w:rPr>
          <w:lang w:val="el-GR"/>
        </w:rPr>
        <w:t xml:space="preserve"> της παρούσας διακήρυξης.</w:t>
      </w:r>
    </w:p>
    <w:p w14:paraId="33F27492" w14:textId="77777777" w:rsidR="00D472F0" w:rsidRPr="00FC6504" w:rsidRDefault="00D472F0" w:rsidP="002E347D">
      <w:pPr>
        <w:rPr>
          <w:lang w:val="el-GR"/>
        </w:rPr>
      </w:pPr>
    </w:p>
    <w:p w14:paraId="41C4FDB8" w14:textId="0DC6CA7E" w:rsidR="008338F0" w:rsidRPr="00FC6504" w:rsidRDefault="003355E7" w:rsidP="002E347D">
      <w:pPr>
        <w:pStyle w:val="Heading3"/>
        <w:ind w:left="709" w:hanging="709"/>
        <w:rPr>
          <w:lang w:val="el-GR"/>
        </w:rPr>
      </w:pPr>
      <w:bookmarkStart w:id="254" w:name="_Ref496542395"/>
      <w:bookmarkStart w:id="255" w:name="_Ref496542431"/>
      <w:bookmarkStart w:id="256" w:name="_Toc97194309"/>
      <w:bookmarkStart w:id="257" w:name="_Toc97194440"/>
      <w:bookmarkStart w:id="258" w:name="_Toc193968098"/>
      <w:r w:rsidRPr="00FC6504">
        <w:rPr>
          <w:lang w:val="el-GR"/>
        </w:rPr>
        <w:t>Χρόνος ισχύος των προσφορών</w:t>
      </w:r>
      <w:bookmarkEnd w:id="254"/>
      <w:bookmarkEnd w:id="255"/>
      <w:bookmarkEnd w:id="256"/>
      <w:bookmarkEnd w:id="257"/>
      <w:bookmarkEnd w:id="258"/>
    </w:p>
    <w:p w14:paraId="3D465D7A" w14:textId="77777777" w:rsidR="00263C2C" w:rsidRPr="00FC6504" w:rsidRDefault="003355E7" w:rsidP="002E347D">
      <w:pPr>
        <w:rPr>
          <w:lang w:val="el-GR" w:eastAsia="el-GR"/>
        </w:rPr>
      </w:pPr>
      <w:r w:rsidRPr="00FC6504">
        <w:rPr>
          <w:lang w:val="el-GR" w:eastAsia="el-GR"/>
        </w:rPr>
        <w:t xml:space="preserve">Οι υποβαλλόμενες προσφορές ισχύουν και δεσμεύουν τους οικονομικούς φορείς για διάστημα </w:t>
      </w:r>
      <w:r w:rsidR="00263C2C" w:rsidRPr="00FC6504">
        <w:rPr>
          <w:iCs/>
          <w:lang w:val="el-GR" w:eastAsia="el-GR"/>
        </w:rPr>
        <w:t>δώδεκα (12) μηνών</w:t>
      </w:r>
      <w:r w:rsidR="00E1337D" w:rsidRPr="00FC6504">
        <w:rPr>
          <w:i/>
          <w:lang w:val="el-GR" w:eastAsia="el-GR"/>
        </w:rPr>
        <w:t xml:space="preserve"> </w:t>
      </w:r>
      <w:r w:rsidRPr="00FC6504">
        <w:rPr>
          <w:lang w:val="el-GR" w:eastAsia="el-GR"/>
        </w:rPr>
        <w:t xml:space="preserve">από την επόμενη </w:t>
      </w:r>
      <w:r w:rsidR="00AE21AF" w:rsidRPr="00FC6504">
        <w:rPr>
          <w:lang w:val="el-GR" w:eastAsia="el-GR"/>
        </w:rPr>
        <w:t>της καταληκτικής ημερομηνίας υποβολής τους.</w:t>
      </w:r>
    </w:p>
    <w:p w14:paraId="4F7CDECC" w14:textId="77777777" w:rsidR="008338F0" w:rsidRPr="00FC6504" w:rsidRDefault="003355E7" w:rsidP="002E347D">
      <w:pPr>
        <w:rPr>
          <w:lang w:val="el-GR" w:eastAsia="el-GR"/>
        </w:rPr>
      </w:pPr>
      <w:r w:rsidRPr="00FC6504">
        <w:rPr>
          <w:lang w:val="el-GR" w:eastAsia="el-GR"/>
        </w:rPr>
        <w:t>Προσφορά η οποία ορίζει χρόνο ισχύος μικρότερο από τον ανωτέρω προβλεπόμενο απορρίπτεται.</w:t>
      </w:r>
    </w:p>
    <w:p w14:paraId="047C0AE9" w14:textId="6C661B7B" w:rsidR="000527FB" w:rsidRPr="00FC6504" w:rsidRDefault="003355E7" w:rsidP="002E347D">
      <w:pPr>
        <w:rPr>
          <w:lang w:val="el-GR" w:eastAsia="el-GR"/>
        </w:rPr>
      </w:pPr>
      <w:r w:rsidRPr="00FC6504">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FC6504">
        <w:rPr>
          <w:lang w:val="el-GR"/>
        </w:rPr>
        <w:t xml:space="preserve">την παράγραφο </w:t>
      </w:r>
      <w:r w:rsidR="00F524BD" w:rsidRPr="00FC6504">
        <w:rPr>
          <w:color w:val="000000"/>
          <w:lang w:val="el-GR"/>
        </w:rPr>
        <w:fldChar w:fldCharType="begin"/>
      </w:r>
      <w:r w:rsidR="00F524BD" w:rsidRPr="00FC6504">
        <w:rPr>
          <w:color w:val="000000"/>
          <w:lang w:val="el-GR"/>
        </w:rPr>
        <w:instrText xml:space="preserve"> REF _Ref496542081 \r \h </w:instrText>
      </w:r>
      <w:r w:rsidR="00DF02B0" w:rsidRPr="00FC6504">
        <w:rPr>
          <w:color w:val="000000"/>
          <w:lang w:val="el-GR"/>
        </w:rPr>
        <w:instrText xml:space="preserve"> \* MERGEFORMAT </w:instrText>
      </w:r>
      <w:r w:rsidR="00F524BD" w:rsidRPr="00FC6504">
        <w:rPr>
          <w:color w:val="000000"/>
          <w:lang w:val="el-GR"/>
        </w:rPr>
      </w:r>
      <w:r w:rsidR="00F524BD" w:rsidRPr="00FC6504">
        <w:rPr>
          <w:color w:val="000000"/>
          <w:lang w:val="el-GR"/>
        </w:rPr>
        <w:fldChar w:fldCharType="separate"/>
      </w:r>
      <w:r w:rsidR="004255F2" w:rsidRPr="00FC6504">
        <w:rPr>
          <w:color w:val="000000"/>
          <w:lang w:val="el-GR"/>
        </w:rPr>
        <w:t>2.2.2</w:t>
      </w:r>
      <w:r w:rsidR="00F524BD" w:rsidRPr="00FC6504">
        <w:rPr>
          <w:color w:val="000000"/>
          <w:lang w:val="el-GR"/>
        </w:rPr>
        <w:fldChar w:fldCharType="end"/>
      </w:r>
      <w:r w:rsidRPr="00FC6504">
        <w:rPr>
          <w:lang w:val="el-GR" w:eastAsia="el-GR"/>
        </w:rPr>
        <w:t xml:space="preserve"> της παρούσας, κατ' ανώτατο όριο για χρονικό διάστημα ίσο με την προβλεπόμενη ως άνω αρχική διάρκεια.</w:t>
      </w:r>
      <w:r w:rsidR="000527FB" w:rsidRPr="00FC6504">
        <w:rPr>
          <w:lang w:val="el-GR" w:eastAsia="el-GR"/>
        </w:rPr>
        <w:t xml:space="preserve"> Σε περίπτωση αιτήματος της αναθέτουσας αρχής για παράταση της ισχύος της προσφοράς, </w:t>
      </w:r>
      <w:r w:rsidR="001C274B" w:rsidRPr="00FC6504">
        <w:rPr>
          <w:lang w:val="el-GR" w:eastAsia="el-GR"/>
        </w:rPr>
        <w:t>οι προσφορές των οικονομικών φορέων</w:t>
      </w:r>
      <w:r w:rsidR="000527FB" w:rsidRPr="00FC6504">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765F3F05" w:rsidR="007D2CC2" w:rsidRPr="00FC6504" w:rsidRDefault="003355E7" w:rsidP="002E347D">
      <w:pPr>
        <w:rPr>
          <w:lang w:val="el-GR"/>
        </w:rPr>
      </w:pPr>
      <w:r w:rsidRPr="00FC6504">
        <w:rPr>
          <w:lang w:val="el-GR" w:eastAsia="el-GR"/>
        </w:rPr>
        <w:t xml:space="preserve">Μετά τη λήξη και του παραπάνω </w:t>
      </w:r>
      <w:r w:rsidR="007D4AF3" w:rsidRPr="00FC6504">
        <w:rPr>
          <w:lang w:val="el-GR" w:eastAsia="el-GR"/>
        </w:rPr>
        <w:t>α</w:t>
      </w:r>
      <w:r w:rsidRPr="00FC6504">
        <w:rPr>
          <w:lang w:val="el-GR" w:eastAsia="el-GR"/>
        </w:rPr>
        <w:t xml:space="preserve">νώτατου </w:t>
      </w:r>
      <w:r w:rsidR="007D4AF3" w:rsidRPr="00FC6504">
        <w:rPr>
          <w:lang w:val="el-GR" w:eastAsia="el-GR"/>
        </w:rPr>
        <w:t xml:space="preserve">χρονικού </w:t>
      </w:r>
      <w:r w:rsidRPr="00FC6504">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sidRPr="00FC6504">
        <w:rPr>
          <w:lang w:val="el-GR" w:eastAsia="el-GR"/>
        </w:rPr>
        <w:t>εά</w:t>
      </w:r>
      <w:r w:rsidRPr="00FC6504">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sidRPr="00FC6504">
        <w:rPr>
          <w:lang w:val="el-GR" w:eastAsia="el-GR"/>
        </w:rPr>
        <w:t xml:space="preserve">τον χρόνο ισχύος </w:t>
      </w:r>
      <w:r w:rsidRPr="00FC6504">
        <w:rPr>
          <w:lang w:val="el-GR" w:eastAsia="el-GR"/>
        </w:rPr>
        <w:t>τη</w:t>
      </w:r>
      <w:r w:rsidR="000E4A50" w:rsidRPr="00FC6504">
        <w:rPr>
          <w:lang w:val="el-GR" w:eastAsia="el-GR"/>
        </w:rPr>
        <w:t>ς</w:t>
      </w:r>
      <w:r w:rsidRPr="00FC6504">
        <w:rPr>
          <w:lang w:val="el-GR" w:eastAsia="el-GR"/>
        </w:rPr>
        <w:t xml:space="preserve"> προσφορά</w:t>
      </w:r>
      <w:r w:rsidR="000E4A50" w:rsidRPr="00FC6504">
        <w:rPr>
          <w:lang w:val="el-GR" w:eastAsia="el-GR"/>
        </w:rPr>
        <w:t>ς</w:t>
      </w:r>
      <w:r w:rsidRPr="00FC6504">
        <w:rPr>
          <w:lang w:val="el-GR" w:eastAsia="el-GR"/>
        </w:rPr>
        <w:t xml:space="preserve"> και τη</w:t>
      </w:r>
      <w:r w:rsidR="000E4A50" w:rsidRPr="00FC6504">
        <w:rPr>
          <w:lang w:val="el-GR" w:eastAsia="el-GR"/>
        </w:rPr>
        <w:t>ς</w:t>
      </w:r>
      <w:r w:rsidRPr="00FC6504">
        <w:rPr>
          <w:lang w:val="el-GR" w:eastAsia="el-GR"/>
        </w:rPr>
        <w:t xml:space="preserve"> εγγύηση</w:t>
      </w:r>
      <w:r w:rsidR="000E4A50" w:rsidRPr="00FC6504">
        <w:rPr>
          <w:lang w:val="el-GR" w:eastAsia="el-GR"/>
        </w:rPr>
        <w:t>ς</w:t>
      </w:r>
      <w:r w:rsidRPr="00FC6504">
        <w:rPr>
          <w:lang w:val="el-GR" w:eastAsia="el-GR"/>
        </w:rPr>
        <w:t xml:space="preserve"> συμμετοχής τους, εφόσον τους ζητηθεί πριν την πάροδο του ανωτέρω ανώτατου ορίου παράτασης</w:t>
      </w:r>
      <w:r w:rsidR="000E4A50" w:rsidRPr="00FC6504">
        <w:rPr>
          <w:lang w:val="el-GR" w:eastAsia="el-GR"/>
        </w:rPr>
        <w:t>,</w:t>
      </w:r>
      <w:r w:rsidRPr="00FC6504">
        <w:rPr>
          <w:lang w:val="el-GR" w:eastAsia="el-GR"/>
        </w:rPr>
        <w:t xml:space="preserve"> είτε όχι. Στην τελευταία περίπτωση, η διαδικασία συνεχίζεται με όσους παρέτειναν </w:t>
      </w:r>
      <w:r w:rsidR="000E4A50" w:rsidRPr="00FC6504">
        <w:rPr>
          <w:lang w:val="el-GR" w:eastAsia="el-GR"/>
        </w:rPr>
        <w:t xml:space="preserve">τον χρόνο ισχύος των προσφορών </w:t>
      </w:r>
      <w:r w:rsidRPr="00FC6504">
        <w:rPr>
          <w:lang w:val="el-GR" w:eastAsia="el-GR"/>
        </w:rPr>
        <w:t>τους και αποκλείονται οι λοιποί οικονομικοί φορείς</w:t>
      </w:r>
      <w:bookmarkStart w:id="259" w:name="_Hlk9420445"/>
      <w:r w:rsidRPr="00FC6504">
        <w:rPr>
          <w:lang w:val="el-GR" w:eastAsia="el-GR"/>
        </w:rPr>
        <w:t>.</w:t>
      </w:r>
      <w:r w:rsidR="003528AF" w:rsidRPr="00FC6504">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FC6504">
        <w:rPr>
          <w:lang w:val="el-GR"/>
        </w:rPr>
        <w:t xml:space="preserve"> </w:t>
      </w:r>
      <w:r w:rsidR="007D2CC2" w:rsidRPr="00FC6504">
        <w:rPr>
          <w:lang w:val="el-GR" w:eastAsia="el-GR"/>
        </w:rPr>
        <w:t>Στην τελευταία περίπτωση, η διαδικασία συνεχίζεται με όσους παρ</w:t>
      </w:r>
      <w:r w:rsidR="00352E34" w:rsidRPr="00FC6504">
        <w:rPr>
          <w:lang w:val="el-GR" w:eastAsia="el-GR"/>
        </w:rPr>
        <w:t>α</w:t>
      </w:r>
      <w:r w:rsidR="007D2CC2" w:rsidRPr="00FC6504">
        <w:rPr>
          <w:lang w:val="el-GR" w:eastAsia="el-GR"/>
        </w:rPr>
        <w:t>τε</w:t>
      </w:r>
      <w:r w:rsidR="00352E34" w:rsidRPr="00FC6504">
        <w:rPr>
          <w:lang w:val="el-GR" w:eastAsia="el-GR"/>
        </w:rPr>
        <w:t>ί</w:t>
      </w:r>
      <w:r w:rsidR="007D2CC2" w:rsidRPr="00FC6504">
        <w:rPr>
          <w:lang w:val="el-GR" w:eastAsia="el-GR"/>
        </w:rPr>
        <w:t>ν</w:t>
      </w:r>
      <w:r w:rsidR="00352E34" w:rsidRPr="00FC6504">
        <w:rPr>
          <w:lang w:val="el-GR" w:eastAsia="el-GR"/>
        </w:rPr>
        <w:t>ου</w:t>
      </w:r>
      <w:r w:rsidR="007D2CC2" w:rsidRPr="00FC6504">
        <w:rPr>
          <w:lang w:val="el-GR" w:eastAsia="el-GR"/>
        </w:rPr>
        <w:t xml:space="preserve">ν </w:t>
      </w:r>
      <w:r w:rsidR="00352E34" w:rsidRPr="00FC6504">
        <w:rPr>
          <w:lang w:val="el-GR" w:eastAsia="el-GR"/>
        </w:rPr>
        <w:t>τον χρόνο ισχύος της προσφοράς</w:t>
      </w:r>
      <w:r w:rsidR="007D2CC2" w:rsidRPr="00FC6504">
        <w:rPr>
          <w:lang w:val="el-GR" w:eastAsia="el-GR"/>
        </w:rPr>
        <w:t xml:space="preserve"> τους.</w:t>
      </w:r>
    </w:p>
    <w:p w14:paraId="19F129F2" w14:textId="77777777" w:rsidR="003528AF" w:rsidRPr="00FC6504" w:rsidRDefault="003528AF" w:rsidP="002E34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p w14:paraId="45A8A666" w14:textId="77777777" w:rsidR="008338F0" w:rsidRPr="00FC6504" w:rsidRDefault="003355E7" w:rsidP="002E347D">
      <w:pPr>
        <w:pStyle w:val="Heading3"/>
        <w:ind w:left="709" w:hanging="709"/>
        <w:rPr>
          <w:lang w:val="el-GR"/>
        </w:rPr>
      </w:pPr>
      <w:bookmarkStart w:id="260" w:name="_Toc180072327"/>
      <w:bookmarkStart w:id="261" w:name="_Ref67613193"/>
      <w:bookmarkStart w:id="262" w:name="_Toc97194310"/>
      <w:bookmarkStart w:id="263" w:name="_Toc97194441"/>
      <w:bookmarkStart w:id="264" w:name="_Toc193968099"/>
      <w:bookmarkEnd w:id="259"/>
      <w:bookmarkEnd w:id="260"/>
      <w:r w:rsidRPr="00FC6504">
        <w:rPr>
          <w:lang w:val="el-GR"/>
        </w:rPr>
        <w:t>Λόγοι απόρριψης προσφορών</w:t>
      </w:r>
      <w:bookmarkEnd w:id="261"/>
      <w:bookmarkEnd w:id="262"/>
      <w:bookmarkEnd w:id="263"/>
      <w:bookmarkEnd w:id="264"/>
    </w:p>
    <w:p w14:paraId="720475C3" w14:textId="7AC53E76" w:rsidR="00DE6525" w:rsidRPr="00FC6504" w:rsidRDefault="00DE6525" w:rsidP="002E347D">
      <w:pPr>
        <w:rPr>
          <w:lang w:val="el-GR"/>
        </w:rPr>
      </w:pPr>
      <w:r w:rsidRPr="00FC6504">
        <w:rPr>
          <w:lang w:val="en-US"/>
        </w:rPr>
        <w:t>H</w:t>
      </w:r>
      <w:r w:rsidRPr="00FC6504">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49EC789D" w:rsidR="00DE6525" w:rsidRPr="00FC6504" w:rsidRDefault="00333B63" w:rsidP="002E347D">
      <w:pPr>
        <w:pStyle w:val="ListParagraph"/>
        <w:numPr>
          <w:ilvl w:val="0"/>
          <w:numId w:val="57"/>
        </w:numPr>
        <w:spacing w:before="120"/>
        <w:ind w:left="284" w:hanging="142"/>
        <w:contextualSpacing w:val="0"/>
        <w:rPr>
          <w:lang w:val="el-GR"/>
        </w:rPr>
      </w:pPr>
      <w:r w:rsidRPr="00FC6504">
        <w:rPr>
          <w:lang w:val="el-GR"/>
        </w:rPr>
        <w:t xml:space="preserve">η οποία, με την επιφύλαξη του άρθρου 102 του ν. 4412/2016 περί συμπλήρωσης, </w:t>
      </w:r>
      <w:r w:rsidR="00A334BA" w:rsidRPr="00FC6504">
        <w:rPr>
          <w:lang w:val="el-GR"/>
        </w:rPr>
        <w:t>αποκλίνει από απαράβατους όρους περί σύνταξης και υποβολής της προσφοράς, ή δεν υποβάλλεται</w:t>
      </w:r>
      <w:r w:rsidR="00A334BA" w:rsidRPr="00FC6504" w:rsidDel="00A334BA">
        <w:rPr>
          <w:lang w:val="el-GR"/>
        </w:rPr>
        <w:t xml:space="preserve"> </w:t>
      </w:r>
      <w:r w:rsidR="00DE6525" w:rsidRPr="00FC6504">
        <w:rPr>
          <w:lang w:val="el-GR"/>
        </w:rPr>
        <w:t xml:space="preserve">εμπρόθεσμα, με τον τρόπο και με το περιεχόμενο που ορίζεται </w:t>
      </w:r>
      <w:r w:rsidR="00FE1B6B" w:rsidRPr="00FC6504">
        <w:rPr>
          <w:lang w:val="el-GR"/>
        </w:rPr>
        <w:t>στην παρούσα</w:t>
      </w:r>
      <w:r w:rsidR="00DE6525" w:rsidRPr="00FC6504">
        <w:rPr>
          <w:lang w:val="el-GR"/>
        </w:rPr>
        <w:t xml:space="preserve"> και συγκεκριμένα στις παραγράφους </w:t>
      </w:r>
      <w:r w:rsidR="00F524BD" w:rsidRPr="00FC6504">
        <w:rPr>
          <w:lang w:val="el-GR"/>
        </w:rPr>
        <w:fldChar w:fldCharType="begin"/>
      </w:r>
      <w:r w:rsidR="00F524BD" w:rsidRPr="00FC6504">
        <w:rPr>
          <w:lang w:val="el-GR"/>
        </w:rPr>
        <w:instrText xml:space="preserve"> REF _Ref496542253 \r \h </w:instrText>
      </w:r>
      <w:r w:rsidR="00DF02B0" w:rsidRPr="00FC6504">
        <w:rPr>
          <w:lang w:val="el-GR"/>
        </w:rPr>
        <w:instrText xml:space="preserve"> \* MERGEFORMAT </w:instrText>
      </w:r>
      <w:r w:rsidR="00F524BD" w:rsidRPr="00FC6504">
        <w:rPr>
          <w:lang w:val="el-GR"/>
        </w:rPr>
      </w:r>
      <w:r w:rsidR="00F524BD" w:rsidRPr="00FC6504">
        <w:rPr>
          <w:lang w:val="el-GR"/>
        </w:rPr>
        <w:fldChar w:fldCharType="separate"/>
      </w:r>
      <w:r w:rsidR="004255F2" w:rsidRPr="00FC6504">
        <w:rPr>
          <w:lang w:val="el-GR"/>
        </w:rPr>
        <w:t>2.4.1</w:t>
      </w:r>
      <w:r w:rsidR="00F524BD" w:rsidRPr="00FC6504">
        <w:rPr>
          <w:lang w:val="el-GR"/>
        </w:rPr>
        <w:fldChar w:fldCharType="end"/>
      </w:r>
      <w:r w:rsidR="00DE6525" w:rsidRPr="00FC6504">
        <w:rPr>
          <w:lang w:val="el-GR"/>
        </w:rPr>
        <w:t xml:space="preserve"> (Γενικοί όροι υποβολής προσφορών), </w:t>
      </w:r>
      <w:r w:rsidR="00061ADD" w:rsidRPr="00FC6504">
        <w:rPr>
          <w:lang w:val="el-GR"/>
        </w:rPr>
        <w:fldChar w:fldCharType="begin"/>
      </w:r>
      <w:r w:rsidR="00061ADD" w:rsidRPr="00FC6504">
        <w:rPr>
          <w:lang w:val="el-GR"/>
        </w:rPr>
        <w:instrText xml:space="preserve"> REF _Ref496542299 \r \h </w:instrText>
      </w:r>
      <w:r w:rsidR="00DF02B0" w:rsidRPr="00FC6504">
        <w:rPr>
          <w:lang w:val="el-GR"/>
        </w:rPr>
        <w:instrText xml:space="preserve"> \* MERGEFORMAT </w:instrText>
      </w:r>
      <w:r w:rsidR="00061ADD" w:rsidRPr="00FC6504">
        <w:rPr>
          <w:lang w:val="el-GR"/>
        </w:rPr>
      </w:r>
      <w:r w:rsidR="00061ADD" w:rsidRPr="00FC6504">
        <w:rPr>
          <w:lang w:val="el-GR"/>
        </w:rPr>
        <w:fldChar w:fldCharType="separate"/>
      </w:r>
      <w:r w:rsidR="004255F2" w:rsidRPr="00FC6504">
        <w:rPr>
          <w:lang w:val="el-GR"/>
        </w:rPr>
        <w:t>2.4.2</w:t>
      </w:r>
      <w:r w:rsidR="00061ADD" w:rsidRPr="00FC6504">
        <w:rPr>
          <w:lang w:val="el-GR"/>
        </w:rPr>
        <w:fldChar w:fldCharType="end"/>
      </w:r>
      <w:r w:rsidR="00DE6525" w:rsidRPr="00FC6504">
        <w:rPr>
          <w:lang w:val="el-GR"/>
        </w:rPr>
        <w:t xml:space="preserve"> (Χρόνος και τρόπος υποβολής </w:t>
      </w:r>
      <w:r w:rsidR="00DE6525" w:rsidRPr="00FC6504">
        <w:rPr>
          <w:lang w:val="el-GR"/>
        </w:rPr>
        <w:lastRenderedPageBreak/>
        <w:t xml:space="preserve">προσφορών), </w:t>
      </w:r>
      <w:r w:rsidR="00061ADD" w:rsidRPr="00FC6504">
        <w:rPr>
          <w:lang w:val="el-GR"/>
        </w:rPr>
        <w:fldChar w:fldCharType="begin"/>
      </w:r>
      <w:r w:rsidR="00061ADD" w:rsidRPr="00FC6504">
        <w:rPr>
          <w:lang w:val="el-GR"/>
        </w:rPr>
        <w:instrText xml:space="preserve"> REF _Ref496542340 \r \h </w:instrText>
      </w:r>
      <w:r w:rsidR="00DF02B0" w:rsidRPr="00FC6504">
        <w:rPr>
          <w:lang w:val="el-GR"/>
        </w:rPr>
        <w:instrText xml:space="preserve"> \* MERGEFORMAT </w:instrText>
      </w:r>
      <w:r w:rsidR="00061ADD" w:rsidRPr="00FC6504">
        <w:rPr>
          <w:lang w:val="el-GR"/>
        </w:rPr>
      </w:r>
      <w:r w:rsidR="00061ADD" w:rsidRPr="00FC6504">
        <w:rPr>
          <w:lang w:val="el-GR"/>
        </w:rPr>
        <w:fldChar w:fldCharType="separate"/>
      </w:r>
      <w:r w:rsidR="004255F2" w:rsidRPr="00FC6504">
        <w:rPr>
          <w:lang w:val="el-GR"/>
        </w:rPr>
        <w:t>2.4.3</w:t>
      </w:r>
      <w:r w:rsidR="00061ADD" w:rsidRPr="00FC6504">
        <w:rPr>
          <w:lang w:val="el-GR"/>
        </w:rPr>
        <w:fldChar w:fldCharType="end"/>
      </w:r>
      <w:r w:rsidR="00DE6525" w:rsidRPr="00FC6504">
        <w:rPr>
          <w:lang w:val="el-GR"/>
        </w:rPr>
        <w:t xml:space="preserve"> (Περιεχόμενο φακέλων δικαιολογητικών συμμετοχής, τεχνικής προσφοράς), </w:t>
      </w:r>
      <w:r w:rsidR="00061ADD" w:rsidRPr="00FC6504">
        <w:rPr>
          <w:lang w:val="el-GR"/>
        </w:rPr>
        <w:fldChar w:fldCharType="begin"/>
      </w:r>
      <w:r w:rsidR="00061ADD" w:rsidRPr="00FC6504">
        <w:rPr>
          <w:lang w:val="el-GR"/>
        </w:rPr>
        <w:instrText xml:space="preserve"> REF _Ref496542376 \r \h </w:instrText>
      </w:r>
      <w:r w:rsidR="00DF02B0" w:rsidRPr="00FC6504">
        <w:rPr>
          <w:lang w:val="el-GR"/>
        </w:rPr>
        <w:instrText xml:space="preserve"> \* MERGEFORMAT </w:instrText>
      </w:r>
      <w:r w:rsidR="00061ADD" w:rsidRPr="00FC6504">
        <w:rPr>
          <w:lang w:val="el-GR"/>
        </w:rPr>
      </w:r>
      <w:r w:rsidR="00061ADD" w:rsidRPr="00FC6504">
        <w:rPr>
          <w:lang w:val="el-GR"/>
        </w:rPr>
        <w:fldChar w:fldCharType="separate"/>
      </w:r>
      <w:r w:rsidR="004255F2" w:rsidRPr="00FC6504">
        <w:rPr>
          <w:lang w:val="el-GR"/>
        </w:rPr>
        <w:t>2.4.4</w:t>
      </w:r>
      <w:r w:rsidR="00061ADD" w:rsidRPr="00FC6504">
        <w:rPr>
          <w:lang w:val="el-GR"/>
        </w:rPr>
        <w:fldChar w:fldCharType="end"/>
      </w:r>
      <w:r w:rsidR="00DE6525" w:rsidRPr="00FC6504">
        <w:rPr>
          <w:lang w:val="el-GR"/>
        </w:rPr>
        <w:t xml:space="preserve"> (Περιεχόμενο φακέλου οικονομικής προσφοράς, τρόπος σύνταξης και </w:t>
      </w:r>
      <w:r w:rsidR="00043D44" w:rsidRPr="00FC6504">
        <w:rPr>
          <w:lang w:val="el-GR"/>
        </w:rPr>
        <w:t>υποβολής οικονομικών προσφορών</w:t>
      </w:r>
      <w:r w:rsidRPr="00FC6504">
        <w:rPr>
          <w:lang w:val="el-GR"/>
        </w:rPr>
        <w:t>, ειδικά ως προς τους όρου</w:t>
      </w:r>
      <w:r w:rsidR="00EF25B0" w:rsidRPr="00FC6504">
        <w:rPr>
          <w:lang w:val="el-GR"/>
        </w:rPr>
        <w:t>ς</w:t>
      </w:r>
      <w:r w:rsidRPr="00FC6504">
        <w:rPr>
          <w:lang w:val="el-GR"/>
        </w:rPr>
        <w:t>, οι οποίοι ρητώς έχουν καθοριστεί επί ποινή αποκλεισμού, στην παρούσα διακήρυξη</w:t>
      </w:r>
      <w:r w:rsidR="00043D44" w:rsidRPr="00FC6504">
        <w:rPr>
          <w:lang w:val="el-GR"/>
        </w:rPr>
        <w:t>)</w:t>
      </w:r>
      <w:r w:rsidR="00DE6525" w:rsidRPr="00FC6504">
        <w:rPr>
          <w:lang w:val="el-GR"/>
        </w:rPr>
        <w:t xml:space="preserve">, </w:t>
      </w:r>
      <w:r w:rsidR="00061ADD" w:rsidRPr="00FC6504">
        <w:rPr>
          <w:lang w:val="el-GR"/>
        </w:rPr>
        <w:fldChar w:fldCharType="begin"/>
      </w:r>
      <w:r w:rsidR="00061ADD" w:rsidRPr="00FC6504">
        <w:rPr>
          <w:lang w:val="el-GR"/>
        </w:rPr>
        <w:instrText xml:space="preserve"> REF _Ref496542395 \r \h </w:instrText>
      </w:r>
      <w:r w:rsidR="00DF02B0" w:rsidRPr="00FC6504">
        <w:rPr>
          <w:lang w:val="el-GR"/>
        </w:rPr>
        <w:instrText xml:space="preserve"> \* MERGEFORMAT </w:instrText>
      </w:r>
      <w:r w:rsidR="00061ADD" w:rsidRPr="00FC6504">
        <w:rPr>
          <w:lang w:val="el-GR"/>
        </w:rPr>
      </w:r>
      <w:r w:rsidR="00061ADD" w:rsidRPr="00FC6504">
        <w:rPr>
          <w:lang w:val="el-GR"/>
        </w:rPr>
        <w:fldChar w:fldCharType="separate"/>
      </w:r>
      <w:r w:rsidR="004255F2" w:rsidRPr="00FC6504">
        <w:rPr>
          <w:lang w:val="el-GR"/>
        </w:rPr>
        <w:t>2.4.5</w:t>
      </w:r>
      <w:r w:rsidR="00061ADD" w:rsidRPr="00FC6504">
        <w:rPr>
          <w:lang w:val="el-GR"/>
        </w:rPr>
        <w:fldChar w:fldCharType="end"/>
      </w:r>
      <w:r w:rsidR="00DE6525" w:rsidRPr="00FC6504">
        <w:rPr>
          <w:lang w:val="el-GR"/>
        </w:rPr>
        <w:t xml:space="preserve"> (Χρόνος ισχύος προσφορών), </w:t>
      </w:r>
      <w:r w:rsidR="00061ADD" w:rsidRPr="00FC6504">
        <w:rPr>
          <w:lang w:val="el-GR"/>
        </w:rPr>
        <w:fldChar w:fldCharType="begin"/>
      </w:r>
      <w:r w:rsidR="00061ADD" w:rsidRPr="00FC6504">
        <w:rPr>
          <w:lang w:val="el-GR"/>
        </w:rPr>
        <w:instrText xml:space="preserve"> REF _Ref496542534 \r \h </w:instrText>
      </w:r>
      <w:r w:rsidR="00DF02B0" w:rsidRPr="00FC6504">
        <w:rPr>
          <w:lang w:val="el-GR"/>
        </w:rPr>
        <w:instrText xml:space="preserve"> \* MERGEFORMAT </w:instrText>
      </w:r>
      <w:r w:rsidR="00061ADD" w:rsidRPr="00FC6504">
        <w:rPr>
          <w:lang w:val="el-GR"/>
        </w:rPr>
      </w:r>
      <w:r w:rsidR="00061ADD" w:rsidRPr="00FC6504">
        <w:rPr>
          <w:lang w:val="el-GR"/>
        </w:rPr>
        <w:fldChar w:fldCharType="separate"/>
      </w:r>
      <w:r w:rsidR="004255F2" w:rsidRPr="00FC6504">
        <w:rPr>
          <w:lang w:val="el-GR"/>
        </w:rPr>
        <w:t>3.1</w:t>
      </w:r>
      <w:r w:rsidR="00061ADD" w:rsidRPr="00FC6504">
        <w:rPr>
          <w:lang w:val="el-GR"/>
        </w:rPr>
        <w:fldChar w:fldCharType="end"/>
      </w:r>
      <w:r w:rsidR="00DE6525" w:rsidRPr="00FC6504">
        <w:rPr>
          <w:lang w:val="el-GR"/>
        </w:rPr>
        <w:t xml:space="preserve"> (Αποσφράγιση και αξιολόγηση προσφορών), </w:t>
      </w:r>
      <w:r w:rsidR="00061ADD" w:rsidRPr="00FC6504">
        <w:rPr>
          <w:lang w:val="el-GR"/>
        </w:rPr>
        <w:fldChar w:fldCharType="begin"/>
      </w:r>
      <w:r w:rsidR="00061ADD" w:rsidRPr="00FC6504">
        <w:rPr>
          <w:lang w:val="el-GR"/>
        </w:rPr>
        <w:instrText xml:space="preserve"> REF _Ref496542592 \r \h </w:instrText>
      </w:r>
      <w:r w:rsidR="00DF02B0" w:rsidRPr="00FC6504">
        <w:rPr>
          <w:lang w:val="el-GR"/>
        </w:rPr>
        <w:instrText xml:space="preserve"> \* MERGEFORMAT </w:instrText>
      </w:r>
      <w:r w:rsidR="00061ADD" w:rsidRPr="00FC6504">
        <w:rPr>
          <w:lang w:val="el-GR"/>
        </w:rPr>
      </w:r>
      <w:r w:rsidR="00061ADD" w:rsidRPr="00FC6504">
        <w:rPr>
          <w:lang w:val="el-GR"/>
        </w:rPr>
        <w:fldChar w:fldCharType="separate"/>
      </w:r>
      <w:r w:rsidR="004255F2" w:rsidRPr="00FC6504">
        <w:rPr>
          <w:lang w:val="el-GR"/>
        </w:rPr>
        <w:t>3.2</w:t>
      </w:r>
      <w:r w:rsidR="00061ADD" w:rsidRPr="00FC6504">
        <w:rPr>
          <w:lang w:val="el-GR"/>
        </w:rPr>
        <w:fldChar w:fldCharType="end"/>
      </w:r>
      <w:r w:rsidR="00DE6525" w:rsidRPr="00FC6504">
        <w:rPr>
          <w:lang w:val="el-GR"/>
        </w:rPr>
        <w:t xml:space="preserve"> (Πρόσκληση υποβολής δικαιολογητικών προσωρινού αναδόχου) της παρούσας,</w:t>
      </w:r>
    </w:p>
    <w:p w14:paraId="239DB588" w14:textId="6EDC4318" w:rsidR="00DE6525" w:rsidRPr="00FC6504" w:rsidRDefault="00DE6525" w:rsidP="002E347D">
      <w:pPr>
        <w:pStyle w:val="ListParagraph"/>
        <w:numPr>
          <w:ilvl w:val="0"/>
          <w:numId w:val="57"/>
        </w:numPr>
        <w:spacing w:before="120"/>
        <w:ind w:left="284" w:hanging="142"/>
        <w:contextualSpacing w:val="0"/>
        <w:rPr>
          <w:lang w:val="el-GR"/>
        </w:rPr>
      </w:pPr>
      <w:r w:rsidRPr="00FC6504">
        <w:rPr>
          <w:lang w:val="el-GR"/>
        </w:rPr>
        <w:t xml:space="preserve">η οποία περιέχει </w:t>
      </w:r>
      <w:r w:rsidR="00854F57" w:rsidRPr="00FC6504">
        <w:rPr>
          <w:lang w:val="el-GR"/>
        </w:rPr>
        <w:t xml:space="preserve">ατελείς, ελλιπείς, ασαφείς </w:t>
      </w:r>
      <w:r w:rsidR="00FA03E7" w:rsidRPr="00FC6504">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rsidRPr="00FC6504">
        <w:rPr>
          <w:lang w:val="el-GR"/>
        </w:rPr>
        <w:t>Δ</w:t>
      </w:r>
      <w:r w:rsidR="00FA03E7" w:rsidRPr="00FC6504">
        <w:rPr>
          <w:lang w:val="el-GR"/>
        </w:rPr>
        <w:t>ιακήρυξης,</w:t>
      </w:r>
      <w:r w:rsidRPr="00FC6504">
        <w:rPr>
          <w:lang w:val="el-GR"/>
        </w:rPr>
        <w:t>,για την οποία ο προσφέρων δεν παρ</w:t>
      </w:r>
      <w:r w:rsidR="00143578" w:rsidRPr="00FC6504">
        <w:rPr>
          <w:lang w:val="el-GR"/>
        </w:rPr>
        <w:t>έ</w:t>
      </w:r>
      <w:r w:rsidRPr="00FC6504">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FC6504">
        <w:rPr>
          <w:lang w:val="el-GR"/>
        </w:rPr>
        <w:fldChar w:fldCharType="begin"/>
      </w:r>
      <w:r w:rsidR="00061ADD" w:rsidRPr="00FC6504">
        <w:rPr>
          <w:lang w:val="el-GR"/>
        </w:rPr>
        <w:instrText xml:space="preserve"> REF _Ref496542486 \r \h </w:instrText>
      </w:r>
      <w:r w:rsidR="00DF02B0" w:rsidRPr="00FC6504">
        <w:rPr>
          <w:lang w:val="el-GR"/>
        </w:rPr>
        <w:instrText xml:space="preserve"> \* MERGEFORMAT </w:instrText>
      </w:r>
      <w:r w:rsidR="00061ADD" w:rsidRPr="00FC6504">
        <w:rPr>
          <w:lang w:val="el-GR"/>
        </w:rPr>
      </w:r>
      <w:r w:rsidR="00061ADD" w:rsidRPr="00FC6504">
        <w:rPr>
          <w:lang w:val="el-GR"/>
        </w:rPr>
        <w:fldChar w:fldCharType="separate"/>
      </w:r>
      <w:r w:rsidR="004255F2" w:rsidRPr="00FC6504">
        <w:rPr>
          <w:lang w:val="el-GR"/>
        </w:rPr>
        <w:t>3.1.1</w:t>
      </w:r>
      <w:r w:rsidR="00061ADD" w:rsidRPr="00FC6504">
        <w:rPr>
          <w:lang w:val="el-GR"/>
        </w:rPr>
        <w:fldChar w:fldCharType="end"/>
      </w:r>
      <w:r w:rsidRPr="00FC6504">
        <w:rPr>
          <w:lang w:val="el-GR"/>
        </w:rPr>
        <w:t xml:space="preserve">. της παρούσας </w:t>
      </w:r>
      <w:r w:rsidR="00FA03E7" w:rsidRPr="00FC6504">
        <w:rPr>
          <w:lang w:val="el-GR"/>
        </w:rPr>
        <w:t>και τα άρθρα 102 και 103 του ν. 4412/2016</w:t>
      </w:r>
      <w:r w:rsidRPr="00FC6504">
        <w:rPr>
          <w:lang w:val="el-GR"/>
        </w:rPr>
        <w:t>,</w:t>
      </w:r>
    </w:p>
    <w:p w14:paraId="6256FAB8" w14:textId="77777777" w:rsidR="004A3904" w:rsidRPr="00FC6504" w:rsidRDefault="004A3904" w:rsidP="002E347D">
      <w:pPr>
        <w:pStyle w:val="ListParagraph"/>
        <w:numPr>
          <w:ilvl w:val="0"/>
          <w:numId w:val="57"/>
        </w:numPr>
        <w:spacing w:before="120"/>
        <w:ind w:left="284" w:hanging="142"/>
        <w:contextualSpacing w:val="0"/>
        <w:rPr>
          <w:lang w:val="el-GR"/>
        </w:rPr>
      </w:pPr>
      <w:r w:rsidRPr="00FC6504">
        <w:rPr>
          <w:lang w:val="el-GR"/>
        </w:rPr>
        <w:t xml:space="preserve">για την οποία ο προσφέρων δεν παρέσχε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FC6504">
        <w:rPr>
          <w:lang w:val="el-GR"/>
        </w:rPr>
        <w:fldChar w:fldCharType="begin"/>
      </w:r>
      <w:r w:rsidRPr="00FC6504">
        <w:rPr>
          <w:lang w:val="el-GR"/>
        </w:rPr>
        <w:instrText xml:space="preserve"> REF _Ref496542486 \r \h  \* MERGEFORMAT </w:instrText>
      </w:r>
      <w:r w:rsidRPr="00FC6504">
        <w:rPr>
          <w:lang w:val="el-GR"/>
        </w:rPr>
      </w:r>
      <w:r w:rsidRPr="00FC6504">
        <w:rPr>
          <w:lang w:val="el-GR"/>
        </w:rPr>
        <w:fldChar w:fldCharType="separate"/>
      </w:r>
      <w:r w:rsidRPr="00FC6504">
        <w:rPr>
          <w:lang w:val="el-GR"/>
        </w:rPr>
        <w:t>3.1.1</w:t>
      </w:r>
      <w:r w:rsidRPr="00FC6504">
        <w:rPr>
          <w:lang w:val="el-GR"/>
        </w:rPr>
        <w:fldChar w:fldCharType="end"/>
      </w:r>
      <w:r w:rsidRPr="00FC6504">
        <w:rPr>
          <w:lang w:val="el-GR"/>
        </w:rPr>
        <w:t>. της παρούσας και τα άρθρα 102 και 103 του ν. 4412/2016,</w:t>
      </w:r>
    </w:p>
    <w:p w14:paraId="7449F221" w14:textId="37791F5A" w:rsidR="00DE6525" w:rsidRPr="00FC6504" w:rsidRDefault="00DE6525" w:rsidP="002E347D">
      <w:pPr>
        <w:pStyle w:val="ListParagraph"/>
        <w:numPr>
          <w:ilvl w:val="0"/>
          <w:numId w:val="57"/>
        </w:numPr>
        <w:spacing w:before="120"/>
        <w:ind w:left="284" w:hanging="142"/>
        <w:contextualSpacing w:val="0"/>
        <w:rPr>
          <w:color w:val="9CC2E5" w:themeColor="accent1" w:themeTint="99"/>
          <w:lang w:val="el-GR"/>
        </w:rPr>
      </w:pPr>
      <w:r w:rsidRPr="00FC6504">
        <w:rPr>
          <w:lang w:val="el-GR"/>
        </w:rPr>
        <w:t>η οποία είναι εναλλακτική προσφορά</w:t>
      </w:r>
      <w:r w:rsidR="007069BB" w:rsidRPr="00FC6504">
        <w:rPr>
          <w:lang w:val="el-GR"/>
        </w:rPr>
        <w:t>,</w:t>
      </w:r>
    </w:p>
    <w:p w14:paraId="53DAC004" w14:textId="1E530A0F" w:rsidR="00DE6525" w:rsidRPr="00FC6504" w:rsidRDefault="00DE6525" w:rsidP="002E347D">
      <w:pPr>
        <w:pStyle w:val="ListParagraph"/>
        <w:numPr>
          <w:ilvl w:val="0"/>
          <w:numId w:val="57"/>
        </w:numPr>
        <w:spacing w:before="120"/>
        <w:ind w:left="284" w:hanging="142"/>
        <w:contextualSpacing w:val="0"/>
        <w:rPr>
          <w:lang w:val="el-GR"/>
        </w:rPr>
      </w:pPr>
      <w:r w:rsidRPr="00FC6504">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FC6504">
        <w:rPr>
          <w:lang w:val="el-GR"/>
        </w:rPr>
        <w:fldChar w:fldCharType="begin"/>
      </w:r>
      <w:r w:rsidR="00565241" w:rsidRPr="00FC6504">
        <w:rPr>
          <w:lang w:val="el-GR"/>
        </w:rPr>
        <w:instrText xml:space="preserve"> REF _Ref496540586 \r \h </w:instrText>
      </w:r>
      <w:r w:rsidR="00250252" w:rsidRPr="00FC6504">
        <w:rPr>
          <w:lang w:val="el-GR"/>
        </w:rPr>
        <w:instrText xml:space="preserve"> \* MERGEFORMAT </w:instrText>
      </w:r>
      <w:r w:rsidR="00565241" w:rsidRPr="00FC6504">
        <w:rPr>
          <w:lang w:val="el-GR"/>
        </w:rPr>
      </w:r>
      <w:r w:rsidR="00565241" w:rsidRPr="00FC6504">
        <w:rPr>
          <w:lang w:val="el-GR"/>
        </w:rPr>
        <w:fldChar w:fldCharType="separate"/>
      </w:r>
      <w:r w:rsidR="004255F2" w:rsidRPr="00FC6504">
        <w:rPr>
          <w:lang w:val="el-GR"/>
        </w:rPr>
        <w:t>2.2.3.3</w:t>
      </w:r>
      <w:r w:rsidR="00565241" w:rsidRPr="00FC6504">
        <w:rPr>
          <w:lang w:val="el-GR"/>
        </w:rPr>
        <w:fldChar w:fldCharType="end"/>
      </w:r>
      <w:r w:rsidRPr="00FC6504">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0A05462D" w14:textId="77777777" w:rsidR="00DE6525" w:rsidRPr="00FC6504" w:rsidRDefault="00DE6525" w:rsidP="002E347D">
      <w:pPr>
        <w:pStyle w:val="ListParagraph"/>
        <w:numPr>
          <w:ilvl w:val="0"/>
          <w:numId w:val="57"/>
        </w:numPr>
        <w:spacing w:before="120"/>
        <w:ind w:left="284" w:hanging="142"/>
        <w:contextualSpacing w:val="0"/>
        <w:rPr>
          <w:lang w:val="el-GR"/>
        </w:rPr>
      </w:pPr>
      <w:r w:rsidRPr="00FC6504">
        <w:rPr>
          <w:lang w:val="el-GR"/>
        </w:rPr>
        <w:t>η οποία είναι υπό αίρεση,</w:t>
      </w:r>
    </w:p>
    <w:p w14:paraId="4C4D6657" w14:textId="6C14EAA9" w:rsidR="004A3904" w:rsidRPr="00FC6504" w:rsidRDefault="004A3904" w:rsidP="002E347D">
      <w:pPr>
        <w:pStyle w:val="ListParagraph"/>
        <w:numPr>
          <w:ilvl w:val="0"/>
          <w:numId w:val="57"/>
        </w:numPr>
        <w:spacing w:before="120"/>
        <w:ind w:left="284" w:hanging="142"/>
        <w:contextualSpacing w:val="0"/>
        <w:rPr>
          <w:lang w:val="el-GR"/>
        </w:rPr>
      </w:pPr>
      <w:r w:rsidRPr="00FC6504">
        <w:rPr>
          <w:lang w:val="el-GR"/>
        </w:rPr>
        <w:t>η οποία θέτει όρο αναπροσαρμογής</w:t>
      </w:r>
    </w:p>
    <w:p w14:paraId="540D6E35" w14:textId="77777777" w:rsidR="00250252" w:rsidRPr="00FC6504" w:rsidRDefault="00250252" w:rsidP="002E347D">
      <w:pPr>
        <w:pStyle w:val="ListParagraph"/>
        <w:numPr>
          <w:ilvl w:val="0"/>
          <w:numId w:val="57"/>
        </w:numPr>
        <w:spacing w:before="120"/>
        <w:ind w:left="284" w:hanging="142"/>
        <w:contextualSpacing w:val="0"/>
        <w:rPr>
          <w:lang w:val="el-GR"/>
        </w:rPr>
      </w:pPr>
      <w:r w:rsidRPr="00FC6504">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C6504" w:rsidRDefault="00FA03E7" w:rsidP="002E347D">
      <w:pPr>
        <w:pStyle w:val="ListParagraph"/>
        <w:numPr>
          <w:ilvl w:val="0"/>
          <w:numId w:val="57"/>
        </w:numPr>
        <w:spacing w:before="120"/>
        <w:ind w:left="284" w:hanging="142"/>
        <w:contextualSpacing w:val="0"/>
        <w:rPr>
          <w:lang w:val="el-GR"/>
        </w:rPr>
      </w:pPr>
      <w:r w:rsidRPr="00FC6504">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FC6504" w:rsidRDefault="00957A03" w:rsidP="002E347D">
      <w:pPr>
        <w:pStyle w:val="ListParagraph"/>
        <w:numPr>
          <w:ilvl w:val="0"/>
          <w:numId w:val="57"/>
        </w:numPr>
        <w:spacing w:before="120"/>
        <w:ind w:left="284" w:hanging="142"/>
        <w:contextualSpacing w:val="0"/>
        <w:rPr>
          <w:lang w:val="el-GR"/>
        </w:rPr>
      </w:pPr>
      <w:r w:rsidRPr="00FC6504">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FC6504" w:rsidRDefault="00957A03" w:rsidP="002E347D">
      <w:pPr>
        <w:pStyle w:val="ListParagraph"/>
        <w:numPr>
          <w:ilvl w:val="0"/>
          <w:numId w:val="57"/>
        </w:numPr>
        <w:spacing w:before="120"/>
        <w:ind w:left="284" w:hanging="142"/>
        <w:contextualSpacing w:val="0"/>
        <w:rPr>
          <w:lang w:val="el-GR"/>
        </w:rPr>
      </w:pPr>
      <w:r w:rsidRPr="00FC6504">
        <w:rPr>
          <w:lang w:val="el-GR"/>
        </w:rPr>
        <w:t>η οποία παρουσιάζει αποκλίσεις ως προς τους όρους και τις τεχνικές προδιαγραφές της σύμβασης</w:t>
      </w:r>
      <w:r w:rsidR="00502A32" w:rsidRPr="00FC6504">
        <w:rPr>
          <w:lang w:val="el-GR"/>
        </w:rPr>
        <w:t xml:space="preserve"> που έχουν ρητώς καθοριστεί, επί ποινή αποκλεισμού, στην παρούσα </w:t>
      </w:r>
      <w:r w:rsidR="00BC1A1C" w:rsidRPr="00FC6504">
        <w:rPr>
          <w:lang w:val="el-GR"/>
        </w:rPr>
        <w:t>Δ</w:t>
      </w:r>
      <w:r w:rsidR="00502A32" w:rsidRPr="00FC6504">
        <w:rPr>
          <w:lang w:val="el-GR"/>
        </w:rPr>
        <w:t>ιακήρυξη</w:t>
      </w:r>
      <w:r w:rsidRPr="00FC6504">
        <w:rPr>
          <w:lang w:val="el-GR"/>
        </w:rPr>
        <w:t>,</w:t>
      </w:r>
    </w:p>
    <w:p w14:paraId="7266217D" w14:textId="4FFDADB2" w:rsidR="00FA03E7" w:rsidRPr="00FC6504" w:rsidRDefault="00957A03" w:rsidP="002E347D">
      <w:pPr>
        <w:pStyle w:val="ListParagraph"/>
        <w:numPr>
          <w:ilvl w:val="0"/>
          <w:numId w:val="57"/>
        </w:numPr>
        <w:spacing w:before="120"/>
        <w:ind w:left="284" w:hanging="142"/>
        <w:contextualSpacing w:val="0"/>
        <w:rPr>
          <w:lang w:val="el-GR"/>
        </w:rPr>
      </w:pPr>
      <w:r w:rsidRPr="00FC6504">
        <w:rPr>
          <w:lang w:val="el-GR"/>
        </w:rPr>
        <w:t xml:space="preserve">η οποία παρουσιάζει ελλείψεις ως προς τα δικαιολογητικά που ζητούνται από τα έγγραφα της παρούσας </w:t>
      </w:r>
      <w:r w:rsidR="00BC1A1C" w:rsidRPr="00FC6504">
        <w:rPr>
          <w:lang w:val="el-GR"/>
        </w:rPr>
        <w:t>Δ</w:t>
      </w:r>
      <w:r w:rsidRPr="00FC6504">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FC6504" w:rsidRDefault="00957A03" w:rsidP="002E347D">
      <w:pPr>
        <w:pStyle w:val="ListParagraph"/>
        <w:numPr>
          <w:ilvl w:val="0"/>
          <w:numId w:val="57"/>
        </w:numPr>
        <w:spacing w:before="120"/>
        <w:ind w:left="284" w:hanging="142"/>
        <w:contextualSpacing w:val="0"/>
        <w:rPr>
          <w:lang w:val="el-GR"/>
        </w:rPr>
      </w:pPr>
      <w:r w:rsidRPr="00FC6504">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sidRPr="00FC6504">
        <w:rPr>
          <w:lang w:val="el-GR"/>
        </w:rPr>
        <w:t>έως 2.2.7</w:t>
      </w:r>
      <w:r w:rsidRPr="00FC6504">
        <w:rPr>
          <w:lang w:val="el-GR"/>
        </w:rPr>
        <w:t>, περί κριτηρίων επιλογής,</w:t>
      </w:r>
    </w:p>
    <w:p w14:paraId="041C83A6" w14:textId="15DA308F" w:rsidR="00957A03" w:rsidRPr="00FC6504" w:rsidRDefault="00957A03" w:rsidP="002E347D">
      <w:pPr>
        <w:pStyle w:val="ListParagraph"/>
        <w:numPr>
          <w:ilvl w:val="0"/>
          <w:numId w:val="57"/>
        </w:numPr>
        <w:spacing w:before="120"/>
        <w:ind w:left="284" w:hanging="142"/>
        <w:contextualSpacing w:val="0"/>
        <w:rPr>
          <w:lang w:val="el-GR"/>
        </w:rPr>
      </w:pPr>
      <w:r w:rsidRPr="00FC6504">
        <w:rPr>
          <w:lang w:val="el-GR"/>
        </w:rPr>
        <w:lastRenderedPageBreak/>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sidRPr="00FC6504">
        <w:rPr>
          <w:lang w:val="el-GR"/>
        </w:rPr>
        <w:t>,</w:t>
      </w:r>
    </w:p>
    <w:p w14:paraId="54F33019" w14:textId="77777777" w:rsidR="00250252" w:rsidRPr="00FC6504" w:rsidRDefault="00250252" w:rsidP="002E347D">
      <w:pPr>
        <w:pStyle w:val="ListParagraph"/>
        <w:numPr>
          <w:ilvl w:val="0"/>
          <w:numId w:val="57"/>
        </w:numPr>
        <w:spacing w:before="120"/>
        <w:ind w:left="284" w:hanging="142"/>
        <w:contextualSpacing w:val="0"/>
        <w:rPr>
          <w:lang w:val="el-GR"/>
        </w:rPr>
      </w:pPr>
      <w:bookmarkStart w:id="265" w:name="_Hlk126499328"/>
      <w:r w:rsidRPr="00FC6504">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65"/>
    <w:p w14:paraId="10892326" w14:textId="72B5A375" w:rsidR="004E79B7" w:rsidRPr="00FC6504" w:rsidRDefault="00250252" w:rsidP="002E347D">
      <w:pPr>
        <w:pStyle w:val="ListParagraph"/>
        <w:numPr>
          <w:ilvl w:val="0"/>
          <w:numId w:val="57"/>
        </w:numPr>
        <w:spacing w:before="120"/>
        <w:ind w:left="284" w:hanging="142"/>
        <w:contextualSpacing w:val="0"/>
        <w:rPr>
          <w:lang w:val="el-GR"/>
        </w:rPr>
      </w:pPr>
      <w:r w:rsidRPr="00FC6504">
        <w:rPr>
          <w:lang w:val="el-GR"/>
        </w:rPr>
        <w:t>της οποίας το συνολικό τίμημα υπερβαίνει τον προϋπολογισμό του Έργου,</w:t>
      </w:r>
    </w:p>
    <w:p w14:paraId="78162A24" w14:textId="77777777" w:rsidR="004E79B7" w:rsidRPr="00FC6504" w:rsidRDefault="004E79B7" w:rsidP="002E347D">
      <w:pPr>
        <w:pStyle w:val="ListParagraph"/>
        <w:numPr>
          <w:ilvl w:val="0"/>
          <w:numId w:val="57"/>
        </w:numPr>
        <w:spacing w:before="120"/>
        <w:ind w:left="284" w:hanging="142"/>
        <w:contextualSpacing w:val="0"/>
        <w:rPr>
          <w:lang w:val="el-GR"/>
        </w:rPr>
      </w:pPr>
      <w:bookmarkStart w:id="266" w:name="_Hlk126499378"/>
      <w:r w:rsidRPr="00FC6504">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66"/>
    <w:p w14:paraId="24AC6F41" w14:textId="77777777" w:rsidR="00250252" w:rsidRPr="00FC6504" w:rsidRDefault="00250252" w:rsidP="002E347D">
      <w:pPr>
        <w:rPr>
          <w:iCs/>
          <w:lang w:val="el-GR"/>
        </w:rPr>
      </w:pPr>
    </w:p>
    <w:p w14:paraId="0634DE65" w14:textId="3D4CC0AE" w:rsidR="008338F0" w:rsidRPr="00FC6504" w:rsidRDefault="003355E7" w:rsidP="002E347D">
      <w:pPr>
        <w:pStyle w:val="Heading1"/>
        <w:rPr>
          <w:rFonts w:cs="Tahoma"/>
          <w:sz w:val="22"/>
          <w:szCs w:val="22"/>
        </w:rPr>
      </w:pPr>
      <w:bookmarkStart w:id="267" w:name="_Toc97194442"/>
      <w:bookmarkStart w:id="268" w:name="_Toc193968100"/>
      <w:r w:rsidRPr="00FC6504">
        <w:rPr>
          <w:rFonts w:cs="Tahoma"/>
          <w:sz w:val="22"/>
          <w:szCs w:val="22"/>
        </w:rPr>
        <w:lastRenderedPageBreak/>
        <w:t>ΔΙΕΝΕΡΓΕΙΑ ΔΙΑΔΙΚΑΣΙΑΣ - ΑΞΙΟΛΟΓΗΣΗ ΠΡΟΣΦΟΡΩΝ</w:t>
      </w:r>
      <w:bookmarkEnd w:id="267"/>
      <w:bookmarkEnd w:id="268"/>
    </w:p>
    <w:p w14:paraId="35446AA3" w14:textId="4488B2BF" w:rsidR="008338F0" w:rsidRPr="00FC6504" w:rsidRDefault="003355E7" w:rsidP="002E347D">
      <w:pPr>
        <w:pStyle w:val="Heading2"/>
        <w:rPr>
          <w:rFonts w:cs="Tahoma"/>
          <w:lang w:val="el-GR"/>
        </w:rPr>
      </w:pPr>
      <w:bookmarkStart w:id="269" w:name="_Ref496542534"/>
      <w:bookmarkStart w:id="270" w:name="_Toc97194311"/>
      <w:bookmarkStart w:id="271" w:name="_Toc97194443"/>
      <w:bookmarkStart w:id="272" w:name="_Toc193968101"/>
      <w:r w:rsidRPr="00FC6504">
        <w:rPr>
          <w:rFonts w:cs="Tahoma"/>
          <w:lang w:val="el-GR"/>
        </w:rPr>
        <w:t>Αποσφράγιση και αξιολόγηση προσφορών</w:t>
      </w:r>
      <w:bookmarkEnd w:id="269"/>
      <w:bookmarkEnd w:id="270"/>
      <w:bookmarkEnd w:id="271"/>
      <w:bookmarkEnd w:id="272"/>
    </w:p>
    <w:p w14:paraId="1CBBAD8F" w14:textId="77777777" w:rsidR="008338F0" w:rsidRPr="00FC6504" w:rsidRDefault="003355E7" w:rsidP="002E347D">
      <w:pPr>
        <w:pStyle w:val="Heading3"/>
        <w:ind w:left="1134" w:hanging="992"/>
        <w:rPr>
          <w:lang w:val="el-GR"/>
        </w:rPr>
      </w:pPr>
      <w:bookmarkStart w:id="273" w:name="_Ref496542486"/>
      <w:bookmarkStart w:id="274" w:name="_Toc97194312"/>
      <w:bookmarkStart w:id="275" w:name="_Toc97194444"/>
      <w:bookmarkStart w:id="276" w:name="_Toc193968102"/>
      <w:r w:rsidRPr="00FC6504">
        <w:rPr>
          <w:lang w:val="el-GR"/>
        </w:rPr>
        <w:t>Ηλεκτρονική αποσφράγιση προσφορών</w:t>
      </w:r>
      <w:bookmarkEnd w:id="273"/>
      <w:bookmarkEnd w:id="274"/>
      <w:bookmarkEnd w:id="275"/>
      <w:bookmarkEnd w:id="276"/>
    </w:p>
    <w:p w14:paraId="66FDFF38" w14:textId="08578D26" w:rsidR="00B23FCC" w:rsidRPr="00FC6504" w:rsidRDefault="00B23FCC" w:rsidP="002E347D">
      <w:pPr>
        <w:rPr>
          <w:lang w:val="el-GR"/>
        </w:rPr>
      </w:pPr>
      <w:r w:rsidRPr="00FC6504">
        <w:rPr>
          <w:lang w:val="el-GR"/>
        </w:rPr>
        <w:t>Το πιστοποιημένο στο ΕΣΗΔΗΣ, για την αποσφράγιση των</w:t>
      </w:r>
      <w:r w:rsidR="00E1337D" w:rsidRPr="00FC6504">
        <w:rPr>
          <w:lang w:val="el-GR"/>
        </w:rPr>
        <w:t xml:space="preserve"> </w:t>
      </w:r>
      <w:r w:rsidRPr="00FC6504">
        <w:rPr>
          <w:lang w:val="el-GR"/>
        </w:rPr>
        <w:t>προσφορών</w:t>
      </w:r>
      <w:r w:rsidR="00E1337D" w:rsidRPr="00FC6504">
        <w:rPr>
          <w:lang w:val="el-GR"/>
        </w:rPr>
        <w:t xml:space="preserve"> </w:t>
      </w:r>
      <w:r w:rsidRPr="00FC6504">
        <w:rPr>
          <w:lang w:val="el-GR"/>
        </w:rPr>
        <w:t xml:space="preserve">αρμόδιο όργανο της </w:t>
      </w:r>
      <w:r w:rsidR="00201A07" w:rsidRPr="00FC6504">
        <w:rPr>
          <w:lang w:val="el-GR"/>
        </w:rPr>
        <w:t>α</w:t>
      </w:r>
      <w:r w:rsidRPr="00FC6504">
        <w:rPr>
          <w:lang w:val="el-GR"/>
        </w:rPr>
        <w:t xml:space="preserve">ναθέτουσας </w:t>
      </w:r>
      <w:r w:rsidR="00201A07" w:rsidRPr="00FC6504">
        <w:rPr>
          <w:lang w:val="el-GR"/>
        </w:rPr>
        <w:t>α</w:t>
      </w:r>
      <w:r w:rsidRPr="00FC6504">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1BB354B5" w14:textId="0DED337D" w:rsidR="00032BBA" w:rsidRPr="00FC6504" w:rsidRDefault="00032BBA" w:rsidP="000A3D08">
      <w:pPr>
        <w:widowControl w:val="0"/>
        <w:spacing w:after="60"/>
        <w:textAlignment w:val="baseline"/>
        <w:rPr>
          <w:kern w:val="1"/>
          <w:lang w:val="el-GR" w:eastAsia="ar-SA"/>
        </w:rPr>
      </w:pPr>
      <w:r w:rsidRPr="00FC6504">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FC6504">
        <w:rPr>
          <w:b/>
          <w:bCs/>
          <w:lang w:val="el-GR"/>
        </w:rPr>
        <w:t>τέσσερις (4) εργάσιμες ημέρες</w:t>
      </w:r>
      <w:r w:rsidRPr="00FC6504">
        <w:rPr>
          <w:lang w:val="el-GR"/>
        </w:rPr>
        <w:t xml:space="preserve"> μετά την καταληκτική ημερομηνία προσφορών ήτοι </w:t>
      </w:r>
      <w:r w:rsidR="00D36380" w:rsidRPr="00FC6504">
        <w:rPr>
          <w:b/>
          <w:bCs/>
          <w:lang w:val="el-GR"/>
        </w:rPr>
        <w:t>05-05-2025</w:t>
      </w:r>
      <w:r w:rsidR="008F1453" w:rsidRPr="00FC6504">
        <w:rPr>
          <w:b/>
          <w:bCs/>
          <w:lang w:val="el-GR"/>
        </w:rPr>
        <w:t xml:space="preserve"> και ώρα 14:00</w:t>
      </w:r>
      <w:r w:rsidR="002C1B16" w:rsidRPr="00FC6504">
        <w:rPr>
          <w:lang w:val="el-GR"/>
        </w:rPr>
        <w:t>.</w:t>
      </w:r>
      <w:r w:rsidR="00B544FC" w:rsidRPr="00FC6504">
        <w:rPr>
          <w:lang w:val="el-GR"/>
        </w:rPr>
        <w:t xml:space="preserve"> </w:t>
      </w:r>
      <w:r w:rsidRPr="00FC6504">
        <w:rPr>
          <w:kern w:val="1"/>
          <w:lang w:val="el-GR" w:eastAsia="ar-SA"/>
        </w:rPr>
        <w:t xml:space="preserve">Στο στάδιο αυτό τα στοιχεία των προσφορών που αποσφραγίζονται είναι προσβάσιμα μόνο στα μέλη της Επιτροπής Διαγωνισμού και την </w:t>
      </w:r>
      <w:r w:rsidR="00201A07" w:rsidRPr="00FC6504">
        <w:rPr>
          <w:kern w:val="1"/>
          <w:lang w:val="el-GR" w:eastAsia="ar-SA"/>
        </w:rPr>
        <w:t>α</w:t>
      </w:r>
      <w:r w:rsidRPr="00FC6504">
        <w:rPr>
          <w:kern w:val="1"/>
          <w:lang w:val="el-GR" w:eastAsia="ar-SA"/>
        </w:rPr>
        <w:t xml:space="preserve">ναθέτουσα </w:t>
      </w:r>
      <w:r w:rsidR="00201A07" w:rsidRPr="00FC6504">
        <w:rPr>
          <w:kern w:val="1"/>
          <w:lang w:val="el-GR" w:eastAsia="ar-SA"/>
        </w:rPr>
        <w:t>α</w:t>
      </w:r>
      <w:r w:rsidRPr="00FC6504">
        <w:rPr>
          <w:kern w:val="1"/>
          <w:lang w:val="el-GR" w:eastAsia="ar-SA"/>
        </w:rPr>
        <w:t>ρχή.</w:t>
      </w:r>
    </w:p>
    <w:p w14:paraId="592FAE09" w14:textId="77777777" w:rsidR="00032BBA" w:rsidRPr="00FC6504" w:rsidRDefault="00032BBA" w:rsidP="002E347D">
      <w:pPr>
        <w:rPr>
          <w:lang w:val="el-GR"/>
        </w:rPr>
      </w:pPr>
    </w:p>
    <w:p w14:paraId="15347254" w14:textId="77777777" w:rsidR="008338F0" w:rsidRPr="00FC6504" w:rsidRDefault="003355E7" w:rsidP="002E347D">
      <w:pPr>
        <w:pStyle w:val="Heading3"/>
        <w:ind w:left="1134" w:hanging="992"/>
        <w:rPr>
          <w:lang w:val="el-GR"/>
        </w:rPr>
      </w:pPr>
      <w:bookmarkStart w:id="277" w:name="_Toc74566885"/>
      <w:bookmarkStart w:id="278" w:name="_Toc74566886"/>
      <w:bookmarkStart w:id="279" w:name="_Toc74566887"/>
      <w:bookmarkStart w:id="280" w:name="_Toc74566888"/>
      <w:bookmarkStart w:id="281" w:name="_Toc74566889"/>
      <w:bookmarkStart w:id="282" w:name="_Toc74566890"/>
      <w:bookmarkStart w:id="283" w:name="_Toc74566891"/>
      <w:bookmarkStart w:id="284" w:name="_Toc74566892"/>
      <w:bookmarkStart w:id="285" w:name="_Ref40981105"/>
      <w:bookmarkStart w:id="286" w:name="_Ref40981122"/>
      <w:bookmarkStart w:id="287" w:name="_Ref40981155"/>
      <w:bookmarkStart w:id="288" w:name="_Toc97194313"/>
      <w:bookmarkStart w:id="289" w:name="_Toc97194445"/>
      <w:bookmarkStart w:id="290" w:name="_Toc193968103"/>
      <w:bookmarkEnd w:id="277"/>
      <w:bookmarkEnd w:id="278"/>
      <w:bookmarkEnd w:id="279"/>
      <w:bookmarkEnd w:id="280"/>
      <w:bookmarkEnd w:id="281"/>
      <w:bookmarkEnd w:id="282"/>
      <w:bookmarkEnd w:id="283"/>
      <w:bookmarkEnd w:id="284"/>
      <w:r w:rsidRPr="00FC6504">
        <w:rPr>
          <w:lang w:val="el-GR"/>
        </w:rPr>
        <w:t>Αξιολόγηση προσφορών</w:t>
      </w:r>
      <w:bookmarkEnd w:id="285"/>
      <w:bookmarkEnd w:id="286"/>
      <w:bookmarkEnd w:id="287"/>
      <w:bookmarkEnd w:id="288"/>
      <w:bookmarkEnd w:id="289"/>
      <w:bookmarkEnd w:id="290"/>
    </w:p>
    <w:p w14:paraId="1812B8F0" w14:textId="3C689589" w:rsidR="006119DB" w:rsidRPr="00FC6504" w:rsidRDefault="006119DB" w:rsidP="002E347D">
      <w:pPr>
        <w:textAlignment w:val="baseline"/>
        <w:rPr>
          <w:lang w:val="el-GR"/>
        </w:rPr>
      </w:pPr>
      <w:r w:rsidRPr="00FC6504">
        <w:rPr>
          <w:lang w:val="el-GR"/>
        </w:rPr>
        <w:t xml:space="preserve">Μετά την </w:t>
      </w:r>
      <w:r w:rsidR="00EF25B0" w:rsidRPr="00FC6504">
        <w:rPr>
          <w:kern w:val="1"/>
          <w:lang w:val="el-GR" w:eastAsia="ar-SA"/>
        </w:rPr>
        <w:t xml:space="preserve">κατά περίπτωση </w:t>
      </w:r>
      <w:r w:rsidRPr="00FC6504">
        <w:rPr>
          <w:lang w:val="el-GR"/>
        </w:rPr>
        <w:t xml:space="preserve">ηλεκτρονική αποσφράγιση των προσφορών η </w:t>
      </w:r>
      <w:r w:rsidR="00201A07" w:rsidRPr="00FC6504">
        <w:rPr>
          <w:lang w:val="el-GR"/>
        </w:rPr>
        <w:t>α</w:t>
      </w:r>
      <w:r w:rsidRPr="00FC6504">
        <w:rPr>
          <w:lang w:val="el-GR"/>
        </w:rPr>
        <w:t xml:space="preserve">ναθέτουσα </w:t>
      </w:r>
      <w:r w:rsidR="00201A07" w:rsidRPr="00FC6504">
        <w:rPr>
          <w:lang w:val="el-GR"/>
        </w:rPr>
        <w:t>α</w:t>
      </w:r>
      <w:r w:rsidRPr="00FC6504">
        <w:rPr>
          <w:lang w:val="el-GR"/>
        </w:rPr>
        <w:t xml:space="preserve">ρχή προβαίνει στην αξιολόγηση αυτών μέσω των αρμόδιων πιστοποιημένων στο Σύστημα </w:t>
      </w:r>
      <w:r w:rsidR="00F005B4" w:rsidRPr="00FC6504">
        <w:rPr>
          <w:lang w:val="el-GR"/>
        </w:rPr>
        <w:t xml:space="preserve">ΕΣΗΔΗΣ </w:t>
      </w:r>
      <w:r w:rsidRPr="00FC6504">
        <w:rPr>
          <w:lang w:val="el-GR"/>
        </w:rPr>
        <w:t>οργάνων της, εφαρμοζόμενων κατά τα λοιπά των κειμένων διατάξεων.</w:t>
      </w:r>
    </w:p>
    <w:p w14:paraId="214DA069" w14:textId="77777777" w:rsidR="00482B15" w:rsidRPr="00FC6504" w:rsidRDefault="00482B15" w:rsidP="002E347D">
      <w:pPr>
        <w:textAlignment w:val="baseline"/>
        <w:rPr>
          <w:kern w:val="1"/>
          <w:lang w:val="el-GR" w:eastAsia="ar-SA"/>
        </w:rPr>
      </w:pPr>
      <w:r w:rsidRPr="00FC6504">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FC6504">
        <w:rPr>
          <w:lang w:val="el-GR" w:eastAsia="ar-SA"/>
        </w:rPr>
        <w:t xml:space="preserve"> Η συμπλήρωση ή η αποσαφήνιση ζητείται και γίνεται αποδεκτή υπό την προϋπόθεση ότι δεν </w:t>
      </w:r>
      <w:r w:rsidRPr="00FC6504">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3A1FA4A5" w:rsidR="00E57533" w:rsidRPr="00FC6504" w:rsidRDefault="00E57533" w:rsidP="002E347D">
      <w:pPr>
        <w:textAlignment w:val="baseline"/>
        <w:rPr>
          <w:rFonts w:eastAsia="Calibri"/>
          <w:i/>
          <w:iCs/>
          <w:color w:val="5B9BD5"/>
          <w:kern w:val="1"/>
          <w:lang w:val="el-GR" w:eastAsia="el-GR"/>
        </w:rPr>
      </w:pPr>
      <w:r w:rsidRPr="00FC6504">
        <w:rPr>
          <w:kern w:val="1"/>
          <w:lang w:val="el-GR"/>
        </w:rPr>
        <w:t>Ειδικότερα :</w:t>
      </w:r>
    </w:p>
    <w:p w14:paraId="5E34863E" w14:textId="278174C6" w:rsidR="00E57533" w:rsidRPr="00FC6504" w:rsidRDefault="00E57533" w:rsidP="002E347D">
      <w:pPr>
        <w:suppressAutoHyphens w:val="0"/>
        <w:spacing w:after="0"/>
        <w:rPr>
          <w:strike/>
          <w:kern w:val="1"/>
          <w:lang w:val="el-GR"/>
        </w:rPr>
      </w:pPr>
      <w:r w:rsidRPr="00FC6504">
        <w:rPr>
          <w:kern w:val="1"/>
          <w:lang w:val="el-GR"/>
        </w:rPr>
        <w:t>α) Η Επιτροπή Διαγωνισμού εξετάζει αρχικά την</w:t>
      </w:r>
      <w:r w:rsidR="00186C29" w:rsidRPr="00FC6504">
        <w:rPr>
          <w:kern w:val="1"/>
          <w:lang w:val="el-GR"/>
        </w:rPr>
        <w:t xml:space="preserve"> υποβολή</w:t>
      </w:r>
      <w:r w:rsidRPr="00FC6504">
        <w:rPr>
          <w:kern w:val="1"/>
          <w:lang w:val="el-GR"/>
        </w:rPr>
        <w:t xml:space="preserve"> της εγγύησης συμμετοχής, σύμφωνα με την παράγραφο 1 του άρθρου 72. Σε περίπτωση παράλειψης</w:t>
      </w:r>
      <w:r w:rsidR="00186C29" w:rsidRPr="00FC6504">
        <w:rPr>
          <w:kern w:val="1"/>
          <w:lang w:val="el-GR"/>
        </w:rPr>
        <w:t xml:space="preserve"> υποβολής</w:t>
      </w:r>
      <w:r w:rsidRPr="00FC6504">
        <w:rPr>
          <w:kern w:val="1"/>
          <w:lang w:val="el-GR"/>
        </w:rPr>
        <w:t>,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w:t>
      </w:r>
      <w:r w:rsidR="00186C29" w:rsidRPr="00FC6504">
        <w:rPr>
          <w:kern w:val="1"/>
          <w:lang w:val="el-GR"/>
        </w:rPr>
        <w:t xml:space="preserve"> με το</w:t>
      </w:r>
      <w:r w:rsidRPr="00FC6504">
        <w:rPr>
          <w:kern w:val="1"/>
          <w:lang w:val="el-GR"/>
        </w:rPr>
        <w:t xml:space="preserve"> οποίο εισηγείται την απόρριψη της προσφοράς ως απαράδεκτης.</w:t>
      </w:r>
    </w:p>
    <w:p w14:paraId="200EE82B" w14:textId="77777777" w:rsidR="00E57533" w:rsidRPr="00FC6504" w:rsidRDefault="00E57533" w:rsidP="002E347D">
      <w:pPr>
        <w:textAlignment w:val="baseline"/>
        <w:rPr>
          <w:kern w:val="1"/>
          <w:lang w:val="el-GR"/>
        </w:rPr>
      </w:pPr>
      <w:r w:rsidRPr="00FC6504">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6ED85D2" w14:textId="77777777" w:rsidR="00E57533" w:rsidRPr="00FC6504" w:rsidRDefault="00E57533" w:rsidP="002E347D">
      <w:pPr>
        <w:suppressAutoHyphens w:val="0"/>
        <w:autoSpaceDE w:val="0"/>
        <w:autoSpaceDN w:val="0"/>
        <w:adjustRightInd w:val="0"/>
        <w:spacing w:after="0"/>
        <w:rPr>
          <w:kern w:val="1"/>
          <w:lang w:val="el-GR"/>
        </w:rPr>
      </w:pPr>
      <w:r w:rsidRPr="00FC6504">
        <w:rPr>
          <w:kern w:val="1"/>
          <w:lang w:val="el-GR"/>
        </w:rPr>
        <w:t>Κατά της εν λόγω απόφασης χωρεί προδικαστική προσφυγή, σύμφωνα με τα οριζόμενα στην παράγραφο 3.4 της παρούσας.</w:t>
      </w:r>
    </w:p>
    <w:p w14:paraId="1133BF14" w14:textId="77777777" w:rsidR="00E57533" w:rsidRPr="00FC6504" w:rsidRDefault="00E57533" w:rsidP="002E347D">
      <w:pPr>
        <w:suppressAutoHyphens w:val="0"/>
        <w:autoSpaceDE w:val="0"/>
        <w:autoSpaceDN w:val="0"/>
        <w:adjustRightInd w:val="0"/>
        <w:spacing w:after="0"/>
        <w:rPr>
          <w:kern w:val="1"/>
          <w:lang w:val="el-GR"/>
        </w:rPr>
      </w:pPr>
      <w:r w:rsidRPr="00FC6504">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9362A6D" w14:textId="77777777" w:rsidR="00E57533" w:rsidRPr="00FC6504" w:rsidRDefault="00E57533" w:rsidP="002E347D">
      <w:pPr>
        <w:suppressAutoHyphens w:val="0"/>
        <w:autoSpaceDE w:val="0"/>
        <w:autoSpaceDN w:val="0"/>
        <w:adjustRightInd w:val="0"/>
        <w:spacing w:after="0"/>
        <w:rPr>
          <w:kern w:val="1"/>
          <w:lang w:val="el-GR"/>
        </w:rPr>
      </w:pPr>
    </w:p>
    <w:p w14:paraId="7E0647FF" w14:textId="222F413F" w:rsidR="00E57533" w:rsidRPr="00FC6504" w:rsidRDefault="00E57533" w:rsidP="002E347D">
      <w:pPr>
        <w:textAlignment w:val="baseline"/>
        <w:rPr>
          <w:kern w:val="1"/>
          <w:lang w:val="el-GR"/>
        </w:rPr>
      </w:pPr>
      <w:r w:rsidRPr="00FC6504">
        <w:rPr>
          <w:kern w:val="1"/>
          <w:lang w:val="el-GR"/>
        </w:rPr>
        <w:lastRenderedPageBreak/>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τα δικαιολογητικά συμμετοχής </w:t>
      </w:r>
      <w:r w:rsidR="00515948" w:rsidRPr="00FC6504">
        <w:rPr>
          <w:kern w:val="1"/>
          <w:lang w:val="el-GR"/>
        </w:rPr>
        <w:t xml:space="preserve">των οποίων </w:t>
      </w:r>
      <w:r w:rsidRPr="00FC6504">
        <w:rPr>
          <w:kern w:val="1"/>
          <w:lang w:val="el-GR"/>
        </w:rPr>
        <w:t>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2718905A" w14:textId="2C699444" w:rsidR="00E57533" w:rsidRPr="00FC6504" w:rsidRDefault="00E57533" w:rsidP="002E347D">
      <w:pPr>
        <w:textAlignment w:val="baseline"/>
        <w:rPr>
          <w:kern w:val="1"/>
          <w:lang w:val="el-GR"/>
        </w:rPr>
      </w:pPr>
      <w:r w:rsidRPr="00FC6504">
        <w:rPr>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w:t>
      </w:r>
      <w:r w:rsidR="00515948" w:rsidRPr="00FC6504">
        <w:rPr>
          <w:kern w:val="1"/>
          <w:lang w:val="el-GR"/>
        </w:rPr>
        <w:t xml:space="preserve">των οποίων </w:t>
      </w:r>
      <w:r w:rsidRPr="00FC6504">
        <w:rPr>
          <w:kern w:val="1"/>
          <w:lang w:val="el-GR"/>
        </w:rPr>
        <w:t>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w:t>
      </w:r>
    </w:p>
    <w:p w14:paraId="74669287" w14:textId="6969C15A" w:rsidR="00E57533" w:rsidRPr="00FC6504" w:rsidRDefault="00E57533" w:rsidP="002E347D">
      <w:pPr>
        <w:textAlignment w:val="baseline"/>
        <w:rPr>
          <w:kern w:val="1"/>
          <w:lang w:val="el-GR" w:eastAsia="el-GR"/>
        </w:rPr>
      </w:pPr>
      <w:r w:rsidRPr="00FC6504">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FC6504">
        <w:rPr>
          <w:lang w:val="el-GR"/>
        </w:rPr>
        <w:t xml:space="preserve"> </w:t>
      </w:r>
      <w:r w:rsidRPr="00FC6504">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130942" w:rsidRPr="00FC6504">
        <w:rPr>
          <w:kern w:val="1"/>
          <w:lang w:val="el-GR"/>
        </w:rPr>
        <w:t>.</w:t>
      </w:r>
    </w:p>
    <w:p w14:paraId="1E1029F9" w14:textId="192B92EF" w:rsidR="00E57533" w:rsidRPr="00FC6504" w:rsidRDefault="00E57533" w:rsidP="002E347D">
      <w:pPr>
        <w:textAlignment w:val="baseline"/>
        <w:rPr>
          <w:i/>
          <w:iCs/>
          <w:color w:val="5B9BD5"/>
          <w:kern w:val="1"/>
          <w:lang w:val="el-GR" w:eastAsia="el-GR"/>
        </w:rPr>
      </w:pPr>
      <w:r w:rsidRPr="00FC6504">
        <w:rPr>
          <w:kern w:val="1"/>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14:paraId="1465099B" w14:textId="39A91BAF" w:rsidR="00C56059" w:rsidRPr="00FC6504" w:rsidRDefault="00130942" w:rsidP="002E347D">
      <w:pPr>
        <w:textAlignment w:val="baseline"/>
        <w:rPr>
          <w:kern w:val="1"/>
          <w:lang w:val="el-GR" w:eastAsia="el-GR"/>
        </w:rPr>
      </w:pPr>
      <w:r w:rsidRPr="00FC6504">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w:t>
      </w:r>
      <w:r w:rsidR="00515948" w:rsidRPr="00FC6504">
        <w:rPr>
          <w:kern w:val="1"/>
          <w:lang w:val="el-GR" w:eastAsia="el-GR"/>
        </w:rPr>
        <w:t xml:space="preserve"> ως άνω</w:t>
      </w:r>
      <w:r w:rsidRPr="00FC6504">
        <w:rPr>
          <w:kern w:val="1"/>
          <w:lang w:val="el-GR" w:eastAsia="el-GR"/>
        </w:rPr>
        <w:t xml:space="preserve">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w:t>
      </w:r>
      <w:r w:rsidR="00756DE5" w:rsidRPr="00FC6504">
        <w:rPr>
          <w:kern w:val="1"/>
          <w:lang w:val="el-GR" w:eastAsia="el-GR"/>
        </w:rPr>
        <w:t>, δεν αναρτάται στο ΚΗΜΔΗΣ και στη «ΔΙΑΥΓΕΙΑ»</w:t>
      </w:r>
      <w:r w:rsidRPr="00FC6504">
        <w:rPr>
          <w:kern w:val="1"/>
          <w:lang w:val="el-GR" w:eastAsia="el-GR"/>
        </w:rPr>
        <w:t xml:space="preserve"> και ενσωματώνεται στην απόφαση </w:t>
      </w:r>
      <w:r w:rsidR="00C56059" w:rsidRPr="00FC6504">
        <w:rPr>
          <w:kern w:val="1"/>
          <w:lang w:val="el-GR" w:eastAsia="el-GR"/>
        </w:rPr>
        <w:t>κατακύρωσης.</w:t>
      </w:r>
    </w:p>
    <w:p w14:paraId="26EA43A9" w14:textId="2797D215" w:rsidR="00130942" w:rsidRPr="00FC6504" w:rsidRDefault="0084517C" w:rsidP="002E347D">
      <w:pPr>
        <w:textAlignment w:val="baseline"/>
        <w:rPr>
          <w:lang w:val="el-GR"/>
        </w:rPr>
      </w:pPr>
      <w:r w:rsidRPr="00FC6504">
        <w:rPr>
          <w:color w:val="000000"/>
          <w:shd w:val="clear" w:color="auto" w:fill="FFFFFF"/>
          <w:lang w:val="el-GR"/>
        </w:rPr>
        <w:t xml:space="preserve">Σε κάθε περίπτωση, όταν έχει υποβληθεί </w:t>
      </w:r>
      <w:r w:rsidR="001B5BEE" w:rsidRPr="00FC6504">
        <w:rPr>
          <w:color w:val="000000"/>
          <w:shd w:val="clear" w:color="auto" w:fill="FFFFFF"/>
          <w:lang w:val="el-GR"/>
        </w:rPr>
        <w:t xml:space="preserve">εξ αρχής </w:t>
      </w:r>
      <w:r w:rsidRPr="00FC6504">
        <w:rPr>
          <w:color w:val="000000"/>
          <w:shd w:val="clear" w:color="auto" w:fill="FFFFFF"/>
          <w:lang w:val="el-GR"/>
        </w:rPr>
        <w:t xml:space="preserve">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FC6504">
        <w:rPr>
          <w:lang w:val="el-GR"/>
        </w:rPr>
        <w:t>Ενιαίας Αρχής Δημοσίων Συμβάσεων (Ε.Α.ΔΗ.ΣΥ.)</w:t>
      </w:r>
      <w:r w:rsidRPr="00FC6504">
        <w:rPr>
          <w:color w:val="000000"/>
          <w:shd w:val="clear" w:color="auto" w:fill="FFFFFF"/>
          <w:lang w:val="el-GR"/>
        </w:rPr>
        <w:t>σύμφωνα με όσα προβλέπονται στην παράγραφο 3.4 της παρούσας.</w:t>
      </w:r>
    </w:p>
    <w:p w14:paraId="04325FF9" w14:textId="77777777" w:rsidR="00E03665" w:rsidRPr="00FC6504" w:rsidRDefault="00E03665" w:rsidP="002E347D">
      <w:pPr>
        <w:rPr>
          <w:lang w:val="el-GR"/>
        </w:rPr>
      </w:pPr>
      <w:bookmarkStart w:id="291" w:name="__RefHeading___Toc491950129"/>
      <w:bookmarkEnd w:id="291"/>
    </w:p>
    <w:p w14:paraId="1B988211" w14:textId="0A775621" w:rsidR="008338F0" w:rsidRPr="00FC6504" w:rsidRDefault="003355E7" w:rsidP="002E347D">
      <w:pPr>
        <w:pStyle w:val="Heading2"/>
        <w:rPr>
          <w:rFonts w:cs="Tahoma"/>
          <w:lang w:val="el-GR"/>
        </w:rPr>
      </w:pPr>
      <w:bookmarkStart w:id="292" w:name="_Ref496542592"/>
      <w:bookmarkStart w:id="293" w:name="_Ref67613215"/>
      <w:bookmarkStart w:id="294" w:name="_Toc97194314"/>
      <w:bookmarkStart w:id="295" w:name="_Toc97194446"/>
      <w:bookmarkStart w:id="296" w:name="_Toc193968104"/>
      <w:r w:rsidRPr="00FC6504">
        <w:rPr>
          <w:rFonts w:cs="Tahoma"/>
          <w:lang w:val="el-GR"/>
        </w:rPr>
        <w:t xml:space="preserve">Πρόσκληση υποβολής </w:t>
      </w:r>
      <w:r w:rsidR="00BB3801" w:rsidRPr="00FC6504">
        <w:rPr>
          <w:rFonts w:cs="Tahoma"/>
          <w:lang w:val="el-GR"/>
        </w:rPr>
        <w:t>δικαιολογητικών προσωρινού αναδόχου</w:t>
      </w:r>
      <w:r w:rsidR="00E1337D" w:rsidRPr="00FC6504">
        <w:rPr>
          <w:rFonts w:cs="Tahoma"/>
          <w:lang w:val="el-GR"/>
        </w:rPr>
        <w:t xml:space="preserve"> </w:t>
      </w:r>
      <w:r w:rsidRPr="00FC6504">
        <w:rPr>
          <w:rFonts w:cs="Tahoma"/>
          <w:lang w:val="el-GR"/>
        </w:rPr>
        <w:t xml:space="preserve">- Δικαιολογητικά </w:t>
      </w:r>
      <w:bookmarkEnd w:id="292"/>
      <w:r w:rsidR="00BB3801" w:rsidRPr="00FC6504">
        <w:rPr>
          <w:rFonts w:cs="Tahoma"/>
          <w:lang w:val="el-GR"/>
        </w:rPr>
        <w:t>προσωρινού αναδόχου</w:t>
      </w:r>
      <w:bookmarkEnd w:id="293"/>
      <w:bookmarkEnd w:id="294"/>
      <w:bookmarkEnd w:id="295"/>
      <w:bookmarkEnd w:id="296"/>
    </w:p>
    <w:p w14:paraId="44C278E7" w14:textId="06632A60" w:rsidR="00130942" w:rsidRPr="00FC6504" w:rsidRDefault="00095840" w:rsidP="002E347D">
      <w:pPr>
        <w:rPr>
          <w:lang w:val="el-GR"/>
        </w:rPr>
      </w:pPr>
      <w:r w:rsidRPr="00FC6504">
        <w:rPr>
          <w:lang w:val="el-GR"/>
        </w:rPr>
        <w:t xml:space="preserve">Μετά την αξιολόγηση των προσφορών, η αναθέτουσα αρχή </w:t>
      </w:r>
      <w:r w:rsidR="00130942" w:rsidRPr="00FC6504">
        <w:rPr>
          <w:lang w:val="el-GR" w:eastAsia="ar-SA"/>
        </w:rPr>
        <w:t>αποστέλλει σχετική ηλεκτρονική  πρόσκληση</w:t>
      </w:r>
      <w:r w:rsidR="00130942" w:rsidRPr="00FC6504">
        <w:rPr>
          <w:lang w:val="el-GR"/>
        </w:rPr>
        <w:t xml:space="preserve"> σ</w:t>
      </w:r>
      <w:r w:rsidRPr="00FC6504">
        <w:rPr>
          <w:lang w:val="el-GR"/>
        </w:rPr>
        <w:t xml:space="preserve">τον προσφέροντα, στον οποίο πρόκειται να γίνει η κατακύρωση («προσωρινό ανάδοχο»), </w:t>
      </w:r>
      <w:r w:rsidR="00130942" w:rsidRPr="00FC6504">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sidRPr="00FC6504">
        <w:rPr>
          <w:lang w:val="el-GR" w:eastAsia="ar-SA"/>
        </w:rPr>
        <w:t>Δ</w:t>
      </w:r>
      <w:r w:rsidR="00130942" w:rsidRPr="00FC6504">
        <w:rPr>
          <w:lang w:val="el-GR" w:eastAsia="ar-SA"/>
        </w:rPr>
        <w:t xml:space="preserve">ιακήρυξης, ως αποδεικτικά στοιχεία για τη μη συνδρομή των λόγων αποκλεισμού της παραγράφου </w:t>
      </w:r>
      <w:r w:rsidR="00130942" w:rsidRPr="00FC6504">
        <w:rPr>
          <w:lang w:val="el-GR" w:eastAsia="ar-SA"/>
        </w:rPr>
        <w:lastRenderedPageBreak/>
        <w:t xml:space="preserve">2.2.3 της </w:t>
      </w:r>
      <w:r w:rsidR="00A5332C" w:rsidRPr="00FC6504">
        <w:rPr>
          <w:lang w:val="el-GR" w:eastAsia="ar-SA"/>
        </w:rPr>
        <w:t>Δ</w:t>
      </w:r>
      <w:r w:rsidR="00130942" w:rsidRPr="00FC6504">
        <w:rPr>
          <w:lang w:val="el-GR" w:eastAsia="ar-SA"/>
        </w:rPr>
        <w:t xml:space="preserve">ιακήρυξης, καθώς και για την πλήρωση των κριτηρίων ποιοτικής επιλογής των παραγράφων 2.2.4 </w:t>
      </w:r>
      <w:r w:rsidR="00A5332C" w:rsidRPr="00FC6504">
        <w:rPr>
          <w:lang w:val="el-GR" w:eastAsia="ar-SA"/>
        </w:rPr>
        <w:t>–</w:t>
      </w:r>
      <w:r w:rsidR="00130942" w:rsidRPr="00FC6504">
        <w:rPr>
          <w:lang w:val="el-GR" w:eastAsia="ar-SA"/>
        </w:rPr>
        <w:t xml:space="preserve"> 2.2.8 </w:t>
      </w:r>
      <w:r w:rsidR="00A5332C" w:rsidRPr="00FC6504">
        <w:rPr>
          <w:lang w:val="el-GR" w:eastAsia="ar-SA"/>
        </w:rPr>
        <w:t>της</w:t>
      </w:r>
      <w:r w:rsidR="00130942" w:rsidRPr="00FC6504">
        <w:rPr>
          <w:lang w:val="el-GR" w:eastAsia="ar-SA"/>
        </w:rPr>
        <w:t>.</w:t>
      </w:r>
    </w:p>
    <w:p w14:paraId="73A50EA1" w14:textId="5CB566CB" w:rsidR="00084419" w:rsidRPr="00FC6504" w:rsidRDefault="00084419" w:rsidP="002E347D">
      <w:pPr>
        <w:rPr>
          <w:color w:val="000000"/>
          <w:lang w:val="el-GR" w:eastAsia="ar-SA"/>
        </w:rPr>
      </w:pPr>
      <w:r w:rsidRPr="00FC6504">
        <w:rPr>
          <w:color w:val="000000"/>
          <w:lang w:val="el-GR" w:eastAsia="ar-SA"/>
        </w:rPr>
        <w:t xml:space="preserve">Ειδικότερα, το σύνολο των στοιχείων και </w:t>
      </w:r>
      <w:r w:rsidR="00A84B5E" w:rsidRPr="00FC6504">
        <w:rPr>
          <w:color w:val="000000"/>
          <w:lang w:val="el-GR" w:eastAsia="ar-SA"/>
        </w:rPr>
        <w:t xml:space="preserve">δικαιολογητικών </w:t>
      </w:r>
      <w:r w:rsidRPr="00FC6504">
        <w:rPr>
          <w:color w:val="000000"/>
          <w:lang w:val="el-GR" w:eastAsia="ar-SA"/>
        </w:rPr>
        <w:t>της ως άνω παραγράφου αποστέλλονται από</w:t>
      </w:r>
      <w:r w:rsidR="00A5332C" w:rsidRPr="00FC6504">
        <w:rPr>
          <w:color w:val="000000"/>
          <w:lang w:val="el-GR" w:eastAsia="ar-SA"/>
        </w:rPr>
        <w:t xml:space="preserve"> τον προσωρινό ανάδοχο</w:t>
      </w:r>
      <w:r w:rsidRPr="00FC6504">
        <w:rPr>
          <w:color w:val="000000"/>
          <w:lang w:val="el-GR" w:eastAsia="ar-SA"/>
        </w:rPr>
        <w:t xml:space="preserve"> σε μορφή ηλεκτρονικών αρχείων με μορφότυπο PDF, σύμφωνα με τα ειδικώς οριζόμενα στην παράγραφο 2.4.2.5 της παρούσας.</w:t>
      </w:r>
    </w:p>
    <w:p w14:paraId="1E2F3917" w14:textId="1F2FDFCB" w:rsidR="00084419" w:rsidRPr="00FC6504" w:rsidRDefault="00084419" w:rsidP="002E347D">
      <w:pPr>
        <w:rPr>
          <w:strike/>
          <w:lang w:val="el-GR" w:eastAsia="ar-SA"/>
        </w:rPr>
      </w:pPr>
      <w:r w:rsidRPr="00FC6504">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sidRPr="00FC6504">
        <w:rPr>
          <w:lang w:val="el-GR" w:eastAsia="ar-SA"/>
        </w:rPr>
        <w:t>τ</w:t>
      </w:r>
      <w:r w:rsidRPr="00FC6504">
        <w:rPr>
          <w:lang w:val="el-GR" w:eastAsia="ar-SA"/>
        </w:rPr>
        <w:t>ούν σε έντυπη μορφή (ως πρωτότυπα ή ακριβή αντίγραφα)</w:t>
      </w:r>
      <w:r w:rsidRPr="00FC6504">
        <w:rPr>
          <w:color w:val="000000"/>
          <w:lang w:val="el-GR" w:eastAsia="ar-SA"/>
        </w:rPr>
        <w:t>, σύμφωνα με τα προβλεπόμενα στις διατάξεις της ως άνω παραγράφου 2.4.2.5</w:t>
      </w:r>
      <w:r w:rsidRPr="00FC6504">
        <w:rPr>
          <w:lang w:val="el-GR" w:eastAsia="ar-SA"/>
        </w:rPr>
        <w:t>.</w:t>
      </w:r>
    </w:p>
    <w:p w14:paraId="14ADF1E9" w14:textId="1467479F" w:rsidR="00294393" w:rsidRPr="00FC6504" w:rsidRDefault="00294393" w:rsidP="002E347D">
      <w:pPr>
        <w:rPr>
          <w:lang w:val="el-GR" w:eastAsia="ar-SA"/>
        </w:rPr>
      </w:pPr>
      <w:r w:rsidRPr="00FC6504">
        <w:rPr>
          <w:lang w:val="el-GR" w:eastAsia="ar-SA"/>
        </w:rPr>
        <w:t>Αν δεν προσκομισ</w:t>
      </w:r>
      <w:r w:rsidR="00A5332C" w:rsidRPr="00FC6504">
        <w:rPr>
          <w:lang w:val="el-GR" w:eastAsia="ar-SA"/>
        </w:rPr>
        <w:t>τ</w:t>
      </w:r>
      <w:r w:rsidRPr="00FC6504">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rsidRPr="00FC6504">
        <w:rPr>
          <w:lang w:val="el-GR" w:eastAsia="ar-SA"/>
        </w:rPr>
        <w:t xml:space="preserve"> κατά το </w:t>
      </w:r>
      <w:r w:rsidRPr="00FC6504">
        <w:rPr>
          <w:lang w:val="el-GR" w:eastAsia="ar-SA"/>
        </w:rPr>
        <w:t>άρθρο 102 του ν. 4412/2016, εντός δέκα (10) ημερών από την κοινοποίηση της σχετικής πρόσκλησης σε αυτόν.</w:t>
      </w:r>
    </w:p>
    <w:p w14:paraId="70264737" w14:textId="2C3F52C0" w:rsidR="00294393" w:rsidRPr="00FC6504" w:rsidRDefault="00294393" w:rsidP="002E347D">
      <w:pPr>
        <w:rPr>
          <w:lang w:val="el-GR" w:eastAsia="ar-SA"/>
        </w:rPr>
      </w:pPr>
      <w:r w:rsidRPr="00FC6504">
        <w:rPr>
          <w:lang w:val="el-GR" w:eastAsia="ar-SA"/>
        </w:rPr>
        <w:t>Ο προσωρινός ανάδοχος δύναται να υποβάλει</w:t>
      </w:r>
      <w:r w:rsidR="00806F1D" w:rsidRPr="00FC6504">
        <w:rPr>
          <w:lang w:val="el-GR" w:eastAsia="ar-SA"/>
        </w:rPr>
        <w:t xml:space="preserve"> προς την αναθέτουσα αρχή,</w:t>
      </w:r>
      <w:r w:rsidRPr="00FC6504">
        <w:rPr>
          <w:lang w:val="el-GR" w:eastAsia="ar-SA"/>
        </w:rPr>
        <w:t xml:space="preserve"> μέσω της λειτουργικότητας της «Επικοινωνίας» του ηλεκτρονικού διαγωνισμού στο ΕΣΗΔΗΣ</w:t>
      </w:r>
      <w:r w:rsidR="002544E4" w:rsidRPr="00FC6504">
        <w:rPr>
          <w:lang w:val="el-GR" w:eastAsia="ar-SA"/>
        </w:rPr>
        <w:t xml:space="preserve"> </w:t>
      </w:r>
      <w:r w:rsidR="00806F1D" w:rsidRPr="00FC6504">
        <w:rPr>
          <w:lang w:val="el-GR" w:eastAsia="ar-SA"/>
        </w:rPr>
        <w:t>αίτημα</w:t>
      </w:r>
      <w:r w:rsidRPr="00FC6504">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sidR="006F365E" w:rsidRPr="00FC6504">
        <w:rPr>
          <w:lang w:val="el-GR" w:eastAsia="ar-SA"/>
        </w:rPr>
        <w:t xml:space="preserve"> τους</w:t>
      </w:r>
      <w:r w:rsidRPr="00FC6504">
        <w:rPr>
          <w:lang w:val="el-GR" w:eastAsia="ar-SA"/>
        </w:rPr>
        <w:t>,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rsidRPr="00FC6504">
        <w:rPr>
          <w:lang w:val="el-GR" w:eastAsia="ar-SA"/>
        </w:rPr>
        <w:t xml:space="preserve"> όπως</w:t>
      </w:r>
      <w:r w:rsidRPr="00FC6504">
        <w:rPr>
          <w:lang w:val="el-GR" w:eastAsia="ar-SA"/>
        </w:rPr>
        <w:t xml:space="preserve"> προβλέπεται</w:t>
      </w:r>
      <w:r w:rsidR="00CD72CC" w:rsidRPr="00FC6504">
        <w:rPr>
          <w:lang w:val="el-GR" w:eastAsia="ar-SA"/>
        </w:rPr>
        <w:t xml:space="preserve"> ανωτέρω</w:t>
      </w:r>
      <w:r w:rsidRPr="00FC6504">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FC6504" w:rsidRDefault="00294393" w:rsidP="002E347D">
      <w:pPr>
        <w:rPr>
          <w:lang w:val="el-GR" w:eastAsia="ar-SA"/>
        </w:rPr>
      </w:pPr>
      <w:r w:rsidRPr="00FC6504">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0AA9443E" w:rsidR="00DD0F6F" w:rsidRPr="00FC6504" w:rsidRDefault="00DD0F6F" w:rsidP="002E347D">
      <w:pPr>
        <w:rPr>
          <w:lang w:val="el-GR" w:eastAsia="ar-SA"/>
        </w:rPr>
      </w:pPr>
      <w:r w:rsidRPr="00FC6504">
        <w:rPr>
          <w:lang w:val="el-GR" w:eastAsia="ar-SA"/>
        </w:rPr>
        <w:t>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w:t>
      </w:r>
    </w:p>
    <w:p w14:paraId="2BF5A71E" w14:textId="1AABBBAB" w:rsidR="00DD0F6F" w:rsidRPr="00FC6504" w:rsidRDefault="00DD0F6F" w:rsidP="002E347D">
      <w:pPr>
        <w:rPr>
          <w:lang w:val="el-GR" w:eastAsia="ar-SA"/>
        </w:rPr>
      </w:pPr>
      <w:r w:rsidRPr="00FC6504">
        <w:rPr>
          <w:lang w:val="el-GR" w:eastAsia="ar-SA"/>
        </w:rPr>
        <w:t>ii)  δεν υποβληθούν στο προκαθορισμένο χρονικό διάστημα τα απαιτούμενα πρωτότυπα ή αντίγραφα των παραπάνω δικαιολογητικών, ή</w:t>
      </w:r>
    </w:p>
    <w:p w14:paraId="0A18E146" w14:textId="494B4AFD" w:rsidR="00DD0F6F" w:rsidRPr="00FC6504" w:rsidRDefault="00DD0F6F" w:rsidP="002E347D">
      <w:pPr>
        <w:rPr>
          <w:lang w:val="el-GR" w:eastAsia="ar-SA"/>
        </w:rPr>
      </w:pPr>
      <w:r w:rsidRPr="00FC6504">
        <w:rPr>
          <w:lang w:val="el-GR" w:eastAsia="ar-SA"/>
        </w:rPr>
        <w:t>iii) από τα δικαιολογητικά που προσκομίσ</w:t>
      </w:r>
      <w:r w:rsidR="00CD72CC" w:rsidRPr="00FC6504">
        <w:rPr>
          <w:lang w:val="el-GR" w:eastAsia="ar-SA"/>
        </w:rPr>
        <w:t>τ</w:t>
      </w:r>
      <w:r w:rsidRPr="00FC6504">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sidRPr="00FC6504">
        <w:rPr>
          <w:lang w:val="el-GR" w:eastAsia="ar-SA"/>
        </w:rPr>
        <w:t>ό</w:t>
      </w:r>
      <w:r w:rsidRPr="00FC6504">
        <w:rPr>
          <w:lang w:val="el-GR" w:eastAsia="ar-SA"/>
        </w:rPr>
        <w:t>τ</w:t>
      </w:r>
      <w:r w:rsidR="00CD72CC" w:rsidRPr="00FC6504">
        <w:rPr>
          <w:lang w:val="el-GR" w:eastAsia="ar-SA"/>
        </w:rPr>
        <w:t>ε</w:t>
      </w:r>
      <w:r w:rsidRPr="00FC6504">
        <w:rPr>
          <w:lang w:val="el-GR" w:eastAsia="ar-SA"/>
        </w:rPr>
        <w:t>ρων από τις απαιτήσεις των κριτηρίων ποιοτικής επιλογής σύμφωνα με τις παραγράφους 2.2.4 έως 2.2.8 (κριτήρια ποιοτικής επιλογής) της παρούσας,</w:t>
      </w:r>
    </w:p>
    <w:p w14:paraId="7786F6D2" w14:textId="6888AAC4" w:rsidR="00DD0F6F" w:rsidRPr="00FC6504" w:rsidRDefault="00DD0F6F" w:rsidP="002E347D">
      <w:pPr>
        <w:rPr>
          <w:lang w:val="el-GR" w:eastAsia="ar-SA"/>
        </w:rPr>
      </w:pPr>
      <w:r w:rsidRPr="00FC6504">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FC6504">
        <w:rPr>
          <w:i/>
          <w:color w:val="5B9BD5"/>
          <w:lang w:val="el-GR" w:eastAsia="el-GR"/>
        </w:rPr>
        <w:t xml:space="preserve"> </w:t>
      </w:r>
      <w:r w:rsidRPr="00FC6504">
        <w:rPr>
          <w:lang w:val="el-GR" w:eastAsia="ar-SA"/>
        </w:rPr>
        <w:t xml:space="preserve">το Ευρωπαϊκό Ενιαίο Έγγραφο Σύμβασης (ΕΕΕΣ) ότι πληροί,  οι οποίες μεταβολές </w:t>
      </w:r>
      <w:r w:rsidR="008F22E7" w:rsidRPr="00FC6504">
        <w:rPr>
          <w:lang w:val="el-GR" w:eastAsia="ar-SA"/>
        </w:rPr>
        <w:t xml:space="preserve">είτε </w:t>
      </w:r>
      <w:r w:rsidRPr="00FC6504">
        <w:rPr>
          <w:lang w:val="el-GR" w:eastAsia="ar-SA"/>
        </w:rPr>
        <w:t xml:space="preserve">επήλθαν </w:t>
      </w:r>
      <w:r w:rsidR="008F22E7" w:rsidRPr="00FC6504">
        <w:rPr>
          <w:lang w:val="el-GR" w:eastAsia="ar-SA"/>
        </w:rPr>
        <w:t xml:space="preserve">είτε </w:t>
      </w:r>
      <w:r w:rsidRPr="00FC6504">
        <w:rPr>
          <w:lang w:val="el-GR" w:eastAsia="ar-SA"/>
        </w:rPr>
        <w:t xml:space="preserve">έλαβε γνώση </w:t>
      </w:r>
      <w:r w:rsidR="008F22E7" w:rsidRPr="00FC6504">
        <w:rPr>
          <w:lang w:val="el-GR" w:eastAsia="ar-SA"/>
        </w:rPr>
        <w:t xml:space="preserve">αυτών </w:t>
      </w:r>
      <w:r w:rsidRPr="00FC6504">
        <w:rPr>
          <w:lang w:val="el-GR" w:eastAsia="ar-SA"/>
        </w:rPr>
        <w:t xml:space="preserve">μετά τη δήλωση και μέχρι την ημέρα της σύναψης της σύμβασης (οψιγενείς μεταβολές), δεν καταπίπτει υπέρ της </w:t>
      </w:r>
      <w:r w:rsidR="008F22E7" w:rsidRPr="00FC6504">
        <w:rPr>
          <w:lang w:val="el-GR" w:eastAsia="ar-SA"/>
        </w:rPr>
        <w:t>α</w:t>
      </w:r>
      <w:r w:rsidRPr="00FC6504">
        <w:rPr>
          <w:lang w:val="el-GR" w:eastAsia="ar-SA"/>
        </w:rPr>
        <w:t xml:space="preserve">ναθέτουσας </w:t>
      </w:r>
      <w:r w:rsidR="008F22E7" w:rsidRPr="00FC6504">
        <w:rPr>
          <w:lang w:val="el-GR" w:eastAsia="ar-SA"/>
        </w:rPr>
        <w:t>α</w:t>
      </w:r>
      <w:r w:rsidRPr="00FC6504">
        <w:rPr>
          <w:lang w:val="el-GR" w:eastAsia="ar-SA"/>
        </w:rPr>
        <w:t>ρχής η εγγύηση συμμετοχής του.</w:t>
      </w:r>
    </w:p>
    <w:p w14:paraId="0FB7BF91" w14:textId="5E0C1FC1" w:rsidR="00DD0F6F" w:rsidRPr="00FC6504" w:rsidRDefault="00DD0F6F" w:rsidP="002E347D">
      <w:pPr>
        <w:rPr>
          <w:lang w:val="el-GR" w:eastAsia="ar-SA"/>
        </w:rPr>
      </w:pPr>
      <w:r w:rsidRPr="00FC6504">
        <w:rPr>
          <w:lang w:val="el-GR" w:eastAsia="ar-SA"/>
        </w:rPr>
        <w:lastRenderedPageBreak/>
        <w:t xml:space="preserve">Αν κανένας από τους προσφέροντες δεν υποβάλει αληθή ή ακριβή δήλωση </w:t>
      </w:r>
      <w:r w:rsidRPr="00FC6504">
        <w:rPr>
          <w:b/>
          <w:lang w:val="el-GR" w:eastAsia="ar-SA"/>
        </w:rPr>
        <w:t>ή</w:t>
      </w:r>
      <w:r w:rsidRPr="00FC6504">
        <w:rPr>
          <w:lang w:val="el-GR" w:eastAsia="ar-SA"/>
        </w:rPr>
        <w:t xml:space="preserve"> δεν προσκομίσει ένα ή περισσότερα από τα απαιτούμενα έγγραφα και δικαιολογητικά </w:t>
      </w:r>
      <w:r w:rsidRPr="00FC6504">
        <w:rPr>
          <w:b/>
          <w:lang w:val="el-GR" w:eastAsia="ar-SA"/>
        </w:rPr>
        <w:t>ή</w:t>
      </w:r>
      <w:r w:rsidRPr="00FC6504">
        <w:rPr>
          <w:lang w:val="el-GR" w:eastAsia="ar-SA"/>
        </w:rPr>
        <w:t xml:space="preserve"> δεν αποδείξει ότι: α) δεν βρίσκεται σε μία από τις καταστάσεις της παραγράφου 2.2.3 της παρούσας </w:t>
      </w:r>
      <w:r w:rsidR="007C7949" w:rsidRPr="00FC6504">
        <w:rPr>
          <w:lang w:val="el-GR" w:eastAsia="ar-SA"/>
        </w:rPr>
        <w:t>Δ</w:t>
      </w:r>
      <w:r w:rsidRPr="00FC6504">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rsidRPr="00FC6504">
        <w:rPr>
          <w:lang w:val="el-GR" w:eastAsia="ar-SA"/>
        </w:rPr>
        <w:t>Δ</w:t>
      </w:r>
      <w:r w:rsidRPr="00FC6504">
        <w:rPr>
          <w:lang w:val="el-GR" w:eastAsia="ar-SA"/>
        </w:rPr>
        <w:t>ιακήρυξης, η διαδικασία ματαιώνεται.</w:t>
      </w:r>
    </w:p>
    <w:p w14:paraId="173CD919" w14:textId="122B274D" w:rsidR="00DD0F6F" w:rsidRPr="00FC6504" w:rsidRDefault="00DD0F6F" w:rsidP="002E347D">
      <w:pPr>
        <w:rPr>
          <w:lang w:val="el-GR" w:eastAsia="ar-SA"/>
        </w:rPr>
      </w:pPr>
      <w:r w:rsidRPr="00FC6504">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p>
    <w:p w14:paraId="14614922" w14:textId="7B43FF21" w:rsidR="00DD0F6F" w:rsidRPr="00FC6504" w:rsidRDefault="00DD0F6F" w:rsidP="002E347D">
      <w:pPr>
        <w:rPr>
          <w:lang w:val="el-GR" w:eastAsia="ar-SA"/>
        </w:rPr>
      </w:pPr>
      <w:r w:rsidRPr="00FC6504">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FC6504">
        <w:rPr>
          <w:lang w:val="el-GR" w:eastAsia="ar-SA"/>
        </w:rPr>
        <w:t>παρούσα</w:t>
      </w:r>
      <w:r w:rsidRPr="00FC6504">
        <w:rPr>
          <w:lang w:val="el-GR" w:eastAsia="ar-SA"/>
        </w:rPr>
        <w:t xml:space="preserve"> σε ποσοστό και ως εξής: </w:t>
      </w:r>
      <w:r w:rsidR="006E75EE" w:rsidRPr="00FC6504">
        <w:rPr>
          <w:lang w:val="el-GR" w:eastAsia="ar-SA"/>
        </w:rPr>
        <w:t xml:space="preserve">εκατόν είκοσι </w:t>
      </w:r>
      <w:r w:rsidRPr="00FC6504">
        <w:rPr>
          <w:lang w:val="el-GR" w:eastAsia="ar-SA"/>
        </w:rPr>
        <w:t>τοις εκατό (</w:t>
      </w:r>
      <w:r w:rsidR="006E75EE" w:rsidRPr="00FC6504">
        <w:rPr>
          <w:lang w:val="el-GR" w:eastAsia="ar-SA"/>
        </w:rPr>
        <w:t>120</w:t>
      </w:r>
      <w:r w:rsidRPr="00FC6504">
        <w:rPr>
          <w:lang w:val="el-GR" w:eastAsia="ar-SA"/>
        </w:rPr>
        <w:t xml:space="preserve">%) στην περίπτωση της μεγαλύτερης ποσότητας και </w:t>
      </w:r>
      <w:r w:rsidR="006E75EE" w:rsidRPr="00FC6504">
        <w:rPr>
          <w:lang w:val="el-GR" w:eastAsia="ar-SA"/>
        </w:rPr>
        <w:t xml:space="preserve">ογδόντα </w:t>
      </w:r>
      <w:r w:rsidRPr="00FC6504">
        <w:rPr>
          <w:lang w:val="el-GR" w:eastAsia="ar-SA"/>
        </w:rPr>
        <w:t>τοις εκατό (</w:t>
      </w:r>
      <w:r w:rsidR="006E75EE" w:rsidRPr="00FC6504">
        <w:rPr>
          <w:lang w:val="el-GR" w:eastAsia="ar-SA"/>
        </w:rPr>
        <w:t>80</w:t>
      </w:r>
      <w:r w:rsidRPr="00FC6504">
        <w:rPr>
          <w:lang w:val="el-GR" w:eastAsia="ar-SA"/>
        </w:rPr>
        <w:t>%) στην περίπτωση μικρότερης ποσότητας.</w:t>
      </w:r>
    </w:p>
    <w:p w14:paraId="733F67E7" w14:textId="77777777" w:rsidR="00095840" w:rsidRPr="00FC6504" w:rsidRDefault="00095840" w:rsidP="002E347D">
      <w:pPr>
        <w:rPr>
          <w:lang w:val="el-GR" w:eastAsia="ar-SA"/>
        </w:rPr>
      </w:pPr>
      <w:r w:rsidRPr="00FC650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387F473" w:rsidR="00F005B4" w:rsidRPr="00FC6504" w:rsidRDefault="00F005B4" w:rsidP="002E347D">
      <w:pPr>
        <w:textAlignment w:val="baseline"/>
        <w:rPr>
          <w:rFonts w:ascii="Calibri" w:eastAsiaTheme="minorHAnsi" w:hAnsi="Calibri"/>
          <w:color w:val="000000"/>
          <w:shd w:val="clear" w:color="auto" w:fill="FFFFFF"/>
          <w:lang w:val="el-GR" w:eastAsia="en-US"/>
        </w:rPr>
      </w:pPr>
      <w:r w:rsidRPr="00FC6504">
        <w:rPr>
          <w:rFonts w:eastAsiaTheme="minorHAnsi"/>
          <w:color w:val="000000"/>
          <w:shd w:val="clear" w:color="auto" w:fill="FFFFFF"/>
          <w:lang w:val="el-GR" w:eastAsia="en-US"/>
        </w:rPr>
        <w:t>Σε κάθε περίπτωση,</w:t>
      </w:r>
      <w:r w:rsidRPr="00FC6504">
        <w:rPr>
          <w:color w:val="000000"/>
          <w:shd w:val="clear" w:color="auto" w:fill="FFFFFF"/>
          <w:lang w:val="el-GR"/>
        </w:rPr>
        <w:t xml:space="preserve"> </w:t>
      </w:r>
      <w:r w:rsidRPr="00FC6504">
        <w:rPr>
          <w:rFonts w:eastAsiaTheme="minorHAnsi"/>
          <w:color w:val="000000"/>
          <w:shd w:val="clear" w:color="auto" w:fill="FFFFFF"/>
          <w:lang w:val="el-GR" w:eastAsia="en-US"/>
        </w:rPr>
        <w:t>όταν εξ αρχής έχει υποβληθεί μία προσφορά,</w:t>
      </w:r>
      <w:r w:rsidRPr="00FC6504">
        <w:rPr>
          <w:color w:val="000000"/>
          <w:shd w:val="clear" w:color="auto" w:fill="FFFFFF"/>
          <w:lang w:val="el-GR"/>
        </w:rPr>
        <w:t xml:space="preserve"> τα </w:t>
      </w:r>
      <w:r w:rsidRPr="00FC6504">
        <w:rPr>
          <w:rFonts w:eastAsiaTheme="minorHAnsi"/>
          <w:color w:val="000000"/>
          <w:shd w:val="clear" w:color="auto" w:fill="FFFFFF"/>
          <w:lang w:val="el-GR" w:eastAsia="en-US"/>
        </w:rPr>
        <w:t>αποτελέσματα όλων των σταδίων</w:t>
      </w:r>
      <w:r w:rsidRPr="00FC6504">
        <w:rPr>
          <w:color w:val="000000"/>
          <w:shd w:val="clear" w:color="auto" w:fill="FFFFFF"/>
          <w:lang w:val="el-GR"/>
        </w:rPr>
        <w:t xml:space="preserve"> της διαδικασίας ανάθεσης</w:t>
      </w:r>
      <w:r w:rsidRPr="00FC6504">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FC6504">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FC6504">
        <w:rPr>
          <w:lang w:val="el-GR"/>
        </w:rPr>
        <w:t>Ε.Α.ΔΗ.ΣΥ.</w:t>
      </w:r>
      <w:r w:rsidR="009354F1" w:rsidRPr="00FC6504">
        <w:rPr>
          <w:lang w:val="el-GR"/>
        </w:rPr>
        <w:t xml:space="preserve"> </w:t>
      </w:r>
      <w:r w:rsidRPr="00FC6504">
        <w:rPr>
          <w:color w:val="000000"/>
          <w:shd w:val="clear" w:color="auto" w:fill="FFFFFF"/>
          <w:lang w:val="el-GR"/>
        </w:rPr>
        <w:t>σύμφωνα με όσα προβλέπονται στην παράγραφο 3.4 της παρούσας</w:t>
      </w:r>
      <w:r w:rsidRPr="00FC6504">
        <w:rPr>
          <w:rFonts w:ascii="Calibri" w:eastAsiaTheme="minorHAnsi" w:hAnsi="Calibri"/>
          <w:color w:val="000000"/>
          <w:shd w:val="clear" w:color="auto" w:fill="FFFFFF"/>
          <w:lang w:val="el-GR" w:eastAsia="en-US"/>
        </w:rPr>
        <w:t>.</w:t>
      </w:r>
    </w:p>
    <w:p w14:paraId="301AEDCD" w14:textId="77777777" w:rsidR="006119DB" w:rsidRPr="00FC6504" w:rsidRDefault="006119DB" w:rsidP="002E347D">
      <w:pPr>
        <w:rPr>
          <w:lang w:val="el-GR"/>
        </w:rPr>
      </w:pPr>
    </w:p>
    <w:p w14:paraId="1421ADF0" w14:textId="48D7761D" w:rsidR="008338F0" w:rsidRPr="00FC6504" w:rsidRDefault="003355E7" w:rsidP="002E347D">
      <w:pPr>
        <w:pStyle w:val="Heading2"/>
        <w:rPr>
          <w:rFonts w:cs="Tahoma"/>
          <w:lang w:val="el-GR"/>
        </w:rPr>
      </w:pPr>
      <w:bookmarkStart w:id="297" w:name="_Toc74566895"/>
      <w:bookmarkStart w:id="298" w:name="_Toc74566896"/>
      <w:bookmarkStart w:id="299" w:name="_Toc74566897"/>
      <w:bookmarkStart w:id="300" w:name="_Toc74566898"/>
      <w:bookmarkStart w:id="301" w:name="_Toc74566899"/>
      <w:bookmarkStart w:id="302" w:name="_Toc74566900"/>
      <w:bookmarkStart w:id="303" w:name="_Toc74566901"/>
      <w:bookmarkStart w:id="304" w:name="_Toc74566902"/>
      <w:bookmarkStart w:id="305" w:name="_Toc74566903"/>
      <w:bookmarkStart w:id="306" w:name="_Toc74566904"/>
      <w:bookmarkStart w:id="307" w:name="_Toc74566905"/>
      <w:bookmarkStart w:id="308" w:name="_Toc74566906"/>
      <w:bookmarkStart w:id="309" w:name="_Toc74566907"/>
      <w:bookmarkStart w:id="310" w:name="_Toc74566908"/>
      <w:bookmarkStart w:id="311" w:name="_Toc74566909"/>
      <w:bookmarkStart w:id="312" w:name="_Toc74566910"/>
      <w:bookmarkStart w:id="313" w:name="_Toc74566911"/>
      <w:bookmarkStart w:id="314" w:name="_Toc74566912"/>
      <w:bookmarkStart w:id="315" w:name="_Toc74566913"/>
      <w:bookmarkStart w:id="316" w:name="_Toc74566914"/>
      <w:bookmarkStart w:id="317" w:name="_Toc97194315"/>
      <w:bookmarkStart w:id="318" w:name="_Toc97194447"/>
      <w:bookmarkStart w:id="319" w:name="_Ref113958813"/>
      <w:bookmarkStart w:id="320" w:name="_Ref113958825"/>
      <w:bookmarkStart w:id="321" w:name="_Ref113958826"/>
      <w:bookmarkStart w:id="322" w:name="_Ref151371133"/>
      <w:bookmarkStart w:id="323" w:name="_Ref151371141"/>
      <w:bookmarkStart w:id="324" w:name="_Toc193968105"/>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FC6504">
        <w:rPr>
          <w:rFonts w:cs="Tahoma"/>
          <w:lang w:val="el-GR"/>
        </w:rPr>
        <w:t>Κατακύρωση - σύναψη σύμβασης</w:t>
      </w:r>
      <w:bookmarkEnd w:id="317"/>
      <w:bookmarkEnd w:id="318"/>
      <w:bookmarkEnd w:id="319"/>
      <w:bookmarkEnd w:id="320"/>
      <w:bookmarkEnd w:id="321"/>
      <w:bookmarkEnd w:id="322"/>
      <w:bookmarkEnd w:id="323"/>
      <w:bookmarkEnd w:id="324"/>
    </w:p>
    <w:p w14:paraId="740E98DB" w14:textId="0CDB0AE8" w:rsidR="005B1D5A" w:rsidRPr="00FC6504" w:rsidRDefault="00035295" w:rsidP="002E347D">
      <w:pPr>
        <w:rPr>
          <w:lang w:val="el-GR" w:eastAsia="ar-SA"/>
        </w:rPr>
      </w:pPr>
      <w:r w:rsidRPr="00FC6504">
        <w:rPr>
          <w:lang w:val="el-GR" w:eastAsia="ar-SA"/>
        </w:rPr>
        <w:t xml:space="preserve">3.3.1 </w:t>
      </w:r>
      <w:r w:rsidR="005B1D5A" w:rsidRPr="00FC6504">
        <w:rPr>
          <w:lang w:val="el-GR" w:eastAsia="ar-SA"/>
        </w:rPr>
        <w:t>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w:t>
      </w:r>
    </w:p>
    <w:p w14:paraId="6F0B0B42" w14:textId="4A3E2DFD" w:rsidR="005B1D5A" w:rsidRPr="00FC6504" w:rsidRDefault="005B1D5A" w:rsidP="002E347D">
      <w:pPr>
        <w:rPr>
          <w:lang w:val="el-GR" w:eastAsia="ar-SA"/>
        </w:rPr>
      </w:pPr>
      <w:r w:rsidRPr="00FC6504">
        <w:rPr>
          <w:color w:val="000000"/>
          <w:shd w:val="clear" w:color="auto" w:fill="FFFFFF"/>
          <w:lang w:val="el-GR"/>
        </w:rPr>
        <w:t xml:space="preserve">Η αναθέτουσα αρχή κοινοποιεί, μέσω της λειτουργικότητας της «Επικοινωνίας», </w:t>
      </w:r>
      <w:r w:rsidR="001B0874" w:rsidRPr="00FC6504">
        <w:rPr>
          <w:color w:val="000000"/>
          <w:shd w:val="clear" w:color="auto" w:fill="FFFFFF"/>
          <w:lang w:val="el-GR"/>
        </w:rPr>
        <w:t xml:space="preserve">του διαγωνισμού  στο  ΕΣΗΔΗΣ, </w:t>
      </w:r>
      <w:r w:rsidRPr="00FC6504">
        <w:rPr>
          <w:color w:val="000000"/>
          <w:shd w:val="clear" w:color="auto" w:fill="FFFFFF"/>
          <w:lang w:val="el-GR"/>
        </w:rPr>
        <w:t>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w:t>
      </w:r>
    </w:p>
    <w:p w14:paraId="15BBCD01" w14:textId="6CF0359F" w:rsidR="005B1D5A" w:rsidRPr="00FC6504" w:rsidRDefault="005B1D5A" w:rsidP="002E347D">
      <w:pPr>
        <w:rPr>
          <w:lang w:val="el-GR" w:eastAsia="ar-SA"/>
        </w:rPr>
      </w:pPr>
      <w:r w:rsidRPr="00FC6504">
        <w:rPr>
          <w:lang w:val="el-GR" w:eastAsia="ar-SA"/>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w:t>
      </w:r>
      <w:r w:rsidRPr="00FC6504">
        <w:rPr>
          <w:lang w:val="el-GR"/>
        </w:rPr>
        <w:t>με ενέργειες της αναθέτουσας αρχής</w:t>
      </w:r>
      <w:r w:rsidRPr="00FC6504">
        <w:rPr>
          <w:lang w:val="el-GR" w:eastAsia="ar-SA"/>
        </w:rPr>
        <w:t xml:space="preserve">. Κατά της απόφασης κατακύρωσης χωρεί προδικαστική προσφυγή ενώπιον της </w:t>
      </w:r>
      <w:r w:rsidR="00602A33" w:rsidRPr="00FC6504">
        <w:rPr>
          <w:lang w:val="el-GR"/>
        </w:rPr>
        <w:t>Ε.Α.ΔΗ.ΣΥ.</w:t>
      </w:r>
      <w:r w:rsidRPr="00FC6504">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FC6504" w:rsidRDefault="00035295" w:rsidP="002E347D">
      <w:pPr>
        <w:rPr>
          <w:lang w:val="el-GR" w:eastAsia="ar-SA"/>
        </w:rPr>
      </w:pPr>
      <w:r w:rsidRPr="00FC6504">
        <w:rPr>
          <w:lang w:val="el-GR" w:eastAsia="ar-SA"/>
        </w:rPr>
        <w:t xml:space="preserve">3.3.2 </w:t>
      </w:r>
      <w:r w:rsidR="005B1D5A" w:rsidRPr="00FC6504">
        <w:rPr>
          <w:lang w:val="el-GR" w:eastAsia="ar-SA"/>
        </w:rPr>
        <w:t>Η απόφαση κατακύρωσης καθίσταται οριστική, εφόσον συντρέξουν οι ακόλουθες προϋποθέσεις σωρευτικά:</w:t>
      </w:r>
    </w:p>
    <w:p w14:paraId="1CC8E913" w14:textId="4E77163B" w:rsidR="005B1D5A" w:rsidRPr="00FC6504" w:rsidRDefault="005B1D5A" w:rsidP="002E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FC6504">
        <w:rPr>
          <w:lang w:val="el-GR" w:eastAsia="ar-SA"/>
        </w:rPr>
        <w:t>α) κοινοποιηθεί η απόφαση κατακύρωσης σε όλους τους οικονομικούς φορείς που δεν έχουν αποκλειστεί οριστικά,</w:t>
      </w:r>
    </w:p>
    <w:p w14:paraId="62A24F46" w14:textId="127FACE5" w:rsidR="005B1D5A" w:rsidRPr="00FC6504" w:rsidRDefault="005B1D5A" w:rsidP="002E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FC6504">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rsidRPr="00FC6504">
        <w:rPr>
          <w:lang w:val="el-GR" w:eastAsia="ar-SA"/>
        </w:rPr>
        <w:t xml:space="preserve"> και ακύρωσης</w:t>
      </w:r>
      <w:r w:rsidRPr="00FC6504">
        <w:rPr>
          <w:lang w:val="el-GR" w:eastAsia="ar-SA"/>
        </w:rPr>
        <w:t xml:space="preserve"> κατά της απόφασης της </w:t>
      </w:r>
      <w:r w:rsidR="00602A33" w:rsidRPr="00FC6504">
        <w:rPr>
          <w:lang w:val="el-GR"/>
        </w:rPr>
        <w:lastRenderedPageBreak/>
        <w:t>Ε.Α.ΔΗ.ΣΥ.</w:t>
      </w:r>
      <w:r w:rsidR="005A5BA8" w:rsidRPr="00FC6504">
        <w:rPr>
          <w:lang w:val="el-GR"/>
        </w:rPr>
        <w:t xml:space="preserve"> </w:t>
      </w:r>
      <w:r w:rsidRPr="00FC6504">
        <w:rPr>
          <w:lang w:val="el-GR" w:eastAsia="ar-SA"/>
        </w:rPr>
        <w:t xml:space="preserve">και σε περίπτωση άσκησης αίτησης αναστολής </w:t>
      </w:r>
      <w:r w:rsidR="00C95B2F" w:rsidRPr="00FC6504">
        <w:rPr>
          <w:lang w:val="el-GR" w:eastAsia="ar-SA"/>
        </w:rPr>
        <w:t xml:space="preserve">και ακύρωσης </w:t>
      </w:r>
      <w:r w:rsidRPr="00FC6504">
        <w:rPr>
          <w:lang w:val="el-GR" w:eastAsia="ar-SA"/>
        </w:rPr>
        <w:t xml:space="preserve">κατά της απόφασης της </w:t>
      </w:r>
      <w:r w:rsidR="00602A33" w:rsidRPr="00FC6504">
        <w:rPr>
          <w:lang w:val="el-GR"/>
        </w:rPr>
        <w:t>Ε.Α.ΔΗ.ΣΥ.</w:t>
      </w:r>
      <w:r w:rsidRPr="00FC6504">
        <w:rPr>
          <w:lang w:val="el-GR" w:eastAsia="ar-SA"/>
        </w:rPr>
        <w:t>, εκδοθεί απόφαση επ</w:t>
      </w:r>
      <w:r w:rsidR="00C95B2F" w:rsidRPr="00FC6504">
        <w:rPr>
          <w:lang w:val="el-GR" w:eastAsia="ar-SA"/>
        </w:rPr>
        <w:t>’ αυτής</w:t>
      </w:r>
      <w:r w:rsidRPr="00FC6504">
        <w:rPr>
          <w:lang w:val="el-GR" w:eastAsia="ar-SA"/>
        </w:rPr>
        <w:t>, με την επιφύλαξη της χορήγησης προσωρινής διαταγής, σύμφωνα με όσα ορίζονται  στο τελευταίο εδάφιο της </w:t>
      </w:r>
      <w:hyperlink r:id="rId32" w:anchor="art372_4" w:history="1">
        <w:r w:rsidRPr="00FC6504">
          <w:rPr>
            <w:lang w:val="el-GR" w:eastAsia="ar-SA"/>
          </w:rPr>
          <w:t>παρ.</w:t>
        </w:r>
      </w:hyperlink>
      <w:r w:rsidR="00290732" w:rsidRPr="00FC6504">
        <w:rPr>
          <w:lang w:val="el-GR"/>
        </w:rPr>
        <w:t xml:space="preserve"> </w:t>
      </w:r>
      <w:hyperlink r:id="rId33" w:anchor="art372_4" w:history="1">
        <w:r w:rsidRPr="00FC6504">
          <w:rPr>
            <w:lang w:val="el-GR" w:eastAsia="ar-SA"/>
          </w:rPr>
          <w:t xml:space="preserve"> 4 του άρθρου 372</w:t>
        </w:r>
      </w:hyperlink>
      <w:r w:rsidRPr="00FC6504">
        <w:rPr>
          <w:lang w:val="el-GR" w:eastAsia="ar-SA"/>
        </w:rPr>
        <w:t xml:space="preserve"> του ν. 4412/2016,</w:t>
      </w:r>
    </w:p>
    <w:p w14:paraId="07C81450" w14:textId="499CAEAC" w:rsidR="005B1D5A" w:rsidRPr="00FC6504" w:rsidRDefault="005B1D5A" w:rsidP="002E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FC6504">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w:t>
      </w:r>
    </w:p>
    <w:p w14:paraId="21BFF969" w14:textId="72A07BD4" w:rsidR="005B1D5A" w:rsidRPr="00FC6504" w:rsidRDefault="005B1D5A" w:rsidP="002E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FC6504">
        <w:rPr>
          <w:lang w:val="el-GR" w:eastAsia="ar-SA"/>
        </w:rPr>
        <w:t>δ) ο  προσωρινός ανάδοχος</w:t>
      </w:r>
      <w:r w:rsidR="00C95B2F" w:rsidRPr="00FC6504">
        <w:rPr>
          <w:lang w:val="el-GR" w:eastAsia="ar-SA"/>
        </w:rPr>
        <w:t xml:space="preserve"> και έχει υποβάλει </w:t>
      </w:r>
      <w:r w:rsidRPr="00FC6504">
        <w:rPr>
          <w:lang w:val="el-GR" w:eastAsia="ar-SA"/>
        </w:rPr>
        <w:t>έπειτα από σχετική πρόσκληση, υπεύθυνη δήλωση, που υπογράφεται σύμφωνα με όσα ορίζονται στο </w:t>
      </w:r>
      <w:hyperlink r:id="rId34" w:history="1">
        <w:r w:rsidRPr="00FC6504">
          <w:rPr>
            <w:lang w:val="el-GR" w:eastAsia="ar-SA"/>
          </w:rPr>
          <w:t>άρθρο 79Α</w:t>
        </w:r>
      </w:hyperlink>
      <w:r w:rsidRPr="00FC6504">
        <w:rPr>
          <w:lang w:val="el-GR" w:eastAsia="ar-SA"/>
        </w:rPr>
        <w:t xml:space="preserve"> του ν. 4412/2016</w:t>
      </w:r>
      <w:r w:rsidR="009354F1" w:rsidRPr="00FC6504">
        <w:rPr>
          <w:lang w:val="el-GR" w:eastAsia="ar-SA"/>
        </w:rPr>
        <w:t xml:space="preserve"> </w:t>
      </w:r>
      <w:bookmarkStart w:id="325" w:name="_Hlk126503163"/>
      <w:r w:rsidR="009354F1" w:rsidRPr="00FC6504">
        <w:rPr>
          <w:lang w:val="el-GR" w:eastAsia="ar-SA"/>
        </w:rPr>
        <w:t>περί υπογραφής Ευρωπαϊκού Ενιαίου Εγγράφου Σύμβασης</w:t>
      </w:r>
      <w:bookmarkEnd w:id="325"/>
      <w:r w:rsidRPr="00FC6504">
        <w:rPr>
          <w:lang w:val="el-GR" w:eastAsia="ar-SA"/>
        </w:rPr>
        <w:t>, στην οποία δηλώνεται ότι, δεν έχουν επέλθει στο πρόσωπό του οψιγενείς μεταβολές κατά την έννοια του </w:t>
      </w:r>
      <w:hyperlink r:id="rId35" w:anchor="art104" w:history="1">
        <w:r w:rsidRPr="00FC6504">
          <w:rPr>
            <w:lang w:val="el-GR" w:eastAsia="ar-SA"/>
          </w:rPr>
          <w:t>άρθρου 104</w:t>
        </w:r>
      </w:hyperlink>
      <w:r w:rsidRPr="00FC6504">
        <w:rPr>
          <w:lang w:val="el-GR" w:eastAsia="ar-SA"/>
        </w:rPr>
        <w:t xml:space="preserve"> του ν. 4412/2016 . Η υπεύθυνη δήλωση ελέγχεται από την αναθέτουσα αρχή και μνημονεύεται στο συμφωνητικό. </w:t>
      </w:r>
      <w:bookmarkStart w:id="326" w:name="_Hlk164948030"/>
      <w:r w:rsidRPr="00FC6504">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26"/>
      <w:r w:rsidRPr="00FC6504">
        <w:rPr>
          <w:lang w:val="el-GR" w:eastAsia="ar-SA"/>
        </w:rPr>
        <w:t>.</w:t>
      </w:r>
    </w:p>
    <w:p w14:paraId="5CCFFB66" w14:textId="77777777" w:rsidR="005B1D5A" w:rsidRPr="00FC6504" w:rsidRDefault="005B1D5A" w:rsidP="002E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1AE5E324" w:rsidR="005B1D5A" w:rsidRPr="00FC6504" w:rsidRDefault="005B1D5A" w:rsidP="002E347D">
      <w:pPr>
        <w:rPr>
          <w:lang w:val="el-GR" w:eastAsia="ar-SA"/>
        </w:rPr>
      </w:pPr>
      <w:r w:rsidRPr="00FC6504">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FC6504">
        <w:rPr>
          <w:rFonts w:ascii="Arial" w:hAnsi="Arial" w:cs="Arial"/>
          <w:lang w:val="el-GR" w:eastAsia="ar-SA"/>
        </w:rPr>
        <w:t xml:space="preserve"> </w:t>
      </w:r>
      <w:r w:rsidRPr="00FC6504">
        <w:rPr>
          <w:lang w:val="el-GR" w:eastAsia="ar-SA"/>
        </w:rPr>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3238D3C3" w14:textId="77777777" w:rsidR="006119DB" w:rsidRPr="00FC6504" w:rsidRDefault="006119DB" w:rsidP="002E347D">
      <w:pPr>
        <w:rPr>
          <w:lang w:val="el-GR"/>
        </w:rPr>
      </w:pPr>
    </w:p>
    <w:p w14:paraId="4920BABA" w14:textId="004789B7" w:rsidR="008338F0" w:rsidRPr="00FC6504" w:rsidRDefault="003355E7" w:rsidP="002E347D">
      <w:pPr>
        <w:pStyle w:val="Heading2"/>
        <w:rPr>
          <w:rFonts w:cs="Tahoma"/>
          <w:lang w:val="el-GR"/>
        </w:rPr>
      </w:pPr>
      <w:bookmarkStart w:id="327" w:name="_Toc74566916"/>
      <w:bookmarkStart w:id="328" w:name="_Toc74566917"/>
      <w:bookmarkStart w:id="329" w:name="_Toc74566918"/>
      <w:bookmarkStart w:id="330" w:name="_Toc74566919"/>
      <w:bookmarkStart w:id="331" w:name="_Toc74566920"/>
      <w:bookmarkStart w:id="332" w:name="_Toc74566921"/>
      <w:bookmarkStart w:id="333" w:name="_Toc74566922"/>
      <w:bookmarkStart w:id="334" w:name="_Toc74566923"/>
      <w:bookmarkStart w:id="335" w:name="_Toc74566924"/>
      <w:bookmarkStart w:id="336" w:name="_Toc74566925"/>
      <w:bookmarkStart w:id="337" w:name="_Toc74566926"/>
      <w:bookmarkStart w:id="338" w:name="_Προδικαστικές_Προσφυγές_-"/>
      <w:bookmarkStart w:id="339" w:name="_Toc97194316"/>
      <w:bookmarkStart w:id="340" w:name="_Toc97194448"/>
      <w:bookmarkStart w:id="341" w:name="_Ref151371302"/>
      <w:bookmarkStart w:id="342" w:name="_Ref151371311"/>
      <w:bookmarkStart w:id="343" w:name="_Ref496542648"/>
      <w:bookmarkStart w:id="344" w:name="_Ref496542669"/>
      <w:bookmarkStart w:id="345" w:name="_Toc193968106"/>
      <w:bookmarkEnd w:id="327"/>
      <w:bookmarkEnd w:id="328"/>
      <w:bookmarkEnd w:id="329"/>
      <w:bookmarkEnd w:id="330"/>
      <w:bookmarkEnd w:id="331"/>
      <w:bookmarkEnd w:id="332"/>
      <w:bookmarkEnd w:id="333"/>
      <w:bookmarkEnd w:id="334"/>
      <w:bookmarkEnd w:id="335"/>
      <w:bookmarkEnd w:id="336"/>
      <w:bookmarkEnd w:id="337"/>
      <w:bookmarkEnd w:id="338"/>
      <w:r w:rsidRPr="00FC6504">
        <w:rPr>
          <w:rFonts w:cs="Tahoma"/>
          <w:lang w:val="el-GR"/>
        </w:rPr>
        <w:t xml:space="preserve">Προδικαστικές Προσφυγές - </w:t>
      </w:r>
      <w:r w:rsidR="005B1D5A" w:rsidRPr="00FC6504">
        <w:rPr>
          <w:rFonts w:cs="Tahoma"/>
          <w:lang w:val="el-GR"/>
        </w:rPr>
        <w:t>Προσωρινή και Οριστική Δικαστική Προστασία</w:t>
      </w:r>
      <w:bookmarkEnd w:id="339"/>
      <w:bookmarkEnd w:id="340"/>
      <w:bookmarkEnd w:id="341"/>
      <w:bookmarkEnd w:id="342"/>
      <w:bookmarkEnd w:id="343"/>
      <w:bookmarkEnd w:id="344"/>
      <w:bookmarkEnd w:id="345"/>
    </w:p>
    <w:p w14:paraId="07A85813" w14:textId="2A2E60A7" w:rsidR="005B1D5A" w:rsidRPr="00FC6504" w:rsidRDefault="005B1D5A" w:rsidP="002E347D">
      <w:pPr>
        <w:rPr>
          <w:color w:val="000000"/>
          <w:lang w:val="el-GR"/>
        </w:rPr>
      </w:pPr>
      <w:r w:rsidRPr="00FC6504">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FC6504">
        <w:rPr>
          <w:lang w:val="el-GR"/>
        </w:rPr>
        <w:t>Ενιαία Αρχή Δημοσίων Συμβάσεων (</w:t>
      </w:r>
      <w:r w:rsidR="00602A33" w:rsidRPr="00FC6504">
        <w:rPr>
          <w:lang w:val="el-GR"/>
        </w:rPr>
        <w:t>Ε.Α.ΔΗ.ΣΥ.</w:t>
      </w:r>
      <w:r w:rsidR="00D246C2" w:rsidRPr="00FC6504">
        <w:rPr>
          <w:lang w:val="el-GR"/>
        </w:rPr>
        <w:t xml:space="preserve">) </w:t>
      </w:r>
      <w:r w:rsidRPr="00FC6504">
        <w:rPr>
          <w:color w:val="000000"/>
          <w:lang w:val="el-GR"/>
        </w:rPr>
        <w:t xml:space="preserve">, σύμφωνα με τα ειδικότερα οριζόμενα στα άρθρα </w:t>
      </w:r>
      <w:r w:rsidR="00637308" w:rsidRPr="00FC6504">
        <w:rPr>
          <w:color w:val="000000"/>
          <w:lang w:val="el-GR"/>
        </w:rPr>
        <w:t xml:space="preserve">346 </w:t>
      </w:r>
      <w:r w:rsidRPr="00FC6504">
        <w:rPr>
          <w:color w:val="000000"/>
          <w:lang w:val="el-GR"/>
        </w:rPr>
        <w:t xml:space="preserve">επ. </w:t>
      </w:r>
      <w:r w:rsidR="00637308" w:rsidRPr="00FC6504">
        <w:rPr>
          <w:color w:val="000000"/>
          <w:lang w:val="el-GR"/>
        </w:rPr>
        <w:t xml:space="preserve">του </w:t>
      </w:r>
      <w:r w:rsidRPr="00FC6504">
        <w:rPr>
          <w:color w:val="000000"/>
          <w:lang w:val="el-GR"/>
        </w:rPr>
        <w:t xml:space="preserve">ν. 4412/2016 και 1 επ. </w:t>
      </w:r>
      <w:r w:rsidR="00637308" w:rsidRPr="00FC6504">
        <w:rPr>
          <w:color w:val="000000"/>
          <w:lang w:val="el-GR"/>
        </w:rPr>
        <w:t xml:space="preserve">του </w:t>
      </w:r>
      <w:r w:rsidRPr="00FC6504">
        <w:rPr>
          <w:color w:val="000000"/>
          <w:lang w:val="el-GR"/>
        </w:rPr>
        <w:t>π.δ</w:t>
      </w:r>
      <w:r w:rsidR="00637308" w:rsidRPr="00FC6504">
        <w:rPr>
          <w:color w:val="000000"/>
          <w:lang w:val="el-GR"/>
        </w:rPr>
        <w:t>/τος</w:t>
      </w:r>
      <w:r w:rsidRPr="00FC6504">
        <w:rPr>
          <w:color w:val="000000"/>
          <w:lang w:val="el-GR"/>
        </w:rPr>
        <w:t xml:space="preserve">. 39/2017, </w:t>
      </w:r>
      <w:r w:rsidR="00637308" w:rsidRPr="00FC6504">
        <w:rPr>
          <w:color w:val="000000"/>
          <w:lang w:val="el-GR"/>
        </w:rPr>
        <w:t>ασκώντας</w:t>
      </w:r>
      <w:r w:rsidRPr="00FC6504">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503EAD2D" w:rsidR="005B1D5A" w:rsidRPr="00FC6504" w:rsidRDefault="005B1D5A" w:rsidP="002E347D">
      <w:pPr>
        <w:rPr>
          <w:color w:val="000000"/>
          <w:lang w:val="el-GR"/>
        </w:rPr>
      </w:pPr>
      <w:r w:rsidRPr="00FC6504">
        <w:rPr>
          <w:color w:val="000000"/>
          <w:lang w:val="el-GR"/>
        </w:rPr>
        <w:t>Σε περίπτωση προσ</w:t>
      </w:r>
      <w:r w:rsidR="00C0278B" w:rsidRPr="00FC6504">
        <w:rPr>
          <w:color w:val="000000"/>
          <w:lang w:val="el-GR"/>
        </w:rPr>
        <w:t>βολ</w:t>
      </w:r>
      <w:r w:rsidRPr="00FC6504">
        <w:rPr>
          <w:color w:val="000000"/>
          <w:lang w:val="el-GR"/>
        </w:rPr>
        <w:t>ής κατά πράξης της αναθέτουσας αρχής, η προθεσμία για την άσκηση της προδικαστικής προσφυγής είναι:</w:t>
      </w:r>
    </w:p>
    <w:p w14:paraId="35772ED7" w14:textId="537AD658" w:rsidR="005B1D5A" w:rsidRPr="00FC6504" w:rsidRDefault="005B1D5A" w:rsidP="002E347D">
      <w:pPr>
        <w:rPr>
          <w:color w:val="000000"/>
          <w:lang w:val="el-GR"/>
        </w:rPr>
      </w:pPr>
      <w:r w:rsidRPr="00FC6504">
        <w:rPr>
          <w:color w:val="000000"/>
          <w:lang w:val="el-GR"/>
        </w:rPr>
        <w:t>(α) δέκα (10) ημέρες από την κοινοποίηση της προσβαλλόμενης πράξης στον ενδιαφερόμενο οικονομικό φορέα αν η πράξη κοινοποιήθηκε με ηλεκτρονικά μέσα ή</w:t>
      </w:r>
    </w:p>
    <w:p w14:paraId="384CAEEB" w14:textId="2A7DD5E6" w:rsidR="005B1D5A" w:rsidRPr="00FC6504" w:rsidRDefault="005B1D5A" w:rsidP="002E347D">
      <w:pPr>
        <w:rPr>
          <w:color w:val="000000"/>
          <w:lang w:val="el-GR"/>
        </w:rPr>
      </w:pPr>
      <w:r w:rsidRPr="00FC6504">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p>
    <w:p w14:paraId="70DF4BC7" w14:textId="77777777" w:rsidR="00ED783C" w:rsidRPr="00FC6504" w:rsidRDefault="005B1D5A" w:rsidP="002E347D">
      <w:pPr>
        <w:rPr>
          <w:color w:val="000000"/>
          <w:lang w:val="el-GR"/>
        </w:rPr>
      </w:pPr>
      <w:r w:rsidRPr="00FC6504">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FC6504">
        <w:rPr>
          <w:color w:val="000000"/>
          <w:lang w:val="el-GR"/>
        </w:rPr>
        <w:t>.</w:t>
      </w:r>
    </w:p>
    <w:p w14:paraId="416B0C67" w14:textId="388397F2" w:rsidR="005B1D5A" w:rsidRPr="00FC6504" w:rsidRDefault="005B1D5A" w:rsidP="002E347D">
      <w:pPr>
        <w:rPr>
          <w:color w:val="000000"/>
          <w:lang w:val="el-GR"/>
        </w:rPr>
      </w:pPr>
      <w:r w:rsidRPr="00FC6504">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2BF88D1F" w:rsidR="005B1D5A" w:rsidRPr="00FC6504" w:rsidRDefault="005B1D5A" w:rsidP="002E347D">
      <w:pPr>
        <w:rPr>
          <w:color w:val="000000"/>
          <w:lang w:val="el-GR"/>
        </w:rPr>
      </w:pPr>
      <w:r w:rsidRPr="00FC6504">
        <w:rPr>
          <w:color w:val="000000"/>
          <w:lang w:val="el-GR"/>
        </w:rPr>
        <w:t xml:space="preserve">Οι προθεσμίες </w:t>
      </w:r>
      <w:r w:rsidR="0071518E" w:rsidRPr="00FC6504">
        <w:rPr>
          <w:color w:val="000000"/>
          <w:lang w:val="el-GR"/>
        </w:rPr>
        <w:t>άσκησης</w:t>
      </w:r>
      <w:r w:rsidRPr="00FC6504">
        <w:rPr>
          <w:color w:val="000000"/>
          <w:lang w:val="el-GR"/>
        </w:rPr>
        <w:t xml:space="preserve">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w:t>
      </w:r>
      <w:r w:rsidR="0071518E" w:rsidRPr="00FC6504">
        <w:rPr>
          <w:color w:val="000000"/>
          <w:lang w:val="el-GR"/>
        </w:rPr>
        <w:t>ό</w:t>
      </w:r>
      <w:r w:rsidRPr="00FC6504">
        <w:rPr>
          <w:color w:val="000000"/>
          <w:lang w:val="el-GR"/>
        </w:rPr>
        <w:t>μ</w:t>
      </w:r>
      <w:r w:rsidR="0071518E" w:rsidRPr="00FC6504">
        <w:rPr>
          <w:color w:val="000000"/>
          <w:lang w:val="el-GR"/>
        </w:rPr>
        <w:t>ε</w:t>
      </w:r>
      <w:r w:rsidRPr="00FC6504">
        <w:rPr>
          <w:color w:val="000000"/>
          <w:lang w:val="el-GR"/>
        </w:rPr>
        <w:t>νη εργάσιμη ημέρα και ώρα 23:59:59.</w:t>
      </w:r>
    </w:p>
    <w:p w14:paraId="7CDFCBE4" w14:textId="77777777" w:rsidR="005B1D5A" w:rsidRPr="00FC6504" w:rsidRDefault="005B1D5A" w:rsidP="002E347D">
      <w:pPr>
        <w:rPr>
          <w:color w:val="000000"/>
          <w:lang w:val="el-GR"/>
        </w:rPr>
      </w:pPr>
      <w:r w:rsidRPr="00FC6504">
        <w:rPr>
          <w:color w:val="000000"/>
          <w:lang w:val="el-GR"/>
        </w:rPr>
        <w:t xml:space="preserve">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w:t>
      </w:r>
      <w:r w:rsidRPr="00FC6504">
        <w:rPr>
          <w:color w:val="000000"/>
          <w:lang w:val="el-GR"/>
        </w:rPr>
        <w:lastRenderedPageBreak/>
        <w:t>«Επικοινωνία» στην ηλεκτρονική περιοχή του συγκεκριμένου διαγωνισμού, επιλέγοντας την ένδειξη «Προδικαστική Προσφυγή»</w:t>
      </w:r>
      <w:r w:rsidRPr="00FC6504">
        <w:rPr>
          <w:lang w:val="el-GR"/>
        </w:rPr>
        <w:t xml:space="preserve"> </w:t>
      </w:r>
      <w:r w:rsidRPr="00FC6504">
        <w:rPr>
          <w:color w:val="000000"/>
          <w:lang w:val="el-GR"/>
        </w:rPr>
        <w:t>σύμφωνα με το άρθρο 18 της Κ.Υ.Α. Προμήθειες και Υπηρεσίες.</w:t>
      </w:r>
    </w:p>
    <w:p w14:paraId="309DE72F" w14:textId="2B68EC04" w:rsidR="005B1D5A" w:rsidRPr="00FC6504" w:rsidRDefault="005B1D5A" w:rsidP="002E347D">
      <w:pPr>
        <w:rPr>
          <w:color w:val="000000"/>
          <w:lang w:val="el-GR"/>
        </w:rPr>
      </w:pPr>
      <w:r w:rsidRPr="00FC6504">
        <w:rPr>
          <w:color w:val="000000"/>
          <w:lang w:val="el-GR"/>
        </w:rPr>
        <w:t xml:space="preserve">Για το παραδεκτό της άσκησης της προδικαστικής προσφυγής κατατίθεται από τον προσφεύγοντα </w:t>
      </w:r>
      <w:r w:rsidR="00637308" w:rsidRPr="00FC6504">
        <w:rPr>
          <w:color w:val="000000"/>
          <w:lang w:val="el-GR"/>
        </w:rPr>
        <w:t xml:space="preserve">παράβολο </w:t>
      </w:r>
      <w:r w:rsidRPr="00FC6504">
        <w:rPr>
          <w:color w:val="000000"/>
          <w:lang w:val="el-GR"/>
        </w:rPr>
        <w:t xml:space="preserve">υπέρ του Ελληνικού Δημοσίου, σύμφωνα με όσα ορίζονται στο άρθρο 363 </w:t>
      </w:r>
      <w:r w:rsidR="00F405DC" w:rsidRPr="00FC6504">
        <w:rPr>
          <w:color w:val="000000"/>
          <w:lang w:val="el-GR"/>
        </w:rPr>
        <w:t>του ν</w:t>
      </w:r>
      <w:r w:rsidRPr="00FC6504">
        <w:rPr>
          <w:color w:val="000000"/>
          <w:lang w:val="el-GR"/>
        </w:rPr>
        <w:t>. 4412/2016</w:t>
      </w:r>
      <w:r w:rsidR="000A7747" w:rsidRPr="00FC6504">
        <w:rPr>
          <w:color w:val="000000"/>
          <w:lang w:val="el-GR"/>
        </w:rPr>
        <w:t xml:space="preserve"> </w:t>
      </w:r>
      <w:bookmarkStart w:id="346" w:name="_Hlk126503539"/>
      <w:r w:rsidR="000A7747" w:rsidRPr="00FC6504">
        <w:rPr>
          <w:color w:val="000000"/>
          <w:lang w:val="el-GR"/>
        </w:rPr>
        <w:t>όπως τροποποιήθηκε με το άρθρο 135 Ν. 4782/2021</w:t>
      </w:r>
      <w:r w:rsidRPr="00FC6504">
        <w:rPr>
          <w:color w:val="000000"/>
          <w:lang w:val="el-GR"/>
        </w:rPr>
        <w:t xml:space="preserve"> </w:t>
      </w:r>
      <w:bookmarkEnd w:id="346"/>
      <w:r w:rsidRPr="00FC6504">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FC6504">
        <w:rPr>
          <w:lang w:val="el-GR"/>
        </w:rPr>
        <w:t>Ε.Α.ΔΗ.ΣΥ.</w:t>
      </w:r>
      <w:r w:rsidR="00ED4715" w:rsidRPr="00FC6504">
        <w:rPr>
          <w:lang w:val="el-GR"/>
        </w:rPr>
        <w:t xml:space="preserve"> </w:t>
      </w:r>
      <w:r w:rsidRPr="00FC6504">
        <w:rPr>
          <w:color w:val="000000"/>
          <w:lang w:val="el-GR"/>
        </w:rPr>
        <w:t>επί της προσφυγής, γ) σε περίπτωση παραίτησης του προσφεύγοντ</w:t>
      </w:r>
      <w:r w:rsidR="00320732" w:rsidRPr="00FC6504">
        <w:rPr>
          <w:color w:val="000000"/>
          <w:lang w:val="el-GR"/>
        </w:rPr>
        <w:t>ος</w:t>
      </w:r>
      <w:r w:rsidRPr="00FC6504">
        <w:rPr>
          <w:color w:val="000000"/>
          <w:lang w:val="el-GR"/>
        </w:rPr>
        <w:t xml:space="preserve"> από την προσφυγή του έως και δέκα (10) ημέρες από την κατάθεση της προσφυγής.</w:t>
      </w:r>
    </w:p>
    <w:p w14:paraId="34BACB92" w14:textId="73332BC5" w:rsidR="005B1D5A" w:rsidRPr="00FC6504" w:rsidRDefault="005B1D5A" w:rsidP="002E347D">
      <w:pPr>
        <w:rPr>
          <w:color w:val="000000"/>
          <w:lang w:val="el-GR"/>
        </w:rPr>
      </w:pPr>
      <w:r w:rsidRPr="00FC6504">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FC6504">
        <w:rPr>
          <w:lang w:val="el-GR"/>
        </w:rPr>
        <w:t xml:space="preserve">Ε.Α.ΔΗ.ΣΥ. </w:t>
      </w:r>
      <w:r w:rsidRPr="00FC6504">
        <w:rPr>
          <w:color w:val="000000"/>
          <w:lang w:val="el-GR"/>
        </w:rPr>
        <w:t>μετά από άσκηση προδικαστικής προσφυγής, σύμφωνα με τ</w:t>
      </w:r>
      <w:r w:rsidR="00320732" w:rsidRPr="00FC6504">
        <w:rPr>
          <w:color w:val="000000"/>
          <w:lang w:val="el-GR"/>
        </w:rPr>
        <w:t>α</w:t>
      </w:r>
      <w:r w:rsidRPr="00FC6504">
        <w:rPr>
          <w:color w:val="000000"/>
          <w:lang w:val="el-GR"/>
        </w:rPr>
        <w:t xml:space="preserve"> άρθρ</w:t>
      </w:r>
      <w:r w:rsidR="00320732" w:rsidRPr="00FC6504">
        <w:rPr>
          <w:color w:val="000000"/>
          <w:lang w:val="el-GR"/>
        </w:rPr>
        <w:t>α</w:t>
      </w:r>
      <w:r w:rsidRPr="00FC6504">
        <w:rPr>
          <w:color w:val="000000"/>
          <w:lang w:val="el-GR"/>
        </w:rPr>
        <w:t xml:space="preserve"> 368 του ν. 4412/2016 και 20 π.δ</w:t>
      </w:r>
      <w:r w:rsidR="00320732" w:rsidRPr="00FC6504">
        <w:rPr>
          <w:color w:val="000000"/>
          <w:lang w:val="el-GR"/>
        </w:rPr>
        <w:t>/τος</w:t>
      </w:r>
      <w:r w:rsidRPr="00FC6504">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320732" w:rsidRPr="00FC6504">
        <w:rPr>
          <w:color w:val="000000"/>
          <w:lang w:val="el-GR"/>
        </w:rPr>
        <w:t xml:space="preserve">μέτρων </w:t>
      </w:r>
      <w:r w:rsidRPr="00FC6504">
        <w:rPr>
          <w:color w:val="000000"/>
          <w:lang w:val="el-GR"/>
        </w:rPr>
        <w:t xml:space="preserve">προσωρινής προστασίας σύμφωνα με το άρθρο 366 παρ. 1-2 </w:t>
      </w:r>
      <w:r w:rsidR="00320732" w:rsidRPr="00FC6504">
        <w:rPr>
          <w:color w:val="000000"/>
          <w:lang w:val="el-GR"/>
        </w:rPr>
        <w:t xml:space="preserve">του </w:t>
      </w:r>
      <w:r w:rsidRPr="00FC6504">
        <w:rPr>
          <w:color w:val="000000"/>
          <w:lang w:val="el-GR"/>
        </w:rPr>
        <w:t xml:space="preserve">ν. 4412/2016 και 15 παρ. 1-4 </w:t>
      </w:r>
      <w:r w:rsidR="00320732" w:rsidRPr="00FC6504">
        <w:rPr>
          <w:color w:val="000000"/>
          <w:lang w:val="el-GR"/>
        </w:rPr>
        <w:t xml:space="preserve">του </w:t>
      </w:r>
      <w:r w:rsidRPr="00FC6504">
        <w:rPr>
          <w:color w:val="000000"/>
          <w:lang w:val="el-GR"/>
        </w:rPr>
        <w:t>π.δ</w:t>
      </w:r>
      <w:r w:rsidR="00320732" w:rsidRPr="00FC6504">
        <w:rPr>
          <w:color w:val="000000"/>
          <w:lang w:val="el-GR"/>
        </w:rPr>
        <w:t>/τος</w:t>
      </w:r>
      <w:r w:rsidRPr="00FC6504">
        <w:rPr>
          <w:color w:val="000000"/>
          <w:lang w:val="el-GR"/>
        </w:rPr>
        <w:t xml:space="preserve"> 39/2017.</w:t>
      </w:r>
    </w:p>
    <w:p w14:paraId="7D205D2D" w14:textId="77777777" w:rsidR="005B1D5A" w:rsidRPr="00FC6504" w:rsidRDefault="005B1D5A" w:rsidP="002E347D">
      <w:pPr>
        <w:rPr>
          <w:color w:val="000000"/>
          <w:lang w:val="el-GR"/>
        </w:rPr>
      </w:pPr>
      <w:r w:rsidRPr="00FC6504">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0D230800" w:rsidR="005B1D5A" w:rsidRPr="00FC6504" w:rsidRDefault="005B1D5A" w:rsidP="002E347D">
      <w:pPr>
        <w:rPr>
          <w:color w:val="000000"/>
          <w:lang w:val="el-GR"/>
        </w:rPr>
      </w:pPr>
      <w:r w:rsidRPr="00FC6504">
        <w:rPr>
          <w:color w:val="000000"/>
          <w:lang w:val="el-GR"/>
        </w:rPr>
        <w:t>Μετά την, κατά τα ως άνω, ηλεκτρονική κατάθεση της προδικαστικής προσφυγής η αναθέτουσα αρχή,</w:t>
      </w:r>
      <w:r w:rsidRPr="00FC6504">
        <w:rPr>
          <w:lang w:val="el-GR"/>
        </w:rPr>
        <w:t xml:space="preserve"> </w:t>
      </w:r>
      <w:r w:rsidRPr="00FC6504">
        <w:rPr>
          <w:color w:val="000000"/>
          <w:lang w:val="el-GR"/>
        </w:rPr>
        <w:t xml:space="preserve"> μέσω της λειτουργίας «Επικοινωνία»:</w:t>
      </w:r>
    </w:p>
    <w:p w14:paraId="66D5EF7C" w14:textId="6D8055F5" w:rsidR="005B1D5A" w:rsidRPr="00FC6504" w:rsidRDefault="005B1D5A" w:rsidP="002E347D">
      <w:pPr>
        <w:rPr>
          <w:color w:val="000000"/>
          <w:lang w:val="el-GR"/>
        </w:rPr>
      </w:pPr>
      <w:r w:rsidRPr="00FC6504">
        <w:rPr>
          <w:color w:val="000000"/>
          <w:lang w:val="el-GR"/>
        </w:rPr>
        <w:t>α) Κοινοποιεί την προσφυγή το αργότερο έως την επ</w:t>
      </w:r>
      <w:r w:rsidR="00357110" w:rsidRPr="00FC6504">
        <w:rPr>
          <w:color w:val="000000"/>
          <w:lang w:val="el-GR"/>
        </w:rPr>
        <w:t>ό</w:t>
      </w:r>
      <w:r w:rsidRPr="00FC6504">
        <w:rPr>
          <w:color w:val="000000"/>
          <w:lang w:val="el-GR"/>
        </w:rPr>
        <w:t>μ</w:t>
      </w:r>
      <w:r w:rsidR="00357110" w:rsidRPr="00FC6504">
        <w:rPr>
          <w:color w:val="000000"/>
          <w:lang w:val="el-GR"/>
        </w:rPr>
        <w:t>ε</w:t>
      </w:r>
      <w:r w:rsidRPr="00FC6504">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357110" w:rsidRPr="00FC6504">
        <w:rPr>
          <w:color w:val="000000"/>
          <w:lang w:val="el-GR"/>
        </w:rPr>
        <w:t xml:space="preserve">του </w:t>
      </w:r>
      <w:r w:rsidRPr="00FC6504">
        <w:rPr>
          <w:color w:val="000000"/>
          <w:lang w:val="el-GR"/>
        </w:rPr>
        <w:t>π.δ</w:t>
      </w:r>
      <w:r w:rsidR="00357110" w:rsidRPr="00FC6504">
        <w:rPr>
          <w:color w:val="000000"/>
          <w:lang w:val="el-GR"/>
        </w:rPr>
        <w:t>/τος</w:t>
      </w:r>
      <w:r w:rsidRPr="00FC6504">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FC6504" w:rsidRDefault="005B1D5A" w:rsidP="002E347D">
      <w:pPr>
        <w:rPr>
          <w:color w:val="000000"/>
          <w:lang w:val="el-GR"/>
        </w:rPr>
      </w:pPr>
      <w:r w:rsidRPr="00FC6504">
        <w:rPr>
          <w:color w:val="000000"/>
          <w:lang w:val="el-GR"/>
        </w:rPr>
        <w:t xml:space="preserve">β) Διαβιβάζει στην </w:t>
      </w:r>
      <w:r w:rsidR="00ED4715" w:rsidRPr="00FC6504">
        <w:rPr>
          <w:lang w:val="el-GR"/>
        </w:rPr>
        <w:t>Ε.Α.ΔΗ.ΣΥ.</w:t>
      </w:r>
      <w:r w:rsidRPr="00FC6504">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E201A09" w:rsidR="005B1D5A" w:rsidRPr="00FC6504" w:rsidRDefault="005B1D5A" w:rsidP="002E347D">
      <w:pPr>
        <w:rPr>
          <w:color w:val="000000"/>
          <w:lang w:val="el-GR"/>
        </w:rPr>
      </w:pPr>
      <w:r w:rsidRPr="00FC6504">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sidR="00B81F58" w:rsidRPr="00FC6504">
        <w:rPr>
          <w:color w:val="000000"/>
          <w:lang w:val="el-GR"/>
        </w:rPr>
        <w:t>ό</w:t>
      </w:r>
      <w:r w:rsidRPr="00FC6504">
        <w:rPr>
          <w:color w:val="000000"/>
          <w:lang w:val="el-GR"/>
        </w:rPr>
        <w:t>μ</w:t>
      </w:r>
      <w:r w:rsidR="00B81F58" w:rsidRPr="00FC6504">
        <w:rPr>
          <w:color w:val="000000"/>
          <w:lang w:val="el-GR"/>
        </w:rPr>
        <w:t>ε</w:t>
      </w:r>
      <w:r w:rsidRPr="00FC6504">
        <w:rPr>
          <w:color w:val="000000"/>
          <w:lang w:val="el-GR"/>
        </w:rPr>
        <w:t>νη εργάσιμη ημέρα από την κατάθεσή τους.</w:t>
      </w:r>
    </w:p>
    <w:p w14:paraId="382A3D58" w14:textId="77777777" w:rsidR="005B1D5A" w:rsidRPr="00FC6504" w:rsidRDefault="005B1D5A" w:rsidP="002E347D">
      <w:pPr>
        <w:rPr>
          <w:color w:val="000000"/>
          <w:lang w:val="el-GR"/>
        </w:rPr>
      </w:pPr>
      <w:r w:rsidRPr="00FC6504">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69D4A9A7" w:rsidR="005B1D5A" w:rsidRPr="00FC6504" w:rsidRDefault="005B1D5A" w:rsidP="002E347D">
      <w:pPr>
        <w:rPr>
          <w:color w:val="000000"/>
          <w:lang w:val="el-GR"/>
        </w:rPr>
      </w:pPr>
      <w:r w:rsidRPr="00FC6504">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A0624F" w:rsidRPr="00FC6504">
        <w:rPr>
          <w:color w:val="000000"/>
          <w:lang w:val="el-GR"/>
        </w:rPr>
        <w:t xml:space="preserve">του </w:t>
      </w:r>
      <w:r w:rsidRPr="00FC6504">
        <w:rPr>
          <w:color w:val="000000"/>
          <w:lang w:val="el-GR"/>
        </w:rPr>
        <w:t>ν. 4412/2016 κατά των εκτελεστών πράξεων ή παραλείψεων της αναθέτουσας αρχής.</w:t>
      </w:r>
    </w:p>
    <w:p w14:paraId="18A92939" w14:textId="13F69CFA" w:rsidR="00F1538B" w:rsidRPr="00FC6504" w:rsidRDefault="005B1D5A" w:rsidP="002E347D">
      <w:pPr>
        <w:rPr>
          <w:color w:val="000000"/>
          <w:lang w:val="el-GR"/>
        </w:rPr>
      </w:pPr>
      <w:r w:rsidRPr="00FC6504">
        <w:rPr>
          <w:color w:val="000000"/>
          <w:lang w:val="el-GR"/>
        </w:rPr>
        <w:t xml:space="preserve">Β. Όποιος έχει έννομο συμφέρον μπορεί να ζητήσει, </w:t>
      </w:r>
      <w:r w:rsidR="00F1538B" w:rsidRPr="00FC6504">
        <w:rPr>
          <w:color w:val="000000"/>
          <w:lang w:val="el-GR" w:eastAsia="ar-SA"/>
        </w:rPr>
        <w:t>με το ίδιο δικόγραφο</w:t>
      </w:r>
      <w:r w:rsidR="00F1538B" w:rsidRPr="00FC6504">
        <w:rPr>
          <w:color w:val="000000"/>
          <w:lang w:val="el-GR"/>
        </w:rPr>
        <w:t xml:space="preserve"> </w:t>
      </w:r>
      <w:r w:rsidRPr="00FC6504">
        <w:rPr>
          <w:color w:val="000000"/>
          <w:lang w:val="el-GR"/>
        </w:rPr>
        <w:t xml:space="preserve">εφαρμοζόμενων αναλογικά των διατάξεων του π.δ. 18/1989, την αναστολή εκτέλεσης της απόφασης της </w:t>
      </w:r>
      <w:bookmarkStart w:id="347" w:name="_Hlk114820631"/>
      <w:r w:rsidR="00ED4715" w:rsidRPr="00FC6504">
        <w:rPr>
          <w:lang w:val="el-GR"/>
        </w:rPr>
        <w:t>Ε.Α.ΔΗ.ΣΥ.</w:t>
      </w:r>
      <w:r w:rsidR="006B3489" w:rsidRPr="00FC6504">
        <w:rPr>
          <w:lang w:val="el-GR"/>
        </w:rPr>
        <w:t xml:space="preserve"> </w:t>
      </w:r>
      <w:bookmarkEnd w:id="347"/>
      <w:r w:rsidRPr="00FC6504">
        <w:rPr>
          <w:color w:val="000000"/>
          <w:lang w:val="el-GR"/>
        </w:rPr>
        <w:t>και την ακύρωσή της ενώπιον του αρμ</w:t>
      </w:r>
      <w:r w:rsidR="00A0624F" w:rsidRPr="00FC6504">
        <w:rPr>
          <w:color w:val="000000"/>
          <w:lang w:val="el-GR"/>
        </w:rPr>
        <w:t>ό</w:t>
      </w:r>
      <w:r w:rsidRPr="00FC6504">
        <w:rPr>
          <w:color w:val="000000"/>
          <w:lang w:val="el-GR"/>
        </w:rPr>
        <w:t>δ</w:t>
      </w:r>
      <w:r w:rsidR="00A0624F" w:rsidRPr="00FC6504">
        <w:rPr>
          <w:color w:val="000000"/>
          <w:lang w:val="el-GR"/>
        </w:rPr>
        <w:t>ι</w:t>
      </w:r>
      <w:r w:rsidRPr="00FC6504">
        <w:rPr>
          <w:color w:val="000000"/>
          <w:lang w:val="el-GR"/>
        </w:rPr>
        <w:t xml:space="preserve">ου </w:t>
      </w:r>
      <w:r w:rsidR="00A0624F" w:rsidRPr="00FC6504">
        <w:rPr>
          <w:color w:val="000000"/>
          <w:lang w:val="el-GR"/>
        </w:rPr>
        <w:t xml:space="preserve">Διοικητικού </w:t>
      </w:r>
      <w:r w:rsidR="00F1538B" w:rsidRPr="00FC6504">
        <w:rPr>
          <w:color w:val="000000"/>
          <w:lang w:val="el-GR" w:eastAsia="ar-SA"/>
        </w:rPr>
        <w:t xml:space="preserve">Δικαστηρίου </w:t>
      </w:r>
      <w:r w:rsidR="000A7747" w:rsidRPr="00FC6504">
        <w:rPr>
          <w:lang w:val="el-GR"/>
        </w:rPr>
        <w:t xml:space="preserve">της παρ. 3 του αρθ. 372 Ν.4412/2016, όπως ισχύει </w:t>
      </w:r>
      <w:r w:rsidR="00F1538B" w:rsidRPr="00FC6504">
        <w:rPr>
          <w:color w:val="000000"/>
          <w:lang w:val="el-GR" w:eastAsia="ar-SA"/>
        </w:rPr>
        <w:t xml:space="preserve">Το αυτό ισχύει και σε περίπτωση σιωπηρής απόρριψης της προδικαστικής προσφυγής από την </w:t>
      </w:r>
      <w:r w:rsidR="00592F60" w:rsidRPr="00FC6504">
        <w:rPr>
          <w:lang w:val="el-GR"/>
        </w:rPr>
        <w:t>Ε.Α.ΔΗ.ΣΥ.</w:t>
      </w:r>
      <w:r w:rsidRPr="00FC6504">
        <w:rPr>
          <w:color w:val="000000"/>
          <w:lang w:val="el-GR"/>
        </w:rPr>
        <w:t xml:space="preserve"> Δικαίωμα άσκησης </w:t>
      </w:r>
      <w:r w:rsidR="00F1538B" w:rsidRPr="00FC6504">
        <w:rPr>
          <w:color w:val="000000"/>
          <w:lang w:val="el-GR" w:eastAsia="ar-SA"/>
        </w:rPr>
        <w:t>του ως άνω ένδικου βοηθήματος</w:t>
      </w:r>
      <w:r w:rsidRPr="00FC6504">
        <w:rPr>
          <w:color w:val="000000"/>
          <w:lang w:val="el-GR"/>
        </w:rPr>
        <w:t xml:space="preserve"> έχει και η αναθέτουσα αρχή αν η </w:t>
      </w:r>
      <w:r w:rsidR="00592F60" w:rsidRPr="00FC6504">
        <w:rPr>
          <w:lang w:val="el-GR"/>
        </w:rPr>
        <w:t xml:space="preserve">Ε.Α.ΔΗ.ΣΥ. </w:t>
      </w:r>
      <w:r w:rsidRPr="00FC6504">
        <w:rPr>
          <w:color w:val="000000"/>
          <w:lang w:val="el-GR"/>
        </w:rPr>
        <w:t>κάνει δεκτή την προδικαστική προσφυγή</w:t>
      </w:r>
      <w:r w:rsidR="00F1538B" w:rsidRPr="00FC6504">
        <w:rPr>
          <w:color w:val="000000"/>
          <w:lang w:val="el-GR"/>
        </w:rPr>
        <w:t xml:space="preserve">, </w:t>
      </w:r>
      <w:r w:rsidR="00F1538B" w:rsidRPr="00FC6504">
        <w:rPr>
          <w:color w:val="000000"/>
          <w:lang w:val="el-GR" w:eastAsia="ar-SA"/>
        </w:rPr>
        <w:t>αλλά και αυτός το</w:t>
      </w:r>
      <w:r w:rsidR="00A0624F" w:rsidRPr="00FC6504">
        <w:rPr>
          <w:color w:val="000000"/>
          <w:lang w:val="el-GR" w:eastAsia="ar-SA"/>
        </w:rPr>
        <w:t>ύ</w:t>
      </w:r>
      <w:r w:rsidR="00F1538B" w:rsidRPr="00FC6504">
        <w:rPr>
          <w:color w:val="000000"/>
          <w:lang w:val="el-GR" w:eastAsia="ar-SA"/>
        </w:rPr>
        <w:t xml:space="preserve"> οποίου έχει γίνει εν μέρει δεκτή η προδικαστική προσφυγή.</w:t>
      </w:r>
    </w:p>
    <w:p w14:paraId="2C9F3684" w14:textId="76F0E667" w:rsidR="005B1D5A" w:rsidRPr="00FC6504" w:rsidRDefault="005B1D5A" w:rsidP="002E347D">
      <w:pPr>
        <w:rPr>
          <w:color w:val="000000"/>
          <w:lang w:val="el-GR"/>
        </w:rPr>
      </w:pPr>
      <w:r w:rsidRPr="00FC6504">
        <w:rPr>
          <w:color w:val="000000"/>
          <w:lang w:val="el-GR"/>
        </w:rPr>
        <w:lastRenderedPageBreak/>
        <w:t xml:space="preserve">Με </w:t>
      </w:r>
      <w:r w:rsidR="00072601" w:rsidRPr="00FC6504">
        <w:rPr>
          <w:color w:val="000000"/>
          <w:lang w:val="el-GR" w:eastAsia="ar-SA"/>
        </w:rPr>
        <w:t xml:space="preserve">την απόφαση της </w:t>
      </w:r>
      <w:r w:rsidR="00ED4715" w:rsidRPr="00FC6504">
        <w:rPr>
          <w:lang w:val="el-GR"/>
        </w:rPr>
        <w:t xml:space="preserve">Ε.Α.ΔΗ.ΣΥ. </w:t>
      </w:r>
      <w:r w:rsidRPr="00FC6504">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FC6504">
        <w:rPr>
          <w:color w:val="000000"/>
          <w:lang w:val="el-GR" w:eastAsia="ar-SA"/>
        </w:rPr>
        <w:t>ως άνω αίτησης στο Δικαστήριο.</w:t>
      </w:r>
    </w:p>
    <w:p w14:paraId="72FB3261" w14:textId="12C3F77B" w:rsidR="00072601" w:rsidRPr="00FC6504" w:rsidRDefault="00072601" w:rsidP="002E347D">
      <w:pPr>
        <w:rPr>
          <w:color w:val="000000"/>
          <w:lang w:val="el-GR"/>
        </w:rPr>
      </w:pPr>
      <w:r w:rsidRPr="00FC6504">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FC6504">
        <w:rPr>
          <w:lang w:val="el-GR"/>
        </w:rPr>
        <w:t xml:space="preserve">Ε.Α.ΔΗ.ΣΥ. </w:t>
      </w:r>
      <w:r w:rsidRPr="00FC6504">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p>
    <w:p w14:paraId="29C89792" w14:textId="02F9D91E" w:rsidR="00072601" w:rsidRPr="00FC6504" w:rsidRDefault="005B1D5A" w:rsidP="002E347D">
      <w:pPr>
        <w:rPr>
          <w:color w:val="000000"/>
          <w:lang w:val="el-GR"/>
        </w:rPr>
      </w:pPr>
      <w:r w:rsidRPr="00FC6504">
        <w:rPr>
          <w:color w:val="000000"/>
          <w:lang w:val="el-GR"/>
        </w:rPr>
        <w:t xml:space="preserve">Η </w:t>
      </w:r>
      <w:r w:rsidR="00072601" w:rsidRPr="00FC6504">
        <w:rPr>
          <w:color w:val="000000"/>
          <w:lang w:val="el-GR"/>
        </w:rPr>
        <w:t xml:space="preserve">ως άνω </w:t>
      </w:r>
      <w:r w:rsidRPr="00FC6504">
        <w:rPr>
          <w:color w:val="000000"/>
          <w:lang w:val="el-GR"/>
        </w:rPr>
        <w:t xml:space="preserve">αίτηση κατατίθεται στο </w:t>
      </w:r>
      <w:r w:rsidR="00072601" w:rsidRPr="00FC6504">
        <w:rPr>
          <w:color w:val="000000"/>
          <w:lang w:val="el-GR"/>
        </w:rPr>
        <w:t>αρμόδιο</w:t>
      </w:r>
      <w:r w:rsidRPr="00FC6504">
        <w:rPr>
          <w:color w:val="000000"/>
          <w:lang w:val="el-GR"/>
        </w:rPr>
        <w:t xml:space="preserve"> </w:t>
      </w:r>
      <w:r w:rsidR="00A0624F" w:rsidRPr="00FC6504">
        <w:rPr>
          <w:color w:val="000000"/>
          <w:lang w:val="el-GR"/>
        </w:rPr>
        <w:t>Δ</w:t>
      </w:r>
      <w:r w:rsidRPr="00FC6504">
        <w:rPr>
          <w:color w:val="000000"/>
          <w:lang w:val="el-GR"/>
        </w:rPr>
        <w:t xml:space="preserve">ικαστήριο μέσα σε προθεσμία δέκα (10) ημερών από κοινοποίηση ή την πλήρη γνώση της απόφασης </w:t>
      </w:r>
      <w:r w:rsidR="00072601" w:rsidRPr="00FC6504">
        <w:rPr>
          <w:color w:val="000000"/>
          <w:lang w:val="el-GR" w:eastAsia="ar-SA"/>
        </w:rPr>
        <w:t>ή από την παρέλευση της προθεσμίας για την έκδοση της απόφασης</w:t>
      </w:r>
      <w:r w:rsidR="00072601" w:rsidRPr="00FC6504">
        <w:rPr>
          <w:color w:val="000000"/>
          <w:lang w:val="el-GR"/>
        </w:rPr>
        <w:t xml:space="preserve"> </w:t>
      </w:r>
      <w:r w:rsidRPr="00FC6504">
        <w:rPr>
          <w:color w:val="000000"/>
          <w:lang w:val="el-GR"/>
        </w:rPr>
        <w:t>επί της προδικαστικής προσφυγής</w:t>
      </w:r>
      <w:r w:rsidR="00072601" w:rsidRPr="00FC6504">
        <w:rPr>
          <w:color w:val="000000"/>
          <w:lang w:val="el-GR"/>
        </w:rPr>
        <w:t xml:space="preserve">, ενώ </w:t>
      </w:r>
      <w:r w:rsidRPr="00FC6504">
        <w:rPr>
          <w:color w:val="000000"/>
          <w:lang w:val="el-GR"/>
        </w:rPr>
        <w:t xml:space="preserve"> η </w:t>
      </w:r>
      <w:r w:rsidR="00072601" w:rsidRPr="00FC6504">
        <w:rPr>
          <w:color w:val="000000"/>
          <w:lang w:val="el-GR"/>
        </w:rPr>
        <w:t>δικάσιμος για την εκδίκαση</w:t>
      </w:r>
      <w:r w:rsidRPr="00FC6504">
        <w:rPr>
          <w:color w:val="000000"/>
          <w:lang w:val="el-GR"/>
        </w:rPr>
        <w:t xml:space="preserve"> της αίτησης ακύρωσης </w:t>
      </w:r>
      <w:r w:rsidR="00072601" w:rsidRPr="00FC6504">
        <w:rPr>
          <w:color w:val="000000"/>
          <w:lang w:val="el-GR" w:eastAsia="ar-SA"/>
        </w:rPr>
        <w:t>δεν πρέπει να απέχει πέραν των εξήντα (60) ημερών από την κατάθεση του δικογράφου</w:t>
      </w:r>
      <w:r w:rsidR="00072601" w:rsidRPr="00FC6504">
        <w:rPr>
          <w:color w:val="000000"/>
          <w:lang w:val="el-GR"/>
        </w:rPr>
        <w:t>.</w:t>
      </w:r>
    </w:p>
    <w:p w14:paraId="0F6B77E9" w14:textId="21E7A183" w:rsidR="00160FCE" w:rsidRPr="00FC6504" w:rsidRDefault="00072601" w:rsidP="002E347D">
      <w:pPr>
        <w:rPr>
          <w:color w:val="000000"/>
          <w:lang w:val="el-GR" w:eastAsia="ar-SA"/>
        </w:rPr>
      </w:pPr>
      <w:r w:rsidRPr="00FC6504">
        <w:rPr>
          <w:color w:val="000000"/>
          <w:lang w:val="el-GR"/>
        </w:rPr>
        <w:t xml:space="preserve">Αντίγραφο της </w:t>
      </w:r>
      <w:r w:rsidR="009D5082" w:rsidRPr="00FC6504">
        <w:rPr>
          <w:color w:val="000000"/>
          <w:lang w:val="el-GR" w:eastAsia="ar-SA"/>
        </w:rPr>
        <w:t xml:space="preserve">αίτησης με κλήση κοινοποιείται με τη φροντίδα του αιτούντος </w:t>
      </w:r>
      <w:r w:rsidR="00A0624F" w:rsidRPr="00FC6504">
        <w:rPr>
          <w:color w:val="000000"/>
          <w:lang w:val="el-GR" w:eastAsia="ar-SA"/>
        </w:rPr>
        <w:t>σ</w:t>
      </w:r>
      <w:r w:rsidR="009D5082" w:rsidRPr="00FC6504">
        <w:rPr>
          <w:color w:val="000000"/>
          <w:lang w:val="el-GR" w:eastAsia="ar-SA"/>
        </w:rPr>
        <w:t>την</w:t>
      </w:r>
      <w:r w:rsidR="005B1D5A" w:rsidRPr="00FC6504">
        <w:rPr>
          <w:color w:val="000000"/>
          <w:lang w:val="el-GR"/>
        </w:rPr>
        <w:t xml:space="preserve"> </w:t>
      </w:r>
      <w:r w:rsidR="00592F60" w:rsidRPr="00FC6504">
        <w:rPr>
          <w:lang w:val="el-GR"/>
        </w:rPr>
        <w:t>Ε.Α.ΔΗ.ΣΥ</w:t>
      </w:r>
      <w:r w:rsidR="009D5082" w:rsidRPr="00FC6504">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FC6504">
        <w:rPr>
          <w:color w:val="000000"/>
          <w:lang w:val="el-GR"/>
        </w:rPr>
        <w:t xml:space="preserve"> της </w:t>
      </w:r>
      <w:r w:rsidR="009D5082" w:rsidRPr="00FC6504">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FC6504">
        <w:rPr>
          <w:color w:val="000000"/>
          <w:lang w:val="el-GR"/>
        </w:rPr>
        <w:t xml:space="preserve"> της </w:t>
      </w:r>
      <w:r w:rsidR="009D5082" w:rsidRPr="00FC6504">
        <w:rPr>
          <w:color w:val="000000"/>
          <w:lang w:val="el-GR" w:eastAsia="ar-SA"/>
        </w:rPr>
        <w:t>ως άνω</w:t>
      </w:r>
      <w:r w:rsidR="005B1D5A" w:rsidRPr="00FC6504">
        <w:rPr>
          <w:color w:val="000000"/>
          <w:lang w:val="el-GR"/>
        </w:rPr>
        <w:t xml:space="preserve"> πράξης, </w:t>
      </w:r>
      <w:r w:rsidR="009D5082" w:rsidRPr="00FC6504">
        <w:rPr>
          <w:color w:val="000000"/>
          <w:lang w:val="el-GR" w:eastAsia="ar-SA"/>
        </w:rPr>
        <w:t>του Δικαστηρίου. Εντός αποκλειστικής προθεσμίας</w:t>
      </w:r>
      <w:r w:rsidR="005B1D5A" w:rsidRPr="00FC6504">
        <w:rPr>
          <w:color w:val="000000"/>
          <w:lang w:val="el-GR"/>
        </w:rPr>
        <w:t xml:space="preserve"> δέκα (10) ημερών από την </w:t>
      </w:r>
      <w:r w:rsidR="00160FCE" w:rsidRPr="00FC6504">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FC6504">
        <w:rPr>
          <w:color w:val="000000"/>
          <w:lang w:val="el-GR"/>
        </w:rPr>
        <w:t xml:space="preserve">της </w:t>
      </w:r>
      <w:r w:rsidR="00160FCE" w:rsidRPr="00FC6504">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5217C6B1" w:rsidR="005B1D5A" w:rsidRPr="00FC6504" w:rsidRDefault="00160FCE" w:rsidP="002E347D">
      <w:pPr>
        <w:rPr>
          <w:color w:val="000000"/>
          <w:lang w:val="el-GR"/>
        </w:rPr>
      </w:pPr>
      <w:r w:rsidRPr="00FC6504">
        <w:rPr>
          <w:color w:val="000000"/>
          <w:lang w:val="el-GR" w:eastAsia="ar-SA"/>
        </w:rPr>
        <w:t xml:space="preserve">Επιπρόσθετα, η παρέμβαση κοινοποιείται με επιμέλεια του </w:t>
      </w:r>
      <w:r w:rsidR="005A5BA8" w:rsidRPr="00FC6504">
        <w:rPr>
          <w:color w:val="000000"/>
          <w:lang w:val="el-GR" w:eastAsia="ar-SA"/>
        </w:rPr>
        <w:t>παρεμβαίνοντας</w:t>
      </w:r>
      <w:r w:rsidRPr="00FC6504">
        <w:rPr>
          <w:color w:val="000000"/>
          <w:lang w:val="el-GR" w:eastAsia="ar-SA"/>
        </w:rPr>
        <w:t xml:space="preserve"> στα λοιπά μέρη</w:t>
      </w:r>
      <w:r w:rsidRPr="00FC6504">
        <w:rPr>
          <w:color w:val="000000"/>
          <w:lang w:val="el-GR"/>
        </w:rPr>
        <w:t xml:space="preserve"> </w:t>
      </w:r>
      <w:r w:rsidR="005B1D5A" w:rsidRPr="00FC6504">
        <w:rPr>
          <w:color w:val="000000"/>
          <w:lang w:val="el-GR"/>
        </w:rPr>
        <w:t xml:space="preserve">της </w:t>
      </w:r>
      <w:r w:rsidRPr="00FC6504">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13832AEC" w:rsidR="00C90A04" w:rsidRPr="00FC6504" w:rsidRDefault="005B1D5A" w:rsidP="002E347D">
      <w:pPr>
        <w:rPr>
          <w:color w:val="000000"/>
          <w:lang w:val="el-GR" w:eastAsia="ar-SA"/>
        </w:rPr>
      </w:pPr>
      <w:r w:rsidRPr="00FC6504">
        <w:rPr>
          <w:color w:val="000000"/>
          <w:lang w:val="el-GR"/>
        </w:rPr>
        <w:t>Η προθεσμία για την άσκηση και η άσκηση της αίτησης ενώπιον του αρμ</w:t>
      </w:r>
      <w:r w:rsidR="00076CAD" w:rsidRPr="00FC6504">
        <w:rPr>
          <w:color w:val="000000"/>
          <w:lang w:val="el-GR"/>
        </w:rPr>
        <w:t>ό</w:t>
      </w:r>
      <w:r w:rsidRPr="00FC6504">
        <w:rPr>
          <w:color w:val="000000"/>
          <w:lang w:val="el-GR"/>
        </w:rPr>
        <w:t>δ</w:t>
      </w:r>
      <w:r w:rsidR="00076CAD" w:rsidRPr="00FC6504">
        <w:rPr>
          <w:color w:val="000000"/>
          <w:lang w:val="el-GR"/>
        </w:rPr>
        <w:t>ι</w:t>
      </w:r>
      <w:r w:rsidRPr="00FC6504">
        <w:rPr>
          <w:color w:val="000000"/>
          <w:lang w:val="el-GR"/>
        </w:rPr>
        <w:t xml:space="preserve">ου </w:t>
      </w:r>
      <w:r w:rsidR="00076CAD" w:rsidRPr="00FC6504">
        <w:rPr>
          <w:color w:val="000000"/>
          <w:lang w:val="el-GR"/>
        </w:rPr>
        <w:t>Δ</w:t>
      </w:r>
      <w:r w:rsidRPr="00FC6504">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FC6504">
        <w:rPr>
          <w:color w:val="000000"/>
          <w:lang w:val="el-GR" w:eastAsia="ar-SA"/>
        </w:rPr>
        <w:t xml:space="preserve">ο αρμόδιος δικαστής </w:t>
      </w:r>
      <w:r w:rsidRPr="00FC6504">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FC6504">
        <w:rPr>
          <w:color w:val="000000"/>
          <w:lang w:val="el-GR"/>
        </w:rPr>
        <w:t xml:space="preserve"> την</w:t>
      </w:r>
      <w:r w:rsidRPr="00FC6504">
        <w:rPr>
          <w:color w:val="000000"/>
          <w:lang w:val="el-GR"/>
        </w:rPr>
        <w:t xml:space="preserve"> προσωρινή διαταγή </w:t>
      </w:r>
      <w:r w:rsidR="00160FCE" w:rsidRPr="00FC6504">
        <w:rPr>
          <w:color w:val="000000"/>
          <w:lang w:val="el-GR" w:eastAsia="ar-SA"/>
        </w:rPr>
        <w:t xml:space="preserve">ο αρμόδιος δικαστής </w:t>
      </w:r>
      <w:r w:rsidRPr="00FC6504">
        <w:rPr>
          <w:color w:val="000000"/>
          <w:lang w:val="el-GR"/>
        </w:rPr>
        <w:t>αποφανθεί διαφορετικά.</w:t>
      </w:r>
      <w:r w:rsidR="00160FCE" w:rsidRPr="00FC6504">
        <w:rPr>
          <w:color w:val="000000"/>
          <w:lang w:val="el-GR"/>
        </w:rPr>
        <w:t xml:space="preserve"> </w:t>
      </w:r>
      <w:r w:rsidR="00160FCE" w:rsidRPr="00FC6504">
        <w:rPr>
          <w:color w:val="000000"/>
          <w:lang w:val="el-GR" w:eastAsia="ar-SA"/>
        </w:rPr>
        <w:t xml:space="preserve">Για την άσκηση της </w:t>
      </w:r>
      <w:r w:rsidR="005A5BA8" w:rsidRPr="00FC6504">
        <w:rPr>
          <w:color w:val="000000"/>
          <w:lang w:val="el-GR" w:eastAsia="ar-SA"/>
        </w:rPr>
        <w:t>αίτησης</w:t>
      </w:r>
      <w:r w:rsidR="00160FCE" w:rsidRPr="00FC6504">
        <w:rPr>
          <w:color w:val="000000"/>
          <w:lang w:val="el-GR" w:eastAsia="ar-SA"/>
        </w:rPr>
        <w:t xml:space="preserve"> κατατίθεται παράβολο, σύμφωνα με τα ειδικότερα οριζόμενα στο άρθρο 372 παρ. 5 του </w:t>
      </w:r>
      <w:r w:rsidR="00076CAD" w:rsidRPr="00FC6504">
        <w:rPr>
          <w:color w:val="000000"/>
          <w:lang w:val="el-GR" w:eastAsia="ar-SA"/>
        </w:rPr>
        <w:t>ν</w:t>
      </w:r>
      <w:r w:rsidR="00160FCE" w:rsidRPr="00FC6504">
        <w:rPr>
          <w:color w:val="000000"/>
          <w:lang w:val="el-GR" w:eastAsia="ar-SA"/>
        </w:rPr>
        <w:t>. 4412/2016.</w:t>
      </w:r>
    </w:p>
    <w:p w14:paraId="062C67BC" w14:textId="460B068D" w:rsidR="00160FCE" w:rsidRPr="00FC6504" w:rsidRDefault="00160FCE" w:rsidP="002E347D">
      <w:pPr>
        <w:widowControl w:val="0"/>
        <w:spacing w:before="120" w:line="240" w:lineRule="atLeast"/>
        <w:textAlignment w:val="baseline"/>
        <w:rPr>
          <w:color w:val="000000"/>
          <w:lang w:val="el-GR" w:eastAsia="ar-SA"/>
        </w:rPr>
      </w:pPr>
      <w:r w:rsidRPr="00FC6504">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76CAD" w:rsidRPr="00FC6504">
        <w:rPr>
          <w:color w:val="000000"/>
          <w:lang w:val="el-GR" w:eastAsia="ar-SA"/>
        </w:rPr>
        <w:t>/τος</w:t>
      </w:r>
      <w:r w:rsidRPr="00FC6504">
        <w:rPr>
          <w:color w:val="000000"/>
          <w:lang w:val="el-GR" w:eastAsia="ar-SA"/>
        </w:rPr>
        <w:t xml:space="preserve"> 18/1989.</w:t>
      </w:r>
    </w:p>
    <w:p w14:paraId="70943D6F" w14:textId="7ADD58D0" w:rsidR="00160FCE" w:rsidRPr="00FC6504" w:rsidRDefault="00160FCE" w:rsidP="002E347D">
      <w:pPr>
        <w:widowControl w:val="0"/>
        <w:spacing w:before="120" w:line="240" w:lineRule="atLeast"/>
        <w:textAlignment w:val="baseline"/>
        <w:rPr>
          <w:color w:val="000000"/>
          <w:lang w:val="el-GR" w:eastAsia="ar-SA"/>
        </w:rPr>
      </w:pPr>
      <w:r w:rsidRPr="00FC6504">
        <w:rPr>
          <w:color w:val="000000"/>
          <w:lang w:val="el-GR" w:eastAsia="ar-SA"/>
        </w:rPr>
        <w:t xml:space="preserve">Αν το </w:t>
      </w:r>
      <w:r w:rsidR="0005281B" w:rsidRPr="00FC6504">
        <w:rPr>
          <w:color w:val="000000"/>
          <w:lang w:val="el-GR" w:eastAsia="ar-SA"/>
        </w:rPr>
        <w:t>Δ</w:t>
      </w:r>
      <w:r w:rsidRPr="00FC6504">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18A50F3D" w:rsidR="00160FCE" w:rsidRPr="00FC6504" w:rsidRDefault="00160FCE" w:rsidP="002E347D">
      <w:pPr>
        <w:rPr>
          <w:color w:val="000000"/>
          <w:lang w:val="el-GR" w:eastAsia="ar-SA"/>
        </w:rPr>
      </w:pPr>
      <w:r w:rsidRPr="00FC6504">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05281B" w:rsidRPr="00FC6504">
        <w:rPr>
          <w:color w:val="000000"/>
          <w:lang w:val="el-GR" w:eastAsia="ar-SA"/>
        </w:rPr>
        <w:t>/τος</w:t>
      </w:r>
      <w:r w:rsidRPr="00FC6504">
        <w:rPr>
          <w:color w:val="000000"/>
          <w:lang w:val="el-GR" w:eastAsia="ar-SA"/>
        </w:rPr>
        <w:t xml:space="preserve"> 18/1989.</w:t>
      </w:r>
    </w:p>
    <w:p w14:paraId="019F9D62" w14:textId="77777777" w:rsidR="00C90A04" w:rsidRPr="00FC6504" w:rsidRDefault="00C90A04" w:rsidP="00ED34B6">
      <w:pPr>
        <w:suppressAutoHyphens w:val="0"/>
        <w:spacing w:after="0"/>
        <w:rPr>
          <w:lang w:val="el-GR"/>
        </w:rPr>
      </w:pPr>
    </w:p>
    <w:p w14:paraId="63655BAB" w14:textId="300720F9" w:rsidR="008338F0" w:rsidRPr="00FC6504" w:rsidRDefault="003355E7" w:rsidP="002E347D">
      <w:pPr>
        <w:pStyle w:val="Heading2"/>
        <w:rPr>
          <w:rFonts w:cs="Tahoma"/>
          <w:lang w:val="el-GR"/>
        </w:rPr>
      </w:pPr>
      <w:bookmarkStart w:id="348" w:name="_Toc97194317"/>
      <w:bookmarkStart w:id="349" w:name="_Toc97194449"/>
      <w:bookmarkStart w:id="350" w:name="_Toc193968107"/>
      <w:r w:rsidRPr="00FC6504">
        <w:rPr>
          <w:rFonts w:cs="Tahoma"/>
          <w:lang w:val="el-GR"/>
        </w:rPr>
        <w:t>Ματαίωση Διαδικασίας</w:t>
      </w:r>
      <w:bookmarkEnd w:id="348"/>
      <w:bookmarkEnd w:id="349"/>
      <w:bookmarkEnd w:id="350"/>
    </w:p>
    <w:p w14:paraId="427A8943" w14:textId="738DB053" w:rsidR="00921D35" w:rsidRPr="00FC6504" w:rsidRDefault="00921D35" w:rsidP="002E347D">
      <w:pPr>
        <w:rPr>
          <w:lang w:val="el-GR"/>
        </w:rPr>
      </w:pPr>
      <w:r w:rsidRPr="00FC6504">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w:t>
      </w:r>
      <w:r w:rsidRPr="00FC6504">
        <w:rPr>
          <w:lang w:val="el-GR"/>
        </w:rPr>
        <w:lastRenderedPageBreak/>
        <w:t>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71F0A1FC" w14:textId="667CA0C2" w:rsidR="00921D35" w:rsidRPr="00FC6504" w:rsidRDefault="00921D35" w:rsidP="002E347D">
      <w:pPr>
        <w:rPr>
          <w:lang w:val="el-GR"/>
        </w:rPr>
      </w:pPr>
      <w:r w:rsidRPr="00FC6504">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w:t>
      </w:r>
      <w:r w:rsidR="00076B0B" w:rsidRPr="00FC6504">
        <w:rPr>
          <w:lang w:val="el-GR"/>
        </w:rPr>
        <w:t>ύ</w:t>
      </w:r>
      <w:r w:rsidRPr="00FC6504">
        <w:rPr>
          <w:lang w:val="el-GR"/>
        </w:rPr>
        <w:t>τ</w:t>
      </w:r>
      <w:r w:rsidR="00076B0B" w:rsidRPr="00FC6504">
        <w:rPr>
          <w:lang w:val="el-GR"/>
        </w:rPr>
        <w:t>ε</w:t>
      </w:r>
      <w:r w:rsidRPr="00FC6504">
        <w:rPr>
          <w:lang w:val="el-GR"/>
        </w:rPr>
        <w:t>ρου εδαφίου της παρ. 7 του άρθρου 105, περί κατακύρωσης και σύναψης σύμβασης.</w:t>
      </w:r>
    </w:p>
    <w:p w14:paraId="378327CD" w14:textId="12075EF9" w:rsidR="00921D35" w:rsidRPr="00FC6504" w:rsidRDefault="00921D35" w:rsidP="002E347D">
      <w:pPr>
        <w:rPr>
          <w:lang w:val="el-GR"/>
        </w:rPr>
      </w:pPr>
      <w:r w:rsidRPr="00FC6504">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076B0B" w:rsidRPr="00FC6504">
        <w:rPr>
          <w:lang w:val="el-GR"/>
        </w:rPr>
        <w:t>εάν</w:t>
      </w:r>
      <w:r w:rsidRPr="00FC6504">
        <w:rPr>
          <w:lang w:val="el-GR"/>
        </w:rPr>
        <w:t xml:space="preserve">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076B0B" w:rsidRPr="00FC6504">
        <w:rPr>
          <w:lang w:val="el-GR"/>
        </w:rPr>
        <w:t>εά</w:t>
      </w:r>
      <w:r w:rsidRPr="00FC6504">
        <w:rPr>
          <w:lang w:val="el-GR"/>
        </w:rPr>
        <w:t xml:space="preserve">ν λόγω ανωτέρας βίας, δεν είναι δυνατή η κανονική εκτέλεση της σύμβασης, δ) </w:t>
      </w:r>
      <w:r w:rsidR="00076B0B" w:rsidRPr="00FC6504">
        <w:rPr>
          <w:lang w:val="el-GR"/>
        </w:rPr>
        <w:t>εάν</w:t>
      </w:r>
      <w:r w:rsidRPr="00FC6504">
        <w:rPr>
          <w:lang w:val="el-GR"/>
        </w:rPr>
        <w:t xml:space="preserve">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FC6504" w:rsidRDefault="00F371B3" w:rsidP="002E347D">
      <w:pPr>
        <w:rPr>
          <w:lang w:val="el-GR"/>
        </w:rPr>
      </w:pPr>
    </w:p>
    <w:p w14:paraId="705E25C6" w14:textId="1DB26454" w:rsidR="008338F0" w:rsidRPr="00FC6504" w:rsidRDefault="003355E7" w:rsidP="002E347D">
      <w:pPr>
        <w:pStyle w:val="Heading1"/>
        <w:rPr>
          <w:rFonts w:cs="Tahoma"/>
          <w:sz w:val="22"/>
          <w:szCs w:val="22"/>
        </w:rPr>
      </w:pPr>
      <w:bookmarkStart w:id="351" w:name="_Toc97194450"/>
      <w:bookmarkStart w:id="352" w:name="_Toc193968108"/>
      <w:r w:rsidRPr="00FC6504">
        <w:rPr>
          <w:rFonts w:cs="Tahoma"/>
          <w:sz w:val="22"/>
          <w:szCs w:val="22"/>
        </w:rPr>
        <w:lastRenderedPageBreak/>
        <w:t>ΟΡΟΙ ΕΚΤΕΛΕΣΗΣ ΤΗΣ ΣΥΜΒΑΣΗΣ</w:t>
      </w:r>
      <w:bookmarkEnd w:id="351"/>
      <w:bookmarkEnd w:id="352"/>
    </w:p>
    <w:p w14:paraId="66DBFF9C" w14:textId="5FBFADE0" w:rsidR="008338F0" w:rsidRPr="00FC6504" w:rsidRDefault="003355E7" w:rsidP="002E347D">
      <w:pPr>
        <w:pStyle w:val="Heading2"/>
        <w:rPr>
          <w:rFonts w:cs="Tahoma"/>
          <w:lang w:val="el-GR"/>
        </w:rPr>
      </w:pPr>
      <w:bookmarkStart w:id="353" w:name="_Ref496542746"/>
      <w:bookmarkStart w:id="354" w:name="_Toc97194318"/>
      <w:bookmarkStart w:id="355" w:name="_Toc97194451"/>
      <w:bookmarkStart w:id="356" w:name="_Toc193968109"/>
      <w:r w:rsidRPr="00FC6504">
        <w:rPr>
          <w:rFonts w:cs="Tahoma"/>
          <w:lang w:val="el-GR"/>
        </w:rPr>
        <w:t>Εγγυήσεις</w:t>
      </w:r>
      <w:r w:rsidR="00E1337D" w:rsidRPr="00FC6504">
        <w:rPr>
          <w:rFonts w:cs="Tahoma"/>
          <w:lang w:val="el-GR"/>
        </w:rPr>
        <w:t xml:space="preserve"> </w:t>
      </w:r>
      <w:r w:rsidRPr="00FC6504">
        <w:rPr>
          <w:rFonts w:cs="Tahoma"/>
          <w:lang w:val="el-GR"/>
        </w:rPr>
        <w:t>(καλής εκτέλεσης, προκαταβολής</w:t>
      </w:r>
      <w:r w:rsidR="00B143DA" w:rsidRPr="00FC6504">
        <w:rPr>
          <w:rFonts w:cs="Tahoma"/>
          <w:lang w:val="el-GR"/>
        </w:rPr>
        <w:t xml:space="preserve">, </w:t>
      </w:r>
      <w:bookmarkStart w:id="357" w:name="_Hlk55903790"/>
      <w:r w:rsidR="00B143DA" w:rsidRPr="00FC6504">
        <w:rPr>
          <w:rFonts w:cs="Tahoma"/>
          <w:lang w:val="el-GR"/>
        </w:rPr>
        <w:t>καλής λειτουργίας</w:t>
      </w:r>
      <w:bookmarkEnd w:id="357"/>
      <w:r w:rsidRPr="00FC6504">
        <w:rPr>
          <w:rFonts w:cs="Tahoma"/>
          <w:lang w:val="el-GR"/>
        </w:rPr>
        <w:t>)</w:t>
      </w:r>
      <w:bookmarkEnd w:id="353"/>
      <w:bookmarkEnd w:id="354"/>
      <w:bookmarkEnd w:id="355"/>
      <w:bookmarkEnd w:id="356"/>
    </w:p>
    <w:p w14:paraId="20E9E60E" w14:textId="68C95AE5" w:rsidR="008338F0" w:rsidRPr="00FC6504" w:rsidRDefault="003355E7" w:rsidP="002E347D">
      <w:pPr>
        <w:rPr>
          <w:b/>
          <w:bCs/>
          <w:lang w:val="el-GR"/>
        </w:rPr>
      </w:pPr>
      <w:r w:rsidRPr="00FC6504">
        <w:rPr>
          <w:b/>
          <w:bCs/>
          <w:lang w:val="el-GR"/>
        </w:rPr>
        <w:t xml:space="preserve">Εγγύηση καλής εκτέλεσης και εγγύηση προκαταβολής </w:t>
      </w:r>
      <w:r w:rsidR="00417A19" w:rsidRPr="00FC6504">
        <w:rPr>
          <w:b/>
          <w:bCs/>
          <w:lang w:val="el-GR"/>
        </w:rPr>
        <w:t>:</w:t>
      </w:r>
    </w:p>
    <w:p w14:paraId="482B6D85" w14:textId="083CA7FA" w:rsidR="008338F0" w:rsidRPr="00FC6504" w:rsidRDefault="003355E7" w:rsidP="002E347D">
      <w:pPr>
        <w:rPr>
          <w:i/>
          <w:color w:val="5B9BD5"/>
          <w:lang w:val="el-GR" w:eastAsia="el-GR"/>
        </w:rPr>
      </w:pPr>
      <w:r w:rsidRPr="00FC6504">
        <w:rPr>
          <w:lang w:val="el-GR"/>
        </w:rPr>
        <w:t xml:space="preserve">Για την υπογραφή της σύμβασης απαιτείται η παροχή εγγύησης καλής εκτέλεσης, σύμφωνα με το άρθρο 72 παρ. </w:t>
      </w:r>
      <w:r w:rsidR="00015953" w:rsidRPr="00FC6504">
        <w:rPr>
          <w:lang w:val="el-GR"/>
        </w:rPr>
        <w:t>4</w:t>
      </w:r>
      <w:r w:rsidRPr="00FC6504">
        <w:rPr>
          <w:lang w:val="el-GR"/>
        </w:rPr>
        <w:t xml:space="preserve"> του ν. 4412/2016, το ύψος της οποίας ανέρχεται σε ποσοστό </w:t>
      </w:r>
      <w:r w:rsidR="00061DF4" w:rsidRPr="00FC6504">
        <w:rPr>
          <w:lang w:val="el-GR"/>
        </w:rPr>
        <w:t>4</w:t>
      </w:r>
      <w:r w:rsidRPr="00FC6504">
        <w:rPr>
          <w:lang w:val="el-GR"/>
        </w:rPr>
        <w:t xml:space="preserve">% επί της </w:t>
      </w:r>
      <w:r w:rsidR="00921D35" w:rsidRPr="00FC6504">
        <w:rPr>
          <w:lang w:val="el-GR"/>
        </w:rPr>
        <w:t xml:space="preserve">εκτιμώμενης </w:t>
      </w:r>
      <w:r w:rsidRPr="00FC6504">
        <w:rPr>
          <w:lang w:val="el-GR"/>
        </w:rPr>
        <w:t>αξίας της σύμβασης,</w:t>
      </w:r>
      <w:r w:rsidR="00E1337D" w:rsidRPr="00FC6504">
        <w:rPr>
          <w:lang w:val="el-GR"/>
        </w:rPr>
        <w:t xml:space="preserve"> </w:t>
      </w:r>
      <w:r w:rsidR="00421C3D" w:rsidRPr="00FC6504">
        <w:rPr>
          <w:lang w:val="el-GR"/>
        </w:rPr>
        <w:t>μη συμπεριλαμβανομένου</w:t>
      </w:r>
      <w:r w:rsidR="00F850FF" w:rsidRPr="00FC6504">
        <w:rPr>
          <w:lang w:val="el-GR"/>
        </w:rPr>
        <w:t xml:space="preserve"> </w:t>
      </w:r>
      <w:r w:rsidRPr="00FC6504">
        <w:rPr>
          <w:lang w:val="el-GR"/>
        </w:rPr>
        <w:t>ΦΠΑ</w:t>
      </w:r>
      <w:r w:rsidR="00186BF5" w:rsidRPr="00FC6504">
        <w:rPr>
          <w:lang w:val="el-GR"/>
        </w:rPr>
        <w:t xml:space="preserve"> και των δικαιωμάτων προαίρεσης</w:t>
      </w:r>
      <w:r w:rsidRPr="00FC6504">
        <w:rPr>
          <w:lang w:val="el-GR"/>
        </w:rPr>
        <w:t xml:space="preserve">, </w:t>
      </w:r>
      <w:r w:rsidR="0087631A" w:rsidRPr="00FC6504">
        <w:rPr>
          <w:lang w:val="el-GR"/>
        </w:rPr>
        <w:t xml:space="preserve">με χρόνο ισχύος </w:t>
      </w:r>
      <w:r w:rsidR="00A84B5E" w:rsidRPr="00FC6504">
        <w:rPr>
          <w:lang w:val="el-GR"/>
        </w:rPr>
        <w:t>δώδεκα</w:t>
      </w:r>
      <w:r w:rsidR="0087631A" w:rsidRPr="00FC6504">
        <w:rPr>
          <w:lang w:val="el-GR"/>
        </w:rPr>
        <w:t xml:space="preserve"> (</w:t>
      </w:r>
      <w:r w:rsidR="00A84B5E" w:rsidRPr="00FC6504">
        <w:rPr>
          <w:lang w:val="el-GR"/>
        </w:rPr>
        <w:t>12</w:t>
      </w:r>
      <w:r w:rsidR="0087631A" w:rsidRPr="00FC6504">
        <w:rPr>
          <w:lang w:val="el-GR"/>
        </w:rPr>
        <w:t xml:space="preserve">) μήνες </w:t>
      </w:r>
      <w:r w:rsidRPr="00FC6504">
        <w:rPr>
          <w:lang w:val="el-GR"/>
        </w:rPr>
        <w:t xml:space="preserve">και </w:t>
      </w:r>
      <w:r w:rsidR="00186BF5" w:rsidRPr="00FC6504">
        <w:rPr>
          <w:lang w:val="el-GR"/>
        </w:rPr>
        <w:t xml:space="preserve">η οποία </w:t>
      </w:r>
      <w:r w:rsidRPr="00FC6504">
        <w:rPr>
          <w:lang w:val="el-GR"/>
        </w:rPr>
        <w:t xml:space="preserve">κατατίθεται </w:t>
      </w:r>
      <w:r w:rsidR="00186BF5" w:rsidRPr="00FC6504">
        <w:rPr>
          <w:lang w:val="el-GR"/>
        </w:rPr>
        <w:t>μέχρι και την υπογραφή του συμφωνητικού</w:t>
      </w:r>
      <w:r w:rsidR="006A1E8D" w:rsidRPr="00FC6504">
        <w:rPr>
          <w:lang w:val="el-GR"/>
        </w:rPr>
        <w:t>.</w:t>
      </w:r>
      <w:bookmarkStart w:id="358" w:name="_Hlk494198985"/>
    </w:p>
    <w:bookmarkEnd w:id="358"/>
    <w:p w14:paraId="45155744" w14:textId="3596E109" w:rsidR="008338F0" w:rsidRPr="00FC6504" w:rsidRDefault="003355E7" w:rsidP="002E347D">
      <w:pPr>
        <w:rPr>
          <w:lang w:val="el-GR"/>
        </w:rPr>
      </w:pPr>
      <w:r w:rsidRPr="00FC6504">
        <w:rPr>
          <w:lang w:val="el-GR"/>
        </w:rPr>
        <w:t xml:space="preserve">Η εγγύηση καλής εκτέλεσης, προκειμένου να γίνει αποδεκτή , πρέπει να περιλαμβάνει κατ' ελάχιστον </w:t>
      </w:r>
      <w:r w:rsidR="00921D35" w:rsidRPr="00FC6504">
        <w:rPr>
          <w:lang w:val="el-GR"/>
        </w:rPr>
        <w:t xml:space="preserve">κατ' ελάχιστον τα αναφερόμενα στην παρ. 12 του άρθρου 72 του ν. 4412/2016 στοιχεία, πλην αυτού της περ. η (βλ. </w:t>
      </w:r>
      <w:r w:rsidRPr="00FC6504">
        <w:rPr>
          <w:lang w:val="el-GR"/>
        </w:rPr>
        <w:t xml:space="preserve">παράγραφο </w:t>
      </w:r>
      <w:r w:rsidR="00C90A04" w:rsidRPr="00FC6504">
        <w:rPr>
          <w:lang w:val="el-GR"/>
        </w:rPr>
        <w:fldChar w:fldCharType="begin"/>
      </w:r>
      <w:r w:rsidR="00C90A04" w:rsidRPr="00FC6504">
        <w:rPr>
          <w:lang w:val="el-GR"/>
        </w:rPr>
        <w:instrText xml:space="preserve"> REF _Ref496625091 \r \h </w:instrText>
      </w:r>
      <w:r w:rsidR="00DF02B0" w:rsidRPr="00FC6504">
        <w:rPr>
          <w:lang w:val="el-GR"/>
        </w:rPr>
        <w:instrText xml:space="preserve"> \* MERGEFORMAT </w:instrText>
      </w:r>
      <w:r w:rsidR="00C90A04" w:rsidRPr="00FC6504">
        <w:rPr>
          <w:lang w:val="el-GR"/>
        </w:rPr>
      </w:r>
      <w:r w:rsidR="00C90A04" w:rsidRPr="00FC6504">
        <w:rPr>
          <w:lang w:val="el-GR"/>
        </w:rPr>
        <w:fldChar w:fldCharType="separate"/>
      </w:r>
      <w:r w:rsidR="004255F2" w:rsidRPr="00FC6504">
        <w:rPr>
          <w:lang w:val="el-GR"/>
        </w:rPr>
        <w:t>2.1.5</w:t>
      </w:r>
      <w:r w:rsidR="00C90A04" w:rsidRPr="00FC6504">
        <w:rPr>
          <w:lang w:val="el-GR"/>
        </w:rPr>
        <w:fldChar w:fldCharType="end"/>
      </w:r>
      <w:r w:rsidR="00B765DD" w:rsidRPr="00FC6504">
        <w:rPr>
          <w:lang w:val="el-GR"/>
        </w:rPr>
        <w:t xml:space="preserve"> της παρούσας</w:t>
      </w:r>
      <w:r w:rsidR="00921D35" w:rsidRPr="00FC6504">
        <w:rPr>
          <w:lang w:val="el-GR"/>
        </w:rPr>
        <w:t>) και, επιπλέον, τον τίτλο και τον αριθμό της σχετικής σύμβασης, εφόσον</w:t>
      </w:r>
      <w:r w:rsidR="00F2501E" w:rsidRPr="00FC6504">
        <w:rPr>
          <w:lang w:val="el-GR"/>
        </w:rPr>
        <w:t xml:space="preserve"> ο τελευταίος είναι γνωστός σύμφωνα με το αντίστοιχο υπόδειγμα που περιλαμβάνεται στο ΠΑΡΑΡΤΗΜΑ VIII – Υποδείγματα Εγγυητικών Επιστολών της Διακήρυξης και τα οριζόμενα στο άρθρο 72 του ν. 4412/2016</w:t>
      </w:r>
      <w:r w:rsidRPr="00FC6504">
        <w:rPr>
          <w:lang w:val="el-GR"/>
        </w:rPr>
        <w:t>.</w:t>
      </w:r>
    </w:p>
    <w:p w14:paraId="5EC19E46" w14:textId="0FB0EBDF" w:rsidR="00921D35" w:rsidRPr="00FC6504" w:rsidRDefault="00921D35" w:rsidP="002E347D">
      <w:pPr>
        <w:rPr>
          <w:lang w:val="el-GR"/>
        </w:rPr>
      </w:pPr>
      <w:r w:rsidRPr="00FC6504">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14:paraId="44E1C3B6" w14:textId="115573FA" w:rsidR="00921D35" w:rsidRPr="00FC6504" w:rsidRDefault="00921D35" w:rsidP="002E347D">
      <w:pPr>
        <w:rPr>
          <w:lang w:val="el-GR"/>
        </w:rPr>
      </w:pPr>
      <w:r w:rsidRPr="00FC6504">
        <w:rPr>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154613E8" w14:textId="164EE682" w:rsidR="00124E5F" w:rsidRPr="00FC6504" w:rsidRDefault="00124E5F" w:rsidP="002E347D">
      <w:pPr>
        <w:rPr>
          <w:lang w:val="el-GR"/>
        </w:rPr>
      </w:pPr>
      <w:r w:rsidRPr="00FC6504">
        <w:rPr>
          <w:lang w:val="el-GR"/>
        </w:rPr>
        <w:t>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w:t>
      </w:r>
    </w:p>
    <w:p w14:paraId="241E069E" w14:textId="5CE04CF2" w:rsidR="00921D35" w:rsidRPr="00FC6504" w:rsidRDefault="00F2501E" w:rsidP="002E347D">
      <w:pPr>
        <w:rPr>
          <w:lang w:val="el-GR"/>
        </w:rPr>
      </w:pPr>
      <w:r w:rsidRPr="00FC6504">
        <w:rPr>
          <w:lang w:val="el-GR"/>
        </w:rPr>
        <w:t>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VIII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w:t>
      </w:r>
      <w:r w:rsidR="00921D35" w:rsidRPr="00FC6504">
        <w:rPr>
          <w:lang w:val="el-GR"/>
        </w:rPr>
        <w:t xml:space="preserve"> (τρόπος πληρωμής).</w:t>
      </w:r>
    </w:p>
    <w:p w14:paraId="2EF0ABA6" w14:textId="259B9712" w:rsidR="00921D35" w:rsidRPr="00FC6504" w:rsidRDefault="00921D35" w:rsidP="002E347D">
      <w:pPr>
        <w:rPr>
          <w:lang w:val="el-GR"/>
        </w:rPr>
      </w:pPr>
      <w:r w:rsidRPr="00FC6504">
        <w:rPr>
          <w:lang w:val="el-GR"/>
        </w:rPr>
        <w:t>Η εγγύηση καλής εκτέλεσης επιστρέφεται στο σύνολό τ</w:t>
      </w:r>
      <w:r w:rsidR="00BC50F5" w:rsidRPr="00FC6504">
        <w:rPr>
          <w:lang w:val="el-GR"/>
        </w:rPr>
        <w:t>η</w:t>
      </w:r>
      <w:r w:rsidRPr="00FC6504">
        <w:rPr>
          <w:lang w:val="el-GR"/>
        </w:rPr>
        <w:t>ς μετά την ποσοτική και ποιοτική παραλαβή του συνόλου του αντικειμένου της σύμβασης</w:t>
      </w:r>
      <w:r w:rsidR="006A1E8D" w:rsidRPr="00FC6504">
        <w:rPr>
          <w:lang w:val="el-GR"/>
        </w:rPr>
        <w:t>, και μετά την προσκόμιση αντιγράφου της εγγύησης καλής λειτουργίας υπέρ του Κυρίου του Έργου /Φορέα Λειτουργίας, στην Αναθέτουσα Αρχή.</w:t>
      </w:r>
    </w:p>
    <w:p w14:paraId="61F5C762" w14:textId="1E0D8D4B" w:rsidR="00921D35" w:rsidRPr="00FC6504" w:rsidRDefault="00921D35" w:rsidP="002E347D">
      <w:pPr>
        <w:rPr>
          <w:lang w:val="el-GR"/>
        </w:rPr>
      </w:pPr>
      <w:r w:rsidRPr="00FC6504">
        <w:rPr>
          <w:lang w:val="el-GR"/>
        </w:rPr>
        <w:t xml:space="preserve">Η απόσβεση της προκαταβολής πραγματοποιείται </w:t>
      </w:r>
      <w:r w:rsidR="00BC50F5" w:rsidRPr="00FC6504">
        <w:rPr>
          <w:lang w:val="el-GR"/>
        </w:rPr>
        <w:t xml:space="preserve">σύμφωνα με τα αναφερόμενα στην παρ. 5.1 </w:t>
      </w:r>
      <w:r w:rsidR="00891776" w:rsidRPr="00FC6504">
        <w:rPr>
          <w:lang w:val="el-GR"/>
        </w:rPr>
        <w:t xml:space="preserve">Τρόπος Πληρωμής </w:t>
      </w:r>
      <w:r w:rsidRPr="00FC6504">
        <w:rPr>
          <w:lang w:val="el-GR"/>
        </w:rPr>
        <w:t>και η εγγύηση προκαταβολής επιστρέφεται μετά από την οριστική ποσοτική και ποιοτική παραλαβή των υπηρεσιών.</w:t>
      </w:r>
    </w:p>
    <w:p w14:paraId="2CEEF0C4" w14:textId="08F234F7" w:rsidR="009D3BDA" w:rsidRPr="00FC6504" w:rsidRDefault="009D3BDA" w:rsidP="002E347D">
      <w:pPr>
        <w:rPr>
          <w:lang w:val="el-GR"/>
        </w:rPr>
      </w:pPr>
      <w:r w:rsidRPr="00FC6504">
        <w:rPr>
          <w:lang w:val="el-GR"/>
        </w:rPr>
        <w:t xml:space="preserve">Σε περίπτωση που στο πρωτόκολλο </w:t>
      </w:r>
      <w:r w:rsidR="00124E5F" w:rsidRPr="00FC6504">
        <w:rPr>
          <w:lang w:val="el-GR"/>
        </w:rPr>
        <w:t xml:space="preserve">ποιοτικής </w:t>
      </w:r>
      <w:r w:rsidRPr="00FC6504">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sidRPr="00FC6504">
        <w:rPr>
          <w:lang w:val="el-GR"/>
        </w:rPr>
        <w:t>ο</w:t>
      </w:r>
      <w:r w:rsidRPr="00FC6504">
        <w:rPr>
          <w:lang w:val="el-GR"/>
        </w:rPr>
        <w:t>θ</w:t>
      </w:r>
      <w:r w:rsidR="00124E5F" w:rsidRPr="00FC6504">
        <w:rPr>
          <w:lang w:val="el-GR"/>
        </w:rPr>
        <w:t>έ</w:t>
      </w:r>
      <w:r w:rsidRPr="00FC6504">
        <w:rPr>
          <w:lang w:val="el-GR"/>
        </w:rPr>
        <w:t>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sidRPr="00FC6504">
        <w:rPr>
          <w:lang w:val="el-GR"/>
        </w:rPr>
        <w:t>ο</w:t>
      </w:r>
      <w:r w:rsidRPr="00FC6504">
        <w:rPr>
          <w:lang w:val="el-GR"/>
        </w:rPr>
        <w:t>θ</w:t>
      </w:r>
      <w:r w:rsidR="00967147" w:rsidRPr="00FC6504">
        <w:rPr>
          <w:lang w:val="el-GR"/>
        </w:rPr>
        <w:t>έ</w:t>
      </w:r>
      <w:r w:rsidRPr="00FC6504">
        <w:rPr>
          <w:lang w:val="el-GR"/>
        </w:rPr>
        <w:t>σμου.</w:t>
      </w:r>
    </w:p>
    <w:p w14:paraId="659753D6" w14:textId="4EE69C7B" w:rsidR="00395B4A" w:rsidRPr="00FC6504" w:rsidRDefault="00395B4A" w:rsidP="002E347D">
      <w:pPr>
        <w:suppressAutoHyphens w:val="0"/>
        <w:spacing w:line="276" w:lineRule="auto"/>
        <w:rPr>
          <w:lang w:val="el-GR"/>
        </w:rPr>
      </w:pPr>
      <w:r w:rsidRPr="00FC6504">
        <w:rPr>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w:t>
      </w:r>
      <w:r w:rsidRPr="00FC6504">
        <w:rPr>
          <w:lang w:val="el-GR"/>
        </w:rPr>
        <w:lastRenderedPageBreak/>
        <w:t>αναφέρονται παρατηρήσεις ή υπάρχει εκπρόθεσμη παράδοση, η επιστροφή των ως άνω εγγυήσεων γίνεται μετά την αντιμετώπιση</w:t>
      </w:r>
      <w:r w:rsidR="00346EFF" w:rsidRPr="00FC6504">
        <w:rPr>
          <w:lang w:val="el-GR"/>
        </w:rPr>
        <w:t>,</w:t>
      </w:r>
      <w:r w:rsidRPr="00FC6504">
        <w:rPr>
          <w:lang w:val="el-GR"/>
        </w:rPr>
        <w:t xml:space="preserve"> </w:t>
      </w:r>
      <w:r w:rsidR="00346EFF" w:rsidRPr="00FC6504">
        <w:rPr>
          <w:lang w:val="el-GR"/>
        </w:rPr>
        <w:t xml:space="preserve">σύμφωνα με όσα προβλέπονται, </w:t>
      </w:r>
      <w:r w:rsidRPr="00FC6504">
        <w:rPr>
          <w:lang w:val="el-GR"/>
        </w:rPr>
        <w:t>των παρατηρήσεων και του εκπροθέσμου.</w:t>
      </w:r>
    </w:p>
    <w:p w14:paraId="79782144" w14:textId="182785B6" w:rsidR="00417A19" w:rsidRPr="00FC6504" w:rsidRDefault="00417A19" w:rsidP="002E347D">
      <w:pPr>
        <w:suppressAutoHyphens w:val="0"/>
        <w:spacing w:line="276" w:lineRule="auto"/>
        <w:rPr>
          <w:b/>
          <w:bCs/>
          <w:lang w:val="el-GR"/>
        </w:rPr>
      </w:pPr>
      <w:r w:rsidRPr="00FC6504">
        <w:rPr>
          <w:b/>
          <w:bCs/>
          <w:lang w:val="el-GR"/>
        </w:rPr>
        <w:t>Εγγύηση καλής Λειτουργίας:</w:t>
      </w:r>
    </w:p>
    <w:p w14:paraId="10A11675" w14:textId="471038C6" w:rsidR="00976CBB" w:rsidRPr="00FC6504" w:rsidRDefault="00976CBB" w:rsidP="002E347D">
      <w:pPr>
        <w:rPr>
          <w:bCs/>
          <w:lang w:val="el-GR"/>
        </w:rPr>
      </w:pPr>
      <w:r w:rsidRPr="00FC6504">
        <w:rPr>
          <w:lang w:val="el-GR"/>
        </w:rPr>
        <w:t xml:space="preserve">Για την καλή λειτουργία του Έργου, μετά την οριστική παραλαβή του, ο Ανάδοχος υποχρεούται να καταθέσει </w:t>
      </w:r>
      <w:r w:rsidRPr="00FC6504">
        <w:rPr>
          <w:b/>
          <w:lang w:val="el-GR"/>
        </w:rPr>
        <w:t>Εγγυητική Επιστολή Καλής Λειτουργίας</w:t>
      </w:r>
      <w:r w:rsidR="008A5DB2" w:rsidRPr="00FC6504">
        <w:rPr>
          <w:b/>
          <w:lang w:val="el-GR"/>
        </w:rPr>
        <w:t xml:space="preserve"> </w:t>
      </w:r>
      <w:r w:rsidR="008A5DB2" w:rsidRPr="00FC6504">
        <w:rPr>
          <w:bCs/>
          <w:lang w:val="el-GR"/>
        </w:rPr>
        <w:t>(βλ. ΠΑΡΑΡΤΗΜΑ VIII – Υποδείγματα Εγγυητικών Επιστολών), η αξία της οποίας θα ανέρχεται σε ποσοστό 2,5% του συμβατικού τιμήματος μη συμπεριλαμβανομένου ΦΠΑ, αντίγραφο της οποίας υποβάλλεται στην Αναθέτουσα Αρχή</w:t>
      </w:r>
      <w:r w:rsidRPr="00FC6504">
        <w:rPr>
          <w:bCs/>
          <w:lang w:val="el-GR"/>
        </w:rPr>
        <w:t>.</w:t>
      </w:r>
    </w:p>
    <w:p w14:paraId="0EE73796" w14:textId="31B292A1" w:rsidR="00976CBB" w:rsidRPr="00FC6504" w:rsidRDefault="00976CBB" w:rsidP="002E347D">
      <w:pPr>
        <w:rPr>
          <w:lang w:val="el-GR"/>
        </w:rPr>
      </w:pPr>
      <w:r w:rsidRPr="00FC6504">
        <w:rPr>
          <w:lang w:val="el-GR"/>
        </w:rPr>
        <w:t>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w:t>
      </w:r>
    </w:p>
    <w:p w14:paraId="574C27FE" w14:textId="77777777" w:rsidR="00976CBB" w:rsidRPr="00FC6504" w:rsidRDefault="00976CBB" w:rsidP="002E347D">
      <w:pPr>
        <w:rPr>
          <w:lang w:val="el-GR"/>
        </w:rPr>
      </w:pPr>
      <w:r w:rsidRPr="00FC6504">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FC6504" w:rsidRDefault="00976CBB" w:rsidP="002E347D">
      <w:pPr>
        <w:suppressAutoHyphens w:val="0"/>
        <w:spacing w:line="276" w:lineRule="auto"/>
        <w:rPr>
          <w:lang w:val="el-GR"/>
        </w:rPr>
      </w:pPr>
    </w:p>
    <w:p w14:paraId="6A546F03" w14:textId="2AAFFF16" w:rsidR="008338F0" w:rsidRPr="00FC6504" w:rsidRDefault="003355E7" w:rsidP="002E347D">
      <w:pPr>
        <w:pStyle w:val="Heading2"/>
        <w:rPr>
          <w:rFonts w:cs="Tahoma"/>
          <w:lang w:val="el-GR"/>
        </w:rPr>
      </w:pPr>
      <w:bookmarkStart w:id="359" w:name="_Toc97194319"/>
      <w:bookmarkStart w:id="360" w:name="_Toc97194452"/>
      <w:bookmarkStart w:id="361" w:name="_Toc193968110"/>
      <w:r w:rsidRPr="00FC6504">
        <w:rPr>
          <w:rFonts w:cs="Tahoma"/>
          <w:lang w:val="el-GR"/>
        </w:rPr>
        <w:t>Συμβατικό πλαίσιο – Εφαρμοστέα νομοθεσία</w:t>
      </w:r>
      <w:bookmarkEnd w:id="359"/>
      <w:bookmarkEnd w:id="360"/>
      <w:bookmarkEnd w:id="361"/>
    </w:p>
    <w:p w14:paraId="4433B5CF" w14:textId="402D77D3" w:rsidR="008338F0" w:rsidRPr="00FC6504" w:rsidRDefault="003355E7" w:rsidP="002E347D">
      <w:pPr>
        <w:rPr>
          <w:lang w:val="el-GR"/>
        </w:rPr>
      </w:pPr>
      <w:r w:rsidRPr="00FC6504">
        <w:rPr>
          <w:lang w:val="el-GR"/>
        </w:rPr>
        <w:t xml:space="preserve">Κατά την εκτέλεση της σύμβασης εφαρμόζονται οι διατάξεις του ν. 4412/2016, οι όροι της παρούσας </w:t>
      </w:r>
      <w:r w:rsidR="0077737F" w:rsidRPr="00FC6504">
        <w:rPr>
          <w:lang w:val="el-GR"/>
        </w:rPr>
        <w:t>Δ</w:t>
      </w:r>
      <w:r w:rsidRPr="00FC6504">
        <w:rPr>
          <w:lang w:val="el-GR"/>
        </w:rPr>
        <w:t>ιακήρυξης και συμπληρωματικά ο Αστικός Κώδικας.</w:t>
      </w:r>
    </w:p>
    <w:p w14:paraId="0ED2995F" w14:textId="2B5AB298" w:rsidR="008338F0" w:rsidRPr="00FC6504" w:rsidRDefault="003355E7" w:rsidP="002E347D">
      <w:pPr>
        <w:pStyle w:val="Heading2"/>
        <w:rPr>
          <w:rFonts w:cs="Tahoma"/>
          <w:lang w:val="el-GR"/>
        </w:rPr>
      </w:pPr>
      <w:bookmarkStart w:id="362" w:name="_Ref89075849"/>
      <w:bookmarkStart w:id="363" w:name="_Toc97194320"/>
      <w:bookmarkStart w:id="364" w:name="_Toc97194453"/>
      <w:bookmarkStart w:id="365" w:name="_Toc193968111"/>
      <w:r w:rsidRPr="00FC6504">
        <w:rPr>
          <w:rFonts w:cs="Tahoma"/>
          <w:lang w:val="el-GR"/>
        </w:rPr>
        <w:t>Όροι εκτέλεσης της σύμβασης</w:t>
      </w:r>
      <w:bookmarkEnd w:id="362"/>
      <w:bookmarkEnd w:id="363"/>
      <w:bookmarkEnd w:id="364"/>
      <w:bookmarkEnd w:id="365"/>
    </w:p>
    <w:p w14:paraId="40529CD1" w14:textId="19D0FD2E" w:rsidR="008338F0" w:rsidRPr="00FC6504" w:rsidRDefault="003355E7" w:rsidP="002E347D">
      <w:pPr>
        <w:rPr>
          <w:lang w:val="el-GR"/>
        </w:rPr>
      </w:pPr>
      <w:r w:rsidRPr="00FC6504">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FC6504">
        <w:rPr>
          <w:lang w:val="el-GR"/>
        </w:rPr>
        <w:t>δικαίου</w:t>
      </w:r>
      <w:r w:rsidRPr="00FC6504">
        <w:rPr>
          <w:lang w:val="el-GR"/>
        </w:rPr>
        <w:t>, οι οποίες απαριθμούνται στο Παράρτημα Χ του Προσαρτήματος Α του ν. 4412/2016.</w:t>
      </w:r>
    </w:p>
    <w:p w14:paraId="3C56C675" w14:textId="77777777" w:rsidR="008338F0" w:rsidRPr="00FC6504" w:rsidRDefault="003355E7" w:rsidP="002E347D">
      <w:pPr>
        <w:rPr>
          <w:lang w:val="el-GR"/>
        </w:rPr>
      </w:pPr>
      <w:r w:rsidRPr="00FC6504">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3D6257C3" w:rsidR="00D4164C" w:rsidRPr="00FC6504" w:rsidRDefault="00D4164C" w:rsidP="002E347D">
      <w:pPr>
        <w:rPr>
          <w:lang w:val="el-GR"/>
        </w:rPr>
      </w:pPr>
    </w:p>
    <w:p w14:paraId="24805340" w14:textId="018D86A9" w:rsidR="006A67B9" w:rsidRPr="00FC6504" w:rsidRDefault="006A67B9" w:rsidP="002E347D">
      <w:pPr>
        <w:rPr>
          <w:rFonts w:eastAsia="Calibri"/>
          <w:lang w:val="el-GR"/>
        </w:rPr>
      </w:pPr>
      <w:r w:rsidRPr="00FC6504">
        <w:rPr>
          <w:rFonts w:eastAsia="Calibri"/>
          <w:lang w:val="el-GR"/>
        </w:rPr>
        <w:t>Ο ανάδοχος δεσμεύεται ότι:</w:t>
      </w:r>
    </w:p>
    <w:p w14:paraId="6A067B64" w14:textId="2D73B6AC" w:rsidR="006A67B9" w:rsidRPr="00FC6504" w:rsidRDefault="006A67B9" w:rsidP="002E347D">
      <w:pPr>
        <w:rPr>
          <w:rFonts w:eastAsia="Calibri"/>
          <w:lang w:val="el-GR"/>
        </w:rPr>
      </w:pPr>
      <w:r w:rsidRPr="00FC6504">
        <w:rPr>
          <w:rFonts w:eastAsia="Calibri"/>
          <w:lang w:val="el-GR"/>
        </w:rPr>
        <w:t>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w:t>
      </w:r>
    </w:p>
    <w:p w14:paraId="15B88D90" w14:textId="4B339D95" w:rsidR="006A67B9" w:rsidRPr="00FC6504" w:rsidRDefault="006A67B9" w:rsidP="002E347D">
      <w:pPr>
        <w:rPr>
          <w:rFonts w:eastAsia="Calibri"/>
          <w:lang w:val="el-GR"/>
        </w:rPr>
      </w:pPr>
      <w:r w:rsidRPr="00FC6504">
        <w:rPr>
          <w:rFonts w:eastAsia="Calibri"/>
          <w:lang w:val="el-GR"/>
        </w:rPr>
        <w:t>β) ότι θα δηλώσει αμελλητί στην αναθέτουσα αρχή,</w:t>
      </w:r>
      <w:r w:rsidR="006F4CD4" w:rsidRPr="00FC6504">
        <w:rPr>
          <w:rFonts w:eastAsia="Calibri"/>
          <w:lang w:val="el-GR"/>
        </w:rPr>
        <w:t xml:space="preserve"> αφότου</w:t>
      </w:r>
      <w:r w:rsidRPr="00FC6504">
        <w:rPr>
          <w:rFonts w:eastAsia="Calibri"/>
          <w:lang w:val="el-GR"/>
        </w:rPr>
        <w:t xml:space="preserve">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00FC6504">
        <w:rPr>
          <w:rFonts w:eastAsia="Calibri"/>
          <w:lang w:val="el-GR"/>
        </w:rPr>
        <w:t>νόμιμων</w:t>
      </w:r>
      <w:r w:rsidRPr="00FC6504">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FC6504">
        <w:rPr>
          <w:rFonts w:eastAsia="Calibri"/>
          <w:vertAlign w:val="superscript"/>
          <w:lang w:val="el-GR"/>
        </w:rPr>
        <w:t xml:space="preserve"> </w:t>
      </w:r>
      <w:r w:rsidRPr="00FC6504">
        <w:rPr>
          <w:rFonts w:eastAsia="Calibri"/>
          <w:lang w:val="el-GR"/>
        </w:rPr>
        <w:t>.</w:t>
      </w:r>
    </w:p>
    <w:p w14:paraId="641B85CE" w14:textId="16312BD8" w:rsidR="006A67B9" w:rsidRPr="00FC6504" w:rsidRDefault="006A67B9" w:rsidP="002E347D">
      <w:pPr>
        <w:rPr>
          <w:rFonts w:eastAsia="Calibri"/>
          <w:lang w:val="el-GR"/>
        </w:rPr>
      </w:pPr>
      <w:r w:rsidRPr="00FC6504">
        <w:rPr>
          <w:rFonts w:eastAsia="Calibri"/>
          <w:lang w:val="el-GR"/>
        </w:rPr>
        <w:t xml:space="preserve">Οι υποχρεώσεις και οι απαγορεύσεις της ρήτρας αυτής </w:t>
      </w:r>
      <w:r w:rsidR="006F4CD4" w:rsidRPr="00FC6504">
        <w:rPr>
          <w:rFonts w:eastAsia="Calibri"/>
          <w:lang w:val="el-GR"/>
        </w:rPr>
        <w:t>στη περίπτωση που</w:t>
      </w:r>
      <w:r w:rsidRPr="00FC6504">
        <w:rPr>
          <w:rFonts w:eastAsia="Calibri"/>
          <w:lang w:val="el-GR"/>
        </w:rPr>
        <w:t xml:space="preserve"> ο ανάδοχος είναι ένωση,</w:t>
      </w:r>
      <w:r w:rsidR="006F4CD4" w:rsidRPr="00FC6504">
        <w:rPr>
          <w:rFonts w:eastAsia="Calibri"/>
          <w:lang w:val="el-GR"/>
        </w:rPr>
        <w:t xml:space="preserve"> ισχύουν</w:t>
      </w:r>
      <w:r w:rsidRPr="00FC6504">
        <w:rPr>
          <w:rFonts w:eastAsia="Calibri"/>
          <w:lang w:val="el-GR"/>
        </w:rPr>
        <w:t xml:space="preserve"> για όλα τα μέλη της ένωσης, καθώς και για τους υπεργολάβους που χρησιμοποιεί. Στο </w:t>
      </w:r>
      <w:r w:rsidRPr="00FC6504">
        <w:rPr>
          <w:rFonts w:eastAsia="Calibri"/>
          <w:lang w:val="el-GR"/>
        </w:rPr>
        <w:lastRenderedPageBreak/>
        <w:t>συμφωνητικό περιλαμβάνεται σχετική δεσμευτική δήλωση τόσο του αναδόχου όσο και των υπεργολάβων του.</w:t>
      </w:r>
    </w:p>
    <w:p w14:paraId="09F5DE61" w14:textId="6E3B2E8B" w:rsidR="006C03D6" w:rsidRPr="00FC6504" w:rsidRDefault="006C03D6" w:rsidP="002E347D">
      <w:pPr>
        <w:rPr>
          <w:rFonts w:eastAsia="Calibri"/>
          <w:lang w:val="el-GR"/>
        </w:rPr>
      </w:pPr>
      <w:bookmarkStart w:id="366" w:name="_Hlk118481772"/>
      <w:r w:rsidRPr="00FC6504">
        <w:rPr>
          <w:lang w:val="el-GR"/>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w:t>
      </w:r>
      <w:bookmarkEnd w:id="366"/>
      <w:r w:rsidR="0026505F" w:rsidRPr="00FC6504">
        <w:rPr>
          <w:lang w:val="el-GR"/>
        </w:rPr>
        <w:t xml:space="preserve"> στο </w:t>
      </w:r>
      <w:r w:rsidR="0026505F" w:rsidRPr="00FC6504">
        <w:rPr>
          <w:cs/>
          <w:lang w:val="el-GR"/>
        </w:rPr>
        <w:t>‎‎</w:t>
      </w:r>
      <w:r w:rsidR="0026505F" w:rsidRPr="00FC6504">
        <w:rPr>
          <w:lang w:val="el-GR"/>
        </w:rPr>
        <w:t>ΠΑΡΑΡΤΗΜΑ X – Ρήτρα Ακεραιότητας η οποία θα περιληφθεί στη σύμβαση</w:t>
      </w:r>
      <w:r w:rsidRPr="00FC6504">
        <w:rPr>
          <w:rFonts w:hint="cs"/>
          <w:cs/>
          <w:lang w:val="el-GR"/>
        </w:rPr>
        <w:t>.</w:t>
      </w:r>
    </w:p>
    <w:p w14:paraId="0EE92E65" w14:textId="77777777" w:rsidR="00523EEE" w:rsidRPr="00FC6504" w:rsidRDefault="00C15414" w:rsidP="002E347D">
      <w:pPr>
        <w:rPr>
          <w:lang w:val="el-GR"/>
        </w:rPr>
      </w:pPr>
      <w:r w:rsidRPr="00FC6504">
        <w:rPr>
          <w:lang w:val="el-GR"/>
        </w:rPr>
        <w:t>Κατά την εκτέλεση της σύμβασης ο</w:t>
      </w:r>
      <w:r w:rsidR="00523EEE" w:rsidRPr="00FC6504">
        <w:rPr>
          <w:lang w:val="el-GR"/>
        </w:rPr>
        <w:t xml:space="preserve"> </w:t>
      </w:r>
      <w:r w:rsidR="004B7E25" w:rsidRPr="00FC6504">
        <w:rPr>
          <w:lang w:val="el-GR"/>
        </w:rPr>
        <w:t>α</w:t>
      </w:r>
      <w:r w:rsidR="00523EEE" w:rsidRPr="00FC6504">
        <w:rPr>
          <w:lang w:val="el-GR"/>
        </w:rPr>
        <w:t>νάδοχος δε δικαιούται να εκχωρεί τ</w:t>
      </w:r>
      <w:r w:rsidR="00993706" w:rsidRPr="00FC6504">
        <w:rPr>
          <w:lang w:val="el-GR"/>
        </w:rPr>
        <w:t xml:space="preserve">ο συμβατικό τίμημα σε </w:t>
      </w:r>
      <w:r w:rsidR="00523EEE" w:rsidRPr="00FC6504">
        <w:rPr>
          <w:lang w:val="el-GR"/>
        </w:rPr>
        <w:t xml:space="preserve">οποιοδήποτε τρίτο, </w:t>
      </w:r>
      <w:r w:rsidR="00993706" w:rsidRPr="00FC6504">
        <w:rPr>
          <w:lang w:val="el-GR"/>
        </w:rPr>
        <w:t>χωρίς την έγγραφη έγκριση της Α</w:t>
      </w:r>
      <w:r w:rsidRPr="00FC6504">
        <w:rPr>
          <w:lang w:val="el-GR"/>
        </w:rPr>
        <w:t>ναθέτουσας Αρχής</w:t>
      </w:r>
      <w:r w:rsidR="00993706" w:rsidRPr="00FC6504">
        <w:rPr>
          <w:lang w:val="el-GR"/>
        </w:rPr>
        <w:t>.</w:t>
      </w:r>
      <w:r w:rsidR="00523EEE" w:rsidRPr="00FC6504">
        <w:rPr>
          <w:lang w:val="el-GR"/>
        </w:rPr>
        <w:t xml:space="preserve"> Εάν το συμβατικό τίμημα εκχωρηθεί εν όλω ή εν μέρει σε Τράπεζα, κατά τα ως άνω</w:t>
      </w:r>
      <w:r w:rsidRPr="00FC6504">
        <w:rPr>
          <w:lang w:val="el-GR"/>
        </w:rPr>
        <w:t xml:space="preserve"> αναφερόμενα</w:t>
      </w:r>
      <w:r w:rsidR="00523EEE" w:rsidRPr="00FC6504">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FC6504">
        <w:rPr>
          <w:lang w:val="el-GR"/>
        </w:rPr>
        <w:t xml:space="preserve"> </w:t>
      </w:r>
      <w:r w:rsidR="00523EEE" w:rsidRPr="00FC6504">
        <w:rPr>
          <w:lang w:val="el-GR"/>
        </w:rPr>
        <w:t>δεν έχει καμία ευθύνη έναντι της εκδοχέως Τράπεζας.</w:t>
      </w:r>
    </w:p>
    <w:p w14:paraId="22A58427" w14:textId="776BBD01" w:rsidR="001B56F1" w:rsidRPr="00FC6504" w:rsidRDefault="004B7E25" w:rsidP="002E347D">
      <w:pPr>
        <w:rPr>
          <w:lang w:val="el-GR"/>
        </w:rPr>
      </w:pPr>
      <w:r w:rsidRPr="00FC6504">
        <w:rPr>
          <w:lang w:val="el-GR"/>
        </w:rPr>
        <w:t>Κατά την εκτέλεση της σύμβασης</w:t>
      </w:r>
      <w:r w:rsidR="001B56F1" w:rsidRPr="00FC6504">
        <w:rPr>
          <w:lang w:val="el-GR"/>
        </w:rPr>
        <w:t xml:space="preserve"> </w:t>
      </w:r>
      <w:r w:rsidRPr="00FC6504">
        <w:rPr>
          <w:lang w:val="el-GR"/>
        </w:rPr>
        <w:t>ο</w:t>
      </w:r>
      <w:r w:rsidR="001B56F1" w:rsidRPr="00FC6504">
        <w:rPr>
          <w:lang w:val="el-GR"/>
        </w:rPr>
        <w:t xml:space="preserve"> </w:t>
      </w:r>
      <w:r w:rsidRPr="00FC6504">
        <w:rPr>
          <w:lang w:val="el-GR"/>
        </w:rPr>
        <w:t>α</w:t>
      </w:r>
      <w:r w:rsidR="001B56F1" w:rsidRPr="00FC6504">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rsidRPr="00FC6504">
        <w:rPr>
          <w:lang w:val="el-GR"/>
        </w:rPr>
        <w:t>α</w:t>
      </w:r>
      <w:r w:rsidRPr="00FC6504">
        <w:rPr>
          <w:lang w:val="el-GR"/>
        </w:rPr>
        <w:t xml:space="preserve">ναθέτουσας </w:t>
      </w:r>
      <w:r w:rsidR="00AE3B25" w:rsidRPr="00FC6504">
        <w:rPr>
          <w:lang w:val="el-GR"/>
        </w:rPr>
        <w:t>α</w:t>
      </w:r>
      <w:r w:rsidRPr="00FC6504">
        <w:rPr>
          <w:lang w:val="el-GR"/>
        </w:rPr>
        <w:t>ρχής</w:t>
      </w:r>
      <w:r w:rsidR="001B56F1" w:rsidRPr="00FC6504">
        <w:rPr>
          <w:lang w:val="el-GR"/>
        </w:rPr>
        <w:t xml:space="preserve"> ή των εκάστοτε υποδεικνυομένων από αυτήν προσώπων. Σε αντίθετη περίπτωση, η </w:t>
      </w:r>
      <w:r w:rsidR="00AE3B25" w:rsidRPr="00FC6504">
        <w:rPr>
          <w:lang w:val="el-GR"/>
        </w:rPr>
        <w:t>α</w:t>
      </w:r>
      <w:r w:rsidRPr="00FC6504">
        <w:rPr>
          <w:lang w:val="el-GR"/>
        </w:rPr>
        <w:t xml:space="preserve">ναθέτουσα </w:t>
      </w:r>
      <w:r w:rsidR="00AE3B25" w:rsidRPr="00FC6504">
        <w:rPr>
          <w:lang w:val="el-GR"/>
        </w:rPr>
        <w:t>α</w:t>
      </w:r>
      <w:r w:rsidRPr="00FC6504">
        <w:rPr>
          <w:lang w:val="el-GR"/>
        </w:rPr>
        <w:t>ρχή</w:t>
      </w:r>
      <w:r w:rsidR="00E41FE4" w:rsidRPr="00FC6504">
        <w:rPr>
          <w:lang w:val="el-GR"/>
        </w:rPr>
        <w:t xml:space="preserve"> </w:t>
      </w:r>
      <w:r w:rsidR="001B56F1" w:rsidRPr="00FC6504">
        <w:rPr>
          <w:lang w:val="el-GR"/>
        </w:rPr>
        <w:t xml:space="preserve">δύναται να ζητήσει την αντικατάσταση μέλους της Ομάδας Έργου του </w:t>
      </w:r>
      <w:r w:rsidRPr="00FC6504">
        <w:rPr>
          <w:lang w:val="el-GR"/>
        </w:rPr>
        <w:t>α</w:t>
      </w:r>
      <w:r w:rsidR="001B56F1" w:rsidRPr="00FC6504">
        <w:rPr>
          <w:lang w:val="el-GR"/>
        </w:rPr>
        <w:t xml:space="preserve">ναδόχου, οπότε ο </w:t>
      </w:r>
      <w:r w:rsidRPr="00FC6504">
        <w:rPr>
          <w:lang w:val="el-GR"/>
        </w:rPr>
        <w:t>α</w:t>
      </w:r>
      <w:r w:rsidR="001B56F1" w:rsidRPr="00FC6504">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FC6504">
        <w:rPr>
          <w:lang w:val="el-GR"/>
        </w:rPr>
        <w:t xml:space="preserve">Αναθέτουσας Αρχής </w:t>
      </w:r>
      <w:r w:rsidR="001B56F1" w:rsidRPr="00FC6504">
        <w:rPr>
          <w:lang w:val="el-GR"/>
        </w:rPr>
        <w:t xml:space="preserve">και μόνο με άλλο πρόσωπο </w:t>
      </w:r>
      <w:r w:rsidR="00F415C7" w:rsidRPr="00FC6504">
        <w:rPr>
          <w:lang w:val="el-GR"/>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FC6504">
        <w:rPr>
          <w:lang w:val="el-GR"/>
        </w:rPr>
        <w:t xml:space="preserve">. Ο </w:t>
      </w:r>
      <w:r w:rsidR="00AE3B25" w:rsidRPr="00FC6504">
        <w:rPr>
          <w:lang w:val="el-GR"/>
        </w:rPr>
        <w:t>α</w:t>
      </w:r>
      <w:r w:rsidR="001B56F1" w:rsidRPr="00FC6504">
        <w:rPr>
          <w:lang w:val="el-GR"/>
        </w:rPr>
        <w:t xml:space="preserve">νάδοχος υποχρεούται να ειδοποιήσει την ΚτΠ </w:t>
      </w:r>
      <w:r w:rsidR="00E41FE4" w:rsidRPr="00FC6504">
        <w:rPr>
          <w:lang w:val="el-GR"/>
        </w:rPr>
        <w:t>Μ.</w:t>
      </w:r>
      <w:r w:rsidR="001B56F1" w:rsidRPr="00FC6504">
        <w:rPr>
          <w:lang w:val="el-GR"/>
        </w:rPr>
        <w:t>Α.Ε. εγγράφως δεκαπέντε (15) ημέρες πριν από την αντικατάσταση.</w:t>
      </w:r>
    </w:p>
    <w:p w14:paraId="42CB8D22" w14:textId="77777777" w:rsidR="001B56F1" w:rsidRPr="00FC6504" w:rsidRDefault="001B56F1" w:rsidP="002E347D">
      <w:pPr>
        <w:rPr>
          <w:lang w:val="el-GR"/>
        </w:rPr>
      </w:pPr>
      <w:r w:rsidRPr="00FC6504">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Pr="00FC6504" w:rsidRDefault="004B7E25" w:rsidP="002E347D">
      <w:pPr>
        <w:rPr>
          <w:lang w:val="el-GR"/>
        </w:rPr>
      </w:pPr>
      <w:r w:rsidRPr="00FC6504">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FC6504">
        <w:rPr>
          <w:lang w:val="el-GR"/>
        </w:rPr>
        <w:t>Αναθέτουσας Αρχής</w:t>
      </w:r>
      <w:r w:rsidRPr="00FC6504">
        <w:rPr>
          <w:lang w:val="el-GR"/>
        </w:rPr>
        <w:t xml:space="preserve">. Σε αντίθετη περίπτωση, η </w:t>
      </w:r>
      <w:r w:rsidR="00331981" w:rsidRPr="00FC6504">
        <w:rPr>
          <w:lang w:val="el-GR"/>
        </w:rPr>
        <w:t xml:space="preserve">Αναθέτουσα Αρχή </w:t>
      </w:r>
      <w:r w:rsidRPr="00FC6504">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FC6504">
        <w:rPr>
          <w:lang w:val="el-GR"/>
        </w:rPr>
        <w:t>Αναθέτουσας Αρχής</w:t>
      </w:r>
      <w:r w:rsidRPr="00FC6504">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FC6504">
        <w:rPr>
          <w:lang w:val="el-GR"/>
        </w:rPr>
        <w:t xml:space="preserve">Αναθέτουσας Αρχής </w:t>
      </w:r>
      <w:r w:rsidRPr="00FC6504">
        <w:rPr>
          <w:lang w:val="el-GR"/>
        </w:rPr>
        <w:t>και οι Εγγυητικές Επιστολές Προκαταβολής και Καλής Εκτέλεσης που προβλέπονται στη Σύμβαση.</w:t>
      </w:r>
    </w:p>
    <w:p w14:paraId="03760ABF" w14:textId="77777777" w:rsidR="00343BB2" w:rsidRPr="00FC6504" w:rsidRDefault="00343BB2" w:rsidP="002E347D">
      <w:pPr>
        <w:rPr>
          <w:lang w:val="el-GR"/>
        </w:rPr>
      </w:pPr>
      <w:r w:rsidRPr="00FC6504">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B3ED0C3" w:rsidR="00343BB2" w:rsidRPr="00FC6504" w:rsidRDefault="00343BB2" w:rsidP="002E347D">
      <w:pPr>
        <w:rPr>
          <w:lang w:val="el-GR"/>
        </w:rPr>
      </w:pPr>
      <w:r w:rsidRPr="00FC6504">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p>
    <w:p w14:paraId="710A55D2" w14:textId="77777777" w:rsidR="00343BB2" w:rsidRPr="00FC6504" w:rsidRDefault="00343BB2" w:rsidP="002E347D">
      <w:pPr>
        <w:rPr>
          <w:lang w:val="el-GR"/>
        </w:rPr>
      </w:pPr>
      <w:r w:rsidRPr="00FC6504">
        <w:rPr>
          <w:lang w:val="el-GR"/>
        </w:rPr>
        <w:lastRenderedPageBreak/>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FC6504" w:rsidRDefault="00343BB2" w:rsidP="002E347D">
      <w:pPr>
        <w:rPr>
          <w:lang w:val="el-GR"/>
        </w:rPr>
      </w:pPr>
      <w:r w:rsidRPr="00FC6504">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FC6504" w:rsidRDefault="00343BB2" w:rsidP="002E347D">
      <w:pPr>
        <w:rPr>
          <w:lang w:val="el-GR"/>
        </w:rPr>
      </w:pPr>
      <w:r w:rsidRPr="00FC6504">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FC6504" w:rsidRDefault="00343BB2" w:rsidP="002E347D">
      <w:pPr>
        <w:rPr>
          <w:lang w:val="el-GR"/>
        </w:rPr>
      </w:pPr>
      <w:r w:rsidRPr="00FC6504">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33DBBD5B" w:rsidR="00343BB2" w:rsidRPr="00FC6504" w:rsidRDefault="00343BB2" w:rsidP="002E347D">
      <w:pPr>
        <w:rPr>
          <w:lang w:val="el-GR"/>
        </w:rPr>
      </w:pPr>
      <w:r w:rsidRPr="00FC6504">
        <w:rPr>
          <w:lang w:val="el-GR"/>
        </w:rPr>
        <w:t>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w:t>
      </w:r>
    </w:p>
    <w:p w14:paraId="51410639" w14:textId="0FFC10EC" w:rsidR="00343BB2" w:rsidRPr="00FC6504" w:rsidRDefault="00343BB2" w:rsidP="002E347D">
      <w:pPr>
        <w:rPr>
          <w:lang w:val="el-GR"/>
        </w:rPr>
      </w:pPr>
      <w:r w:rsidRPr="00FC6504">
        <w:rPr>
          <w:lang w:val="el-GR"/>
        </w:rPr>
        <w:t>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w:t>
      </w:r>
    </w:p>
    <w:p w14:paraId="4698885B" w14:textId="77777777" w:rsidR="00343BB2" w:rsidRPr="00FC6504" w:rsidRDefault="00343BB2" w:rsidP="002E347D">
      <w:pPr>
        <w:rPr>
          <w:lang w:val="el-GR"/>
        </w:rPr>
      </w:pPr>
      <w:r w:rsidRPr="00FC6504">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5421DE70" w:rsidR="00343BB2" w:rsidRPr="00FC6504" w:rsidRDefault="00343BB2" w:rsidP="002E347D">
      <w:pPr>
        <w:rPr>
          <w:lang w:val="el-GR"/>
        </w:rPr>
      </w:pPr>
      <w:r w:rsidRPr="00FC6504">
        <w:rPr>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p>
    <w:p w14:paraId="64DCB7AA" w14:textId="77777777" w:rsidR="00343BB2" w:rsidRPr="00FC6504" w:rsidRDefault="00343BB2" w:rsidP="002E347D">
      <w:pPr>
        <w:rPr>
          <w:lang w:val="el-GR"/>
        </w:rPr>
      </w:pPr>
      <w:r w:rsidRPr="00FC6504">
        <w:rPr>
          <w:lang w:val="el-GR"/>
        </w:rPr>
        <w:t>Ειδικότερα :</w:t>
      </w:r>
    </w:p>
    <w:p w14:paraId="027EDCC3" w14:textId="77777777" w:rsidR="00343BB2" w:rsidRPr="00FC6504" w:rsidRDefault="00343BB2" w:rsidP="002E347D">
      <w:pPr>
        <w:rPr>
          <w:lang w:val="el-GR"/>
        </w:rPr>
      </w:pPr>
      <w:r w:rsidRPr="00FC6504">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325F4B13" w:rsidR="00343BB2" w:rsidRPr="00FC6504" w:rsidRDefault="00343BB2" w:rsidP="002E347D">
      <w:pPr>
        <w:rPr>
          <w:lang w:val="el-GR"/>
        </w:rPr>
      </w:pPr>
      <w:r w:rsidRPr="00FC6504">
        <w:rPr>
          <w:lang w:val="el-GR"/>
        </w:rPr>
        <w:t>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w:t>
      </w:r>
    </w:p>
    <w:p w14:paraId="750EE556" w14:textId="0CCFF052" w:rsidR="00343BB2" w:rsidRPr="00FC6504" w:rsidRDefault="00343BB2" w:rsidP="002E347D">
      <w:pPr>
        <w:rPr>
          <w:lang w:val="el-GR"/>
        </w:rPr>
      </w:pPr>
      <w:r w:rsidRPr="00FC6504">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w:t>
      </w:r>
    </w:p>
    <w:p w14:paraId="578119EA" w14:textId="77777777" w:rsidR="00343BB2" w:rsidRPr="00FC6504" w:rsidRDefault="00343BB2" w:rsidP="002E347D">
      <w:pPr>
        <w:rPr>
          <w:lang w:val="el-GR"/>
        </w:rPr>
      </w:pPr>
      <w:r w:rsidRPr="00FC6504">
        <w:rPr>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w:t>
      </w:r>
      <w:r w:rsidRPr="00FC6504">
        <w:rPr>
          <w:lang w:val="el-GR"/>
        </w:rPr>
        <w:lastRenderedPageBreak/>
        <w:t>αρχείων και πληροφοριών της Εταιρείας, από τον Ανάδοχο, ανήκουν κατ' αποκλειστικότητα στην Εταιρεία.</w:t>
      </w:r>
    </w:p>
    <w:p w14:paraId="0ECC01A6" w14:textId="20433A28" w:rsidR="00343BB2" w:rsidRPr="00FC6504" w:rsidRDefault="00343BB2" w:rsidP="002E347D">
      <w:pPr>
        <w:rPr>
          <w:lang w:val="el-GR"/>
        </w:rPr>
      </w:pPr>
      <w:r w:rsidRPr="00FC6504">
        <w:rPr>
          <w:lang w:val="el-GR"/>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066490A2" w14:textId="639A2B63" w:rsidR="00343BB2" w:rsidRPr="00FC6504" w:rsidRDefault="00343BB2" w:rsidP="002E347D">
      <w:pPr>
        <w:rPr>
          <w:lang w:val="el-GR"/>
        </w:rPr>
      </w:pPr>
      <w:r w:rsidRPr="00FC6504">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FC6504">
        <w:rPr>
          <w:lang w:val="el-GR"/>
        </w:rPr>
        <w:t>σύμβασης</w:t>
      </w:r>
      <w:r w:rsidRPr="00FC6504">
        <w:rPr>
          <w:lang w:val="el-GR"/>
        </w:rPr>
        <w:t xml:space="preserve">, στο πλαίσιο πρότασης επικαιροποίησης, έχουν ανακοινωθεί </w:t>
      </w:r>
      <w:r w:rsidR="00641C65" w:rsidRPr="00FC6504">
        <w:rPr>
          <w:lang w:val="el-GR"/>
        </w:rPr>
        <w:t>νεότερα</w:t>
      </w:r>
      <w:r w:rsidRPr="00FC6504">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FC6504">
        <w:rPr>
          <w:lang w:val="el-GR"/>
        </w:rPr>
        <w:t>Μ.</w:t>
      </w:r>
      <w:r w:rsidRPr="00FC6504">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5B0D47B4" w14:textId="77777777" w:rsidR="00343BB2" w:rsidRPr="00FC6504" w:rsidRDefault="00343BB2" w:rsidP="002E347D">
      <w:pPr>
        <w:suppressAutoHyphens w:val="0"/>
        <w:spacing w:after="200" w:line="276" w:lineRule="auto"/>
        <w:rPr>
          <w:lang w:val="el-GR"/>
        </w:rPr>
      </w:pPr>
    </w:p>
    <w:p w14:paraId="2784AEB7" w14:textId="4E1AC521" w:rsidR="008338F0" w:rsidRPr="00FC6504" w:rsidRDefault="003355E7" w:rsidP="002E347D">
      <w:pPr>
        <w:pStyle w:val="Heading2"/>
        <w:rPr>
          <w:rFonts w:cs="Tahoma"/>
          <w:lang w:val="el-GR"/>
        </w:rPr>
      </w:pPr>
      <w:bookmarkStart w:id="367" w:name="_Toc97194321"/>
      <w:bookmarkStart w:id="368" w:name="_Toc97194454"/>
      <w:bookmarkStart w:id="369" w:name="_Toc193968112"/>
      <w:r w:rsidRPr="00FC6504">
        <w:rPr>
          <w:rFonts w:cs="Tahoma"/>
          <w:lang w:val="el-GR"/>
        </w:rPr>
        <w:t>Υπεργολαβία</w:t>
      </w:r>
      <w:bookmarkEnd w:id="367"/>
      <w:bookmarkEnd w:id="368"/>
      <w:bookmarkEnd w:id="369"/>
    </w:p>
    <w:p w14:paraId="282F72A8" w14:textId="2D9288EE" w:rsidR="008338F0" w:rsidRPr="00FC6504" w:rsidRDefault="003355E7" w:rsidP="002E347D">
      <w:pPr>
        <w:rPr>
          <w:lang w:val="el-GR"/>
        </w:rPr>
      </w:pPr>
      <w:r w:rsidRPr="00FC6504">
        <w:rPr>
          <w:b/>
          <w:bCs/>
          <w:lang w:val="el-GR"/>
        </w:rPr>
        <w:t xml:space="preserve">4.4.1. </w:t>
      </w:r>
      <w:r w:rsidRPr="00FC6504">
        <w:rPr>
          <w:lang w:val="el-GR"/>
        </w:rPr>
        <w:t xml:space="preserve">Ο </w:t>
      </w:r>
      <w:r w:rsidR="00AE3B25" w:rsidRPr="00FC6504">
        <w:rPr>
          <w:lang w:val="el-GR"/>
        </w:rPr>
        <w:t>α</w:t>
      </w:r>
      <w:r w:rsidRPr="00FC6504">
        <w:rPr>
          <w:lang w:val="el-GR"/>
        </w:rPr>
        <w:t>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B98575D" w14:textId="699BCE2D" w:rsidR="008338F0" w:rsidRPr="00FC6504" w:rsidRDefault="003355E7" w:rsidP="002E347D">
      <w:pPr>
        <w:rPr>
          <w:i/>
          <w:iCs/>
          <w:color w:val="5B9BD5"/>
          <w:spacing w:val="5"/>
          <w:kern w:val="1"/>
          <w:lang w:val="el-GR"/>
        </w:rPr>
      </w:pPr>
      <w:r w:rsidRPr="00FC6504">
        <w:rPr>
          <w:b/>
          <w:bCs/>
          <w:lang w:val="el-GR"/>
        </w:rPr>
        <w:t xml:space="preserve">4.4.2. </w:t>
      </w:r>
      <w:r w:rsidRPr="00FC6504">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FC6504">
        <w:rPr>
          <w:lang w:val="el-GR"/>
        </w:rPr>
        <w:t xml:space="preserve"> </w:t>
      </w:r>
      <w:r w:rsidRPr="00FC6504">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4C3766" w:rsidRPr="00FC6504">
        <w:rPr>
          <w:lang w:val="el-GR"/>
        </w:rPr>
        <w:t>συνεργασίας</w:t>
      </w:r>
      <w:r w:rsidR="006A1E8D" w:rsidRPr="00FC6504">
        <w:rPr>
          <w:rFonts w:eastAsia="SimSun"/>
          <w:kern w:val="1"/>
          <w:lang w:val="el-GR" w:bidi="hi-IN"/>
        </w:rPr>
        <w:t>.</w:t>
      </w:r>
      <w:r w:rsidRPr="00FC6504">
        <w:rPr>
          <w:lang w:val="el-GR"/>
        </w:rPr>
        <w:t xml:space="preserve"> Σε περίπτωση διακοπής της συνεργασίας του </w:t>
      </w:r>
      <w:r w:rsidR="00AE3B25" w:rsidRPr="00FC6504">
        <w:rPr>
          <w:lang w:val="el-GR"/>
        </w:rPr>
        <w:t>α</w:t>
      </w:r>
      <w:r w:rsidRPr="00FC6504">
        <w:rPr>
          <w:lang w:val="el-GR"/>
        </w:rPr>
        <w:t xml:space="preserve">ναδόχου με υπεργολάβο/ υπεργολάβους της σύμβασης, αυτός υποχρεούται σε άμεση γνωστοποίηση της διακοπής αυτής στην </w:t>
      </w:r>
      <w:r w:rsidR="00AE3B25" w:rsidRPr="00FC6504">
        <w:rPr>
          <w:lang w:val="el-GR"/>
        </w:rPr>
        <w:t>α</w:t>
      </w:r>
      <w:r w:rsidRPr="00FC6504">
        <w:rPr>
          <w:lang w:val="el-GR"/>
        </w:rPr>
        <w:t xml:space="preserve">ναθέτουσα </w:t>
      </w:r>
      <w:r w:rsidR="00AE3B25" w:rsidRPr="00FC6504">
        <w:rPr>
          <w:lang w:val="el-GR"/>
        </w:rPr>
        <w:t>α</w:t>
      </w:r>
      <w:r w:rsidRPr="00FC6504">
        <w:rPr>
          <w:lang w:val="el-GR"/>
        </w:rPr>
        <w:t>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1651450C" w14:textId="3D6E6A16" w:rsidR="008338F0" w:rsidRPr="00FC6504" w:rsidRDefault="003355E7" w:rsidP="002E347D">
      <w:pPr>
        <w:rPr>
          <w:lang w:val="el-GR"/>
        </w:rPr>
      </w:pPr>
      <w:r w:rsidRPr="00FC6504">
        <w:rPr>
          <w:b/>
          <w:bCs/>
          <w:lang w:val="el-GR"/>
        </w:rPr>
        <w:t>4.4.3.</w:t>
      </w:r>
      <w:r w:rsidRPr="00FC6504">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FC6504">
        <w:rPr>
          <w:lang w:val="el-GR"/>
        </w:rPr>
        <w:fldChar w:fldCharType="begin"/>
      </w:r>
      <w:r w:rsidR="006607CE" w:rsidRPr="00FC6504">
        <w:rPr>
          <w:lang w:val="el-GR"/>
        </w:rPr>
        <w:instrText xml:space="preserve"> REF _Ref496541775 \r \h </w:instrText>
      </w:r>
      <w:r w:rsidR="00DF02B0" w:rsidRPr="00FC6504">
        <w:rPr>
          <w:lang w:val="el-GR"/>
        </w:rPr>
        <w:instrText xml:space="preserve"> \* MERGEFORMAT </w:instrText>
      </w:r>
      <w:r w:rsidR="006607CE" w:rsidRPr="00FC6504">
        <w:rPr>
          <w:lang w:val="el-GR"/>
        </w:rPr>
      </w:r>
      <w:r w:rsidR="006607CE" w:rsidRPr="00FC6504">
        <w:rPr>
          <w:lang w:val="el-GR"/>
        </w:rPr>
        <w:fldChar w:fldCharType="separate"/>
      </w:r>
      <w:r w:rsidR="004255F2" w:rsidRPr="00FC6504">
        <w:rPr>
          <w:lang w:val="el-GR"/>
        </w:rPr>
        <w:t>2.2.3</w:t>
      </w:r>
      <w:r w:rsidR="006607CE" w:rsidRPr="00FC6504">
        <w:rPr>
          <w:lang w:val="el-GR"/>
        </w:rPr>
        <w:fldChar w:fldCharType="end"/>
      </w:r>
      <w:r w:rsidRPr="00FC6504">
        <w:rPr>
          <w:lang w:val="el-GR"/>
        </w:rPr>
        <w:t xml:space="preserve"> και με τα αποδεικτικά μέσα της παραγράφου</w:t>
      </w:r>
      <w:r w:rsidR="005A3530" w:rsidRPr="00FC6504">
        <w:rPr>
          <w:lang w:val="el-GR"/>
        </w:rPr>
        <w:t xml:space="preserve"> </w:t>
      </w:r>
      <w:r w:rsidR="00A30F24" w:rsidRPr="00FC6504">
        <w:rPr>
          <w:lang w:val="el-GR"/>
        </w:rPr>
        <w:fldChar w:fldCharType="begin"/>
      </w:r>
      <w:r w:rsidR="00A30F24" w:rsidRPr="00FC6504">
        <w:rPr>
          <w:lang w:val="el-GR"/>
        </w:rPr>
        <w:instrText xml:space="preserve"> REF _Ref40957856 \r \h </w:instrText>
      </w:r>
      <w:r w:rsidR="00141CA5" w:rsidRPr="00FC6504">
        <w:rPr>
          <w:lang w:val="el-GR"/>
        </w:rPr>
        <w:instrText xml:space="preserve"> \* MERGEFORMAT </w:instrText>
      </w:r>
      <w:r w:rsidR="00A30F24" w:rsidRPr="00FC6504">
        <w:rPr>
          <w:lang w:val="el-GR"/>
        </w:rPr>
      </w:r>
      <w:r w:rsidR="00A30F24" w:rsidRPr="00FC6504">
        <w:rPr>
          <w:lang w:val="el-GR"/>
        </w:rPr>
        <w:fldChar w:fldCharType="separate"/>
      </w:r>
      <w:r w:rsidR="004255F2" w:rsidRPr="00FC6504">
        <w:rPr>
          <w:lang w:val="el-GR"/>
        </w:rPr>
        <w:t>2.2.9.2</w:t>
      </w:r>
      <w:r w:rsidR="00A30F24" w:rsidRPr="00FC6504">
        <w:rPr>
          <w:lang w:val="el-GR"/>
        </w:rPr>
        <w:fldChar w:fldCharType="end"/>
      </w:r>
      <w:r w:rsidR="00A30F24" w:rsidRPr="00FC6504">
        <w:rPr>
          <w:lang w:val="el-GR"/>
        </w:rPr>
        <w:t xml:space="preserve"> </w:t>
      </w:r>
      <w:r w:rsidRPr="00FC6504">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FC6504">
        <w:rPr>
          <w:lang w:val="el-GR"/>
        </w:rPr>
        <w:t xml:space="preserve"> </w:t>
      </w:r>
      <w:r w:rsidRPr="00FC6504">
        <w:rPr>
          <w:lang w:val="el-GR"/>
        </w:rPr>
        <w:t>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w:t>
      </w:r>
    </w:p>
    <w:p w14:paraId="46D28DFD" w14:textId="0296A64A" w:rsidR="008338F0" w:rsidRPr="00FC6504" w:rsidRDefault="003355E7" w:rsidP="002E347D">
      <w:pPr>
        <w:rPr>
          <w:lang w:val="el-GR"/>
        </w:rPr>
      </w:pPr>
      <w:r w:rsidRPr="00FC6504">
        <w:rPr>
          <w:lang w:val="el-GR"/>
        </w:rPr>
        <w:t>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w:t>
      </w:r>
    </w:p>
    <w:p w14:paraId="454C8B0D" w14:textId="77777777" w:rsidR="005A3530" w:rsidRPr="00FC6504" w:rsidRDefault="005A3530" w:rsidP="002E347D">
      <w:pPr>
        <w:rPr>
          <w:b/>
          <w:bCs/>
          <w:lang w:val="el-GR"/>
        </w:rPr>
      </w:pPr>
    </w:p>
    <w:p w14:paraId="247F5814" w14:textId="42B68935" w:rsidR="008338F0" w:rsidRPr="00FC6504" w:rsidRDefault="003355E7" w:rsidP="002E347D">
      <w:pPr>
        <w:pStyle w:val="Heading2"/>
        <w:rPr>
          <w:rFonts w:cs="Tahoma"/>
          <w:lang w:val="el-GR"/>
        </w:rPr>
      </w:pPr>
      <w:bookmarkStart w:id="370" w:name="_Ref496607258"/>
      <w:bookmarkStart w:id="371" w:name="_Toc97194322"/>
      <w:bookmarkStart w:id="372" w:name="_Toc97194455"/>
      <w:bookmarkStart w:id="373" w:name="_Toc193968113"/>
      <w:r w:rsidRPr="00FC6504">
        <w:rPr>
          <w:rFonts w:cs="Tahoma"/>
          <w:lang w:val="el-GR"/>
        </w:rPr>
        <w:lastRenderedPageBreak/>
        <w:t>Τροποποίηση σύμβασης κατά τη διάρκειά της</w:t>
      </w:r>
      <w:bookmarkEnd w:id="370"/>
      <w:bookmarkEnd w:id="371"/>
      <w:bookmarkEnd w:id="372"/>
      <w:bookmarkEnd w:id="373"/>
    </w:p>
    <w:p w14:paraId="4462AF63" w14:textId="30F6A0C0" w:rsidR="008338F0" w:rsidRPr="00FC6504" w:rsidRDefault="003355E7" w:rsidP="002E347D">
      <w:pPr>
        <w:rPr>
          <w:i/>
          <w:iCs/>
          <w:color w:val="5B9BD5"/>
          <w:spacing w:val="5"/>
          <w:kern w:val="1"/>
          <w:lang w:val="el-GR"/>
        </w:rPr>
      </w:pPr>
      <w:r w:rsidRPr="00FC6504">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FC6504">
        <w:rPr>
          <w:lang w:val="el-GR"/>
        </w:rPr>
        <w:t>ωμοδότησης του αρμ</w:t>
      </w:r>
      <w:r w:rsidR="00AE3B25" w:rsidRPr="00FC6504">
        <w:rPr>
          <w:lang w:val="el-GR"/>
        </w:rPr>
        <w:t>ό</w:t>
      </w:r>
      <w:r w:rsidR="00E256F9" w:rsidRPr="00FC6504">
        <w:rPr>
          <w:lang w:val="el-GR"/>
        </w:rPr>
        <w:t>δ</w:t>
      </w:r>
      <w:r w:rsidR="00AE3B25" w:rsidRPr="00FC6504">
        <w:rPr>
          <w:lang w:val="el-GR"/>
        </w:rPr>
        <w:t>ι</w:t>
      </w:r>
      <w:r w:rsidR="00E256F9" w:rsidRPr="00FC6504">
        <w:rPr>
          <w:lang w:val="el-GR"/>
        </w:rPr>
        <w:t xml:space="preserve">ου </w:t>
      </w:r>
      <w:r w:rsidR="004C3766" w:rsidRPr="00FC6504">
        <w:rPr>
          <w:lang w:val="el-GR"/>
        </w:rPr>
        <w:t>οργάνου της</w:t>
      </w:r>
      <w:r w:rsidR="006A1E8D" w:rsidRPr="00FC6504">
        <w:rPr>
          <w:lang w:val="el-GR"/>
        </w:rPr>
        <w:t>.</w:t>
      </w:r>
    </w:p>
    <w:p w14:paraId="2E2A8747" w14:textId="0081A957" w:rsidR="00FE0D21" w:rsidRPr="00FC6504" w:rsidRDefault="00FE0D21" w:rsidP="002E347D">
      <w:pPr>
        <w:rPr>
          <w:lang w:val="el-GR"/>
        </w:rPr>
      </w:pPr>
      <w:r w:rsidRPr="00FC6504">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sidRPr="00FC6504">
        <w:rPr>
          <w:lang w:val="el-GR"/>
        </w:rPr>
        <w:t xml:space="preserve">τους </w:t>
      </w:r>
      <w:r w:rsidRPr="00FC6504">
        <w:rPr>
          <w:lang w:val="el-GR"/>
        </w:rPr>
        <w:t xml:space="preserve">λόγους της παραγράφου 4.6, πλην αυτού της περ. (α), η αναθέτουσα αρχή δύναται να προσκαλέσει </w:t>
      </w:r>
      <w:bookmarkStart w:id="374" w:name="_Hlk126505992"/>
      <w:r w:rsidRPr="00FC6504">
        <w:rPr>
          <w:lang w:val="el-GR"/>
        </w:rPr>
        <w:t>τον</w:t>
      </w:r>
      <w:r w:rsidR="00DA2284" w:rsidRPr="00FC6504">
        <w:rPr>
          <w:lang w:val="el-GR"/>
        </w:rPr>
        <w:t xml:space="preserve"> </w:t>
      </w:r>
      <w:r w:rsidRPr="00FC6504">
        <w:rPr>
          <w:lang w:val="el-GR"/>
        </w:rPr>
        <w:t>επόμενο</w:t>
      </w:r>
      <w:bookmarkEnd w:id="374"/>
      <w:r w:rsidRPr="00FC6504">
        <w:rPr>
          <w:lang w:val="el-GR"/>
        </w:rPr>
        <w:t>, κατά σειρά κατάταξης οικονομικό φορέα που συμμετέχει</w:t>
      </w:r>
      <w:bookmarkStart w:id="375" w:name="_Hlk126506010"/>
      <w:r w:rsidRPr="00FC6504">
        <w:rPr>
          <w:lang w:val="el-GR"/>
        </w:rPr>
        <w:t xml:space="preserve">-ουν </w:t>
      </w:r>
      <w:bookmarkEnd w:id="375"/>
      <w:r w:rsidRPr="00FC6504">
        <w:rPr>
          <w:lang w:val="el-GR"/>
        </w:rPr>
        <w:t xml:space="preserve">στην παρούσα διαδικασία ανάθεσης της συγκεκριμένης σύμβασης και να του προτείνει να αναλάβει το ανεκτέλεστο </w:t>
      </w:r>
      <w:r w:rsidR="00DA2284" w:rsidRPr="00FC6504">
        <w:rPr>
          <w:lang w:val="el-GR"/>
        </w:rPr>
        <w:t xml:space="preserve">τμήμα </w:t>
      </w:r>
      <w:r w:rsidRPr="00FC6504">
        <w:rPr>
          <w:lang w:val="el-GR"/>
        </w:rPr>
        <w:t xml:space="preserve">της σύμβασης, με τους ίδιους όρους και προϋποθέσεις και σε τίμημα που δεν θα υπερβαίνει την προσφορά </w:t>
      </w:r>
      <w:bookmarkStart w:id="376" w:name="_Hlk126506094"/>
      <w:r w:rsidRPr="00FC6504">
        <w:rPr>
          <w:lang w:val="el-GR"/>
        </w:rPr>
        <w:t xml:space="preserve">που είχε υποβάλει ο έκπτωτος </w:t>
      </w:r>
      <w:bookmarkEnd w:id="376"/>
      <w:r w:rsidRPr="00FC6504">
        <w:rPr>
          <w:lang w:val="el-GR"/>
        </w:rPr>
        <w:t>(ρήτρα υποκατάστασης). Η σύμβαση συνάπτεται, εφόσον εντός της τ</w:t>
      </w:r>
      <w:r w:rsidR="00DA2284" w:rsidRPr="00FC6504">
        <w:rPr>
          <w:lang w:val="el-GR"/>
        </w:rPr>
        <w:t>αχ</w:t>
      </w:r>
      <w:r w:rsidRPr="00FC6504">
        <w:rPr>
          <w:lang w:val="el-GR"/>
        </w:rPr>
        <w:t xml:space="preserve">θείσας προθεσμίας περιέλθει στην αναθέτουσα αρχή έγγραφη και ανεπιφύλακτη αποδοχή </w:t>
      </w:r>
      <w:r w:rsidR="00DA2284" w:rsidRPr="00FC6504">
        <w:rPr>
          <w:lang w:val="el-GR"/>
        </w:rPr>
        <w:t>της πρόσκλησης</w:t>
      </w:r>
      <w:r w:rsidRPr="00FC6504">
        <w:rPr>
          <w:lang w:val="el-GR"/>
        </w:rPr>
        <w:t xml:space="preserve">. Η άπρακτη πάροδος της προθεσμίας θεωρείται ως απόρριψη της πρότασης. Αν </w:t>
      </w:r>
      <w:r w:rsidR="00DA2284" w:rsidRPr="00FC6504">
        <w:rPr>
          <w:lang w:val="el-GR"/>
        </w:rPr>
        <w:t xml:space="preserve">ο ανωτέρω </w:t>
      </w:r>
      <w:r w:rsidRPr="00FC6504">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FC6504" w:rsidRDefault="00FE0D21" w:rsidP="002E347D">
      <w:pPr>
        <w:suppressAutoHyphens w:val="0"/>
        <w:spacing w:line="276" w:lineRule="auto"/>
        <w:rPr>
          <w:lang w:val="el-GR"/>
        </w:rPr>
      </w:pPr>
    </w:p>
    <w:p w14:paraId="49484EB1" w14:textId="6FBA926A" w:rsidR="00B60E7A" w:rsidRPr="00FC6504" w:rsidRDefault="00B60E7A" w:rsidP="002E347D">
      <w:pPr>
        <w:pStyle w:val="Heading3"/>
        <w:ind w:left="1276" w:hanging="709"/>
        <w:rPr>
          <w:lang w:val="el-GR"/>
        </w:rPr>
      </w:pPr>
      <w:bookmarkStart w:id="377" w:name="_Toc97194323"/>
      <w:bookmarkStart w:id="378" w:name="_Toc97194456"/>
      <w:bookmarkStart w:id="379" w:name="_Ref109909770"/>
      <w:bookmarkStart w:id="380" w:name="_Toc193968114"/>
      <w:r w:rsidRPr="00FC6504">
        <w:rPr>
          <w:lang w:val="el-GR"/>
        </w:rPr>
        <w:t>Δικαιώματα προαίρεσης</w:t>
      </w:r>
      <w:bookmarkEnd w:id="377"/>
      <w:bookmarkEnd w:id="378"/>
      <w:bookmarkEnd w:id="379"/>
      <w:bookmarkEnd w:id="380"/>
    </w:p>
    <w:p w14:paraId="75FFC319" w14:textId="094A1BF1" w:rsidR="00D75347" w:rsidRPr="00FC6504" w:rsidRDefault="00D9353E" w:rsidP="002E347D">
      <w:pPr>
        <w:spacing w:line="276" w:lineRule="auto"/>
        <w:rPr>
          <w:lang w:val="el-GR"/>
        </w:rPr>
      </w:pPr>
      <w:r w:rsidRPr="00FC6504">
        <w:rPr>
          <w:lang w:val="el-GR"/>
        </w:rPr>
        <w:t xml:space="preserve">Η αναθέτουσα αρχή διατηρεί </w:t>
      </w:r>
      <w:bookmarkStart w:id="381" w:name="_Hlk126506173"/>
      <w:r w:rsidRPr="00FC6504">
        <w:rPr>
          <w:lang w:val="el-GR"/>
        </w:rPr>
        <w:t xml:space="preserve">τα κάτωθι δικαιώματα προαίρεσης (σύμφωνο προαίρεσης Αστικού Κώδικα) τα οποία δύναται να ασκήσει </w:t>
      </w:r>
      <w:bookmarkEnd w:id="381"/>
      <w:r w:rsidRPr="00FC6504">
        <w:rPr>
          <w:lang w:val="el-GR"/>
        </w:rPr>
        <w:t xml:space="preserve">με μονομερή δήλωση κατά τη διάρκεια εκτέλεσης της σύμβασης </w:t>
      </w:r>
      <w:r w:rsidRPr="00FC6504">
        <w:rPr>
          <w:u w:val="single"/>
          <w:lang w:val="el-GR"/>
        </w:rPr>
        <w:t xml:space="preserve">και υπό την </w:t>
      </w:r>
      <w:r w:rsidR="00550D8B" w:rsidRPr="00FC6504">
        <w:rPr>
          <w:u w:val="single"/>
          <w:lang w:val="el-GR"/>
        </w:rPr>
        <w:t>προϋπόθεση</w:t>
      </w:r>
      <w:r w:rsidRPr="00FC6504">
        <w:rPr>
          <w:u w:val="single"/>
          <w:lang w:val="el-GR"/>
        </w:rPr>
        <w:t xml:space="preserve"> </w:t>
      </w:r>
      <w:bookmarkStart w:id="382" w:name="_Hlk126506222"/>
      <w:r w:rsidRPr="00FC6504">
        <w:rPr>
          <w:u w:val="single"/>
          <w:lang w:val="el-GR"/>
        </w:rPr>
        <w:t xml:space="preserve">της </w:t>
      </w:r>
      <w:bookmarkEnd w:id="382"/>
      <w:r w:rsidR="00EE4000" w:rsidRPr="00FC6504">
        <w:rPr>
          <w:u w:val="single"/>
          <w:lang w:val="el-GR"/>
        </w:rPr>
        <w:t xml:space="preserve">εξασφάλισης </w:t>
      </w:r>
      <w:r w:rsidRPr="00FC6504">
        <w:rPr>
          <w:u w:val="single"/>
          <w:lang w:val="el-GR"/>
        </w:rPr>
        <w:t>χρηματοδότησης για την άσκησή του</w:t>
      </w:r>
      <w:r w:rsidRPr="00FC6504">
        <w:rPr>
          <w:lang w:val="el-GR"/>
        </w:rPr>
        <w:t>, συγκεκριμένα:</w:t>
      </w:r>
    </w:p>
    <w:p w14:paraId="6FEC9E60" w14:textId="638FD661" w:rsidR="00D75347" w:rsidRPr="00FC6504" w:rsidRDefault="00D75347" w:rsidP="002E347D">
      <w:pPr>
        <w:rPr>
          <w:lang w:val="el-GR"/>
        </w:rPr>
      </w:pPr>
      <w:r w:rsidRPr="00FC6504">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w:t>
      </w:r>
      <w:bookmarkStart w:id="383" w:name="_Hlk126506312"/>
      <w:r w:rsidRPr="00FC6504">
        <w:rPr>
          <w:lang w:val="el-GR"/>
        </w:rPr>
        <w:t xml:space="preserve">την άσκηση δικαιώματος προαίρεσης </w:t>
      </w:r>
      <w:bookmarkEnd w:id="383"/>
      <w:r w:rsidRPr="00FC6504">
        <w:rPr>
          <w:lang w:val="el-GR"/>
        </w:rPr>
        <w:t xml:space="preserve">με αύξηση του φυσικού αντικειμένου του έργου </w:t>
      </w:r>
      <w:r w:rsidR="00C14DF8" w:rsidRPr="00FC6504">
        <w:rPr>
          <w:color w:val="000000" w:themeColor="text1"/>
          <w:lang w:val="el-GR"/>
        </w:rPr>
        <w:t xml:space="preserve">έως τριάντα τοις εκατό (30%) </w:t>
      </w:r>
      <w:r w:rsidRPr="00FC6504">
        <w:rPr>
          <w:color w:val="2E74B5" w:themeColor="accent1" w:themeShade="BF"/>
          <w:lang w:val="el-GR"/>
        </w:rPr>
        <w:t xml:space="preserve"> </w:t>
      </w:r>
      <w:r w:rsidRPr="00FC6504">
        <w:rPr>
          <w:lang w:val="el-GR"/>
        </w:rPr>
        <w:t>του συμβατικού τιμήματος με βάση τις τιμές μονάδας της Οικονομικής Προσφοράς του Αναδόχου.</w:t>
      </w:r>
    </w:p>
    <w:p w14:paraId="6384B24C" w14:textId="79E88F4C" w:rsidR="00D75347" w:rsidRPr="00FC6504" w:rsidRDefault="00D75347" w:rsidP="002E347D">
      <w:pPr>
        <w:rPr>
          <w:lang w:val="el-GR"/>
        </w:rPr>
      </w:pPr>
      <w:r w:rsidRPr="00FC6504">
        <w:rPr>
          <w:lang w:val="el-GR"/>
        </w:rPr>
        <w:t xml:space="preserve">Με χρονοδιάγραμμα υλοποίησης έως </w:t>
      </w:r>
      <w:r w:rsidR="00C14DF8" w:rsidRPr="00FC6504">
        <w:rPr>
          <w:lang w:val="el-GR"/>
        </w:rPr>
        <w:t xml:space="preserve">εννέα (9) </w:t>
      </w:r>
      <w:r w:rsidRPr="00FC6504">
        <w:rPr>
          <w:lang w:val="el-GR"/>
        </w:rPr>
        <w:t>μήνες από την άσκησή του.</w:t>
      </w:r>
    </w:p>
    <w:p w14:paraId="74B8FD53" w14:textId="72F83AFA" w:rsidR="00D75347" w:rsidRPr="00FC6504" w:rsidRDefault="00D75347" w:rsidP="002E347D">
      <w:pPr>
        <w:spacing w:line="276" w:lineRule="auto"/>
        <w:rPr>
          <w:lang w:val="el-GR"/>
        </w:rPr>
      </w:pPr>
      <w:r w:rsidRPr="00FC6504">
        <w:rPr>
          <w:lang w:val="el-GR"/>
        </w:rPr>
        <w:t xml:space="preserve">Β. Πριν την λήξη της </w:t>
      </w:r>
      <w:r w:rsidR="00833988" w:rsidRPr="00FC6504">
        <w:rPr>
          <w:lang w:val="el-GR"/>
        </w:rPr>
        <w:t>σύμβασης</w:t>
      </w:r>
      <w:r w:rsidRPr="00FC6504">
        <w:rPr>
          <w:lang w:val="el-GR"/>
        </w:rPr>
        <w:t xml:space="preserve">, ο Κύριος του Έργου δύναται να αποφασίσει την άσκηση δικαιώματος προαίρεσης συντήρησης έως του ποσού των </w:t>
      </w:r>
      <w:r w:rsidR="00C14DF8" w:rsidRPr="00FC6504">
        <w:rPr>
          <w:rFonts w:eastAsia="Tahoma"/>
          <w:b/>
          <w:bCs/>
          <w:lang w:val="el-GR"/>
        </w:rPr>
        <w:t>83.190,00</w:t>
      </w:r>
      <w:r w:rsidR="00C14DF8" w:rsidRPr="00FC6504">
        <w:rPr>
          <w:rFonts w:eastAsia="Tahoma"/>
          <w:lang w:val="el-GR"/>
        </w:rPr>
        <w:t xml:space="preserve"> </w:t>
      </w:r>
      <w:r w:rsidR="00C14DF8" w:rsidRPr="00FC6504">
        <w:rPr>
          <w:rFonts w:eastAsia="Tahoma"/>
          <w:b/>
          <w:bCs/>
          <w:lang w:val="el-GR"/>
        </w:rPr>
        <w:t>€</w:t>
      </w:r>
      <w:r w:rsidRPr="00FC6504">
        <w:rPr>
          <w:lang w:val="el-GR"/>
        </w:rPr>
        <w:t xml:space="preserve"> μη περιλαμβανομένου ΦΠΑ (προϋπολογισμός με ΦΠΑ: </w:t>
      </w:r>
      <w:r w:rsidR="00C14DF8" w:rsidRPr="00FC6504">
        <w:rPr>
          <w:rFonts w:eastAsia="Tahoma"/>
          <w:b/>
          <w:bCs/>
          <w:lang w:val="el-GR"/>
        </w:rPr>
        <w:t>103.155,60 €</w:t>
      </w:r>
      <w:r w:rsidRPr="00FC6504">
        <w:rPr>
          <w:lang w:val="el-GR"/>
        </w:rPr>
        <w:t>, ΦΠΑ 24%</w:t>
      </w:r>
      <w:r w:rsidR="00C14DF8" w:rsidRPr="00FC6504">
        <w:rPr>
          <w:lang w:val="el-GR"/>
        </w:rPr>
        <w:t xml:space="preserve"> </w:t>
      </w:r>
      <w:r w:rsidR="00C14DF8" w:rsidRPr="00FC6504">
        <w:rPr>
          <w:rFonts w:eastAsia="Tahoma"/>
          <w:b/>
          <w:bCs/>
          <w:lang w:val="el-GR"/>
        </w:rPr>
        <w:t>19.965,60 €</w:t>
      </w:r>
      <w:r w:rsidRPr="00FC6504">
        <w:rPr>
          <w:lang w:val="el-GR"/>
        </w:rPr>
        <w:t xml:space="preserve">), με βάση την Οικονομική Προσφορά του Αναδόχου, για τις υπηρεσίες συντήρησης (όπως αυτές περιγράφονται </w:t>
      </w:r>
      <w:r w:rsidR="001B41E5" w:rsidRPr="00FC6504">
        <w:rPr>
          <w:lang w:val="el-GR"/>
        </w:rPr>
        <w:t xml:space="preserve">στο Παράρτημα </w:t>
      </w:r>
      <w:r w:rsidR="008153BD" w:rsidRPr="00FC6504">
        <w:rPr>
          <w:lang w:val="en-US"/>
        </w:rPr>
        <w:t>VI</w:t>
      </w:r>
      <w:r w:rsidR="001B41E5" w:rsidRPr="00FC6504">
        <w:rPr>
          <w:lang w:val="el-GR"/>
        </w:rPr>
        <w:t xml:space="preserve">, </w:t>
      </w:r>
      <w:r w:rsidR="008153BD" w:rsidRPr="00FC6504">
        <w:rPr>
          <w:lang w:val="el-GR"/>
        </w:rPr>
        <w:t>Πίνακας 5</w:t>
      </w:r>
      <w:r w:rsidR="001B41E5" w:rsidRPr="00FC6504">
        <w:rPr>
          <w:lang w:val="el-GR"/>
        </w:rPr>
        <w:t>)</w:t>
      </w:r>
      <w:r w:rsidRPr="00FC6504">
        <w:rPr>
          <w:lang w:val="el-GR"/>
        </w:rPr>
        <w:t>.</w:t>
      </w:r>
    </w:p>
    <w:p w14:paraId="77DB52AF" w14:textId="77777777" w:rsidR="00D75347" w:rsidRPr="00FC6504" w:rsidRDefault="00D75347" w:rsidP="002E347D">
      <w:pPr>
        <w:rPr>
          <w:lang w:val="el-GR"/>
        </w:rPr>
      </w:pPr>
      <w:r w:rsidRPr="00FC6504">
        <w:rPr>
          <w:lang w:val="el-GR"/>
        </w:rPr>
        <w:t>Με χρονοδιάγραμμα υλοποίησης έως τρία (3) έτη από την άσκησή του.</w:t>
      </w:r>
    </w:p>
    <w:p w14:paraId="33FFF564" w14:textId="20203A68" w:rsidR="00D75347" w:rsidRPr="00FC6504" w:rsidRDefault="00C87C2F" w:rsidP="002E347D">
      <w:pPr>
        <w:spacing w:line="276" w:lineRule="auto"/>
        <w:rPr>
          <w:lang w:val="el-GR"/>
        </w:rPr>
      </w:pPr>
      <w:r w:rsidRPr="00FC6504">
        <w:rPr>
          <w:lang w:val="el-GR"/>
        </w:rPr>
        <w:t xml:space="preserve">Στην συγκεκριμένη περίπτωση, υφίσταται μονομερές διαπλαστικό δικαίωμα της </w:t>
      </w:r>
      <w:r w:rsidR="00833988" w:rsidRPr="00FC6504">
        <w:rPr>
          <w:lang w:val="el-GR"/>
        </w:rPr>
        <w:t>Α</w:t>
      </w:r>
      <w:r w:rsidRPr="00FC6504">
        <w:rPr>
          <w:lang w:val="el-GR"/>
        </w:rPr>
        <w:t xml:space="preserve">ναθέτουσας </w:t>
      </w:r>
      <w:r w:rsidR="00833988" w:rsidRPr="00FC6504">
        <w:rPr>
          <w:lang w:val="el-GR"/>
        </w:rPr>
        <w:t>Α</w:t>
      </w:r>
      <w:r w:rsidRPr="00FC6504">
        <w:rPr>
          <w:lang w:val="el-GR"/>
        </w:rPr>
        <w:t>ρχής</w:t>
      </w:r>
      <w:r w:rsidR="00833988" w:rsidRPr="00FC6504">
        <w:rPr>
          <w:lang w:val="el-GR"/>
        </w:rPr>
        <w:t>/Κυρίου του Έργου</w:t>
      </w:r>
      <w:r w:rsidRPr="00FC6504">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7D75D3DE" w14:textId="0F6D623B" w:rsidR="00C87C2F" w:rsidRPr="00FC6504" w:rsidRDefault="00C87C2F" w:rsidP="002E347D">
      <w:pPr>
        <w:spacing w:line="276" w:lineRule="auto"/>
        <w:rPr>
          <w:lang w:val="el-GR"/>
        </w:rPr>
      </w:pPr>
      <w:r w:rsidRPr="00FC6504">
        <w:rPr>
          <w:lang w:val="el-GR"/>
        </w:rPr>
        <w:t>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w:t>
      </w:r>
    </w:p>
    <w:p w14:paraId="2C4DE3FC" w14:textId="725E189E" w:rsidR="00163845" w:rsidRPr="00FC6504" w:rsidRDefault="00163845" w:rsidP="002E347D">
      <w:pPr>
        <w:spacing w:line="276" w:lineRule="auto"/>
        <w:rPr>
          <w:lang w:val="el-GR"/>
        </w:rPr>
      </w:pPr>
      <w:r w:rsidRPr="00FC6504">
        <w:rPr>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43300999" w14:textId="77777777" w:rsidR="00163845" w:rsidRPr="00FC6504" w:rsidRDefault="00163845" w:rsidP="002E347D">
      <w:pPr>
        <w:spacing w:line="276" w:lineRule="auto"/>
        <w:rPr>
          <w:lang w:val="el-GR"/>
        </w:rPr>
      </w:pPr>
    </w:p>
    <w:p w14:paraId="24ECFE43" w14:textId="1EE36587" w:rsidR="008338F0" w:rsidRPr="00FC6504" w:rsidRDefault="003355E7" w:rsidP="002E347D">
      <w:pPr>
        <w:pStyle w:val="Heading2"/>
        <w:rPr>
          <w:rFonts w:cs="Tahoma"/>
          <w:lang w:val="el-GR"/>
        </w:rPr>
      </w:pPr>
      <w:bookmarkStart w:id="384" w:name="_Toc97194324"/>
      <w:bookmarkStart w:id="385" w:name="_Toc97194457"/>
      <w:bookmarkStart w:id="386" w:name="_Ref118479492"/>
      <w:bookmarkStart w:id="387" w:name="_Ref118479515"/>
      <w:bookmarkStart w:id="388" w:name="_Toc193968115"/>
      <w:r w:rsidRPr="00FC6504">
        <w:rPr>
          <w:rFonts w:cs="Tahoma"/>
          <w:lang w:val="el-GR"/>
        </w:rPr>
        <w:lastRenderedPageBreak/>
        <w:t>Δικαίωμα μονομερούς λύσης της σύμβασης</w:t>
      </w:r>
      <w:bookmarkEnd w:id="384"/>
      <w:bookmarkEnd w:id="385"/>
      <w:bookmarkEnd w:id="386"/>
      <w:bookmarkEnd w:id="387"/>
      <w:bookmarkEnd w:id="388"/>
    </w:p>
    <w:p w14:paraId="32E3155A" w14:textId="77777777" w:rsidR="00FE0D21" w:rsidRPr="00FC6504" w:rsidRDefault="009649DC" w:rsidP="002E347D">
      <w:pPr>
        <w:rPr>
          <w:lang w:val="el-GR"/>
        </w:rPr>
      </w:pPr>
      <w:r w:rsidRPr="00FC6504">
        <w:rPr>
          <w:b/>
          <w:bCs/>
          <w:lang w:val="el-GR"/>
        </w:rPr>
        <w:t>4.6.1.</w:t>
      </w:r>
      <w:r w:rsidRPr="00FC6504">
        <w:rPr>
          <w:lang w:val="el-GR"/>
        </w:rPr>
        <w:t xml:space="preserve"> </w:t>
      </w:r>
      <w:r w:rsidR="00FE0D21" w:rsidRPr="00FC6504">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040646E6" w:rsidR="00FE0D21" w:rsidRPr="00FC6504" w:rsidRDefault="00FE0D21" w:rsidP="002E347D">
      <w:pPr>
        <w:rPr>
          <w:lang w:val="el-GR"/>
        </w:rPr>
      </w:pPr>
      <w:r w:rsidRPr="00FC6504">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14:paraId="1E2FA364" w14:textId="1B40837F" w:rsidR="00FE0D21" w:rsidRPr="00FC6504" w:rsidRDefault="00FE0D21" w:rsidP="002E347D">
      <w:pPr>
        <w:rPr>
          <w:lang w:val="el-GR"/>
        </w:rPr>
      </w:pPr>
      <w:r w:rsidRPr="00FC6504">
        <w:rPr>
          <w:lang w:val="el-GR"/>
        </w:rPr>
        <w:t>β) κατά το</w:t>
      </w:r>
      <w:r w:rsidR="00C223CF" w:rsidRPr="00FC6504">
        <w:rPr>
          <w:lang w:val="el-GR"/>
        </w:rPr>
        <w:t>ν</w:t>
      </w:r>
      <w:r w:rsidRPr="00FC6504">
        <w:rPr>
          <w:lang w:val="el-GR"/>
        </w:rPr>
        <w:t xml:space="preserve"> χρόνο της ανάθεσης της σύμβασης, </w:t>
      </w:r>
      <w:r w:rsidR="00C223CF" w:rsidRPr="00FC6504">
        <w:rPr>
          <w:lang w:val="el-GR"/>
        </w:rPr>
        <w:t xml:space="preserve">ο ανάδοχος, </w:t>
      </w:r>
      <w:r w:rsidRPr="00FC6504">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FC6504" w:rsidRDefault="00FE0D21" w:rsidP="002E347D">
      <w:pPr>
        <w:rPr>
          <w:lang w:val="el-GR"/>
        </w:rPr>
      </w:pPr>
      <w:r w:rsidRPr="00FC6504">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FC6504" w:rsidRDefault="00FE0D21" w:rsidP="002E347D">
      <w:pPr>
        <w:rPr>
          <w:lang w:val="el-GR"/>
        </w:rPr>
      </w:pPr>
      <w:r w:rsidRPr="00FC6504">
        <w:rPr>
          <w:lang w:val="el-GR"/>
        </w:rPr>
        <w:t xml:space="preserve">δ) ο ανάδοχος καταδικαστεί αμετάκλητα, κατά τη διάρκεια εκτέλεσης της σύμβασης, για ένα από τα </w:t>
      </w:r>
      <w:bookmarkStart w:id="389" w:name="_Hlk118481822"/>
      <w:r w:rsidRPr="00FC6504">
        <w:rPr>
          <w:lang w:val="el-GR"/>
        </w:rPr>
        <w:t>αδικήματα που αναφέρονται στην παρ. 2.2.3.1 της παρούσας,</w:t>
      </w:r>
    </w:p>
    <w:p w14:paraId="660AB9D4" w14:textId="33ECA85B" w:rsidR="006C03D6" w:rsidRPr="00FC6504" w:rsidRDefault="006C03D6" w:rsidP="002E347D">
      <w:pPr>
        <w:rPr>
          <w:lang w:val="el-GR"/>
        </w:rPr>
      </w:pPr>
      <w:r w:rsidRPr="00FC6504">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w:t>
      </w:r>
      <w:r w:rsidR="00C223CF" w:rsidRPr="00FC6504">
        <w:rPr>
          <w:lang w:val="el-GR"/>
        </w:rPr>
        <w:t xml:space="preserve">που </w:t>
      </w:r>
      <w:r w:rsidRPr="00FC6504">
        <w:rPr>
          <w:lang w:val="el-GR"/>
        </w:rPr>
        <w:t xml:space="preserve">θα βρεθεί σε </w:t>
      </w:r>
      <w:r w:rsidR="00C223CF" w:rsidRPr="00FC6504">
        <w:rPr>
          <w:lang w:val="el-GR"/>
        </w:rPr>
        <w:t xml:space="preserve">από τις </w:t>
      </w:r>
      <w:r w:rsidRPr="00FC6504">
        <w:rPr>
          <w:lang w:val="el-GR"/>
        </w:rPr>
        <w:t>καταστάσε</w:t>
      </w:r>
      <w:r w:rsidR="00C223CF" w:rsidRPr="00FC6504">
        <w:rPr>
          <w:lang w:val="el-GR"/>
        </w:rPr>
        <w:t>ις</w:t>
      </w:r>
      <w:r w:rsidRPr="00FC6504">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sidRPr="00FC6504">
        <w:rPr>
          <w:lang w:val="el-GR"/>
        </w:rPr>
        <w:t xml:space="preserve"> δραστηριότητας</w:t>
      </w:r>
      <w:r w:rsidRPr="00FC6504">
        <w:rPr>
          <w:lang w:val="el-GR"/>
        </w:rPr>
        <w:t>.</w:t>
      </w:r>
    </w:p>
    <w:p w14:paraId="4487F054" w14:textId="4FE89686" w:rsidR="006C03D6" w:rsidRPr="00FC6504" w:rsidRDefault="006C03D6" w:rsidP="002E347D">
      <w:pPr>
        <w:rPr>
          <w:lang w:val="el-GR"/>
        </w:rPr>
      </w:pPr>
      <w:r w:rsidRPr="00FC6504">
        <w:rPr>
          <w:lang w:val="el-GR"/>
        </w:rPr>
        <w:t xml:space="preserve">στ) ο ανάδοχος παραβεί αποδεδειγμένα τις υποχρεώσεις του που απορρέουν από την δέσμευση ακεραιότητας της παρ. 4.3 της παρούσας, </w:t>
      </w:r>
      <w:r w:rsidR="001463CC" w:rsidRPr="00FC6504">
        <w:rPr>
          <w:lang w:val="el-GR"/>
        </w:rPr>
        <w:t>όπ</w:t>
      </w:r>
      <w:r w:rsidRPr="00FC6504">
        <w:rPr>
          <w:lang w:val="el-GR"/>
        </w:rPr>
        <w:t xml:space="preserve">ως αναλυτικά περιγράφεται στο </w:t>
      </w:r>
      <w:r w:rsidRPr="00FC6504">
        <w:rPr>
          <w:cs/>
          <w:lang w:val="el-GR"/>
        </w:rPr>
        <w:t>‎</w:t>
      </w:r>
      <w:r w:rsidRPr="00FC6504">
        <w:rPr>
          <w:cs/>
          <w:lang w:val="el-GR"/>
        </w:rPr>
        <w:fldChar w:fldCharType="begin"/>
      </w:r>
      <w:r w:rsidRPr="00FC6504">
        <w:rPr>
          <w:lang w:val="el-GR"/>
        </w:rPr>
        <w:instrText xml:space="preserve"> REF _Ref118477993 \h </w:instrText>
      </w:r>
      <w:r w:rsidR="00141CA5" w:rsidRPr="00FC6504">
        <w:rPr>
          <w:lang w:val="el-GR"/>
        </w:rPr>
        <w:instrText xml:space="preserve"> \* MERGEFORMAT </w:instrText>
      </w:r>
      <w:r w:rsidRPr="00FC6504">
        <w:rPr>
          <w:cs/>
          <w:lang w:val="el-GR"/>
        </w:rPr>
      </w:r>
      <w:r w:rsidRPr="00FC6504">
        <w:rPr>
          <w:cs/>
          <w:lang w:val="el-GR"/>
        </w:rPr>
        <w:fldChar w:fldCharType="separate"/>
      </w:r>
      <w:r w:rsidRPr="00FC6504">
        <w:rPr>
          <w:lang w:val="el-GR"/>
        </w:rPr>
        <w:t xml:space="preserve">ΠΑΡΑΡΤΗΜΑ </w:t>
      </w:r>
      <w:r w:rsidRPr="00FC6504">
        <w:t>X</w:t>
      </w:r>
      <w:r w:rsidRPr="00FC6504">
        <w:rPr>
          <w:lang w:val="el-GR"/>
        </w:rPr>
        <w:t xml:space="preserve"> – Ρήτρα Ακεραιότητας </w:t>
      </w:r>
      <w:r w:rsidRPr="00FC6504">
        <w:rPr>
          <w:cs/>
          <w:lang w:val="el-GR"/>
        </w:rPr>
        <w:fldChar w:fldCharType="end"/>
      </w:r>
      <w:r w:rsidRPr="00FC6504">
        <w:rPr>
          <w:rFonts w:hint="cs"/>
          <w:cs/>
          <w:lang w:val="el-GR"/>
        </w:rPr>
        <w:t xml:space="preserve"> </w:t>
      </w:r>
      <w:r w:rsidRPr="00FC6504">
        <w:rPr>
          <w:lang w:val="el-GR"/>
        </w:rPr>
        <w:t>και θα περιληφθεί στη σύμβαση.</w:t>
      </w:r>
    </w:p>
    <w:bookmarkEnd w:id="389"/>
    <w:p w14:paraId="12910C8F" w14:textId="2E1B9917" w:rsidR="009649DC" w:rsidRPr="00FC6504" w:rsidRDefault="009649DC" w:rsidP="002E347D">
      <w:pPr>
        <w:rPr>
          <w:b/>
          <w:bCs/>
          <w:lang w:val="el-GR"/>
        </w:rPr>
      </w:pPr>
    </w:p>
    <w:p w14:paraId="619B8F8E" w14:textId="7FDA870B" w:rsidR="008338F0" w:rsidRPr="00FC6504" w:rsidRDefault="003355E7" w:rsidP="002E347D">
      <w:pPr>
        <w:pStyle w:val="Heading1"/>
        <w:rPr>
          <w:rFonts w:cs="Tahoma"/>
          <w:sz w:val="22"/>
          <w:szCs w:val="22"/>
          <w:lang w:val="el-GR"/>
        </w:rPr>
      </w:pPr>
      <w:bookmarkStart w:id="390" w:name="_Toc97194458"/>
      <w:bookmarkStart w:id="391" w:name="_Toc193968116"/>
      <w:r w:rsidRPr="00FC6504">
        <w:rPr>
          <w:rFonts w:cs="Tahoma"/>
          <w:sz w:val="22"/>
          <w:szCs w:val="22"/>
          <w:lang w:val="el-GR"/>
        </w:rPr>
        <w:lastRenderedPageBreak/>
        <w:t>ΕΙΔΙΚΟΙ ΟΡΟΙ ΕΚΤΕΛΕΣΗΣ ΤΗΣ ΣΥΜΒΑΣΗΣ</w:t>
      </w:r>
      <w:bookmarkEnd w:id="390"/>
      <w:bookmarkEnd w:id="391"/>
    </w:p>
    <w:p w14:paraId="27DF30F9" w14:textId="37F1CF9F" w:rsidR="008338F0" w:rsidRPr="00FC6504" w:rsidRDefault="003355E7" w:rsidP="002E347D">
      <w:pPr>
        <w:pStyle w:val="Heading2"/>
        <w:rPr>
          <w:rFonts w:cs="Tahoma"/>
          <w:lang w:val="el-GR"/>
        </w:rPr>
      </w:pPr>
      <w:bookmarkStart w:id="392" w:name="_Ref496607306"/>
      <w:bookmarkStart w:id="393" w:name="_Toc97194325"/>
      <w:bookmarkStart w:id="394" w:name="_Toc97194459"/>
      <w:bookmarkStart w:id="395" w:name="_Toc193968117"/>
      <w:r w:rsidRPr="00FC6504">
        <w:rPr>
          <w:rFonts w:cs="Tahoma"/>
          <w:lang w:val="el-GR"/>
        </w:rPr>
        <w:t>Τρόπος πληρωμής</w:t>
      </w:r>
      <w:bookmarkEnd w:id="392"/>
      <w:bookmarkEnd w:id="393"/>
      <w:bookmarkEnd w:id="394"/>
      <w:bookmarkEnd w:id="395"/>
    </w:p>
    <w:p w14:paraId="386699FF" w14:textId="52B6CD58" w:rsidR="009649DC" w:rsidRPr="00FC6504" w:rsidRDefault="003355E7" w:rsidP="002E347D">
      <w:pPr>
        <w:rPr>
          <w:b/>
          <w:lang w:val="el-GR"/>
        </w:rPr>
      </w:pPr>
      <w:r w:rsidRPr="00FC6504">
        <w:rPr>
          <w:lang w:val="el-GR"/>
        </w:rPr>
        <w:t>5.1.1. Η πληρωμή του αναδόχου θα πραγματοποιηθεί</w:t>
      </w:r>
      <w:r w:rsidR="007C6E3D" w:rsidRPr="00FC6504">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w:t>
      </w:r>
    </w:p>
    <w:p w14:paraId="532EA7CC" w14:textId="77777777" w:rsidR="007C6E3D" w:rsidRPr="00FC6504" w:rsidRDefault="0048569A" w:rsidP="002E347D">
      <w:pPr>
        <w:rPr>
          <w:lang w:val="el-GR"/>
        </w:rPr>
      </w:pPr>
      <w:r w:rsidRPr="00FC6504">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FC6504">
        <w:rPr>
          <w:lang w:val="el-GR"/>
        </w:rPr>
        <w:t>τον τρόπο πληρωμής που θα επιλέξει η Αναθέτουσα Αρχή.</w:t>
      </w:r>
    </w:p>
    <w:p w14:paraId="69297D44" w14:textId="49F086DB" w:rsidR="001E54F6" w:rsidRPr="00FC6504" w:rsidRDefault="007C6E3D" w:rsidP="002E347D">
      <w:pPr>
        <w:rPr>
          <w:b/>
          <w:lang w:val="el-GR"/>
        </w:rPr>
      </w:pPr>
      <w:bookmarkStart w:id="396" w:name="_Hlk126506592"/>
      <w:r w:rsidRPr="00FC6504">
        <w:rPr>
          <w:b/>
          <w:lang w:val="el-GR"/>
        </w:rPr>
        <w:t>Τρόποι Πληρωμής:</w:t>
      </w:r>
      <w:bookmarkEnd w:id="396"/>
    </w:p>
    <w:tbl>
      <w:tblPr>
        <w:tblStyle w:val="TableGrid"/>
        <w:tblW w:w="0" w:type="auto"/>
        <w:tblLook w:val="04A0" w:firstRow="1" w:lastRow="0" w:firstColumn="1" w:lastColumn="0" w:noHBand="0" w:noVBand="1"/>
      </w:tblPr>
      <w:tblGrid>
        <w:gridCol w:w="456"/>
        <w:gridCol w:w="8569"/>
      </w:tblGrid>
      <w:tr w:rsidR="001E54F6" w:rsidRPr="00FC6504" w14:paraId="49B99606" w14:textId="77777777" w:rsidTr="008602C1">
        <w:tc>
          <w:tcPr>
            <w:tcW w:w="456" w:type="dxa"/>
          </w:tcPr>
          <w:p w14:paraId="77B791BC" w14:textId="77777777" w:rsidR="001E54F6" w:rsidRPr="00FC6504" w:rsidRDefault="001E54F6" w:rsidP="002E347D">
            <w:pPr>
              <w:rPr>
                <w:b/>
                <w:lang w:val="el-GR"/>
              </w:rPr>
            </w:pPr>
            <w:r w:rsidRPr="00FC6504">
              <w:rPr>
                <w:b/>
                <w:lang w:val="el-GR"/>
              </w:rPr>
              <w:t>1)</w:t>
            </w:r>
          </w:p>
        </w:tc>
        <w:tc>
          <w:tcPr>
            <w:tcW w:w="8569" w:type="dxa"/>
          </w:tcPr>
          <w:p w14:paraId="585ED90C" w14:textId="77777777" w:rsidR="001E54F6" w:rsidRPr="00FC6504" w:rsidRDefault="001E54F6" w:rsidP="002E347D">
            <w:pPr>
              <w:rPr>
                <w:b/>
                <w:lang w:val="el-GR"/>
              </w:rPr>
            </w:pPr>
            <w:r w:rsidRPr="00FC6504">
              <w:rPr>
                <w:lang w:val="el-GR"/>
              </w:rPr>
              <w:t xml:space="preserve">Το </w:t>
            </w:r>
            <w:r w:rsidRPr="00FC6504">
              <w:rPr>
                <w:b/>
                <w:lang w:val="el-GR"/>
              </w:rPr>
              <w:t>100%</w:t>
            </w:r>
            <w:r w:rsidRPr="00FC6504">
              <w:rPr>
                <w:lang w:val="el-GR"/>
              </w:rPr>
              <w:t xml:space="preserve"> της συμβατικής αξίας μετά την οριστική παραλαβή των υπηρεσιών</w:t>
            </w:r>
          </w:p>
        </w:tc>
      </w:tr>
      <w:tr w:rsidR="001E54F6" w:rsidRPr="00FC6504" w14:paraId="7E23764D" w14:textId="77777777" w:rsidTr="008602C1">
        <w:tc>
          <w:tcPr>
            <w:tcW w:w="456" w:type="dxa"/>
          </w:tcPr>
          <w:p w14:paraId="6FBD36E6" w14:textId="77777777" w:rsidR="001E54F6" w:rsidRPr="00FC6504" w:rsidRDefault="001E54F6" w:rsidP="002E347D">
            <w:pPr>
              <w:rPr>
                <w:b/>
                <w:lang w:val="el-GR"/>
              </w:rPr>
            </w:pPr>
            <w:r w:rsidRPr="00FC6504">
              <w:rPr>
                <w:b/>
                <w:lang w:val="el-GR"/>
              </w:rPr>
              <w:t>2)</w:t>
            </w:r>
          </w:p>
        </w:tc>
        <w:tc>
          <w:tcPr>
            <w:tcW w:w="8569" w:type="dxa"/>
          </w:tcPr>
          <w:p w14:paraId="48F003C6" w14:textId="0E99F601" w:rsidR="001E54F6" w:rsidRPr="00FC6504" w:rsidRDefault="001E54F6" w:rsidP="002E347D">
            <w:pPr>
              <w:pStyle w:val="ListParagraph"/>
              <w:numPr>
                <w:ilvl w:val="0"/>
                <w:numId w:val="53"/>
              </w:numPr>
              <w:spacing w:before="120"/>
              <w:rPr>
                <w:lang w:val="el-GR"/>
              </w:rPr>
            </w:pPr>
            <w:r w:rsidRPr="00FC6504">
              <w:rPr>
                <w:lang w:val="el-GR"/>
              </w:rPr>
              <w:t xml:space="preserve">Χορήγηση έντοκης προκαταβολής μέχρι </w:t>
            </w:r>
            <w:r w:rsidRPr="00FC6504">
              <w:rPr>
                <w:b/>
                <w:bCs/>
                <w:lang w:val="el-GR"/>
              </w:rPr>
              <w:t>ποσοστού</w:t>
            </w:r>
            <w:r w:rsidR="00186BF5" w:rsidRPr="00FC6504">
              <w:rPr>
                <w:b/>
                <w:bCs/>
                <w:lang w:val="el-GR"/>
              </w:rPr>
              <w:t xml:space="preserve"> </w:t>
            </w:r>
            <w:r w:rsidR="008647D3" w:rsidRPr="00FC6504">
              <w:rPr>
                <w:b/>
                <w:bCs/>
                <w:lang w:val="el-GR"/>
              </w:rPr>
              <w:t>τριάντα</w:t>
            </w:r>
            <w:r w:rsidR="00186BF5" w:rsidRPr="00FC6504">
              <w:rPr>
                <w:b/>
                <w:bCs/>
                <w:lang w:val="el-GR"/>
              </w:rPr>
              <w:t xml:space="preserve"> </w:t>
            </w:r>
            <w:r w:rsidRPr="00FC6504">
              <w:rPr>
                <w:b/>
                <w:bCs/>
                <w:lang w:val="el-GR"/>
              </w:rPr>
              <w:t>(</w:t>
            </w:r>
            <w:r w:rsidR="008647D3" w:rsidRPr="00FC6504">
              <w:rPr>
                <w:b/>
                <w:bCs/>
                <w:lang w:val="el-GR"/>
              </w:rPr>
              <w:t>30</w:t>
            </w:r>
            <w:r w:rsidRPr="00FC6504">
              <w:rPr>
                <w:b/>
                <w:bCs/>
                <w:lang w:val="el-GR"/>
              </w:rPr>
              <w:t>%</w:t>
            </w:r>
            <w:r w:rsidRPr="00FC6504">
              <w:rPr>
                <w:lang w:val="el-GR"/>
              </w:rPr>
              <w:t xml:space="preserve">) </w:t>
            </w:r>
            <w:r w:rsidR="0046383D" w:rsidRPr="00FC6504">
              <w:rPr>
                <w:lang w:val="el-GR"/>
              </w:rPr>
              <w:t xml:space="preserve">του </w:t>
            </w:r>
            <w:r w:rsidRPr="00FC6504">
              <w:rPr>
                <w:lang w:val="el-GR"/>
              </w:rPr>
              <w:t>συμβατικ</w:t>
            </w:r>
            <w:r w:rsidR="0046383D" w:rsidRPr="00FC6504">
              <w:rPr>
                <w:lang w:val="el-GR"/>
              </w:rPr>
              <w:t>ού</w:t>
            </w:r>
            <w:r w:rsidRPr="00FC6504">
              <w:rPr>
                <w:lang w:val="el-GR"/>
              </w:rPr>
              <w:t xml:space="preserve"> </w:t>
            </w:r>
            <w:r w:rsidR="0046383D" w:rsidRPr="00FC6504">
              <w:rPr>
                <w:lang w:val="el-GR"/>
              </w:rPr>
              <w:t xml:space="preserve">τιμήματος </w:t>
            </w:r>
            <w:r w:rsidRPr="00FC6504">
              <w:rPr>
                <w:lang w:val="el-GR"/>
              </w:rPr>
              <w:t xml:space="preserve">χωρίς Φ.Π.Α., με την κατάθεση </w:t>
            </w:r>
            <w:r w:rsidR="00A12F7D" w:rsidRPr="00FC6504">
              <w:rPr>
                <w:lang w:val="el-GR"/>
              </w:rPr>
              <w:t xml:space="preserve">ισόποσης </w:t>
            </w:r>
            <w:r w:rsidRPr="00FC6504">
              <w:rPr>
                <w:lang w:val="el-GR"/>
              </w:rPr>
              <w:t>εγγύησης, σύμφωνα με τα οριζόμενα στο άρθρο 72§</w:t>
            </w:r>
            <w:r w:rsidR="00F43A71" w:rsidRPr="00FC6504">
              <w:rPr>
                <w:lang w:val="el-GR"/>
              </w:rPr>
              <w:t>7</w:t>
            </w:r>
            <w:r w:rsidRPr="00FC6504">
              <w:rPr>
                <w:lang w:val="el-GR"/>
              </w:rPr>
              <w:t xml:space="preserve"> του ν. 4412/2016 και</w:t>
            </w:r>
            <w:r w:rsidR="00186BF5" w:rsidRPr="00FC6504">
              <w:rPr>
                <w:lang w:val="el-GR"/>
              </w:rPr>
              <w:t xml:space="preserve"> της Παρ.</w:t>
            </w:r>
            <w:r w:rsidRPr="00FC6504">
              <w:rPr>
                <w:lang w:val="el-GR"/>
              </w:rPr>
              <w:t xml:space="preserve"> </w:t>
            </w:r>
            <w:r w:rsidRPr="00FC6504">
              <w:rPr>
                <w:lang w:val="el-GR"/>
              </w:rPr>
              <w:fldChar w:fldCharType="begin"/>
            </w:r>
            <w:r w:rsidRPr="00FC6504">
              <w:rPr>
                <w:lang w:val="el-GR"/>
              </w:rPr>
              <w:instrText xml:space="preserve"> REF _Ref496542746 \r \h  \* MERGEFORMAT </w:instrText>
            </w:r>
            <w:r w:rsidRPr="00FC6504">
              <w:rPr>
                <w:lang w:val="el-GR"/>
              </w:rPr>
            </w:r>
            <w:r w:rsidRPr="00FC6504">
              <w:rPr>
                <w:lang w:val="el-GR"/>
              </w:rPr>
              <w:fldChar w:fldCharType="separate"/>
            </w:r>
            <w:r w:rsidR="004255F2" w:rsidRPr="00FC6504">
              <w:rPr>
                <w:lang w:val="el-GR"/>
              </w:rPr>
              <w:t>4.1</w:t>
            </w:r>
            <w:r w:rsidRPr="00FC6504">
              <w:rPr>
                <w:lang w:val="el-GR"/>
              </w:rPr>
              <w:fldChar w:fldCharType="end"/>
            </w:r>
            <w:r w:rsidRPr="00FC6504">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sidR="00C358C3" w:rsidRPr="00FC6504">
              <w:rPr>
                <w:lang w:val="el-GR"/>
              </w:rPr>
              <w:t>έ</w:t>
            </w:r>
            <w:r w:rsidRPr="00FC6504">
              <w:rPr>
                <w:lang w:val="el-GR"/>
              </w:rPr>
              <w:t>ντ</w:t>
            </w:r>
            <w:r w:rsidR="00C358C3" w:rsidRPr="00FC6504">
              <w:rPr>
                <w:lang w:val="el-GR"/>
              </w:rPr>
              <w:t>ο</w:t>
            </w:r>
            <w:r w:rsidRPr="00FC6504">
              <w:rPr>
                <w:lang w:val="el-GR"/>
              </w:rPr>
              <w:t>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3ACDA443" w14:textId="5F5EF23D" w:rsidR="001E54F6" w:rsidRPr="00FC6504" w:rsidRDefault="001E54F6" w:rsidP="002E347D">
            <w:pPr>
              <w:pStyle w:val="ListParagraph"/>
              <w:numPr>
                <w:ilvl w:val="0"/>
                <w:numId w:val="53"/>
              </w:numPr>
              <w:spacing w:before="120"/>
              <w:rPr>
                <w:lang w:val="el-GR"/>
              </w:rPr>
            </w:pPr>
            <w:r w:rsidRPr="00FC6504">
              <w:rPr>
                <w:lang w:val="el-GR"/>
              </w:rPr>
              <w:t xml:space="preserve">Καταβολή </w:t>
            </w:r>
            <w:r w:rsidRPr="00FC6504">
              <w:rPr>
                <w:b/>
                <w:bCs/>
                <w:lang w:val="el-GR"/>
              </w:rPr>
              <w:t>του υπόλοιπου του συμβατικού τιμήματος</w:t>
            </w:r>
            <w:r w:rsidRPr="00FC6504">
              <w:rPr>
                <w:lang w:val="el-GR"/>
              </w:rPr>
              <w:t>, μετά την οριστική ποιοτική και ποσοτική παραλαβή του συνόλου του Έργου, αφού παρακρατηθεί ο</w:t>
            </w:r>
            <w:r w:rsidR="001149BE" w:rsidRPr="00FC6504">
              <w:rPr>
                <w:lang w:val="el-GR"/>
              </w:rPr>
              <w:t>-</w:t>
            </w:r>
            <w:r w:rsidRPr="00FC6504">
              <w:rPr>
                <w:lang w:val="el-GR"/>
              </w:rPr>
              <w:t xml:space="preserve"> με τον παραπάνω τρόπο</w:t>
            </w:r>
            <w:r w:rsidR="001149BE" w:rsidRPr="00FC6504">
              <w:rPr>
                <w:lang w:val="el-GR"/>
              </w:rPr>
              <w:t>-</w:t>
            </w:r>
            <w:r w:rsidRPr="00FC6504">
              <w:rPr>
                <w:lang w:val="el-GR"/>
              </w:rPr>
              <w:t xml:space="preserve"> υπολογισθείς τόκος.</w:t>
            </w:r>
          </w:p>
        </w:tc>
      </w:tr>
      <w:tr w:rsidR="008B49BA" w:rsidRPr="00FC6504" w14:paraId="22ABB907" w14:textId="77777777" w:rsidTr="008602C1">
        <w:tc>
          <w:tcPr>
            <w:tcW w:w="456" w:type="dxa"/>
          </w:tcPr>
          <w:p w14:paraId="0AB442A0" w14:textId="3A8E128B" w:rsidR="008B49BA" w:rsidRPr="00FC6504" w:rsidRDefault="009011D7" w:rsidP="002E347D">
            <w:pPr>
              <w:rPr>
                <w:b/>
                <w:lang w:val="el-GR"/>
              </w:rPr>
            </w:pPr>
            <w:r w:rsidRPr="00FC6504">
              <w:rPr>
                <w:b/>
                <w:lang w:val="el-GR"/>
              </w:rPr>
              <w:t>3)</w:t>
            </w:r>
          </w:p>
        </w:tc>
        <w:tc>
          <w:tcPr>
            <w:tcW w:w="8569" w:type="dxa"/>
          </w:tcPr>
          <w:p w14:paraId="3F1B34BA" w14:textId="75E1C9E9" w:rsidR="00A817B6" w:rsidRPr="00FC6504" w:rsidRDefault="00A817B6" w:rsidP="002E347D">
            <w:pPr>
              <w:pStyle w:val="ListParagraph"/>
              <w:numPr>
                <w:ilvl w:val="0"/>
                <w:numId w:val="71"/>
              </w:numPr>
              <w:spacing w:before="120"/>
              <w:rPr>
                <w:lang w:val="el-GR"/>
              </w:rPr>
            </w:pPr>
            <w:r w:rsidRPr="00FC6504">
              <w:rPr>
                <w:lang w:val="el-GR"/>
              </w:rPr>
              <w:t xml:space="preserve">Χορήγηση έντοκης προκαταβολής μέχρι </w:t>
            </w:r>
            <w:r w:rsidRPr="00FC6504">
              <w:rPr>
                <w:b/>
                <w:bCs/>
                <w:lang w:val="el-GR"/>
              </w:rPr>
              <w:t xml:space="preserve">ποσοστού </w:t>
            </w:r>
            <w:r w:rsidR="005861A0" w:rsidRPr="00FC6504">
              <w:rPr>
                <w:b/>
                <w:bCs/>
                <w:lang w:val="el-GR"/>
              </w:rPr>
              <w:t>τριάντα</w:t>
            </w:r>
            <w:r w:rsidRPr="00FC6504">
              <w:rPr>
                <w:b/>
                <w:bCs/>
                <w:lang w:val="el-GR"/>
              </w:rPr>
              <w:t xml:space="preserve"> </w:t>
            </w:r>
            <w:r w:rsidRPr="00FC6504">
              <w:rPr>
                <w:lang w:val="el-GR"/>
              </w:rPr>
              <w:t xml:space="preserve"> </w:t>
            </w:r>
            <w:r w:rsidRPr="00FC6504">
              <w:rPr>
                <w:b/>
                <w:bCs/>
                <w:lang w:val="el-GR"/>
              </w:rPr>
              <w:t>τοις εκατό</w:t>
            </w:r>
            <w:r w:rsidRPr="00FC6504">
              <w:rPr>
                <w:lang w:val="el-GR"/>
              </w:rPr>
              <w:t xml:space="preserve"> (</w:t>
            </w:r>
            <w:r w:rsidR="005861A0" w:rsidRPr="00FC6504">
              <w:rPr>
                <w:b/>
                <w:bCs/>
                <w:lang w:val="el-GR"/>
              </w:rPr>
              <w:t>30</w:t>
            </w:r>
            <w:r w:rsidRPr="00FC6504">
              <w:rPr>
                <w:b/>
                <w:bCs/>
                <w:lang w:val="el-GR"/>
              </w:rPr>
              <w:t>%</w:t>
            </w:r>
            <w:r w:rsidRPr="00FC6504">
              <w:rPr>
                <w:lang w:val="el-GR"/>
              </w:rPr>
              <w:t xml:space="preserve">) του συμβατικού τιμήματος  χωρίς Φ.Π.Α., με την κατάθεση ισόποσης εγγύησης, σύμφωνα με τα οριζόμενα στο άρθρο 72§7 του ν. 4412/2016 και </w:t>
            </w:r>
            <w:r w:rsidRPr="00FC6504">
              <w:rPr>
                <w:lang w:val="el-GR"/>
              </w:rPr>
              <w:fldChar w:fldCharType="begin"/>
            </w:r>
            <w:r w:rsidRPr="00FC6504">
              <w:rPr>
                <w:lang w:val="el-GR"/>
              </w:rPr>
              <w:instrText xml:space="preserve"> REF _Ref496542746 \r \h  \* MERGEFORMAT </w:instrText>
            </w:r>
            <w:r w:rsidRPr="00FC6504">
              <w:rPr>
                <w:lang w:val="el-GR"/>
              </w:rPr>
            </w:r>
            <w:r w:rsidRPr="00FC6504">
              <w:rPr>
                <w:lang w:val="el-GR"/>
              </w:rPr>
              <w:fldChar w:fldCharType="separate"/>
            </w:r>
            <w:r w:rsidRPr="00FC6504">
              <w:rPr>
                <w:lang w:val="el-GR"/>
              </w:rPr>
              <w:t>4.1</w:t>
            </w:r>
            <w:r w:rsidRPr="00FC6504">
              <w:rPr>
                <w:lang w:val="el-GR"/>
              </w:rPr>
              <w:fldChar w:fldCharType="end"/>
            </w:r>
            <w:r w:rsidRPr="00FC6504">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06CA2BB" w14:textId="4ABF06A6" w:rsidR="008B49BA" w:rsidRPr="00FC6504" w:rsidRDefault="008B49BA" w:rsidP="002E347D">
            <w:pPr>
              <w:pStyle w:val="ListParagraph"/>
              <w:numPr>
                <w:ilvl w:val="0"/>
                <w:numId w:val="71"/>
              </w:numPr>
              <w:spacing w:before="120" w:after="160" w:line="259" w:lineRule="auto"/>
              <w:rPr>
                <w:lang w:val="el-GR"/>
              </w:rPr>
            </w:pPr>
            <w:r w:rsidRPr="00FC6504">
              <w:rPr>
                <w:b/>
                <w:bCs/>
                <w:lang w:val="el-GR"/>
              </w:rPr>
              <w:t>Τμηματική απολογιστική καταβολή</w:t>
            </w:r>
            <w:r w:rsidRPr="00FC6504">
              <w:rPr>
                <w:lang w:val="el-GR"/>
              </w:rPr>
              <w:t xml:space="preserve"> της συμβατικής αξίας εκάστης φάσης υλοποίησης, μετά την παραλαβή του συνόλου των παραδοτέων κάθε φάσης και αφού αφαιρεθεί : (i) ποσοστό της χορηγηθείσας προκαταβολής ίσο προς το ανωτέρω ποσοστό της πληρωμής που καταβάλλεται (αναλογική απόσβεση προκαταβολής) το οποίο θα υπολογίζεται για κάθε τμηματική πληρωμή, και (ii) ο αντίστοιχος τόκος της προκαταβολής, ο οποίος θα υπολογίζεται για το χρονικό διάστημα από την ημερομηνία λήψεως της προκαταβολής μέχρι την ημερομηνία έκδοσης </w:t>
            </w:r>
            <w:r w:rsidR="00A817B6" w:rsidRPr="00FC6504">
              <w:rPr>
                <w:lang w:val="el-GR"/>
              </w:rPr>
              <w:t>Απόφασης Οριστικής Ποσοτικής και Ποιοτικής Παραλαβής του Έργου.</w:t>
            </w:r>
            <w:r w:rsidRPr="00FC6504">
              <w:rPr>
                <w:lang w:val="el-GR"/>
              </w:rPr>
              <w:t xml:space="preserve"> </w:t>
            </w:r>
          </w:p>
        </w:tc>
      </w:tr>
    </w:tbl>
    <w:p w14:paraId="23E98ABF" w14:textId="77777777" w:rsidR="001E54F6" w:rsidRPr="00FC6504" w:rsidRDefault="001E54F6" w:rsidP="002E347D">
      <w:pPr>
        <w:rPr>
          <w:b/>
          <w:lang w:val="el-GR"/>
        </w:rPr>
      </w:pPr>
    </w:p>
    <w:p w14:paraId="517C7CA7" w14:textId="7634C59B" w:rsidR="0068732F" w:rsidRPr="00FC6504" w:rsidRDefault="0068732F" w:rsidP="002E347D">
      <w:pPr>
        <w:tabs>
          <w:tab w:val="left" w:pos="426"/>
        </w:tabs>
        <w:ind w:left="426" w:hanging="426"/>
        <w:rPr>
          <w:lang w:val="el-GR"/>
        </w:rPr>
      </w:pPr>
      <w:bookmarkStart w:id="397" w:name="_Hlk126506700"/>
      <w:r w:rsidRPr="00FC6504">
        <w:rPr>
          <w:lang w:val="el-GR"/>
        </w:rPr>
        <w:t>Επισημαίνεται ότι η παραπάνω προκαταβολή δύναται να χορηγηθεί και τμηματικά.</w:t>
      </w:r>
    </w:p>
    <w:bookmarkEnd w:id="397"/>
    <w:p w14:paraId="2FC70682" w14:textId="7E9A927E" w:rsidR="008338F0" w:rsidRPr="00FC6504" w:rsidRDefault="003355E7" w:rsidP="002E347D">
      <w:pPr>
        <w:rPr>
          <w:color w:val="FFFF00"/>
          <w:lang w:val="el-GR"/>
        </w:rPr>
      </w:pPr>
      <w:r w:rsidRPr="00FC6504">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w:t>
      </w:r>
      <w:r w:rsidRPr="00FC6504">
        <w:rPr>
          <w:lang w:val="el-GR"/>
        </w:rPr>
        <w:lastRenderedPageBreak/>
        <w:t>καθώς και κάθε άλλου δικαιολογητικού που τυχόν ήθελε ζητηθεί από τις αρμόδιες υπηρεσίες που διενεργούν τον έλεγχο και την πληρωμή.</w:t>
      </w:r>
    </w:p>
    <w:p w14:paraId="01517C07" w14:textId="0AF2F379" w:rsidR="00AB0E23" w:rsidRPr="00FC6504" w:rsidRDefault="003355E7" w:rsidP="002E347D">
      <w:pPr>
        <w:rPr>
          <w:lang w:val="el-GR" w:eastAsia="el-GR"/>
        </w:rPr>
      </w:pPr>
      <w:r w:rsidRPr="00FC6504">
        <w:rPr>
          <w:lang w:val="el-GR"/>
        </w:rPr>
        <w:t xml:space="preserve">5.1.2. Toν </w:t>
      </w:r>
      <w:r w:rsidR="00F60578" w:rsidRPr="00FC6504">
        <w:rPr>
          <w:lang w:val="el-GR"/>
        </w:rPr>
        <w:t>α</w:t>
      </w:r>
      <w:r w:rsidRPr="00FC6504">
        <w:rPr>
          <w:lang w:val="el-GR"/>
        </w:rPr>
        <w:t xml:space="preserve">νάδοχο βαρύνουν </w:t>
      </w:r>
      <w:r w:rsidRPr="00FC6504">
        <w:rPr>
          <w:lang w:val="el-GR" w:eastAsia="el-GR"/>
        </w:rPr>
        <w:t xml:space="preserve">οι υπέρ τρίτων κρατήσεις, </w:t>
      </w:r>
      <w:r w:rsidR="00F60578" w:rsidRPr="00FC6504">
        <w:rPr>
          <w:lang w:val="el-GR" w:eastAsia="el-GR"/>
        </w:rPr>
        <w:t>καθώ</w:t>
      </w:r>
      <w:r w:rsidRPr="00FC6504">
        <w:rPr>
          <w:lang w:val="el-GR" w:eastAsia="el-GR"/>
        </w:rPr>
        <w:t xml:space="preserve">ς και κάθε άλλη επιβάρυνση, σύμφωνα με την κείμενη νομοθεσία, μη συμπεριλαμβανομένου Φ.Π.Α., </w:t>
      </w:r>
      <w:bookmarkStart w:id="398" w:name="_Hlk126506906"/>
      <w:r w:rsidR="00AB0E23" w:rsidRPr="00FC6504">
        <w:rPr>
          <w:lang w:val="el-GR" w:eastAsia="el-GR"/>
        </w:rPr>
        <w:t xml:space="preserve">για την </w:t>
      </w:r>
      <w:r w:rsidR="005A402F" w:rsidRPr="00FC6504">
        <w:rPr>
          <w:lang w:val="el-GR" w:eastAsia="el-GR"/>
        </w:rPr>
        <w:t xml:space="preserve">παροχή των υπηρεσιών </w:t>
      </w:r>
      <w:bookmarkEnd w:id="398"/>
      <w:r w:rsidRPr="00FC6504">
        <w:rPr>
          <w:lang w:val="el-GR" w:eastAsia="el-GR"/>
        </w:rPr>
        <w:t>στον τόπο και με τον τρόπο που προβλέπεται στα έγγραφα της σύμβασης.</w:t>
      </w:r>
    </w:p>
    <w:p w14:paraId="2E0FC101" w14:textId="25731AA3" w:rsidR="008338F0" w:rsidRPr="00FC6504" w:rsidRDefault="003355E7" w:rsidP="002E347D">
      <w:pPr>
        <w:rPr>
          <w:lang w:val="el-GR"/>
        </w:rPr>
      </w:pPr>
      <w:r w:rsidRPr="00FC6504">
        <w:rPr>
          <w:lang w:val="el-GR" w:eastAsia="el-GR"/>
        </w:rPr>
        <w:t xml:space="preserve">Ιδίως βαρύνεται με τις </w:t>
      </w:r>
      <w:r w:rsidRPr="00FC6504">
        <w:rPr>
          <w:lang w:val="el-GR"/>
        </w:rPr>
        <w:t>ακόλουθες κρατήσεις:</w:t>
      </w:r>
    </w:p>
    <w:p w14:paraId="2DAB5BAE" w14:textId="5C1BF349" w:rsidR="00E97E4D" w:rsidRPr="00FC6504" w:rsidRDefault="00E4164C" w:rsidP="002E347D">
      <w:pPr>
        <w:rPr>
          <w:lang w:val="el-GR"/>
        </w:rPr>
      </w:pPr>
      <w:bookmarkStart w:id="399" w:name="_Hlk126506986"/>
      <w:bookmarkStart w:id="400" w:name="_Hlk118712168"/>
      <w:r w:rsidRPr="00FC6504">
        <w:rPr>
          <w:lang w:val="el-GR"/>
        </w:rPr>
        <w:t xml:space="preserve">α) </w:t>
      </w:r>
      <w:r w:rsidR="00E97E4D" w:rsidRPr="00FC6504">
        <w:rPr>
          <w:lang w:val="el-GR"/>
        </w:rPr>
        <w:t xml:space="preserve">Κράτηση ύψους 0,1% </w:t>
      </w:r>
      <w:bookmarkStart w:id="401" w:name="_Hlk167316535"/>
      <w:r w:rsidR="00260453" w:rsidRPr="00FC6504">
        <w:rPr>
          <w:lang w:val="el-GR"/>
        </w:rPr>
        <w:t>η οποία</w:t>
      </w:r>
      <w:r w:rsidR="00E97E4D" w:rsidRPr="00FC6504">
        <w:rPr>
          <w:lang w:val="el-GR"/>
        </w:rPr>
        <w:t xml:space="preserve"> υπολογίζεται </w:t>
      </w:r>
      <w:bookmarkEnd w:id="401"/>
      <w:r w:rsidR="00E97E4D" w:rsidRPr="00FC6504">
        <w:rPr>
          <w:lang w:val="el-GR"/>
        </w:rPr>
        <w:t>επί της αξίας κάθε πληρωμής προ φόρων και κρατήσεων της αρχικής, καθώς και κάθε συμπληρωματικής ή τροποποιητικής σύμβασης.</w:t>
      </w:r>
    </w:p>
    <w:p w14:paraId="7F6E2F2C" w14:textId="5718D283" w:rsidR="00E97E4D" w:rsidRPr="00FC6504" w:rsidRDefault="00E97E4D" w:rsidP="002E347D">
      <w:pPr>
        <w:rPr>
          <w:lang w:val="el-GR"/>
        </w:rPr>
      </w:pPr>
      <w:r w:rsidRPr="00FC6504">
        <w:rPr>
          <w:lang w:val="el-GR"/>
        </w:rPr>
        <w:t>Το ποσό της κράτησης παρακρατείται από την αναθέτουσα αρχή στο όνομα και για λογαριασμό της Ενιαίας Αρχής Δημοσίων Συμβάσεων (Ε.Α.ΔΗ.ΣΥ.) και κατατίθεται σε ειδικό τραπεζικό λογαριασμό</w:t>
      </w:r>
    </w:p>
    <w:p w14:paraId="4E68BFAC" w14:textId="77777777" w:rsidR="00E97E4D" w:rsidRPr="00FC6504" w:rsidRDefault="00E97E4D" w:rsidP="002E347D">
      <w:pPr>
        <w:rPr>
          <w:lang w:val="el-GR"/>
        </w:rPr>
      </w:pPr>
      <w:r w:rsidRPr="00FC6504">
        <w:rPr>
          <w:lang w:val="el-GR"/>
        </w:rPr>
        <w:t>Τράπεζα της Ελλάδας:   ΙΒΑΝ GR 2001000240000000026180286</w:t>
      </w:r>
    </w:p>
    <w:p w14:paraId="20631C0C" w14:textId="6E50CF51" w:rsidR="00B53859" w:rsidRPr="00FC6504" w:rsidRDefault="00E97E4D" w:rsidP="002E347D">
      <w:pPr>
        <w:rPr>
          <w:lang w:val="el-GR"/>
        </w:rPr>
      </w:pPr>
      <w:r w:rsidRPr="00FC6504">
        <w:rPr>
          <w:lang w:val="el-GR"/>
        </w:rPr>
        <w:t>Τράπεζα ΠΕΙΡΑΙΩΣ:      ΙΒΑΝ GR 1901721360005136088985432</w:t>
      </w:r>
      <w:bookmarkEnd w:id="399"/>
    </w:p>
    <w:bookmarkEnd w:id="400"/>
    <w:p w14:paraId="4DA4C02E" w14:textId="77777777" w:rsidR="00E97E4D" w:rsidRPr="00FC6504" w:rsidRDefault="00E97E4D" w:rsidP="002E347D">
      <w:pPr>
        <w:rPr>
          <w:lang w:val="el-GR"/>
        </w:rPr>
      </w:pPr>
    </w:p>
    <w:p w14:paraId="2D11323E" w14:textId="77777777" w:rsidR="008E30E2" w:rsidRPr="00FC6504" w:rsidRDefault="003355E7" w:rsidP="002E347D">
      <w:pPr>
        <w:rPr>
          <w:lang w:val="el-GR"/>
        </w:rPr>
      </w:pPr>
      <w:r w:rsidRPr="00FC6504">
        <w:rPr>
          <w:lang w:val="el-GR"/>
        </w:rPr>
        <w:t xml:space="preserve">β) Κράτηση ύψους 0,02% υπέρ </w:t>
      </w:r>
      <w:r w:rsidR="00BB5BD6" w:rsidRPr="00FC6504">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sidRPr="00FC6504">
        <w:rPr>
          <w:lang w:val="el-GR"/>
        </w:rPr>
        <w:t xml:space="preserve"> </w:t>
      </w:r>
      <w:bookmarkStart w:id="402" w:name="_Hlk167316590"/>
      <w:r w:rsidR="008E30E2" w:rsidRPr="00FC6504">
        <w:rPr>
          <w:lang w:val="el-GR"/>
        </w:rPr>
        <w:t>Μέχρι την έκδοση της κοινής απόφασης της παρ. 6 του άρθρου 36 του ν. 4412/2016, η ως άνω κράτηση δεν επιβάλλεται.</w:t>
      </w:r>
    </w:p>
    <w:p w14:paraId="27DDD9A9" w14:textId="7960C83C" w:rsidR="00F60578" w:rsidRPr="00FC6504" w:rsidRDefault="00F60578" w:rsidP="002E347D">
      <w:pPr>
        <w:rPr>
          <w:lang w:val="el-GR"/>
        </w:rPr>
      </w:pPr>
      <w:bookmarkStart w:id="403" w:name="_Hlk167316609"/>
      <w:bookmarkEnd w:id="402"/>
      <w:r w:rsidRPr="00FC6504">
        <w:rPr>
          <w:lang w:val="el-GR"/>
        </w:rPr>
        <w:t>5.1.3.</w:t>
      </w:r>
      <w:r w:rsidRPr="00FC6504">
        <w:rPr>
          <w:b/>
          <w:bCs/>
          <w:lang w:val="el-GR"/>
        </w:rPr>
        <w:t xml:space="preserve"> </w:t>
      </w:r>
      <w:r w:rsidRPr="00FC6504">
        <w:rPr>
          <w:bCs/>
          <w:lang w:val="el-GR"/>
        </w:rPr>
        <w:t>Σε περίπτωση υποβολής ηλεκτρονικού τιμολογίου</w:t>
      </w:r>
      <w:r w:rsidRPr="00FC6504">
        <w:rPr>
          <w:lang w:val="el-GR"/>
        </w:rPr>
        <w:t xml:space="preserve">,  ο ανάδοχος συμπληρώνει  στο πεδίο </w:t>
      </w:r>
      <w:r w:rsidRPr="00FC6504">
        <w:rPr>
          <w:lang w:val="en-US"/>
        </w:rPr>
        <w:t>BT</w:t>
      </w:r>
      <w:r w:rsidRPr="00FC6504">
        <w:rPr>
          <w:lang w:val="el-GR"/>
        </w:rPr>
        <w:t>-11: Στοιχείο αναφοράς αγαθού του Εθνικού Μορφότυπου Ηλεκτρονικού Τιμολογίου:</w:t>
      </w:r>
    </w:p>
    <w:p w14:paraId="37DA9B28" w14:textId="4BD1A319" w:rsidR="00F60578" w:rsidRPr="00FC6504" w:rsidRDefault="00F60578" w:rsidP="002E347D">
      <w:pPr>
        <w:pStyle w:val="ListParagraph"/>
        <w:numPr>
          <w:ilvl w:val="0"/>
          <w:numId w:val="7"/>
        </w:numPr>
        <w:ind w:right="42"/>
        <w:rPr>
          <w:lang w:val="el-GR"/>
        </w:rPr>
      </w:pPr>
      <w:r w:rsidRPr="00FC6504">
        <w:rPr>
          <w:lang w:val="el-GR"/>
        </w:rPr>
        <w:t>«</w:t>
      </w:r>
      <w:r w:rsidR="00DB3313" w:rsidRPr="00FC6504">
        <w:rPr>
          <w:lang w:val="el-GR"/>
        </w:rPr>
        <w:t xml:space="preserve">τον </w:t>
      </w:r>
      <w:r w:rsidRPr="00FC6504">
        <w:rPr>
          <w:lang w:val="el-GR"/>
        </w:rPr>
        <w:t xml:space="preserve"> κωδικοποιημένο Ενάριθμο»</w:t>
      </w:r>
    </w:p>
    <w:bookmarkEnd w:id="403"/>
    <w:p w14:paraId="4841D135" w14:textId="77777777" w:rsidR="00AB0E23" w:rsidRPr="00FC6504" w:rsidRDefault="00AB0E23" w:rsidP="008602C1">
      <w:pPr>
        <w:suppressAutoHyphens w:val="0"/>
        <w:spacing w:after="0"/>
        <w:rPr>
          <w:lang w:val="el-GR"/>
        </w:rPr>
      </w:pPr>
    </w:p>
    <w:p w14:paraId="2003B732" w14:textId="482693F5" w:rsidR="008338F0" w:rsidRPr="00FC6504" w:rsidRDefault="00331981" w:rsidP="002E347D">
      <w:pPr>
        <w:pStyle w:val="Heading2"/>
        <w:rPr>
          <w:rFonts w:cs="Tahoma"/>
          <w:lang w:val="el-GR"/>
        </w:rPr>
      </w:pPr>
      <w:bookmarkStart w:id="404" w:name="_Ref496607484"/>
      <w:bookmarkStart w:id="405" w:name="_Toc97194326"/>
      <w:bookmarkStart w:id="406" w:name="_Toc97194460"/>
      <w:bookmarkStart w:id="407" w:name="_Toc193968118"/>
      <w:r w:rsidRPr="00FC6504">
        <w:rPr>
          <w:rFonts w:cs="Tahoma"/>
          <w:lang w:val="el-GR"/>
        </w:rPr>
        <w:t>Κήρυξη οικονομικού φορέα έ</w:t>
      </w:r>
      <w:r w:rsidR="003355E7" w:rsidRPr="00FC6504">
        <w:rPr>
          <w:rFonts w:cs="Tahoma"/>
          <w:lang w:val="el-GR"/>
        </w:rPr>
        <w:t>κπτ</w:t>
      </w:r>
      <w:r w:rsidRPr="00FC6504">
        <w:rPr>
          <w:rFonts w:cs="Tahoma"/>
          <w:lang w:val="el-GR"/>
        </w:rPr>
        <w:t>ω</w:t>
      </w:r>
      <w:r w:rsidR="003355E7" w:rsidRPr="00FC6504">
        <w:rPr>
          <w:rFonts w:cs="Tahoma"/>
          <w:lang w:val="el-GR"/>
        </w:rPr>
        <w:t>του - Κυρώσεις</w:t>
      </w:r>
      <w:bookmarkEnd w:id="404"/>
      <w:bookmarkEnd w:id="405"/>
      <w:bookmarkEnd w:id="406"/>
      <w:bookmarkEnd w:id="407"/>
    </w:p>
    <w:p w14:paraId="166797FB" w14:textId="2E1CDB8B" w:rsidR="000C1AAF" w:rsidRPr="00FC6504" w:rsidRDefault="000C1AAF" w:rsidP="002E347D">
      <w:pPr>
        <w:rPr>
          <w:rFonts w:eastAsia="SimSun"/>
          <w:color w:val="5B9BD5"/>
          <w:spacing w:val="5"/>
          <w:lang w:val="el-GR"/>
        </w:rPr>
      </w:pPr>
      <w:r w:rsidRPr="00FC6504">
        <w:rPr>
          <w:rFonts w:eastAsia="SimSun"/>
          <w:b/>
          <w:bCs/>
          <w:lang w:val="el-GR"/>
        </w:rPr>
        <w:t>5.2.1</w:t>
      </w:r>
      <w:r w:rsidRPr="00FC6504">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FC6504">
        <w:rPr>
          <w:rFonts w:eastAsia="SimSun"/>
          <w:spacing w:val="5"/>
          <w:lang w:val="el-GR"/>
        </w:rPr>
        <w:t>:</w:t>
      </w:r>
    </w:p>
    <w:p w14:paraId="1F3E3F4B" w14:textId="77777777" w:rsidR="000C1AAF" w:rsidRPr="00FC6504" w:rsidRDefault="000C1AAF" w:rsidP="002E347D">
      <w:pPr>
        <w:rPr>
          <w:rFonts w:eastAsia="SimSun"/>
          <w:lang w:val="el-GR"/>
        </w:rPr>
      </w:pPr>
      <w:r w:rsidRPr="00FC6504">
        <w:rPr>
          <w:rFonts w:eastAsia="SimSun"/>
          <w:lang w:val="el-GR"/>
        </w:rPr>
        <w:t>α) στην περίπτωση της παρ. 7 του άρθρου 105 περί κατακύρωσης και σύναψης σύμβασης</w:t>
      </w:r>
    </w:p>
    <w:p w14:paraId="320EE22F" w14:textId="77777777" w:rsidR="000C1AAF" w:rsidRPr="00FC6504" w:rsidRDefault="000C1AAF" w:rsidP="002E347D">
      <w:pPr>
        <w:rPr>
          <w:rFonts w:eastAsia="SimSun"/>
          <w:lang w:val="el-GR"/>
        </w:rPr>
      </w:pPr>
      <w:r w:rsidRPr="00FC6504">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007F8EC" w14:textId="77777777" w:rsidR="000C1AAF" w:rsidRPr="00FC6504" w:rsidRDefault="000C1AAF" w:rsidP="002E347D">
      <w:pPr>
        <w:rPr>
          <w:rFonts w:eastAsia="SimSun"/>
          <w:lang w:val="el-GR"/>
        </w:rPr>
      </w:pPr>
      <w:r w:rsidRPr="00FC6504">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CE53306" w14:textId="77777777" w:rsidR="000C1AAF" w:rsidRPr="00FC6504" w:rsidRDefault="000C1AAF" w:rsidP="002E347D">
      <w:pPr>
        <w:rPr>
          <w:rFonts w:eastAsia="SimSun"/>
          <w:lang w:val="el-GR"/>
        </w:rPr>
      </w:pPr>
      <w:r w:rsidRPr="00FC6504">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FC6504">
        <w:rPr>
          <w:lang w:val="el-GR"/>
        </w:rPr>
        <w:t xml:space="preserve"> </w:t>
      </w:r>
      <w:r w:rsidRPr="00FC6504">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FE35D5A" w14:textId="77777777" w:rsidR="000C1AAF" w:rsidRPr="00FC6504" w:rsidRDefault="000C1AAF" w:rsidP="002E347D">
      <w:pPr>
        <w:rPr>
          <w:rFonts w:eastAsia="SimSun"/>
          <w:lang w:val="el-GR"/>
        </w:rPr>
      </w:pPr>
      <w:r w:rsidRPr="00FC6504">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0810397" w14:textId="77777777" w:rsidR="000C1AAF" w:rsidRPr="00FC6504" w:rsidRDefault="000C1AAF" w:rsidP="002E347D">
      <w:pPr>
        <w:rPr>
          <w:rFonts w:eastAsia="SimSun"/>
          <w:lang w:val="el-GR"/>
        </w:rPr>
      </w:pPr>
      <w:r w:rsidRPr="00FC6504">
        <w:rPr>
          <w:rFonts w:eastAsia="SimSun"/>
          <w:lang w:val="el-GR"/>
        </w:rPr>
        <w:lastRenderedPageBreak/>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0736CAF" w14:textId="77777777" w:rsidR="000C1AAF" w:rsidRPr="00FC6504" w:rsidRDefault="000C1AAF" w:rsidP="002E347D">
      <w:pPr>
        <w:rPr>
          <w:rFonts w:eastAsia="SimSun"/>
          <w:lang w:val="el-GR"/>
        </w:rPr>
      </w:pPr>
      <w:r w:rsidRPr="00FC6504">
        <w:rPr>
          <w:rFonts w:eastAsia="SimSun"/>
          <w:lang w:val="el-GR"/>
        </w:rPr>
        <w:t>α) ολική κατάπτωση της εγγύησης καλής εκτέλεσης της σύμβασης,</w:t>
      </w:r>
    </w:p>
    <w:p w14:paraId="371D2B39" w14:textId="77777777" w:rsidR="000C1AAF" w:rsidRPr="00FC6504" w:rsidRDefault="000C1AAF" w:rsidP="002E347D">
      <w:pPr>
        <w:rPr>
          <w:rFonts w:eastAsia="SimSun"/>
          <w:lang w:val="el-GR"/>
        </w:rPr>
      </w:pPr>
      <w:r w:rsidRPr="00FC6504">
        <w:rPr>
          <w:rFonts w:eastAsia="SimSun"/>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3D40AC86" w14:textId="77777777" w:rsidR="009B11F9" w:rsidRPr="00FC6504" w:rsidRDefault="009B11F9" w:rsidP="002E347D">
      <w:pPr>
        <w:suppressAutoHyphens w:val="0"/>
        <w:autoSpaceDE w:val="0"/>
        <w:rPr>
          <w:lang w:val="el-GR"/>
        </w:rPr>
      </w:pPr>
      <w:r w:rsidRPr="00FC6504">
        <w:rPr>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5276605" w14:textId="77777777" w:rsidR="009B11F9" w:rsidRPr="00FC6504" w:rsidRDefault="009B11F9" w:rsidP="002E347D">
      <w:pPr>
        <w:suppressAutoHyphens w:val="0"/>
        <w:autoSpaceDE w:val="0"/>
        <w:rPr>
          <w:lang w:val="el-GR"/>
        </w:rPr>
      </w:pPr>
      <w:r w:rsidRPr="00FC6504">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0381C9C0" w14:textId="77777777" w:rsidR="009B11F9" w:rsidRPr="00FC6504" w:rsidRDefault="009B11F9" w:rsidP="002E347D">
      <w:pPr>
        <w:suppressAutoHyphens w:val="0"/>
        <w:autoSpaceDE w:val="0"/>
        <w:rPr>
          <w:lang w:val="el-GR"/>
        </w:rPr>
      </w:pPr>
      <w:r w:rsidRPr="00FC6504">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25258F03" w14:textId="77777777" w:rsidR="009B11F9" w:rsidRPr="00FC6504" w:rsidRDefault="009B11F9" w:rsidP="002E347D">
      <w:pPr>
        <w:suppressAutoHyphens w:val="0"/>
        <w:autoSpaceDE w:val="0"/>
        <w:rPr>
          <w:lang w:val="el-GR"/>
        </w:rPr>
      </w:pPr>
      <w:r w:rsidRPr="00FC6504">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2CEC2BC6" w14:textId="0B06FC0B" w:rsidR="009B11F9" w:rsidRPr="00FC6504" w:rsidRDefault="009B11F9" w:rsidP="002E347D">
      <w:pPr>
        <w:suppressAutoHyphens w:val="0"/>
        <w:autoSpaceDE w:val="0"/>
        <w:rPr>
          <w:i/>
          <w:color w:val="4F81BD"/>
          <w:lang w:val="el-GR"/>
        </w:rPr>
      </w:pPr>
      <w:r w:rsidRPr="00FC6504">
        <w:rPr>
          <w:lang w:val="el-GR"/>
        </w:rPr>
        <w:t xml:space="preserve">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w:t>
      </w:r>
      <w:r w:rsidRPr="00FC6504">
        <w:rPr>
          <w:i/>
          <w:color w:val="4F81BD"/>
          <w:lang w:val="el-GR"/>
        </w:rPr>
        <w:t>1,01</w:t>
      </w:r>
    </w:p>
    <w:p w14:paraId="7B5821EB" w14:textId="77777777" w:rsidR="009B11F9" w:rsidRPr="00FC6504" w:rsidRDefault="009B11F9" w:rsidP="002E347D">
      <w:pPr>
        <w:suppressAutoHyphens w:val="0"/>
        <w:autoSpaceDE w:val="0"/>
        <w:rPr>
          <w:lang w:val="el-GR"/>
        </w:rPr>
      </w:pPr>
      <w:r w:rsidRPr="00FC6504">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7F1A3026" w14:textId="25FFE3E6" w:rsidR="009B11F9" w:rsidRPr="00FC6504" w:rsidRDefault="009B11F9" w:rsidP="002E347D">
      <w:pPr>
        <w:suppressAutoHyphens w:val="0"/>
        <w:autoSpaceDE w:val="0"/>
        <w:rPr>
          <w:rFonts w:eastAsia="SimSun"/>
          <w:i/>
          <w:iCs/>
          <w:color w:val="5B9BD5"/>
          <w:spacing w:val="5"/>
          <w:lang w:val="el-GR"/>
        </w:rPr>
      </w:pPr>
      <w:r w:rsidRPr="00FC6504">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του ως άνω νόμου, περί αποκλεισμού οικονομικού φορέα από δημόσιες συμβάσεις.</w:t>
      </w:r>
    </w:p>
    <w:p w14:paraId="47EFC4B0" w14:textId="0CE2B6B6" w:rsidR="000C1AAF" w:rsidRPr="00FC6504" w:rsidRDefault="000C1AAF" w:rsidP="002E347D">
      <w:pPr>
        <w:suppressAutoHyphens w:val="0"/>
        <w:autoSpaceDE w:val="0"/>
        <w:spacing w:after="0"/>
        <w:rPr>
          <w:lang w:val="el-GR"/>
        </w:rPr>
      </w:pPr>
    </w:p>
    <w:p w14:paraId="3C721D12" w14:textId="64D6C758" w:rsidR="000C1AAF" w:rsidRPr="00FC6504" w:rsidRDefault="000C1AAF" w:rsidP="002E347D">
      <w:pPr>
        <w:suppressAutoHyphens w:val="0"/>
        <w:autoSpaceDE w:val="0"/>
        <w:rPr>
          <w:b/>
          <w:bCs/>
          <w:u w:val="single"/>
          <w:lang w:val="el-GR"/>
        </w:rPr>
      </w:pPr>
      <w:r w:rsidRPr="00FC6504">
        <w:rPr>
          <w:b/>
          <w:bCs/>
          <w:u w:val="single"/>
          <w:lang w:val="el-GR"/>
        </w:rPr>
        <w:t>5.2.2 Υλικά</w:t>
      </w:r>
    </w:p>
    <w:p w14:paraId="1437F6AF" w14:textId="77777777" w:rsidR="000C1AAF" w:rsidRPr="00FC6504" w:rsidRDefault="000C1AAF" w:rsidP="002E347D">
      <w:pPr>
        <w:suppressAutoHyphens w:val="0"/>
        <w:autoSpaceDE w:val="0"/>
        <w:rPr>
          <w:lang w:val="el-GR"/>
        </w:rPr>
      </w:pPr>
      <w:r w:rsidRPr="00FC6504">
        <w:rPr>
          <w:lang w:val="el-GR"/>
        </w:rPr>
        <w:t xml:space="preserve">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w:t>
      </w:r>
      <w:r w:rsidRPr="00FC6504">
        <w:rPr>
          <w:lang w:val="el-GR"/>
        </w:rPr>
        <w:lastRenderedPageBreak/>
        <w:t>άρθρο 206 του Ν.4412/16, επιβάλλεται πρόστιμο 5% επί της συμβατικής αξίας της ποσότητας που παραδόθηκε εκπρόθεσμα.</w:t>
      </w:r>
    </w:p>
    <w:p w14:paraId="41FF53AB" w14:textId="77777777" w:rsidR="000C1AAF" w:rsidRPr="00FC6504" w:rsidRDefault="000C1AAF" w:rsidP="002E347D">
      <w:pPr>
        <w:suppressAutoHyphens w:val="0"/>
        <w:autoSpaceDE w:val="0"/>
        <w:rPr>
          <w:lang w:val="el-GR"/>
        </w:rPr>
      </w:pPr>
      <w:r w:rsidRPr="00FC6504">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B39A005" w14:textId="77777777" w:rsidR="000C1AAF" w:rsidRPr="00FC6504" w:rsidRDefault="000C1AAF" w:rsidP="002E347D">
      <w:pPr>
        <w:suppressAutoHyphens w:val="0"/>
        <w:autoSpaceDE w:val="0"/>
        <w:rPr>
          <w:lang w:val="el-GR"/>
        </w:rPr>
      </w:pPr>
      <w:r w:rsidRPr="00FC6504">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6CBCE0B1" w14:textId="77777777" w:rsidR="000C1AAF" w:rsidRPr="00FC6504" w:rsidRDefault="000C1AAF" w:rsidP="002E347D">
      <w:pPr>
        <w:suppressAutoHyphens w:val="0"/>
        <w:autoSpaceDE w:val="0"/>
        <w:rPr>
          <w:lang w:val="el-GR"/>
        </w:rPr>
      </w:pPr>
      <w:r w:rsidRPr="00FC6504">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2504D054" w14:textId="77777777" w:rsidR="000C1AAF" w:rsidRPr="00FC6504" w:rsidRDefault="000C1AAF" w:rsidP="002E347D">
      <w:pPr>
        <w:suppressAutoHyphens w:val="0"/>
        <w:autoSpaceDE w:val="0"/>
        <w:rPr>
          <w:lang w:val="el-GR"/>
        </w:rPr>
      </w:pPr>
      <w:r w:rsidRPr="00FC6504">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44B8DAE4" w14:textId="77777777" w:rsidR="000C1AAF" w:rsidRPr="00FC6504" w:rsidRDefault="000C1AAF" w:rsidP="002E347D">
      <w:pPr>
        <w:suppressAutoHyphens w:val="0"/>
        <w:autoSpaceDE w:val="0"/>
        <w:rPr>
          <w:lang w:val="el-GR"/>
        </w:rPr>
      </w:pPr>
      <w:r w:rsidRPr="00FC6504">
        <w:rPr>
          <w:lang w:val="el-GR"/>
        </w:rPr>
        <w:t>Σε περίπτωση ένωσης οικονομικών φορέων, το πρόστιμο και οι τόκοι επιβάλλονται αναλόγως σε όλα τα μέλη της ένωσης.</w:t>
      </w:r>
    </w:p>
    <w:p w14:paraId="45676E09" w14:textId="77777777" w:rsidR="003D7782" w:rsidRPr="00FC6504" w:rsidRDefault="003D7782" w:rsidP="002E347D">
      <w:pPr>
        <w:suppressAutoHyphens w:val="0"/>
        <w:autoSpaceDE w:val="0"/>
        <w:rPr>
          <w:lang w:val="el-GR"/>
        </w:rPr>
      </w:pPr>
    </w:p>
    <w:p w14:paraId="02B23566" w14:textId="1EAA5E2D" w:rsidR="000C1AAF" w:rsidRPr="00FC6504" w:rsidRDefault="000C1AAF" w:rsidP="002E347D">
      <w:pPr>
        <w:suppressAutoHyphens w:val="0"/>
        <w:autoSpaceDE w:val="0"/>
        <w:rPr>
          <w:b/>
          <w:bCs/>
          <w:u w:val="single"/>
          <w:lang w:val="el-GR"/>
        </w:rPr>
      </w:pPr>
      <w:r w:rsidRPr="00FC6504">
        <w:rPr>
          <w:b/>
          <w:bCs/>
          <w:u w:val="single"/>
          <w:lang w:val="el-GR"/>
        </w:rPr>
        <w:t>5.2.3 Υπηρεσίες</w:t>
      </w:r>
    </w:p>
    <w:p w14:paraId="09B731FF" w14:textId="77777777" w:rsidR="000C1AAF" w:rsidRPr="00FC6504" w:rsidRDefault="000C1AAF" w:rsidP="002E347D">
      <w:pPr>
        <w:suppressAutoHyphens w:val="0"/>
        <w:autoSpaceDE w:val="0"/>
        <w:rPr>
          <w:lang w:val="el-GR"/>
        </w:rPr>
      </w:pPr>
      <w:r w:rsidRPr="00FC6504">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FC6504" w:rsidRDefault="000C1AAF" w:rsidP="002E347D">
      <w:pPr>
        <w:suppressAutoHyphens w:val="0"/>
        <w:autoSpaceDE w:val="0"/>
        <w:rPr>
          <w:lang w:val="el-GR"/>
        </w:rPr>
      </w:pPr>
      <w:r w:rsidRPr="00FC6504">
        <w:rPr>
          <w:lang w:val="el-GR"/>
        </w:rPr>
        <w:t>Οι ποινικές ρήτρες υπολογίζονται ως εξής:</w:t>
      </w:r>
    </w:p>
    <w:p w14:paraId="4D758C51" w14:textId="77777777" w:rsidR="000C1AAF" w:rsidRPr="00FC6504" w:rsidRDefault="000C1AAF" w:rsidP="002E347D">
      <w:pPr>
        <w:suppressAutoHyphens w:val="0"/>
        <w:autoSpaceDE w:val="0"/>
        <w:rPr>
          <w:lang w:val="el-GR"/>
        </w:rPr>
      </w:pPr>
      <w:r w:rsidRPr="00FC6504">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FC6504" w:rsidRDefault="000C1AAF" w:rsidP="002E347D">
      <w:pPr>
        <w:suppressAutoHyphens w:val="0"/>
        <w:autoSpaceDE w:val="0"/>
        <w:rPr>
          <w:lang w:val="el-GR"/>
        </w:rPr>
      </w:pPr>
      <w:r w:rsidRPr="00FC6504">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FC6504" w:rsidRDefault="000C1AAF" w:rsidP="002E347D">
      <w:pPr>
        <w:suppressAutoHyphens w:val="0"/>
        <w:autoSpaceDE w:val="0"/>
        <w:rPr>
          <w:lang w:val="el-GR"/>
        </w:rPr>
      </w:pPr>
      <w:r w:rsidRPr="00FC6504">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FC6504" w:rsidRDefault="000C1AAF" w:rsidP="002E347D">
      <w:pPr>
        <w:suppressAutoHyphens w:val="0"/>
        <w:autoSpaceDE w:val="0"/>
        <w:rPr>
          <w:lang w:val="el-GR"/>
        </w:rPr>
      </w:pPr>
      <w:r w:rsidRPr="00FC6504">
        <w:rPr>
          <w:lang w:val="el-GR"/>
        </w:rPr>
        <w:t>Το ποσό των ποινικών ρητρών αφαιρείται/συμψηφίζεται από/με την αμοιβή του αναδόχου.</w:t>
      </w:r>
    </w:p>
    <w:p w14:paraId="20EC9EC3" w14:textId="77777777" w:rsidR="000C1AAF" w:rsidRPr="00FC6504" w:rsidRDefault="000C1AAF" w:rsidP="002E347D">
      <w:pPr>
        <w:suppressAutoHyphens w:val="0"/>
        <w:autoSpaceDE w:val="0"/>
        <w:rPr>
          <w:lang w:val="el-GR"/>
        </w:rPr>
      </w:pPr>
      <w:r w:rsidRPr="00FC6504">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FC6504" w:rsidRDefault="000C1AAF" w:rsidP="002E347D">
      <w:pPr>
        <w:suppressAutoHyphens w:val="0"/>
        <w:autoSpaceDE w:val="0"/>
        <w:spacing w:after="0"/>
        <w:rPr>
          <w:lang w:val="el-GR"/>
        </w:rPr>
      </w:pPr>
    </w:p>
    <w:p w14:paraId="7D09FE5B" w14:textId="684EFA70" w:rsidR="008338F0" w:rsidRPr="00FC6504" w:rsidRDefault="003355E7" w:rsidP="002E347D">
      <w:pPr>
        <w:pStyle w:val="Heading2"/>
        <w:rPr>
          <w:rFonts w:cs="Tahoma"/>
          <w:lang w:val="el-GR"/>
        </w:rPr>
      </w:pPr>
      <w:bookmarkStart w:id="408" w:name="_Ref55324340"/>
      <w:bookmarkStart w:id="409" w:name="_Toc97194327"/>
      <w:bookmarkStart w:id="410" w:name="_Toc97194461"/>
      <w:bookmarkStart w:id="411" w:name="_Toc193968119"/>
      <w:r w:rsidRPr="00FC6504">
        <w:rPr>
          <w:rFonts w:cs="Tahoma"/>
          <w:lang w:val="el-GR"/>
        </w:rPr>
        <w:lastRenderedPageBreak/>
        <w:t>Διοικητικές προσφυγές κατά τη διαδικασία εκτέλεσης</w:t>
      </w:r>
      <w:bookmarkEnd w:id="408"/>
      <w:bookmarkEnd w:id="409"/>
      <w:bookmarkEnd w:id="410"/>
      <w:bookmarkEnd w:id="411"/>
    </w:p>
    <w:p w14:paraId="036FE66B" w14:textId="38EA8742" w:rsidR="00672DE1" w:rsidRPr="00FC6504" w:rsidRDefault="00672DE1" w:rsidP="002E347D">
      <w:pPr>
        <w:suppressAutoHyphens w:val="0"/>
        <w:autoSpaceDE w:val="0"/>
        <w:rPr>
          <w:lang w:val="el-GR"/>
        </w:rPr>
      </w:pPr>
      <w:r w:rsidRPr="00FC6504">
        <w:rPr>
          <w:lang w:val="el-GR"/>
        </w:rPr>
        <w:t xml:space="preserve">Ο ανάδοχος μπορεί κατά των αποφάσεων που επιβάλλουν σε βάρος του κυρώσεις, δυνάμει των όρων των άρθρων </w:t>
      </w:r>
      <w:r w:rsidRPr="00FC6504">
        <w:rPr>
          <w:rFonts w:eastAsia="SimSun"/>
          <w:lang w:val="el-GR"/>
        </w:rPr>
        <w:fldChar w:fldCharType="begin"/>
      </w:r>
      <w:r w:rsidRPr="00FC6504">
        <w:rPr>
          <w:rFonts w:eastAsia="SimSun"/>
          <w:lang w:val="el-GR"/>
        </w:rPr>
        <w:instrText xml:space="preserve"> REF _Ref496607484 \r \h  \* MERGEFORMAT </w:instrText>
      </w:r>
      <w:r w:rsidRPr="00FC6504">
        <w:rPr>
          <w:rFonts w:eastAsia="SimSun"/>
          <w:lang w:val="el-GR"/>
        </w:rPr>
      </w:r>
      <w:r w:rsidRPr="00FC6504">
        <w:rPr>
          <w:rFonts w:eastAsia="SimSun"/>
          <w:lang w:val="el-GR"/>
        </w:rPr>
        <w:fldChar w:fldCharType="separate"/>
      </w:r>
      <w:r w:rsidR="004255F2" w:rsidRPr="00FC6504">
        <w:rPr>
          <w:rFonts w:eastAsia="SimSun"/>
          <w:lang w:val="el-GR"/>
        </w:rPr>
        <w:t>5.2</w:t>
      </w:r>
      <w:r w:rsidRPr="00FC6504">
        <w:rPr>
          <w:rFonts w:eastAsia="SimSun"/>
          <w:lang w:val="el-GR"/>
        </w:rPr>
        <w:fldChar w:fldCharType="end"/>
      </w:r>
      <w:r w:rsidRPr="00FC6504">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w:t>
      </w:r>
      <w:r w:rsidR="007A1CF5" w:rsidRPr="00FC6504">
        <w:rPr>
          <w:lang w:val="el-GR"/>
        </w:rPr>
        <w:t>,</w:t>
      </w:r>
      <w:r w:rsidRPr="00FC6504">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w:t>
      </w:r>
      <w:r w:rsidR="008217E2" w:rsidRPr="00FC6504">
        <w:rPr>
          <w:lang w:val="el-GR"/>
        </w:rPr>
        <w:t>ληθείσες</w:t>
      </w:r>
      <w:r w:rsidRPr="00FC6504">
        <w:rPr>
          <w:lang w:val="el-GR"/>
        </w:rPr>
        <w:t xml:space="preserve"> κυρώσεις.</w:t>
      </w:r>
    </w:p>
    <w:p w14:paraId="76E745FF" w14:textId="3456F3BF" w:rsidR="00672DE1" w:rsidRPr="00FC6504" w:rsidRDefault="00672DE1" w:rsidP="002E347D">
      <w:pPr>
        <w:suppressAutoHyphens w:val="0"/>
        <w:autoSpaceDE w:val="0"/>
        <w:rPr>
          <w:lang w:val="el-GR"/>
        </w:rPr>
      </w:pPr>
      <w:r w:rsidRPr="00FC6504">
        <w:rPr>
          <w:lang w:val="el-GR"/>
        </w:rPr>
        <w:t xml:space="preserve">Επί της προσφυγής αποφασίζει το αρμοδίως αποφαινόμενο όργανο, ύστερα από γνωμοδότηση του προβλεπόμενου </w:t>
      </w:r>
      <w:r w:rsidR="005052FB" w:rsidRPr="00FC6504">
        <w:rPr>
          <w:lang w:val="el-GR"/>
        </w:rPr>
        <w:t>της περίπτωσης</w:t>
      </w:r>
      <w:r w:rsidR="007724B2" w:rsidRPr="00FC6504">
        <w:rPr>
          <w:lang w:val="el-GR"/>
        </w:rPr>
        <w:t xml:space="preserve"> β’ </w:t>
      </w:r>
      <w:r w:rsidR="001E49C1" w:rsidRPr="00FC6504">
        <w:rPr>
          <w:lang w:val="el-GR"/>
        </w:rPr>
        <w:t xml:space="preserve">και </w:t>
      </w:r>
      <w:r w:rsidR="005052FB" w:rsidRPr="00FC6504">
        <w:rPr>
          <w:lang w:val="el-GR"/>
        </w:rPr>
        <w:t xml:space="preserve">δτης παραγράφου 11 </w:t>
      </w:r>
      <w:r w:rsidRPr="00FC6504">
        <w:rPr>
          <w:lang w:val="el-GR"/>
        </w:rPr>
        <w:t xml:space="preserve">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00FC6504">
        <w:rPr>
          <w:lang w:val="el-GR"/>
        </w:rPr>
        <w:t xml:space="preserve">αυτή </w:t>
      </w:r>
      <w:r w:rsidRPr="00FC6504">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C6504" w:rsidRDefault="00F1622E" w:rsidP="002E347D">
      <w:pPr>
        <w:rPr>
          <w:lang w:val="el-GR"/>
        </w:rPr>
      </w:pPr>
    </w:p>
    <w:p w14:paraId="0ED80B95" w14:textId="1853D063" w:rsidR="005550B0" w:rsidRPr="00FC6504" w:rsidRDefault="005550B0" w:rsidP="002E347D">
      <w:pPr>
        <w:pStyle w:val="Heading2"/>
        <w:rPr>
          <w:rFonts w:cs="Tahoma"/>
          <w:b w:val="0"/>
          <w:lang w:val="el-GR"/>
        </w:rPr>
      </w:pPr>
      <w:bookmarkStart w:id="412" w:name="_Toc13748951"/>
      <w:bookmarkStart w:id="413" w:name="_Toc97194328"/>
      <w:bookmarkStart w:id="414" w:name="_Toc97194462"/>
      <w:bookmarkStart w:id="415" w:name="_Toc193968120"/>
      <w:r w:rsidRPr="00FC6504">
        <w:rPr>
          <w:rFonts w:cs="Tahoma"/>
          <w:lang w:val="el-GR"/>
        </w:rPr>
        <w:t>Δικαστική επίλυση διαφορών</w:t>
      </w:r>
      <w:bookmarkEnd w:id="412"/>
      <w:bookmarkEnd w:id="413"/>
      <w:bookmarkEnd w:id="414"/>
      <w:bookmarkEnd w:id="415"/>
    </w:p>
    <w:p w14:paraId="114104F6" w14:textId="71332B36" w:rsidR="005052FB" w:rsidRPr="00FC6504" w:rsidRDefault="005052FB" w:rsidP="002E347D">
      <w:pPr>
        <w:rPr>
          <w:b/>
          <w:sz w:val="24"/>
          <w:lang w:val="el-GR"/>
        </w:rPr>
      </w:pPr>
      <w:r w:rsidRPr="00FC6504">
        <w:rPr>
          <w:lang w:val="el-GR"/>
        </w:rPr>
        <w:t>Κάθε διαφορά μεταξύ των συμβαλλόμενων μερών που προκύπτει από τ</w:t>
      </w:r>
      <w:r w:rsidR="008217E2" w:rsidRPr="00FC6504">
        <w:rPr>
          <w:lang w:val="el-GR"/>
        </w:rPr>
        <w:t>η</w:t>
      </w:r>
      <w:r w:rsidRPr="00FC6504">
        <w:rPr>
          <w:lang w:val="el-GR"/>
        </w:rPr>
        <w:t xml:space="preserve"> σ</w:t>
      </w:r>
      <w:r w:rsidR="008217E2" w:rsidRPr="00FC6504">
        <w:rPr>
          <w:lang w:val="el-GR"/>
        </w:rPr>
        <w:t>ύ</w:t>
      </w:r>
      <w:r w:rsidRPr="00FC6504">
        <w:rPr>
          <w:lang w:val="el-GR"/>
        </w:rPr>
        <w:t>μβ</w:t>
      </w:r>
      <w:r w:rsidR="008217E2" w:rsidRPr="00FC6504">
        <w:rPr>
          <w:lang w:val="el-GR"/>
        </w:rPr>
        <w:t>α</w:t>
      </w:r>
      <w:r w:rsidRPr="00FC6504">
        <w:rPr>
          <w:lang w:val="el-GR"/>
        </w:rPr>
        <w:t>σ</w:t>
      </w:r>
      <w:r w:rsidR="008217E2" w:rsidRPr="00FC6504">
        <w:rPr>
          <w:lang w:val="el-GR"/>
        </w:rPr>
        <w:t>η</w:t>
      </w:r>
      <w:r w:rsidRPr="00FC6504">
        <w:rPr>
          <w:lang w:val="el-GR"/>
        </w:rPr>
        <w:t xml:space="preserve"> που συνάπτ</w:t>
      </w:r>
      <w:r w:rsidR="008217E2" w:rsidRPr="00FC6504">
        <w:rPr>
          <w:lang w:val="el-GR"/>
        </w:rPr>
        <w:t>ε</w:t>
      </w:r>
      <w:r w:rsidRPr="00FC6504">
        <w:rPr>
          <w:lang w:val="el-GR"/>
        </w:rPr>
        <w:t xml:space="preserve">ται στο πλαίσιο της παρούσας </w:t>
      </w:r>
      <w:r w:rsidR="008217E2" w:rsidRPr="00FC6504">
        <w:rPr>
          <w:lang w:val="el-GR"/>
        </w:rPr>
        <w:t xml:space="preserve">Διακήρυξης </w:t>
      </w:r>
      <w:r w:rsidRPr="00FC6504">
        <w:rPr>
          <w:lang w:val="el-GR"/>
        </w:rPr>
        <w:t xml:space="preserve">,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και 6 του άρθρου 205Α του ν. 4412/2016. Πριν την άσκηση της προσφυγής στο Διοικητικό Εφετείο </w:t>
      </w:r>
      <w:r w:rsidR="008217E2" w:rsidRPr="00FC6504">
        <w:rPr>
          <w:lang w:val="el-GR"/>
        </w:rPr>
        <w:t xml:space="preserve">τηρείται </w:t>
      </w:r>
      <w:r w:rsidRPr="00FC6504">
        <w:rPr>
          <w:lang w:val="el-GR"/>
        </w:rPr>
        <w:t>υποχρεωτικά</w:t>
      </w:r>
      <w:r w:rsidR="002A55E7" w:rsidRPr="00FC6504">
        <w:rPr>
          <w:lang w:val="el-GR"/>
        </w:rPr>
        <w:t xml:space="preserve"> η ενδικοφανής διαδικασίας που προβλέπεται στο άρθρο 205 του ν. 4412/2016 και την παράγραφο 5.3 της παρούσας</w:t>
      </w:r>
      <w:r w:rsidRPr="00FC6504">
        <w:rPr>
          <w:lang w:val="el-GR"/>
        </w:rPr>
        <w:t>,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FC6504" w:rsidRDefault="005550B0" w:rsidP="002E347D">
      <w:pPr>
        <w:suppressAutoHyphens w:val="0"/>
        <w:autoSpaceDE w:val="0"/>
        <w:rPr>
          <w:rFonts w:ascii="Calibri" w:hAnsi="Calibri"/>
          <w:lang w:val="el-GR"/>
        </w:rPr>
      </w:pPr>
    </w:p>
    <w:p w14:paraId="5E5B11FA" w14:textId="77777777" w:rsidR="00036CBD" w:rsidRPr="00FC6504" w:rsidRDefault="00036CBD" w:rsidP="002E347D">
      <w:pPr>
        <w:rPr>
          <w:lang w:val="el-GR"/>
        </w:rPr>
      </w:pPr>
    </w:p>
    <w:p w14:paraId="66CD902A" w14:textId="58BCA167" w:rsidR="008338F0" w:rsidRPr="00FC6504" w:rsidRDefault="00BB5BD6" w:rsidP="002E347D">
      <w:pPr>
        <w:pStyle w:val="Heading1"/>
        <w:rPr>
          <w:rFonts w:cs="Tahoma"/>
          <w:szCs w:val="22"/>
        </w:rPr>
      </w:pPr>
      <w:bookmarkStart w:id="416" w:name="_Ref75870221"/>
      <w:bookmarkStart w:id="417" w:name="_Toc97194463"/>
      <w:bookmarkStart w:id="418" w:name="_Toc193968121"/>
      <w:r w:rsidRPr="00FC6504">
        <w:rPr>
          <w:rFonts w:cs="Tahoma"/>
          <w:szCs w:val="22"/>
        </w:rPr>
        <w:lastRenderedPageBreak/>
        <w:t xml:space="preserve">ΧΡΟΝΟΣ ΚΑΙ ΤΡΟΠΟΣ </w:t>
      </w:r>
      <w:r w:rsidR="003355E7" w:rsidRPr="00FC6504">
        <w:rPr>
          <w:rFonts w:cs="Tahoma"/>
          <w:szCs w:val="22"/>
        </w:rPr>
        <w:t>ΕΚΤΕΛΕΣΗΣ</w:t>
      </w:r>
      <w:bookmarkEnd w:id="416"/>
      <w:bookmarkEnd w:id="417"/>
      <w:bookmarkEnd w:id="418"/>
    </w:p>
    <w:p w14:paraId="77208E1F" w14:textId="26F9243A" w:rsidR="008338F0" w:rsidRPr="00FC6504" w:rsidRDefault="003355E7" w:rsidP="002E347D">
      <w:pPr>
        <w:pStyle w:val="Heading2"/>
        <w:rPr>
          <w:rFonts w:cs="Tahoma"/>
          <w:lang w:val="el-GR"/>
        </w:rPr>
      </w:pPr>
      <w:bookmarkStart w:id="419" w:name="_Ref63782029"/>
      <w:bookmarkStart w:id="420" w:name="_Toc97194329"/>
      <w:bookmarkStart w:id="421" w:name="_Toc97194464"/>
      <w:bookmarkStart w:id="422" w:name="_Toc193968122"/>
      <w:r w:rsidRPr="00FC6504">
        <w:rPr>
          <w:rFonts w:cs="Tahoma"/>
          <w:lang w:val="el-GR"/>
        </w:rPr>
        <w:t>Παρακολούθηση της σύμβασης</w:t>
      </w:r>
      <w:bookmarkEnd w:id="419"/>
      <w:bookmarkEnd w:id="420"/>
      <w:bookmarkEnd w:id="421"/>
      <w:bookmarkEnd w:id="422"/>
    </w:p>
    <w:p w14:paraId="36F9268F" w14:textId="3912BFE0" w:rsidR="00CE12C7" w:rsidRPr="00FC6504" w:rsidRDefault="00512083" w:rsidP="002E347D">
      <w:pPr>
        <w:rPr>
          <w:lang w:val="el-GR"/>
        </w:rPr>
      </w:pPr>
      <w:r w:rsidRPr="00FC6504">
        <w:rPr>
          <w:lang w:val="el-GR"/>
        </w:rPr>
        <w:t xml:space="preserve">6.1.1. </w:t>
      </w:r>
      <w:bookmarkStart w:id="423" w:name="_Hlk9421248"/>
      <w:r w:rsidRPr="00FC6504">
        <w:rPr>
          <w:lang w:val="el-GR"/>
        </w:rPr>
        <w:t xml:space="preserve">Η παρακολούθηση της εκτέλεσης της </w:t>
      </w:r>
      <w:r w:rsidR="004031A9" w:rsidRPr="00FC6504">
        <w:rPr>
          <w:lang w:val="el-GR"/>
        </w:rPr>
        <w:t>σ</w:t>
      </w:r>
      <w:r w:rsidRPr="00FC6504">
        <w:rPr>
          <w:lang w:val="el-GR"/>
        </w:rPr>
        <w:t>ύμβασης και η διοίκηση αυτής θα διενεργ</w:t>
      </w:r>
      <w:r w:rsidR="005052FB" w:rsidRPr="00FC6504">
        <w:rPr>
          <w:lang w:val="el-GR"/>
        </w:rPr>
        <w:t xml:space="preserve">ηθεί </w:t>
      </w:r>
      <w:r w:rsidR="007D792E" w:rsidRPr="00FC6504">
        <w:rPr>
          <w:lang w:val="el-GR"/>
        </w:rPr>
        <w:t xml:space="preserve">από ειδική </w:t>
      </w:r>
      <w:r w:rsidR="002333E4" w:rsidRPr="00FC6504">
        <w:rPr>
          <w:lang w:val="el-GR"/>
        </w:rPr>
        <w:t>Ε</w:t>
      </w:r>
      <w:r w:rsidR="007D792E" w:rsidRPr="00FC6504">
        <w:rPr>
          <w:lang w:val="el-GR"/>
        </w:rPr>
        <w:t xml:space="preserve">πιτροπή </w:t>
      </w:r>
      <w:r w:rsidR="000653F1" w:rsidRPr="00FC6504">
        <w:rPr>
          <w:lang w:val="el-GR"/>
        </w:rPr>
        <w:t xml:space="preserve">(τριμελή ή πενταμελή) </w:t>
      </w:r>
      <w:r w:rsidR="007D792E" w:rsidRPr="00FC6504">
        <w:rPr>
          <w:lang w:val="el-GR"/>
        </w:rPr>
        <w:t>η οποία θα ορισθεί με απόφαση της αναθέτουσας αρχής</w:t>
      </w:r>
      <w:r w:rsidR="00CE12C7" w:rsidRPr="00FC6504">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3EEF7F24" w:rsidR="00D92E5F" w:rsidRPr="00FC6504" w:rsidRDefault="00512083" w:rsidP="002E347D">
      <w:pPr>
        <w:rPr>
          <w:lang w:val="el-GR"/>
        </w:rPr>
      </w:pPr>
      <w:r w:rsidRPr="00FC6504">
        <w:rPr>
          <w:lang w:val="el-GR"/>
        </w:rPr>
        <w:t xml:space="preserve">Με υπόδειξη του Κυρίου του Έργου μπορεί να </w:t>
      </w:r>
      <w:r w:rsidR="002333E4" w:rsidRPr="00FC6504">
        <w:rPr>
          <w:lang w:val="el-GR"/>
        </w:rPr>
        <w:t>ορίζονται</w:t>
      </w:r>
      <w:r w:rsidRPr="00FC6504">
        <w:rPr>
          <w:lang w:val="el-GR"/>
        </w:rPr>
        <w:t xml:space="preserve"> εκπρόσωποί του, οι οποίοι θα συμμετέχουν </w:t>
      </w:r>
      <w:r w:rsidR="007D792E" w:rsidRPr="00FC6504">
        <w:rPr>
          <w:lang w:val="el-GR"/>
        </w:rPr>
        <w:t xml:space="preserve">στην </w:t>
      </w:r>
      <w:r w:rsidR="002333E4" w:rsidRPr="00FC6504">
        <w:rPr>
          <w:lang w:val="el-GR"/>
        </w:rPr>
        <w:t>Ε</w:t>
      </w:r>
      <w:r w:rsidR="007D792E" w:rsidRPr="00FC6504">
        <w:rPr>
          <w:lang w:val="el-GR"/>
        </w:rPr>
        <w:t xml:space="preserve">πιτροπή </w:t>
      </w:r>
      <w:r w:rsidR="002333E4" w:rsidRPr="00FC6504">
        <w:rPr>
          <w:lang w:val="el-GR"/>
        </w:rPr>
        <w:t>Π</w:t>
      </w:r>
      <w:r w:rsidRPr="00FC6504">
        <w:rPr>
          <w:lang w:val="el-GR"/>
        </w:rPr>
        <w:t>αρακολούθηση</w:t>
      </w:r>
      <w:r w:rsidR="007D792E" w:rsidRPr="00FC6504">
        <w:rPr>
          <w:lang w:val="el-GR"/>
        </w:rPr>
        <w:t>ς</w:t>
      </w:r>
      <w:r w:rsidRPr="00FC6504">
        <w:rPr>
          <w:lang w:val="el-GR"/>
        </w:rPr>
        <w:t xml:space="preserve"> της σύμβασης.</w:t>
      </w:r>
    </w:p>
    <w:p w14:paraId="298CE33D" w14:textId="77777777" w:rsidR="00B71CAC" w:rsidRPr="00FC6504" w:rsidRDefault="007D792E" w:rsidP="002E347D">
      <w:pPr>
        <w:rPr>
          <w:lang w:val="el-GR"/>
        </w:rPr>
      </w:pPr>
      <w:r w:rsidRPr="00FC6504">
        <w:rPr>
          <w:lang w:val="el-GR"/>
        </w:rPr>
        <w:t xml:space="preserve">Η αρμόδια </w:t>
      </w:r>
      <w:r w:rsidR="002333E4" w:rsidRPr="00FC6504">
        <w:rPr>
          <w:lang w:val="el-GR"/>
        </w:rPr>
        <w:t>Ε</w:t>
      </w:r>
      <w:r w:rsidRPr="00FC6504">
        <w:rPr>
          <w:lang w:val="el-GR"/>
        </w:rPr>
        <w:t xml:space="preserve">πιτροπή </w:t>
      </w:r>
      <w:r w:rsidR="002333E4" w:rsidRPr="00FC6504">
        <w:rPr>
          <w:lang w:val="el-GR"/>
        </w:rPr>
        <w:t>Π</w:t>
      </w:r>
      <w:r w:rsidRPr="00FC6504">
        <w:rPr>
          <w:lang w:val="el-GR"/>
        </w:rPr>
        <w:t>αρακολού</w:t>
      </w:r>
      <w:r w:rsidR="002333E4" w:rsidRPr="00FC6504">
        <w:rPr>
          <w:lang w:val="el-GR"/>
        </w:rPr>
        <w:t>θη</w:t>
      </w:r>
      <w:r w:rsidRPr="00FC6504">
        <w:rPr>
          <w:lang w:val="el-GR"/>
        </w:rPr>
        <w:t xml:space="preserve">σης </w:t>
      </w:r>
      <w:r w:rsidR="002333E4" w:rsidRPr="00FC6504">
        <w:rPr>
          <w:lang w:val="el-GR"/>
        </w:rPr>
        <w:t>δύναται να αποστέλλει</w:t>
      </w:r>
      <w:r w:rsidR="00512083" w:rsidRPr="00FC6504">
        <w:rPr>
          <w:lang w:val="el-GR"/>
        </w:rPr>
        <w:t xml:space="preserve"> </w:t>
      </w:r>
      <w:r w:rsidR="002333E4" w:rsidRPr="00FC6504">
        <w:rPr>
          <w:lang w:val="el-GR"/>
        </w:rPr>
        <w:t>έγγραφα</w:t>
      </w:r>
      <w:r w:rsidR="00512083" w:rsidRPr="00FC6504">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FC6504">
        <w:rPr>
          <w:lang w:val="el-GR"/>
        </w:rPr>
        <w:t>,</w:t>
      </w:r>
      <w:r w:rsidR="00512083" w:rsidRPr="00FC6504">
        <w:rPr>
          <w:lang w:val="el-GR"/>
        </w:rPr>
        <w:t xml:space="preserve"> καθώς και τον έλεγχο συμμόρφωσης του αναδόχου με τους όρους αυτής.</w:t>
      </w:r>
    </w:p>
    <w:p w14:paraId="671B146C" w14:textId="77777777" w:rsidR="00B71CAC" w:rsidRPr="00FC6504" w:rsidRDefault="00B71CAC" w:rsidP="002E347D">
      <w:pPr>
        <w:rPr>
          <w:lang w:val="el-GR"/>
        </w:rPr>
      </w:pPr>
    </w:p>
    <w:p w14:paraId="1E1BEFB6" w14:textId="04ED5928" w:rsidR="006D30AC" w:rsidRPr="00FC6504" w:rsidRDefault="00B71CAC" w:rsidP="002E347D">
      <w:pPr>
        <w:rPr>
          <w:lang w:val="el-GR"/>
        </w:rPr>
      </w:pPr>
      <w:r w:rsidRPr="00FC6504">
        <w:rPr>
          <w:lang w:val="el-GR"/>
        </w:rPr>
        <w:t xml:space="preserve">6.1.1 </w:t>
      </w:r>
      <w:r w:rsidR="006D30AC" w:rsidRPr="00FC6504">
        <w:rPr>
          <w:lang w:val="el-GR"/>
        </w:rPr>
        <w:t>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w:t>
      </w:r>
    </w:p>
    <w:p w14:paraId="30C7DB21" w14:textId="2081F52D" w:rsidR="006D30AC" w:rsidRPr="00FC6504" w:rsidRDefault="006D30AC" w:rsidP="002E347D">
      <w:pPr>
        <w:rPr>
          <w:lang w:val="el-GR"/>
        </w:rPr>
      </w:pPr>
      <w:r w:rsidRPr="00FC6504">
        <w:rPr>
          <w:lang w:val="el-GR"/>
        </w:rPr>
        <w:t>Με υπόδειξη του Κυρίου του Έργου μπορεί να ορίζονται εκπρόσωποί του, οι οποίοι θα συμμετέχουν στην Επιτροπή Παρακολούθησης και Παραλαβής της σύμβασης.</w:t>
      </w:r>
    </w:p>
    <w:p w14:paraId="7E2E5BCC" w14:textId="77777777" w:rsidR="006D30AC" w:rsidRPr="00FC6504" w:rsidRDefault="006D30AC" w:rsidP="002E347D">
      <w:pPr>
        <w:rPr>
          <w:lang w:val="el-GR"/>
        </w:rPr>
      </w:pPr>
      <w:r w:rsidRPr="00FC6504">
        <w:rPr>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384A701" w14:textId="34A7882E" w:rsidR="006D30AC" w:rsidRPr="00FC6504" w:rsidRDefault="006D30AC" w:rsidP="002E347D">
      <w:pPr>
        <w:rPr>
          <w:lang w:val="el-GR"/>
        </w:rPr>
      </w:pPr>
      <w:r w:rsidRPr="00FC6504">
        <w:rPr>
          <w:lang w:val="el-GR"/>
        </w:rPr>
        <w:t>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2307C1FC" w14:textId="77777777" w:rsidR="006D30AC" w:rsidRPr="00FC6504" w:rsidRDefault="006D30AC" w:rsidP="002E347D">
      <w:pPr>
        <w:rPr>
          <w:lang w:val="el-GR"/>
        </w:rPr>
      </w:pPr>
      <w:r w:rsidRPr="00FC6504">
        <w:rPr>
          <w:lang w:val="el-GR"/>
        </w:rPr>
        <w:t>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w:t>
      </w:r>
    </w:p>
    <w:p w14:paraId="5209402E" w14:textId="7BA9943E" w:rsidR="006D30AC" w:rsidRPr="00FC6504" w:rsidRDefault="006D30AC" w:rsidP="002E347D">
      <w:pPr>
        <w:rPr>
          <w:lang w:val="el-GR"/>
        </w:rPr>
      </w:pPr>
      <w:r w:rsidRPr="00FC6504">
        <w:rPr>
          <w:lang w:val="el-GR"/>
        </w:rPr>
        <w:t>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γνωμοδοτικο</w:t>
      </w:r>
    </w:p>
    <w:p w14:paraId="1E69F45B" w14:textId="5D14DA40" w:rsidR="008338F0" w:rsidRPr="00FC6504" w:rsidRDefault="003355E7" w:rsidP="002E347D">
      <w:pPr>
        <w:pStyle w:val="Heading2"/>
        <w:rPr>
          <w:rFonts w:cs="Tahoma"/>
          <w:lang w:val="el-GR"/>
        </w:rPr>
      </w:pPr>
      <w:bookmarkStart w:id="424" w:name="_Toc97194330"/>
      <w:bookmarkStart w:id="425" w:name="_Toc97194465"/>
      <w:bookmarkStart w:id="426" w:name="_Toc193968123"/>
      <w:bookmarkEnd w:id="423"/>
      <w:r w:rsidRPr="00FC6504">
        <w:rPr>
          <w:rFonts w:cs="Tahoma"/>
          <w:lang w:val="el-GR"/>
        </w:rPr>
        <w:lastRenderedPageBreak/>
        <w:t>Διάρκεια σύμβασης</w:t>
      </w:r>
      <w:bookmarkEnd w:id="424"/>
      <w:bookmarkEnd w:id="425"/>
      <w:bookmarkEnd w:id="426"/>
    </w:p>
    <w:p w14:paraId="61D003E7" w14:textId="0405B0F4" w:rsidR="008702D8" w:rsidRPr="00FC6504" w:rsidRDefault="003355E7" w:rsidP="002E347D">
      <w:pPr>
        <w:rPr>
          <w:lang w:val="el-GR"/>
        </w:rPr>
      </w:pPr>
      <w:r w:rsidRPr="00FC6504">
        <w:rPr>
          <w:lang w:val="el-GR"/>
        </w:rPr>
        <w:t xml:space="preserve">6.2.1. </w:t>
      </w:r>
      <w:r w:rsidR="008702D8" w:rsidRPr="00FC6504">
        <w:rPr>
          <w:lang w:val="el-GR"/>
        </w:rPr>
        <w:t xml:space="preserve">Η συνολική </w:t>
      </w:r>
      <w:r w:rsidR="008702D8" w:rsidRPr="00FC6504">
        <w:rPr>
          <w:b/>
          <w:lang w:val="el-GR"/>
        </w:rPr>
        <w:t>διάρκεια</w:t>
      </w:r>
      <w:r w:rsidR="008702D8" w:rsidRPr="00FC6504">
        <w:rPr>
          <w:lang w:val="el-GR"/>
        </w:rPr>
        <w:t xml:space="preserve"> της σύμβασης ορίζεται σε</w:t>
      </w:r>
      <w:r w:rsidR="003D7782" w:rsidRPr="00FC6504">
        <w:rPr>
          <w:lang w:val="el-GR"/>
        </w:rPr>
        <w:t xml:space="preserve"> </w:t>
      </w:r>
      <w:r w:rsidR="00D777CE" w:rsidRPr="00FC6504">
        <w:rPr>
          <w:lang w:val="el-GR"/>
        </w:rPr>
        <w:t>εννέα (9) μήνες</w:t>
      </w:r>
      <w:r w:rsidR="008702D8" w:rsidRPr="00FC6504">
        <w:rPr>
          <w:lang w:val="el-GR"/>
        </w:rPr>
        <w:t xml:space="preserve"> και</w:t>
      </w:r>
      <w:r w:rsidR="0029613C" w:rsidRPr="00FC6504">
        <w:rPr>
          <w:lang w:val="el-GR"/>
        </w:rPr>
        <w:t xml:space="preserve"> </w:t>
      </w:r>
      <w:r w:rsidR="008702D8" w:rsidRPr="00FC6504">
        <w:rPr>
          <w:lang w:val="el-GR"/>
        </w:rPr>
        <w:t>νοείται το χρονι</w:t>
      </w:r>
      <w:r w:rsidR="008702D8" w:rsidRPr="00FC6504">
        <w:rPr>
          <w:lang w:val="el-GR"/>
        </w:rPr>
        <w:softHyphen/>
        <w:t>κό διάστημα από την ημερομηνία υπογραφής της σύμβασης</w:t>
      </w:r>
      <w:r w:rsidR="00E1337D" w:rsidRPr="00FC6504">
        <w:rPr>
          <w:lang w:val="el-GR"/>
        </w:rPr>
        <w:t xml:space="preserve"> </w:t>
      </w:r>
      <w:r w:rsidR="008702D8" w:rsidRPr="00FC6504">
        <w:rPr>
          <w:lang w:val="el-GR"/>
        </w:rPr>
        <w:t xml:space="preserve">έως την υποβολή του τελευταίου παραδοτέου σύμφωνα με το αναλυτικό χρονοδιάγραμμα </w:t>
      </w:r>
      <w:r w:rsidR="00C90A04" w:rsidRPr="00FC6504">
        <w:rPr>
          <w:lang w:val="el-GR"/>
        </w:rPr>
        <w:t xml:space="preserve">που περιλαμβάνεται στο </w:t>
      </w:r>
      <w:r w:rsidR="00673490" w:rsidRPr="00FC6504">
        <w:rPr>
          <w:lang w:val="el-GR"/>
        </w:rPr>
        <w:fldChar w:fldCharType="begin"/>
      </w:r>
      <w:r w:rsidR="00673490" w:rsidRPr="00FC6504">
        <w:rPr>
          <w:lang w:val="el-GR"/>
        </w:rPr>
        <w:instrText xml:space="preserve"> REF _Ref496625830 \h </w:instrText>
      </w:r>
      <w:r w:rsidR="00DF02B0" w:rsidRPr="00FC6504">
        <w:rPr>
          <w:lang w:val="el-GR"/>
        </w:rPr>
        <w:instrText xml:space="preserve"> \* MERGEFORMAT </w:instrText>
      </w:r>
      <w:r w:rsidR="00673490" w:rsidRPr="00FC6504">
        <w:rPr>
          <w:lang w:val="el-GR"/>
        </w:rPr>
      </w:r>
      <w:r w:rsidR="00673490" w:rsidRPr="00FC6504">
        <w:rPr>
          <w:lang w:val="el-GR"/>
        </w:rPr>
        <w:fldChar w:fldCharType="separate"/>
      </w:r>
      <w:r w:rsidR="004255F2" w:rsidRPr="00FC6504">
        <w:rPr>
          <w:lang w:val="el-GR"/>
        </w:rPr>
        <w:t>ΠΑΡΑΡΤΗΜΑ Ι – Αναλυτική Περιγραφή Φυσικού και Οικονομικού Αντικειμένου της Σύμβασης</w:t>
      </w:r>
      <w:r w:rsidR="00673490" w:rsidRPr="00FC6504">
        <w:rPr>
          <w:lang w:val="el-GR"/>
        </w:rPr>
        <w:fldChar w:fldCharType="end"/>
      </w:r>
      <w:r w:rsidR="00673490" w:rsidRPr="00FC6504">
        <w:rPr>
          <w:lang w:val="el-GR"/>
        </w:rPr>
        <w:t xml:space="preserve"> της παρούσας. </w:t>
      </w:r>
      <w:r w:rsidR="008702D8" w:rsidRPr="00FC6504">
        <w:rPr>
          <w:lang w:val="el-GR"/>
        </w:rPr>
        <w:t>Επισημαίνεται ότι στη συνολική διάρκεια</w:t>
      </w:r>
      <w:r w:rsidR="00E1337D" w:rsidRPr="00FC6504">
        <w:rPr>
          <w:lang w:val="el-GR"/>
        </w:rPr>
        <w:t xml:space="preserve"> </w:t>
      </w:r>
      <w:r w:rsidR="008702D8" w:rsidRPr="00FC6504">
        <w:rPr>
          <w:lang w:val="el-GR"/>
        </w:rPr>
        <w:t xml:space="preserve">περιλαμβάνεται και ο χρόνος που θα απαιτηθεί για την παραλαβή των ενδιάμεσων φάσεων ή παραδοτέων </w:t>
      </w:r>
      <w:r w:rsidR="008702D8" w:rsidRPr="00FC6504">
        <w:rPr>
          <w:u w:val="single"/>
          <w:lang w:val="el-GR"/>
        </w:rPr>
        <w:t>μέχρι την παράδοση και του τελευταίου παραδοτέου που ορίζει τη λήξη της σύμβαση</w:t>
      </w:r>
      <w:r w:rsidR="008702D8" w:rsidRPr="00FC6504">
        <w:rPr>
          <w:lang w:val="el-GR"/>
        </w:rPr>
        <w:t>ς και την έναρξη της οριστικής παραλαβής του έργου.</w:t>
      </w:r>
    </w:p>
    <w:p w14:paraId="23229412" w14:textId="32068816" w:rsidR="008338F0" w:rsidRPr="00FC6504" w:rsidRDefault="003355E7" w:rsidP="002E347D">
      <w:pPr>
        <w:rPr>
          <w:lang w:val="el-GR"/>
        </w:rPr>
      </w:pPr>
      <w:r w:rsidRPr="00FC6504">
        <w:rPr>
          <w:lang w:val="el-GR"/>
        </w:rPr>
        <w:t>6.2.2. Η</w:t>
      </w:r>
      <w:r w:rsidR="00E1337D" w:rsidRPr="00FC6504">
        <w:rPr>
          <w:lang w:val="el-GR"/>
        </w:rPr>
        <w:t xml:space="preserve"> </w:t>
      </w:r>
      <w:r w:rsidRPr="00FC6504">
        <w:rPr>
          <w:lang w:val="el-GR"/>
        </w:rPr>
        <w:t>συνολική διάρκεια της σύμβασης μπορεί να παρατείνεται μετά από</w:t>
      </w:r>
      <w:r w:rsidR="00E1337D" w:rsidRPr="00FC6504">
        <w:rPr>
          <w:lang w:val="el-GR"/>
        </w:rPr>
        <w:t xml:space="preserve"> </w:t>
      </w:r>
      <w:r w:rsidRPr="00FC6504">
        <w:rPr>
          <w:lang w:val="el-GR"/>
        </w:rPr>
        <w:t>αιτιολογημένη απόφαση της αναθέτουσας αρχής μέχρι το 50% αυτής ύστερα από σχετικό αίτημα του</w:t>
      </w:r>
      <w:r w:rsidR="00E1337D" w:rsidRPr="00FC6504">
        <w:rPr>
          <w:lang w:val="el-GR"/>
        </w:rPr>
        <w:t xml:space="preserve"> </w:t>
      </w:r>
      <w:r w:rsidRPr="00FC6504">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sidRPr="00FC6504">
        <w:rPr>
          <w:lang w:val="el-GR"/>
        </w:rPr>
        <w:t>Εά</w:t>
      </w:r>
      <w:r w:rsidRPr="00FC6504">
        <w:rPr>
          <w:lang w:val="el-GR"/>
        </w:rPr>
        <w:t xml:space="preserve">ν λήξει η συνολική διάρκεια της σύμβασης, χωρίς να υποβληθεί εγκαίρως αίτημα παράτασης ή, </w:t>
      </w:r>
      <w:r w:rsidR="009E7804" w:rsidRPr="00FC6504">
        <w:rPr>
          <w:lang w:val="el-GR"/>
        </w:rPr>
        <w:t>εάν</w:t>
      </w:r>
      <w:r w:rsidRPr="00FC6504">
        <w:rPr>
          <w:lang w:val="el-GR"/>
        </w:rPr>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FC6504">
        <w:rPr>
          <w:lang w:val="el-GR"/>
        </w:rPr>
        <w:t>.</w:t>
      </w:r>
      <w:r w:rsidRPr="00FC6504">
        <w:rPr>
          <w:lang w:val="el-GR"/>
        </w:rPr>
        <w:t xml:space="preserve"> </w:t>
      </w:r>
      <w:r w:rsidR="009E7804" w:rsidRPr="00FC6504">
        <w:rPr>
          <w:lang w:val="el-GR"/>
        </w:rPr>
        <w:t>Εάν</w:t>
      </w:r>
      <w:r w:rsidRPr="00FC6504">
        <w:rPr>
          <w:lang w:val="el-GR"/>
        </w:rPr>
        <w:t xml:space="preserve"> οι υπηρεσίες παρασχεθούν από υπαιτιότητα του αναδόχου μετά τη λήξη της διάρκειας της σύμβασης, και μέχρι </w:t>
      </w:r>
      <w:r w:rsidR="009E7804" w:rsidRPr="00FC6504">
        <w:rPr>
          <w:lang w:val="el-GR"/>
        </w:rPr>
        <w:t xml:space="preserve">τη </w:t>
      </w:r>
      <w:r w:rsidRPr="00FC6504">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FC6504">
        <w:rPr>
          <w:lang w:val="el-GR"/>
        </w:rPr>
        <w:t xml:space="preserve">την παρ. </w:t>
      </w:r>
      <w:r w:rsidR="00673490" w:rsidRPr="00FC6504">
        <w:rPr>
          <w:lang w:val="el-GR"/>
        </w:rPr>
        <w:fldChar w:fldCharType="begin"/>
      </w:r>
      <w:r w:rsidR="00673490" w:rsidRPr="00FC6504">
        <w:rPr>
          <w:lang w:val="el-GR"/>
        </w:rPr>
        <w:instrText xml:space="preserve"> REF _Ref496607484 \r \h </w:instrText>
      </w:r>
      <w:r w:rsidR="00DF02B0" w:rsidRPr="00FC6504">
        <w:rPr>
          <w:lang w:val="el-GR"/>
        </w:rPr>
        <w:instrText xml:space="preserve"> \* MERGEFORMAT </w:instrText>
      </w:r>
      <w:r w:rsidR="00673490" w:rsidRPr="00FC6504">
        <w:rPr>
          <w:lang w:val="el-GR"/>
        </w:rPr>
      </w:r>
      <w:r w:rsidR="00673490" w:rsidRPr="00FC6504">
        <w:rPr>
          <w:lang w:val="el-GR"/>
        </w:rPr>
        <w:fldChar w:fldCharType="separate"/>
      </w:r>
      <w:r w:rsidR="004255F2" w:rsidRPr="00FC6504">
        <w:rPr>
          <w:lang w:val="el-GR"/>
        </w:rPr>
        <w:t>5.2</w:t>
      </w:r>
      <w:r w:rsidR="00673490" w:rsidRPr="00FC6504">
        <w:rPr>
          <w:lang w:val="el-GR"/>
        </w:rPr>
        <w:fldChar w:fldCharType="end"/>
      </w:r>
      <w:r w:rsidRPr="00FC6504">
        <w:rPr>
          <w:lang w:val="el-GR"/>
        </w:rPr>
        <w:t xml:space="preserve"> της παρούσας.</w:t>
      </w:r>
    </w:p>
    <w:p w14:paraId="3BF20712" w14:textId="77777777" w:rsidR="00BA2DC9" w:rsidRPr="00FC6504" w:rsidRDefault="00BA2DC9" w:rsidP="002E347D">
      <w:pPr>
        <w:rPr>
          <w:lang w:val="el-GR"/>
        </w:rPr>
      </w:pPr>
    </w:p>
    <w:p w14:paraId="00974E0F" w14:textId="23B27673" w:rsidR="008338F0" w:rsidRPr="00FC6504" w:rsidRDefault="003355E7" w:rsidP="002E347D">
      <w:pPr>
        <w:pStyle w:val="Heading2"/>
        <w:rPr>
          <w:rFonts w:cs="Tahoma"/>
          <w:lang w:val="el-GR"/>
        </w:rPr>
      </w:pPr>
      <w:bookmarkStart w:id="427" w:name="_Ref40954198"/>
      <w:bookmarkStart w:id="428" w:name="_Ref55381059"/>
      <w:bookmarkStart w:id="429" w:name="_Toc97194331"/>
      <w:bookmarkStart w:id="430" w:name="_Toc97194466"/>
      <w:bookmarkStart w:id="431" w:name="_Toc193968124"/>
      <w:r w:rsidRPr="00FC6504">
        <w:rPr>
          <w:rFonts w:cs="Tahoma"/>
          <w:lang w:val="el-GR"/>
        </w:rPr>
        <w:t>Παραλαβή του αντικειμένου της σύμβασης</w:t>
      </w:r>
      <w:bookmarkEnd w:id="427"/>
      <w:bookmarkEnd w:id="428"/>
      <w:bookmarkEnd w:id="429"/>
      <w:bookmarkEnd w:id="430"/>
      <w:bookmarkEnd w:id="431"/>
    </w:p>
    <w:p w14:paraId="13AC08D4" w14:textId="20333C6E" w:rsidR="00BB555C" w:rsidRPr="00FC6504" w:rsidRDefault="00BB555C" w:rsidP="002E347D">
      <w:pPr>
        <w:rPr>
          <w:lang w:val="el-GR"/>
        </w:rPr>
      </w:pPr>
      <w:bookmarkStart w:id="432" w:name="_Hlk9421462"/>
      <w:r w:rsidRPr="00FC6504">
        <w:rPr>
          <w:b/>
          <w:lang w:val="el-GR"/>
        </w:rPr>
        <w:t>6.3.1</w:t>
      </w:r>
      <w:r w:rsidRPr="00FC6504">
        <w:rPr>
          <w:lang w:val="el-GR"/>
        </w:rPr>
        <w:t xml:space="preserve"> </w:t>
      </w:r>
      <w:r w:rsidRPr="00FC6504">
        <w:t>H</w:t>
      </w:r>
      <w:r w:rsidRPr="00FC6504">
        <w:rPr>
          <w:lang w:val="el-GR"/>
        </w:rPr>
        <w:t xml:space="preserve"> παραλαβή του εξοπλισμού/λογισμικού, των σχετικών παραδοτέων, συνοδευτικών υπηρεσιών ή/και φάσεων και υπηρεσιών γίνεται από Επιτροπή </w:t>
      </w:r>
      <w:r w:rsidR="006D30AC" w:rsidRPr="00FC6504">
        <w:rPr>
          <w:lang w:val="el-GR"/>
        </w:rPr>
        <w:t xml:space="preserve">Παρακολούθησης και </w:t>
      </w:r>
      <w:r w:rsidRPr="00FC6504">
        <w:rPr>
          <w:lang w:val="el-GR"/>
        </w:rPr>
        <w:t>Παραλαβής (τριμελή ή πενταμελή) που συγκροτείται σύμφωνα με</w:t>
      </w:r>
      <w:r w:rsidR="00B71CAC" w:rsidRPr="00FC6504">
        <w:rPr>
          <w:lang w:val="el-GR"/>
        </w:rPr>
        <w:t xml:space="preserve"> </w:t>
      </w:r>
      <w:bookmarkStart w:id="433" w:name="_Hlk151729730"/>
      <w:r w:rsidR="00B71CAC" w:rsidRPr="00FC6504">
        <w:rPr>
          <w:lang w:val="el-GR"/>
        </w:rPr>
        <w:t xml:space="preserve">τα προβλεπόμενα στην Παρ. </w:t>
      </w:r>
      <w:r w:rsidR="00B71CAC" w:rsidRPr="00FC6504">
        <w:rPr>
          <w:lang w:val="el-GR"/>
        </w:rPr>
        <w:fldChar w:fldCharType="begin"/>
      </w:r>
      <w:r w:rsidR="00B71CAC" w:rsidRPr="00FC6504">
        <w:rPr>
          <w:lang w:val="el-GR"/>
        </w:rPr>
        <w:instrText xml:space="preserve"> REF _Ref63782029 \r \h </w:instrText>
      </w:r>
      <w:r w:rsidR="00141CA5" w:rsidRPr="00FC6504">
        <w:rPr>
          <w:lang w:val="el-GR"/>
        </w:rPr>
        <w:instrText xml:space="preserve"> \* MERGEFORMAT </w:instrText>
      </w:r>
      <w:r w:rsidR="00B71CAC" w:rsidRPr="00FC6504">
        <w:rPr>
          <w:lang w:val="el-GR"/>
        </w:rPr>
      </w:r>
      <w:r w:rsidR="00B71CAC" w:rsidRPr="00FC6504">
        <w:rPr>
          <w:lang w:val="el-GR"/>
        </w:rPr>
        <w:fldChar w:fldCharType="separate"/>
      </w:r>
      <w:r w:rsidR="00B71CAC" w:rsidRPr="00FC6504">
        <w:rPr>
          <w:cs/>
          <w:lang w:val="el-GR"/>
        </w:rPr>
        <w:t>‎</w:t>
      </w:r>
      <w:r w:rsidR="00B71CAC" w:rsidRPr="00FC6504">
        <w:rPr>
          <w:lang w:val="el-GR"/>
        </w:rPr>
        <w:t>6.1</w:t>
      </w:r>
      <w:r w:rsidR="00B71CAC" w:rsidRPr="00FC6504">
        <w:rPr>
          <w:lang w:val="el-GR"/>
        </w:rPr>
        <w:fldChar w:fldCharType="end"/>
      </w:r>
      <w:r w:rsidR="00B71CAC" w:rsidRPr="00FC6504">
        <w:rPr>
          <w:lang w:val="el-GR"/>
        </w:rPr>
        <w:t xml:space="preserve"> </w:t>
      </w:r>
      <w:r w:rsidR="00B71CAC" w:rsidRPr="00FC6504">
        <w:rPr>
          <w:lang w:val="el-GR"/>
        </w:rPr>
        <w:fldChar w:fldCharType="begin"/>
      </w:r>
      <w:r w:rsidR="00B71CAC" w:rsidRPr="00FC6504">
        <w:rPr>
          <w:lang w:val="el-GR"/>
        </w:rPr>
        <w:instrText xml:space="preserve"> REF _Ref63782029 \h </w:instrText>
      </w:r>
      <w:r w:rsidR="00141CA5" w:rsidRPr="00FC6504">
        <w:rPr>
          <w:lang w:val="el-GR"/>
        </w:rPr>
        <w:instrText xml:space="preserve"> \* MERGEFORMAT </w:instrText>
      </w:r>
      <w:r w:rsidR="00B71CAC" w:rsidRPr="00FC6504">
        <w:rPr>
          <w:lang w:val="el-GR"/>
        </w:rPr>
      </w:r>
      <w:r w:rsidR="00B71CAC" w:rsidRPr="00FC6504">
        <w:rPr>
          <w:lang w:val="el-GR"/>
        </w:rPr>
        <w:fldChar w:fldCharType="separate"/>
      </w:r>
      <w:r w:rsidR="00B71CAC" w:rsidRPr="00FC6504">
        <w:rPr>
          <w:lang w:val="el-GR"/>
        </w:rPr>
        <w:t>Παρακολούθηση της σύμβασης</w:t>
      </w:r>
      <w:r w:rsidR="00B71CAC" w:rsidRPr="00FC6504">
        <w:rPr>
          <w:lang w:val="el-GR"/>
        </w:rPr>
        <w:fldChar w:fldCharType="end"/>
      </w:r>
      <w:r w:rsidRPr="00FC6504">
        <w:rPr>
          <w:lang w:val="el-GR"/>
        </w:rPr>
        <w:t xml:space="preserve"> </w:t>
      </w:r>
      <w:bookmarkEnd w:id="433"/>
      <w:r w:rsidR="00DB2303" w:rsidRPr="00FC6504">
        <w:rPr>
          <w:lang w:val="el-GR"/>
        </w:rPr>
        <w:t xml:space="preserve">και </w:t>
      </w:r>
      <w:r w:rsidRPr="00FC6504">
        <w:rPr>
          <w:lang w:val="el-GR"/>
        </w:rPr>
        <w:t xml:space="preserve">κατά τα αναλυτικώς αναφερόμενα στο Παράρτημα Ι, παρ. </w:t>
      </w:r>
      <w:r w:rsidRPr="00FC6504">
        <w:rPr>
          <w:cs/>
          <w:lang w:val="el-GR"/>
        </w:rPr>
        <w:t>‎</w:t>
      </w:r>
      <w:r w:rsidR="005F4F32" w:rsidRPr="00FC6504">
        <w:rPr>
          <w:lang w:val="el-GR"/>
        </w:rPr>
        <w:t xml:space="preserve">4.3 </w:t>
      </w:r>
      <w:r w:rsidRPr="00FC6504">
        <w:rPr>
          <w:lang w:val="el-GR"/>
        </w:rPr>
        <w:t xml:space="preserve"> 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49DB716D" w14:textId="77777777" w:rsidR="00BB555C" w:rsidRPr="00FC6504" w:rsidRDefault="00BB555C" w:rsidP="002E347D">
      <w:pPr>
        <w:rPr>
          <w:lang w:val="el-GR"/>
        </w:rPr>
      </w:pPr>
      <w:r w:rsidRPr="00FC6504">
        <w:rPr>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029B3639" w14:textId="1076DE6A" w:rsidR="00BB555C" w:rsidRPr="00FC6504" w:rsidRDefault="00BB555C" w:rsidP="002E347D">
      <w:pPr>
        <w:rPr>
          <w:lang w:val="el-GR"/>
        </w:rPr>
      </w:pPr>
      <w:r w:rsidRPr="00FC6504">
        <w:rPr>
          <w:b/>
          <w:lang w:val="el-GR"/>
        </w:rPr>
        <w:t>6.3.2</w:t>
      </w:r>
      <w:r w:rsidRPr="00FC6504">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w:t>
      </w:r>
    </w:p>
    <w:p w14:paraId="177BD119" w14:textId="3B3F4AAC" w:rsidR="00BB555C" w:rsidRPr="00FC6504" w:rsidRDefault="00BB555C" w:rsidP="002E347D">
      <w:pPr>
        <w:rPr>
          <w:b/>
          <w:bCs/>
          <w:lang w:val="el-GR"/>
        </w:rPr>
      </w:pPr>
      <w:r w:rsidRPr="00FC6504">
        <w:rPr>
          <w:b/>
          <w:bCs/>
          <w:lang w:val="el-GR"/>
        </w:rPr>
        <w:t>Παραλαβή υλικών</w:t>
      </w:r>
    </w:p>
    <w:p w14:paraId="04115BE5" w14:textId="06206AE0" w:rsidR="00BB555C" w:rsidRPr="00FC6504" w:rsidRDefault="00BB555C" w:rsidP="002E347D">
      <w:pPr>
        <w:rPr>
          <w:lang w:val="el-GR"/>
        </w:rPr>
      </w:pPr>
      <w:r w:rsidRPr="00FC6504">
        <w:rPr>
          <w:lang w:val="el-GR"/>
        </w:rPr>
        <w:t>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w:t>
      </w:r>
    </w:p>
    <w:p w14:paraId="28FEFFF6" w14:textId="77777777" w:rsidR="00BB555C" w:rsidRPr="00FC6504" w:rsidRDefault="00BB555C" w:rsidP="002E347D">
      <w:pPr>
        <w:rPr>
          <w:lang w:val="el-GR"/>
        </w:rPr>
      </w:pPr>
      <w:r w:rsidRPr="00FC6504">
        <w:rPr>
          <w:lang w:val="el-GR"/>
        </w:rPr>
        <w:t>Το κόστος της διενέργειας των ελέγχων βαρύνει τον ανάδοχο.</w:t>
      </w:r>
    </w:p>
    <w:p w14:paraId="59AE5ACE" w14:textId="77777777" w:rsidR="00BB555C" w:rsidRPr="00FC6504" w:rsidRDefault="00BB555C" w:rsidP="002E347D">
      <w:pPr>
        <w:rPr>
          <w:lang w:val="el-GR"/>
        </w:rPr>
      </w:pPr>
      <w:r w:rsidRPr="00FC6504">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10DE73E5" w14:textId="77777777" w:rsidR="00BB555C" w:rsidRPr="00FC6504" w:rsidRDefault="00BB555C" w:rsidP="002E347D">
      <w:pPr>
        <w:rPr>
          <w:lang w:val="el-GR"/>
        </w:rPr>
      </w:pPr>
      <w:r w:rsidRPr="00FC6504">
        <w:rPr>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4110D09D" w14:textId="77777777" w:rsidR="00BB555C" w:rsidRPr="00FC6504" w:rsidRDefault="00BB555C" w:rsidP="002E347D">
      <w:pPr>
        <w:rPr>
          <w:lang w:val="el-GR"/>
        </w:rPr>
      </w:pPr>
      <w:r w:rsidRPr="00FC6504">
        <w:rPr>
          <w:lang w:val="el-GR"/>
        </w:rPr>
        <w:lastRenderedPageBreak/>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3D1FE842" w14:textId="77777777" w:rsidR="00BB555C" w:rsidRPr="00FC6504" w:rsidRDefault="00BB555C" w:rsidP="002E347D">
      <w:pPr>
        <w:rPr>
          <w:lang w:val="el-GR"/>
        </w:rPr>
      </w:pPr>
      <w:r w:rsidRPr="00FC6504">
        <w:rPr>
          <w:lang w:val="el-GR"/>
        </w:rPr>
        <w:t>Το αποτέλεσμα  της κατ’ έφεση εξέτασης είναι υποχρεωτικό και τελεσίδικο και για τα δύο μέρη.</w:t>
      </w:r>
    </w:p>
    <w:p w14:paraId="0C1E01EC" w14:textId="77777777" w:rsidR="00BB555C" w:rsidRPr="00FC6504" w:rsidRDefault="00BB555C" w:rsidP="002E347D">
      <w:pPr>
        <w:rPr>
          <w:lang w:val="el-GR"/>
        </w:rPr>
      </w:pPr>
      <w:r w:rsidRPr="00FC6504">
        <w:rPr>
          <w:lang w:val="el-GR"/>
        </w:rPr>
        <w:t>Ο ανάδοχος δεν μπορεί να ζητήσει παραπομπή σε δευτεροβάθμια επιτροπή παραλαβής μετά τα αποτελέσματα της κατ’ έφεση εξέτασης.</w:t>
      </w:r>
    </w:p>
    <w:p w14:paraId="763C7B52" w14:textId="55097FFE" w:rsidR="00BB555C" w:rsidRPr="00FC6504" w:rsidRDefault="00BB555C" w:rsidP="002E347D">
      <w:pPr>
        <w:rPr>
          <w:i/>
          <w:iCs/>
          <w:color w:val="5B9BD5"/>
          <w:spacing w:val="5"/>
          <w:kern w:val="1"/>
          <w:lang w:val="el-GR"/>
        </w:rPr>
      </w:pPr>
      <w:r w:rsidRPr="00FC6504">
        <w:rPr>
          <w:lang w:val="el-GR"/>
        </w:rPr>
        <w:t>Η παραλαβή των υλικών και η έκδοση των σχετικών πρωτοκόλλων παραλαβής πραγματοποιείται μέσα στους κατωτέρω</w:t>
      </w:r>
      <w:r w:rsidR="00073413" w:rsidRPr="00FC6504">
        <w:rPr>
          <w:lang w:val="el-GR"/>
        </w:rPr>
        <w:t xml:space="preserve"> καθοριζόμενους χρόνους στο Παράρτημα Ι, παρ. </w:t>
      </w:r>
      <w:r w:rsidR="00073413" w:rsidRPr="00FC6504">
        <w:rPr>
          <w:cs/>
          <w:lang w:val="el-GR"/>
        </w:rPr>
        <w:t>‎</w:t>
      </w:r>
      <w:r w:rsidR="00073413" w:rsidRPr="00FC6504">
        <w:rPr>
          <w:lang w:val="el-GR"/>
        </w:rPr>
        <w:t>4.3. της παρούσας</w:t>
      </w:r>
      <w:r w:rsidRPr="00FC6504">
        <w:rPr>
          <w:lang w:val="el-GR"/>
        </w:rPr>
        <w:t>.</w:t>
      </w:r>
    </w:p>
    <w:p w14:paraId="0953E8A9" w14:textId="77777777" w:rsidR="00BB555C" w:rsidRPr="00FC6504" w:rsidRDefault="00BB555C" w:rsidP="002E347D">
      <w:pPr>
        <w:rPr>
          <w:lang w:val="el-GR"/>
        </w:rPr>
      </w:pPr>
      <w:r w:rsidRPr="00FC6504">
        <w:rPr>
          <w:lang w:val="el-GR"/>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73115636" w14:textId="2768AF0E" w:rsidR="00BB555C" w:rsidRPr="00FC6504" w:rsidRDefault="00BB555C" w:rsidP="002E347D">
      <w:pPr>
        <w:rPr>
          <w:lang w:val="el-GR"/>
        </w:rPr>
      </w:pPr>
      <w:r w:rsidRPr="00FC6504">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4CC245B9" w14:textId="77777777" w:rsidR="006A30A2" w:rsidRPr="00FC6504" w:rsidRDefault="006A30A2" w:rsidP="002E347D">
      <w:pPr>
        <w:rPr>
          <w:lang w:val="el-GR"/>
        </w:rPr>
      </w:pPr>
    </w:p>
    <w:p w14:paraId="7B254602" w14:textId="2C67AF44" w:rsidR="00BB555C" w:rsidRPr="00FC6504" w:rsidRDefault="00BB555C" w:rsidP="002E347D">
      <w:pPr>
        <w:rPr>
          <w:b/>
          <w:bCs/>
          <w:u w:val="single"/>
          <w:lang w:val="el-GR"/>
        </w:rPr>
      </w:pPr>
      <w:r w:rsidRPr="00FC6504">
        <w:rPr>
          <w:b/>
          <w:bCs/>
          <w:u w:val="single"/>
          <w:lang w:val="el-GR"/>
        </w:rPr>
        <w:t>Παραλαβή Υπηρεσιών</w:t>
      </w:r>
    </w:p>
    <w:p w14:paraId="5FFBA63F" w14:textId="20BB8FC2" w:rsidR="00BB555C" w:rsidRPr="00FC6504" w:rsidRDefault="00BB555C" w:rsidP="002E347D">
      <w:pPr>
        <w:rPr>
          <w:lang w:val="el-GR"/>
        </w:rPr>
      </w:pPr>
      <w:r w:rsidRPr="00FC6504">
        <w:rPr>
          <w:lang w:val="el-GR"/>
        </w:rPr>
        <w:t>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w:t>
      </w:r>
    </w:p>
    <w:p w14:paraId="5425B1E7" w14:textId="5686C6F6" w:rsidR="00BB555C" w:rsidRPr="00FC6504" w:rsidRDefault="00BB555C" w:rsidP="002E347D">
      <w:pPr>
        <w:rPr>
          <w:lang w:val="el-GR"/>
        </w:rPr>
      </w:pPr>
      <w:r w:rsidRPr="00FC6504">
        <w:rPr>
          <w:lang w:val="el-GR"/>
        </w:rPr>
        <w:t>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w:t>
      </w:r>
    </w:p>
    <w:p w14:paraId="4526BDCA" w14:textId="0B8BC222" w:rsidR="00BB555C" w:rsidRPr="00FC6504" w:rsidRDefault="00BB555C" w:rsidP="002E347D">
      <w:pPr>
        <w:rPr>
          <w:lang w:val="el-GR"/>
        </w:rPr>
      </w:pPr>
      <w:r w:rsidRPr="00FC6504">
        <w:rPr>
          <w:lang w:val="el-GR"/>
        </w:rPr>
        <w:t>2) Για την εφαρμογή της προηγούμενης παραγράφου ορίζονται τα ακόλουθα:</w:t>
      </w:r>
    </w:p>
    <w:p w14:paraId="7A4BC42C" w14:textId="0BA34202" w:rsidR="00BB555C" w:rsidRPr="00FC6504" w:rsidRDefault="00BB555C" w:rsidP="002E347D">
      <w:pPr>
        <w:rPr>
          <w:lang w:val="el-GR"/>
        </w:rPr>
      </w:pPr>
      <w:r w:rsidRPr="00FC6504">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w:t>
      </w:r>
      <w:r w:rsidRPr="00FC6504">
        <w:rPr>
          <w:lang w:val="el-GR"/>
        </w:rPr>
        <w:lastRenderedPageBreak/>
        <w:t>ή παραδοτέων της σύμβασης και να συντάξει σχετικό πρωτόκολλο οριστικής παραλαβής, σύμφωνα με τα αναφερόμενα στην απόφαση.</w:t>
      </w:r>
    </w:p>
    <w:p w14:paraId="47B1CB5D" w14:textId="11280E49" w:rsidR="00BB555C" w:rsidRPr="00FC6504" w:rsidRDefault="00BB555C" w:rsidP="002E347D">
      <w:pPr>
        <w:rPr>
          <w:lang w:val="el-GR"/>
        </w:rPr>
      </w:pPr>
      <w:r w:rsidRPr="00FC6504">
        <w:rPr>
          <w:lang w:val="el-GR"/>
        </w:rPr>
        <w:t>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w:t>
      </w:r>
    </w:p>
    <w:p w14:paraId="0AD38089" w14:textId="48B8CBE7" w:rsidR="00BB555C" w:rsidRPr="00FC6504" w:rsidRDefault="00BB555C" w:rsidP="002E347D">
      <w:pPr>
        <w:rPr>
          <w:lang w:val="el-GR"/>
        </w:rPr>
      </w:pPr>
      <w:r w:rsidRPr="00FC6504">
        <w:rPr>
          <w:lang w:val="el-GR"/>
        </w:rPr>
        <w:t>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w:t>
      </w:r>
    </w:p>
    <w:p w14:paraId="6EF6C1C3" w14:textId="609A15BA" w:rsidR="00BB555C" w:rsidRPr="00FC6504" w:rsidRDefault="00BB555C" w:rsidP="002E347D">
      <w:pPr>
        <w:rPr>
          <w:lang w:val="el-GR"/>
        </w:rPr>
      </w:pPr>
      <w:r w:rsidRPr="00FC6504">
        <w:rPr>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Pr="00FC6504" w:rsidRDefault="00BB555C" w:rsidP="002E347D">
      <w:pPr>
        <w:rPr>
          <w:lang w:val="el-GR"/>
        </w:rPr>
      </w:pPr>
    </w:p>
    <w:p w14:paraId="775CD989" w14:textId="55034501" w:rsidR="008338F0" w:rsidRPr="00FC6504" w:rsidRDefault="003355E7" w:rsidP="002E347D">
      <w:pPr>
        <w:pStyle w:val="Heading2"/>
        <w:rPr>
          <w:rFonts w:cs="Tahoma"/>
          <w:lang w:val="el-GR"/>
        </w:rPr>
      </w:pPr>
      <w:bookmarkStart w:id="434" w:name="_Ref496625354"/>
      <w:bookmarkStart w:id="435" w:name="_Toc97194332"/>
      <w:bookmarkStart w:id="436" w:name="_Toc97194467"/>
      <w:bookmarkStart w:id="437" w:name="_Toc193968125"/>
      <w:bookmarkEnd w:id="432"/>
      <w:r w:rsidRPr="00FC6504">
        <w:rPr>
          <w:rFonts w:cs="Tahoma"/>
          <w:lang w:val="el-GR"/>
        </w:rPr>
        <w:t>Απόρριψη παραδοτέων – Αντικατάσταση</w:t>
      </w:r>
      <w:bookmarkEnd w:id="434"/>
      <w:bookmarkEnd w:id="435"/>
      <w:bookmarkEnd w:id="436"/>
      <w:bookmarkEnd w:id="437"/>
    </w:p>
    <w:p w14:paraId="40124ED0" w14:textId="06D3E703" w:rsidR="000653F1" w:rsidRPr="00FC6504" w:rsidRDefault="000653F1" w:rsidP="002E347D">
      <w:pPr>
        <w:rPr>
          <w:lang w:val="el-GR"/>
        </w:rPr>
      </w:pPr>
      <w:r w:rsidRPr="00FC6504">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sidRPr="00FC6504">
        <w:rPr>
          <w:rFonts w:eastAsia="SimSun"/>
          <w:lang w:val="el-GR"/>
        </w:rPr>
        <w:t>, ύστερα από γνωμοδότηση της επιτροπής παραλαβής,</w:t>
      </w:r>
      <w:r w:rsidRPr="00FC6504">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sidRPr="00FC6504">
        <w:rPr>
          <w:rFonts w:eastAsia="SimSun"/>
          <w:lang w:val="el-GR"/>
        </w:rPr>
        <w:t>Εά</w:t>
      </w:r>
      <w:r w:rsidRPr="00FC6504">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FC6504">
        <w:rPr>
          <w:lang w:val="el-GR"/>
        </w:rPr>
        <w:fldChar w:fldCharType="begin"/>
      </w:r>
      <w:r w:rsidRPr="00FC6504">
        <w:rPr>
          <w:lang w:val="el-GR"/>
        </w:rPr>
        <w:instrText xml:space="preserve"> REF _Ref496607484 \r \h  \* MERGEFORMAT </w:instrText>
      </w:r>
      <w:r w:rsidRPr="00FC6504">
        <w:rPr>
          <w:lang w:val="el-GR"/>
        </w:rPr>
      </w:r>
      <w:r w:rsidRPr="00FC6504">
        <w:rPr>
          <w:lang w:val="el-GR"/>
        </w:rPr>
        <w:fldChar w:fldCharType="separate"/>
      </w:r>
      <w:r w:rsidR="004255F2" w:rsidRPr="00FC6504">
        <w:rPr>
          <w:lang w:val="el-GR"/>
        </w:rPr>
        <w:t>5.2</w:t>
      </w:r>
      <w:r w:rsidRPr="00FC6504">
        <w:rPr>
          <w:lang w:val="el-GR"/>
        </w:rPr>
        <w:fldChar w:fldCharType="end"/>
      </w:r>
      <w:r w:rsidRPr="00FC6504">
        <w:rPr>
          <w:lang w:val="el-GR"/>
        </w:rPr>
        <w:t xml:space="preserve"> </w:t>
      </w:r>
      <w:r w:rsidRPr="00FC6504">
        <w:rPr>
          <w:rFonts w:eastAsia="SimSun"/>
          <w:lang w:val="el-GR"/>
        </w:rPr>
        <w:t>της παρούσας, λόγω εκπρόθεσμης παράδοσης.</w:t>
      </w:r>
    </w:p>
    <w:p w14:paraId="196646B9" w14:textId="77777777" w:rsidR="000653F1" w:rsidRPr="00FC6504" w:rsidRDefault="000653F1" w:rsidP="002E347D">
      <w:pPr>
        <w:rPr>
          <w:lang w:val="el-GR"/>
        </w:rPr>
      </w:pPr>
      <w:r w:rsidRPr="00FC6504">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CC6DEE6" w14:textId="797B226F" w:rsidR="00BB555C" w:rsidRPr="00FC6504" w:rsidRDefault="00BB555C" w:rsidP="002E347D">
      <w:pPr>
        <w:rPr>
          <w:rFonts w:eastAsia="SimSun"/>
          <w:b/>
          <w:bCs/>
          <w:u w:val="single"/>
          <w:lang w:val="el-GR"/>
        </w:rPr>
      </w:pPr>
      <w:r w:rsidRPr="00FC6504">
        <w:rPr>
          <w:rFonts w:eastAsia="SimSun"/>
          <w:b/>
          <w:bCs/>
          <w:u w:val="single"/>
          <w:lang w:val="el-GR"/>
        </w:rPr>
        <w:t>Υλικά</w:t>
      </w:r>
    </w:p>
    <w:p w14:paraId="54620614" w14:textId="77777777" w:rsidR="00BB555C" w:rsidRPr="00FC6504" w:rsidRDefault="00BB555C" w:rsidP="002E347D">
      <w:pPr>
        <w:rPr>
          <w:rFonts w:eastAsia="SimSun"/>
          <w:lang w:val="el-GR"/>
        </w:rPr>
      </w:pPr>
      <w:r w:rsidRPr="00FC6504">
        <w:rPr>
          <w:rFonts w:eastAsia="SimSun"/>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4F901604" w14:textId="77777777" w:rsidR="00BB555C" w:rsidRPr="00FC6504" w:rsidRDefault="00BB555C" w:rsidP="002E347D">
      <w:pPr>
        <w:rPr>
          <w:rFonts w:eastAsia="SimSun"/>
          <w:lang w:val="el-GR"/>
        </w:rPr>
      </w:pPr>
      <w:r w:rsidRPr="00FC6504">
        <w:rPr>
          <w:rFonts w:eastAsia="SimSun"/>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FC6504">
        <w:rPr>
          <w:rFonts w:eastAsia="SimSun"/>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65A96EBE" w14:textId="77777777" w:rsidR="00BB555C" w:rsidRPr="00FC6504" w:rsidRDefault="00BB555C" w:rsidP="002E347D">
      <w:pPr>
        <w:rPr>
          <w:rFonts w:eastAsia="SimSun"/>
          <w:lang w:val="el-GR"/>
        </w:rPr>
      </w:pPr>
      <w:r w:rsidRPr="00FC6504">
        <w:rPr>
          <w:rFonts w:eastAsia="SimSun"/>
          <w:lang w:val="el-GR"/>
        </w:rPr>
        <w:t>Η επιστροφή των υλικών που απορρίφθηκαν γίνεται σύμφωνα με τα προβλεπόμενα στις παρ. 2 και 3  του άρθρου 213 του ν. 4412/2016.</w:t>
      </w:r>
    </w:p>
    <w:p w14:paraId="300A6051" w14:textId="77777777" w:rsidR="00BB555C" w:rsidRPr="00FC6504" w:rsidRDefault="00BB555C" w:rsidP="002E347D">
      <w:pPr>
        <w:rPr>
          <w:rFonts w:eastAsia="SimSun"/>
          <w:b/>
          <w:bCs/>
          <w:lang w:val="el-GR"/>
        </w:rPr>
      </w:pPr>
    </w:p>
    <w:p w14:paraId="191DCF7B" w14:textId="03E4EBD2" w:rsidR="00BB555C" w:rsidRPr="00FC6504" w:rsidRDefault="00BB555C" w:rsidP="002E347D">
      <w:pPr>
        <w:rPr>
          <w:b/>
          <w:bCs/>
          <w:lang w:val="el-GR"/>
        </w:rPr>
      </w:pPr>
      <w:r w:rsidRPr="00FC6504">
        <w:rPr>
          <w:b/>
          <w:bCs/>
          <w:lang w:val="el-GR"/>
        </w:rPr>
        <w:lastRenderedPageBreak/>
        <w:t>Συνοδευτικές Υπηρεσίες /Παραδοτέα</w:t>
      </w:r>
    </w:p>
    <w:p w14:paraId="27AD632C" w14:textId="77777777" w:rsidR="00BB555C" w:rsidRPr="00FC6504" w:rsidRDefault="00BB555C" w:rsidP="002E347D">
      <w:pPr>
        <w:rPr>
          <w:rFonts w:eastAsia="SimSun"/>
          <w:lang w:val="el-GR"/>
        </w:rPr>
      </w:pPr>
      <w:r w:rsidRPr="00FC6504">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FC6504" w:rsidRDefault="00BB555C" w:rsidP="002E347D">
      <w:pPr>
        <w:rPr>
          <w:rFonts w:eastAsia="SimSun"/>
          <w:lang w:val="el-GR"/>
        </w:rPr>
      </w:pPr>
      <w:r w:rsidRPr="00FC6504">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3593DEF5" w14:textId="77777777" w:rsidR="00BB555C" w:rsidRPr="00FC6504" w:rsidRDefault="00BB555C" w:rsidP="002E347D">
      <w:pPr>
        <w:rPr>
          <w:lang w:val="el-GR"/>
        </w:rPr>
      </w:pPr>
    </w:p>
    <w:p w14:paraId="299C31EC" w14:textId="4DBF9283" w:rsidR="008338F0" w:rsidRPr="00FC6504" w:rsidRDefault="003355E7" w:rsidP="002E347D">
      <w:pPr>
        <w:pStyle w:val="Heading2"/>
        <w:rPr>
          <w:rFonts w:cs="Tahoma"/>
          <w:lang w:val="el-GR"/>
        </w:rPr>
      </w:pPr>
      <w:bookmarkStart w:id="438" w:name="_Toc74566947"/>
      <w:bookmarkStart w:id="439" w:name="_Toc74566948"/>
      <w:bookmarkStart w:id="440" w:name="_Toc74566949"/>
      <w:bookmarkStart w:id="441" w:name="_Toc74566950"/>
      <w:bookmarkStart w:id="442" w:name="_Toc74566951"/>
      <w:bookmarkStart w:id="443" w:name="_Toc97194333"/>
      <w:bookmarkStart w:id="444" w:name="_Toc97194468"/>
      <w:bookmarkStart w:id="445" w:name="_Ref151372743"/>
      <w:bookmarkStart w:id="446" w:name="_Ref151372750"/>
      <w:bookmarkStart w:id="447" w:name="_Toc193968126"/>
      <w:bookmarkEnd w:id="438"/>
      <w:bookmarkEnd w:id="439"/>
      <w:bookmarkEnd w:id="440"/>
      <w:bookmarkEnd w:id="441"/>
      <w:bookmarkEnd w:id="442"/>
      <w:r w:rsidRPr="00FC6504">
        <w:rPr>
          <w:rFonts w:cs="Tahoma"/>
          <w:lang w:val="el-GR"/>
        </w:rPr>
        <w:t>Αναπροσαρμογή τιμής</w:t>
      </w:r>
      <w:bookmarkEnd w:id="443"/>
      <w:bookmarkEnd w:id="444"/>
      <w:bookmarkEnd w:id="445"/>
      <w:bookmarkEnd w:id="446"/>
      <w:bookmarkEnd w:id="447"/>
    </w:p>
    <w:p w14:paraId="53DC0279" w14:textId="630F33A1" w:rsidR="00804A55" w:rsidRPr="00FC6504" w:rsidRDefault="00D777CE" w:rsidP="002E347D">
      <w:pPr>
        <w:rPr>
          <w:iCs/>
          <w:lang w:val="el-GR" w:eastAsia="ar-SA"/>
        </w:rPr>
      </w:pPr>
      <w:r w:rsidRPr="00FC6504">
        <w:rPr>
          <w:iCs/>
          <w:lang w:val="el-GR" w:eastAsia="ar-SA"/>
        </w:rPr>
        <w:t>Δεν προβλέπεται αναπροσαρμογή τιμής</w:t>
      </w:r>
    </w:p>
    <w:p w14:paraId="4BC92F67" w14:textId="10491BBA" w:rsidR="001A3125" w:rsidRPr="00FC6504" w:rsidRDefault="001A3125" w:rsidP="002E347D">
      <w:pPr>
        <w:pStyle w:val="Heading2"/>
        <w:rPr>
          <w:rFonts w:cs="Tahoma"/>
          <w:b w:val="0"/>
          <w:lang w:val="el-GR"/>
        </w:rPr>
      </w:pPr>
      <w:bookmarkStart w:id="448" w:name="_Toc193968127"/>
      <w:r w:rsidRPr="00FC6504">
        <w:rPr>
          <w:rFonts w:cs="Tahoma"/>
          <w:lang w:val="el-GR"/>
        </w:rPr>
        <w:t xml:space="preserve">Αντικατάσταση/ προσθήκη μελών ομάδας έργου κατά την εκτέλεση της </w:t>
      </w:r>
      <w:r w:rsidR="004C3766" w:rsidRPr="00FC6504">
        <w:rPr>
          <w:rFonts w:ascii="Arial" w:hAnsi="Arial"/>
          <w:sz w:val="24"/>
          <w:lang w:val="el-GR" w:eastAsia="ar-SA"/>
        </w:rPr>
        <w:t>σύμβασης</w:t>
      </w:r>
      <w:bookmarkEnd w:id="448"/>
    </w:p>
    <w:p w14:paraId="7F44AB0A" w14:textId="5FB96D82" w:rsidR="001A3125" w:rsidRPr="00FC6504" w:rsidRDefault="001A3125" w:rsidP="002E347D">
      <w:pPr>
        <w:rPr>
          <w:lang w:val="el-GR" w:eastAsia="ar-SA"/>
        </w:rPr>
      </w:pPr>
      <w:r w:rsidRPr="00FC6504">
        <w:rPr>
          <w:iCs/>
          <w:lang w:val="el-GR" w:eastAsia="ar-SA"/>
        </w:rPr>
        <w:t>6.6.1.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sidRPr="00FC6504">
        <w:rPr>
          <w:iCs/>
          <w:color w:val="FF0000"/>
          <w:lang w:val="el-GR" w:eastAsia="ar-SA"/>
        </w:rPr>
        <w:t xml:space="preserve"> </w:t>
      </w:r>
      <w:r w:rsidRPr="00FC6504">
        <w:rPr>
          <w:iCs/>
          <w:lang w:val="el-GR" w:eastAsia="ar-SA"/>
        </w:rPr>
        <w:t>και χωρίς</w:t>
      </w:r>
      <w:r w:rsidRPr="00FC6504">
        <w:rPr>
          <w:iCs/>
          <w:color w:val="FF0000"/>
          <w:lang w:val="el-GR" w:eastAsia="ar-SA"/>
        </w:rPr>
        <w:t xml:space="preserve"> </w:t>
      </w:r>
      <w:r w:rsidRPr="00FC6504">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FC6504">
        <w:rPr>
          <w:lang w:val="el-GR" w:eastAsia="ar-SA"/>
        </w:rPr>
        <w:t>στον ανάδοχο.</w:t>
      </w:r>
    </w:p>
    <w:p w14:paraId="490CF9BB" w14:textId="67AB043E" w:rsidR="001A3125" w:rsidRPr="00FC6504" w:rsidRDefault="001A3125" w:rsidP="002E347D">
      <w:pPr>
        <w:rPr>
          <w:lang w:val="el-GR" w:eastAsia="ar-SA"/>
        </w:rPr>
      </w:pPr>
      <w:r w:rsidRPr="00FC6504">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p>
    <w:p w14:paraId="07984E8C" w14:textId="77777777" w:rsidR="001A3125" w:rsidRPr="00FC6504" w:rsidRDefault="001A3125" w:rsidP="002E347D">
      <w:pPr>
        <w:rPr>
          <w:i/>
          <w:iCs/>
          <w:color w:val="5B9BD5"/>
          <w:spacing w:val="5"/>
          <w:kern w:val="1"/>
          <w:lang w:val="el-GR"/>
        </w:rPr>
      </w:pPr>
    </w:p>
    <w:p w14:paraId="4500152F" w14:textId="77777777" w:rsidR="008338F0" w:rsidRPr="00FC6504" w:rsidRDefault="003355E7" w:rsidP="002E347D">
      <w:pPr>
        <w:pStyle w:val="Heading1"/>
        <w:numPr>
          <w:ilvl w:val="0"/>
          <w:numId w:val="0"/>
        </w:numPr>
        <w:ind w:left="432" w:hanging="432"/>
        <w:rPr>
          <w:lang w:val="el-GR"/>
        </w:rPr>
      </w:pPr>
      <w:bookmarkStart w:id="449" w:name="_Toc97194469"/>
      <w:bookmarkStart w:id="450" w:name="_Toc193968128"/>
      <w:r w:rsidRPr="00FC6504">
        <w:rPr>
          <w:lang w:val="el-GR"/>
        </w:rPr>
        <w:lastRenderedPageBreak/>
        <w:t>ΠΑΡΑΡΤΗΜΑΤΑ</w:t>
      </w:r>
      <w:bookmarkEnd w:id="449"/>
      <w:bookmarkEnd w:id="450"/>
    </w:p>
    <w:p w14:paraId="2F397AAD" w14:textId="26CEAD92" w:rsidR="008338F0" w:rsidRPr="00FC6504" w:rsidRDefault="003355E7" w:rsidP="002E347D">
      <w:pPr>
        <w:pStyle w:val="Heading2"/>
        <w:numPr>
          <w:ilvl w:val="0"/>
          <w:numId w:val="0"/>
        </w:numPr>
        <w:tabs>
          <w:tab w:val="clear" w:pos="567"/>
        </w:tabs>
        <w:rPr>
          <w:rFonts w:cs="Tahoma"/>
          <w:lang w:val="el-GR"/>
        </w:rPr>
      </w:pPr>
      <w:bookmarkStart w:id="451" w:name="_Ref496625830"/>
      <w:bookmarkStart w:id="452" w:name="_Toc97194334"/>
      <w:bookmarkStart w:id="453" w:name="_Toc97194470"/>
      <w:bookmarkStart w:id="454" w:name="_Ref496625399"/>
      <w:bookmarkStart w:id="455" w:name="_Toc193968129"/>
      <w:r w:rsidRPr="00FC6504">
        <w:rPr>
          <w:rFonts w:cs="Tahoma"/>
          <w:lang w:val="el-GR"/>
        </w:rPr>
        <w:t>ΠΑΡΑΡΤΗΜΑ Ι – Αναλυτική Περιγραφή Φυσικού και Οικονομικού Αντικειμένου της Σύμβασης</w:t>
      </w:r>
      <w:bookmarkEnd w:id="451"/>
      <w:bookmarkEnd w:id="452"/>
      <w:bookmarkEnd w:id="453"/>
      <w:bookmarkEnd w:id="454"/>
      <w:bookmarkEnd w:id="455"/>
    </w:p>
    <w:p w14:paraId="40306800" w14:textId="77777777" w:rsidR="008338F0" w:rsidRPr="00FC6504" w:rsidRDefault="00A22261" w:rsidP="002E347D">
      <w:pPr>
        <w:pStyle w:val="Heading3"/>
        <w:numPr>
          <w:ilvl w:val="0"/>
          <w:numId w:val="27"/>
        </w:numPr>
        <w:rPr>
          <w:lang w:val="el-GR"/>
        </w:rPr>
      </w:pPr>
      <w:bookmarkStart w:id="456" w:name="_Toc97194335"/>
      <w:bookmarkStart w:id="457" w:name="_Toc97194471"/>
      <w:bookmarkStart w:id="458" w:name="_Ref97199257"/>
      <w:bookmarkStart w:id="459" w:name="_Toc193968130"/>
      <w:r w:rsidRPr="00FC6504">
        <w:rPr>
          <w:lang w:val="el-GR"/>
        </w:rPr>
        <w:t>Περιβάλλον της Σύμβασης</w:t>
      </w:r>
      <w:bookmarkEnd w:id="456"/>
      <w:bookmarkEnd w:id="457"/>
      <w:bookmarkEnd w:id="458"/>
      <w:bookmarkEnd w:id="459"/>
    </w:p>
    <w:p w14:paraId="132D9764" w14:textId="77777777" w:rsidR="004D1C23" w:rsidRPr="00FC6504" w:rsidRDefault="004D1C23" w:rsidP="002E347D">
      <w:pPr>
        <w:pStyle w:val="Heading4"/>
        <w:numPr>
          <w:ilvl w:val="1"/>
          <w:numId w:val="17"/>
        </w:numPr>
        <w:tabs>
          <w:tab w:val="left" w:pos="993"/>
        </w:tabs>
        <w:rPr>
          <w:rFonts w:eastAsia="SimSun" w:cs="Tahoma"/>
          <w:szCs w:val="22"/>
          <w:lang w:val="el-GR"/>
        </w:rPr>
      </w:pPr>
      <w:bookmarkStart w:id="460" w:name="_Toc180072360"/>
      <w:bookmarkStart w:id="461" w:name="_Toc516836612"/>
      <w:bookmarkStart w:id="462" w:name="_Toc45706959"/>
      <w:bookmarkStart w:id="463" w:name="_Toc46478230"/>
      <w:bookmarkStart w:id="464" w:name="_Toc97194336"/>
      <w:bookmarkStart w:id="465" w:name="_Toc193968131"/>
      <w:bookmarkEnd w:id="460"/>
      <w:r w:rsidRPr="00FC6504">
        <w:rPr>
          <w:rFonts w:eastAsia="SimSun" w:cs="Tahoma"/>
          <w:szCs w:val="22"/>
          <w:lang w:val="el-GR"/>
        </w:rPr>
        <w:t>Εμπλεκόμενοι στην υλοποίηση της Σύμβασης</w:t>
      </w:r>
      <w:bookmarkEnd w:id="461"/>
      <w:bookmarkEnd w:id="462"/>
      <w:bookmarkEnd w:id="463"/>
      <w:bookmarkEnd w:id="464"/>
      <w:bookmarkEnd w:id="465"/>
    </w:p>
    <w:p w14:paraId="571592AC" w14:textId="77777777" w:rsidR="004D1C23" w:rsidRPr="00FC6504" w:rsidRDefault="004D1C23" w:rsidP="002E347D">
      <w:pPr>
        <w:rPr>
          <w:lang w:val="el-GR"/>
        </w:rPr>
      </w:pPr>
      <w:r w:rsidRPr="00FC65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FC6504" w14:paraId="28DA94F0" w14:textId="77777777" w:rsidTr="00AB1716">
        <w:tc>
          <w:tcPr>
            <w:tcW w:w="3397" w:type="dxa"/>
            <w:vAlign w:val="center"/>
          </w:tcPr>
          <w:p w14:paraId="02C1E28C" w14:textId="3CF94F84" w:rsidR="004D1C23" w:rsidRPr="00FC6504" w:rsidRDefault="004D1C23" w:rsidP="002E347D">
            <w:pPr>
              <w:widowControl w:val="0"/>
              <w:suppressAutoHyphens w:val="0"/>
              <w:spacing w:after="0"/>
              <w:rPr>
                <w:lang w:val="el-GR" w:eastAsia="en-US"/>
              </w:rPr>
            </w:pPr>
            <w:r w:rsidRPr="00FC6504">
              <w:rPr>
                <w:lang w:val="el-GR" w:eastAsia="en-US"/>
              </w:rPr>
              <w:t>Φορέας Υλοποίησης</w:t>
            </w:r>
            <w:r w:rsidR="009D7D75" w:rsidRPr="00FC6504">
              <w:rPr>
                <w:lang w:val="el-GR" w:eastAsia="en-US"/>
              </w:rPr>
              <w:t xml:space="preserve"> </w:t>
            </w:r>
            <w:r w:rsidR="008A6A4F" w:rsidRPr="00FC6504">
              <w:rPr>
                <w:lang w:val="en-US" w:eastAsia="en-US"/>
              </w:rPr>
              <w:t xml:space="preserve">- </w:t>
            </w:r>
            <w:r w:rsidR="008A6A4F" w:rsidRPr="00FC6504">
              <w:rPr>
                <w:lang w:val="el-GR" w:eastAsia="en-US"/>
              </w:rPr>
              <w:t>Αναθέτουσα Αρχή</w:t>
            </w:r>
          </w:p>
        </w:tc>
        <w:tc>
          <w:tcPr>
            <w:tcW w:w="2530" w:type="dxa"/>
            <w:vAlign w:val="center"/>
          </w:tcPr>
          <w:p w14:paraId="631CD0E0" w14:textId="77777777" w:rsidR="004D1C23" w:rsidRPr="00FC6504" w:rsidRDefault="004D1C23" w:rsidP="002E347D">
            <w:pPr>
              <w:widowControl w:val="0"/>
              <w:suppressAutoHyphens w:val="0"/>
              <w:spacing w:after="0"/>
              <w:rPr>
                <w:lang w:val="el-GR" w:eastAsia="en-US"/>
              </w:rPr>
            </w:pPr>
            <w:r w:rsidRPr="00FC6504">
              <w:rPr>
                <w:lang w:val="el-GR" w:eastAsia="en-US"/>
              </w:rPr>
              <w:t xml:space="preserve">Κοινωνία της Πληροφορίας </w:t>
            </w:r>
            <w:r w:rsidR="00B8683B" w:rsidRPr="00FC6504">
              <w:rPr>
                <w:lang w:val="el-GR" w:eastAsia="en-US"/>
              </w:rPr>
              <w:t>Μ.</w:t>
            </w:r>
            <w:r w:rsidRPr="00FC6504">
              <w:rPr>
                <w:lang w:val="el-GR" w:eastAsia="en-US"/>
              </w:rPr>
              <w:t>Α.Ε</w:t>
            </w:r>
          </w:p>
        </w:tc>
        <w:tc>
          <w:tcPr>
            <w:tcW w:w="3928" w:type="dxa"/>
            <w:vAlign w:val="center"/>
          </w:tcPr>
          <w:p w14:paraId="150CB53E" w14:textId="067F61D0" w:rsidR="004255F2" w:rsidRPr="00FC6504" w:rsidRDefault="004D1C23" w:rsidP="002E347D">
            <w:pPr>
              <w:rPr>
                <w:rFonts w:eastAsia="SimSun"/>
                <w:lang w:val="el-GR"/>
              </w:rPr>
            </w:pPr>
            <w:r w:rsidRPr="00FC6504">
              <w:rPr>
                <w:lang w:val="el-GR" w:eastAsia="en-US"/>
              </w:rPr>
              <w:t xml:space="preserve">Βλ. Παρ. </w:t>
            </w:r>
            <w:r w:rsidR="00556A23" w:rsidRPr="00FC6504">
              <w:rPr>
                <w:lang w:val="el-GR" w:eastAsia="en-US"/>
              </w:rPr>
              <w:fldChar w:fldCharType="begin"/>
            </w:r>
            <w:r w:rsidR="00556A23" w:rsidRPr="00FC6504">
              <w:rPr>
                <w:lang w:val="el-GR" w:eastAsia="en-US"/>
              </w:rPr>
              <w:instrText xml:space="preserve"> REF _Ref51336725 \h </w:instrText>
            </w:r>
            <w:r w:rsidR="00141CA5" w:rsidRPr="00FC6504">
              <w:rPr>
                <w:lang w:val="el-GR" w:eastAsia="en-US"/>
              </w:rPr>
              <w:instrText xml:space="preserve"> \* MERGEFORMAT </w:instrText>
            </w:r>
            <w:r w:rsidR="00556A23" w:rsidRPr="00FC6504">
              <w:rPr>
                <w:lang w:val="el-GR" w:eastAsia="en-US"/>
              </w:rPr>
            </w:r>
            <w:r w:rsidR="00556A23" w:rsidRPr="00FC6504">
              <w:rPr>
                <w:lang w:val="el-GR" w:eastAsia="en-US"/>
              </w:rPr>
              <w:fldChar w:fldCharType="separate"/>
            </w:r>
          </w:p>
          <w:p w14:paraId="63860E2C" w14:textId="0CC4C1DC" w:rsidR="004D1C23" w:rsidRPr="00FC6504" w:rsidRDefault="000D16E4" w:rsidP="002E347D">
            <w:pPr>
              <w:widowControl w:val="0"/>
              <w:suppressAutoHyphens w:val="0"/>
              <w:spacing w:after="0"/>
              <w:rPr>
                <w:lang w:val="el-GR" w:eastAsia="en-US"/>
              </w:rPr>
            </w:pPr>
            <w:r w:rsidRPr="00FC6504">
              <w:rPr>
                <w:rFonts w:eastAsia="SimSun"/>
                <w:bCs/>
                <w:lang w:val="el-GR"/>
              </w:rPr>
              <w:t>1.1.1</w:t>
            </w:r>
            <w:r w:rsidR="00556A23" w:rsidRPr="00FC6504">
              <w:rPr>
                <w:lang w:val="el-GR" w:eastAsia="en-US"/>
              </w:rPr>
              <w:fldChar w:fldCharType="end"/>
            </w:r>
          </w:p>
        </w:tc>
      </w:tr>
      <w:tr w:rsidR="004D1C23" w:rsidRPr="00FC6504" w14:paraId="0DBC6420" w14:textId="77777777" w:rsidTr="00AB1716">
        <w:tc>
          <w:tcPr>
            <w:tcW w:w="3397" w:type="dxa"/>
            <w:vAlign w:val="center"/>
          </w:tcPr>
          <w:p w14:paraId="649084B1" w14:textId="77777777" w:rsidR="004D1C23" w:rsidRPr="00FC6504" w:rsidRDefault="004D1C23" w:rsidP="002E347D">
            <w:pPr>
              <w:widowControl w:val="0"/>
              <w:suppressAutoHyphens w:val="0"/>
              <w:spacing w:after="0"/>
              <w:rPr>
                <w:lang w:val="el-GR" w:eastAsia="en-US"/>
              </w:rPr>
            </w:pPr>
            <w:r w:rsidRPr="00FC6504">
              <w:rPr>
                <w:lang w:val="el-GR" w:eastAsia="en-US"/>
              </w:rPr>
              <w:t>Φορέας Χρηματοδότησης</w:t>
            </w:r>
          </w:p>
        </w:tc>
        <w:tc>
          <w:tcPr>
            <w:tcW w:w="2530" w:type="dxa"/>
            <w:vAlign w:val="center"/>
          </w:tcPr>
          <w:p w14:paraId="173F5B69" w14:textId="77777777" w:rsidR="004D1C23" w:rsidRPr="00FC6504" w:rsidRDefault="004D1C23" w:rsidP="002E347D">
            <w:pPr>
              <w:widowControl w:val="0"/>
              <w:suppressAutoHyphens w:val="0"/>
              <w:spacing w:after="0"/>
              <w:rPr>
                <w:lang w:val="el-GR" w:eastAsia="en-US"/>
              </w:rPr>
            </w:pPr>
            <w:r w:rsidRPr="00FC6504">
              <w:rPr>
                <w:lang w:val="el-GR" w:eastAsia="en-US"/>
              </w:rPr>
              <w:t>Υπουργείο Ψηφιακής Διακυβέρνησης</w:t>
            </w:r>
          </w:p>
        </w:tc>
        <w:tc>
          <w:tcPr>
            <w:tcW w:w="3928" w:type="dxa"/>
            <w:vAlign w:val="center"/>
          </w:tcPr>
          <w:p w14:paraId="74A28E34" w14:textId="7D6859B9" w:rsidR="004D1C23" w:rsidRPr="00FC6504" w:rsidRDefault="004D1C23" w:rsidP="002E347D">
            <w:pPr>
              <w:widowControl w:val="0"/>
              <w:suppressAutoHyphens w:val="0"/>
              <w:spacing w:after="0"/>
              <w:rPr>
                <w:u w:val="single"/>
                <w:lang w:val="el-GR" w:eastAsia="en-US"/>
              </w:rPr>
            </w:pPr>
            <w:hyperlink r:id="rId36" w:history="1">
              <w:r w:rsidRPr="00FC6504">
                <w:rPr>
                  <w:rStyle w:val="Hyperlink"/>
                  <w:lang w:val="el-GR" w:eastAsia="en-US"/>
                </w:rPr>
                <w:t>www.</w:t>
              </w:r>
              <w:r w:rsidRPr="00FC6504">
                <w:rPr>
                  <w:rStyle w:val="Hyperlink"/>
                  <w:lang w:val="en-US" w:eastAsia="en-US"/>
                </w:rPr>
                <w:t>mindigital</w:t>
              </w:r>
              <w:r w:rsidRPr="00FC6504">
                <w:rPr>
                  <w:rStyle w:val="Hyperlink"/>
                  <w:lang w:val="el-GR" w:eastAsia="en-US"/>
                </w:rPr>
                <w:t>.gr</w:t>
              </w:r>
            </w:hyperlink>
          </w:p>
          <w:p w14:paraId="1B365089" w14:textId="5FD8185D" w:rsidR="004D1C23" w:rsidRPr="00FC6504" w:rsidRDefault="004D1C23" w:rsidP="002E347D">
            <w:pPr>
              <w:widowControl w:val="0"/>
              <w:suppressAutoHyphens w:val="0"/>
              <w:spacing w:after="0"/>
              <w:rPr>
                <w:lang w:val="el-GR" w:eastAsia="en-US"/>
              </w:rPr>
            </w:pPr>
            <w:r w:rsidRPr="00FC6504">
              <w:rPr>
                <w:lang w:val="el-GR" w:eastAsia="en-US"/>
              </w:rPr>
              <w:t xml:space="preserve">Βλ. Παρ. </w:t>
            </w:r>
            <w:r w:rsidR="00DF6A45" w:rsidRPr="00FC6504">
              <w:rPr>
                <w:lang w:val="el-GR" w:eastAsia="en-US"/>
              </w:rPr>
              <w:fldChar w:fldCharType="begin"/>
            </w:r>
            <w:r w:rsidR="00DF6A45" w:rsidRPr="00FC6504">
              <w:rPr>
                <w:lang w:val="el-GR" w:eastAsia="en-US"/>
              </w:rPr>
              <w:instrText xml:space="preserve"> REF _Ref55370316 \r \h </w:instrText>
            </w:r>
            <w:r w:rsidR="00141CA5" w:rsidRPr="00FC6504">
              <w:rPr>
                <w:lang w:val="el-GR" w:eastAsia="en-US"/>
              </w:rPr>
              <w:instrText xml:space="preserve"> \* MERGEFORMAT </w:instrText>
            </w:r>
            <w:r w:rsidR="00DF6A45" w:rsidRPr="00FC6504">
              <w:rPr>
                <w:lang w:val="el-GR" w:eastAsia="en-US"/>
              </w:rPr>
            </w:r>
            <w:r w:rsidR="00DF6A45" w:rsidRPr="00FC6504">
              <w:rPr>
                <w:lang w:val="el-GR" w:eastAsia="en-US"/>
              </w:rPr>
              <w:fldChar w:fldCharType="separate"/>
            </w:r>
            <w:r w:rsidR="004255F2" w:rsidRPr="00FC6504">
              <w:rPr>
                <w:lang w:val="el-GR" w:eastAsia="en-US"/>
              </w:rPr>
              <w:t>1.1.2</w:t>
            </w:r>
            <w:r w:rsidR="00DF6A45" w:rsidRPr="00FC6504">
              <w:rPr>
                <w:lang w:val="el-GR" w:eastAsia="en-US"/>
              </w:rPr>
              <w:fldChar w:fldCharType="end"/>
            </w:r>
          </w:p>
        </w:tc>
      </w:tr>
      <w:tr w:rsidR="009D7D75" w:rsidRPr="00FC6504" w14:paraId="6460A757" w14:textId="77777777" w:rsidTr="00496F27">
        <w:tc>
          <w:tcPr>
            <w:tcW w:w="3397" w:type="dxa"/>
            <w:vAlign w:val="center"/>
          </w:tcPr>
          <w:p w14:paraId="0F59D6A0" w14:textId="77777777" w:rsidR="009D7D75" w:rsidRPr="00FC6504" w:rsidRDefault="009D7D75" w:rsidP="002E347D">
            <w:pPr>
              <w:widowControl w:val="0"/>
              <w:suppressAutoHyphens w:val="0"/>
              <w:spacing w:after="0"/>
              <w:rPr>
                <w:lang w:val="el-GR" w:eastAsia="en-US"/>
              </w:rPr>
            </w:pPr>
            <w:r w:rsidRPr="00FC6504">
              <w:rPr>
                <w:lang w:val="el-GR" w:eastAsia="en-US"/>
              </w:rPr>
              <w:t>Κύριος του Έργου</w:t>
            </w:r>
          </w:p>
        </w:tc>
        <w:tc>
          <w:tcPr>
            <w:tcW w:w="2530" w:type="dxa"/>
          </w:tcPr>
          <w:p w14:paraId="048B780B" w14:textId="49025FC1" w:rsidR="009D7D75" w:rsidRPr="00FC6504" w:rsidRDefault="009D7D75" w:rsidP="002E347D">
            <w:pPr>
              <w:widowControl w:val="0"/>
              <w:suppressAutoHyphens w:val="0"/>
              <w:spacing w:after="0"/>
              <w:rPr>
                <w:lang w:val="el-GR" w:eastAsia="en-US"/>
              </w:rPr>
            </w:pPr>
            <w:r w:rsidRPr="00FC6504">
              <w:rPr>
                <w:lang w:val="el-GR" w:eastAsia="en-US"/>
              </w:rPr>
              <w:t>Υπουργείο Ψηφιακής Διακυβέρνησης</w:t>
            </w:r>
          </w:p>
        </w:tc>
        <w:tc>
          <w:tcPr>
            <w:tcW w:w="3928" w:type="dxa"/>
          </w:tcPr>
          <w:p w14:paraId="7588EF25" w14:textId="4138D625" w:rsidR="009D7D75" w:rsidRPr="00FC6504" w:rsidRDefault="009D7D75" w:rsidP="002E347D">
            <w:pPr>
              <w:widowControl w:val="0"/>
              <w:suppressAutoHyphens w:val="0"/>
              <w:spacing w:after="0"/>
              <w:rPr>
                <w:lang w:val="el-GR" w:eastAsia="en-US"/>
              </w:rPr>
            </w:pPr>
            <w:hyperlink r:id="rId37" w:history="1">
              <w:r w:rsidRPr="00FC6504">
                <w:rPr>
                  <w:rStyle w:val="Hyperlink"/>
                  <w:lang w:val="el-GR" w:eastAsia="en-US"/>
                </w:rPr>
                <w:t>www.</w:t>
              </w:r>
              <w:r w:rsidRPr="00FC6504">
                <w:rPr>
                  <w:rStyle w:val="Hyperlink"/>
                  <w:lang w:val="en-US" w:eastAsia="en-US"/>
                </w:rPr>
                <w:t>mindigital</w:t>
              </w:r>
              <w:r w:rsidRPr="00FC6504">
                <w:rPr>
                  <w:rStyle w:val="Hyperlink"/>
                  <w:lang w:val="el-GR" w:eastAsia="en-US"/>
                </w:rPr>
                <w:t>.gr</w:t>
              </w:r>
            </w:hyperlink>
          </w:p>
          <w:p w14:paraId="214B64A4" w14:textId="002BA3A5" w:rsidR="009D7D75" w:rsidRPr="00FC6504" w:rsidRDefault="009D7D75" w:rsidP="002E347D">
            <w:pPr>
              <w:widowControl w:val="0"/>
              <w:suppressAutoHyphens w:val="0"/>
              <w:spacing w:after="0"/>
              <w:rPr>
                <w:lang w:val="el-GR" w:eastAsia="en-US"/>
              </w:rPr>
            </w:pPr>
            <w:r w:rsidRPr="00FC6504">
              <w:rPr>
                <w:lang w:val="el-GR" w:eastAsia="en-US"/>
              </w:rPr>
              <w:t xml:space="preserve">Βλ. Παρ. </w:t>
            </w:r>
            <w:r w:rsidRPr="00FC6504">
              <w:rPr>
                <w:lang w:val="el-GR" w:eastAsia="en-US"/>
              </w:rPr>
              <w:fldChar w:fldCharType="begin"/>
            </w:r>
            <w:r w:rsidRPr="00FC6504">
              <w:rPr>
                <w:lang w:val="el-GR" w:eastAsia="en-US"/>
              </w:rPr>
              <w:instrText xml:space="preserve"> REF _Ref55370267 \r \h </w:instrText>
            </w:r>
            <w:r w:rsidR="00141CA5" w:rsidRPr="00FC6504">
              <w:rPr>
                <w:lang w:val="el-GR" w:eastAsia="en-US"/>
              </w:rPr>
              <w:instrText xml:space="preserve"> \* MERGEFORMAT </w:instrText>
            </w:r>
            <w:r w:rsidRPr="00FC6504">
              <w:rPr>
                <w:lang w:val="el-GR" w:eastAsia="en-US"/>
              </w:rPr>
            </w:r>
            <w:r w:rsidRPr="00FC6504">
              <w:rPr>
                <w:lang w:val="el-GR" w:eastAsia="en-US"/>
              </w:rPr>
              <w:fldChar w:fldCharType="separate"/>
            </w:r>
            <w:r w:rsidRPr="00FC6504">
              <w:rPr>
                <w:lang w:val="el-GR" w:eastAsia="en-US"/>
              </w:rPr>
              <w:t>1.1.3</w:t>
            </w:r>
            <w:r w:rsidRPr="00FC6504">
              <w:rPr>
                <w:lang w:val="el-GR" w:eastAsia="en-US"/>
              </w:rPr>
              <w:fldChar w:fldCharType="end"/>
            </w:r>
          </w:p>
        </w:tc>
      </w:tr>
      <w:tr w:rsidR="009D7D75" w:rsidRPr="00FC6504" w14:paraId="7DF70F82" w14:textId="77777777" w:rsidTr="00496F27">
        <w:tc>
          <w:tcPr>
            <w:tcW w:w="3397" w:type="dxa"/>
            <w:vAlign w:val="center"/>
          </w:tcPr>
          <w:p w14:paraId="6B00A48C" w14:textId="77777777" w:rsidR="009D7D75" w:rsidRPr="00FC6504" w:rsidRDefault="009D7D75" w:rsidP="002E347D">
            <w:pPr>
              <w:widowControl w:val="0"/>
              <w:suppressAutoHyphens w:val="0"/>
              <w:spacing w:after="0"/>
              <w:rPr>
                <w:lang w:val="el-GR" w:eastAsia="en-US"/>
              </w:rPr>
            </w:pPr>
            <w:r w:rsidRPr="00FC6504">
              <w:rPr>
                <w:lang w:val="el-GR" w:eastAsia="en-US"/>
              </w:rPr>
              <w:t>Φορέας Λειτουργίας του Έργου</w:t>
            </w:r>
          </w:p>
        </w:tc>
        <w:tc>
          <w:tcPr>
            <w:tcW w:w="2530" w:type="dxa"/>
          </w:tcPr>
          <w:p w14:paraId="12B576F0" w14:textId="7B2057DC" w:rsidR="009D7D75" w:rsidRPr="00FC6504" w:rsidRDefault="009D7D75" w:rsidP="002E347D">
            <w:pPr>
              <w:widowControl w:val="0"/>
              <w:suppressAutoHyphens w:val="0"/>
              <w:spacing w:after="0"/>
              <w:rPr>
                <w:lang w:val="el-GR" w:eastAsia="en-US"/>
              </w:rPr>
            </w:pPr>
            <w:r w:rsidRPr="00FC6504">
              <w:rPr>
                <w:lang w:val="el-GR" w:eastAsia="en-US"/>
              </w:rPr>
              <w:t>Υπουργείο Ψηφιακής Διακυβέρνησης</w:t>
            </w:r>
          </w:p>
        </w:tc>
        <w:tc>
          <w:tcPr>
            <w:tcW w:w="3928" w:type="dxa"/>
          </w:tcPr>
          <w:p w14:paraId="56A09433" w14:textId="3C7C1EC9" w:rsidR="009D7D75" w:rsidRPr="00FC6504" w:rsidRDefault="009D7D75" w:rsidP="002E347D">
            <w:pPr>
              <w:widowControl w:val="0"/>
              <w:suppressAutoHyphens w:val="0"/>
              <w:spacing w:after="0"/>
              <w:rPr>
                <w:lang w:val="el-GR" w:eastAsia="en-US"/>
              </w:rPr>
            </w:pPr>
            <w:hyperlink r:id="rId38" w:history="1">
              <w:r w:rsidRPr="00FC6504">
                <w:rPr>
                  <w:rStyle w:val="Hyperlink"/>
                  <w:lang w:val="el-GR" w:eastAsia="en-US"/>
                </w:rPr>
                <w:t>www.</w:t>
              </w:r>
              <w:r w:rsidRPr="00FC6504">
                <w:rPr>
                  <w:rStyle w:val="Hyperlink"/>
                  <w:lang w:val="en-US" w:eastAsia="en-US"/>
                </w:rPr>
                <w:t>mindigital</w:t>
              </w:r>
              <w:r w:rsidRPr="00FC6504">
                <w:rPr>
                  <w:rStyle w:val="Hyperlink"/>
                  <w:lang w:val="el-GR" w:eastAsia="en-US"/>
                </w:rPr>
                <w:t>.gr</w:t>
              </w:r>
            </w:hyperlink>
          </w:p>
          <w:p w14:paraId="69625F83" w14:textId="2531AE16" w:rsidR="009D7D75" w:rsidRPr="00FC6504" w:rsidRDefault="009D7D75" w:rsidP="002E347D">
            <w:pPr>
              <w:widowControl w:val="0"/>
              <w:suppressAutoHyphens w:val="0"/>
              <w:spacing w:after="0"/>
              <w:rPr>
                <w:lang w:val="el-GR" w:eastAsia="en-US"/>
              </w:rPr>
            </w:pPr>
            <w:r w:rsidRPr="00FC6504">
              <w:rPr>
                <w:lang w:val="el-GR" w:eastAsia="en-US"/>
              </w:rPr>
              <w:t xml:space="preserve">Βλ. Παρ. </w:t>
            </w:r>
            <w:r w:rsidRPr="00FC6504">
              <w:rPr>
                <w:lang w:val="el-GR" w:eastAsia="en-US"/>
              </w:rPr>
              <w:fldChar w:fldCharType="begin"/>
            </w:r>
            <w:r w:rsidRPr="00FC6504">
              <w:rPr>
                <w:lang w:val="el-GR" w:eastAsia="en-US"/>
              </w:rPr>
              <w:instrText xml:space="preserve"> REF _Ref55370267 \r \h </w:instrText>
            </w:r>
            <w:r w:rsidR="00141CA5" w:rsidRPr="00FC6504">
              <w:rPr>
                <w:lang w:val="el-GR" w:eastAsia="en-US"/>
              </w:rPr>
              <w:instrText xml:space="preserve"> \* MERGEFORMAT </w:instrText>
            </w:r>
            <w:r w:rsidRPr="00FC6504">
              <w:rPr>
                <w:lang w:val="el-GR" w:eastAsia="en-US"/>
              </w:rPr>
            </w:r>
            <w:r w:rsidRPr="00FC6504">
              <w:rPr>
                <w:lang w:val="el-GR" w:eastAsia="en-US"/>
              </w:rPr>
              <w:fldChar w:fldCharType="separate"/>
            </w:r>
            <w:r w:rsidRPr="00FC6504">
              <w:rPr>
                <w:lang w:val="el-GR" w:eastAsia="en-US"/>
              </w:rPr>
              <w:t>1.1.3</w:t>
            </w:r>
            <w:r w:rsidRPr="00FC6504">
              <w:rPr>
                <w:lang w:val="el-GR" w:eastAsia="en-US"/>
              </w:rPr>
              <w:fldChar w:fldCharType="end"/>
            </w:r>
          </w:p>
        </w:tc>
      </w:tr>
      <w:tr w:rsidR="004D1C23" w:rsidRPr="00FC6504" w:rsidDel="00DF55C4" w14:paraId="6FE4EC6A" w14:textId="77777777" w:rsidTr="00AB1716">
        <w:tc>
          <w:tcPr>
            <w:tcW w:w="3397" w:type="dxa"/>
            <w:vAlign w:val="center"/>
          </w:tcPr>
          <w:p w14:paraId="0A1AF626" w14:textId="77777777" w:rsidR="004D1C23" w:rsidRPr="00FC6504" w:rsidDel="00DF55C4" w:rsidRDefault="004D1C23" w:rsidP="002E347D">
            <w:pPr>
              <w:widowControl w:val="0"/>
              <w:suppressAutoHyphens w:val="0"/>
              <w:spacing w:after="0"/>
              <w:rPr>
                <w:lang w:val="el-GR" w:eastAsia="en-US"/>
              </w:rPr>
            </w:pPr>
            <w:r w:rsidRPr="00FC6504">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FC6504" w:rsidDel="00DF55C4" w:rsidRDefault="004D1C23" w:rsidP="002E347D">
            <w:pPr>
              <w:widowControl w:val="0"/>
              <w:suppressAutoHyphens w:val="0"/>
              <w:spacing w:after="0"/>
              <w:rPr>
                <w:lang w:val="el-GR" w:eastAsia="en-US"/>
              </w:rPr>
            </w:pPr>
            <w:r w:rsidRPr="00FC6504">
              <w:rPr>
                <w:lang w:val="el-GR" w:eastAsia="en-US"/>
              </w:rPr>
              <w:t>-</w:t>
            </w:r>
          </w:p>
        </w:tc>
        <w:tc>
          <w:tcPr>
            <w:tcW w:w="3928" w:type="dxa"/>
            <w:vAlign w:val="center"/>
          </w:tcPr>
          <w:p w14:paraId="0F6D51B9" w14:textId="734DDFC6" w:rsidR="004D1C23" w:rsidRPr="00FC6504" w:rsidDel="00DF55C4" w:rsidRDefault="004D1C23" w:rsidP="002E347D">
            <w:pPr>
              <w:widowControl w:val="0"/>
              <w:suppressAutoHyphens w:val="0"/>
              <w:spacing w:after="0"/>
              <w:rPr>
                <w:lang w:val="el-GR" w:eastAsia="en-US"/>
              </w:rPr>
            </w:pPr>
            <w:r w:rsidRPr="00FC6504">
              <w:rPr>
                <w:lang w:val="el-GR" w:eastAsia="en-US"/>
              </w:rPr>
              <w:t>Βλ</w:t>
            </w:r>
            <w:r w:rsidRPr="00FC6504">
              <w:rPr>
                <w:lang w:eastAsia="en-US"/>
              </w:rPr>
              <w:t xml:space="preserve">. </w:t>
            </w:r>
            <w:r w:rsidR="00DF6A45" w:rsidRPr="00FC6504">
              <w:rPr>
                <w:lang w:val="el-GR" w:eastAsia="en-US"/>
              </w:rPr>
              <w:t>Π</w:t>
            </w:r>
            <w:r w:rsidRPr="00FC6504">
              <w:rPr>
                <w:lang w:val="el-GR" w:eastAsia="en-US"/>
              </w:rPr>
              <w:t>αρ</w:t>
            </w:r>
            <w:r w:rsidRPr="00FC6504">
              <w:rPr>
                <w:lang w:eastAsia="en-US"/>
              </w:rPr>
              <w:t xml:space="preserve">. </w:t>
            </w:r>
            <w:r w:rsidR="000D16E4" w:rsidRPr="00FC6504">
              <w:rPr>
                <w:lang w:val="el-GR" w:eastAsia="en-US"/>
              </w:rPr>
              <w:t>1.1.4</w:t>
            </w:r>
          </w:p>
        </w:tc>
      </w:tr>
    </w:tbl>
    <w:p w14:paraId="3C4E7FEA" w14:textId="77777777" w:rsidR="00B42BA2" w:rsidRPr="00FC6504" w:rsidRDefault="00B42BA2" w:rsidP="002E347D">
      <w:pPr>
        <w:rPr>
          <w:rFonts w:eastAsia="SimSun"/>
          <w:lang w:val="en-US"/>
        </w:rPr>
      </w:pPr>
      <w:bookmarkStart w:id="466" w:name="_Ref51336725"/>
      <w:bookmarkStart w:id="467" w:name="_Toc53671308"/>
    </w:p>
    <w:p w14:paraId="2A8E12F2" w14:textId="00B5DA98" w:rsidR="00556A23" w:rsidRPr="00FC6504" w:rsidRDefault="00556A23" w:rsidP="002E347D">
      <w:pPr>
        <w:pStyle w:val="Heading5"/>
        <w:numPr>
          <w:ilvl w:val="2"/>
          <w:numId w:val="17"/>
        </w:numPr>
        <w:rPr>
          <w:rFonts w:eastAsia="SimSun" w:cs="Tahoma"/>
          <w:bCs/>
          <w:lang w:val="el-GR"/>
        </w:rPr>
      </w:pPr>
      <w:bookmarkStart w:id="468" w:name="_Toc193968132"/>
      <w:r w:rsidRPr="00FC6504">
        <w:rPr>
          <w:rFonts w:eastAsia="SimSun" w:cs="Tahoma"/>
          <w:bCs/>
        </w:rPr>
        <w:t>Φορέας Υλοποίησης – Αναθέτουσα Αρχή</w:t>
      </w:r>
      <w:bookmarkEnd w:id="466"/>
      <w:bookmarkEnd w:id="467"/>
      <w:bookmarkEnd w:id="468"/>
    </w:p>
    <w:p w14:paraId="6F8C458D" w14:textId="77777777" w:rsidR="008A6A4F" w:rsidRPr="00FC6504" w:rsidRDefault="008A6A4F" w:rsidP="002E347D">
      <w:pPr>
        <w:rPr>
          <w:lang w:val="el-GR"/>
        </w:rPr>
      </w:pPr>
      <w:r w:rsidRPr="00FC6504">
        <w:rPr>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73553246" w14:textId="77777777" w:rsidR="008A6A4F" w:rsidRPr="00FC6504" w:rsidRDefault="008A6A4F" w:rsidP="002E347D">
      <w:pPr>
        <w:rPr>
          <w:lang w:val="el-GR"/>
        </w:rPr>
      </w:pPr>
      <w:r w:rsidRPr="00FC6504">
        <w:rPr>
          <w:lang w:val="el-GR"/>
        </w:rPr>
        <w:t>Βασικός σκοπός της Εταιρείας, όπως ορίζεται στην τελευταία τροποποίηση του καταστατικού αυτής (ΦΕΚ 343/Β/07-02-2020), είναι:</w:t>
      </w:r>
    </w:p>
    <w:p w14:paraId="2676919B" w14:textId="5B8F96F7" w:rsidR="008A6A4F" w:rsidRPr="00FC6504" w:rsidRDefault="008A6A4F" w:rsidP="002E347D">
      <w:pPr>
        <w:rPr>
          <w:lang w:val="el-GR"/>
        </w:rPr>
      </w:pPr>
      <w:r w:rsidRPr="00FC6504">
        <w:rPr>
          <w:lang w:val="el-GR"/>
        </w:rPr>
        <w:t>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w:t>
      </w:r>
    </w:p>
    <w:p w14:paraId="2DBCA99F" w14:textId="2E9F5FD8" w:rsidR="008A6A4F" w:rsidRPr="00FC6504" w:rsidRDefault="008A6A4F" w:rsidP="002E347D">
      <w:pPr>
        <w:rPr>
          <w:lang w:val="el-GR"/>
        </w:rPr>
      </w:pPr>
      <w:r w:rsidRPr="00FC6504">
        <w:rPr>
          <w:lang w:val="el-GR"/>
        </w:rPr>
        <w:t>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39C40916" w14:textId="332CA5CE" w:rsidR="008A6A4F" w:rsidRPr="00FC6504" w:rsidRDefault="008A6A4F" w:rsidP="002E347D">
      <w:pPr>
        <w:rPr>
          <w:lang w:val="el-GR"/>
        </w:rPr>
      </w:pPr>
      <w:r w:rsidRPr="00FC6504">
        <w:rPr>
          <w:lang w:val="el-GR"/>
        </w:rPr>
        <w:t>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p w14:paraId="309D600B" w14:textId="52E19C7D" w:rsidR="008A6A4F" w:rsidRPr="00FC6504" w:rsidRDefault="008A6A4F" w:rsidP="002E347D">
      <w:pPr>
        <w:rPr>
          <w:lang w:val="el-GR"/>
        </w:rPr>
      </w:pPr>
      <w:r w:rsidRPr="00FC6504">
        <w:rPr>
          <w:lang w:val="el-GR"/>
        </w:rPr>
        <w:lastRenderedPageBreak/>
        <w:t>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w:t>
      </w:r>
    </w:p>
    <w:p w14:paraId="207A51AD" w14:textId="77777777" w:rsidR="008A6A4F" w:rsidRPr="00FC6504" w:rsidRDefault="008A6A4F" w:rsidP="002E347D">
      <w:pPr>
        <w:rPr>
          <w:lang w:val="el-GR"/>
        </w:rPr>
      </w:pPr>
      <w:r w:rsidRPr="00FC6504">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F9C1EDC" w14:textId="77777777" w:rsidR="008A6A4F" w:rsidRPr="00FC6504" w:rsidRDefault="008A6A4F" w:rsidP="002E347D">
      <w:pPr>
        <w:rPr>
          <w:lang w:val="el-GR"/>
        </w:rPr>
      </w:pPr>
      <w:r w:rsidRPr="00FC6504">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3589C8F" w14:textId="343D3A48" w:rsidR="008A6A4F" w:rsidRPr="00FC6504" w:rsidRDefault="008A6A4F" w:rsidP="002E347D">
      <w:pPr>
        <w:rPr>
          <w:lang w:val="el-GR"/>
        </w:rPr>
      </w:pPr>
      <w:r w:rsidRPr="00FC6504">
        <w:rPr>
          <w:lang w:val="el-GR"/>
        </w:rPr>
        <w:t>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297B1475" w14:textId="2BF1B1F3" w:rsidR="008A6A4F" w:rsidRPr="00FC6504" w:rsidRDefault="008A6A4F" w:rsidP="002E347D">
      <w:pPr>
        <w:rPr>
          <w:lang w:val="el-GR"/>
        </w:rPr>
      </w:pPr>
      <w:r w:rsidRPr="00FC6504">
        <w:rPr>
          <w:lang w:val="el-GR"/>
        </w:rPr>
        <w:t>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w:t>
      </w:r>
    </w:p>
    <w:p w14:paraId="71CCA5BE" w14:textId="77777777" w:rsidR="008A6A4F" w:rsidRPr="00FC6504" w:rsidRDefault="008A6A4F" w:rsidP="002E347D">
      <w:pPr>
        <w:rPr>
          <w:lang w:val="el-GR"/>
        </w:rPr>
      </w:pPr>
      <w:r w:rsidRPr="00FC6504">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2FF50AD" w14:textId="7244904A" w:rsidR="008A6A4F" w:rsidRPr="00FC6504" w:rsidRDefault="008A6A4F" w:rsidP="002E347D">
      <w:pPr>
        <w:rPr>
          <w:lang w:val="el-GR"/>
        </w:rPr>
      </w:pPr>
      <w:r w:rsidRPr="00FC6504">
        <w:rPr>
          <w:lang w:val="el-GR"/>
        </w:rPr>
        <w:t>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27C6D0FE" w14:textId="77777777" w:rsidR="008A6A4F" w:rsidRPr="00FC6504" w:rsidRDefault="008A6A4F" w:rsidP="002E347D">
      <w:pPr>
        <w:rPr>
          <w:lang w:val="el-GR"/>
        </w:rPr>
      </w:pPr>
      <w:r w:rsidRPr="00FC6504">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77986B6" w14:textId="77777777" w:rsidR="00556A23" w:rsidRPr="00FC6504" w:rsidRDefault="00556A23" w:rsidP="002E347D">
      <w:pPr>
        <w:rPr>
          <w:rFonts w:eastAsia="SimSun"/>
          <w:lang w:val="el-GR"/>
        </w:rPr>
      </w:pPr>
    </w:p>
    <w:p w14:paraId="1391A068" w14:textId="4B605EFE" w:rsidR="002D1656" w:rsidRPr="00FC6504" w:rsidRDefault="00556A23" w:rsidP="002E347D">
      <w:pPr>
        <w:pStyle w:val="Heading5"/>
        <w:numPr>
          <w:ilvl w:val="2"/>
          <w:numId w:val="17"/>
        </w:numPr>
        <w:rPr>
          <w:rFonts w:eastAsia="SimSun" w:cs="Tahoma"/>
          <w:bCs/>
          <w:lang w:val="el-GR"/>
        </w:rPr>
      </w:pPr>
      <w:bookmarkStart w:id="469" w:name="_Ref55370316"/>
      <w:bookmarkStart w:id="470" w:name="_Toc193968133"/>
      <w:r w:rsidRPr="00FC6504">
        <w:rPr>
          <w:rFonts w:eastAsia="SimSun" w:cs="Tahoma"/>
          <w:bCs/>
        </w:rPr>
        <w:t>Φορέας Χρηματοδότησης</w:t>
      </w:r>
      <w:bookmarkEnd w:id="469"/>
      <w:bookmarkEnd w:id="470"/>
    </w:p>
    <w:p w14:paraId="4EF6DA7F" w14:textId="77777777" w:rsidR="002D1656" w:rsidRPr="00FC6504" w:rsidRDefault="002D1656" w:rsidP="002E347D">
      <w:pPr>
        <w:autoSpaceDE w:val="0"/>
        <w:rPr>
          <w:lang w:val="el-GR"/>
        </w:rPr>
      </w:pPr>
      <w:r w:rsidRPr="00FC6504">
        <w:rPr>
          <w:lang w:val="el-GR"/>
        </w:rPr>
        <w:t>Φορέας Χρηματοδότησης είναι το Υπουργείο Ψηφιακής Διακυβέρνησης (Φορέας Κεντρικής Κυβέρνησης).</w:t>
      </w:r>
    </w:p>
    <w:p w14:paraId="6F2919E4" w14:textId="77777777" w:rsidR="002D1656" w:rsidRPr="00FC6504" w:rsidRDefault="002D1656" w:rsidP="002E347D">
      <w:pPr>
        <w:autoSpaceDE w:val="0"/>
        <w:rPr>
          <w:lang w:val="el-GR"/>
        </w:rPr>
      </w:pPr>
      <w:r w:rsidRPr="00FC6504">
        <w:rPr>
          <w:lang w:val="el-GR"/>
        </w:rPr>
        <w:t>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52DF398A" w14:textId="77777777" w:rsidR="002D1656" w:rsidRPr="00FC6504" w:rsidRDefault="002D1656" w:rsidP="002E347D">
      <w:pPr>
        <w:rPr>
          <w:rFonts w:eastAsia="SimSun"/>
          <w:lang w:val="el-GR"/>
        </w:rPr>
      </w:pPr>
    </w:p>
    <w:p w14:paraId="483920F3" w14:textId="77777777" w:rsidR="00556A23" w:rsidRPr="00FC6504" w:rsidRDefault="00556A23" w:rsidP="002E347D">
      <w:pPr>
        <w:pStyle w:val="Heading5"/>
        <w:numPr>
          <w:ilvl w:val="2"/>
          <w:numId w:val="17"/>
        </w:numPr>
        <w:rPr>
          <w:rFonts w:eastAsia="SimSun" w:cs="Tahoma"/>
          <w:bCs/>
          <w:lang w:val="el-GR"/>
        </w:rPr>
      </w:pPr>
      <w:bookmarkStart w:id="471" w:name="_Toc180072364"/>
      <w:bookmarkStart w:id="472" w:name="_Ref55370267"/>
      <w:bookmarkStart w:id="473" w:name="_Toc193968134"/>
      <w:bookmarkEnd w:id="471"/>
      <w:r w:rsidRPr="00FC6504">
        <w:rPr>
          <w:rFonts w:eastAsia="SimSun" w:cs="Tahoma"/>
          <w:bCs/>
          <w:lang w:val="el-GR"/>
        </w:rPr>
        <w:t>Κύριος του Έργου – Φορέας Λειτουργίας</w:t>
      </w:r>
      <w:bookmarkEnd w:id="472"/>
      <w:bookmarkEnd w:id="473"/>
    </w:p>
    <w:p w14:paraId="1AC137DB" w14:textId="1549615C" w:rsidR="002D1656" w:rsidRPr="00FC6504" w:rsidRDefault="002D1656" w:rsidP="002E347D">
      <w:pPr>
        <w:autoSpaceDE w:val="0"/>
        <w:rPr>
          <w:lang w:val="el-GR"/>
        </w:rPr>
      </w:pPr>
      <w:bookmarkStart w:id="474" w:name="_Ref55370327"/>
      <w:r w:rsidRPr="00FC6504">
        <w:rPr>
          <w:lang w:val="el-GR"/>
        </w:rPr>
        <w:t>Κύριος του Έργου και Φορέας Λειτουργίας του είναι το Υπουργείο Ψηφιακής Διακυβέρνησης (Φορέας Κεντρικής Κυβέρνησης).</w:t>
      </w:r>
    </w:p>
    <w:p w14:paraId="01888A3B" w14:textId="77777777" w:rsidR="002D1656" w:rsidRPr="00FC6504" w:rsidRDefault="002D1656" w:rsidP="002E347D">
      <w:pPr>
        <w:autoSpaceDE w:val="0"/>
        <w:rPr>
          <w:lang w:val="el-GR"/>
        </w:rPr>
      </w:pPr>
      <w:r w:rsidRPr="00FC6504">
        <w:rPr>
          <w:lang w:val="el-GR"/>
        </w:rPr>
        <w:lastRenderedPageBreak/>
        <w:t>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11B84E3A" w14:textId="77777777" w:rsidR="00047C57" w:rsidRPr="00FC6504" w:rsidRDefault="00047C57" w:rsidP="002E347D">
      <w:pPr>
        <w:rPr>
          <w:rFonts w:eastAsia="SimSun"/>
          <w:lang w:val="el-GR"/>
        </w:rPr>
      </w:pPr>
    </w:p>
    <w:p w14:paraId="0E32BCF2" w14:textId="77777777" w:rsidR="00556A23" w:rsidRPr="00FC6504" w:rsidRDefault="00556A23" w:rsidP="002E347D">
      <w:pPr>
        <w:pStyle w:val="Heading5"/>
        <w:numPr>
          <w:ilvl w:val="2"/>
          <w:numId w:val="17"/>
        </w:numPr>
        <w:rPr>
          <w:rFonts w:eastAsia="SimSun" w:cs="Tahoma"/>
          <w:bCs/>
          <w:lang w:val="el-GR"/>
        </w:rPr>
      </w:pPr>
      <w:bookmarkStart w:id="475" w:name="_Ref151372827"/>
      <w:bookmarkStart w:id="476" w:name="_Toc193968135"/>
      <w:r w:rsidRPr="00FC6504">
        <w:rPr>
          <w:rFonts w:eastAsia="SimSun" w:cs="Tahoma"/>
          <w:bCs/>
          <w:lang w:val="el-GR"/>
        </w:rPr>
        <w:t>Όργανα &amp; Επιτροπές Παρακολούθησης, Διακυβέρνησης και Ελέγχου του Έργου</w:t>
      </w:r>
      <w:bookmarkEnd w:id="474"/>
      <w:bookmarkEnd w:id="475"/>
      <w:bookmarkEnd w:id="476"/>
    </w:p>
    <w:p w14:paraId="4B8735FA" w14:textId="081E3D5D" w:rsidR="00E0686B" w:rsidRPr="00FC6504" w:rsidRDefault="00E0686B" w:rsidP="002E347D">
      <w:pPr>
        <w:rPr>
          <w:lang w:val="el-GR"/>
        </w:rPr>
      </w:pPr>
      <w:r w:rsidRPr="00FC6504">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FC6504" w:rsidRDefault="00E0686B" w:rsidP="002E347D">
      <w:pPr>
        <w:pStyle w:val="ListParagraph"/>
        <w:numPr>
          <w:ilvl w:val="0"/>
          <w:numId w:val="13"/>
        </w:numPr>
        <w:ind w:left="0" w:firstLine="6"/>
        <w:rPr>
          <w:b/>
          <w:bCs/>
          <w:lang w:val="el-GR"/>
        </w:rPr>
      </w:pPr>
      <w:r w:rsidRPr="00FC6504">
        <w:rPr>
          <w:b/>
          <w:bCs/>
          <w:lang w:val="el-GR"/>
        </w:rPr>
        <w:t>Επιτροπή Εποπτείας Προγραμματικής Συμφωνίας (ΕΕΠΣ)</w:t>
      </w:r>
    </w:p>
    <w:p w14:paraId="78127126" w14:textId="4B2916B5" w:rsidR="00035E7D" w:rsidRPr="00FC6504" w:rsidRDefault="00035E7D" w:rsidP="002E347D">
      <w:pPr>
        <w:rPr>
          <w:lang w:val="el-GR"/>
        </w:rPr>
      </w:pPr>
      <w:r w:rsidRPr="00FC6504">
        <w:rPr>
          <w:lang w:val="el-GR"/>
        </w:rPr>
        <w:t>Η ΕΕΠΣ:</w:t>
      </w:r>
    </w:p>
    <w:p w14:paraId="768BB8B6" w14:textId="77777777" w:rsidR="00035E7D" w:rsidRPr="00FC6504" w:rsidRDefault="00035E7D" w:rsidP="002E347D">
      <w:pPr>
        <w:numPr>
          <w:ilvl w:val="0"/>
          <w:numId w:val="64"/>
        </w:numPr>
        <w:shd w:val="clear" w:color="auto" w:fill="FFFFFF"/>
        <w:suppressAutoHyphens w:val="0"/>
        <w:spacing w:before="120"/>
        <w:ind w:left="714" w:hanging="357"/>
        <w:rPr>
          <w:rFonts w:ascii="Calibri" w:hAnsi="Calibri" w:cs="Calibri"/>
          <w:color w:val="333333"/>
          <w:lang w:val="el-GR" w:eastAsia="en-US"/>
        </w:rPr>
      </w:pPr>
      <w:r w:rsidRPr="00FC6504">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FC6504" w:rsidRDefault="00035E7D" w:rsidP="002E347D">
      <w:pPr>
        <w:numPr>
          <w:ilvl w:val="0"/>
          <w:numId w:val="64"/>
        </w:numPr>
        <w:shd w:val="clear" w:color="auto" w:fill="FFFFFF"/>
        <w:suppressAutoHyphens w:val="0"/>
        <w:spacing w:before="120"/>
        <w:ind w:left="714" w:hanging="357"/>
        <w:rPr>
          <w:color w:val="333333"/>
          <w:lang w:val="el-GR"/>
        </w:rPr>
      </w:pPr>
      <w:r w:rsidRPr="00FC6504">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0258EED5" w:rsidR="00035E7D" w:rsidRPr="00FC6504" w:rsidRDefault="00035E7D" w:rsidP="002E347D">
      <w:pPr>
        <w:numPr>
          <w:ilvl w:val="0"/>
          <w:numId w:val="64"/>
        </w:numPr>
        <w:shd w:val="clear" w:color="auto" w:fill="FFFFFF"/>
        <w:suppressAutoHyphens w:val="0"/>
        <w:spacing w:before="120"/>
        <w:ind w:left="714" w:hanging="357"/>
        <w:rPr>
          <w:color w:val="333333"/>
          <w:lang w:val="el-GR"/>
        </w:rPr>
      </w:pPr>
      <w:r w:rsidRPr="00FC6504">
        <w:rPr>
          <w:color w:val="333333"/>
          <w:lang w:val="el-GR"/>
        </w:rPr>
        <w:t>Εισηγείται την έγκριση για την έναρξη των διαδικασιών της επόμενης φάσης της Προγραμματικής Συμφωνίας.</w:t>
      </w:r>
    </w:p>
    <w:p w14:paraId="34067F5F" w14:textId="77777777" w:rsidR="00035E7D" w:rsidRPr="00FC6504" w:rsidRDefault="00035E7D" w:rsidP="002E347D">
      <w:pPr>
        <w:numPr>
          <w:ilvl w:val="0"/>
          <w:numId w:val="64"/>
        </w:numPr>
        <w:shd w:val="clear" w:color="auto" w:fill="FFFFFF"/>
        <w:suppressAutoHyphens w:val="0"/>
        <w:spacing w:before="120"/>
        <w:ind w:left="714" w:hanging="357"/>
        <w:rPr>
          <w:color w:val="333333"/>
          <w:lang w:val="el-GR"/>
        </w:rPr>
      </w:pPr>
      <w:r w:rsidRPr="00FC6504">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FC6504" w:rsidRDefault="00E0686B" w:rsidP="002E347D">
      <w:pPr>
        <w:ind w:hanging="294"/>
        <w:rPr>
          <w:lang w:val="el-GR"/>
        </w:rPr>
      </w:pPr>
    </w:p>
    <w:p w14:paraId="2CBB16FF" w14:textId="77777777" w:rsidR="00E0686B" w:rsidRPr="00FC6504" w:rsidRDefault="00E0686B" w:rsidP="002E347D">
      <w:pPr>
        <w:pStyle w:val="ListParagraph"/>
        <w:numPr>
          <w:ilvl w:val="0"/>
          <w:numId w:val="13"/>
        </w:numPr>
        <w:ind w:left="0" w:firstLine="6"/>
        <w:rPr>
          <w:b/>
          <w:bCs/>
        </w:rPr>
      </w:pPr>
      <w:r w:rsidRPr="00FC6504">
        <w:rPr>
          <w:b/>
          <w:bCs/>
        </w:rPr>
        <w:t>Επιτροπή Παρακολούθησης Έργου (ΕΠΕ)</w:t>
      </w:r>
    </w:p>
    <w:p w14:paraId="206E0809" w14:textId="28CF0306" w:rsidR="00E0686B" w:rsidRPr="00FC6504" w:rsidRDefault="00E0686B" w:rsidP="002E347D">
      <w:pPr>
        <w:rPr>
          <w:lang w:val="el-GR"/>
        </w:rPr>
      </w:pPr>
      <w:r w:rsidRPr="00FC6504">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sidRPr="00FC6504">
        <w:rPr>
          <w:lang w:val="el-GR"/>
        </w:rPr>
        <w:t xml:space="preserve"> (τριμελής ή πενταμελής)</w:t>
      </w:r>
      <w:r w:rsidRPr="00FC6504">
        <w:rPr>
          <w:lang w:val="el-GR"/>
        </w:rPr>
        <w:t>, αρμοδιότητα της οποίας αποτελεί η παρακολούθηση της πορείας υλοποίησης του Έργου.</w:t>
      </w:r>
    </w:p>
    <w:p w14:paraId="3836FB1D" w14:textId="77777777" w:rsidR="00E0686B" w:rsidRPr="00FC6504" w:rsidRDefault="00E0686B" w:rsidP="002E347D">
      <w:pPr>
        <w:rPr>
          <w:bCs/>
          <w:lang w:val="el-GR"/>
        </w:rPr>
      </w:pPr>
    </w:p>
    <w:p w14:paraId="304C6A11" w14:textId="77777777" w:rsidR="00E0686B" w:rsidRPr="00FC6504" w:rsidRDefault="00E0686B" w:rsidP="002E347D">
      <w:pPr>
        <w:pStyle w:val="ListParagraph"/>
        <w:numPr>
          <w:ilvl w:val="0"/>
          <w:numId w:val="13"/>
        </w:numPr>
        <w:ind w:left="0" w:firstLine="6"/>
        <w:rPr>
          <w:b/>
          <w:bCs/>
          <w:lang w:val="el-GR"/>
        </w:rPr>
      </w:pPr>
      <w:r w:rsidRPr="00FC6504">
        <w:rPr>
          <w:b/>
          <w:bCs/>
          <w:lang w:val="el-GR"/>
        </w:rPr>
        <w:t>Επιτροπή Παραλαβής Έργου (ΕΠΕ)</w:t>
      </w:r>
    </w:p>
    <w:p w14:paraId="7E8DE28B" w14:textId="28B3C604" w:rsidR="00E0686B" w:rsidRPr="00FC6504" w:rsidRDefault="00E0686B" w:rsidP="002E347D">
      <w:pPr>
        <w:rPr>
          <w:lang w:val="el-GR"/>
        </w:rPr>
      </w:pPr>
      <w:r w:rsidRPr="00FC6504">
        <w:rPr>
          <w:lang w:val="el-GR"/>
        </w:rPr>
        <w:t>Για την παραλαβή των παρεχόμενων υπηρεσιών ή/και παραδοτέων του Έργου, θα οριστεί «Επιτροπή  Παραλαβής Έργου (ΕΠΕ)</w:t>
      </w:r>
      <w:r w:rsidR="004F5F72" w:rsidRPr="00FC6504">
        <w:rPr>
          <w:lang w:val="el-GR"/>
        </w:rPr>
        <w:t xml:space="preserve"> (τριμελής ή πενταμελής)</w:t>
      </w:r>
      <w:r w:rsidRPr="00FC6504">
        <w:rPr>
          <w:lang w:val="el-GR"/>
        </w:rPr>
        <w:t xml:space="preserve">», σύμφωνα με </w:t>
      </w:r>
      <w:r w:rsidR="004F5F72" w:rsidRPr="00FC6504">
        <w:rPr>
          <w:lang w:val="el-GR"/>
        </w:rPr>
        <w:t xml:space="preserve">το </w:t>
      </w:r>
      <w:r w:rsidRPr="00FC6504">
        <w:rPr>
          <w:lang w:val="el-GR"/>
        </w:rPr>
        <w:t>άρθρο 221 του ν. 4412/2016.</w:t>
      </w:r>
    </w:p>
    <w:p w14:paraId="2438DC91" w14:textId="77777777" w:rsidR="00E0686B" w:rsidRPr="00FC6504" w:rsidRDefault="00E0686B" w:rsidP="002E347D">
      <w:pPr>
        <w:rPr>
          <w:lang w:val="el-GR"/>
        </w:rPr>
      </w:pPr>
    </w:p>
    <w:p w14:paraId="34727A12" w14:textId="77777777" w:rsidR="00E0686B" w:rsidRPr="00FC6504" w:rsidRDefault="00E0686B" w:rsidP="002E347D">
      <w:pPr>
        <w:rPr>
          <w:b/>
          <w:bCs/>
          <w:lang w:val="el-GR"/>
        </w:rPr>
      </w:pPr>
      <w:r w:rsidRPr="00FC6504">
        <w:rPr>
          <w:b/>
          <w:bCs/>
          <w:lang w:val="el-GR"/>
        </w:rPr>
        <w:t>-</w:t>
      </w:r>
      <w:r w:rsidRPr="00FC6504">
        <w:rPr>
          <w:b/>
          <w:bCs/>
          <w:lang w:val="el-GR"/>
        </w:rPr>
        <w:tab/>
        <w:t>Θεματικές Ομάδες Εργασίας</w:t>
      </w:r>
    </w:p>
    <w:p w14:paraId="51F9ECBD" w14:textId="56914D98" w:rsidR="00175FFA" w:rsidRPr="00FC6504" w:rsidRDefault="00E0686B" w:rsidP="002E347D">
      <w:pPr>
        <w:rPr>
          <w:rFonts w:eastAsia="SimSun"/>
          <w:lang w:val="el-GR"/>
        </w:rPr>
      </w:pPr>
      <w:r w:rsidRPr="00FC6504">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BFCE0" w14:textId="77777777" w:rsidR="002B7D7E" w:rsidRPr="00FC6504" w:rsidRDefault="002B7D7E" w:rsidP="002E347D">
      <w:pPr>
        <w:rPr>
          <w:rFonts w:eastAsia="SimSun"/>
          <w:lang w:val="el-GR"/>
        </w:rPr>
      </w:pPr>
    </w:p>
    <w:p w14:paraId="0D212500" w14:textId="13C040DA" w:rsidR="002B7D7E" w:rsidRPr="00FC6504" w:rsidRDefault="002B7D7E" w:rsidP="002E347D">
      <w:pPr>
        <w:pStyle w:val="Heading4"/>
        <w:numPr>
          <w:ilvl w:val="1"/>
          <w:numId w:val="17"/>
        </w:numPr>
        <w:tabs>
          <w:tab w:val="left" w:pos="993"/>
        </w:tabs>
        <w:rPr>
          <w:rFonts w:eastAsia="SimSun" w:cs="Tahoma"/>
          <w:szCs w:val="22"/>
          <w:lang w:val="el-GR"/>
        </w:rPr>
      </w:pPr>
      <w:bookmarkStart w:id="477" w:name="_Toc97194337"/>
      <w:bookmarkStart w:id="478" w:name="_Toc193968136"/>
      <w:r w:rsidRPr="00FC6504">
        <w:rPr>
          <w:rFonts w:eastAsia="SimSun" w:cs="Tahoma"/>
          <w:szCs w:val="22"/>
          <w:lang w:val="el-GR"/>
        </w:rPr>
        <w:t>Υφιστάμενη Κατάσταση</w:t>
      </w:r>
      <w:bookmarkEnd w:id="477"/>
      <w:bookmarkEnd w:id="478"/>
    </w:p>
    <w:p w14:paraId="6AFA4758" w14:textId="5184A3EA" w:rsidR="002604B4" w:rsidRPr="00FC6504" w:rsidRDefault="002D1656" w:rsidP="002E347D">
      <w:pPr>
        <w:rPr>
          <w:rFonts w:eastAsia="SimSun"/>
          <w:lang w:val="el-GR"/>
        </w:rPr>
      </w:pPr>
      <w:r w:rsidRPr="00FC6504">
        <w:rPr>
          <w:rStyle w:val="normaltextrun"/>
          <w:lang w:val="el-GR"/>
        </w:rPr>
        <w:t xml:space="preserve">Στο πλαίσιο της δυναμικής επέκτασης στη χρήση νέων τεχνολογιών και της απαιτούμενης ταχύτητας προσαρμογής στις συνεχείς εξελίξεις, το Υπουργείο Ψηφιακής Διακυβέρνησης θα </w:t>
      </w:r>
      <w:r w:rsidR="000D16E4" w:rsidRPr="00FC6504">
        <w:rPr>
          <w:rStyle w:val="normaltextrun"/>
          <w:lang w:val="el-GR"/>
        </w:rPr>
        <w:t>βελτιώσει</w:t>
      </w:r>
      <w:r w:rsidRPr="00FC6504">
        <w:rPr>
          <w:rStyle w:val="normaltextrun"/>
          <w:lang w:val="el-GR"/>
        </w:rPr>
        <w:t xml:space="preserve"> τη λειτουργικότητα και αποδοτικότητα των συνεδριάσεων και εκδηλώσεών του, μέσω της αναβάθμισης του εξοπλισμού του αμφιθεάτρου του.</w:t>
      </w:r>
    </w:p>
    <w:p w14:paraId="4A2F4E45" w14:textId="77777777" w:rsidR="00BD0298" w:rsidRPr="00FC6504" w:rsidRDefault="00BD0298" w:rsidP="002E347D">
      <w:pPr>
        <w:rPr>
          <w:rFonts w:eastAsia="SimSun"/>
          <w:lang w:val="el-GR"/>
        </w:rPr>
      </w:pPr>
    </w:p>
    <w:p w14:paraId="13DA97C4" w14:textId="77777777" w:rsidR="00556A23" w:rsidRPr="00FC6504" w:rsidRDefault="00556A23" w:rsidP="002E347D">
      <w:pPr>
        <w:pStyle w:val="Heading3"/>
        <w:numPr>
          <w:ilvl w:val="0"/>
          <w:numId w:val="27"/>
        </w:numPr>
        <w:rPr>
          <w:lang w:val="el-GR"/>
        </w:rPr>
      </w:pPr>
      <w:bookmarkStart w:id="479" w:name="_Ref40953149"/>
      <w:bookmarkStart w:id="480" w:name="_Toc97194338"/>
      <w:bookmarkStart w:id="481" w:name="_Toc97194472"/>
      <w:bookmarkStart w:id="482" w:name="_Toc193968137"/>
      <w:r w:rsidRPr="00FC6504">
        <w:rPr>
          <w:lang w:val="el-GR"/>
        </w:rPr>
        <w:lastRenderedPageBreak/>
        <w:t>Π</w:t>
      </w:r>
      <w:r w:rsidR="00A22261" w:rsidRPr="00FC6504">
        <w:rPr>
          <w:lang w:val="el-GR"/>
        </w:rPr>
        <w:t xml:space="preserve">εριγραφή </w:t>
      </w:r>
      <w:r w:rsidRPr="00FC6504">
        <w:rPr>
          <w:lang w:val="el-GR"/>
        </w:rPr>
        <w:t>Φ</w:t>
      </w:r>
      <w:r w:rsidR="00A22261" w:rsidRPr="00FC6504">
        <w:rPr>
          <w:lang w:val="el-GR"/>
        </w:rPr>
        <w:t xml:space="preserve">υσικού Αντικειμένου της </w:t>
      </w:r>
      <w:r w:rsidRPr="00FC6504">
        <w:rPr>
          <w:lang w:val="el-GR"/>
        </w:rPr>
        <w:t>Σ</w:t>
      </w:r>
      <w:bookmarkEnd w:id="479"/>
      <w:r w:rsidR="00A22261" w:rsidRPr="00FC6504">
        <w:rPr>
          <w:lang w:val="el-GR"/>
        </w:rPr>
        <w:t>ύμβασης</w:t>
      </w:r>
      <w:bookmarkEnd w:id="480"/>
      <w:bookmarkEnd w:id="481"/>
      <w:bookmarkEnd w:id="482"/>
    </w:p>
    <w:p w14:paraId="6A219BC0" w14:textId="6891351A" w:rsidR="00BD0298" w:rsidRPr="00FC6504" w:rsidRDefault="00BD0298" w:rsidP="002E347D">
      <w:pPr>
        <w:pStyle w:val="Heading4"/>
        <w:numPr>
          <w:ilvl w:val="1"/>
          <w:numId w:val="27"/>
        </w:numPr>
        <w:ind w:hanging="306"/>
        <w:rPr>
          <w:rFonts w:cs="Tahoma"/>
          <w:szCs w:val="22"/>
          <w:lang w:val="el-GR"/>
        </w:rPr>
      </w:pPr>
      <w:bookmarkStart w:id="483" w:name="_Toc97195373"/>
      <w:bookmarkStart w:id="484" w:name="_Toc97195542"/>
      <w:bookmarkStart w:id="485" w:name="_Toc97195374"/>
      <w:bookmarkStart w:id="486" w:name="_Toc97195543"/>
      <w:bookmarkStart w:id="487" w:name="_Toc180072369"/>
      <w:bookmarkStart w:id="488" w:name="_Toc97194339"/>
      <w:bookmarkStart w:id="489" w:name="_Ref97199271"/>
      <w:bookmarkStart w:id="490" w:name="_Toc193968138"/>
      <w:bookmarkEnd w:id="483"/>
      <w:bookmarkEnd w:id="484"/>
      <w:bookmarkEnd w:id="485"/>
      <w:bookmarkEnd w:id="486"/>
      <w:bookmarkEnd w:id="487"/>
      <w:r w:rsidRPr="00FC6504">
        <w:rPr>
          <w:rFonts w:cs="Tahoma"/>
          <w:szCs w:val="22"/>
          <w:lang w:val="el-GR"/>
        </w:rPr>
        <w:t>Α</w:t>
      </w:r>
      <w:r w:rsidR="00B256BC" w:rsidRPr="00FC6504">
        <w:rPr>
          <w:rFonts w:cs="Tahoma"/>
          <w:szCs w:val="22"/>
          <w:lang w:val="el-GR"/>
        </w:rPr>
        <w:t xml:space="preserve">ντικείμενο της </w:t>
      </w:r>
      <w:r w:rsidRPr="00FC6504">
        <w:rPr>
          <w:rFonts w:cs="Tahoma"/>
          <w:szCs w:val="22"/>
          <w:lang w:val="el-GR"/>
        </w:rPr>
        <w:t>Σ</w:t>
      </w:r>
      <w:r w:rsidR="00B256BC" w:rsidRPr="00FC6504">
        <w:rPr>
          <w:rFonts w:cs="Tahoma"/>
          <w:szCs w:val="22"/>
          <w:lang w:val="el-GR"/>
        </w:rPr>
        <w:t>ύμβασης</w:t>
      </w:r>
      <w:bookmarkEnd w:id="488"/>
      <w:bookmarkEnd w:id="489"/>
      <w:bookmarkEnd w:id="490"/>
    </w:p>
    <w:p w14:paraId="266A44EC" w14:textId="77777777" w:rsidR="002D1656" w:rsidRPr="00FC6504" w:rsidRDefault="002D1656" w:rsidP="002E347D">
      <w:pPr>
        <w:spacing w:after="160" w:line="259" w:lineRule="auto"/>
        <w:rPr>
          <w:rStyle w:val="normaltextrun"/>
          <w:lang w:val="el-GR"/>
        </w:rPr>
      </w:pPr>
      <w:r w:rsidRPr="00FC6504">
        <w:rPr>
          <w:rStyle w:val="normaltextrun"/>
          <w:lang w:val="el-GR"/>
        </w:rPr>
        <w:t>Ο παρών διαγωνισμός περιλαμβάνει την προμήθεια οπτικοακουστικού εξοπλισμού για το αμφιθέατρο του Υπουργείου Ψηφιακής Διακυβέρνησης, που περιλαμβάνει εγκατάσταση, παράδοση σε λειτουργία και εκπαίδευση του προσωπικού στην χρήση των ακολούθων συστημάτων:</w:t>
      </w:r>
    </w:p>
    <w:p w14:paraId="55E2D35F" w14:textId="77777777" w:rsidR="002D1656" w:rsidRPr="00FC6504" w:rsidRDefault="002D1656" w:rsidP="002E347D">
      <w:pPr>
        <w:pStyle w:val="ListParagraph"/>
        <w:numPr>
          <w:ilvl w:val="0"/>
          <w:numId w:val="85"/>
        </w:numPr>
        <w:spacing w:after="160" w:line="259" w:lineRule="auto"/>
        <w:rPr>
          <w:rFonts w:eastAsia="Arial"/>
          <w:color w:val="000000" w:themeColor="text1"/>
          <w:lang w:val="el-GR"/>
        </w:rPr>
      </w:pPr>
      <w:r w:rsidRPr="00FC6504">
        <w:rPr>
          <w:rFonts w:eastAsia="Arial"/>
          <w:color w:val="000000" w:themeColor="text1"/>
          <w:lang w:val="el-GR"/>
        </w:rPr>
        <w:t>Κεντρικό Video Wall,</w:t>
      </w:r>
    </w:p>
    <w:p w14:paraId="79D3C1D8" w14:textId="77777777" w:rsidR="002D1656" w:rsidRPr="00FC6504" w:rsidRDefault="002D1656" w:rsidP="002E347D">
      <w:pPr>
        <w:pStyle w:val="ListParagraph"/>
        <w:numPr>
          <w:ilvl w:val="0"/>
          <w:numId w:val="85"/>
        </w:numPr>
        <w:spacing w:after="160" w:line="259" w:lineRule="auto"/>
        <w:rPr>
          <w:rFonts w:eastAsia="Arial"/>
          <w:color w:val="000000" w:themeColor="text1"/>
          <w:lang w:val="el-GR"/>
        </w:rPr>
      </w:pPr>
      <w:r w:rsidRPr="00FC6504">
        <w:rPr>
          <w:rFonts w:eastAsia="Arial"/>
          <w:color w:val="000000" w:themeColor="text1"/>
          <w:lang w:val="el-GR"/>
        </w:rPr>
        <w:t>Δύο πλευρικές οθόνες,</w:t>
      </w:r>
    </w:p>
    <w:p w14:paraId="4BC06F9B" w14:textId="77777777" w:rsidR="002D1656" w:rsidRPr="00FC6504" w:rsidRDefault="002D1656" w:rsidP="002E347D">
      <w:pPr>
        <w:pStyle w:val="ListParagraph"/>
        <w:numPr>
          <w:ilvl w:val="0"/>
          <w:numId w:val="85"/>
        </w:numPr>
        <w:spacing w:after="160" w:line="259" w:lineRule="auto"/>
        <w:rPr>
          <w:rFonts w:eastAsia="Arial"/>
          <w:color w:val="000000" w:themeColor="text1"/>
          <w:lang w:val="el-GR"/>
        </w:rPr>
      </w:pPr>
      <w:r w:rsidRPr="00FC6504">
        <w:rPr>
          <w:rFonts w:eastAsia="Arial"/>
          <w:color w:val="000000" w:themeColor="text1"/>
          <w:lang w:val="el-GR"/>
        </w:rPr>
        <w:t>Σύστημα τριών καμερών,</w:t>
      </w:r>
    </w:p>
    <w:p w14:paraId="30867C21" w14:textId="77777777" w:rsidR="002D1656" w:rsidRPr="00FC6504" w:rsidRDefault="002D1656" w:rsidP="002E347D">
      <w:pPr>
        <w:pStyle w:val="ListParagraph"/>
        <w:numPr>
          <w:ilvl w:val="0"/>
          <w:numId w:val="85"/>
        </w:numPr>
        <w:spacing w:after="160" w:line="259" w:lineRule="auto"/>
        <w:rPr>
          <w:rFonts w:eastAsia="Arial"/>
          <w:color w:val="000000" w:themeColor="text1"/>
          <w:lang w:val="el-GR"/>
        </w:rPr>
      </w:pPr>
      <w:r w:rsidRPr="00FC6504">
        <w:rPr>
          <w:rFonts w:eastAsia="Arial"/>
          <w:color w:val="000000" w:themeColor="text1"/>
          <w:lang w:val="el-GR"/>
        </w:rPr>
        <w:t>Εξοπλισμό ασύρματης και ενσύρματης παρουσίασης με χρήση laptop από το προεδρείο,</w:t>
      </w:r>
    </w:p>
    <w:p w14:paraId="3254CA44" w14:textId="77777777" w:rsidR="002D1656" w:rsidRPr="00FC6504" w:rsidRDefault="002D1656" w:rsidP="002E347D">
      <w:pPr>
        <w:pStyle w:val="ListParagraph"/>
        <w:numPr>
          <w:ilvl w:val="0"/>
          <w:numId w:val="85"/>
        </w:numPr>
        <w:spacing w:after="160" w:line="259" w:lineRule="auto"/>
        <w:rPr>
          <w:rFonts w:eastAsia="Arial"/>
          <w:color w:val="000000" w:themeColor="text1"/>
          <w:lang w:val="el-GR"/>
        </w:rPr>
      </w:pPr>
      <w:r w:rsidRPr="00FC6504">
        <w:rPr>
          <w:rFonts w:eastAsia="Arial"/>
          <w:color w:val="000000" w:themeColor="text1"/>
          <w:lang w:val="el-GR"/>
        </w:rPr>
        <w:t>Οθόνες προεδρείου,</w:t>
      </w:r>
    </w:p>
    <w:p w14:paraId="79E06918" w14:textId="77777777" w:rsidR="002D1656" w:rsidRPr="00FC6504" w:rsidRDefault="002D1656" w:rsidP="002E347D">
      <w:pPr>
        <w:pStyle w:val="ListParagraph"/>
        <w:numPr>
          <w:ilvl w:val="0"/>
          <w:numId w:val="85"/>
        </w:numPr>
        <w:spacing w:after="160" w:line="259" w:lineRule="auto"/>
        <w:rPr>
          <w:rFonts w:eastAsia="Arial"/>
          <w:color w:val="000000" w:themeColor="text1"/>
          <w:lang w:val="el-GR"/>
        </w:rPr>
      </w:pPr>
      <w:r w:rsidRPr="00FC6504">
        <w:rPr>
          <w:rFonts w:eastAsia="Arial"/>
          <w:color w:val="000000" w:themeColor="text1"/>
          <w:lang w:val="el-GR"/>
        </w:rPr>
        <w:t>Εξοπλισμό ενσύρματης παρουσίασης από τον θάλαμο ελέγχου,</w:t>
      </w:r>
    </w:p>
    <w:p w14:paraId="312CA81E" w14:textId="77777777" w:rsidR="002D1656" w:rsidRPr="00FC6504" w:rsidRDefault="002D1656" w:rsidP="002E347D">
      <w:pPr>
        <w:pStyle w:val="ListParagraph"/>
        <w:numPr>
          <w:ilvl w:val="0"/>
          <w:numId w:val="85"/>
        </w:numPr>
        <w:spacing w:after="160" w:line="259" w:lineRule="auto"/>
        <w:rPr>
          <w:rFonts w:eastAsia="Arial"/>
          <w:color w:val="000000" w:themeColor="text1"/>
          <w:lang w:val="el-GR"/>
        </w:rPr>
      </w:pPr>
      <w:r w:rsidRPr="00FC6504">
        <w:rPr>
          <w:rFonts w:eastAsia="Arial"/>
          <w:color w:val="000000" w:themeColor="text1"/>
          <w:lang w:val="el-GR"/>
        </w:rPr>
        <w:t>Εξοπλισμό επεξεργασίας και διαχείρισης video από τον θάλαμο ελέγχου,</w:t>
      </w:r>
    </w:p>
    <w:p w14:paraId="193A5E0B" w14:textId="77777777" w:rsidR="002D1656" w:rsidRPr="00FC6504" w:rsidRDefault="002D1656" w:rsidP="002E347D">
      <w:pPr>
        <w:pStyle w:val="ListParagraph"/>
        <w:numPr>
          <w:ilvl w:val="0"/>
          <w:numId w:val="85"/>
        </w:numPr>
        <w:spacing w:after="160" w:line="259" w:lineRule="auto"/>
        <w:rPr>
          <w:rFonts w:eastAsia="Arial"/>
          <w:color w:val="000000" w:themeColor="text1"/>
          <w:lang w:val="el-GR"/>
        </w:rPr>
      </w:pPr>
      <w:r w:rsidRPr="00FC6504">
        <w:rPr>
          <w:rFonts w:eastAsia="Arial"/>
          <w:color w:val="000000" w:themeColor="text1"/>
          <w:lang w:val="el-GR"/>
        </w:rPr>
        <w:t>Συνεδριακό σύστημα με εξοπλισμό για τους συνέδρους, το προεδρείο και τους μεταφραστικούς θαλάμους,</w:t>
      </w:r>
    </w:p>
    <w:p w14:paraId="6F3688FC" w14:textId="77777777" w:rsidR="002D1656" w:rsidRPr="00FC6504" w:rsidRDefault="002D1656" w:rsidP="002E347D">
      <w:pPr>
        <w:pStyle w:val="ListParagraph"/>
        <w:numPr>
          <w:ilvl w:val="0"/>
          <w:numId w:val="85"/>
        </w:numPr>
        <w:spacing w:after="160" w:line="259" w:lineRule="auto"/>
        <w:rPr>
          <w:rFonts w:eastAsia="Arial"/>
          <w:color w:val="000000" w:themeColor="text1"/>
          <w:lang w:val="el-GR"/>
        </w:rPr>
      </w:pPr>
      <w:r w:rsidRPr="00FC6504">
        <w:rPr>
          <w:rFonts w:eastAsia="Arial"/>
          <w:color w:val="000000" w:themeColor="text1"/>
          <w:lang w:val="el-GR"/>
        </w:rPr>
        <w:t>Σύστημα ενισχυμένου ήχου για την αίθουσα, εξοπλισμό επεξεργασίας και διαχείρισης ήχου από τον θάλαμο ελέγχου και διανομής ήχου στην αίθουσα για τις φορητές κάμερες,</w:t>
      </w:r>
    </w:p>
    <w:p w14:paraId="1A322635" w14:textId="77777777" w:rsidR="002D1656" w:rsidRPr="00FC6504" w:rsidRDefault="002D1656" w:rsidP="002E347D">
      <w:pPr>
        <w:pStyle w:val="ListParagraph"/>
        <w:numPr>
          <w:ilvl w:val="0"/>
          <w:numId w:val="85"/>
        </w:numPr>
        <w:spacing w:after="160" w:line="259" w:lineRule="auto"/>
        <w:rPr>
          <w:rFonts w:eastAsia="Arial"/>
          <w:color w:val="000000" w:themeColor="text1"/>
          <w:lang w:val="el-GR"/>
        </w:rPr>
      </w:pPr>
      <w:r w:rsidRPr="00FC6504">
        <w:rPr>
          <w:rFonts w:eastAsia="Arial"/>
          <w:color w:val="000000" w:themeColor="text1"/>
          <w:lang w:val="el-GR"/>
        </w:rPr>
        <w:t>Σύστημα φωτισμού σκηνής,</w:t>
      </w:r>
    </w:p>
    <w:p w14:paraId="10F08012" w14:textId="77777777" w:rsidR="002D1656" w:rsidRPr="00FC6504" w:rsidRDefault="002D1656" w:rsidP="002E347D">
      <w:pPr>
        <w:pStyle w:val="ListParagraph"/>
        <w:numPr>
          <w:ilvl w:val="0"/>
          <w:numId w:val="85"/>
        </w:numPr>
        <w:spacing w:after="160" w:line="259" w:lineRule="auto"/>
        <w:rPr>
          <w:rFonts w:eastAsia="Arial"/>
          <w:color w:val="000000" w:themeColor="text1"/>
          <w:lang w:val="el-GR"/>
        </w:rPr>
      </w:pPr>
      <w:r w:rsidRPr="00FC6504">
        <w:rPr>
          <w:rFonts w:eastAsia="Arial"/>
          <w:color w:val="000000" w:themeColor="text1"/>
          <w:lang w:val="el-GR"/>
        </w:rPr>
        <w:t>Σύστημα αυτοματισμού.</w:t>
      </w:r>
    </w:p>
    <w:p w14:paraId="756DEA95" w14:textId="77777777" w:rsidR="002D1656" w:rsidRPr="00FC6504" w:rsidRDefault="002D1656" w:rsidP="002E347D">
      <w:pPr>
        <w:pStyle w:val="ListParagraph"/>
        <w:numPr>
          <w:ilvl w:val="0"/>
          <w:numId w:val="85"/>
        </w:numPr>
        <w:spacing w:after="160" w:line="259" w:lineRule="auto"/>
        <w:rPr>
          <w:rFonts w:eastAsia="Arial"/>
          <w:color w:val="000000" w:themeColor="text1"/>
          <w:lang w:val="en-US"/>
        </w:rPr>
      </w:pPr>
      <w:r w:rsidRPr="00FC6504">
        <w:rPr>
          <w:rFonts w:eastAsia="Arial"/>
          <w:color w:val="000000" w:themeColor="text1"/>
          <w:lang w:val="el-GR"/>
        </w:rPr>
        <w:t>Συσκευή Streaming &amp; Recording</w:t>
      </w:r>
    </w:p>
    <w:p w14:paraId="14CD513D"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Αναλυτικά</w:t>
      </w:r>
    </w:p>
    <w:p w14:paraId="23B2556C"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1</w:t>
      </w:r>
      <w:r w:rsidRPr="00FC6504">
        <w:rPr>
          <w:lang w:val="el-GR"/>
        </w:rPr>
        <w:tab/>
      </w:r>
      <w:r w:rsidRPr="00FC6504">
        <w:rPr>
          <w:rFonts w:eastAsia="Aptos"/>
          <w:b/>
          <w:bCs/>
          <w:color w:val="000000" w:themeColor="text1"/>
          <w:lang w:val="el-GR"/>
        </w:rPr>
        <w:t>Κεντρικό Video Wall</w:t>
      </w:r>
    </w:p>
    <w:p w14:paraId="0B83D5EC" w14:textId="52F28B4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1.1</w:t>
      </w:r>
      <w:r w:rsidRPr="00FC6504">
        <w:rPr>
          <w:lang w:val="el-GR"/>
        </w:rPr>
        <w:tab/>
      </w:r>
      <w:r w:rsidRPr="00FC6504">
        <w:rPr>
          <w:rFonts w:eastAsia="Aptos"/>
          <w:color w:val="000000" w:themeColor="text1"/>
          <w:lang w:val="el-GR"/>
        </w:rPr>
        <w:t>Led Video Wall 2240 X 1260 pixels Pixel Pitch ≤ 1.8 mm αποτελούμενο από 49 (7x7) panels των 320x180pixels πλήρες με τον εξοπλισμό οδήγησης και στήριξης</w:t>
      </w:r>
      <w:r w:rsidR="000D16E4" w:rsidRPr="00FC6504">
        <w:rPr>
          <w:rFonts w:eastAsia="Aptos"/>
          <w:color w:val="000000" w:themeColor="text1"/>
          <w:lang w:val="el-GR"/>
        </w:rPr>
        <w:t>.</w:t>
      </w:r>
    </w:p>
    <w:p w14:paraId="5BB26F5D"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 xml:space="preserve">Το </w:t>
      </w:r>
      <w:r w:rsidRPr="00FC6504">
        <w:rPr>
          <w:rFonts w:eastAsia="Aptos"/>
          <w:color w:val="000000" w:themeColor="text1"/>
          <w:lang w:val="en-US"/>
        </w:rPr>
        <w:t>Led</w:t>
      </w:r>
      <w:r w:rsidRPr="00FC6504">
        <w:rPr>
          <w:rFonts w:eastAsia="Aptos"/>
          <w:color w:val="000000" w:themeColor="text1"/>
          <w:lang w:val="el-GR"/>
        </w:rPr>
        <w:t xml:space="preserve"> </w:t>
      </w:r>
      <w:r w:rsidRPr="00FC6504">
        <w:rPr>
          <w:rFonts w:eastAsia="Aptos"/>
          <w:color w:val="000000" w:themeColor="text1"/>
          <w:lang w:val="en-US"/>
        </w:rPr>
        <w:t>Video</w:t>
      </w:r>
      <w:r w:rsidRPr="00FC6504">
        <w:rPr>
          <w:rFonts w:eastAsia="Aptos"/>
          <w:color w:val="000000" w:themeColor="text1"/>
          <w:lang w:val="el-GR"/>
        </w:rPr>
        <w:t xml:space="preserve"> </w:t>
      </w:r>
      <w:r w:rsidRPr="00FC6504">
        <w:rPr>
          <w:rFonts w:eastAsia="Aptos"/>
          <w:color w:val="000000" w:themeColor="text1"/>
          <w:lang w:val="en-US"/>
        </w:rPr>
        <w:t>Wall</w:t>
      </w:r>
      <w:r w:rsidRPr="00FC6504">
        <w:rPr>
          <w:rFonts w:eastAsia="Aptos"/>
          <w:color w:val="000000" w:themeColor="text1"/>
          <w:lang w:val="el-GR"/>
        </w:rPr>
        <w:t xml:space="preserve"> θα εγκατασταθεί στην θέση της υφιστάμενης θέσης προβολής και θα έχει σαν εικόνα </w:t>
      </w:r>
      <w:r w:rsidRPr="00FC6504">
        <w:rPr>
          <w:rFonts w:eastAsia="Aptos"/>
          <w:color w:val="000000" w:themeColor="text1"/>
          <w:lang w:val="en-US"/>
        </w:rPr>
        <w:t>background</w:t>
      </w:r>
      <w:r w:rsidRPr="00FC6504">
        <w:rPr>
          <w:rFonts w:eastAsia="Aptos"/>
          <w:color w:val="000000" w:themeColor="text1"/>
          <w:lang w:val="el-GR"/>
        </w:rPr>
        <w:t xml:space="preserve"> το λογότυπο του Υπουργείου.</w:t>
      </w:r>
    </w:p>
    <w:p w14:paraId="67671834"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2</w:t>
      </w:r>
      <w:r w:rsidRPr="00FC6504">
        <w:rPr>
          <w:lang w:val="el-GR"/>
        </w:rPr>
        <w:tab/>
      </w:r>
      <w:r w:rsidRPr="00FC6504">
        <w:rPr>
          <w:rFonts w:eastAsia="Aptos"/>
          <w:b/>
          <w:bCs/>
          <w:color w:val="000000" w:themeColor="text1"/>
          <w:lang w:val="el-GR"/>
        </w:rPr>
        <w:t>Πλευρικές Οθόνες</w:t>
      </w:r>
    </w:p>
    <w:p w14:paraId="79185F6D"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Θα εγκατασταθούν δύο πλευρικές οθόνες στις θέσεις των υφιστάμενων οθονών.</w:t>
      </w:r>
    </w:p>
    <w:p w14:paraId="3711BEF3"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3ED74EEA"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2.1</w:t>
      </w:r>
      <w:r w:rsidRPr="00FC6504">
        <w:rPr>
          <w:lang w:val="el-GR"/>
        </w:rPr>
        <w:tab/>
      </w:r>
      <w:r w:rsidRPr="00FC6504">
        <w:rPr>
          <w:rFonts w:eastAsia="Aptos"/>
          <w:color w:val="000000" w:themeColor="text1"/>
          <w:lang w:val="el-GR"/>
        </w:rPr>
        <w:t>Οθόνη UHD 4K, 85" (τεμ.2)</w:t>
      </w:r>
    </w:p>
    <w:p w14:paraId="64FB2A4B"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2.2</w:t>
      </w:r>
      <w:r w:rsidRPr="00FC6504">
        <w:rPr>
          <w:lang w:val="el-GR"/>
        </w:rPr>
        <w:tab/>
      </w:r>
      <w:r w:rsidRPr="00FC6504">
        <w:rPr>
          <w:rFonts w:eastAsia="Aptos"/>
          <w:color w:val="000000" w:themeColor="text1"/>
          <w:lang w:val="el-GR"/>
        </w:rPr>
        <w:t>Επίτοιχη βάση στήριξης (τεμ.2)</w:t>
      </w:r>
    </w:p>
    <w:p w14:paraId="12925D6F"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2.3</w:t>
      </w:r>
      <w:r w:rsidRPr="00FC6504">
        <w:rPr>
          <w:lang w:val="el-GR"/>
        </w:rPr>
        <w:tab/>
      </w:r>
      <w:r w:rsidRPr="00FC6504">
        <w:rPr>
          <w:rFonts w:eastAsia="Aptos"/>
          <w:color w:val="000000" w:themeColor="text1"/>
          <w:lang w:val="el-GR"/>
        </w:rPr>
        <w:t>Πομπός ψηφιακού σήματος  HDMI (τεμ.2)</w:t>
      </w:r>
    </w:p>
    <w:p w14:paraId="14172B2B"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2.4</w:t>
      </w:r>
      <w:r w:rsidRPr="00FC6504">
        <w:rPr>
          <w:lang w:val="el-GR"/>
        </w:rPr>
        <w:tab/>
      </w:r>
      <w:r w:rsidRPr="00FC6504">
        <w:rPr>
          <w:rFonts w:eastAsia="Aptos"/>
          <w:color w:val="000000" w:themeColor="text1"/>
          <w:lang w:val="el-GR"/>
        </w:rPr>
        <w:t>Δέκτης ψηφιακού σήματος HDMI (τεμ.2)</w:t>
      </w:r>
    </w:p>
    <w:p w14:paraId="3D0E54CA"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3</w:t>
      </w:r>
      <w:r w:rsidRPr="00FC6504">
        <w:rPr>
          <w:lang w:val="el-GR"/>
        </w:rPr>
        <w:tab/>
      </w:r>
      <w:r w:rsidRPr="00FC6504">
        <w:rPr>
          <w:rFonts w:eastAsia="Aptos"/>
          <w:b/>
          <w:bCs/>
          <w:color w:val="000000" w:themeColor="text1"/>
          <w:lang w:val="el-GR"/>
        </w:rPr>
        <w:t>Σύστημα καμερών 4K/60 8MP</w:t>
      </w:r>
    </w:p>
    <w:p w14:paraId="69D7AF0F"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Θα εγκατασταθούν τρείς κάμερες ως έξης:</w:t>
      </w:r>
    </w:p>
    <w:p w14:paraId="1263BEF3"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Μία με σκόπευση στο προεδρείο.</w:t>
      </w:r>
    </w:p>
    <w:p w14:paraId="17A1245B" w14:textId="7DE62EA2"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Δύο αριστερά και δεξιά του προεδρείου με σκόπευση τους συνέδρους</w:t>
      </w:r>
      <w:r w:rsidR="000D16E4" w:rsidRPr="00FC6504">
        <w:rPr>
          <w:rFonts w:eastAsia="Aptos"/>
          <w:color w:val="000000" w:themeColor="text1"/>
          <w:lang w:val="el-GR"/>
        </w:rPr>
        <w:t>.</w:t>
      </w:r>
    </w:p>
    <w:p w14:paraId="1BFC73C1"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3EF16B89"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lastRenderedPageBreak/>
        <w:t>3.1</w:t>
      </w:r>
      <w:r w:rsidRPr="00FC6504">
        <w:rPr>
          <w:lang w:val="el-GR"/>
        </w:rPr>
        <w:tab/>
      </w:r>
      <w:r w:rsidRPr="00FC6504">
        <w:rPr>
          <w:rFonts w:eastAsia="Aptos"/>
          <w:color w:val="000000" w:themeColor="text1"/>
          <w:lang w:val="el-GR"/>
        </w:rPr>
        <w:t>Κάμερα 4K/60 8MP (τεμ.3)</w:t>
      </w:r>
    </w:p>
    <w:p w14:paraId="4EB737FE"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3.2</w:t>
      </w:r>
      <w:r w:rsidRPr="00FC6504">
        <w:rPr>
          <w:lang w:val="el-GR"/>
        </w:rPr>
        <w:tab/>
      </w:r>
      <w:r w:rsidRPr="00FC6504">
        <w:rPr>
          <w:rFonts w:eastAsia="Aptos"/>
          <w:color w:val="000000" w:themeColor="text1"/>
          <w:lang w:val="el-GR"/>
        </w:rPr>
        <w:t>Επίτοιχη βάση στήριξης (τεμ.3)</w:t>
      </w:r>
    </w:p>
    <w:p w14:paraId="65EBE137"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3.3</w:t>
      </w:r>
      <w:r w:rsidRPr="00FC6504">
        <w:rPr>
          <w:lang w:val="el-GR"/>
        </w:rPr>
        <w:tab/>
      </w:r>
      <w:r w:rsidRPr="00FC6504">
        <w:rPr>
          <w:rFonts w:eastAsia="Aptos"/>
          <w:color w:val="000000" w:themeColor="text1"/>
          <w:lang w:val="el-GR"/>
        </w:rPr>
        <w:t>Πληκτρολόγιο χειρισμού καμερών (τεμ.1)</w:t>
      </w:r>
    </w:p>
    <w:p w14:paraId="252BE1EF" w14:textId="53881C63"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4</w:t>
      </w:r>
      <w:r w:rsidRPr="00FC6504">
        <w:rPr>
          <w:lang w:val="el-GR"/>
        </w:rPr>
        <w:tab/>
      </w:r>
      <w:r w:rsidRPr="00FC6504">
        <w:rPr>
          <w:rFonts w:eastAsia="Aptos"/>
          <w:b/>
          <w:bCs/>
          <w:color w:val="000000" w:themeColor="text1"/>
          <w:lang w:val="el-GR"/>
        </w:rPr>
        <w:t>Εξοπλισμό ασύρματης και ενσύρματης παρουσίασης με χρήση laptop από το προεδρείο</w:t>
      </w:r>
    </w:p>
    <w:p w14:paraId="1F875755"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Στο προεδρείο θα εγκατασταθεί εξοπλισμός που θα επιτρέπει την ασύρματη και ενσύρματης παρουσίασης με χρήση laptop.</w:t>
      </w:r>
    </w:p>
    <w:p w14:paraId="262E12A0"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508D472F"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4.1</w:t>
      </w:r>
      <w:r w:rsidRPr="00FC6504">
        <w:rPr>
          <w:lang w:val="el-GR"/>
        </w:rPr>
        <w:tab/>
      </w:r>
      <w:r w:rsidRPr="00FC6504">
        <w:rPr>
          <w:rFonts w:eastAsia="Aptos"/>
          <w:color w:val="000000" w:themeColor="text1"/>
          <w:lang w:val="el-GR"/>
        </w:rPr>
        <w:t>Μεταγωγέας παρουσιάσεων Video /Audio &amp; USB (τεμ.1)</w:t>
      </w:r>
    </w:p>
    <w:p w14:paraId="56F0C5B7"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4.2</w:t>
      </w:r>
      <w:r w:rsidRPr="00FC6504">
        <w:rPr>
          <w:lang w:val="el-GR"/>
        </w:rPr>
        <w:tab/>
      </w:r>
      <w:r w:rsidRPr="00FC6504">
        <w:rPr>
          <w:rFonts w:eastAsia="Aptos"/>
          <w:color w:val="000000" w:themeColor="text1"/>
          <w:lang w:val="el-GR"/>
        </w:rPr>
        <w:t>Μονάδα Μετατροπής Video HDMI σε USB (τεμ.1)</w:t>
      </w:r>
    </w:p>
    <w:p w14:paraId="6DDDF00B"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4.3</w:t>
      </w:r>
      <w:r w:rsidRPr="00FC6504">
        <w:rPr>
          <w:lang w:val="el-GR"/>
        </w:rPr>
        <w:tab/>
      </w:r>
      <w:r w:rsidRPr="00FC6504">
        <w:rPr>
          <w:rFonts w:eastAsia="Aptos"/>
          <w:color w:val="000000" w:themeColor="text1"/>
          <w:lang w:val="el-GR"/>
        </w:rPr>
        <w:t>AVB/USB expander (τεμ.1)</w:t>
      </w:r>
    </w:p>
    <w:p w14:paraId="764ECBC8"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4.4</w:t>
      </w:r>
      <w:r w:rsidRPr="00FC6504">
        <w:rPr>
          <w:lang w:val="el-GR"/>
        </w:rPr>
        <w:tab/>
      </w:r>
      <w:r w:rsidRPr="00FC6504">
        <w:rPr>
          <w:rFonts w:eastAsia="Aptos"/>
          <w:color w:val="000000" w:themeColor="text1"/>
          <w:lang w:val="el-GR"/>
        </w:rPr>
        <w:t>Επιτραπέζιο πάνελ  συνδέσεων video /audio, με ρευματοδότη AC (τεμ.1)</w:t>
      </w:r>
    </w:p>
    <w:p w14:paraId="47ECA62D"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4.5</w:t>
      </w:r>
      <w:r w:rsidRPr="00FC6504">
        <w:tab/>
      </w:r>
      <w:r w:rsidRPr="00FC6504">
        <w:rPr>
          <w:rFonts w:eastAsia="Aptos"/>
          <w:color w:val="000000" w:themeColor="text1"/>
          <w:lang w:val="en-US"/>
        </w:rPr>
        <w:t>SuperSpeed 5Gbps USB-C Cable 1.8m (</w:t>
      </w:r>
      <w:r w:rsidRPr="00FC6504">
        <w:rPr>
          <w:rFonts w:eastAsia="Aptos"/>
          <w:color w:val="000000" w:themeColor="text1"/>
          <w:lang w:val="el-GR"/>
        </w:rPr>
        <w:t>τεμ</w:t>
      </w:r>
      <w:r w:rsidRPr="00FC6504">
        <w:rPr>
          <w:rFonts w:eastAsia="Aptos"/>
          <w:color w:val="000000" w:themeColor="text1"/>
          <w:lang w:val="en-US"/>
        </w:rPr>
        <w:t>.1)</w:t>
      </w:r>
    </w:p>
    <w:p w14:paraId="5CAFE330"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4.6</w:t>
      </w:r>
      <w:r w:rsidRPr="00FC6504">
        <w:tab/>
      </w:r>
      <w:r w:rsidRPr="00FC6504">
        <w:rPr>
          <w:rFonts w:eastAsia="Aptos"/>
          <w:color w:val="000000" w:themeColor="text1"/>
          <w:lang w:val="en-US"/>
        </w:rPr>
        <w:t>SuperSpeed 5Gbps USB-A to USB-B Cable 1.8m (</w:t>
      </w:r>
      <w:r w:rsidRPr="00FC6504">
        <w:rPr>
          <w:rFonts w:eastAsia="Aptos"/>
          <w:color w:val="000000" w:themeColor="text1"/>
          <w:lang w:val="el-GR"/>
        </w:rPr>
        <w:t>τεμ</w:t>
      </w:r>
      <w:r w:rsidRPr="00FC6504">
        <w:rPr>
          <w:rFonts w:eastAsia="Aptos"/>
          <w:color w:val="000000" w:themeColor="text1"/>
          <w:lang w:val="en-US"/>
        </w:rPr>
        <w:t>.1)</w:t>
      </w:r>
    </w:p>
    <w:p w14:paraId="62AB9648"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4.7</w:t>
      </w:r>
      <w:r w:rsidRPr="00FC6504">
        <w:tab/>
      </w:r>
      <w:r w:rsidRPr="00FC6504">
        <w:rPr>
          <w:rFonts w:eastAsia="Aptos"/>
          <w:color w:val="000000" w:themeColor="text1"/>
          <w:lang w:val="en-US"/>
        </w:rPr>
        <w:t>Ultra Flexible Premium High-Speed HDMI 1.8m (</w:t>
      </w:r>
      <w:r w:rsidRPr="00FC6504">
        <w:rPr>
          <w:rFonts w:eastAsia="Aptos"/>
          <w:color w:val="000000" w:themeColor="text1"/>
          <w:lang w:val="el-GR"/>
        </w:rPr>
        <w:t>τεμ</w:t>
      </w:r>
      <w:r w:rsidRPr="00FC6504">
        <w:rPr>
          <w:rFonts w:eastAsia="Aptos"/>
          <w:color w:val="000000" w:themeColor="text1"/>
          <w:lang w:val="en-US"/>
        </w:rPr>
        <w:t>.1)</w:t>
      </w:r>
    </w:p>
    <w:p w14:paraId="6BB12CEF"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4.8</w:t>
      </w:r>
      <w:r w:rsidRPr="00FC6504">
        <w:tab/>
      </w:r>
      <w:r w:rsidRPr="00FC6504">
        <w:rPr>
          <w:rFonts w:eastAsia="Aptos"/>
          <w:color w:val="000000" w:themeColor="text1"/>
          <w:lang w:val="en-US"/>
        </w:rPr>
        <w:t>Ultra Flexible DisplayPort Cable 1.8m (</w:t>
      </w:r>
      <w:r w:rsidRPr="00FC6504">
        <w:rPr>
          <w:rFonts w:eastAsia="Aptos"/>
          <w:color w:val="000000" w:themeColor="text1"/>
          <w:lang w:val="el-GR"/>
        </w:rPr>
        <w:t>τεμ</w:t>
      </w:r>
      <w:r w:rsidRPr="00FC6504">
        <w:rPr>
          <w:rFonts w:eastAsia="Aptos"/>
          <w:color w:val="000000" w:themeColor="text1"/>
          <w:lang w:val="en-US"/>
        </w:rPr>
        <w:t>.1)</w:t>
      </w:r>
    </w:p>
    <w:p w14:paraId="0715B26E"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4.9</w:t>
      </w:r>
      <w:r w:rsidRPr="00FC6504">
        <w:tab/>
      </w:r>
      <w:r w:rsidRPr="00FC6504">
        <w:rPr>
          <w:rFonts w:eastAsia="Aptos"/>
          <w:color w:val="000000" w:themeColor="text1"/>
          <w:lang w:val="el-GR"/>
        </w:rPr>
        <w:t>Σύστημα</w:t>
      </w:r>
      <w:r w:rsidRPr="00FC6504">
        <w:rPr>
          <w:rFonts w:eastAsia="Aptos"/>
          <w:color w:val="000000" w:themeColor="text1"/>
          <w:lang w:val="en-US"/>
        </w:rPr>
        <w:t xml:space="preserve"> </w:t>
      </w:r>
      <w:r w:rsidRPr="00FC6504">
        <w:rPr>
          <w:rFonts w:eastAsia="Aptos"/>
          <w:color w:val="000000" w:themeColor="text1"/>
          <w:lang w:val="el-GR"/>
        </w:rPr>
        <w:t>Ασύρματης</w:t>
      </w:r>
      <w:r w:rsidRPr="00FC6504">
        <w:rPr>
          <w:rFonts w:eastAsia="Aptos"/>
          <w:color w:val="000000" w:themeColor="text1"/>
          <w:lang w:val="en-US"/>
        </w:rPr>
        <w:t xml:space="preserve"> </w:t>
      </w:r>
      <w:r w:rsidRPr="00FC6504">
        <w:rPr>
          <w:rFonts w:eastAsia="Aptos"/>
          <w:color w:val="000000" w:themeColor="text1"/>
          <w:lang w:val="el-GR"/>
        </w:rPr>
        <w:t>Σύνδεσης</w:t>
      </w:r>
      <w:r w:rsidRPr="00FC6504">
        <w:rPr>
          <w:rFonts w:eastAsia="Aptos"/>
          <w:color w:val="000000" w:themeColor="text1"/>
          <w:lang w:val="en-US"/>
        </w:rPr>
        <w:t xml:space="preserve"> Laptops, Tablets, Smartphones (</w:t>
      </w:r>
      <w:r w:rsidRPr="00FC6504">
        <w:rPr>
          <w:rFonts w:eastAsia="Aptos"/>
          <w:color w:val="000000" w:themeColor="text1"/>
          <w:lang w:val="el-GR"/>
        </w:rPr>
        <w:t>τεμ</w:t>
      </w:r>
      <w:r w:rsidRPr="00FC6504">
        <w:rPr>
          <w:rFonts w:eastAsia="Aptos"/>
          <w:color w:val="000000" w:themeColor="text1"/>
          <w:lang w:val="en-US"/>
        </w:rPr>
        <w:t>.1)</w:t>
      </w:r>
    </w:p>
    <w:p w14:paraId="666AE520"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4.10</w:t>
      </w:r>
      <w:r w:rsidRPr="00FC6504">
        <w:rPr>
          <w:lang w:val="el-GR"/>
        </w:rPr>
        <w:tab/>
      </w:r>
      <w:r w:rsidRPr="00FC6504">
        <w:rPr>
          <w:rFonts w:eastAsia="Aptos"/>
          <w:color w:val="000000" w:themeColor="text1"/>
          <w:lang w:val="el-GR"/>
        </w:rPr>
        <w:t>Πομπός ψηφιακού σήματος  HDMI (τεμ.2)</w:t>
      </w:r>
    </w:p>
    <w:p w14:paraId="2DE4DB30"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4.11</w:t>
      </w:r>
      <w:r w:rsidRPr="00FC6504">
        <w:rPr>
          <w:lang w:val="el-GR"/>
        </w:rPr>
        <w:tab/>
      </w:r>
      <w:r w:rsidRPr="00FC6504">
        <w:rPr>
          <w:rFonts w:eastAsia="Aptos"/>
          <w:color w:val="000000" w:themeColor="text1"/>
          <w:lang w:val="el-GR"/>
        </w:rPr>
        <w:t>Δέκτης ψηφιακού σήματος HDMI (τεμ.2)</w:t>
      </w:r>
    </w:p>
    <w:p w14:paraId="3FB97CC1"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5</w:t>
      </w:r>
      <w:r w:rsidRPr="00FC6504">
        <w:rPr>
          <w:lang w:val="el-GR"/>
        </w:rPr>
        <w:tab/>
      </w:r>
      <w:r w:rsidRPr="00FC6504">
        <w:rPr>
          <w:rFonts w:eastAsia="Aptos"/>
          <w:b/>
          <w:bCs/>
          <w:color w:val="000000" w:themeColor="text1"/>
          <w:lang w:val="el-GR"/>
        </w:rPr>
        <w:t>Οθόνες προεδρείου</w:t>
      </w:r>
    </w:p>
    <w:p w14:paraId="49F3DA6B"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 xml:space="preserve">Στο προεδρείο θα δοθεί η δυνατότητα να υπάρχουν τοπικές οθόνες οι οποίες θα μπορούν να παρουσιάζουν οποιαδήποτε διαθέσιμη πηγή </w:t>
      </w:r>
      <w:r w:rsidRPr="00FC6504">
        <w:rPr>
          <w:rFonts w:eastAsia="Aptos"/>
          <w:color w:val="000000" w:themeColor="text1"/>
          <w:lang w:val="en-US"/>
        </w:rPr>
        <w:t>video</w:t>
      </w:r>
      <w:r w:rsidRPr="00FC6504">
        <w:rPr>
          <w:rFonts w:eastAsia="Aptos"/>
          <w:color w:val="000000" w:themeColor="text1"/>
          <w:lang w:val="el-GR"/>
        </w:rPr>
        <w:t>.</w:t>
      </w:r>
    </w:p>
    <w:p w14:paraId="2B0F20B3"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7E664718"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5.1</w:t>
      </w:r>
      <w:r w:rsidRPr="00FC6504">
        <w:rPr>
          <w:lang w:val="el-GR"/>
        </w:rPr>
        <w:tab/>
      </w:r>
      <w:r w:rsidRPr="00FC6504">
        <w:rPr>
          <w:rFonts w:eastAsia="Aptos"/>
          <w:color w:val="000000" w:themeColor="text1"/>
          <w:lang w:val="el-GR"/>
        </w:rPr>
        <w:t>Αναδιπλούμενη οθόνη 17" (τεμ.5)</w:t>
      </w:r>
    </w:p>
    <w:p w14:paraId="34C25C48"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5.2</w:t>
      </w:r>
      <w:r w:rsidRPr="00FC6504">
        <w:rPr>
          <w:lang w:val="el-GR"/>
        </w:rPr>
        <w:tab/>
      </w:r>
      <w:r w:rsidRPr="00FC6504">
        <w:rPr>
          <w:rFonts w:eastAsia="Aptos"/>
          <w:color w:val="000000" w:themeColor="text1"/>
          <w:lang w:val="el-GR"/>
        </w:rPr>
        <w:t>μετατροπέας σήματος από SDI σε HDMI (τεμ.5)</w:t>
      </w:r>
    </w:p>
    <w:p w14:paraId="7F42EC31"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6</w:t>
      </w:r>
      <w:r w:rsidRPr="00FC6504">
        <w:rPr>
          <w:lang w:val="el-GR"/>
        </w:rPr>
        <w:tab/>
      </w:r>
      <w:r w:rsidRPr="00FC6504">
        <w:rPr>
          <w:rFonts w:eastAsia="Aptos"/>
          <w:b/>
          <w:bCs/>
          <w:color w:val="000000" w:themeColor="text1"/>
          <w:lang w:val="el-GR"/>
        </w:rPr>
        <w:t>Εξοπλισμό ενσύρματης παρουσίασης από τον θάλαμο ελέγχου</w:t>
      </w:r>
    </w:p>
    <w:p w14:paraId="456C046B"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 xml:space="preserve">Θα υπάρχει δυνατότητα ενσύρματης παρουσίασης από τον θάλαμο ελέγχου, καθώς και η σύνδεση σε </w:t>
      </w:r>
      <w:r w:rsidRPr="00FC6504">
        <w:rPr>
          <w:rFonts w:eastAsia="Aptos"/>
          <w:color w:val="000000" w:themeColor="text1"/>
          <w:lang w:val="en-US"/>
        </w:rPr>
        <w:t>Web</w:t>
      </w:r>
      <w:r w:rsidRPr="00FC6504">
        <w:rPr>
          <w:rFonts w:eastAsia="Aptos"/>
          <w:color w:val="000000" w:themeColor="text1"/>
          <w:lang w:val="el-GR"/>
        </w:rPr>
        <w:t xml:space="preserve"> </w:t>
      </w:r>
      <w:r w:rsidRPr="00FC6504">
        <w:rPr>
          <w:rFonts w:eastAsia="Aptos"/>
          <w:color w:val="000000" w:themeColor="text1"/>
          <w:lang w:val="en-US"/>
        </w:rPr>
        <w:t>Conference</w:t>
      </w:r>
      <w:r w:rsidRPr="00FC6504">
        <w:rPr>
          <w:rFonts w:eastAsia="Aptos"/>
          <w:color w:val="000000" w:themeColor="text1"/>
          <w:lang w:val="el-GR"/>
        </w:rPr>
        <w:t xml:space="preserve"> του αμφιθεάτρου.</w:t>
      </w:r>
    </w:p>
    <w:p w14:paraId="7B00D545"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6A02A755"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6.1</w:t>
      </w:r>
      <w:r w:rsidRPr="00FC6504">
        <w:rPr>
          <w:lang w:val="el-GR"/>
        </w:rPr>
        <w:tab/>
      </w:r>
      <w:r w:rsidRPr="00FC6504">
        <w:rPr>
          <w:rFonts w:eastAsia="Aptos"/>
          <w:color w:val="000000" w:themeColor="text1"/>
          <w:lang w:val="el-GR"/>
        </w:rPr>
        <w:t>Μονάδα Μετατροπής Video HDMI σε USB (τεμ.1)</w:t>
      </w:r>
    </w:p>
    <w:p w14:paraId="02DA5E0B" w14:textId="088AE7F9"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6.2</w:t>
      </w:r>
      <w:r w:rsidRPr="00FC6504">
        <w:tab/>
      </w:r>
      <w:r w:rsidRPr="00FC6504">
        <w:rPr>
          <w:rFonts w:eastAsia="Aptos"/>
          <w:color w:val="000000" w:themeColor="text1"/>
          <w:lang w:val="en-US"/>
        </w:rPr>
        <w:t>Desktop PC (</w:t>
      </w:r>
      <w:r w:rsidR="00F84958" w:rsidRPr="00FC6504">
        <w:rPr>
          <w:rFonts w:eastAsia="Aptos"/>
          <w:color w:val="000000" w:themeColor="text1"/>
          <w:lang w:val="en-US"/>
        </w:rPr>
        <w:t>MINI</w:t>
      </w:r>
      <w:r w:rsidRPr="00FC6504">
        <w:rPr>
          <w:rFonts w:eastAsia="Aptos"/>
          <w:color w:val="000000" w:themeColor="text1"/>
          <w:lang w:val="en-US"/>
        </w:rPr>
        <w:t xml:space="preserve"> PC) (</w:t>
      </w:r>
      <w:r w:rsidRPr="00FC6504">
        <w:rPr>
          <w:rFonts w:eastAsia="Aptos"/>
          <w:color w:val="000000" w:themeColor="text1"/>
          <w:lang w:val="el-GR"/>
        </w:rPr>
        <w:t>τεμ</w:t>
      </w:r>
      <w:r w:rsidRPr="00FC6504">
        <w:rPr>
          <w:rFonts w:eastAsia="Aptos"/>
          <w:color w:val="000000" w:themeColor="text1"/>
          <w:lang w:val="en-US"/>
        </w:rPr>
        <w:t>.1)</w:t>
      </w:r>
    </w:p>
    <w:p w14:paraId="0E5690A2"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lastRenderedPageBreak/>
        <w:t>6.3</w:t>
      </w:r>
      <w:r w:rsidRPr="00FC6504">
        <w:rPr>
          <w:lang w:val="el-GR"/>
        </w:rPr>
        <w:tab/>
      </w:r>
      <w:r w:rsidRPr="00FC6504">
        <w:rPr>
          <w:rFonts w:eastAsia="Aptos"/>
          <w:color w:val="000000" w:themeColor="text1"/>
          <w:lang w:val="el-GR"/>
        </w:rPr>
        <w:t>Οθόνη αφής 24” (τεμ.1)</w:t>
      </w:r>
    </w:p>
    <w:p w14:paraId="29F75904"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7</w:t>
      </w:r>
      <w:r w:rsidRPr="00FC6504">
        <w:rPr>
          <w:lang w:val="el-GR"/>
        </w:rPr>
        <w:tab/>
      </w:r>
      <w:r w:rsidRPr="00FC6504">
        <w:rPr>
          <w:rFonts w:eastAsia="Aptos"/>
          <w:b/>
          <w:bCs/>
          <w:color w:val="000000" w:themeColor="text1"/>
          <w:lang w:val="el-GR"/>
        </w:rPr>
        <w:t>Εξοπλισμός επεξεργασίας και διαχείρισης video από τον θάλαμο ελέγχου</w:t>
      </w:r>
    </w:p>
    <w:p w14:paraId="111EC7D9"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Στον θάλαμο ελέγχου θα υπάρχει η δυνατότητα επεξεργασίας και διαχείρισης video.</w:t>
      </w:r>
    </w:p>
    <w:p w14:paraId="64E577B1"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522DB36A"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7.1</w:t>
      </w:r>
      <w:r w:rsidRPr="00FC6504">
        <w:rPr>
          <w:lang w:val="el-GR"/>
        </w:rPr>
        <w:tab/>
      </w:r>
      <w:r w:rsidRPr="00FC6504">
        <w:rPr>
          <w:rFonts w:eastAsia="Aptos"/>
          <w:color w:val="000000" w:themeColor="text1"/>
          <w:lang w:val="el-GR"/>
        </w:rPr>
        <w:t xml:space="preserve">Σύστημα  </w:t>
      </w:r>
      <w:r w:rsidRPr="00FC6504">
        <w:rPr>
          <w:rFonts w:eastAsia="Aptos"/>
          <w:color w:val="000000" w:themeColor="text1"/>
          <w:lang w:val="en-US"/>
        </w:rPr>
        <w:t>presentation</w:t>
      </w:r>
      <w:r w:rsidRPr="00FC6504">
        <w:rPr>
          <w:rFonts w:eastAsia="Aptos"/>
          <w:color w:val="000000" w:themeColor="text1"/>
          <w:lang w:val="el-GR"/>
        </w:rPr>
        <w:t xml:space="preserve"> </w:t>
      </w:r>
      <w:r w:rsidRPr="00FC6504">
        <w:rPr>
          <w:rFonts w:eastAsia="Aptos"/>
          <w:color w:val="000000" w:themeColor="text1"/>
          <w:lang w:val="en-US"/>
        </w:rPr>
        <w:t>switcher</w:t>
      </w:r>
      <w:r w:rsidRPr="00FC6504">
        <w:rPr>
          <w:rFonts w:eastAsia="Aptos"/>
          <w:color w:val="000000" w:themeColor="text1"/>
          <w:lang w:val="el-GR"/>
        </w:rPr>
        <w:t xml:space="preserve"> με δυνατότητα 4</w:t>
      </w:r>
      <w:r w:rsidRPr="00FC6504">
        <w:rPr>
          <w:rFonts w:eastAsia="Aptos"/>
          <w:color w:val="000000" w:themeColor="text1"/>
          <w:lang w:val="en-US"/>
        </w:rPr>
        <w:t>K</w:t>
      </w:r>
      <w:r w:rsidRPr="00FC6504">
        <w:rPr>
          <w:rFonts w:eastAsia="Aptos"/>
          <w:color w:val="000000" w:themeColor="text1"/>
          <w:lang w:val="el-GR"/>
        </w:rPr>
        <w:t xml:space="preserve"> (τεμ.1)</w:t>
      </w:r>
    </w:p>
    <w:p w14:paraId="3E48DBD9"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7.2</w:t>
      </w:r>
      <w:r w:rsidRPr="00FC6504">
        <w:tab/>
      </w:r>
      <w:r w:rsidRPr="00FC6504">
        <w:rPr>
          <w:rFonts w:eastAsia="Aptos"/>
          <w:color w:val="000000" w:themeColor="text1"/>
          <w:lang w:val="el-GR"/>
        </w:rPr>
        <w:t>Οθόνη</w:t>
      </w:r>
      <w:r w:rsidRPr="00FC6504">
        <w:rPr>
          <w:rFonts w:eastAsia="Aptos"/>
          <w:color w:val="000000" w:themeColor="text1"/>
          <w:lang w:val="en-US"/>
        </w:rPr>
        <w:t xml:space="preserve"> 27” (Multiview &amp; Program) (</w:t>
      </w:r>
      <w:r w:rsidRPr="00FC6504">
        <w:rPr>
          <w:rFonts w:eastAsia="Aptos"/>
          <w:color w:val="000000" w:themeColor="text1"/>
          <w:lang w:val="el-GR"/>
        </w:rPr>
        <w:t>τεμ</w:t>
      </w:r>
      <w:r w:rsidRPr="00FC6504">
        <w:rPr>
          <w:rFonts w:eastAsia="Aptos"/>
          <w:color w:val="000000" w:themeColor="text1"/>
          <w:lang w:val="en-US"/>
        </w:rPr>
        <w:t>.2)</w:t>
      </w:r>
    </w:p>
    <w:p w14:paraId="0C26F4B8" w14:textId="53F1DE26"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7.3</w:t>
      </w:r>
      <w:r w:rsidRPr="00FC6504">
        <w:tab/>
      </w:r>
      <w:r w:rsidRPr="00FC6504">
        <w:rPr>
          <w:rFonts w:eastAsia="Aptos"/>
          <w:color w:val="000000" w:themeColor="text1"/>
          <w:lang w:val="en-US"/>
        </w:rPr>
        <w:t>Desktop PC (</w:t>
      </w:r>
      <w:r w:rsidR="00F84958" w:rsidRPr="00FC6504">
        <w:rPr>
          <w:rFonts w:eastAsia="Aptos"/>
          <w:color w:val="000000" w:themeColor="text1"/>
          <w:lang w:val="en-US"/>
        </w:rPr>
        <w:t>MINI</w:t>
      </w:r>
      <w:r w:rsidRPr="00FC6504">
        <w:rPr>
          <w:rFonts w:eastAsia="Aptos"/>
          <w:color w:val="000000" w:themeColor="text1"/>
          <w:lang w:val="en-US"/>
        </w:rPr>
        <w:t xml:space="preserve"> PC) (</w:t>
      </w:r>
      <w:r w:rsidRPr="00FC6504">
        <w:rPr>
          <w:rFonts w:eastAsia="Aptos"/>
          <w:color w:val="000000" w:themeColor="text1"/>
          <w:lang w:val="el-GR"/>
        </w:rPr>
        <w:t>τεμ</w:t>
      </w:r>
      <w:r w:rsidRPr="00FC6504">
        <w:rPr>
          <w:rFonts w:eastAsia="Aptos"/>
          <w:color w:val="000000" w:themeColor="text1"/>
          <w:lang w:val="en-US"/>
        </w:rPr>
        <w:t>.1)</w:t>
      </w:r>
    </w:p>
    <w:p w14:paraId="4D86E500"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7.4</w:t>
      </w:r>
      <w:r w:rsidRPr="00FC6504">
        <w:rPr>
          <w:lang w:val="el-GR"/>
        </w:rPr>
        <w:tab/>
      </w:r>
      <w:r w:rsidRPr="00FC6504">
        <w:rPr>
          <w:rFonts w:eastAsia="Aptos"/>
          <w:color w:val="000000" w:themeColor="text1"/>
          <w:lang w:val="el-GR"/>
        </w:rPr>
        <w:t>Οθόνη αφής 24” (τεμ.1)</w:t>
      </w:r>
    </w:p>
    <w:p w14:paraId="4B0C06A5"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8</w:t>
      </w:r>
      <w:r w:rsidRPr="00FC6504">
        <w:rPr>
          <w:lang w:val="el-GR"/>
        </w:rPr>
        <w:tab/>
      </w:r>
      <w:r w:rsidRPr="00FC6504">
        <w:rPr>
          <w:rFonts w:eastAsia="Aptos"/>
          <w:b/>
          <w:bCs/>
          <w:color w:val="000000" w:themeColor="text1"/>
          <w:lang w:val="el-GR"/>
        </w:rPr>
        <w:t>Συνεδριακό σύστημα</w:t>
      </w:r>
    </w:p>
    <w:p w14:paraId="2767B305"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Θα εγκατασταθεί συνεδριακό σύστημα που θα περιλαμβάνει επτά (7) μονάδες συνέδρων προεδρείου, σαράντα τέσσερεις (44) μονάδες συνέδρων πλατείας, όπου κάθε μία θα χρησιμοποιείται από κοινού από δύο συνέδρους και 8 μονάδες διερμηνέων που θα εγκατασταθούν δύο ανά θάλαμο.</w:t>
      </w:r>
    </w:p>
    <w:p w14:paraId="504BA0CE"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0064DE73"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8.1</w:t>
      </w:r>
      <w:r w:rsidRPr="00FC6504">
        <w:rPr>
          <w:lang w:val="el-GR"/>
        </w:rPr>
        <w:tab/>
      </w:r>
      <w:r w:rsidRPr="00FC6504">
        <w:rPr>
          <w:rFonts w:eastAsia="Aptos"/>
          <w:color w:val="000000" w:themeColor="text1"/>
          <w:lang w:val="el-GR"/>
        </w:rPr>
        <w:t>Μονάδα Συνέδρου (τεμ.51)</w:t>
      </w:r>
    </w:p>
    <w:p w14:paraId="38B68C90"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8.2</w:t>
      </w:r>
      <w:r w:rsidRPr="00FC6504">
        <w:rPr>
          <w:lang w:val="el-GR"/>
        </w:rPr>
        <w:tab/>
      </w:r>
      <w:r w:rsidRPr="00FC6504">
        <w:rPr>
          <w:rFonts w:eastAsia="Aptos"/>
          <w:color w:val="000000" w:themeColor="text1"/>
          <w:lang w:val="el-GR"/>
        </w:rPr>
        <w:t>Μονάδα μικροφώνου (τεμ.51)</w:t>
      </w:r>
    </w:p>
    <w:p w14:paraId="4E3B3F4A"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8.3</w:t>
      </w:r>
      <w:r w:rsidRPr="00FC6504">
        <w:rPr>
          <w:lang w:val="el-GR"/>
        </w:rPr>
        <w:tab/>
      </w:r>
      <w:r w:rsidRPr="00FC6504">
        <w:rPr>
          <w:rFonts w:eastAsia="Aptos"/>
          <w:color w:val="000000" w:themeColor="text1"/>
          <w:lang w:val="el-GR"/>
        </w:rPr>
        <w:t>Κεντρική Μονάδα Ελέγχου (τεμ.1)</w:t>
      </w:r>
    </w:p>
    <w:p w14:paraId="51F7CCFA"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8.4</w:t>
      </w:r>
      <w:r w:rsidRPr="00FC6504">
        <w:rPr>
          <w:lang w:val="el-GR"/>
        </w:rPr>
        <w:tab/>
      </w:r>
      <w:r w:rsidRPr="00FC6504">
        <w:rPr>
          <w:rFonts w:eastAsia="Aptos"/>
          <w:color w:val="000000" w:themeColor="text1"/>
          <w:lang w:val="el-GR"/>
        </w:rPr>
        <w:t>Ακουστικά Συνέδρων (τεμ.95)</w:t>
      </w:r>
    </w:p>
    <w:p w14:paraId="2A7F7D85"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8.5</w:t>
      </w:r>
      <w:r w:rsidRPr="00FC6504">
        <w:rPr>
          <w:lang w:val="el-GR"/>
        </w:rPr>
        <w:tab/>
      </w:r>
      <w:r w:rsidRPr="00FC6504">
        <w:rPr>
          <w:rFonts w:eastAsia="Aptos"/>
          <w:color w:val="000000" w:themeColor="text1"/>
          <w:lang w:val="el-GR"/>
        </w:rPr>
        <w:t>Άδεια χρήσης μονάδας συνέδρου από δύο συνέδρους (τεμ.44)</w:t>
      </w:r>
    </w:p>
    <w:p w14:paraId="77FF23F7"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8.6</w:t>
      </w:r>
      <w:r w:rsidRPr="00FC6504">
        <w:rPr>
          <w:lang w:val="el-GR"/>
        </w:rPr>
        <w:tab/>
      </w:r>
      <w:r w:rsidRPr="00FC6504">
        <w:rPr>
          <w:rFonts w:eastAsia="Aptos"/>
          <w:color w:val="000000" w:themeColor="text1"/>
          <w:lang w:val="el-GR"/>
        </w:rPr>
        <w:t>Άδεια χρήσης ταυτόχρονης μετάφρασης  (τεμ.95)</w:t>
      </w:r>
    </w:p>
    <w:p w14:paraId="1213B3F8"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8.7</w:t>
      </w:r>
      <w:r w:rsidRPr="00FC6504">
        <w:rPr>
          <w:lang w:val="el-GR"/>
        </w:rPr>
        <w:tab/>
      </w:r>
      <w:r w:rsidRPr="00FC6504">
        <w:rPr>
          <w:rFonts w:eastAsia="Aptos"/>
          <w:color w:val="000000" w:themeColor="text1"/>
          <w:lang w:val="el-GR"/>
        </w:rPr>
        <w:t>Μονάδα επέκτασης συνδέσεων δικτύου κεντρικής μονάδας (Network Extender) (τεμ.2)</w:t>
      </w:r>
    </w:p>
    <w:p w14:paraId="18EBE0AD"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8.8</w:t>
      </w:r>
      <w:r w:rsidRPr="00FC6504">
        <w:rPr>
          <w:lang w:val="el-GR"/>
        </w:rPr>
        <w:tab/>
      </w:r>
      <w:r w:rsidRPr="00FC6504">
        <w:rPr>
          <w:rFonts w:eastAsia="Aptos"/>
          <w:color w:val="000000" w:themeColor="text1"/>
          <w:lang w:val="el-GR"/>
        </w:rPr>
        <w:t>Μονάδα τροφοδοσίας (τεμ.1)</w:t>
      </w:r>
    </w:p>
    <w:p w14:paraId="2C170D70"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8.9</w:t>
      </w:r>
      <w:r w:rsidRPr="00FC6504">
        <w:rPr>
          <w:lang w:val="el-GR"/>
        </w:rPr>
        <w:tab/>
      </w:r>
      <w:r w:rsidRPr="00FC6504">
        <w:rPr>
          <w:rFonts w:eastAsia="Aptos"/>
          <w:color w:val="000000" w:themeColor="text1"/>
          <w:lang w:val="el-GR"/>
        </w:rPr>
        <w:t>Μονάδα Διερμηνέα (τεμ.8)</w:t>
      </w:r>
    </w:p>
    <w:p w14:paraId="2E3077E9"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8.10</w:t>
      </w:r>
      <w:r w:rsidRPr="00FC6504">
        <w:rPr>
          <w:lang w:val="el-GR"/>
        </w:rPr>
        <w:tab/>
      </w:r>
      <w:r w:rsidRPr="00FC6504">
        <w:rPr>
          <w:rFonts w:eastAsia="Aptos"/>
          <w:color w:val="000000" w:themeColor="text1"/>
          <w:lang w:val="el-GR"/>
        </w:rPr>
        <w:t>Ακουστικά κεφαλής με μικρόφωνο Διερμηνέα (τεμ.8)</w:t>
      </w:r>
    </w:p>
    <w:p w14:paraId="1474E8B5"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8.11</w:t>
      </w:r>
      <w:r w:rsidRPr="00FC6504">
        <w:rPr>
          <w:lang w:val="el-GR"/>
        </w:rPr>
        <w:tab/>
      </w:r>
      <w:r w:rsidRPr="00FC6504">
        <w:rPr>
          <w:rFonts w:eastAsia="Aptos"/>
          <w:color w:val="000000" w:themeColor="text1"/>
          <w:lang w:val="el-GR"/>
        </w:rPr>
        <w:t>Λογισμικό συνδιασκέψεων (τεμ.1)</w:t>
      </w:r>
    </w:p>
    <w:p w14:paraId="64103108"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8.12</w:t>
      </w:r>
      <w:r w:rsidRPr="00FC6504">
        <w:rPr>
          <w:lang w:val="el-GR"/>
        </w:rPr>
        <w:tab/>
      </w:r>
      <w:r w:rsidRPr="00FC6504">
        <w:rPr>
          <w:rFonts w:eastAsia="Aptos"/>
          <w:color w:val="000000" w:themeColor="text1"/>
          <w:lang w:val="el-GR"/>
        </w:rPr>
        <w:t>Λογισμικό ελέγχου μονάδων διερμηνείας (τεμ.1)</w:t>
      </w:r>
    </w:p>
    <w:p w14:paraId="5C35F278"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8.13</w:t>
      </w:r>
      <w:r w:rsidRPr="00FC6504">
        <w:rPr>
          <w:lang w:val="el-GR"/>
        </w:rPr>
        <w:tab/>
      </w:r>
      <w:r w:rsidRPr="00FC6504">
        <w:rPr>
          <w:rFonts w:eastAsia="Aptos"/>
          <w:color w:val="000000" w:themeColor="text1"/>
          <w:lang w:val="el-GR"/>
        </w:rPr>
        <w:t>Λογισμικό ελέγχου δρομολόγησης καναλιών (τεμ.1)</w:t>
      </w:r>
    </w:p>
    <w:p w14:paraId="1CA3DB62"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8.14</w:t>
      </w:r>
      <w:r w:rsidRPr="00FC6504">
        <w:rPr>
          <w:lang w:val="el-GR"/>
        </w:rPr>
        <w:tab/>
      </w:r>
      <w:r w:rsidRPr="00FC6504">
        <w:rPr>
          <w:rFonts w:eastAsia="Aptos"/>
          <w:color w:val="000000" w:themeColor="text1"/>
          <w:lang w:val="el-GR"/>
        </w:rPr>
        <w:t>Καλώδιο διασύνδεσης μονάδων συνέδρων 5m (τεμ.50)</w:t>
      </w:r>
    </w:p>
    <w:p w14:paraId="552406C2"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8.15</w:t>
      </w:r>
      <w:r w:rsidRPr="00FC6504">
        <w:rPr>
          <w:lang w:val="el-GR"/>
        </w:rPr>
        <w:tab/>
      </w:r>
      <w:r w:rsidRPr="00FC6504">
        <w:rPr>
          <w:rFonts w:eastAsia="Aptos"/>
          <w:color w:val="000000" w:themeColor="text1"/>
          <w:lang w:val="el-GR"/>
        </w:rPr>
        <w:t>Καλώδιο διασύνδεσης μονάδων συνέδρων 2m (τεμ.12)</w:t>
      </w:r>
    </w:p>
    <w:p w14:paraId="6224173E"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8.16</w:t>
      </w:r>
      <w:r w:rsidRPr="00FC6504">
        <w:rPr>
          <w:lang w:val="el-GR"/>
        </w:rPr>
        <w:tab/>
      </w:r>
      <w:r w:rsidRPr="00FC6504">
        <w:rPr>
          <w:rFonts w:eastAsia="Aptos"/>
          <w:color w:val="000000" w:themeColor="text1"/>
          <w:lang w:val="el-GR"/>
        </w:rPr>
        <w:t>Καλώδιο κορμού σύνδεσης μονάδων συνέδρων μήκους 305m (τεμ.1)</w:t>
      </w:r>
    </w:p>
    <w:p w14:paraId="1D9C8C67" w14:textId="1A48253E"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8.17</w:t>
      </w:r>
      <w:r w:rsidRPr="00FC6504">
        <w:rPr>
          <w:lang w:val="el-GR"/>
        </w:rPr>
        <w:tab/>
      </w:r>
      <w:r w:rsidR="000D16E4" w:rsidRPr="00FC6504">
        <w:rPr>
          <w:rFonts w:eastAsia="Aptos"/>
          <w:color w:val="000000" w:themeColor="text1"/>
          <w:lang w:val="el-GR"/>
        </w:rPr>
        <w:t>Σετ</w:t>
      </w:r>
      <w:r w:rsidRPr="00FC6504">
        <w:rPr>
          <w:rFonts w:eastAsia="Aptos"/>
          <w:color w:val="000000" w:themeColor="text1"/>
          <w:lang w:val="el-GR"/>
        </w:rPr>
        <w:t xml:space="preserve"> 100 βυσμάτων καλωδίου κορμού (τεμ.1)</w:t>
      </w:r>
    </w:p>
    <w:p w14:paraId="19C30DF5"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9</w:t>
      </w:r>
      <w:r w:rsidRPr="00FC6504">
        <w:rPr>
          <w:lang w:val="el-GR"/>
        </w:rPr>
        <w:tab/>
      </w:r>
      <w:r w:rsidRPr="00FC6504">
        <w:rPr>
          <w:rFonts w:eastAsia="Aptos"/>
          <w:b/>
          <w:bCs/>
          <w:color w:val="000000" w:themeColor="text1"/>
          <w:lang w:val="el-GR"/>
        </w:rPr>
        <w:t>Ηχεία</w:t>
      </w:r>
    </w:p>
    <w:p w14:paraId="6AFB2EDE"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lastRenderedPageBreak/>
        <w:t>Θα εγκατασταθούν Δύο (2) Αυτοενισχυόμενες ηχοστήλες κατευθυνόμενης δέσμης, αριστερά κα δεξιά του προεδρείου στις θέσεις των υφιστάμενων ηχείων.</w:t>
      </w:r>
    </w:p>
    <w:p w14:paraId="4141E3B3"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 xml:space="preserve">Τα δύο (2) ενεργά </w:t>
      </w:r>
      <w:r w:rsidRPr="00FC6504">
        <w:rPr>
          <w:rFonts w:eastAsia="Aptos"/>
          <w:color w:val="000000" w:themeColor="text1"/>
          <w:lang w:val="en-US"/>
        </w:rPr>
        <w:t>subwoofers</w:t>
      </w:r>
      <w:r w:rsidRPr="00FC6504">
        <w:rPr>
          <w:rFonts w:eastAsia="Aptos"/>
          <w:color w:val="000000" w:themeColor="text1"/>
          <w:lang w:val="el-GR"/>
        </w:rPr>
        <w:t xml:space="preserve"> θα εγκατασταθούν στο δάπεδο κάτω από τις ηχοστήλες σε σημείο που να μην ενοχλούν την διέλευση.</w:t>
      </w:r>
    </w:p>
    <w:p w14:paraId="17C916FB"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18836391"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9.1</w:t>
      </w:r>
      <w:r w:rsidRPr="00FC6504">
        <w:rPr>
          <w:lang w:val="el-GR"/>
        </w:rPr>
        <w:tab/>
      </w:r>
      <w:r w:rsidRPr="00FC6504">
        <w:rPr>
          <w:rFonts w:eastAsia="Aptos"/>
          <w:color w:val="000000" w:themeColor="text1"/>
          <w:lang w:val="el-GR"/>
        </w:rPr>
        <w:t>Αυτοενισχυόμενη ηχοστήλη κατευθυνόμενης δέσμης (τεμ.2)</w:t>
      </w:r>
    </w:p>
    <w:p w14:paraId="038F76FD"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9.2</w:t>
      </w:r>
      <w:r w:rsidRPr="00FC6504">
        <w:rPr>
          <w:lang w:val="el-GR"/>
        </w:rPr>
        <w:tab/>
      </w:r>
      <w:r w:rsidRPr="00FC6504">
        <w:rPr>
          <w:rFonts w:eastAsia="Aptos"/>
          <w:color w:val="000000" w:themeColor="text1"/>
          <w:lang w:val="el-GR"/>
        </w:rPr>
        <w:t>Ενεργό Subwoofer (τεμ.2)</w:t>
      </w:r>
    </w:p>
    <w:p w14:paraId="31D47C10" w14:textId="25AF1245"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10</w:t>
      </w:r>
      <w:r w:rsidRPr="00FC6504">
        <w:rPr>
          <w:lang w:val="el-GR"/>
        </w:rPr>
        <w:tab/>
      </w:r>
      <w:r w:rsidRPr="00FC6504">
        <w:rPr>
          <w:rFonts w:eastAsia="Aptos"/>
          <w:b/>
          <w:bCs/>
          <w:color w:val="000000" w:themeColor="text1"/>
          <w:lang w:val="el-GR"/>
        </w:rPr>
        <w:t>Εξοπλισμός επεξεργασίας και διαχείρισης ήχου από τον θάλαμο ελέγχου</w:t>
      </w:r>
    </w:p>
    <w:p w14:paraId="3FA83579"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Θα δοθεί η δυνατότητα επεξεργασίας και διαχείρισης ήχου από τον θάλαμο ελέγχου.</w:t>
      </w:r>
    </w:p>
    <w:p w14:paraId="33183D9F"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4400CE5C"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10.1</w:t>
      </w:r>
      <w:r w:rsidRPr="00FC6504">
        <w:rPr>
          <w:lang w:val="el-GR"/>
        </w:rPr>
        <w:tab/>
      </w:r>
      <w:r w:rsidRPr="00FC6504">
        <w:rPr>
          <w:rFonts w:eastAsia="Aptos"/>
          <w:color w:val="000000" w:themeColor="text1"/>
          <w:lang w:val="el-GR"/>
        </w:rPr>
        <w:t>Μονάδα Ψηφιακής Επεξεργασίας Σημάτων Ήχου (τεμ.1)</w:t>
      </w:r>
    </w:p>
    <w:p w14:paraId="6DF971D7"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10.2</w:t>
      </w:r>
      <w:r w:rsidRPr="00FC6504">
        <w:tab/>
      </w:r>
      <w:r w:rsidRPr="00FC6504">
        <w:rPr>
          <w:rFonts w:eastAsia="Aptos"/>
          <w:color w:val="000000" w:themeColor="text1"/>
          <w:lang w:val="el-GR"/>
        </w:rPr>
        <w:t>Μονάδα</w:t>
      </w:r>
      <w:r w:rsidRPr="00FC6504">
        <w:rPr>
          <w:rFonts w:eastAsia="Aptos"/>
          <w:color w:val="000000" w:themeColor="text1"/>
          <w:lang w:val="en-US"/>
        </w:rPr>
        <w:t xml:space="preserve"> AVB to Dante Bridge (</w:t>
      </w:r>
      <w:r w:rsidRPr="00FC6504">
        <w:rPr>
          <w:rFonts w:eastAsia="Aptos"/>
          <w:color w:val="000000" w:themeColor="text1"/>
          <w:lang w:val="el-GR"/>
        </w:rPr>
        <w:t>τεμ</w:t>
      </w:r>
      <w:r w:rsidRPr="00FC6504">
        <w:rPr>
          <w:rFonts w:eastAsia="Aptos"/>
          <w:color w:val="000000" w:themeColor="text1"/>
          <w:lang w:val="en-US"/>
        </w:rPr>
        <w:t>.1)</w:t>
      </w:r>
    </w:p>
    <w:p w14:paraId="15913DD1" w14:textId="00E43578"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10.3</w:t>
      </w:r>
      <w:r w:rsidRPr="00FC6504">
        <w:tab/>
      </w:r>
      <w:r w:rsidRPr="00FC6504">
        <w:rPr>
          <w:rFonts w:eastAsia="Aptos"/>
          <w:color w:val="000000" w:themeColor="text1"/>
          <w:lang w:val="en-US"/>
        </w:rPr>
        <w:t>Desktop PC (</w:t>
      </w:r>
      <w:r w:rsidR="00F84958" w:rsidRPr="00FC6504">
        <w:rPr>
          <w:rFonts w:eastAsia="Aptos"/>
          <w:color w:val="000000" w:themeColor="text1"/>
          <w:lang w:val="en-US"/>
        </w:rPr>
        <w:t>MINI</w:t>
      </w:r>
      <w:r w:rsidRPr="00FC6504">
        <w:rPr>
          <w:rFonts w:eastAsia="Aptos"/>
          <w:color w:val="000000" w:themeColor="text1"/>
          <w:lang w:val="en-US"/>
        </w:rPr>
        <w:t xml:space="preserve"> PC) (</w:t>
      </w:r>
      <w:r w:rsidRPr="00FC6504">
        <w:rPr>
          <w:rFonts w:eastAsia="Aptos"/>
          <w:color w:val="000000" w:themeColor="text1"/>
          <w:lang w:val="el-GR"/>
        </w:rPr>
        <w:t>τεμ</w:t>
      </w:r>
      <w:r w:rsidRPr="00FC6504">
        <w:rPr>
          <w:rFonts w:eastAsia="Aptos"/>
          <w:color w:val="000000" w:themeColor="text1"/>
          <w:lang w:val="en-US"/>
        </w:rPr>
        <w:t>.1)</w:t>
      </w:r>
    </w:p>
    <w:p w14:paraId="7FFD4660"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10.4</w:t>
      </w:r>
      <w:r w:rsidRPr="00FC6504">
        <w:rPr>
          <w:lang w:val="el-GR"/>
        </w:rPr>
        <w:tab/>
      </w:r>
      <w:r w:rsidRPr="00FC6504">
        <w:rPr>
          <w:rFonts w:eastAsia="Aptos"/>
          <w:color w:val="000000" w:themeColor="text1"/>
          <w:lang w:val="el-GR"/>
        </w:rPr>
        <w:t>Οθόνη αφής 24” (τεμ.1)</w:t>
      </w:r>
    </w:p>
    <w:p w14:paraId="3281CDB5"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10.5</w:t>
      </w:r>
      <w:r w:rsidRPr="00FC6504">
        <w:rPr>
          <w:lang w:val="el-GR"/>
        </w:rPr>
        <w:tab/>
      </w:r>
      <w:r w:rsidRPr="00FC6504">
        <w:rPr>
          <w:rFonts w:eastAsia="Aptos"/>
          <w:color w:val="000000" w:themeColor="text1"/>
          <w:lang w:val="el-GR"/>
        </w:rPr>
        <w:t>Ενεργό Ηχείο Monitor (τεμ.2)</w:t>
      </w:r>
    </w:p>
    <w:p w14:paraId="38BD63E8"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11</w:t>
      </w:r>
      <w:r w:rsidRPr="00FC6504">
        <w:rPr>
          <w:lang w:val="el-GR"/>
        </w:rPr>
        <w:tab/>
      </w:r>
      <w:r w:rsidRPr="00FC6504">
        <w:rPr>
          <w:rFonts w:eastAsia="Aptos"/>
          <w:b/>
          <w:bCs/>
          <w:color w:val="000000" w:themeColor="text1"/>
          <w:lang w:val="el-GR"/>
        </w:rPr>
        <w:t>Διανομή ήχου στην αίθουσα για τις φορητές κάμερες</w:t>
      </w:r>
    </w:p>
    <w:p w14:paraId="54AE9C3D"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Στην πίσω πλευρά της αίθουσας, στην θέση που εγκαθίστανται φορητές κάμερες, θα εγκατασταθεί μονάδα διανομής του ήχου της αίθουσας όπως περιγράφεται αναλυτικά στις τεχνικές προδιαγραφές.</w:t>
      </w:r>
    </w:p>
    <w:p w14:paraId="49ACABA6"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11.1</w:t>
      </w:r>
      <w:r w:rsidRPr="00FC6504">
        <w:rPr>
          <w:lang w:val="el-GR"/>
        </w:rPr>
        <w:tab/>
      </w:r>
      <w:r w:rsidRPr="00FC6504">
        <w:rPr>
          <w:rFonts w:eastAsia="Aptos"/>
          <w:color w:val="000000" w:themeColor="text1"/>
          <w:lang w:val="el-GR"/>
        </w:rPr>
        <w:t>Μονάδα Press Box (τεμ.1)</w:t>
      </w:r>
    </w:p>
    <w:p w14:paraId="0041D0D5"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12</w:t>
      </w:r>
      <w:r w:rsidRPr="00FC6504">
        <w:rPr>
          <w:lang w:val="el-GR"/>
        </w:rPr>
        <w:tab/>
      </w:r>
      <w:r w:rsidRPr="00FC6504">
        <w:rPr>
          <w:rFonts w:eastAsia="Aptos"/>
          <w:b/>
          <w:bCs/>
          <w:color w:val="000000" w:themeColor="text1"/>
          <w:lang w:val="el-GR"/>
        </w:rPr>
        <w:t>Σύστημα Ελέγχου</w:t>
      </w:r>
    </w:p>
    <w:p w14:paraId="11EB7211"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Θα υπάρχει η δυνατότητα ελέγχου του συστήματος για όλες τις βασικές λειτουργίες, χωρίς να απαιτείται εξειδικευμένο τεχνικό προσωπικό.</w:t>
      </w:r>
    </w:p>
    <w:p w14:paraId="1083A935"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25FEFE1E"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12.1</w:t>
      </w:r>
      <w:r w:rsidRPr="00FC6504">
        <w:rPr>
          <w:lang w:val="el-GR"/>
        </w:rPr>
        <w:tab/>
      </w:r>
      <w:r w:rsidRPr="00FC6504">
        <w:rPr>
          <w:rFonts w:eastAsia="Aptos"/>
          <w:color w:val="000000" w:themeColor="text1"/>
          <w:lang w:val="el-GR"/>
        </w:rPr>
        <w:t>Επεξεργαστής Ελέγχου (τεμ.1)</w:t>
      </w:r>
    </w:p>
    <w:p w14:paraId="426790A7"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12.2</w:t>
      </w:r>
      <w:r w:rsidRPr="00FC6504">
        <w:rPr>
          <w:lang w:val="el-GR"/>
        </w:rPr>
        <w:tab/>
      </w:r>
      <w:r w:rsidRPr="00FC6504">
        <w:rPr>
          <w:rFonts w:eastAsia="Aptos"/>
          <w:color w:val="000000" w:themeColor="text1"/>
          <w:lang w:val="el-GR"/>
        </w:rPr>
        <w:t>Οθόνη Ελέγχου (τεμ.1)</w:t>
      </w:r>
    </w:p>
    <w:p w14:paraId="1A2522A6"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12.3     Tablet Ελέγχου (τεμ.1)</w:t>
      </w:r>
    </w:p>
    <w:p w14:paraId="1DAEF4D3"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12.4</w:t>
      </w:r>
      <w:r w:rsidRPr="00FC6504">
        <w:rPr>
          <w:lang w:val="el-GR"/>
        </w:rPr>
        <w:tab/>
      </w:r>
      <w:r w:rsidRPr="00FC6504">
        <w:rPr>
          <w:rFonts w:eastAsia="Aptos"/>
          <w:color w:val="000000" w:themeColor="text1"/>
          <w:lang w:val="el-GR"/>
        </w:rPr>
        <w:t>Μονάδα Ελέγχου Ηλεκτρικής Παροχής (τεμ.1)</w:t>
      </w:r>
    </w:p>
    <w:p w14:paraId="5BF3172C"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13</w:t>
      </w:r>
      <w:r w:rsidRPr="00FC6504">
        <w:rPr>
          <w:lang w:val="el-GR"/>
        </w:rPr>
        <w:tab/>
      </w:r>
      <w:r w:rsidRPr="00FC6504">
        <w:rPr>
          <w:rFonts w:eastAsia="Aptos"/>
          <w:b/>
          <w:bCs/>
          <w:color w:val="000000" w:themeColor="text1"/>
          <w:lang w:val="el-GR"/>
        </w:rPr>
        <w:t>Ethernet Switch</w:t>
      </w:r>
    </w:p>
    <w:p w14:paraId="17CCC8A1"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 xml:space="preserve">Θα εγκατασταθεί Ethernet Switch στο </w:t>
      </w:r>
      <w:r w:rsidRPr="00FC6504">
        <w:rPr>
          <w:rFonts w:eastAsia="Aptos"/>
          <w:color w:val="000000" w:themeColor="text1"/>
          <w:lang w:val="en-US"/>
        </w:rPr>
        <w:t>rack</w:t>
      </w:r>
      <w:r w:rsidRPr="00FC6504">
        <w:rPr>
          <w:rFonts w:eastAsia="Aptos"/>
          <w:color w:val="000000" w:themeColor="text1"/>
          <w:lang w:val="el-GR"/>
        </w:rPr>
        <w:t xml:space="preserve"> κεντρικού εξοπλισμού για τον έλεγχο και διανομή ψηφιακού ήχου </w:t>
      </w:r>
      <w:r w:rsidRPr="00FC6504">
        <w:rPr>
          <w:rFonts w:eastAsia="Aptos"/>
          <w:color w:val="000000" w:themeColor="text1"/>
          <w:lang w:val="en-US"/>
        </w:rPr>
        <w:t>Dante</w:t>
      </w:r>
      <w:r w:rsidRPr="00FC6504">
        <w:rPr>
          <w:rFonts w:eastAsia="Aptos"/>
          <w:color w:val="000000" w:themeColor="text1"/>
          <w:lang w:val="el-GR"/>
        </w:rPr>
        <w:t>.</w:t>
      </w:r>
    </w:p>
    <w:p w14:paraId="26399391"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Η συσκευή περιγράφεται αναλυτικά στις τεχνικές προδιαγραφές.</w:t>
      </w:r>
    </w:p>
    <w:p w14:paraId="09DEFBAB"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13.1</w:t>
      </w:r>
      <w:r w:rsidRPr="00FC6504">
        <w:rPr>
          <w:lang w:val="el-GR"/>
        </w:rPr>
        <w:tab/>
      </w:r>
      <w:r w:rsidRPr="00FC6504">
        <w:rPr>
          <w:rFonts w:eastAsia="Aptos"/>
          <w:color w:val="000000" w:themeColor="text1"/>
          <w:lang w:val="en-US"/>
        </w:rPr>
        <w:t>Ethernet</w:t>
      </w:r>
      <w:r w:rsidRPr="00FC6504">
        <w:rPr>
          <w:rFonts w:eastAsia="Aptos"/>
          <w:color w:val="000000" w:themeColor="text1"/>
          <w:lang w:val="el-GR"/>
        </w:rPr>
        <w:t xml:space="preserve"> </w:t>
      </w:r>
      <w:r w:rsidRPr="00FC6504">
        <w:rPr>
          <w:rFonts w:eastAsia="Aptos"/>
          <w:color w:val="000000" w:themeColor="text1"/>
          <w:lang w:val="en-US"/>
        </w:rPr>
        <w:t>Switch</w:t>
      </w:r>
      <w:r w:rsidRPr="00FC6504">
        <w:rPr>
          <w:rFonts w:eastAsia="Aptos"/>
          <w:color w:val="000000" w:themeColor="text1"/>
          <w:lang w:val="el-GR"/>
        </w:rPr>
        <w:t xml:space="preserve"> (τεμ.1)</w:t>
      </w:r>
    </w:p>
    <w:p w14:paraId="4A69885E"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lastRenderedPageBreak/>
        <w:t>13.2</w:t>
      </w:r>
      <w:r w:rsidRPr="00FC6504">
        <w:rPr>
          <w:lang w:val="el-GR"/>
        </w:rPr>
        <w:tab/>
      </w:r>
      <w:r w:rsidRPr="00FC6504">
        <w:rPr>
          <w:rFonts w:eastAsia="Aptos"/>
          <w:color w:val="000000" w:themeColor="text1"/>
          <w:lang w:val="el-GR"/>
        </w:rPr>
        <w:t>Τεχνική υποστήριξη κατασκευαστή για τρία έτη (τεμ.1)</w:t>
      </w:r>
    </w:p>
    <w:p w14:paraId="4DA14F4C"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14</w:t>
      </w:r>
      <w:r w:rsidRPr="00FC6504">
        <w:rPr>
          <w:lang w:val="el-GR"/>
        </w:rPr>
        <w:tab/>
      </w:r>
      <w:r w:rsidRPr="00FC6504">
        <w:rPr>
          <w:rFonts w:eastAsia="Aptos"/>
          <w:b/>
          <w:bCs/>
          <w:color w:val="000000" w:themeColor="text1"/>
          <w:lang w:val="el-GR"/>
        </w:rPr>
        <w:t xml:space="preserve">Συσκευή </w:t>
      </w:r>
      <w:r w:rsidRPr="00FC6504">
        <w:rPr>
          <w:rFonts w:eastAsia="Aptos"/>
          <w:b/>
          <w:bCs/>
          <w:color w:val="000000" w:themeColor="text1"/>
          <w:lang w:val="en-US"/>
        </w:rPr>
        <w:t>Streaming</w:t>
      </w:r>
      <w:r w:rsidRPr="00FC6504">
        <w:rPr>
          <w:rFonts w:eastAsia="Aptos"/>
          <w:b/>
          <w:bCs/>
          <w:color w:val="000000" w:themeColor="text1"/>
          <w:lang w:val="el-GR"/>
        </w:rPr>
        <w:t xml:space="preserve"> &amp; </w:t>
      </w:r>
      <w:r w:rsidRPr="00FC6504">
        <w:rPr>
          <w:rFonts w:eastAsia="Aptos"/>
          <w:b/>
          <w:bCs/>
          <w:color w:val="000000" w:themeColor="text1"/>
          <w:lang w:val="en-US"/>
        </w:rPr>
        <w:t>Recording</w:t>
      </w:r>
    </w:p>
    <w:p w14:paraId="406BE596"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Θα υπάρχει δυνατότητα καταγραφής (</w:t>
      </w:r>
      <w:r w:rsidRPr="00FC6504">
        <w:rPr>
          <w:rFonts w:eastAsia="Aptos"/>
          <w:color w:val="000000" w:themeColor="text1"/>
          <w:lang w:val="en-US"/>
        </w:rPr>
        <w:t>recording</w:t>
      </w:r>
      <w:r w:rsidRPr="00FC6504">
        <w:rPr>
          <w:rFonts w:eastAsia="Aptos"/>
          <w:color w:val="000000" w:themeColor="text1"/>
          <w:lang w:val="el-GR"/>
        </w:rPr>
        <w:t xml:space="preserve">) </w:t>
      </w:r>
      <w:r w:rsidRPr="00FC6504">
        <w:rPr>
          <w:rFonts w:eastAsia="Aptos"/>
          <w:color w:val="000000" w:themeColor="text1"/>
          <w:lang w:val="en-US"/>
        </w:rPr>
        <w:t>audio</w:t>
      </w:r>
      <w:r w:rsidRPr="00FC6504">
        <w:rPr>
          <w:rFonts w:eastAsia="Aptos"/>
          <w:color w:val="000000" w:themeColor="text1"/>
          <w:lang w:val="el-GR"/>
        </w:rPr>
        <w:t xml:space="preserve"> &amp; </w:t>
      </w:r>
      <w:r w:rsidRPr="00FC6504">
        <w:rPr>
          <w:rFonts w:eastAsia="Aptos"/>
          <w:color w:val="000000" w:themeColor="text1"/>
          <w:lang w:val="en-US"/>
        </w:rPr>
        <w:t>video</w:t>
      </w:r>
      <w:r w:rsidRPr="00FC6504">
        <w:rPr>
          <w:rFonts w:eastAsia="Aptos"/>
          <w:color w:val="000000" w:themeColor="text1"/>
          <w:lang w:val="el-GR"/>
        </w:rPr>
        <w:t xml:space="preserve"> καθώς και δυνατότητα </w:t>
      </w:r>
      <w:r w:rsidRPr="00FC6504">
        <w:rPr>
          <w:rFonts w:eastAsia="Aptos"/>
          <w:color w:val="000000" w:themeColor="text1"/>
          <w:lang w:val="en-US"/>
        </w:rPr>
        <w:t>steaming</w:t>
      </w:r>
      <w:r w:rsidRPr="00FC6504">
        <w:rPr>
          <w:rFonts w:eastAsia="Aptos"/>
          <w:color w:val="000000" w:themeColor="text1"/>
          <w:lang w:val="el-GR"/>
        </w:rPr>
        <w:t xml:space="preserve"> σε γνωστές πλατφόρμες.</w:t>
      </w:r>
    </w:p>
    <w:p w14:paraId="06537035"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Η συσκευή περιγράφεται αναλυτικά στις τεχνικές προδιαγραφές.</w:t>
      </w:r>
    </w:p>
    <w:p w14:paraId="4A044405"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14.1</w:t>
      </w:r>
      <w:r w:rsidRPr="00FC6504">
        <w:rPr>
          <w:lang w:val="el-GR"/>
        </w:rPr>
        <w:tab/>
      </w:r>
      <w:r w:rsidRPr="00FC6504">
        <w:rPr>
          <w:rFonts w:eastAsia="Aptos"/>
          <w:color w:val="000000" w:themeColor="text1"/>
          <w:lang w:val="el-GR"/>
        </w:rPr>
        <w:t xml:space="preserve">Συσκευή </w:t>
      </w:r>
      <w:r w:rsidRPr="00FC6504">
        <w:rPr>
          <w:rFonts w:eastAsia="Aptos"/>
          <w:color w:val="000000" w:themeColor="text1"/>
          <w:lang w:val="en-US"/>
        </w:rPr>
        <w:t>Streaming</w:t>
      </w:r>
      <w:r w:rsidRPr="00FC6504">
        <w:rPr>
          <w:rFonts w:eastAsia="Aptos"/>
          <w:color w:val="000000" w:themeColor="text1"/>
          <w:lang w:val="el-GR"/>
        </w:rPr>
        <w:t xml:space="preserve"> &amp; </w:t>
      </w:r>
      <w:r w:rsidRPr="00FC6504">
        <w:rPr>
          <w:rFonts w:eastAsia="Aptos"/>
          <w:color w:val="000000" w:themeColor="text1"/>
          <w:lang w:val="en-US"/>
        </w:rPr>
        <w:t>Recording</w:t>
      </w:r>
      <w:r w:rsidRPr="00FC6504">
        <w:rPr>
          <w:rFonts w:eastAsia="Aptos"/>
          <w:color w:val="000000" w:themeColor="text1"/>
          <w:lang w:val="el-GR"/>
        </w:rPr>
        <w:t xml:space="preserve"> (τεμ.1)</w:t>
      </w:r>
    </w:p>
    <w:p w14:paraId="20B25873" w14:textId="77777777" w:rsidR="002D1656" w:rsidRPr="00FC6504" w:rsidRDefault="002D1656" w:rsidP="002E347D">
      <w:pPr>
        <w:spacing w:after="160" w:line="259" w:lineRule="auto"/>
        <w:rPr>
          <w:rFonts w:eastAsia="Aptos"/>
          <w:color w:val="000000" w:themeColor="text1"/>
          <w:lang w:val="el-GR"/>
        </w:rPr>
      </w:pPr>
      <w:r w:rsidRPr="00FC6504">
        <w:rPr>
          <w:rFonts w:eastAsia="Aptos"/>
          <w:b/>
          <w:bCs/>
          <w:color w:val="000000" w:themeColor="text1"/>
          <w:lang w:val="el-GR"/>
        </w:rPr>
        <w:t>15</w:t>
      </w:r>
      <w:r w:rsidRPr="00FC6504">
        <w:rPr>
          <w:lang w:val="el-GR"/>
        </w:rPr>
        <w:tab/>
      </w:r>
      <w:r w:rsidRPr="00FC6504">
        <w:rPr>
          <w:rFonts w:eastAsia="Aptos"/>
          <w:b/>
          <w:bCs/>
          <w:color w:val="000000" w:themeColor="text1"/>
          <w:lang w:val="el-GR"/>
        </w:rPr>
        <w:t>Φωτισμός Σκηνής</w:t>
      </w:r>
    </w:p>
    <w:p w14:paraId="74F7E514"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Θα υπάρχει δυνατότητα φωτισμού της σκηνής με πέντε (5) φωτιστικά ρυθμιζόμενης δέσμης και χρώματος.</w:t>
      </w:r>
    </w:p>
    <w:p w14:paraId="651C1E09"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02B91D29"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15.1.2</w:t>
      </w:r>
      <w:r w:rsidRPr="00FC6504">
        <w:rPr>
          <w:lang w:val="en-US"/>
        </w:rPr>
        <w:tab/>
      </w:r>
      <w:r w:rsidRPr="00FC6504">
        <w:rPr>
          <w:rFonts w:eastAsia="Aptos"/>
          <w:color w:val="000000" w:themeColor="text1"/>
          <w:lang w:val="el-GR"/>
        </w:rPr>
        <w:t>Φωτιστικό</w:t>
      </w:r>
      <w:r w:rsidRPr="00FC6504">
        <w:rPr>
          <w:rFonts w:eastAsia="Aptos"/>
          <w:color w:val="000000" w:themeColor="text1"/>
          <w:lang w:val="en-US"/>
        </w:rPr>
        <w:t xml:space="preserve"> profile (</w:t>
      </w:r>
      <w:r w:rsidRPr="00FC6504">
        <w:rPr>
          <w:rFonts w:eastAsia="Aptos"/>
          <w:color w:val="000000" w:themeColor="text1"/>
          <w:lang w:val="el-GR"/>
        </w:rPr>
        <w:t>τεμ</w:t>
      </w:r>
      <w:r w:rsidRPr="00FC6504">
        <w:rPr>
          <w:rFonts w:eastAsia="Aptos"/>
          <w:color w:val="000000" w:themeColor="text1"/>
          <w:lang w:val="en-US"/>
        </w:rPr>
        <w:t>.5)</w:t>
      </w:r>
    </w:p>
    <w:p w14:paraId="12A051DD"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15.1.3</w:t>
      </w:r>
      <w:r w:rsidRPr="00FC6504">
        <w:rPr>
          <w:lang w:val="en-US"/>
        </w:rPr>
        <w:tab/>
      </w:r>
      <w:r w:rsidRPr="00FC6504">
        <w:rPr>
          <w:rFonts w:eastAsia="Aptos"/>
          <w:color w:val="000000" w:themeColor="text1"/>
          <w:lang w:val="en-US"/>
        </w:rPr>
        <w:t>25°-50° Adjustable Zoom Lens (</w:t>
      </w:r>
      <w:r w:rsidRPr="00FC6504">
        <w:rPr>
          <w:rFonts w:eastAsia="Aptos"/>
          <w:color w:val="000000" w:themeColor="text1"/>
          <w:lang w:val="el-GR"/>
        </w:rPr>
        <w:t>τεμ</w:t>
      </w:r>
      <w:r w:rsidRPr="00FC6504">
        <w:rPr>
          <w:rFonts w:eastAsia="Aptos"/>
          <w:color w:val="000000" w:themeColor="text1"/>
          <w:lang w:val="en-US"/>
        </w:rPr>
        <w:t>.5)</w:t>
      </w:r>
    </w:p>
    <w:p w14:paraId="2B7145F5"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15.1.4</w:t>
      </w:r>
      <w:r w:rsidRPr="00FC6504">
        <w:rPr>
          <w:lang w:val="en-US"/>
        </w:rPr>
        <w:tab/>
      </w:r>
      <w:r w:rsidRPr="00FC6504">
        <w:rPr>
          <w:rFonts w:eastAsia="Aptos"/>
          <w:color w:val="000000" w:themeColor="text1"/>
          <w:lang w:val="en-US"/>
        </w:rPr>
        <w:t>Frost Filter Holder (</w:t>
      </w:r>
      <w:r w:rsidRPr="00FC6504">
        <w:rPr>
          <w:rFonts w:eastAsia="Aptos"/>
          <w:color w:val="000000" w:themeColor="text1"/>
          <w:lang w:val="el-GR"/>
        </w:rPr>
        <w:t>τεμ</w:t>
      </w:r>
      <w:r w:rsidRPr="00FC6504">
        <w:rPr>
          <w:rFonts w:eastAsia="Aptos"/>
          <w:color w:val="000000" w:themeColor="text1"/>
          <w:lang w:val="en-US"/>
        </w:rPr>
        <w:t>.5)</w:t>
      </w:r>
    </w:p>
    <w:p w14:paraId="33959B1A"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15.1.5</w:t>
      </w:r>
      <w:r w:rsidRPr="00FC6504">
        <w:rPr>
          <w:lang w:val="en-US"/>
        </w:rPr>
        <w:tab/>
      </w:r>
      <w:r w:rsidRPr="00FC6504">
        <w:rPr>
          <w:rFonts w:eastAsia="Aptos"/>
          <w:color w:val="000000" w:themeColor="text1"/>
          <w:lang w:val="en-US"/>
        </w:rPr>
        <w:t>Hanging Clamp (</w:t>
      </w:r>
      <w:r w:rsidRPr="00FC6504">
        <w:rPr>
          <w:rFonts w:eastAsia="Aptos"/>
          <w:color w:val="000000" w:themeColor="text1"/>
          <w:lang w:val="el-GR"/>
        </w:rPr>
        <w:t>τεμ</w:t>
      </w:r>
      <w:r w:rsidRPr="00FC6504">
        <w:rPr>
          <w:rFonts w:eastAsia="Aptos"/>
          <w:color w:val="000000" w:themeColor="text1"/>
          <w:lang w:val="en-US"/>
        </w:rPr>
        <w:t>.5)</w:t>
      </w:r>
    </w:p>
    <w:p w14:paraId="0D6BF8C9" w14:textId="77777777" w:rsidR="002D1656" w:rsidRPr="00FC6504" w:rsidRDefault="002D1656" w:rsidP="002E347D">
      <w:pPr>
        <w:spacing w:after="160" w:line="259" w:lineRule="auto"/>
        <w:rPr>
          <w:rFonts w:eastAsia="Aptos"/>
          <w:color w:val="000000" w:themeColor="text1"/>
          <w:lang w:val="en-US"/>
        </w:rPr>
      </w:pPr>
      <w:r w:rsidRPr="00FC6504">
        <w:rPr>
          <w:rFonts w:eastAsia="Aptos"/>
          <w:color w:val="000000" w:themeColor="text1"/>
          <w:lang w:val="en-US"/>
        </w:rPr>
        <w:t>15.2</w:t>
      </w:r>
      <w:r w:rsidRPr="00FC6504">
        <w:rPr>
          <w:lang w:val="en-US"/>
        </w:rPr>
        <w:tab/>
      </w:r>
      <w:r w:rsidRPr="00FC6504">
        <w:rPr>
          <w:rFonts w:eastAsia="Aptos"/>
          <w:color w:val="000000" w:themeColor="text1"/>
          <w:lang w:val="en-US"/>
        </w:rPr>
        <w:t>DMX/RDM to Ethernet Interface (</w:t>
      </w:r>
      <w:r w:rsidRPr="00FC6504">
        <w:rPr>
          <w:rFonts w:eastAsia="Aptos"/>
          <w:color w:val="000000" w:themeColor="text1"/>
          <w:lang w:val="el-GR"/>
        </w:rPr>
        <w:t>τεμ</w:t>
      </w:r>
      <w:r w:rsidRPr="00FC6504">
        <w:rPr>
          <w:rFonts w:eastAsia="Aptos"/>
          <w:color w:val="000000" w:themeColor="text1"/>
          <w:lang w:val="en-US"/>
        </w:rPr>
        <w:t>.1)</w:t>
      </w:r>
    </w:p>
    <w:p w14:paraId="0233DD50"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15.3</w:t>
      </w:r>
      <w:r w:rsidRPr="00FC6504">
        <w:rPr>
          <w:lang w:val="el-GR"/>
        </w:rPr>
        <w:tab/>
      </w:r>
      <w:r w:rsidRPr="00FC6504">
        <w:rPr>
          <w:rFonts w:eastAsia="Aptos"/>
          <w:color w:val="000000" w:themeColor="text1"/>
          <w:lang w:val="el-GR"/>
        </w:rPr>
        <w:t>Τράσσα Ανάρτησης Φωτιστικών (τεμ.2)</w:t>
      </w:r>
    </w:p>
    <w:p w14:paraId="1ABDF293" w14:textId="77777777" w:rsidR="002D1656" w:rsidRPr="00FC6504" w:rsidRDefault="002D1656" w:rsidP="002E347D">
      <w:pPr>
        <w:spacing w:after="160" w:line="259" w:lineRule="auto"/>
        <w:rPr>
          <w:rFonts w:eastAsia="Aptos"/>
          <w:color w:val="000000" w:themeColor="text1"/>
          <w:lang w:val="el-GR"/>
        </w:rPr>
      </w:pPr>
      <w:r w:rsidRPr="00FC6504">
        <w:rPr>
          <w:rFonts w:eastAsia="Aptos"/>
          <w:color w:val="000000" w:themeColor="text1"/>
          <w:lang w:val="el-GR"/>
        </w:rPr>
        <w:t>15.4</w:t>
      </w:r>
      <w:r w:rsidRPr="00FC6504">
        <w:rPr>
          <w:lang w:val="el-GR"/>
        </w:rPr>
        <w:tab/>
      </w:r>
      <w:r w:rsidRPr="00FC6504">
        <w:rPr>
          <w:rFonts w:eastAsia="Aptos"/>
          <w:color w:val="000000" w:themeColor="text1"/>
          <w:lang w:val="el-GR"/>
        </w:rPr>
        <w:t>Universal Clamp  Ανάρτησης Τράσσας (τεμ.12)</w:t>
      </w:r>
    </w:p>
    <w:p w14:paraId="040FA0D7" w14:textId="77777777" w:rsidR="002D1656" w:rsidRPr="00FC6504" w:rsidRDefault="002D1656" w:rsidP="002E347D">
      <w:pPr>
        <w:spacing w:after="160" w:line="259" w:lineRule="auto"/>
        <w:rPr>
          <w:rFonts w:eastAsia="Tahoma"/>
          <w:b/>
          <w:bCs/>
          <w:color w:val="000000" w:themeColor="text1"/>
          <w:lang w:val="el-GR"/>
        </w:rPr>
      </w:pPr>
    </w:p>
    <w:p w14:paraId="21393EF7" w14:textId="485CA327" w:rsidR="00A22261" w:rsidRPr="00FC6504" w:rsidRDefault="00A22261" w:rsidP="002E347D">
      <w:pPr>
        <w:pStyle w:val="Heading3"/>
        <w:numPr>
          <w:ilvl w:val="0"/>
          <w:numId w:val="27"/>
        </w:numPr>
        <w:rPr>
          <w:lang w:val="el-GR"/>
        </w:rPr>
      </w:pPr>
      <w:bookmarkStart w:id="491" w:name="_Toc97195379"/>
      <w:bookmarkStart w:id="492" w:name="_Toc97195548"/>
      <w:bookmarkStart w:id="493" w:name="_Toc97195383"/>
      <w:bookmarkStart w:id="494" w:name="_Toc97195552"/>
      <w:bookmarkStart w:id="495" w:name="_Toc97195386"/>
      <w:bookmarkStart w:id="496" w:name="_Toc97195555"/>
      <w:bookmarkStart w:id="497" w:name="_Toc97194355"/>
      <w:bookmarkStart w:id="498" w:name="_Toc97194476"/>
      <w:bookmarkStart w:id="499" w:name="_Toc193968139"/>
      <w:bookmarkEnd w:id="491"/>
      <w:bookmarkEnd w:id="492"/>
      <w:bookmarkEnd w:id="493"/>
      <w:bookmarkEnd w:id="494"/>
      <w:bookmarkEnd w:id="495"/>
      <w:bookmarkEnd w:id="496"/>
      <w:r w:rsidRPr="00FC6504">
        <w:rPr>
          <w:lang w:val="el-GR"/>
        </w:rPr>
        <w:t>Υπηρεσίες</w:t>
      </w:r>
      <w:bookmarkEnd w:id="497"/>
      <w:bookmarkEnd w:id="498"/>
      <w:bookmarkEnd w:id="499"/>
    </w:p>
    <w:p w14:paraId="6939D008" w14:textId="113D1C37" w:rsidR="009C0BF1" w:rsidRPr="00FC6504" w:rsidRDefault="00F92D57" w:rsidP="002E347D">
      <w:pPr>
        <w:pStyle w:val="Heading4"/>
        <w:numPr>
          <w:ilvl w:val="1"/>
          <w:numId w:val="27"/>
        </w:numPr>
        <w:ind w:hanging="306"/>
        <w:rPr>
          <w:rFonts w:cs="Tahoma"/>
          <w:szCs w:val="22"/>
          <w:lang w:val="en-US"/>
        </w:rPr>
      </w:pPr>
      <w:bookmarkStart w:id="500" w:name="_Toc97195395"/>
      <w:bookmarkStart w:id="501" w:name="_Toc97195564"/>
      <w:bookmarkStart w:id="502" w:name="_Toc180072372"/>
      <w:bookmarkStart w:id="503" w:name="_Toc97194356"/>
      <w:bookmarkStart w:id="504" w:name="_Ref97199331"/>
      <w:bookmarkStart w:id="505" w:name="_Toc193968140"/>
      <w:bookmarkEnd w:id="500"/>
      <w:bookmarkEnd w:id="501"/>
      <w:bookmarkEnd w:id="502"/>
      <w:r w:rsidRPr="00FC6504">
        <w:rPr>
          <w:rFonts w:cs="Tahoma"/>
          <w:szCs w:val="22"/>
          <w:lang w:val="el-GR"/>
        </w:rPr>
        <w:t>Μελέτη Εφαρμογής - Ανάλυση Απαιτήσεων</w:t>
      </w:r>
      <w:bookmarkEnd w:id="503"/>
      <w:bookmarkEnd w:id="504"/>
      <w:bookmarkEnd w:id="505"/>
    </w:p>
    <w:p w14:paraId="0FEF6A64" w14:textId="77777777" w:rsidR="009C0BF1" w:rsidRPr="00FC6504" w:rsidRDefault="009C0BF1" w:rsidP="002E347D">
      <w:pPr>
        <w:rPr>
          <w:rFonts w:ascii="Arial" w:eastAsia="Arial" w:hAnsi="Arial" w:cs="Arial"/>
          <w:color w:val="000000" w:themeColor="text1"/>
          <w:lang w:val="el-GR"/>
        </w:rPr>
      </w:pPr>
      <w:r w:rsidRPr="00FC6504">
        <w:rPr>
          <w:lang w:val="el-GR"/>
        </w:rPr>
        <w:t xml:space="preserve">Θα εκπονηθεί Μελέτη εφαρμογής στην οποία θα αποτυπώνεται σε σχετικό διάγραμμα και κάτοψη του χώρου η ακριβής διαμόρφωση του οπτικοακουστικού συστήματος που θα εγκατασταθεί </w:t>
      </w:r>
      <w:r w:rsidRPr="00FC6504">
        <w:rPr>
          <w:rFonts w:ascii="Arial" w:eastAsia="Arial" w:hAnsi="Arial" w:cs="Arial"/>
          <w:color w:val="000000" w:themeColor="text1"/>
          <w:lang w:val="el-GR"/>
        </w:rPr>
        <w:t>στο αμφιθέατρο του Υπουργείου Ψηφιακής Διακυβέρνησης.</w:t>
      </w:r>
    </w:p>
    <w:p w14:paraId="56D773A6" w14:textId="77777777" w:rsidR="00045DCF" w:rsidRPr="00FC6504" w:rsidRDefault="00045DCF" w:rsidP="002E347D">
      <w:pPr>
        <w:rPr>
          <w:lang w:val="el-GR"/>
        </w:rPr>
      </w:pPr>
    </w:p>
    <w:p w14:paraId="02F82999" w14:textId="509039C3" w:rsidR="00F92D57" w:rsidRPr="00FC6504" w:rsidRDefault="00F92D57" w:rsidP="002E347D">
      <w:pPr>
        <w:pStyle w:val="Heading4"/>
        <w:numPr>
          <w:ilvl w:val="1"/>
          <w:numId w:val="27"/>
        </w:numPr>
        <w:ind w:hanging="306"/>
        <w:rPr>
          <w:rFonts w:cs="Tahoma"/>
          <w:szCs w:val="22"/>
          <w:lang w:val="el-GR"/>
        </w:rPr>
      </w:pPr>
      <w:bookmarkStart w:id="506" w:name="_Toc97194358"/>
      <w:bookmarkStart w:id="507" w:name="_Ref97199340"/>
      <w:bookmarkStart w:id="508" w:name="_Toc193968141"/>
      <w:r w:rsidRPr="00FC6504">
        <w:rPr>
          <w:rFonts w:cs="Tahoma"/>
          <w:szCs w:val="22"/>
          <w:lang w:val="el-GR"/>
        </w:rPr>
        <w:t>Υπηρεσίες Εκπαίδευσης</w:t>
      </w:r>
      <w:bookmarkEnd w:id="506"/>
      <w:bookmarkEnd w:id="507"/>
      <w:bookmarkEnd w:id="508"/>
    </w:p>
    <w:p w14:paraId="03EA964D" w14:textId="77777777" w:rsidR="009C0BF1" w:rsidRPr="00FC6504" w:rsidRDefault="009C0BF1" w:rsidP="002E347D">
      <w:pPr>
        <w:rPr>
          <w:lang w:val="el-GR"/>
        </w:rPr>
      </w:pPr>
      <w:r w:rsidRPr="00FC6504">
        <w:rPr>
          <w:lang w:val="el-GR"/>
        </w:rPr>
        <w:t>Θα παρασχεθούν υπηρεσίες για τη χρήση του οπτικοακουστικού συστήματος που θα εγκατασταθεί στο Αμφιθέατρο του Υπουργείου Ψηφιακής Διακυβέρνησης.</w:t>
      </w:r>
    </w:p>
    <w:p w14:paraId="5994CC75" w14:textId="77777777" w:rsidR="009C0BF1" w:rsidRPr="00FC6504" w:rsidRDefault="009C0BF1" w:rsidP="002E347D">
      <w:pPr>
        <w:spacing w:after="0"/>
        <w:rPr>
          <w:rFonts w:eastAsia="Tahoma"/>
          <w:color w:val="000000" w:themeColor="text1"/>
          <w:lang w:val="el-GR"/>
        </w:rPr>
      </w:pPr>
      <w:r w:rsidRPr="00FC6504">
        <w:rPr>
          <w:rFonts w:eastAsia="Tahoma"/>
          <w:color w:val="000000" w:themeColor="text1"/>
          <w:lang w:val="el-GR"/>
        </w:rPr>
        <w:t>Ο Υποψήφιος Ανάδοχος θα πρέπει να προσφέρει ένα ολοκληρωμένο εκπαιδευτικό πλάνο που θα</w:t>
      </w:r>
      <w:r w:rsidRPr="00FC6504">
        <w:rPr>
          <w:lang w:val="el-GR"/>
        </w:rPr>
        <w:br/>
      </w:r>
      <w:r w:rsidRPr="00FC6504">
        <w:rPr>
          <w:rFonts w:eastAsia="Tahoma"/>
          <w:color w:val="000000" w:themeColor="text1"/>
          <w:lang w:val="el-GR"/>
        </w:rPr>
        <w:t>καλύπτει τις ανάγκες των παρακάτω κατηγοριών εκπαιδευομένων:</w:t>
      </w:r>
    </w:p>
    <w:p w14:paraId="3C748A97" w14:textId="77777777" w:rsidR="009C0BF1" w:rsidRPr="00FC6504" w:rsidRDefault="009C0BF1" w:rsidP="002E347D">
      <w:pPr>
        <w:pStyle w:val="ListParagraph"/>
        <w:spacing w:after="200"/>
        <w:ind w:left="360"/>
        <w:rPr>
          <w:rFonts w:eastAsia="Tahoma"/>
          <w:color w:val="000000" w:themeColor="text1"/>
          <w:lang w:val="el-GR"/>
        </w:rPr>
      </w:pPr>
      <w:r w:rsidRPr="00FC6504">
        <w:rPr>
          <w:rFonts w:eastAsia="Tahoma"/>
          <w:color w:val="000000" w:themeColor="text1"/>
          <w:lang w:val="el-GR"/>
        </w:rPr>
        <w:t>Εκπαιδευτές</w:t>
      </w:r>
    </w:p>
    <w:p w14:paraId="5DF59487" w14:textId="77777777" w:rsidR="009C0BF1" w:rsidRPr="00FC6504" w:rsidRDefault="009C0BF1" w:rsidP="002E347D">
      <w:pPr>
        <w:pStyle w:val="ListParagraph"/>
        <w:spacing w:after="200"/>
        <w:ind w:left="360"/>
        <w:rPr>
          <w:rFonts w:eastAsia="Tahoma"/>
          <w:color w:val="000000" w:themeColor="text1"/>
          <w:lang w:val="el-GR"/>
        </w:rPr>
      </w:pPr>
      <w:r w:rsidRPr="00FC6504">
        <w:rPr>
          <w:rFonts w:eastAsia="Tahoma"/>
          <w:color w:val="000000" w:themeColor="text1"/>
          <w:lang w:val="el-GR"/>
        </w:rPr>
        <w:t>Διαχειριστές (administrators)</w:t>
      </w:r>
    </w:p>
    <w:p w14:paraId="314FD86F" w14:textId="77777777" w:rsidR="009C0BF1" w:rsidRPr="00FC6504" w:rsidRDefault="009C0BF1" w:rsidP="002E347D">
      <w:pPr>
        <w:rPr>
          <w:rFonts w:eastAsia="Tahoma"/>
          <w:color w:val="000000" w:themeColor="text1"/>
          <w:lang w:val="el-GR"/>
        </w:rPr>
      </w:pPr>
      <w:r w:rsidRPr="00FC6504">
        <w:rPr>
          <w:rFonts w:eastAsia="Tahoma"/>
          <w:b/>
          <w:bCs/>
          <w:color w:val="000000" w:themeColor="text1"/>
          <w:lang w:val="el-GR"/>
        </w:rPr>
        <w:t>Οι ελάχιστες απαιτήσεις περιγράφονται στον παρακάτω Πίνακα</w:t>
      </w:r>
    </w:p>
    <w:p w14:paraId="5F2EE88C" w14:textId="77777777" w:rsidR="009C0BF1" w:rsidRPr="00FC6504" w:rsidRDefault="009C0BF1" w:rsidP="002E347D">
      <w:pPr>
        <w:pStyle w:val="ListParagraph"/>
        <w:spacing w:after="0"/>
        <w:ind w:left="360"/>
        <w:rPr>
          <w:rFonts w:eastAsia="Tahoma"/>
          <w:color w:val="000000" w:themeColor="text1"/>
          <w:lang w:val="el-GR"/>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340"/>
        <w:gridCol w:w="1740"/>
        <w:gridCol w:w="2280"/>
        <w:gridCol w:w="1410"/>
        <w:gridCol w:w="1830"/>
      </w:tblGrid>
      <w:tr w:rsidR="009C0BF1" w:rsidRPr="00FC6504" w14:paraId="5853124C" w14:textId="77777777" w:rsidTr="007E4A3D">
        <w:trPr>
          <w:trHeight w:val="300"/>
        </w:trPr>
        <w:tc>
          <w:tcPr>
            <w:tcW w:w="23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9C34FA" w14:textId="77777777" w:rsidR="009C0BF1" w:rsidRPr="00FC6504" w:rsidRDefault="009C0BF1" w:rsidP="002E347D">
            <w:pPr>
              <w:rPr>
                <w:rFonts w:eastAsia="Tahoma"/>
              </w:rPr>
            </w:pPr>
            <w:r w:rsidRPr="00FC6504">
              <w:rPr>
                <w:rFonts w:eastAsia="Tahoma"/>
                <w:b/>
                <w:bCs/>
                <w:lang w:val="el-GR"/>
              </w:rPr>
              <w:t>Ομάδες</w:t>
            </w:r>
            <w:r w:rsidRPr="00FC6504">
              <w:br/>
            </w:r>
            <w:r w:rsidRPr="00FC6504">
              <w:rPr>
                <w:rFonts w:eastAsia="Tahoma"/>
                <w:b/>
                <w:bCs/>
                <w:lang w:val="el-GR"/>
              </w:rPr>
              <w:t>εκπαιδευόμενων</w:t>
            </w:r>
          </w:p>
        </w:tc>
        <w:tc>
          <w:tcPr>
            <w:tcW w:w="17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A926CB" w14:textId="77777777" w:rsidR="009C0BF1" w:rsidRPr="00FC6504" w:rsidRDefault="009C0BF1" w:rsidP="002E347D">
            <w:pPr>
              <w:rPr>
                <w:rFonts w:eastAsia="Tahoma"/>
              </w:rPr>
            </w:pPr>
            <w:r w:rsidRPr="00FC6504">
              <w:rPr>
                <w:rFonts w:eastAsia="Tahoma"/>
                <w:b/>
                <w:bCs/>
                <w:lang w:val="el-GR"/>
              </w:rPr>
              <w:t>Αρ.</w:t>
            </w:r>
            <w:r w:rsidRPr="00FC6504">
              <w:br/>
            </w:r>
            <w:r w:rsidRPr="00FC6504">
              <w:rPr>
                <w:rFonts w:eastAsia="Tahoma"/>
                <w:b/>
                <w:bCs/>
                <w:lang w:val="el-GR"/>
              </w:rPr>
              <w:t>Τμημάτων</w:t>
            </w:r>
          </w:p>
        </w:tc>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4240FF" w14:textId="77777777" w:rsidR="009C0BF1" w:rsidRPr="00FC6504" w:rsidRDefault="009C0BF1" w:rsidP="002E347D">
            <w:pPr>
              <w:rPr>
                <w:rFonts w:eastAsia="Tahoma"/>
              </w:rPr>
            </w:pPr>
            <w:r w:rsidRPr="00FC6504">
              <w:rPr>
                <w:rFonts w:eastAsia="Tahoma"/>
                <w:b/>
                <w:bCs/>
                <w:lang w:val="el-GR"/>
              </w:rPr>
              <w:t>Αρ.</w:t>
            </w:r>
            <w:r w:rsidRPr="00FC6504">
              <w:br/>
            </w:r>
            <w:r w:rsidRPr="00FC6504">
              <w:rPr>
                <w:rFonts w:eastAsia="Tahoma"/>
                <w:b/>
                <w:bCs/>
                <w:lang w:val="el-GR"/>
              </w:rPr>
              <w:t>Εκπαιδευόμενων</w:t>
            </w:r>
            <w:r w:rsidRPr="00FC6504">
              <w:br/>
            </w:r>
            <w:r w:rsidRPr="00FC6504">
              <w:rPr>
                <w:rFonts w:eastAsia="Tahoma"/>
                <w:b/>
                <w:bCs/>
                <w:lang w:val="el-GR"/>
              </w:rPr>
              <w:t>Ανά Τμήμα</w:t>
            </w:r>
          </w:p>
        </w:tc>
        <w:tc>
          <w:tcPr>
            <w:tcW w:w="14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C424DE" w14:textId="77777777" w:rsidR="009C0BF1" w:rsidRPr="00FC6504" w:rsidRDefault="009C0BF1" w:rsidP="002E347D">
            <w:pPr>
              <w:rPr>
                <w:rFonts w:eastAsia="Tahoma"/>
              </w:rPr>
            </w:pPr>
            <w:r w:rsidRPr="00FC6504">
              <w:rPr>
                <w:rFonts w:eastAsia="Tahoma"/>
                <w:b/>
                <w:bCs/>
                <w:lang w:val="el-GR"/>
              </w:rPr>
              <w:t>Ώρες ανά</w:t>
            </w:r>
            <w:r w:rsidRPr="00FC6504">
              <w:br/>
            </w:r>
            <w:r w:rsidRPr="00FC6504">
              <w:rPr>
                <w:rFonts w:eastAsia="Tahoma"/>
                <w:b/>
                <w:bCs/>
                <w:lang w:val="el-GR"/>
              </w:rPr>
              <w:t>τμήμα</w:t>
            </w:r>
          </w:p>
        </w:tc>
        <w:tc>
          <w:tcPr>
            <w:tcW w:w="18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C73543" w14:textId="77777777" w:rsidR="009C0BF1" w:rsidRPr="00FC6504" w:rsidRDefault="009C0BF1" w:rsidP="002E347D">
            <w:pPr>
              <w:rPr>
                <w:rFonts w:eastAsia="Tahoma"/>
              </w:rPr>
            </w:pPr>
            <w:r w:rsidRPr="00FC6504">
              <w:rPr>
                <w:rFonts w:eastAsia="Tahoma"/>
                <w:b/>
                <w:bCs/>
                <w:lang w:val="el-GR"/>
              </w:rPr>
              <w:t>Σύνολο διδακτικών</w:t>
            </w:r>
            <w:r w:rsidRPr="00FC6504">
              <w:br/>
            </w:r>
            <w:r w:rsidRPr="00FC6504">
              <w:rPr>
                <w:rFonts w:eastAsia="Tahoma"/>
                <w:b/>
                <w:bCs/>
                <w:lang w:val="el-GR"/>
              </w:rPr>
              <w:t>ωρών</w:t>
            </w:r>
          </w:p>
        </w:tc>
      </w:tr>
      <w:tr w:rsidR="009C0BF1" w:rsidRPr="00FC6504" w14:paraId="2A9FE2D1" w14:textId="77777777" w:rsidTr="007E4A3D">
        <w:trPr>
          <w:trHeight w:val="300"/>
        </w:trPr>
        <w:tc>
          <w:tcPr>
            <w:tcW w:w="23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F1C7FA" w14:textId="77777777" w:rsidR="009C0BF1" w:rsidRPr="00FC6504" w:rsidRDefault="009C0BF1" w:rsidP="008602C1">
            <w:pPr>
              <w:spacing w:after="0"/>
              <w:rPr>
                <w:rFonts w:eastAsia="Tahoma"/>
              </w:rPr>
            </w:pPr>
            <w:r w:rsidRPr="00FC6504">
              <w:rPr>
                <w:rFonts w:eastAsia="Tahoma"/>
                <w:lang w:val="el-GR"/>
              </w:rPr>
              <w:lastRenderedPageBreak/>
              <w:t>Εκπαιδευτές</w:t>
            </w:r>
            <w:r w:rsidRPr="00FC6504">
              <w:br/>
            </w:r>
            <w:r w:rsidRPr="00FC6504">
              <w:rPr>
                <w:rFonts w:eastAsia="Tahoma"/>
                <w:lang w:val="el-GR"/>
              </w:rPr>
              <w:t>Χειριστών/Χρηστών</w:t>
            </w:r>
          </w:p>
        </w:tc>
        <w:tc>
          <w:tcPr>
            <w:tcW w:w="17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91778C" w14:textId="77777777" w:rsidR="009C0BF1" w:rsidRPr="00FC6504" w:rsidRDefault="009C0BF1" w:rsidP="008602C1">
            <w:pPr>
              <w:spacing w:after="0"/>
              <w:rPr>
                <w:rFonts w:eastAsia="Tahoma"/>
              </w:rPr>
            </w:pPr>
            <w:r w:rsidRPr="00FC6504">
              <w:rPr>
                <w:rFonts w:eastAsia="Tahoma"/>
                <w:lang w:val="el-GR"/>
              </w:rPr>
              <w:t>1</w:t>
            </w:r>
          </w:p>
        </w:tc>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A3F268" w14:textId="77777777" w:rsidR="009C0BF1" w:rsidRPr="00FC6504" w:rsidRDefault="009C0BF1" w:rsidP="008602C1">
            <w:pPr>
              <w:spacing w:after="0" w:line="259" w:lineRule="auto"/>
            </w:pPr>
            <w:r w:rsidRPr="00FC6504">
              <w:rPr>
                <w:rFonts w:eastAsia="Tahoma"/>
                <w:lang w:val="el-GR"/>
              </w:rPr>
              <w:t>5</w:t>
            </w:r>
          </w:p>
        </w:tc>
        <w:tc>
          <w:tcPr>
            <w:tcW w:w="14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972A44" w14:textId="77777777" w:rsidR="009C0BF1" w:rsidRPr="00FC6504" w:rsidRDefault="009C0BF1" w:rsidP="008602C1">
            <w:pPr>
              <w:spacing w:after="0" w:line="259" w:lineRule="auto"/>
            </w:pPr>
            <w:r w:rsidRPr="00FC6504">
              <w:rPr>
                <w:rFonts w:eastAsia="Tahoma"/>
                <w:lang w:val="el-GR"/>
              </w:rPr>
              <w:t>10</w:t>
            </w:r>
          </w:p>
        </w:tc>
        <w:tc>
          <w:tcPr>
            <w:tcW w:w="18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3D4C2A" w14:textId="77777777" w:rsidR="009C0BF1" w:rsidRPr="00FC6504" w:rsidRDefault="009C0BF1" w:rsidP="008602C1">
            <w:pPr>
              <w:spacing w:after="0"/>
              <w:rPr>
                <w:rFonts w:eastAsia="Tahoma"/>
                <w:lang w:val="en-US"/>
              </w:rPr>
            </w:pPr>
            <w:r w:rsidRPr="00FC6504">
              <w:rPr>
                <w:rFonts w:eastAsia="Tahoma"/>
                <w:lang w:val="en-US"/>
              </w:rPr>
              <w:t>10</w:t>
            </w:r>
          </w:p>
        </w:tc>
      </w:tr>
      <w:tr w:rsidR="009C0BF1" w:rsidRPr="00FC6504" w14:paraId="3AC7F931" w14:textId="77777777" w:rsidTr="007E4A3D">
        <w:trPr>
          <w:trHeight w:val="600"/>
        </w:trPr>
        <w:tc>
          <w:tcPr>
            <w:tcW w:w="23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CD338E" w14:textId="24EBF0F4" w:rsidR="009C0BF1" w:rsidRPr="00FC6504" w:rsidRDefault="009C0BF1" w:rsidP="008602C1">
            <w:pPr>
              <w:spacing w:after="0"/>
              <w:rPr>
                <w:rFonts w:eastAsia="Tahoma"/>
              </w:rPr>
            </w:pPr>
            <w:r w:rsidRPr="00FC6504">
              <w:rPr>
                <w:rFonts w:eastAsia="Tahoma"/>
                <w:lang w:val="el-GR"/>
              </w:rPr>
              <w:t>Διαχειριστές</w:t>
            </w:r>
            <w:r w:rsidRPr="00FC6504">
              <w:br/>
            </w:r>
            <w:r w:rsidRPr="00FC6504">
              <w:rPr>
                <w:rFonts w:eastAsia="Tahoma"/>
                <w:lang w:val="el-GR"/>
              </w:rPr>
              <w:t>συστημάτων</w:t>
            </w:r>
          </w:p>
        </w:tc>
        <w:tc>
          <w:tcPr>
            <w:tcW w:w="17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3FC14E" w14:textId="77777777" w:rsidR="009C0BF1" w:rsidRPr="00FC6504" w:rsidRDefault="009C0BF1" w:rsidP="008602C1">
            <w:pPr>
              <w:spacing w:after="0"/>
              <w:rPr>
                <w:rFonts w:eastAsia="Tahoma"/>
              </w:rPr>
            </w:pPr>
            <w:r w:rsidRPr="00FC6504">
              <w:rPr>
                <w:rFonts w:eastAsia="Tahoma"/>
                <w:lang w:val="el-GR"/>
              </w:rPr>
              <w:t>1</w:t>
            </w:r>
          </w:p>
        </w:tc>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E78456" w14:textId="77777777" w:rsidR="009C0BF1" w:rsidRPr="00FC6504" w:rsidRDefault="009C0BF1" w:rsidP="008602C1">
            <w:pPr>
              <w:spacing w:after="0" w:line="259" w:lineRule="auto"/>
            </w:pPr>
            <w:r w:rsidRPr="00FC6504">
              <w:rPr>
                <w:rFonts w:eastAsia="Tahoma"/>
                <w:lang w:val="el-GR"/>
              </w:rPr>
              <w:t>5</w:t>
            </w:r>
          </w:p>
        </w:tc>
        <w:tc>
          <w:tcPr>
            <w:tcW w:w="14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1CC9727" w14:textId="77777777" w:rsidR="009C0BF1" w:rsidRPr="00FC6504" w:rsidRDefault="009C0BF1" w:rsidP="008602C1">
            <w:pPr>
              <w:spacing w:after="0" w:line="259" w:lineRule="auto"/>
            </w:pPr>
            <w:r w:rsidRPr="00FC6504">
              <w:rPr>
                <w:rFonts w:eastAsia="Tahoma"/>
                <w:lang w:val="el-GR"/>
              </w:rPr>
              <w:t>10</w:t>
            </w:r>
          </w:p>
        </w:tc>
        <w:tc>
          <w:tcPr>
            <w:tcW w:w="18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CFB10D" w14:textId="77777777" w:rsidR="009C0BF1" w:rsidRPr="00FC6504" w:rsidRDefault="009C0BF1" w:rsidP="008602C1">
            <w:pPr>
              <w:spacing w:after="0" w:line="259" w:lineRule="auto"/>
              <w:rPr>
                <w:lang w:val="en-US"/>
              </w:rPr>
            </w:pPr>
            <w:r w:rsidRPr="00FC6504">
              <w:rPr>
                <w:rFonts w:eastAsia="Tahoma"/>
                <w:lang w:val="en-US"/>
              </w:rPr>
              <w:t>10</w:t>
            </w:r>
          </w:p>
        </w:tc>
      </w:tr>
      <w:tr w:rsidR="009C0BF1" w:rsidRPr="00FC6504" w14:paraId="490EFC0A" w14:textId="77777777" w:rsidTr="007E4A3D">
        <w:trPr>
          <w:trHeight w:val="300"/>
        </w:trPr>
        <w:tc>
          <w:tcPr>
            <w:tcW w:w="23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AFB2DB" w14:textId="0A8775B2" w:rsidR="009C0BF1" w:rsidRPr="00FC6504" w:rsidRDefault="009C0BF1" w:rsidP="002E347D">
            <w:pPr>
              <w:rPr>
                <w:rFonts w:eastAsia="Tahoma"/>
              </w:rPr>
            </w:pPr>
            <w:r w:rsidRPr="00FC6504">
              <w:rPr>
                <w:rFonts w:eastAsia="Tahoma"/>
                <w:b/>
                <w:bCs/>
                <w:lang w:val="el-GR"/>
              </w:rPr>
              <w:t>Σύνολο</w:t>
            </w:r>
          </w:p>
        </w:tc>
        <w:tc>
          <w:tcPr>
            <w:tcW w:w="17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6D49A3" w14:textId="77777777" w:rsidR="009C0BF1" w:rsidRPr="00FC6504" w:rsidRDefault="009C0BF1" w:rsidP="008602C1">
            <w:pPr>
              <w:rPr>
                <w:rFonts w:eastAsia="Tahoma"/>
              </w:rPr>
            </w:pPr>
            <w:r w:rsidRPr="00FC6504">
              <w:rPr>
                <w:rFonts w:eastAsia="Tahoma"/>
                <w:b/>
                <w:bCs/>
                <w:lang w:val="el-GR"/>
              </w:rPr>
              <w:t>2</w:t>
            </w:r>
          </w:p>
        </w:tc>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AEB009" w14:textId="77777777" w:rsidR="009C0BF1" w:rsidRPr="00FC6504" w:rsidRDefault="009C0BF1" w:rsidP="008602C1">
            <w:pPr>
              <w:spacing w:line="259" w:lineRule="auto"/>
              <w:rPr>
                <w:lang w:val="en-US"/>
              </w:rPr>
            </w:pPr>
            <w:r w:rsidRPr="00FC6504">
              <w:rPr>
                <w:rFonts w:eastAsia="Tahoma"/>
                <w:b/>
                <w:bCs/>
                <w:lang w:val="en-US"/>
              </w:rPr>
              <w:t>10</w:t>
            </w:r>
          </w:p>
        </w:tc>
        <w:tc>
          <w:tcPr>
            <w:tcW w:w="14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A3F720" w14:textId="77777777" w:rsidR="009C0BF1" w:rsidRPr="00FC6504" w:rsidRDefault="009C0BF1" w:rsidP="008602C1">
            <w:pPr>
              <w:spacing w:line="259" w:lineRule="auto"/>
              <w:rPr>
                <w:lang w:val="en-US"/>
              </w:rPr>
            </w:pPr>
            <w:r w:rsidRPr="00FC6504">
              <w:rPr>
                <w:rFonts w:eastAsia="Tahoma"/>
                <w:b/>
                <w:bCs/>
                <w:lang w:val="en-US"/>
              </w:rPr>
              <w:t>20</w:t>
            </w:r>
          </w:p>
        </w:tc>
        <w:tc>
          <w:tcPr>
            <w:tcW w:w="18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74C66C1" w14:textId="77777777" w:rsidR="009C0BF1" w:rsidRPr="00FC6504" w:rsidRDefault="009C0BF1" w:rsidP="008602C1">
            <w:pPr>
              <w:rPr>
                <w:rFonts w:eastAsia="Tahoma"/>
                <w:lang w:val="en-US"/>
              </w:rPr>
            </w:pPr>
            <w:r w:rsidRPr="00FC6504">
              <w:rPr>
                <w:rFonts w:eastAsia="Tahoma"/>
                <w:b/>
                <w:bCs/>
                <w:lang w:val="en-US"/>
              </w:rPr>
              <w:t>20</w:t>
            </w:r>
          </w:p>
        </w:tc>
      </w:tr>
    </w:tbl>
    <w:p w14:paraId="5EE7E445" w14:textId="77777777" w:rsidR="009C0BF1" w:rsidRPr="00FC6504" w:rsidRDefault="009C0BF1" w:rsidP="002E347D">
      <w:pPr>
        <w:rPr>
          <w:lang w:val="en-US"/>
        </w:rPr>
      </w:pPr>
    </w:p>
    <w:p w14:paraId="1803158E" w14:textId="215421C4" w:rsidR="00C77D57" w:rsidRPr="00FC6504" w:rsidRDefault="00F92D57" w:rsidP="002E347D">
      <w:pPr>
        <w:pStyle w:val="Heading4"/>
        <w:numPr>
          <w:ilvl w:val="1"/>
          <w:numId w:val="27"/>
        </w:numPr>
        <w:ind w:hanging="306"/>
        <w:rPr>
          <w:rFonts w:cs="Tahoma"/>
          <w:szCs w:val="22"/>
          <w:lang w:val="el-GR"/>
        </w:rPr>
      </w:pPr>
      <w:bookmarkStart w:id="509" w:name="_Toc180072375"/>
      <w:bookmarkStart w:id="510" w:name="_Toc97194363"/>
      <w:bookmarkStart w:id="511" w:name="_Ref97199364"/>
      <w:bookmarkStart w:id="512" w:name="_Toc193968142"/>
      <w:bookmarkEnd w:id="509"/>
      <w:r w:rsidRPr="00FC6504">
        <w:rPr>
          <w:rFonts w:cs="Tahoma"/>
          <w:szCs w:val="22"/>
          <w:lang w:val="el-GR"/>
        </w:rPr>
        <w:t>Υπηρεσίες Εγγύησης και Συντήρησης</w:t>
      </w:r>
      <w:bookmarkEnd w:id="510"/>
      <w:bookmarkEnd w:id="511"/>
      <w:bookmarkEnd w:id="512"/>
    </w:p>
    <w:p w14:paraId="495EA8F3" w14:textId="3CC870DA" w:rsidR="00C77D57" w:rsidRPr="00FC6504" w:rsidRDefault="00C77D57" w:rsidP="002E347D">
      <w:pPr>
        <w:rPr>
          <w:lang w:val="el-GR"/>
        </w:rPr>
      </w:pPr>
      <w:bookmarkStart w:id="513" w:name="_Hlk167316844"/>
      <w:r w:rsidRPr="00FC6504">
        <w:rPr>
          <w:lang w:val="el-GR"/>
        </w:rPr>
        <w:t xml:space="preserve">Ο Ανάδοχος οφείλει να παρέχει υπηρεσίες Εγγύησης σύμφωνα με τα απαιτούμενα στην Παρ. </w:t>
      </w:r>
      <w:r w:rsidR="004F0185" w:rsidRPr="00FC6504">
        <w:rPr>
          <w:lang w:val="el-GR"/>
        </w:rPr>
        <w:t>4</w:t>
      </w:r>
      <w:r w:rsidR="00DD457E" w:rsidRPr="00FC6504">
        <w:rPr>
          <w:lang w:val="el-GR"/>
        </w:rPr>
        <w:t>.</w:t>
      </w:r>
      <w:r w:rsidR="004F0185" w:rsidRPr="00FC6504">
        <w:rPr>
          <w:lang w:val="el-GR"/>
        </w:rPr>
        <w:t>4</w:t>
      </w:r>
      <w:r w:rsidR="00DD457E" w:rsidRPr="00FC6504">
        <w:rPr>
          <w:lang w:val="el-GR"/>
        </w:rPr>
        <w:t>.1.</w:t>
      </w:r>
      <w:r w:rsidRPr="00FC6504">
        <w:rPr>
          <w:lang w:val="el-GR"/>
        </w:rPr>
        <w:t xml:space="preserve"> </w:t>
      </w:r>
      <w:bookmarkStart w:id="514" w:name="_Hlk167316827"/>
      <w:r w:rsidRPr="00FC6504">
        <w:rPr>
          <w:lang w:val="el-GR"/>
        </w:rPr>
        <w:t>της παρούσας.</w:t>
      </w:r>
    </w:p>
    <w:p w14:paraId="4F844D3D" w14:textId="7D7CED6F" w:rsidR="00C77D57" w:rsidRPr="00FC6504" w:rsidRDefault="00C77D57" w:rsidP="002E347D">
      <w:pPr>
        <w:rPr>
          <w:lang w:val="el-GR"/>
        </w:rPr>
      </w:pPr>
      <w:r w:rsidRPr="00FC6504">
        <w:rPr>
          <w:lang w:val="el-GR"/>
        </w:rPr>
        <w:t xml:space="preserve">Επιπλέον εφόσον αυτό απαιτηθεί από τον Κύριο του Έργου υποχρεούται να παρέχει υπηρεσίες συντήρησης σύμφωνα με τα απαιτούμενα στην Παρ. </w:t>
      </w:r>
      <w:r w:rsidR="004F0185" w:rsidRPr="00FC6504">
        <w:rPr>
          <w:lang w:val="el-GR"/>
        </w:rPr>
        <w:t>4</w:t>
      </w:r>
      <w:r w:rsidR="00DD457E" w:rsidRPr="00FC6504">
        <w:rPr>
          <w:lang w:val="el-GR"/>
        </w:rPr>
        <w:t>.</w:t>
      </w:r>
      <w:r w:rsidR="004F0185" w:rsidRPr="00FC6504">
        <w:rPr>
          <w:lang w:val="el-GR"/>
        </w:rPr>
        <w:t>4</w:t>
      </w:r>
      <w:r w:rsidR="00DD457E" w:rsidRPr="00FC6504">
        <w:rPr>
          <w:lang w:val="el-GR"/>
        </w:rPr>
        <w:t>.2</w:t>
      </w:r>
      <w:r w:rsidRPr="00FC6504">
        <w:rPr>
          <w:lang w:val="el-GR"/>
        </w:rPr>
        <w:t>.</w:t>
      </w:r>
    </w:p>
    <w:bookmarkEnd w:id="513"/>
    <w:p w14:paraId="5A787352" w14:textId="4BFAA1BF" w:rsidR="00E41FE4" w:rsidRPr="00FC6504" w:rsidRDefault="00C77D57" w:rsidP="002E347D">
      <w:pPr>
        <w:rPr>
          <w:lang w:val="el-GR"/>
        </w:rPr>
      </w:pPr>
      <w:r w:rsidRPr="00FC6504">
        <w:rPr>
          <w:lang w:val="el-GR"/>
        </w:rPr>
        <w:t xml:space="preserve">Το κόστος συντήρησης του Έργου (βλ. Παράρτημα VI, πίνακα </w:t>
      </w:r>
      <w:r w:rsidR="00B8702E" w:rsidRPr="00FC6504">
        <w:rPr>
          <w:lang w:val="el-GR"/>
        </w:rPr>
        <w:t>5</w:t>
      </w:r>
      <w:r w:rsidRPr="00FC6504">
        <w:rPr>
          <w:lang w:val="el-GR"/>
        </w:rPr>
        <w:t xml:space="preserve">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4% ή μεγαλύτερο του 8% της Οικονομικής Προσφοράς του υποψηφίου Αναδόχου για το Έργο (βλ. Παράρτημα VI, πίνακα </w:t>
      </w:r>
      <w:r w:rsidR="00B8702E" w:rsidRPr="00FC6504">
        <w:rPr>
          <w:lang w:val="el-GR"/>
        </w:rPr>
        <w:t>4</w:t>
      </w:r>
      <w:r w:rsidRPr="00FC6504">
        <w:rPr>
          <w:lang w:val="el-GR"/>
        </w:rPr>
        <w:t xml:space="preserve"> Συγκεντρωτικός Πίνακας Οικονομικής Προσφοράς Έργου/ πεδίο «ΓΕΝΙΚΟ ΣΥΝΟΛΟ» στήλης «ΣΥΝΟΛΙΚΗ ΑΞΙΑ ΕΡΓΟΥ (ΧΩΡΙΣ </w:t>
      </w:r>
      <w:bookmarkEnd w:id="514"/>
      <w:r w:rsidRPr="00FC6504">
        <w:rPr>
          <w:lang w:val="el-GR"/>
        </w:rPr>
        <w:t>ΦΠΑ)»).</w:t>
      </w:r>
    </w:p>
    <w:p w14:paraId="4E9AA869" w14:textId="77777777" w:rsidR="004B5DEE" w:rsidRPr="00FC6504" w:rsidRDefault="004B5DEE" w:rsidP="002E347D">
      <w:pPr>
        <w:rPr>
          <w:lang w:val="el-GR"/>
        </w:rPr>
      </w:pPr>
    </w:p>
    <w:p w14:paraId="156CDB3B" w14:textId="77777777" w:rsidR="008338F0" w:rsidRPr="00FC6504" w:rsidRDefault="003355E7" w:rsidP="002E347D">
      <w:pPr>
        <w:pStyle w:val="Heading3"/>
        <w:numPr>
          <w:ilvl w:val="0"/>
          <w:numId w:val="27"/>
        </w:numPr>
        <w:rPr>
          <w:lang w:val="el-GR"/>
        </w:rPr>
      </w:pPr>
      <w:bookmarkStart w:id="515" w:name="_Toc97194366"/>
      <w:bookmarkStart w:id="516" w:name="_Toc97194477"/>
      <w:bookmarkStart w:id="517" w:name="_Toc193968143"/>
      <w:r w:rsidRPr="00FC6504">
        <w:rPr>
          <w:lang w:val="el-GR"/>
        </w:rPr>
        <w:t xml:space="preserve">Μεθοδολογία </w:t>
      </w:r>
      <w:r w:rsidR="00025B9C" w:rsidRPr="00FC6504">
        <w:rPr>
          <w:lang w:val="el-GR"/>
        </w:rPr>
        <w:t>Υ</w:t>
      </w:r>
      <w:r w:rsidRPr="00FC6504">
        <w:rPr>
          <w:lang w:val="el-GR"/>
        </w:rPr>
        <w:t>λοποίησης</w:t>
      </w:r>
      <w:bookmarkEnd w:id="515"/>
      <w:bookmarkEnd w:id="516"/>
      <w:bookmarkEnd w:id="517"/>
    </w:p>
    <w:p w14:paraId="1764197F" w14:textId="4BFC001F" w:rsidR="00025B9C" w:rsidRPr="00FC6504" w:rsidRDefault="00025B9C" w:rsidP="002E347D">
      <w:pPr>
        <w:pStyle w:val="Heading4"/>
        <w:numPr>
          <w:ilvl w:val="1"/>
          <w:numId w:val="27"/>
        </w:numPr>
        <w:ind w:hanging="306"/>
        <w:rPr>
          <w:rFonts w:cs="Tahoma"/>
          <w:szCs w:val="22"/>
          <w:lang w:val="el-GR"/>
        </w:rPr>
      </w:pPr>
      <w:bookmarkStart w:id="518" w:name="_Toc97195407"/>
      <w:bookmarkStart w:id="519" w:name="_Toc97195576"/>
      <w:bookmarkStart w:id="520" w:name="_Toc97194367"/>
      <w:bookmarkStart w:id="521" w:name="_Toc193968144"/>
      <w:bookmarkEnd w:id="518"/>
      <w:bookmarkEnd w:id="519"/>
      <w:r w:rsidRPr="00FC6504">
        <w:rPr>
          <w:rFonts w:cs="Tahoma"/>
          <w:szCs w:val="22"/>
          <w:lang w:val="el-GR"/>
        </w:rPr>
        <w:t>Χρονοδιάγραμμα</w:t>
      </w:r>
      <w:bookmarkEnd w:id="520"/>
      <w:bookmarkEnd w:id="521"/>
    </w:p>
    <w:p w14:paraId="16576A43" w14:textId="4047F0FD" w:rsidR="00F82A8D" w:rsidRPr="00FC6504" w:rsidRDefault="00F82A8D" w:rsidP="002E347D">
      <w:pPr>
        <w:suppressAutoHyphens w:val="0"/>
        <w:autoSpaceDE w:val="0"/>
        <w:spacing w:after="60"/>
        <w:rPr>
          <w:rFonts w:eastAsia="SimSun"/>
          <w:lang w:val="el-GR"/>
        </w:rPr>
      </w:pPr>
      <w:bookmarkStart w:id="522" w:name="_Hlk51936261"/>
      <w:r w:rsidRPr="00FC6504">
        <w:rPr>
          <w:rFonts w:eastAsia="SimSun"/>
          <w:lang w:val="el-GR"/>
        </w:rPr>
        <w:t xml:space="preserve">Η συνολική </w:t>
      </w:r>
      <w:r w:rsidRPr="00FC6504">
        <w:rPr>
          <w:rFonts w:eastAsia="SimSun"/>
          <w:b/>
          <w:lang w:val="el-GR"/>
        </w:rPr>
        <w:t>διάρκεια</w:t>
      </w:r>
      <w:r w:rsidRPr="00FC6504">
        <w:rPr>
          <w:rFonts w:eastAsia="SimSun"/>
          <w:lang w:val="el-GR"/>
        </w:rPr>
        <w:t xml:space="preserve"> της σύμβασης ορίζεται σε</w:t>
      </w:r>
      <w:r w:rsidRPr="00FC6504">
        <w:rPr>
          <w:rFonts w:eastAsia="SimSun"/>
          <w:b/>
          <w:bCs/>
          <w:lang w:val="el-GR"/>
        </w:rPr>
        <w:t xml:space="preserve"> </w:t>
      </w:r>
      <w:r w:rsidR="004365B0" w:rsidRPr="00FC6504">
        <w:rPr>
          <w:rFonts w:eastAsia="SimSun"/>
          <w:b/>
          <w:lang w:val="el-GR"/>
        </w:rPr>
        <w:t>εννέα (9)</w:t>
      </w:r>
      <w:r w:rsidRPr="00FC6504">
        <w:rPr>
          <w:rFonts w:eastAsia="SimSun"/>
          <w:b/>
          <w:lang w:val="el-GR"/>
        </w:rPr>
        <w:t xml:space="preserve"> μήνες</w:t>
      </w:r>
      <w:r w:rsidRPr="00FC6504">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32944A9B" w14:textId="22F4EE35" w:rsidR="00F82A8D" w:rsidRPr="00FC6504" w:rsidRDefault="00F82A8D" w:rsidP="002E347D">
      <w:pPr>
        <w:suppressAutoHyphens w:val="0"/>
        <w:autoSpaceDE w:val="0"/>
        <w:spacing w:after="60"/>
        <w:rPr>
          <w:rFonts w:eastAsia="SimSun"/>
          <w:lang w:val="el-GR"/>
        </w:rPr>
      </w:pPr>
      <w:r w:rsidRPr="00FC6504">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FC6504">
        <w:rPr>
          <w:rFonts w:eastAsia="SimSun"/>
          <w:u w:val="single"/>
          <w:lang w:val="el-GR"/>
        </w:rPr>
        <w:t>μέχρι την παράδοση και του τελευταίου παραδοτέου που ορίζει την λήξη της σύμβαση</w:t>
      </w:r>
      <w:r w:rsidRPr="00FC6504">
        <w:rPr>
          <w:rFonts w:eastAsia="SimSun"/>
          <w:lang w:val="el-GR"/>
        </w:rPr>
        <w:t>ς και την έναρξη της διαδικασίας για την  οριστική παραλαβή του έργου.</w:t>
      </w:r>
    </w:p>
    <w:tbl>
      <w:tblPr>
        <w:tblW w:w="5000" w:type="pct"/>
        <w:jc w:val="center"/>
        <w:tblLook w:val="04A0" w:firstRow="1" w:lastRow="0" w:firstColumn="1" w:lastColumn="0" w:noHBand="0" w:noVBand="1"/>
      </w:tblPr>
      <w:tblGrid>
        <w:gridCol w:w="987"/>
        <w:gridCol w:w="2234"/>
        <w:gridCol w:w="1473"/>
        <w:gridCol w:w="1735"/>
        <w:gridCol w:w="1223"/>
        <w:gridCol w:w="1976"/>
      </w:tblGrid>
      <w:tr w:rsidR="004365B0" w:rsidRPr="00FC6504" w14:paraId="6BB4C029" w14:textId="77777777" w:rsidTr="004365B0">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1979AB7E" w14:textId="77777777" w:rsidR="004365B0" w:rsidRPr="00FC6504" w:rsidRDefault="004365B0" w:rsidP="00ED34B6">
            <w:pPr>
              <w:suppressAutoHyphens w:val="0"/>
              <w:autoSpaceDE w:val="0"/>
              <w:spacing w:after="60"/>
              <w:rPr>
                <w:rFonts w:eastAsia="SimSun"/>
                <w:b/>
                <w:bCs/>
                <w:sz w:val="20"/>
                <w:szCs w:val="20"/>
                <w:lang w:val="el-GR"/>
              </w:rPr>
            </w:pPr>
            <w:r w:rsidRPr="00FC6504">
              <w:rPr>
                <w:rFonts w:eastAsia="SimSun"/>
                <w:b/>
                <w:bCs/>
                <w:sz w:val="20"/>
                <w:szCs w:val="20"/>
                <w:lang w:val="el-GR"/>
              </w:rPr>
              <w:t>ΧΡΟΝΟΔΙΑΓΡΑΜΜΑ ΕΡΓΟΥ</w:t>
            </w:r>
          </w:p>
        </w:tc>
      </w:tr>
      <w:tr w:rsidR="004365B0" w:rsidRPr="00FC6504" w14:paraId="3A8B2014" w14:textId="77777777" w:rsidTr="007E4A3D">
        <w:trPr>
          <w:trHeight w:val="765"/>
          <w:jc w:val="center"/>
        </w:trPr>
        <w:tc>
          <w:tcPr>
            <w:tcW w:w="513" w:type="pct"/>
            <w:tcBorders>
              <w:top w:val="nil"/>
              <w:left w:val="single" w:sz="4" w:space="0" w:color="auto"/>
              <w:bottom w:val="single" w:sz="4" w:space="0" w:color="auto"/>
              <w:right w:val="single" w:sz="4" w:space="0" w:color="auto"/>
            </w:tcBorders>
            <w:shd w:val="clear" w:color="auto" w:fill="E2EFDA"/>
            <w:vAlign w:val="center"/>
            <w:hideMark/>
          </w:tcPr>
          <w:p w14:paraId="103CD85D" w14:textId="77777777" w:rsidR="004365B0" w:rsidRPr="00FC6504" w:rsidRDefault="004365B0" w:rsidP="00ED34B6">
            <w:pPr>
              <w:suppressAutoHyphens w:val="0"/>
              <w:autoSpaceDE w:val="0"/>
              <w:spacing w:after="60"/>
              <w:rPr>
                <w:rFonts w:eastAsia="SimSun"/>
                <w:b/>
                <w:bCs/>
                <w:sz w:val="20"/>
                <w:szCs w:val="20"/>
                <w:lang w:val="el-GR"/>
              </w:rPr>
            </w:pPr>
            <w:r w:rsidRPr="00FC6504">
              <w:rPr>
                <w:rFonts w:eastAsia="SimSun"/>
                <w:b/>
                <w:bCs/>
                <w:sz w:val="20"/>
                <w:szCs w:val="20"/>
                <w:lang w:val="el-GR"/>
              </w:rPr>
              <w:t>Φάση</w:t>
            </w:r>
          </w:p>
        </w:tc>
        <w:tc>
          <w:tcPr>
            <w:tcW w:w="1160" w:type="pct"/>
            <w:tcBorders>
              <w:top w:val="nil"/>
              <w:left w:val="nil"/>
              <w:bottom w:val="single" w:sz="4" w:space="0" w:color="auto"/>
              <w:right w:val="single" w:sz="4" w:space="0" w:color="auto"/>
            </w:tcBorders>
            <w:shd w:val="clear" w:color="auto" w:fill="E2EFDA"/>
            <w:vAlign w:val="center"/>
            <w:hideMark/>
          </w:tcPr>
          <w:p w14:paraId="094517D1" w14:textId="77777777" w:rsidR="004365B0" w:rsidRPr="00FC6504" w:rsidRDefault="004365B0" w:rsidP="00ED34B6">
            <w:pPr>
              <w:suppressAutoHyphens w:val="0"/>
              <w:autoSpaceDE w:val="0"/>
              <w:spacing w:after="60"/>
              <w:rPr>
                <w:rFonts w:eastAsia="SimSun"/>
                <w:b/>
                <w:bCs/>
                <w:sz w:val="20"/>
                <w:szCs w:val="20"/>
                <w:lang w:val="el-GR"/>
              </w:rPr>
            </w:pPr>
            <w:r w:rsidRPr="00FC6504">
              <w:rPr>
                <w:rFonts w:eastAsia="SimSun"/>
                <w:b/>
                <w:bCs/>
                <w:sz w:val="20"/>
                <w:szCs w:val="20"/>
                <w:lang w:val="el-GR"/>
              </w:rPr>
              <w:t>Τίτλος Φάσης</w:t>
            </w:r>
          </w:p>
        </w:tc>
        <w:tc>
          <w:tcPr>
            <w:tcW w:w="765" w:type="pct"/>
            <w:tcBorders>
              <w:top w:val="nil"/>
              <w:left w:val="nil"/>
              <w:bottom w:val="single" w:sz="4" w:space="0" w:color="auto"/>
              <w:right w:val="single" w:sz="4" w:space="0" w:color="auto"/>
            </w:tcBorders>
            <w:shd w:val="clear" w:color="auto" w:fill="E2EFDA"/>
            <w:vAlign w:val="center"/>
            <w:hideMark/>
          </w:tcPr>
          <w:p w14:paraId="3AAF70F6" w14:textId="77777777" w:rsidR="004365B0" w:rsidRPr="00FC6504" w:rsidRDefault="004365B0" w:rsidP="00ED34B6">
            <w:pPr>
              <w:suppressAutoHyphens w:val="0"/>
              <w:autoSpaceDE w:val="0"/>
              <w:spacing w:after="60"/>
              <w:rPr>
                <w:rFonts w:eastAsia="SimSun"/>
                <w:b/>
                <w:bCs/>
                <w:sz w:val="20"/>
                <w:szCs w:val="20"/>
                <w:lang w:val="el-GR"/>
              </w:rPr>
            </w:pPr>
            <w:r w:rsidRPr="00FC6504">
              <w:rPr>
                <w:rFonts w:eastAsia="SimSun"/>
                <w:b/>
                <w:bCs/>
                <w:sz w:val="20"/>
                <w:szCs w:val="20"/>
                <w:lang w:val="el-GR"/>
              </w:rPr>
              <w:t>Διάρκεια υλοποίησης (ΜΗΝΕΣ)</w:t>
            </w:r>
          </w:p>
        </w:tc>
        <w:tc>
          <w:tcPr>
            <w:tcW w:w="901" w:type="pct"/>
            <w:tcBorders>
              <w:top w:val="nil"/>
              <w:left w:val="nil"/>
              <w:bottom w:val="single" w:sz="4" w:space="0" w:color="auto"/>
              <w:right w:val="single" w:sz="4" w:space="0" w:color="auto"/>
            </w:tcBorders>
            <w:shd w:val="clear" w:color="auto" w:fill="E2EFDA"/>
            <w:vAlign w:val="center"/>
            <w:hideMark/>
          </w:tcPr>
          <w:p w14:paraId="778D6481" w14:textId="77777777" w:rsidR="004365B0" w:rsidRPr="00FC6504" w:rsidRDefault="004365B0" w:rsidP="00ED34B6">
            <w:pPr>
              <w:suppressAutoHyphens w:val="0"/>
              <w:autoSpaceDE w:val="0"/>
              <w:spacing w:after="60"/>
              <w:rPr>
                <w:rFonts w:eastAsia="SimSun"/>
                <w:b/>
                <w:bCs/>
                <w:sz w:val="20"/>
                <w:szCs w:val="20"/>
                <w:lang w:val="el-GR"/>
              </w:rPr>
            </w:pPr>
            <w:r w:rsidRPr="00FC6504">
              <w:rPr>
                <w:rFonts w:eastAsia="SimSun"/>
                <w:b/>
                <w:bCs/>
                <w:sz w:val="20"/>
                <w:szCs w:val="20"/>
                <w:lang w:val="el-GR"/>
              </w:rPr>
              <w:t>Διάρκεια Ελέγχου Παραδοτέων (ΜΗΝΕΣ)</w:t>
            </w:r>
          </w:p>
        </w:tc>
        <w:tc>
          <w:tcPr>
            <w:tcW w:w="635" w:type="pct"/>
            <w:tcBorders>
              <w:top w:val="nil"/>
              <w:left w:val="nil"/>
              <w:bottom w:val="single" w:sz="4" w:space="0" w:color="auto"/>
              <w:right w:val="single" w:sz="4" w:space="0" w:color="auto"/>
            </w:tcBorders>
            <w:shd w:val="clear" w:color="auto" w:fill="E2EFDA"/>
            <w:vAlign w:val="center"/>
            <w:hideMark/>
          </w:tcPr>
          <w:p w14:paraId="0655B296" w14:textId="77777777" w:rsidR="004365B0" w:rsidRPr="00FC6504" w:rsidRDefault="004365B0" w:rsidP="00ED34B6">
            <w:pPr>
              <w:suppressAutoHyphens w:val="0"/>
              <w:autoSpaceDE w:val="0"/>
              <w:spacing w:after="60"/>
              <w:rPr>
                <w:rFonts w:eastAsia="SimSun"/>
                <w:b/>
                <w:bCs/>
                <w:sz w:val="20"/>
                <w:szCs w:val="20"/>
                <w:lang w:val="el-GR"/>
              </w:rPr>
            </w:pPr>
            <w:r w:rsidRPr="00FC6504">
              <w:rPr>
                <w:rFonts w:eastAsia="SimSun"/>
                <w:b/>
                <w:bCs/>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auto" w:fill="E2EFDA"/>
            <w:vAlign w:val="center"/>
            <w:hideMark/>
          </w:tcPr>
          <w:p w14:paraId="20B0D293" w14:textId="77777777" w:rsidR="004365B0" w:rsidRPr="00FC6504" w:rsidRDefault="004365B0" w:rsidP="00ED34B6">
            <w:pPr>
              <w:suppressAutoHyphens w:val="0"/>
              <w:autoSpaceDE w:val="0"/>
              <w:spacing w:after="60"/>
              <w:rPr>
                <w:rFonts w:eastAsia="SimSun"/>
                <w:b/>
                <w:bCs/>
                <w:sz w:val="20"/>
                <w:szCs w:val="20"/>
                <w:lang w:val="el-GR"/>
              </w:rPr>
            </w:pPr>
            <w:r w:rsidRPr="00FC6504">
              <w:rPr>
                <w:rFonts w:eastAsia="SimSun"/>
                <w:b/>
                <w:bCs/>
                <w:sz w:val="20"/>
                <w:szCs w:val="20"/>
                <w:lang w:val="el-GR"/>
              </w:rPr>
              <w:t>Προϋπόθεση έναρξης</w:t>
            </w:r>
          </w:p>
        </w:tc>
      </w:tr>
      <w:tr w:rsidR="004365B0" w:rsidRPr="00FC6504" w14:paraId="769335F2" w14:textId="77777777" w:rsidTr="007E4A3D">
        <w:trPr>
          <w:trHeight w:val="199"/>
          <w:jc w:val="center"/>
        </w:trPr>
        <w:tc>
          <w:tcPr>
            <w:tcW w:w="513" w:type="pct"/>
            <w:tcBorders>
              <w:top w:val="nil"/>
              <w:left w:val="single" w:sz="4" w:space="0" w:color="auto"/>
              <w:bottom w:val="single" w:sz="4" w:space="0" w:color="auto"/>
              <w:right w:val="single" w:sz="4" w:space="0" w:color="auto"/>
            </w:tcBorders>
            <w:shd w:val="clear" w:color="auto" w:fill="FFFFFF" w:themeFill="background1"/>
            <w:vAlign w:val="center"/>
            <w:hideMark/>
          </w:tcPr>
          <w:p w14:paraId="065A6E78" w14:textId="77777777" w:rsidR="004365B0" w:rsidRPr="00FC6504" w:rsidRDefault="004365B0" w:rsidP="002E347D">
            <w:pPr>
              <w:suppressAutoHyphens w:val="0"/>
              <w:autoSpaceDE w:val="0"/>
              <w:spacing w:after="60"/>
              <w:rPr>
                <w:rFonts w:eastAsia="SimSun"/>
                <w:b/>
                <w:bCs/>
                <w:sz w:val="20"/>
                <w:szCs w:val="20"/>
                <w:lang w:val="el-GR"/>
              </w:rPr>
            </w:pPr>
            <w:r w:rsidRPr="00FC6504">
              <w:rPr>
                <w:rFonts w:eastAsia="SimSun"/>
                <w:b/>
                <w:bCs/>
                <w:sz w:val="20"/>
                <w:szCs w:val="20"/>
                <w:lang w:val="el-GR"/>
              </w:rPr>
              <w:t>ΦΑΣΗ 1</w:t>
            </w:r>
          </w:p>
        </w:tc>
        <w:tc>
          <w:tcPr>
            <w:tcW w:w="1160" w:type="pct"/>
            <w:tcBorders>
              <w:top w:val="nil"/>
              <w:left w:val="nil"/>
              <w:bottom w:val="single" w:sz="4" w:space="0" w:color="auto"/>
              <w:right w:val="single" w:sz="4" w:space="0" w:color="auto"/>
            </w:tcBorders>
            <w:shd w:val="clear" w:color="auto" w:fill="FFFFFF" w:themeFill="background1"/>
            <w:vAlign w:val="center"/>
            <w:hideMark/>
          </w:tcPr>
          <w:p w14:paraId="564CA4D8" w14:textId="77777777" w:rsidR="004365B0" w:rsidRPr="00FC6504" w:rsidRDefault="004365B0" w:rsidP="00ED34B6">
            <w:pPr>
              <w:suppressAutoHyphens w:val="0"/>
              <w:autoSpaceDE w:val="0"/>
              <w:spacing w:after="60"/>
              <w:rPr>
                <w:rFonts w:eastAsia="SimSun"/>
                <w:sz w:val="20"/>
                <w:szCs w:val="20"/>
                <w:lang w:val="el-GR"/>
              </w:rPr>
            </w:pPr>
            <w:r w:rsidRPr="00FC6504">
              <w:rPr>
                <w:rFonts w:eastAsia="SimSun"/>
                <w:sz w:val="20"/>
                <w:szCs w:val="20"/>
                <w:lang w:val="el-GR"/>
              </w:rPr>
              <w:t>Μελέτη Εφαρμογής</w:t>
            </w:r>
          </w:p>
        </w:tc>
        <w:tc>
          <w:tcPr>
            <w:tcW w:w="765" w:type="pct"/>
            <w:tcBorders>
              <w:top w:val="nil"/>
              <w:left w:val="nil"/>
              <w:bottom w:val="single" w:sz="4" w:space="0" w:color="auto"/>
              <w:right w:val="single" w:sz="4" w:space="0" w:color="auto"/>
            </w:tcBorders>
            <w:shd w:val="clear" w:color="auto" w:fill="FFFFFF" w:themeFill="background1"/>
            <w:vAlign w:val="center"/>
            <w:hideMark/>
          </w:tcPr>
          <w:p w14:paraId="555CD599" w14:textId="77777777" w:rsidR="004365B0" w:rsidRPr="00FC6504" w:rsidRDefault="004365B0" w:rsidP="00ED34B6">
            <w:pPr>
              <w:spacing w:after="60" w:line="259" w:lineRule="auto"/>
              <w:rPr>
                <w:rFonts w:eastAsia="SimSun"/>
                <w:b/>
                <w:bCs/>
                <w:sz w:val="20"/>
                <w:szCs w:val="20"/>
                <w:lang w:val="el-GR"/>
              </w:rPr>
            </w:pPr>
            <w:r w:rsidRPr="00FC6504">
              <w:rPr>
                <w:rFonts w:eastAsia="SimSun"/>
                <w:b/>
                <w:bCs/>
                <w:sz w:val="20"/>
                <w:szCs w:val="20"/>
                <w:lang w:val="el-GR"/>
              </w:rPr>
              <w:t>0.5</w:t>
            </w:r>
          </w:p>
        </w:tc>
        <w:tc>
          <w:tcPr>
            <w:tcW w:w="901" w:type="pct"/>
            <w:tcBorders>
              <w:top w:val="nil"/>
              <w:left w:val="nil"/>
              <w:bottom w:val="single" w:sz="4" w:space="0" w:color="auto"/>
              <w:right w:val="single" w:sz="4" w:space="0" w:color="auto"/>
            </w:tcBorders>
            <w:shd w:val="clear" w:color="auto" w:fill="FFFFFF" w:themeFill="background1"/>
            <w:vAlign w:val="center"/>
            <w:hideMark/>
          </w:tcPr>
          <w:p w14:paraId="657B3455" w14:textId="77777777" w:rsidR="004365B0" w:rsidRPr="00FC6504" w:rsidRDefault="004365B0" w:rsidP="00ED34B6">
            <w:pPr>
              <w:spacing w:after="60" w:line="259" w:lineRule="auto"/>
              <w:rPr>
                <w:rFonts w:eastAsia="SimSun"/>
                <w:b/>
                <w:bCs/>
                <w:sz w:val="20"/>
                <w:szCs w:val="20"/>
                <w:lang w:val="el-GR"/>
              </w:rPr>
            </w:pPr>
            <w:r w:rsidRPr="00FC6504">
              <w:rPr>
                <w:rFonts w:eastAsia="SimSun"/>
                <w:b/>
                <w:bCs/>
                <w:sz w:val="20"/>
                <w:szCs w:val="20"/>
                <w:lang w:val="el-GR"/>
              </w:rPr>
              <w:t>0.5</w:t>
            </w:r>
          </w:p>
        </w:tc>
        <w:tc>
          <w:tcPr>
            <w:tcW w:w="635" w:type="pct"/>
            <w:tcBorders>
              <w:top w:val="nil"/>
              <w:left w:val="nil"/>
              <w:bottom w:val="single" w:sz="4" w:space="0" w:color="auto"/>
              <w:right w:val="single" w:sz="4" w:space="0" w:color="auto"/>
            </w:tcBorders>
            <w:shd w:val="clear" w:color="auto" w:fill="FFFFFF" w:themeFill="background1"/>
            <w:vAlign w:val="center"/>
            <w:hideMark/>
          </w:tcPr>
          <w:p w14:paraId="42939458" w14:textId="77777777" w:rsidR="004365B0" w:rsidRPr="00FC6504" w:rsidRDefault="004365B0" w:rsidP="00ED34B6">
            <w:pPr>
              <w:spacing w:after="60" w:line="259" w:lineRule="auto"/>
              <w:rPr>
                <w:rFonts w:eastAsia="SimSun"/>
                <w:b/>
                <w:bCs/>
                <w:sz w:val="20"/>
                <w:szCs w:val="20"/>
                <w:lang w:val="el-GR"/>
              </w:rPr>
            </w:pPr>
            <w:r w:rsidRPr="00FC6504">
              <w:rPr>
                <w:rFonts w:eastAsia="SimSun"/>
                <w:b/>
                <w:bCs/>
                <w:sz w:val="20"/>
                <w:szCs w:val="20"/>
                <w:lang w:val="el-GR"/>
              </w:rPr>
              <w:t>1</w:t>
            </w:r>
          </w:p>
        </w:tc>
        <w:tc>
          <w:tcPr>
            <w:tcW w:w="1026" w:type="pct"/>
            <w:tcBorders>
              <w:top w:val="nil"/>
              <w:left w:val="nil"/>
              <w:bottom w:val="single" w:sz="4" w:space="0" w:color="auto"/>
              <w:right w:val="single" w:sz="4" w:space="0" w:color="auto"/>
            </w:tcBorders>
            <w:shd w:val="clear" w:color="auto" w:fill="FFFFFF" w:themeFill="background1"/>
            <w:vAlign w:val="center"/>
            <w:hideMark/>
          </w:tcPr>
          <w:p w14:paraId="32AECA4A" w14:textId="77777777" w:rsidR="004365B0" w:rsidRPr="00FC6504" w:rsidRDefault="004365B0" w:rsidP="00ED34B6">
            <w:pPr>
              <w:suppressAutoHyphens w:val="0"/>
              <w:autoSpaceDE w:val="0"/>
              <w:spacing w:after="60"/>
              <w:rPr>
                <w:rFonts w:eastAsia="SimSun"/>
                <w:sz w:val="20"/>
                <w:szCs w:val="20"/>
                <w:lang w:val="el-GR"/>
              </w:rPr>
            </w:pPr>
            <w:r w:rsidRPr="00FC6504">
              <w:rPr>
                <w:rFonts w:eastAsia="SimSun"/>
                <w:sz w:val="20"/>
                <w:szCs w:val="20"/>
                <w:lang w:val="el-GR"/>
              </w:rPr>
              <w:t>Έναρξη με την υπογραφή της Σύμβασης</w:t>
            </w:r>
          </w:p>
        </w:tc>
      </w:tr>
      <w:tr w:rsidR="004365B0" w:rsidRPr="00FC6504" w14:paraId="01563100" w14:textId="77777777" w:rsidTr="007E4A3D">
        <w:trPr>
          <w:trHeight w:val="291"/>
          <w:jc w:val="center"/>
        </w:trPr>
        <w:tc>
          <w:tcPr>
            <w:tcW w:w="513" w:type="pct"/>
            <w:tcBorders>
              <w:top w:val="nil"/>
              <w:left w:val="single" w:sz="4" w:space="0" w:color="auto"/>
              <w:bottom w:val="single" w:sz="4" w:space="0" w:color="auto"/>
              <w:right w:val="single" w:sz="4" w:space="0" w:color="auto"/>
            </w:tcBorders>
            <w:shd w:val="clear" w:color="auto" w:fill="FFFFFF" w:themeFill="background1"/>
            <w:vAlign w:val="center"/>
            <w:hideMark/>
          </w:tcPr>
          <w:p w14:paraId="0889868B" w14:textId="77777777" w:rsidR="004365B0" w:rsidRPr="00FC6504" w:rsidRDefault="004365B0" w:rsidP="002E347D">
            <w:pPr>
              <w:suppressAutoHyphens w:val="0"/>
              <w:autoSpaceDE w:val="0"/>
              <w:spacing w:after="60"/>
              <w:rPr>
                <w:rFonts w:eastAsia="SimSun"/>
                <w:b/>
                <w:bCs/>
                <w:sz w:val="20"/>
                <w:szCs w:val="20"/>
                <w:lang w:val="el-GR"/>
              </w:rPr>
            </w:pPr>
            <w:r w:rsidRPr="00FC6504">
              <w:rPr>
                <w:rFonts w:eastAsia="SimSun"/>
                <w:b/>
                <w:bCs/>
                <w:sz w:val="20"/>
                <w:szCs w:val="20"/>
                <w:lang w:val="el-GR"/>
              </w:rPr>
              <w:t>ΦΑΣΗ 2</w:t>
            </w:r>
          </w:p>
        </w:tc>
        <w:tc>
          <w:tcPr>
            <w:tcW w:w="1160" w:type="pct"/>
            <w:tcBorders>
              <w:top w:val="nil"/>
              <w:left w:val="nil"/>
              <w:bottom w:val="single" w:sz="4" w:space="0" w:color="auto"/>
              <w:right w:val="single" w:sz="4" w:space="0" w:color="auto"/>
            </w:tcBorders>
            <w:shd w:val="clear" w:color="auto" w:fill="FFFFFF" w:themeFill="background1"/>
            <w:vAlign w:val="center"/>
            <w:hideMark/>
          </w:tcPr>
          <w:p w14:paraId="1EFB3F44" w14:textId="77777777" w:rsidR="004365B0" w:rsidRPr="00FC6504" w:rsidRDefault="004365B0" w:rsidP="00ED34B6">
            <w:pPr>
              <w:suppressAutoHyphens w:val="0"/>
              <w:autoSpaceDE w:val="0"/>
              <w:spacing w:after="60"/>
              <w:rPr>
                <w:rFonts w:eastAsia="SimSun"/>
                <w:sz w:val="20"/>
                <w:szCs w:val="20"/>
                <w:lang w:val="el-GR"/>
              </w:rPr>
            </w:pPr>
            <w:r w:rsidRPr="00FC6504">
              <w:rPr>
                <w:rFonts w:eastAsia="SimSun"/>
                <w:sz w:val="20"/>
                <w:szCs w:val="20"/>
                <w:lang w:val="el-GR"/>
              </w:rPr>
              <w:t>Προμήθεια και εγκατάσταση οπτικοακουστικού συστήματος</w:t>
            </w:r>
          </w:p>
        </w:tc>
        <w:tc>
          <w:tcPr>
            <w:tcW w:w="765" w:type="pct"/>
            <w:tcBorders>
              <w:top w:val="nil"/>
              <w:left w:val="nil"/>
              <w:bottom w:val="single" w:sz="4" w:space="0" w:color="auto"/>
              <w:right w:val="single" w:sz="4" w:space="0" w:color="auto"/>
            </w:tcBorders>
            <w:shd w:val="clear" w:color="auto" w:fill="FFFFFF" w:themeFill="background1"/>
            <w:vAlign w:val="center"/>
            <w:hideMark/>
          </w:tcPr>
          <w:p w14:paraId="27B6D318" w14:textId="27B5E59F" w:rsidR="004365B0" w:rsidRPr="00FC6504" w:rsidRDefault="00043459" w:rsidP="00ED34B6">
            <w:pPr>
              <w:suppressAutoHyphens w:val="0"/>
              <w:autoSpaceDE w:val="0"/>
              <w:spacing w:after="60"/>
              <w:rPr>
                <w:rFonts w:eastAsia="SimSun"/>
                <w:b/>
                <w:bCs/>
                <w:sz w:val="20"/>
                <w:szCs w:val="20"/>
                <w:lang w:val="el-GR"/>
              </w:rPr>
            </w:pPr>
            <w:r w:rsidRPr="00FC6504">
              <w:rPr>
                <w:rFonts w:eastAsia="SimSun"/>
                <w:b/>
                <w:bCs/>
                <w:sz w:val="20"/>
                <w:szCs w:val="20"/>
                <w:lang w:val="el-GR"/>
              </w:rPr>
              <w:t>7</w:t>
            </w:r>
          </w:p>
        </w:tc>
        <w:tc>
          <w:tcPr>
            <w:tcW w:w="901" w:type="pct"/>
            <w:tcBorders>
              <w:top w:val="nil"/>
              <w:left w:val="nil"/>
              <w:bottom w:val="single" w:sz="4" w:space="0" w:color="auto"/>
              <w:right w:val="single" w:sz="4" w:space="0" w:color="auto"/>
            </w:tcBorders>
            <w:shd w:val="clear" w:color="auto" w:fill="FFFFFF" w:themeFill="background1"/>
            <w:vAlign w:val="center"/>
            <w:hideMark/>
          </w:tcPr>
          <w:p w14:paraId="2BCD0CD2" w14:textId="77777777" w:rsidR="004365B0" w:rsidRPr="00FC6504" w:rsidRDefault="004365B0" w:rsidP="00ED34B6">
            <w:pPr>
              <w:suppressAutoHyphens w:val="0"/>
              <w:autoSpaceDE w:val="0"/>
              <w:spacing w:after="60"/>
              <w:rPr>
                <w:rFonts w:eastAsia="SimSun"/>
                <w:b/>
                <w:bCs/>
                <w:sz w:val="20"/>
                <w:szCs w:val="20"/>
                <w:lang w:val="el-GR"/>
              </w:rPr>
            </w:pPr>
            <w:r w:rsidRPr="00FC6504">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FFFFFF" w:themeFill="background1"/>
            <w:vAlign w:val="center"/>
            <w:hideMark/>
          </w:tcPr>
          <w:p w14:paraId="7471AA9B" w14:textId="0836CE92" w:rsidR="004365B0" w:rsidRPr="00FC6504" w:rsidRDefault="00043459" w:rsidP="00ED34B6">
            <w:pPr>
              <w:suppressAutoHyphens w:val="0"/>
              <w:autoSpaceDE w:val="0"/>
              <w:spacing w:after="60"/>
              <w:rPr>
                <w:rFonts w:eastAsia="SimSun"/>
                <w:b/>
                <w:bCs/>
                <w:sz w:val="20"/>
                <w:szCs w:val="20"/>
                <w:lang w:val="el-GR"/>
              </w:rPr>
            </w:pPr>
            <w:r w:rsidRPr="00FC6504">
              <w:rPr>
                <w:rFonts w:eastAsia="SimSun"/>
                <w:b/>
                <w:bCs/>
                <w:sz w:val="20"/>
                <w:szCs w:val="20"/>
                <w:lang w:val="el-GR"/>
              </w:rPr>
              <w:t>8</w:t>
            </w:r>
          </w:p>
        </w:tc>
        <w:tc>
          <w:tcPr>
            <w:tcW w:w="1026" w:type="pct"/>
            <w:tcBorders>
              <w:top w:val="nil"/>
              <w:left w:val="nil"/>
              <w:bottom w:val="single" w:sz="4" w:space="0" w:color="auto"/>
              <w:right w:val="single" w:sz="4" w:space="0" w:color="auto"/>
            </w:tcBorders>
            <w:shd w:val="clear" w:color="auto" w:fill="FFFFFF" w:themeFill="background1"/>
            <w:vAlign w:val="center"/>
            <w:hideMark/>
          </w:tcPr>
          <w:p w14:paraId="47AADFBD" w14:textId="296327FE" w:rsidR="004365B0" w:rsidRPr="00FC6504" w:rsidRDefault="004365B0" w:rsidP="00ED34B6">
            <w:pPr>
              <w:suppressAutoHyphens w:val="0"/>
              <w:autoSpaceDE w:val="0"/>
              <w:spacing w:after="60"/>
              <w:rPr>
                <w:rFonts w:eastAsia="SimSun"/>
                <w:sz w:val="20"/>
                <w:szCs w:val="20"/>
                <w:lang w:val="el-GR"/>
              </w:rPr>
            </w:pPr>
            <w:r w:rsidRPr="00FC6504">
              <w:rPr>
                <w:rFonts w:eastAsia="SimSun"/>
                <w:sz w:val="20"/>
                <w:szCs w:val="20"/>
                <w:lang w:val="el-GR"/>
              </w:rPr>
              <w:t xml:space="preserve">Έναρξη με την ολοκλήρωση </w:t>
            </w:r>
            <w:r w:rsidR="004B5DEE" w:rsidRPr="00FC6504">
              <w:rPr>
                <w:rFonts w:eastAsia="SimSun"/>
                <w:sz w:val="20"/>
                <w:szCs w:val="20"/>
                <w:lang w:val="el-GR"/>
              </w:rPr>
              <w:t>του 1</w:t>
            </w:r>
            <w:r w:rsidR="004B5DEE" w:rsidRPr="00FC6504">
              <w:rPr>
                <w:rFonts w:eastAsia="SimSun"/>
                <w:sz w:val="20"/>
                <w:szCs w:val="20"/>
                <w:vertAlign w:val="superscript"/>
                <w:lang w:val="el-GR"/>
              </w:rPr>
              <w:t>ου</w:t>
            </w:r>
            <w:r w:rsidR="004B5DEE" w:rsidRPr="00FC6504">
              <w:rPr>
                <w:rFonts w:eastAsia="SimSun"/>
                <w:sz w:val="20"/>
                <w:szCs w:val="20"/>
                <w:lang w:val="el-GR"/>
              </w:rPr>
              <w:t xml:space="preserve"> μήνα</w:t>
            </w:r>
          </w:p>
        </w:tc>
      </w:tr>
      <w:tr w:rsidR="004365B0" w:rsidRPr="00FC6504" w14:paraId="2204CCD4" w14:textId="77777777" w:rsidTr="007E4A3D">
        <w:trPr>
          <w:trHeight w:val="450"/>
          <w:jc w:val="center"/>
        </w:trPr>
        <w:tc>
          <w:tcPr>
            <w:tcW w:w="513" w:type="pct"/>
            <w:tcBorders>
              <w:top w:val="nil"/>
              <w:left w:val="single" w:sz="4" w:space="0" w:color="auto"/>
              <w:bottom w:val="single" w:sz="4" w:space="0" w:color="auto"/>
              <w:right w:val="single" w:sz="4" w:space="0" w:color="auto"/>
            </w:tcBorders>
            <w:shd w:val="clear" w:color="auto" w:fill="FFFFFF" w:themeFill="background1"/>
            <w:vAlign w:val="center"/>
            <w:hideMark/>
          </w:tcPr>
          <w:p w14:paraId="62A29095" w14:textId="77777777" w:rsidR="004365B0" w:rsidRPr="00FC6504" w:rsidRDefault="004365B0" w:rsidP="002E347D">
            <w:pPr>
              <w:suppressAutoHyphens w:val="0"/>
              <w:autoSpaceDE w:val="0"/>
              <w:spacing w:after="60"/>
              <w:rPr>
                <w:rFonts w:eastAsia="SimSun"/>
                <w:b/>
                <w:bCs/>
                <w:sz w:val="20"/>
                <w:szCs w:val="20"/>
                <w:lang w:val="el-GR"/>
              </w:rPr>
            </w:pPr>
            <w:r w:rsidRPr="00FC6504">
              <w:rPr>
                <w:rFonts w:eastAsia="SimSun"/>
                <w:b/>
                <w:bCs/>
                <w:sz w:val="20"/>
                <w:szCs w:val="20"/>
                <w:lang w:val="el-GR"/>
              </w:rPr>
              <w:t>ΦΑΣΗ 3</w:t>
            </w:r>
          </w:p>
        </w:tc>
        <w:tc>
          <w:tcPr>
            <w:tcW w:w="1160" w:type="pct"/>
            <w:tcBorders>
              <w:top w:val="nil"/>
              <w:left w:val="nil"/>
              <w:bottom w:val="single" w:sz="4" w:space="0" w:color="auto"/>
              <w:right w:val="single" w:sz="4" w:space="0" w:color="auto"/>
            </w:tcBorders>
            <w:shd w:val="clear" w:color="auto" w:fill="FFFFFF" w:themeFill="background1"/>
            <w:vAlign w:val="center"/>
            <w:hideMark/>
          </w:tcPr>
          <w:p w14:paraId="11919E31" w14:textId="77777777" w:rsidR="004365B0" w:rsidRPr="00FC6504" w:rsidRDefault="004365B0" w:rsidP="00ED34B6">
            <w:pPr>
              <w:suppressAutoHyphens w:val="0"/>
              <w:autoSpaceDE w:val="0"/>
              <w:spacing w:after="60"/>
              <w:rPr>
                <w:rFonts w:eastAsia="SimSun"/>
                <w:sz w:val="20"/>
                <w:szCs w:val="20"/>
                <w:lang w:val="el-GR"/>
              </w:rPr>
            </w:pPr>
            <w:r w:rsidRPr="00FC6504">
              <w:rPr>
                <w:rFonts w:eastAsia="SimSun"/>
                <w:sz w:val="20"/>
                <w:szCs w:val="20"/>
                <w:lang w:val="el-GR"/>
              </w:rPr>
              <w:t>Εκπαίδευση – δοκιμαστική λειτουργία</w:t>
            </w:r>
          </w:p>
        </w:tc>
        <w:tc>
          <w:tcPr>
            <w:tcW w:w="765" w:type="pct"/>
            <w:tcBorders>
              <w:top w:val="nil"/>
              <w:left w:val="nil"/>
              <w:bottom w:val="single" w:sz="4" w:space="0" w:color="auto"/>
              <w:right w:val="single" w:sz="4" w:space="0" w:color="auto"/>
            </w:tcBorders>
            <w:shd w:val="clear" w:color="auto" w:fill="FFFFFF" w:themeFill="background1"/>
            <w:vAlign w:val="center"/>
            <w:hideMark/>
          </w:tcPr>
          <w:p w14:paraId="1A6E789F" w14:textId="77777777" w:rsidR="004365B0" w:rsidRPr="00FC6504" w:rsidRDefault="004365B0" w:rsidP="00ED34B6">
            <w:pPr>
              <w:spacing w:after="60" w:line="259" w:lineRule="auto"/>
            </w:pPr>
            <w:r w:rsidRPr="00FC6504">
              <w:rPr>
                <w:rFonts w:eastAsia="SimSun"/>
                <w:b/>
                <w:bCs/>
                <w:sz w:val="20"/>
                <w:szCs w:val="20"/>
                <w:lang w:val="el-GR"/>
              </w:rPr>
              <w:t>1</w:t>
            </w:r>
          </w:p>
        </w:tc>
        <w:tc>
          <w:tcPr>
            <w:tcW w:w="901" w:type="pct"/>
            <w:tcBorders>
              <w:top w:val="nil"/>
              <w:left w:val="nil"/>
              <w:bottom w:val="single" w:sz="4" w:space="0" w:color="auto"/>
              <w:right w:val="single" w:sz="4" w:space="0" w:color="auto"/>
            </w:tcBorders>
            <w:shd w:val="clear" w:color="auto" w:fill="FFFFFF" w:themeFill="background1"/>
            <w:vAlign w:val="center"/>
            <w:hideMark/>
          </w:tcPr>
          <w:p w14:paraId="1B1635CB" w14:textId="77777777" w:rsidR="004365B0" w:rsidRPr="00FC6504" w:rsidRDefault="004365B0" w:rsidP="00ED34B6">
            <w:pPr>
              <w:suppressAutoHyphens w:val="0"/>
              <w:autoSpaceDE w:val="0"/>
              <w:spacing w:after="60"/>
              <w:rPr>
                <w:rFonts w:eastAsia="SimSun"/>
                <w:b/>
                <w:bCs/>
                <w:sz w:val="20"/>
                <w:szCs w:val="20"/>
                <w:lang w:val="el-GR"/>
              </w:rPr>
            </w:pPr>
            <w:r w:rsidRPr="00FC6504">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FFFFFF" w:themeFill="background1"/>
            <w:vAlign w:val="center"/>
            <w:hideMark/>
          </w:tcPr>
          <w:p w14:paraId="3E1A71E8" w14:textId="77777777" w:rsidR="004365B0" w:rsidRPr="00FC6504" w:rsidRDefault="004365B0" w:rsidP="00ED34B6">
            <w:pPr>
              <w:spacing w:after="60" w:line="259" w:lineRule="auto"/>
            </w:pPr>
            <w:r w:rsidRPr="00FC6504">
              <w:rPr>
                <w:rFonts w:eastAsia="SimSun"/>
                <w:b/>
                <w:bCs/>
                <w:sz w:val="20"/>
                <w:szCs w:val="20"/>
                <w:lang w:val="el-GR"/>
              </w:rPr>
              <w:t>2</w:t>
            </w:r>
          </w:p>
        </w:tc>
        <w:tc>
          <w:tcPr>
            <w:tcW w:w="1026" w:type="pct"/>
            <w:tcBorders>
              <w:top w:val="nil"/>
              <w:left w:val="nil"/>
              <w:bottom w:val="single" w:sz="4" w:space="0" w:color="auto"/>
              <w:right w:val="single" w:sz="4" w:space="0" w:color="auto"/>
            </w:tcBorders>
            <w:shd w:val="clear" w:color="auto" w:fill="FFFFFF" w:themeFill="background1"/>
            <w:vAlign w:val="center"/>
            <w:hideMark/>
          </w:tcPr>
          <w:p w14:paraId="17909DDC" w14:textId="77777777" w:rsidR="004365B0" w:rsidRPr="00FC6504" w:rsidRDefault="004365B0" w:rsidP="00ED34B6">
            <w:pPr>
              <w:spacing w:after="60" w:line="259" w:lineRule="auto"/>
              <w:rPr>
                <w:rFonts w:eastAsia="SimSun"/>
                <w:sz w:val="20"/>
                <w:szCs w:val="20"/>
                <w:lang w:val="el-GR"/>
              </w:rPr>
            </w:pPr>
            <w:r w:rsidRPr="00FC6504">
              <w:rPr>
                <w:rFonts w:eastAsia="SimSun"/>
                <w:sz w:val="20"/>
                <w:szCs w:val="20"/>
                <w:lang w:val="el-GR"/>
              </w:rPr>
              <w:t>Τον τελευταίο μήνα της Φάσης 2</w:t>
            </w:r>
          </w:p>
        </w:tc>
      </w:tr>
      <w:bookmarkEnd w:id="522"/>
    </w:tbl>
    <w:p w14:paraId="12634D80" w14:textId="77777777" w:rsidR="00C77D57" w:rsidRPr="00FC6504" w:rsidRDefault="00C77D57" w:rsidP="002E347D">
      <w:pPr>
        <w:rPr>
          <w:lang w:val="el-GR"/>
        </w:rPr>
      </w:pPr>
    </w:p>
    <w:p w14:paraId="2015BD05" w14:textId="77777777" w:rsidR="00D468DF" w:rsidRPr="00FC6504" w:rsidRDefault="00D468DF" w:rsidP="002E347D">
      <w:pPr>
        <w:rPr>
          <w:lang w:val="el-GR"/>
        </w:rPr>
      </w:pPr>
    </w:p>
    <w:p w14:paraId="06A0D955" w14:textId="13F0973A" w:rsidR="00025B9C" w:rsidRPr="00FC6504" w:rsidRDefault="00025B9C" w:rsidP="002E347D">
      <w:pPr>
        <w:pStyle w:val="Heading4"/>
        <w:numPr>
          <w:ilvl w:val="1"/>
          <w:numId w:val="27"/>
        </w:numPr>
        <w:ind w:hanging="306"/>
        <w:rPr>
          <w:rFonts w:cs="Tahoma"/>
          <w:szCs w:val="22"/>
          <w:lang w:val="el-GR"/>
        </w:rPr>
      </w:pPr>
      <w:bookmarkStart w:id="523" w:name="_Toc97194368"/>
      <w:bookmarkStart w:id="524" w:name="_Toc193968145"/>
      <w:r w:rsidRPr="00FC6504">
        <w:rPr>
          <w:rFonts w:cs="Tahoma"/>
          <w:szCs w:val="22"/>
          <w:lang w:val="el-GR"/>
        </w:rPr>
        <w:lastRenderedPageBreak/>
        <w:t>Φάσεις – Παραδοτέα</w:t>
      </w:r>
      <w:bookmarkEnd w:id="523"/>
      <w:bookmarkEnd w:id="524"/>
    </w:p>
    <w:p w14:paraId="0824BEC3" w14:textId="6C7D6AAC" w:rsidR="00EA7E9C" w:rsidRPr="00FC6504" w:rsidRDefault="00025B9C" w:rsidP="002E347D">
      <w:pPr>
        <w:pStyle w:val="Heading5"/>
        <w:numPr>
          <w:ilvl w:val="0"/>
          <w:numId w:val="0"/>
        </w:numPr>
        <w:rPr>
          <w:rFonts w:eastAsia="SimSun"/>
          <w:lang w:val="el-GR"/>
        </w:rPr>
      </w:pPr>
      <w:bookmarkStart w:id="525" w:name="_Toc193968146"/>
      <w:r w:rsidRPr="00FC6504">
        <w:rPr>
          <w:rFonts w:eastAsia="SimSun" w:cs="Tahoma"/>
          <w:lang w:val="el-GR"/>
        </w:rPr>
        <w:t>Φάση 1: Μελέτη Εφαρμογής – Ανάλυση Απαιτήσεων</w:t>
      </w:r>
      <w:bookmarkEnd w:id="525"/>
    </w:p>
    <w:p w14:paraId="1443F392" w14:textId="3EE894B4" w:rsidR="00025B9C" w:rsidRPr="00FC6504" w:rsidRDefault="00025B9C" w:rsidP="002E347D">
      <w:pPr>
        <w:pStyle w:val="Heading5"/>
        <w:numPr>
          <w:ilvl w:val="0"/>
          <w:numId w:val="0"/>
        </w:numPr>
        <w:rPr>
          <w:rFonts w:cs="Tahoma"/>
          <w:bCs/>
          <w:szCs w:val="22"/>
          <w:lang w:val="el-GR"/>
        </w:rPr>
      </w:pPr>
      <w:bookmarkStart w:id="526" w:name="_Toc193968147"/>
      <w:r w:rsidRPr="00FC6504">
        <w:rPr>
          <w:rFonts w:eastAsia="SimSun" w:cs="Tahoma"/>
          <w:lang w:val="el-GR"/>
        </w:rPr>
        <w:t xml:space="preserve">Φάση 2: </w:t>
      </w:r>
      <w:r w:rsidR="004365B0" w:rsidRPr="00FC6504">
        <w:rPr>
          <w:rFonts w:cs="Tahoma"/>
          <w:bCs/>
          <w:szCs w:val="22"/>
          <w:lang w:val="el-GR"/>
        </w:rPr>
        <w:t>Προμήθεια και εγκατάσταση οπτικοακουστικού συστήματος</w:t>
      </w:r>
      <w:bookmarkEnd w:id="526"/>
    </w:p>
    <w:p w14:paraId="07140503" w14:textId="4625948F" w:rsidR="004365B0" w:rsidRPr="00FC6504" w:rsidRDefault="004365B0" w:rsidP="002E347D">
      <w:pPr>
        <w:pStyle w:val="Heading4"/>
        <w:numPr>
          <w:ilvl w:val="0"/>
          <w:numId w:val="0"/>
        </w:numPr>
        <w:ind w:left="864" w:hanging="864"/>
        <w:rPr>
          <w:rFonts w:cs="Tahoma"/>
          <w:szCs w:val="22"/>
          <w:lang w:val="el-GR"/>
        </w:rPr>
      </w:pPr>
      <w:bookmarkStart w:id="527" w:name="_Toc193968148"/>
      <w:r w:rsidRPr="00FC6504">
        <w:rPr>
          <w:rFonts w:eastAsia="SimSun"/>
          <w:lang w:val="el-GR"/>
        </w:rPr>
        <w:t xml:space="preserve">Φάση 3.  </w:t>
      </w:r>
      <w:r w:rsidRPr="00FC6504">
        <w:rPr>
          <w:rFonts w:cs="Tahoma"/>
          <w:szCs w:val="22"/>
          <w:lang w:val="el-GR"/>
        </w:rPr>
        <w:t>Εκπαίδευση – δοκιμαστική λειτουργία</w:t>
      </w:r>
      <w:bookmarkEnd w:id="527"/>
    </w:p>
    <w:p w14:paraId="282CBCC6" w14:textId="77777777" w:rsidR="00EA7E9C" w:rsidRPr="00FC6504" w:rsidRDefault="00EA7E9C" w:rsidP="002E347D">
      <w:pPr>
        <w:rPr>
          <w:rFonts w:eastAsia="SimSun"/>
          <w:lang w:val="el-GR"/>
        </w:rPr>
      </w:pPr>
    </w:p>
    <w:p w14:paraId="43A06D8A" w14:textId="33923587" w:rsidR="004365B0" w:rsidRPr="00FC6504" w:rsidRDefault="00025B9C" w:rsidP="002E347D">
      <w:pPr>
        <w:pStyle w:val="Heading4"/>
        <w:numPr>
          <w:ilvl w:val="1"/>
          <w:numId w:val="27"/>
        </w:numPr>
        <w:ind w:hanging="306"/>
        <w:rPr>
          <w:rFonts w:eastAsia="SimSun" w:cs="Tahoma"/>
          <w:lang w:val="el-GR"/>
        </w:rPr>
      </w:pPr>
      <w:bookmarkStart w:id="528" w:name="_Hlk61973828"/>
      <w:bookmarkStart w:id="529" w:name="_Toc193968149"/>
      <w:r w:rsidRPr="00FC6504">
        <w:rPr>
          <w:rFonts w:eastAsia="SimSun" w:cs="Tahoma"/>
          <w:lang w:val="el-GR"/>
        </w:rPr>
        <w:t>Χρόνος Υποβολής και Διαδικασία Οριστικοποίησης Παραδοτέων</w:t>
      </w:r>
      <w:bookmarkEnd w:id="529"/>
    </w:p>
    <w:tbl>
      <w:tblPr>
        <w:tblStyle w:val="TableGrid"/>
        <w:tblW w:w="5168" w:type="pct"/>
        <w:tblInd w:w="-147" w:type="dxa"/>
        <w:tblLayout w:type="fixed"/>
        <w:tblLook w:val="04A0" w:firstRow="1" w:lastRow="0" w:firstColumn="1" w:lastColumn="0" w:noHBand="0" w:noVBand="1"/>
      </w:tblPr>
      <w:tblGrid>
        <w:gridCol w:w="591"/>
        <w:gridCol w:w="721"/>
        <w:gridCol w:w="957"/>
        <w:gridCol w:w="3993"/>
        <w:gridCol w:w="1710"/>
        <w:gridCol w:w="1980"/>
      </w:tblGrid>
      <w:tr w:rsidR="00043459" w:rsidRPr="00FC6504" w14:paraId="1F5C3B3D" w14:textId="77777777" w:rsidTr="00043459">
        <w:trPr>
          <w:trHeight w:val="336"/>
          <w:tblHeader/>
        </w:trPr>
        <w:tc>
          <w:tcPr>
            <w:tcW w:w="297" w:type="pct"/>
            <w:tcBorders>
              <w:bottom w:val="single" w:sz="12" w:space="0" w:color="000000" w:themeColor="text1"/>
            </w:tcBorders>
            <w:shd w:val="clear" w:color="auto" w:fill="FBE4D5" w:themeFill="accent2" w:themeFillTint="33"/>
            <w:vAlign w:val="center"/>
            <w:hideMark/>
          </w:tcPr>
          <w:bookmarkEnd w:id="528"/>
          <w:p w14:paraId="354A8559" w14:textId="77777777" w:rsidR="004365B0" w:rsidRPr="00FC6504" w:rsidRDefault="004365B0" w:rsidP="00ED34B6">
            <w:pPr>
              <w:suppressAutoHyphens w:val="0"/>
              <w:spacing w:after="0"/>
              <w:ind w:left="-109" w:right="-86"/>
              <w:rPr>
                <w:b/>
                <w:bCs/>
                <w:color w:val="000000"/>
                <w:sz w:val="20"/>
                <w:szCs w:val="20"/>
                <w:lang w:val="el-GR" w:eastAsia="el-GR"/>
              </w:rPr>
            </w:pPr>
            <w:r w:rsidRPr="00FC6504">
              <w:rPr>
                <w:b/>
                <w:bCs/>
                <w:color w:val="000000"/>
                <w:sz w:val="20"/>
                <w:szCs w:val="20"/>
                <w:lang w:val="el-GR" w:eastAsia="el-GR"/>
              </w:rPr>
              <w:t>Α/Α</w:t>
            </w:r>
          </w:p>
        </w:tc>
        <w:tc>
          <w:tcPr>
            <w:tcW w:w="362" w:type="pct"/>
            <w:tcBorders>
              <w:bottom w:val="single" w:sz="12" w:space="0" w:color="000000" w:themeColor="text1"/>
            </w:tcBorders>
            <w:shd w:val="clear" w:color="auto" w:fill="FBE4D5" w:themeFill="accent2" w:themeFillTint="33"/>
            <w:vAlign w:val="center"/>
          </w:tcPr>
          <w:p w14:paraId="06EA66A6" w14:textId="77777777" w:rsidR="004365B0" w:rsidRPr="00FC6504" w:rsidRDefault="004365B0" w:rsidP="00ED34B6">
            <w:pPr>
              <w:suppressAutoHyphens w:val="0"/>
              <w:spacing w:after="0"/>
              <w:ind w:left="-199" w:right="-111"/>
              <w:rPr>
                <w:b/>
                <w:bCs/>
                <w:color w:val="000000"/>
                <w:sz w:val="20"/>
                <w:szCs w:val="20"/>
                <w:lang w:val="el-GR" w:eastAsia="el-GR"/>
              </w:rPr>
            </w:pPr>
            <w:r w:rsidRPr="00FC6504">
              <w:rPr>
                <w:b/>
                <w:bCs/>
                <w:color w:val="000000"/>
                <w:sz w:val="20"/>
                <w:szCs w:val="20"/>
                <w:lang w:val="el-GR" w:eastAsia="el-GR"/>
              </w:rPr>
              <w:t>ΦΑΣΗ</w:t>
            </w:r>
          </w:p>
        </w:tc>
        <w:tc>
          <w:tcPr>
            <w:tcW w:w="481" w:type="pct"/>
            <w:tcBorders>
              <w:bottom w:val="single" w:sz="12" w:space="0" w:color="000000" w:themeColor="text1"/>
            </w:tcBorders>
            <w:shd w:val="clear" w:color="auto" w:fill="FBE4D5" w:themeFill="accent2" w:themeFillTint="33"/>
            <w:vAlign w:val="center"/>
            <w:hideMark/>
          </w:tcPr>
          <w:p w14:paraId="6970B46F" w14:textId="77777777" w:rsidR="004365B0" w:rsidRPr="00FC6504" w:rsidRDefault="004365B0" w:rsidP="00ED34B6">
            <w:pPr>
              <w:suppressAutoHyphens w:val="0"/>
              <w:spacing w:after="0"/>
              <w:rPr>
                <w:b/>
                <w:bCs/>
                <w:color w:val="000000"/>
                <w:sz w:val="20"/>
                <w:szCs w:val="20"/>
                <w:lang w:val="el-GR" w:eastAsia="el-GR"/>
              </w:rPr>
            </w:pPr>
            <w:r w:rsidRPr="00FC6504">
              <w:rPr>
                <w:b/>
                <w:bCs/>
                <w:color w:val="000000"/>
                <w:sz w:val="20"/>
                <w:szCs w:val="20"/>
                <w:lang w:val="el-GR" w:eastAsia="el-GR"/>
              </w:rPr>
              <w:t>ΚΩΔ. ΠΑΡΑΔΟΤΕΟΥ</w:t>
            </w:r>
          </w:p>
        </w:tc>
        <w:tc>
          <w:tcPr>
            <w:tcW w:w="2006" w:type="pct"/>
            <w:tcBorders>
              <w:bottom w:val="single" w:sz="12" w:space="0" w:color="000000" w:themeColor="text1"/>
            </w:tcBorders>
            <w:shd w:val="clear" w:color="auto" w:fill="FBE4D5" w:themeFill="accent2" w:themeFillTint="33"/>
            <w:vAlign w:val="center"/>
            <w:hideMark/>
          </w:tcPr>
          <w:p w14:paraId="23C70721" w14:textId="77777777" w:rsidR="004365B0" w:rsidRPr="00FC6504" w:rsidRDefault="004365B0" w:rsidP="00ED34B6">
            <w:pPr>
              <w:suppressAutoHyphens w:val="0"/>
              <w:spacing w:after="0"/>
              <w:rPr>
                <w:b/>
                <w:bCs/>
                <w:color w:val="000000"/>
                <w:sz w:val="20"/>
                <w:szCs w:val="20"/>
                <w:lang w:val="el-GR" w:eastAsia="el-GR"/>
              </w:rPr>
            </w:pPr>
            <w:r w:rsidRPr="00FC6504">
              <w:rPr>
                <w:rFonts w:eastAsia="Calibri"/>
                <w:b/>
                <w:bCs/>
                <w:color w:val="000000"/>
                <w:sz w:val="20"/>
                <w:szCs w:val="20"/>
                <w:lang w:val="el-GR" w:eastAsia="el-GR"/>
              </w:rPr>
              <w:t>ΤΙΤΛΟΣ ΠΑΡΑΔΟΤΕΟΥ</w:t>
            </w:r>
          </w:p>
        </w:tc>
        <w:tc>
          <w:tcPr>
            <w:tcW w:w="859" w:type="pct"/>
            <w:tcBorders>
              <w:bottom w:val="single" w:sz="12" w:space="0" w:color="000000" w:themeColor="text1"/>
            </w:tcBorders>
            <w:shd w:val="clear" w:color="auto" w:fill="FBE4D5" w:themeFill="accent2" w:themeFillTint="33"/>
            <w:vAlign w:val="center"/>
            <w:hideMark/>
          </w:tcPr>
          <w:p w14:paraId="256939AF" w14:textId="4D69FD64" w:rsidR="004365B0" w:rsidRPr="00FC6504" w:rsidRDefault="004365B0" w:rsidP="00ED34B6">
            <w:pPr>
              <w:suppressAutoHyphens w:val="0"/>
              <w:spacing w:after="0"/>
              <w:ind w:left="-89"/>
              <w:rPr>
                <w:rFonts w:eastAsia="Calibri"/>
                <w:b/>
                <w:bCs/>
                <w:color w:val="000000"/>
                <w:sz w:val="20"/>
                <w:szCs w:val="20"/>
                <w:lang w:val="el-GR" w:eastAsia="el-GR"/>
              </w:rPr>
            </w:pPr>
            <w:r w:rsidRPr="00FC6504">
              <w:rPr>
                <w:rFonts w:eastAsia="Calibri"/>
                <w:b/>
                <w:bCs/>
                <w:color w:val="000000"/>
                <w:sz w:val="20"/>
                <w:szCs w:val="20"/>
                <w:lang w:val="el-GR" w:eastAsia="el-GR"/>
              </w:rPr>
              <w:t>ΧΡΟΝΟΣ ΥΠΟΒΟΛΗΣ</w:t>
            </w:r>
          </w:p>
          <w:p w14:paraId="50D6A6FF" w14:textId="762AB234" w:rsidR="004365B0" w:rsidRPr="00FC6504" w:rsidRDefault="004365B0" w:rsidP="00ED34B6">
            <w:pPr>
              <w:suppressAutoHyphens w:val="0"/>
              <w:spacing w:after="0"/>
              <w:ind w:left="-89"/>
              <w:rPr>
                <w:b/>
                <w:bCs/>
                <w:color w:val="000000"/>
                <w:sz w:val="20"/>
                <w:szCs w:val="20"/>
                <w:lang w:val="el-GR" w:eastAsia="el-GR"/>
              </w:rPr>
            </w:pPr>
            <w:r w:rsidRPr="00FC6504">
              <w:rPr>
                <w:rFonts w:eastAsia="Calibri"/>
                <w:b/>
                <w:bCs/>
                <w:color w:val="000000"/>
                <w:sz w:val="20"/>
                <w:szCs w:val="20"/>
                <w:lang w:val="el-GR" w:eastAsia="el-GR"/>
              </w:rPr>
              <w:t>1</w:t>
            </w:r>
            <w:r w:rsidRPr="00FC6504">
              <w:rPr>
                <w:rFonts w:eastAsia="Calibri"/>
                <w:b/>
                <w:bCs/>
                <w:color w:val="000000"/>
                <w:sz w:val="20"/>
                <w:szCs w:val="20"/>
                <w:vertAlign w:val="superscript"/>
                <w:lang w:val="el-GR" w:eastAsia="el-GR"/>
              </w:rPr>
              <w:t>ης</w:t>
            </w:r>
            <w:r w:rsidRPr="00FC6504">
              <w:rPr>
                <w:rFonts w:eastAsia="Calibri"/>
                <w:b/>
                <w:bCs/>
                <w:color w:val="000000"/>
                <w:sz w:val="20"/>
                <w:szCs w:val="20"/>
                <w:lang w:val="el-GR" w:eastAsia="el-GR"/>
              </w:rPr>
              <w:t xml:space="preserve"> ΕΚΔΟΣΗΣ ΠΑΡΑΔΟΤΕΟΥ</w:t>
            </w:r>
          </w:p>
        </w:tc>
        <w:tc>
          <w:tcPr>
            <w:tcW w:w="995" w:type="pct"/>
            <w:tcBorders>
              <w:bottom w:val="single" w:sz="12" w:space="0" w:color="000000" w:themeColor="text1"/>
            </w:tcBorders>
            <w:shd w:val="clear" w:color="auto" w:fill="FBE4D5" w:themeFill="accent2" w:themeFillTint="33"/>
          </w:tcPr>
          <w:p w14:paraId="55D155DC" w14:textId="77777777" w:rsidR="004365B0" w:rsidRPr="00FC6504" w:rsidRDefault="004365B0" w:rsidP="008602C1">
            <w:pPr>
              <w:suppressAutoHyphens w:val="0"/>
              <w:spacing w:after="0"/>
              <w:ind w:left="-192" w:right="-110"/>
              <w:jc w:val="left"/>
              <w:rPr>
                <w:rFonts w:eastAsia="Calibri"/>
                <w:b/>
                <w:bCs/>
                <w:color w:val="000000"/>
                <w:sz w:val="20"/>
                <w:szCs w:val="20"/>
                <w:lang w:val="el-GR" w:eastAsia="el-GR"/>
              </w:rPr>
            </w:pPr>
            <w:r w:rsidRPr="00FC6504">
              <w:rPr>
                <w:rFonts w:eastAsia="Calibri"/>
                <w:b/>
                <w:bCs/>
                <w:color w:val="000000"/>
                <w:sz w:val="20"/>
                <w:szCs w:val="20"/>
                <w:lang w:val="el-GR" w:eastAsia="el-GR"/>
              </w:rPr>
              <w:t>ΔΙΑΡΚΕΙΑ ΕΛΕΓΧΟΥ</w:t>
            </w:r>
          </w:p>
          <w:p w14:paraId="5AD7AEDD" w14:textId="5F035CAA" w:rsidR="004365B0" w:rsidRPr="00FC6504" w:rsidRDefault="004365B0" w:rsidP="008602C1">
            <w:pPr>
              <w:suppressAutoHyphens w:val="0"/>
              <w:spacing w:after="0"/>
              <w:ind w:left="-192" w:right="-110"/>
              <w:jc w:val="left"/>
              <w:rPr>
                <w:rFonts w:eastAsia="Calibri"/>
                <w:b/>
                <w:bCs/>
                <w:color w:val="000000"/>
                <w:sz w:val="20"/>
                <w:szCs w:val="20"/>
                <w:lang w:val="el-GR" w:eastAsia="el-GR"/>
              </w:rPr>
            </w:pPr>
            <w:r w:rsidRPr="00FC6504">
              <w:rPr>
                <w:rFonts w:eastAsia="Calibri"/>
                <w:b/>
                <w:bCs/>
                <w:color w:val="000000"/>
                <w:sz w:val="20"/>
                <w:szCs w:val="20"/>
                <w:lang w:val="el-GR" w:eastAsia="el-GR"/>
              </w:rPr>
              <w:t>ΠΑΡΑΔΟΤΕΟΥ (ΜΗΝΕΣ)</w:t>
            </w:r>
          </w:p>
        </w:tc>
      </w:tr>
      <w:tr w:rsidR="004365B0" w:rsidRPr="00FC6504" w14:paraId="61BF5BC6" w14:textId="77777777" w:rsidTr="008602C1">
        <w:trPr>
          <w:trHeight w:val="175"/>
        </w:trPr>
        <w:tc>
          <w:tcPr>
            <w:tcW w:w="297"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hideMark/>
          </w:tcPr>
          <w:p w14:paraId="30595CAB" w14:textId="77777777"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1</w:t>
            </w:r>
          </w:p>
        </w:tc>
        <w:tc>
          <w:tcPr>
            <w:tcW w:w="362"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F44C6DD" w14:textId="77777777" w:rsidR="004365B0" w:rsidRPr="00FC6504" w:rsidRDefault="004365B0" w:rsidP="00ED34B6">
            <w:pPr>
              <w:spacing w:before="120" w:after="0" w:line="259" w:lineRule="auto"/>
              <w:rPr>
                <w:color w:val="000000" w:themeColor="text1"/>
                <w:lang w:val="el-GR" w:eastAsia="el-GR"/>
              </w:rPr>
            </w:pPr>
            <w:r w:rsidRPr="00FC6504">
              <w:rPr>
                <w:color w:val="000000" w:themeColor="text1"/>
                <w:lang w:val="el-GR" w:eastAsia="el-GR"/>
              </w:rPr>
              <w:t>Φ1</w:t>
            </w:r>
          </w:p>
        </w:tc>
        <w:tc>
          <w:tcPr>
            <w:tcW w:w="48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C8DF5B6" w14:textId="77777777" w:rsidR="004365B0" w:rsidRPr="00FC6504" w:rsidRDefault="004365B0" w:rsidP="00ED34B6">
            <w:pPr>
              <w:spacing w:before="120" w:after="0" w:line="259" w:lineRule="auto"/>
              <w:rPr>
                <w:color w:val="000000" w:themeColor="text1"/>
                <w:lang w:val="el-GR" w:eastAsia="el-GR"/>
              </w:rPr>
            </w:pPr>
            <w:r w:rsidRPr="00FC6504">
              <w:rPr>
                <w:color w:val="000000" w:themeColor="text1"/>
                <w:lang w:val="el-GR" w:eastAsia="el-GR"/>
              </w:rPr>
              <w:t>Π1</w:t>
            </w:r>
          </w:p>
        </w:tc>
        <w:tc>
          <w:tcPr>
            <w:tcW w:w="200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vAlign w:val="center"/>
          </w:tcPr>
          <w:p w14:paraId="2D181079" w14:textId="1F06D5A1" w:rsidR="004365B0" w:rsidRPr="00FC6504" w:rsidRDefault="004365B0" w:rsidP="00ED34B6">
            <w:pPr>
              <w:spacing w:before="120" w:after="0" w:line="259" w:lineRule="auto"/>
              <w:rPr>
                <w:color w:val="000000" w:themeColor="text1"/>
                <w:lang w:val="el-GR" w:eastAsia="el-GR"/>
              </w:rPr>
            </w:pPr>
            <w:r w:rsidRPr="00FC6504">
              <w:rPr>
                <w:color w:val="000000" w:themeColor="text1"/>
                <w:lang w:val="el-GR" w:eastAsia="el-GR"/>
              </w:rPr>
              <w:t>Μελέτη Εφαρμογής</w:t>
            </w:r>
          </w:p>
        </w:tc>
        <w:tc>
          <w:tcPr>
            <w:tcW w:w="859"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tcPr>
          <w:p w14:paraId="0F3CC521" w14:textId="77777777" w:rsidR="004365B0" w:rsidRPr="00FC6504" w:rsidRDefault="004365B0" w:rsidP="00ED34B6">
            <w:pPr>
              <w:spacing w:before="120" w:after="0" w:line="259" w:lineRule="auto"/>
              <w:rPr>
                <w:color w:val="000000" w:themeColor="text1"/>
                <w:lang w:val="el-GR" w:eastAsia="el-GR"/>
              </w:rPr>
            </w:pPr>
            <w:r w:rsidRPr="00FC6504">
              <w:rPr>
                <w:color w:val="000000" w:themeColor="text1"/>
                <w:lang w:val="el-GR" w:eastAsia="el-GR"/>
              </w:rPr>
              <w:t>15 ημέρες από την υπογραφή της σύμβασης</w:t>
            </w:r>
          </w:p>
        </w:tc>
        <w:tc>
          <w:tcPr>
            <w:tcW w:w="995"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9634E4B" w14:textId="77777777" w:rsidR="004365B0" w:rsidRPr="00FC6504" w:rsidRDefault="004365B0" w:rsidP="00ED34B6">
            <w:pPr>
              <w:spacing w:before="120" w:after="0" w:line="259" w:lineRule="auto"/>
              <w:rPr>
                <w:color w:val="000000" w:themeColor="text1"/>
                <w:lang w:val="el-GR" w:eastAsia="el-GR"/>
              </w:rPr>
            </w:pPr>
            <w:r w:rsidRPr="00FC6504">
              <w:rPr>
                <w:color w:val="000000" w:themeColor="text1"/>
                <w:lang w:val="el-GR" w:eastAsia="el-GR"/>
              </w:rPr>
              <w:t>0.5</w:t>
            </w:r>
          </w:p>
        </w:tc>
      </w:tr>
      <w:tr w:rsidR="004365B0" w:rsidRPr="00FC6504" w14:paraId="4728E0F9" w14:textId="77777777" w:rsidTr="008602C1">
        <w:trPr>
          <w:trHeight w:val="379"/>
        </w:trPr>
        <w:tc>
          <w:tcPr>
            <w:tcW w:w="297"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hideMark/>
          </w:tcPr>
          <w:p w14:paraId="0530B48B" w14:textId="77777777"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2</w:t>
            </w:r>
          </w:p>
        </w:tc>
        <w:tc>
          <w:tcPr>
            <w:tcW w:w="362"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88AE468" w14:textId="77777777"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Φ2</w:t>
            </w:r>
          </w:p>
        </w:tc>
        <w:tc>
          <w:tcPr>
            <w:tcW w:w="48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3692E31" w14:textId="77777777"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Π2</w:t>
            </w:r>
          </w:p>
        </w:tc>
        <w:tc>
          <w:tcPr>
            <w:tcW w:w="200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vAlign w:val="center"/>
          </w:tcPr>
          <w:p w14:paraId="351DE16C" w14:textId="2F918185"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Εγκαταστημένο και σε πλήρη λειτουργία το οπτικοακουστικό σύστημα στο Αμφιθέατρο του Υπουργείου Ψηφιακής Διακυβέρνησης</w:t>
            </w:r>
          </w:p>
        </w:tc>
        <w:tc>
          <w:tcPr>
            <w:tcW w:w="859"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65DBAFC" w14:textId="728B6E17"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Μ</w:t>
            </w:r>
            <w:r w:rsidR="00043459" w:rsidRPr="00FC6504">
              <w:rPr>
                <w:color w:val="000000" w:themeColor="text1"/>
                <w:lang w:val="el-GR" w:eastAsia="el-GR"/>
              </w:rPr>
              <w:t>8</w:t>
            </w:r>
          </w:p>
        </w:tc>
        <w:tc>
          <w:tcPr>
            <w:tcW w:w="995"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4DB2BB6" w14:textId="77777777"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1</w:t>
            </w:r>
          </w:p>
        </w:tc>
      </w:tr>
      <w:tr w:rsidR="004365B0" w:rsidRPr="00FC6504" w14:paraId="18821D98" w14:textId="77777777" w:rsidTr="008602C1">
        <w:trPr>
          <w:trHeight w:val="365"/>
        </w:trPr>
        <w:tc>
          <w:tcPr>
            <w:tcW w:w="297"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hideMark/>
          </w:tcPr>
          <w:p w14:paraId="064B93F7" w14:textId="77777777"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3</w:t>
            </w:r>
          </w:p>
        </w:tc>
        <w:tc>
          <w:tcPr>
            <w:tcW w:w="362"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C78269A" w14:textId="77777777"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Φ3</w:t>
            </w:r>
          </w:p>
        </w:tc>
        <w:tc>
          <w:tcPr>
            <w:tcW w:w="48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86D9A71" w14:textId="77777777"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Π3</w:t>
            </w:r>
          </w:p>
        </w:tc>
        <w:tc>
          <w:tcPr>
            <w:tcW w:w="200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vAlign w:val="center"/>
          </w:tcPr>
          <w:p w14:paraId="2FCAB93E" w14:textId="77777777" w:rsidR="004365B0" w:rsidRPr="00FC6504" w:rsidRDefault="004365B0" w:rsidP="00ED34B6">
            <w:pPr>
              <w:suppressAutoHyphens w:val="0"/>
              <w:spacing w:before="120" w:after="0"/>
              <w:rPr>
                <w:lang w:val="el-GR"/>
              </w:rPr>
            </w:pPr>
            <w:r w:rsidRPr="00FC6504">
              <w:rPr>
                <w:lang w:val="el-GR"/>
              </w:rPr>
              <w:t>Υπηρεσίες Εκπαίδευσης</w:t>
            </w:r>
          </w:p>
        </w:tc>
        <w:tc>
          <w:tcPr>
            <w:tcW w:w="859"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F315159" w14:textId="6A0B68C8"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Μ</w:t>
            </w:r>
            <w:r w:rsidR="004600BA" w:rsidRPr="00FC6504">
              <w:rPr>
                <w:color w:val="000000" w:themeColor="text1"/>
                <w:lang w:val="el-GR" w:eastAsia="el-GR"/>
              </w:rPr>
              <w:t>8</w:t>
            </w:r>
          </w:p>
        </w:tc>
        <w:tc>
          <w:tcPr>
            <w:tcW w:w="995"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20A844B" w14:textId="77777777" w:rsidR="004365B0" w:rsidRPr="00FC6504" w:rsidRDefault="004365B0" w:rsidP="00ED34B6">
            <w:pPr>
              <w:suppressAutoHyphens w:val="0"/>
              <w:spacing w:before="120" w:after="0"/>
              <w:rPr>
                <w:color w:val="000000"/>
                <w:lang w:val="el-GR" w:eastAsia="el-GR"/>
              </w:rPr>
            </w:pPr>
            <w:r w:rsidRPr="00FC6504">
              <w:rPr>
                <w:color w:val="000000" w:themeColor="text1"/>
                <w:lang w:val="el-GR" w:eastAsia="el-GR"/>
              </w:rPr>
              <w:t>1</w:t>
            </w:r>
          </w:p>
        </w:tc>
      </w:tr>
    </w:tbl>
    <w:p w14:paraId="52B61CDF" w14:textId="77777777" w:rsidR="004365B0" w:rsidRPr="00FC6504" w:rsidRDefault="004365B0" w:rsidP="002E347D"/>
    <w:p w14:paraId="1FB0D8E6" w14:textId="7DF03DDC" w:rsidR="004365B0" w:rsidRPr="00FC6504" w:rsidRDefault="004365B0" w:rsidP="002E347D">
      <w:pPr>
        <w:rPr>
          <w:rFonts w:eastAsia="SimSun"/>
          <w:lang w:val="el-GR"/>
        </w:rPr>
      </w:pPr>
      <w:bookmarkStart w:id="530" w:name="_Hlk127265046"/>
      <w:r w:rsidRPr="00FC6504">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FC6504">
        <w:rPr>
          <w:rFonts w:eastAsia="SimSun"/>
          <w:cs/>
          <w:lang w:val="el-GR"/>
        </w:rPr>
        <w:t>‎‎</w:t>
      </w:r>
      <w:r w:rsidRPr="00FC6504">
        <w:rPr>
          <w:rFonts w:eastAsia="SimSun"/>
          <w:lang w:val="el-GR"/>
        </w:rPr>
        <w:fldChar w:fldCharType="begin"/>
      </w:r>
      <w:r w:rsidRPr="00FC6504">
        <w:rPr>
          <w:rFonts w:eastAsia="SimSun"/>
          <w:lang w:val="el-GR"/>
        </w:rPr>
        <w:instrText xml:space="preserve"> REF _Ref55381059 \r \h </w:instrText>
      </w:r>
      <w:r w:rsidR="00141CA5" w:rsidRPr="00FC6504">
        <w:rPr>
          <w:rFonts w:eastAsia="SimSun"/>
          <w:lang w:val="el-GR"/>
        </w:rPr>
        <w:instrText xml:space="preserve"> \* MERGEFORMAT </w:instrText>
      </w:r>
      <w:r w:rsidRPr="00FC6504">
        <w:rPr>
          <w:rFonts w:eastAsia="SimSun"/>
          <w:lang w:val="el-GR"/>
        </w:rPr>
      </w:r>
      <w:r w:rsidRPr="00FC6504">
        <w:rPr>
          <w:rFonts w:eastAsia="SimSun"/>
          <w:lang w:val="el-GR"/>
        </w:rPr>
        <w:fldChar w:fldCharType="separate"/>
      </w:r>
      <w:r w:rsidRPr="00FC6504">
        <w:rPr>
          <w:rFonts w:eastAsia="SimSun"/>
          <w:lang w:val="el-GR"/>
        </w:rPr>
        <w:t>6.3</w:t>
      </w:r>
      <w:r w:rsidRPr="00FC6504">
        <w:rPr>
          <w:rFonts w:eastAsia="SimSun"/>
          <w:lang w:val="el-GR"/>
        </w:rPr>
        <w:fldChar w:fldCharType="end"/>
      </w:r>
      <w:r w:rsidRPr="00FC6504">
        <w:rPr>
          <w:rFonts w:eastAsia="SimSun"/>
          <w:lang w:val="el-GR"/>
        </w:rPr>
        <w:t xml:space="preserve"> της παρούσας.</w:t>
      </w:r>
    </w:p>
    <w:p w14:paraId="5E7DA234" w14:textId="77777777" w:rsidR="004365B0" w:rsidRPr="00FC6504" w:rsidRDefault="004365B0" w:rsidP="002E347D">
      <w:pPr>
        <w:rPr>
          <w:rFonts w:eastAsia="SimSun"/>
          <w:lang w:val="el-GR"/>
        </w:rPr>
      </w:pPr>
      <w:r w:rsidRPr="00FC6504">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FC6504">
        <w:rPr>
          <w:rFonts w:eastAsia="SimSun"/>
          <w:cs/>
          <w:lang w:val="el-GR"/>
        </w:rPr>
        <w:t>‎‎‎</w:t>
      </w:r>
      <w:r w:rsidRPr="00FC6504">
        <w:rPr>
          <w:rFonts w:eastAsia="SimSun"/>
          <w:lang w:val="el-GR"/>
        </w:rPr>
        <w:t>6.3 της παρούσας.</w:t>
      </w:r>
    </w:p>
    <w:bookmarkEnd w:id="530"/>
    <w:p w14:paraId="7C2F28AE" w14:textId="77777777" w:rsidR="005D3E33" w:rsidRPr="00FC6504" w:rsidRDefault="005D3E33" w:rsidP="002E347D">
      <w:pPr>
        <w:rPr>
          <w:rFonts w:eastAsia="SimSun"/>
          <w:lang w:val="el-GR"/>
        </w:rPr>
      </w:pPr>
    </w:p>
    <w:p w14:paraId="6B33C122" w14:textId="643E3C3B" w:rsidR="00025B9C" w:rsidRPr="00FC6504" w:rsidRDefault="00025B9C" w:rsidP="002E347D">
      <w:pPr>
        <w:pStyle w:val="Heading4"/>
        <w:numPr>
          <w:ilvl w:val="1"/>
          <w:numId w:val="27"/>
        </w:numPr>
        <w:ind w:hanging="306"/>
        <w:rPr>
          <w:rFonts w:cs="Tahoma"/>
          <w:szCs w:val="22"/>
          <w:lang w:val="el-GR"/>
        </w:rPr>
      </w:pPr>
      <w:bookmarkStart w:id="531" w:name="_Toc180072384"/>
      <w:bookmarkStart w:id="532" w:name="_Toc180072385"/>
      <w:bookmarkStart w:id="533" w:name="_Toc180072386"/>
      <w:bookmarkStart w:id="534" w:name="_Toc97194369"/>
      <w:bookmarkStart w:id="535" w:name="_Toc193968150"/>
      <w:bookmarkEnd w:id="531"/>
      <w:bookmarkEnd w:id="532"/>
      <w:bookmarkEnd w:id="533"/>
      <w:r w:rsidRPr="00FC6504">
        <w:rPr>
          <w:rFonts w:cs="Tahoma"/>
          <w:szCs w:val="22"/>
          <w:lang w:val="el-GR"/>
        </w:rPr>
        <w:t>Περίοδος Εγγύησης και Συντήρησης (ΠΕΣ)</w:t>
      </w:r>
      <w:bookmarkEnd w:id="534"/>
      <w:bookmarkEnd w:id="535"/>
    </w:p>
    <w:p w14:paraId="3B85339B" w14:textId="77777777" w:rsidR="0088655F" w:rsidRPr="00FC6504" w:rsidRDefault="0088655F" w:rsidP="002E347D">
      <w:pPr>
        <w:spacing w:before="120"/>
        <w:rPr>
          <w:lang w:val="el-GR"/>
        </w:rPr>
      </w:pPr>
      <w:r w:rsidRPr="00FC6504">
        <w:rPr>
          <w:lang w:val="el-GR"/>
        </w:rPr>
        <w:t xml:space="preserve">Ως </w:t>
      </w:r>
      <w:r w:rsidRPr="00FC6504">
        <w:rPr>
          <w:b/>
          <w:lang w:val="el-GR"/>
        </w:rPr>
        <w:t>ΠΕΣ</w:t>
      </w:r>
      <w:r w:rsidRPr="00FC6504">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FC6504">
        <w:rPr>
          <w:b/>
          <w:lang w:val="el-GR"/>
        </w:rPr>
        <w:t>πέντε (5) έτη</w:t>
      </w:r>
      <w:r w:rsidRPr="00FC6504">
        <w:rPr>
          <w:lang w:val="el-GR"/>
        </w:rPr>
        <w:t>.</w:t>
      </w:r>
    </w:p>
    <w:p w14:paraId="00199DB3" w14:textId="198328FE" w:rsidR="0088655F" w:rsidRPr="00FC6504" w:rsidRDefault="0088655F" w:rsidP="002E347D">
      <w:pPr>
        <w:spacing w:before="120"/>
        <w:rPr>
          <w:lang w:val="el-GR"/>
        </w:rPr>
      </w:pPr>
      <w:r w:rsidRPr="00FC6504">
        <w:rPr>
          <w:lang w:val="el-GR"/>
        </w:rPr>
        <w:t xml:space="preserve">Η </w:t>
      </w:r>
      <w:r w:rsidRPr="00FC6504">
        <w:rPr>
          <w:b/>
          <w:lang w:val="el-GR"/>
        </w:rPr>
        <w:t>ελάχιστη ζητούμενη</w:t>
      </w:r>
      <w:r w:rsidRPr="00FC6504">
        <w:rPr>
          <w:lang w:val="el-GR"/>
        </w:rPr>
        <w:t xml:space="preserve"> Περίοδος Εγγύησης είναι</w:t>
      </w:r>
      <w:r w:rsidR="009011D7" w:rsidRPr="00FC6504">
        <w:rPr>
          <w:b/>
          <w:lang w:val="el-GR"/>
        </w:rPr>
        <w:t xml:space="preserve"> </w:t>
      </w:r>
      <w:r w:rsidR="00543FAA" w:rsidRPr="00FC6504">
        <w:rPr>
          <w:b/>
          <w:lang w:val="el-GR"/>
        </w:rPr>
        <w:t>δύο</w:t>
      </w:r>
      <w:r w:rsidRPr="00FC6504">
        <w:rPr>
          <w:b/>
          <w:lang w:val="el-GR"/>
        </w:rPr>
        <w:t xml:space="preserve"> (</w:t>
      </w:r>
      <w:r w:rsidR="00543FAA" w:rsidRPr="00FC6504">
        <w:rPr>
          <w:b/>
          <w:lang w:val="el-GR"/>
        </w:rPr>
        <w:t>2</w:t>
      </w:r>
      <w:r w:rsidRPr="00FC6504">
        <w:rPr>
          <w:b/>
          <w:lang w:val="el-GR"/>
        </w:rPr>
        <w:t>) έτη</w:t>
      </w:r>
      <w:r w:rsidRPr="00FC6504">
        <w:rPr>
          <w:lang w:val="el-GR"/>
        </w:rPr>
        <w:t xml:space="preserve"> από την </w:t>
      </w:r>
      <w:r w:rsidRPr="00FC6504">
        <w:rPr>
          <w:b/>
          <w:lang w:val="el-GR"/>
        </w:rPr>
        <w:t xml:space="preserve">Οριστική Παραλαβή </w:t>
      </w:r>
      <w:r w:rsidRPr="00FC6504">
        <w:rPr>
          <w:lang w:val="el-GR"/>
        </w:rPr>
        <w:t>του Έργου.</w:t>
      </w:r>
    </w:p>
    <w:p w14:paraId="71C38E14" w14:textId="42998CDC" w:rsidR="0088655F" w:rsidRPr="00FC6504" w:rsidRDefault="0088655F" w:rsidP="002E347D">
      <w:pPr>
        <w:spacing w:before="120"/>
        <w:rPr>
          <w:lang w:val="el-GR"/>
        </w:rPr>
      </w:pPr>
      <w:r w:rsidRPr="00FC6504">
        <w:rPr>
          <w:lang w:val="el-GR"/>
        </w:rPr>
        <w:t xml:space="preserve">Ο Ανάδοχος, μετά την </w:t>
      </w:r>
      <w:r w:rsidRPr="00FC6504">
        <w:rPr>
          <w:b/>
          <w:lang w:val="el-GR"/>
        </w:rPr>
        <w:t xml:space="preserve">Οριστική Παραλαβή </w:t>
      </w:r>
      <w:r w:rsidRPr="00FC6504">
        <w:rPr>
          <w:lang w:val="el-GR"/>
        </w:rPr>
        <w:t xml:space="preserve">του Έργου, είναι υποχρεωμένος να υπογράψει με τον Φορέα για τον οποίο προορίζεται το Έργο </w:t>
      </w:r>
      <w:r w:rsidRPr="00FC6504">
        <w:rPr>
          <w:b/>
          <w:lang w:val="el-GR"/>
        </w:rPr>
        <w:t>Σύμβαση Εγγύησης</w:t>
      </w:r>
      <w:r w:rsidRPr="00FC6504">
        <w:rPr>
          <w:lang w:val="el-GR"/>
        </w:rPr>
        <w:t xml:space="preserve"> για την προσφερόμενη από αυτόν Περίοδο Εγγύησης.</w:t>
      </w:r>
    </w:p>
    <w:p w14:paraId="762E7BFE" w14:textId="77777777" w:rsidR="0088655F" w:rsidRPr="00FC6504" w:rsidRDefault="0088655F" w:rsidP="002E347D">
      <w:pPr>
        <w:spacing w:before="120"/>
        <w:rPr>
          <w:lang w:val="el-GR"/>
        </w:rPr>
      </w:pPr>
      <w:r w:rsidRPr="00FC6504">
        <w:rPr>
          <w:lang w:val="el-GR"/>
        </w:rPr>
        <w:t xml:space="preserve">Η Περίοδος Συντήρησης ξεκινά με τη λήξη της </w:t>
      </w:r>
      <w:r w:rsidRPr="00FC6504">
        <w:rPr>
          <w:b/>
          <w:lang w:val="el-GR"/>
        </w:rPr>
        <w:t>προσφερόμενης</w:t>
      </w:r>
      <w:r w:rsidRPr="00FC6504">
        <w:rPr>
          <w:lang w:val="el-GR"/>
        </w:rPr>
        <w:t xml:space="preserve"> Περιόδου Εγγύησης και λήγει με τη λήξη της </w:t>
      </w:r>
      <w:r w:rsidRPr="00FC6504">
        <w:rPr>
          <w:b/>
          <w:lang w:val="el-GR"/>
        </w:rPr>
        <w:t>ΠΕΣ</w:t>
      </w:r>
      <w:r w:rsidRPr="00FC6504">
        <w:rPr>
          <w:lang w:val="el-GR"/>
        </w:rPr>
        <w:t>.</w:t>
      </w:r>
    </w:p>
    <w:p w14:paraId="7057A7F2" w14:textId="77777777" w:rsidR="0088655F" w:rsidRPr="00FC6504" w:rsidRDefault="0088655F" w:rsidP="002E347D">
      <w:pPr>
        <w:spacing w:before="120"/>
        <w:rPr>
          <w:lang w:val="el-GR"/>
        </w:rPr>
      </w:pPr>
      <w:r w:rsidRPr="00FC6504">
        <w:rPr>
          <w:lang w:val="el-GR"/>
        </w:rPr>
        <w:lastRenderedPageBreak/>
        <w:t xml:space="preserve">Ο Ανάδοχος είναι υποχρεωμένος, εφόσον το επιθυμεί ο Φορέας για τον οποίο προορίζεται το Έργο, να υπογράψει </w:t>
      </w:r>
      <w:r w:rsidRPr="00FC6504">
        <w:rPr>
          <w:b/>
          <w:lang w:val="el-GR"/>
        </w:rPr>
        <w:t>Σύμβαση Συντήρησης</w:t>
      </w:r>
      <w:r w:rsidRPr="00FC6504">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4EC1F3F1" w14:textId="77777777" w:rsidR="0088655F" w:rsidRPr="00FC6504" w:rsidRDefault="0088655F" w:rsidP="002E347D">
      <w:pPr>
        <w:spacing w:before="120"/>
        <w:rPr>
          <w:lang w:val="el-GR"/>
        </w:rPr>
      </w:pPr>
      <w:r w:rsidRPr="00FC6504">
        <w:rPr>
          <w:lang w:val="el-GR"/>
        </w:rPr>
        <w:t xml:space="preserve">Για την αξιολόγηση των προσφορών των υποψηφίων Αναδόχων </w:t>
      </w:r>
      <w:r w:rsidRPr="00FC6504">
        <w:rPr>
          <w:b/>
          <w:lang w:val="el-GR"/>
        </w:rPr>
        <w:t>δεν λαμβάνονται υπόψη τα έτη πέραν της ΠΕΣ</w:t>
      </w:r>
      <w:r w:rsidRPr="00FC6504">
        <w:rPr>
          <w:lang w:val="el-GR"/>
        </w:rPr>
        <w:t>.</w:t>
      </w:r>
    </w:p>
    <w:p w14:paraId="01B83328" w14:textId="77777777" w:rsidR="0088655F" w:rsidRPr="00FC6504" w:rsidRDefault="0088655F" w:rsidP="002E347D">
      <w:pPr>
        <w:rPr>
          <w:lang w:val="el-GR"/>
        </w:rPr>
      </w:pPr>
    </w:p>
    <w:p w14:paraId="128F2767" w14:textId="76D74D8E" w:rsidR="003C2BEF" w:rsidRPr="00FC6504" w:rsidRDefault="002252EA" w:rsidP="008602C1">
      <w:pPr>
        <w:pStyle w:val="Heading5"/>
        <w:numPr>
          <w:ilvl w:val="0"/>
          <w:numId w:val="0"/>
        </w:numPr>
        <w:ind w:left="1008" w:hanging="1008"/>
        <w:rPr>
          <w:rFonts w:eastAsia="SimSun" w:cs="Tahoma"/>
          <w:lang w:val="el-GR"/>
        </w:rPr>
      </w:pPr>
      <w:bookmarkStart w:id="536" w:name="_Toc193968151"/>
      <w:r w:rsidRPr="00FC6504">
        <w:rPr>
          <w:rFonts w:eastAsia="SimSun" w:cs="Tahoma"/>
          <w:lang w:val="el-GR"/>
        </w:rPr>
        <w:t xml:space="preserve">4.4.1 </w:t>
      </w:r>
      <w:r w:rsidR="003C2BEF" w:rsidRPr="00FC6504">
        <w:rPr>
          <w:rFonts w:eastAsia="SimSun" w:cs="Tahoma"/>
          <w:lang w:val="el-GR"/>
        </w:rPr>
        <w:t>Υπηρεσίες Περιόδου Εγγύησης</w:t>
      </w:r>
      <w:bookmarkEnd w:id="536"/>
    </w:p>
    <w:p w14:paraId="18E751CC" w14:textId="373E120E" w:rsidR="0088655F" w:rsidRPr="00FC6504" w:rsidRDefault="0088655F" w:rsidP="002E347D">
      <w:pPr>
        <w:spacing w:before="120" w:after="60"/>
        <w:rPr>
          <w:lang w:val="el-GR"/>
        </w:rPr>
      </w:pPr>
      <w:bookmarkStart w:id="537" w:name="_Hlk180670171"/>
      <w:r w:rsidRPr="00FC6504">
        <w:rPr>
          <w:lang w:val="el-GR"/>
        </w:rPr>
        <w:t xml:space="preserve">Οι υπηρεσίες της Περιόδου Εγγύησης αφορούν στο σύνολο του Έργου, παρέχονται σε περιβάλλον </w:t>
      </w:r>
      <w:r w:rsidRPr="00FC6504">
        <w:rPr>
          <w:b/>
          <w:lang w:val="el-GR"/>
        </w:rPr>
        <w:t xml:space="preserve">Εγγυημένου Επιπέδου Υπηρεσιών </w:t>
      </w:r>
      <w:r w:rsidRPr="00FC6504">
        <w:rPr>
          <w:lang w:val="el-GR"/>
        </w:rPr>
        <w:t xml:space="preserve">(βλ. παρ. </w:t>
      </w:r>
      <w:r w:rsidR="00AB12DA" w:rsidRPr="00FC6504">
        <w:rPr>
          <w:lang w:val="el-GR"/>
        </w:rPr>
        <w:fldChar w:fldCharType="begin"/>
      </w:r>
      <w:r w:rsidR="00AB12DA" w:rsidRPr="00FC6504">
        <w:rPr>
          <w:lang w:val="el-GR"/>
        </w:rPr>
        <w:instrText xml:space="preserve"> REF _Ref55388072 \r \h </w:instrText>
      </w:r>
      <w:r w:rsidR="00141CA5" w:rsidRPr="00FC6504">
        <w:rPr>
          <w:lang w:val="el-GR"/>
        </w:rPr>
        <w:instrText xml:space="preserve"> \* MERGEFORMAT </w:instrText>
      </w:r>
      <w:r w:rsidR="00AB12DA" w:rsidRPr="00FC6504">
        <w:rPr>
          <w:lang w:val="el-GR"/>
        </w:rPr>
      </w:r>
      <w:r w:rsidR="00AB12DA" w:rsidRPr="00FC6504">
        <w:rPr>
          <w:lang w:val="el-GR"/>
        </w:rPr>
        <w:fldChar w:fldCharType="separate"/>
      </w:r>
      <w:r w:rsidR="00B07CCB" w:rsidRPr="00FC6504">
        <w:rPr>
          <w:lang w:val="el-GR"/>
        </w:rPr>
        <w:t>4.4</w:t>
      </w:r>
      <w:r w:rsidR="004255F2" w:rsidRPr="00FC6504">
        <w:rPr>
          <w:lang w:val="el-GR"/>
        </w:rPr>
        <w:t>.3</w:t>
      </w:r>
      <w:r w:rsidR="00AB12DA" w:rsidRPr="00FC6504">
        <w:rPr>
          <w:lang w:val="el-GR"/>
        </w:rPr>
        <w:fldChar w:fldCharType="end"/>
      </w:r>
      <w:r w:rsidRPr="00FC6504">
        <w:rPr>
          <w:lang w:val="el-GR"/>
        </w:rPr>
        <w:t xml:space="preserve"> </w:t>
      </w:r>
      <w:r w:rsidR="00AB12DA" w:rsidRPr="00FC6504">
        <w:rPr>
          <w:lang w:val="el-GR"/>
        </w:rPr>
        <w:fldChar w:fldCharType="begin"/>
      </w:r>
      <w:r w:rsidR="00AB12DA" w:rsidRPr="00FC6504">
        <w:rPr>
          <w:lang w:val="el-GR"/>
        </w:rPr>
        <w:instrText xml:space="preserve"> REF _Ref55388072 \h </w:instrText>
      </w:r>
      <w:r w:rsidR="00141CA5" w:rsidRPr="00FC6504">
        <w:rPr>
          <w:lang w:val="el-GR"/>
        </w:rPr>
        <w:instrText xml:space="preserve"> \* MERGEFORMAT </w:instrText>
      </w:r>
      <w:r w:rsidR="00AB12DA" w:rsidRPr="00FC6504">
        <w:rPr>
          <w:lang w:val="el-GR"/>
        </w:rPr>
      </w:r>
      <w:r w:rsidR="00AB12DA" w:rsidRPr="00FC6504">
        <w:rPr>
          <w:lang w:val="el-GR"/>
        </w:rPr>
        <w:fldChar w:fldCharType="separate"/>
      </w:r>
      <w:r w:rsidR="004255F2" w:rsidRPr="00FC6504">
        <w:rPr>
          <w:rFonts w:eastAsia="SimSun"/>
          <w:lang w:val="el-GR"/>
        </w:rPr>
        <w:t>Τήρηση Εγγυημένου Επιπέδου Υπηρεσιών – Ρήτρες</w:t>
      </w:r>
      <w:r w:rsidR="00AB12DA" w:rsidRPr="00FC6504">
        <w:rPr>
          <w:lang w:val="el-GR"/>
        </w:rPr>
        <w:fldChar w:fldCharType="end"/>
      </w:r>
      <w:r w:rsidRPr="00FC6504">
        <w:rPr>
          <w:lang w:val="el-GR"/>
        </w:rPr>
        <w:t xml:space="preserve">) και είναι αυτές που περιγράφονται στην παρ. </w:t>
      </w:r>
      <w:r w:rsidRPr="00FC6504">
        <w:rPr>
          <w:lang w:val="el-GR"/>
        </w:rPr>
        <w:fldChar w:fldCharType="begin"/>
      </w:r>
      <w:r w:rsidRPr="00FC6504">
        <w:rPr>
          <w:lang w:val="el-GR"/>
        </w:rPr>
        <w:instrText xml:space="preserve"> REF _Ref236033114 \r \h  \* MERGEFORMAT </w:instrText>
      </w:r>
      <w:r w:rsidRPr="00FC6504">
        <w:rPr>
          <w:lang w:val="el-GR"/>
        </w:rPr>
      </w:r>
      <w:r w:rsidRPr="00FC6504">
        <w:rPr>
          <w:lang w:val="el-GR"/>
        </w:rPr>
        <w:fldChar w:fldCharType="separate"/>
      </w:r>
      <w:r w:rsidR="00B07CCB" w:rsidRPr="00FC6504">
        <w:rPr>
          <w:lang w:val="el-GR"/>
        </w:rPr>
        <w:t>4.4</w:t>
      </w:r>
      <w:r w:rsidR="004255F2" w:rsidRPr="00FC6504">
        <w:rPr>
          <w:lang w:val="el-GR"/>
        </w:rPr>
        <w:t>.2</w:t>
      </w:r>
      <w:r w:rsidRPr="00FC6504">
        <w:rPr>
          <w:lang w:val="el-GR"/>
        </w:rPr>
        <w:fldChar w:fldCharType="end"/>
      </w:r>
      <w:r w:rsidR="00AB12DA" w:rsidRPr="00FC6504">
        <w:rPr>
          <w:lang w:val="el-GR"/>
        </w:rPr>
        <w:t xml:space="preserve"> </w:t>
      </w:r>
      <w:r w:rsidRPr="00FC6504">
        <w:rPr>
          <w:lang w:val="el-GR"/>
        </w:rPr>
        <w:fldChar w:fldCharType="begin"/>
      </w:r>
      <w:r w:rsidRPr="00FC6504">
        <w:rPr>
          <w:lang w:val="el-GR"/>
        </w:rPr>
        <w:instrText xml:space="preserve"> REF _Ref236033114 \h  \* MERGEFORMAT </w:instrText>
      </w:r>
      <w:r w:rsidRPr="00FC6504">
        <w:rPr>
          <w:lang w:val="el-GR"/>
        </w:rPr>
      </w:r>
      <w:r w:rsidRPr="00FC6504">
        <w:rPr>
          <w:lang w:val="el-GR"/>
        </w:rPr>
        <w:fldChar w:fldCharType="separate"/>
      </w:r>
      <w:r w:rsidR="004255F2" w:rsidRPr="00FC6504">
        <w:rPr>
          <w:lang w:val="el-GR"/>
        </w:rPr>
        <w:t>Υπηρεσίες Περιόδου Συντήρησης</w:t>
      </w:r>
      <w:r w:rsidRPr="00FC6504">
        <w:rPr>
          <w:lang w:val="el-GR"/>
        </w:rPr>
        <w:fldChar w:fldCharType="end"/>
      </w:r>
      <w:r w:rsidRPr="00FC6504">
        <w:rPr>
          <w:lang w:val="el-GR"/>
        </w:rPr>
        <w:t xml:space="preserve">, αλλά παρέχονται </w:t>
      </w:r>
      <w:r w:rsidRPr="00FC6504">
        <w:rPr>
          <w:b/>
          <w:lang w:val="el-GR"/>
        </w:rPr>
        <w:t>δωρεάν</w:t>
      </w:r>
      <w:r w:rsidRPr="00FC6504">
        <w:rPr>
          <w:lang w:val="el-GR"/>
        </w:rPr>
        <w:t>.</w:t>
      </w:r>
    </w:p>
    <w:bookmarkEnd w:id="537"/>
    <w:p w14:paraId="7D39AC23" w14:textId="17BD9D34" w:rsidR="0088655F" w:rsidRPr="00FC6504" w:rsidRDefault="0088655F" w:rsidP="002E347D">
      <w:pPr>
        <w:spacing w:before="120"/>
        <w:rPr>
          <w:b/>
          <w:u w:val="single"/>
          <w:lang w:val="el-GR"/>
        </w:rPr>
      </w:pPr>
      <w:r w:rsidRPr="00FC6504">
        <w:rPr>
          <w:b/>
          <w:u w:val="single"/>
          <w:lang w:val="el-GR"/>
        </w:rPr>
        <w:t>ΑΝΑΜΕΝΟΜΕΝΑ ΠΑΡΑΔΟΤΕΑ / ΑΠΟΤΕΛΕΣΜΑΤΑ ΠΕΡΙΟΔΟΥ: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A5417D" w:rsidRPr="00FC6504" w14:paraId="101B538C" w14:textId="77777777" w:rsidTr="00A5417D">
        <w:trPr>
          <w:trHeight w:val="113"/>
        </w:trPr>
        <w:tc>
          <w:tcPr>
            <w:tcW w:w="9535" w:type="dxa"/>
            <w:gridSpan w:val="2"/>
            <w:tcBorders>
              <w:top w:val="single" w:sz="4" w:space="0" w:color="auto"/>
              <w:left w:val="single" w:sz="4" w:space="0" w:color="auto"/>
              <w:bottom w:val="single" w:sz="4" w:space="0" w:color="auto"/>
              <w:right w:val="single" w:sz="4" w:space="0" w:color="auto"/>
            </w:tcBorders>
            <w:shd w:val="clear" w:color="auto" w:fill="E6E6E6"/>
          </w:tcPr>
          <w:p w14:paraId="3B498FB8" w14:textId="77777777" w:rsidR="00A5417D" w:rsidRPr="00FC6504" w:rsidRDefault="00A5417D" w:rsidP="002E347D">
            <w:pPr>
              <w:spacing w:before="120"/>
              <w:rPr>
                <w:b/>
              </w:rPr>
            </w:pPr>
            <w:r w:rsidRPr="00FC6504">
              <w:rPr>
                <w:b/>
              </w:rPr>
              <w:t>Περίοδος Εγγύησης – Παραδοτέα (ελάχιστα):</w:t>
            </w:r>
          </w:p>
        </w:tc>
      </w:tr>
      <w:tr w:rsidR="00A5417D" w:rsidRPr="00FC6504" w14:paraId="0469112D" w14:textId="77777777" w:rsidTr="008A2F86">
        <w:trPr>
          <w:trHeight w:val="390"/>
        </w:trPr>
        <w:tc>
          <w:tcPr>
            <w:tcW w:w="3528" w:type="dxa"/>
            <w:shd w:val="clear" w:color="auto" w:fill="E6E6E6"/>
            <w:vAlign w:val="center"/>
          </w:tcPr>
          <w:p w14:paraId="0360E333" w14:textId="77777777" w:rsidR="00A5417D" w:rsidRPr="00FC6504" w:rsidRDefault="00A5417D" w:rsidP="00ED34B6">
            <w:pPr>
              <w:widowControl w:val="0"/>
              <w:suppressAutoHyphens w:val="0"/>
              <w:spacing w:before="120"/>
              <w:rPr>
                <w:lang w:val="el-GR" w:eastAsia="en-US"/>
              </w:rPr>
            </w:pPr>
            <w:r w:rsidRPr="00FC6504">
              <w:rPr>
                <w:lang w:val="el-GR" w:eastAsia="en-US"/>
              </w:rPr>
              <w:t>Τίτλος Παραδοτέου</w:t>
            </w:r>
          </w:p>
        </w:tc>
        <w:tc>
          <w:tcPr>
            <w:tcW w:w="6007" w:type="dxa"/>
            <w:shd w:val="clear" w:color="auto" w:fill="E6E6E6"/>
            <w:vAlign w:val="center"/>
          </w:tcPr>
          <w:p w14:paraId="36F8DDFD" w14:textId="6044A017" w:rsidR="00A5417D" w:rsidRPr="00FC6504" w:rsidRDefault="00A5417D" w:rsidP="00ED34B6">
            <w:pPr>
              <w:widowControl w:val="0"/>
              <w:suppressAutoHyphens w:val="0"/>
              <w:spacing w:before="120"/>
              <w:rPr>
                <w:lang w:val="el-GR" w:eastAsia="en-US"/>
              </w:rPr>
            </w:pPr>
            <w:r w:rsidRPr="00FC6504">
              <w:rPr>
                <w:lang w:val="el-GR" w:eastAsia="en-US"/>
              </w:rPr>
              <w:t>Περιγραφή Παραδοτέου</w:t>
            </w:r>
          </w:p>
        </w:tc>
      </w:tr>
      <w:tr w:rsidR="00A5417D" w:rsidRPr="00FC6504" w14:paraId="0E1D337E" w14:textId="77777777" w:rsidTr="008A2F86">
        <w:trPr>
          <w:trHeight w:val="390"/>
        </w:trPr>
        <w:tc>
          <w:tcPr>
            <w:tcW w:w="3528" w:type="dxa"/>
          </w:tcPr>
          <w:p w14:paraId="4DC48BCB" w14:textId="77777777" w:rsidR="00A5417D" w:rsidRPr="00FC6504" w:rsidRDefault="00A5417D" w:rsidP="00ED34B6">
            <w:pPr>
              <w:widowControl w:val="0"/>
              <w:numPr>
                <w:ilvl w:val="0"/>
                <w:numId w:val="35"/>
              </w:numPr>
              <w:suppressAutoHyphens w:val="0"/>
              <w:spacing w:before="120" w:after="0"/>
              <w:rPr>
                <w:lang w:val="el-GR" w:eastAsia="en-US"/>
              </w:rPr>
            </w:pPr>
            <w:r w:rsidRPr="00FC6504">
              <w:rPr>
                <w:lang w:val="el-GR" w:eastAsia="en-US"/>
              </w:rPr>
              <w:t>Υπηρεσίες υποστήριξης και αποκατάστασης βλαβών</w:t>
            </w:r>
          </w:p>
        </w:tc>
        <w:tc>
          <w:tcPr>
            <w:tcW w:w="6007" w:type="dxa"/>
          </w:tcPr>
          <w:p w14:paraId="0833B72D" w14:textId="77777777" w:rsidR="00A5417D" w:rsidRPr="00FC6504" w:rsidRDefault="00A5417D" w:rsidP="002E347D">
            <w:pPr>
              <w:spacing w:before="120"/>
              <w:rPr>
                <w:lang w:val="el-GR"/>
              </w:rPr>
            </w:pPr>
            <w:r w:rsidRPr="00FC6504">
              <w:rPr>
                <w:lang w:val="el-GR"/>
              </w:rPr>
              <w:t>Τεύχος αποτύπωσης υπηρεσιών που θα περιλαμβάνει:</w:t>
            </w:r>
          </w:p>
          <w:p w14:paraId="4306F750" w14:textId="77777777" w:rsidR="00A5417D" w:rsidRPr="00FC6504" w:rsidRDefault="00A5417D" w:rsidP="002E347D">
            <w:pPr>
              <w:numPr>
                <w:ilvl w:val="0"/>
                <w:numId w:val="33"/>
              </w:numPr>
              <w:suppressAutoHyphens w:val="0"/>
              <w:spacing w:before="120" w:after="0"/>
              <w:ind w:left="357" w:hanging="357"/>
              <w:rPr>
                <w:lang w:val="el-GR"/>
              </w:rPr>
            </w:pPr>
            <w:r w:rsidRPr="00FC6504">
              <w:rPr>
                <w:lang w:val="el-GR"/>
              </w:rPr>
              <w:t>Τεκμηρίωση πρόσθετων προσαρμογών και παραμετροποιήσεων σε λογισμικό και εξοπλισμό</w:t>
            </w:r>
          </w:p>
          <w:p w14:paraId="7D4A9A37" w14:textId="77777777" w:rsidR="00A5417D" w:rsidRPr="00FC6504" w:rsidRDefault="00A5417D" w:rsidP="002E347D">
            <w:pPr>
              <w:numPr>
                <w:ilvl w:val="0"/>
                <w:numId w:val="33"/>
              </w:numPr>
              <w:suppressAutoHyphens w:val="0"/>
              <w:spacing w:before="120" w:after="0"/>
              <w:ind w:left="357" w:hanging="357"/>
            </w:pPr>
            <w:r w:rsidRPr="00FC6504">
              <w:t>Τεκμηρίωση σφαλμάτων</w:t>
            </w:r>
          </w:p>
          <w:p w14:paraId="320B2E3C" w14:textId="77777777" w:rsidR="00A5417D" w:rsidRPr="00FC6504" w:rsidRDefault="00A5417D" w:rsidP="002E347D">
            <w:pPr>
              <w:numPr>
                <w:ilvl w:val="0"/>
                <w:numId w:val="33"/>
              </w:numPr>
              <w:suppressAutoHyphens w:val="0"/>
              <w:spacing w:before="120" w:after="0"/>
              <w:ind w:left="357" w:hanging="357"/>
              <w:rPr>
                <w:lang w:val="el-GR"/>
              </w:rPr>
            </w:pPr>
            <w:r w:rsidRPr="00FC6504">
              <w:rPr>
                <w:lang w:val="el-GR"/>
              </w:rPr>
              <w:t>Παράδοση αντιτύπων όλων των μεταβολών ή επανεκδόσεων ή τροποποιήσεων των εγχειριδίων έτοιμου λογισμικού και εξοπλισμού</w:t>
            </w:r>
          </w:p>
          <w:p w14:paraId="71F9902E" w14:textId="77777777" w:rsidR="00A5417D" w:rsidRPr="00FC6504" w:rsidRDefault="00A5417D" w:rsidP="002E347D">
            <w:pPr>
              <w:numPr>
                <w:ilvl w:val="0"/>
                <w:numId w:val="33"/>
              </w:numPr>
              <w:suppressAutoHyphens w:val="0"/>
              <w:spacing w:before="120" w:after="0"/>
              <w:ind w:left="357" w:hanging="357"/>
              <w:rPr>
                <w:lang w:val="el-GR"/>
              </w:rPr>
            </w:pPr>
            <w:r w:rsidRPr="00FC6504">
              <w:rPr>
                <w:lang w:val="el-GR"/>
              </w:rPr>
              <w:t>Τεκμηρίωση εγκαταστάσεων νέων εκδόσεων έτοιμου λογισμικού</w:t>
            </w:r>
          </w:p>
        </w:tc>
      </w:tr>
    </w:tbl>
    <w:p w14:paraId="49ECD376" w14:textId="77777777" w:rsidR="0088655F" w:rsidRPr="00FC6504" w:rsidRDefault="0088655F" w:rsidP="002E347D">
      <w:pPr>
        <w:spacing w:before="120"/>
        <w:rPr>
          <w:lang w:val="el-GR"/>
        </w:rPr>
      </w:pPr>
    </w:p>
    <w:p w14:paraId="1D793242" w14:textId="62EDE019" w:rsidR="0088655F" w:rsidRPr="00FC6504" w:rsidRDefault="002252EA" w:rsidP="008602C1">
      <w:pPr>
        <w:pStyle w:val="Heading5"/>
        <w:numPr>
          <w:ilvl w:val="0"/>
          <w:numId w:val="0"/>
        </w:numPr>
        <w:ind w:left="1008" w:hanging="1008"/>
        <w:rPr>
          <w:rFonts w:eastAsia="SimSun" w:cs="Tahoma"/>
          <w:lang w:val="el-GR"/>
        </w:rPr>
      </w:pPr>
      <w:bookmarkStart w:id="538" w:name="_Toc104101556"/>
      <w:bookmarkStart w:id="539" w:name="_Toc104101731"/>
      <w:bookmarkStart w:id="540" w:name="_Toc104101906"/>
      <w:bookmarkStart w:id="541" w:name="_Toc104102081"/>
      <w:bookmarkStart w:id="542" w:name="_Toc104100343"/>
      <w:bookmarkStart w:id="543" w:name="_Toc104100516"/>
      <w:bookmarkStart w:id="544" w:name="_Toc104100689"/>
      <w:bookmarkStart w:id="545" w:name="_Toc104100862"/>
      <w:bookmarkStart w:id="546" w:name="_Toc104101035"/>
      <w:bookmarkStart w:id="547" w:name="_Toc104101210"/>
      <w:bookmarkStart w:id="548" w:name="_Toc104101384"/>
      <w:bookmarkStart w:id="549" w:name="_Toc104101558"/>
      <w:bookmarkStart w:id="550" w:name="_Toc104101733"/>
      <w:bookmarkStart w:id="551" w:name="_Toc104101908"/>
      <w:bookmarkStart w:id="552" w:name="_Toc104102083"/>
      <w:bookmarkStart w:id="553" w:name="_Toc104101560"/>
      <w:bookmarkStart w:id="554" w:name="_Toc104101735"/>
      <w:bookmarkStart w:id="555" w:name="_Toc104101910"/>
      <w:bookmarkStart w:id="556" w:name="_Toc104102085"/>
      <w:bookmarkStart w:id="557" w:name="_Ref236033114"/>
      <w:bookmarkStart w:id="558" w:name="_Ref236033117"/>
      <w:bookmarkStart w:id="559" w:name="_Toc326758130"/>
      <w:bookmarkStart w:id="560" w:name="_Toc336003295"/>
      <w:bookmarkStart w:id="561" w:name="_Toc373144221"/>
      <w:bookmarkStart w:id="562" w:name="_Toc45706995"/>
      <w:bookmarkStart w:id="563" w:name="_Toc46478280"/>
      <w:bookmarkStart w:id="564" w:name="_Toc193968152"/>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FC6504">
        <w:rPr>
          <w:rFonts w:eastAsia="SimSun" w:cs="Tahoma"/>
          <w:lang w:val="el-GR"/>
        </w:rPr>
        <w:t xml:space="preserve">4.4.2 </w:t>
      </w:r>
      <w:r w:rsidR="0088655F" w:rsidRPr="00FC6504">
        <w:rPr>
          <w:rFonts w:eastAsia="SimSun" w:cs="Tahoma"/>
          <w:lang w:val="el-GR"/>
        </w:rPr>
        <w:t>Υπηρεσίες Περιόδου Συντήρησης</w:t>
      </w:r>
      <w:bookmarkEnd w:id="557"/>
      <w:bookmarkEnd w:id="558"/>
      <w:bookmarkEnd w:id="559"/>
      <w:bookmarkEnd w:id="560"/>
      <w:bookmarkEnd w:id="561"/>
      <w:bookmarkEnd w:id="562"/>
      <w:bookmarkEnd w:id="563"/>
      <w:bookmarkEnd w:id="564"/>
    </w:p>
    <w:p w14:paraId="4D89C007" w14:textId="77777777" w:rsidR="0088655F" w:rsidRPr="00FC6504" w:rsidRDefault="0088655F" w:rsidP="002E347D">
      <w:pPr>
        <w:spacing w:before="120"/>
        <w:rPr>
          <w:lang w:val="el-GR"/>
        </w:rPr>
      </w:pPr>
      <w:r w:rsidRPr="00FC6504">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5417D" w:rsidRPr="00FC6504" w14:paraId="3E757A29" w14:textId="77777777" w:rsidTr="008A2F86">
        <w:tc>
          <w:tcPr>
            <w:tcW w:w="9828" w:type="dxa"/>
            <w:shd w:val="clear" w:color="auto" w:fill="auto"/>
          </w:tcPr>
          <w:p w14:paraId="48BBADBB" w14:textId="77777777" w:rsidR="00A5417D" w:rsidRPr="00FC6504" w:rsidRDefault="00A5417D" w:rsidP="002E347D">
            <w:pPr>
              <w:spacing w:before="120" w:after="60"/>
              <w:rPr>
                <w:b/>
                <w:u w:val="single"/>
                <w:lang w:val="el-GR"/>
              </w:rPr>
            </w:pPr>
            <w:r w:rsidRPr="00FC6504">
              <w:rPr>
                <w:b/>
                <w:u w:val="single"/>
                <w:lang w:val="el-GR"/>
              </w:rPr>
              <w:t>ΑΝΤΙΚΕΙΜΕΝΟ / ΠΕΡΙΕΧΟΜΕΝΟ ΠΕΡΙΟΔΟΥ:</w:t>
            </w:r>
          </w:p>
          <w:p w14:paraId="6304A849" w14:textId="43BE8825" w:rsidR="00A5417D" w:rsidRPr="00FC6504" w:rsidRDefault="00A5417D" w:rsidP="002E347D">
            <w:pPr>
              <w:shd w:val="clear" w:color="auto" w:fill="FFFFFF" w:themeFill="background1"/>
              <w:spacing w:before="120" w:after="60"/>
              <w:rPr>
                <w:b/>
                <w:bCs/>
                <w:lang w:val="el-GR"/>
              </w:rPr>
            </w:pPr>
            <w:r w:rsidRPr="00FC6504">
              <w:rPr>
                <w:b/>
                <w:bCs/>
                <w:lang w:val="el-GR"/>
              </w:rPr>
              <w:t>ΣΥΝΤΗΡΗΣΗ ΕΤΟΙΜΟΥ ΛΟΓΙΣΜΙΚΟΥ και ΕΞΟΠΛΙΣΜΟΥ</w:t>
            </w:r>
          </w:p>
          <w:p w14:paraId="44B8F20E" w14:textId="7F79BB98" w:rsidR="00A5417D" w:rsidRPr="00FC6504" w:rsidRDefault="00A5417D" w:rsidP="002E347D">
            <w:pPr>
              <w:numPr>
                <w:ilvl w:val="0"/>
                <w:numId w:val="32"/>
              </w:numPr>
              <w:suppressAutoHyphens w:val="0"/>
              <w:spacing w:before="120"/>
              <w:rPr>
                <w:lang w:val="el-GR"/>
              </w:rPr>
            </w:pPr>
            <w:r w:rsidRPr="00FC6504">
              <w:rPr>
                <w:lang w:val="el-GR"/>
              </w:rPr>
              <w:t>Διασφάλιση καλής λειτουργίας έτοιμου λογισμικού και εξοπλισμού.</w:t>
            </w:r>
          </w:p>
          <w:p w14:paraId="062ACE65" w14:textId="3EACF184" w:rsidR="00A5417D" w:rsidRPr="00FC6504" w:rsidRDefault="00A5417D" w:rsidP="002E347D">
            <w:pPr>
              <w:numPr>
                <w:ilvl w:val="0"/>
                <w:numId w:val="32"/>
              </w:numPr>
              <w:suppressAutoHyphens w:val="0"/>
              <w:spacing w:beforeLines="60" w:before="144" w:after="0"/>
              <w:rPr>
                <w:lang w:val="el-GR"/>
              </w:rPr>
            </w:pPr>
            <w:r w:rsidRPr="00FC6504">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w:t>
            </w:r>
            <w:r w:rsidR="000C7D08" w:rsidRPr="00FC6504">
              <w:rPr>
                <w:lang w:val="el-GR"/>
              </w:rPr>
              <w:t xml:space="preserve">Παράρτημα Ι, </w:t>
            </w:r>
            <w:r w:rsidRPr="00FC6504">
              <w:rPr>
                <w:lang w:val="el-GR"/>
              </w:rPr>
              <w:t xml:space="preserve">παρ. </w:t>
            </w:r>
            <w:r w:rsidR="00B07CCB" w:rsidRPr="00FC6504">
              <w:rPr>
                <w:lang w:val="el-GR"/>
              </w:rPr>
              <w:t>4</w:t>
            </w:r>
            <w:r w:rsidRPr="00FC6504">
              <w:rPr>
                <w:lang w:val="el-GR"/>
              </w:rPr>
              <w:t xml:space="preserve">.4.3)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B07CCB" w:rsidRPr="00FC6504">
              <w:rPr>
                <w:lang w:val="el-GR"/>
              </w:rPr>
              <w:t>4</w:t>
            </w:r>
            <w:r w:rsidRPr="00FC6504">
              <w:rPr>
                <w:lang w:val="el-GR"/>
              </w:rPr>
              <w:t>.4.3, επιβάλλονται οι προβλεπόμενες ρήτρες.</w:t>
            </w:r>
          </w:p>
          <w:p w14:paraId="333C9ADC" w14:textId="7C1EB358" w:rsidR="00A5417D" w:rsidRPr="00FC6504" w:rsidRDefault="00A5417D" w:rsidP="002E347D">
            <w:pPr>
              <w:numPr>
                <w:ilvl w:val="0"/>
                <w:numId w:val="32"/>
              </w:numPr>
              <w:suppressAutoHyphens w:val="0"/>
              <w:spacing w:beforeLines="60" w:before="144" w:after="0"/>
              <w:rPr>
                <w:lang w:val="el-GR"/>
              </w:rPr>
            </w:pPr>
            <w:r w:rsidRPr="00FC6504">
              <w:rPr>
                <w:lang w:val="el-GR"/>
              </w:rPr>
              <w:t>Παράδοση – εγκατάσταση τυχόν βελτιωτικών εκδόσεων λογισμικού, μετά από έγκριση της ΕΠΕ.</w:t>
            </w:r>
          </w:p>
          <w:p w14:paraId="370DBD2B" w14:textId="77777777" w:rsidR="00A5417D" w:rsidRPr="00FC6504" w:rsidRDefault="00A5417D" w:rsidP="002E347D">
            <w:pPr>
              <w:numPr>
                <w:ilvl w:val="0"/>
                <w:numId w:val="32"/>
              </w:numPr>
              <w:suppressAutoHyphens w:val="0"/>
              <w:spacing w:beforeLines="60" w:before="144" w:after="0"/>
              <w:rPr>
                <w:lang w:val="el-GR"/>
              </w:rPr>
            </w:pPr>
            <w:r w:rsidRPr="00FC6504">
              <w:rPr>
                <w:lang w:val="el-GR"/>
              </w:rPr>
              <w:t>Παράδοση αντιτύπων όλων των μεταβολών ή των επανεκδόσεων ή τροποποιήσεων των εγχειριδίων λογισμικού και εξοπλισμού.</w:t>
            </w:r>
          </w:p>
          <w:p w14:paraId="251EECE5" w14:textId="77777777" w:rsidR="00A5417D" w:rsidRPr="00FC6504" w:rsidRDefault="00A5417D" w:rsidP="002E347D">
            <w:pPr>
              <w:spacing w:before="120" w:after="0"/>
              <w:rPr>
                <w:lang w:val="el-GR"/>
              </w:rPr>
            </w:pPr>
          </w:p>
          <w:p w14:paraId="2E72D19A" w14:textId="40D3445C" w:rsidR="00A5417D" w:rsidRPr="00FC6504" w:rsidRDefault="00A5417D" w:rsidP="002E347D">
            <w:pPr>
              <w:spacing w:before="120" w:after="60"/>
              <w:rPr>
                <w:b/>
                <w:u w:val="single"/>
              </w:rPr>
            </w:pPr>
            <w:r w:rsidRPr="00FC6504">
              <w:rPr>
                <w:b/>
              </w:rPr>
              <w:t>ΥΠΗΡΕΣΙΕΣ/ΤΕΧΝΙΚΗ ΥΠΟΣΤΗΡΙΞΗ</w:t>
            </w:r>
          </w:p>
          <w:p w14:paraId="05DFD492" w14:textId="03F24DF9" w:rsidR="00A5417D" w:rsidRPr="00FC6504" w:rsidRDefault="00A5417D" w:rsidP="002E347D">
            <w:pPr>
              <w:numPr>
                <w:ilvl w:val="0"/>
                <w:numId w:val="36"/>
              </w:numPr>
              <w:suppressAutoHyphens w:val="0"/>
              <w:spacing w:before="120"/>
              <w:rPr>
                <w:lang w:val="el-GR"/>
              </w:rPr>
            </w:pPr>
            <w:r w:rsidRPr="00FC6504">
              <w:rPr>
                <w:lang w:val="el-GR"/>
              </w:rPr>
              <w:t>Υπηρεσίες</w:t>
            </w:r>
            <w:r w:rsidRPr="00FC6504">
              <w:rPr>
                <w:lang w:val="en-US"/>
              </w:rPr>
              <w:t xml:space="preserve"> </w:t>
            </w:r>
            <w:r w:rsidRPr="00FC6504">
              <w:rPr>
                <w:lang w:val="el-GR"/>
              </w:rPr>
              <w:t>απομακρυσμένης Τεχνικής Υποστήριξης</w:t>
            </w:r>
          </w:p>
          <w:p w14:paraId="76EA8D6C" w14:textId="77777777" w:rsidR="00A5417D" w:rsidRPr="00FC6504" w:rsidRDefault="00A5417D" w:rsidP="002E347D">
            <w:pPr>
              <w:numPr>
                <w:ilvl w:val="0"/>
                <w:numId w:val="36"/>
              </w:numPr>
              <w:suppressAutoHyphens w:val="0"/>
              <w:spacing w:before="120"/>
              <w:rPr>
                <w:lang w:val="el-GR"/>
              </w:rPr>
            </w:pPr>
            <w:r w:rsidRPr="00FC6504">
              <w:t>On</w:t>
            </w:r>
            <w:r w:rsidRPr="00FC6504">
              <w:rPr>
                <w:lang w:val="el-GR"/>
              </w:rPr>
              <w:t xml:space="preserve"> </w:t>
            </w:r>
            <w:r w:rsidRPr="00FC6504">
              <w:t>site</w:t>
            </w:r>
            <w:r w:rsidRPr="00FC6504">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1F4064C4" w14:textId="77777777" w:rsidR="00A5417D" w:rsidRPr="00FC6504" w:rsidRDefault="00A5417D" w:rsidP="002E347D">
            <w:pPr>
              <w:numPr>
                <w:ilvl w:val="0"/>
                <w:numId w:val="36"/>
              </w:numPr>
              <w:suppressAutoHyphens w:val="0"/>
              <w:spacing w:before="120"/>
              <w:rPr>
                <w:lang w:val="el-GR"/>
              </w:rPr>
            </w:pPr>
            <w:r w:rsidRPr="00FC6504">
              <w:rPr>
                <w:lang w:val="el-GR"/>
              </w:rPr>
              <w:t>Αντιμετώπιση λαθών και σφαλμάτων στη λειτουργία του συστήματος.</w:t>
            </w:r>
          </w:p>
          <w:p w14:paraId="046688DA" w14:textId="77777777" w:rsidR="00A5417D" w:rsidRPr="00FC6504" w:rsidRDefault="00A5417D" w:rsidP="002E347D">
            <w:pPr>
              <w:numPr>
                <w:ilvl w:val="0"/>
                <w:numId w:val="36"/>
              </w:numPr>
              <w:suppressAutoHyphens w:val="0"/>
              <w:spacing w:before="120"/>
              <w:rPr>
                <w:lang w:val="el-GR"/>
              </w:rPr>
            </w:pPr>
            <w:r w:rsidRPr="00FC6504">
              <w:rPr>
                <w:lang w:val="el-GR"/>
              </w:rPr>
              <w:t>Ενημέρωση των χειριστών του για τυχόν αλλαγές στη λειτουργικότητα του συστήματος.</w:t>
            </w:r>
          </w:p>
          <w:p w14:paraId="6C9CB7E8" w14:textId="77777777" w:rsidR="00A5417D" w:rsidRPr="00FC6504" w:rsidRDefault="00A5417D" w:rsidP="002E347D">
            <w:pPr>
              <w:spacing w:before="120" w:after="0"/>
              <w:rPr>
                <w:u w:val="single"/>
                <w:lang w:val="el-GR"/>
              </w:rPr>
            </w:pPr>
          </w:p>
          <w:p w14:paraId="53483FA2" w14:textId="01A6070D" w:rsidR="00A5417D" w:rsidRPr="00FC6504" w:rsidRDefault="00A5417D" w:rsidP="002E347D">
            <w:pPr>
              <w:spacing w:before="120" w:after="60"/>
              <w:rPr>
                <w:b/>
                <w:u w:val="single"/>
                <w:lang w:val="el-GR"/>
              </w:rPr>
            </w:pPr>
            <w:r w:rsidRPr="00FC6504">
              <w:rPr>
                <w:b/>
                <w:u w:val="single"/>
                <w:lang w:val="el-GR"/>
              </w:rPr>
              <w:t>ΑΝΑΜΕΝΟΜΕΝΑ ΠΑΡΑΔΟΤΕΑ / ΑΠΟΤΕΛΕΣΜΑΤΑ ΠΕΡΙΟΔΟΥ: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A5417D" w:rsidRPr="00FC6504" w14:paraId="3680A4E3" w14:textId="77777777" w:rsidTr="008A2F86">
              <w:trPr>
                <w:trHeight w:val="113"/>
              </w:trPr>
              <w:tc>
                <w:tcPr>
                  <w:tcW w:w="9535" w:type="dxa"/>
                  <w:gridSpan w:val="2"/>
                  <w:shd w:val="clear" w:color="auto" w:fill="E6E6E6"/>
                </w:tcPr>
                <w:p w14:paraId="15BE098A" w14:textId="77777777" w:rsidR="00A5417D" w:rsidRPr="00FC6504" w:rsidRDefault="00A5417D" w:rsidP="002E347D">
                  <w:pPr>
                    <w:spacing w:after="0"/>
                    <w:rPr>
                      <w:lang w:val="el-GR"/>
                    </w:rPr>
                  </w:pPr>
                  <w:r w:rsidRPr="00FC6504">
                    <w:rPr>
                      <w:b/>
                      <w:lang w:val="el-GR"/>
                    </w:rPr>
                    <w:t xml:space="preserve">Περίοδος Συντήρησης </w:t>
                  </w:r>
                  <w:r w:rsidRPr="00FC6504">
                    <w:rPr>
                      <w:lang w:val="el-GR"/>
                    </w:rPr>
                    <w:t>– Παραδοτέα (ελάχιστα):</w:t>
                  </w:r>
                </w:p>
              </w:tc>
            </w:tr>
            <w:tr w:rsidR="00A5417D" w:rsidRPr="00FC6504" w14:paraId="3F9327FC" w14:textId="77777777" w:rsidTr="008A2F86">
              <w:trPr>
                <w:trHeight w:val="390"/>
              </w:trPr>
              <w:tc>
                <w:tcPr>
                  <w:tcW w:w="3595" w:type="dxa"/>
                  <w:shd w:val="clear" w:color="auto" w:fill="E6E6E6"/>
                  <w:vAlign w:val="center"/>
                </w:tcPr>
                <w:p w14:paraId="00426353" w14:textId="77777777" w:rsidR="00A5417D" w:rsidRPr="00FC6504" w:rsidRDefault="00A5417D" w:rsidP="00ED34B6">
                  <w:pPr>
                    <w:widowControl w:val="0"/>
                    <w:suppressAutoHyphens w:val="0"/>
                    <w:spacing w:after="0"/>
                    <w:rPr>
                      <w:lang w:val="el-GR" w:eastAsia="en-US"/>
                    </w:rPr>
                  </w:pPr>
                  <w:r w:rsidRPr="00FC6504">
                    <w:rPr>
                      <w:lang w:val="el-GR" w:eastAsia="en-US"/>
                    </w:rPr>
                    <w:t>Τίτλος Παραδοτέου</w:t>
                  </w:r>
                </w:p>
              </w:tc>
              <w:tc>
                <w:tcPr>
                  <w:tcW w:w="5940" w:type="dxa"/>
                  <w:shd w:val="clear" w:color="auto" w:fill="E6E6E6"/>
                  <w:vAlign w:val="center"/>
                </w:tcPr>
                <w:p w14:paraId="0DE905E0" w14:textId="59693D09" w:rsidR="00A5417D" w:rsidRPr="00FC6504" w:rsidRDefault="00A5417D" w:rsidP="00ED34B6">
                  <w:pPr>
                    <w:widowControl w:val="0"/>
                    <w:suppressAutoHyphens w:val="0"/>
                    <w:spacing w:after="0"/>
                    <w:rPr>
                      <w:lang w:val="el-GR" w:eastAsia="en-US"/>
                    </w:rPr>
                  </w:pPr>
                  <w:r w:rsidRPr="00FC6504">
                    <w:rPr>
                      <w:lang w:val="el-GR" w:eastAsia="en-US"/>
                    </w:rPr>
                    <w:t>Περιγραφή Παραδοτέου</w:t>
                  </w:r>
                </w:p>
              </w:tc>
            </w:tr>
            <w:tr w:rsidR="00A5417D" w:rsidRPr="00FC6504" w14:paraId="08F2440E" w14:textId="77777777" w:rsidTr="008A2F86">
              <w:trPr>
                <w:trHeight w:val="390"/>
              </w:trPr>
              <w:tc>
                <w:tcPr>
                  <w:tcW w:w="3595" w:type="dxa"/>
                </w:tcPr>
                <w:p w14:paraId="0B71CCF1" w14:textId="77777777" w:rsidR="00A5417D" w:rsidRPr="00FC6504" w:rsidRDefault="00A5417D" w:rsidP="00ED34B6">
                  <w:pPr>
                    <w:widowControl w:val="0"/>
                    <w:numPr>
                      <w:ilvl w:val="0"/>
                      <w:numId w:val="38"/>
                    </w:numPr>
                    <w:suppressAutoHyphens w:val="0"/>
                    <w:spacing w:before="120" w:after="0"/>
                    <w:rPr>
                      <w:lang w:val="el-GR" w:eastAsia="en-US"/>
                    </w:rPr>
                  </w:pPr>
                  <w:r w:rsidRPr="00FC6504">
                    <w:rPr>
                      <w:lang w:val="el-GR" w:eastAsia="en-US"/>
                    </w:rPr>
                    <w:t>Υπηρεσίες υποστήριξης και αποκατάστασης βλαβών</w:t>
                  </w:r>
                </w:p>
              </w:tc>
              <w:tc>
                <w:tcPr>
                  <w:tcW w:w="5940" w:type="dxa"/>
                </w:tcPr>
                <w:p w14:paraId="27CFEFCD" w14:textId="77777777" w:rsidR="00A5417D" w:rsidRPr="00FC6504" w:rsidRDefault="00A5417D" w:rsidP="002E347D">
                  <w:pPr>
                    <w:spacing w:after="0"/>
                    <w:rPr>
                      <w:lang w:val="el-GR"/>
                    </w:rPr>
                  </w:pPr>
                  <w:r w:rsidRPr="00FC6504">
                    <w:rPr>
                      <w:lang w:val="el-GR"/>
                    </w:rPr>
                    <w:t>Τεύχος αποτύπωσης υπηρεσιών που θα περιλαμβάνει:</w:t>
                  </w:r>
                </w:p>
                <w:p w14:paraId="6F2F526D" w14:textId="77777777" w:rsidR="00A5417D" w:rsidRPr="00FC6504" w:rsidRDefault="00A5417D" w:rsidP="002E347D">
                  <w:pPr>
                    <w:numPr>
                      <w:ilvl w:val="0"/>
                      <w:numId w:val="34"/>
                    </w:numPr>
                    <w:suppressAutoHyphens w:val="0"/>
                    <w:spacing w:before="120" w:after="0"/>
                    <w:rPr>
                      <w:lang w:val="el-GR"/>
                    </w:rPr>
                  </w:pPr>
                  <w:r w:rsidRPr="00FC6504">
                    <w:rPr>
                      <w:lang w:val="el-GR"/>
                    </w:rPr>
                    <w:t>Αναλυτικό Πρόγραμμα ενεργειών προληπτικής συντήρησης, που υποβάλλεται με την έναρξη της σχετικής περιόδου</w:t>
                  </w:r>
                </w:p>
                <w:p w14:paraId="057A2054" w14:textId="77777777" w:rsidR="00A5417D" w:rsidRPr="00FC6504" w:rsidRDefault="00A5417D" w:rsidP="002E347D">
                  <w:pPr>
                    <w:numPr>
                      <w:ilvl w:val="0"/>
                      <w:numId w:val="34"/>
                    </w:numPr>
                    <w:suppressAutoHyphens w:val="0"/>
                    <w:spacing w:before="120" w:after="0"/>
                    <w:rPr>
                      <w:lang w:val="el-GR"/>
                    </w:rPr>
                  </w:pPr>
                  <w:r w:rsidRPr="00FC6504">
                    <w:rPr>
                      <w:lang w:val="el-GR"/>
                    </w:rPr>
                    <w:t>Αναλυτική Καταγραφή Πεπραγμένων Συντήρησης (Τακτικών – Έκτακτων Ενεργειών)</w:t>
                  </w:r>
                </w:p>
                <w:p w14:paraId="3936EC64" w14:textId="77777777" w:rsidR="00A5417D" w:rsidRPr="00FC6504" w:rsidRDefault="00A5417D" w:rsidP="002E347D">
                  <w:pPr>
                    <w:numPr>
                      <w:ilvl w:val="0"/>
                      <w:numId w:val="34"/>
                    </w:numPr>
                    <w:suppressAutoHyphens w:val="0"/>
                    <w:spacing w:before="120" w:after="0"/>
                    <w:rPr>
                      <w:lang w:val="el-GR"/>
                    </w:rPr>
                  </w:pPr>
                  <w:r w:rsidRPr="00FC6504">
                    <w:rPr>
                      <w:lang w:val="el-GR"/>
                    </w:rPr>
                    <w:t>Τεκμηρίωση πρόσθετων προσαρμογών και παραμετροποιήσεων σε έτοιμο λογισμικό και εξοπλισμό</w:t>
                  </w:r>
                </w:p>
                <w:p w14:paraId="0B1782CF" w14:textId="77777777" w:rsidR="00A5417D" w:rsidRPr="00FC6504" w:rsidRDefault="00A5417D" w:rsidP="002E347D">
                  <w:pPr>
                    <w:numPr>
                      <w:ilvl w:val="0"/>
                      <w:numId w:val="34"/>
                    </w:numPr>
                    <w:spacing w:before="120" w:after="0" w:line="259" w:lineRule="auto"/>
                    <w:rPr>
                      <w:lang w:val="el-GR"/>
                    </w:rPr>
                  </w:pPr>
                  <w:r w:rsidRPr="00FC6504">
                    <w:rPr>
                      <w:lang w:val="el-GR"/>
                    </w:rPr>
                    <w:t>Παράδοση αντιτύπων όλων των μεταβολών ή επανεκδόσεων ή τροποποιήσεων των εγχειριδίων του έτοιμου λογισμικού και εξοπλισμού</w:t>
                  </w:r>
                </w:p>
                <w:p w14:paraId="200207CF" w14:textId="77777777" w:rsidR="00A5417D" w:rsidRPr="00FC6504" w:rsidRDefault="00A5417D" w:rsidP="002E347D">
                  <w:pPr>
                    <w:numPr>
                      <w:ilvl w:val="0"/>
                      <w:numId w:val="34"/>
                    </w:numPr>
                    <w:suppressAutoHyphens w:val="0"/>
                    <w:spacing w:before="120" w:after="0"/>
                    <w:rPr>
                      <w:lang w:val="el-GR"/>
                    </w:rPr>
                  </w:pPr>
                  <w:r w:rsidRPr="00FC6504">
                    <w:rPr>
                      <w:lang w:val="el-GR"/>
                    </w:rPr>
                    <w:t>Τεκμηρίωση εγκαταστάσεων νέων εκδόσεων έτοιμου λογισμικού</w:t>
                  </w:r>
                </w:p>
              </w:tc>
            </w:tr>
          </w:tbl>
          <w:p w14:paraId="512974DF" w14:textId="77777777" w:rsidR="00A5417D" w:rsidRPr="00FC6504" w:rsidRDefault="00A5417D" w:rsidP="002E347D">
            <w:pPr>
              <w:suppressAutoHyphens w:val="0"/>
              <w:rPr>
                <w:lang w:val="el-GR" w:eastAsia="en-US"/>
              </w:rPr>
            </w:pPr>
          </w:p>
        </w:tc>
      </w:tr>
    </w:tbl>
    <w:p w14:paraId="5B23F792" w14:textId="77777777" w:rsidR="00A5417D" w:rsidRPr="00FC6504" w:rsidRDefault="00A5417D" w:rsidP="002E347D">
      <w:pPr>
        <w:spacing w:before="120"/>
        <w:rPr>
          <w:lang w:val="el-GR"/>
        </w:rPr>
      </w:pPr>
    </w:p>
    <w:p w14:paraId="1382AC0E" w14:textId="17BCA4BF" w:rsidR="003C2BEF" w:rsidRPr="00FC6504" w:rsidRDefault="002252EA" w:rsidP="008602C1">
      <w:pPr>
        <w:pStyle w:val="Heading5"/>
        <w:numPr>
          <w:ilvl w:val="0"/>
          <w:numId w:val="0"/>
        </w:numPr>
        <w:ind w:left="1008" w:hanging="1008"/>
        <w:rPr>
          <w:rFonts w:eastAsia="SimSun" w:cs="Tahoma"/>
          <w:lang w:val="el-GR"/>
        </w:rPr>
      </w:pPr>
      <w:bookmarkStart w:id="565" w:name="_Ref55388072"/>
      <w:bookmarkStart w:id="566" w:name="_Toc193968153"/>
      <w:r w:rsidRPr="00FC6504">
        <w:rPr>
          <w:rFonts w:eastAsia="SimSun" w:cs="Tahoma"/>
          <w:lang w:val="el-GR"/>
        </w:rPr>
        <w:t xml:space="preserve">4.4.3 </w:t>
      </w:r>
      <w:r w:rsidR="003C2BEF" w:rsidRPr="00FC6504">
        <w:rPr>
          <w:rFonts w:eastAsia="SimSun" w:cs="Tahoma"/>
          <w:lang w:val="el-GR"/>
        </w:rPr>
        <w:t>Τήρηση Εγγυημένου Επιπέδου Υπηρεσιών – Ρήτρες</w:t>
      </w:r>
      <w:bookmarkEnd w:id="565"/>
      <w:bookmarkEnd w:id="566"/>
    </w:p>
    <w:p w14:paraId="170F5647" w14:textId="35576EC5" w:rsidR="007D69F3" w:rsidRPr="00FC6504" w:rsidRDefault="007D69F3" w:rsidP="002E347D">
      <w:pPr>
        <w:spacing w:before="60" w:after="60"/>
        <w:rPr>
          <w:lang w:val="el-GR"/>
        </w:rPr>
      </w:pPr>
      <w:r w:rsidRPr="00FC6504">
        <w:rPr>
          <w:lang w:val="el-GR"/>
        </w:rPr>
        <w:t>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w:t>
      </w:r>
    </w:p>
    <w:p w14:paraId="426D9651" w14:textId="77777777" w:rsidR="007D69F3" w:rsidRPr="00FC6504" w:rsidRDefault="007D69F3" w:rsidP="002E347D">
      <w:pPr>
        <w:spacing w:before="120"/>
        <w:rPr>
          <w:b/>
          <w:u w:val="single"/>
        </w:rPr>
      </w:pPr>
      <w:r w:rsidRPr="00FC6504">
        <w:rPr>
          <w:b/>
          <w:u w:val="single"/>
        </w:rPr>
        <w:t>Ορισμοί:</w:t>
      </w:r>
    </w:p>
    <w:p w14:paraId="012C87EF" w14:textId="77777777" w:rsidR="007D69F3" w:rsidRPr="00FC6504" w:rsidRDefault="007D69F3" w:rsidP="002E347D">
      <w:pPr>
        <w:numPr>
          <w:ilvl w:val="0"/>
          <w:numId w:val="41"/>
        </w:numPr>
        <w:suppressAutoHyphens w:val="0"/>
        <w:spacing w:before="120"/>
        <w:ind w:left="357" w:hanging="357"/>
        <w:rPr>
          <w:lang w:val="el-GR"/>
        </w:rPr>
      </w:pPr>
      <w:r w:rsidRPr="00FC6504">
        <w:rPr>
          <w:b/>
          <w:lang w:val="el-GR"/>
        </w:rPr>
        <w:t>Λογισμικό/Εφαρμογές:</w:t>
      </w:r>
      <w:r w:rsidRPr="00FC6504">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24677B85" w14:textId="76413B1A" w:rsidR="007D69F3" w:rsidRPr="00FC6504" w:rsidRDefault="007D69F3" w:rsidP="002E347D">
      <w:pPr>
        <w:numPr>
          <w:ilvl w:val="0"/>
          <w:numId w:val="41"/>
        </w:numPr>
        <w:suppressAutoHyphens w:val="0"/>
        <w:spacing w:before="120"/>
        <w:ind w:left="357" w:hanging="357"/>
        <w:rPr>
          <w:lang w:val="el-GR"/>
        </w:rPr>
      </w:pPr>
      <w:r w:rsidRPr="00FC6504">
        <w:rPr>
          <w:b/>
          <w:lang w:val="el-GR"/>
        </w:rPr>
        <w:t>Βλάβη:</w:t>
      </w:r>
      <w:r w:rsidRPr="00FC6504">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w:t>
      </w:r>
    </w:p>
    <w:p w14:paraId="30FA70CA" w14:textId="77777777" w:rsidR="007D69F3" w:rsidRPr="00FC6504" w:rsidRDefault="007D69F3" w:rsidP="002E347D">
      <w:pPr>
        <w:numPr>
          <w:ilvl w:val="0"/>
          <w:numId w:val="41"/>
        </w:numPr>
        <w:suppressAutoHyphens w:val="0"/>
        <w:spacing w:before="120"/>
        <w:ind w:left="357" w:hanging="357"/>
        <w:rPr>
          <w:lang w:val="el-GR"/>
        </w:rPr>
      </w:pPr>
      <w:r w:rsidRPr="00FC6504">
        <w:rPr>
          <w:b/>
          <w:lang w:val="el-GR"/>
        </w:rPr>
        <w:lastRenderedPageBreak/>
        <w:t>Δυσλειτουργία:</w:t>
      </w:r>
      <w:r w:rsidRPr="00FC6504">
        <w:rPr>
          <w:lang w:val="el-GR"/>
        </w:rPr>
        <w:t xml:space="preserve"> ζημιά μέρους ή όλης της διακριτής μονάδας λογισμικού/εφαρμογών, η οποία </w:t>
      </w:r>
      <w:r w:rsidRPr="00FC6504">
        <w:rPr>
          <w:u w:val="single"/>
          <w:lang w:val="el-GR"/>
        </w:rPr>
        <w:t>δεν</w:t>
      </w:r>
      <w:r w:rsidRPr="00FC6504">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12C5C1B3" w14:textId="77777777" w:rsidR="007D69F3" w:rsidRPr="00FC6504" w:rsidRDefault="007D69F3" w:rsidP="002E347D">
      <w:pPr>
        <w:numPr>
          <w:ilvl w:val="0"/>
          <w:numId w:val="41"/>
        </w:numPr>
        <w:suppressAutoHyphens w:val="0"/>
        <w:spacing w:before="120"/>
        <w:ind w:left="357" w:hanging="357"/>
        <w:rPr>
          <w:lang w:val="el-GR"/>
        </w:rPr>
      </w:pPr>
      <w:r w:rsidRPr="00FC6504">
        <w:rPr>
          <w:b/>
          <w:lang w:val="el-GR"/>
        </w:rPr>
        <w:t>ΚΩΚ</w:t>
      </w:r>
      <w:r w:rsidRPr="00FC6504">
        <w:rPr>
          <w:lang w:val="el-GR"/>
        </w:rPr>
        <w:t xml:space="preserve"> (κανονικές ώρες κάλυψης): Το χρονικό διάστημα 07:30 – 17:00 για τις εργάσιμες ημέρες.</w:t>
      </w:r>
    </w:p>
    <w:p w14:paraId="47A4B6B9" w14:textId="77777777" w:rsidR="007D69F3" w:rsidRPr="00FC6504" w:rsidRDefault="007D69F3" w:rsidP="002E347D">
      <w:pPr>
        <w:numPr>
          <w:ilvl w:val="0"/>
          <w:numId w:val="41"/>
        </w:numPr>
        <w:suppressAutoHyphens w:val="0"/>
        <w:spacing w:before="120"/>
        <w:ind w:left="357" w:hanging="357"/>
        <w:rPr>
          <w:lang w:val="el-GR"/>
        </w:rPr>
      </w:pPr>
      <w:r w:rsidRPr="00FC6504">
        <w:rPr>
          <w:b/>
          <w:lang w:val="el-GR"/>
        </w:rPr>
        <w:t>ΕΩΚ</w:t>
      </w:r>
      <w:r w:rsidRPr="00FC6504">
        <w:rPr>
          <w:lang w:val="el-GR"/>
        </w:rPr>
        <w:t xml:space="preserve"> (επιπλέον ώρες κάλυψης): Το υπόλοιπο χρονικό διάστημα.</w:t>
      </w:r>
    </w:p>
    <w:p w14:paraId="1502AC5E" w14:textId="77777777" w:rsidR="007D69F3" w:rsidRPr="00FC6504" w:rsidRDefault="007D69F3" w:rsidP="002E347D">
      <w:pPr>
        <w:numPr>
          <w:ilvl w:val="0"/>
          <w:numId w:val="41"/>
        </w:numPr>
        <w:suppressAutoHyphens w:val="0"/>
        <w:spacing w:before="120"/>
        <w:rPr>
          <w:b/>
          <w:u w:val="single"/>
        </w:rPr>
      </w:pPr>
      <w:r w:rsidRPr="00FC6504">
        <w:rPr>
          <w:b/>
          <w:lang w:val="el-GR"/>
        </w:rPr>
        <w:t xml:space="preserve">Χρόνος αποκατάστασης βλάβης </w:t>
      </w:r>
      <w:r w:rsidRPr="00FC6504">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FC6504">
        <w:rPr>
          <w:b/>
          <w:lang w:val="el-GR"/>
        </w:rPr>
        <w:t>αθροιστικά σε μηνιαία βάση.</w:t>
      </w:r>
      <w:r w:rsidRPr="00FC6504">
        <w:rPr>
          <w:lang w:val="el-GR"/>
        </w:rPr>
        <w:t xml:space="preserve"> </w:t>
      </w:r>
      <w:r w:rsidRPr="00FC6504">
        <w:t xml:space="preserve">Ο </w:t>
      </w:r>
      <w:r w:rsidRPr="00FC6504">
        <w:rPr>
          <w:lang w:val="el-GR"/>
        </w:rPr>
        <w:t>χρόνος</w:t>
      </w:r>
      <w:r w:rsidRPr="00FC6504">
        <w:t xml:space="preserve"> </w:t>
      </w:r>
      <w:r w:rsidRPr="00FC6504">
        <w:rPr>
          <w:lang w:val="el-GR"/>
        </w:rPr>
        <w:t>αυτός είναι</w:t>
      </w:r>
      <w:r w:rsidRPr="00FC6504">
        <w:t>:</w:t>
      </w:r>
    </w:p>
    <w:p w14:paraId="229B4327" w14:textId="3F8555D9" w:rsidR="007D69F3" w:rsidRPr="00FC6504" w:rsidRDefault="00F1398E" w:rsidP="002E347D">
      <w:pPr>
        <w:numPr>
          <w:ilvl w:val="0"/>
          <w:numId w:val="39"/>
        </w:numPr>
        <w:suppressAutoHyphens w:val="0"/>
        <w:spacing w:before="120"/>
        <w:rPr>
          <w:lang w:val="el-GR"/>
        </w:rPr>
      </w:pPr>
      <w:r w:rsidRPr="00FC6504">
        <w:rPr>
          <w:lang w:val="el-GR"/>
        </w:rPr>
        <w:t xml:space="preserve">Δύο εργάσιμες ημέρες </w:t>
      </w:r>
      <w:r w:rsidR="007D69F3" w:rsidRPr="00FC6504">
        <w:rPr>
          <w:lang w:val="el-GR"/>
        </w:rPr>
        <w:t>από τη στιγμή της ανακοίνωσης της εμφάνισης της βλάβης αν η ανακοίνωση του προβλήματος πραγματοποιήθηκε εντός ΚΩΚ</w:t>
      </w:r>
    </w:p>
    <w:p w14:paraId="396C0111" w14:textId="7958699A" w:rsidR="007D69F3" w:rsidRPr="00FC6504" w:rsidRDefault="00F1398E" w:rsidP="002E347D">
      <w:pPr>
        <w:numPr>
          <w:ilvl w:val="0"/>
          <w:numId w:val="39"/>
        </w:numPr>
        <w:suppressAutoHyphens w:val="0"/>
        <w:spacing w:before="120"/>
        <w:rPr>
          <w:lang w:val="el-GR"/>
        </w:rPr>
      </w:pPr>
      <w:r w:rsidRPr="00FC6504">
        <w:rPr>
          <w:lang w:val="el-GR"/>
        </w:rPr>
        <w:t xml:space="preserve">Δύο εργάσιμες ημέρες </w:t>
      </w:r>
      <w:r w:rsidR="007D69F3" w:rsidRPr="00FC6504">
        <w:rPr>
          <w:lang w:val="el-GR"/>
        </w:rPr>
        <w:t>οι οποίες θα προσμετρούνται από τις 07.30 της επόμενης εργάσιμης ημέρας, για τις λοιπές ώρες ανακοίνωσης προβλήματος βλάβης</w:t>
      </w:r>
    </w:p>
    <w:p w14:paraId="7F71B11A" w14:textId="77777777" w:rsidR="007D69F3" w:rsidRPr="00FC6504" w:rsidRDefault="007D69F3" w:rsidP="002E347D">
      <w:pPr>
        <w:numPr>
          <w:ilvl w:val="0"/>
          <w:numId w:val="41"/>
        </w:numPr>
        <w:suppressAutoHyphens w:val="0"/>
        <w:spacing w:before="120"/>
        <w:rPr>
          <w:b/>
          <w:bCs/>
          <w:u w:val="single"/>
          <w:lang w:val="el-GR"/>
        </w:rPr>
      </w:pPr>
      <w:r w:rsidRPr="00FC6504">
        <w:rPr>
          <w:b/>
          <w:bCs/>
          <w:lang w:val="el-GR"/>
        </w:rPr>
        <w:t xml:space="preserve">Χρόνος αποκατάστασης δυσλειτουργίας </w:t>
      </w:r>
      <w:r w:rsidRPr="00FC6504">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FC6504">
        <w:rPr>
          <w:b/>
          <w:bCs/>
          <w:lang w:val="el-GR"/>
        </w:rPr>
        <w:t>αθροιστικά σε μηνιαία βάση.</w:t>
      </w:r>
      <w:r w:rsidRPr="00FC6504">
        <w:rPr>
          <w:lang w:val="el-GR"/>
        </w:rPr>
        <w:t xml:space="preserve"> Ο χρόνος αυτός είναι:</w:t>
      </w:r>
    </w:p>
    <w:p w14:paraId="47A44109" w14:textId="793B33FB" w:rsidR="007D69F3" w:rsidRPr="00FC6504" w:rsidRDefault="00F1398E" w:rsidP="002E347D">
      <w:pPr>
        <w:numPr>
          <w:ilvl w:val="0"/>
          <w:numId w:val="39"/>
        </w:numPr>
        <w:suppressAutoHyphens w:val="0"/>
        <w:spacing w:before="120"/>
        <w:rPr>
          <w:lang w:val="el-GR"/>
        </w:rPr>
      </w:pPr>
      <w:r w:rsidRPr="00FC6504">
        <w:rPr>
          <w:lang w:val="el-GR"/>
        </w:rPr>
        <w:t xml:space="preserve">Τέσσερις εργάσιμες ημέρες (4) </w:t>
      </w:r>
      <w:r w:rsidR="007D69F3" w:rsidRPr="00FC6504">
        <w:rPr>
          <w:lang w:val="el-GR"/>
        </w:rPr>
        <w:t>από τη στιγμή της ανακοίνωσης της εμφάνισης της δυσλειτουργίας αν η ανακοίνωση του προβλήματος πραγματοποιήθηκε εντός ΚΩΚ</w:t>
      </w:r>
    </w:p>
    <w:p w14:paraId="035FC33A" w14:textId="089CCDA9" w:rsidR="007D69F3" w:rsidRPr="00FC6504" w:rsidRDefault="00F1398E" w:rsidP="002E347D">
      <w:pPr>
        <w:numPr>
          <w:ilvl w:val="0"/>
          <w:numId w:val="39"/>
        </w:numPr>
        <w:suppressAutoHyphens w:val="0"/>
        <w:spacing w:before="120"/>
        <w:rPr>
          <w:lang w:val="el-GR"/>
        </w:rPr>
      </w:pPr>
      <w:r w:rsidRPr="00FC6504">
        <w:rPr>
          <w:lang w:val="el-GR"/>
        </w:rPr>
        <w:t xml:space="preserve">Τέσσερις εργάσιμες ημέρες (4) </w:t>
      </w:r>
      <w:r w:rsidR="007D69F3" w:rsidRPr="00FC6504">
        <w:rPr>
          <w:lang w:val="el-GR"/>
        </w:rPr>
        <w:t>ώρες οι οποίες θα προσμετρούνται από τις 07.30 της επόμενης εργάσιμης ημέρας, για τις λοιπές ώρες ανακοίνωσης προβλήματος δυσλειτουργίας</w:t>
      </w:r>
    </w:p>
    <w:p w14:paraId="0BD12A17" w14:textId="77777777" w:rsidR="007D69F3" w:rsidRPr="00FC6504" w:rsidRDefault="007D69F3" w:rsidP="002E347D">
      <w:pPr>
        <w:spacing w:before="120"/>
        <w:rPr>
          <w:b/>
          <w:u w:val="single"/>
          <w:lang w:val="el-GR"/>
        </w:rPr>
      </w:pPr>
    </w:p>
    <w:p w14:paraId="724879A9" w14:textId="6F460F54" w:rsidR="007D69F3" w:rsidRPr="00FC6504" w:rsidRDefault="007D69F3" w:rsidP="002E347D">
      <w:pPr>
        <w:spacing w:before="120"/>
        <w:rPr>
          <w:b/>
          <w:u w:val="single"/>
          <w:lang w:val="el-GR"/>
        </w:rPr>
      </w:pPr>
      <w:r w:rsidRPr="00FC6504">
        <w:rPr>
          <w:b/>
          <w:u w:val="single"/>
          <w:lang w:val="el-GR"/>
        </w:rPr>
        <w:t>Μη διαθεσιμότητα – Ρήτρες:</w:t>
      </w:r>
    </w:p>
    <w:p w14:paraId="61704945" w14:textId="77777777" w:rsidR="007D69F3" w:rsidRPr="00FC6504" w:rsidRDefault="007D69F3" w:rsidP="002E347D">
      <w:pPr>
        <w:spacing w:before="120"/>
        <w:rPr>
          <w:lang w:val="el-GR"/>
        </w:rPr>
      </w:pPr>
      <w:bookmarkStart w:id="567" w:name="OLE_LINK5"/>
      <w:bookmarkStart w:id="568" w:name="OLE_LINK6"/>
      <w:r w:rsidRPr="00FC6504">
        <w:rPr>
          <w:lang w:val="el-GR"/>
        </w:rPr>
        <w:t xml:space="preserve">Σε περίπτωση υπέρβασης του </w:t>
      </w:r>
      <w:r w:rsidRPr="00FC6504">
        <w:rPr>
          <w:b/>
          <w:lang w:val="el-GR"/>
        </w:rPr>
        <w:t xml:space="preserve">μηνιαίου </w:t>
      </w:r>
      <w:r w:rsidRPr="00FC6504">
        <w:rPr>
          <w:b/>
          <w:bCs/>
          <w:lang w:val="el-GR"/>
        </w:rPr>
        <w:t>χρόνου αποκατάστασης βλάβης</w:t>
      </w:r>
      <w:r w:rsidRPr="00FC6504">
        <w:rPr>
          <w:lang w:val="el-GR"/>
        </w:rPr>
        <w:t>, επιβάλλεται στον Ανάδοχο ρήτρα ίση με το μεγαλύτερο εκ των δύο ακόλουθων τιμών:</w:t>
      </w:r>
    </w:p>
    <w:p w14:paraId="2BB7C617" w14:textId="77777777" w:rsidR="007D69F3" w:rsidRPr="00FC6504" w:rsidRDefault="007D69F3" w:rsidP="002E347D">
      <w:pPr>
        <w:numPr>
          <w:ilvl w:val="0"/>
          <w:numId w:val="40"/>
        </w:numPr>
        <w:suppressAutoHyphens w:val="0"/>
        <w:spacing w:before="120"/>
        <w:rPr>
          <w:lang w:val="el-GR"/>
        </w:rPr>
      </w:pPr>
      <w:r w:rsidRPr="00FC6504">
        <w:rPr>
          <w:b/>
          <w:lang w:val="el-GR"/>
        </w:rPr>
        <w:t>0,05%</w:t>
      </w:r>
      <w:r w:rsidRPr="00FC6504">
        <w:rPr>
          <w:lang w:val="el-GR"/>
        </w:rPr>
        <w:t xml:space="preserve"> επί του συμβατικού τιμήματος της μονάδας/τμήματος που είναι εκτός λειτουργίας</w:t>
      </w:r>
    </w:p>
    <w:p w14:paraId="44373B05" w14:textId="77777777" w:rsidR="007D69F3" w:rsidRPr="00FC6504" w:rsidRDefault="007D69F3" w:rsidP="002E347D">
      <w:pPr>
        <w:numPr>
          <w:ilvl w:val="0"/>
          <w:numId w:val="40"/>
        </w:numPr>
        <w:suppressAutoHyphens w:val="0"/>
        <w:spacing w:before="120"/>
        <w:rPr>
          <w:rFonts w:eastAsia="SimSun"/>
          <w:sz w:val="24"/>
          <w:lang w:val="el-GR"/>
        </w:rPr>
      </w:pPr>
      <w:r w:rsidRPr="00FC6504">
        <w:rPr>
          <w:b/>
          <w:lang w:val="el-GR"/>
        </w:rPr>
        <w:t>0,2%</w:t>
      </w:r>
      <w:r w:rsidRPr="00FC6504">
        <w:rPr>
          <w:lang w:val="el-GR"/>
        </w:rPr>
        <w:t xml:space="preserve"> επί του τρέχοντος ετήσιου κόστους συντήρησης του συνόλου του συστήματος.</w:t>
      </w:r>
    </w:p>
    <w:p w14:paraId="15E0006B" w14:textId="77777777" w:rsidR="007D69F3" w:rsidRPr="00FC6504" w:rsidRDefault="007D69F3" w:rsidP="002E347D">
      <w:pPr>
        <w:spacing w:before="120"/>
        <w:rPr>
          <w:lang w:val="el-GR"/>
        </w:rPr>
      </w:pPr>
      <w:r w:rsidRPr="00FC6504">
        <w:rPr>
          <w:b/>
          <w:lang w:val="el-GR"/>
        </w:rPr>
        <w:t>για κάθε επιπλέον ώρα βλάβης</w:t>
      </w:r>
      <w:r w:rsidRPr="00FC6504">
        <w:rPr>
          <w:lang w:val="el-GR"/>
        </w:rPr>
        <w:t xml:space="preserve"> </w:t>
      </w:r>
      <w:r w:rsidRPr="00FC6504">
        <w:rPr>
          <w:b/>
          <w:lang w:val="el-GR"/>
        </w:rPr>
        <w:t>(μη διαθεσιμότητας)/δυσλειτουργίας</w:t>
      </w:r>
      <w:r w:rsidRPr="00FC6504">
        <w:rPr>
          <w:lang w:val="el-GR"/>
        </w:rPr>
        <w:t>, εφόσον αυτή είναι εντός ΚΩΚ, ή το ήμισυ του ως άνω υπολογιζόμενου ποσού, εφόσον η ώρα είναι εκτός ΚΩΚ.</w:t>
      </w:r>
    </w:p>
    <w:bookmarkEnd w:id="567"/>
    <w:bookmarkEnd w:id="568"/>
    <w:p w14:paraId="4D7CB4EE" w14:textId="77777777" w:rsidR="007D69F3" w:rsidRPr="00FC6504" w:rsidRDefault="007D69F3" w:rsidP="002E347D">
      <w:pPr>
        <w:spacing w:before="120"/>
        <w:rPr>
          <w:i/>
          <w:u w:val="single"/>
          <w:lang w:val="el-GR"/>
        </w:rPr>
      </w:pPr>
    </w:p>
    <w:p w14:paraId="4435E0CF" w14:textId="77777777" w:rsidR="007D69F3" w:rsidRPr="00FC6504" w:rsidRDefault="007D69F3" w:rsidP="002E347D">
      <w:pPr>
        <w:spacing w:before="120"/>
        <w:rPr>
          <w:lang w:val="el-GR"/>
        </w:rPr>
      </w:pPr>
      <w:r w:rsidRPr="00FC6504">
        <w:rPr>
          <w:lang w:val="el-GR"/>
        </w:rPr>
        <w:t xml:space="preserve">Σε περίπτωση υπέρβασης του </w:t>
      </w:r>
      <w:r w:rsidRPr="00FC6504">
        <w:rPr>
          <w:b/>
          <w:lang w:val="el-GR"/>
        </w:rPr>
        <w:t xml:space="preserve">μηνιαίου </w:t>
      </w:r>
      <w:r w:rsidRPr="00FC6504">
        <w:rPr>
          <w:b/>
          <w:bCs/>
          <w:lang w:val="el-GR"/>
        </w:rPr>
        <w:t>χρόνου αποκατάστασης δυσλειτουργίας</w:t>
      </w:r>
      <w:r w:rsidRPr="00FC6504">
        <w:rPr>
          <w:lang w:val="el-GR"/>
        </w:rPr>
        <w:t>, επιβάλλεται στον Ανάδοχο ρήτρα ίση με το μεγαλύτερο εκ των δύο ακόλουθων τιμών:</w:t>
      </w:r>
    </w:p>
    <w:p w14:paraId="61FE3093" w14:textId="77777777" w:rsidR="007D69F3" w:rsidRPr="00FC6504" w:rsidRDefault="007D69F3" w:rsidP="002E347D">
      <w:pPr>
        <w:numPr>
          <w:ilvl w:val="0"/>
          <w:numId w:val="40"/>
        </w:numPr>
        <w:suppressAutoHyphens w:val="0"/>
        <w:spacing w:before="120"/>
        <w:rPr>
          <w:lang w:val="el-GR"/>
        </w:rPr>
      </w:pPr>
      <w:r w:rsidRPr="00FC6504">
        <w:rPr>
          <w:b/>
          <w:lang w:val="el-GR"/>
        </w:rPr>
        <w:t>0,02%</w:t>
      </w:r>
      <w:r w:rsidRPr="00FC6504">
        <w:rPr>
          <w:lang w:val="el-GR"/>
        </w:rPr>
        <w:t xml:space="preserve"> επί του συμβατικού τιμήματος της μονάδας/τμήματος που είναι εκτός λειτουργίας</w:t>
      </w:r>
    </w:p>
    <w:p w14:paraId="6F9A6D43" w14:textId="77777777" w:rsidR="007D69F3" w:rsidRPr="00FC6504" w:rsidRDefault="007D69F3" w:rsidP="002E347D">
      <w:pPr>
        <w:numPr>
          <w:ilvl w:val="0"/>
          <w:numId w:val="40"/>
        </w:numPr>
        <w:suppressAutoHyphens w:val="0"/>
        <w:spacing w:before="120"/>
        <w:rPr>
          <w:rFonts w:eastAsia="SimSun"/>
          <w:sz w:val="24"/>
          <w:lang w:val="el-GR"/>
        </w:rPr>
      </w:pPr>
      <w:r w:rsidRPr="00FC6504">
        <w:rPr>
          <w:b/>
          <w:lang w:val="el-GR"/>
        </w:rPr>
        <w:t>0,1%</w:t>
      </w:r>
      <w:r w:rsidRPr="00FC6504">
        <w:rPr>
          <w:lang w:val="el-GR"/>
        </w:rPr>
        <w:t xml:space="preserve"> επί του τρέχοντος ετήσιου κόστους συντήρησης του συνόλου του συστήματος.</w:t>
      </w:r>
    </w:p>
    <w:p w14:paraId="125E98D5" w14:textId="77777777" w:rsidR="007D69F3" w:rsidRPr="00FC6504" w:rsidRDefault="007D69F3" w:rsidP="002E347D">
      <w:pPr>
        <w:spacing w:before="120"/>
        <w:rPr>
          <w:lang w:val="el-GR"/>
        </w:rPr>
      </w:pPr>
      <w:r w:rsidRPr="00FC6504">
        <w:rPr>
          <w:b/>
          <w:lang w:val="el-GR"/>
        </w:rPr>
        <w:t>για κάθε επιπλέον ώρα βλάβης</w:t>
      </w:r>
      <w:r w:rsidRPr="00FC6504">
        <w:rPr>
          <w:lang w:val="el-GR"/>
        </w:rPr>
        <w:t xml:space="preserve"> </w:t>
      </w:r>
      <w:r w:rsidRPr="00FC6504">
        <w:rPr>
          <w:b/>
          <w:lang w:val="el-GR"/>
        </w:rPr>
        <w:t>(μη διαθεσιμότητας)/δυσλειτουργίας</w:t>
      </w:r>
      <w:r w:rsidRPr="00FC6504">
        <w:rPr>
          <w:lang w:val="el-GR"/>
        </w:rPr>
        <w:t>, εφόσον αυτή είναι εντός ΚΩΚ, ή το ήμισυ του ως άνω υπολογιζόμενου ποσού, εφόσον η ώρα είναι εκτός ΚΩΚ.</w:t>
      </w:r>
    </w:p>
    <w:p w14:paraId="5219CFA9" w14:textId="77777777" w:rsidR="007D69F3" w:rsidRPr="00FC6504" w:rsidRDefault="007D69F3" w:rsidP="002E347D">
      <w:pPr>
        <w:spacing w:before="120"/>
        <w:rPr>
          <w:i/>
          <w:u w:val="single"/>
          <w:lang w:val="el-GR"/>
        </w:rPr>
      </w:pPr>
    </w:p>
    <w:p w14:paraId="43406DA5" w14:textId="77777777" w:rsidR="007D69F3" w:rsidRPr="00FC6504" w:rsidRDefault="007D69F3" w:rsidP="002E347D">
      <w:pPr>
        <w:spacing w:before="120"/>
        <w:rPr>
          <w:i/>
          <w:u w:val="single"/>
        </w:rPr>
      </w:pPr>
      <w:r w:rsidRPr="00FC6504">
        <w:rPr>
          <w:i/>
          <w:u w:val="single"/>
        </w:rPr>
        <w:t>Διευκρινίζεται ότι:</w:t>
      </w:r>
    </w:p>
    <w:p w14:paraId="19BB3852" w14:textId="77777777" w:rsidR="007D69F3" w:rsidRPr="00FC6504" w:rsidRDefault="007D69F3" w:rsidP="002E347D">
      <w:pPr>
        <w:numPr>
          <w:ilvl w:val="0"/>
          <w:numId w:val="42"/>
        </w:numPr>
        <w:suppressAutoHyphens w:val="0"/>
        <w:spacing w:before="120"/>
        <w:rPr>
          <w:i/>
          <w:lang w:val="el-GR"/>
        </w:rPr>
      </w:pPr>
      <w:r w:rsidRPr="00FC6504">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E6C726A" w14:textId="77777777" w:rsidR="007D69F3" w:rsidRPr="00FC6504" w:rsidRDefault="007D69F3" w:rsidP="002E347D">
      <w:pPr>
        <w:numPr>
          <w:ilvl w:val="0"/>
          <w:numId w:val="42"/>
        </w:numPr>
        <w:suppressAutoHyphens w:val="0"/>
        <w:spacing w:before="120"/>
        <w:rPr>
          <w:i/>
          <w:lang w:val="el-GR"/>
        </w:rPr>
      </w:pPr>
      <w:r w:rsidRPr="00FC6504">
        <w:rPr>
          <w:i/>
          <w:lang w:val="el-GR"/>
        </w:rPr>
        <w:lastRenderedPageBreak/>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16E1111" w14:textId="77777777" w:rsidR="007D69F3" w:rsidRPr="00FC6504" w:rsidRDefault="007D69F3" w:rsidP="002E347D">
      <w:pPr>
        <w:spacing w:before="120"/>
        <w:rPr>
          <w:b/>
          <w:u w:val="single"/>
          <w:lang w:val="el-GR"/>
        </w:rPr>
      </w:pPr>
    </w:p>
    <w:p w14:paraId="56919ABB" w14:textId="6DC70020" w:rsidR="007D69F3" w:rsidRPr="00FC6504" w:rsidRDefault="007D69F3" w:rsidP="002E347D">
      <w:pPr>
        <w:spacing w:before="120"/>
        <w:rPr>
          <w:b/>
          <w:u w:val="single"/>
        </w:rPr>
      </w:pPr>
      <w:r w:rsidRPr="00FC6504">
        <w:rPr>
          <w:b/>
          <w:u w:val="single"/>
        </w:rPr>
        <w:t>Επιπρόσθετες ρήτρες</w:t>
      </w:r>
    </w:p>
    <w:p w14:paraId="2AE9E4CE" w14:textId="065CBA26" w:rsidR="007D69F3" w:rsidRPr="00FC6504" w:rsidRDefault="007D69F3" w:rsidP="002E347D">
      <w:pPr>
        <w:numPr>
          <w:ilvl w:val="0"/>
          <w:numId w:val="43"/>
        </w:numPr>
        <w:tabs>
          <w:tab w:val="num" w:pos="284"/>
        </w:tabs>
        <w:suppressAutoHyphens w:val="0"/>
        <w:spacing w:before="120"/>
        <w:ind w:left="284" w:hanging="291"/>
        <w:rPr>
          <w:lang w:val="el-GR"/>
        </w:rPr>
      </w:pPr>
      <w:r w:rsidRPr="00FC6504">
        <w:rPr>
          <w:lang w:val="el-GR"/>
        </w:rPr>
        <w:t>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w:t>
      </w:r>
    </w:p>
    <w:p w14:paraId="69FB89C0" w14:textId="77777777" w:rsidR="007D69F3" w:rsidRPr="00FC6504" w:rsidRDefault="007D69F3" w:rsidP="002E347D">
      <w:pPr>
        <w:numPr>
          <w:ilvl w:val="0"/>
          <w:numId w:val="40"/>
        </w:numPr>
        <w:suppressAutoHyphens w:val="0"/>
        <w:spacing w:before="120"/>
        <w:rPr>
          <w:b/>
          <w:lang w:val="el-GR"/>
        </w:rPr>
      </w:pPr>
      <w:r w:rsidRPr="00FC6504">
        <w:rPr>
          <w:lang w:val="el-GR"/>
        </w:rPr>
        <w:t xml:space="preserve">επιβάλλεται στον Ανάδοχο ρήτρα ίση με </w:t>
      </w:r>
      <w:r w:rsidRPr="00FC6504">
        <w:rPr>
          <w:b/>
          <w:lang w:val="el-GR"/>
        </w:rPr>
        <w:t>0,02%</w:t>
      </w:r>
      <w:r w:rsidRPr="00FC6504">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71E07F8F" w14:textId="77777777" w:rsidR="007D69F3" w:rsidRPr="00FC6504" w:rsidRDefault="007D69F3" w:rsidP="002E347D">
      <w:pPr>
        <w:numPr>
          <w:ilvl w:val="0"/>
          <w:numId w:val="40"/>
        </w:numPr>
        <w:suppressAutoHyphens w:val="0"/>
        <w:spacing w:before="120"/>
        <w:rPr>
          <w:lang w:val="el-GR"/>
        </w:rPr>
      </w:pPr>
      <w:r w:rsidRPr="00FC6504">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4C8A97F8" w14:textId="77777777" w:rsidR="007D69F3" w:rsidRPr="00FC6504" w:rsidRDefault="007D69F3" w:rsidP="002E347D">
      <w:pPr>
        <w:tabs>
          <w:tab w:val="center" w:pos="4153"/>
          <w:tab w:val="right" w:pos="8306"/>
        </w:tabs>
        <w:spacing w:before="120"/>
        <w:rPr>
          <w:lang w:val="el-GR"/>
        </w:rPr>
      </w:pPr>
    </w:p>
    <w:p w14:paraId="161ADFBF" w14:textId="49B28F1E" w:rsidR="003C2BEF" w:rsidRPr="00FC6504" w:rsidRDefault="002252EA" w:rsidP="008602C1">
      <w:pPr>
        <w:pStyle w:val="Heading5"/>
        <w:numPr>
          <w:ilvl w:val="0"/>
          <w:numId w:val="0"/>
        </w:numPr>
        <w:ind w:left="1008" w:hanging="1008"/>
        <w:rPr>
          <w:rFonts w:eastAsia="SimSun" w:cs="Tahoma"/>
          <w:lang w:val="el-GR"/>
        </w:rPr>
      </w:pPr>
      <w:bookmarkStart w:id="569" w:name="_Toc193968154"/>
      <w:r w:rsidRPr="00FC6504">
        <w:rPr>
          <w:rFonts w:eastAsia="SimSun" w:cs="Tahoma"/>
          <w:lang w:val="el-GR"/>
        </w:rPr>
        <w:t xml:space="preserve">4.4.4 </w:t>
      </w:r>
      <w:r w:rsidR="003C2BEF" w:rsidRPr="00FC6504">
        <w:rPr>
          <w:rFonts w:eastAsia="SimSun" w:cs="Tahoma"/>
          <w:lang w:val="el-GR"/>
        </w:rPr>
        <w:t>Προγραμματισμένες Διακοπές Υπηρεσίας</w:t>
      </w:r>
      <w:bookmarkEnd w:id="569"/>
    </w:p>
    <w:p w14:paraId="20066F57" w14:textId="77777777" w:rsidR="007D69F3" w:rsidRPr="00FC6504" w:rsidRDefault="007D69F3" w:rsidP="002E347D">
      <w:pPr>
        <w:spacing w:before="120"/>
        <w:rPr>
          <w:lang w:val="el-GR"/>
        </w:rPr>
      </w:pPr>
      <w:r w:rsidRPr="00FC6504">
        <w:rPr>
          <w:lang w:val="el-GR"/>
        </w:rPr>
        <w:t>Επιτρέπεται η διενέργεια προγραμματισμένων διακοπών της Υπηρεσίας (</w:t>
      </w:r>
      <w:r w:rsidRPr="00FC6504">
        <w:rPr>
          <w:lang w:val="en-US"/>
        </w:rPr>
        <w:t>Planned</w:t>
      </w:r>
      <w:r w:rsidRPr="00FC6504">
        <w:rPr>
          <w:lang w:val="el-GR"/>
        </w:rPr>
        <w:t xml:space="preserve"> </w:t>
      </w:r>
      <w:r w:rsidRPr="00FC6504">
        <w:rPr>
          <w:lang w:val="en-US"/>
        </w:rPr>
        <w:t>Outages</w:t>
      </w:r>
      <w:r w:rsidRPr="00FC6504">
        <w:rPr>
          <w:lang w:val="el-GR"/>
        </w:rPr>
        <w:t>), τόσο κατά την υλοποίηση του Έργου, όσο και κατά τη διάρκεια της ΠΕΣ, σύμφωνα με τις παρακάτω συνθήκες:</w:t>
      </w:r>
    </w:p>
    <w:p w14:paraId="31EA24FD" w14:textId="77777777" w:rsidR="007D69F3" w:rsidRPr="00FC6504" w:rsidRDefault="007D69F3" w:rsidP="002E347D">
      <w:pPr>
        <w:widowControl w:val="0"/>
        <w:numPr>
          <w:ilvl w:val="0"/>
          <w:numId w:val="44"/>
        </w:numPr>
        <w:suppressAutoHyphens w:val="0"/>
        <w:adjustRightInd w:val="0"/>
        <w:spacing w:before="120"/>
        <w:textAlignment w:val="baseline"/>
        <w:rPr>
          <w:lang w:val="el-GR"/>
        </w:rPr>
      </w:pPr>
      <w:r w:rsidRPr="00FC6504">
        <w:rPr>
          <w:lang w:val="el-GR"/>
        </w:rPr>
        <w:t xml:space="preserve">Κάθε προγραμματισμένη διακοπή της υπηρεσίας από τον Ανάδοχο θα ανακοινώνεται τουλάχιστον </w:t>
      </w:r>
      <w:r w:rsidRPr="00FC6504">
        <w:rPr>
          <w:b/>
          <w:lang w:val="el-GR"/>
        </w:rPr>
        <w:t>15 ημερολογιακές ημέρες</w:t>
      </w:r>
      <w:r w:rsidRPr="00FC6504">
        <w:rPr>
          <w:lang w:val="el-GR"/>
        </w:rPr>
        <w:t xml:space="preserve"> νωρίτερα στο Φορέα, και θα πρέπει να τεκμηριώνεται κατάλληλα.</w:t>
      </w:r>
    </w:p>
    <w:p w14:paraId="7E99C337" w14:textId="77777777" w:rsidR="007D69F3" w:rsidRPr="00FC6504" w:rsidRDefault="007D69F3" w:rsidP="002E347D">
      <w:pPr>
        <w:widowControl w:val="0"/>
        <w:numPr>
          <w:ilvl w:val="0"/>
          <w:numId w:val="44"/>
        </w:numPr>
        <w:suppressAutoHyphens w:val="0"/>
        <w:adjustRightInd w:val="0"/>
        <w:spacing w:before="120"/>
        <w:textAlignment w:val="baseline"/>
        <w:rPr>
          <w:lang w:val="el-GR"/>
        </w:rPr>
      </w:pPr>
      <w:r w:rsidRPr="00FC6504">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FC6504" w:rsidRDefault="007D69F3" w:rsidP="002E347D">
      <w:pPr>
        <w:widowControl w:val="0"/>
        <w:numPr>
          <w:ilvl w:val="0"/>
          <w:numId w:val="44"/>
        </w:numPr>
        <w:suppressAutoHyphens w:val="0"/>
        <w:adjustRightInd w:val="0"/>
        <w:spacing w:before="120"/>
        <w:textAlignment w:val="baseline"/>
        <w:rPr>
          <w:lang w:val="el-GR"/>
        </w:rPr>
      </w:pPr>
      <w:r w:rsidRPr="00FC6504">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FC6504" w:rsidRDefault="007D69F3" w:rsidP="002E347D">
      <w:pPr>
        <w:widowControl w:val="0"/>
        <w:numPr>
          <w:ilvl w:val="0"/>
          <w:numId w:val="44"/>
        </w:numPr>
        <w:suppressAutoHyphens w:val="0"/>
        <w:adjustRightInd w:val="0"/>
        <w:spacing w:before="120"/>
        <w:textAlignment w:val="baseline"/>
        <w:rPr>
          <w:lang w:val="el-GR"/>
        </w:rPr>
      </w:pPr>
      <w:r w:rsidRPr="00FC6504">
        <w:rPr>
          <w:lang w:val="el-GR"/>
        </w:rPr>
        <w:t xml:space="preserve">Θα πραγματοποιείται μόνο </w:t>
      </w:r>
      <w:r w:rsidRPr="00FC6504">
        <w:rPr>
          <w:b/>
          <w:lang w:val="el-GR"/>
        </w:rPr>
        <w:t>σε ώρες ΕΩΚ</w:t>
      </w:r>
      <w:r w:rsidRPr="00FC6504">
        <w:rPr>
          <w:lang w:val="el-GR"/>
        </w:rPr>
        <w:t xml:space="preserve"> (όπως αυτές ορίζονται στην προηγούμενη ενότητα).</w:t>
      </w:r>
    </w:p>
    <w:p w14:paraId="4B4E9ADE" w14:textId="77777777" w:rsidR="007D69F3" w:rsidRPr="00FC6504" w:rsidRDefault="007D69F3" w:rsidP="002E347D">
      <w:pPr>
        <w:widowControl w:val="0"/>
        <w:numPr>
          <w:ilvl w:val="0"/>
          <w:numId w:val="44"/>
        </w:numPr>
        <w:suppressAutoHyphens w:val="0"/>
        <w:adjustRightInd w:val="0"/>
        <w:spacing w:before="120"/>
        <w:textAlignment w:val="baseline"/>
        <w:rPr>
          <w:lang w:val="el-GR"/>
        </w:rPr>
      </w:pPr>
      <w:r w:rsidRPr="00FC6504">
        <w:rPr>
          <w:lang w:val="el-GR"/>
        </w:rPr>
        <w:t xml:space="preserve">Η χρονική περίοδος απώλειας της υπηρεσίας που οφείλεται σε προγραμματισμένη διακοπή </w:t>
      </w:r>
      <w:r w:rsidRPr="00FC6504">
        <w:rPr>
          <w:b/>
          <w:lang w:val="el-GR"/>
        </w:rPr>
        <w:t>δε</w:t>
      </w:r>
      <w:r w:rsidRPr="00FC6504">
        <w:rPr>
          <w:lang w:val="el-GR"/>
        </w:rPr>
        <w:t xml:space="preserve"> θα υπολογίζεται στη μέτρηση των Ποιοτικών Κριτηρίων.</w:t>
      </w:r>
    </w:p>
    <w:p w14:paraId="21980F38" w14:textId="77777777" w:rsidR="007D69F3" w:rsidRPr="00FC6504" w:rsidRDefault="007D69F3" w:rsidP="002E347D">
      <w:pPr>
        <w:spacing w:before="120"/>
        <w:rPr>
          <w:lang w:val="el-GR"/>
        </w:rPr>
      </w:pPr>
      <w:r w:rsidRPr="00FC6504">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FC6504" w:rsidRDefault="003C2BEF" w:rsidP="002E347D">
      <w:pPr>
        <w:rPr>
          <w:lang w:val="el-GR"/>
        </w:rPr>
      </w:pPr>
    </w:p>
    <w:p w14:paraId="696E382C" w14:textId="2E5DF449" w:rsidR="00025B9C" w:rsidRPr="00FC6504" w:rsidRDefault="00025B9C" w:rsidP="002E347D">
      <w:pPr>
        <w:pStyle w:val="Heading4"/>
        <w:numPr>
          <w:ilvl w:val="1"/>
          <w:numId w:val="27"/>
        </w:numPr>
        <w:tabs>
          <w:tab w:val="left" w:pos="993"/>
        </w:tabs>
        <w:ind w:left="993" w:hanging="567"/>
        <w:rPr>
          <w:rFonts w:cs="Tahoma"/>
          <w:szCs w:val="22"/>
          <w:lang w:val="el-GR"/>
        </w:rPr>
      </w:pPr>
      <w:bookmarkStart w:id="570" w:name="_Toc97194370"/>
      <w:bookmarkStart w:id="571" w:name="_Toc193968155"/>
      <w:r w:rsidRPr="00FC6504">
        <w:rPr>
          <w:rFonts w:cs="Tahoma"/>
          <w:szCs w:val="22"/>
          <w:lang w:val="el-GR"/>
        </w:rPr>
        <w:t>Ομάδα Έργου/Σχήμα Διοίκησης Έργου</w:t>
      </w:r>
      <w:bookmarkEnd w:id="570"/>
      <w:bookmarkEnd w:id="571"/>
    </w:p>
    <w:p w14:paraId="446DDF07" w14:textId="65715C00" w:rsidR="003C2BEF" w:rsidRPr="00FC6504" w:rsidRDefault="003C2BEF" w:rsidP="002E347D">
      <w:pPr>
        <w:rPr>
          <w:lang w:val="el-GR"/>
        </w:rPr>
      </w:pPr>
      <w:r w:rsidRPr="00FC6504">
        <w:rPr>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w:t>
      </w:r>
    </w:p>
    <w:p w14:paraId="4611F0BA" w14:textId="77777777" w:rsidR="003C2BEF" w:rsidRPr="00FC6504" w:rsidRDefault="003C2BEF" w:rsidP="002E347D">
      <w:pPr>
        <w:rPr>
          <w:lang w:val="el-GR"/>
        </w:rPr>
      </w:pPr>
      <w:r w:rsidRPr="00FC6504">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48E350C7" w:rsidR="003C2BEF" w:rsidRPr="00FC6504" w:rsidRDefault="003C2BEF" w:rsidP="002E347D">
      <w:pPr>
        <w:rPr>
          <w:lang w:val="el-GR"/>
        </w:rPr>
      </w:pPr>
      <w:r w:rsidRPr="00FC6504">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5444AE1A" w14:textId="77777777" w:rsidR="003C2BEF" w:rsidRPr="00FC6504" w:rsidRDefault="003C2BEF" w:rsidP="002E347D">
      <w:pPr>
        <w:rPr>
          <w:lang w:val="el-GR"/>
        </w:rPr>
      </w:pPr>
    </w:p>
    <w:p w14:paraId="69D80E62" w14:textId="539EC7E5" w:rsidR="00025B9C" w:rsidRPr="00FC6504" w:rsidRDefault="00025B9C" w:rsidP="002E347D">
      <w:pPr>
        <w:pStyle w:val="Heading4"/>
        <w:numPr>
          <w:ilvl w:val="1"/>
          <w:numId w:val="27"/>
        </w:numPr>
        <w:tabs>
          <w:tab w:val="left" w:pos="993"/>
        </w:tabs>
        <w:ind w:left="993" w:hanging="567"/>
        <w:rPr>
          <w:rFonts w:cs="Tahoma"/>
          <w:szCs w:val="22"/>
          <w:lang w:val="el-GR"/>
        </w:rPr>
      </w:pPr>
      <w:bookmarkStart w:id="572" w:name="_Toc97194371"/>
      <w:bookmarkStart w:id="573" w:name="_Toc193968156"/>
      <w:r w:rsidRPr="00FC6504">
        <w:rPr>
          <w:rFonts w:cs="Tahoma"/>
          <w:szCs w:val="22"/>
          <w:lang w:val="el-GR"/>
        </w:rPr>
        <w:lastRenderedPageBreak/>
        <w:t>Μεθοδολογία διοίκησης και διασφάλισης ποιότητας</w:t>
      </w:r>
      <w:bookmarkEnd w:id="572"/>
      <w:bookmarkEnd w:id="573"/>
    </w:p>
    <w:p w14:paraId="20ACB7DF" w14:textId="0D6781B9" w:rsidR="003C2BEF" w:rsidRPr="00FC6504" w:rsidRDefault="003C2BEF" w:rsidP="002E347D">
      <w:pPr>
        <w:spacing w:before="120"/>
        <w:rPr>
          <w:lang w:val="el-GR"/>
        </w:rPr>
      </w:pPr>
      <w:r w:rsidRPr="00FC6504">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FC6504">
        <w:t> </w:t>
      </w:r>
      <w:r w:rsidRPr="00FC6504">
        <w:rPr>
          <w:lang w:val="el-GR"/>
        </w:rPr>
        <w:t>/</w:t>
      </w:r>
      <w:r w:rsidRPr="00FC6504">
        <w:t> </w:t>
      </w:r>
      <w:r w:rsidRPr="00FC6504">
        <w:rPr>
          <w:lang w:val="el-GR"/>
        </w:rPr>
        <w:t>ομάδες έργου) και αρμοδιότητες, καθώς και τα κύρια ορόσημα του Έργου.</w:t>
      </w:r>
    </w:p>
    <w:p w14:paraId="1D169991" w14:textId="77777777" w:rsidR="003C2BEF" w:rsidRPr="00FC6504" w:rsidRDefault="003C2BEF" w:rsidP="002E347D">
      <w:pPr>
        <w:spacing w:before="120"/>
        <w:rPr>
          <w:lang w:val="el-GR"/>
        </w:rPr>
      </w:pPr>
      <w:r w:rsidRPr="00FC6504">
        <w:rPr>
          <w:lang w:val="el-GR"/>
        </w:rPr>
        <w:t>Κατά τη διάρκεια υλοποίησης του Έργου, ο Ανάδοχος θα υποβάλλει Μηνιαίες Αναφορές Προόδου (</w:t>
      </w:r>
      <w:r w:rsidRPr="00FC6504">
        <w:t>progress</w:t>
      </w:r>
      <w:r w:rsidRPr="00FC6504">
        <w:rPr>
          <w:lang w:val="el-GR"/>
        </w:rPr>
        <w:t xml:space="preserve"> </w:t>
      </w:r>
      <w:r w:rsidRPr="00FC6504">
        <w:t>reports</w:t>
      </w:r>
      <w:r w:rsidRPr="00FC6504">
        <w:rPr>
          <w:lang w:val="el-GR"/>
        </w:rPr>
        <w:t>) σχετικά με τις δράσεις του και τις διαδικασίες εκτέλεσης του Έργου, έτσι ώστε να διασφαλίζεται:</w:t>
      </w:r>
    </w:p>
    <w:p w14:paraId="070E01F5" w14:textId="77777777" w:rsidR="003C2BEF" w:rsidRPr="00FC6504" w:rsidRDefault="003C2BEF" w:rsidP="002E347D">
      <w:pPr>
        <w:numPr>
          <w:ilvl w:val="0"/>
          <w:numId w:val="31"/>
        </w:numPr>
        <w:suppressAutoHyphens w:val="0"/>
        <w:spacing w:before="120"/>
        <w:ind w:left="714" w:hanging="357"/>
        <w:rPr>
          <w:lang w:val="el-GR"/>
        </w:rPr>
      </w:pPr>
      <w:r w:rsidRPr="00FC6504">
        <w:rPr>
          <w:lang w:val="el-GR"/>
        </w:rPr>
        <w:t>η τήρηση του χρονοδιαγράμματος του Έργου</w:t>
      </w:r>
    </w:p>
    <w:p w14:paraId="3F6DC2E9" w14:textId="77777777" w:rsidR="003C2BEF" w:rsidRPr="00FC6504" w:rsidRDefault="003C2BEF" w:rsidP="002E347D">
      <w:pPr>
        <w:numPr>
          <w:ilvl w:val="0"/>
          <w:numId w:val="31"/>
        </w:numPr>
        <w:suppressAutoHyphens w:val="0"/>
        <w:spacing w:before="120"/>
        <w:ind w:left="714" w:hanging="357"/>
        <w:rPr>
          <w:lang w:val="el-GR"/>
        </w:rPr>
      </w:pPr>
      <w:r w:rsidRPr="00FC6504">
        <w:rPr>
          <w:lang w:val="el-GR"/>
        </w:rPr>
        <w:t>η ορθή, και συμβατή με τις προδιαγραφές, εκτέλεση των υποχρεώσεων του Αναδόχου.</w:t>
      </w:r>
    </w:p>
    <w:p w14:paraId="70DB333E" w14:textId="56E84E67" w:rsidR="003C2BEF" w:rsidRPr="00FC6504" w:rsidRDefault="003C2BEF" w:rsidP="002E347D">
      <w:pPr>
        <w:spacing w:before="120"/>
        <w:rPr>
          <w:lang w:val="el-GR"/>
        </w:rPr>
      </w:pPr>
      <w:r w:rsidRPr="00FC6504">
        <w:rPr>
          <w:lang w:val="el-GR"/>
        </w:rPr>
        <w:t>Οι τακτικές συναντήσεις του Αναδόχου με την ΕΠΕ για την πρόοδο του Έργου θα διεξάγονται σε μηνιαία βάση.</w:t>
      </w:r>
    </w:p>
    <w:p w14:paraId="2449C01F" w14:textId="77777777" w:rsidR="003C2BEF" w:rsidRPr="00FC6504" w:rsidRDefault="003C2BEF" w:rsidP="002E347D">
      <w:pPr>
        <w:spacing w:before="120"/>
        <w:rPr>
          <w:lang w:val="el-GR"/>
        </w:rPr>
      </w:pPr>
      <w:r w:rsidRPr="00FC6504">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FC6504" w:rsidRDefault="003C2BEF" w:rsidP="002E347D">
      <w:pPr>
        <w:spacing w:before="120"/>
        <w:rPr>
          <w:lang w:val="el-GR"/>
        </w:rPr>
      </w:pPr>
      <w:r w:rsidRPr="00FC6504">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FC6504" w:rsidRDefault="003C2BEF" w:rsidP="002E347D">
      <w:pPr>
        <w:spacing w:before="120"/>
        <w:rPr>
          <w:lang w:val="el-GR"/>
        </w:rPr>
      </w:pPr>
      <w:r w:rsidRPr="00FC6504">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FC6504" w:rsidRDefault="003C2BEF" w:rsidP="002E347D">
      <w:pPr>
        <w:spacing w:before="120"/>
        <w:rPr>
          <w:lang w:val="el-GR"/>
        </w:rPr>
      </w:pPr>
      <w:r w:rsidRPr="00FC6504">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FC6504" w:rsidRDefault="003C2BEF" w:rsidP="002E347D">
      <w:pPr>
        <w:rPr>
          <w:lang w:val="el-GR"/>
        </w:rPr>
      </w:pPr>
    </w:p>
    <w:p w14:paraId="7C444B2F" w14:textId="2914A81A" w:rsidR="00025B9C" w:rsidRPr="00FC6504" w:rsidRDefault="00025B9C" w:rsidP="002E347D">
      <w:pPr>
        <w:pStyle w:val="Heading4"/>
        <w:numPr>
          <w:ilvl w:val="1"/>
          <w:numId w:val="27"/>
        </w:numPr>
        <w:tabs>
          <w:tab w:val="left" w:pos="993"/>
        </w:tabs>
        <w:ind w:left="993" w:hanging="567"/>
        <w:rPr>
          <w:rFonts w:cs="Tahoma"/>
          <w:szCs w:val="22"/>
          <w:lang w:val="el-GR"/>
        </w:rPr>
      </w:pPr>
      <w:bookmarkStart w:id="574" w:name="_Toc97194372"/>
      <w:bookmarkStart w:id="575" w:name="_Toc193968157"/>
      <w:r w:rsidRPr="00FC6504">
        <w:rPr>
          <w:rFonts w:cs="Tahoma"/>
          <w:szCs w:val="22"/>
          <w:lang w:val="el-GR"/>
        </w:rPr>
        <w:t>Τόπος υλοποίησης/ παροχής των υπηρεσιών</w:t>
      </w:r>
      <w:bookmarkEnd w:id="574"/>
      <w:bookmarkEnd w:id="575"/>
    </w:p>
    <w:p w14:paraId="63053F1C" w14:textId="3B7291D0" w:rsidR="003C2BEF" w:rsidRPr="00FC6504" w:rsidRDefault="003C2BEF" w:rsidP="002E347D">
      <w:pPr>
        <w:rPr>
          <w:lang w:val="el-GR"/>
        </w:rPr>
      </w:pPr>
      <w:r w:rsidRPr="00FC6504">
        <w:rPr>
          <w:lang w:val="el-GR"/>
        </w:rPr>
        <w:t>Ο Ανάδοχος θα πρέπει να παραδώσει σε πλήρη λειτουργία το σύνολο του ζητούμενου λογισμικού</w:t>
      </w:r>
      <w:r w:rsidR="00957699" w:rsidRPr="00FC6504">
        <w:rPr>
          <w:lang w:val="el-GR"/>
        </w:rPr>
        <w:t xml:space="preserve"> και εξοπλισμού</w:t>
      </w:r>
      <w:r w:rsidRPr="00FC6504">
        <w:rPr>
          <w:lang w:val="el-GR"/>
        </w:rPr>
        <w:t xml:space="preserve"> στον Φορέα Λειτουργίας.</w:t>
      </w:r>
    </w:p>
    <w:p w14:paraId="5B530AE2" w14:textId="6E017A10" w:rsidR="003C2BEF" w:rsidRPr="00FC6504" w:rsidRDefault="003C2BEF" w:rsidP="002E347D">
      <w:pPr>
        <w:rPr>
          <w:lang w:val="el-GR"/>
        </w:rPr>
      </w:pPr>
      <w:r w:rsidRPr="00FC6504">
        <w:rPr>
          <w:lang w:val="el-GR"/>
        </w:rPr>
        <w:t xml:space="preserve">Ο Ανάδοχος θα προσφέρει τις υπηρεσίες του κατά κύριο λόγο στις εγκαταστάσεις του </w:t>
      </w:r>
      <w:r w:rsidR="00D35A9B" w:rsidRPr="00FC6504">
        <w:rPr>
          <w:lang w:val="el-GR"/>
        </w:rPr>
        <w:t xml:space="preserve">Κυρίου του του Έργου / </w:t>
      </w:r>
      <w:r w:rsidRPr="00FC6504">
        <w:rPr>
          <w:lang w:val="el-GR"/>
        </w:rPr>
        <w:t>Φορέα Λειτουργίας αλλά και σε όποια άλλα σημεία προκύψουν από τις απαιτήσεις του Έργου</w:t>
      </w:r>
      <w:r w:rsidR="00FA7283" w:rsidRPr="00FC6504">
        <w:rPr>
          <w:lang w:val="el-GR"/>
        </w:rPr>
        <w:t xml:space="preserve"> εντός του ν. Αττικής</w:t>
      </w:r>
      <w:r w:rsidR="0048337C" w:rsidRPr="00FC6504">
        <w:rPr>
          <w:lang w:val="el-GR"/>
        </w:rPr>
        <w:t>.</w:t>
      </w:r>
    </w:p>
    <w:p w14:paraId="1BD567A8" w14:textId="4A47CA25" w:rsidR="003C2BEF" w:rsidRPr="00FC6504" w:rsidRDefault="003C2BEF" w:rsidP="002E347D">
      <w:pPr>
        <w:rPr>
          <w:lang w:val="el-GR"/>
        </w:rPr>
      </w:pPr>
      <w:r w:rsidRPr="00FC6504">
        <w:rPr>
          <w:lang w:val="el-GR"/>
        </w:rPr>
        <w:t>Ο Ανάδοχος στα σημεία εγκατάστασης του λογισμικού</w:t>
      </w:r>
      <w:r w:rsidR="00957699" w:rsidRPr="00FC6504">
        <w:rPr>
          <w:lang w:val="el-GR"/>
        </w:rPr>
        <w:t>/ εξοπλισμού</w:t>
      </w:r>
      <w:r w:rsidRPr="00FC6504">
        <w:rPr>
          <w:lang w:val="el-GR"/>
        </w:rPr>
        <w:t xml:space="preserve"> υποχρεούται να εκτελέσει οποιαδήποτε εργασία απαιτείται για την εγκατάσταση και καλή λειτουργία του Συστήματος.</w:t>
      </w:r>
    </w:p>
    <w:p w14:paraId="64F64C8E" w14:textId="315955B1" w:rsidR="003C2BEF" w:rsidRPr="00FC6504" w:rsidRDefault="003C2BEF" w:rsidP="002E347D">
      <w:pPr>
        <w:rPr>
          <w:lang w:val="el-GR"/>
        </w:rPr>
      </w:pPr>
      <w:r w:rsidRPr="00FC6504">
        <w:rPr>
          <w:lang w:val="el-GR"/>
        </w:rPr>
        <w:t xml:space="preserve">Τόπος υποβολής των παραδοτέων είναι η έδρα της ΚτΠ </w:t>
      </w:r>
      <w:r w:rsidR="003A0B33" w:rsidRPr="00FC6504">
        <w:rPr>
          <w:lang w:val="el-GR"/>
        </w:rPr>
        <w:t>Μ.</w:t>
      </w:r>
      <w:r w:rsidRPr="00FC6504">
        <w:rPr>
          <w:lang w:val="el-GR"/>
        </w:rPr>
        <w:t>Α.Ε.</w:t>
      </w:r>
    </w:p>
    <w:p w14:paraId="57E3CA16" w14:textId="77777777" w:rsidR="003C2BEF" w:rsidRPr="00FC6504" w:rsidRDefault="003C2BEF" w:rsidP="002E347D">
      <w:pPr>
        <w:suppressAutoHyphens w:val="0"/>
        <w:autoSpaceDE w:val="0"/>
        <w:spacing w:after="60"/>
        <w:rPr>
          <w:rFonts w:eastAsia="SimSun"/>
          <w:lang w:val="el-GR"/>
        </w:rPr>
      </w:pPr>
    </w:p>
    <w:p w14:paraId="58CC9A6A" w14:textId="77777777" w:rsidR="00A613D1" w:rsidRPr="00FC6504" w:rsidRDefault="00A613D1" w:rsidP="002E347D">
      <w:pPr>
        <w:suppressAutoHyphens w:val="0"/>
        <w:autoSpaceDE w:val="0"/>
        <w:spacing w:after="60"/>
        <w:rPr>
          <w:rFonts w:eastAsia="SimSun"/>
          <w:lang w:val="el-GR"/>
        </w:rPr>
      </w:pPr>
    </w:p>
    <w:p w14:paraId="3C4CA7FA" w14:textId="77777777" w:rsidR="00CB3073" w:rsidRPr="00FC6504" w:rsidRDefault="00CB3073" w:rsidP="002E347D">
      <w:pPr>
        <w:suppressAutoHyphens w:val="0"/>
        <w:autoSpaceDE w:val="0"/>
        <w:spacing w:after="60"/>
        <w:rPr>
          <w:rFonts w:eastAsia="SimSun"/>
          <w:lang w:val="el-GR"/>
        </w:rPr>
        <w:sectPr w:rsidR="00CB3073" w:rsidRPr="00FC6504" w:rsidSect="00DF02B0">
          <w:pgSz w:w="11906" w:h="16838"/>
          <w:pgMar w:top="1134" w:right="1134" w:bottom="1134" w:left="1134" w:header="720" w:footer="709" w:gutter="0"/>
          <w:cols w:space="720"/>
          <w:titlePg/>
          <w:docGrid w:linePitch="360"/>
        </w:sectPr>
      </w:pPr>
    </w:p>
    <w:p w14:paraId="63D508FF" w14:textId="1881A964" w:rsidR="008338F0" w:rsidRPr="00FC6504" w:rsidRDefault="003355E7" w:rsidP="002E347D">
      <w:pPr>
        <w:pStyle w:val="Heading2"/>
        <w:numPr>
          <w:ilvl w:val="0"/>
          <w:numId w:val="0"/>
        </w:numPr>
        <w:ind w:left="576" w:hanging="576"/>
        <w:rPr>
          <w:rFonts w:cs="Tahoma"/>
          <w:lang w:val="el-GR"/>
        </w:rPr>
      </w:pPr>
      <w:bookmarkStart w:id="576" w:name="_Ref510087011"/>
      <w:bookmarkStart w:id="577" w:name="_Ref40980421"/>
      <w:bookmarkStart w:id="578" w:name="_Toc97194373"/>
      <w:bookmarkStart w:id="579" w:name="_Toc97194478"/>
      <w:bookmarkStart w:id="580" w:name="_Toc193968158"/>
      <w:r w:rsidRPr="00FC6504">
        <w:rPr>
          <w:rFonts w:cs="Tahoma"/>
          <w:lang w:val="el-GR"/>
        </w:rPr>
        <w:lastRenderedPageBreak/>
        <w:t>ΠΑΡΑΡΤΗΜΑ ΙΙ –</w:t>
      </w:r>
      <w:r w:rsidR="00E1337D" w:rsidRPr="00FC6504">
        <w:rPr>
          <w:rFonts w:cs="Tahoma"/>
          <w:lang w:val="el-GR"/>
        </w:rPr>
        <w:t xml:space="preserve"> </w:t>
      </w:r>
      <w:r w:rsidR="007A3AC0" w:rsidRPr="00FC6504">
        <w:rPr>
          <w:rFonts w:cs="Tahoma"/>
          <w:lang w:val="el-GR"/>
        </w:rPr>
        <w:t>Πίνακες Συμμόρφωσης</w:t>
      </w:r>
      <w:bookmarkEnd w:id="576"/>
      <w:bookmarkEnd w:id="577"/>
      <w:bookmarkEnd w:id="578"/>
      <w:bookmarkEnd w:id="579"/>
      <w:bookmarkEnd w:id="580"/>
    </w:p>
    <w:p w14:paraId="1B373FE2" w14:textId="77777777" w:rsidR="003A1F48" w:rsidRPr="00FC6504" w:rsidRDefault="003A1F48" w:rsidP="002E347D">
      <w:pPr>
        <w:rPr>
          <w:lang w:val="el-GR"/>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43"/>
        <w:gridCol w:w="3687"/>
        <w:gridCol w:w="1260"/>
        <w:gridCol w:w="1305"/>
        <w:gridCol w:w="1515"/>
      </w:tblGrid>
      <w:tr w:rsidR="003A1F48" w:rsidRPr="00FC6504" w14:paraId="1FEF4930"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19A77A7"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w:t>
            </w:r>
          </w:p>
        </w:tc>
        <w:tc>
          <w:tcPr>
            <w:tcW w:w="3687"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0DECFE23"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Central LED Wall</w:t>
            </w:r>
          </w:p>
        </w:tc>
        <w:tc>
          <w:tcPr>
            <w:tcW w:w="126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57DE4E98" w14:textId="77777777" w:rsidR="003A1F48" w:rsidRPr="00FC6504" w:rsidRDefault="003A1F48" w:rsidP="002E347D">
            <w:pPr>
              <w:widowControl w:val="0"/>
              <w:spacing w:after="0"/>
              <w:rPr>
                <w:rFonts w:eastAsia="Arial"/>
                <w:color w:val="000000" w:themeColor="text1"/>
              </w:rPr>
            </w:pPr>
          </w:p>
        </w:tc>
        <w:tc>
          <w:tcPr>
            <w:tcW w:w="130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0679FACF"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109785A8" w14:textId="77777777" w:rsidR="003A1F48" w:rsidRPr="00FC6504" w:rsidRDefault="003A1F48" w:rsidP="002E347D">
            <w:pPr>
              <w:widowControl w:val="0"/>
              <w:spacing w:after="0"/>
              <w:rPr>
                <w:rFonts w:eastAsia="Arial"/>
                <w:color w:val="000000" w:themeColor="text1"/>
              </w:rPr>
            </w:pPr>
          </w:p>
        </w:tc>
      </w:tr>
      <w:tr w:rsidR="003A1F48" w:rsidRPr="00FC6504" w14:paraId="608FAEBF"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9D77108"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Α/Α</w:t>
            </w:r>
          </w:p>
        </w:tc>
        <w:tc>
          <w:tcPr>
            <w:tcW w:w="3687"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19181B65"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ΠΕΡΙΓΡΑΦΗ/ΠΡΟΔΙΑΓΡΑΦΕΣ</w:t>
            </w:r>
          </w:p>
        </w:tc>
        <w:tc>
          <w:tcPr>
            <w:tcW w:w="126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4CDFC337"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ΑΠΑΙΤΗΣΗ</w:t>
            </w:r>
          </w:p>
        </w:tc>
        <w:tc>
          <w:tcPr>
            <w:tcW w:w="130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F50E06F"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ΑΠΑΝΤΗΣΗ</w:t>
            </w:r>
          </w:p>
        </w:tc>
        <w:tc>
          <w:tcPr>
            <w:tcW w:w="151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1CBED8CB"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ΠΑΡΑΠΟΜΠΗ</w:t>
            </w:r>
          </w:p>
        </w:tc>
      </w:tr>
      <w:tr w:rsidR="003A1F48" w:rsidRPr="00FC6504" w14:paraId="7738C9BE"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032FCEC6"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1.1</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C1C3F4B" w14:textId="77777777" w:rsidR="003A1F48" w:rsidRPr="00FC6504" w:rsidRDefault="003A1F48" w:rsidP="00ED34B6">
            <w:pPr>
              <w:widowControl w:val="0"/>
              <w:spacing w:after="0"/>
              <w:rPr>
                <w:rFonts w:eastAsia="Arial"/>
                <w:color w:val="000000" w:themeColor="text1"/>
              </w:rPr>
            </w:pPr>
            <w:r w:rsidRPr="00FC6504">
              <w:rPr>
                <w:rFonts w:eastAsia="Arial"/>
                <w:b/>
                <w:bCs/>
                <w:color w:val="000000" w:themeColor="text1"/>
                <w:lang w:val="en-US"/>
              </w:rPr>
              <w:t>Led</w:t>
            </w:r>
            <w:r w:rsidRPr="00FC6504">
              <w:rPr>
                <w:rFonts w:eastAsia="Arial"/>
                <w:b/>
                <w:bCs/>
                <w:color w:val="000000" w:themeColor="text1"/>
              </w:rPr>
              <w:t xml:space="preserve"> </w:t>
            </w:r>
            <w:r w:rsidRPr="00FC6504">
              <w:rPr>
                <w:rFonts w:eastAsia="Arial"/>
                <w:b/>
                <w:bCs/>
                <w:color w:val="000000" w:themeColor="text1"/>
                <w:lang w:val="en-US"/>
              </w:rPr>
              <w:t>Video</w:t>
            </w:r>
            <w:r w:rsidRPr="00FC6504">
              <w:rPr>
                <w:rFonts w:eastAsia="Arial"/>
                <w:b/>
                <w:bCs/>
                <w:color w:val="000000" w:themeColor="text1"/>
              </w:rPr>
              <w:t xml:space="preserve"> </w:t>
            </w:r>
            <w:r w:rsidRPr="00FC6504">
              <w:rPr>
                <w:rFonts w:eastAsia="Arial"/>
                <w:b/>
                <w:bCs/>
                <w:color w:val="000000" w:themeColor="text1"/>
                <w:lang w:val="en-US"/>
              </w:rPr>
              <w:t>Wall</w:t>
            </w:r>
            <w:r w:rsidRPr="00FC6504">
              <w:rPr>
                <w:rFonts w:eastAsia="Arial"/>
                <w:b/>
                <w:bCs/>
                <w:color w:val="000000" w:themeColor="text1"/>
              </w:rPr>
              <w:t xml:space="preserve"> 2240 </w:t>
            </w:r>
            <w:r w:rsidRPr="00FC6504">
              <w:rPr>
                <w:rFonts w:eastAsia="Arial"/>
                <w:b/>
                <w:bCs/>
                <w:color w:val="000000" w:themeColor="text1"/>
                <w:lang w:val="en-US"/>
              </w:rPr>
              <w:t>X</w:t>
            </w:r>
            <w:r w:rsidRPr="00FC6504">
              <w:rPr>
                <w:rFonts w:eastAsia="Arial"/>
                <w:b/>
                <w:bCs/>
                <w:color w:val="000000" w:themeColor="text1"/>
              </w:rPr>
              <w:t xml:space="preserve"> 1260 </w:t>
            </w:r>
            <w:r w:rsidRPr="00FC6504">
              <w:rPr>
                <w:rFonts w:eastAsia="Arial"/>
                <w:b/>
                <w:bCs/>
                <w:color w:val="000000" w:themeColor="text1"/>
                <w:lang w:val="en-US"/>
              </w:rPr>
              <w:t>pixels</w:t>
            </w:r>
            <w:r w:rsidRPr="00FC6504">
              <w:rPr>
                <w:rFonts w:eastAsia="Arial"/>
                <w:b/>
                <w:bCs/>
                <w:color w:val="000000" w:themeColor="text1"/>
              </w:rPr>
              <w:t xml:space="preserve"> </w:t>
            </w:r>
            <w:r w:rsidRPr="00FC6504">
              <w:rPr>
                <w:rFonts w:eastAsia="Arial"/>
                <w:b/>
                <w:bCs/>
                <w:color w:val="000000" w:themeColor="text1"/>
                <w:lang w:val="el-GR"/>
              </w:rPr>
              <w:t>αποτελούμενο</w:t>
            </w:r>
            <w:r w:rsidRPr="00FC6504">
              <w:rPr>
                <w:rFonts w:eastAsia="Arial"/>
                <w:b/>
                <w:bCs/>
                <w:color w:val="000000" w:themeColor="text1"/>
              </w:rPr>
              <w:t xml:space="preserve"> </w:t>
            </w:r>
            <w:r w:rsidRPr="00FC6504">
              <w:rPr>
                <w:rFonts w:eastAsia="Arial"/>
                <w:b/>
                <w:bCs/>
                <w:color w:val="000000" w:themeColor="text1"/>
                <w:lang w:val="el-GR"/>
              </w:rPr>
              <w:t>από</w:t>
            </w:r>
            <w:r w:rsidRPr="00FC6504">
              <w:rPr>
                <w:rFonts w:eastAsia="Arial"/>
                <w:b/>
                <w:bCs/>
                <w:color w:val="000000" w:themeColor="text1"/>
              </w:rPr>
              <w:t xml:space="preserve"> 49 (7</w:t>
            </w:r>
            <w:r w:rsidRPr="00FC6504">
              <w:rPr>
                <w:rFonts w:eastAsia="Arial"/>
                <w:b/>
                <w:bCs/>
                <w:color w:val="000000" w:themeColor="text1"/>
                <w:lang w:val="en-US"/>
              </w:rPr>
              <w:t>x</w:t>
            </w:r>
            <w:r w:rsidRPr="00FC6504">
              <w:rPr>
                <w:rFonts w:eastAsia="Arial"/>
                <w:b/>
                <w:bCs/>
                <w:color w:val="000000" w:themeColor="text1"/>
              </w:rPr>
              <w:t xml:space="preserve">7) </w:t>
            </w:r>
            <w:r w:rsidRPr="00FC6504">
              <w:rPr>
                <w:rFonts w:eastAsia="Arial"/>
                <w:b/>
                <w:bCs/>
                <w:color w:val="000000" w:themeColor="text1"/>
                <w:lang w:val="en-US"/>
              </w:rPr>
              <w:t>panels</w:t>
            </w:r>
            <w:r w:rsidRPr="00FC6504">
              <w:rPr>
                <w:rFonts w:eastAsia="Arial"/>
                <w:b/>
                <w:bCs/>
                <w:color w:val="000000" w:themeColor="text1"/>
              </w:rPr>
              <w:t xml:space="preserve"> </w:t>
            </w:r>
            <w:r w:rsidRPr="00FC6504">
              <w:rPr>
                <w:rFonts w:eastAsia="Arial"/>
                <w:b/>
                <w:bCs/>
                <w:color w:val="000000" w:themeColor="text1"/>
                <w:lang w:val="el-GR"/>
              </w:rPr>
              <w:t>των</w:t>
            </w:r>
            <w:r w:rsidRPr="00FC6504">
              <w:rPr>
                <w:rFonts w:eastAsia="Arial"/>
                <w:b/>
                <w:bCs/>
                <w:color w:val="000000" w:themeColor="text1"/>
              </w:rPr>
              <w:t xml:space="preserve"> 320x180pixels</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2B51762"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84EF41A"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47F759B1" w14:textId="77777777" w:rsidR="003A1F48" w:rsidRPr="00FC6504" w:rsidRDefault="003A1F48" w:rsidP="002E347D">
            <w:pPr>
              <w:widowControl w:val="0"/>
              <w:spacing w:after="0"/>
              <w:rPr>
                <w:rFonts w:eastAsia="Arial"/>
                <w:color w:val="000000" w:themeColor="text1"/>
              </w:rPr>
            </w:pPr>
          </w:p>
        </w:tc>
      </w:tr>
      <w:tr w:rsidR="003A1F48" w:rsidRPr="00FC6504" w14:paraId="6D2C1A79"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58A0742F"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1.2</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E961A26" w14:textId="77777777"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Να αναφερθεί ο Κατασκευαστής, Σειρά-Μοντέλο</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F75ECEE"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A0F7173"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6D8046E1" w14:textId="77777777" w:rsidR="003A1F48" w:rsidRPr="00FC6504" w:rsidRDefault="003A1F48" w:rsidP="002E347D">
            <w:pPr>
              <w:widowControl w:val="0"/>
              <w:spacing w:after="0"/>
              <w:rPr>
                <w:rFonts w:eastAsia="Arial"/>
                <w:color w:val="000000" w:themeColor="text1"/>
              </w:rPr>
            </w:pPr>
          </w:p>
        </w:tc>
      </w:tr>
      <w:tr w:rsidR="003A1F48" w:rsidRPr="00FC6504" w14:paraId="503C7D0C"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0009429"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1.3</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140BAA4" w14:textId="2BC00D5D"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Ποιότητα κατασκευής/</w:t>
            </w:r>
            <w:r w:rsidR="00957699" w:rsidRPr="00FC6504">
              <w:rPr>
                <w:rFonts w:eastAsia="Arial"/>
                <w:color w:val="000000" w:themeColor="text1"/>
                <w:lang w:val="el-GR"/>
              </w:rPr>
              <w:t xml:space="preserve"> </w:t>
            </w:r>
            <w:r w:rsidRPr="00FC6504">
              <w:rPr>
                <w:rFonts w:eastAsia="Arial"/>
                <w:color w:val="000000" w:themeColor="text1"/>
                <w:lang w:val="el-GR"/>
              </w:rPr>
              <w:t>ISO κατασκευαστή:</w:t>
            </w:r>
          </w:p>
          <w:p w14:paraId="6B4505EF" w14:textId="77777777"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ISO 9001/2015 ή ισοδύναμο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01924A"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561373"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34F233" w14:textId="77777777" w:rsidR="003A1F48" w:rsidRPr="00FC6504" w:rsidRDefault="003A1F48" w:rsidP="002E347D">
            <w:pPr>
              <w:widowControl w:val="0"/>
              <w:spacing w:after="0"/>
              <w:rPr>
                <w:rFonts w:eastAsia="Arial"/>
                <w:color w:val="000000" w:themeColor="text1"/>
              </w:rPr>
            </w:pPr>
          </w:p>
        </w:tc>
      </w:tr>
      <w:tr w:rsidR="003A1F48" w:rsidRPr="00FC6504" w14:paraId="32211DF7"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3B960C34"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1.4</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65EEE60" w14:textId="77777777"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Να διαθέτει Pixel Pitch &lt;= 1.8 m</w:t>
            </w:r>
            <w:r w:rsidRPr="00FC6504">
              <w:rPr>
                <w:rFonts w:eastAsia="Arial"/>
                <w:color w:val="000000" w:themeColor="text1"/>
                <w:lang w:val="en-US"/>
              </w:rPr>
              <w:t>m</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2EB974B"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317D77D"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64B29593" w14:textId="77777777" w:rsidR="003A1F48" w:rsidRPr="00FC6504" w:rsidRDefault="003A1F48" w:rsidP="002E347D">
            <w:pPr>
              <w:widowControl w:val="0"/>
              <w:spacing w:after="0"/>
              <w:rPr>
                <w:rFonts w:eastAsia="Arial"/>
                <w:color w:val="000000" w:themeColor="text1"/>
              </w:rPr>
            </w:pPr>
          </w:p>
        </w:tc>
      </w:tr>
      <w:tr w:rsidR="003A1F48" w:rsidRPr="00FC6504" w14:paraId="59125973"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B876658"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1.5</w:t>
            </w:r>
          </w:p>
        </w:tc>
        <w:tc>
          <w:tcPr>
            <w:tcW w:w="368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6E2119" w14:textId="77777777"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Να διαθέτει LED τεχνολογίας 3-in-1 SMD</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F8A1D6"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655BD8"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8143C9" w14:textId="77777777" w:rsidR="003A1F48" w:rsidRPr="00FC6504" w:rsidRDefault="003A1F48" w:rsidP="002E347D">
            <w:pPr>
              <w:widowControl w:val="0"/>
              <w:spacing w:after="0"/>
              <w:rPr>
                <w:rFonts w:eastAsia="Arial"/>
                <w:color w:val="000000" w:themeColor="text1"/>
              </w:rPr>
            </w:pPr>
          </w:p>
        </w:tc>
      </w:tr>
      <w:tr w:rsidR="003A1F48" w:rsidRPr="00FC6504" w14:paraId="5F91EB68"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2FFE6C1E"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1.6</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E867E7C" w14:textId="77777777"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Να διαθέτει πρόσβαση από το εμπρός μέρος για συντήρηση</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8AF2EBF"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3A104BF"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233FBF12" w14:textId="77777777" w:rsidR="003A1F48" w:rsidRPr="00FC6504" w:rsidRDefault="003A1F48" w:rsidP="002E347D">
            <w:pPr>
              <w:widowControl w:val="0"/>
              <w:spacing w:after="0"/>
              <w:rPr>
                <w:rFonts w:eastAsia="Arial"/>
                <w:color w:val="000000" w:themeColor="text1"/>
              </w:rPr>
            </w:pPr>
          </w:p>
        </w:tc>
      </w:tr>
      <w:tr w:rsidR="003A1F48" w:rsidRPr="00FC6504" w14:paraId="41AB708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C00D4C3"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1.7</w:t>
            </w:r>
          </w:p>
        </w:tc>
        <w:tc>
          <w:tcPr>
            <w:tcW w:w="368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EF30D4" w14:textId="77777777"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Να είναι κατασκευασμένο από αλουμίνιο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13115BF"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1C2D55"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03F3C3" w14:textId="77777777" w:rsidR="003A1F48" w:rsidRPr="00FC6504" w:rsidRDefault="003A1F48" w:rsidP="002E347D">
            <w:pPr>
              <w:widowControl w:val="0"/>
              <w:spacing w:after="0"/>
              <w:rPr>
                <w:rFonts w:eastAsia="Arial"/>
                <w:color w:val="000000" w:themeColor="text1"/>
              </w:rPr>
            </w:pPr>
          </w:p>
        </w:tc>
      </w:tr>
      <w:tr w:rsidR="003A1F48" w:rsidRPr="00FC6504" w14:paraId="318B196C"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6908F270"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1.8</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7499525" w14:textId="57C846F4"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 xml:space="preserve">Να διαθέτει τα παρακάτω πιστοποιητικά CE </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CEB79D7"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0AE1F4B"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62F3798E" w14:textId="77777777" w:rsidR="003A1F48" w:rsidRPr="00FC6504" w:rsidRDefault="003A1F48" w:rsidP="002E347D">
            <w:pPr>
              <w:widowControl w:val="0"/>
              <w:spacing w:after="0"/>
              <w:rPr>
                <w:rFonts w:eastAsia="Arial"/>
                <w:color w:val="000000" w:themeColor="text1"/>
              </w:rPr>
            </w:pPr>
          </w:p>
        </w:tc>
      </w:tr>
      <w:tr w:rsidR="003A1F48" w:rsidRPr="00FC6504" w14:paraId="7AA8A8B4"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05B2019"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1.9</w:t>
            </w:r>
          </w:p>
        </w:tc>
        <w:tc>
          <w:tcPr>
            <w:tcW w:w="368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EB2D16" w14:textId="77777777"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Να διαθέτει ρυθμιζόμενη θερμοκρασία χρώματος από</w:t>
            </w:r>
          </w:p>
          <w:p w14:paraId="132D5BD8" w14:textId="77777777" w:rsidR="003A1F48" w:rsidRPr="00FC6504" w:rsidRDefault="003A1F48" w:rsidP="00ED34B6">
            <w:pPr>
              <w:pStyle w:val="Default"/>
              <w:jc w:val="both"/>
              <w:rPr>
                <w:rFonts w:ascii="Tahoma" w:eastAsia="Arial" w:hAnsi="Tahoma" w:cs="Tahoma"/>
                <w:color w:val="000000" w:themeColor="text1"/>
                <w:sz w:val="22"/>
                <w:szCs w:val="22"/>
              </w:rPr>
            </w:pPr>
            <w:r w:rsidRPr="00FC6504">
              <w:rPr>
                <w:rFonts w:ascii="Tahoma" w:eastAsia="Arial" w:hAnsi="Tahoma" w:cs="Tahoma"/>
                <w:color w:val="000000" w:themeColor="text1"/>
                <w:sz w:val="22"/>
                <w:szCs w:val="22"/>
              </w:rPr>
              <w:t>2,000K-9,500K</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291F73"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A84F2E"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F2475E" w14:textId="77777777" w:rsidR="003A1F48" w:rsidRPr="00FC6504" w:rsidRDefault="003A1F48" w:rsidP="002E347D">
            <w:pPr>
              <w:widowControl w:val="0"/>
              <w:spacing w:after="0"/>
              <w:rPr>
                <w:rFonts w:eastAsia="Arial"/>
                <w:color w:val="000000" w:themeColor="text1"/>
              </w:rPr>
            </w:pPr>
          </w:p>
        </w:tc>
      </w:tr>
      <w:tr w:rsidR="003A1F48" w:rsidRPr="00FC6504" w14:paraId="52814F2D"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335CED23"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1.10</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F02395A" w14:textId="77777777" w:rsidR="003A1F48" w:rsidRPr="00FC6504" w:rsidRDefault="003A1F48" w:rsidP="00ED34B6">
            <w:pPr>
              <w:widowControl w:val="0"/>
              <w:spacing w:after="0"/>
              <w:rPr>
                <w:rFonts w:eastAsia="Arial"/>
                <w:color w:val="000000" w:themeColor="text1"/>
              </w:rPr>
            </w:pPr>
            <w:r w:rsidRPr="00FC6504">
              <w:rPr>
                <w:rFonts w:eastAsia="Arial"/>
                <w:color w:val="000000" w:themeColor="text1"/>
                <w:lang w:val="el-GR"/>
              </w:rPr>
              <w:t>Να</w:t>
            </w:r>
            <w:r w:rsidRPr="00FC6504">
              <w:rPr>
                <w:rFonts w:eastAsia="Arial"/>
                <w:color w:val="000000" w:themeColor="text1"/>
                <w:lang w:val="en-US"/>
              </w:rPr>
              <w:t xml:space="preserve"> </w:t>
            </w:r>
            <w:r w:rsidRPr="00FC6504">
              <w:rPr>
                <w:rFonts w:eastAsia="Arial"/>
                <w:color w:val="000000" w:themeColor="text1"/>
                <w:lang w:val="el-GR"/>
              </w:rPr>
              <w:t>διαθέτει</w:t>
            </w:r>
          </w:p>
          <w:p w14:paraId="635ED8CE" w14:textId="77777777" w:rsidR="003A1F48" w:rsidRPr="00FC6504" w:rsidRDefault="003A1F48" w:rsidP="00ED34B6">
            <w:pPr>
              <w:pStyle w:val="Default"/>
              <w:jc w:val="both"/>
              <w:rPr>
                <w:rFonts w:ascii="Tahoma" w:eastAsia="Arial" w:hAnsi="Tahoma" w:cs="Tahoma"/>
                <w:color w:val="000000" w:themeColor="text1"/>
                <w:sz w:val="22"/>
                <w:szCs w:val="22"/>
                <w:lang w:val="en-US"/>
              </w:rPr>
            </w:pPr>
            <w:r w:rsidRPr="00FC6504">
              <w:rPr>
                <w:rFonts w:ascii="Tahoma" w:eastAsia="Arial" w:hAnsi="Tahoma" w:cs="Tahoma"/>
                <w:color w:val="000000" w:themeColor="text1"/>
                <w:sz w:val="22"/>
                <w:szCs w:val="22"/>
                <w:lang w:val="en-US"/>
              </w:rPr>
              <w:t>Horizontal Viewing Angle 160°</w:t>
            </w:r>
          </w:p>
          <w:p w14:paraId="48B04FFF" w14:textId="77777777" w:rsidR="003A1F48" w:rsidRPr="00FC6504" w:rsidRDefault="003A1F48" w:rsidP="00ED34B6">
            <w:pPr>
              <w:pStyle w:val="Default"/>
              <w:jc w:val="both"/>
              <w:rPr>
                <w:rFonts w:ascii="Tahoma" w:eastAsia="Arial" w:hAnsi="Tahoma" w:cs="Tahoma"/>
                <w:color w:val="000000" w:themeColor="text1"/>
                <w:sz w:val="22"/>
                <w:szCs w:val="22"/>
              </w:rPr>
            </w:pPr>
            <w:r w:rsidRPr="00FC6504">
              <w:rPr>
                <w:rFonts w:ascii="Tahoma" w:eastAsia="Arial" w:hAnsi="Tahoma" w:cs="Tahoma"/>
                <w:color w:val="000000" w:themeColor="text1"/>
                <w:sz w:val="22"/>
                <w:szCs w:val="22"/>
              </w:rPr>
              <w:t>Vertical Viewing Angle 160°</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EF9B876"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D266401"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04D74BBD" w14:textId="77777777" w:rsidR="003A1F48" w:rsidRPr="00FC6504" w:rsidRDefault="003A1F48" w:rsidP="002E347D">
            <w:pPr>
              <w:widowControl w:val="0"/>
              <w:spacing w:after="0"/>
              <w:rPr>
                <w:rFonts w:eastAsia="Arial"/>
                <w:color w:val="000000" w:themeColor="text1"/>
              </w:rPr>
            </w:pPr>
          </w:p>
        </w:tc>
      </w:tr>
      <w:tr w:rsidR="003A1F48" w:rsidRPr="00FC6504" w14:paraId="6A7AF04A"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5C7500F"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1.11</w:t>
            </w:r>
          </w:p>
        </w:tc>
        <w:tc>
          <w:tcPr>
            <w:tcW w:w="368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5719B5" w14:textId="77777777" w:rsidR="003A1F48" w:rsidRPr="00FC6504" w:rsidRDefault="003A1F48" w:rsidP="00ED34B6">
            <w:pPr>
              <w:widowControl w:val="0"/>
              <w:spacing w:after="0"/>
              <w:rPr>
                <w:rFonts w:eastAsia="Arial"/>
                <w:color w:val="000000" w:themeColor="text1"/>
              </w:rPr>
            </w:pPr>
            <w:r w:rsidRPr="00FC6504">
              <w:rPr>
                <w:rFonts w:eastAsia="Arial"/>
                <w:color w:val="000000" w:themeColor="text1"/>
                <w:lang w:val="el-GR"/>
              </w:rPr>
              <w:t>Να</w:t>
            </w:r>
            <w:r w:rsidRPr="00FC6504">
              <w:rPr>
                <w:rFonts w:eastAsia="Arial"/>
                <w:color w:val="000000" w:themeColor="text1"/>
                <w:lang w:val="en-US"/>
              </w:rPr>
              <w:t xml:space="preserve"> </w:t>
            </w:r>
            <w:r w:rsidRPr="00FC6504">
              <w:rPr>
                <w:rFonts w:eastAsia="Arial"/>
                <w:color w:val="000000" w:themeColor="text1"/>
                <w:lang w:val="el-GR"/>
              </w:rPr>
              <w:t>διαθέτει</w:t>
            </w:r>
            <w:r w:rsidRPr="00FC6504">
              <w:rPr>
                <w:rFonts w:eastAsia="Arial"/>
                <w:color w:val="000000" w:themeColor="text1"/>
                <w:lang w:val="en-US"/>
              </w:rPr>
              <w:t xml:space="preserve"> Contrast Ratio 5000:1</w:t>
            </w:r>
          </w:p>
          <w:p w14:paraId="4A81E874" w14:textId="77777777" w:rsidR="003A1F48" w:rsidRPr="00FC6504" w:rsidRDefault="003A1F48" w:rsidP="00ED34B6">
            <w:pPr>
              <w:pStyle w:val="Default"/>
              <w:jc w:val="both"/>
              <w:rPr>
                <w:rFonts w:ascii="Tahoma" w:eastAsia="Arial" w:hAnsi="Tahoma" w:cs="Tahoma"/>
                <w:color w:val="000000" w:themeColor="text1"/>
                <w:sz w:val="22"/>
                <w:szCs w:val="22"/>
                <w:lang w:val="en-US"/>
              </w:rPr>
            </w:pPr>
            <w:r w:rsidRPr="00FC6504">
              <w:rPr>
                <w:rFonts w:ascii="Tahoma" w:eastAsia="Arial" w:hAnsi="Tahoma" w:cs="Tahoma"/>
                <w:color w:val="000000" w:themeColor="text1"/>
                <w:sz w:val="22"/>
                <w:szCs w:val="22"/>
                <w:lang w:val="en-US"/>
              </w:rPr>
              <w:t xml:space="preserve">Refresh Rate 1920 </w:t>
            </w:r>
            <w:r w:rsidRPr="00FC6504">
              <w:rPr>
                <w:rFonts w:ascii="Tahoma" w:eastAsia="Arial" w:hAnsi="Tahoma" w:cs="Tahoma"/>
                <w:color w:val="000000" w:themeColor="text1"/>
                <w:sz w:val="22"/>
                <w:szCs w:val="22"/>
              </w:rPr>
              <w:t>έως</w:t>
            </w:r>
            <w:r w:rsidRPr="00FC6504">
              <w:rPr>
                <w:rFonts w:ascii="Tahoma" w:eastAsia="Arial" w:hAnsi="Tahoma" w:cs="Tahoma"/>
                <w:color w:val="000000" w:themeColor="text1"/>
                <w:sz w:val="22"/>
                <w:szCs w:val="22"/>
                <w:lang w:val="en-US"/>
              </w:rPr>
              <w:t xml:space="preserve"> 3840 </w:t>
            </w:r>
            <w:r w:rsidRPr="00FC6504">
              <w:rPr>
                <w:rFonts w:ascii="Tahoma" w:eastAsia="Arial" w:hAnsi="Tahoma" w:cs="Tahoma"/>
                <w:color w:val="000000" w:themeColor="text1"/>
                <w:sz w:val="22"/>
                <w:szCs w:val="22"/>
              </w:rPr>
              <w:t>Η</w:t>
            </w:r>
            <w:r w:rsidRPr="00FC6504">
              <w:rPr>
                <w:rFonts w:ascii="Tahoma" w:eastAsia="Arial" w:hAnsi="Tahoma" w:cs="Tahoma"/>
                <w:color w:val="000000" w:themeColor="text1"/>
                <w:sz w:val="22"/>
                <w:szCs w:val="22"/>
                <w:lang w:val="en-US"/>
              </w:rPr>
              <w:t>z</w:t>
            </w:r>
          </w:p>
          <w:p w14:paraId="74BF90B7" w14:textId="77777777" w:rsidR="003A1F48" w:rsidRPr="00FC6504" w:rsidRDefault="003A1F48" w:rsidP="00ED34B6">
            <w:pPr>
              <w:pStyle w:val="Default"/>
              <w:jc w:val="both"/>
              <w:rPr>
                <w:rFonts w:ascii="Tahoma" w:eastAsia="Arial" w:hAnsi="Tahoma" w:cs="Tahoma"/>
                <w:color w:val="000000" w:themeColor="text1"/>
                <w:sz w:val="22"/>
                <w:szCs w:val="22"/>
              </w:rPr>
            </w:pPr>
            <w:r w:rsidRPr="00FC6504">
              <w:rPr>
                <w:rFonts w:ascii="Tahoma" w:eastAsia="Arial" w:hAnsi="Tahoma" w:cs="Tahoma"/>
                <w:color w:val="000000" w:themeColor="text1"/>
                <w:sz w:val="22"/>
                <w:szCs w:val="22"/>
              </w:rPr>
              <w:t>Processing Depth 16bit</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1FAFDE"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AACD5B"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9952A0B" w14:textId="77777777" w:rsidR="003A1F48" w:rsidRPr="00FC6504" w:rsidRDefault="003A1F48" w:rsidP="002E347D">
            <w:pPr>
              <w:widowControl w:val="0"/>
              <w:spacing w:after="0"/>
              <w:rPr>
                <w:rFonts w:eastAsia="Arial"/>
                <w:color w:val="000000" w:themeColor="text1"/>
              </w:rPr>
            </w:pPr>
          </w:p>
        </w:tc>
      </w:tr>
      <w:tr w:rsidR="003A1F48" w:rsidRPr="00FC6504" w14:paraId="5869E2B4"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09613050"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1.12</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0870FFA" w14:textId="77777777"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Να διαθέτει φωτεινότητα τουλάχιστον 600cd/ m²</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87CDC64"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91F9177"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0B1C515C" w14:textId="77777777" w:rsidR="003A1F48" w:rsidRPr="00FC6504" w:rsidRDefault="003A1F48" w:rsidP="002E347D">
            <w:pPr>
              <w:widowControl w:val="0"/>
              <w:spacing w:after="0"/>
              <w:rPr>
                <w:rFonts w:eastAsia="Arial"/>
                <w:color w:val="000000" w:themeColor="text1"/>
              </w:rPr>
            </w:pPr>
          </w:p>
        </w:tc>
      </w:tr>
      <w:tr w:rsidR="003A1F48" w:rsidRPr="00FC6504" w14:paraId="738E5605"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712AFAA4"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1.13</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2EE69B4" w14:textId="312CC865"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Να διαθέτει τουλάχιστον 320x180pixels σε κάθε πάνελ</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F59E9EB"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76FB9CF"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04380116" w14:textId="77777777" w:rsidR="003A1F48" w:rsidRPr="00FC6504" w:rsidRDefault="003A1F48" w:rsidP="002E347D">
            <w:pPr>
              <w:widowControl w:val="0"/>
              <w:spacing w:after="0"/>
              <w:rPr>
                <w:rFonts w:eastAsia="Arial"/>
                <w:color w:val="000000" w:themeColor="text1"/>
              </w:rPr>
            </w:pPr>
          </w:p>
        </w:tc>
      </w:tr>
      <w:tr w:rsidR="003A1F48" w:rsidRPr="00FC6504" w14:paraId="4DC7D676"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36870463"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1.14</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4C02C7E" w14:textId="77777777" w:rsidR="003A1F48" w:rsidRPr="00FC6504" w:rsidRDefault="003A1F48" w:rsidP="00ED34B6">
            <w:pPr>
              <w:widowControl w:val="0"/>
              <w:spacing w:after="0"/>
              <w:rPr>
                <w:rFonts w:eastAsia="Arial"/>
                <w:color w:val="000000" w:themeColor="text1"/>
              </w:rPr>
            </w:pPr>
            <w:r w:rsidRPr="00FC6504">
              <w:rPr>
                <w:rFonts w:eastAsia="Arial"/>
                <w:color w:val="000000" w:themeColor="text1"/>
                <w:lang w:val="el-GR"/>
              </w:rPr>
              <w:t>Τυπική κατανάλωση 43W/panel</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B77D882"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FB9BB16"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634AF5E2" w14:textId="77777777" w:rsidR="003A1F48" w:rsidRPr="00FC6504" w:rsidRDefault="003A1F48" w:rsidP="002E347D">
            <w:pPr>
              <w:widowControl w:val="0"/>
              <w:spacing w:after="0"/>
              <w:rPr>
                <w:rFonts w:eastAsia="Arial"/>
                <w:color w:val="000000" w:themeColor="text1"/>
              </w:rPr>
            </w:pPr>
          </w:p>
        </w:tc>
      </w:tr>
      <w:tr w:rsidR="003A1F48" w:rsidRPr="00FC6504" w14:paraId="19BCA4A4"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067B5446"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1.1</w:t>
            </w:r>
            <w:r w:rsidRPr="00FC6504">
              <w:rPr>
                <w:rFonts w:eastAsia="Arial"/>
                <w:color w:val="000000" w:themeColor="text1"/>
                <w:lang w:val="en-US"/>
              </w:rPr>
              <w:t>5</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45CA805" w14:textId="77777777" w:rsidR="003A1F48" w:rsidRPr="00FC6504" w:rsidRDefault="003A1F48" w:rsidP="00ED34B6">
            <w:pPr>
              <w:widowControl w:val="0"/>
              <w:spacing w:after="0"/>
              <w:rPr>
                <w:rFonts w:eastAsia="Arial"/>
                <w:color w:val="000000" w:themeColor="text1"/>
              </w:rPr>
            </w:pPr>
            <w:r w:rsidRPr="00FC6504">
              <w:rPr>
                <w:rFonts w:eastAsia="Arial"/>
                <w:color w:val="000000" w:themeColor="text1"/>
                <w:lang w:val="el-GR"/>
              </w:rPr>
              <w:t>Μέγιστη κατανάλωση 130W/panel</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1A69033"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DF6B9D6"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5D442141" w14:textId="77777777" w:rsidR="003A1F48" w:rsidRPr="00FC6504" w:rsidRDefault="003A1F48" w:rsidP="002E347D">
            <w:pPr>
              <w:widowControl w:val="0"/>
              <w:spacing w:after="0"/>
              <w:rPr>
                <w:rFonts w:eastAsia="Arial"/>
                <w:color w:val="000000" w:themeColor="text1"/>
              </w:rPr>
            </w:pPr>
          </w:p>
        </w:tc>
      </w:tr>
      <w:tr w:rsidR="003A1F48" w:rsidRPr="00FC6504" w14:paraId="54EE3923"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7504DBE0"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1.16</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6741856" w14:textId="77777777" w:rsidR="003A1F48" w:rsidRPr="00FC6504" w:rsidRDefault="003A1F48" w:rsidP="00ED34B6">
            <w:pPr>
              <w:widowControl w:val="0"/>
              <w:spacing w:after="0"/>
              <w:rPr>
                <w:rFonts w:eastAsia="Arial"/>
                <w:color w:val="000000" w:themeColor="text1"/>
                <w:lang w:val="el-GR"/>
              </w:rPr>
            </w:pPr>
            <w:r w:rsidRPr="00FC6504">
              <w:rPr>
                <w:rFonts w:eastAsia="Arial"/>
                <w:color w:val="000000" w:themeColor="text1"/>
                <w:lang w:val="el-GR"/>
              </w:rPr>
              <w:t>Να συνοδεύεται με τον απαραίτητη βάση στήριξης για τοίχο</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ED66DBD" w14:textId="77777777" w:rsidR="003A1F48" w:rsidRPr="00FC6504" w:rsidRDefault="003A1F48" w:rsidP="002E347D">
            <w:pPr>
              <w:widowControl w:val="0"/>
              <w:spacing w:after="0"/>
              <w:rPr>
                <w:rFonts w:eastAsia="Arial"/>
                <w:color w:val="000000" w:themeColor="text1"/>
              </w:rPr>
            </w:pPr>
            <w:r w:rsidRPr="00FC6504">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33CC4FA" w14:textId="77777777" w:rsidR="003A1F48" w:rsidRPr="00FC6504"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0D5D7215" w14:textId="77777777" w:rsidR="003A1F48" w:rsidRPr="00FC6504" w:rsidRDefault="003A1F48" w:rsidP="002E347D">
            <w:pPr>
              <w:widowControl w:val="0"/>
              <w:spacing w:after="0"/>
              <w:rPr>
                <w:rFonts w:eastAsia="Arial"/>
                <w:color w:val="000000" w:themeColor="text1"/>
              </w:rPr>
            </w:pPr>
          </w:p>
        </w:tc>
      </w:tr>
    </w:tbl>
    <w:p w14:paraId="5212E5AE" w14:textId="77777777" w:rsidR="003A1F48" w:rsidRPr="00FC6504" w:rsidRDefault="003A1F48" w:rsidP="002E347D">
      <w:pPr>
        <w:rPr>
          <w:lang w:val="el-GR"/>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43"/>
        <w:gridCol w:w="3657"/>
        <w:gridCol w:w="1260"/>
        <w:gridCol w:w="1305"/>
        <w:gridCol w:w="1545"/>
      </w:tblGrid>
      <w:tr w:rsidR="003A1F48" w:rsidRPr="00FC6504" w14:paraId="161900A2"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shd w:val="clear" w:color="auto" w:fill="D1D1D1"/>
            <w:tcMar>
              <w:left w:w="105" w:type="dxa"/>
              <w:right w:w="105" w:type="dxa"/>
            </w:tcMar>
            <w:vAlign w:val="center"/>
          </w:tcPr>
          <w:p w14:paraId="3A02289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2</w:t>
            </w:r>
          </w:p>
        </w:tc>
        <w:tc>
          <w:tcPr>
            <w:tcW w:w="3657" w:type="dxa"/>
            <w:tcBorders>
              <w:top w:val="single" w:sz="6" w:space="0" w:color="auto"/>
              <w:left w:val="single" w:sz="6" w:space="0" w:color="auto"/>
              <w:bottom w:val="single" w:sz="6" w:space="0" w:color="auto"/>
              <w:right w:val="single" w:sz="6" w:space="0" w:color="auto"/>
            </w:tcBorders>
            <w:shd w:val="clear" w:color="auto" w:fill="D1D1D1"/>
            <w:tcMar>
              <w:left w:w="105" w:type="dxa"/>
              <w:right w:w="105" w:type="dxa"/>
            </w:tcMar>
            <w:vAlign w:val="center"/>
          </w:tcPr>
          <w:p w14:paraId="7FDCF82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Πλευρικές Οθόνες</w:t>
            </w:r>
          </w:p>
        </w:tc>
        <w:tc>
          <w:tcPr>
            <w:tcW w:w="1260" w:type="dxa"/>
            <w:tcBorders>
              <w:top w:val="single" w:sz="6" w:space="0" w:color="auto"/>
              <w:left w:val="single" w:sz="6" w:space="0" w:color="auto"/>
              <w:bottom w:val="single" w:sz="6" w:space="0" w:color="auto"/>
              <w:right w:val="single" w:sz="6" w:space="0" w:color="auto"/>
            </w:tcBorders>
            <w:shd w:val="clear" w:color="auto" w:fill="D1D1D1"/>
            <w:tcMar>
              <w:left w:w="105" w:type="dxa"/>
              <w:right w:w="105" w:type="dxa"/>
            </w:tcMar>
            <w:vAlign w:val="center"/>
          </w:tcPr>
          <w:p w14:paraId="5B2910AA" w14:textId="77777777" w:rsidR="003A1F48" w:rsidRPr="00FC6504" w:rsidRDefault="003A1F48" w:rsidP="002E347D">
            <w:pPr>
              <w:widowControl w:val="0"/>
              <w:spacing w:after="0"/>
              <w:rPr>
                <w:rFonts w:eastAsia="Tahoma"/>
                <w:color w:val="000000" w:themeColor="text1"/>
              </w:rPr>
            </w:pPr>
          </w:p>
        </w:tc>
        <w:tc>
          <w:tcPr>
            <w:tcW w:w="1305" w:type="dxa"/>
            <w:tcBorders>
              <w:top w:val="single" w:sz="6" w:space="0" w:color="auto"/>
              <w:left w:val="single" w:sz="6" w:space="0" w:color="auto"/>
              <w:bottom w:val="single" w:sz="6" w:space="0" w:color="auto"/>
              <w:right w:val="single" w:sz="6" w:space="0" w:color="auto"/>
            </w:tcBorders>
            <w:shd w:val="clear" w:color="auto" w:fill="D1D1D1"/>
            <w:tcMar>
              <w:left w:w="105" w:type="dxa"/>
              <w:right w:w="105" w:type="dxa"/>
            </w:tcMar>
            <w:vAlign w:val="center"/>
          </w:tcPr>
          <w:p w14:paraId="5171269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D1D1D1"/>
            <w:tcMar>
              <w:left w:w="105" w:type="dxa"/>
              <w:right w:w="105" w:type="dxa"/>
            </w:tcMar>
            <w:vAlign w:val="center"/>
          </w:tcPr>
          <w:p w14:paraId="7CE27114" w14:textId="77777777" w:rsidR="003A1F48" w:rsidRPr="00FC6504" w:rsidRDefault="003A1F48" w:rsidP="002E347D">
            <w:pPr>
              <w:widowControl w:val="0"/>
              <w:spacing w:after="0"/>
              <w:rPr>
                <w:rFonts w:eastAsia="Tahoma"/>
                <w:color w:val="000000" w:themeColor="text1"/>
              </w:rPr>
            </w:pPr>
          </w:p>
        </w:tc>
      </w:tr>
      <w:tr w:rsidR="003A1F48" w:rsidRPr="00FC6504" w14:paraId="1A566A7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839FDC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2.1.1</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C9743D" w14:textId="414C20CB" w:rsidR="003A1F48" w:rsidRPr="00FC6504" w:rsidRDefault="003A1F48" w:rsidP="00ED34B6">
            <w:pPr>
              <w:widowControl w:val="0"/>
              <w:spacing w:after="0"/>
              <w:rPr>
                <w:rFonts w:eastAsia="Tahoma"/>
                <w:color w:val="000000" w:themeColor="text1"/>
              </w:rPr>
            </w:pPr>
            <w:r w:rsidRPr="00FC6504">
              <w:rPr>
                <w:rFonts w:eastAsia="Tahoma"/>
                <w:b/>
                <w:bCs/>
                <w:color w:val="000000" w:themeColor="text1"/>
                <w:lang w:val="el-GR"/>
              </w:rPr>
              <w:t>Δύο (2) οθόνες UHD 4K, 85"</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7D23C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D3289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C82C41" w14:textId="77777777" w:rsidR="003A1F48" w:rsidRPr="00FC6504" w:rsidRDefault="003A1F48" w:rsidP="002E347D">
            <w:pPr>
              <w:widowControl w:val="0"/>
              <w:spacing w:after="0"/>
              <w:rPr>
                <w:rFonts w:eastAsia="Tahoma"/>
                <w:color w:val="000000" w:themeColor="text1"/>
              </w:rPr>
            </w:pPr>
          </w:p>
        </w:tc>
      </w:tr>
      <w:tr w:rsidR="003A1F48" w:rsidRPr="00FC6504" w14:paraId="36B7159C"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03F418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C2C043"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Σειρά-Μοντέλο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569A1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62BA2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8BF809" w14:textId="77777777" w:rsidR="003A1F48" w:rsidRPr="00FC6504" w:rsidRDefault="003A1F48" w:rsidP="002E347D">
            <w:pPr>
              <w:widowControl w:val="0"/>
              <w:spacing w:after="0"/>
              <w:rPr>
                <w:rFonts w:eastAsia="Tahoma"/>
                <w:color w:val="000000" w:themeColor="text1"/>
              </w:rPr>
            </w:pPr>
          </w:p>
        </w:tc>
      </w:tr>
      <w:tr w:rsidR="003A1F48" w:rsidRPr="00FC6504" w14:paraId="176EAF9C"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28C4DF2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lastRenderedPageBreak/>
              <w:t>2.1.3</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3B2DBED"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Ποιότητα κατασκευής/ISO κατασκευαστή:</w:t>
            </w:r>
          </w:p>
          <w:p w14:paraId="1FABE260"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ISO 9001/2015 ή ισοδύναμο</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018371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C0672B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7E6C2FB2" w14:textId="77777777" w:rsidR="003A1F48" w:rsidRPr="00FC6504" w:rsidRDefault="003A1F48" w:rsidP="002E347D">
            <w:pPr>
              <w:widowControl w:val="0"/>
              <w:spacing w:after="0"/>
              <w:rPr>
                <w:rFonts w:eastAsia="Tahoma"/>
                <w:color w:val="000000" w:themeColor="text1"/>
              </w:rPr>
            </w:pPr>
          </w:p>
        </w:tc>
      </w:tr>
      <w:tr w:rsidR="003A1F48" w:rsidRPr="00FC6504" w14:paraId="47892177"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C53B58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2.1.4</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6815A6" w14:textId="77777777" w:rsidR="003A1F48" w:rsidRPr="00FC6504" w:rsidRDefault="003A1F48" w:rsidP="00ED34B6">
            <w:pPr>
              <w:widowControl w:val="0"/>
              <w:spacing w:after="0"/>
              <w:rPr>
                <w:rFonts w:eastAsia="Tahoma"/>
                <w:color w:val="000000" w:themeColor="text1"/>
              </w:rPr>
            </w:pPr>
            <w:r w:rsidRPr="00FC6504">
              <w:rPr>
                <w:rFonts w:eastAsia="Tahoma"/>
                <w:color w:val="000000" w:themeColor="text1"/>
                <w:lang w:val="el-GR"/>
              </w:rPr>
              <w:t xml:space="preserve">Διαγώνιος διάσταση </w:t>
            </w:r>
            <w:r w:rsidRPr="00FC6504">
              <w:rPr>
                <w:rFonts w:eastAsia="Tahoma"/>
                <w:color w:val="000000" w:themeColor="text1"/>
                <w:lang w:val="en-US"/>
              </w:rPr>
              <w:t>85”</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1342B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F3564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41ACA5" w14:textId="77777777" w:rsidR="003A1F48" w:rsidRPr="00FC6504" w:rsidRDefault="003A1F48" w:rsidP="002E347D">
            <w:pPr>
              <w:widowControl w:val="0"/>
              <w:spacing w:after="0"/>
              <w:rPr>
                <w:rFonts w:eastAsia="Tahoma"/>
                <w:color w:val="000000" w:themeColor="text1"/>
              </w:rPr>
            </w:pPr>
          </w:p>
        </w:tc>
      </w:tr>
      <w:tr w:rsidR="003A1F48" w:rsidRPr="00FC6504" w14:paraId="125D876F"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72D59EC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2.1.5</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83A371B" w14:textId="77777777" w:rsidR="003A1F48" w:rsidRPr="00FC6504" w:rsidRDefault="003A1F48" w:rsidP="00ED34B6">
            <w:pPr>
              <w:widowControl w:val="0"/>
              <w:spacing w:after="0"/>
              <w:rPr>
                <w:rFonts w:eastAsia="Tahoma"/>
                <w:color w:val="000000" w:themeColor="text1"/>
              </w:rPr>
            </w:pPr>
            <w:r w:rsidRPr="00FC6504">
              <w:rPr>
                <w:rFonts w:eastAsia="Tahoma"/>
                <w:color w:val="000000" w:themeColor="text1"/>
                <w:lang w:val="el-GR"/>
              </w:rPr>
              <w:t>Ανάλυση 3</w:t>
            </w:r>
            <w:r w:rsidRPr="00FC6504">
              <w:rPr>
                <w:rFonts w:eastAsia="Tahoma"/>
                <w:color w:val="000000" w:themeColor="text1"/>
                <w:lang w:val="en-US"/>
              </w:rPr>
              <w:t>840</w:t>
            </w:r>
            <w:r w:rsidRPr="00FC6504">
              <w:rPr>
                <w:rFonts w:eastAsia="Tahoma"/>
                <w:color w:val="000000" w:themeColor="text1"/>
                <w:lang w:val="el-GR"/>
              </w:rPr>
              <w:t>x</w:t>
            </w:r>
            <w:r w:rsidRPr="00FC6504">
              <w:rPr>
                <w:rFonts w:eastAsia="Tahoma"/>
                <w:color w:val="000000" w:themeColor="text1"/>
                <w:lang w:val="en-US"/>
              </w:rPr>
              <w:t>216</w:t>
            </w:r>
            <w:r w:rsidRPr="00FC6504">
              <w:rPr>
                <w:rFonts w:eastAsia="Tahoma"/>
                <w:color w:val="000000" w:themeColor="text1"/>
                <w:lang w:val="el-GR"/>
              </w:rPr>
              <w:t>0</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C60BA6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5DD13E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6D5288F8" w14:textId="77777777" w:rsidR="003A1F48" w:rsidRPr="00FC6504" w:rsidRDefault="003A1F48" w:rsidP="002E347D">
            <w:pPr>
              <w:widowControl w:val="0"/>
              <w:spacing w:after="0"/>
              <w:rPr>
                <w:rFonts w:eastAsia="Tahoma"/>
                <w:color w:val="000000" w:themeColor="text1"/>
              </w:rPr>
            </w:pPr>
          </w:p>
        </w:tc>
      </w:tr>
      <w:tr w:rsidR="003A1F48" w:rsidRPr="00FC6504" w14:paraId="6CD11940" w14:textId="77777777" w:rsidTr="009C5151">
        <w:trPr>
          <w:trHeight w:val="21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921722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2.1.6</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264C25" w14:textId="77777777" w:rsidR="003A1F48" w:rsidRPr="00FC6504" w:rsidRDefault="003A1F48" w:rsidP="00ED34B6">
            <w:pPr>
              <w:widowControl w:val="0"/>
              <w:spacing w:after="0"/>
              <w:rPr>
                <w:rFonts w:eastAsia="Tahoma"/>
                <w:color w:val="000000" w:themeColor="text1"/>
              </w:rPr>
            </w:pPr>
            <w:r w:rsidRPr="00FC6504">
              <w:rPr>
                <w:rFonts w:eastAsia="Tahoma"/>
                <w:color w:val="000000" w:themeColor="text1"/>
                <w:lang w:val="el-GR"/>
              </w:rPr>
              <w:t>Φωτεινότητα 500 nit</w:t>
            </w:r>
            <w:r w:rsidRPr="00FC6504">
              <w:rPr>
                <w:rFonts w:eastAsia="Tahoma"/>
                <w:color w:val="000000" w:themeColor="text1"/>
                <w:lang w:val="en-US"/>
              </w:rPr>
              <w:t>s</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43DD7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93F6A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6A15BF" w14:textId="77777777" w:rsidR="003A1F48" w:rsidRPr="00FC6504" w:rsidRDefault="003A1F48" w:rsidP="002E347D">
            <w:pPr>
              <w:widowControl w:val="0"/>
              <w:spacing w:after="0"/>
              <w:rPr>
                <w:rFonts w:eastAsia="Tahoma"/>
                <w:color w:val="000000" w:themeColor="text1"/>
              </w:rPr>
            </w:pPr>
          </w:p>
        </w:tc>
      </w:tr>
      <w:tr w:rsidR="003A1F48" w:rsidRPr="00FC6504" w14:paraId="5045AD24"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2CC2966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2.1.7</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01195E9" w14:textId="77777777" w:rsidR="003A1F48" w:rsidRPr="00FC6504" w:rsidRDefault="003A1F48" w:rsidP="00ED34B6">
            <w:pPr>
              <w:widowControl w:val="0"/>
              <w:spacing w:after="0"/>
              <w:rPr>
                <w:rFonts w:eastAsia="Tahoma"/>
                <w:color w:val="000000" w:themeColor="text1"/>
              </w:rPr>
            </w:pPr>
            <w:r w:rsidRPr="00FC6504">
              <w:rPr>
                <w:rFonts w:eastAsia="Tahoma"/>
                <w:color w:val="000000" w:themeColor="text1"/>
                <w:lang w:val="el-GR"/>
              </w:rPr>
              <w:t>Αντίθεση 4000:1</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DB0DBF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4F3882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0DBABF33" w14:textId="77777777" w:rsidR="003A1F48" w:rsidRPr="00FC6504" w:rsidRDefault="003A1F48" w:rsidP="002E347D">
            <w:pPr>
              <w:widowControl w:val="0"/>
              <w:spacing w:after="0"/>
              <w:rPr>
                <w:rFonts w:eastAsia="Tahoma"/>
                <w:color w:val="000000" w:themeColor="text1"/>
              </w:rPr>
            </w:pPr>
          </w:p>
        </w:tc>
      </w:tr>
      <w:tr w:rsidR="003A1F48" w:rsidRPr="00FC6504" w14:paraId="2C193EC5"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C101EF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2.1.8</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8097E3" w14:textId="77777777" w:rsidR="003A1F48" w:rsidRPr="00FC6504" w:rsidRDefault="003A1F48" w:rsidP="00ED34B6">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διαθέτει</w:t>
            </w:r>
            <w:r w:rsidRPr="00FC6504">
              <w:rPr>
                <w:rFonts w:eastAsia="Tahoma"/>
                <w:color w:val="000000" w:themeColor="text1"/>
                <w:lang w:val="en-US"/>
              </w:rPr>
              <w:t xml:space="preserve">  panel </w:t>
            </w:r>
            <w:r w:rsidRPr="00FC6504">
              <w:rPr>
                <w:rFonts w:eastAsia="Tahoma"/>
                <w:color w:val="000000" w:themeColor="text1"/>
                <w:lang w:val="el-GR"/>
              </w:rPr>
              <w:t>τεχνολογίας</w:t>
            </w:r>
            <w:r w:rsidRPr="00FC6504">
              <w:rPr>
                <w:rFonts w:eastAsia="Tahoma"/>
                <w:color w:val="000000" w:themeColor="text1"/>
                <w:lang w:val="en-US"/>
              </w:rPr>
              <w:t xml:space="preserve"> Edge LED BLU (Back Light Unit)</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4FB51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E3BE3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06773D" w14:textId="77777777" w:rsidR="003A1F48" w:rsidRPr="00FC6504" w:rsidRDefault="003A1F48" w:rsidP="002E347D">
            <w:pPr>
              <w:widowControl w:val="0"/>
              <w:spacing w:after="0"/>
              <w:rPr>
                <w:rFonts w:eastAsia="Tahoma"/>
                <w:color w:val="000000" w:themeColor="text1"/>
              </w:rPr>
            </w:pPr>
          </w:p>
        </w:tc>
      </w:tr>
      <w:tr w:rsidR="003A1F48" w:rsidRPr="00FC6504" w14:paraId="1AD76524"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5F89DCB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2.1.9</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6E52774"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Εμφάνιση χρωμάτων 16.7M(True Display)</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027783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53B9F1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3B53D9CD" w14:textId="77777777" w:rsidR="003A1F48" w:rsidRPr="00FC6504" w:rsidRDefault="003A1F48" w:rsidP="002E347D">
            <w:pPr>
              <w:widowControl w:val="0"/>
              <w:spacing w:after="0"/>
              <w:rPr>
                <w:rFonts w:eastAsia="Tahoma"/>
                <w:color w:val="000000" w:themeColor="text1"/>
              </w:rPr>
            </w:pPr>
          </w:p>
        </w:tc>
      </w:tr>
      <w:tr w:rsidR="003A1F48" w:rsidRPr="00FC6504" w14:paraId="4A035A94"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44FDD7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2.1.10</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F0BBDC" w14:textId="77777777" w:rsidR="003A1F48" w:rsidRPr="00FC6504" w:rsidRDefault="003A1F48" w:rsidP="00ED34B6">
            <w:pPr>
              <w:widowControl w:val="0"/>
              <w:spacing w:after="0"/>
              <w:rPr>
                <w:rFonts w:eastAsia="Tahoma"/>
                <w:color w:val="000000" w:themeColor="text1"/>
              </w:rPr>
            </w:pPr>
            <w:r w:rsidRPr="00FC6504">
              <w:rPr>
                <w:rFonts w:eastAsia="Tahoma"/>
                <w:color w:val="000000" w:themeColor="text1"/>
                <w:lang w:val="el-GR"/>
              </w:rPr>
              <w:t xml:space="preserve">Να υποστηρίζει λειτουργία </w:t>
            </w:r>
            <w:r w:rsidRPr="00FC6504">
              <w:rPr>
                <w:rFonts w:eastAsia="Tahoma"/>
                <w:color w:val="000000" w:themeColor="text1"/>
                <w:lang w:val="en-US"/>
              </w:rPr>
              <w:t>24</w:t>
            </w:r>
            <w:r w:rsidRPr="00FC6504">
              <w:rPr>
                <w:rFonts w:eastAsia="Tahoma"/>
                <w:color w:val="000000" w:themeColor="text1"/>
                <w:lang w:val="el-GR"/>
              </w:rPr>
              <w:t>/7</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63AA4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88715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B6FC5C8" w14:textId="77777777" w:rsidR="003A1F48" w:rsidRPr="00FC6504" w:rsidRDefault="003A1F48" w:rsidP="002E347D">
            <w:pPr>
              <w:widowControl w:val="0"/>
              <w:spacing w:after="0"/>
              <w:rPr>
                <w:rFonts w:eastAsia="Tahoma"/>
                <w:color w:val="000000" w:themeColor="text1"/>
              </w:rPr>
            </w:pPr>
          </w:p>
        </w:tc>
      </w:tr>
      <w:tr w:rsidR="003A1F48" w:rsidRPr="00FC6504" w14:paraId="5BED3DBF"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7DB6C03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2.1.11</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6F83599"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 xml:space="preserve">Να διαθέτει ενσωματωμένο  </w:t>
            </w:r>
            <w:r w:rsidRPr="00FC6504">
              <w:rPr>
                <w:rFonts w:eastAsia="Tahoma"/>
                <w:color w:val="000000" w:themeColor="text1"/>
                <w:lang w:val="en-US"/>
              </w:rPr>
              <w:t>media</w:t>
            </w:r>
            <w:r w:rsidRPr="00FC6504">
              <w:rPr>
                <w:rFonts w:eastAsia="Tahoma"/>
                <w:color w:val="000000" w:themeColor="text1"/>
                <w:lang w:val="el-GR"/>
              </w:rPr>
              <w:t xml:space="preserve"> </w:t>
            </w:r>
            <w:r w:rsidRPr="00FC6504">
              <w:rPr>
                <w:rFonts w:eastAsia="Tahoma"/>
                <w:color w:val="000000" w:themeColor="text1"/>
                <w:lang w:val="en-US"/>
              </w:rPr>
              <w:t>player</w:t>
            </w:r>
            <w:r w:rsidRPr="00FC6504">
              <w:rPr>
                <w:rFonts w:eastAsia="Tahoma"/>
                <w:color w:val="000000" w:themeColor="text1"/>
                <w:lang w:val="el-GR"/>
              </w:rPr>
              <w:t xml:space="preserve"> και ηχεία 10</w:t>
            </w:r>
            <w:r w:rsidRPr="00FC6504">
              <w:rPr>
                <w:rFonts w:eastAsia="Tahoma"/>
                <w:color w:val="000000" w:themeColor="text1"/>
                <w:lang w:val="en-US"/>
              </w:rPr>
              <w:t>w</w:t>
            </w:r>
            <w:r w:rsidRPr="00FC6504">
              <w:rPr>
                <w:rFonts w:eastAsia="Tahoma"/>
                <w:color w:val="000000" w:themeColor="text1"/>
                <w:lang w:val="el-GR"/>
              </w:rPr>
              <w:t xml:space="preserve"> + 10</w:t>
            </w:r>
            <w:r w:rsidRPr="00FC6504">
              <w:rPr>
                <w:rFonts w:eastAsia="Tahoma"/>
                <w:color w:val="000000" w:themeColor="text1"/>
                <w:lang w:val="en-US"/>
              </w:rPr>
              <w:t>W</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B2D1D1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CC2453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73E60F7E" w14:textId="77777777" w:rsidR="003A1F48" w:rsidRPr="00FC6504" w:rsidRDefault="003A1F48" w:rsidP="002E347D">
            <w:pPr>
              <w:widowControl w:val="0"/>
              <w:spacing w:after="0"/>
              <w:rPr>
                <w:rFonts w:eastAsia="Tahoma"/>
                <w:color w:val="000000" w:themeColor="text1"/>
              </w:rPr>
            </w:pPr>
          </w:p>
        </w:tc>
      </w:tr>
      <w:tr w:rsidR="003A1F48" w:rsidRPr="00FC6504" w14:paraId="201C649E"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766B4A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2.1.12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2D7CED" w14:textId="77777777" w:rsidR="003A1F48" w:rsidRPr="00FC6504" w:rsidRDefault="003A1F48" w:rsidP="00ED34B6">
            <w:pPr>
              <w:widowControl w:val="0"/>
              <w:spacing w:after="0"/>
              <w:rPr>
                <w:rFonts w:eastAsia="Tahoma"/>
                <w:color w:val="000000" w:themeColor="text1"/>
              </w:rPr>
            </w:pPr>
            <w:r w:rsidRPr="00FC6504">
              <w:rPr>
                <w:rFonts w:eastAsia="Tahoma"/>
                <w:color w:val="000000" w:themeColor="text1"/>
                <w:lang w:val="el-GR"/>
              </w:rPr>
              <w:t>Να διαθέτει θύρες εισόδου:</w:t>
            </w:r>
          </w:p>
          <w:p w14:paraId="3E1E7F84" w14:textId="77777777" w:rsidR="003A1F48" w:rsidRPr="00FC6504" w:rsidRDefault="003A1F48" w:rsidP="00ED34B6">
            <w:pPr>
              <w:pStyle w:val="ListParagraph"/>
              <w:numPr>
                <w:ilvl w:val="0"/>
                <w:numId w:val="88"/>
              </w:numPr>
              <w:spacing w:after="0"/>
              <w:ind w:left="0"/>
              <w:rPr>
                <w:rFonts w:eastAsia="Tahoma"/>
                <w:color w:val="000000" w:themeColor="text1"/>
              </w:rPr>
            </w:pPr>
            <w:r w:rsidRPr="00FC6504">
              <w:rPr>
                <w:rFonts w:eastAsia="Tahoma"/>
                <w:color w:val="000000" w:themeColor="text1"/>
                <w:lang w:val="el-GR"/>
              </w:rPr>
              <w:t>2 x HDMI</w:t>
            </w:r>
            <w:r w:rsidRPr="00FC6504">
              <w:rPr>
                <w:rFonts w:eastAsia="Tahoma"/>
                <w:color w:val="000000" w:themeColor="text1"/>
                <w:lang w:val="en-US"/>
              </w:rPr>
              <w:t xml:space="preserve"> 2.0</w:t>
            </w:r>
          </w:p>
          <w:p w14:paraId="330EC8B1" w14:textId="77777777" w:rsidR="003A1F48" w:rsidRPr="00FC6504" w:rsidRDefault="003A1F48" w:rsidP="00ED34B6">
            <w:pPr>
              <w:pStyle w:val="ListParagraph"/>
              <w:numPr>
                <w:ilvl w:val="0"/>
                <w:numId w:val="88"/>
              </w:numPr>
              <w:spacing w:after="0"/>
              <w:ind w:left="0"/>
              <w:rPr>
                <w:rFonts w:eastAsia="Tahoma"/>
                <w:color w:val="000000" w:themeColor="text1"/>
              </w:rPr>
            </w:pPr>
            <w:r w:rsidRPr="00FC6504">
              <w:rPr>
                <w:rFonts w:eastAsia="Tahoma"/>
                <w:color w:val="000000" w:themeColor="text1"/>
                <w:lang w:val="en-US"/>
              </w:rPr>
              <w:t>1</w:t>
            </w:r>
            <w:r w:rsidRPr="00FC6504">
              <w:rPr>
                <w:rFonts w:eastAsia="Tahoma"/>
                <w:color w:val="000000" w:themeColor="text1"/>
                <w:lang w:val="el-GR"/>
              </w:rPr>
              <w:t xml:space="preserve"> x </w:t>
            </w:r>
            <w:r w:rsidRPr="00FC6504">
              <w:rPr>
                <w:rFonts w:eastAsia="Tahoma"/>
                <w:color w:val="000000" w:themeColor="text1"/>
                <w:lang w:val="en-US"/>
              </w:rPr>
              <w:t>DP 1.2</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35EAB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79719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06F61C" w14:textId="77777777" w:rsidR="003A1F48" w:rsidRPr="00FC6504" w:rsidRDefault="003A1F48" w:rsidP="002E347D">
            <w:pPr>
              <w:widowControl w:val="0"/>
              <w:spacing w:after="0"/>
              <w:rPr>
                <w:rFonts w:eastAsia="Tahoma"/>
                <w:color w:val="000000" w:themeColor="text1"/>
              </w:rPr>
            </w:pPr>
          </w:p>
        </w:tc>
      </w:tr>
      <w:tr w:rsidR="003A1F48" w:rsidRPr="00FC6504" w14:paraId="2DF303AA"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7C4CD01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2.1.13</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9D7381A" w14:textId="77777777" w:rsidR="003A1F48" w:rsidRPr="00FC6504" w:rsidRDefault="003A1F48" w:rsidP="00ED34B6">
            <w:pPr>
              <w:widowControl w:val="0"/>
              <w:spacing w:after="0"/>
              <w:rPr>
                <w:rFonts w:eastAsia="Tahoma"/>
                <w:color w:val="000000" w:themeColor="text1"/>
              </w:rPr>
            </w:pPr>
            <w:r w:rsidRPr="00FC6504">
              <w:rPr>
                <w:rFonts w:eastAsia="Tahoma"/>
                <w:color w:val="000000" w:themeColor="text1"/>
                <w:lang w:val="el-GR"/>
              </w:rPr>
              <w:t>Να υποστηρίζει:</w:t>
            </w:r>
          </w:p>
          <w:p w14:paraId="40901723" w14:textId="77777777" w:rsidR="003A1F48" w:rsidRPr="00FC6504" w:rsidRDefault="003A1F48" w:rsidP="00ED34B6">
            <w:pPr>
              <w:pStyle w:val="ListParagraph"/>
              <w:numPr>
                <w:ilvl w:val="0"/>
                <w:numId w:val="88"/>
              </w:numPr>
              <w:spacing w:after="0"/>
              <w:ind w:left="0"/>
              <w:rPr>
                <w:rFonts w:eastAsia="Tahoma"/>
                <w:color w:val="000000" w:themeColor="text1"/>
              </w:rPr>
            </w:pPr>
            <w:r w:rsidRPr="00FC6504">
              <w:rPr>
                <w:rFonts w:eastAsia="Tahoma"/>
                <w:color w:val="000000" w:themeColor="text1"/>
                <w:lang w:val="en-US"/>
              </w:rPr>
              <w:t>HDMI2.0</w:t>
            </w:r>
          </w:p>
          <w:p w14:paraId="72D45D72" w14:textId="77777777" w:rsidR="003A1F48" w:rsidRPr="00FC6504" w:rsidRDefault="003A1F48" w:rsidP="00ED34B6">
            <w:pPr>
              <w:pStyle w:val="ListParagraph"/>
              <w:numPr>
                <w:ilvl w:val="0"/>
                <w:numId w:val="88"/>
              </w:numPr>
              <w:spacing w:after="0"/>
              <w:ind w:left="0"/>
              <w:rPr>
                <w:rFonts w:eastAsia="Tahoma"/>
                <w:color w:val="000000" w:themeColor="text1"/>
              </w:rPr>
            </w:pPr>
            <w:r w:rsidRPr="00FC6504">
              <w:rPr>
                <w:rFonts w:eastAsia="Tahoma"/>
                <w:color w:val="000000" w:themeColor="text1"/>
                <w:lang w:val="en-US"/>
              </w:rPr>
              <w:t>HDCP 2.2</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811E66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1C117B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27B6E16E" w14:textId="77777777" w:rsidR="003A1F48" w:rsidRPr="00FC6504" w:rsidRDefault="003A1F48" w:rsidP="002E347D">
            <w:pPr>
              <w:widowControl w:val="0"/>
              <w:spacing w:after="0"/>
              <w:rPr>
                <w:rFonts w:eastAsia="Tahoma"/>
                <w:color w:val="000000" w:themeColor="text1"/>
              </w:rPr>
            </w:pPr>
          </w:p>
        </w:tc>
      </w:tr>
      <w:tr w:rsidR="003A1F48" w:rsidRPr="00FC6504" w14:paraId="3317E2BE"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EE06E4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2.1.14</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2F31AEA"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διαθέτει θύρες ελέγχου / δεδομένων:</w:t>
            </w:r>
          </w:p>
          <w:p w14:paraId="235C78A6" w14:textId="77777777" w:rsidR="003A1F48" w:rsidRPr="00FC6504" w:rsidRDefault="003A1F48" w:rsidP="00ED34B6">
            <w:pPr>
              <w:pStyle w:val="ListParagraph"/>
              <w:numPr>
                <w:ilvl w:val="0"/>
                <w:numId w:val="88"/>
              </w:numPr>
              <w:spacing w:after="0"/>
              <w:ind w:left="0"/>
              <w:rPr>
                <w:rFonts w:eastAsia="Tahoma"/>
                <w:color w:val="000000" w:themeColor="text1"/>
              </w:rPr>
            </w:pPr>
            <w:r w:rsidRPr="00FC6504">
              <w:rPr>
                <w:rFonts w:eastAsia="Tahoma"/>
                <w:color w:val="000000" w:themeColor="text1"/>
                <w:lang w:val="el-GR"/>
              </w:rPr>
              <w:t>1 x RS232C IN</w:t>
            </w:r>
            <w:r w:rsidRPr="00FC6504">
              <w:rPr>
                <w:rFonts w:eastAsia="Tahoma"/>
                <w:color w:val="000000" w:themeColor="text1"/>
                <w:lang w:val="en-US"/>
              </w:rPr>
              <w:t xml:space="preserve"> /OUT</w:t>
            </w:r>
          </w:p>
          <w:p w14:paraId="2D8D3287" w14:textId="77777777" w:rsidR="003A1F48" w:rsidRPr="00FC6504" w:rsidRDefault="003A1F48" w:rsidP="00ED34B6">
            <w:pPr>
              <w:pStyle w:val="ListParagraph"/>
              <w:numPr>
                <w:ilvl w:val="0"/>
                <w:numId w:val="88"/>
              </w:numPr>
              <w:spacing w:after="0"/>
              <w:ind w:left="0"/>
              <w:rPr>
                <w:rFonts w:eastAsia="Tahoma"/>
                <w:color w:val="000000" w:themeColor="text1"/>
              </w:rPr>
            </w:pPr>
            <w:r w:rsidRPr="00FC6504">
              <w:rPr>
                <w:rFonts w:eastAsia="Tahoma"/>
                <w:color w:val="000000" w:themeColor="text1"/>
                <w:lang w:val="el-GR"/>
              </w:rPr>
              <w:t>1 x LAN</w:t>
            </w:r>
          </w:p>
          <w:p w14:paraId="1CD81DB1" w14:textId="77777777" w:rsidR="003A1F48" w:rsidRPr="00FC6504" w:rsidRDefault="003A1F48" w:rsidP="00ED34B6">
            <w:pPr>
              <w:pStyle w:val="ListParagraph"/>
              <w:numPr>
                <w:ilvl w:val="0"/>
                <w:numId w:val="88"/>
              </w:numPr>
              <w:spacing w:after="0"/>
              <w:ind w:left="0"/>
              <w:rPr>
                <w:rFonts w:eastAsia="Tahoma"/>
                <w:color w:val="000000" w:themeColor="text1"/>
              </w:rPr>
            </w:pPr>
            <w:r w:rsidRPr="00FC6504">
              <w:rPr>
                <w:rFonts w:eastAsia="Tahoma"/>
                <w:color w:val="000000" w:themeColor="text1"/>
                <w:lang w:val="en-US"/>
              </w:rPr>
              <w:t>2</w:t>
            </w:r>
            <w:r w:rsidRPr="00FC6504">
              <w:rPr>
                <w:rFonts w:eastAsia="Tahoma"/>
                <w:color w:val="000000" w:themeColor="text1"/>
                <w:lang w:val="el-GR"/>
              </w:rPr>
              <w:t xml:space="preserve"> x USB</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F7CF1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CF88C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BE3C31" w14:textId="77777777" w:rsidR="003A1F48" w:rsidRPr="00FC6504" w:rsidRDefault="003A1F48" w:rsidP="002E347D">
            <w:pPr>
              <w:widowControl w:val="0"/>
              <w:spacing w:after="0"/>
              <w:rPr>
                <w:rFonts w:eastAsia="Tahoma"/>
                <w:color w:val="000000" w:themeColor="text1"/>
              </w:rPr>
            </w:pPr>
          </w:p>
        </w:tc>
      </w:tr>
      <w:tr w:rsidR="003A1F48" w:rsidRPr="00FC6504" w14:paraId="71A0FFB3"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6625CA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2.2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8A47E3"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 xml:space="preserve">Να διαθέτει </w:t>
            </w:r>
            <w:r w:rsidRPr="00FC6504">
              <w:rPr>
                <w:rFonts w:eastAsia="Tahoma"/>
                <w:color w:val="000000" w:themeColor="text1"/>
                <w:lang w:val="en-US"/>
              </w:rPr>
              <w:t>Vesa</w:t>
            </w:r>
            <w:r w:rsidRPr="00FC6504">
              <w:rPr>
                <w:rFonts w:eastAsia="Tahoma"/>
                <w:color w:val="000000" w:themeColor="text1"/>
                <w:lang w:val="el-GR"/>
              </w:rPr>
              <w:t xml:space="preserve"> </w:t>
            </w:r>
            <w:r w:rsidRPr="00FC6504">
              <w:rPr>
                <w:rFonts w:eastAsia="Tahoma"/>
                <w:color w:val="000000" w:themeColor="text1"/>
                <w:lang w:val="en-US"/>
              </w:rPr>
              <w:t>Mount</w:t>
            </w:r>
            <w:r w:rsidRPr="00FC6504">
              <w:rPr>
                <w:rFonts w:eastAsia="Tahoma"/>
                <w:color w:val="000000" w:themeColor="text1"/>
                <w:lang w:val="el-GR"/>
              </w:rPr>
              <w:t xml:space="preserve"> 600</w:t>
            </w:r>
            <w:r w:rsidRPr="00FC6504">
              <w:rPr>
                <w:rFonts w:eastAsia="Tahoma"/>
                <w:color w:val="000000" w:themeColor="text1"/>
                <w:lang w:val="en-US"/>
              </w:rPr>
              <w:t>x</w:t>
            </w:r>
            <w:r w:rsidRPr="00FC6504">
              <w:rPr>
                <w:rFonts w:eastAsia="Tahoma"/>
                <w:color w:val="000000" w:themeColor="text1"/>
                <w:lang w:val="el-GR"/>
              </w:rPr>
              <w:t>400</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F4D70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E9583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E9424A" w14:textId="77777777" w:rsidR="003A1F48" w:rsidRPr="00FC6504" w:rsidRDefault="003A1F48" w:rsidP="002E347D">
            <w:pPr>
              <w:widowControl w:val="0"/>
              <w:spacing w:after="0"/>
              <w:rPr>
                <w:rFonts w:eastAsia="Tahoma"/>
                <w:color w:val="000000" w:themeColor="text1"/>
              </w:rPr>
            </w:pPr>
          </w:p>
        </w:tc>
      </w:tr>
      <w:tr w:rsidR="003A1F48" w:rsidRPr="00FC6504" w14:paraId="0D511E4D"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87E68AB"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2.3</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823EAA"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n-US"/>
              </w:rPr>
              <w:t>N</w:t>
            </w:r>
            <w:r w:rsidRPr="00FC6504">
              <w:rPr>
                <w:rFonts w:eastAsia="Tahoma"/>
                <w:color w:val="000000" w:themeColor="text1"/>
                <w:lang w:val="el-GR"/>
              </w:rPr>
              <w:t>α συνοδεύονται από τις απαραίτητες βάσεις στήριξης</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AAD1B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3CC1D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E4EC7B" w14:textId="77777777" w:rsidR="003A1F48" w:rsidRPr="00FC6504" w:rsidRDefault="003A1F48" w:rsidP="002E347D">
            <w:pPr>
              <w:widowControl w:val="0"/>
              <w:spacing w:after="0"/>
              <w:rPr>
                <w:rFonts w:eastAsia="Tahoma"/>
                <w:color w:val="000000" w:themeColor="text1"/>
              </w:rPr>
            </w:pPr>
          </w:p>
        </w:tc>
      </w:tr>
      <w:tr w:rsidR="003A1F48" w:rsidRPr="00FC6504" w14:paraId="20E871C7"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C042DE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2.3.1</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633258" w14:textId="77777777" w:rsidR="003A1F48" w:rsidRPr="00FC6504" w:rsidRDefault="003A1F48" w:rsidP="00ED34B6">
            <w:pPr>
              <w:widowControl w:val="0"/>
              <w:spacing w:after="0"/>
              <w:rPr>
                <w:rFonts w:eastAsia="Tahoma"/>
                <w:color w:val="000000" w:themeColor="text1"/>
                <w:lang w:val="el-GR"/>
              </w:rPr>
            </w:pPr>
            <w:r w:rsidRPr="00FC6504">
              <w:rPr>
                <w:rFonts w:eastAsia="Tahoma"/>
                <w:b/>
                <w:bCs/>
                <w:color w:val="000000" w:themeColor="text1"/>
                <w:lang w:val="el-GR"/>
              </w:rPr>
              <w:t xml:space="preserve">Δύο (2) Πομποί ψηφιακού σήματος  </w:t>
            </w:r>
            <w:r w:rsidRPr="00FC6504">
              <w:rPr>
                <w:rFonts w:eastAsia="Tahoma"/>
                <w:b/>
                <w:bCs/>
                <w:color w:val="000000" w:themeColor="text1"/>
                <w:lang w:val="en-US"/>
              </w:rPr>
              <w:t>HDMI</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8F320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7E60F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5B2006" w14:textId="77777777" w:rsidR="003A1F48" w:rsidRPr="00FC6504" w:rsidRDefault="003A1F48" w:rsidP="002E347D">
            <w:pPr>
              <w:widowControl w:val="0"/>
              <w:spacing w:after="0"/>
              <w:rPr>
                <w:rFonts w:eastAsia="Tahoma"/>
                <w:color w:val="000000" w:themeColor="text1"/>
              </w:rPr>
            </w:pPr>
          </w:p>
        </w:tc>
      </w:tr>
      <w:tr w:rsidR="003A1F48" w:rsidRPr="00FC6504" w14:paraId="01575D5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061B2D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2.3.2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16A9E4"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Σειρά-Μοντέλο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8043C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B4183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127677" w14:textId="77777777" w:rsidR="003A1F48" w:rsidRPr="00FC6504" w:rsidRDefault="003A1F48" w:rsidP="002E347D">
            <w:pPr>
              <w:widowControl w:val="0"/>
              <w:spacing w:after="0"/>
              <w:rPr>
                <w:rFonts w:eastAsia="Tahoma"/>
                <w:color w:val="000000" w:themeColor="text1"/>
              </w:rPr>
            </w:pPr>
          </w:p>
        </w:tc>
      </w:tr>
      <w:tr w:rsidR="003A1F48" w:rsidRPr="00FC6504" w14:paraId="5ABD511B"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FA4AF9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2.3.3</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BF11DA8"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Ποιότητα κατασκευής/ISO κατασκευαστή:</w:t>
            </w:r>
          </w:p>
          <w:p w14:paraId="2C0B874B"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ISO 9001/2015 ή ισοδύναμο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520E8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04396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1B98AF" w14:textId="77777777" w:rsidR="003A1F48" w:rsidRPr="00FC6504" w:rsidRDefault="003A1F48" w:rsidP="002E347D">
            <w:pPr>
              <w:widowControl w:val="0"/>
              <w:spacing w:after="0"/>
              <w:rPr>
                <w:rFonts w:eastAsia="Tahoma"/>
                <w:color w:val="000000" w:themeColor="text1"/>
              </w:rPr>
            </w:pPr>
          </w:p>
        </w:tc>
      </w:tr>
      <w:tr w:rsidR="003A1F48" w:rsidRPr="00FC6504" w14:paraId="05D09157"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BDD695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2.3.4</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1F74CA"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υποστηρίζει την τεχνολογία DTP (Digital Twisted Pair – Ψηφιακή μετάδοση πάνω από συνεστραμμένα ζεύγη) για τη μεταφορά σημάτων πολυκάναλου ήχου, βίντεο και σημάτων ελέγχου, μέσω  θωρακισμένου καλωδίου CAT6</w:t>
            </w:r>
            <w:r w:rsidRPr="00FC6504">
              <w:rPr>
                <w:rFonts w:eastAsia="Tahoma"/>
                <w:color w:val="000000" w:themeColor="text1"/>
                <w:lang w:val="en-US"/>
              </w:rPr>
              <w:t>A</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D0541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36764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647B08" w14:textId="77777777" w:rsidR="003A1F48" w:rsidRPr="00FC6504" w:rsidRDefault="003A1F48" w:rsidP="002E347D">
            <w:pPr>
              <w:widowControl w:val="0"/>
              <w:spacing w:after="0"/>
              <w:rPr>
                <w:rFonts w:eastAsia="Tahoma"/>
                <w:color w:val="000000" w:themeColor="text1"/>
              </w:rPr>
            </w:pPr>
          </w:p>
        </w:tc>
      </w:tr>
      <w:tr w:rsidR="003A1F48" w:rsidRPr="00FC6504" w14:paraId="76457D96"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D64694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2.3.5</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26DABA"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έχει τη δυνατότητα τροφοδότησης από απόσταση μέσω της RJ45 θύρας σύνδεσης του δέκτη ή του αντίστοιχου μεταγωγέα</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A1CB9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0B43C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342A3F" w14:textId="77777777" w:rsidR="003A1F48" w:rsidRPr="00FC6504" w:rsidRDefault="003A1F48" w:rsidP="002E347D">
            <w:pPr>
              <w:widowControl w:val="0"/>
              <w:spacing w:after="0"/>
              <w:rPr>
                <w:rFonts w:eastAsia="Tahoma"/>
                <w:color w:val="000000" w:themeColor="text1"/>
              </w:rPr>
            </w:pPr>
          </w:p>
        </w:tc>
      </w:tr>
      <w:tr w:rsidR="003A1F48" w:rsidRPr="00FC6504" w14:paraId="71374735"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2EFE75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2.3.6</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8BCF00"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υποστηρίζει αναλύσεις μέχρι 4096 x 2160 στα 60Hz για δειγματοληψία χρώματος 4:4:4 με μέγιστο βάθος τα 8 bit ανά χρώμα</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91024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11180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D30A1A" w14:textId="77777777" w:rsidR="003A1F48" w:rsidRPr="00FC6504" w:rsidRDefault="003A1F48" w:rsidP="002E347D">
            <w:pPr>
              <w:widowControl w:val="0"/>
              <w:spacing w:after="0"/>
              <w:rPr>
                <w:rFonts w:eastAsia="Tahoma"/>
                <w:color w:val="000000" w:themeColor="text1"/>
              </w:rPr>
            </w:pPr>
          </w:p>
        </w:tc>
      </w:tr>
      <w:tr w:rsidR="003A1F48" w:rsidRPr="00FC6504" w14:paraId="7AABCF1D"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0B3AC3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lastRenderedPageBreak/>
              <w:t>2.3.7</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E1E264"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Δυνατότητα μετάδοσης σήματος σε απόσταση:</w:t>
            </w:r>
          </w:p>
          <w:p w14:paraId="6FB6E347" w14:textId="77777777" w:rsidR="003A1F48" w:rsidRPr="00FC6504" w:rsidRDefault="003A1F48" w:rsidP="00ED34B6">
            <w:pPr>
              <w:pStyle w:val="ListParagraph"/>
              <w:spacing w:after="0"/>
              <w:ind w:left="0"/>
              <w:rPr>
                <w:rFonts w:eastAsia="Tahoma"/>
                <w:color w:val="000000" w:themeColor="text1"/>
                <w:lang w:val="el-GR"/>
              </w:rPr>
            </w:pPr>
            <w:r w:rsidRPr="00FC6504">
              <w:rPr>
                <w:rFonts w:eastAsia="Tahoma"/>
                <w:color w:val="000000" w:themeColor="text1"/>
                <w:lang w:val="el-GR"/>
              </w:rPr>
              <w:t>100m για ανάλυση μέχρι 4Κ UltraHD σε ρυθμό ανανέωσης 60Hz.</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3A098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B8CB89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92614F" w14:textId="77777777" w:rsidR="003A1F48" w:rsidRPr="00FC6504" w:rsidRDefault="003A1F48" w:rsidP="002E347D">
            <w:pPr>
              <w:widowControl w:val="0"/>
              <w:spacing w:after="0"/>
              <w:rPr>
                <w:rFonts w:eastAsia="Tahoma"/>
                <w:color w:val="000000" w:themeColor="text1"/>
              </w:rPr>
            </w:pPr>
          </w:p>
        </w:tc>
      </w:tr>
      <w:tr w:rsidR="003A1F48" w:rsidRPr="00FC6504" w14:paraId="05669C04"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C358D5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2.3.8</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7B009E"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Τύποι σήματος HDMI 1.</w:t>
            </w:r>
            <w:r w:rsidRPr="00FC6504">
              <w:rPr>
                <w:rFonts w:eastAsia="Tahoma"/>
                <w:color w:val="000000" w:themeColor="text1"/>
                <w:lang w:val="en-US"/>
              </w:rPr>
              <w:t>x</w:t>
            </w:r>
            <w:r w:rsidRPr="00FC6504">
              <w:rPr>
                <w:rFonts w:eastAsia="Tahoma"/>
                <w:color w:val="000000" w:themeColor="text1"/>
                <w:lang w:val="el-GR"/>
              </w:rPr>
              <w:t xml:space="preserve"> / 2.0b, HDCP 2.3</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D37CF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6E328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9619BF" w14:textId="77777777" w:rsidR="003A1F48" w:rsidRPr="00FC6504" w:rsidRDefault="003A1F48" w:rsidP="002E347D">
            <w:pPr>
              <w:widowControl w:val="0"/>
              <w:spacing w:after="0"/>
              <w:rPr>
                <w:rFonts w:eastAsia="Tahoma"/>
                <w:color w:val="000000" w:themeColor="text1"/>
              </w:rPr>
            </w:pPr>
          </w:p>
        </w:tc>
      </w:tr>
      <w:tr w:rsidR="003A1F48" w:rsidRPr="00FC6504" w14:paraId="19722855"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C7C00F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2.3.9</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3D264B" w14:textId="77777777" w:rsidR="003A1F48" w:rsidRPr="00FC6504" w:rsidRDefault="003A1F48" w:rsidP="00ED34B6">
            <w:pPr>
              <w:widowControl w:val="0"/>
              <w:spacing w:after="0"/>
              <w:rPr>
                <w:rFonts w:eastAsia="Tahoma"/>
                <w:color w:val="212529"/>
                <w:lang w:val="el-GR"/>
              </w:rPr>
            </w:pPr>
            <w:r w:rsidRPr="00FC6504">
              <w:rPr>
                <w:rFonts w:eastAsia="Tahoma"/>
                <w:color w:val="000000" w:themeColor="text1"/>
                <w:lang w:val="el-GR"/>
              </w:rPr>
              <w:t xml:space="preserve">Να διαθέτει ρυθμό μετάδοσης βίντεο </w:t>
            </w:r>
            <w:r w:rsidRPr="00FC6504">
              <w:rPr>
                <w:rFonts w:eastAsia="Tahoma"/>
                <w:color w:val="212529"/>
                <w:lang w:val="el-GR"/>
              </w:rPr>
              <w:t>18 Gbps (6 Gbps per color)</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F2F80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228DF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AC4F7D" w14:textId="77777777" w:rsidR="003A1F48" w:rsidRPr="00FC6504" w:rsidRDefault="003A1F48" w:rsidP="002E347D">
            <w:pPr>
              <w:widowControl w:val="0"/>
              <w:spacing w:after="0"/>
              <w:rPr>
                <w:rFonts w:eastAsia="Tahoma"/>
                <w:color w:val="000000" w:themeColor="text1"/>
              </w:rPr>
            </w:pPr>
          </w:p>
        </w:tc>
      </w:tr>
      <w:tr w:rsidR="003A1F48" w:rsidRPr="00FC6504" w14:paraId="3B6854B3"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B82080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2.3.10</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7A51B3"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διαθέτει είσοδο σήματος video HDMI με δυνατότητα εξόδου (</w:t>
            </w:r>
            <w:r w:rsidRPr="00FC6504">
              <w:rPr>
                <w:rFonts w:eastAsia="Tahoma"/>
                <w:color w:val="000000" w:themeColor="text1"/>
                <w:lang w:val="en-US"/>
              </w:rPr>
              <w:t>Buffered</w:t>
            </w:r>
            <w:r w:rsidRPr="00FC6504">
              <w:rPr>
                <w:rFonts w:eastAsia="Tahoma"/>
                <w:color w:val="000000" w:themeColor="text1"/>
                <w:lang w:val="el-GR"/>
              </w:rPr>
              <w:t xml:space="preserve"> </w:t>
            </w:r>
            <w:r w:rsidRPr="00FC6504">
              <w:rPr>
                <w:rFonts w:eastAsia="Tahoma"/>
                <w:color w:val="000000" w:themeColor="text1"/>
                <w:lang w:val="en-US"/>
              </w:rPr>
              <w:t>HDMI</w:t>
            </w:r>
            <w:r w:rsidRPr="00FC6504">
              <w:rPr>
                <w:rFonts w:eastAsia="Tahoma"/>
                <w:color w:val="000000" w:themeColor="text1"/>
                <w:lang w:val="el-GR"/>
              </w:rPr>
              <w:t xml:space="preserve"> </w:t>
            </w:r>
            <w:r w:rsidRPr="00FC6504">
              <w:rPr>
                <w:rFonts w:eastAsia="Tahoma"/>
                <w:color w:val="000000" w:themeColor="text1"/>
                <w:lang w:val="en-US"/>
              </w:rPr>
              <w:t>loop</w:t>
            </w:r>
            <w:r w:rsidRPr="00FC6504">
              <w:rPr>
                <w:rFonts w:eastAsia="Tahoma"/>
                <w:color w:val="000000" w:themeColor="text1"/>
                <w:lang w:val="el-GR"/>
              </w:rPr>
              <w:t xml:space="preserve"> </w:t>
            </w:r>
            <w:r w:rsidRPr="00FC6504">
              <w:rPr>
                <w:rFonts w:eastAsia="Tahoma"/>
                <w:color w:val="000000" w:themeColor="text1"/>
                <w:lang w:val="en-US"/>
              </w:rPr>
              <w:t>through</w:t>
            </w:r>
            <w:r w:rsidRPr="00FC6504">
              <w:rPr>
                <w:rFonts w:eastAsia="Tahoma"/>
                <w:color w:val="000000" w:themeColor="text1"/>
                <w:lang w:val="el-GR"/>
              </w:rPr>
              <w:t>)</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9D2E7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0CA7C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8C821D" w14:textId="77777777" w:rsidR="003A1F48" w:rsidRPr="00FC6504" w:rsidRDefault="003A1F48" w:rsidP="002E347D">
            <w:pPr>
              <w:widowControl w:val="0"/>
              <w:spacing w:after="0"/>
              <w:rPr>
                <w:rFonts w:eastAsia="Tahoma"/>
                <w:color w:val="000000" w:themeColor="text1"/>
              </w:rPr>
            </w:pPr>
          </w:p>
        </w:tc>
      </w:tr>
      <w:tr w:rsidR="003A1F48" w:rsidRPr="00FC6504" w14:paraId="03F8A91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C86306B"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2.3.11</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FC4719"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Θα διαθέτει οπτικές ενδείξεις παρουσίας σήματος και τροφοδοσίας</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4055D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629BEB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8679BA" w14:textId="77777777" w:rsidR="003A1F48" w:rsidRPr="00FC6504" w:rsidRDefault="003A1F48" w:rsidP="002E347D">
            <w:pPr>
              <w:widowControl w:val="0"/>
              <w:spacing w:after="0"/>
              <w:rPr>
                <w:rFonts w:eastAsia="Tahoma"/>
                <w:color w:val="000000" w:themeColor="text1"/>
              </w:rPr>
            </w:pPr>
          </w:p>
        </w:tc>
      </w:tr>
      <w:tr w:rsidR="003A1F48" w:rsidRPr="00FC6504" w14:paraId="493B75C1"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57BACF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2.4</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A8A415"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υποστηρίζει ενσωμάτωση ήχου στο σήμα video</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AB6D6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90F5F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38CDCA" w14:textId="77777777" w:rsidR="003A1F48" w:rsidRPr="00FC6504" w:rsidRDefault="003A1F48" w:rsidP="002E347D">
            <w:pPr>
              <w:widowControl w:val="0"/>
              <w:spacing w:after="0"/>
              <w:rPr>
                <w:rFonts w:eastAsia="Tahoma"/>
                <w:color w:val="000000" w:themeColor="text1"/>
              </w:rPr>
            </w:pPr>
          </w:p>
        </w:tc>
      </w:tr>
      <w:tr w:rsidR="003A1F48" w:rsidRPr="00FC6504" w14:paraId="16A6EEEA"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9214FD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2.4.1</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01E0EC" w14:textId="77777777" w:rsidR="003A1F48" w:rsidRPr="00FC6504" w:rsidRDefault="003A1F48" w:rsidP="00ED34B6">
            <w:pPr>
              <w:widowControl w:val="0"/>
              <w:spacing w:after="0"/>
              <w:rPr>
                <w:rFonts w:eastAsia="Tahoma"/>
                <w:color w:val="000000" w:themeColor="text1"/>
                <w:lang w:val="el-GR"/>
              </w:rPr>
            </w:pPr>
            <w:r w:rsidRPr="00FC6504">
              <w:rPr>
                <w:rFonts w:eastAsia="Tahoma"/>
                <w:b/>
                <w:bCs/>
                <w:color w:val="000000" w:themeColor="text1"/>
                <w:lang w:val="el-GR"/>
              </w:rPr>
              <w:t xml:space="preserve">Δύο (2) Δέκτες ψηφιακού σήματος </w:t>
            </w:r>
            <w:r w:rsidRPr="00FC6504">
              <w:rPr>
                <w:rFonts w:eastAsia="Tahoma"/>
                <w:b/>
                <w:bCs/>
                <w:color w:val="000000" w:themeColor="text1"/>
                <w:lang w:val="en-US"/>
              </w:rPr>
              <w:t>HDMI</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1E9F7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D7867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4F84D0" w14:textId="77777777" w:rsidR="003A1F48" w:rsidRPr="00FC6504" w:rsidRDefault="003A1F48" w:rsidP="002E347D">
            <w:pPr>
              <w:widowControl w:val="0"/>
              <w:spacing w:after="0"/>
              <w:rPr>
                <w:rFonts w:eastAsia="Tahoma"/>
                <w:color w:val="000000" w:themeColor="text1"/>
              </w:rPr>
            </w:pPr>
          </w:p>
        </w:tc>
      </w:tr>
      <w:tr w:rsidR="003A1F48" w:rsidRPr="00FC6504" w14:paraId="63EEFDAE"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D28483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66810E"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Σειρά-Μοντέλο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71B63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68952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2DE676" w14:textId="77777777" w:rsidR="003A1F48" w:rsidRPr="00FC6504" w:rsidRDefault="003A1F48" w:rsidP="002E347D">
            <w:pPr>
              <w:widowControl w:val="0"/>
              <w:spacing w:after="0"/>
              <w:rPr>
                <w:rFonts w:eastAsia="Tahoma"/>
                <w:color w:val="000000" w:themeColor="text1"/>
              </w:rPr>
            </w:pPr>
          </w:p>
        </w:tc>
      </w:tr>
      <w:tr w:rsidR="003A1F48" w:rsidRPr="00FC6504" w14:paraId="23987C4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286DA9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2.4.3</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7DDA81"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Ποιότητα κατασκευής – ISO κατασκευαστή: ISO 9001/2015 ή ισοδύναμο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934716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EFAE3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FB9BE5" w14:textId="77777777" w:rsidR="003A1F48" w:rsidRPr="00FC6504" w:rsidRDefault="003A1F48" w:rsidP="002E347D">
            <w:pPr>
              <w:widowControl w:val="0"/>
              <w:spacing w:after="0"/>
              <w:rPr>
                <w:rFonts w:eastAsia="Tahoma"/>
                <w:color w:val="000000" w:themeColor="text1"/>
              </w:rPr>
            </w:pPr>
          </w:p>
        </w:tc>
      </w:tr>
      <w:tr w:rsidR="003A1F48" w:rsidRPr="00FC6504" w14:paraId="1803AB51"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BE492B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2.4.4</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DCADDF"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Δέκτης σημάτων εικόνας τύπου HDMI</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0743D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C2647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94656C" w14:textId="77777777" w:rsidR="003A1F48" w:rsidRPr="00FC6504" w:rsidRDefault="003A1F48" w:rsidP="002E347D">
            <w:pPr>
              <w:widowControl w:val="0"/>
              <w:spacing w:after="0"/>
              <w:rPr>
                <w:rFonts w:eastAsia="Tahoma"/>
                <w:color w:val="000000" w:themeColor="text1"/>
              </w:rPr>
            </w:pPr>
          </w:p>
        </w:tc>
      </w:tr>
      <w:tr w:rsidR="003A1F48" w:rsidRPr="00FC6504" w14:paraId="244C856B"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FCFF60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2.4.5</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81F3055"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υποστηρίζει την τεχνολογία DTP (Digital Twisted Pair – Ψηφιακή λήψη πάνω από συνεστραμμένα ζεύγη) για τη μεταφορά σημάτων πολυκάναλου ήχου, βίντεο και σημάτων ελέγχου, μέσω θωρακισμένου καλωδίου CAT6Α</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8DFE0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57218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ADB02C" w14:textId="77777777" w:rsidR="003A1F48" w:rsidRPr="00FC6504" w:rsidRDefault="003A1F48" w:rsidP="002E347D">
            <w:pPr>
              <w:widowControl w:val="0"/>
              <w:spacing w:after="0"/>
              <w:rPr>
                <w:rFonts w:eastAsia="Tahoma"/>
                <w:color w:val="000000" w:themeColor="text1"/>
              </w:rPr>
            </w:pPr>
          </w:p>
        </w:tc>
      </w:tr>
      <w:tr w:rsidR="003A1F48" w:rsidRPr="00FC6504" w14:paraId="7EFB6B54"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6A70FE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2.4.6</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199C9B"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υποστηρίζει αναλύσεις μέχρι</w:t>
            </w:r>
          </w:p>
          <w:p w14:paraId="5B99CD09" w14:textId="77777777" w:rsidR="003A1F48" w:rsidRPr="00FC6504" w:rsidRDefault="003A1F48" w:rsidP="00ED34B6">
            <w:pPr>
              <w:spacing w:after="0"/>
              <w:rPr>
                <w:rFonts w:eastAsia="Tahoma"/>
                <w:color w:val="212529"/>
                <w:lang w:val="el-GR"/>
              </w:rPr>
            </w:pPr>
            <w:r w:rsidRPr="00FC6504">
              <w:rPr>
                <w:rFonts w:eastAsia="Tahoma"/>
                <w:color w:val="212529"/>
                <w:lang w:val="el-GR"/>
              </w:rPr>
              <w:t>4</w:t>
            </w:r>
            <w:r w:rsidRPr="00FC6504">
              <w:rPr>
                <w:rFonts w:eastAsia="Tahoma"/>
                <w:color w:val="212529"/>
                <w:lang w:val="en-US"/>
              </w:rPr>
              <w:t>K</w:t>
            </w:r>
            <w:r w:rsidRPr="00FC6504">
              <w:rPr>
                <w:rFonts w:eastAsia="Tahoma"/>
                <w:color w:val="212529"/>
                <w:lang w:val="el-GR"/>
              </w:rPr>
              <w:t xml:space="preserve"> @ 60 </w:t>
            </w:r>
            <w:r w:rsidRPr="00FC6504">
              <w:rPr>
                <w:rFonts w:eastAsia="Tahoma"/>
                <w:color w:val="212529"/>
                <w:lang w:val="en-US"/>
              </w:rPr>
              <w:t>Hz</w:t>
            </w:r>
            <w:r w:rsidRPr="00FC6504">
              <w:rPr>
                <w:rFonts w:eastAsia="Tahoma"/>
                <w:color w:val="212529"/>
                <w:lang w:val="el-GR"/>
              </w:rPr>
              <w:t xml:space="preserve"> (4:4:4 </w:t>
            </w:r>
            <w:r w:rsidRPr="00FC6504">
              <w:rPr>
                <w:rFonts w:eastAsia="Tahoma"/>
                <w:color w:val="212529"/>
                <w:lang w:val="en-US"/>
              </w:rPr>
              <w:t>subsampling</w:t>
            </w:r>
            <w:r w:rsidRPr="00FC6504">
              <w:rPr>
                <w:rFonts w:eastAsia="Tahoma"/>
                <w:color w:val="212529"/>
                <w:lang w:val="el-GR"/>
              </w:rPr>
              <w:t>)</w:t>
            </w:r>
          </w:p>
          <w:p w14:paraId="365BAD4F"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με μέγιστο βάθος τα 8 bit ανά χρώμα</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147DC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B29F91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467B77" w14:textId="77777777" w:rsidR="003A1F48" w:rsidRPr="00FC6504" w:rsidRDefault="003A1F48" w:rsidP="002E347D">
            <w:pPr>
              <w:widowControl w:val="0"/>
              <w:spacing w:after="0"/>
              <w:rPr>
                <w:rFonts w:eastAsia="Tahoma"/>
                <w:color w:val="000000" w:themeColor="text1"/>
              </w:rPr>
            </w:pPr>
          </w:p>
        </w:tc>
      </w:tr>
      <w:tr w:rsidR="003A1F48" w:rsidRPr="00FC6504" w14:paraId="26218AB7"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E51735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2.4.7</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C1E9BA"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Δυνατότητα λήψης σήματος σε απόσταση 100m</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3075B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20AB9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63D650" w14:textId="77777777" w:rsidR="003A1F48" w:rsidRPr="00FC6504" w:rsidRDefault="003A1F48" w:rsidP="002E347D">
            <w:pPr>
              <w:widowControl w:val="0"/>
              <w:spacing w:after="0"/>
              <w:rPr>
                <w:rFonts w:eastAsia="Tahoma"/>
                <w:color w:val="000000" w:themeColor="text1"/>
              </w:rPr>
            </w:pPr>
          </w:p>
        </w:tc>
      </w:tr>
      <w:tr w:rsidR="003A1F48" w:rsidRPr="00FC6504" w14:paraId="3E5F7E13"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FD3452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2.4.8</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11C01E"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Τύποι σήματος HDMI 1.x / 2.0b, HDCP 2.3</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04009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79845F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C1517A" w14:textId="77777777" w:rsidR="003A1F48" w:rsidRPr="00FC6504" w:rsidRDefault="003A1F48" w:rsidP="002E347D">
            <w:pPr>
              <w:widowControl w:val="0"/>
              <w:spacing w:after="0"/>
              <w:rPr>
                <w:rFonts w:eastAsia="Tahoma"/>
                <w:color w:val="000000" w:themeColor="text1"/>
              </w:rPr>
            </w:pPr>
          </w:p>
        </w:tc>
      </w:tr>
      <w:tr w:rsidR="003A1F48" w:rsidRPr="00FC6504" w14:paraId="5897803C"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074870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2.4.9</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6DE9FF" w14:textId="77777777" w:rsidR="003A1F48" w:rsidRPr="00FC6504" w:rsidRDefault="003A1F48" w:rsidP="00ED34B6">
            <w:pPr>
              <w:widowControl w:val="0"/>
              <w:spacing w:after="0"/>
              <w:rPr>
                <w:rFonts w:eastAsia="Tahoma"/>
                <w:color w:val="212529"/>
                <w:lang w:val="el-GR"/>
              </w:rPr>
            </w:pPr>
            <w:r w:rsidRPr="00FC6504">
              <w:rPr>
                <w:rFonts w:eastAsia="Tahoma"/>
                <w:color w:val="000000" w:themeColor="text1"/>
                <w:lang w:val="el-GR"/>
              </w:rPr>
              <w:t xml:space="preserve">Να διαθέτει ρυθμό λήψης  βίντεο </w:t>
            </w:r>
            <w:r w:rsidRPr="00FC6504">
              <w:rPr>
                <w:rFonts w:eastAsia="Tahoma"/>
                <w:color w:val="212529"/>
                <w:lang w:val="el-GR"/>
              </w:rPr>
              <w:t>18 Gbps (6 Gbps per color)</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B6A13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54BDE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066D2E" w14:textId="77777777" w:rsidR="003A1F48" w:rsidRPr="00FC6504" w:rsidRDefault="003A1F48" w:rsidP="002E347D">
            <w:pPr>
              <w:widowControl w:val="0"/>
              <w:spacing w:after="0"/>
              <w:rPr>
                <w:rFonts w:eastAsia="Tahoma"/>
                <w:color w:val="000000" w:themeColor="text1"/>
              </w:rPr>
            </w:pPr>
          </w:p>
        </w:tc>
      </w:tr>
      <w:tr w:rsidR="003A1F48" w:rsidRPr="00FC6504" w14:paraId="43CE3EB3"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71F67D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2.4.10</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DEBDF4"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διαθέτει έξοδο σήματος video HDMI τύπου Α</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2A0B3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FDF59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C32779" w14:textId="77777777" w:rsidR="003A1F48" w:rsidRPr="00FC6504" w:rsidRDefault="003A1F48" w:rsidP="002E347D">
            <w:pPr>
              <w:widowControl w:val="0"/>
              <w:spacing w:after="0"/>
              <w:rPr>
                <w:rFonts w:eastAsia="Tahoma"/>
                <w:color w:val="000000" w:themeColor="text1"/>
              </w:rPr>
            </w:pPr>
          </w:p>
        </w:tc>
      </w:tr>
      <w:tr w:rsidR="003A1F48" w:rsidRPr="00FC6504" w14:paraId="721E8940"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A4828A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2.4.11</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4D51E9"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υποστηρίζει έξοδο ήχου stereo, balanced ή unbalanced, αναλογική σε ακροδέκτες σύνδεσης</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4C220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C30E5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70ABDC1" w14:textId="77777777" w:rsidR="003A1F48" w:rsidRPr="00FC6504" w:rsidRDefault="003A1F48" w:rsidP="002E347D">
            <w:pPr>
              <w:widowControl w:val="0"/>
              <w:spacing w:after="0"/>
              <w:rPr>
                <w:rFonts w:eastAsia="Tahoma"/>
                <w:color w:val="000000" w:themeColor="text1"/>
              </w:rPr>
            </w:pPr>
          </w:p>
        </w:tc>
      </w:tr>
      <w:tr w:rsidR="003A1F48" w:rsidRPr="00FC6504" w14:paraId="7896F17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8844B1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2.4.12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640BDE5"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διασυνδέεται με τον πομπό μέσω επαφής RJ-45</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C1B13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NAI</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B764B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9F9800" w14:textId="77777777" w:rsidR="003A1F48" w:rsidRPr="00FC6504" w:rsidRDefault="003A1F48" w:rsidP="002E347D">
            <w:pPr>
              <w:widowControl w:val="0"/>
              <w:spacing w:after="0"/>
              <w:rPr>
                <w:rFonts w:eastAsia="Tahoma"/>
                <w:color w:val="000000" w:themeColor="text1"/>
              </w:rPr>
            </w:pPr>
          </w:p>
        </w:tc>
      </w:tr>
      <w:tr w:rsidR="003A1F48" w:rsidRPr="00FC6504" w14:paraId="009295E9"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1BA6EA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2.4.13</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339910"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διαθέτει σειριακή θύρα επικοινωνίας RS232</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83F4F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58C4C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80D5B1" w14:textId="77777777" w:rsidR="003A1F48" w:rsidRPr="00FC6504" w:rsidRDefault="003A1F48" w:rsidP="002E347D">
            <w:pPr>
              <w:widowControl w:val="0"/>
              <w:spacing w:after="0"/>
              <w:rPr>
                <w:rFonts w:eastAsia="Tahoma"/>
                <w:color w:val="000000" w:themeColor="text1"/>
              </w:rPr>
            </w:pPr>
          </w:p>
        </w:tc>
      </w:tr>
    </w:tbl>
    <w:p w14:paraId="128DBE60" w14:textId="77777777" w:rsidR="003A1F48" w:rsidRPr="00FC6504" w:rsidRDefault="003A1F48" w:rsidP="002E347D"/>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43"/>
        <w:gridCol w:w="3672"/>
        <w:gridCol w:w="1275"/>
        <w:gridCol w:w="1275"/>
        <w:gridCol w:w="75"/>
        <w:gridCol w:w="1455"/>
        <w:gridCol w:w="15"/>
      </w:tblGrid>
      <w:tr w:rsidR="003A1F48" w:rsidRPr="00FC6504" w14:paraId="6EE37FC0"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2CD1B3A" w14:textId="77777777" w:rsidR="003A1F48" w:rsidRPr="00FC6504" w:rsidRDefault="003A1F48" w:rsidP="00ED34B6">
            <w:pPr>
              <w:widowControl w:val="0"/>
              <w:spacing w:after="0"/>
              <w:rPr>
                <w:rFonts w:eastAsia="Tahoma"/>
                <w:color w:val="000000" w:themeColor="text1"/>
              </w:rPr>
            </w:pPr>
            <w:r w:rsidRPr="00FC6504">
              <w:rPr>
                <w:rFonts w:eastAsia="Tahoma"/>
                <w:color w:val="000000" w:themeColor="text1"/>
                <w:lang w:val="en-US"/>
              </w:rPr>
              <w:lastRenderedPageBreak/>
              <w:t>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19A67CE" w14:textId="2092DFD1" w:rsidR="003A1F48" w:rsidRPr="00FC6504" w:rsidRDefault="003A1F48" w:rsidP="00ED34B6">
            <w:pPr>
              <w:widowControl w:val="0"/>
              <w:spacing w:after="0"/>
              <w:rPr>
                <w:rFonts w:eastAsia="Tahoma"/>
                <w:color w:val="000000" w:themeColor="text1"/>
              </w:rPr>
            </w:pPr>
            <w:r w:rsidRPr="00FC6504">
              <w:rPr>
                <w:rFonts w:eastAsia="Tahoma"/>
                <w:color w:val="000000" w:themeColor="text1"/>
                <w:lang w:val="el-GR"/>
              </w:rPr>
              <w:t xml:space="preserve">Σύστημα καμερών </w:t>
            </w:r>
            <w:r w:rsidRPr="00FC6504">
              <w:rPr>
                <w:rFonts w:eastAsia="Tahoma"/>
                <w:color w:val="000000" w:themeColor="text1"/>
                <w:lang w:val="en-US"/>
              </w:rPr>
              <w:t>4K/60 8MP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B8D495D" w14:textId="77777777" w:rsidR="003A1F48" w:rsidRPr="00FC6504" w:rsidRDefault="003A1F48" w:rsidP="00ED34B6">
            <w:pPr>
              <w:widowControl w:val="0"/>
              <w:spacing w:after="0"/>
              <w:rPr>
                <w:rFonts w:eastAsia="Tahoma"/>
                <w:color w:val="000000" w:themeColor="text1"/>
              </w:rPr>
            </w:pP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644549F"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66F1774" w14:textId="77777777" w:rsidR="003A1F48" w:rsidRPr="00FC6504" w:rsidRDefault="003A1F48" w:rsidP="00ED34B6">
            <w:pPr>
              <w:widowControl w:val="0"/>
              <w:spacing w:after="0"/>
              <w:rPr>
                <w:rFonts w:eastAsia="Tahoma"/>
                <w:color w:val="000000" w:themeColor="text1"/>
              </w:rPr>
            </w:pPr>
          </w:p>
        </w:tc>
      </w:tr>
      <w:tr w:rsidR="003A1F48" w:rsidRPr="00FC6504" w14:paraId="308BDAA8"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8A8D4F3"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FE2CD7"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b/>
                <w:bCs/>
                <w:color w:val="000000" w:themeColor="text1"/>
              </w:rPr>
              <w:t xml:space="preserve">Τρείς (3) κάμερες </w:t>
            </w:r>
            <w:r w:rsidRPr="00FC6504">
              <w:rPr>
                <w:rFonts w:ascii="Tahoma" w:eastAsia="Tahoma" w:hAnsi="Tahoma" w:cs="Tahoma"/>
                <w:b/>
                <w:bCs/>
                <w:color w:val="000000" w:themeColor="text1"/>
                <w:lang w:val="en-US"/>
              </w:rPr>
              <w:t>4K/60 8MP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0B27A6"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FCC261"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B9CA1F" w14:textId="77777777" w:rsidR="003A1F48" w:rsidRPr="00FC6504" w:rsidRDefault="003A1F48" w:rsidP="00ED34B6">
            <w:pPr>
              <w:widowControl w:val="0"/>
              <w:spacing w:after="0"/>
              <w:rPr>
                <w:rFonts w:eastAsia="Tahoma"/>
                <w:color w:val="000000" w:themeColor="text1"/>
              </w:rPr>
            </w:pPr>
          </w:p>
        </w:tc>
      </w:tr>
      <w:tr w:rsidR="003A1F48" w:rsidRPr="00FC6504" w14:paraId="16BA0183"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0503F3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96E9B1"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8FFFAC"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503F93"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A3DF4A" w14:textId="77777777" w:rsidR="003A1F48" w:rsidRPr="00FC6504" w:rsidRDefault="003A1F48" w:rsidP="00ED34B6">
            <w:pPr>
              <w:widowControl w:val="0"/>
              <w:spacing w:after="0"/>
              <w:rPr>
                <w:rFonts w:eastAsia="Tahoma"/>
                <w:color w:val="000000" w:themeColor="text1"/>
              </w:rPr>
            </w:pPr>
          </w:p>
        </w:tc>
      </w:tr>
      <w:tr w:rsidR="003A1F48" w:rsidRPr="00FC6504" w14:paraId="7F559202"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8D8BA14"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679A03"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Τύπος κάμερας: </w:t>
            </w:r>
            <w:r w:rsidRPr="00FC6504">
              <w:rPr>
                <w:rFonts w:ascii="Tahoma" w:eastAsia="Tahoma" w:hAnsi="Tahoma" w:cs="Tahoma"/>
                <w:color w:val="000000" w:themeColor="text1"/>
                <w:lang w:val="en-US"/>
              </w:rPr>
              <w:t>Pan</w:t>
            </w:r>
            <w:r w:rsidRPr="00FC6504">
              <w:rPr>
                <w:rFonts w:ascii="Tahoma" w:eastAsia="Tahoma" w:hAnsi="Tahoma" w:cs="Tahoma"/>
                <w:color w:val="000000" w:themeColor="text1"/>
              </w:rPr>
              <w:t>-</w:t>
            </w:r>
            <w:r w:rsidRPr="00FC6504">
              <w:rPr>
                <w:rFonts w:ascii="Tahoma" w:eastAsia="Tahoma" w:hAnsi="Tahoma" w:cs="Tahoma"/>
                <w:color w:val="000000" w:themeColor="text1"/>
                <w:lang w:val="en-US"/>
              </w:rPr>
              <w:t>Tilt</w:t>
            </w:r>
            <w:r w:rsidRPr="00FC6504">
              <w:rPr>
                <w:rFonts w:ascii="Tahoma" w:eastAsia="Tahoma" w:hAnsi="Tahoma" w:cs="Tahoma"/>
                <w:color w:val="000000" w:themeColor="text1"/>
              </w:rPr>
              <w:t>-</w:t>
            </w:r>
            <w:r w:rsidRPr="00FC6504">
              <w:rPr>
                <w:rFonts w:ascii="Tahoma" w:eastAsia="Tahoma" w:hAnsi="Tahoma" w:cs="Tahoma"/>
                <w:color w:val="000000" w:themeColor="text1"/>
                <w:lang w:val="en-US"/>
              </w:rPr>
              <w:t>Zoom</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PTZ</w:t>
            </w:r>
            <w:r w:rsidRPr="00FC6504">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8C2B98"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71637F"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02F3F4" w14:textId="77777777" w:rsidR="003A1F48" w:rsidRPr="00FC6504" w:rsidRDefault="003A1F48" w:rsidP="00ED34B6">
            <w:pPr>
              <w:widowControl w:val="0"/>
              <w:spacing w:after="0"/>
              <w:rPr>
                <w:rFonts w:eastAsia="Tahoma"/>
                <w:color w:val="000000" w:themeColor="text1"/>
              </w:rPr>
            </w:pPr>
          </w:p>
        </w:tc>
      </w:tr>
      <w:tr w:rsidR="003A1F48" w:rsidRPr="00FC6504" w14:paraId="700F8EE7"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0CF43AD"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63FB84"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Αισθητήρας εικόνας: τύπου 1 / 2.8 inch CMOS 8 MP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B4F594"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3E2E13"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7A3351" w14:textId="77777777" w:rsidR="003A1F48" w:rsidRPr="00FC6504" w:rsidRDefault="003A1F48" w:rsidP="00ED34B6">
            <w:pPr>
              <w:widowControl w:val="0"/>
              <w:spacing w:after="0"/>
              <w:rPr>
                <w:rFonts w:eastAsia="Tahoma"/>
                <w:color w:val="000000" w:themeColor="text1"/>
              </w:rPr>
            </w:pPr>
          </w:p>
        </w:tc>
      </w:tr>
      <w:tr w:rsidR="003A1F48" w:rsidRPr="00FC6504" w14:paraId="31639D06"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FEA2F7A"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3.1.6</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2C2306"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Οπτικό Zoom φακού τουλάχιστον  30x</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4896D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D07586"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397C55" w14:textId="77777777" w:rsidR="003A1F48" w:rsidRPr="00FC6504" w:rsidRDefault="003A1F48" w:rsidP="00ED34B6">
            <w:pPr>
              <w:widowControl w:val="0"/>
              <w:spacing w:after="0"/>
              <w:rPr>
                <w:rFonts w:eastAsia="Tahoma"/>
                <w:color w:val="000000" w:themeColor="text1"/>
              </w:rPr>
            </w:pPr>
          </w:p>
        </w:tc>
      </w:tr>
      <w:tr w:rsidR="003A1F48" w:rsidRPr="00FC6504" w14:paraId="1232607B"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58BC858"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3.1.7</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91B7A6"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έξοδο σήματος video 3G-SDI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3F59C8"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643EE0"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CCDC76" w14:textId="77777777" w:rsidR="003A1F48" w:rsidRPr="00FC6504" w:rsidRDefault="003A1F48" w:rsidP="00ED34B6">
            <w:pPr>
              <w:widowControl w:val="0"/>
              <w:spacing w:after="0"/>
              <w:rPr>
                <w:rFonts w:eastAsia="Tahoma"/>
                <w:color w:val="000000" w:themeColor="text1"/>
              </w:rPr>
            </w:pPr>
          </w:p>
        </w:tc>
      </w:tr>
      <w:tr w:rsidR="003A1F48" w:rsidRPr="00FC6504" w14:paraId="7FB9D437"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1ABF858"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3.1.8</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632182"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έξοδο σήματος video      HDΜΙ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095463"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F743D7"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F25BD5" w14:textId="77777777" w:rsidR="003A1F48" w:rsidRPr="00FC6504" w:rsidRDefault="003A1F48" w:rsidP="00ED34B6">
            <w:pPr>
              <w:widowControl w:val="0"/>
              <w:spacing w:after="0"/>
              <w:rPr>
                <w:rFonts w:eastAsia="Tahoma"/>
                <w:color w:val="000000" w:themeColor="text1"/>
              </w:rPr>
            </w:pPr>
          </w:p>
        </w:tc>
      </w:tr>
      <w:tr w:rsidR="003A1F48" w:rsidRPr="00FC6504" w14:paraId="0FBFF075"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70F3A05"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3.1.9</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3184FE"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 xml:space="preserve">Να διαθέτει έξοδο σήματος </w:t>
            </w:r>
            <w:r w:rsidRPr="00FC6504">
              <w:rPr>
                <w:rFonts w:ascii="Tahoma" w:eastAsia="Tahoma" w:hAnsi="Tahoma" w:cs="Tahoma"/>
                <w:color w:val="000000" w:themeColor="text1"/>
                <w:lang w:val="en-US"/>
              </w:rPr>
              <w:t>NDI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C7E070"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F9EC32"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E72D42" w14:textId="77777777" w:rsidR="003A1F48" w:rsidRPr="00FC6504" w:rsidRDefault="003A1F48" w:rsidP="00ED34B6">
            <w:pPr>
              <w:widowControl w:val="0"/>
              <w:spacing w:after="0"/>
              <w:rPr>
                <w:rFonts w:eastAsia="Tahoma"/>
                <w:color w:val="000000" w:themeColor="text1"/>
              </w:rPr>
            </w:pPr>
          </w:p>
        </w:tc>
      </w:tr>
      <w:tr w:rsidR="003A1F48" w:rsidRPr="00FC6504" w14:paraId="0533C394"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17863D0"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3.1.10</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99FBF4"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έξοδο σήματος U</w:t>
            </w:r>
            <w:r w:rsidRPr="00FC6504">
              <w:rPr>
                <w:rFonts w:ascii="Tahoma" w:eastAsia="Tahoma" w:hAnsi="Tahoma" w:cs="Tahoma"/>
                <w:color w:val="000000" w:themeColor="text1"/>
                <w:lang w:val="en-US"/>
              </w:rPr>
              <w:t>SB</w:t>
            </w:r>
            <w:r w:rsidRPr="00FC6504">
              <w:rPr>
                <w:rFonts w:ascii="Tahoma" w:eastAsia="Tahoma" w:hAnsi="Tahoma" w:cs="Tahoma"/>
                <w:color w:val="000000" w:themeColor="text1"/>
              </w:rPr>
              <w:t xml:space="preserve"> 3.1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638DD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464966"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7AC065" w14:textId="77777777" w:rsidR="003A1F48" w:rsidRPr="00FC6504" w:rsidRDefault="003A1F48" w:rsidP="00ED34B6">
            <w:pPr>
              <w:widowControl w:val="0"/>
              <w:spacing w:after="0"/>
              <w:rPr>
                <w:rFonts w:eastAsia="Tahoma"/>
                <w:color w:val="000000" w:themeColor="text1"/>
              </w:rPr>
            </w:pPr>
          </w:p>
        </w:tc>
      </w:tr>
      <w:tr w:rsidR="003A1F48" w:rsidRPr="00FC6504" w14:paraId="17E253D4"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DE2B2EC"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3.1.11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F6DD60" w14:textId="3DA1271F"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υποστηρίζει τροφοδοσία μέσω Ethernet (POE+, ήτοι ένα καλώδιο για      τροφοδοσία, control &amp; IP streaming)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979D51"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7B0691"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B7AFDB" w14:textId="77777777" w:rsidR="003A1F48" w:rsidRPr="00FC6504" w:rsidRDefault="003A1F48" w:rsidP="00ED34B6">
            <w:pPr>
              <w:widowControl w:val="0"/>
              <w:spacing w:after="0"/>
              <w:rPr>
                <w:rFonts w:eastAsia="Tahoma"/>
                <w:color w:val="000000" w:themeColor="text1"/>
              </w:rPr>
            </w:pPr>
          </w:p>
        </w:tc>
      </w:tr>
      <w:tr w:rsidR="003A1F48" w:rsidRPr="00FC6504" w14:paraId="5030EF49"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0B6BBD0"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3.1.12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50058F" w14:textId="77777777" w:rsidR="003A1F48" w:rsidRPr="00FC6504" w:rsidRDefault="003A1F48" w:rsidP="00ED34B6">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τεχνολογία</w:t>
            </w:r>
            <w:r w:rsidRPr="00FC6504">
              <w:rPr>
                <w:rFonts w:ascii="Tahoma" w:eastAsia="Tahoma" w:hAnsi="Tahoma" w:cs="Tahoma"/>
                <w:color w:val="000000" w:themeColor="text1"/>
                <w:lang w:val="en-US"/>
              </w:rPr>
              <w:t xml:space="preserve"> AI (Artificial Intelligence) Auto Tracking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F22779"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E135B5"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D6380B" w14:textId="77777777" w:rsidR="003A1F48" w:rsidRPr="00FC6504" w:rsidRDefault="003A1F48" w:rsidP="00ED34B6">
            <w:pPr>
              <w:widowControl w:val="0"/>
              <w:spacing w:after="0"/>
              <w:rPr>
                <w:rFonts w:eastAsia="Tahoma"/>
                <w:color w:val="000000" w:themeColor="text1"/>
              </w:rPr>
            </w:pPr>
          </w:p>
        </w:tc>
      </w:tr>
      <w:tr w:rsidR="003A1F48" w:rsidRPr="00FC6504" w14:paraId="0B525780"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058B5F0"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3.1.13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4879AC"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μείωση θορύβου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70B240"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72FF4A"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B8A303" w14:textId="77777777" w:rsidR="003A1F48" w:rsidRPr="00FC6504" w:rsidRDefault="003A1F48" w:rsidP="00ED34B6">
            <w:pPr>
              <w:widowControl w:val="0"/>
              <w:spacing w:after="0"/>
              <w:rPr>
                <w:rFonts w:eastAsia="Tahoma"/>
                <w:color w:val="000000" w:themeColor="text1"/>
              </w:rPr>
            </w:pPr>
          </w:p>
        </w:tc>
      </w:tr>
      <w:tr w:rsidR="003A1F48" w:rsidRPr="00FC6504" w14:paraId="69A82EF8"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F37FD2"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3.1.14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7B8F94"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 xml:space="preserve">Υποστηριζόμενα πρωτόκολλα: </w:t>
            </w:r>
            <w:r w:rsidRPr="00FC6504">
              <w:rPr>
                <w:rFonts w:ascii="Tahoma" w:eastAsia="Tahoma" w:hAnsi="Tahoma" w:cs="Tahoma"/>
                <w:color w:val="000000" w:themeColor="text1"/>
                <w:lang w:val="en-US"/>
              </w:rPr>
              <w:t>IPv</w:t>
            </w:r>
            <w:r w:rsidRPr="00FC6504">
              <w:rPr>
                <w:rFonts w:ascii="Tahoma" w:eastAsia="Tahoma" w:hAnsi="Tahoma" w:cs="Tahoma"/>
                <w:color w:val="000000" w:themeColor="text1"/>
              </w:rPr>
              <w:t xml:space="preserve">4, </w:t>
            </w:r>
            <w:r w:rsidRPr="00FC6504">
              <w:rPr>
                <w:rFonts w:ascii="Tahoma" w:eastAsia="Tahoma" w:hAnsi="Tahoma" w:cs="Tahoma"/>
                <w:color w:val="000000" w:themeColor="text1"/>
                <w:lang w:val="en-US"/>
              </w:rPr>
              <w:t>TCP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UDP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ARP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ICMP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IGMP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HTTP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HTTPS</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DHCP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RTP</w:t>
            </w:r>
            <w:r w:rsidRPr="00FC6504">
              <w:rPr>
                <w:rFonts w:ascii="Tahoma" w:eastAsia="Tahoma" w:hAnsi="Tahoma" w:cs="Tahoma"/>
                <w:color w:val="000000" w:themeColor="text1"/>
              </w:rPr>
              <w:t xml:space="preserve"> / </w:t>
            </w:r>
            <w:r w:rsidRPr="00FC6504">
              <w:rPr>
                <w:rFonts w:ascii="Tahoma" w:eastAsia="Tahoma" w:hAnsi="Tahoma" w:cs="Tahoma"/>
                <w:color w:val="000000" w:themeColor="text1"/>
                <w:lang w:val="en-US"/>
              </w:rPr>
              <w:t>RTCP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RTSP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RTMP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SRT</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HLS</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NDI</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LLDP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VISCA</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over</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IP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3FF702"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F3E42F"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85E4D2" w14:textId="77777777" w:rsidR="003A1F48" w:rsidRPr="00FC6504" w:rsidRDefault="003A1F48" w:rsidP="00ED34B6">
            <w:pPr>
              <w:widowControl w:val="0"/>
              <w:spacing w:after="0"/>
              <w:rPr>
                <w:rFonts w:eastAsia="Tahoma"/>
                <w:color w:val="000000" w:themeColor="text1"/>
              </w:rPr>
            </w:pPr>
          </w:p>
        </w:tc>
      </w:tr>
      <w:tr w:rsidR="003A1F48" w:rsidRPr="00FC6504" w14:paraId="763B73E5"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1EC266"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3.1.1</w:t>
            </w:r>
            <w:r w:rsidRPr="00FC6504">
              <w:rPr>
                <w:rFonts w:ascii="Tahoma" w:eastAsia="Tahoma" w:hAnsi="Tahoma" w:cs="Tahoma"/>
                <w:color w:val="000000" w:themeColor="text1"/>
              </w:rPr>
              <w:t>5</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14A8E2"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Πρωτόκολλα συμπίεσης: NDI/</w:t>
            </w:r>
            <w:r w:rsidRPr="00FC6504">
              <w:rPr>
                <w:rFonts w:ascii="Tahoma" w:eastAsia="Tahoma" w:hAnsi="Tahoma" w:cs="Tahoma"/>
                <w:color w:val="000000" w:themeColor="text1"/>
                <w:lang w:val="en-US"/>
              </w:rPr>
              <w:t>HX</w:t>
            </w:r>
            <w:r w:rsidRPr="00FC6504">
              <w:rPr>
                <w:rFonts w:ascii="Tahoma" w:eastAsia="Tahoma" w:hAnsi="Tahoma" w:cs="Tahoma"/>
                <w:color w:val="000000" w:themeColor="text1"/>
              </w:rPr>
              <w:t>3, Η.264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9FBA3F" w14:textId="77777777" w:rsidR="003A1F48" w:rsidRPr="00FC6504" w:rsidRDefault="003A1F48" w:rsidP="00ED34B6">
            <w:pPr>
              <w:widowControl w:val="0"/>
              <w:spacing w:after="0"/>
              <w:rPr>
                <w:rFonts w:eastAsia="Tahoma"/>
                <w:color w:val="000000" w:themeColor="text1"/>
                <w:lang w:val="el-GR"/>
              </w:rPr>
            </w:pP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B8DC0E" w14:textId="77777777" w:rsidR="003A1F48" w:rsidRPr="00FC6504" w:rsidRDefault="003A1F48" w:rsidP="00ED34B6">
            <w:pPr>
              <w:widowControl w:val="0"/>
              <w:spacing w:after="0"/>
              <w:rPr>
                <w:rFonts w:eastAsia="Tahoma"/>
                <w:color w:val="000000" w:themeColor="text1"/>
                <w:lang w:val="el-GR"/>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DEBE68" w14:textId="77777777" w:rsidR="003A1F48" w:rsidRPr="00FC6504" w:rsidRDefault="003A1F48" w:rsidP="00ED34B6">
            <w:pPr>
              <w:widowControl w:val="0"/>
              <w:spacing w:after="0"/>
              <w:rPr>
                <w:rFonts w:eastAsia="Tahoma"/>
                <w:color w:val="000000" w:themeColor="text1"/>
                <w:lang w:val="el-GR"/>
              </w:rPr>
            </w:pPr>
          </w:p>
        </w:tc>
      </w:tr>
      <w:tr w:rsidR="003A1F48" w:rsidRPr="00FC6504" w14:paraId="4E914897"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DA0968"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3.1.16</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A7C64F"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Δυνατότητα ελέγχου από δικτυακό interface εντός τοπικού δικτύου (LAN)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6F6AEA" w14:textId="77777777" w:rsidR="003A1F48" w:rsidRPr="00FC6504" w:rsidRDefault="003A1F48" w:rsidP="00ED34B6">
            <w:pPr>
              <w:widowControl w:val="0"/>
              <w:spacing w:after="0"/>
              <w:rPr>
                <w:rFonts w:eastAsia="Tahoma"/>
                <w:color w:val="000000" w:themeColor="text1"/>
                <w:lang w:val="el-GR"/>
              </w:rPr>
            </w:pP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655EE9" w14:textId="77777777" w:rsidR="003A1F48" w:rsidRPr="00FC6504" w:rsidRDefault="003A1F48" w:rsidP="00ED34B6">
            <w:pPr>
              <w:widowControl w:val="0"/>
              <w:spacing w:after="0"/>
              <w:rPr>
                <w:rFonts w:eastAsia="Tahoma"/>
                <w:color w:val="000000" w:themeColor="text1"/>
                <w:lang w:val="el-GR"/>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F6EA8F" w14:textId="77777777" w:rsidR="003A1F48" w:rsidRPr="00FC6504" w:rsidRDefault="003A1F48" w:rsidP="00ED34B6">
            <w:pPr>
              <w:widowControl w:val="0"/>
              <w:spacing w:after="0"/>
              <w:rPr>
                <w:rFonts w:eastAsia="Tahoma"/>
                <w:color w:val="000000" w:themeColor="text1"/>
                <w:lang w:val="el-GR"/>
              </w:rPr>
            </w:pPr>
          </w:p>
        </w:tc>
      </w:tr>
      <w:tr w:rsidR="003A1F48" w:rsidRPr="00FC6504" w14:paraId="240690C6"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EC2C19"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648FE8"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b/>
                <w:bCs/>
                <w:color w:val="000000" w:themeColor="text1"/>
              </w:rPr>
              <w:t>Να συνοδεύεται από επίτοιχη βάση στήριξης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F16793"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1F3BA6"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4004D8" w14:textId="77777777" w:rsidR="003A1F48" w:rsidRPr="00FC6504" w:rsidRDefault="003A1F48" w:rsidP="00ED34B6">
            <w:pPr>
              <w:widowControl w:val="0"/>
              <w:spacing w:after="0"/>
              <w:rPr>
                <w:rFonts w:eastAsia="Tahoma"/>
                <w:color w:val="000000" w:themeColor="text1"/>
              </w:rPr>
            </w:pPr>
          </w:p>
        </w:tc>
      </w:tr>
      <w:tr w:rsidR="003A1F48" w:rsidRPr="00FC6504" w14:paraId="1C5E6825"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ECC3E6" w14:textId="6A66B410"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3.3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242715"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b/>
                <w:bCs/>
                <w:color w:val="000000" w:themeColor="text1"/>
              </w:rPr>
              <w:t>Πληκτρολόγιο χειρισμού καμερών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FC2E9F" w14:textId="77777777" w:rsidR="003A1F48" w:rsidRPr="00FC6504" w:rsidRDefault="003A1F48" w:rsidP="00ED34B6">
            <w:pPr>
              <w:widowControl w:val="0"/>
              <w:spacing w:after="0"/>
              <w:rPr>
                <w:rFonts w:eastAsia="Tahoma"/>
                <w:color w:val="000000" w:themeColor="text1"/>
              </w:rPr>
            </w:pP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959820"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F9E1F5" w14:textId="77777777" w:rsidR="003A1F48" w:rsidRPr="00FC6504" w:rsidRDefault="003A1F48" w:rsidP="00ED34B6">
            <w:pPr>
              <w:widowControl w:val="0"/>
              <w:spacing w:after="0"/>
              <w:rPr>
                <w:rFonts w:eastAsia="Tahoma"/>
                <w:color w:val="000000" w:themeColor="text1"/>
              </w:rPr>
            </w:pPr>
          </w:p>
        </w:tc>
      </w:tr>
      <w:tr w:rsidR="003A1F48" w:rsidRPr="00FC6504" w14:paraId="62F3988D"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CE1BBF"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0B5317"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Ένα (1) Πληκτρολόγιο χειρισμού καμερών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7F77FD"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2B0E8F"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DA6222" w14:textId="77777777" w:rsidR="003A1F48" w:rsidRPr="00FC6504" w:rsidRDefault="003A1F48" w:rsidP="00ED34B6">
            <w:pPr>
              <w:widowControl w:val="0"/>
              <w:spacing w:after="0"/>
              <w:rPr>
                <w:rFonts w:eastAsia="Tahoma"/>
                <w:color w:val="000000" w:themeColor="text1"/>
              </w:rPr>
            </w:pPr>
          </w:p>
        </w:tc>
      </w:tr>
      <w:tr w:rsidR="003A1F48" w:rsidRPr="00FC6504" w14:paraId="5B9EE369"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305023"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7F0C4E"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07F205"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DC49A9"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02B9CE" w14:textId="77777777" w:rsidR="003A1F48" w:rsidRPr="00FC6504" w:rsidRDefault="003A1F48" w:rsidP="00ED34B6">
            <w:pPr>
              <w:widowControl w:val="0"/>
              <w:spacing w:after="0"/>
              <w:rPr>
                <w:rFonts w:eastAsia="Tahoma"/>
                <w:color w:val="000000" w:themeColor="text1"/>
              </w:rPr>
            </w:pPr>
          </w:p>
        </w:tc>
      </w:tr>
      <w:tr w:rsidR="003A1F48" w:rsidRPr="00FC6504" w14:paraId="383AF8FB"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87093C"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7A37AF" w14:textId="0116C7EC"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σύνδεση LAN: RJ45</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B71C34"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C1B263"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E53BFC" w14:textId="77777777" w:rsidR="003A1F48" w:rsidRPr="00FC6504" w:rsidRDefault="003A1F48" w:rsidP="00ED34B6">
            <w:pPr>
              <w:widowControl w:val="0"/>
              <w:spacing w:after="0"/>
              <w:rPr>
                <w:rFonts w:eastAsia="Tahoma"/>
                <w:color w:val="000000" w:themeColor="text1"/>
              </w:rPr>
            </w:pPr>
          </w:p>
        </w:tc>
      </w:tr>
      <w:tr w:rsidR="003A1F48" w:rsidRPr="00FC6504" w14:paraId="711845E8"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6E8522"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F63BED"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συνδέσεις RS232, RJ45, RS422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65AD05"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AB5BF4"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F36FE4" w14:textId="77777777" w:rsidR="003A1F48" w:rsidRPr="00FC6504" w:rsidRDefault="003A1F48" w:rsidP="00ED34B6">
            <w:pPr>
              <w:widowControl w:val="0"/>
              <w:spacing w:after="0"/>
              <w:rPr>
                <w:rFonts w:eastAsia="Tahoma"/>
                <w:color w:val="000000" w:themeColor="text1"/>
              </w:rPr>
            </w:pPr>
          </w:p>
        </w:tc>
      </w:tr>
      <w:tr w:rsidR="003A1F48" w:rsidRPr="00FC6504" w14:paraId="34DC10E8"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3ECB71"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3.</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w:t>
            </w:r>
            <w:r w:rsidRPr="00FC6504">
              <w:rPr>
                <w:rFonts w:ascii="Tahoma" w:eastAsia="Tahoma" w:hAnsi="Tahoma" w:cs="Tahoma"/>
                <w:color w:val="000000" w:themeColor="text1"/>
              </w:rPr>
              <w:t>5</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0F9920" w14:textId="620050BF"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υποστηρίζει πρωτόκολλα:</w:t>
            </w:r>
          </w:p>
          <w:p w14:paraId="487229C1" w14:textId="5C5A5BBE"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lang w:val="en-US"/>
              </w:rPr>
              <w:t>VISCA</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over</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IP</w:t>
            </w:r>
            <w:r w:rsidRPr="00FC6504">
              <w:rPr>
                <w:rFonts w:ascii="Tahoma" w:eastAsia="Tahoma" w:hAnsi="Tahoma" w:cs="Tahoma"/>
                <w:color w:val="000000" w:themeColor="text1"/>
              </w:rPr>
              <w:t>,</w:t>
            </w:r>
          </w:p>
          <w:p w14:paraId="5EB8B5BE" w14:textId="77777777" w:rsidR="003A1F48" w:rsidRPr="00FC6504" w:rsidRDefault="003A1F48" w:rsidP="00ED34B6">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lastRenderedPageBreak/>
              <w:t>RS 232/ RS422: Baud Rate 2400 / 4800 / 9600 / 19200 / 38400 (Sony VISCA Compatible)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2111B0"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B07AB5"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604FA4" w14:textId="77777777" w:rsidR="003A1F48" w:rsidRPr="00FC6504" w:rsidRDefault="003A1F48" w:rsidP="00ED34B6">
            <w:pPr>
              <w:widowControl w:val="0"/>
              <w:spacing w:after="0"/>
              <w:rPr>
                <w:rFonts w:eastAsia="Tahoma"/>
                <w:color w:val="000000" w:themeColor="text1"/>
              </w:rPr>
            </w:pPr>
          </w:p>
        </w:tc>
      </w:tr>
      <w:tr w:rsidR="003A1F48" w:rsidRPr="00FC6504" w14:paraId="3A57CD05"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81754F"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3.3.6</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7E6084" w14:textId="77777777" w:rsidR="003A1F48" w:rsidRPr="00FC6504" w:rsidRDefault="003A1F48" w:rsidP="00ED34B6">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υποστηρίζει</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ρυθμίσεις</w:t>
            </w:r>
            <w:r w:rsidRPr="00FC6504">
              <w:rPr>
                <w:rFonts w:ascii="Tahoma" w:eastAsia="Tahoma" w:hAnsi="Tahoma" w:cs="Tahoma"/>
                <w:color w:val="000000" w:themeColor="text1"/>
                <w:lang w:val="en-US"/>
              </w:rPr>
              <w:t>: PTZ control, White Balance, Exposure, Camera Presets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499BDD"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ED6D7D" w14:textId="77777777" w:rsidR="003A1F48" w:rsidRPr="00FC6504"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8E2614" w14:textId="77777777" w:rsidR="003A1F48" w:rsidRPr="00FC6504" w:rsidRDefault="003A1F48" w:rsidP="00ED34B6">
            <w:pPr>
              <w:widowControl w:val="0"/>
              <w:spacing w:after="0"/>
              <w:rPr>
                <w:rFonts w:eastAsia="Tahoma"/>
                <w:color w:val="000000" w:themeColor="text1"/>
              </w:rPr>
            </w:pPr>
          </w:p>
        </w:tc>
      </w:tr>
      <w:tr w:rsidR="00CE60AD" w:rsidRPr="00FC6504" w14:paraId="10F1A62C" w14:textId="77777777" w:rsidTr="009C5151">
        <w:trPr>
          <w:gridAfter w:val="1"/>
          <w:wAfter w:w="15" w:type="dxa"/>
          <w:trHeight w:val="15"/>
        </w:trPr>
        <w:tc>
          <w:tcPr>
            <w:tcW w:w="843" w:type="dxa"/>
            <w:tcBorders>
              <w:top w:val="single" w:sz="6" w:space="0" w:color="000000" w:themeColor="text1"/>
              <w:left w:val="nil"/>
              <w:bottom w:val="single" w:sz="6" w:space="0" w:color="000000" w:themeColor="text1"/>
              <w:right w:val="nil"/>
            </w:tcBorders>
            <w:vAlign w:val="center"/>
          </w:tcPr>
          <w:p w14:paraId="68753261" w14:textId="77777777" w:rsidR="00CE60AD" w:rsidRPr="00FC6504" w:rsidRDefault="00CE60AD" w:rsidP="00ED34B6">
            <w:pPr>
              <w:pStyle w:val="TableParagraph"/>
              <w:rPr>
                <w:rFonts w:ascii="Tahoma" w:eastAsia="Tahoma" w:hAnsi="Tahoma" w:cs="Tahoma"/>
                <w:color w:val="000000" w:themeColor="text1"/>
              </w:rPr>
            </w:pPr>
          </w:p>
        </w:tc>
        <w:tc>
          <w:tcPr>
            <w:tcW w:w="3672" w:type="dxa"/>
            <w:tcBorders>
              <w:top w:val="single" w:sz="6" w:space="0" w:color="000000" w:themeColor="text1"/>
              <w:left w:val="nil"/>
              <w:bottom w:val="single" w:sz="6" w:space="0" w:color="000000" w:themeColor="text1"/>
              <w:right w:val="nil"/>
            </w:tcBorders>
            <w:vAlign w:val="center"/>
          </w:tcPr>
          <w:p w14:paraId="731AAD98" w14:textId="77777777" w:rsidR="00CE60AD" w:rsidRPr="00FC6504" w:rsidRDefault="00CE60AD" w:rsidP="00ED34B6">
            <w:pPr>
              <w:pStyle w:val="TableParagraph"/>
              <w:spacing w:line="276" w:lineRule="auto"/>
              <w:rPr>
                <w:rFonts w:ascii="Tahoma" w:eastAsia="Tahoma" w:hAnsi="Tahoma" w:cs="Tahoma"/>
                <w:color w:val="000000" w:themeColor="text1"/>
              </w:rPr>
            </w:pPr>
          </w:p>
        </w:tc>
        <w:tc>
          <w:tcPr>
            <w:tcW w:w="1275" w:type="dxa"/>
            <w:tcBorders>
              <w:top w:val="single" w:sz="6" w:space="0" w:color="000000" w:themeColor="text1"/>
              <w:left w:val="nil"/>
              <w:bottom w:val="single" w:sz="6" w:space="0" w:color="000000" w:themeColor="text1"/>
              <w:right w:val="nil"/>
            </w:tcBorders>
          </w:tcPr>
          <w:p w14:paraId="618291CF" w14:textId="77777777" w:rsidR="00CE60AD" w:rsidRPr="00FC6504" w:rsidRDefault="00CE60AD" w:rsidP="00ED34B6">
            <w:pPr>
              <w:pStyle w:val="TableParagraph"/>
              <w:rPr>
                <w:rFonts w:ascii="Tahoma" w:eastAsia="Tahoma" w:hAnsi="Tahoma" w:cs="Tahoma"/>
                <w:color w:val="000000" w:themeColor="text1"/>
              </w:rPr>
            </w:pPr>
          </w:p>
        </w:tc>
        <w:tc>
          <w:tcPr>
            <w:tcW w:w="1350" w:type="dxa"/>
            <w:gridSpan w:val="2"/>
            <w:tcBorders>
              <w:top w:val="single" w:sz="6" w:space="0" w:color="000000" w:themeColor="text1"/>
              <w:left w:val="nil"/>
              <w:bottom w:val="single" w:sz="6" w:space="0" w:color="000000" w:themeColor="text1"/>
              <w:right w:val="nil"/>
            </w:tcBorders>
            <w:vAlign w:val="center"/>
          </w:tcPr>
          <w:p w14:paraId="69209A1F" w14:textId="77777777" w:rsidR="00CE60AD" w:rsidRPr="00FC6504" w:rsidRDefault="00CE60AD" w:rsidP="00ED34B6">
            <w:pPr>
              <w:widowControl w:val="0"/>
              <w:spacing w:after="0"/>
              <w:rPr>
                <w:rFonts w:eastAsia="Tahoma"/>
                <w:color w:val="000000" w:themeColor="text1"/>
              </w:rPr>
            </w:pPr>
          </w:p>
        </w:tc>
        <w:tc>
          <w:tcPr>
            <w:tcW w:w="1455" w:type="dxa"/>
            <w:tcBorders>
              <w:top w:val="single" w:sz="6" w:space="0" w:color="000000" w:themeColor="text1"/>
              <w:left w:val="nil"/>
              <w:bottom w:val="single" w:sz="6" w:space="0" w:color="000000" w:themeColor="text1"/>
              <w:right w:val="nil"/>
            </w:tcBorders>
            <w:vAlign w:val="center"/>
          </w:tcPr>
          <w:p w14:paraId="22C594FE" w14:textId="77777777" w:rsidR="00CE60AD" w:rsidRPr="00FC6504" w:rsidRDefault="00CE60AD" w:rsidP="00ED34B6">
            <w:pPr>
              <w:widowControl w:val="0"/>
              <w:spacing w:after="0"/>
              <w:rPr>
                <w:rFonts w:eastAsia="Tahoma"/>
                <w:color w:val="000000" w:themeColor="text1"/>
              </w:rPr>
            </w:pPr>
          </w:p>
        </w:tc>
      </w:tr>
      <w:tr w:rsidR="003A1F48" w:rsidRPr="00FC6504" w14:paraId="7A995AF1"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561071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65ADCA0"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Εξοπλισμός παρουσιάσεων προεδρείου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6CE879E" w14:textId="77777777" w:rsidR="003A1F48" w:rsidRPr="00FC6504" w:rsidRDefault="003A1F48" w:rsidP="00ED34B6">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C3599A8"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F549307" w14:textId="77777777" w:rsidR="003A1F48" w:rsidRPr="00FC6504" w:rsidRDefault="003A1F48" w:rsidP="00ED34B6">
            <w:pPr>
              <w:widowControl w:val="0"/>
              <w:spacing w:after="0"/>
              <w:rPr>
                <w:rFonts w:eastAsia="Tahoma"/>
                <w:color w:val="000000" w:themeColor="text1"/>
              </w:rPr>
            </w:pPr>
          </w:p>
        </w:tc>
      </w:tr>
      <w:tr w:rsidR="003A1F48" w:rsidRPr="00FC6504" w14:paraId="0BE1EA25"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842C2DD"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4.1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43A871A"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Μεταγωγέας παρουσιάσεων Video /Audio &amp; 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45DE316" w14:textId="77777777" w:rsidR="003A1F48" w:rsidRPr="00FC6504" w:rsidRDefault="003A1F48" w:rsidP="00ED34B6">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0DD9963" w14:textId="77777777" w:rsidR="003A1F48" w:rsidRPr="00FC6504" w:rsidRDefault="003A1F48" w:rsidP="00ED34B6">
            <w:pPr>
              <w:widowControl w:val="0"/>
              <w:spacing w:after="0"/>
              <w:rPr>
                <w:rFonts w:eastAsia="Tahoma"/>
                <w:color w:val="000000" w:themeColor="text1"/>
                <w:lang w:val="el-GR"/>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0522F01" w14:textId="77777777" w:rsidR="003A1F48" w:rsidRPr="00FC6504" w:rsidRDefault="003A1F48" w:rsidP="00ED34B6">
            <w:pPr>
              <w:widowControl w:val="0"/>
              <w:spacing w:after="0"/>
              <w:rPr>
                <w:rFonts w:eastAsia="Tahoma"/>
                <w:color w:val="000000" w:themeColor="text1"/>
                <w:lang w:val="el-GR"/>
              </w:rPr>
            </w:pPr>
          </w:p>
        </w:tc>
      </w:tr>
      <w:tr w:rsidR="003A1F48" w:rsidRPr="00FC6504" w14:paraId="796623F5"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4E04A6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94589E"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b/>
                <w:bCs/>
                <w:color w:val="000000" w:themeColor="text1"/>
              </w:rPr>
              <w:t>Ένας (1) Μεταγωγέας παρουσιάσεων Video /Audio &amp; 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188C93"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D5C1CF"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791D4F" w14:textId="77777777" w:rsidR="003A1F48" w:rsidRPr="00FC6504" w:rsidRDefault="003A1F48" w:rsidP="00ED34B6">
            <w:pPr>
              <w:widowControl w:val="0"/>
              <w:spacing w:after="0"/>
              <w:rPr>
                <w:rFonts w:eastAsia="Tahoma"/>
                <w:color w:val="000000" w:themeColor="text1"/>
              </w:rPr>
            </w:pPr>
          </w:p>
        </w:tc>
      </w:tr>
      <w:tr w:rsidR="003A1F48" w:rsidRPr="00FC6504" w14:paraId="082A48FB"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E7E5A0D"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517BDE"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09B0A4"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CA57E0"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99ED1E" w14:textId="77777777" w:rsidR="003A1F48" w:rsidRPr="00FC6504" w:rsidRDefault="003A1F48" w:rsidP="00ED34B6">
            <w:pPr>
              <w:widowControl w:val="0"/>
              <w:spacing w:after="0"/>
              <w:rPr>
                <w:rFonts w:eastAsia="Tahoma"/>
                <w:color w:val="000000" w:themeColor="text1"/>
              </w:rPr>
            </w:pPr>
          </w:p>
        </w:tc>
      </w:tr>
      <w:tr w:rsidR="003A1F48" w:rsidRPr="00FC6504" w14:paraId="1B7A5FAE"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93E77AF"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825EBF"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79ADFD"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148C45"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55DFE1" w14:textId="77777777" w:rsidR="003A1F48" w:rsidRPr="00FC6504" w:rsidRDefault="003A1F48" w:rsidP="00ED34B6">
            <w:pPr>
              <w:widowControl w:val="0"/>
              <w:spacing w:after="0"/>
              <w:rPr>
                <w:rFonts w:eastAsia="Tahoma"/>
                <w:color w:val="000000" w:themeColor="text1"/>
              </w:rPr>
            </w:pPr>
          </w:p>
        </w:tc>
      </w:tr>
      <w:tr w:rsidR="003A1F48" w:rsidRPr="00FC6504" w14:paraId="2530BD86"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0B55EB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007246"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Μεταγωγέας παρουσιάσεων και συνεργασίας 3 εισόδων αποτελούμενες από USB, HDMI &amp; DP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2C9356"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1D3504"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87AE26" w14:textId="77777777" w:rsidR="003A1F48" w:rsidRPr="00FC6504" w:rsidRDefault="003A1F48" w:rsidP="00ED34B6">
            <w:pPr>
              <w:widowControl w:val="0"/>
              <w:spacing w:after="0"/>
              <w:rPr>
                <w:rFonts w:eastAsia="Tahoma"/>
                <w:color w:val="000000" w:themeColor="text1"/>
              </w:rPr>
            </w:pPr>
          </w:p>
        </w:tc>
      </w:tr>
      <w:tr w:rsidR="003A1F48" w:rsidRPr="00FC6504" w14:paraId="102FB8DE"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9E38FBA"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4.1.5</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0DA871"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3 εισόδους USB HOST, female, 2 x type B &amp; 1 x type 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03B0AC"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9D841D"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E206E8" w14:textId="77777777" w:rsidR="003A1F48" w:rsidRPr="00FC6504" w:rsidRDefault="003A1F48" w:rsidP="00ED34B6">
            <w:pPr>
              <w:widowControl w:val="0"/>
              <w:spacing w:after="0"/>
              <w:rPr>
                <w:rFonts w:eastAsia="Tahoma"/>
                <w:color w:val="000000" w:themeColor="text1"/>
              </w:rPr>
            </w:pPr>
          </w:p>
        </w:tc>
      </w:tr>
      <w:tr w:rsidR="003A1F48" w:rsidRPr="00FC6504" w14:paraId="469D3F94"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1D3D42C"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4.1.6</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7F6651" w14:textId="77777777" w:rsidR="003A1F48" w:rsidRPr="00FC6504" w:rsidRDefault="003A1F48" w:rsidP="00ED34B6">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xml:space="preserve"> 5 </w:t>
            </w:r>
            <w:r w:rsidRPr="00FC6504">
              <w:rPr>
                <w:rFonts w:ascii="Tahoma" w:eastAsia="Tahoma" w:hAnsi="Tahoma" w:cs="Tahoma"/>
                <w:color w:val="000000" w:themeColor="text1"/>
              </w:rPr>
              <w:t>εισόδους</w:t>
            </w:r>
            <w:r w:rsidRPr="00FC6504">
              <w:rPr>
                <w:rFonts w:ascii="Tahoma" w:eastAsia="Tahoma" w:hAnsi="Tahoma" w:cs="Tahoma"/>
                <w:color w:val="000000" w:themeColor="text1"/>
                <w:lang w:val="en-US"/>
              </w:rPr>
              <w:t xml:space="preserve"> USB DEVICE, 2 x USB 3.2 type A &amp; 3 x USB 2.0 type 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84EC18"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62372C"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EB86BF" w14:textId="77777777" w:rsidR="003A1F48" w:rsidRPr="00FC6504" w:rsidRDefault="003A1F48" w:rsidP="00ED34B6">
            <w:pPr>
              <w:widowControl w:val="0"/>
              <w:spacing w:after="0"/>
              <w:rPr>
                <w:rFonts w:eastAsia="Tahoma"/>
                <w:color w:val="000000" w:themeColor="text1"/>
              </w:rPr>
            </w:pPr>
          </w:p>
        </w:tc>
      </w:tr>
      <w:tr w:rsidR="003A1F48" w:rsidRPr="00FC6504" w14:paraId="1B84EF1C"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99CE3B7"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4.1.7</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D899E1"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2 εισόδους βίντεο, 1 x HDMI 2.0 &amp; 1 x DP 1.2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9421A2"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DB15F9"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E6CE4A" w14:textId="77777777" w:rsidR="003A1F48" w:rsidRPr="00FC6504" w:rsidRDefault="003A1F48" w:rsidP="00ED34B6">
            <w:pPr>
              <w:widowControl w:val="0"/>
              <w:spacing w:after="0"/>
              <w:rPr>
                <w:rFonts w:eastAsia="Tahoma"/>
                <w:color w:val="000000" w:themeColor="text1"/>
              </w:rPr>
            </w:pPr>
          </w:p>
        </w:tc>
      </w:tr>
      <w:tr w:rsidR="003A1F48" w:rsidRPr="00FC6504" w14:paraId="1CDAD961"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5D5D352"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4.1.8</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18DBF1"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1 έξοδο βίντεο, 1 x HDMI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BA5649"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8D0F08"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865795" w14:textId="77777777" w:rsidR="003A1F48" w:rsidRPr="00FC6504" w:rsidRDefault="003A1F48" w:rsidP="00ED34B6">
            <w:pPr>
              <w:widowControl w:val="0"/>
              <w:spacing w:after="0"/>
              <w:rPr>
                <w:rFonts w:eastAsia="Tahoma"/>
                <w:color w:val="000000" w:themeColor="text1"/>
              </w:rPr>
            </w:pPr>
          </w:p>
        </w:tc>
      </w:tr>
      <w:tr w:rsidR="003A1F48" w:rsidRPr="00FC6504" w14:paraId="14128A4B"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2D22772"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4.1.9</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4005A6"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υποστηρίζει μετάδοση βίντεο ανάλυσης 4096 x 2160 @ 60Hz, 4:4:4, 8bit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2584D9"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6666FA"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895F1C" w14:textId="77777777" w:rsidR="003A1F48" w:rsidRPr="00FC6504" w:rsidRDefault="003A1F48" w:rsidP="00ED34B6">
            <w:pPr>
              <w:widowControl w:val="0"/>
              <w:spacing w:after="0"/>
              <w:rPr>
                <w:rFonts w:eastAsia="Tahoma"/>
                <w:color w:val="000000" w:themeColor="text1"/>
              </w:rPr>
            </w:pPr>
          </w:p>
        </w:tc>
      </w:tr>
      <w:tr w:rsidR="003A1F48" w:rsidRPr="00FC6504" w14:paraId="0A926F93"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6501FE9"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4.1.10</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E4FE1D"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υποστηρίζει μέγιστο ρυθμό μετάδοσης 18Gbps (6Gbps/color)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F5A1E2"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5044FB"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72F79F" w14:textId="77777777" w:rsidR="003A1F48" w:rsidRPr="00FC6504" w:rsidRDefault="003A1F48" w:rsidP="00ED34B6">
            <w:pPr>
              <w:widowControl w:val="0"/>
              <w:spacing w:after="0"/>
              <w:rPr>
                <w:rFonts w:eastAsia="Tahoma"/>
                <w:color w:val="000000" w:themeColor="text1"/>
              </w:rPr>
            </w:pPr>
          </w:p>
        </w:tc>
      </w:tr>
      <w:tr w:rsidR="003A1F48" w:rsidRPr="00FC6504" w14:paraId="424A69ED"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ECF1898"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4.1.11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EF4FEA"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υποστηρίζει αναλύσεις βίντεο μέχρι και 1080p@120Hz ή 4K@60Hz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D9B5E6"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2415FD"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6C7828" w14:textId="77777777" w:rsidR="003A1F48" w:rsidRPr="00FC6504" w:rsidRDefault="003A1F48" w:rsidP="00ED34B6">
            <w:pPr>
              <w:widowControl w:val="0"/>
              <w:spacing w:after="0"/>
              <w:rPr>
                <w:rFonts w:eastAsia="Tahoma"/>
                <w:color w:val="000000" w:themeColor="text1"/>
              </w:rPr>
            </w:pPr>
          </w:p>
        </w:tc>
      </w:tr>
      <w:tr w:rsidR="003A1F48" w:rsidRPr="00FC6504" w14:paraId="39547806"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BCE894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4.1.12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7657DD"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υποστηρίζει φορμά βίντεο YCbCr &amp; RGB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15B405"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A7EBAD"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0906BF" w14:textId="77777777" w:rsidR="003A1F48" w:rsidRPr="00FC6504" w:rsidRDefault="003A1F48" w:rsidP="00ED34B6">
            <w:pPr>
              <w:widowControl w:val="0"/>
              <w:spacing w:after="0"/>
              <w:rPr>
                <w:rFonts w:eastAsia="Tahoma"/>
                <w:color w:val="000000" w:themeColor="text1"/>
              </w:rPr>
            </w:pPr>
          </w:p>
        </w:tc>
      </w:tr>
      <w:tr w:rsidR="003A1F48" w:rsidRPr="00FC6504" w14:paraId="30E7F8A5"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88D3F37"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4.1.13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BF144B"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υποστηρίζει τα πρότυπα HDR:</w:t>
            </w:r>
          </w:p>
          <w:p w14:paraId="067A7012"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HDR 10</w:t>
            </w:r>
          </w:p>
          <w:p w14:paraId="222A0874"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HDR 10+</w:t>
            </w:r>
          </w:p>
          <w:p w14:paraId="41932088"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Dolby Vision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53EBC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8A14FA"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539E2C" w14:textId="77777777" w:rsidR="003A1F48" w:rsidRPr="00FC6504" w:rsidRDefault="003A1F48" w:rsidP="00ED34B6">
            <w:pPr>
              <w:widowControl w:val="0"/>
              <w:spacing w:after="0"/>
              <w:rPr>
                <w:rFonts w:eastAsia="Tahoma"/>
                <w:color w:val="000000" w:themeColor="text1"/>
              </w:rPr>
            </w:pPr>
          </w:p>
        </w:tc>
      </w:tr>
      <w:tr w:rsidR="003A1F48" w:rsidRPr="00FC6504" w14:paraId="4E511ECF"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E3A92A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4.1.14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19F4A7" w14:textId="77777777" w:rsidR="003A1F48" w:rsidRPr="00FC6504" w:rsidRDefault="003A1F48" w:rsidP="00ED34B6">
            <w:pPr>
              <w:widowControl w:val="0"/>
              <w:spacing w:after="0"/>
              <w:rPr>
                <w:rFonts w:eastAsia="Tahoma"/>
                <w:color w:val="000000" w:themeColor="text1"/>
                <w:lang w:val="el-GR"/>
              </w:rPr>
            </w:pPr>
            <w:r w:rsidRPr="00FC6504">
              <w:rPr>
                <w:rFonts w:eastAsia="Tahoma"/>
                <w:color w:val="000000" w:themeColor="text1"/>
                <w:lang w:val="el-GR"/>
              </w:rPr>
              <w:t>Να υποστηρίζει τα πρότυπα βίντεο:</w:t>
            </w:r>
          </w:p>
          <w:p w14:paraId="56CB8388" w14:textId="77777777" w:rsidR="003A1F48" w:rsidRPr="00FC6504" w:rsidRDefault="003A1F48" w:rsidP="00ED34B6">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HDMI 2.0b</w:t>
            </w:r>
          </w:p>
          <w:p w14:paraId="5881E294" w14:textId="77777777" w:rsidR="003A1F48" w:rsidRPr="00FC6504" w:rsidRDefault="003A1F48" w:rsidP="00ED34B6">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DisplayPort 1.2</w:t>
            </w:r>
          </w:p>
          <w:p w14:paraId="09DE305F" w14:textId="77777777" w:rsidR="003A1F48" w:rsidRPr="00FC6504" w:rsidRDefault="003A1F48" w:rsidP="00ED34B6">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DVI 1.0</w:t>
            </w:r>
          </w:p>
          <w:p w14:paraId="2BF24F81" w14:textId="77777777" w:rsidR="003A1F48" w:rsidRPr="00FC6504" w:rsidRDefault="003A1F48" w:rsidP="00ED34B6">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HDCP 1.x</w:t>
            </w:r>
          </w:p>
          <w:p w14:paraId="09E0DB0A"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HDCP 2.3</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3FB393"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D8D6EF"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BA6213" w14:textId="77777777" w:rsidR="003A1F48" w:rsidRPr="00FC6504" w:rsidRDefault="003A1F48" w:rsidP="00ED34B6">
            <w:pPr>
              <w:widowControl w:val="0"/>
              <w:spacing w:after="0"/>
              <w:rPr>
                <w:rFonts w:eastAsia="Tahoma"/>
                <w:color w:val="000000" w:themeColor="text1"/>
              </w:rPr>
            </w:pPr>
          </w:p>
        </w:tc>
      </w:tr>
      <w:tr w:rsidR="003A1F48" w:rsidRPr="00FC6504" w14:paraId="7CBDDDF7"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917D5FA"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4.1.15</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788514"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υποστηρίζει τα πρότυπα USB:</w:t>
            </w:r>
          </w:p>
          <w:p w14:paraId="24961F04"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xHCI</w:t>
            </w:r>
          </w:p>
          <w:p w14:paraId="2E30B29F"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EHCI</w:t>
            </w:r>
          </w:p>
          <w:p w14:paraId="1D415342"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OHCI/UHCI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23C81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C10921"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8815ED" w14:textId="77777777" w:rsidR="003A1F48" w:rsidRPr="00FC6504" w:rsidRDefault="003A1F48" w:rsidP="00ED34B6">
            <w:pPr>
              <w:widowControl w:val="0"/>
              <w:spacing w:after="0"/>
              <w:rPr>
                <w:rFonts w:eastAsia="Tahoma"/>
                <w:color w:val="000000" w:themeColor="text1"/>
              </w:rPr>
            </w:pPr>
          </w:p>
        </w:tc>
      </w:tr>
      <w:tr w:rsidR="003A1F48" w:rsidRPr="00FC6504" w14:paraId="6DCB5875"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AF947C4"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4.1.16</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42E791"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θύρα δικτύου Ethernet, 10/100Base-T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BA9CCF"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1EAA0F"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6EDAC4" w14:textId="77777777" w:rsidR="003A1F48" w:rsidRPr="00FC6504" w:rsidRDefault="003A1F48" w:rsidP="00ED34B6">
            <w:pPr>
              <w:widowControl w:val="0"/>
              <w:spacing w:after="0"/>
              <w:rPr>
                <w:rFonts w:eastAsia="Tahoma"/>
                <w:color w:val="000000" w:themeColor="text1"/>
              </w:rPr>
            </w:pPr>
          </w:p>
        </w:tc>
      </w:tr>
      <w:tr w:rsidR="003A1F48" w:rsidRPr="00FC6504" w14:paraId="3A17A87B"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D0D76B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4.1.17</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9122C6" w14:textId="77777777"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θύρα USB &amp; COM για έλεγχο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EFF844"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145018"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51B19D" w14:textId="77777777" w:rsidR="003A1F48" w:rsidRPr="00FC6504" w:rsidRDefault="003A1F48" w:rsidP="00ED34B6">
            <w:pPr>
              <w:widowControl w:val="0"/>
              <w:spacing w:after="0"/>
              <w:rPr>
                <w:rFonts w:eastAsia="Tahoma"/>
                <w:color w:val="000000" w:themeColor="text1"/>
              </w:rPr>
            </w:pPr>
          </w:p>
        </w:tc>
      </w:tr>
      <w:tr w:rsidR="003A1F48" w:rsidRPr="00FC6504" w14:paraId="4CF2F800"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8A7455C"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4.1.18</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1CA9A0" w14:textId="117E641D" w:rsidR="003A1F48" w:rsidRPr="00FC6504" w:rsidRDefault="003A1F48" w:rsidP="00ED34B6">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 xml:space="preserve">Εγγύησης καλής λειτουργίας διάρκειας ≥ </w:t>
            </w:r>
            <w:r w:rsidR="00C74447" w:rsidRPr="00FC6504">
              <w:rPr>
                <w:rFonts w:ascii="Tahoma" w:eastAsia="Tahoma" w:hAnsi="Tahoma" w:cs="Tahoma"/>
                <w:color w:val="000000" w:themeColor="text1"/>
              </w:rPr>
              <w:t>2</w:t>
            </w:r>
            <w:r w:rsidRPr="00FC6504">
              <w:rPr>
                <w:rFonts w:ascii="Tahoma" w:eastAsia="Tahoma" w:hAnsi="Tahoma" w:cs="Tahoma"/>
                <w:color w:val="000000" w:themeColor="text1"/>
              </w:rPr>
              <w:t xml:space="preserve"> ετών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A41260"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1D001" w14:textId="77777777" w:rsidR="003A1F48" w:rsidRPr="00FC6504"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759C1E" w14:textId="77777777" w:rsidR="003A1F48" w:rsidRPr="00FC6504" w:rsidRDefault="003A1F48" w:rsidP="00ED34B6">
            <w:pPr>
              <w:widowControl w:val="0"/>
              <w:spacing w:after="0"/>
              <w:rPr>
                <w:rFonts w:eastAsia="Tahoma"/>
                <w:color w:val="000000" w:themeColor="text1"/>
              </w:rPr>
            </w:pPr>
          </w:p>
        </w:tc>
      </w:tr>
    </w:tbl>
    <w:p w14:paraId="00F43346" w14:textId="77777777" w:rsidR="003A1F48" w:rsidRPr="00FC6504" w:rsidRDefault="003A1F48" w:rsidP="002E347D">
      <w:pPr>
        <w:rPr>
          <w:lang w:val="el-GR"/>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0"/>
        <w:gridCol w:w="3585"/>
        <w:gridCol w:w="1275"/>
        <w:gridCol w:w="1275"/>
        <w:gridCol w:w="1545"/>
      </w:tblGrid>
      <w:tr w:rsidR="003A1F48" w:rsidRPr="00FC6504" w14:paraId="6E56B44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35FB5E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9D1747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Μονάδα Μετατροπής </w:t>
            </w:r>
            <w:r w:rsidRPr="00FC6504">
              <w:rPr>
                <w:rFonts w:ascii="Tahoma" w:eastAsia="Tahoma" w:hAnsi="Tahoma" w:cs="Tahoma"/>
                <w:color w:val="000000" w:themeColor="text1"/>
                <w:lang w:val="en-US"/>
              </w:rPr>
              <w:t>Video</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HDMI</w:t>
            </w:r>
            <w:r w:rsidRPr="00FC6504">
              <w:rPr>
                <w:rFonts w:ascii="Tahoma" w:eastAsia="Tahoma" w:hAnsi="Tahoma" w:cs="Tahoma"/>
                <w:color w:val="000000" w:themeColor="text1"/>
              </w:rPr>
              <w:t xml:space="preserve"> σε </w:t>
            </w:r>
            <w:r w:rsidRPr="00FC6504">
              <w:rPr>
                <w:rFonts w:ascii="Tahoma" w:eastAsia="Tahoma" w:hAnsi="Tahoma" w:cs="Tahoma"/>
                <w:color w:val="000000" w:themeColor="text1"/>
                <w:lang w:val="en-US"/>
              </w:rPr>
              <w:t>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36D1A7B" w14:textId="77777777" w:rsidR="003A1F48" w:rsidRPr="00FC6504" w:rsidRDefault="003A1F48" w:rsidP="002E347D">
            <w:pPr>
              <w:pStyle w:val="TableParagraph"/>
              <w:rPr>
                <w:rFonts w:ascii="Tahoma" w:eastAsia="Tahoma" w:hAnsi="Tahoma" w:cs="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B9DD9D8" w14:textId="77777777" w:rsidR="003A1F48" w:rsidRPr="00FC6504" w:rsidRDefault="003A1F48" w:rsidP="002E347D">
            <w:pPr>
              <w:pStyle w:val="TableParagraph"/>
              <w:rPr>
                <w:rFonts w:ascii="Tahoma" w:eastAsia="Tahoma" w:hAnsi="Tahoma" w:cs="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1BB025F" w14:textId="77777777" w:rsidR="003A1F48" w:rsidRPr="00FC6504" w:rsidRDefault="003A1F48" w:rsidP="002E347D">
            <w:pPr>
              <w:pStyle w:val="TableParagraph"/>
              <w:rPr>
                <w:rFonts w:ascii="Tahoma" w:eastAsia="Tahoma" w:hAnsi="Tahoma" w:cs="Tahoma"/>
                <w:color w:val="000000" w:themeColor="text1"/>
              </w:rPr>
            </w:pPr>
          </w:p>
        </w:tc>
      </w:tr>
      <w:tr w:rsidR="003A1F48" w:rsidRPr="00FC6504" w14:paraId="2D96BE5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4DEED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D1789D"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b/>
                <w:bCs/>
                <w:color w:val="000000" w:themeColor="text1"/>
              </w:rPr>
              <w:t xml:space="preserve">Μία (1) Μονάδα Μετατροπής </w:t>
            </w:r>
            <w:r w:rsidRPr="00FC6504">
              <w:rPr>
                <w:rFonts w:ascii="Tahoma" w:eastAsia="Tahoma" w:hAnsi="Tahoma" w:cs="Tahoma"/>
                <w:b/>
                <w:bCs/>
                <w:color w:val="000000" w:themeColor="text1"/>
                <w:lang w:val="en-US"/>
              </w:rPr>
              <w:t>Video</w:t>
            </w:r>
            <w:r w:rsidRPr="00FC6504">
              <w:rPr>
                <w:rFonts w:ascii="Tahoma" w:eastAsia="Tahoma" w:hAnsi="Tahoma" w:cs="Tahoma"/>
                <w:b/>
                <w:bCs/>
                <w:color w:val="000000" w:themeColor="text1"/>
              </w:rPr>
              <w:t xml:space="preserve"> </w:t>
            </w:r>
            <w:r w:rsidRPr="00FC6504">
              <w:rPr>
                <w:rFonts w:ascii="Tahoma" w:eastAsia="Tahoma" w:hAnsi="Tahoma" w:cs="Tahoma"/>
                <w:b/>
                <w:bCs/>
                <w:color w:val="000000" w:themeColor="text1"/>
                <w:lang w:val="en-US"/>
              </w:rPr>
              <w:t>HDMI</w:t>
            </w:r>
            <w:r w:rsidRPr="00FC6504">
              <w:rPr>
                <w:rFonts w:ascii="Tahoma" w:eastAsia="Tahoma" w:hAnsi="Tahoma" w:cs="Tahoma"/>
                <w:b/>
                <w:bCs/>
                <w:color w:val="000000" w:themeColor="text1"/>
              </w:rPr>
              <w:t xml:space="preserve"> σε </w:t>
            </w:r>
            <w:r w:rsidRPr="00FC6504">
              <w:rPr>
                <w:rFonts w:ascii="Tahoma" w:eastAsia="Tahoma" w:hAnsi="Tahoma" w:cs="Tahoma"/>
                <w:b/>
                <w:bCs/>
                <w:color w:val="000000" w:themeColor="text1"/>
                <w:lang w:val="en-US"/>
              </w:rPr>
              <w:t>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0D013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F38CB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693EB0" w14:textId="77777777" w:rsidR="003A1F48" w:rsidRPr="00FC6504" w:rsidRDefault="003A1F48" w:rsidP="002E347D">
            <w:pPr>
              <w:widowControl w:val="0"/>
              <w:spacing w:after="0"/>
              <w:rPr>
                <w:rFonts w:eastAsia="Tahoma"/>
                <w:color w:val="000000" w:themeColor="text1"/>
              </w:rPr>
            </w:pPr>
          </w:p>
        </w:tc>
      </w:tr>
      <w:tr w:rsidR="003A1F48" w:rsidRPr="00FC6504" w14:paraId="2F362FB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B11696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062F33"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4D7EA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FFF52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6CAD03" w14:textId="77777777" w:rsidR="003A1F48" w:rsidRPr="00FC6504" w:rsidRDefault="003A1F48" w:rsidP="002E347D">
            <w:pPr>
              <w:widowControl w:val="0"/>
              <w:spacing w:after="0"/>
              <w:rPr>
                <w:rFonts w:eastAsia="Tahoma"/>
                <w:color w:val="000000" w:themeColor="text1"/>
              </w:rPr>
            </w:pPr>
          </w:p>
        </w:tc>
      </w:tr>
      <w:tr w:rsidR="003A1F48" w:rsidRPr="00FC6504" w14:paraId="1342EC3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D1B38DA" w14:textId="27CFC836"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4.2.</w:t>
            </w:r>
            <w:r w:rsidR="000A3D08" w:rsidRPr="00FC6504">
              <w:rPr>
                <w:rFonts w:ascii="Tahoma" w:eastAsia="Tahoma" w:hAnsi="Tahoma" w:cs="Tahoma"/>
                <w:color w:val="000000" w:themeColor="text1"/>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61069F"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1x HDMI input, max input 2048x1080 60fps 4:4:4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47CC5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760F0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2A4919" w14:textId="77777777" w:rsidR="003A1F48" w:rsidRPr="00FC6504" w:rsidRDefault="003A1F48" w:rsidP="002E347D">
            <w:pPr>
              <w:widowControl w:val="0"/>
              <w:spacing w:after="0"/>
              <w:rPr>
                <w:rFonts w:eastAsia="Tahoma"/>
                <w:color w:val="000000" w:themeColor="text1"/>
              </w:rPr>
            </w:pPr>
          </w:p>
        </w:tc>
      </w:tr>
      <w:tr w:rsidR="003A1F48" w:rsidRPr="00FC6504" w14:paraId="6E8F0DE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96DEE27" w14:textId="6904EBF5"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4.2.</w:t>
            </w:r>
            <w:r w:rsidR="000A3D08" w:rsidRPr="00FC6504">
              <w:rPr>
                <w:rFonts w:ascii="Tahoma" w:eastAsia="Tahoma" w:hAnsi="Tahoma" w:cs="Tahoma"/>
                <w:color w:val="000000" w:themeColor="text1"/>
              </w:rPr>
              <w:t>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5609A9" w14:textId="77777777" w:rsidR="003A1F48" w:rsidRPr="00FC6504" w:rsidRDefault="003A1F48" w:rsidP="002E347D">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xml:space="preserve"> Up to 8-channel 24-bit HDMI-embedded audio at 192kHz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BD7AC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1BEAB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08B185" w14:textId="77777777" w:rsidR="003A1F48" w:rsidRPr="00FC6504" w:rsidRDefault="003A1F48" w:rsidP="002E347D">
            <w:pPr>
              <w:widowControl w:val="0"/>
              <w:spacing w:after="0"/>
              <w:rPr>
                <w:rFonts w:eastAsia="Tahoma"/>
                <w:color w:val="000000" w:themeColor="text1"/>
              </w:rPr>
            </w:pPr>
          </w:p>
        </w:tc>
      </w:tr>
      <w:tr w:rsidR="003A1F48" w:rsidRPr="00FC6504" w14:paraId="580F4B3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1149DC0" w14:textId="45A76396"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4.2.</w:t>
            </w:r>
            <w:r w:rsidR="000A3D08" w:rsidRPr="00FC6504">
              <w:rPr>
                <w:rFonts w:ascii="Tahoma" w:eastAsia="Tahoma" w:hAnsi="Tahoma" w:cs="Tahoma"/>
                <w:color w:val="000000" w:themeColor="text1"/>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F491F7"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διαθέτει 1 έξοδο USB 3.0</w:t>
            </w:r>
          </w:p>
          <w:p w14:paraId="57906195"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Συμβατή με USB 2.0 και with USB 3.1 Gen 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FC86F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D21D7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C28FB1" w14:textId="77777777" w:rsidR="003A1F48" w:rsidRPr="00FC6504" w:rsidRDefault="003A1F48" w:rsidP="002E347D">
            <w:pPr>
              <w:widowControl w:val="0"/>
              <w:spacing w:after="0"/>
              <w:rPr>
                <w:rFonts w:eastAsia="Tahoma"/>
                <w:color w:val="000000" w:themeColor="text1"/>
              </w:rPr>
            </w:pPr>
          </w:p>
        </w:tc>
      </w:tr>
      <w:tr w:rsidR="003A1F48" w:rsidRPr="00FC6504" w14:paraId="23FBD66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DC4AB75" w14:textId="55A8DC09"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4.2.</w:t>
            </w:r>
            <w:r w:rsidR="000A3D08" w:rsidRPr="00FC6504">
              <w:rPr>
                <w:rFonts w:ascii="Tahoma" w:eastAsia="Tahoma" w:hAnsi="Tahoma" w:cs="Tahoma"/>
                <w:color w:val="000000" w:themeColor="text1"/>
              </w:rPr>
              <w:t>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F28FBA"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υποστηρίζει Custom EDID</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80C5C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317DF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BAA940" w14:textId="77777777" w:rsidR="003A1F48" w:rsidRPr="00FC6504" w:rsidRDefault="003A1F48" w:rsidP="002E347D">
            <w:pPr>
              <w:widowControl w:val="0"/>
              <w:spacing w:after="0"/>
              <w:rPr>
                <w:rFonts w:eastAsia="Tahoma"/>
                <w:color w:val="000000" w:themeColor="text1"/>
              </w:rPr>
            </w:pPr>
          </w:p>
        </w:tc>
      </w:tr>
      <w:tr w:rsidR="003A1F48" w:rsidRPr="00FC6504" w14:paraId="47A3A11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5C8183" w14:textId="1AE9058E"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4.2.</w:t>
            </w:r>
            <w:r w:rsidR="000A3D08" w:rsidRPr="00FC6504">
              <w:rPr>
                <w:rFonts w:ascii="Tahoma" w:eastAsia="Tahoma" w:hAnsi="Tahoma" w:cs="Tahoma"/>
                <w:color w:val="000000" w:themeColor="text1"/>
              </w:rPr>
              <w:t>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E1477E"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υποστηρίζει HDMI interfaces: HDMI 1.4a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80A2D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F4B5F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F517ED" w14:textId="77777777" w:rsidR="003A1F48" w:rsidRPr="00FC6504" w:rsidRDefault="003A1F48" w:rsidP="002E347D">
            <w:pPr>
              <w:widowControl w:val="0"/>
              <w:spacing w:after="0"/>
              <w:rPr>
                <w:rFonts w:eastAsia="Tahoma"/>
                <w:color w:val="000000" w:themeColor="text1"/>
              </w:rPr>
            </w:pPr>
          </w:p>
        </w:tc>
      </w:tr>
      <w:tr w:rsidR="003A1F48" w:rsidRPr="00FC6504" w14:paraId="1F22D1F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B6889FC" w14:textId="65D0D92C"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4.2.</w:t>
            </w:r>
            <w:r w:rsidR="000A3D08" w:rsidRPr="00FC6504">
              <w:rPr>
                <w:rFonts w:ascii="Tahoma" w:eastAsia="Tahoma" w:hAnsi="Tahoma" w:cs="Tahoma"/>
                <w:color w:val="000000" w:themeColor="text1"/>
              </w:rPr>
              <w:t>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826815"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υποστηρίζει αναλύσεις βίντεο εξόδου, ως αναφέρονται παρακάτω:</w:t>
            </w:r>
          </w:p>
          <w:p w14:paraId="39DFB7E2"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1920x1080p 23.98/24/25/29.97/30/50/59.94/60/75</w:t>
            </w:r>
          </w:p>
          <w:p w14:paraId="569E332A"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1280x720p 23.98/24/25/29.97/30/50/59.94/60/100/119.88/120</w:t>
            </w:r>
          </w:p>
          <w:p w14:paraId="0E1DB8D7"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720x576p25</w:t>
            </w:r>
          </w:p>
          <w:p w14:paraId="2548B6C5"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720x480p30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9872E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7D629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3AE2FC" w14:textId="77777777" w:rsidR="003A1F48" w:rsidRPr="00FC6504" w:rsidRDefault="003A1F48" w:rsidP="002E347D">
            <w:pPr>
              <w:widowControl w:val="0"/>
              <w:spacing w:after="0"/>
              <w:rPr>
                <w:rFonts w:eastAsia="Tahoma"/>
                <w:color w:val="000000" w:themeColor="text1"/>
              </w:rPr>
            </w:pPr>
          </w:p>
        </w:tc>
      </w:tr>
      <w:tr w:rsidR="003A1F48" w:rsidRPr="00FC6504" w14:paraId="088AD46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5DEA031" w14:textId="6053AEBB"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4.2.</w:t>
            </w:r>
            <w:r w:rsidR="000A3D08" w:rsidRPr="00FC6504">
              <w:rPr>
                <w:rFonts w:ascii="Tahoma" w:eastAsia="Tahoma" w:hAnsi="Tahoma" w:cs="Tahoma"/>
                <w:color w:val="000000" w:themeColor="text1"/>
              </w:rPr>
              <w:t>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B44401"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 xml:space="preserve">Να υποστηρίζει </w:t>
            </w:r>
            <w:r w:rsidRPr="00FC6504">
              <w:rPr>
                <w:rFonts w:ascii="Tahoma" w:eastAsia="Tahoma" w:hAnsi="Tahoma" w:cs="Tahoma"/>
                <w:color w:val="000000" w:themeColor="text1"/>
                <w:lang w:val="en-US"/>
              </w:rPr>
              <w:t>format</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RGB</w:t>
            </w:r>
            <w:r w:rsidRPr="00FC6504">
              <w:rPr>
                <w:rFonts w:ascii="Tahoma" w:eastAsia="Tahoma" w:hAnsi="Tahoma" w:cs="Tahoma"/>
                <w:color w:val="000000" w:themeColor="text1"/>
              </w:rPr>
              <w:t>/</w:t>
            </w:r>
            <w:r w:rsidRPr="00FC6504">
              <w:rPr>
                <w:rFonts w:ascii="Tahoma" w:eastAsia="Tahoma" w:hAnsi="Tahoma" w:cs="Tahoma"/>
                <w:color w:val="000000" w:themeColor="text1"/>
                <w:lang w:val="en-US"/>
              </w:rPr>
              <w:t>YUV</w:t>
            </w:r>
            <w:r w:rsidRPr="00FC6504">
              <w:rPr>
                <w:rFonts w:ascii="Tahoma" w:eastAsia="Tahoma" w:hAnsi="Tahoma" w:cs="Tahoma"/>
                <w:color w:val="000000" w:themeColor="text1"/>
              </w:rPr>
              <w:t xml:space="preserve"> </w:t>
            </w:r>
            <w:r w:rsidRPr="00FC6504">
              <w:rPr>
                <w:rFonts w:ascii="Tahoma" w:eastAsia="Tahoma" w:hAnsi="Tahoma" w:cs="Tahoma"/>
                <w:color w:val="000000" w:themeColor="text1"/>
              </w:rPr>
              <w:lastRenderedPageBreak/>
              <w:t>4:4:4 8/10/12-</w:t>
            </w:r>
            <w:r w:rsidRPr="00FC6504">
              <w:rPr>
                <w:rFonts w:ascii="Tahoma" w:eastAsia="Tahoma" w:hAnsi="Tahoma" w:cs="Tahoma"/>
                <w:color w:val="000000" w:themeColor="text1"/>
                <w:lang w:val="en-US"/>
              </w:rPr>
              <w:t>bit</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YUY</w:t>
            </w:r>
            <w:r w:rsidRPr="00FC6504">
              <w:rPr>
                <w:rFonts w:ascii="Tahoma" w:eastAsia="Tahoma" w:hAnsi="Tahoma" w:cs="Tahoma"/>
                <w:color w:val="000000" w:themeColor="text1"/>
              </w:rPr>
              <w:t xml:space="preserve"> 4:2:2 12-</w:t>
            </w:r>
            <w:r w:rsidRPr="00FC6504">
              <w:rPr>
                <w:rFonts w:ascii="Tahoma" w:eastAsia="Tahoma" w:hAnsi="Tahoma" w:cs="Tahoma"/>
                <w:color w:val="000000" w:themeColor="text1"/>
                <w:lang w:val="en-US"/>
              </w:rPr>
              <w:t>bit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A1A9C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FB728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65EEE6" w14:textId="77777777" w:rsidR="003A1F48" w:rsidRPr="00FC6504" w:rsidRDefault="003A1F48" w:rsidP="002E347D">
            <w:pPr>
              <w:widowControl w:val="0"/>
              <w:spacing w:after="0"/>
              <w:rPr>
                <w:rFonts w:eastAsia="Tahoma"/>
                <w:color w:val="000000" w:themeColor="text1"/>
              </w:rPr>
            </w:pPr>
          </w:p>
        </w:tc>
      </w:tr>
      <w:tr w:rsidR="003A1F48" w:rsidRPr="00FC6504" w14:paraId="7EF62BF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10468DC" w14:textId="20CA9DC1"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4.2.</w:t>
            </w:r>
            <w:r w:rsidR="000A3D08" w:rsidRPr="00FC6504">
              <w:rPr>
                <w:rFonts w:ascii="Tahoma" w:eastAsia="Tahoma" w:hAnsi="Tahoma" w:cs="Tahoma"/>
                <w:color w:val="000000" w:themeColor="text1"/>
              </w:rPr>
              <w:t>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37A527" w14:textId="77777777" w:rsidR="003A1F48" w:rsidRPr="00FC6504" w:rsidRDefault="003A1F48" w:rsidP="002E347D">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υποστηρίζει</w:t>
            </w:r>
            <w:r w:rsidRPr="00FC6504">
              <w:rPr>
                <w:rFonts w:ascii="Tahoma" w:eastAsia="Tahoma" w:hAnsi="Tahoma" w:cs="Tahoma"/>
                <w:color w:val="000000" w:themeColor="text1"/>
                <w:lang w:val="en-US"/>
              </w:rPr>
              <w:t xml:space="preserve"> video cropping, up/down scaling, de-interlacing, aspect ratio conversion, color format conversion, frame rate conversion, flip and mirror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C78BD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4D1D5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6C333B" w14:textId="77777777" w:rsidR="003A1F48" w:rsidRPr="00FC6504" w:rsidRDefault="003A1F48" w:rsidP="002E347D">
            <w:pPr>
              <w:widowControl w:val="0"/>
              <w:spacing w:after="0"/>
              <w:rPr>
                <w:rFonts w:eastAsia="Tahoma"/>
                <w:color w:val="000000" w:themeColor="text1"/>
              </w:rPr>
            </w:pPr>
          </w:p>
        </w:tc>
      </w:tr>
      <w:tr w:rsidR="003A1F48" w:rsidRPr="00FC6504" w14:paraId="5B5E74C9"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45023C5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4.3</w:t>
            </w:r>
          </w:p>
        </w:tc>
        <w:tc>
          <w:tcPr>
            <w:tcW w:w="358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01D093E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AVB/USB expander</w:t>
            </w: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9C76375"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13F451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634B508F" w14:textId="77777777" w:rsidR="003A1F48" w:rsidRPr="00FC6504" w:rsidRDefault="003A1F48" w:rsidP="002E347D">
            <w:pPr>
              <w:widowControl w:val="0"/>
              <w:spacing w:after="0"/>
              <w:rPr>
                <w:rFonts w:eastAsia="Tahoma"/>
                <w:color w:val="000000" w:themeColor="text1"/>
              </w:rPr>
            </w:pPr>
          </w:p>
        </w:tc>
      </w:tr>
      <w:tr w:rsidR="003A1F48" w:rsidRPr="00FC6504" w14:paraId="63AE36BF"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B3200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4.3.1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DFB029" w14:textId="77777777" w:rsidR="003A1F48" w:rsidRPr="00FC6504" w:rsidRDefault="003A1F48" w:rsidP="002E347D">
            <w:pPr>
              <w:widowControl w:val="0"/>
              <w:spacing w:after="0"/>
              <w:rPr>
                <w:rFonts w:eastAsia="Tahoma"/>
                <w:color w:val="000000" w:themeColor="text1"/>
              </w:rPr>
            </w:pPr>
            <w:r w:rsidRPr="00FC6504">
              <w:rPr>
                <w:rFonts w:eastAsia="Tahoma"/>
                <w:b/>
                <w:bCs/>
                <w:color w:val="000000" w:themeColor="text1"/>
                <w:lang w:val="el-GR"/>
              </w:rPr>
              <w:t xml:space="preserve">Ένας (1) </w:t>
            </w:r>
            <w:r w:rsidRPr="00FC6504">
              <w:rPr>
                <w:rFonts w:eastAsia="Tahoma"/>
                <w:b/>
                <w:bCs/>
                <w:color w:val="000000" w:themeColor="text1"/>
                <w:lang w:val="en-US"/>
              </w:rPr>
              <w:t>AVB/USB expander</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76010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111D46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0EB7CF" w14:textId="77777777" w:rsidR="003A1F48" w:rsidRPr="00FC6504" w:rsidRDefault="003A1F48" w:rsidP="002E347D">
            <w:pPr>
              <w:widowControl w:val="0"/>
              <w:spacing w:after="0"/>
              <w:rPr>
                <w:rFonts w:eastAsia="Tahoma"/>
                <w:color w:val="000000" w:themeColor="text1"/>
              </w:rPr>
            </w:pPr>
          </w:p>
        </w:tc>
      </w:tr>
      <w:tr w:rsidR="003A1F48" w:rsidRPr="00FC6504" w14:paraId="49A7F44C"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D772BB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4.3.</w:t>
            </w:r>
            <w:r w:rsidRPr="00FC6504">
              <w:rPr>
                <w:rFonts w:eastAsia="Tahoma"/>
                <w:color w:val="000000" w:themeColor="text1"/>
                <w:lang w:val="en-US"/>
              </w:rPr>
              <w:t>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D50A69"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 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FD2C7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9EE42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A2DA91" w14:textId="77777777" w:rsidR="003A1F48" w:rsidRPr="00FC6504" w:rsidRDefault="003A1F48" w:rsidP="002E347D">
            <w:pPr>
              <w:widowControl w:val="0"/>
              <w:spacing w:after="0"/>
              <w:rPr>
                <w:rFonts w:eastAsia="Tahoma"/>
                <w:color w:val="000000" w:themeColor="text1"/>
              </w:rPr>
            </w:pPr>
          </w:p>
        </w:tc>
      </w:tr>
      <w:tr w:rsidR="003A1F48" w:rsidRPr="00FC6504" w14:paraId="2D896A8F"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4B53D8C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4.3.</w:t>
            </w:r>
            <w:r w:rsidRPr="00FC6504">
              <w:rPr>
                <w:rFonts w:eastAsia="Tahoma"/>
                <w:color w:val="000000" w:themeColor="text1"/>
                <w:lang w:val="en-US"/>
              </w:rPr>
              <w:t>3</w:t>
            </w:r>
          </w:p>
        </w:tc>
        <w:tc>
          <w:tcPr>
            <w:tcW w:w="358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AAF5973"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Ποιότητα κατασκευής/ISO κατασκευαστή:</w:t>
            </w:r>
          </w:p>
          <w:p w14:paraId="64077BD9"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ISO 9001/2015 ή ισοδύναμο</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E27235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E830BC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5467CF52" w14:textId="77777777" w:rsidR="003A1F48" w:rsidRPr="00FC6504" w:rsidRDefault="003A1F48" w:rsidP="002E347D">
            <w:pPr>
              <w:widowControl w:val="0"/>
              <w:spacing w:after="0"/>
              <w:rPr>
                <w:rFonts w:eastAsia="Tahoma"/>
                <w:color w:val="000000" w:themeColor="text1"/>
              </w:rPr>
            </w:pPr>
          </w:p>
        </w:tc>
      </w:tr>
      <w:tr w:rsidR="003A1F48" w:rsidRPr="00FC6504" w14:paraId="65D3F70D"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BC9CDC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4.3.</w:t>
            </w:r>
            <w:r w:rsidRPr="00FC6504">
              <w:rPr>
                <w:rFonts w:eastAsia="Tahoma"/>
                <w:color w:val="000000" w:themeColor="text1"/>
                <w:lang w:val="en-US"/>
              </w:rPr>
              <w:t>4</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E7753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υποστηρίζει</w:t>
            </w:r>
            <w:r w:rsidRPr="00FC6504">
              <w:rPr>
                <w:rFonts w:eastAsia="Tahoma"/>
                <w:color w:val="000000" w:themeColor="text1"/>
                <w:lang w:val="en-US"/>
              </w:rPr>
              <w:t xml:space="preserve"> up to 8 channels of configurable USB audio</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880AA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NAI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0E974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CEE92B" w14:textId="77777777" w:rsidR="003A1F48" w:rsidRPr="00FC6504" w:rsidRDefault="003A1F48" w:rsidP="002E347D">
            <w:pPr>
              <w:widowControl w:val="0"/>
              <w:spacing w:after="0"/>
              <w:rPr>
                <w:rFonts w:eastAsia="Tahoma"/>
                <w:color w:val="000000" w:themeColor="text1"/>
              </w:rPr>
            </w:pPr>
          </w:p>
        </w:tc>
      </w:tr>
      <w:tr w:rsidR="003A1F48" w:rsidRPr="00FC6504" w14:paraId="1555715D"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0FB9A52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4.3.</w:t>
            </w:r>
            <w:r w:rsidRPr="00FC6504">
              <w:rPr>
                <w:rFonts w:eastAsia="Tahoma"/>
                <w:color w:val="000000" w:themeColor="text1"/>
                <w:lang w:val="en-US"/>
              </w:rPr>
              <w:t>5</w:t>
            </w:r>
          </w:p>
        </w:tc>
        <w:tc>
          <w:tcPr>
            <w:tcW w:w="358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001DDE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διαθέτει</w:t>
            </w:r>
            <w:r w:rsidRPr="00FC6504">
              <w:rPr>
                <w:rFonts w:eastAsia="Tahoma"/>
                <w:color w:val="000000" w:themeColor="text1"/>
                <w:lang w:val="en-US"/>
              </w:rPr>
              <w:t xml:space="preserve"> Bluetooth wireless technology</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2AAAFC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925218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10833A04" w14:textId="77777777" w:rsidR="003A1F48" w:rsidRPr="00FC6504" w:rsidRDefault="003A1F48" w:rsidP="002E347D">
            <w:pPr>
              <w:widowControl w:val="0"/>
              <w:spacing w:after="0"/>
              <w:rPr>
                <w:rFonts w:eastAsia="Tahoma"/>
                <w:color w:val="000000" w:themeColor="text1"/>
              </w:rPr>
            </w:pPr>
          </w:p>
        </w:tc>
      </w:tr>
      <w:tr w:rsidR="003A1F48" w:rsidRPr="00FC6504" w14:paraId="5DE1537C" w14:textId="77777777" w:rsidTr="007E4A3D">
        <w:trPr>
          <w:trHeight w:val="21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9EAC25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4.3.</w:t>
            </w:r>
            <w:r w:rsidRPr="00FC6504">
              <w:rPr>
                <w:rFonts w:eastAsia="Tahoma"/>
                <w:color w:val="000000" w:themeColor="text1"/>
                <w:lang w:val="en-US"/>
              </w:rPr>
              <w:t>6</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2D8CD9" w14:textId="77777777" w:rsidR="003A1F48" w:rsidRPr="00FC6504" w:rsidRDefault="003A1F48" w:rsidP="002E347D">
            <w:pPr>
              <w:spacing w:after="0"/>
              <w:rPr>
                <w:rFonts w:eastAsia="Tahoma"/>
                <w:color w:val="000000" w:themeColor="text1"/>
                <w:lang w:val="el-GR"/>
              </w:rPr>
            </w:pPr>
            <w:r w:rsidRPr="00FC6504">
              <w:rPr>
                <w:rFonts w:eastAsia="Tahoma"/>
                <w:color w:val="000000" w:themeColor="text1"/>
                <w:lang w:val="el-GR"/>
              </w:rPr>
              <w:t xml:space="preserve">Να υποστηρίζει τροφοδοσία μέσω  </w:t>
            </w:r>
            <w:r w:rsidRPr="00FC6504">
              <w:rPr>
                <w:rFonts w:eastAsia="Tahoma"/>
                <w:color w:val="000000" w:themeColor="text1"/>
                <w:lang w:val="en-US"/>
              </w:rPr>
              <w:t>PoE</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81182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8785C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23EA53" w14:textId="77777777" w:rsidR="003A1F48" w:rsidRPr="00FC6504" w:rsidRDefault="003A1F48" w:rsidP="002E347D">
            <w:pPr>
              <w:widowControl w:val="0"/>
              <w:spacing w:after="0"/>
              <w:rPr>
                <w:rFonts w:eastAsia="Tahoma"/>
                <w:color w:val="000000" w:themeColor="text1"/>
              </w:rPr>
            </w:pPr>
          </w:p>
        </w:tc>
      </w:tr>
      <w:tr w:rsidR="003A1F48" w:rsidRPr="00FC6504" w14:paraId="5BA2FA7F"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284C940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4.3.</w:t>
            </w:r>
            <w:r w:rsidRPr="00FC6504">
              <w:rPr>
                <w:rFonts w:eastAsia="Tahoma"/>
                <w:color w:val="000000" w:themeColor="text1"/>
                <w:lang w:val="en-US"/>
              </w:rPr>
              <w:t>7</w:t>
            </w:r>
          </w:p>
        </w:tc>
        <w:tc>
          <w:tcPr>
            <w:tcW w:w="358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CD71A5F"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διαθέτει θύρα Gigabit Ethernet</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31B7BD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06AABF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2753F9CD" w14:textId="77777777" w:rsidR="003A1F48" w:rsidRPr="00FC6504" w:rsidRDefault="003A1F48" w:rsidP="002E347D">
            <w:pPr>
              <w:widowControl w:val="0"/>
              <w:spacing w:after="0"/>
              <w:rPr>
                <w:rFonts w:eastAsia="Tahoma"/>
                <w:color w:val="000000" w:themeColor="text1"/>
              </w:rPr>
            </w:pPr>
          </w:p>
        </w:tc>
      </w:tr>
      <w:tr w:rsidR="003A1F48" w:rsidRPr="00FC6504" w14:paraId="6C1CA0CB"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1670CFD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4.3.</w:t>
            </w:r>
            <w:r w:rsidRPr="00FC6504">
              <w:rPr>
                <w:rFonts w:eastAsia="Tahoma"/>
                <w:color w:val="000000" w:themeColor="text1"/>
                <w:lang w:val="en-US"/>
              </w:rPr>
              <w:t>8</w:t>
            </w:r>
          </w:p>
        </w:tc>
        <w:tc>
          <w:tcPr>
            <w:tcW w:w="358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0E29F63"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 xml:space="preserve">Να υποστηρίζει το πρωτόκολλο </w:t>
            </w:r>
            <w:r w:rsidRPr="00FC6504">
              <w:rPr>
                <w:rFonts w:eastAsia="Tahoma"/>
                <w:color w:val="000000" w:themeColor="text1"/>
                <w:lang w:val="en-US"/>
              </w:rPr>
              <w:t>AVB</w:t>
            </w:r>
            <w:r w:rsidRPr="00FC6504">
              <w:rPr>
                <w:rFonts w:eastAsia="Tahoma"/>
                <w:color w:val="000000" w:themeColor="text1"/>
                <w:lang w:val="el-GR"/>
              </w:rPr>
              <w:t xml:space="preserve"> για σύνδεση με την Μονάδα Ψηφιακής Επεξεργασίας Σημάτων Ήχου που περιγράφεται πιο κάτω.</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1094D7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CEE9AE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58B9D491" w14:textId="77777777" w:rsidR="003A1F48" w:rsidRPr="00FC6504" w:rsidRDefault="003A1F48" w:rsidP="002E347D">
            <w:pPr>
              <w:widowControl w:val="0"/>
              <w:spacing w:after="0"/>
              <w:rPr>
                <w:rFonts w:eastAsia="Tahoma"/>
                <w:color w:val="000000" w:themeColor="text1"/>
              </w:rPr>
            </w:pPr>
          </w:p>
        </w:tc>
      </w:tr>
      <w:tr w:rsidR="003A1F48" w:rsidRPr="00FC6504" w14:paraId="6CA0AB7C"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151734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4.3.</w:t>
            </w:r>
            <w:r w:rsidRPr="00FC6504">
              <w:rPr>
                <w:rFonts w:eastAsia="Tahoma"/>
                <w:color w:val="000000" w:themeColor="text1"/>
                <w:lang w:val="en-US"/>
              </w:rPr>
              <w:t>9</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C105A6"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 xml:space="preserve">Να υποστηρίζει το πρωτόκολλο </w:t>
            </w:r>
            <w:r w:rsidRPr="00FC6504">
              <w:rPr>
                <w:rFonts w:eastAsia="Tahoma"/>
                <w:color w:val="000000" w:themeColor="text1"/>
                <w:lang w:val="en-US"/>
              </w:rPr>
              <w:t>USB</w:t>
            </w:r>
            <w:r w:rsidRPr="00FC6504">
              <w:rPr>
                <w:rFonts w:eastAsia="Tahoma"/>
                <w:color w:val="000000" w:themeColor="text1"/>
                <w:lang w:val="el-GR"/>
              </w:rPr>
              <w:t xml:space="preserve"> (16</w:t>
            </w:r>
            <w:r w:rsidRPr="00FC6504">
              <w:rPr>
                <w:rFonts w:eastAsia="Tahoma"/>
                <w:color w:val="000000" w:themeColor="text1"/>
                <w:lang w:val="en-US"/>
              </w:rPr>
              <w:t>bit</w:t>
            </w:r>
            <w:r w:rsidRPr="00FC6504">
              <w:rPr>
                <w:rFonts w:eastAsia="Tahoma"/>
                <w:color w:val="000000" w:themeColor="text1"/>
                <w:lang w:val="el-GR"/>
              </w:rPr>
              <w:t xml:space="preserve"> / 24</w:t>
            </w:r>
            <w:r w:rsidRPr="00FC6504">
              <w:rPr>
                <w:rFonts w:eastAsia="Tahoma"/>
                <w:color w:val="000000" w:themeColor="text1"/>
                <w:lang w:val="en-US"/>
              </w:rPr>
              <w:t>bit</w:t>
            </w:r>
            <w:r w:rsidRPr="00FC6504">
              <w:rPr>
                <w:rFonts w:eastAsia="Tahoma"/>
                <w:color w:val="000000" w:themeColor="text1"/>
                <w:lang w:val="el-GR"/>
              </w:rPr>
              <w:t xml:space="preserve">, 8 </w:t>
            </w:r>
            <w:r w:rsidRPr="00FC6504">
              <w:rPr>
                <w:rFonts w:eastAsia="Tahoma"/>
                <w:color w:val="000000" w:themeColor="text1"/>
                <w:lang w:val="en-US"/>
              </w:rPr>
              <w:t>channels</w:t>
            </w:r>
            <w:r w:rsidRPr="00FC6504">
              <w:rPr>
                <w:rFonts w:eastAsia="Tahoma"/>
                <w:color w:val="000000" w:themeColor="text1"/>
                <w:lang w:val="el-GR"/>
              </w:rPr>
              <w:t>, 48</w:t>
            </w:r>
            <w:r w:rsidRPr="00FC6504">
              <w:rPr>
                <w:rFonts w:eastAsia="Tahoma"/>
                <w:color w:val="000000" w:themeColor="text1"/>
                <w:lang w:val="en-US"/>
              </w:rPr>
              <w:t>KHz</w:t>
            </w:r>
            <w:r w:rsidRPr="00FC6504">
              <w:rPr>
                <w:rFonts w:eastAsia="Tahoma"/>
                <w:color w:val="000000" w:themeColor="text1"/>
                <w:lang w:val="el-GR"/>
              </w:rPr>
              <w: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027F6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DD906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FA2D17" w14:textId="77777777" w:rsidR="003A1F48" w:rsidRPr="00FC6504" w:rsidRDefault="003A1F48" w:rsidP="002E347D">
            <w:pPr>
              <w:widowControl w:val="0"/>
              <w:spacing w:after="0"/>
              <w:rPr>
                <w:rFonts w:eastAsia="Tahoma"/>
                <w:color w:val="000000" w:themeColor="text1"/>
              </w:rPr>
            </w:pPr>
          </w:p>
        </w:tc>
      </w:tr>
      <w:tr w:rsidR="003A1F48" w:rsidRPr="00FC6504" w14:paraId="6C12D60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ADFB5F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4.4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354EA1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Επιτραπέζιο πάνελ  συνδέσεων video /audio, με ρευματοδότη AC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BA5966E" w14:textId="77777777" w:rsidR="003A1F48" w:rsidRPr="00FC6504"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A88A92A" w14:textId="77777777" w:rsidR="003A1F48" w:rsidRPr="00FC6504"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7CE9ABC" w14:textId="77777777" w:rsidR="003A1F48" w:rsidRPr="00FC6504" w:rsidRDefault="003A1F48" w:rsidP="002E347D">
            <w:pPr>
              <w:widowControl w:val="0"/>
              <w:spacing w:after="0"/>
              <w:rPr>
                <w:rFonts w:eastAsia="Tahoma"/>
                <w:color w:val="000000" w:themeColor="text1"/>
                <w:lang w:val="el-GR"/>
              </w:rPr>
            </w:pPr>
          </w:p>
        </w:tc>
      </w:tr>
      <w:tr w:rsidR="003A1F48" w:rsidRPr="00FC6504" w14:paraId="363804C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9AA433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E2032E"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b/>
                <w:bCs/>
                <w:color w:val="000000" w:themeColor="text1"/>
              </w:rPr>
              <w:t>Ένα (1) Επιτραπέζιο πάνελ  συνδέσεων video /audio, με ρευματοδότη AC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A0BFE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EE994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7AC72E" w14:textId="77777777" w:rsidR="003A1F48" w:rsidRPr="00FC6504" w:rsidRDefault="003A1F48" w:rsidP="002E347D">
            <w:pPr>
              <w:widowControl w:val="0"/>
              <w:spacing w:after="0"/>
              <w:rPr>
                <w:rFonts w:eastAsia="Tahoma"/>
                <w:color w:val="000000" w:themeColor="text1"/>
              </w:rPr>
            </w:pPr>
          </w:p>
        </w:tc>
      </w:tr>
      <w:tr w:rsidR="003A1F48" w:rsidRPr="00FC6504" w14:paraId="5EC1B97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E1B572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EC24E1"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4F82D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5A2C7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67E4CF" w14:textId="77777777" w:rsidR="003A1F48" w:rsidRPr="00FC6504" w:rsidRDefault="003A1F48" w:rsidP="002E347D">
            <w:pPr>
              <w:widowControl w:val="0"/>
              <w:spacing w:after="0"/>
              <w:rPr>
                <w:rFonts w:eastAsia="Tahoma"/>
                <w:color w:val="000000" w:themeColor="text1"/>
              </w:rPr>
            </w:pPr>
          </w:p>
        </w:tc>
      </w:tr>
      <w:tr w:rsidR="003A1F48" w:rsidRPr="00FC6504" w14:paraId="2360318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8F58D2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361453"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Διακριτικό ανοιγοκλειώμενο στόμιο λήψεων οπτικοακουστικών σημάτων και παροχής ρεύματος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B67C3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C8D99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508737" w14:textId="77777777" w:rsidR="003A1F48" w:rsidRPr="00FC6504" w:rsidRDefault="003A1F48" w:rsidP="002E347D">
            <w:pPr>
              <w:widowControl w:val="0"/>
              <w:spacing w:after="0"/>
              <w:rPr>
                <w:rFonts w:eastAsia="Tahoma"/>
                <w:color w:val="000000" w:themeColor="text1"/>
              </w:rPr>
            </w:pPr>
          </w:p>
        </w:tc>
      </w:tr>
      <w:tr w:rsidR="003A1F48" w:rsidRPr="00FC6504" w14:paraId="677E2D0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C580A9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4.4.4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9C0054"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 xml:space="preserve">Να διαθέτει καλώδια συνδέσεων ψηφιακού σήματος εικόνας HDMI και </w:t>
            </w:r>
            <w:r w:rsidRPr="00FC6504">
              <w:rPr>
                <w:rFonts w:ascii="Tahoma" w:eastAsia="Tahoma" w:hAnsi="Tahoma" w:cs="Tahoma"/>
                <w:color w:val="000000" w:themeColor="text1"/>
                <w:lang w:val="en-US"/>
              </w:rPr>
              <w:t>Display</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Port</w:t>
            </w:r>
            <w:r w:rsidRPr="00FC6504">
              <w:rPr>
                <w:rFonts w:ascii="Tahoma" w:eastAsia="Tahoma" w:hAnsi="Tahoma" w:cs="Tahoma"/>
                <w:color w:val="000000" w:themeColor="text1"/>
              </w:rPr>
              <w:t xml:space="preserve">  και </w:t>
            </w:r>
            <w:r w:rsidRPr="00FC6504">
              <w:rPr>
                <w:rFonts w:ascii="Tahoma" w:eastAsia="Tahoma" w:hAnsi="Tahoma" w:cs="Tahoma"/>
                <w:color w:val="000000" w:themeColor="text1"/>
                <w:lang w:val="en-US"/>
              </w:rPr>
              <w:t>USB</w:t>
            </w:r>
            <w:r w:rsidRPr="00FC6504">
              <w:rPr>
                <w:rFonts w:ascii="Tahoma" w:eastAsia="Tahoma" w:hAnsi="Tahoma" w:cs="Tahoma"/>
                <w:color w:val="000000" w:themeColor="text1"/>
              </w:rPr>
              <w:t>-</w:t>
            </w:r>
            <w:r w:rsidRPr="00FC6504">
              <w:rPr>
                <w:rFonts w:ascii="Tahoma" w:eastAsia="Tahoma" w:hAnsi="Tahoma" w:cs="Tahoma"/>
                <w:color w:val="000000" w:themeColor="text1"/>
                <w:lang w:val="en-US"/>
              </w:rPr>
              <w:t>C</w:t>
            </w:r>
            <w:r w:rsidRPr="00FC6504">
              <w:rPr>
                <w:rFonts w:ascii="Tahoma" w:eastAsia="Tahoma" w:hAnsi="Tahoma" w:cs="Tahoma"/>
                <w:color w:val="000000" w:themeColor="text1"/>
              </w:rPr>
              <w:t xml:space="preserve"> για  τη  σύνδεση  φορητών υπολογιστών και άλλων πηγών εικόνας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C5617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381E7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F5A315" w14:textId="77777777" w:rsidR="003A1F48" w:rsidRPr="00FC6504" w:rsidRDefault="003A1F48" w:rsidP="002E347D">
            <w:pPr>
              <w:widowControl w:val="0"/>
              <w:spacing w:after="0"/>
              <w:rPr>
                <w:rFonts w:eastAsia="Tahoma"/>
                <w:color w:val="000000" w:themeColor="text1"/>
              </w:rPr>
            </w:pPr>
          </w:p>
        </w:tc>
      </w:tr>
      <w:tr w:rsidR="003A1F48" w:rsidRPr="00FC6504" w14:paraId="1D1C00C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E923B8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4.4.5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03CADE" w14:textId="7E659376"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 xml:space="preserve">Να διαθέτει δύο καλώδια </w:t>
            </w:r>
            <w:r w:rsidRPr="00FC6504">
              <w:rPr>
                <w:rFonts w:ascii="Tahoma" w:eastAsia="Tahoma" w:hAnsi="Tahoma" w:cs="Tahoma"/>
                <w:color w:val="000000" w:themeColor="text1"/>
                <w:lang w:val="en-US"/>
              </w:rPr>
              <w:t>USB</w:t>
            </w:r>
            <w:r w:rsidRPr="00FC6504">
              <w:rPr>
                <w:rFonts w:ascii="Tahoma" w:eastAsia="Tahoma" w:hAnsi="Tahoma" w:cs="Tahoma"/>
                <w:color w:val="000000" w:themeColor="text1"/>
              </w:rPr>
              <w:t>-</w:t>
            </w:r>
            <w:r w:rsidRPr="00FC6504">
              <w:rPr>
                <w:rFonts w:ascii="Tahoma" w:eastAsia="Tahoma" w:hAnsi="Tahoma" w:cs="Tahoma"/>
                <w:color w:val="000000" w:themeColor="text1"/>
                <w:lang w:val="en-US"/>
              </w:rPr>
              <w:t>A</w:t>
            </w:r>
            <w:r w:rsidRPr="00FC6504">
              <w:rPr>
                <w:rFonts w:ascii="Tahoma" w:eastAsia="Tahoma" w:hAnsi="Tahoma" w:cs="Tahoma"/>
                <w:color w:val="000000" w:themeColor="text1"/>
              </w:rPr>
              <w:t xml:space="preserve">, αντίστοιχα των πηγών εικόνας HDMI και </w:t>
            </w:r>
            <w:r w:rsidRPr="00FC6504">
              <w:rPr>
                <w:rFonts w:ascii="Tahoma" w:eastAsia="Tahoma" w:hAnsi="Tahoma" w:cs="Tahoma"/>
                <w:color w:val="000000" w:themeColor="text1"/>
                <w:lang w:val="en-US"/>
              </w:rPr>
              <w:t>Display</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Port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8A927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21EE1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B8DDA6" w14:textId="77777777" w:rsidR="003A1F48" w:rsidRPr="00FC6504" w:rsidRDefault="003A1F48" w:rsidP="002E347D">
            <w:pPr>
              <w:widowControl w:val="0"/>
              <w:spacing w:after="0"/>
              <w:rPr>
                <w:rFonts w:eastAsia="Tahoma"/>
                <w:color w:val="000000" w:themeColor="text1"/>
              </w:rPr>
            </w:pPr>
          </w:p>
        </w:tc>
      </w:tr>
      <w:tr w:rsidR="003A1F48" w:rsidRPr="00FC6504" w14:paraId="7FBF3CE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655784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4.4.6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F3196D"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 xml:space="preserve">Να  διαθέτει  παροχή  ρεύματος  τύπου  Schuko  για  τη  σύνδεση φορητών υπολογιστών και άλλων </w:t>
            </w:r>
            <w:r w:rsidRPr="00FC6504">
              <w:rPr>
                <w:rFonts w:ascii="Tahoma" w:eastAsia="Tahoma" w:hAnsi="Tahoma" w:cs="Tahoma"/>
                <w:color w:val="000000" w:themeColor="text1"/>
              </w:rPr>
              <w:lastRenderedPageBreak/>
              <w:t>συσκευών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232CD6" w14:textId="77777777" w:rsidR="003A1F48" w:rsidRPr="00FC6504" w:rsidRDefault="003A1F48" w:rsidP="002E347D">
            <w:pPr>
              <w:widowControl w:val="0"/>
              <w:spacing w:after="0"/>
              <w:rPr>
                <w:rFonts w:eastAsia="Tahoma"/>
                <w:color w:val="000000" w:themeColor="text1"/>
                <w:lang w:val="el-GR"/>
              </w:rPr>
            </w:pPr>
          </w:p>
          <w:p w14:paraId="447BD71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F7AD4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BE61EC" w14:textId="77777777" w:rsidR="003A1F48" w:rsidRPr="00FC6504" w:rsidRDefault="003A1F48" w:rsidP="002E347D">
            <w:pPr>
              <w:widowControl w:val="0"/>
              <w:spacing w:after="0"/>
              <w:rPr>
                <w:rFonts w:eastAsia="Tahoma"/>
                <w:color w:val="000000" w:themeColor="text1"/>
              </w:rPr>
            </w:pPr>
          </w:p>
        </w:tc>
      </w:tr>
      <w:tr w:rsidR="003A1F48" w:rsidRPr="00FC6504" w14:paraId="364174E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6903D2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4.4.7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875D88"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είναι ανοδιωμένο μαύρου χρώματος και σχεδόν σε ευθεία με την επιφάνεια εγκατάστασης κατά την κλειστή του θέση.</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1C0C1D" w14:textId="77777777" w:rsidR="003A1F48" w:rsidRPr="00FC6504" w:rsidRDefault="003A1F48" w:rsidP="002E347D">
            <w:pPr>
              <w:widowControl w:val="0"/>
              <w:spacing w:after="0"/>
              <w:rPr>
                <w:rFonts w:eastAsia="Tahoma"/>
                <w:color w:val="000000" w:themeColor="text1"/>
                <w:lang w:val="el-GR"/>
              </w:rPr>
            </w:pPr>
          </w:p>
          <w:p w14:paraId="190988F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D8D3D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446E20" w14:textId="77777777" w:rsidR="003A1F48" w:rsidRPr="00FC6504" w:rsidRDefault="003A1F48" w:rsidP="002E347D">
            <w:pPr>
              <w:widowControl w:val="0"/>
              <w:spacing w:after="0"/>
              <w:rPr>
                <w:rFonts w:eastAsia="Tahoma"/>
                <w:color w:val="000000" w:themeColor="text1"/>
              </w:rPr>
            </w:pPr>
          </w:p>
        </w:tc>
      </w:tr>
      <w:tr w:rsidR="003A1F48" w:rsidRPr="00FC6504" w14:paraId="44A0575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82D988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4.5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840729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Σύστημα Ασύρματης Σύνδεσης </w:t>
            </w:r>
            <w:r w:rsidRPr="00FC6504">
              <w:rPr>
                <w:rFonts w:ascii="Tahoma" w:eastAsia="Tahoma" w:hAnsi="Tahoma" w:cs="Tahoma"/>
                <w:color w:val="000000" w:themeColor="text1"/>
                <w:lang w:val="en-US"/>
              </w:rPr>
              <w:t>Laptops</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Tablets</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Smartphones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B79E480" w14:textId="77777777" w:rsidR="003A1F48" w:rsidRPr="00FC6504"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E3FD8D1" w14:textId="77777777" w:rsidR="003A1F48" w:rsidRPr="00FC6504"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26DAD5C" w14:textId="77777777" w:rsidR="003A1F48" w:rsidRPr="00FC6504" w:rsidRDefault="003A1F48" w:rsidP="002E347D">
            <w:pPr>
              <w:widowControl w:val="0"/>
              <w:spacing w:after="0"/>
              <w:rPr>
                <w:rFonts w:eastAsia="Tahoma"/>
                <w:color w:val="000000" w:themeColor="text1"/>
                <w:lang w:val="el-GR"/>
              </w:rPr>
            </w:pPr>
          </w:p>
        </w:tc>
      </w:tr>
      <w:tr w:rsidR="003A1F48" w:rsidRPr="00FC6504" w14:paraId="2330D4E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642C7C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F6BF62"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b/>
                <w:bCs/>
                <w:color w:val="000000" w:themeColor="text1"/>
              </w:rPr>
              <w:t xml:space="preserve">Ένα (1) Σύστημα Ασύρματης Σύνδεσης </w:t>
            </w:r>
            <w:r w:rsidRPr="00FC6504">
              <w:rPr>
                <w:rFonts w:ascii="Tahoma" w:eastAsia="Tahoma" w:hAnsi="Tahoma" w:cs="Tahoma"/>
                <w:b/>
                <w:bCs/>
                <w:color w:val="000000" w:themeColor="text1"/>
                <w:lang w:val="en-US"/>
              </w:rPr>
              <w:t>Laptops</w:t>
            </w:r>
            <w:r w:rsidRPr="00FC6504">
              <w:rPr>
                <w:rFonts w:ascii="Tahoma" w:eastAsia="Tahoma" w:hAnsi="Tahoma" w:cs="Tahoma"/>
                <w:b/>
                <w:bCs/>
                <w:color w:val="000000" w:themeColor="text1"/>
              </w:rPr>
              <w:t xml:space="preserve">, </w:t>
            </w:r>
            <w:r w:rsidRPr="00FC6504">
              <w:rPr>
                <w:rFonts w:ascii="Tahoma" w:eastAsia="Tahoma" w:hAnsi="Tahoma" w:cs="Tahoma"/>
                <w:b/>
                <w:bCs/>
                <w:color w:val="000000" w:themeColor="text1"/>
                <w:lang w:val="en-US"/>
              </w:rPr>
              <w:t>Tablets</w:t>
            </w:r>
            <w:r w:rsidRPr="00FC6504">
              <w:rPr>
                <w:rFonts w:ascii="Tahoma" w:eastAsia="Tahoma" w:hAnsi="Tahoma" w:cs="Tahoma"/>
                <w:b/>
                <w:bCs/>
                <w:color w:val="000000" w:themeColor="text1"/>
              </w:rPr>
              <w:t xml:space="preserve">, </w:t>
            </w:r>
            <w:r w:rsidRPr="00FC6504">
              <w:rPr>
                <w:rFonts w:ascii="Tahoma" w:eastAsia="Tahoma" w:hAnsi="Tahoma" w:cs="Tahoma"/>
                <w:b/>
                <w:bCs/>
                <w:color w:val="000000" w:themeColor="text1"/>
                <w:lang w:val="en-US"/>
              </w:rPr>
              <w:t>Smartphones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19053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EAF1E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4F8868" w14:textId="77777777" w:rsidR="003A1F48" w:rsidRPr="00FC6504" w:rsidRDefault="003A1F48" w:rsidP="002E347D">
            <w:pPr>
              <w:widowControl w:val="0"/>
              <w:spacing w:after="0"/>
              <w:rPr>
                <w:rFonts w:eastAsia="Tahoma"/>
                <w:color w:val="000000" w:themeColor="text1"/>
              </w:rPr>
            </w:pPr>
          </w:p>
        </w:tc>
      </w:tr>
      <w:tr w:rsidR="003A1F48" w:rsidRPr="00FC6504" w14:paraId="3579413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365451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1857A5"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E7626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B7073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9CEE93" w14:textId="77777777" w:rsidR="003A1F48" w:rsidRPr="00FC6504" w:rsidRDefault="003A1F48" w:rsidP="002E347D">
            <w:pPr>
              <w:widowControl w:val="0"/>
              <w:spacing w:after="0"/>
              <w:rPr>
                <w:rFonts w:eastAsia="Tahoma"/>
                <w:color w:val="000000" w:themeColor="text1"/>
              </w:rPr>
            </w:pPr>
          </w:p>
        </w:tc>
      </w:tr>
      <w:tr w:rsidR="003A1F48" w:rsidRPr="00FC6504" w14:paraId="5CF03FE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7C79D3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E736B4"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2A443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8723D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766AE8" w14:textId="77777777" w:rsidR="003A1F48" w:rsidRPr="00FC6504" w:rsidRDefault="003A1F48" w:rsidP="002E347D">
            <w:pPr>
              <w:widowControl w:val="0"/>
              <w:spacing w:after="0"/>
              <w:rPr>
                <w:rFonts w:eastAsia="Tahoma"/>
                <w:color w:val="000000" w:themeColor="text1"/>
              </w:rPr>
            </w:pPr>
          </w:p>
        </w:tc>
      </w:tr>
      <w:tr w:rsidR="003A1F48" w:rsidRPr="00FC6504" w14:paraId="17D89CC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7CFE01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D509D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συνεργάζεται χωρίς πρόβλημα με Zoom &amp; MS Teams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E7EA2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0FB57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B14609" w14:textId="77777777" w:rsidR="003A1F48" w:rsidRPr="00FC6504" w:rsidRDefault="003A1F48" w:rsidP="002E347D">
            <w:pPr>
              <w:widowControl w:val="0"/>
              <w:spacing w:after="0"/>
              <w:rPr>
                <w:rFonts w:eastAsia="Tahoma"/>
                <w:color w:val="000000" w:themeColor="text1"/>
              </w:rPr>
            </w:pPr>
          </w:p>
        </w:tc>
      </w:tr>
      <w:tr w:rsidR="003A1F48" w:rsidRPr="00FC6504" w14:paraId="27064B3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C02C85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CCBA33"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 xml:space="preserve">Να υποστηρίζει ανάλυση βίντεο εξόδου 4K UHD (3840*2160) @ 30Hz. </w:t>
            </w:r>
            <w:r w:rsidRPr="00FC6504">
              <w:rPr>
                <w:rFonts w:ascii="Tahoma" w:eastAsia="Tahoma" w:hAnsi="Tahoma" w:cs="Tahoma"/>
                <w:color w:val="000000" w:themeColor="text1"/>
                <w:lang w:val="en-US"/>
              </w:rPr>
              <w:t>HDMI 1.4b or USB-C DisplayPort 1.2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10157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142F0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5CED3F" w14:textId="77777777" w:rsidR="003A1F48" w:rsidRPr="00FC6504" w:rsidRDefault="003A1F48" w:rsidP="002E347D">
            <w:pPr>
              <w:widowControl w:val="0"/>
              <w:spacing w:after="0"/>
              <w:rPr>
                <w:rFonts w:eastAsia="Tahoma"/>
                <w:color w:val="000000" w:themeColor="text1"/>
              </w:rPr>
            </w:pPr>
          </w:p>
        </w:tc>
      </w:tr>
      <w:tr w:rsidR="003A1F48" w:rsidRPr="00FC6504" w14:paraId="7C9A72E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780B28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4DE9AA"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 xml:space="preserve">Να διαθέτει </w:t>
            </w:r>
            <w:r w:rsidRPr="00FC6504">
              <w:rPr>
                <w:rFonts w:ascii="Tahoma" w:eastAsia="Tahoma" w:hAnsi="Tahoma" w:cs="Tahoma"/>
                <w:color w:val="000000" w:themeColor="text1"/>
                <w:lang w:val="en-US"/>
              </w:rPr>
              <w:t xml:space="preserve">Audio Out </w:t>
            </w:r>
            <w:r w:rsidRPr="00FC6504">
              <w:rPr>
                <w:rFonts w:ascii="Tahoma" w:eastAsia="Tahoma" w:hAnsi="Tahoma" w:cs="Tahoma"/>
                <w:color w:val="000000" w:themeColor="text1"/>
              </w:rPr>
              <w:t>USB, HDMI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0A0B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7875E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4F69CB" w14:textId="77777777" w:rsidR="003A1F48" w:rsidRPr="00FC6504" w:rsidRDefault="003A1F48" w:rsidP="002E347D">
            <w:pPr>
              <w:widowControl w:val="0"/>
              <w:spacing w:after="0"/>
              <w:rPr>
                <w:rFonts w:eastAsia="Tahoma"/>
                <w:color w:val="000000" w:themeColor="text1"/>
              </w:rPr>
            </w:pPr>
          </w:p>
        </w:tc>
      </w:tr>
      <w:tr w:rsidR="003A1F48" w:rsidRPr="00FC6504" w14:paraId="7DB5660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C36DFC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34E49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Ενσύρματες συνδέσεις:</w:t>
            </w:r>
          </w:p>
          <w:p w14:paraId="383226E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 x Ethernet 1Gbit</w:t>
            </w:r>
          </w:p>
          <w:p w14:paraId="770B790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 x USB-C 3.0</w:t>
            </w:r>
          </w:p>
          <w:p w14:paraId="0E2E1CB1" w14:textId="38D36914" w:rsidR="003A1F48" w:rsidRPr="00FC6504" w:rsidRDefault="00302A7B"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003A1F48" w:rsidRPr="00FC6504">
              <w:rPr>
                <w:rFonts w:ascii="Tahoma" w:eastAsia="Tahoma" w:hAnsi="Tahoma" w:cs="Tahoma"/>
                <w:color w:val="000000" w:themeColor="text1"/>
              </w:rPr>
              <w:t xml:space="preserve"> x USB-A 3.0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0F798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B732D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259442" w14:textId="77777777" w:rsidR="003A1F48" w:rsidRPr="00FC6504" w:rsidRDefault="003A1F48" w:rsidP="002E347D">
            <w:pPr>
              <w:widowControl w:val="0"/>
              <w:spacing w:after="0"/>
              <w:rPr>
                <w:rFonts w:eastAsia="Tahoma"/>
                <w:color w:val="000000" w:themeColor="text1"/>
              </w:rPr>
            </w:pPr>
          </w:p>
        </w:tc>
      </w:tr>
      <w:tr w:rsidR="003A1F48" w:rsidRPr="00FC6504" w14:paraId="1129E3B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317909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12519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δέχεται έως και 32 ταυτόχρονες συνδέσεις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D1B15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8CAD5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E1F967" w14:textId="77777777" w:rsidR="003A1F48" w:rsidRPr="00FC6504" w:rsidRDefault="003A1F48" w:rsidP="002E347D">
            <w:pPr>
              <w:widowControl w:val="0"/>
              <w:spacing w:after="0"/>
              <w:rPr>
                <w:rFonts w:eastAsia="Tahoma"/>
                <w:color w:val="000000" w:themeColor="text1"/>
              </w:rPr>
            </w:pPr>
          </w:p>
        </w:tc>
      </w:tr>
      <w:tr w:rsidR="003A1F48" w:rsidRPr="00FC6504" w14:paraId="60B3CCE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11FB1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D959E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υποστηρίζει εγγενώς τα πρωτόκολλα Airplay, GoogleCast &amp; MiraCast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5A922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A6254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F114B1" w14:textId="77777777" w:rsidR="003A1F48" w:rsidRPr="00FC6504" w:rsidRDefault="003A1F48" w:rsidP="002E347D">
            <w:pPr>
              <w:widowControl w:val="0"/>
              <w:spacing w:after="0"/>
              <w:rPr>
                <w:rFonts w:eastAsia="Tahoma"/>
                <w:color w:val="000000" w:themeColor="text1"/>
              </w:rPr>
            </w:pPr>
          </w:p>
        </w:tc>
      </w:tr>
      <w:tr w:rsidR="003A1F48" w:rsidRPr="00FC6504" w14:paraId="18D3F3F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CC8846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8C05A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υποστηρίζει τα πρωτόκολλα ασύρματης σύνδεσης IEEE 802.11 a/g/n/ac &amp; IEEE 802.15.1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C1FEB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5454B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41F154" w14:textId="77777777" w:rsidR="003A1F48" w:rsidRPr="00FC6504" w:rsidRDefault="003A1F48" w:rsidP="002E347D">
            <w:pPr>
              <w:widowControl w:val="0"/>
              <w:spacing w:after="0"/>
              <w:rPr>
                <w:rFonts w:eastAsia="Tahoma"/>
                <w:color w:val="000000" w:themeColor="text1"/>
              </w:rPr>
            </w:pPr>
          </w:p>
        </w:tc>
      </w:tr>
      <w:tr w:rsidR="003A1F48" w:rsidRPr="00FC6504" w14:paraId="6185E2D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6440DE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D5F3F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υποστηρίζει εμβέλεια ασύρματης σύνδεσης πλήκτρου σύνδεσης με τη βάση έως και 30m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FE1D0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AC99D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97AAF1" w14:textId="77777777" w:rsidR="003A1F48" w:rsidRPr="00FC6504" w:rsidRDefault="003A1F48" w:rsidP="002E347D">
            <w:pPr>
              <w:widowControl w:val="0"/>
              <w:spacing w:after="0"/>
              <w:rPr>
                <w:rFonts w:eastAsia="Tahoma"/>
                <w:color w:val="000000" w:themeColor="text1"/>
              </w:rPr>
            </w:pPr>
          </w:p>
        </w:tc>
      </w:tr>
      <w:tr w:rsidR="003A1F48" w:rsidRPr="00FC6504" w14:paraId="394A786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85B9B7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68AD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συνοδεύεται από δύο (2) μπουτόν σύνδεσης με τη βάση</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E53AA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09206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2C8DD9" w14:textId="77777777" w:rsidR="003A1F48" w:rsidRPr="00FC6504" w:rsidRDefault="003A1F48" w:rsidP="002E347D">
            <w:pPr>
              <w:widowControl w:val="0"/>
              <w:spacing w:after="0"/>
              <w:rPr>
                <w:rFonts w:eastAsia="Tahoma"/>
                <w:color w:val="000000" w:themeColor="text1"/>
              </w:rPr>
            </w:pPr>
          </w:p>
        </w:tc>
      </w:tr>
      <w:tr w:rsidR="003A1F48" w:rsidRPr="00FC6504" w14:paraId="3EEC576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8FAC91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01228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υποστηρίζει εφαρμογή σύνδεσης με τη βάση για υπολογιστές και έξυπνες κινητές συσκευές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95ED6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C1854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21B368" w14:textId="77777777" w:rsidR="003A1F48" w:rsidRPr="00FC6504" w:rsidRDefault="003A1F48" w:rsidP="002E347D">
            <w:pPr>
              <w:widowControl w:val="0"/>
              <w:spacing w:after="0"/>
              <w:rPr>
                <w:rFonts w:eastAsia="Tahoma"/>
                <w:color w:val="000000" w:themeColor="text1"/>
              </w:rPr>
            </w:pPr>
          </w:p>
        </w:tc>
      </w:tr>
      <w:tr w:rsidR="003A1F48" w:rsidRPr="00FC6504" w14:paraId="1464776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BE0D95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4.5.1</w:t>
            </w:r>
            <w:r w:rsidRPr="00FC6504">
              <w:rPr>
                <w:rFonts w:ascii="Tahoma" w:eastAsia="Tahoma" w:hAnsi="Tahoma" w:cs="Tahoma"/>
                <w:color w:val="000000" w:themeColor="text1"/>
                <w:lang w:val="en-US"/>
              </w:rPr>
              <w:t>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FFAD4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υποστηρίζει τα λειτουργικά συστήματα (και μετέπειτα):</w:t>
            </w:r>
          </w:p>
          <w:p w14:paraId="2AA89873" w14:textId="19D715D9"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Windows 10</w:t>
            </w:r>
          </w:p>
          <w:p w14:paraId="20ED4B12" w14:textId="6B6DE299"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macOS 11</w:t>
            </w:r>
          </w:p>
          <w:p w14:paraId="4A65BC78"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Android v11</w:t>
            </w:r>
          </w:p>
          <w:p w14:paraId="3BFC13A6"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iOS 14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8A88C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AEA42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DBF575" w14:textId="77777777" w:rsidR="003A1F48" w:rsidRPr="00FC6504" w:rsidRDefault="003A1F48" w:rsidP="002E347D">
            <w:pPr>
              <w:widowControl w:val="0"/>
              <w:spacing w:after="0"/>
              <w:rPr>
                <w:rFonts w:eastAsia="Tahoma"/>
                <w:color w:val="000000" w:themeColor="text1"/>
              </w:rPr>
            </w:pPr>
          </w:p>
        </w:tc>
      </w:tr>
      <w:tr w:rsidR="003A1F48" w:rsidRPr="00FC6504" w14:paraId="5415B583"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6D4655FB" w14:textId="77777777" w:rsidR="003A1F48" w:rsidRPr="00FC6504" w:rsidRDefault="003A1F48" w:rsidP="002E347D">
            <w:pPr>
              <w:widowControl w:val="0"/>
              <w:spacing w:after="0"/>
              <w:rPr>
                <w:rFonts w:eastAsia="Tahoma"/>
                <w:color w:val="000000" w:themeColor="text1"/>
              </w:rPr>
            </w:pPr>
            <w:r w:rsidRPr="00FC6504">
              <w:rPr>
                <w:rFonts w:eastAsia="Tahoma"/>
                <w:i/>
                <w:iCs/>
                <w:color w:val="000000" w:themeColor="text1"/>
                <w:lang w:val="en-US"/>
              </w:rPr>
              <w:t>4.6</w:t>
            </w:r>
          </w:p>
        </w:tc>
        <w:tc>
          <w:tcPr>
            <w:tcW w:w="358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E5D5FAA" w14:textId="77777777" w:rsidR="003A1F48" w:rsidRPr="00FC6504" w:rsidRDefault="003A1F48" w:rsidP="002E347D">
            <w:pPr>
              <w:widowControl w:val="0"/>
              <w:spacing w:after="0"/>
              <w:ind w:hanging="35"/>
              <w:rPr>
                <w:rFonts w:eastAsia="Tahoma"/>
                <w:color w:val="000000" w:themeColor="text1"/>
              </w:rPr>
            </w:pPr>
            <w:r w:rsidRPr="00FC6504">
              <w:rPr>
                <w:rFonts w:eastAsia="Tahoma"/>
                <w:i/>
                <w:iCs/>
                <w:color w:val="000000" w:themeColor="text1"/>
                <w:lang w:val="el-GR"/>
              </w:rPr>
              <w:t xml:space="preserve">Αποστολέας ψηφιακού σήματος  </w:t>
            </w:r>
            <w:r w:rsidRPr="00FC6504">
              <w:rPr>
                <w:rFonts w:eastAsia="Tahoma"/>
                <w:i/>
                <w:iCs/>
                <w:color w:val="000000" w:themeColor="text1"/>
                <w:lang w:val="en-US"/>
              </w:rPr>
              <w:lastRenderedPageBreak/>
              <w:t>HDMI</w:t>
            </w: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1F2BE2BD"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71A6284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0E65024B" w14:textId="77777777" w:rsidR="003A1F48" w:rsidRPr="00FC6504" w:rsidRDefault="003A1F48" w:rsidP="002E347D">
            <w:pPr>
              <w:widowControl w:val="0"/>
              <w:spacing w:after="0"/>
              <w:rPr>
                <w:rFonts w:eastAsia="Tahoma"/>
                <w:color w:val="000000" w:themeColor="text1"/>
              </w:rPr>
            </w:pPr>
          </w:p>
        </w:tc>
      </w:tr>
      <w:tr w:rsidR="003A1F48" w:rsidRPr="00FC6504" w14:paraId="56701A8E"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FE13A4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4.6.1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84BD62" w14:textId="77777777" w:rsidR="003A1F48" w:rsidRPr="00FC6504" w:rsidRDefault="003A1F48" w:rsidP="002E347D">
            <w:pPr>
              <w:widowControl w:val="0"/>
              <w:spacing w:after="0"/>
              <w:rPr>
                <w:rFonts w:eastAsia="Tahoma"/>
                <w:color w:val="000000" w:themeColor="text1"/>
                <w:lang w:val="el-GR"/>
              </w:rPr>
            </w:pPr>
            <w:r w:rsidRPr="00FC6504">
              <w:rPr>
                <w:rFonts w:eastAsia="Tahoma"/>
                <w:b/>
                <w:bCs/>
                <w:color w:val="000000" w:themeColor="text1"/>
                <w:lang w:val="el-GR"/>
              </w:rPr>
              <w:t xml:space="preserve">Δύο (2) Πομποί ψηφιακού σήματος </w:t>
            </w:r>
            <w:r w:rsidRPr="00FC6504">
              <w:rPr>
                <w:rFonts w:eastAsia="Tahoma"/>
                <w:b/>
                <w:bCs/>
                <w:color w:val="000000" w:themeColor="text1"/>
                <w:lang w:val="en-US"/>
              </w:rPr>
              <w:t>HDMI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62366A" w14:textId="77777777" w:rsidR="003A1F48" w:rsidRPr="00FC6504" w:rsidRDefault="003A1F48" w:rsidP="002E347D">
            <w:pPr>
              <w:widowControl w:val="0"/>
              <w:spacing w:after="0"/>
              <w:rPr>
                <w:rFonts w:eastAsia="Tahoma"/>
                <w:color w:val="000000" w:themeColor="text1"/>
              </w:rPr>
            </w:pPr>
            <w:r w:rsidRPr="00FC6504">
              <w:rPr>
                <w:rFonts w:eastAsia="Tahoma"/>
                <w:i/>
                <w:iCs/>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CE43D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0E80CD" w14:textId="77777777" w:rsidR="003A1F48" w:rsidRPr="00FC6504" w:rsidRDefault="003A1F48" w:rsidP="002E347D">
            <w:pPr>
              <w:widowControl w:val="0"/>
              <w:spacing w:after="0"/>
              <w:rPr>
                <w:rFonts w:eastAsia="Tahoma"/>
                <w:color w:val="000000" w:themeColor="text1"/>
              </w:rPr>
            </w:pPr>
          </w:p>
        </w:tc>
      </w:tr>
      <w:tr w:rsidR="003A1F48" w:rsidRPr="00FC6504" w14:paraId="5220630C"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5B78A8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4.6.2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497DAA"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668D77" w14:textId="77777777" w:rsidR="003A1F48" w:rsidRPr="00FC6504" w:rsidRDefault="003A1F48" w:rsidP="002E347D">
            <w:pPr>
              <w:widowControl w:val="0"/>
              <w:spacing w:after="0"/>
              <w:rPr>
                <w:rFonts w:eastAsia="Tahoma"/>
                <w:color w:val="000000" w:themeColor="text1"/>
              </w:rPr>
            </w:pPr>
            <w:r w:rsidRPr="00FC6504">
              <w:rPr>
                <w:rFonts w:eastAsia="Tahoma"/>
                <w:i/>
                <w:iCs/>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4DFC9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E068C7" w14:textId="77777777" w:rsidR="003A1F48" w:rsidRPr="00FC6504" w:rsidRDefault="003A1F48" w:rsidP="002E347D">
            <w:pPr>
              <w:widowControl w:val="0"/>
              <w:spacing w:after="0"/>
              <w:rPr>
                <w:rFonts w:eastAsia="Tahoma"/>
                <w:color w:val="000000" w:themeColor="text1"/>
              </w:rPr>
            </w:pPr>
          </w:p>
        </w:tc>
      </w:tr>
      <w:tr w:rsidR="003A1F48" w:rsidRPr="00FC6504" w14:paraId="5E88DC59"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3F84AB8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4.6.3</w:t>
            </w:r>
          </w:p>
        </w:tc>
        <w:tc>
          <w:tcPr>
            <w:tcW w:w="358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FB4867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Προδιαγραφές ως ανωτέρω</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B98A209" w14:textId="77777777" w:rsidR="003A1F48" w:rsidRPr="00FC6504" w:rsidRDefault="003A1F48" w:rsidP="002E347D">
            <w:pPr>
              <w:widowControl w:val="0"/>
              <w:spacing w:after="0"/>
              <w:rPr>
                <w:rFonts w:eastAsia="Tahoma"/>
                <w:color w:val="000000" w:themeColor="text1"/>
              </w:rPr>
            </w:pPr>
            <w:r w:rsidRPr="00FC6504">
              <w:rPr>
                <w:rFonts w:eastAsia="Tahoma"/>
                <w:i/>
                <w:iCs/>
                <w:color w:val="000000" w:themeColor="text1"/>
                <w:lang w:val="el-GR"/>
              </w:rPr>
              <w:t>ΝΑΙ</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98CFC5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50B8D9D0" w14:textId="77777777" w:rsidR="003A1F48" w:rsidRPr="00FC6504" w:rsidRDefault="003A1F48" w:rsidP="002E347D">
            <w:pPr>
              <w:widowControl w:val="0"/>
              <w:spacing w:after="0"/>
              <w:rPr>
                <w:rFonts w:eastAsia="Tahoma"/>
                <w:color w:val="000000" w:themeColor="text1"/>
              </w:rPr>
            </w:pPr>
          </w:p>
        </w:tc>
      </w:tr>
      <w:tr w:rsidR="003A1F48" w:rsidRPr="00FC6504" w14:paraId="24429052"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437A2FB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4.7</w:t>
            </w:r>
          </w:p>
        </w:tc>
        <w:tc>
          <w:tcPr>
            <w:tcW w:w="358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4185D3E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Δέκτης Video σήματος</w:t>
            </w:r>
          </w:p>
        </w:tc>
        <w:tc>
          <w:tcPr>
            <w:tcW w:w="127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461F1CE2"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32A3ED6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55D695ED" w14:textId="77777777" w:rsidR="003A1F48" w:rsidRPr="00FC6504" w:rsidRDefault="003A1F48" w:rsidP="002E347D">
            <w:pPr>
              <w:widowControl w:val="0"/>
              <w:spacing w:after="0"/>
              <w:rPr>
                <w:rFonts w:eastAsia="Tahoma"/>
                <w:color w:val="000000" w:themeColor="text1"/>
              </w:rPr>
            </w:pPr>
          </w:p>
        </w:tc>
      </w:tr>
      <w:tr w:rsidR="003A1F48" w:rsidRPr="00FC6504" w14:paraId="7AF29184"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8A770DC"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l-GR"/>
              </w:rPr>
              <w:t>4.7.1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A15DF2" w14:textId="77777777" w:rsidR="003A1F48" w:rsidRPr="00FC6504" w:rsidRDefault="003A1F48" w:rsidP="002E347D">
            <w:pPr>
              <w:widowControl w:val="0"/>
              <w:spacing w:after="0"/>
              <w:rPr>
                <w:rFonts w:eastAsia="Tahoma"/>
                <w:color w:val="000000" w:themeColor="text1"/>
                <w:lang w:val="el-GR"/>
              </w:rPr>
            </w:pPr>
            <w:r w:rsidRPr="00FC6504">
              <w:rPr>
                <w:rFonts w:eastAsia="Tahoma"/>
                <w:b/>
                <w:bCs/>
                <w:color w:val="000000" w:themeColor="text1"/>
                <w:lang w:val="el-GR"/>
              </w:rPr>
              <w:t xml:space="preserve">Δύο (2) Δέκτες ψηφιακού σήματος </w:t>
            </w:r>
            <w:r w:rsidRPr="00FC6504">
              <w:rPr>
                <w:rFonts w:eastAsia="Tahoma"/>
                <w:b/>
                <w:bCs/>
                <w:color w:val="000000" w:themeColor="text1"/>
                <w:lang w:val="en-US"/>
              </w:rPr>
              <w:t>HDMI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9DE554" w14:textId="77777777" w:rsidR="003A1F48" w:rsidRPr="00FC6504" w:rsidRDefault="003A1F48" w:rsidP="002E347D">
            <w:pPr>
              <w:widowControl w:val="0"/>
              <w:spacing w:after="0"/>
              <w:rPr>
                <w:rFonts w:eastAsia="Tahoma"/>
                <w:color w:val="000000" w:themeColor="text1"/>
                <w:lang w:val="el-GR"/>
              </w:rPr>
            </w:pP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373AE3E" w14:textId="77777777" w:rsidR="003A1F48" w:rsidRPr="00FC6504" w:rsidRDefault="003A1F48" w:rsidP="002E347D">
            <w:pPr>
              <w:widowControl w:val="0"/>
              <w:spacing w:after="0"/>
              <w:rPr>
                <w:rFonts w:eastAsia="Tahoma"/>
                <w:color w:val="000000" w:themeColor="text1"/>
                <w:lang w:val="el-GR"/>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F05B7D" w14:textId="77777777" w:rsidR="003A1F48" w:rsidRPr="00FC6504" w:rsidRDefault="003A1F48" w:rsidP="002E347D">
            <w:pPr>
              <w:widowControl w:val="0"/>
              <w:spacing w:after="0"/>
              <w:rPr>
                <w:rFonts w:eastAsia="Tahoma"/>
                <w:color w:val="000000" w:themeColor="text1"/>
                <w:lang w:val="el-GR"/>
              </w:rPr>
            </w:pPr>
          </w:p>
        </w:tc>
      </w:tr>
      <w:tr w:rsidR="003A1F48" w:rsidRPr="00FC6504" w14:paraId="75F84BC0"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6C55D41"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l-GR"/>
              </w:rPr>
              <w:t>4.7.2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975A76"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761E2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6FD4B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03FADB9" w14:textId="77777777" w:rsidR="003A1F48" w:rsidRPr="00FC6504" w:rsidRDefault="003A1F48" w:rsidP="002E347D">
            <w:pPr>
              <w:widowControl w:val="0"/>
              <w:spacing w:after="0"/>
              <w:rPr>
                <w:rFonts w:eastAsia="Tahoma"/>
                <w:color w:val="000000" w:themeColor="text1"/>
              </w:rPr>
            </w:pPr>
          </w:p>
        </w:tc>
      </w:tr>
      <w:tr w:rsidR="003A1F48" w:rsidRPr="00FC6504" w14:paraId="09CCAA38"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17EF1C5"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l-GR"/>
              </w:rPr>
              <w:t>4.7.3</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0DF78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Προδιαγραφές ως ανωτέρω</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8DC905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992A5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FA77A5" w14:textId="77777777" w:rsidR="003A1F48" w:rsidRPr="00FC6504" w:rsidRDefault="003A1F48" w:rsidP="002E347D">
            <w:pPr>
              <w:widowControl w:val="0"/>
              <w:spacing w:after="0"/>
              <w:rPr>
                <w:rFonts w:eastAsia="Tahoma"/>
                <w:color w:val="000000" w:themeColor="text1"/>
              </w:rPr>
            </w:pPr>
          </w:p>
        </w:tc>
      </w:tr>
      <w:tr w:rsidR="003A1F48" w:rsidRPr="00FC6504" w14:paraId="372F6E67"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0BAADF7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5</w:t>
            </w:r>
          </w:p>
        </w:tc>
        <w:tc>
          <w:tcPr>
            <w:tcW w:w="358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354AB54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Οθόνες προεδρείου</w:t>
            </w:r>
          </w:p>
        </w:tc>
        <w:tc>
          <w:tcPr>
            <w:tcW w:w="127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0E18A28F"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62210BE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28D2B9D2" w14:textId="77777777" w:rsidR="003A1F48" w:rsidRPr="00FC6504" w:rsidRDefault="003A1F48" w:rsidP="002E347D">
            <w:pPr>
              <w:widowControl w:val="0"/>
              <w:spacing w:after="0"/>
              <w:rPr>
                <w:rFonts w:eastAsia="Tahoma"/>
                <w:color w:val="000000" w:themeColor="text1"/>
              </w:rPr>
            </w:pPr>
          </w:p>
        </w:tc>
      </w:tr>
      <w:tr w:rsidR="003A1F48" w:rsidRPr="00FC6504" w14:paraId="04A75780"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1AB3957"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n-US"/>
              </w:rPr>
              <w:t>5</w:t>
            </w:r>
            <w:r w:rsidRPr="00FC6504">
              <w:rPr>
                <w:rFonts w:eastAsia="Tahoma"/>
                <w:color w:val="000000" w:themeColor="text1"/>
                <w:lang w:val="el-GR"/>
              </w:rPr>
              <w:t>.</w:t>
            </w:r>
            <w:r w:rsidRPr="00FC6504">
              <w:rPr>
                <w:rFonts w:eastAsia="Tahoma"/>
                <w:color w:val="000000" w:themeColor="text1"/>
                <w:lang w:val="en-US"/>
              </w:rPr>
              <w:t>1</w:t>
            </w:r>
            <w:r w:rsidRPr="00FC6504">
              <w:rPr>
                <w:rFonts w:eastAsia="Tahoma"/>
                <w:color w:val="000000" w:themeColor="text1"/>
                <w:lang w:val="el-GR"/>
              </w:rPr>
              <w:t>.1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0C382DE" w14:textId="719AED55" w:rsidR="003A1F48" w:rsidRPr="00FC6504" w:rsidRDefault="003A1F48" w:rsidP="002E347D">
            <w:pPr>
              <w:widowControl w:val="0"/>
              <w:spacing w:after="0"/>
              <w:rPr>
                <w:rFonts w:eastAsia="Tahoma"/>
                <w:color w:val="000000" w:themeColor="text1"/>
              </w:rPr>
            </w:pPr>
            <w:r w:rsidRPr="00FC6504">
              <w:rPr>
                <w:rFonts w:eastAsia="Tahoma"/>
                <w:b/>
                <w:bCs/>
                <w:color w:val="000000" w:themeColor="text1"/>
                <w:lang w:val="el-GR"/>
              </w:rPr>
              <w:t>Πέντε (5) Οθόνες 17</w:t>
            </w:r>
            <w:r w:rsidRPr="00FC6504">
              <w:rPr>
                <w:rFonts w:eastAsia="Tahoma"/>
                <w:b/>
                <w:bCs/>
                <w:color w:val="000000" w:themeColor="text1"/>
                <w:lang w:val="en-US"/>
              </w:rPr>
              <w: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80445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CA47D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340B6E" w14:textId="77777777" w:rsidR="003A1F48" w:rsidRPr="00FC6504" w:rsidRDefault="003A1F48" w:rsidP="002E347D">
            <w:pPr>
              <w:widowControl w:val="0"/>
              <w:spacing w:after="0"/>
              <w:rPr>
                <w:rFonts w:eastAsia="Tahoma"/>
                <w:color w:val="000000" w:themeColor="text1"/>
              </w:rPr>
            </w:pPr>
          </w:p>
        </w:tc>
      </w:tr>
      <w:tr w:rsidR="003A1F48" w:rsidRPr="00FC6504" w14:paraId="4E7CE5D3"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2D4897E"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n-US"/>
              </w:rPr>
              <w:t>5</w:t>
            </w:r>
            <w:r w:rsidRPr="00FC6504">
              <w:rPr>
                <w:rFonts w:eastAsia="Tahoma"/>
                <w:color w:val="000000" w:themeColor="text1"/>
                <w:lang w:val="el-GR"/>
              </w:rPr>
              <w:t>.</w:t>
            </w:r>
            <w:r w:rsidRPr="00FC6504">
              <w:rPr>
                <w:rFonts w:eastAsia="Tahoma"/>
                <w:color w:val="000000" w:themeColor="text1"/>
                <w:lang w:val="en-US"/>
              </w:rPr>
              <w:t>1</w:t>
            </w:r>
            <w:r w:rsidRPr="00FC6504">
              <w:rPr>
                <w:rFonts w:eastAsia="Tahoma"/>
                <w:color w:val="000000" w:themeColor="text1"/>
                <w:lang w:val="el-GR"/>
              </w:rPr>
              <w:t>.1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AB5EE5"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6452E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CD4E5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436B6B" w14:textId="77777777" w:rsidR="003A1F48" w:rsidRPr="00FC6504" w:rsidRDefault="003A1F48" w:rsidP="002E347D">
            <w:pPr>
              <w:widowControl w:val="0"/>
              <w:spacing w:after="0"/>
              <w:rPr>
                <w:rFonts w:eastAsia="Tahoma"/>
                <w:color w:val="000000" w:themeColor="text1"/>
              </w:rPr>
            </w:pPr>
          </w:p>
        </w:tc>
      </w:tr>
      <w:tr w:rsidR="003A1F48" w:rsidRPr="00FC6504" w14:paraId="646BE05F"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889B688"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n-US"/>
              </w:rPr>
              <w:t>5</w:t>
            </w:r>
            <w:r w:rsidRPr="00FC6504">
              <w:rPr>
                <w:rFonts w:eastAsia="Tahoma"/>
                <w:color w:val="000000" w:themeColor="text1"/>
                <w:lang w:val="el-GR"/>
              </w:rPr>
              <w:t>.</w:t>
            </w:r>
            <w:r w:rsidRPr="00FC6504">
              <w:rPr>
                <w:rFonts w:eastAsia="Tahoma"/>
                <w:color w:val="000000" w:themeColor="text1"/>
                <w:lang w:val="en-US"/>
              </w:rPr>
              <w:t>1</w:t>
            </w:r>
            <w:r w:rsidRPr="00FC6504">
              <w:rPr>
                <w:rFonts w:eastAsia="Tahoma"/>
                <w:color w:val="000000" w:themeColor="text1"/>
                <w:lang w:val="el-GR"/>
              </w:rPr>
              <w:t>.</w:t>
            </w:r>
            <w:r w:rsidRPr="00FC6504">
              <w:rPr>
                <w:rFonts w:eastAsia="Tahoma"/>
                <w:color w:val="000000" w:themeColor="text1"/>
                <w:lang w:val="en-US"/>
              </w:rPr>
              <w:t>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2C41F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FULL HD 17.3” TFT Active Matrix, widescreen</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EA9FC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007E5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FBC2C5" w14:textId="77777777" w:rsidR="003A1F48" w:rsidRPr="00FC6504" w:rsidRDefault="003A1F48" w:rsidP="002E347D">
            <w:pPr>
              <w:widowControl w:val="0"/>
              <w:spacing w:after="0"/>
              <w:rPr>
                <w:rFonts w:eastAsia="Tahoma"/>
                <w:color w:val="000000" w:themeColor="text1"/>
              </w:rPr>
            </w:pPr>
          </w:p>
        </w:tc>
      </w:tr>
      <w:tr w:rsidR="003A1F48" w:rsidRPr="00FC6504" w14:paraId="249191C5"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98B906E"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n-US"/>
              </w:rPr>
              <w:t>5</w:t>
            </w:r>
            <w:r w:rsidRPr="00FC6504">
              <w:rPr>
                <w:rFonts w:eastAsia="Tahoma"/>
                <w:color w:val="000000" w:themeColor="text1"/>
                <w:lang w:val="el-GR"/>
              </w:rPr>
              <w:t>.</w:t>
            </w:r>
            <w:r w:rsidRPr="00FC6504">
              <w:rPr>
                <w:rFonts w:eastAsia="Tahoma"/>
                <w:color w:val="000000" w:themeColor="text1"/>
                <w:lang w:val="en-US"/>
              </w:rPr>
              <w:t>1</w:t>
            </w:r>
            <w:r w:rsidRPr="00FC6504">
              <w:rPr>
                <w:rFonts w:eastAsia="Tahoma"/>
                <w:color w:val="000000" w:themeColor="text1"/>
                <w:lang w:val="el-GR"/>
              </w:rPr>
              <w:t>.3</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307F5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Resolution 1920 (h) x 1080 (v)</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92DD7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47E1E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B2E897" w14:textId="77777777" w:rsidR="003A1F48" w:rsidRPr="00FC6504" w:rsidRDefault="003A1F48" w:rsidP="002E347D">
            <w:pPr>
              <w:widowControl w:val="0"/>
              <w:spacing w:after="0"/>
              <w:rPr>
                <w:rFonts w:eastAsia="Tahoma"/>
                <w:color w:val="000000" w:themeColor="text1"/>
              </w:rPr>
            </w:pPr>
          </w:p>
        </w:tc>
      </w:tr>
      <w:tr w:rsidR="003A1F48" w:rsidRPr="00FC6504" w14:paraId="2CFA1D41"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7F91ECC9"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n-US"/>
              </w:rPr>
              <w:t>5</w:t>
            </w:r>
            <w:r w:rsidRPr="00FC6504">
              <w:rPr>
                <w:rFonts w:eastAsia="Tahoma"/>
                <w:color w:val="000000" w:themeColor="text1"/>
                <w:lang w:val="el-GR"/>
              </w:rPr>
              <w:t>.</w:t>
            </w:r>
            <w:r w:rsidRPr="00FC6504">
              <w:rPr>
                <w:rFonts w:eastAsia="Tahoma"/>
                <w:color w:val="000000" w:themeColor="text1"/>
                <w:lang w:val="en-US"/>
              </w:rPr>
              <w:t>1</w:t>
            </w:r>
            <w:r w:rsidRPr="00FC6504">
              <w:rPr>
                <w:rFonts w:eastAsia="Tahoma"/>
                <w:color w:val="000000" w:themeColor="text1"/>
                <w:lang w:val="el-GR"/>
              </w:rPr>
              <w:t>.</w:t>
            </w:r>
            <w:r w:rsidRPr="00FC6504">
              <w:rPr>
                <w:rFonts w:eastAsia="Tahoma"/>
                <w:color w:val="000000" w:themeColor="text1"/>
                <w:lang w:val="en-US"/>
              </w:rPr>
              <w:t>4</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35D10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Brightness 400cd/m2</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57A0FD0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18605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35DA08" w14:textId="77777777" w:rsidR="003A1F48" w:rsidRPr="00FC6504" w:rsidRDefault="003A1F48" w:rsidP="002E347D">
            <w:pPr>
              <w:widowControl w:val="0"/>
              <w:spacing w:after="0"/>
              <w:rPr>
                <w:rFonts w:eastAsia="Tahoma"/>
                <w:color w:val="000000" w:themeColor="text1"/>
              </w:rPr>
            </w:pPr>
          </w:p>
        </w:tc>
      </w:tr>
      <w:tr w:rsidR="003A1F48" w:rsidRPr="00FC6504" w14:paraId="3FDF5AB4"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24110DF"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n-US"/>
              </w:rPr>
              <w:t>5</w:t>
            </w:r>
            <w:r w:rsidRPr="00FC6504">
              <w:rPr>
                <w:rFonts w:eastAsia="Tahoma"/>
                <w:color w:val="000000" w:themeColor="text1"/>
                <w:lang w:val="el-GR"/>
              </w:rPr>
              <w:t>.</w:t>
            </w:r>
            <w:r w:rsidRPr="00FC6504">
              <w:rPr>
                <w:rFonts w:eastAsia="Tahoma"/>
                <w:color w:val="000000" w:themeColor="text1"/>
                <w:lang w:val="en-US"/>
              </w:rPr>
              <w:t>1</w:t>
            </w:r>
            <w:r w:rsidRPr="00FC6504">
              <w:rPr>
                <w:rFonts w:eastAsia="Tahoma"/>
                <w:color w:val="000000" w:themeColor="text1"/>
                <w:lang w:val="el-GR"/>
              </w:rPr>
              <w:t>.5</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30FD1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Contrast ratio 600:1</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236A89D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37BEB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9BA394" w14:textId="77777777" w:rsidR="003A1F48" w:rsidRPr="00FC6504" w:rsidRDefault="003A1F48" w:rsidP="002E347D">
            <w:pPr>
              <w:widowControl w:val="0"/>
              <w:spacing w:after="0"/>
              <w:rPr>
                <w:rFonts w:eastAsia="Tahoma"/>
                <w:color w:val="000000" w:themeColor="text1"/>
              </w:rPr>
            </w:pPr>
          </w:p>
        </w:tc>
      </w:tr>
      <w:tr w:rsidR="003A1F48" w:rsidRPr="00FC6504" w14:paraId="38CFB599"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76A781A1"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n-US"/>
              </w:rPr>
              <w:t>5</w:t>
            </w:r>
            <w:r w:rsidRPr="00FC6504">
              <w:rPr>
                <w:rFonts w:eastAsia="Tahoma"/>
                <w:color w:val="000000" w:themeColor="text1"/>
                <w:lang w:val="el-GR"/>
              </w:rPr>
              <w:t>.</w:t>
            </w:r>
            <w:r w:rsidRPr="00FC6504">
              <w:rPr>
                <w:rFonts w:eastAsia="Tahoma"/>
                <w:color w:val="000000" w:themeColor="text1"/>
                <w:lang w:val="en-US"/>
              </w:rPr>
              <w:t>1</w:t>
            </w:r>
            <w:r w:rsidRPr="00FC6504">
              <w:rPr>
                <w:rFonts w:eastAsia="Tahoma"/>
                <w:color w:val="000000" w:themeColor="text1"/>
                <w:lang w:val="el-GR"/>
              </w:rPr>
              <w:t>.</w:t>
            </w:r>
            <w:r w:rsidRPr="00FC6504">
              <w:rPr>
                <w:rFonts w:eastAsia="Tahoma"/>
                <w:color w:val="000000" w:themeColor="text1"/>
                <w:lang w:val="en-US"/>
              </w:rPr>
              <w:t>6</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25005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HDMI (1 input) – HDCP Compliant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0D89DC9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CE0A3C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F742EF" w14:textId="77777777" w:rsidR="003A1F48" w:rsidRPr="00FC6504" w:rsidRDefault="003A1F48" w:rsidP="002E347D">
            <w:pPr>
              <w:widowControl w:val="0"/>
              <w:spacing w:after="0"/>
              <w:rPr>
                <w:rFonts w:eastAsia="Tahoma"/>
                <w:color w:val="000000" w:themeColor="text1"/>
              </w:rPr>
            </w:pPr>
          </w:p>
        </w:tc>
      </w:tr>
      <w:tr w:rsidR="003A1F48" w:rsidRPr="00FC6504" w14:paraId="1A87DFC2"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3768234"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n-US"/>
              </w:rPr>
              <w:t>5</w:t>
            </w:r>
            <w:r w:rsidRPr="00FC6504">
              <w:rPr>
                <w:rFonts w:eastAsia="Tahoma"/>
                <w:color w:val="000000" w:themeColor="text1"/>
                <w:lang w:val="el-GR"/>
              </w:rPr>
              <w:t>.</w:t>
            </w:r>
            <w:r w:rsidRPr="00FC6504">
              <w:rPr>
                <w:rFonts w:eastAsia="Tahoma"/>
                <w:color w:val="000000" w:themeColor="text1"/>
                <w:lang w:val="en-US"/>
              </w:rPr>
              <w:t>1</w:t>
            </w:r>
            <w:r w:rsidRPr="00FC6504">
              <w:rPr>
                <w:rFonts w:eastAsia="Tahoma"/>
                <w:color w:val="000000" w:themeColor="text1"/>
                <w:lang w:val="el-GR"/>
              </w:rPr>
              <w:t>.</w:t>
            </w:r>
            <w:r w:rsidRPr="00FC6504">
              <w:rPr>
                <w:rFonts w:eastAsia="Tahoma"/>
                <w:color w:val="000000" w:themeColor="text1"/>
                <w:lang w:val="en-US"/>
              </w:rPr>
              <w:t>7</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6DD3A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Manually foldable from 0° to 110°</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445D10B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5844E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574F3E" w14:textId="77777777" w:rsidR="003A1F48" w:rsidRPr="00FC6504" w:rsidRDefault="003A1F48" w:rsidP="002E347D">
            <w:pPr>
              <w:widowControl w:val="0"/>
              <w:spacing w:after="0"/>
              <w:rPr>
                <w:rFonts w:eastAsia="Tahoma"/>
                <w:color w:val="000000" w:themeColor="text1"/>
              </w:rPr>
            </w:pPr>
          </w:p>
        </w:tc>
      </w:tr>
      <w:tr w:rsidR="003A1F48" w:rsidRPr="00FC6504" w14:paraId="42DDF489"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99FCE0C"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l-GR"/>
              </w:rPr>
              <w:t>5.2.1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B08185" w14:textId="77777777" w:rsidR="003A1F48" w:rsidRPr="00FC6504" w:rsidRDefault="003A1F48" w:rsidP="002E347D">
            <w:pPr>
              <w:widowControl w:val="0"/>
              <w:spacing w:after="0"/>
              <w:rPr>
                <w:rFonts w:eastAsia="Tahoma"/>
                <w:color w:val="000000" w:themeColor="text1"/>
                <w:lang w:val="el-GR"/>
              </w:rPr>
            </w:pPr>
            <w:r w:rsidRPr="00FC6504">
              <w:rPr>
                <w:rFonts w:eastAsia="Tahoma"/>
                <w:b/>
                <w:bCs/>
                <w:color w:val="000000" w:themeColor="text1"/>
                <w:lang w:val="el-GR"/>
              </w:rPr>
              <w:t>Πέντε (5) Μετατροπέας σήματος από SDI σε HDMI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3865990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AC162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DABEFE" w14:textId="77777777" w:rsidR="003A1F48" w:rsidRPr="00FC6504" w:rsidRDefault="003A1F48" w:rsidP="002E347D">
            <w:pPr>
              <w:widowControl w:val="0"/>
              <w:spacing w:after="0"/>
              <w:rPr>
                <w:rFonts w:eastAsia="Tahoma"/>
                <w:color w:val="000000" w:themeColor="text1"/>
              </w:rPr>
            </w:pPr>
          </w:p>
        </w:tc>
      </w:tr>
      <w:tr w:rsidR="003A1F48" w:rsidRPr="00FC6504" w14:paraId="3F705431"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57FAF293"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l-GR"/>
              </w:rPr>
              <w:t>5.2.2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38E431"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0E97102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52A42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16FF756" w14:textId="77777777" w:rsidR="003A1F48" w:rsidRPr="00FC6504" w:rsidRDefault="003A1F48" w:rsidP="002E347D">
            <w:pPr>
              <w:widowControl w:val="0"/>
              <w:spacing w:after="0"/>
              <w:rPr>
                <w:rFonts w:eastAsia="Tahoma"/>
                <w:color w:val="000000" w:themeColor="text1"/>
              </w:rPr>
            </w:pPr>
          </w:p>
        </w:tc>
      </w:tr>
      <w:tr w:rsidR="003A1F48" w:rsidRPr="00FC6504" w14:paraId="0895FFC5"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535AAD40"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l-GR"/>
              </w:rPr>
              <w:t>5.2.3</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8B5403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SDI Video Input 3G-SDI, 1 x SDI loop out.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3C6CB71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B91A5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354B49" w14:textId="77777777" w:rsidR="003A1F48" w:rsidRPr="00FC6504" w:rsidRDefault="003A1F48" w:rsidP="002E347D">
            <w:pPr>
              <w:widowControl w:val="0"/>
              <w:spacing w:after="0"/>
              <w:rPr>
                <w:rFonts w:eastAsia="Tahoma"/>
                <w:color w:val="000000" w:themeColor="text1"/>
              </w:rPr>
            </w:pPr>
          </w:p>
        </w:tc>
      </w:tr>
      <w:tr w:rsidR="003A1F48" w:rsidRPr="00FC6504" w14:paraId="7E13588D"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7D81F0A5"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l-GR"/>
              </w:rPr>
              <w:t>5.2.4</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CF9E01A" w14:textId="77777777" w:rsidR="003A1F48" w:rsidRPr="00FC6504" w:rsidRDefault="003A1F48" w:rsidP="002E347D">
            <w:pPr>
              <w:widowControl w:val="0"/>
              <w:spacing w:after="0"/>
              <w:rPr>
                <w:rFonts w:eastAsia="Tahoma"/>
                <w:color w:val="333333"/>
              </w:rPr>
            </w:pPr>
            <w:r w:rsidRPr="00FC6504">
              <w:rPr>
                <w:rFonts w:eastAsia="Tahoma"/>
                <w:color w:val="000000" w:themeColor="text1"/>
                <w:lang w:val="en-US"/>
              </w:rPr>
              <w:t>HD Video Standard</w:t>
            </w:r>
            <w:r w:rsidRPr="00FC6504">
              <w:rPr>
                <w:rFonts w:eastAsia="Tahoma"/>
                <w:color w:val="000000" w:themeColor="text1"/>
                <w:lang w:val="el-GR"/>
              </w:rPr>
              <w:t xml:space="preserve"> </w:t>
            </w:r>
            <w:r w:rsidRPr="00FC6504">
              <w:rPr>
                <w:rFonts w:eastAsia="Tahoma"/>
                <w:color w:val="333333"/>
                <w:lang w:val="el-GR"/>
              </w:rPr>
              <w:t>1080p50</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1917308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AD278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D204E9" w14:textId="77777777" w:rsidR="003A1F48" w:rsidRPr="00FC6504" w:rsidRDefault="003A1F48" w:rsidP="002E347D">
            <w:pPr>
              <w:widowControl w:val="0"/>
              <w:spacing w:after="0"/>
              <w:rPr>
                <w:rFonts w:eastAsia="Tahoma"/>
                <w:color w:val="000000" w:themeColor="text1"/>
              </w:rPr>
            </w:pPr>
          </w:p>
        </w:tc>
      </w:tr>
      <w:tr w:rsidR="003A1F48" w:rsidRPr="00FC6504" w14:paraId="34497C85"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7390771"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l-GR"/>
              </w:rPr>
              <w:t>5.2.5</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DF5B61" w14:textId="77777777" w:rsidR="003A1F48" w:rsidRPr="00FC6504" w:rsidRDefault="003A1F48" w:rsidP="002E347D">
            <w:pPr>
              <w:widowControl w:val="0"/>
              <w:spacing w:after="0"/>
              <w:rPr>
                <w:rFonts w:eastAsia="Tahoma"/>
                <w:color w:val="333333"/>
              </w:rPr>
            </w:pPr>
            <w:r w:rsidRPr="00FC6504">
              <w:rPr>
                <w:rFonts w:eastAsia="Tahoma"/>
                <w:color w:val="000000" w:themeColor="text1"/>
                <w:lang w:val="en-US"/>
              </w:rPr>
              <w:t>HDMI Video Standard</w:t>
            </w:r>
            <w:r w:rsidRPr="00FC6504">
              <w:rPr>
                <w:rFonts w:eastAsia="Tahoma"/>
                <w:color w:val="000000" w:themeColor="text1"/>
                <w:lang w:val="el-GR"/>
              </w:rPr>
              <w:t xml:space="preserve"> </w:t>
            </w:r>
            <w:r w:rsidRPr="00FC6504">
              <w:rPr>
                <w:rFonts w:eastAsia="Tahoma"/>
                <w:color w:val="333333"/>
                <w:lang w:val="el-GR"/>
              </w:rPr>
              <w:t>1080p50</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20C1969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BA1C1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D51313" w14:textId="77777777" w:rsidR="003A1F48" w:rsidRPr="00FC6504" w:rsidRDefault="003A1F48" w:rsidP="002E347D">
            <w:pPr>
              <w:widowControl w:val="0"/>
              <w:spacing w:after="0"/>
              <w:rPr>
                <w:rFonts w:eastAsia="Tahoma"/>
                <w:color w:val="000000" w:themeColor="text1"/>
              </w:rPr>
            </w:pPr>
          </w:p>
        </w:tc>
      </w:tr>
      <w:tr w:rsidR="003A1F48" w:rsidRPr="00FC6504" w14:paraId="1877AC00"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023AD223"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l-GR"/>
              </w:rPr>
              <w:t>5.2.6</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9C37B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Automatically detects SD, HD and level A or B for 3G‑SDI.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75117D3B"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FE41E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335CB0" w14:textId="77777777" w:rsidR="003A1F48" w:rsidRPr="00FC6504" w:rsidRDefault="003A1F48" w:rsidP="002E347D">
            <w:pPr>
              <w:widowControl w:val="0"/>
              <w:spacing w:after="0"/>
              <w:rPr>
                <w:rFonts w:eastAsia="Tahoma"/>
                <w:color w:val="000000" w:themeColor="text1"/>
              </w:rPr>
            </w:pPr>
          </w:p>
        </w:tc>
      </w:tr>
      <w:tr w:rsidR="003A1F48" w:rsidRPr="00FC6504" w14:paraId="0F08BA4E"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20E2A3B" w14:textId="77777777" w:rsidR="003A1F48" w:rsidRPr="00FC6504" w:rsidRDefault="003A1F48" w:rsidP="002E347D">
            <w:pPr>
              <w:spacing w:after="0"/>
              <w:contextualSpacing/>
              <w:rPr>
                <w:rFonts w:eastAsia="Tahoma"/>
                <w:color w:val="000000" w:themeColor="text1"/>
              </w:rPr>
            </w:pPr>
            <w:r w:rsidRPr="00FC6504">
              <w:rPr>
                <w:rFonts w:eastAsia="Tahoma"/>
                <w:color w:val="000000" w:themeColor="text1"/>
                <w:lang w:val="el-GR"/>
              </w:rPr>
              <w:t>5.2.7</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76F60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SDI Compliance</w:t>
            </w:r>
          </w:p>
          <w:p w14:paraId="52C9F15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SMPTE 259M, SMPTE 292M,</w:t>
            </w:r>
          </w:p>
          <w:p w14:paraId="283B8ACB" w14:textId="77777777" w:rsidR="003A1F48" w:rsidRPr="00FC6504" w:rsidRDefault="003A1F48" w:rsidP="002E347D">
            <w:pPr>
              <w:widowControl w:val="0"/>
              <w:spacing w:after="0"/>
              <w:rPr>
                <w:rFonts w:eastAsia="Tahoma"/>
                <w:color w:val="000000" w:themeColor="text1"/>
                <w:lang w:val="nb-NO"/>
              </w:rPr>
            </w:pPr>
            <w:r w:rsidRPr="00FC6504">
              <w:rPr>
                <w:rFonts w:eastAsia="Tahoma"/>
                <w:color w:val="000000" w:themeColor="text1"/>
                <w:lang w:val="nb-NO"/>
              </w:rPr>
              <w:t>SMPTE 296M, SMPTE 424M,</w:t>
            </w:r>
          </w:p>
          <w:p w14:paraId="0F484379" w14:textId="77777777" w:rsidR="003A1F48" w:rsidRPr="00FC6504" w:rsidRDefault="003A1F48" w:rsidP="002E347D">
            <w:pPr>
              <w:widowControl w:val="0"/>
              <w:spacing w:after="0"/>
              <w:rPr>
                <w:rFonts w:eastAsia="Tahoma"/>
                <w:color w:val="000000" w:themeColor="text1"/>
                <w:lang w:val="nb-NO"/>
              </w:rPr>
            </w:pPr>
            <w:r w:rsidRPr="00FC6504">
              <w:rPr>
                <w:rFonts w:eastAsia="Tahoma"/>
                <w:color w:val="000000" w:themeColor="text1"/>
                <w:lang w:val="nb-NO"/>
              </w:rPr>
              <w:t>SMPTE 425M</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6251357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7E405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776FCB" w14:textId="77777777" w:rsidR="003A1F48" w:rsidRPr="00FC6504" w:rsidRDefault="003A1F48" w:rsidP="002E347D">
            <w:pPr>
              <w:widowControl w:val="0"/>
              <w:spacing w:after="0"/>
              <w:rPr>
                <w:rFonts w:eastAsia="Tahoma"/>
                <w:color w:val="000000" w:themeColor="text1"/>
              </w:rPr>
            </w:pPr>
          </w:p>
        </w:tc>
      </w:tr>
      <w:tr w:rsidR="003A1F48" w:rsidRPr="00FC6504" w14:paraId="480E745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CE009F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9EB3B7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Εξοπλισμός παρουσιάσεων θαλάμου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05461C6"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037CF3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814FBD9" w14:textId="77777777" w:rsidR="003A1F48" w:rsidRPr="00FC6504" w:rsidRDefault="003A1F48" w:rsidP="002E347D">
            <w:pPr>
              <w:widowControl w:val="0"/>
              <w:spacing w:after="0"/>
              <w:rPr>
                <w:rFonts w:eastAsia="Tahoma"/>
                <w:color w:val="000000" w:themeColor="text1"/>
              </w:rPr>
            </w:pPr>
          </w:p>
        </w:tc>
      </w:tr>
      <w:tr w:rsidR="003A1F48" w:rsidRPr="00FC6504" w14:paraId="349D3A0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D923CD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E35F5E1"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 xml:space="preserve">Μονάδα Μετατροπής </w:t>
            </w:r>
            <w:r w:rsidRPr="00FC6504">
              <w:rPr>
                <w:rFonts w:ascii="Tahoma" w:eastAsia="Tahoma" w:hAnsi="Tahoma" w:cs="Tahoma"/>
                <w:color w:val="000000" w:themeColor="text1"/>
                <w:lang w:val="en-US"/>
              </w:rPr>
              <w:t>Video</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HDMI</w:t>
            </w:r>
            <w:r w:rsidRPr="00FC6504">
              <w:rPr>
                <w:rFonts w:ascii="Tahoma" w:eastAsia="Tahoma" w:hAnsi="Tahoma" w:cs="Tahoma"/>
                <w:color w:val="000000" w:themeColor="text1"/>
              </w:rPr>
              <w:t xml:space="preserve"> σε </w:t>
            </w:r>
            <w:r w:rsidRPr="00FC6504">
              <w:rPr>
                <w:rFonts w:ascii="Tahoma" w:eastAsia="Tahoma" w:hAnsi="Tahoma" w:cs="Tahoma"/>
                <w:color w:val="000000" w:themeColor="text1"/>
                <w:lang w:val="en-US"/>
              </w:rPr>
              <w:t>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7267B81" w14:textId="77777777" w:rsidR="003A1F48" w:rsidRPr="00FC6504"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A5CB145" w14:textId="77777777" w:rsidR="003A1F48" w:rsidRPr="00FC6504"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10980C2" w14:textId="77777777" w:rsidR="003A1F48" w:rsidRPr="00FC6504" w:rsidRDefault="003A1F48" w:rsidP="002E347D">
            <w:pPr>
              <w:widowControl w:val="0"/>
              <w:spacing w:after="0"/>
              <w:rPr>
                <w:rFonts w:eastAsia="Tahoma"/>
                <w:color w:val="000000" w:themeColor="text1"/>
                <w:lang w:val="el-GR"/>
              </w:rPr>
            </w:pPr>
          </w:p>
        </w:tc>
      </w:tr>
      <w:tr w:rsidR="003A1F48" w:rsidRPr="00FC6504" w14:paraId="6DE5C48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EC867E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45D8D6"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b/>
                <w:bCs/>
                <w:color w:val="000000" w:themeColor="text1"/>
              </w:rPr>
              <w:t xml:space="preserve">Μία (1) Μονάδα Μετατροπής </w:t>
            </w:r>
            <w:r w:rsidRPr="00FC6504">
              <w:rPr>
                <w:rFonts w:ascii="Tahoma" w:eastAsia="Tahoma" w:hAnsi="Tahoma" w:cs="Tahoma"/>
                <w:b/>
                <w:bCs/>
                <w:color w:val="000000" w:themeColor="text1"/>
                <w:lang w:val="en-US"/>
              </w:rPr>
              <w:t>Video</w:t>
            </w:r>
            <w:r w:rsidRPr="00FC6504">
              <w:rPr>
                <w:rFonts w:ascii="Tahoma" w:eastAsia="Tahoma" w:hAnsi="Tahoma" w:cs="Tahoma"/>
                <w:b/>
                <w:bCs/>
                <w:color w:val="000000" w:themeColor="text1"/>
              </w:rPr>
              <w:t xml:space="preserve"> </w:t>
            </w:r>
            <w:r w:rsidRPr="00FC6504">
              <w:rPr>
                <w:rFonts w:ascii="Tahoma" w:eastAsia="Tahoma" w:hAnsi="Tahoma" w:cs="Tahoma"/>
                <w:b/>
                <w:bCs/>
                <w:color w:val="000000" w:themeColor="text1"/>
                <w:lang w:val="en-US"/>
              </w:rPr>
              <w:t>HDMI</w:t>
            </w:r>
            <w:r w:rsidRPr="00FC6504">
              <w:rPr>
                <w:rFonts w:ascii="Tahoma" w:eastAsia="Tahoma" w:hAnsi="Tahoma" w:cs="Tahoma"/>
                <w:b/>
                <w:bCs/>
                <w:color w:val="000000" w:themeColor="text1"/>
              </w:rPr>
              <w:t xml:space="preserve"> σε </w:t>
            </w:r>
            <w:r w:rsidRPr="00FC6504">
              <w:rPr>
                <w:rFonts w:ascii="Tahoma" w:eastAsia="Tahoma" w:hAnsi="Tahoma" w:cs="Tahoma"/>
                <w:b/>
                <w:bCs/>
                <w:color w:val="000000" w:themeColor="text1"/>
                <w:lang w:val="en-US"/>
              </w:rPr>
              <w:t>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9C692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79D33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A959C6" w14:textId="77777777" w:rsidR="003A1F48" w:rsidRPr="00FC6504" w:rsidRDefault="003A1F48" w:rsidP="002E347D">
            <w:pPr>
              <w:widowControl w:val="0"/>
              <w:spacing w:after="0"/>
              <w:rPr>
                <w:rFonts w:eastAsia="Tahoma"/>
                <w:color w:val="000000" w:themeColor="text1"/>
              </w:rPr>
            </w:pPr>
          </w:p>
        </w:tc>
      </w:tr>
      <w:tr w:rsidR="003A1F48" w:rsidRPr="00FC6504" w14:paraId="08EC5EF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2B0CFA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1AE918"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Προδιαγραφές ως ανωτέρω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6D3D1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CDB9D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5EDA60" w14:textId="77777777" w:rsidR="003A1F48" w:rsidRPr="00FC6504" w:rsidRDefault="003A1F48" w:rsidP="002E347D">
            <w:pPr>
              <w:widowControl w:val="0"/>
              <w:spacing w:after="0"/>
              <w:rPr>
                <w:rFonts w:eastAsia="Tahoma"/>
                <w:color w:val="000000" w:themeColor="text1"/>
              </w:rPr>
            </w:pPr>
          </w:p>
        </w:tc>
      </w:tr>
      <w:tr w:rsidR="003A1F48" w:rsidRPr="00FC6504" w14:paraId="0A3837F6"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F048F4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CFAB88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Desktop 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98592AB"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458877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3525FF7" w14:textId="77777777" w:rsidR="003A1F48" w:rsidRPr="00FC6504" w:rsidRDefault="003A1F48" w:rsidP="002E347D">
            <w:pPr>
              <w:widowControl w:val="0"/>
              <w:spacing w:after="0"/>
              <w:rPr>
                <w:rFonts w:eastAsia="Tahoma"/>
                <w:color w:val="000000" w:themeColor="text1"/>
              </w:rPr>
            </w:pPr>
          </w:p>
        </w:tc>
      </w:tr>
      <w:tr w:rsidR="003A1F48" w:rsidRPr="00FC6504" w14:paraId="130AC33B"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9C798C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3E0FC2" w14:textId="2172F51E"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b/>
                <w:bCs/>
                <w:color w:val="000000" w:themeColor="text1"/>
              </w:rPr>
              <w:t>Ένα</w:t>
            </w:r>
            <w:r w:rsidRPr="00FC6504">
              <w:rPr>
                <w:rFonts w:ascii="Tahoma" w:eastAsia="Tahoma" w:hAnsi="Tahoma" w:cs="Tahoma"/>
                <w:b/>
                <w:bCs/>
                <w:color w:val="000000" w:themeColor="text1"/>
                <w:lang w:val="en-US"/>
              </w:rPr>
              <w:t xml:space="preserve"> (1) Desktop PC (</w:t>
            </w:r>
            <w:r w:rsidR="00E83DC7" w:rsidRPr="00FC6504">
              <w:rPr>
                <w:rFonts w:ascii="Tahoma" w:eastAsia="Tahoma" w:hAnsi="Tahoma" w:cs="Tahoma"/>
                <w:b/>
                <w:bCs/>
                <w:color w:val="000000" w:themeColor="text1"/>
                <w:lang w:val="en-US"/>
              </w:rPr>
              <w:t xml:space="preserve">MINI </w:t>
            </w:r>
            <w:r w:rsidRPr="00FC6504">
              <w:rPr>
                <w:rFonts w:ascii="Tahoma" w:eastAsia="Tahoma" w:hAnsi="Tahoma" w:cs="Tahoma"/>
                <w:b/>
                <w:bCs/>
                <w:color w:val="000000" w:themeColor="text1"/>
                <w:lang w:val="en-US"/>
              </w:rPr>
              <w:t>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EF7CE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96750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14EE67" w14:textId="77777777" w:rsidR="003A1F48" w:rsidRPr="00FC6504" w:rsidRDefault="003A1F48" w:rsidP="002E347D">
            <w:pPr>
              <w:widowControl w:val="0"/>
              <w:spacing w:after="0"/>
              <w:rPr>
                <w:rFonts w:eastAsia="Tahoma"/>
                <w:color w:val="000000" w:themeColor="text1"/>
              </w:rPr>
            </w:pPr>
          </w:p>
        </w:tc>
      </w:tr>
      <w:tr w:rsidR="003A1F48" w:rsidRPr="00FC6504" w14:paraId="33DB1DE1"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EF071C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4A5DE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0122A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9A982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CB5726" w14:textId="77777777" w:rsidR="003A1F48" w:rsidRPr="00FC6504" w:rsidRDefault="003A1F48" w:rsidP="002E347D">
            <w:pPr>
              <w:widowControl w:val="0"/>
              <w:spacing w:after="0"/>
              <w:rPr>
                <w:rFonts w:eastAsia="Tahoma"/>
                <w:color w:val="000000" w:themeColor="text1"/>
              </w:rPr>
            </w:pPr>
          </w:p>
        </w:tc>
      </w:tr>
      <w:tr w:rsidR="003A1F48" w:rsidRPr="00FC6504" w14:paraId="1D04F376" w14:textId="77777777" w:rsidTr="007E4A3D">
        <w:trPr>
          <w:trHeight w:val="40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81608B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6.2.3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5A5039"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C43D1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68D03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096217" w14:textId="77777777" w:rsidR="003A1F48" w:rsidRPr="00FC6504" w:rsidRDefault="003A1F48" w:rsidP="002E347D">
            <w:pPr>
              <w:widowControl w:val="0"/>
              <w:spacing w:after="0"/>
              <w:rPr>
                <w:rFonts w:eastAsia="Tahoma"/>
                <w:color w:val="000000" w:themeColor="text1"/>
              </w:rPr>
            </w:pPr>
          </w:p>
        </w:tc>
      </w:tr>
      <w:tr w:rsidR="003A1F48" w:rsidRPr="00FC6504" w14:paraId="05A8FE8C" w14:textId="77777777" w:rsidTr="007E4A3D">
        <w:trPr>
          <w:trHeight w:val="37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1FCA6F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9D6AC8" w14:textId="423CC1E7" w:rsidR="003A1F48" w:rsidRPr="00FC6504" w:rsidRDefault="003A1F48" w:rsidP="002E347D">
            <w:pPr>
              <w:widowControl w:val="0"/>
              <w:spacing w:after="0"/>
              <w:rPr>
                <w:rFonts w:eastAsia="Tahoma"/>
                <w:color w:val="000000" w:themeColor="text1"/>
                <w:lang w:val="en-US"/>
              </w:rPr>
            </w:pPr>
            <w:r w:rsidRPr="00FC6504">
              <w:rPr>
                <w:rFonts w:eastAsia="Tahoma"/>
                <w:color w:val="000000" w:themeColor="text1"/>
                <w:lang w:val="el-GR"/>
              </w:rPr>
              <w:t>Επεξεργαστής</w:t>
            </w:r>
            <w:r w:rsidRPr="00FC6504">
              <w:rPr>
                <w:rFonts w:eastAsia="Tahoma"/>
                <w:color w:val="000000" w:themeColor="text1"/>
                <w:lang w:val="en-US"/>
              </w:rPr>
              <w:t xml:space="preserve"> </w:t>
            </w:r>
            <w:r w:rsidR="004211FE" w:rsidRPr="00FC6504">
              <w:rPr>
                <w:rFonts w:eastAsia="Tahoma"/>
                <w:color w:val="000000" w:themeColor="text1"/>
                <w:lang w:val="en-US"/>
              </w:rPr>
              <w:t>Intel® Core™ i7-14700 (up to 5.4 GHz with Intel® Turbo Boost Technology, 33 MB L3 cache, 20 cores, 28 threads)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163E7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6743D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A20BBD" w14:textId="77777777" w:rsidR="003A1F48" w:rsidRPr="00FC6504" w:rsidRDefault="003A1F48" w:rsidP="002E347D">
            <w:pPr>
              <w:widowControl w:val="0"/>
              <w:spacing w:after="0"/>
              <w:rPr>
                <w:rFonts w:eastAsia="Tahoma"/>
                <w:color w:val="000000" w:themeColor="text1"/>
              </w:rPr>
            </w:pPr>
          </w:p>
        </w:tc>
      </w:tr>
      <w:tr w:rsidR="003A1F48" w:rsidRPr="00FC6504" w14:paraId="4D8DEB38"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F39ECC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6.2.5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3D05FA" w14:textId="75ABE4CD" w:rsidR="003A1F48" w:rsidRPr="00FC6504" w:rsidRDefault="003A1F48" w:rsidP="002E347D">
            <w:pPr>
              <w:widowControl w:val="0"/>
              <w:spacing w:after="0"/>
              <w:rPr>
                <w:rFonts w:eastAsia="Tahoma"/>
                <w:color w:val="000000" w:themeColor="text1"/>
                <w:lang w:val="en-US"/>
              </w:rPr>
            </w:pPr>
            <w:r w:rsidRPr="00FC6504">
              <w:rPr>
                <w:rFonts w:eastAsia="Tahoma"/>
                <w:color w:val="000000" w:themeColor="text1"/>
                <w:lang w:val="el-GR"/>
              </w:rPr>
              <w:t>Γραφικά</w:t>
            </w:r>
            <w:r w:rsidRPr="00FC6504">
              <w:rPr>
                <w:rFonts w:eastAsia="Tahoma"/>
                <w:color w:val="000000" w:themeColor="text1"/>
                <w:lang w:val="en-US"/>
              </w:rPr>
              <w:t xml:space="preserve"> </w:t>
            </w:r>
            <w:r w:rsidR="00FE0BE4" w:rsidRPr="00FC6504">
              <w:rPr>
                <w:rFonts w:eastAsia="Tahoma"/>
                <w:color w:val="000000" w:themeColor="text1"/>
              </w:rPr>
              <w:t>NVIDIA® T400 (4 GB GDDR6 dedicated)</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1B1B7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F88CC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3E6AA4" w14:textId="77777777" w:rsidR="003A1F48" w:rsidRPr="00FC6504" w:rsidRDefault="003A1F48" w:rsidP="002E347D">
            <w:pPr>
              <w:widowControl w:val="0"/>
              <w:spacing w:after="0"/>
              <w:rPr>
                <w:rFonts w:eastAsia="Tahoma"/>
                <w:color w:val="000000" w:themeColor="text1"/>
              </w:rPr>
            </w:pPr>
          </w:p>
        </w:tc>
      </w:tr>
      <w:tr w:rsidR="003A1F48" w:rsidRPr="00FC6504" w14:paraId="4B43510B" w14:textId="77777777" w:rsidTr="007E4A3D">
        <w:trPr>
          <w:trHeight w:val="40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885B4C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7A8691" w14:textId="77777777" w:rsidR="003B61F5" w:rsidRPr="00FC6504" w:rsidRDefault="003A1F48" w:rsidP="003B61F5">
            <w:pPr>
              <w:rPr>
                <w:rFonts w:eastAsia="Tahoma"/>
                <w:color w:val="000000" w:themeColor="text1"/>
                <w:lang w:val="el-GR"/>
              </w:rPr>
            </w:pPr>
            <w:r w:rsidRPr="00FC6504">
              <w:rPr>
                <w:rFonts w:eastAsia="Tahoma"/>
                <w:color w:val="000000" w:themeColor="text1"/>
                <w:lang w:val="el-GR"/>
              </w:rPr>
              <w:t xml:space="preserve">Σκληρός δίσκος </w:t>
            </w:r>
            <w:r w:rsidR="003B61F5" w:rsidRPr="00FC6504">
              <w:rPr>
                <w:rFonts w:eastAsia="Tahoma"/>
                <w:color w:val="000000" w:themeColor="text1"/>
                <w:lang w:val="el-GR"/>
              </w:rPr>
              <w:t>512 GB HP Z Turbo Drive PCIe® NVMe™ TLC M.2 SSD</w:t>
            </w:r>
          </w:p>
          <w:p w14:paraId="1C755D03" w14:textId="5E7587CE" w:rsidR="003A1F48" w:rsidRPr="00FC6504"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7DF55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39B56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F08C4D" w14:textId="77777777" w:rsidR="003A1F48" w:rsidRPr="00FC6504" w:rsidRDefault="003A1F48" w:rsidP="002E347D">
            <w:pPr>
              <w:widowControl w:val="0"/>
              <w:spacing w:after="0"/>
              <w:rPr>
                <w:rFonts w:eastAsia="Tahoma"/>
                <w:color w:val="000000" w:themeColor="text1"/>
              </w:rPr>
            </w:pPr>
          </w:p>
        </w:tc>
      </w:tr>
      <w:tr w:rsidR="003A1F48" w:rsidRPr="00FC6504" w14:paraId="6D582A10"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089029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6.2.7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3439E9" w14:textId="3D76BE3D" w:rsidR="003A1F48" w:rsidRPr="00FC6504" w:rsidRDefault="003A1F48" w:rsidP="002E347D">
            <w:pPr>
              <w:widowControl w:val="0"/>
              <w:spacing w:after="0"/>
              <w:rPr>
                <w:rFonts w:eastAsia="Tahoma"/>
                <w:color w:val="000000" w:themeColor="text1"/>
                <w:lang w:val="en-US"/>
              </w:rPr>
            </w:pPr>
            <w:r w:rsidRPr="00FC6504">
              <w:rPr>
                <w:rFonts w:eastAsia="Tahoma"/>
                <w:color w:val="000000" w:themeColor="text1"/>
                <w:lang w:val="el-GR"/>
              </w:rPr>
              <w:t>Μνήμη</w:t>
            </w:r>
            <w:r w:rsidRPr="00FC6504">
              <w:rPr>
                <w:rFonts w:eastAsia="Tahoma"/>
                <w:color w:val="000000" w:themeColor="text1"/>
                <w:lang w:val="en-US"/>
              </w:rPr>
              <w:t xml:space="preserve"> </w:t>
            </w:r>
            <w:r w:rsidR="008D6E28" w:rsidRPr="00FC6504">
              <w:rPr>
                <w:rFonts w:eastAsia="Tahoma"/>
                <w:color w:val="000000" w:themeColor="text1"/>
                <w:lang w:val="en-US"/>
              </w:rPr>
              <w:t>16 GB DDR5-5600 MT/s (1 x 16 GB)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9E733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B5E69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5BBC6B" w14:textId="77777777" w:rsidR="003A1F48" w:rsidRPr="00FC6504" w:rsidRDefault="003A1F48" w:rsidP="002E347D">
            <w:pPr>
              <w:widowControl w:val="0"/>
              <w:spacing w:after="0"/>
              <w:rPr>
                <w:rFonts w:eastAsia="Tahoma"/>
                <w:color w:val="000000" w:themeColor="text1"/>
              </w:rPr>
            </w:pPr>
          </w:p>
        </w:tc>
      </w:tr>
      <w:tr w:rsidR="003A1F48" w:rsidRPr="00FC6504" w14:paraId="780E5EB6"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A5295C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6.2.8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49F28C"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Θύρες κατ’ ελάχιστον</w:t>
            </w:r>
          </w:p>
          <w:p w14:paraId="18EAE896" w14:textId="77777777" w:rsidR="003A1F48" w:rsidRPr="00FC6504" w:rsidRDefault="003A1F48" w:rsidP="002E347D">
            <w:pPr>
              <w:pStyle w:val="ListParagraph"/>
              <w:spacing w:after="0"/>
              <w:ind w:left="0"/>
              <w:rPr>
                <w:rFonts w:eastAsia="Tahoma"/>
                <w:color w:val="000000" w:themeColor="text1"/>
                <w:lang w:val="el-GR"/>
              </w:rPr>
            </w:pPr>
            <w:r w:rsidRPr="00FC6504">
              <w:rPr>
                <w:rFonts w:eastAsia="Tahoma"/>
                <w:color w:val="000000" w:themeColor="text1"/>
                <w:lang w:val="el-GR"/>
              </w:rPr>
              <w:t>4 USB SS Type-A</w:t>
            </w:r>
          </w:p>
          <w:p w14:paraId="06E9828F" w14:textId="77777777" w:rsidR="003A1F48" w:rsidRPr="00FC6504" w:rsidRDefault="003A1F48" w:rsidP="002E347D">
            <w:pPr>
              <w:pStyle w:val="ListParagraph"/>
              <w:spacing w:after="0"/>
              <w:ind w:left="0"/>
              <w:rPr>
                <w:rFonts w:eastAsia="Tahoma"/>
                <w:color w:val="000000" w:themeColor="text1"/>
              </w:rPr>
            </w:pPr>
            <w:r w:rsidRPr="00FC6504">
              <w:rPr>
                <w:rFonts w:eastAsia="Tahoma"/>
                <w:color w:val="000000" w:themeColor="text1"/>
                <w:lang w:val="en-US"/>
              </w:rPr>
              <w:t>1 USB-C SS</w:t>
            </w:r>
          </w:p>
          <w:p w14:paraId="4742670A" w14:textId="77777777" w:rsidR="003A1F48" w:rsidRPr="00FC6504" w:rsidRDefault="003A1F48" w:rsidP="002E347D">
            <w:pPr>
              <w:pStyle w:val="ListParagraph"/>
              <w:spacing w:after="0"/>
              <w:ind w:left="0"/>
              <w:rPr>
                <w:rFonts w:eastAsia="Tahoma"/>
                <w:color w:val="000000" w:themeColor="text1"/>
              </w:rPr>
            </w:pPr>
            <w:r w:rsidRPr="00FC6504">
              <w:rPr>
                <w:rFonts w:eastAsia="Tahoma"/>
                <w:color w:val="000000" w:themeColor="text1"/>
                <w:lang w:val="en-US"/>
              </w:rPr>
              <w:t>1 HDMI 2.1</w:t>
            </w:r>
          </w:p>
          <w:p w14:paraId="5977C239" w14:textId="77777777" w:rsidR="003A1F48" w:rsidRPr="00FC6504" w:rsidRDefault="003A1F48" w:rsidP="002E347D">
            <w:pPr>
              <w:pStyle w:val="ListParagraph"/>
              <w:spacing w:after="0"/>
              <w:ind w:left="0"/>
              <w:rPr>
                <w:rFonts w:eastAsia="Tahoma"/>
                <w:color w:val="000000" w:themeColor="text1"/>
              </w:rPr>
            </w:pPr>
            <w:r w:rsidRPr="00FC6504">
              <w:rPr>
                <w:rFonts w:eastAsia="Tahoma"/>
                <w:color w:val="000000" w:themeColor="text1"/>
                <w:lang w:val="en-US"/>
              </w:rPr>
              <w:t>2 DP 1.4</w:t>
            </w:r>
          </w:p>
          <w:p w14:paraId="6262EB82" w14:textId="77777777" w:rsidR="003A1F48" w:rsidRPr="00FC6504" w:rsidRDefault="003A1F48" w:rsidP="002E347D">
            <w:pPr>
              <w:pStyle w:val="ListParagraph"/>
              <w:widowControl w:val="0"/>
              <w:spacing w:after="0"/>
              <w:ind w:left="0"/>
              <w:rPr>
                <w:rFonts w:eastAsia="Tahoma"/>
                <w:color w:val="000000" w:themeColor="text1"/>
                <w:lang w:val="el-GR"/>
              </w:rPr>
            </w:pPr>
            <w:r w:rsidRPr="00FC6504">
              <w:rPr>
                <w:rFonts w:eastAsia="Tahoma"/>
                <w:color w:val="000000" w:themeColor="text1"/>
                <w:lang w:val="el-GR"/>
              </w:rPr>
              <w:t>1 Universal Audio</w:t>
            </w:r>
          </w:p>
          <w:p w14:paraId="07F1BC2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 RJ-45</w:t>
            </w:r>
          </w:p>
          <w:p w14:paraId="5FCC33E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3xmi</w:t>
            </w:r>
            <w:r w:rsidRPr="00FC6504">
              <w:rPr>
                <w:rFonts w:ascii="Tahoma" w:eastAsia="Tahoma" w:hAnsi="Tahoma" w:cs="Tahoma"/>
                <w:color w:val="000000" w:themeColor="text1"/>
                <w:lang w:val="en-US"/>
              </w:rPr>
              <w:t>ni</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DP</w:t>
            </w:r>
            <w:r w:rsidRPr="00FC6504">
              <w:rPr>
                <w:rFonts w:ascii="Tahoma" w:eastAsia="Tahoma" w:hAnsi="Tahoma" w:cs="Tahoma"/>
                <w:color w:val="000000" w:themeColor="text1"/>
              </w:rPr>
              <w:t xml:space="preserve"> Κατ’ ελάχιστον από την κάρτα γραφικών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EF276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C7DDD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96036E" w14:textId="77777777" w:rsidR="003A1F48" w:rsidRPr="00FC6504" w:rsidRDefault="003A1F48" w:rsidP="002E347D">
            <w:pPr>
              <w:widowControl w:val="0"/>
              <w:spacing w:after="0"/>
              <w:rPr>
                <w:rFonts w:eastAsia="Tahoma"/>
                <w:color w:val="000000" w:themeColor="text1"/>
              </w:rPr>
            </w:pPr>
          </w:p>
        </w:tc>
      </w:tr>
      <w:tr w:rsidR="003A1F48" w:rsidRPr="00FC6504" w14:paraId="06B49DC0" w14:textId="77777777" w:rsidTr="007E4A3D">
        <w:trPr>
          <w:trHeight w:val="24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A545E7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6.2.9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B88F8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περιλαμβάνει πληκτρολόγιο &amp; ποντίκι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675D3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70479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787886" w14:textId="77777777" w:rsidR="003A1F48" w:rsidRPr="00FC6504" w:rsidRDefault="003A1F48" w:rsidP="002E347D">
            <w:pPr>
              <w:widowControl w:val="0"/>
              <w:spacing w:after="0"/>
              <w:rPr>
                <w:rFonts w:eastAsia="Tahoma"/>
                <w:color w:val="000000" w:themeColor="text1"/>
              </w:rPr>
            </w:pPr>
          </w:p>
        </w:tc>
      </w:tr>
      <w:tr w:rsidR="003A1F48" w:rsidRPr="00FC6504" w14:paraId="33602E06" w14:textId="77777777" w:rsidTr="007E4A3D">
        <w:trPr>
          <w:trHeight w:val="43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A1485F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0647646" w14:textId="5F8FC97E"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91A4CF3"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106C0D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B220681" w14:textId="77777777" w:rsidR="003A1F48" w:rsidRPr="00FC6504" w:rsidRDefault="003A1F48" w:rsidP="002E347D">
            <w:pPr>
              <w:widowControl w:val="0"/>
              <w:spacing w:after="0"/>
              <w:rPr>
                <w:rFonts w:eastAsia="Tahoma"/>
                <w:color w:val="000000" w:themeColor="text1"/>
              </w:rPr>
            </w:pPr>
          </w:p>
        </w:tc>
      </w:tr>
      <w:tr w:rsidR="003A1F48" w:rsidRPr="00FC6504" w14:paraId="0D92B59A"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BD267A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DE8852" w14:textId="77777777" w:rsidR="003A1F48" w:rsidRPr="00FC6504" w:rsidRDefault="003A1F48" w:rsidP="002E347D">
            <w:pPr>
              <w:widowControl w:val="0"/>
              <w:spacing w:after="0"/>
              <w:rPr>
                <w:rFonts w:eastAsia="Tahoma"/>
                <w:color w:val="000000" w:themeColor="text1"/>
              </w:rPr>
            </w:pPr>
            <w:r w:rsidRPr="00FC6504">
              <w:rPr>
                <w:rFonts w:eastAsia="Tahoma"/>
                <w:b/>
                <w:bCs/>
                <w:color w:val="000000" w:themeColor="text1"/>
                <w:lang w:val="el-GR"/>
              </w:rPr>
              <w:t>Μία (1) 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207CC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604AC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2124EF" w14:textId="77777777" w:rsidR="003A1F48" w:rsidRPr="00FC6504" w:rsidRDefault="003A1F48" w:rsidP="002E347D">
            <w:pPr>
              <w:widowControl w:val="0"/>
              <w:spacing w:after="0"/>
              <w:rPr>
                <w:rFonts w:eastAsia="Tahoma"/>
                <w:color w:val="000000" w:themeColor="text1"/>
              </w:rPr>
            </w:pPr>
          </w:p>
        </w:tc>
      </w:tr>
      <w:tr w:rsidR="003A1F48" w:rsidRPr="00FC6504" w14:paraId="1394F429"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04D811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5DB594"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0BDC6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1291D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71B0B5" w14:textId="77777777" w:rsidR="003A1F48" w:rsidRPr="00FC6504" w:rsidRDefault="003A1F48" w:rsidP="002E347D">
            <w:pPr>
              <w:widowControl w:val="0"/>
              <w:spacing w:after="0"/>
              <w:rPr>
                <w:rFonts w:eastAsia="Tahoma"/>
                <w:color w:val="000000" w:themeColor="text1"/>
              </w:rPr>
            </w:pPr>
          </w:p>
        </w:tc>
      </w:tr>
      <w:tr w:rsidR="003A1F48" w:rsidRPr="00FC6504" w14:paraId="598F2DF1"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4678BA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657FCE"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E4B82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79CAD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66B089" w14:textId="77777777" w:rsidR="003A1F48" w:rsidRPr="00FC6504" w:rsidRDefault="003A1F48" w:rsidP="002E347D">
            <w:pPr>
              <w:widowControl w:val="0"/>
              <w:spacing w:after="0"/>
              <w:rPr>
                <w:rFonts w:eastAsia="Tahoma"/>
                <w:color w:val="000000" w:themeColor="text1"/>
              </w:rPr>
            </w:pPr>
          </w:p>
        </w:tc>
      </w:tr>
      <w:tr w:rsidR="003A1F48" w:rsidRPr="00FC6504" w14:paraId="389A56D4" w14:textId="77777777" w:rsidTr="007E4A3D">
        <w:trPr>
          <w:trHeight w:val="3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4E25CE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12E86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Διαγώνιος ≥ 23.8"</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6A932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9B3F6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DCAB08" w14:textId="77777777" w:rsidR="003A1F48" w:rsidRPr="00FC6504" w:rsidRDefault="003A1F48" w:rsidP="002E347D">
            <w:pPr>
              <w:widowControl w:val="0"/>
              <w:spacing w:after="0"/>
              <w:rPr>
                <w:rFonts w:eastAsia="Tahoma"/>
                <w:color w:val="000000" w:themeColor="text1"/>
              </w:rPr>
            </w:pPr>
          </w:p>
        </w:tc>
      </w:tr>
      <w:tr w:rsidR="003A1F48" w:rsidRPr="00FC6504" w14:paraId="690F9C85" w14:textId="77777777" w:rsidTr="007E4A3D">
        <w:trPr>
          <w:trHeight w:val="12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401E5D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DB7FB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Ανάλυση ≥ 1920x1080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BF46B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083C3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FAAEC5" w14:textId="77777777" w:rsidR="003A1F48" w:rsidRPr="00FC6504" w:rsidRDefault="003A1F48" w:rsidP="002E347D">
            <w:pPr>
              <w:widowControl w:val="0"/>
              <w:spacing w:after="0"/>
              <w:rPr>
                <w:rFonts w:eastAsia="Tahoma"/>
                <w:color w:val="000000" w:themeColor="text1"/>
              </w:rPr>
            </w:pPr>
          </w:p>
        </w:tc>
      </w:tr>
      <w:tr w:rsidR="003A1F48" w:rsidRPr="00FC6504" w14:paraId="43786E13" w14:textId="77777777" w:rsidTr="007E4A3D">
        <w:trPr>
          <w:trHeight w:val="21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6F49C2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17EF2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Αντίθεση ≥ 1000 :1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3E29E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DA0CA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247A65" w14:textId="77777777" w:rsidR="003A1F48" w:rsidRPr="00FC6504" w:rsidRDefault="003A1F48" w:rsidP="002E347D">
            <w:pPr>
              <w:widowControl w:val="0"/>
              <w:spacing w:after="0"/>
              <w:rPr>
                <w:rFonts w:eastAsia="Tahoma"/>
                <w:color w:val="000000" w:themeColor="text1"/>
              </w:rPr>
            </w:pPr>
          </w:p>
        </w:tc>
      </w:tr>
      <w:tr w:rsidR="003A1F48" w:rsidRPr="00FC6504" w14:paraId="1EC1D4F6"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E23B2A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88C1A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In-Plane switching Panel Technology IPS)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78E9C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AD11D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91644F" w14:textId="77777777" w:rsidR="003A1F48" w:rsidRPr="00FC6504" w:rsidRDefault="003A1F48" w:rsidP="002E347D">
            <w:pPr>
              <w:widowControl w:val="0"/>
              <w:spacing w:after="0"/>
              <w:rPr>
                <w:rFonts w:eastAsia="Tahoma"/>
                <w:color w:val="000000" w:themeColor="text1"/>
              </w:rPr>
            </w:pPr>
          </w:p>
        </w:tc>
      </w:tr>
      <w:tr w:rsidR="003A1F48" w:rsidRPr="00FC6504" w14:paraId="4A913DEC" w14:textId="77777777" w:rsidTr="007E4A3D">
        <w:trPr>
          <w:trHeight w:val="13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D13A5E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D16DA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Φωτεινότητα ≥ 250nits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68A9D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484E7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F7B96C" w14:textId="77777777" w:rsidR="003A1F48" w:rsidRPr="00FC6504" w:rsidRDefault="003A1F48" w:rsidP="002E347D">
            <w:pPr>
              <w:widowControl w:val="0"/>
              <w:spacing w:after="0"/>
              <w:rPr>
                <w:rFonts w:eastAsia="Tahoma"/>
                <w:color w:val="000000" w:themeColor="text1"/>
              </w:rPr>
            </w:pPr>
          </w:p>
        </w:tc>
      </w:tr>
      <w:tr w:rsidR="003A1F48" w:rsidRPr="00FC6504" w14:paraId="40B3DBB9" w14:textId="77777777" w:rsidTr="007E4A3D">
        <w:trPr>
          <w:trHeight w:val="22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10170D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527D0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Χρόνος Απόκρισης ≥ 5ms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92A99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7FF29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8B9A87" w14:textId="77777777" w:rsidR="003A1F48" w:rsidRPr="00FC6504" w:rsidRDefault="003A1F48" w:rsidP="002E347D">
            <w:pPr>
              <w:widowControl w:val="0"/>
              <w:spacing w:after="0"/>
              <w:rPr>
                <w:rFonts w:eastAsia="Tahoma"/>
                <w:color w:val="000000" w:themeColor="text1"/>
              </w:rPr>
            </w:pPr>
          </w:p>
        </w:tc>
      </w:tr>
      <w:tr w:rsidR="003A1F48" w:rsidRPr="00FC6504" w14:paraId="60E1AB85"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F01284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72A44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Λόγος πλευρών 16:9</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15F18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DF432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20D03E" w14:textId="77777777" w:rsidR="003A1F48" w:rsidRPr="00FC6504" w:rsidRDefault="003A1F48" w:rsidP="002E347D">
            <w:pPr>
              <w:widowControl w:val="0"/>
              <w:spacing w:after="0"/>
              <w:rPr>
                <w:rFonts w:eastAsia="Tahoma"/>
                <w:color w:val="000000" w:themeColor="text1"/>
              </w:rPr>
            </w:pPr>
          </w:p>
        </w:tc>
      </w:tr>
      <w:tr w:rsidR="003A1F48" w:rsidRPr="00FC6504" w14:paraId="1929A31B"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C7DF4B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2203CC"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Γωνία θέασης ≥ 178</w:t>
            </w:r>
            <w:r w:rsidRPr="00FC6504">
              <w:rPr>
                <w:rFonts w:eastAsia="Tahoma"/>
                <w:color w:val="000000" w:themeColor="text1"/>
                <w:vertAlign w:val="superscript"/>
                <w:lang w:val="el-GR"/>
              </w:rPr>
              <w:t>ο</w:t>
            </w:r>
            <w:r w:rsidRPr="00FC6504">
              <w:rPr>
                <w:rFonts w:eastAsia="Tahoma"/>
                <w:color w:val="000000" w:themeColor="text1"/>
                <w:lang w:val="el-GR"/>
              </w:rPr>
              <w:t xml:space="preserve"> οριζόντια &amp; κάθετα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F8717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26B41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D76425" w14:textId="77777777" w:rsidR="003A1F48" w:rsidRPr="00FC6504" w:rsidRDefault="003A1F48" w:rsidP="002E347D">
            <w:pPr>
              <w:widowControl w:val="0"/>
              <w:spacing w:after="0"/>
              <w:rPr>
                <w:rFonts w:eastAsia="Tahoma"/>
                <w:color w:val="000000" w:themeColor="text1"/>
              </w:rPr>
            </w:pPr>
          </w:p>
        </w:tc>
      </w:tr>
      <w:tr w:rsidR="003A1F48" w:rsidRPr="00FC6504" w14:paraId="3C106479"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D62F71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6</w:t>
            </w:r>
            <w:r w:rsidRPr="00FC6504">
              <w:rPr>
                <w:rFonts w:ascii="Tahoma" w:eastAsia="Tahoma" w:hAnsi="Tahoma" w:cs="Tahoma"/>
                <w:color w:val="000000" w:themeColor="text1"/>
              </w:rPr>
              <w:t>.3.12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AEBEC6"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Τύπος Σύνδεσης:</w:t>
            </w:r>
          </w:p>
          <w:p w14:paraId="32D95E10" w14:textId="77777777" w:rsidR="003A1F48" w:rsidRPr="00FC6504" w:rsidRDefault="003A1F48" w:rsidP="002E347D">
            <w:pPr>
              <w:pStyle w:val="ListParagraph"/>
              <w:widowControl w:val="0"/>
              <w:spacing w:after="0"/>
              <w:ind w:left="0"/>
              <w:rPr>
                <w:rFonts w:eastAsia="Tahoma"/>
                <w:color w:val="000000" w:themeColor="text1"/>
                <w:lang w:val="el-GR"/>
              </w:rPr>
            </w:pPr>
            <w:r w:rsidRPr="00FC6504">
              <w:rPr>
                <w:rFonts w:eastAsia="Tahoma"/>
                <w:color w:val="000000" w:themeColor="text1"/>
                <w:lang w:val="el-GR"/>
              </w:rPr>
              <w:t>1 x HDMI 1.4</w:t>
            </w:r>
          </w:p>
          <w:p w14:paraId="57FA6520" w14:textId="77777777" w:rsidR="003A1F48" w:rsidRPr="00FC6504" w:rsidRDefault="003A1F48" w:rsidP="002E347D">
            <w:pPr>
              <w:pStyle w:val="ListParagraph"/>
              <w:widowControl w:val="0"/>
              <w:spacing w:after="0"/>
              <w:ind w:left="0"/>
              <w:rPr>
                <w:rFonts w:eastAsia="Tahoma"/>
                <w:color w:val="000000" w:themeColor="text1"/>
                <w:lang w:val="el-GR"/>
              </w:rPr>
            </w:pPr>
            <w:r w:rsidRPr="00FC6504">
              <w:rPr>
                <w:rFonts w:eastAsia="Tahoma"/>
                <w:color w:val="000000" w:themeColor="text1"/>
                <w:lang w:val="el-GR"/>
              </w:rPr>
              <w:t>1 x DP 1.2</w:t>
            </w:r>
          </w:p>
          <w:p w14:paraId="3C066A3F" w14:textId="77777777" w:rsidR="003A1F48" w:rsidRPr="00FC6504" w:rsidRDefault="003A1F48" w:rsidP="002E347D">
            <w:pPr>
              <w:pStyle w:val="ListParagraph"/>
              <w:widowControl w:val="0"/>
              <w:spacing w:after="0"/>
              <w:ind w:left="0"/>
              <w:rPr>
                <w:rFonts w:eastAsia="Tahoma"/>
                <w:color w:val="000000" w:themeColor="text1"/>
              </w:rPr>
            </w:pPr>
            <w:r w:rsidRPr="00FC6504">
              <w:rPr>
                <w:rFonts w:eastAsia="Tahoma"/>
                <w:color w:val="000000" w:themeColor="text1"/>
                <w:lang w:val="en-US"/>
              </w:rPr>
              <w:t>4 x SS USB-</w:t>
            </w:r>
            <w:r w:rsidRPr="00FC6504">
              <w:rPr>
                <w:rFonts w:eastAsia="Tahoma"/>
                <w:color w:val="000000" w:themeColor="text1"/>
                <w:lang w:val="el-GR"/>
              </w:rPr>
              <w:t>Α</w:t>
            </w:r>
          </w:p>
          <w:p w14:paraId="5D26C2C2" w14:textId="77777777" w:rsidR="003A1F48" w:rsidRPr="00FC6504" w:rsidRDefault="003A1F48" w:rsidP="002E347D">
            <w:pPr>
              <w:pStyle w:val="ListParagraph"/>
              <w:widowControl w:val="0"/>
              <w:spacing w:after="0"/>
              <w:ind w:left="0"/>
              <w:rPr>
                <w:rFonts w:eastAsia="Tahoma"/>
                <w:color w:val="000000" w:themeColor="text1"/>
              </w:rPr>
            </w:pPr>
            <w:r w:rsidRPr="00FC6504">
              <w:rPr>
                <w:rFonts w:eastAsia="Tahoma"/>
                <w:color w:val="000000" w:themeColor="text1"/>
                <w:lang w:val="en-US"/>
              </w:rPr>
              <w:t>1 x USB-</w:t>
            </w:r>
            <w:r w:rsidRPr="00FC6504">
              <w:rPr>
                <w:rFonts w:eastAsia="Tahoma"/>
                <w:color w:val="000000" w:themeColor="text1"/>
                <w:lang w:val="el-GR"/>
              </w:rPr>
              <w:t>Β</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0A7E7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A1997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88E044" w14:textId="77777777" w:rsidR="003A1F48" w:rsidRPr="00FC6504" w:rsidRDefault="003A1F48" w:rsidP="002E347D">
            <w:pPr>
              <w:widowControl w:val="0"/>
              <w:spacing w:after="0"/>
              <w:rPr>
                <w:rFonts w:eastAsia="Tahoma"/>
                <w:color w:val="000000" w:themeColor="text1"/>
              </w:rPr>
            </w:pPr>
          </w:p>
        </w:tc>
      </w:tr>
      <w:tr w:rsidR="003A1F48" w:rsidRPr="00FC6504" w14:paraId="7AEAFD3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BEB52A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DCE51DD" w14:textId="2A31CB1B"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Σύστημα</w:t>
            </w:r>
            <w:r w:rsidRPr="00FC6504">
              <w:rPr>
                <w:rFonts w:ascii="Tahoma" w:eastAsia="Tahoma" w:hAnsi="Tahoma" w:cs="Tahoma"/>
                <w:color w:val="000000" w:themeColor="text1"/>
                <w:lang w:val="en-US"/>
              </w:rPr>
              <w:t xml:space="preserve">  presentation switcher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F2787E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A95125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3EE6023" w14:textId="77777777" w:rsidR="003A1F48" w:rsidRPr="00FC6504" w:rsidRDefault="003A1F48" w:rsidP="002E347D">
            <w:pPr>
              <w:widowControl w:val="0"/>
              <w:spacing w:after="0"/>
              <w:rPr>
                <w:rFonts w:eastAsia="Tahoma"/>
                <w:color w:val="000000" w:themeColor="text1"/>
              </w:rPr>
            </w:pPr>
          </w:p>
        </w:tc>
      </w:tr>
      <w:tr w:rsidR="003A1F48" w:rsidRPr="00FC6504" w14:paraId="2F8537B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400693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D22F96"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b/>
                <w:bCs/>
                <w:color w:val="000000" w:themeColor="text1"/>
              </w:rPr>
              <w:t xml:space="preserve">Ένα (1) Σύστημα </w:t>
            </w:r>
            <w:r w:rsidRPr="00FC6504">
              <w:rPr>
                <w:rFonts w:ascii="Tahoma" w:eastAsia="Tahoma" w:hAnsi="Tahoma" w:cs="Tahoma"/>
                <w:b/>
                <w:bCs/>
                <w:color w:val="000000" w:themeColor="text1"/>
                <w:lang w:val="en-US"/>
              </w:rPr>
              <w:t> presentation</w:t>
            </w:r>
            <w:r w:rsidRPr="00FC6504">
              <w:rPr>
                <w:rFonts w:ascii="Tahoma" w:eastAsia="Tahoma" w:hAnsi="Tahoma" w:cs="Tahoma"/>
                <w:b/>
                <w:bCs/>
                <w:color w:val="000000" w:themeColor="text1"/>
              </w:rPr>
              <w:t xml:space="preserve"> </w:t>
            </w:r>
            <w:r w:rsidRPr="00FC6504">
              <w:rPr>
                <w:rFonts w:ascii="Tahoma" w:eastAsia="Tahoma" w:hAnsi="Tahoma" w:cs="Tahoma"/>
                <w:b/>
                <w:bCs/>
                <w:color w:val="000000" w:themeColor="text1"/>
                <w:lang w:val="en-US"/>
              </w:rPr>
              <w:t>switcher</w:t>
            </w:r>
            <w:r w:rsidRPr="00FC6504">
              <w:rPr>
                <w:rFonts w:ascii="Tahoma" w:eastAsia="Tahoma" w:hAnsi="Tahoma" w:cs="Tahoma"/>
                <w:b/>
                <w:bCs/>
                <w:color w:val="000000" w:themeColor="text1"/>
              </w:rPr>
              <w:t xml:space="preserve"> με δυνατότητα 4K</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7872F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DE858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B48CAA" w14:textId="77777777" w:rsidR="003A1F48" w:rsidRPr="00FC6504" w:rsidRDefault="003A1F48" w:rsidP="002E347D">
            <w:pPr>
              <w:widowControl w:val="0"/>
              <w:spacing w:after="0"/>
              <w:rPr>
                <w:rFonts w:eastAsia="Tahoma"/>
                <w:color w:val="000000" w:themeColor="text1"/>
              </w:rPr>
            </w:pPr>
          </w:p>
        </w:tc>
      </w:tr>
      <w:tr w:rsidR="003A1F48" w:rsidRPr="00FC6504" w14:paraId="19BF0ED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4B6444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7.1.2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668D31"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43877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B1957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BF9B8B" w14:textId="77777777" w:rsidR="003A1F48" w:rsidRPr="00FC6504" w:rsidRDefault="003A1F48" w:rsidP="002E347D">
            <w:pPr>
              <w:widowControl w:val="0"/>
              <w:spacing w:after="0"/>
              <w:rPr>
                <w:rFonts w:eastAsia="Tahoma"/>
                <w:color w:val="000000" w:themeColor="text1"/>
              </w:rPr>
            </w:pPr>
          </w:p>
        </w:tc>
      </w:tr>
      <w:tr w:rsidR="003A1F48" w:rsidRPr="00FC6504" w14:paraId="03F549C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1AA3FA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58BDD1"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76ADB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F3984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24CDBB" w14:textId="77777777" w:rsidR="003A1F48" w:rsidRPr="00FC6504" w:rsidRDefault="003A1F48" w:rsidP="002E347D">
            <w:pPr>
              <w:widowControl w:val="0"/>
              <w:spacing w:after="0"/>
              <w:rPr>
                <w:rFonts w:eastAsia="Tahoma"/>
                <w:color w:val="000000" w:themeColor="text1"/>
              </w:rPr>
            </w:pPr>
          </w:p>
        </w:tc>
      </w:tr>
      <w:tr w:rsidR="003A1F48" w:rsidRPr="00FC6504" w14:paraId="28DDC4F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41C8F7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B8B435"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xml:space="preserve"> 2x outputs up to 4K60 or 4x outputs up to 4K30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E5FEF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74106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A6B0EA" w14:textId="77777777" w:rsidR="003A1F48" w:rsidRPr="00FC6504" w:rsidRDefault="003A1F48" w:rsidP="002E347D">
            <w:pPr>
              <w:widowControl w:val="0"/>
              <w:spacing w:after="0"/>
              <w:rPr>
                <w:rFonts w:eastAsia="Tahoma"/>
                <w:color w:val="000000" w:themeColor="text1"/>
              </w:rPr>
            </w:pPr>
          </w:p>
        </w:tc>
      </w:tr>
      <w:tr w:rsidR="003A1F48" w:rsidRPr="00FC6504" w14:paraId="265F8A5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EDA2E4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2DCE2D"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xml:space="preserve"> Video inputs 6x HDMI 2.0 connectors 2x 12G-SDI connectors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4B8EA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ABA11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509B37" w14:textId="77777777" w:rsidR="003A1F48" w:rsidRPr="00FC6504" w:rsidRDefault="003A1F48" w:rsidP="002E347D">
            <w:pPr>
              <w:widowControl w:val="0"/>
              <w:spacing w:after="0"/>
              <w:rPr>
                <w:rFonts w:eastAsia="Tahoma"/>
                <w:color w:val="000000" w:themeColor="text1"/>
              </w:rPr>
            </w:pPr>
          </w:p>
        </w:tc>
      </w:tr>
      <w:tr w:rsidR="003A1F48" w:rsidRPr="00FC6504" w14:paraId="16347BF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A4ADAA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B361EE" w14:textId="77777777" w:rsidR="003A1F48" w:rsidRPr="00FC6504" w:rsidRDefault="003A1F48" w:rsidP="002E347D">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xml:space="preserve"> Video outputs Audio 4x HDMI 2.0 connectors 4x 12G-SDI connectors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C0CDD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A4830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443F13" w14:textId="77777777" w:rsidR="003A1F48" w:rsidRPr="00FC6504" w:rsidRDefault="003A1F48" w:rsidP="002E347D">
            <w:pPr>
              <w:widowControl w:val="0"/>
              <w:spacing w:after="0"/>
              <w:rPr>
                <w:rFonts w:eastAsia="Tahoma"/>
                <w:color w:val="000000" w:themeColor="text1"/>
              </w:rPr>
            </w:pPr>
          </w:p>
        </w:tc>
      </w:tr>
      <w:tr w:rsidR="003A1F48" w:rsidRPr="00FC6504" w14:paraId="63C022D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684982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CF1AAA"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υποστηρίζει</w:t>
            </w:r>
            <w:r w:rsidRPr="00FC6504">
              <w:rPr>
                <w:rFonts w:ascii="Tahoma" w:eastAsia="Tahoma" w:hAnsi="Tahoma" w:cs="Tahoma"/>
                <w:color w:val="000000" w:themeColor="text1"/>
                <w:lang w:val="en-US"/>
              </w:rPr>
              <w:t xml:space="preserve"> 1 mixer per PGM output 1x UHD@60 output with user definable layouts consisting of inputs plus PVW and PGM for each screen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3ED2A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2379C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029FFB" w14:textId="77777777" w:rsidR="003A1F48" w:rsidRPr="00FC6504" w:rsidRDefault="003A1F48" w:rsidP="002E347D">
            <w:pPr>
              <w:widowControl w:val="0"/>
              <w:spacing w:after="0"/>
              <w:rPr>
                <w:rFonts w:eastAsia="Tahoma"/>
                <w:color w:val="000000" w:themeColor="text1"/>
              </w:rPr>
            </w:pPr>
          </w:p>
        </w:tc>
      </w:tr>
      <w:tr w:rsidR="003A1F48" w:rsidRPr="00FC6504" w14:paraId="75CFA31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D0691D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14B95E"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δέχεται</w:t>
            </w:r>
            <w:r w:rsidRPr="00FC6504">
              <w:rPr>
                <w:rFonts w:ascii="Tahoma" w:eastAsia="Tahoma" w:hAnsi="Tahoma" w:cs="Tahoma"/>
                <w:color w:val="000000" w:themeColor="text1"/>
                <w:lang w:val="en-US"/>
              </w:rPr>
              <w:t xml:space="preserve"> Option card slot for other video connector types and/or Dante audio</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183F1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38229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935277" w14:textId="77777777" w:rsidR="003A1F48" w:rsidRPr="00FC6504" w:rsidRDefault="003A1F48" w:rsidP="002E347D">
            <w:pPr>
              <w:widowControl w:val="0"/>
              <w:spacing w:after="0"/>
              <w:rPr>
                <w:rFonts w:eastAsia="Tahoma"/>
                <w:color w:val="000000" w:themeColor="text1"/>
              </w:rPr>
            </w:pPr>
          </w:p>
        </w:tc>
      </w:tr>
      <w:tr w:rsidR="003A1F48" w:rsidRPr="00FC6504" w14:paraId="3CE8690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9B110A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D8F2B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υποστηρίζει HDCP 1.x and 2.2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E54A9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6AC44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F93162" w14:textId="77777777" w:rsidR="003A1F48" w:rsidRPr="00FC6504" w:rsidRDefault="003A1F48" w:rsidP="002E347D">
            <w:pPr>
              <w:widowControl w:val="0"/>
              <w:spacing w:after="0"/>
              <w:rPr>
                <w:rFonts w:eastAsia="Tahoma"/>
                <w:color w:val="000000" w:themeColor="text1"/>
              </w:rPr>
            </w:pPr>
          </w:p>
        </w:tc>
      </w:tr>
      <w:tr w:rsidR="003A1F48" w:rsidRPr="00FC6504" w14:paraId="23EA42B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B11DEA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7.1.10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976D7B"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υποστηρίζει</w:t>
            </w:r>
            <w:r w:rsidRPr="00FC6504">
              <w:rPr>
                <w:rFonts w:ascii="Tahoma" w:eastAsia="Tahoma" w:hAnsi="Tahoma" w:cs="Tahoma"/>
                <w:color w:val="000000" w:themeColor="text1"/>
                <w:lang w:val="en-US"/>
              </w:rPr>
              <w:t xml:space="preserve"> Control</w:t>
            </w:r>
          </w:p>
          <w:p w14:paraId="474FE618" w14:textId="77777777" w:rsidR="003A1F48" w:rsidRPr="00FC6504" w:rsidRDefault="003A1F48" w:rsidP="002E347D">
            <w:pPr>
              <w:pStyle w:val="ListParagraph"/>
              <w:shd w:val="clear" w:color="auto" w:fill="FFFFFF" w:themeFill="background1"/>
              <w:spacing w:after="0"/>
              <w:ind w:left="0"/>
              <w:rPr>
                <w:rFonts w:eastAsia="Tahoma"/>
                <w:color w:val="000000" w:themeColor="text1"/>
              </w:rPr>
            </w:pPr>
            <w:r w:rsidRPr="00FC6504">
              <w:rPr>
                <w:rFonts w:eastAsia="Tahoma"/>
                <w:color w:val="000000" w:themeColor="text1"/>
                <w:lang w:val="en-US"/>
              </w:rPr>
              <w:t>Front panel mappable buttons</w:t>
            </w:r>
          </w:p>
          <w:p w14:paraId="5F3AFB76" w14:textId="77777777" w:rsidR="003A1F48" w:rsidRPr="00FC6504" w:rsidRDefault="003A1F48" w:rsidP="002E347D">
            <w:pPr>
              <w:pStyle w:val="ListParagraph"/>
              <w:shd w:val="clear" w:color="auto" w:fill="FFFFFF" w:themeFill="background1"/>
              <w:spacing w:after="0"/>
              <w:ind w:left="0"/>
              <w:rPr>
                <w:rFonts w:eastAsia="Tahoma"/>
                <w:color w:val="000000" w:themeColor="text1"/>
              </w:rPr>
            </w:pPr>
            <w:r w:rsidRPr="00FC6504">
              <w:rPr>
                <w:rFonts w:eastAsia="Tahoma"/>
                <w:color w:val="000000" w:themeColor="text1"/>
                <w:lang w:val="en-US"/>
              </w:rPr>
              <w:t>screen management software for PC or MAC</w:t>
            </w:r>
          </w:p>
          <w:p w14:paraId="74CDC86A" w14:textId="77777777" w:rsidR="003A1F48" w:rsidRPr="00FC6504" w:rsidRDefault="003A1F48" w:rsidP="002E347D">
            <w:pPr>
              <w:pStyle w:val="ListParagraph"/>
              <w:shd w:val="clear" w:color="auto" w:fill="FFFFFF" w:themeFill="background1"/>
              <w:spacing w:after="0"/>
              <w:ind w:left="0"/>
              <w:rPr>
                <w:rFonts w:eastAsia="Tahoma"/>
                <w:color w:val="000000" w:themeColor="text1"/>
              </w:rPr>
            </w:pPr>
            <w:r w:rsidRPr="00FC6504">
              <w:rPr>
                <w:rFonts w:eastAsia="Tahoma"/>
                <w:color w:val="000000" w:themeColor="text1"/>
                <w:lang w:val="en-US"/>
              </w:rPr>
              <w:t>controllers</w:t>
            </w:r>
          </w:p>
          <w:p w14:paraId="158E6F97" w14:textId="77777777" w:rsidR="003A1F48" w:rsidRPr="00FC6504" w:rsidRDefault="003A1F48" w:rsidP="002E347D">
            <w:pPr>
              <w:pStyle w:val="ListParagraph"/>
              <w:shd w:val="clear" w:color="auto" w:fill="FFFFFF" w:themeFill="background1"/>
              <w:spacing w:after="0"/>
              <w:ind w:left="0"/>
              <w:rPr>
                <w:rFonts w:eastAsia="Tahoma"/>
                <w:color w:val="000000" w:themeColor="text1"/>
              </w:rPr>
            </w:pPr>
            <w:r w:rsidRPr="00FC6504">
              <w:rPr>
                <w:rFonts w:eastAsia="Tahoma"/>
                <w:color w:val="000000" w:themeColor="text1"/>
                <w:lang w:val="en-US"/>
              </w:rPr>
              <w:t>WebUI</w:t>
            </w:r>
          </w:p>
          <w:p w14:paraId="145BA8AF" w14:textId="77777777" w:rsidR="003A1F48" w:rsidRPr="00FC6504" w:rsidRDefault="003A1F48" w:rsidP="002E347D">
            <w:pPr>
              <w:pStyle w:val="ListParagraph"/>
              <w:shd w:val="clear" w:color="auto" w:fill="FFFFFF" w:themeFill="background1"/>
              <w:spacing w:after="0"/>
              <w:ind w:left="0"/>
              <w:rPr>
                <w:rFonts w:eastAsia="Tahoma"/>
                <w:color w:val="000000" w:themeColor="text1"/>
              </w:rPr>
            </w:pPr>
            <w:r w:rsidRPr="00FC6504">
              <w:rPr>
                <w:rFonts w:eastAsia="Tahoma"/>
                <w:color w:val="000000" w:themeColor="text1"/>
                <w:lang w:val="en-US"/>
              </w:rPr>
              <w:t>Ethernet RJ-45, 1000/100/10 Mbps autosense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62F73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B321A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1E8BE8" w14:textId="77777777" w:rsidR="003A1F48" w:rsidRPr="00FC6504" w:rsidRDefault="003A1F48" w:rsidP="002E347D">
            <w:pPr>
              <w:widowControl w:val="0"/>
              <w:spacing w:after="0"/>
              <w:rPr>
                <w:rFonts w:eastAsia="Tahoma"/>
                <w:color w:val="000000" w:themeColor="text1"/>
              </w:rPr>
            </w:pPr>
          </w:p>
        </w:tc>
      </w:tr>
      <w:tr w:rsidR="003A1F48" w:rsidRPr="00FC6504" w14:paraId="4BD18A9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EFF1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7.1.11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5CD232"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xml:space="preserve"> Luma and Chroma on non-mixing PiPs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F8B4E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40318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B898FA" w14:textId="77777777" w:rsidR="003A1F48" w:rsidRPr="00FC6504" w:rsidRDefault="003A1F48" w:rsidP="002E347D">
            <w:pPr>
              <w:widowControl w:val="0"/>
              <w:spacing w:after="0"/>
              <w:rPr>
                <w:rFonts w:eastAsia="Tahoma"/>
                <w:color w:val="000000" w:themeColor="text1"/>
              </w:rPr>
            </w:pPr>
          </w:p>
        </w:tc>
      </w:tr>
      <w:tr w:rsidR="003A1F48" w:rsidRPr="00FC6504" w14:paraId="7E3B34C3" w14:textId="77777777" w:rsidTr="007E4A3D">
        <w:trPr>
          <w:trHeight w:val="21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0BF49B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57B5FB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Οθόνη 27”</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914142C"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256BF4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4F46108" w14:textId="77777777" w:rsidR="003A1F48" w:rsidRPr="00FC6504" w:rsidRDefault="003A1F48" w:rsidP="002E347D">
            <w:pPr>
              <w:widowControl w:val="0"/>
              <w:spacing w:after="0"/>
              <w:rPr>
                <w:rFonts w:eastAsia="Tahoma"/>
                <w:color w:val="000000" w:themeColor="text1"/>
              </w:rPr>
            </w:pPr>
          </w:p>
        </w:tc>
      </w:tr>
      <w:tr w:rsidR="003A1F48" w:rsidRPr="00FC6504" w14:paraId="1E52EF64"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0641A4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50A59A" w14:textId="77777777" w:rsidR="003A1F48" w:rsidRPr="00FC6504" w:rsidRDefault="003A1F48" w:rsidP="002E347D">
            <w:pPr>
              <w:widowControl w:val="0"/>
              <w:spacing w:after="0"/>
              <w:rPr>
                <w:rFonts w:eastAsia="Tahoma"/>
                <w:color w:val="000000" w:themeColor="text1"/>
              </w:rPr>
            </w:pPr>
            <w:r w:rsidRPr="00FC6504">
              <w:rPr>
                <w:rFonts w:eastAsia="Tahoma"/>
                <w:b/>
                <w:bCs/>
                <w:color w:val="000000" w:themeColor="text1"/>
                <w:lang w:val="el-GR"/>
              </w:rPr>
              <w:t>Δύο (2) Οθόνες 27”</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EDEB4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68A11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F8F16F" w14:textId="77777777" w:rsidR="003A1F48" w:rsidRPr="00FC6504" w:rsidRDefault="003A1F48" w:rsidP="002E347D">
            <w:pPr>
              <w:widowControl w:val="0"/>
              <w:spacing w:after="0"/>
              <w:rPr>
                <w:rFonts w:eastAsia="Tahoma"/>
                <w:color w:val="000000" w:themeColor="text1"/>
              </w:rPr>
            </w:pPr>
          </w:p>
        </w:tc>
      </w:tr>
      <w:tr w:rsidR="003A1F48" w:rsidRPr="00FC6504" w14:paraId="61E3924E"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EB68E6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827676"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0773B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F0290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61AAD5" w14:textId="77777777" w:rsidR="003A1F48" w:rsidRPr="00FC6504" w:rsidRDefault="003A1F48" w:rsidP="002E347D">
            <w:pPr>
              <w:widowControl w:val="0"/>
              <w:spacing w:after="0"/>
              <w:rPr>
                <w:rFonts w:eastAsia="Tahoma"/>
                <w:color w:val="000000" w:themeColor="text1"/>
              </w:rPr>
            </w:pPr>
          </w:p>
        </w:tc>
      </w:tr>
      <w:tr w:rsidR="003A1F48" w:rsidRPr="00FC6504" w14:paraId="700476A0"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270ADF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CE2788"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CF67B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CBCDF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A99D4D" w14:textId="77777777" w:rsidR="003A1F48" w:rsidRPr="00FC6504" w:rsidRDefault="003A1F48" w:rsidP="002E347D">
            <w:pPr>
              <w:widowControl w:val="0"/>
              <w:spacing w:after="0"/>
              <w:rPr>
                <w:rFonts w:eastAsia="Tahoma"/>
                <w:color w:val="000000" w:themeColor="text1"/>
              </w:rPr>
            </w:pPr>
          </w:p>
        </w:tc>
      </w:tr>
      <w:tr w:rsidR="003A1F48" w:rsidRPr="00FC6504" w14:paraId="131869EC"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647C87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E17BA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Διαγώνιος ≥ 68,6 cm (27")</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5299F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E8F40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E6174B" w14:textId="77777777" w:rsidR="003A1F48" w:rsidRPr="00FC6504" w:rsidRDefault="003A1F48" w:rsidP="002E347D">
            <w:pPr>
              <w:widowControl w:val="0"/>
              <w:spacing w:after="0"/>
              <w:rPr>
                <w:rFonts w:eastAsia="Tahoma"/>
                <w:color w:val="000000" w:themeColor="text1"/>
              </w:rPr>
            </w:pPr>
          </w:p>
        </w:tc>
      </w:tr>
      <w:tr w:rsidR="003A1F48" w:rsidRPr="00FC6504" w14:paraId="39C98552" w14:textId="77777777" w:rsidTr="007E4A3D">
        <w:trPr>
          <w:trHeight w:val="22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AA435C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AF481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Ανάλυση ≥ 4K UHD (3840 x 2160)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6C7FE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74998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321E84" w14:textId="77777777" w:rsidR="003A1F48" w:rsidRPr="00FC6504" w:rsidRDefault="003A1F48" w:rsidP="002E347D">
            <w:pPr>
              <w:widowControl w:val="0"/>
              <w:spacing w:after="0"/>
              <w:rPr>
                <w:rFonts w:eastAsia="Tahoma"/>
                <w:color w:val="000000" w:themeColor="text1"/>
              </w:rPr>
            </w:pPr>
          </w:p>
        </w:tc>
      </w:tr>
      <w:tr w:rsidR="003A1F48" w:rsidRPr="00FC6504" w14:paraId="4014525A" w14:textId="77777777" w:rsidTr="007E4A3D">
        <w:trPr>
          <w:trHeight w:val="16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30C6CB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B263D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Αντίθεση ≥ 1000 :1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AE23E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A32C4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E59865" w14:textId="77777777" w:rsidR="003A1F48" w:rsidRPr="00FC6504" w:rsidRDefault="003A1F48" w:rsidP="002E347D">
            <w:pPr>
              <w:widowControl w:val="0"/>
              <w:spacing w:after="0"/>
              <w:rPr>
                <w:rFonts w:eastAsia="Tahoma"/>
                <w:color w:val="000000" w:themeColor="text1"/>
              </w:rPr>
            </w:pPr>
          </w:p>
        </w:tc>
      </w:tr>
      <w:tr w:rsidR="003A1F48" w:rsidRPr="00FC6504" w14:paraId="5D656700" w14:textId="77777777" w:rsidTr="007E4A3D">
        <w:trPr>
          <w:trHeight w:val="33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6A8239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6AD42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In-Plane switching Panel Technology IPS)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5932F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04BE9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107BAC" w14:textId="77777777" w:rsidR="003A1F48" w:rsidRPr="00FC6504" w:rsidRDefault="003A1F48" w:rsidP="002E347D">
            <w:pPr>
              <w:widowControl w:val="0"/>
              <w:spacing w:after="0"/>
              <w:rPr>
                <w:rFonts w:eastAsia="Tahoma"/>
                <w:color w:val="000000" w:themeColor="text1"/>
              </w:rPr>
            </w:pPr>
          </w:p>
        </w:tc>
      </w:tr>
      <w:tr w:rsidR="003A1F48" w:rsidRPr="00FC6504" w14:paraId="62E76828"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62D4BF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C7D17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Φωτεινότητα ≥ 350 nit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BCA04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5E4F1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0BEF48" w14:textId="77777777" w:rsidR="003A1F48" w:rsidRPr="00FC6504" w:rsidRDefault="003A1F48" w:rsidP="002E347D">
            <w:pPr>
              <w:widowControl w:val="0"/>
              <w:spacing w:after="0"/>
              <w:rPr>
                <w:rFonts w:eastAsia="Tahoma"/>
                <w:color w:val="000000" w:themeColor="text1"/>
              </w:rPr>
            </w:pPr>
          </w:p>
        </w:tc>
      </w:tr>
      <w:tr w:rsidR="003A1F48" w:rsidRPr="00FC6504" w14:paraId="398B3891" w14:textId="77777777" w:rsidTr="007E4A3D">
        <w:trPr>
          <w:trHeight w:val="18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293BFE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3657B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Χρόνος Απόκρισης ≥ 5ms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D0BE7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267AD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42A39B" w14:textId="77777777" w:rsidR="003A1F48" w:rsidRPr="00FC6504" w:rsidRDefault="003A1F48" w:rsidP="002E347D">
            <w:pPr>
              <w:widowControl w:val="0"/>
              <w:spacing w:after="0"/>
              <w:rPr>
                <w:rFonts w:eastAsia="Tahoma"/>
                <w:color w:val="000000" w:themeColor="text1"/>
              </w:rPr>
            </w:pPr>
          </w:p>
        </w:tc>
      </w:tr>
      <w:tr w:rsidR="003A1F48" w:rsidRPr="00FC6504" w14:paraId="0E2018A8" w14:textId="77777777" w:rsidTr="007E4A3D">
        <w:trPr>
          <w:trHeight w:val="12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D05E28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D106D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Λόγος πλευρών 16:9</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FFB10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384F3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439E64" w14:textId="77777777" w:rsidR="003A1F48" w:rsidRPr="00FC6504" w:rsidRDefault="003A1F48" w:rsidP="002E347D">
            <w:pPr>
              <w:widowControl w:val="0"/>
              <w:spacing w:after="0"/>
              <w:rPr>
                <w:rFonts w:eastAsia="Tahoma"/>
                <w:color w:val="000000" w:themeColor="text1"/>
              </w:rPr>
            </w:pPr>
          </w:p>
        </w:tc>
      </w:tr>
      <w:tr w:rsidR="003A1F48" w:rsidRPr="00FC6504" w14:paraId="14967A3E" w14:textId="77777777" w:rsidTr="007E4A3D">
        <w:trPr>
          <w:trHeight w:val="15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05E8C9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447976"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Γωνία θέασης ≥ 178</w:t>
            </w:r>
            <w:r w:rsidRPr="00FC6504">
              <w:rPr>
                <w:rFonts w:eastAsia="Tahoma"/>
                <w:color w:val="000000" w:themeColor="text1"/>
                <w:vertAlign w:val="superscript"/>
                <w:lang w:val="el-GR"/>
              </w:rPr>
              <w:t>ο</w:t>
            </w:r>
            <w:r w:rsidRPr="00FC6504">
              <w:rPr>
                <w:rFonts w:eastAsia="Tahoma"/>
                <w:color w:val="000000" w:themeColor="text1"/>
                <w:lang w:val="el-GR"/>
              </w:rPr>
              <w:t xml:space="preserve"> οριζόντια &amp; κάθετα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F4805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EC044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6D4254" w14:textId="77777777" w:rsidR="003A1F48" w:rsidRPr="00FC6504" w:rsidRDefault="003A1F48" w:rsidP="002E347D">
            <w:pPr>
              <w:widowControl w:val="0"/>
              <w:spacing w:after="0"/>
              <w:rPr>
                <w:rFonts w:eastAsia="Tahoma"/>
                <w:color w:val="000000" w:themeColor="text1"/>
              </w:rPr>
            </w:pPr>
          </w:p>
        </w:tc>
      </w:tr>
      <w:tr w:rsidR="003A1F48" w:rsidRPr="00FC6504" w14:paraId="04FB6D8B"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BDC5B5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7</w:t>
            </w:r>
            <w:r w:rsidRPr="00FC6504">
              <w:rPr>
                <w:rFonts w:ascii="Tahoma" w:eastAsia="Tahoma" w:hAnsi="Tahoma" w:cs="Tahoma"/>
                <w:color w:val="000000" w:themeColor="text1"/>
              </w:rPr>
              <w:t>.2.12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A7EE24" w14:textId="77777777" w:rsidR="003A1F48" w:rsidRPr="00FC6504" w:rsidRDefault="003A1F48" w:rsidP="002E347D">
            <w:pPr>
              <w:widowControl w:val="0"/>
              <w:spacing w:after="0"/>
              <w:rPr>
                <w:rFonts w:eastAsia="Tahoma"/>
                <w:color w:val="000000" w:themeColor="text1"/>
                <w:lang w:val="en-US"/>
              </w:rPr>
            </w:pPr>
            <w:r w:rsidRPr="00FC6504">
              <w:rPr>
                <w:rFonts w:eastAsia="Tahoma"/>
                <w:color w:val="000000" w:themeColor="text1"/>
                <w:lang w:val="el-GR"/>
              </w:rPr>
              <w:t>Τύπος</w:t>
            </w:r>
            <w:r w:rsidRPr="00FC6504">
              <w:rPr>
                <w:rFonts w:eastAsia="Tahoma"/>
                <w:color w:val="000000" w:themeColor="text1"/>
                <w:lang w:val="en-US"/>
              </w:rPr>
              <w:t xml:space="preserve"> </w:t>
            </w:r>
            <w:r w:rsidRPr="00FC6504">
              <w:rPr>
                <w:rFonts w:eastAsia="Tahoma"/>
                <w:color w:val="000000" w:themeColor="text1"/>
                <w:lang w:val="el-GR"/>
              </w:rPr>
              <w:t>Σύνδεσης</w:t>
            </w:r>
            <w:r w:rsidRPr="00FC6504">
              <w:rPr>
                <w:rFonts w:eastAsia="Tahoma"/>
                <w:color w:val="000000" w:themeColor="text1"/>
                <w:lang w:val="en-US"/>
              </w:rPr>
              <w:t>:</w:t>
            </w:r>
          </w:p>
          <w:p w14:paraId="59BB1A62" w14:textId="77777777" w:rsidR="000347C1" w:rsidRPr="00FC6504" w:rsidRDefault="000347C1" w:rsidP="000A3D08">
            <w:pPr>
              <w:widowControl w:val="0"/>
              <w:spacing w:after="0"/>
              <w:jc w:val="left"/>
              <w:rPr>
                <w:rFonts w:eastAsia="Tahoma"/>
                <w:color w:val="000000" w:themeColor="text1"/>
                <w:lang w:val="en-US"/>
              </w:rPr>
            </w:pPr>
            <w:r w:rsidRPr="00FC6504">
              <w:rPr>
                <w:rFonts w:eastAsia="Tahoma"/>
                <w:color w:val="000000" w:themeColor="text1"/>
                <w:lang w:val="en-US"/>
              </w:rPr>
              <w:lastRenderedPageBreak/>
              <w:t>USB Type-C® video input: 1 SuperSpeed USB Type-C® 5Gbps signaling rate (up to 65W USB Power Delivery, Alt Mode DisplayPort™ 1.4</w:t>
            </w:r>
            <w:proofErr w:type="gramStart"/>
            <w:r w:rsidRPr="00FC6504">
              <w:rPr>
                <w:rFonts w:eastAsia="Tahoma"/>
                <w:color w:val="000000" w:themeColor="text1"/>
                <w:lang w:val="en-US"/>
              </w:rPr>
              <w:t>);</w:t>
            </w:r>
            <w:proofErr w:type="gramEnd"/>
          </w:p>
          <w:p w14:paraId="79EFF73E" w14:textId="77777777" w:rsidR="000347C1" w:rsidRPr="00FC6504" w:rsidRDefault="000347C1" w:rsidP="000A3D08">
            <w:pPr>
              <w:widowControl w:val="0"/>
              <w:spacing w:after="0"/>
              <w:jc w:val="left"/>
              <w:rPr>
                <w:rFonts w:eastAsia="Tahoma"/>
                <w:color w:val="000000" w:themeColor="text1"/>
                <w:lang w:val="en-US"/>
              </w:rPr>
            </w:pPr>
            <w:r w:rsidRPr="00FC6504">
              <w:rPr>
                <w:rFonts w:eastAsia="Tahoma"/>
                <w:color w:val="000000" w:themeColor="text1"/>
                <w:lang w:val="en-US"/>
              </w:rPr>
              <w:t xml:space="preserve">1 HDMI </w:t>
            </w:r>
            <w:proofErr w:type="gramStart"/>
            <w:r w:rsidRPr="00FC6504">
              <w:rPr>
                <w:rFonts w:eastAsia="Tahoma"/>
                <w:color w:val="000000" w:themeColor="text1"/>
                <w:lang w:val="en-US"/>
              </w:rPr>
              <w:t>2.0;</w:t>
            </w:r>
            <w:proofErr w:type="gramEnd"/>
          </w:p>
          <w:p w14:paraId="05ECF6F8" w14:textId="77777777" w:rsidR="000347C1" w:rsidRPr="00FC6504" w:rsidRDefault="000347C1" w:rsidP="000A3D08">
            <w:pPr>
              <w:widowControl w:val="0"/>
              <w:spacing w:after="0"/>
              <w:jc w:val="left"/>
              <w:rPr>
                <w:rFonts w:eastAsia="Tahoma"/>
                <w:color w:val="000000" w:themeColor="text1"/>
                <w:lang w:val="en-US"/>
              </w:rPr>
            </w:pPr>
            <w:r w:rsidRPr="00FC6504">
              <w:rPr>
                <w:rFonts w:eastAsia="Tahoma"/>
                <w:color w:val="000000" w:themeColor="text1"/>
                <w:lang w:val="en-US"/>
              </w:rPr>
              <w:t xml:space="preserve">1 DisplayPort™ </w:t>
            </w:r>
            <w:proofErr w:type="gramStart"/>
            <w:r w:rsidRPr="00FC6504">
              <w:rPr>
                <w:rFonts w:eastAsia="Tahoma"/>
                <w:color w:val="000000" w:themeColor="text1"/>
                <w:lang w:val="en-US"/>
              </w:rPr>
              <w:t>1.4;</w:t>
            </w:r>
            <w:proofErr w:type="gramEnd"/>
          </w:p>
          <w:p w14:paraId="6ECB3BDE" w14:textId="77777777" w:rsidR="000347C1" w:rsidRPr="00FC6504" w:rsidRDefault="000347C1" w:rsidP="000A3D08">
            <w:pPr>
              <w:widowControl w:val="0"/>
              <w:spacing w:after="0"/>
              <w:jc w:val="left"/>
              <w:rPr>
                <w:rFonts w:eastAsia="Tahoma"/>
                <w:color w:val="000000" w:themeColor="text1"/>
                <w:lang w:val="en-US"/>
              </w:rPr>
            </w:pPr>
            <w:r w:rsidRPr="00FC6504">
              <w:rPr>
                <w:rFonts w:eastAsia="Tahoma"/>
                <w:color w:val="000000" w:themeColor="text1"/>
                <w:lang w:val="en-US"/>
              </w:rPr>
              <w:t>3 SuperSpeed USBType-A 5Gbps signaling rate (1 charging</w:t>
            </w:r>
            <w:proofErr w:type="gramStart"/>
            <w:r w:rsidRPr="00FC6504">
              <w:rPr>
                <w:rFonts w:eastAsia="Tahoma"/>
                <w:color w:val="000000" w:themeColor="text1"/>
                <w:lang w:val="en-US"/>
              </w:rPr>
              <w:t>);</w:t>
            </w:r>
            <w:proofErr w:type="gramEnd"/>
          </w:p>
          <w:p w14:paraId="05C4A133" w14:textId="77777777" w:rsidR="000347C1" w:rsidRPr="00FC6504" w:rsidRDefault="000347C1" w:rsidP="000A3D08">
            <w:pPr>
              <w:widowControl w:val="0"/>
              <w:spacing w:after="0"/>
              <w:jc w:val="left"/>
              <w:rPr>
                <w:rFonts w:eastAsia="Tahoma"/>
                <w:color w:val="000000" w:themeColor="text1"/>
                <w:lang w:val="en-US"/>
              </w:rPr>
            </w:pPr>
            <w:r w:rsidRPr="00FC6504">
              <w:rPr>
                <w:rFonts w:eastAsia="Tahoma"/>
                <w:color w:val="000000" w:themeColor="text1"/>
                <w:lang w:val="en-US"/>
              </w:rPr>
              <w:t>1 RJ-45 (10/100/1000 Mbps</w:t>
            </w:r>
            <w:proofErr w:type="gramStart"/>
            <w:r w:rsidRPr="00FC6504">
              <w:rPr>
                <w:rFonts w:eastAsia="Tahoma"/>
                <w:color w:val="000000" w:themeColor="text1"/>
                <w:lang w:val="en-US"/>
              </w:rPr>
              <w:t>);</w:t>
            </w:r>
            <w:proofErr w:type="gramEnd"/>
          </w:p>
          <w:p w14:paraId="08F635F9" w14:textId="72545CED" w:rsidR="003A1F48" w:rsidRPr="00FC6504" w:rsidRDefault="000347C1" w:rsidP="002E347D">
            <w:pPr>
              <w:pStyle w:val="ListParagraph"/>
              <w:widowControl w:val="0"/>
              <w:spacing w:after="0"/>
              <w:ind w:left="0"/>
              <w:rPr>
                <w:rFonts w:eastAsia="Tahoma"/>
                <w:color w:val="000000" w:themeColor="text1"/>
              </w:rPr>
            </w:pPr>
            <w:r w:rsidRPr="00FC6504">
              <w:rPr>
                <w:rFonts w:eastAsia="Tahoma"/>
                <w:color w:val="000000" w:themeColor="text1"/>
                <w:lang w:val="en-US"/>
              </w:rPr>
              <w:t>USB Type-C® data: 1 SuperSpeed USB Type-C®</w:t>
            </w:r>
            <w:r w:rsidRPr="00FC6504">
              <w:rPr>
                <w:rFonts w:eastAsia="Tahoma"/>
                <w:color w:val="000000" w:themeColor="text1"/>
                <w:lang w:val="el-GR"/>
              </w:rPr>
              <w:t>️</w:t>
            </w:r>
            <w:r w:rsidRPr="00FC6504">
              <w:rPr>
                <w:rFonts w:eastAsia="Tahoma"/>
                <w:color w:val="000000" w:themeColor="text1"/>
                <w:lang w:val="en-US"/>
              </w:rPr>
              <w:t xml:space="preserve"> ®</w:t>
            </w:r>
            <w:r w:rsidRPr="00FC6504">
              <w:rPr>
                <w:rFonts w:eastAsia="Tahoma"/>
                <w:color w:val="000000" w:themeColor="text1"/>
                <w:lang w:val="el-GR"/>
              </w:rPr>
              <w:t>️</w:t>
            </w:r>
            <w:r w:rsidRPr="00FC6504">
              <w:rPr>
                <w:rFonts w:eastAsia="Tahoma"/>
                <w:color w:val="000000" w:themeColor="text1"/>
                <w:lang w:val="en-US"/>
              </w:rPr>
              <w:t xml:space="preserve"> 5Gbps signaling rate (Up to 15W USB Power Delivery)</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81572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F8D71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5FA2F6" w14:textId="77777777" w:rsidR="003A1F48" w:rsidRPr="00FC6504" w:rsidRDefault="003A1F48" w:rsidP="002E347D">
            <w:pPr>
              <w:widowControl w:val="0"/>
              <w:spacing w:after="0"/>
              <w:rPr>
                <w:rFonts w:eastAsia="Tahoma"/>
                <w:color w:val="000000" w:themeColor="text1"/>
              </w:rPr>
            </w:pPr>
          </w:p>
        </w:tc>
      </w:tr>
      <w:tr w:rsidR="003A1F48" w:rsidRPr="00FC6504" w14:paraId="6053085D"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CA62D7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w:t>
            </w:r>
            <w:r w:rsidRPr="00FC6504">
              <w:rPr>
                <w:rFonts w:ascii="Tahoma" w:eastAsia="Tahoma" w:hAnsi="Tahoma" w:cs="Tahoma"/>
                <w:color w:val="000000" w:themeColor="text1"/>
                <w:lang w:val="en-US"/>
              </w:rPr>
              <w:t>.</w:t>
            </w:r>
            <w:r w:rsidRPr="00FC6504">
              <w:rPr>
                <w:rFonts w:ascii="Tahoma" w:eastAsia="Tahoma" w:hAnsi="Tahoma" w:cs="Tahoma"/>
                <w:color w:val="000000" w:themeColor="text1"/>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E2BCC8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Desktop 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152591F"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F31BA5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1C5E79B" w14:textId="77777777" w:rsidR="003A1F48" w:rsidRPr="00FC6504" w:rsidRDefault="003A1F48" w:rsidP="002E347D">
            <w:pPr>
              <w:widowControl w:val="0"/>
              <w:spacing w:after="0"/>
              <w:rPr>
                <w:rFonts w:eastAsia="Tahoma"/>
                <w:color w:val="000000" w:themeColor="text1"/>
              </w:rPr>
            </w:pPr>
          </w:p>
        </w:tc>
      </w:tr>
      <w:tr w:rsidR="003A1F48" w:rsidRPr="00FC6504" w14:paraId="7CF325F4"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C74B69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8CD043" w14:textId="297DE955"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b/>
                <w:bCs/>
                <w:color w:val="000000" w:themeColor="text1"/>
              </w:rPr>
              <w:t>Ένα</w:t>
            </w:r>
            <w:r w:rsidRPr="00FC6504">
              <w:rPr>
                <w:rFonts w:ascii="Tahoma" w:eastAsia="Tahoma" w:hAnsi="Tahoma" w:cs="Tahoma"/>
                <w:b/>
                <w:bCs/>
                <w:color w:val="000000" w:themeColor="text1"/>
                <w:lang w:val="en-US"/>
              </w:rPr>
              <w:t xml:space="preserve"> (1) Desktop PC (</w:t>
            </w:r>
            <w:r w:rsidR="00147881" w:rsidRPr="00FC6504">
              <w:rPr>
                <w:rFonts w:ascii="Tahoma" w:eastAsia="Tahoma" w:hAnsi="Tahoma" w:cs="Tahoma"/>
                <w:b/>
                <w:bCs/>
                <w:color w:val="000000" w:themeColor="text1"/>
                <w:lang w:val="en-US"/>
              </w:rPr>
              <w:t>M</w:t>
            </w:r>
            <w:r w:rsidR="00E83DC7" w:rsidRPr="00FC6504">
              <w:rPr>
                <w:rFonts w:ascii="Tahoma" w:eastAsia="Tahoma" w:hAnsi="Tahoma" w:cs="Tahoma"/>
                <w:b/>
                <w:bCs/>
                <w:color w:val="000000" w:themeColor="text1"/>
                <w:lang w:val="en-US"/>
              </w:rPr>
              <w:t>INI</w:t>
            </w:r>
            <w:r w:rsidRPr="00FC6504">
              <w:rPr>
                <w:rFonts w:ascii="Tahoma" w:eastAsia="Tahoma" w:hAnsi="Tahoma" w:cs="Tahoma"/>
                <w:b/>
                <w:bCs/>
                <w:color w:val="000000" w:themeColor="text1"/>
                <w:lang w:val="en-US"/>
              </w:rPr>
              <w:t xml:space="preserve"> 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1E704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C6611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8838AD" w14:textId="77777777" w:rsidR="003A1F48" w:rsidRPr="00FC6504" w:rsidRDefault="003A1F48" w:rsidP="002E347D">
            <w:pPr>
              <w:widowControl w:val="0"/>
              <w:spacing w:after="0"/>
              <w:rPr>
                <w:rFonts w:eastAsia="Tahoma"/>
                <w:color w:val="000000" w:themeColor="text1"/>
              </w:rPr>
            </w:pPr>
          </w:p>
        </w:tc>
      </w:tr>
      <w:tr w:rsidR="003A1F48" w:rsidRPr="00FC6504" w14:paraId="436DC4CA"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703EB1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5DB48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Προδιαγραφές ως ανωτέρω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E3989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61311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A44813" w14:textId="77777777" w:rsidR="003A1F48" w:rsidRPr="00FC6504" w:rsidRDefault="003A1F48" w:rsidP="002E347D">
            <w:pPr>
              <w:widowControl w:val="0"/>
              <w:spacing w:after="0"/>
              <w:rPr>
                <w:rFonts w:eastAsia="Tahoma"/>
                <w:color w:val="000000" w:themeColor="text1"/>
              </w:rPr>
            </w:pPr>
          </w:p>
        </w:tc>
      </w:tr>
      <w:tr w:rsidR="003A1F48" w:rsidRPr="00FC6504" w14:paraId="313DD78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bottom"/>
          </w:tcPr>
          <w:p w14:paraId="6523429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4BE6018" w14:textId="5349869A"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67925E6"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0AFD6B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4CC6B52" w14:textId="77777777" w:rsidR="003A1F48" w:rsidRPr="00FC6504" w:rsidRDefault="003A1F48" w:rsidP="002E347D">
            <w:pPr>
              <w:widowControl w:val="0"/>
              <w:spacing w:after="0"/>
              <w:rPr>
                <w:rFonts w:eastAsia="Tahoma"/>
                <w:color w:val="000000" w:themeColor="text1"/>
              </w:rPr>
            </w:pPr>
          </w:p>
        </w:tc>
      </w:tr>
      <w:tr w:rsidR="003A1F48" w:rsidRPr="00FC6504" w14:paraId="130D812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C82D68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6CA327" w14:textId="77777777" w:rsidR="003A1F48" w:rsidRPr="00FC6504" w:rsidRDefault="003A1F48" w:rsidP="002E347D">
            <w:pPr>
              <w:widowControl w:val="0"/>
              <w:spacing w:after="0"/>
              <w:rPr>
                <w:rFonts w:eastAsia="Tahoma"/>
                <w:color w:val="000000" w:themeColor="text1"/>
              </w:rPr>
            </w:pPr>
            <w:r w:rsidRPr="00FC6504">
              <w:rPr>
                <w:rFonts w:eastAsia="Tahoma"/>
                <w:b/>
                <w:bCs/>
                <w:color w:val="000000" w:themeColor="text1"/>
                <w:lang w:val="el-GR"/>
              </w:rPr>
              <w:t>Μία (1) 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BBEC2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5F7DF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7058DB" w14:textId="77777777" w:rsidR="003A1F48" w:rsidRPr="00FC6504" w:rsidRDefault="003A1F48" w:rsidP="002E347D">
            <w:pPr>
              <w:widowControl w:val="0"/>
              <w:spacing w:after="0"/>
              <w:rPr>
                <w:rFonts w:eastAsia="Tahoma"/>
                <w:color w:val="000000" w:themeColor="text1"/>
              </w:rPr>
            </w:pPr>
          </w:p>
        </w:tc>
      </w:tr>
      <w:tr w:rsidR="003A1F48" w:rsidRPr="00FC6504" w14:paraId="10E3965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820ACD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931DED"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EFEFE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D4475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C1B257" w14:textId="77777777" w:rsidR="003A1F48" w:rsidRPr="00FC6504" w:rsidRDefault="003A1F48" w:rsidP="002E347D">
            <w:pPr>
              <w:widowControl w:val="0"/>
              <w:spacing w:after="0"/>
              <w:rPr>
                <w:rFonts w:eastAsia="Tahoma"/>
                <w:color w:val="000000" w:themeColor="text1"/>
              </w:rPr>
            </w:pPr>
          </w:p>
        </w:tc>
      </w:tr>
      <w:tr w:rsidR="003A1F48" w:rsidRPr="00FC6504" w14:paraId="3FD7CAC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60C30B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B4FE5F"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8F56F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07C3A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EAB969" w14:textId="77777777" w:rsidR="003A1F48" w:rsidRPr="00FC6504" w:rsidRDefault="003A1F48" w:rsidP="002E347D">
            <w:pPr>
              <w:widowControl w:val="0"/>
              <w:spacing w:after="0"/>
              <w:rPr>
                <w:rFonts w:eastAsia="Tahoma"/>
                <w:color w:val="000000" w:themeColor="text1"/>
              </w:rPr>
            </w:pPr>
          </w:p>
        </w:tc>
      </w:tr>
      <w:tr w:rsidR="003A1F48" w:rsidRPr="00FC6504" w14:paraId="10805A7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48A579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4FBB0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Διαγώνιος ≥ 23.8"</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C821E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C9E45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492796" w14:textId="77777777" w:rsidR="003A1F48" w:rsidRPr="00FC6504" w:rsidRDefault="003A1F48" w:rsidP="002E347D">
            <w:pPr>
              <w:widowControl w:val="0"/>
              <w:spacing w:after="0"/>
              <w:rPr>
                <w:rFonts w:eastAsia="Tahoma"/>
                <w:color w:val="000000" w:themeColor="text1"/>
              </w:rPr>
            </w:pPr>
          </w:p>
        </w:tc>
      </w:tr>
      <w:tr w:rsidR="003A1F48" w:rsidRPr="00FC6504" w14:paraId="071C3B8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71B712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D1C56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Ανάλυση ≥ 1920x1080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8EFC8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798C8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11ACB9" w14:textId="77777777" w:rsidR="003A1F48" w:rsidRPr="00FC6504" w:rsidRDefault="003A1F48" w:rsidP="002E347D">
            <w:pPr>
              <w:widowControl w:val="0"/>
              <w:spacing w:after="0"/>
              <w:rPr>
                <w:rFonts w:eastAsia="Tahoma"/>
                <w:color w:val="000000" w:themeColor="text1"/>
              </w:rPr>
            </w:pPr>
          </w:p>
        </w:tc>
      </w:tr>
      <w:tr w:rsidR="003A1F48" w:rsidRPr="00FC6504" w14:paraId="57DBA8D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125844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50CC3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Αντίθεση ≥ 1000 :1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B7692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4A74F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75A8DA" w14:textId="77777777" w:rsidR="003A1F48" w:rsidRPr="00FC6504" w:rsidRDefault="003A1F48" w:rsidP="002E347D">
            <w:pPr>
              <w:widowControl w:val="0"/>
              <w:spacing w:after="0"/>
              <w:rPr>
                <w:rFonts w:eastAsia="Tahoma"/>
                <w:color w:val="000000" w:themeColor="text1"/>
              </w:rPr>
            </w:pPr>
          </w:p>
        </w:tc>
      </w:tr>
      <w:tr w:rsidR="003A1F48" w:rsidRPr="00FC6504" w14:paraId="739A976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0E8D3F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18636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In-Plane switching Panel Technology IPS)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A9400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092FF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8118A1" w14:textId="77777777" w:rsidR="003A1F48" w:rsidRPr="00FC6504" w:rsidRDefault="003A1F48" w:rsidP="002E347D">
            <w:pPr>
              <w:widowControl w:val="0"/>
              <w:spacing w:after="0"/>
              <w:rPr>
                <w:rFonts w:eastAsia="Tahoma"/>
                <w:color w:val="000000" w:themeColor="text1"/>
              </w:rPr>
            </w:pPr>
          </w:p>
        </w:tc>
      </w:tr>
      <w:tr w:rsidR="003A1F48" w:rsidRPr="00FC6504" w14:paraId="25BFA13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CB0209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E021B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Φωτεινότητα ≥ 250nits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796A6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F3C8D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6D78C9" w14:textId="77777777" w:rsidR="003A1F48" w:rsidRPr="00FC6504" w:rsidRDefault="003A1F48" w:rsidP="002E347D">
            <w:pPr>
              <w:widowControl w:val="0"/>
              <w:spacing w:after="0"/>
              <w:rPr>
                <w:rFonts w:eastAsia="Tahoma"/>
                <w:color w:val="000000" w:themeColor="text1"/>
              </w:rPr>
            </w:pPr>
          </w:p>
        </w:tc>
      </w:tr>
      <w:tr w:rsidR="003A1F48" w:rsidRPr="00FC6504" w14:paraId="2B98D24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397BD7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4CC1A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Χρόνος Απόκρισης ≥ 5ms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ADA5F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C5CCF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5471A5" w14:textId="77777777" w:rsidR="003A1F48" w:rsidRPr="00FC6504" w:rsidRDefault="003A1F48" w:rsidP="002E347D">
            <w:pPr>
              <w:widowControl w:val="0"/>
              <w:spacing w:after="0"/>
              <w:rPr>
                <w:rFonts w:eastAsia="Tahoma"/>
                <w:color w:val="000000" w:themeColor="text1"/>
              </w:rPr>
            </w:pPr>
          </w:p>
        </w:tc>
      </w:tr>
      <w:tr w:rsidR="003A1F48" w:rsidRPr="00FC6504" w14:paraId="24D961F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0C8F4D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65DBA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Λόγος πλευρών 16:9</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A7B58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EC20E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B66F51" w14:textId="77777777" w:rsidR="003A1F48" w:rsidRPr="00FC6504" w:rsidRDefault="003A1F48" w:rsidP="002E347D">
            <w:pPr>
              <w:widowControl w:val="0"/>
              <w:spacing w:after="0"/>
              <w:rPr>
                <w:rFonts w:eastAsia="Tahoma"/>
                <w:color w:val="000000" w:themeColor="text1"/>
              </w:rPr>
            </w:pPr>
          </w:p>
        </w:tc>
      </w:tr>
      <w:tr w:rsidR="003A1F48" w:rsidRPr="00FC6504" w14:paraId="30B8435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28F73D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5C6477"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Γωνία θέασης ≥ 178</w:t>
            </w:r>
            <w:r w:rsidRPr="00FC6504">
              <w:rPr>
                <w:rFonts w:eastAsia="Tahoma"/>
                <w:color w:val="000000" w:themeColor="text1"/>
                <w:vertAlign w:val="superscript"/>
                <w:lang w:val="el-GR"/>
              </w:rPr>
              <w:t>ο</w:t>
            </w:r>
            <w:r w:rsidRPr="00FC6504">
              <w:rPr>
                <w:rFonts w:eastAsia="Tahoma"/>
                <w:color w:val="000000" w:themeColor="text1"/>
                <w:lang w:val="el-GR"/>
              </w:rPr>
              <w:t xml:space="preserve"> οριζόντια &amp; κάθετα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86DCC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D0BD4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FAE1E1" w14:textId="77777777" w:rsidR="003A1F48" w:rsidRPr="00FC6504" w:rsidRDefault="003A1F48" w:rsidP="002E347D">
            <w:pPr>
              <w:widowControl w:val="0"/>
              <w:spacing w:after="0"/>
              <w:rPr>
                <w:rFonts w:eastAsia="Tahoma"/>
                <w:color w:val="000000" w:themeColor="text1"/>
              </w:rPr>
            </w:pPr>
          </w:p>
        </w:tc>
      </w:tr>
      <w:tr w:rsidR="003A1F48" w:rsidRPr="00FC6504" w14:paraId="469BDA9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7FC28D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7.4.12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B7777B"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Τύπος Σύνδεσης:</w:t>
            </w:r>
          </w:p>
          <w:p w14:paraId="0C6F6614" w14:textId="77777777" w:rsidR="003A1F48" w:rsidRPr="00FC6504" w:rsidRDefault="003A1F48" w:rsidP="002E347D">
            <w:pPr>
              <w:pStyle w:val="ListParagraph"/>
              <w:widowControl w:val="0"/>
              <w:spacing w:after="0"/>
              <w:ind w:left="0"/>
              <w:rPr>
                <w:rFonts w:eastAsia="Tahoma"/>
                <w:color w:val="000000" w:themeColor="text1"/>
                <w:lang w:val="el-GR"/>
              </w:rPr>
            </w:pPr>
            <w:r w:rsidRPr="00FC6504">
              <w:rPr>
                <w:rFonts w:eastAsia="Tahoma"/>
                <w:color w:val="000000" w:themeColor="text1"/>
                <w:lang w:val="el-GR"/>
              </w:rPr>
              <w:t>1 x HDMI 1.4</w:t>
            </w:r>
          </w:p>
          <w:p w14:paraId="28ABD02E" w14:textId="77777777" w:rsidR="003A1F48" w:rsidRPr="00FC6504" w:rsidRDefault="003A1F48" w:rsidP="002E347D">
            <w:pPr>
              <w:pStyle w:val="ListParagraph"/>
              <w:widowControl w:val="0"/>
              <w:spacing w:after="0"/>
              <w:ind w:left="0"/>
              <w:rPr>
                <w:rFonts w:eastAsia="Tahoma"/>
                <w:color w:val="000000" w:themeColor="text1"/>
                <w:lang w:val="el-GR"/>
              </w:rPr>
            </w:pPr>
            <w:r w:rsidRPr="00FC6504">
              <w:rPr>
                <w:rFonts w:eastAsia="Tahoma"/>
                <w:color w:val="000000" w:themeColor="text1"/>
                <w:lang w:val="el-GR"/>
              </w:rPr>
              <w:t>1 x DP 1.2</w:t>
            </w:r>
          </w:p>
          <w:p w14:paraId="625E300D" w14:textId="77777777" w:rsidR="003A1F48" w:rsidRPr="00FC6504" w:rsidRDefault="003A1F48" w:rsidP="002E347D">
            <w:pPr>
              <w:pStyle w:val="ListParagraph"/>
              <w:widowControl w:val="0"/>
              <w:spacing w:after="0"/>
              <w:ind w:left="0"/>
              <w:rPr>
                <w:rFonts w:eastAsia="Tahoma"/>
                <w:color w:val="000000" w:themeColor="text1"/>
              </w:rPr>
            </w:pPr>
            <w:r w:rsidRPr="00FC6504">
              <w:rPr>
                <w:rFonts w:eastAsia="Tahoma"/>
                <w:color w:val="000000" w:themeColor="text1"/>
                <w:lang w:val="en-US"/>
              </w:rPr>
              <w:t>4 x SS USB-</w:t>
            </w:r>
            <w:r w:rsidRPr="00FC6504">
              <w:rPr>
                <w:rFonts w:eastAsia="Tahoma"/>
                <w:color w:val="000000" w:themeColor="text1"/>
                <w:lang w:val="el-GR"/>
              </w:rPr>
              <w:t>Α</w:t>
            </w:r>
          </w:p>
          <w:p w14:paraId="52665D88" w14:textId="77777777" w:rsidR="003A1F48" w:rsidRPr="00FC6504" w:rsidRDefault="003A1F48" w:rsidP="002E347D">
            <w:pPr>
              <w:pStyle w:val="ListParagraph"/>
              <w:widowControl w:val="0"/>
              <w:spacing w:after="0"/>
              <w:ind w:left="0"/>
              <w:rPr>
                <w:rFonts w:eastAsia="Tahoma"/>
                <w:color w:val="000000" w:themeColor="text1"/>
              </w:rPr>
            </w:pPr>
            <w:r w:rsidRPr="00FC6504">
              <w:rPr>
                <w:rFonts w:eastAsia="Tahoma"/>
                <w:color w:val="000000" w:themeColor="text1"/>
                <w:lang w:val="en-US"/>
              </w:rPr>
              <w:t>1 x USB-</w:t>
            </w:r>
            <w:r w:rsidRPr="00FC6504">
              <w:rPr>
                <w:rFonts w:eastAsia="Tahoma"/>
                <w:color w:val="000000" w:themeColor="text1"/>
                <w:lang w:val="el-GR"/>
              </w:rPr>
              <w:t>Β</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1EF91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4669D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56C3A2" w14:textId="77777777" w:rsidR="003A1F48" w:rsidRPr="00FC6504" w:rsidRDefault="003A1F48" w:rsidP="002E347D">
            <w:pPr>
              <w:widowControl w:val="0"/>
              <w:spacing w:after="0"/>
              <w:rPr>
                <w:rFonts w:eastAsia="Tahoma"/>
                <w:color w:val="000000" w:themeColor="text1"/>
              </w:rPr>
            </w:pPr>
          </w:p>
        </w:tc>
      </w:tr>
      <w:tr w:rsidR="003A1F48" w:rsidRPr="00FC6504" w14:paraId="79CFCC9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41EC52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B7E364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Συνεδριακό Σύστημα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3F4CB63"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12B520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5F6D82B" w14:textId="77777777" w:rsidR="003A1F48" w:rsidRPr="00FC6504" w:rsidRDefault="003A1F48" w:rsidP="002E347D">
            <w:pPr>
              <w:widowControl w:val="0"/>
              <w:spacing w:after="0"/>
              <w:rPr>
                <w:rFonts w:eastAsia="Tahoma"/>
                <w:color w:val="000000" w:themeColor="text1"/>
              </w:rPr>
            </w:pPr>
          </w:p>
        </w:tc>
      </w:tr>
      <w:tr w:rsidR="003A1F48" w:rsidRPr="00FC6504" w14:paraId="1C1E919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3E907C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DDB993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Μονάδα Συνέδρου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C9075A5"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CFDFF0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72E73D6" w14:textId="77777777" w:rsidR="003A1F48" w:rsidRPr="00FC6504" w:rsidRDefault="003A1F48" w:rsidP="002E347D">
            <w:pPr>
              <w:widowControl w:val="0"/>
              <w:spacing w:after="0"/>
              <w:rPr>
                <w:rFonts w:eastAsia="Tahoma"/>
                <w:color w:val="000000" w:themeColor="text1"/>
              </w:rPr>
            </w:pPr>
          </w:p>
        </w:tc>
      </w:tr>
      <w:tr w:rsidR="003A1F48" w:rsidRPr="00FC6504" w14:paraId="53AA44D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BC508B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EBC4F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Πενήντα Μία (51) μονάδες συνέδρων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F0474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EBE2F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6FB61D" w14:textId="77777777" w:rsidR="003A1F48" w:rsidRPr="00FC6504" w:rsidRDefault="003A1F48" w:rsidP="002E347D">
            <w:pPr>
              <w:widowControl w:val="0"/>
              <w:spacing w:after="0"/>
              <w:rPr>
                <w:rFonts w:eastAsia="Tahoma"/>
                <w:color w:val="000000" w:themeColor="text1"/>
              </w:rPr>
            </w:pPr>
          </w:p>
        </w:tc>
      </w:tr>
      <w:tr w:rsidR="003A1F48" w:rsidRPr="00FC6504" w14:paraId="702749D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1F987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28D51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838E4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F4FE4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CA9E49" w14:textId="77777777" w:rsidR="003A1F48" w:rsidRPr="00FC6504" w:rsidRDefault="003A1F48" w:rsidP="002E347D">
            <w:pPr>
              <w:widowControl w:val="0"/>
              <w:spacing w:after="0"/>
              <w:rPr>
                <w:rFonts w:eastAsia="Tahoma"/>
                <w:color w:val="000000" w:themeColor="text1"/>
              </w:rPr>
            </w:pPr>
          </w:p>
        </w:tc>
      </w:tr>
      <w:tr w:rsidR="003A1F48" w:rsidRPr="00FC6504" w14:paraId="6B8E647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485F2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76141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ED521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72AB0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18C6C5" w14:textId="77777777" w:rsidR="003A1F48" w:rsidRPr="00FC6504" w:rsidRDefault="003A1F48" w:rsidP="002E347D">
            <w:pPr>
              <w:widowControl w:val="0"/>
              <w:spacing w:after="0"/>
              <w:rPr>
                <w:rFonts w:eastAsia="Tahoma"/>
                <w:color w:val="000000" w:themeColor="text1"/>
              </w:rPr>
            </w:pPr>
          </w:p>
        </w:tc>
      </w:tr>
      <w:tr w:rsidR="003A1F48" w:rsidRPr="00FC6504" w14:paraId="04DDF5B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B1B89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04820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Ενσωματωμένο μεγάφωνο υψηλής ποιότητας που αποκόπτεται αυτόματα όταν το μικρόφωνο είναι ενεργό, για αποτροπή ακουστικής </w:t>
            </w:r>
            <w:r w:rsidRPr="00FC6504">
              <w:rPr>
                <w:rFonts w:ascii="Tahoma" w:eastAsia="Tahoma" w:hAnsi="Tahoma" w:cs="Tahoma"/>
                <w:color w:val="000000" w:themeColor="text1"/>
              </w:rPr>
              <w:lastRenderedPageBreak/>
              <w:t>ανάδρασης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FC3CD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B64A0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431DE1" w14:textId="77777777" w:rsidR="003A1F48" w:rsidRPr="00FC6504" w:rsidRDefault="003A1F48" w:rsidP="002E347D">
            <w:pPr>
              <w:widowControl w:val="0"/>
              <w:spacing w:after="0"/>
              <w:rPr>
                <w:rFonts w:eastAsia="Tahoma"/>
                <w:color w:val="000000" w:themeColor="text1"/>
              </w:rPr>
            </w:pPr>
          </w:p>
        </w:tc>
      </w:tr>
      <w:tr w:rsidR="003A1F48" w:rsidRPr="00FC6504" w14:paraId="74821B6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28311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EF2CD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Κομβίο που δίνει δυνατότητα αίτησης για ομιλία και επιπλέον προτεραιότητα  όταν η μονάδα έχει διαμορφωθεί ως μονάδα προέδρου ή</w:t>
            </w:r>
          </w:p>
          <w:p w14:paraId="74993CB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δύο λειτουργίες αίτησης για ομιλία στην περίπτωση χρήσης της μονάδας από δύο συνέδρους.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BBA3F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8EAA2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217493" w14:textId="77777777" w:rsidR="003A1F48" w:rsidRPr="00FC6504" w:rsidRDefault="003A1F48" w:rsidP="002E347D">
            <w:pPr>
              <w:widowControl w:val="0"/>
              <w:spacing w:after="0"/>
              <w:rPr>
                <w:rFonts w:eastAsia="Tahoma"/>
                <w:color w:val="000000" w:themeColor="text1"/>
              </w:rPr>
            </w:pPr>
          </w:p>
        </w:tc>
      </w:tr>
      <w:tr w:rsidR="003A1F48" w:rsidRPr="00FC6504" w14:paraId="0BCA9B8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62C6E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75E05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Δύο έξοδοι ακουστικών με έλεγχο έντασης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2C419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DC617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9413DB" w14:textId="77777777" w:rsidR="003A1F48" w:rsidRPr="00FC6504" w:rsidRDefault="003A1F48" w:rsidP="002E347D">
            <w:pPr>
              <w:widowControl w:val="0"/>
              <w:spacing w:after="0"/>
              <w:rPr>
                <w:rFonts w:eastAsia="Tahoma"/>
                <w:color w:val="000000" w:themeColor="text1"/>
              </w:rPr>
            </w:pPr>
          </w:p>
        </w:tc>
      </w:tr>
      <w:tr w:rsidR="003A1F48" w:rsidRPr="00FC6504" w14:paraId="2D26F9B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BDD4F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9F439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Διαδραστική οθόνη που εμφανίζει πληροφορίες σύσκεψης όπως, θέμα ημερήσιας διάταξης, ποιος μιλάει, λίστα αιτήσεων για ομιλία,</w:t>
            </w:r>
          </w:p>
          <w:p w14:paraId="57F20067"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χρονομετρητές ομιλίας, ψηφοφορία και επιλογή γλώσσας ανάλογα με τις ενεργοποιημένες άδειες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0660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C191C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02814B" w14:textId="77777777" w:rsidR="003A1F48" w:rsidRPr="00FC6504" w:rsidRDefault="003A1F48" w:rsidP="002E347D">
            <w:pPr>
              <w:widowControl w:val="0"/>
              <w:spacing w:after="0"/>
              <w:rPr>
                <w:rFonts w:eastAsia="Tahoma"/>
                <w:color w:val="000000" w:themeColor="text1"/>
              </w:rPr>
            </w:pPr>
          </w:p>
        </w:tc>
      </w:tr>
      <w:tr w:rsidR="003A1F48" w:rsidRPr="00FC6504" w14:paraId="7E695D5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4657F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A975F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Βασικός έλεγχος συνεδρίου από τον πρόεδρο</w:t>
            </w:r>
          </w:p>
          <w:p w14:paraId="541EAF3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Έναρξη / διακοπή καταγραφής (</w:t>
            </w:r>
            <w:r w:rsidRPr="00FC6504">
              <w:rPr>
                <w:rFonts w:ascii="Tahoma" w:eastAsia="Tahoma" w:hAnsi="Tahoma" w:cs="Tahoma"/>
                <w:color w:val="000000" w:themeColor="text1"/>
                <w:lang w:val="en-US"/>
              </w:rPr>
              <w:t>recording</w:t>
            </w:r>
            <w:r w:rsidRPr="00FC6504">
              <w:rPr>
                <w:rFonts w:ascii="Tahoma" w:eastAsia="Tahoma" w:hAnsi="Tahoma" w:cs="Tahoma"/>
                <w:color w:val="000000" w:themeColor="text1"/>
              </w:rPr>
              <w:t>)</w:t>
            </w:r>
          </w:p>
          <w:p w14:paraId="3835875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Έλεγχος κατάστασης συνεδρίου (</w:t>
            </w:r>
            <w:r w:rsidRPr="00FC6504">
              <w:rPr>
                <w:rFonts w:ascii="Tahoma" w:eastAsia="Tahoma" w:hAnsi="Tahoma" w:cs="Tahoma"/>
                <w:color w:val="000000" w:themeColor="text1"/>
                <w:lang w:val="en-US"/>
              </w:rPr>
              <w:t>meeting</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state</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control</w:t>
            </w:r>
            <w:r w:rsidRPr="00FC6504">
              <w:rPr>
                <w:rFonts w:ascii="Tahoma" w:eastAsia="Tahoma" w:hAnsi="Tahoma" w:cs="Tahoma"/>
                <w:color w:val="000000" w:themeColor="text1"/>
              </w:rPr>
              <w:t>)</w:t>
            </w:r>
          </w:p>
          <w:p w14:paraId="7895AF5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Έλεγχος ψηφοφορίας</w:t>
            </w:r>
          </w:p>
          <w:p w14:paraId="217509F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Έλεγχος ατζέντας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0CA67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5A291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E77B13" w14:textId="77777777" w:rsidR="003A1F48" w:rsidRPr="00FC6504" w:rsidRDefault="003A1F48" w:rsidP="002E347D">
            <w:pPr>
              <w:widowControl w:val="0"/>
              <w:spacing w:after="0"/>
              <w:rPr>
                <w:rFonts w:eastAsia="Tahoma"/>
                <w:color w:val="000000" w:themeColor="text1"/>
              </w:rPr>
            </w:pPr>
          </w:p>
        </w:tc>
      </w:tr>
      <w:tr w:rsidR="003A1F48" w:rsidRPr="00FC6504" w14:paraId="7C16820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2DEF5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43299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Αναγνώστης NFC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9EF83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A553F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91DEA0" w14:textId="77777777" w:rsidR="003A1F48" w:rsidRPr="00FC6504" w:rsidRDefault="003A1F48" w:rsidP="002E347D">
            <w:pPr>
              <w:widowControl w:val="0"/>
              <w:spacing w:after="0"/>
              <w:rPr>
                <w:rFonts w:eastAsia="Tahoma"/>
                <w:color w:val="000000" w:themeColor="text1"/>
              </w:rPr>
            </w:pPr>
          </w:p>
        </w:tc>
      </w:tr>
      <w:tr w:rsidR="003A1F48" w:rsidRPr="00FC6504" w14:paraId="387360C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883C7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83572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Υποδοχή αναγνώστη καρτών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B32B1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87F1F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5B1CF9" w14:textId="77777777" w:rsidR="003A1F48" w:rsidRPr="00FC6504" w:rsidRDefault="003A1F48" w:rsidP="002E347D">
            <w:pPr>
              <w:widowControl w:val="0"/>
              <w:spacing w:after="0"/>
              <w:rPr>
                <w:rFonts w:eastAsia="Tahoma"/>
                <w:color w:val="000000" w:themeColor="text1"/>
              </w:rPr>
            </w:pPr>
          </w:p>
        </w:tc>
      </w:tr>
      <w:tr w:rsidR="003A1F48" w:rsidRPr="00FC6504" w14:paraId="50B8D7F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54E14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w:t>
            </w:r>
            <w:r w:rsidRPr="00FC6504">
              <w:rPr>
                <w:rFonts w:ascii="Tahoma" w:eastAsia="Tahoma" w:hAnsi="Tahoma" w:cs="Tahoma"/>
                <w:color w:val="000000" w:themeColor="text1"/>
                <w:lang w:val="en-US"/>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52331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Δυνατότητα διαχωρισμού της οθόνης για χρήση από δύο συνέδρους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7F915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F86EA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BAF794" w14:textId="77777777" w:rsidR="003A1F48" w:rsidRPr="00FC6504" w:rsidRDefault="003A1F48" w:rsidP="002E347D">
            <w:pPr>
              <w:widowControl w:val="0"/>
              <w:spacing w:after="0"/>
              <w:rPr>
                <w:rFonts w:eastAsia="Tahoma"/>
                <w:color w:val="000000" w:themeColor="text1"/>
              </w:rPr>
            </w:pPr>
          </w:p>
        </w:tc>
      </w:tr>
      <w:tr w:rsidR="003A1F48" w:rsidRPr="00FC6504" w14:paraId="509CE56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41C11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w:t>
            </w:r>
            <w:r w:rsidRPr="00FC6504">
              <w:rPr>
                <w:rFonts w:ascii="Tahoma" w:eastAsia="Tahoma" w:hAnsi="Tahoma" w:cs="Tahoma"/>
                <w:color w:val="000000" w:themeColor="text1"/>
                <w:lang w:val="en-US"/>
              </w:rPr>
              <w:t>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9AAA6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Αισθητήρας φωτός για αυτόματη ρύθμιση φωτεινότητας της οθόνης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886A6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67506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846ED7" w14:textId="77777777" w:rsidR="003A1F48" w:rsidRPr="00FC6504" w:rsidRDefault="003A1F48" w:rsidP="002E347D">
            <w:pPr>
              <w:widowControl w:val="0"/>
              <w:spacing w:after="0"/>
              <w:rPr>
                <w:rFonts w:eastAsia="Tahoma"/>
                <w:color w:val="000000" w:themeColor="text1"/>
              </w:rPr>
            </w:pPr>
          </w:p>
        </w:tc>
      </w:tr>
      <w:tr w:rsidR="003A1F48" w:rsidRPr="00FC6504" w14:paraId="6C1A1F2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197C3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BECFC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Δύο υποδοχές RJ 45 για καλωδίωση </w:t>
            </w:r>
            <w:r w:rsidRPr="00FC6504">
              <w:rPr>
                <w:rFonts w:ascii="Tahoma" w:eastAsia="Tahoma" w:hAnsi="Tahoma" w:cs="Tahoma"/>
                <w:color w:val="000000" w:themeColor="text1"/>
                <w:lang w:val="en-US"/>
              </w:rPr>
              <w:t>loop</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through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34D21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6B9D6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837B33" w14:textId="77777777" w:rsidR="003A1F48" w:rsidRPr="00FC6504" w:rsidRDefault="003A1F48" w:rsidP="002E347D">
            <w:pPr>
              <w:widowControl w:val="0"/>
              <w:spacing w:after="0"/>
              <w:rPr>
                <w:rFonts w:eastAsia="Tahoma"/>
                <w:color w:val="000000" w:themeColor="text1"/>
              </w:rPr>
            </w:pPr>
          </w:p>
        </w:tc>
      </w:tr>
      <w:tr w:rsidR="003A1F48" w:rsidRPr="00FC6504" w14:paraId="1FAD391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29196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BFFA7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Διάσταση: 5,2”, Τεχνολογία: </w:t>
            </w:r>
            <w:r w:rsidRPr="00FC6504">
              <w:rPr>
                <w:rFonts w:ascii="Tahoma" w:eastAsia="Tahoma" w:hAnsi="Tahoma" w:cs="Tahoma"/>
                <w:color w:val="000000" w:themeColor="text1"/>
                <w:lang w:val="en-US"/>
              </w:rPr>
              <w:t>LCD</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TFT</w:t>
            </w:r>
            <w:r w:rsidRPr="00FC6504">
              <w:rPr>
                <w:rFonts w:ascii="Tahoma" w:eastAsia="Tahoma" w:hAnsi="Tahoma" w:cs="Tahoma"/>
                <w:color w:val="000000" w:themeColor="text1"/>
              </w:rPr>
              <w:t xml:space="preserve">, Τεχνολογία αφής: </w:t>
            </w:r>
            <w:r w:rsidRPr="00FC6504">
              <w:rPr>
                <w:rFonts w:ascii="Tahoma" w:eastAsia="Tahoma" w:hAnsi="Tahoma" w:cs="Tahoma"/>
                <w:color w:val="000000" w:themeColor="text1"/>
                <w:lang w:val="en-US"/>
              </w:rPr>
              <w:t>Capacitive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F807E9" w14:textId="77777777" w:rsidR="003A1F48" w:rsidRPr="00FC6504"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545255" w14:textId="77777777" w:rsidR="003A1F48" w:rsidRPr="00FC6504"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E754CE" w14:textId="77777777" w:rsidR="003A1F48" w:rsidRPr="00FC6504" w:rsidRDefault="003A1F48" w:rsidP="002E347D">
            <w:pPr>
              <w:widowControl w:val="0"/>
              <w:spacing w:after="0"/>
              <w:rPr>
                <w:rFonts w:eastAsia="Tahoma"/>
                <w:color w:val="000000" w:themeColor="text1"/>
                <w:lang w:val="el-GR"/>
              </w:rPr>
            </w:pPr>
          </w:p>
        </w:tc>
      </w:tr>
      <w:tr w:rsidR="003A1F48" w:rsidRPr="00FC6504" w14:paraId="53077DB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7390B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840EF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Τροφοδοσία από την κεντρική μονάδα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3E893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24113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B5A1A9" w14:textId="77777777" w:rsidR="003A1F48" w:rsidRPr="00FC6504" w:rsidRDefault="003A1F48" w:rsidP="002E347D">
            <w:pPr>
              <w:widowControl w:val="0"/>
              <w:spacing w:after="0"/>
              <w:rPr>
                <w:rFonts w:eastAsia="Tahoma"/>
                <w:color w:val="000000" w:themeColor="text1"/>
              </w:rPr>
            </w:pPr>
          </w:p>
        </w:tc>
      </w:tr>
      <w:tr w:rsidR="003A1F48" w:rsidRPr="00FC6504" w14:paraId="11538D9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6F1E4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E9DA64" w14:textId="46BD99D6"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Απόκριση συχνότητας ακουστικών: 20 -20,000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6C228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75FDD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982F18" w14:textId="77777777" w:rsidR="003A1F48" w:rsidRPr="00FC6504" w:rsidRDefault="003A1F48" w:rsidP="002E347D">
            <w:pPr>
              <w:widowControl w:val="0"/>
              <w:spacing w:after="0"/>
              <w:rPr>
                <w:rFonts w:eastAsia="Tahoma"/>
                <w:color w:val="000000" w:themeColor="text1"/>
              </w:rPr>
            </w:pPr>
          </w:p>
        </w:tc>
      </w:tr>
      <w:tr w:rsidR="003A1F48" w:rsidRPr="00FC6504" w14:paraId="027693B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6B22C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223F7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Δυναμική περιοχή ακουστικών (κανονικά επίπεδα): &gt; 90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E9151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DAE5E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B39562" w14:textId="77777777" w:rsidR="003A1F48" w:rsidRPr="00FC6504" w:rsidRDefault="003A1F48" w:rsidP="002E347D">
            <w:pPr>
              <w:widowControl w:val="0"/>
              <w:spacing w:after="0"/>
              <w:rPr>
                <w:rFonts w:eastAsia="Tahoma"/>
                <w:color w:val="000000" w:themeColor="text1"/>
              </w:rPr>
            </w:pPr>
          </w:p>
        </w:tc>
      </w:tr>
      <w:tr w:rsidR="003A1F48" w:rsidRPr="00FC6504" w14:paraId="33921C9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0E89E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CD77B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Ολική αρμονική παραμόρφωση ακουστικών: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77015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7C7B7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988779" w14:textId="77777777" w:rsidR="003A1F48" w:rsidRPr="00FC6504" w:rsidRDefault="003A1F48" w:rsidP="002E347D">
            <w:pPr>
              <w:widowControl w:val="0"/>
              <w:spacing w:after="0"/>
              <w:rPr>
                <w:rFonts w:eastAsia="Tahoma"/>
                <w:color w:val="000000" w:themeColor="text1"/>
              </w:rPr>
            </w:pPr>
          </w:p>
        </w:tc>
      </w:tr>
      <w:tr w:rsidR="003A1F48" w:rsidRPr="00FC6504" w14:paraId="5B2DDF1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600C2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BEDD3B" w14:textId="72C3830D"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Απόκριση συχνότητας μεγαφώνου: 200 -20,000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39E89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9CBF9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701DA4" w14:textId="77777777" w:rsidR="003A1F48" w:rsidRPr="00FC6504" w:rsidRDefault="003A1F48" w:rsidP="002E347D">
            <w:pPr>
              <w:widowControl w:val="0"/>
              <w:spacing w:after="0"/>
              <w:rPr>
                <w:rFonts w:eastAsia="Tahoma"/>
                <w:color w:val="000000" w:themeColor="text1"/>
              </w:rPr>
            </w:pPr>
          </w:p>
        </w:tc>
      </w:tr>
      <w:tr w:rsidR="003A1F48" w:rsidRPr="00FC6504" w14:paraId="2EE898A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D540C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8.1.20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2261E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Δυναμική περιοχή μεγαφώνου (κανονικά επίπεδα): &gt; 90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1234A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79E54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5E6229" w14:textId="77777777" w:rsidR="003A1F48" w:rsidRPr="00FC6504" w:rsidRDefault="003A1F48" w:rsidP="002E347D">
            <w:pPr>
              <w:widowControl w:val="0"/>
              <w:spacing w:after="0"/>
              <w:rPr>
                <w:rFonts w:eastAsia="Tahoma"/>
                <w:color w:val="000000" w:themeColor="text1"/>
              </w:rPr>
            </w:pPr>
          </w:p>
        </w:tc>
      </w:tr>
      <w:tr w:rsidR="003A1F48" w:rsidRPr="00FC6504" w14:paraId="6B39F27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35561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34DA9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Ολική αρμονική παραμόρφωση μεγαφώνου: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B2C71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8BCCD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3D2825" w14:textId="77777777" w:rsidR="003A1F48" w:rsidRPr="00FC6504" w:rsidRDefault="003A1F48" w:rsidP="002E347D">
            <w:pPr>
              <w:widowControl w:val="0"/>
              <w:spacing w:after="0"/>
              <w:rPr>
                <w:rFonts w:eastAsia="Tahoma"/>
                <w:color w:val="000000" w:themeColor="text1"/>
              </w:rPr>
            </w:pPr>
          </w:p>
        </w:tc>
      </w:tr>
      <w:tr w:rsidR="003A1F48" w:rsidRPr="00FC6504" w14:paraId="6B732A1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170BE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8.1.22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308CEF" w14:textId="51878188"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Απόκριση συχνότητας εισόδου μικροφώνου: 25 -20,000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9B9BD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B774F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0F9926" w14:textId="77777777" w:rsidR="003A1F48" w:rsidRPr="00FC6504" w:rsidRDefault="003A1F48" w:rsidP="002E347D">
            <w:pPr>
              <w:widowControl w:val="0"/>
              <w:spacing w:after="0"/>
              <w:rPr>
                <w:rFonts w:eastAsia="Tahoma"/>
                <w:color w:val="000000" w:themeColor="text1"/>
              </w:rPr>
            </w:pPr>
          </w:p>
        </w:tc>
      </w:tr>
      <w:tr w:rsidR="003A1F48" w:rsidRPr="00FC6504" w14:paraId="3A86DBD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225B5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161DA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Δυναμική περιοχή εισόδου μικροφώνου (κανονικά επίπεδα): &gt; 93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7C406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BE58E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6547F9" w14:textId="77777777" w:rsidR="003A1F48" w:rsidRPr="00FC6504" w:rsidRDefault="003A1F48" w:rsidP="002E347D">
            <w:pPr>
              <w:widowControl w:val="0"/>
              <w:spacing w:after="0"/>
              <w:rPr>
                <w:rFonts w:eastAsia="Tahoma"/>
                <w:color w:val="000000" w:themeColor="text1"/>
              </w:rPr>
            </w:pPr>
          </w:p>
        </w:tc>
      </w:tr>
      <w:tr w:rsidR="003A1F48" w:rsidRPr="00FC6504" w14:paraId="133B882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ABE24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139EB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Ολική αρμονική παραμόρφωση εισόδου μικροφώνου: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BCE12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161C4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48002E" w14:textId="77777777" w:rsidR="003A1F48" w:rsidRPr="00FC6504" w:rsidRDefault="003A1F48" w:rsidP="002E347D">
            <w:pPr>
              <w:widowControl w:val="0"/>
              <w:spacing w:after="0"/>
              <w:rPr>
                <w:rFonts w:eastAsia="Tahoma"/>
                <w:color w:val="000000" w:themeColor="text1"/>
              </w:rPr>
            </w:pPr>
          </w:p>
        </w:tc>
      </w:tr>
      <w:tr w:rsidR="003A1F48" w:rsidRPr="00FC6504" w14:paraId="692F941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DE316C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BEDF5F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Μονάδα μικροφώνου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301A939"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1C5B4C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8B5955A" w14:textId="77777777" w:rsidR="003A1F48" w:rsidRPr="00FC6504" w:rsidRDefault="003A1F48" w:rsidP="002E347D">
            <w:pPr>
              <w:widowControl w:val="0"/>
              <w:spacing w:after="0"/>
              <w:rPr>
                <w:rFonts w:eastAsia="Tahoma"/>
                <w:color w:val="000000" w:themeColor="text1"/>
              </w:rPr>
            </w:pPr>
          </w:p>
        </w:tc>
      </w:tr>
      <w:tr w:rsidR="003A1F48" w:rsidRPr="00FC6504" w14:paraId="64EA695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150C32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5C24C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Πενήντα μία (51) μονάδες μικροφώνου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FBF68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2D8C3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68AE0F" w14:textId="77777777" w:rsidR="003A1F48" w:rsidRPr="00FC6504" w:rsidRDefault="003A1F48" w:rsidP="002E347D">
            <w:pPr>
              <w:widowControl w:val="0"/>
              <w:spacing w:after="0"/>
              <w:rPr>
                <w:rFonts w:eastAsia="Tahoma"/>
                <w:color w:val="000000" w:themeColor="text1"/>
              </w:rPr>
            </w:pPr>
          </w:p>
        </w:tc>
      </w:tr>
      <w:tr w:rsidR="003A1F48" w:rsidRPr="00FC6504" w14:paraId="60C81C3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FD8EE8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4461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6D9E9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6A948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D0A7F3" w14:textId="77777777" w:rsidR="003A1F48" w:rsidRPr="00FC6504" w:rsidRDefault="003A1F48" w:rsidP="002E347D">
            <w:pPr>
              <w:widowControl w:val="0"/>
              <w:spacing w:after="0"/>
              <w:rPr>
                <w:rFonts w:eastAsia="Tahoma"/>
                <w:color w:val="000000" w:themeColor="text1"/>
              </w:rPr>
            </w:pPr>
          </w:p>
        </w:tc>
      </w:tr>
      <w:tr w:rsidR="003A1F48" w:rsidRPr="00FC6504" w14:paraId="6B69E22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EF95C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52537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είναι  εύκαμπτο μήκους 40cm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595B2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0A5C8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8C88D3" w14:textId="77777777" w:rsidR="003A1F48" w:rsidRPr="00FC6504" w:rsidRDefault="003A1F48" w:rsidP="002E347D">
            <w:pPr>
              <w:widowControl w:val="0"/>
              <w:spacing w:after="0"/>
              <w:rPr>
                <w:rFonts w:eastAsia="Tahoma"/>
                <w:color w:val="000000" w:themeColor="text1"/>
              </w:rPr>
            </w:pPr>
          </w:p>
        </w:tc>
      </w:tr>
      <w:tr w:rsidR="003A1F48" w:rsidRPr="00FC6504" w14:paraId="4CCED7F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15509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C1EF6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είναι κατευθυντικό με καρδιοειδές πολικό διάγραμμα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09F28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A9C9A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AB1198" w14:textId="77777777" w:rsidR="003A1F48" w:rsidRPr="00FC6504" w:rsidRDefault="003A1F48" w:rsidP="002E347D">
            <w:pPr>
              <w:widowControl w:val="0"/>
              <w:spacing w:after="0"/>
              <w:rPr>
                <w:rFonts w:eastAsia="Tahoma"/>
                <w:color w:val="000000" w:themeColor="text1"/>
              </w:rPr>
            </w:pPr>
          </w:p>
        </w:tc>
      </w:tr>
      <w:tr w:rsidR="003A1F48" w:rsidRPr="00FC6504" w14:paraId="2BEF6C1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3F560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8.2.5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D5033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παρέχει μέγιστο SPL 110dB @ 1kHz (1% THD+N)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E954A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619EA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103C8C" w14:textId="77777777" w:rsidR="003A1F48" w:rsidRPr="00FC6504" w:rsidRDefault="003A1F48" w:rsidP="002E347D">
            <w:pPr>
              <w:widowControl w:val="0"/>
              <w:spacing w:after="0"/>
              <w:rPr>
                <w:rFonts w:eastAsia="Tahoma"/>
                <w:color w:val="000000" w:themeColor="text1"/>
              </w:rPr>
            </w:pPr>
          </w:p>
        </w:tc>
      </w:tr>
      <w:tr w:rsidR="003A1F48" w:rsidRPr="00FC6504" w14:paraId="46E33D4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12DF7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14812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παρουσιάζει  λόγο σήματος προς θόρυβο &gt;67dB(A)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AC48C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6FF0C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75B666" w14:textId="77777777" w:rsidR="003A1F48" w:rsidRPr="00FC6504" w:rsidRDefault="003A1F48" w:rsidP="002E347D">
            <w:pPr>
              <w:widowControl w:val="0"/>
              <w:spacing w:after="0"/>
              <w:rPr>
                <w:rFonts w:eastAsia="Tahoma"/>
                <w:color w:val="000000" w:themeColor="text1"/>
              </w:rPr>
            </w:pPr>
          </w:p>
        </w:tc>
      </w:tr>
      <w:tr w:rsidR="003A1F48" w:rsidRPr="00FC6504" w14:paraId="5BD3673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6B3691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BD2B6E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Κεντρική Μονάδα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DC05E57"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7F00AF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EE0A981" w14:textId="77777777" w:rsidR="003A1F48" w:rsidRPr="00FC6504" w:rsidRDefault="003A1F48" w:rsidP="002E347D">
            <w:pPr>
              <w:widowControl w:val="0"/>
              <w:spacing w:after="0"/>
              <w:rPr>
                <w:rFonts w:eastAsia="Tahoma"/>
                <w:color w:val="000000" w:themeColor="text1"/>
              </w:rPr>
            </w:pPr>
          </w:p>
        </w:tc>
      </w:tr>
      <w:tr w:rsidR="003A1F48" w:rsidRPr="00FC6504" w14:paraId="7E6C8CB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82ABEE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E9B62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Μία (1) Κεντρική Μονάδα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FDA5A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C9979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CA6409" w14:textId="77777777" w:rsidR="003A1F48" w:rsidRPr="00FC6504" w:rsidRDefault="003A1F48" w:rsidP="002E347D">
            <w:pPr>
              <w:widowControl w:val="0"/>
              <w:spacing w:after="0"/>
              <w:rPr>
                <w:rFonts w:eastAsia="Tahoma"/>
                <w:color w:val="000000" w:themeColor="text1"/>
              </w:rPr>
            </w:pPr>
          </w:p>
        </w:tc>
      </w:tr>
      <w:tr w:rsidR="003A1F48" w:rsidRPr="00FC6504" w14:paraId="49741D1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5FA52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4F53B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4C1E3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30631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57841D" w14:textId="77777777" w:rsidR="003A1F48" w:rsidRPr="00FC6504" w:rsidRDefault="003A1F48" w:rsidP="002E347D">
            <w:pPr>
              <w:widowControl w:val="0"/>
              <w:spacing w:after="0"/>
              <w:rPr>
                <w:rFonts w:eastAsia="Tahoma"/>
                <w:color w:val="000000" w:themeColor="text1"/>
              </w:rPr>
            </w:pPr>
          </w:p>
        </w:tc>
      </w:tr>
      <w:tr w:rsidR="003A1F48" w:rsidRPr="00FC6504" w14:paraId="092BB47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8C929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E043CE" w14:textId="77777777" w:rsidR="003A1F48" w:rsidRPr="00FC6504" w:rsidRDefault="003A1F48" w:rsidP="00ED34B6">
            <w:pPr>
              <w:pStyle w:val="TableParagraph"/>
              <w:rPr>
                <w:rFonts w:ascii="Tahoma" w:eastAsia="Tahoma" w:hAnsi="Tahoma" w:cs="Tahoma"/>
                <w:color w:val="000000" w:themeColor="text1"/>
              </w:rPr>
            </w:pPr>
            <w:r w:rsidRPr="00FC6504">
              <w:rPr>
                <w:rFonts w:ascii="Tahoma" w:eastAsia="Tahoma" w:hAnsi="Tahoma" w:cs="Tahoma"/>
                <w:color w:val="000000" w:themeColor="text1"/>
              </w:rPr>
              <w:t>Να παρέχει δυνατότητα καταγραφής (</w:t>
            </w:r>
            <w:r w:rsidRPr="00FC6504">
              <w:rPr>
                <w:rFonts w:ascii="Tahoma" w:eastAsia="Tahoma" w:hAnsi="Tahoma" w:cs="Tahoma"/>
                <w:color w:val="000000" w:themeColor="text1"/>
                <w:lang w:val="en-US"/>
              </w:rPr>
              <w:t>recording</w:t>
            </w:r>
            <w:r w:rsidRPr="00FC6504">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96225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AFF15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C9937C" w14:textId="77777777" w:rsidR="003A1F48" w:rsidRPr="00FC6504" w:rsidRDefault="003A1F48" w:rsidP="002E347D">
            <w:pPr>
              <w:widowControl w:val="0"/>
              <w:spacing w:after="0"/>
              <w:rPr>
                <w:rFonts w:eastAsia="Tahoma"/>
                <w:color w:val="000000" w:themeColor="text1"/>
              </w:rPr>
            </w:pPr>
          </w:p>
        </w:tc>
      </w:tr>
      <w:tr w:rsidR="003A1F48" w:rsidRPr="00FC6504" w14:paraId="46FDA67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B730D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D897D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Να διαθέτει ενσωματωμένο δυναμικό επεξεργαστή με δυνατότητες </w:t>
            </w:r>
            <w:r w:rsidRPr="00FC6504">
              <w:rPr>
                <w:rFonts w:ascii="Tahoma" w:eastAsia="Tahoma" w:hAnsi="Tahoma" w:cs="Tahoma"/>
                <w:color w:val="000000" w:themeColor="text1"/>
                <w:lang w:val="en-US"/>
              </w:rPr>
              <w:t>noise</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gate</w:t>
            </w:r>
            <w:r w:rsidRPr="00FC6504">
              <w:rPr>
                <w:rFonts w:ascii="Tahoma" w:eastAsia="Tahoma" w:hAnsi="Tahoma" w:cs="Tahoma"/>
                <w:color w:val="000000" w:themeColor="text1"/>
              </w:rPr>
              <w:t xml:space="preserve"> με ρυθμίσεις (</w:t>
            </w:r>
            <w:r w:rsidRPr="00FC6504">
              <w:rPr>
                <w:rFonts w:ascii="Tahoma" w:eastAsia="Tahoma" w:hAnsi="Tahoma" w:cs="Tahoma"/>
                <w:color w:val="000000" w:themeColor="text1"/>
                <w:lang w:val="en-US"/>
              </w:rPr>
              <w:t>threshold</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ratio</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attack</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and</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release</w:t>
            </w:r>
            <w:r w:rsidRPr="00FC6504">
              <w:rPr>
                <w:rFonts w:ascii="Tahoma" w:eastAsia="Tahoma" w:hAnsi="Tahoma" w:cs="Tahoma"/>
                <w:color w:val="000000" w:themeColor="text1"/>
              </w:rPr>
              <w:t xml:space="preserve">) και επιπλέον </w:t>
            </w:r>
            <w:r w:rsidRPr="00FC6504">
              <w:rPr>
                <w:rFonts w:ascii="Tahoma" w:eastAsia="Tahoma" w:hAnsi="Tahoma" w:cs="Tahoma"/>
                <w:color w:val="000000" w:themeColor="text1"/>
                <w:lang w:val="en-US"/>
              </w:rPr>
              <w:t>AGC</w:t>
            </w:r>
            <w:r w:rsidRPr="00FC6504">
              <w:rPr>
                <w:rFonts w:ascii="Tahoma" w:eastAsia="Tahoma" w:hAnsi="Tahoma" w:cs="Tahoma"/>
                <w:color w:val="000000" w:themeColor="text1"/>
              </w:rPr>
              <w:t xml:space="preserve"> και </w:t>
            </w:r>
            <w:r w:rsidRPr="00FC6504">
              <w:rPr>
                <w:rFonts w:ascii="Tahoma" w:eastAsia="Tahoma" w:hAnsi="Tahoma" w:cs="Tahoma"/>
                <w:color w:val="000000" w:themeColor="text1"/>
                <w:lang w:val="en-US"/>
              </w:rPr>
              <w:t>limiter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4706A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D7EB5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6B85EC" w14:textId="77777777" w:rsidR="003A1F48" w:rsidRPr="00FC6504" w:rsidRDefault="003A1F48" w:rsidP="002E347D">
            <w:pPr>
              <w:widowControl w:val="0"/>
              <w:spacing w:after="0"/>
              <w:rPr>
                <w:rFonts w:eastAsia="Tahoma"/>
                <w:color w:val="000000" w:themeColor="text1"/>
              </w:rPr>
            </w:pPr>
          </w:p>
        </w:tc>
      </w:tr>
      <w:tr w:rsidR="003A1F48" w:rsidRPr="00FC6504" w14:paraId="07434C3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E82D7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2559A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υποστηρίζει Πολυκάναλο ψηφιακό ήχο Dante (μέγιστο 64 κανάλια)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EDBF6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D39FF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ABA0C4" w14:textId="77777777" w:rsidR="003A1F48" w:rsidRPr="00FC6504" w:rsidRDefault="003A1F48" w:rsidP="002E347D">
            <w:pPr>
              <w:widowControl w:val="0"/>
              <w:spacing w:after="0"/>
              <w:rPr>
                <w:rFonts w:eastAsia="Tahoma"/>
                <w:color w:val="000000" w:themeColor="text1"/>
              </w:rPr>
            </w:pPr>
          </w:p>
        </w:tc>
      </w:tr>
      <w:tr w:rsidR="003A1F48" w:rsidRPr="00FC6504" w14:paraId="5FF85E7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D042C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9EDA3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υποστηρίζει διερμηνεία μέχρι 11 γλωσσών</w:t>
            </w:r>
          </w:p>
          <w:p w14:paraId="4C25FE2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ήχο της αίθουσας, με δυνατότητα επέκτασης στις 63 γλώσσες  + ήχο της αίθουσας, με χρήση άδειας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93919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44C73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9A4FE8" w14:textId="77777777" w:rsidR="003A1F48" w:rsidRPr="00FC6504" w:rsidRDefault="003A1F48" w:rsidP="002E347D">
            <w:pPr>
              <w:widowControl w:val="0"/>
              <w:spacing w:after="0"/>
              <w:rPr>
                <w:rFonts w:eastAsia="Tahoma"/>
                <w:color w:val="000000" w:themeColor="text1"/>
              </w:rPr>
            </w:pPr>
          </w:p>
        </w:tc>
      </w:tr>
      <w:tr w:rsidR="003A1F48" w:rsidRPr="00FC6504" w14:paraId="0736EDC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4C9B4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EEA8E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Να διαθέτει </w:t>
            </w:r>
            <w:r w:rsidRPr="00FC6504">
              <w:rPr>
                <w:rFonts w:ascii="Tahoma" w:eastAsia="Tahoma" w:hAnsi="Tahoma" w:cs="Tahoma"/>
                <w:color w:val="000000" w:themeColor="text1"/>
                <w:lang w:val="en-US"/>
              </w:rPr>
              <w:t>Web</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Server</w:t>
            </w:r>
            <w:r w:rsidRPr="00FC6504">
              <w:rPr>
                <w:rFonts w:ascii="Tahoma" w:eastAsia="Tahoma" w:hAnsi="Tahoma" w:cs="Tahoma"/>
                <w:color w:val="000000" w:themeColor="text1"/>
              </w:rPr>
              <w:t xml:space="preserve"> με φιλική προς τον χρήστη διεπαφή</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D3384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23E89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9FDEE5" w14:textId="77777777" w:rsidR="003A1F48" w:rsidRPr="00FC6504" w:rsidRDefault="003A1F48" w:rsidP="002E347D">
            <w:pPr>
              <w:widowControl w:val="0"/>
              <w:spacing w:after="0"/>
              <w:rPr>
                <w:rFonts w:eastAsia="Tahoma"/>
                <w:color w:val="000000" w:themeColor="text1"/>
              </w:rPr>
            </w:pPr>
          </w:p>
        </w:tc>
      </w:tr>
      <w:tr w:rsidR="003A1F48" w:rsidRPr="00FC6504" w14:paraId="024C2D5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4DBFE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C86A2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μην απαιτείται PC για τις βασικές λειτουργίες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9DDE9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723BE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71B57D" w14:textId="77777777" w:rsidR="003A1F48" w:rsidRPr="00FC6504" w:rsidRDefault="003A1F48" w:rsidP="002E347D">
            <w:pPr>
              <w:widowControl w:val="0"/>
              <w:spacing w:after="0"/>
              <w:rPr>
                <w:rFonts w:eastAsia="Tahoma"/>
                <w:color w:val="000000" w:themeColor="text1"/>
              </w:rPr>
            </w:pPr>
          </w:p>
        </w:tc>
      </w:tr>
      <w:tr w:rsidR="003A1F48" w:rsidRPr="00FC6504" w14:paraId="244755C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742D8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03B85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διαθέτει τις παρακάτω συνδέσεις:</w:t>
            </w:r>
          </w:p>
          <w:p w14:paraId="14C30153"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 xml:space="preserve">1 x balanced XLR </w:t>
            </w:r>
            <w:r w:rsidRPr="00FC6504">
              <w:rPr>
                <w:rFonts w:ascii="Tahoma" w:eastAsia="Tahoma" w:hAnsi="Tahoma" w:cs="Tahoma"/>
                <w:color w:val="000000" w:themeColor="text1"/>
              </w:rPr>
              <w:t>εισόδου</w:t>
            </w:r>
          </w:p>
          <w:p w14:paraId="18169756"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 xml:space="preserve">2 x unbalanced RCA </w:t>
            </w:r>
            <w:r w:rsidRPr="00FC6504">
              <w:rPr>
                <w:rFonts w:ascii="Tahoma" w:eastAsia="Tahoma" w:hAnsi="Tahoma" w:cs="Tahoma"/>
                <w:color w:val="000000" w:themeColor="text1"/>
              </w:rPr>
              <w:t>εισόδου</w:t>
            </w:r>
          </w:p>
          <w:p w14:paraId="35B86AF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2 x unbalanced RCA εξόδου</w:t>
            </w:r>
          </w:p>
          <w:p w14:paraId="7EECBD2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4 x bus (σύνδεσης μονάδων συνέδρων και διερμηνέων)</w:t>
            </w:r>
          </w:p>
          <w:p w14:paraId="5B21742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1 x LAN</w:t>
            </w:r>
          </w:p>
          <w:p w14:paraId="2D730205" w14:textId="5E6D37D2"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 </w:t>
            </w:r>
            <w:r w:rsidR="006E71B6" w:rsidRPr="00FC6504">
              <w:rPr>
                <w:rFonts w:ascii="Tahoma" w:eastAsia="Tahoma" w:hAnsi="Tahoma" w:cs="Tahoma"/>
                <w:color w:val="000000" w:themeColor="text1"/>
                <w:lang w:val="en-US"/>
              </w:rPr>
              <w:t xml:space="preserve">1 </w:t>
            </w:r>
            <w:r w:rsidRPr="00FC6504">
              <w:rPr>
                <w:rFonts w:ascii="Tahoma" w:eastAsia="Tahoma" w:hAnsi="Tahoma" w:cs="Tahoma"/>
                <w:color w:val="000000" w:themeColor="text1"/>
              </w:rPr>
              <w:t>x 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21569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0340A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D46584" w14:textId="77777777" w:rsidR="003A1F48" w:rsidRPr="00FC6504" w:rsidRDefault="003A1F48" w:rsidP="002E347D">
            <w:pPr>
              <w:widowControl w:val="0"/>
              <w:spacing w:after="0"/>
              <w:rPr>
                <w:rFonts w:eastAsia="Tahoma"/>
                <w:color w:val="000000" w:themeColor="text1"/>
              </w:rPr>
            </w:pPr>
          </w:p>
        </w:tc>
      </w:tr>
      <w:tr w:rsidR="003A1F48" w:rsidRPr="00FC6504" w14:paraId="2CC4144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B3023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69F8E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Ποιότητα ήχου 24 bit, 48 kHz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7DF9A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E03A3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252331" w14:textId="77777777" w:rsidR="003A1F48" w:rsidRPr="00FC6504" w:rsidRDefault="003A1F48" w:rsidP="002E347D">
            <w:pPr>
              <w:widowControl w:val="0"/>
              <w:spacing w:after="0"/>
              <w:rPr>
                <w:rFonts w:eastAsia="Tahoma"/>
                <w:color w:val="000000" w:themeColor="text1"/>
              </w:rPr>
            </w:pPr>
          </w:p>
        </w:tc>
      </w:tr>
      <w:tr w:rsidR="003A1F48" w:rsidRPr="00FC6504" w14:paraId="5EC11D0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49A20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DAE5E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Εσωτερική εγγραφή (Χωρητικότητα 8 GB, Format MP3, ποιότητα  64, 128, 196, 256 kbps)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B1A6B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55298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27B7C1" w14:textId="77777777" w:rsidR="003A1F48" w:rsidRPr="00FC6504" w:rsidRDefault="003A1F48" w:rsidP="002E347D">
            <w:pPr>
              <w:widowControl w:val="0"/>
              <w:spacing w:after="0"/>
              <w:rPr>
                <w:rFonts w:eastAsia="Tahoma"/>
                <w:color w:val="000000" w:themeColor="text1"/>
              </w:rPr>
            </w:pPr>
          </w:p>
        </w:tc>
      </w:tr>
      <w:tr w:rsidR="003A1F48" w:rsidRPr="00FC6504" w14:paraId="5469161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84C04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D08ED3" w14:textId="6B2DC549"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Εξωτερική εγγραφή  (</w:t>
            </w:r>
            <w:r w:rsidR="008601CA" w:rsidRPr="00FC6504">
              <w:rPr>
                <w:rFonts w:ascii="Tahoma" w:eastAsia="Tahoma" w:hAnsi="Tahoma" w:cs="Tahoma"/>
                <w:color w:val="000000" w:themeColor="text1"/>
              </w:rPr>
              <w:t>Σύνδεση</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USB</w:t>
            </w:r>
            <w:r w:rsidRPr="00FC6504">
              <w:rPr>
                <w:rFonts w:ascii="Tahoma" w:eastAsia="Tahoma" w:hAnsi="Tahoma" w:cs="Tahoma"/>
                <w:color w:val="000000" w:themeColor="text1"/>
              </w:rPr>
              <w:t xml:space="preserve"> 2.0, </w:t>
            </w:r>
            <w:r w:rsidRPr="00FC6504">
              <w:rPr>
                <w:rFonts w:ascii="Tahoma" w:eastAsia="Tahoma" w:hAnsi="Tahoma" w:cs="Tahoma"/>
                <w:color w:val="000000" w:themeColor="text1"/>
                <w:lang w:val="en-US"/>
              </w:rPr>
              <w:t>Format</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NTFS</w:t>
            </w:r>
            <w:r w:rsidRPr="00FC6504">
              <w:rPr>
                <w:rFonts w:ascii="Tahoma" w:eastAsia="Tahoma" w:hAnsi="Tahoma" w:cs="Tahoma"/>
                <w:color w:val="000000" w:themeColor="text1"/>
              </w:rPr>
              <w:t xml:space="preserve">, Χωρητικότητα </w:t>
            </w:r>
            <w:r w:rsidRPr="00FC6504">
              <w:rPr>
                <w:rFonts w:ascii="Tahoma" w:eastAsia="Tahoma" w:hAnsi="Tahoma" w:cs="Tahoma"/>
                <w:color w:val="000000" w:themeColor="text1"/>
                <w:lang w:val="en-US"/>
              </w:rPr>
              <w:t>Maximum</w:t>
            </w:r>
            <w:r w:rsidRPr="00FC6504">
              <w:rPr>
                <w:rFonts w:ascii="Tahoma" w:eastAsia="Tahoma" w:hAnsi="Tahoma" w:cs="Tahoma"/>
                <w:color w:val="000000" w:themeColor="text1"/>
              </w:rPr>
              <w:t xml:space="preserve"> 500 </w:t>
            </w:r>
            <w:r w:rsidRPr="00FC6504">
              <w:rPr>
                <w:rFonts w:ascii="Tahoma" w:eastAsia="Tahoma" w:hAnsi="Tahoma" w:cs="Tahoma"/>
                <w:color w:val="000000" w:themeColor="text1"/>
                <w:lang w:val="en-US"/>
              </w:rPr>
              <w:t>GB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040F3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C9882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7916B6" w14:textId="77777777" w:rsidR="003A1F48" w:rsidRPr="00FC6504" w:rsidRDefault="003A1F48" w:rsidP="002E347D">
            <w:pPr>
              <w:widowControl w:val="0"/>
              <w:spacing w:after="0"/>
              <w:rPr>
                <w:rFonts w:eastAsia="Tahoma"/>
                <w:color w:val="000000" w:themeColor="text1"/>
              </w:rPr>
            </w:pPr>
          </w:p>
        </w:tc>
      </w:tr>
      <w:tr w:rsidR="003A1F48" w:rsidRPr="00FC6504" w14:paraId="2339F4B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813F4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6484B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Απόκριση συχνότητας εισόδων εξόδων: 20-20,000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44541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5B00F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412BCC" w14:textId="77777777" w:rsidR="003A1F48" w:rsidRPr="00FC6504" w:rsidRDefault="003A1F48" w:rsidP="002E347D">
            <w:pPr>
              <w:widowControl w:val="0"/>
              <w:spacing w:after="0"/>
              <w:rPr>
                <w:rFonts w:eastAsia="Tahoma"/>
                <w:color w:val="000000" w:themeColor="text1"/>
              </w:rPr>
            </w:pPr>
          </w:p>
        </w:tc>
      </w:tr>
      <w:tr w:rsidR="003A1F48" w:rsidRPr="00FC6504" w14:paraId="36A7C53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6D245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18B32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Δυναμική περιοχή εισόδων εξόδων:  &gt; 90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9D3E1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6532F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60B90B" w14:textId="77777777" w:rsidR="003A1F48" w:rsidRPr="00FC6504" w:rsidRDefault="003A1F48" w:rsidP="002E347D">
            <w:pPr>
              <w:widowControl w:val="0"/>
              <w:spacing w:after="0"/>
              <w:rPr>
                <w:rFonts w:eastAsia="Tahoma"/>
                <w:color w:val="000000" w:themeColor="text1"/>
              </w:rPr>
            </w:pPr>
          </w:p>
        </w:tc>
      </w:tr>
      <w:tr w:rsidR="003A1F48" w:rsidRPr="00FC6504" w14:paraId="79565D0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46CB1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EA1CF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Ολική αρμονική παραμόρφωση εξόδων: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65902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59494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5DA381" w14:textId="77777777" w:rsidR="003A1F48" w:rsidRPr="00FC6504" w:rsidRDefault="003A1F48" w:rsidP="002E347D">
            <w:pPr>
              <w:widowControl w:val="0"/>
              <w:spacing w:after="0"/>
              <w:rPr>
                <w:rFonts w:eastAsia="Tahoma"/>
                <w:color w:val="000000" w:themeColor="text1"/>
              </w:rPr>
            </w:pPr>
          </w:p>
        </w:tc>
      </w:tr>
      <w:tr w:rsidR="003A1F48" w:rsidRPr="00FC6504" w14:paraId="2E5EDCA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13B0B1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8.3.15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24500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Μέγιστη κατανάλωση με χρήση εξωτερικού τροφοδοτικού (230</w:t>
            </w:r>
            <w:r w:rsidRPr="00FC6504">
              <w:rPr>
                <w:rFonts w:ascii="Tahoma" w:eastAsia="Tahoma" w:hAnsi="Tahoma" w:cs="Tahoma"/>
                <w:color w:val="000000" w:themeColor="text1"/>
                <w:lang w:val="en-US"/>
              </w:rPr>
              <w:t>VAC</w:t>
            </w:r>
            <w:r w:rsidRPr="00FC6504">
              <w:rPr>
                <w:rFonts w:ascii="Tahoma" w:eastAsia="Tahoma" w:hAnsi="Tahoma" w:cs="Tahoma"/>
                <w:color w:val="000000" w:themeColor="text1"/>
              </w:rPr>
              <w:t>-50</w:t>
            </w:r>
            <w:r w:rsidRPr="00FC6504">
              <w:rPr>
                <w:rFonts w:ascii="Tahoma" w:eastAsia="Tahoma" w:hAnsi="Tahoma" w:cs="Tahoma"/>
                <w:color w:val="000000" w:themeColor="text1"/>
                <w:lang w:val="en-US"/>
              </w:rPr>
              <w:t>Hz</w:t>
            </w:r>
            <w:r w:rsidRPr="00FC6504">
              <w:rPr>
                <w:rFonts w:ascii="Tahoma" w:eastAsia="Tahoma" w:hAnsi="Tahoma" w:cs="Tahoma"/>
                <w:color w:val="000000" w:themeColor="text1"/>
              </w:rPr>
              <w:t>): 445</w:t>
            </w:r>
            <w:r w:rsidRPr="00FC6504">
              <w:rPr>
                <w:rFonts w:ascii="Tahoma" w:eastAsia="Tahoma" w:hAnsi="Tahoma" w:cs="Tahoma"/>
                <w:color w:val="000000" w:themeColor="text1"/>
                <w:lang w:val="en-US"/>
              </w:rPr>
              <w:t>W</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1F405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F40B1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5A6845" w14:textId="77777777" w:rsidR="003A1F48" w:rsidRPr="00FC6504" w:rsidRDefault="003A1F48" w:rsidP="002E347D">
            <w:pPr>
              <w:widowControl w:val="0"/>
              <w:spacing w:after="0"/>
              <w:rPr>
                <w:rFonts w:eastAsia="Tahoma"/>
                <w:color w:val="000000" w:themeColor="text1"/>
              </w:rPr>
            </w:pPr>
          </w:p>
        </w:tc>
      </w:tr>
      <w:tr w:rsidR="003A1F48" w:rsidRPr="00FC6504" w14:paraId="4C4EDCA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843FEB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38F524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Ακουστικά Συνέδρων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C533BB1"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025B1F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12A3C10" w14:textId="77777777" w:rsidR="003A1F48" w:rsidRPr="00FC6504" w:rsidRDefault="003A1F48" w:rsidP="002E347D">
            <w:pPr>
              <w:widowControl w:val="0"/>
              <w:spacing w:after="0"/>
              <w:rPr>
                <w:rFonts w:eastAsia="Tahoma"/>
                <w:color w:val="000000" w:themeColor="text1"/>
              </w:rPr>
            </w:pPr>
          </w:p>
        </w:tc>
      </w:tr>
      <w:tr w:rsidR="003A1F48" w:rsidRPr="00FC6504" w14:paraId="59A3A5D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874886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A2B00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Ενενήντα πέντε (95) ακουστικά συνέδρων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474AF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12D01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C6331D" w14:textId="77777777" w:rsidR="003A1F48" w:rsidRPr="00FC6504" w:rsidRDefault="003A1F48" w:rsidP="002E347D">
            <w:pPr>
              <w:widowControl w:val="0"/>
              <w:spacing w:after="0"/>
              <w:rPr>
                <w:rFonts w:eastAsia="Tahoma"/>
                <w:color w:val="000000" w:themeColor="text1"/>
              </w:rPr>
            </w:pPr>
          </w:p>
        </w:tc>
      </w:tr>
      <w:tr w:rsidR="003A1F48" w:rsidRPr="00FC6504" w14:paraId="462BFA0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1D2B4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1303C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85158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98B2C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0EDC73" w14:textId="77777777" w:rsidR="003A1F48" w:rsidRPr="00FC6504" w:rsidRDefault="003A1F48" w:rsidP="002E347D">
            <w:pPr>
              <w:widowControl w:val="0"/>
              <w:spacing w:after="0"/>
              <w:rPr>
                <w:rFonts w:eastAsia="Tahoma"/>
                <w:color w:val="000000" w:themeColor="text1"/>
              </w:rPr>
            </w:pPr>
          </w:p>
        </w:tc>
      </w:tr>
      <w:tr w:rsidR="003A1F48" w:rsidRPr="00FC6504" w14:paraId="7755C11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24892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ADB0F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Ελαφρά ακουστικά συνέδρων ειδικά σχεδιασμένα για εφαρμογές συνεδρίων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6B0F3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333A6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5516BA" w14:textId="77777777" w:rsidR="003A1F48" w:rsidRPr="00FC6504" w:rsidRDefault="003A1F48" w:rsidP="002E347D">
            <w:pPr>
              <w:widowControl w:val="0"/>
              <w:spacing w:after="0"/>
              <w:rPr>
                <w:rFonts w:eastAsia="Tahoma"/>
                <w:color w:val="000000" w:themeColor="text1"/>
              </w:rPr>
            </w:pPr>
          </w:p>
        </w:tc>
      </w:tr>
      <w:tr w:rsidR="003A1F48" w:rsidRPr="00FC6504" w14:paraId="79D9ECC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DCD82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8.4.4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5C6F4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Απόκριση συχνότητας 20-20,000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2622A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0D3AE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99E459" w14:textId="77777777" w:rsidR="003A1F48" w:rsidRPr="00FC6504" w:rsidRDefault="003A1F48" w:rsidP="002E347D">
            <w:pPr>
              <w:widowControl w:val="0"/>
              <w:spacing w:after="0"/>
              <w:rPr>
                <w:rFonts w:eastAsia="Tahoma"/>
                <w:color w:val="000000" w:themeColor="text1"/>
              </w:rPr>
            </w:pPr>
          </w:p>
        </w:tc>
      </w:tr>
      <w:tr w:rsidR="003A1F48" w:rsidRPr="00FC6504" w14:paraId="7C54AF1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5E060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8.4.5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1941B0" w14:textId="56812954"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Κανονική στάθμη εισόδου: 40</w:t>
            </w:r>
            <w:r w:rsidRPr="00FC6504">
              <w:rPr>
                <w:rFonts w:ascii="Tahoma" w:eastAsia="Tahoma" w:hAnsi="Tahoma" w:cs="Tahoma"/>
                <w:color w:val="000000" w:themeColor="text1"/>
                <w:lang w:val="en-US"/>
              </w:rPr>
              <w:t>mW</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F9B0F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05C34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213757" w14:textId="77777777" w:rsidR="003A1F48" w:rsidRPr="00FC6504" w:rsidRDefault="003A1F48" w:rsidP="002E347D">
            <w:pPr>
              <w:widowControl w:val="0"/>
              <w:spacing w:after="0"/>
              <w:rPr>
                <w:rFonts w:eastAsia="Tahoma"/>
                <w:color w:val="000000" w:themeColor="text1"/>
              </w:rPr>
            </w:pPr>
          </w:p>
        </w:tc>
      </w:tr>
      <w:tr w:rsidR="003A1F48" w:rsidRPr="00FC6504" w14:paraId="601AAE7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CDDED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8.4.6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E9F3A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Αντίσταση: 32 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34636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D6EA5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E91014" w14:textId="77777777" w:rsidR="003A1F48" w:rsidRPr="00FC6504" w:rsidRDefault="003A1F48" w:rsidP="002E347D">
            <w:pPr>
              <w:widowControl w:val="0"/>
              <w:spacing w:after="0"/>
              <w:rPr>
                <w:rFonts w:eastAsia="Tahoma"/>
                <w:color w:val="000000" w:themeColor="text1"/>
              </w:rPr>
            </w:pPr>
          </w:p>
        </w:tc>
      </w:tr>
      <w:tr w:rsidR="003A1F48" w:rsidRPr="00FC6504" w14:paraId="37FCD73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A5392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8.4.7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8F0A3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Βάρος: 80</w:t>
            </w:r>
            <w:r w:rsidRPr="00FC6504">
              <w:rPr>
                <w:rFonts w:ascii="Tahoma" w:eastAsia="Tahoma" w:hAnsi="Tahoma" w:cs="Tahoma"/>
                <w:color w:val="000000" w:themeColor="text1"/>
                <w:lang w:val="en-US"/>
              </w:rPr>
              <w:t>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872FCE"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41AD2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9D9229" w14:textId="77777777" w:rsidR="003A1F48" w:rsidRPr="00FC6504" w:rsidRDefault="003A1F48" w:rsidP="002E347D">
            <w:pPr>
              <w:widowControl w:val="0"/>
              <w:spacing w:after="0"/>
              <w:rPr>
                <w:rFonts w:eastAsia="Tahoma"/>
                <w:color w:val="000000" w:themeColor="text1"/>
              </w:rPr>
            </w:pPr>
          </w:p>
        </w:tc>
      </w:tr>
      <w:tr w:rsidR="003A1F48" w:rsidRPr="00FC6504" w14:paraId="4126842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9D8DB7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F67D63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Άδεια χρήσης μονάδας συνέδρου από δύο συνέδρους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D91FD89" w14:textId="77777777" w:rsidR="003A1F48" w:rsidRPr="00FC6504"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4B8266C" w14:textId="77777777" w:rsidR="003A1F48" w:rsidRPr="00FC6504"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7A6B2CF" w14:textId="77777777" w:rsidR="003A1F48" w:rsidRPr="00FC6504" w:rsidRDefault="003A1F48" w:rsidP="002E347D">
            <w:pPr>
              <w:widowControl w:val="0"/>
              <w:spacing w:after="0"/>
              <w:rPr>
                <w:rFonts w:eastAsia="Tahoma"/>
                <w:color w:val="000000" w:themeColor="text1"/>
                <w:lang w:val="el-GR"/>
              </w:rPr>
            </w:pPr>
          </w:p>
        </w:tc>
      </w:tr>
      <w:tr w:rsidR="003A1F48" w:rsidRPr="00FC6504" w14:paraId="41DBC02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DA93EB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8.5.1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D7A4D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Σαράντα τέσσερεις (44) Άδειες χρήσης μονάδας συνέδρου από δύο συνέδρους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DB5B9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5686E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812E58" w14:textId="77777777" w:rsidR="003A1F48" w:rsidRPr="00FC6504" w:rsidRDefault="003A1F48" w:rsidP="002E347D">
            <w:pPr>
              <w:widowControl w:val="0"/>
              <w:spacing w:after="0"/>
              <w:rPr>
                <w:rFonts w:eastAsia="Tahoma"/>
                <w:color w:val="000000" w:themeColor="text1"/>
              </w:rPr>
            </w:pPr>
          </w:p>
        </w:tc>
      </w:tr>
      <w:tr w:rsidR="003A1F48" w:rsidRPr="00FC6504" w14:paraId="2813B43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68993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8.5.2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CB0AD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6C43A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6C648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59DA2D" w14:textId="77777777" w:rsidR="003A1F48" w:rsidRPr="00FC6504" w:rsidRDefault="003A1F48" w:rsidP="002E347D">
            <w:pPr>
              <w:widowControl w:val="0"/>
              <w:spacing w:after="0"/>
              <w:rPr>
                <w:rFonts w:eastAsia="Tahoma"/>
                <w:color w:val="000000" w:themeColor="text1"/>
              </w:rPr>
            </w:pPr>
          </w:p>
        </w:tc>
      </w:tr>
      <w:tr w:rsidR="003A1F48" w:rsidRPr="00FC6504" w14:paraId="214FF91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F62B0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8.5.3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DC8A9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Άδεια για τη διαμόρφωση της</w:t>
            </w:r>
          </w:p>
          <w:p w14:paraId="33BDE32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μονάδας ως μονάδας δύο συνέδρων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BF30D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C1AFB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7F4392" w14:textId="77777777" w:rsidR="003A1F48" w:rsidRPr="00FC6504" w:rsidRDefault="003A1F48" w:rsidP="002E347D">
            <w:pPr>
              <w:widowControl w:val="0"/>
              <w:spacing w:after="0"/>
              <w:rPr>
                <w:rFonts w:eastAsia="Tahoma"/>
                <w:color w:val="000000" w:themeColor="text1"/>
              </w:rPr>
            </w:pPr>
          </w:p>
        </w:tc>
      </w:tr>
      <w:tr w:rsidR="003A1F48" w:rsidRPr="00FC6504" w14:paraId="6D3C241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413413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1B9C9BA" w14:textId="341B5D13"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Άδεια χρήσης ταυτόχρονης μετάφρασης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F7CA9E2"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C8DF74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D533C46" w14:textId="77777777" w:rsidR="003A1F48" w:rsidRPr="00FC6504" w:rsidRDefault="003A1F48" w:rsidP="002E347D">
            <w:pPr>
              <w:widowControl w:val="0"/>
              <w:spacing w:after="0"/>
              <w:rPr>
                <w:rFonts w:eastAsia="Tahoma"/>
                <w:color w:val="000000" w:themeColor="text1"/>
              </w:rPr>
            </w:pPr>
          </w:p>
        </w:tc>
      </w:tr>
      <w:tr w:rsidR="003A1F48" w:rsidRPr="00FC6504" w14:paraId="52B8A30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7417E5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8.6.1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97BBE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Ενενήντα πέντε  (95) Άδειες χρήσης ταυτόχρονης μετάφρασης από τον σύνεδρο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11260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ED87F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86780F" w14:textId="77777777" w:rsidR="003A1F48" w:rsidRPr="00FC6504" w:rsidRDefault="003A1F48" w:rsidP="002E347D">
            <w:pPr>
              <w:widowControl w:val="0"/>
              <w:spacing w:after="0"/>
              <w:rPr>
                <w:rFonts w:eastAsia="Tahoma"/>
                <w:color w:val="000000" w:themeColor="text1"/>
              </w:rPr>
            </w:pPr>
          </w:p>
        </w:tc>
      </w:tr>
      <w:tr w:rsidR="003A1F48" w:rsidRPr="00FC6504" w14:paraId="09F3DB2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540E2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8.6.2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AECAC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A4FB8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51FA0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F0C64A" w14:textId="77777777" w:rsidR="003A1F48" w:rsidRPr="00FC6504" w:rsidRDefault="003A1F48" w:rsidP="002E347D">
            <w:pPr>
              <w:widowControl w:val="0"/>
              <w:spacing w:after="0"/>
              <w:rPr>
                <w:rFonts w:eastAsia="Tahoma"/>
                <w:color w:val="000000" w:themeColor="text1"/>
              </w:rPr>
            </w:pPr>
          </w:p>
        </w:tc>
      </w:tr>
      <w:tr w:rsidR="003A1F48" w:rsidRPr="00FC6504" w14:paraId="5DDCF4A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2A371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8.6.3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90266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Άδεια για ενεργοποίηση</w:t>
            </w:r>
          </w:p>
          <w:p w14:paraId="2E1D138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επιλογής γλώσσας στη μονάδα.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8410E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88E0A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1F6119" w14:textId="77777777" w:rsidR="003A1F48" w:rsidRPr="00FC6504" w:rsidRDefault="003A1F48" w:rsidP="002E347D">
            <w:pPr>
              <w:widowControl w:val="0"/>
              <w:spacing w:after="0"/>
              <w:rPr>
                <w:rFonts w:eastAsia="Tahoma"/>
                <w:color w:val="000000" w:themeColor="text1"/>
              </w:rPr>
            </w:pPr>
          </w:p>
        </w:tc>
      </w:tr>
      <w:tr w:rsidR="003A1F48" w:rsidRPr="00FC6504" w14:paraId="7F20B4E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0A21B6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601565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Μονάδα επέκτασης συνδέσεων </w:t>
            </w:r>
            <w:r w:rsidRPr="00FC6504">
              <w:rPr>
                <w:rFonts w:ascii="Tahoma" w:eastAsia="Tahoma" w:hAnsi="Tahoma" w:cs="Tahoma"/>
                <w:color w:val="000000" w:themeColor="text1"/>
              </w:rPr>
              <w:lastRenderedPageBreak/>
              <w:t>δικτύου κεντρικής μονάδας (</w:t>
            </w:r>
            <w:r w:rsidRPr="00FC6504">
              <w:rPr>
                <w:rFonts w:ascii="Tahoma" w:eastAsia="Tahoma" w:hAnsi="Tahoma" w:cs="Tahoma"/>
                <w:color w:val="000000" w:themeColor="text1"/>
                <w:lang w:val="en-US"/>
              </w:rPr>
              <w:t>Network</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Extender</w:t>
            </w:r>
            <w:r w:rsidRPr="00FC6504">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C5A3C58" w14:textId="77777777" w:rsidR="003A1F48" w:rsidRPr="00FC6504"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CC9E120" w14:textId="77777777" w:rsidR="003A1F48" w:rsidRPr="00FC6504"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7CE4458" w14:textId="77777777" w:rsidR="003A1F48" w:rsidRPr="00FC6504" w:rsidRDefault="003A1F48" w:rsidP="002E347D">
            <w:pPr>
              <w:widowControl w:val="0"/>
              <w:spacing w:after="0"/>
              <w:rPr>
                <w:rFonts w:eastAsia="Tahoma"/>
                <w:color w:val="000000" w:themeColor="text1"/>
                <w:lang w:val="el-GR"/>
              </w:rPr>
            </w:pPr>
          </w:p>
        </w:tc>
      </w:tr>
      <w:tr w:rsidR="003A1F48" w:rsidRPr="00FC6504" w14:paraId="10C45D8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4C86F4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8.7.1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612E7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Δύο (2) Μονάδες επέκτασης συνδέσεων δικτύου κεντρικής μονάδας (Network Extender)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41406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4FDAA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84E7FC" w14:textId="77777777" w:rsidR="003A1F48" w:rsidRPr="00FC6504" w:rsidRDefault="003A1F48" w:rsidP="002E347D">
            <w:pPr>
              <w:widowControl w:val="0"/>
              <w:spacing w:after="0"/>
              <w:rPr>
                <w:rFonts w:eastAsia="Tahoma"/>
                <w:color w:val="000000" w:themeColor="text1"/>
              </w:rPr>
            </w:pPr>
          </w:p>
        </w:tc>
      </w:tr>
      <w:tr w:rsidR="003A1F48" w:rsidRPr="00FC6504" w14:paraId="3AE6719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44D99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8.7.2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5D202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A7098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26457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436E2C" w14:textId="77777777" w:rsidR="003A1F48" w:rsidRPr="00FC6504" w:rsidRDefault="003A1F48" w:rsidP="002E347D">
            <w:pPr>
              <w:widowControl w:val="0"/>
              <w:spacing w:after="0"/>
              <w:rPr>
                <w:rFonts w:eastAsia="Tahoma"/>
                <w:color w:val="000000" w:themeColor="text1"/>
              </w:rPr>
            </w:pPr>
          </w:p>
        </w:tc>
      </w:tr>
      <w:tr w:rsidR="003A1F48" w:rsidRPr="00FC6504" w14:paraId="35D72FE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9F8A8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8.7.3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919E5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Δύο (2) θύρες διασύνδεσης με την κεντρική μονάδα (Link speed 1000 Mbps)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73D51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C254E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410130" w14:textId="77777777" w:rsidR="003A1F48" w:rsidRPr="00FC6504" w:rsidRDefault="003A1F48" w:rsidP="002E347D">
            <w:pPr>
              <w:widowControl w:val="0"/>
              <w:spacing w:after="0"/>
              <w:rPr>
                <w:rFonts w:eastAsia="Tahoma"/>
                <w:color w:val="000000" w:themeColor="text1"/>
              </w:rPr>
            </w:pPr>
          </w:p>
        </w:tc>
      </w:tr>
      <w:tr w:rsidR="003A1F48" w:rsidRPr="00FC6504" w14:paraId="1CA52A7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569EB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8.7.4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13D54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Τέσσερεις (4) θύρες διασύνδεσης με μονάδες συνέδρων η μονάδες διερμηνέων (Link speed 1000 Mbps)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EAF0B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21A57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D5081E" w14:textId="77777777" w:rsidR="003A1F48" w:rsidRPr="00FC6504" w:rsidRDefault="003A1F48" w:rsidP="002E347D">
            <w:pPr>
              <w:widowControl w:val="0"/>
              <w:spacing w:after="0"/>
              <w:rPr>
                <w:rFonts w:eastAsia="Tahoma"/>
                <w:color w:val="000000" w:themeColor="text1"/>
              </w:rPr>
            </w:pPr>
          </w:p>
        </w:tc>
      </w:tr>
      <w:tr w:rsidR="003A1F48" w:rsidRPr="00FC6504" w14:paraId="2FADFCE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5BAAB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8.7.5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B210B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Υποστήριξη εφεδρικού βρόχου (redundant loop)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391B1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D0576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B610C4" w14:textId="77777777" w:rsidR="003A1F48" w:rsidRPr="00FC6504" w:rsidRDefault="003A1F48" w:rsidP="002E347D">
            <w:pPr>
              <w:widowControl w:val="0"/>
              <w:spacing w:after="0"/>
              <w:rPr>
                <w:rFonts w:eastAsia="Tahoma"/>
                <w:color w:val="000000" w:themeColor="text1"/>
              </w:rPr>
            </w:pPr>
          </w:p>
        </w:tc>
      </w:tr>
      <w:tr w:rsidR="003A1F48" w:rsidRPr="00FC6504" w14:paraId="2B4D151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CC119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8.7.6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CCC33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Ηλεκτρική παροχή 48 </w:t>
            </w:r>
            <w:r w:rsidRPr="00FC6504">
              <w:rPr>
                <w:rFonts w:ascii="Tahoma" w:eastAsia="Tahoma" w:hAnsi="Tahoma" w:cs="Tahoma"/>
                <w:color w:val="000000" w:themeColor="text1"/>
                <w:lang w:val="en-US"/>
              </w:rPr>
              <w:t>VDC</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Max</w:t>
            </w:r>
            <w:r w:rsidRPr="00FC6504">
              <w:rPr>
                <w:rFonts w:ascii="Tahoma" w:eastAsia="Tahoma" w:hAnsi="Tahoma" w:cs="Tahoma"/>
                <w:color w:val="000000" w:themeColor="text1"/>
              </w:rPr>
              <w:t xml:space="preserve"> 8 </w:t>
            </w:r>
            <w:r w:rsidRPr="00FC6504">
              <w:rPr>
                <w:rFonts w:ascii="Tahoma" w:eastAsia="Tahoma" w:hAnsi="Tahoma" w:cs="Tahoma"/>
                <w:color w:val="000000" w:themeColor="text1"/>
                <w:lang w:val="en-US"/>
              </w:rPr>
              <w:t>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6A3FF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24D40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E7D115" w14:textId="77777777" w:rsidR="003A1F48" w:rsidRPr="00FC6504" w:rsidRDefault="003A1F48" w:rsidP="002E347D">
            <w:pPr>
              <w:widowControl w:val="0"/>
              <w:spacing w:after="0"/>
              <w:rPr>
                <w:rFonts w:eastAsia="Tahoma"/>
                <w:color w:val="000000" w:themeColor="text1"/>
              </w:rPr>
            </w:pPr>
          </w:p>
        </w:tc>
      </w:tr>
      <w:tr w:rsidR="003A1F48" w:rsidRPr="00FC6504" w14:paraId="3F24B69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72E833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8.7.7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6DDFB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Παροχή προς θύρα διασύνδεσης 48 </w:t>
            </w:r>
            <w:r w:rsidRPr="00FC6504">
              <w:rPr>
                <w:rFonts w:ascii="Tahoma" w:eastAsia="Tahoma" w:hAnsi="Tahoma" w:cs="Tahoma"/>
                <w:color w:val="000000" w:themeColor="text1"/>
                <w:lang w:val="en-US"/>
              </w:rPr>
              <w:t>VDC</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Max</w:t>
            </w:r>
            <w:r w:rsidRPr="00FC6504">
              <w:rPr>
                <w:rFonts w:ascii="Tahoma" w:eastAsia="Tahoma" w:hAnsi="Tahoma" w:cs="Tahoma"/>
                <w:color w:val="000000" w:themeColor="text1"/>
              </w:rPr>
              <w:t xml:space="preserve"> 2 </w:t>
            </w:r>
            <w:r w:rsidRPr="00FC6504">
              <w:rPr>
                <w:rFonts w:ascii="Tahoma" w:eastAsia="Tahoma" w:hAnsi="Tahoma" w:cs="Tahoma"/>
                <w:color w:val="000000" w:themeColor="text1"/>
                <w:lang w:val="en-US"/>
              </w:rPr>
              <w:t>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2BD1B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19EED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ED7EC1" w14:textId="77777777" w:rsidR="003A1F48" w:rsidRPr="00FC6504" w:rsidRDefault="003A1F48" w:rsidP="002E347D">
            <w:pPr>
              <w:widowControl w:val="0"/>
              <w:spacing w:after="0"/>
              <w:rPr>
                <w:rFonts w:eastAsia="Tahoma"/>
                <w:color w:val="000000" w:themeColor="text1"/>
              </w:rPr>
            </w:pPr>
          </w:p>
        </w:tc>
      </w:tr>
      <w:tr w:rsidR="003A1F48" w:rsidRPr="00FC6504" w14:paraId="4596AB7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E7D77B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E66EF3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Μονάδα τροφοδοσίας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DF4DAE4"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57E2D9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4A83F72" w14:textId="77777777" w:rsidR="003A1F48" w:rsidRPr="00FC6504" w:rsidRDefault="003A1F48" w:rsidP="002E347D">
            <w:pPr>
              <w:widowControl w:val="0"/>
              <w:spacing w:after="0"/>
              <w:rPr>
                <w:rFonts w:eastAsia="Tahoma"/>
                <w:color w:val="000000" w:themeColor="text1"/>
              </w:rPr>
            </w:pPr>
          </w:p>
        </w:tc>
      </w:tr>
      <w:tr w:rsidR="003A1F48" w:rsidRPr="00FC6504" w14:paraId="7E2A909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03BDC4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8.8.1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7E5B8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Μία (1) Μονάδα τροφοδοσίας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8AD5D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3A53A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A6F5A4" w14:textId="77777777" w:rsidR="003A1F48" w:rsidRPr="00FC6504" w:rsidRDefault="003A1F48" w:rsidP="002E347D">
            <w:pPr>
              <w:widowControl w:val="0"/>
              <w:spacing w:after="0"/>
              <w:rPr>
                <w:rFonts w:eastAsia="Tahoma"/>
                <w:color w:val="000000" w:themeColor="text1"/>
              </w:rPr>
            </w:pPr>
          </w:p>
        </w:tc>
      </w:tr>
      <w:tr w:rsidR="003A1F48" w:rsidRPr="00FC6504" w14:paraId="2543216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F995A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8.8.2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EEBBF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AE21E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57DB6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8916FA" w14:textId="77777777" w:rsidR="003A1F48" w:rsidRPr="00FC6504" w:rsidRDefault="003A1F48" w:rsidP="002E347D">
            <w:pPr>
              <w:widowControl w:val="0"/>
              <w:spacing w:after="0"/>
              <w:rPr>
                <w:rFonts w:eastAsia="Tahoma"/>
                <w:color w:val="000000" w:themeColor="text1"/>
              </w:rPr>
            </w:pPr>
          </w:p>
        </w:tc>
      </w:tr>
      <w:tr w:rsidR="003A1F48" w:rsidRPr="00FC6504" w14:paraId="2426A99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65492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8.8.3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B53E9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Τάση εισόδου 230 VAC 50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2F926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1162C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0807F8" w14:textId="77777777" w:rsidR="003A1F48" w:rsidRPr="00FC6504" w:rsidRDefault="003A1F48" w:rsidP="002E347D">
            <w:pPr>
              <w:widowControl w:val="0"/>
              <w:spacing w:after="0"/>
              <w:rPr>
                <w:rFonts w:eastAsia="Tahoma"/>
                <w:color w:val="000000" w:themeColor="text1"/>
              </w:rPr>
            </w:pPr>
          </w:p>
        </w:tc>
      </w:tr>
      <w:tr w:rsidR="003A1F48" w:rsidRPr="00FC6504" w14:paraId="6A0BB4C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458A7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8.8.4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DD7A9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Τάση/Ισχύς εξόδου: 48 VDC/1000W</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B5468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5F880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F340DA" w14:textId="77777777" w:rsidR="003A1F48" w:rsidRPr="00FC6504" w:rsidRDefault="003A1F48" w:rsidP="002E347D">
            <w:pPr>
              <w:widowControl w:val="0"/>
              <w:spacing w:after="0"/>
              <w:rPr>
                <w:rFonts w:eastAsia="Tahoma"/>
                <w:color w:val="000000" w:themeColor="text1"/>
              </w:rPr>
            </w:pPr>
          </w:p>
        </w:tc>
      </w:tr>
      <w:tr w:rsidR="003A1F48" w:rsidRPr="00FC6504" w14:paraId="3A6D1E8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22F80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8.8.5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9123A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Αριθμός συνδέσεων εξόδου: 6</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1220C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803B0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662383" w14:textId="77777777" w:rsidR="003A1F48" w:rsidRPr="00FC6504" w:rsidRDefault="003A1F48" w:rsidP="002E347D">
            <w:pPr>
              <w:widowControl w:val="0"/>
              <w:spacing w:after="0"/>
              <w:rPr>
                <w:rFonts w:eastAsia="Tahoma"/>
                <w:color w:val="000000" w:themeColor="text1"/>
              </w:rPr>
            </w:pPr>
          </w:p>
        </w:tc>
      </w:tr>
      <w:tr w:rsidR="003A1F48" w:rsidRPr="00FC6504" w14:paraId="110CABE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37DA0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8.8.6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B4545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Προστασία (Βραχυκυκλώματος, Υπερφόρτωσης, υπερθέρμανσης, υπέρτασης)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13D1D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64F45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FEE7BB" w14:textId="77777777" w:rsidR="003A1F48" w:rsidRPr="00FC6504" w:rsidRDefault="003A1F48" w:rsidP="002E347D">
            <w:pPr>
              <w:widowControl w:val="0"/>
              <w:spacing w:after="0"/>
              <w:rPr>
                <w:rFonts w:eastAsia="Tahoma"/>
                <w:color w:val="000000" w:themeColor="text1"/>
              </w:rPr>
            </w:pPr>
          </w:p>
        </w:tc>
      </w:tr>
      <w:tr w:rsidR="003A1F48" w:rsidRPr="00FC6504" w14:paraId="464C75F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2B94E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8.8.7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FB8561" w14:textId="150DB2F1"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Έξοδος ένδειξης καλής </w:t>
            </w:r>
            <w:r w:rsidR="008601CA" w:rsidRPr="00FC6504">
              <w:rPr>
                <w:rFonts w:ascii="Tahoma" w:eastAsia="Tahoma" w:hAnsi="Tahoma" w:cs="Tahoma"/>
                <w:color w:val="000000" w:themeColor="text1"/>
              </w:rPr>
              <w:t>λειτουργίας</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TTL</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open</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collector</w:t>
            </w:r>
            <w:r w:rsidRPr="00FC6504">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38CDE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40E85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1D68DC" w14:textId="77777777" w:rsidR="003A1F48" w:rsidRPr="00FC6504" w:rsidRDefault="003A1F48" w:rsidP="002E347D">
            <w:pPr>
              <w:widowControl w:val="0"/>
              <w:spacing w:after="0"/>
              <w:rPr>
                <w:rFonts w:eastAsia="Tahoma"/>
                <w:color w:val="000000" w:themeColor="text1"/>
              </w:rPr>
            </w:pPr>
          </w:p>
        </w:tc>
      </w:tr>
      <w:tr w:rsidR="003A1F48" w:rsidRPr="00FC6504" w14:paraId="3F1902A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E559D5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581863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Μονάδα Διερμηνέα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507D390"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84C096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810FF24" w14:textId="77777777" w:rsidR="003A1F48" w:rsidRPr="00FC6504" w:rsidRDefault="003A1F48" w:rsidP="002E347D">
            <w:pPr>
              <w:widowControl w:val="0"/>
              <w:spacing w:after="0"/>
              <w:rPr>
                <w:rFonts w:eastAsia="Tahoma"/>
                <w:color w:val="000000" w:themeColor="text1"/>
              </w:rPr>
            </w:pPr>
          </w:p>
        </w:tc>
      </w:tr>
      <w:tr w:rsidR="003A1F48" w:rsidRPr="00FC6504" w14:paraId="4A530BB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D87ED8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B02F9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Οκτώ (8) Μονάδες Διερμηνέων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1F25C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F9F0C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97E5AD" w14:textId="77777777" w:rsidR="003A1F48" w:rsidRPr="00FC6504" w:rsidRDefault="003A1F48" w:rsidP="002E347D">
            <w:pPr>
              <w:widowControl w:val="0"/>
              <w:spacing w:after="0"/>
              <w:rPr>
                <w:rFonts w:eastAsia="Tahoma"/>
                <w:color w:val="000000" w:themeColor="text1"/>
              </w:rPr>
            </w:pPr>
          </w:p>
        </w:tc>
      </w:tr>
      <w:tr w:rsidR="003A1F48" w:rsidRPr="00FC6504" w14:paraId="2446616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F46A1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9666D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F5382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78F4E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584B1D" w14:textId="77777777" w:rsidR="003A1F48" w:rsidRPr="00FC6504" w:rsidRDefault="003A1F48" w:rsidP="002E347D">
            <w:pPr>
              <w:widowControl w:val="0"/>
              <w:spacing w:after="0"/>
              <w:rPr>
                <w:rFonts w:eastAsia="Tahoma"/>
                <w:color w:val="000000" w:themeColor="text1"/>
              </w:rPr>
            </w:pPr>
          </w:p>
        </w:tc>
      </w:tr>
      <w:tr w:rsidR="003A1F48" w:rsidRPr="00FC6504" w14:paraId="716E39C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13FD1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E1568B"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Προδιαγραφή</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συμμόρφωσης</w:t>
            </w:r>
            <w:r w:rsidRPr="00FC6504">
              <w:rPr>
                <w:rFonts w:ascii="Tahoma" w:eastAsia="Tahoma" w:hAnsi="Tahoma" w:cs="Tahoma"/>
                <w:color w:val="000000" w:themeColor="text1"/>
                <w:lang w:val="en-US"/>
              </w:rPr>
              <w:t>: ISO 20109:2016 standard for interpreter equipment.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C1B74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A14C7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FFBFCE" w14:textId="77777777" w:rsidR="003A1F48" w:rsidRPr="00FC6504" w:rsidRDefault="003A1F48" w:rsidP="002E347D">
            <w:pPr>
              <w:widowControl w:val="0"/>
              <w:spacing w:after="0"/>
              <w:rPr>
                <w:rFonts w:eastAsia="Tahoma"/>
                <w:color w:val="000000" w:themeColor="text1"/>
              </w:rPr>
            </w:pPr>
          </w:p>
        </w:tc>
      </w:tr>
      <w:tr w:rsidR="003A1F48" w:rsidRPr="00FC6504" w14:paraId="39870A3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AC198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5C48C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Ανεξάρτητη επιλογή 6 καναλιών εισόδου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5FDF7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0DB44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C9B08E" w14:textId="77777777" w:rsidR="003A1F48" w:rsidRPr="00FC6504" w:rsidRDefault="003A1F48" w:rsidP="002E347D">
            <w:pPr>
              <w:widowControl w:val="0"/>
              <w:spacing w:after="0"/>
              <w:rPr>
                <w:rFonts w:eastAsia="Tahoma"/>
                <w:color w:val="000000" w:themeColor="text1"/>
              </w:rPr>
            </w:pPr>
          </w:p>
        </w:tc>
      </w:tr>
      <w:tr w:rsidR="003A1F48" w:rsidRPr="00FC6504" w14:paraId="4A053D1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A060B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A9FEF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Ανεξάρτητη επιλογή 3 καναλιών εξόδου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A6A74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6BA04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F00BE6" w14:textId="77777777" w:rsidR="003A1F48" w:rsidRPr="00FC6504" w:rsidRDefault="003A1F48" w:rsidP="002E347D">
            <w:pPr>
              <w:widowControl w:val="0"/>
              <w:spacing w:after="0"/>
              <w:rPr>
                <w:rFonts w:eastAsia="Tahoma"/>
                <w:color w:val="000000" w:themeColor="text1"/>
              </w:rPr>
            </w:pPr>
          </w:p>
        </w:tc>
      </w:tr>
      <w:tr w:rsidR="003A1F48" w:rsidRPr="00FC6504" w14:paraId="6D394A4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0465B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BF856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Οπτική ένδειξη επιλεγμένου καναλιού εισόδου, της γλώσσας της αίθουσας και του καναλιού εξόδου.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6CE14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0A86F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E820A6" w14:textId="77777777" w:rsidR="003A1F48" w:rsidRPr="00FC6504" w:rsidRDefault="003A1F48" w:rsidP="002E347D">
            <w:pPr>
              <w:widowControl w:val="0"/>
              <w:spacing w:after="0"/>
              <w:rPr>
                <w:rFonts w:eastAsia="Tahoma"/>
                <w:color w:val="000000" w:themeColor="text1"/>
              </w:rPr>
            </w:pPr>
          </w:p>
        </w:tc>
      </w:tr>
      <w:tr w:rsidR="003A1F48" w:rsidRPr="00FC6504" w14:paraId="60F673D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E2AA8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B4F44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Σήμανση αφής και ηχητικοί τόνοι για τυφλούς διερμηνείς.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0B3B1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E6437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B6CD7F" w14:textId="77777777" w:rsidR="003A1F48" w:rsidRPr="00FC6504" w:rsidRDefault="003A1F48" w:rsidP="002E347D">
            <w:pPr>
              <w:widowControl w:val="0"/>
              <w:spacing w:after="0"/>
              <w:rPr>
                <w:rFonts w:eastAsia="Tahoma"/>
                <w:color w:val="000000" w:themeColor="text1"/>
              </w:rPr>
            </w:pPr>
          </w:p>
        </w:tc>
      </w:tr>
      <w:tr w:rsidR="003A1F48" w:rsidRPr="00FC6504" w14:paraId="68983DF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C74F8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43E0D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Τεχνική προστασίας ακοής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1655C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E6794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C88B63" w14:textId="77777777" w:rsidR="003A1F48" w:rsidRPr="00FC6504" w:rsidRDefault="003A1F48" w:rsidP="002E347D">
            <w:pPr>
              <w:widowControl w:val="0"/>
              <w:spacing w:after="0"/>
              <w:rPr>
                <w:rFonts w:eastAsia="Tahoma"/>
                <w:color w:val="000000" w:themeColor="text1"/>
              </w:rPr>
            </w:pPr>
          </w:p>
        </w:tc>
      </w:tr>
      <w:tr w:rsidR="003A1F48" w:rsidRPr="00FC6504" w14:paraId="201C999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8D0C6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8.9.9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20F08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Οθόνη ενημέρωσης, με υπέρθεση μηνυμάτων και πληροφορίες θέματος ατζέντας.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B85E9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11576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535CD1" w14:textId="77777777" w:rsidR="003A1F48" w:rsidRPr="00FC6504" w:rsidRDefault="003A1F48" w:rsidP="002E347D">
            <w:pPr>
              <w:widowControl w:val="0"/>
              <w:spacing w:after="0"/>
              <w:rPr>
                <w:rFonts w:eastAsia="Tahoma"/>
                <w:color w:val="000000" w:themeColor="text1"/>
              </w:rPr>
            </w:pPr>
          </w:p>
        </w:tc>
      </w:tr>
      <w:tr w:rsidR="003A1F48" w:rsidRPr="00FC6504" w14:paraId="1CB31E1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3C08C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29572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Οθόνη 6,3</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 xml:space="preserve">τεχνολογίας </w:t>
            </w:r>
            <w:r w:rsidRPr="00FC6504">
              <w:rPr>
                <w:rFonts w:ascii="Tahoma" w:eastAsia="Tahoma" w:hAnsi="Tahoma" w:cs="Tahoma"/>
                <w:color w:val="000000" w:themeColor="text1"/>
                <w:lang w:val="en-US"/>
              </w:rPr>
              <w:t>TFT 800 × 300 pixels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00D74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50429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16AB36" w14:textId="77777777" w:rsidR="003A1F48" w:rsidRPr="00FC6504" w:rsidRDefault="003A1F48" w:rsidP="002E347D">
            <w:pPr>
              <w:widowControl w:val="0"/>
              <w:spacing w:after="0"/>
              <w:rPr>
                <w:rFonts w:eastAsia="Tahoma"/>
                <w:color w:val="000000" w:themeColor="text1"/>
              </w:rPr>
            </w:pPr>
          </w:p>
        </w:tc>
      </w:tr>
      <w:tr w:rsidR="003A1F48" w:rsidRPr="00FC6504" w14:paraId="40384FC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9652A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ED21D7" w14:textId="41885B10"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Απόκριση συχνότητας ακουστικών: 20 -20,000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37FAC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9CEE6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71AE4B" w14:textId="77777777" w:rsidR="003A1F48" w:rsidRPr="00FC6504" w:rsidRDefault="003A1F48" w:rsidP="002E347D">
            <w:pPr>
              <w:widowControl w:val="0"/>
              <w:spacing w:after="0"/>
              <w:rPr>
                <w:rFonts w:eastAsia="Tahoma"/>
                <w:color w:val="000000" w:themeColor="text1"/>
              </w:rPr>
            </w:pPr>
          </w:p>
        </w:tc>
      </w:tr>
      <w:tr w:rsidR="003A1F48" w:rsidRPr="00FC6504" w14:paraId="134D74F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59920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43353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Δυναμική περιοχή ακουστικών (κανονικά επίπεδα): &gt; 90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5D345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AD60F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6CE301" w14:textId="77777777" w:rsidR="003A1F48" w:rsidRPr="00FC6504" w:rsidRDefault="003A1F48" w:rsidP="002E347D">
            <w:pPr>
              <w:widowControl w:val="0"/>
              <w:spacing w:after="0"/>
              <w:rPr>
                <w:rFonts w:eastAsia="Tahoma"/>
                <w:color w:val="000000" w:themeColor="text1"/>
              </w:rPr>
            </w:pPr>
          </w:p>
        </w:tc>
      </w:tr>
      <w:tr w:rsidR="003A1F48" w:rsidRPr="00FC6504" w14:paraId="70D367B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8C9B7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341FF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Ολική αρμονική παραμόρφωση ακουστικών: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BBC98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2F4F1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F9A8F3" w14:textId="77777777" w:rsidR="003A1F48" w:rsidRPr="00FC6504" w:rsidRDefault="003A1F48" w:rsidP="002E347D">
            <w:pPr>
              <w:widowControl w:val="0"/>
              <w:spacing w:after="0"/>
              <w:rPr>
                <w:rFonts w:eastAsia="Tahoma"/>
                <w:color w:val="000000" w:themeColor="text1"/>
              </w:rPr>
            </w:pPr>
          </w:p>
        </w:tc>
      </w:tr>
      <w:tr w:rsidR="003A1F48" w:rsidRPr="00FC6504" w14:paraId="50461D5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3DBCF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87AE57" w14:textId="271A4344"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Απόκριση συχνότητας μεγαφώνου: 150 -20,000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3832A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FAD0A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22ACA5" w14:textId="77777777" w:rsidR="003A1F48" w:rsidRPr="00FC6504" w:rsidRDefault="003A1F48" w:rsidP="002E347D">
            <w:pPr>
              <w:widowControl w:val="0"/>
              <w:spacing w:after="0"/>
              <w:rPr>
                <w:rFonts w:eastAsia="Tahoma"/>
                <w:color w:val="000000" w:themeColor="text1"/>
              </w:rPr>
            </w:pPr>
          </w:p>
        </w:tc>
      </w:tr>
      <w:tr w:rsidR="003A1F48" w:rsidRPr="00FC6504" w14:paraId="3D87FDA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E029E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8.9.1</w:t>
            </w:r>
            <w:r w:rsidRPr="00FC6504">
              <w:rPr>
                <w:rFonts w:ascii="Tahoma" w:eastAsia="Tahoma" w:hAnsi="Tahoma" w:cs="Tahoma"/>
                <w:color w:val="000000" w:themeColor="text1"/>
                <w:lang w:val="en-US"/>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B495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Δυναμική περιοχή μεγαφώνου (κανονικά επίπεδα): &gt; 90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E88D7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8835C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83A61B" w14:textId="77777777" w:rsidR="003A1F48" w:rsidRPr="00FC6504" w:rsidRDefault="003A1F48" w:rsidP="002E347D">
            <w:pPr>
              <w:widowControl w:val="0"/>
              <w:spacing w:after="0"/>
              <w:rPr>
                <w:rFonts w:eastAsia="Tahoma"/>
                <w:color w:val="000000" w:themeColor="text1"/>
              </w:rPr>
            </w:pPr>
          </w:p>
        </w:tc>
      </w:tr>
      <w:tr w:rsidR="003A1F48" w:rsidRPr="00FC6504" w14:paraId="4FE3DB1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9B63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8.9.1</w:t>
            </w:r>
            <w:r w:rsidRPr="00FC6504">
              <w:rPr>
                <w:rFonts w:ascii="Tahoma" w:eastAsia="Tahoma" w:hAnsi="Tahoma" w:cs="Tahoma"/>
                <w:color w:val="000000" w:themeColor="text1"/>
                <w:lang w:val="en-US"/>
              </w:rPr>
              <w:t>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706D0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Ολική αρμονική παραμόρφωση μεγαφώνου: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140BA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0FB22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333E25" w14:textId="77777777" w:rsidR="003A1F48" w:rsidRPr="00FC6504" w:rsidRDefault="003A1F48" w:rsidP="002E347D">
            <w:pPr>
              <w:widowControl w:val="0"/>
              <w:spacing w:after="0"/>
              <w:rPr>
                <w:rFonts w:eastAsia="Tahoma"/>
                <w:color w:val="000000" w:themeColor="text1"/>
              </w:rPr>
            </w:pPr>
          </w:p>
        </w:tc>
      </w:tr>
      <w:tr w:rsidR="003A1F48" w:rsidRPr="00FC6504" w14:paraId="6E71B11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5916C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8.9.1</w:t>
            </w:r>
            <w:r w:rsidRPr="00FC6504">
              <w:rPr>
                <w:rFonts w:ascii="Tahoma" w:eastAsia="Tahoma" w:hAnsi="Tahoma" w:cs="Tahoma"/>
                <w:color w:val="000000" w:themeColor="text1"/>
                <w:lang w:val="en-US"/>
              </w:rPr>
              <w:t>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CB1806" w14:textId="35934200"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Απόκριση συχνότητας εισόδου μικροφώνου: 25 -20,000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65684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5E84A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139CC3" w14:textId="77777777" w:rsidR="003A1F48" w:rsidRPr="00FC6504" w:rsidRDefault="003A1F48" w:rsidP="002E347D">
            <w:pPr>
              <w:widowControl w:val="0"/>
              <w:spacing w:after="0"/>
              <w:rPr>
                <w:rFonts w:eastAsia="Tahoma"/>
                <w:color w:val="000000" w:themeColor="text1"/>
              </w:rPr>
            </w:pPr>
          </w:p>
        </w:tc>
      </w:tr>
      <w:tr w:rsidR="003A1F48" w:rsidRPr="00FC6504" w14:paraId="193702A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A4A24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8.9.1</w:t>
            </w:r>
            <w:r w:rsidRPr="00FC6504">
              <w:rPr>
                <w:rFonts w:ascii="Tahoma" w:eastAsia="Tahoma" w:hAnsi="Tahoma" w:cs="Tahoma"/>
                <w:color w:val="000000" w:themeColor="text1"/>
                <w:lang w:val="en-US"/>
              </w:rPr>
              <w:t>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F2DB5B" w14:textId="38722DC1"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Δυναμική περιοχή εισόδου μικροφώνου (κανονικά επίπεδα): &gt; </w:t>
            </w:r>
            <w:r w:rsidR="00C143FC" w:rsidRPr="00FC6504">
              <w:rPr>
                <w:rFonts w:ascii="Tahoma" w:eastAsia="Tahoma" w:hAnsi="Tahoma" w:cs="Tahoma"/>
                <w:color w:val="000000" w:themeColor="text1"/>
              </w:rPr>
              <w:t>90</w:t>
            </w:r>
            <w:r w:rsidRPr="00FC6504">
              <w:rPr>
                <w:rFonts w:ascii="Tahoma" w:eastAsia="Tahoma" w:hAnsi="Tahoma" w:cs="Tahoma"/>
                <w:color w:val="000000" w:themeColor="text1"/>
              </w:rPr>
              <w:t xml:space="preserve">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D6102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3720D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F4463A" w14:textId="77777777" w:rsidR="003A1F48" w:rsidRPr="00FC6504" w:rsidRDefault="003A1F48" w:rsidP="002E347D">
            <w:pPr>
              <w:widowControl w:val="0"/>
              <w:spacing w:after="0"/>
              <w:rPr>
                <w:rFonts w:eastAsia="Tahoma"/>
                <w:color w:val="000000" w:themeColor="text1"/>
              </w:rPr>
            </w:pPr>
          </w:p>
        </w:tc>
      </w:tr>
      <w:tr w:rsidR="003A1F48" w:rsidRPr="00FC6504" w14:paraId="3B97F52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6D838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8.9.1</w:t>
            </w:r>
            <w:r w:rsidRPr="00FC6504">
              <w:rPr>
                <w:rFonts w:ascii="Tahoma" w:eastAsia="Tahoma" w:hAnsi="Tahoma" w:cs="Tahoma"/>
                <w:color w:val="000000" w:themeColor="text1"/>
                <w:lang w:val="en-US"/>
              </w:rPr>
              <w:t>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5AC69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Ολική αρμονική παραμόρφωση εισόδου μικροφώνου: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81DA9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AB81D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A0C450" w14:textId="77777777" w:rsidR="003A1F48" w:rsidRPr="00FC6504" w:rsidRDefault="003A1F48" w:rsidP="002E347D">
            <w:pPr>
              <w:widowControl w:val="0"/>
              <w:spacing w:after="0"/>
              <w:rPr>
                <w:rFonts w:eastAsia="Tahoma"/>
                <w:color w:val="000000" w:themeColor="text1"/>
              </w:rPr>
            </w:pPr>
          </w:p>
        </w:tc>
      </w:tr>
      <w:tr w:rsidR="003A1F48" w:rsidRPr="00FC6504" w14:paraId="57091C0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FA5771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9D6B2F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Ακουστικά κεφαλής με μικρόφωνο Διερμηνέα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C9C0F4F" w14:textId="77777777" w:rsidR="003A1F48" w:rsidRPr="00FC6504"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A042D47" w14:textId="77777777" w:rsidR="003A1F48" w:rsidRPr="00FC6504"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D49E5FE" w14:textId="77777777" w:rsidR="003A1F48" w:rsidRPr="00FC6504" w:rsidRDefault="003A1F48" w:rsidP="002E347D">
            <w:pPr>
              <w:widowControl w:val="0"/>
              <w:spacing w:after="0"/>
              <w:rPr>
                <w:rFonts w:eastAsia="Tahoma"/>
                <w:color w:val="000000" w:themeColor="text1"/>
                <w:lang w:val="el-GR"/>
              </w:rPr>
            </w:pPr>
          </w:p>
        </w:tc>
      </w:tr>
      <w:tr w:rsidR="003A1F48" w:rsidRPr="00FC6504" w14:paraId="08C856F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38477A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10</w:t>
            </w:r>
            <w:r w:rsidRPr="00FC6504">
              <w:rPr>
                <w:rFonts w:ascii="Tahoma" w:eastAsia="Tahoma" w:hAnsi="Tahoma" w:cs="Tahoma"/>
                <w:color w:val="000000" w:themeColor="text1"/>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EF365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Οκτώ (8) Ακουστικά κεφαλής με μικρόφωνο Διερμηνέα (</w:t>
            </w:r>
            <w:r w:rsidRPr="00FC6504">
              <w:rPr>
                <w:rFonts w:ascii="Tahoma" w:eastAsia="Tahoma" w:hAnsi="Tahoma" w:cs="Tahoma"/>
                <w:b/>
                <w:bCs/>
                <w:color w:val="000000" w:themeColor="text1"/>
                <w:lang w:val="en-US"/>
              </w:rPr>
              <w:t>Headset</w:t>
            </w:r>
            <w:r w:rsidRPr="00FC6504">
              <w:rPr>
                <w:rFonts w:ascii="Tahoma" w:eastAsia="Tahoma" w:hAnsi="Tahoma" w:cs="Tahoma"/>
                <w:b/>
                <w:bCs/>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042D9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5634C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347DBB" w14:textId="77777777" w:rsidR="003A1F48" w:rsidRPr="00FC6504" w:rsidRDefault="003A1F48" w:rsidP="002E347D">
            <w:pPr>
              <w:widowControl w:val="0"/>
              <w:spacing w:after="0"/>
              <w:rPr>
                <w:rFonts w:eastAsia="Tahoma"/>
                <w:color w:val="000000" w:themeColor="text1"/>
              </w:rPr>
            </w:pPr>
          </w:p>
        </w:tc>
      </w:tr>
      <w:tr w:rsidR="003A1F48" w:rsidRPr="00FC6504" w14:paraId="37B2E0C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BBED2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10</w:t>
            </w:r>
            <w:r w:rsidRPr="00FC6504">
              <w:rPr>
                <w:rFonts w:ascii="Tahoma" w:eastAsia="Tahoma" w:hAnsi="Tahoma" w:cs="Tahoma"/>
                <w:color w:val="000000" w:themeColor="text1"/>
              </w:rPr>
              <w:t>.2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860BA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7A8DC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9E631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4C21A0" w14:textId="77777777" w:rsidR="003A1F48" w:rsidRPr="00FC6504" w:rsidRDefault="003A1F48" w:rsidP="002E347D">
            <w:pPr>
              <w:widowControl w:val="0"/>
              <w:spacing w:after="0"/>
              <w:rPr>
                <w:rFonts w:eastAsia="Tahoma"/>
                <w:color w:val="000000" w:themeColor="text1"/>
              </w:rPr>
            </w:pPr>
          </w:p>
        </w:tc>
      </w:tr>
      <w:tr w:rsidR="003A1F48" w:rsidRPr="00FC6504" w14:paraId="3C7F80F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65EA1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10</w:t>
            </w:r>
            <w:r w:rsidRPr="00FC6504">
              <w:rPr>
                <w:rFonts w:ascii="Tahoma" w:eastAsia="Tahoma" w:hAnsi="Tahoma" w:cs="Tahoma"/>
                <w:color w:val="000000" w:themeColor="text1"/>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D340BD" w14:textId="6D57B99D"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Απόκριση συχνότητας ακουστικών: </w:t>
            </w:r>
            <w:r w:rsidRPr="00FC6504">
              <w:rPr>
                <w:rFonts w:ascii="Tahoma" w:eastAsia="Tahoma" w:hAnsi="Tahoma" w:cs="Tahoma"/>
                <w:color w:val="000000" w:themeColor="text1"/>
                <w:lang w:val="en-US"/>
              </w:rPr>
              <w:t>5</w:t>
            </w:r>
            <w:r w:rsidRPr="00FC6504">
              <w:rPr>
                <w:rFonts w:ascii="Tahoma" w:eastAsia="Tahoma" w:hAnsi="Tahoma" w:cs="Tahoma"/>
                <w:color w:val="000000" w:themeColor="text1"/>
              </w:rPr>
              <w:t>0 -</w:t>
            </w:r>
            <w:r w:rsidRPr="00FC6504">
              <w:rPr>
                <w:rFonts w:ascii="Tahoma" w:eastAsia="Tahoma" w:hAnsi="Tahoma" w:cs="Tahoma"/>
                <w:color w:val="000000" w:themeColor="text1"/>
                <w:lang w:val="en-US"/>
              </w:rPr>
              <w:t>15</w:t>
            </w:r>
            <w:r w:rsidRPr="00FC6504">
              <w:rPr>
                <w:rFonts w:ascii="Tahoma" w:eastAsia="Tahoma" w:hAnsi="Tahoma" w:cs="Tahoma"/>
                <w:color w:val="000000" w:themeColor="text1"/>
              </w:rPr>
              <w:t>,000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67633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55CC3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87F2EF" w14:textId="77777777" w:rsidR="003A1F48" w:rsidRPr="00FC6504" w:rsidRDefault="003A1F48" w:rsidP="002E347D">
            <w:pPr>
              <w:widowControl w:val="0"/>
              <w:spacing w:after="0"/>
              <w:rPr>
                <w:rFonts w:eastAsia="Tahoma"/>
                <w:color w:val="000000" w:themeColor="text1"/>
              </w:rPr>
            </w:pPr>
          </w:p>
        </w:tc>
      </w:tr>
      <w:tr w:rsidR="003A1F48" w:rsidRPr="00FC6504" w14:paraId="3D8440A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83117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10</w:t>
            </w:r>
            <w:r w:rsidRPr="00FC6504">
              <w:rPr>
                <w:rFonts w:ascii="Tahoma" w:eastAsia="Tahoma" w:hAnsi="Tahoma" w:cs="Tahoma"/>
                <w:color w:val="000000" w:themeColor="text1"/>
              </w:rPr>
              <w:t>.4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40FF1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Ευαισθησία 102 ±3 dB SPL/mW (@ 32 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878D9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4FE87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952A4A" w14:textId="77777777" w:rsidR="003A1F48" w:rsidRPr="00FC6504" w:rsidRDefault="003A1F48" w:rsidP="002E347D">
            <w:pPr>
              <w:widowControl w:val="0"/>
              <w:spacing w:after="0"/>
              <w:rPr>
                <w:rFonts w:eastAsia="Tahoma"/>
                <w:color w:val="000000" w:themeColor="text1"/>
              </w:rPr>
            </w:pPr>
          </w:p>
        </w:tc>
      </w:tr>
      <w:tr w:rsidR="003A1F48" w:rsidRPr="00FC6504" w14:paraId="4A22E90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B15CD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10</w:t>
            </w:r>
            <w:r w:rsidRPr="00FC6504">
              <w:rPr>
                <w:rFonts w:ascii="Tahoma" w:eastAsia="Tahoma" w:hAnsi="Tahoma" w:cs="Tahoma"/>
                <w:color w:val="000000" w:themeColor="text1"/>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42E4C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Βύσμα ακουστικών κεφαλής με μικρόφωνο: 4 pin 3.5 mm jack.</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5006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26A15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0962DF" w14:textId="77777777" w:rsidR="003A1F48" w:rsidRPr="00FC6504" w:rsidRDefault="003A1F48" w:rsidP="002E347D">
            <w:pPr>
              <w:widowControl w:val="0"/>
              <w:spacing w:after="0"/>
              <w:rPr>
                <w:rFonts w:eastAsia="Tahoma"/>
                <w:color w:val="000000" w:themeColor="text1"/>
              </w:rPr>
            </w:pPr>
          </w:p>
        </w:tc>
      </w:tr>
      <w:tr w:rsidR="003A1F48" w:rsidRPr="00FC6504" w14:paraId="68FA438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53115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10</w:t>
            </w:r>
            <w:r w:rsidRPr="00FC6504">
              <w:rPr>
                <w:rFonts w:ascii="Tahoma" w:eastAsia="Tahoma" w:hAnsi="Tahoma" w:cs="Tahoma"/>
                <w:color w:val="000000" w:themeColor="text1"/>
              </w:rPr>
              <w:t>.6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CD9909" w14:textId="59789E0A"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Απόκριση συχνότητας εισόδου μικροφώνου: 50 -20,000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74EB5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74AF0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6CBF78" w14:textId="77777777" w:rsidR="003A1F48" w:rsidRPr="00FC6504" w:rsidRDefault="003A1F48" w:rsidP="002E347D">
            <w:pPr>
              <w:widowControl w:val="0"/>
              <w:spacing w:after="0"/>
              <w:rPr>
                <w:rFonts w:eastAsia="Tahoma"/>
                <w:color w:val="000000" w:themeColor="text1"/>
              </w:rPr>
            </w:pPr>
          </w:p>
        </w:tc>
      </w:tr>
      <w:tr w:rsidR="003A1F48" w:rsidRPr="00FC6504" w14:paraId="27C9B1D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FD38D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10</w:t>
            </w:r>
            <w:r w:rsidRPr="00FC6504">
              <w:rPr>
                <w:rFonts w:ascii="Tahoma" w:eastAsia="Tahoma" w:hAnsi="Tahoma" w:cs="Tahoma"/>
                <w:color w:val="000000" w:themeColor="text1"/>
              </w:rPr>
              <w:t>.7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7B06D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Λόγος σήματος προς θόρυβο: &gt; 62 dB(Α)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C26BC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AD8CE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0465FF" w14:textId="77777777" w:rsidR="003A1F48" w:rsidRPr="00FC6504" w:rsidRDefault="003A1F48" w:rsidP="002E347D">
            <w:pPr>
              <w:widowControl w:val="0"/>
              <w:spacing w:after="0"/>
              <w:rPr>
                <w:rFonts w:eastAsia="Tahoma"/>
                <w:color w:val="000000" w:themeColor="text1"/>
              </w:rPr>
            </w:pPr>
          </w:p>
        </w:tc>
      </w:tr>
      <w:tr w:rsidR="003A1F48" w:rsidRPr="00FC6504" w14:paraId="3C2B2CE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B7720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10</w:t>
            </w:r>
            <w:r w:rsidRPr="00FC6504">
              <w:rPr>
                <w:rFonts w:ascii="Tahoma" w:eastAsia="Tahoma" w:hAnsi="Tahoma" w:cs="Tahoma"/>
                <w:color w:val="000000" w:themeColor="text1"/>
              </w:rPr>
              <w:t>.8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9E148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Ευαισθησία 8.5 mV/Pa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85D89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D3852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A90B81" w14:textId="77777777" w:rsidR="003A1F48" w:rsidRPr="00FC6504" w:rsidRDefault="003A1F48" w:rsidP="002E347D">
            <w:pPr>
              <w:widowControl w:val="0"/>
              <w:spacing w:after="0"/>
              <w:rPr>
                <w:rFonts w:eastAsia="Tahoma"/>
                <w:color w:val="000000" w:themeColor="text1"/>
              </w:rPr>
            </w:pPr>
          </w:p>
        </w:tc>
      </w:tr>
      <w:tr w:rsidR="003A1F48" w:rsidRPr="00FC6504" w14:paraId="05CC7D2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F65857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4BEC66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Λογισμικό συνδιασκέψεων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5CE4DE3"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68EC99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ED894AC" w14:textId="77777777" w:rsidR="003A1F48" w:rsidRPr="00FC6504" w:rsidRDefault="003A1F48" w:rsidP="002E347D">
            <w:pPr>
              <w:widowControl w:val="0"/>
              <w:spacing w:after="0"/>
              <w:rPr>
                <w:rFonts w:eastAsia="Tahoma"/>
                <w:color w:val="000000" w:themeColor="text1"/>
              </w:rPr>
            </w:pPr>
          </w:p>
        </w:tc>
      </w:tr>
      <w:tr w:rsidR="003A1F48" w:rsidRPr="00FC6504" w14:paraId="460C3D4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0E90B2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5E429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Ένα (1) Λογισμικό συνδιασκέψεων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2D901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FEB30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25FA9D" w14:textId="77777777" w:rsidR="003A1F48" w:rsidRPr="00FC6504" w:rsidRDefault="003A1F48" w:rsidP="002E347D">
            <w:pPr>
              <w:widowControl w:val="0"/>
              <w:spacing w:after="0"/>
              <w:rPr>
                <w:rFonts w:eastAsia="Tahoma"/>
                <w:color w:val="000000" w:themeColor="text1"/>
              </w:rPr>
            </w:pPr>
          </w:p>
        </w:tc>
      </w:tr>
      <w:tr w:rsidR="003A1F48" w:rsidRPr="00FC6504" w14:paraId="2F04155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981B1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535D8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38C62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16E7D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C9E286" w14:textId="77777777" w:rsidR="003A1F48" w:rsidRPr="00FC6504" w:rsidRDefault="003A1F48" w:rsidP="002E347D">
            <w:pPr>
              <w:widowControl w:val="0"/>
              <w:spacing w:after="0"/>
              <w:rPr>
                <w:rFonts w:eastAsia="Tahoma"/>
                <w:color w:val="000000" w:themeColor="text1"/>
              </w:rPr>
            </w:pPr>
          </w:p>
        </w:tc>
      </w:tr>
      <w:tr w:rsidR="003A1F48" w:rsidRPr="00FC6504" w14:paraId="1D07ED7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B3320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92E95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Το λογισμικό αλληλεπιδρά με την κεντρική</w:t>
            </w:r>
          </w:p>
          <w:p w14:paraId="3A0EB4A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συνεδριακή μονάδα για να προσδώσει δυνατότητες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3542C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4FE3D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E5CD76" w14:textId="77777777" w:rsidR="003A1F48" w:rsidRPr="00FC6504" w:rsidRDefault="003A1F48" w:rsidP="002E347D">
            <w:pPr>
              <w:widowControl w:val="0"/>
              <w:spacing w:after="0"/>
              <w:rPr>
                <w:rFonts w:eastAsia="Tahoma"/>
                <w:color w:val="000000" w:themeColor="text1"/>
              </w:rPr>
            </w:pPr>
          </w:p>
        </w:tc>
      </w:tr>
      <w:tr w:rsidR="003A1F48" w:rsidRPr="00FC6504" w14:paraId="5224993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2E315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27D68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Να διαθέτει εφαρμογή </w:t>
            </w:r>
            <w:r w:rsidRPr="00FC6504">
              <w:rPr>
                <w:rFonts w:ascii="Tahoma" w:eastAsia="Tahoma" w:hAnsi="Tahoma" w:cs="Tahoma"/>
                <w:color w:val="000000" w:themeColor="text1"/>
                <w:lang w:val="en-US"/>
              </w:rPr>
              <w:t>Room</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server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5D156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0A60D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31E4D5" w14:textId="77777777" w:rsidR="003A1F48" w:rsidRPr="00FC6504" w:rsidRDefault="003A1F48" w:rsidP="002E347D">
            <w:pPr>
              <w:widowControl w:val="0"/>
              <w:spacing w:after="0"/>
              <w:rPr>
                <w:rFonts w:eastAsia="Tahoma"/>
                <w:color w:val="000000" w:themeColor="text1"/>
              </w:rPr>
            </w:pPr>
          </w:p>
        </w:tc>
      </w:tr>
      <w:tr w:rsidR="003A1F48" w:rsidRPr="00FC6504" w14:paraId="27FE5EA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16CB0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7731D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διαθέτει εφαρμογή βάσης δεδομένων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BFF9B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DAED6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D2EDED" w14:textId="77777777" w:rsidR="003A1F48" w:rsidRPr="00FC6504" w:rsidRDefault="003A1F48" w:rsidP="002E347D">
            <w:pPr>
              <w:widowControl w:val="0"/>
              <w:spacing w:after="0"/>
              <w:rPr>
                <w:rFonts w:eastAsia="Tahoma"/>
                <w:color w:val="000000" w:themeColor="text1"/>
              </w:rPr>
            </w:pPr>
          </w:p>
        </w:tc>
      </w:tr>
      <w:tr w:rsidR="003A1F48" w:rsidRPr="00FC6504" w14:paraId="18BC73A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8250C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611AB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διαθέτει εφαρμογή παραμετροποίησης αίθουσας συνεδρίου (</w:t>
            </w:r>
            <w:r w:rsidRPr="00FC6504">
              <w:rPr>
                <w:rFonts w:ascii="Tahoma" w:eastAsia="Tahoma" w:hAnsi="Tahoma" w:cs="Tahoma"/>
                <w:color w:val="000000" w:themeColor="text1"/>
                <w:lang w:val="en-US"/>
              </w:rPr>
              <w:t>room</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configuration</w:t>
            </w:r>
            <w:r w:rsidRPr="00FC6504">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4B8C9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5D651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FBA381" w14:textId="77777777" w:rsidR="003A1F48" w:rsidRPr="00FC6504" w:rsidRDefault="003A1F48" w:rsidP="002E347D">
            <w:pPr>
              <w:widowControl w:val="0"/>
              <w:spacing w:after="0"/>
              <w:rPr>
                <w:rFonts w:eastAsia="Tahoma"/>
                <w:color w:val="000000" w:themeColor="text1"/>
              </w:rPr>
            </w:pPr>
          </w:p>
        </w:tc>
      </w:tr>
      <w:tr w:rsidR="003A1F48" w:rsidRPr="00FC6504" w14:paraId="5C72D38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AD240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4B3AD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διαθέτει εφαρμογή δημιουργίας θεμάτων συνεδρίου (</w:t>
            </w:r>
            <w:r w:rsidRPr="00FC6504">
              <w:rPr>
                <w:rFonts w:ascii="Tahoma" w:eastAsia="Tahoma" w:hAnsi="Tahoma" w:cs="Tahoma"/>
                <w:color w:val="000000" w:themeColor="text1"/>
                <w:lang w:val="en-US"/>
              </w:rPr>
              <w:t>meeting</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manager</w:t>
            </w:r>
            <w:r w:rsidRPr="00FC6504">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1E1DD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6B3D4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1AE93F" w14:textId="77777777" w:rsidR="003A1F48" w:rsidRPr="00FC6504" w:rsidRDefault="003A1F48" w:rsidP="002E347D">
            <w:pPr>
              <w:widowControl w:val="0"/>
              <w:spacing w:after="0"/>
              <w:rPr>
                <w:rFonts w:eastAsia="Tahoma"/>
                <w:color w:val="000000" w:themeColor="text1"/>
              </w:rPr>
            </w:pPr>
          </w:p>
        </w:tc>
      </w:tr>
      <w:tr w:rsidR="003A1F48" w:rsidRPr="00FC6504" w14:paraId="12FB575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2AB4D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69910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διαθέτει εφαρμογή ελέγχου του συστήματος από τον χειριστή (</w:t>
            </w:r>
            <w:r w:rsidRPr="00FC6504">
              <w:rPr>
                <w:rFonts w:ascii="Tahoma" w:eastAsia="Tahoma" w:hAnsi="Tahoma" w:cs="Tahoma"/>
                <w:color w:val="000000" w:themeColor="text1"/>
                <w:lang w:val="en-US"/>
              </w:rPr>
              <w:t>Operator</w:t>
            </w:r>
            <w:r w:rsidRPr="00FC6504">
              <w:rPr>
                <w:rFonts w:ascii="Tahoma" w:eastAsia="Tahoma" w:hAnsi="Tahoma" w:cs="Tahoma"/>
                <w:color w:val="000000" w:themeColor="text1"/>
              </w:rPr>
              <w:t>’</w:t>
            </w:r>
            <w:r w:rsidRPr="00FC6504">
              <w:rPr>
                <w:rFonts w:ascii="Tahoma" w:eastAsia="Tahoma" w:hAnsi="Tahoma" w:cs="Tahoma"/>
                <w:color w:val="000000" w:themeColor="text1"/>
                <w:lang w:val="en-US"/>
              </w:rPr>
              <w:t>s</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Application</w:t>
            </w:r>
            <w:r w:rsidRPr="00FC6504">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ED6DF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A188C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0A3761" w14:textId="77777777" w:rsidR="003A1F48" w:rsidRPr="00FC6504" w:rsidRDefault="003A1F48" w:rsidP="002E347D">
            <w:pPr>
              <w:widowControl w:val="0"/>
              <w:spacing w:after="0"/>
              <w:rPr>
                <w:rFonts w:eastAsia="Tahoma"/>
                <w:color w:val="000000" w:themeColor="text1"/>
              </w:rPr>
            </w:pPr>
          </w:p>
        </w:tc>
      </w:tr>
      <w:tr w:rsidR="003A1F48" w:rsidRPr="00FC6504" w14:paraId="4DE7EA4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F52429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1D0F46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Λογισμικό ελέγχου μονάδων διερμηνείας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83D7FBD"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A5A71D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ACD37F1" w14:textId="77777777" w:rsidR="003A1F48" w:rsidRPr="00FC6504" w:rsidRDefault="003A1F48" w:rsidP="002E347D">
            <w:pPr>
              <w:widowControl w:val="0"/>
              <w:spacing w:after="0"/>
              <w:rPr>
                <w:rFonts w:eastAsia="Tahoma"/>
                <w:color w:val="000000" w:themeColor="text1"/>
              </w:rPr>
            </w:pPr>
          </w:p>
        </w:tc>
      </w:tr>
      <w:tr w:rsidR="003A1F48" w:rsidRPr="00FC6504" w14:paraId="6D9DE35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51445F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CD053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Ένα (1) Λογισμικό ελέγχου μονάδων διερμηνείας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4D41A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DC927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EC91AF" w14:textId="77777777" w:rsidR="003A1F48" w:rsidRPr="00FC6504" w:rsidRDefault="003A1F48" w:rsidP="002E347D">
            <w:pPr>
              <w:widowControl w:val="0"/>
              <w:spacing w:after="0"/>
              <w:rPr>
                <w:rFonts w:eastAsia="Tahoma"/>
                <w:color w:val="000000" w:themeColor="text1"/>
              </w:rPr>
            </w:pPr>
          </w:p>
        </w:tc>
      </w:tr>
      <w:tr w:rsidR="003A1F48" w:rsidRPr="00FC6504" w14:paraId="566FD4D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26F7F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04831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2615E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23CF4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D3E11D" w14:textId="77777777" w:rsidR="003A1F48" w:rsidRPr="00FC6504" w:rsidRDefault="003A1F48" w:rsidP="002E347D">
            <w:pPr>
              <w:widowControl w:val="0"/>
              <w:spacing w:after="0"/>
              <w:rPr>
                <w:rFonts w:eastAsia="Tahoma"/>
                <w:color w:val="000000" w:themeColor="text1"/>
              </w:rPr>
            </w:pPr>
          </w:p>
        </w:tc>
      </w:tr>
      <w:tr w:rsidR="003A1F48" w:rsidRPr="00FC6504" w14:paraId="396DB1F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45755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B2F1F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Πρόσθετο λογισμικό του λογισμικού συνδιασκέψεων (</w:t>
            </w:r>
            <w:r w:rsidRPr="00FC6504">
              <w:rPr>
                <w:rFonts w:ascii="Tahoma" w:eastAsia="Tahoma" w:hAnsi="Tahoma" w:cs="Tahoma"/>
                <w:color w:val="000000" w:themeColor="text1"/>
                <w:lang w:val="en-US"/>
              </w:rPr>
              <w:t>plugin</w:t>
            </w:r>
            <w:r w:rsidRPr="00FC6504">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F900B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9C8B7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9E8C01" w14:textId="77777777" w:rsidR="003A1F48" w:rsidRPr="00FC6504" w:rsidRDefault="003A1F48" w:rsidP="002E347D">
            <w:pPr>
              <w:widowControl w:val="0"/>
              <w:spacing w:after="0"/>
              <w:rPr>
                <w:rFonts w:eastAsia="Tahoma"/>
                <w:color w:val="000000" w:themeColor="text1"/>
              </w:rPr>
            </w:pPr>
          </w:p>
        </w:tc>
      </w:tr>
      <w:tr w:rsidR="003A1F48" w:rsidRPr="00FC6504" w14:paraId="37C7521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50518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538B5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παραμετροποιεί τα χειριστήρια διερμηνέων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16764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C3850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D399FE" w14:textId="77777777" w:rsidR="003A1F48" w:rsidRPr="00FC6504" w:rsidRDefault="003A1F48" w:rsidP="002E347D">
            <w:pPr>
              <w:widowControl w:val="0"/>
              <w:spacing w:after="0"/>
              <w:rPr>
                <w:rFonts w:eastAsia="Tahoma"/>
                <w:color w:val="000000" w:themeColor="text1"/>
              </w:rPr>
            </w:pPr>
          </w:p>
        </w:tc>
      </w:tr>
      <w:tr w:rsidR="003A1F48" w:rsidRPr="00FC6504" w14:paraId="56364F2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A4BA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2.5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A42B5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ορίζει τις γλώσσες των καναλιών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20154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DE23B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0BBBF4" w14:textId="77777777" w:rsidR="003A1F48" w:rsidRPr="00FC6504" w:rsidRDefault="003A1F48" w:rsidP="002E347D">
            <w:pPr>
              <w:widowControl w:val="0"/>
              <w:spacing w:after="0"/>
              <w:rPr>
                <w:rFonts w:eastAsia="Tahoma"/>
                <w:color w:val="000000" w:themeColor="text1"/>
              </w:rPr>
            </w:pPr>
          </w:p>
        </w:tc>
      </w:tr>
      <w:tr w:rsidR="003A1F48" w:rsidRPr="00FC6504" w14:paraId="6AD9702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86E73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60888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ορίζει τις πηγές του ήχου των καναλιών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62D71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E2A01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2378AE" w14:textId="77777777" w:rsidR="003A1F48" w:rsidRPr="00FC6504" w:rsidRDefault="003A1F48" w:rsidP="002E347D">
            <w:pPr>
              <w:widowControl w:val="0"/>
              <w:spacing w:after="0"/>
              <w:rPr>
                <w:rFonts w:eastAsia="Tahoma"/>
                <w:color w:val="000000" w:themeColor="text1"/>
              </w:rPr>
            </w:pPr>
          </w:p>
        </w:tc>
      </w:tr>
      <w:tr w:rsidR="003A1F48" w:rsidRPr="00FC6504" w14:paraId="35F002C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B0197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2.7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CE35A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ελέγχει την κατάσταση των χειριστηρίων διερμηνέων.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ED742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8DDB4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211358" w14:textId="77777777" w:rsidR="003A1F48" w:rsidRPr="00FC6504" w:rsidRDefault="003A1F48" w:rsidP="002E347D">
            <w:pPr>
              <w:widowControl w:val="0"/>
              <w:spacing w:after="0"/>
              <w:rPr>
                <w:rFonts w:eastAsia="Tahoma"/>
                <w:color w:val="000000" w:themeColor="text1"/>
              </w:rPr>
            </w:pPr>
          </w:p>
        </w:tc>
      </w:tr>
      <w:tr w:rsidR="003A1F48" w:rsidRPr="00FC6504" w14:paraId="56E8E18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A7E7D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2.8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75B82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εισάγει και να εξάγει τα δεδομένα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26D84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45194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E6A231" w14:textId="77777777" w:rsidR="003A1F48" w:rsidRPr="00FC6504" w:rsidRDefault="003A1F48" w:rsidP="002E347D">
            <w:pPr>
              <w:widowControl w:val="0"/>
              <w:spacing w:after="0"/>
              <w:rPr>
                <w:rFonts w:eastAsia="Tahoma"/>
                <w:color w:val="000000" w:themeColor="text1"/>
              </w:rPr>
            </w:pPr>
          </w:p>
        </w:tc>
      </w:tr>
      <w:tr w:rsidR="003A1F48" w:rsidRPr="00FC6504" w14:paraId="673D686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F20EC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D2E4E1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Λογισμικό ελέγχου δρομολόγησης καναλιών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47683DA"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1ACFE5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4A70A28" w14:textId="77777777" w:rsidR="003A1F48" w:rsidRPr="00FC6504" w:rsidRDefault="003A1F48" w:rsidP="002E347D">
            <w:pPr>
              <w:widowControl w:val="0"/>
              <w:spacing w:after="0"/>
              <w:rPr>
                <w:rFonts w:eastAsia="Tahoma"/>
                <w:color w:val="000000" w:themeColor="text1"/>
              </w:rPr>
            </w:pPr>
          </w:p>
        </w:tc>
      </w:tr>
      <w:tr w:rsidR="003A1F48" w:rsidRPr="00FC6504" w14:paraId="1828067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9DA7F3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4F7EB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Ένα (1) Λογισμικό ελέγχου δρομολόγησης καναλιών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BCA6C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5786B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D7496A" w14:textId="77777777" w:rsidR="003A1F48" w:rsidRPr="00FC6504" w:rsidRDefault="003A1F48" w:rsidP="002E347D">
            <w:pPr>
              <w:widowControl w:val="0"/>
              <w:spacing w:after="0"/>
              <w:rPr>
                <w:rFonts w:eastAsia="Tahoma"/>
                <w:color w:val="000000" w:themeColor="text1"/>
              </w:rPr>
            </w:pPr>
          </w:p>
        </w:tc>
      </w:tr>
      <w:tr w:rsidR="003A1F48" w:rsidRPr="00FC6504" w14:paraId="178970B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8C6AA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E489B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83434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B833D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A9720E" w14:textId="77777777" w:rsidR="003A1F48" w:rsidRPr="00FC6504" w:rsidRDefault="003A1F48" w:rsidP="002E347D">
            <w:pPr>
              <w:widowControl w:val="0"/>
              <w:spacing w:after="0"/>
              <w:rPr>
                <w:rFonts w:eastAsia="Tahoma"/>
                <w:color w:val="000000" w:themeColor="text1"/>
              </w:rPr>
            </w:pPr>
          </w:p>
        </w:tc>
      </w:tr>
      <w:tr w:rsidR="003A1F48" w:rsidRPr="00FC6504" w14:paraId="6CAB171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B59FB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BC8EF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Πρόσθετο λογισμικό του λογισμικού συνδιασκέψεων (</w:t>
            </w:r>
            <w:r w:rsidRPr="00FC6504">
              <w:rPr>
                <w:rFonts w:ascii="Tahoma" w:eastAsia="Tahoma" w:hAnsi="Tahoma" w:cs="Tahoma"/>
                <w:color w:val="000000" w:themeColor="text1"/>
                <w:lang w:val="en-US"/>
              </w:rPr>
              <w:t>plugin</w:t>
            </w:r>
            <w:r w:rsidRPr="00FC6504">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C553A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26F0C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F0DF16" w14:textId="77777777" w:rsidR="003A1F48" w:rsidRPr="00FC6504" w:rsidRDefault="003A1F48" w:rsidP="002E347D">
            <w:pPr>
              <w:widowControl w:val="0"/>
              <w:spacing w:after="0"/>
              <w:rPr>
                <w:rFonts w:eastAsia="Tahoma"/>
                <w:color w:val="000000" w:themeColor="text1"/>
              </w:rPr>
            </w:pPr>
          </w:p>
        </w:tc>
      </w:tr>
      <w:tr w:rsidR="003A1F48" w:rsidRPr="00FC6504" w14:paraId="6417581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A103B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17D51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Δημιουργία ομάδων εισόδου και εξόδου ήχου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570FA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003EE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79F776" w14:textId="77777777" w:rsidR="003A1F48" w:rsidRPr="00FC6504" w:rsidRDefault="003A1F48" w:rsidP="002E347D">
            <w:pPr>
              <w:widowControl w:val="0"/>
              <w:spacing w:after="0"/>
              <w:rPr>
                <w:rFonts w:eastAsia="Tahoma"/>
                <w:color w:val="000000" w:themeColor="text1"/>
              </w:rPr>
            </w:pPr>
          </w:p>
        </w:tc>
      </w:tr>
      <w:tr w:rsidR="003A1F48" w:rsidRPr="00FC6504" w14:paraId="0B7D2F2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9B253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3.5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F0D93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Έλεγχος του </w:t>
            </w:r>
            <w:r w:rsidRPr="00FC6504">
              <w:rPr>
                <w:rFonts w:ascii="Tahoma" w:eastAsia="Tahoma" w:hAnsi="Tahoma" w:cs="Tahoma"/>
                <w:color w:val="000000" w:themeColor="text1"/>
                <w:lang w:val="en-US"/>
              </w:rPr>
              <w:t>matrix</w:t>
            </w:r>
            <w:r w:rsidRPr="00FC6504">
              <w:rPr>
                <w:rFonts w:ascii="Tahoma" w:eastAsia="Tahoma" w:hAnsi="Tahoma" w:cs="Tahoma"/>
                <w:color w:val="000000" w:themeColor="text1"/>
              </w:rPr>
              <w:t xml:space="preserve"> δρομολόγησης ήχου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CB2D5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981CB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921003" w14:textId="77777777" w:rsidR="003A1F48" w:rsidRPr="00FC6504" w:rsidRDefault="003A1F48" w:rsidP="002E347D">
            <w:pPr>
              <w:widowControl w:val="0"/>
              <w:spacing w:after="0"/>
              <w:rPr>
                <w:rFonts w:eastAsia="Tahoma"/>
                <w:color w:val="000000" w:themeColor="text1"/>
              </w:rPr>
            </w:pPr>
          </w:p>
        </w:tc>
      </w:tr>
      <w:tr w:rsidR="003A1F48" w:rsidRPr="00FC6504" w14:paraId="07B126D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8628D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8.</w:t>
            </w:r>
            <w:r w:rsidRPr="00FC6504">
              <w:rPr>
                <w:rFonts w:ascii="Tahoma" w:eastAsia="Tahoma" w:hAnsi="Tahoma" w:cs="Tahoma"/>
                <w:color w:val="000000" w:themeColor="text1"/>
                <w:lang w:val="en-US"/>
              </w:rPr>
              <w:t>1</w:t>
            </w:r>
            <w:r w:rsidRPr="00FC6504">
              <w:rPr>
                <w:rFonts w:ascii="Tahoma" w:eastAsia="Tahoma" w:hAnsi="Tahoma" w:cs="Tahoma"/>
                <w:color w:val="000000" w:themeColor="text1"/>
              </w:rPr>
              <w:t>3.6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DA3CE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Διαμόρφωση καναλιών διερμηνίας προς εξωτερικά κανάλια αναλογικά η </w:t>
            </w:r>
            <w:r w:rsidRPr="00FC6504">
              <w:rPr>
                <w:rFonts w:ascii="Tahoma" w:eastAsia="Tahoma" w:hAnsi="Tahoma" w:cs="Tahoma"/>
                <w:color w:val="000000" w:themeColor="text1"/>
                <w:lang w:val="en-US"/>
              </w:rPr>
              <w:t>DANTE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5FB14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21BE1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85B658" w14:textId="77777777" w:rsidR="003A1F48" w:rsidRPr="00FC6504" w:rsidRDefault="003A1F48" w:rsidP="002E347D">
            <w:pPr>
              <w:widowControl w:val="0"/>
              <w:spacing w:after="0"/>
              <w:rPr>
                <w:rFonts w:eastAsia="Tahoma"/>
                <w:color w:val="000000" w:themeColor="text1"/>
              </w:rPr>
            </w:pPr>
          </w:p>
        </w:tc>
      </w:tr>
      <w:tr w:rsidR="003A1F48" w:rsidRPr="00FC6504" w14:paraId="3EF5597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22BA38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F2E40D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Ηχεία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C79A802"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22F27E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61A6DDD" w14:textId="77777777" w:rsidR="003A1F48" w:rsidRPr="00FC6504" w:rsidRDefault="003A1F48" w:rsidP="002E347D">
            <w:pPr>
              <w:widowControl w:val="0"/>
              <w:spacing w:after="0"/>
              <w:rPr>
                <w:rFonts w:eastAsia="Tahoma"/>
                <w:color w:val="000000" w:themeColor="text1"/>
              </w:rPr>
            </w:pPr>
          </w:p>
        </w:tc>
      </w:tr>
      <w:tr w:rsidR="003A1F48" w:rsidRPr="00FC6504" w14:paraId="041E819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5758A6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4ACA3C"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Αυτοενισχυόμενη ηχοστήλη κατευθυνόμενης δέσμης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3D4A91"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6296A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3AA025" w14:textId="77777777" w:rsidR="003A1F48" w:rsidRPr="00FC6504" w:rsidRDefault="003A1F48" w:rsidP="002E347D">
            <w:pPr>
              <w:widowControl w:val="0"/>
              <w:spacing w:after="0"/>
              <w:rPr>
                <w:rFonts w:eastAsia="Tahoma"/>
                <w:color w:val="000000" w:themeColor="text1"/>
              </w:rPr>
            </w:pPr>
          </w:p>
        </w:tc>
      </w:tr>
      <w:tr w:rsidR="003A1F48" w:rsidRPr="00FC6504" w14:paraId="6E87C4B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5F132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lastRenderedPageBreak/>
              <w:t>9.1</w:t>
            </w:r>
            <w:r w:rsidRPr="00FC6504">
              <w:rPr>
                <w:rFonts w:ascii="Tahoma" w:eastAsia="Tahoma" w:hAnsi="Tahoma" w:cs="Tahoma"/>
                <w:color w:val="000000" w:themeColor="text1"/>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6F15C3"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b/>
                <w:bCs/>
                <w:color w:val="000000" w:themeColor="text1"/>
              </w:rPr>
              <w:t>Δύο (2) Αυτοενισχυόμενες ηχοστήλες κατευθυνόμενης δέσμης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A2BC1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15DD6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DB6A3F" w14:textId="77777777" w:rsidR="003A1F48" w:rsidRPr="00FC6504" w:rsidRDefault="003A1F48" w:rsidP="002E347D">
            <w:pPr>
              <w:widowControl w:val="0"/>
              <w:spacing w:after="0"/>
              <w:rPr>
                <w:rFonts w:eastAsia="Tahoma"/>
                <w:color w:val="000000" w:themeColor="text1"/>
              </w:rPr>
            </w:pPr>
          </w:p>
        </w:tc>
      </w:tr>
      <w:tr w:rsidR="003A1F48" w:rsidRPr="00FC6504" w14:paraId="7703AD4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923B1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w:t>
            </w:r>
            <w:r w:rsidRPr="00FC6504">
              <w:rPr>
                <w:rFonts w:ascii="Tahoma" w:eastAsia="Tahoma" w:hAnsi="Tahoma" w:cs="Tahoma"/>
                <w:color w:val="000000" w:themeColor="text1"/>
              </w:rPr>
              <w:t>.2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F15AB0"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30E56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DDADF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676E6B" w14:textId="77777777" w:rsidR="003A1F48" w:rsidRPr="00FC6504" w:rsidRDefault="003A1F48" w:rsidP="002E347D">
            <w:pPr>
              <w:widowControl w:val="0"/>
              <w:spacing w:after="0"/>
              <w:rPr>
                <w:rFonts w:eastAsia="Tahoma"/>
                <w:color w:val="000000" w:themeColor="text1"/>
              </w:rPr>
            </w:pPr>
          </w:p>
        </w:tc>
      </w:tr>
      <w:tr w:rsidR="003A1F48" w:rsidRPr="00FC6504" w14:paraId="3C13672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1A5AC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w:t>
            </w:r>
            <w:r w:rsidRPr="00FC6504">
              <w:rPr>
                <w:rFonts w:ascii="Tahoma" w:eastAsia="Tahoma" w:hAnsi="Tahoma" w:cs="Tahoma"/>
                <w:color w:val="000000" w:themeColor="text1"/>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1A2957" w14:textId="77777777" w:rsidR="003A1F48" w:rsidRPr="00FC6504" w:rsidRDefault="003A1F48" w:rsidP="002E347D">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24 x 3"/77 mm Full-range drivers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B0B14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8E570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AE482A" w14:textId="77777777" w:rsidR="003A1F48" w:rsidRPr="00FC6504" w:rsidRDefault="003A1F48" w:rsidP="002E347D">
            <w:pPr>
              <w:widowControl w:val="0"/>
              <w:spacing w:after="0"/>
              <w:rPr>
                <w:rFonts w:eastAsia="Tahoma"/>
                <w:color w:val="000000" w:themeColor="text1"/>
              </w:rPr>
            </w:pPr>
          </w:p>
        </w:tc>
      </w:tr>
      <w:tr w:rsidR="003A1F48" w:rsidRPr="00FC6504" w14:paraId="028C159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69DCB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w:t>
            </w:r>
            <w:r w:rsidRPr="00FC6504">
              <w:rPr>
                <w:rFonts w:ascii="Tahoma" w:eastAsia="Tahoma" w:hAnsi="Tahoma" w:cs="Tahoma"/>
                <w:color w:val="000000" w:themeColor="text1"/>
              </w:rPr>
              <w:t>.4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467C75" w14:textId="77777777" w:rsidR="003A1F48" w:rsidRPr="00FC6504" w:rsidRDefault="003A1F48" w:rsidP="002E347D">
            <w:pPr>
              <w:pStyle w:val="TableParagraph"/>
              <w:spacing w:line="276" w:lineRule="auto"/>
              <w:rPr>
                <w:rFonts w:ascii="Tahoma" w:eastAsia="Tahoma" w:hAnsi="Tahoma" w:cs="Tahoma"/>
                <w:color w:val="000000" w:themeColor="text1"/>
              </w:rPr>
            </w:pPr>
            <w:r w:rsidRPr="00FC6504">
              <w:rPr>
                <w:rFonts w:ascii="Tahoma" w:eastAsia="Tahoma" w:hAnsi="Tahoma" w:cs="Tahoma"/>
                <w:color w:val="000000" w:themeColor="text1"/>
              </w:rPr>
              <w:t>Twenty-Four Channel Amplifier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214BA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60138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D9A497" w14:textId="77777777" w:rsidR="003A1F48" w:rsidRPr="00FC6504" w:rsidRDefault="003A1F48" w:rsidP="002E347D">
            <w:pPr>
              <w:widowControl w:val="0"/>
              <w:spacing w:after="0"/>
              <w:rPr>
                <w:rFonts w:eastAsia="Tahoma"/>
                <w:color w:val="000000" w:themeColor="text1"/>
              </w:rPr>
            </w:pPr>
          </w:p>
        </w:tc>
      </w:tr>
      <w:tr w:rsidR="003A1F48" w:rsidRPr="00FC6504" w14:paraId="61EA13D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25087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w:t>
            </w:r>
            <w:r w:rsidRPr="00FC6504">
              <w:rPr>
                <w:rFonts w:ascii="Tahoma" w:eastAsia="Tahoma" w:hAnsi="Tahoma" w:cs="Tahoma"/>
                <w:color w:val="000000" w:themeColor="text1"/>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C18E93"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Multi-band peak and thermal limiting on all channels protects the drivers.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877EB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15CA4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FD4FC6" w14:textId="77777777" w:rsidR="003A1F48" w:rsidRPr="00FC6504" w:rsidRDefault="003A1F48" w:rsidP="002E347D">
            <w:pPr>
              <w:widowControl w:val="0"/>
              <w:spacing w:after="0"/>
              <w:rPr>
                <w:rFonts w:eastAsia="Tahoma"/>
                <w:color w:val="000000" w:themeColor="text1"/>
              </w:rPr>
            </w:pPr>
          </w:p>
        </w:tc>
      </w:tr>
      <w:tr w:rsidR="003A1F48" w:rsidRPr="00FC6504" w14:paraId="6B7C016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078EF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w:t>
            </w:r>
            <w:r w:rsidRPr="00FC6504">
              <w:rPr>
                <w:rFonts w:ascii="Tahoma" w:eastAsia="Tahoma" w:hAnsi="Tahoma" w:cs="Tahoma"/>
                <w:color w:val="000000" w:themeColor="text1"/>
              </w:rPr>
              <w:t>.6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05A473" w14:textId="77777777" w:rsidR="003A1F48" w:rsidRPr="00FC6504" w:rsidRDefault="003A1F48" w:rsidP="002E347D">
            <w:pPr>
              <w:pStyle w:val="TableParagraph"/>
              <w:spacing w:line="276"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 xml:space="preserve">Calculated Max. SPL: 135 dB Peak @ 1 m, </w:t>
            </w:r>
            <w:proofErr w:type="gramStart"/>
            <w:r w:rsidRPr="00FC6504">
              <w:rPr>
                <w:rFonts w:ascii="Tahoma" w:eastAsia="Tahoma" w:hAnsi="Tahoma" w:cs="Tahoma"/>
                <w:color w:val="000000" w:themeColor="text1"/>
                <w:lang w:val="en-US"/>
              </w:rPr>
              <w:t>whole-space</w:t>
            </w:r>
            <w:proofErr w:type="gramEnd"/>
            <w:r w:rsidRPr="00FC6504">
              <w:rPr>
                <w:rFonts w:ascii="Tahoma" w:eastAsia="Tahoma" w:hAnsi="Tahoma" w:cs="Tahoma"/>
                <w:color w:val="000000" w:themeColor="text1"/>
                <w:lang w:val="en-US"/>
              </w:rPr>
              <w:t xml:space="preserve"> (105 dB @ 30 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82CB7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C529B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DD3661" w14:textId="77777777" w:rsidR="003A1F48" w:rsidRPr="00FC6504" w:rsidRDefault="003A1F48" w:rsidP="002E347D">
            <w:pPr>
              <w:widowControl w:val="0"/>
              <w:spacing w:after="0"/>
              <w:rPr>
                <w:rFonts w:eastAsia="Tahoma"/>
                <w:color w:val="000000" w:themeColor="text1"/>
              </w:rPr>
            </w:pPr>
          </w:p>
        </w:tc>
      </w:tr>
      <w:tr w:rsidR="003A1F48" w:rsidRPr="00FC6504" w14:paraId="64C8128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F4DAD6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02D14A" w14:textId="77777777" w:rsidR="003A1F48" w:rsidRPr="00FC6504" w:rsidRDefault="003A1F48" w:rsidP="002E347D">
            <w:pPr>
              <w:pStyle w:val="TableParagraph"/>
              <w:spacing w:line="268"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Dispersion: 120° horizontal below 3 kHz, 90º above 3 kHz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23E18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906D4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BD508D" w14:textId="77777777" w:rsidR="003A1F48" w:rsidRPr="00FC6504" w:rsidRDefault="003A1F48" w:rsidP="002E347D">
            <w:pPr>
              <w:widowControl w:val="0"/>
              <w:spacing w:after="0"/>
              <w:rPr>
                <w:rFonts w:eastAsia="Tahoma"/>
                <w:color w:val="000000" w:themeColor="text1"/>
              </w:rPr>
            </w:pPr>
          </w:p>
        </w:tc>
      </w:tr>
      <w:tr w:rsidR="003A1F48" w:rsidRPr="00FC6504" w14:paraId="1FC42C4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7CA98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816981" w14:textId="77777777" w:rsidR="003A1F48" w:rsidRPr="00FC6504" w:rsidRDefault="003A1F48" w:rsidP="002E347D">
            <w:pPr>
              <w:pStyle w:val="TableParagraph"/>
              <w:spacing w:line="268"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Beam Control: Steerable from 400 Hz and up, Directivity from 200 Hz and up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B9473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ECE7A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801575" w14:textId="77777777" w:rsidR="003A1F48" w:rsidRPr="00FC6504" w:rsidRDefault="003A1F48" w:rsidP="002E347D">
            <w:pPr>
              <w:widowControl w:val="0"/>
              <w:spacing w:after="0"/>
              <w:rPr>
                <w:rFonts w:eastAsia="Tahoma"/>
                <w:color w:val="000000" w:themeColor="text1"/>
              </w:rPr>
            </w:pPr>
          </w:p>
        </w:tc>
      </w:tr>
      <w:tr w:rsidR="003A1F48" w:rsidRPr="00FC6504" w14:paraId="3014B2D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E2921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0BDD23" w14:textId="77777777" w:rsidR="003A1F48" w:rsidRPr="00FC6504" w:rsidRDefault="003A1F48" w:rsidP="002E347D">
            <w:pPr>
              <w:pStyle w:val="TableParagraph"/>
              <w:spacing w:line="268"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Aiming Angle: Adjustable from -30° to +30°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2F84E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0B193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D337E9" w14:textId="77777777" w:rsidR="003A1F48" w:rsidRPr="00FC6504" w:rsidRDefault="003A1F48" w:rsidP="002E347D">
            <w:pPr>
              <w:widowControl w:val="0"/>
              <w:spacing w:after="0"/>
              <w:rPr>
                <w:rFonts w:eastAsia="Tahoma"/>
                <w:color w:val="000000" w:themeColor="text1"/>
              </w:rPr>
            </w:pPr>
          </w:p>
        </w:tc>
      </w:tr>
      <w:tr w:rsidR="003A1F48" w:rsidRPr="00FC6504" w14:paraId="442D60F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CFF9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8589B6" w14:textId="77777777" w:rsidR="003A1F48" w:rsidRPr="00FC6504" w:rsidRDefault="003A1F48" w:rsidP="002E347D">
            <w:pPr>
              <w:pStyle w:val="TableParagraph"/>
              <w:spacing w:line="268"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Vertical Opening Angles: 10° to 30° UniBeam (computer adjustable)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00E6C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A1599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F61FC3" w14:textId="77777777" w:rsidR="003A1F48" w:rsidRPr="00FC6504" w:rsidRDefault="003A1F48" w:rsidP="002E347D">
            <w:pPr>
              <w:widowControl w:val="0"/>
              <w:spacing w:after="0"/>
              <w:rPr>
                <w:rFonts w:eastAsia="Tahoma"/>
                <w:color w:val="000000" w:themeColor="text1"/>
              </w:rPr>
            </w:pPr>
          </w:p>
        </w:tc>
      </w:tr>
      <w:tr w:rsidR="003A1F48" w:rsidRPr="00FC6504" w14:paraId="7F4DA35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EED28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0E7DB9" w14:textId="77777777" w:rsidR="003A1F48" w:rsidRPr="00FC6504" w:rsidRDefault="003A1F48" w:rsidP="002E347D">
            <w:pPr>
              <w:pStyle w:val="TableParagraph"/>
              <w:spacing w:line="268"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Frequency Response: 110 Hz to 20 kHz (-10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F9FA6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07ECE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1734B3" w14:textId="77777777" w:rsidR="003A1F48" w:rsidRPr="00FC6504" w:rsidRDefault="003A1F48" w:rsidP="002E347D">
            <w:pPr>
              <w:widowControl w:val="0"/>
              <w:spacing w:after="0"/>
              <w:rPr>
                <w:rFonts w:eastAsia="Tahoma"/>
                <w:color w:val="000000" w:themeColor="text1"/>
              </w:rPr>
            </w:pPr>
          </w:p>
        </w:tc>
      </w:tr>
      <w:tr w:rsidR="003A1F48" w:rsidRPr="00FC6504" w14:paraId="23E3514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81668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471BFD" w14:textId="77777777" w:rsidR="003A1F48" w:rsidRPr="00FC6504" w:rsidRDefault="003A1F48" w:rsidP="002E347D">
            <w:pPr>
              <w:pStyle w:val="TableParagraph"/>
              <w:spacing w:line="268"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Network Connections: 2 x RJ45, Looping Ethernet/RHAON/Dante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0995A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BFBC6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AAA75B" w14:textId="77777777" w:rsidR="003A1F48" w:rsidRPr="00FC6504" w:rsidRDefault="003A1F48" w:rsidP="002E347D">
            <w:pPr>
              <w:widowControl w:val="0"/>
              <w:spacing w:after="0"/>
              <w:rPr>
                <w:rFonts w:eastAsia="Tahoma"/>
                <w:color w:val="000000" w:themeColor="text1"/>
              </w:rPr>
            </w:pPr>
          </w:p>
        </w:tc>
      </w:tr>
      <w:tr w:rsidR="003A1F48" w:rsidRPr="00FC6504" w14:paraId="6D0F65D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B12CE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14E1FA" w14:textId="77777777" w:rsidR="003A1F48" w:rsidRPr="00FC6504" w:rsidRDefault="003A1F48" w:rsidP="002E347D">
            <w:pPr>
              <w:pStyle w:val="TableParagraph"/>
              <w:spacing w:line="268"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Sensitivity: 1.4 V RMS for rated output, analog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2E0CE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B21F5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69E8A9" w14:textId="77777777" w:rsidR="003A1F48" w:rsidRPr="00FC6504" w:rsidRDefault="003A1F48" w:rsidP="002E347D">
            <w:pPr>
              <w:widowControl w:val="0"/>
              <w:spacing w:after="0"/>
              <w:rPr>
                <w:rFonts w:eastAsia="Tahoma"/>
                <w:color w:val="000000" w:themeColor="text1"/>
              </w:rPr>
            </w:pPr>
          </w:p>
        </w:tc>
      </w:tr>
      <w:tr w:rsidR="003A1F48" w:rsidRPr="00FC6504" w14:paraId="4F362F3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C40AF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E61979" w14:textId="77777777" w:rsidR="003A1F48" w:rsidRPr="00FC6504" w:rsidRDefault="003A1F48" w:rsidP="002E347D">
            <w:pPr>
              <w:pStyle w:val="TableParagraph"/>
              <w:spacing w:line="268"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Software: RHAON II &amp; Dante Controller for Dante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6C0C1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1832E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66C23C" w14:textId="77777777" w:rsidR="003A1F48" w:rsidRPr="00FC6504" w:rsidRDefault="003A1F48" w:rsidP="002E347D">
            <w:pPr>
              <w:widowControl w:val="0"/>
              <w:spacing w:after="0"/>
              <w:rPr>
                <w:rFonts w:eastAsia="Tahoma"/>
                <w:color w:val="000000" w:themeColor="text1"/>
              </w:rPr>
            </w:pPr>
          </w:p>
        </w:tc>
      </w:tr>
      <w:tr w:rsidR="003A1F48" w:rsidRPr="00FC6504" w14:paraId="324056E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BF473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9.1.15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1D210B" w14:textId="77777777" w:rsidR="003A1F48" w:rsidRPr="00FC6504" w:rsidRDefault="003A1F48" w:rsidP="002E347D">
            <w:pPr>
              <w:pStyle w:val="TableParagraph"/>
              <w:spacing w:line="268"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Mains Voltage: 100-240 V, 50/60 Hz auto-switching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895ED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09232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96261A" w14:textId="77777777" w:rsidR="003A1F48" w:rsidRPr="00FC6504" w:rsidRDefault="003A1F48" w:rsidP="002E347D">
            <w:pPr>
              <w:widowControl w:val="0"/>
              <w:spacing w:after="0"/>
              <w:rPr>
                <w:rFonts w:eastAsia="Tahoma"/>
                <w:color w:val="000000" w:themeColor="text1"/>
              </w:rPr>
            </w:pPr>
          </w:p>
        </w:tc>
      </w:tr>
      <w:tr w:rsidR="003A1F48" w:rsidRPr="00FC6504" w14:paraId="0D00343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952191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9.1</w:t>
            </w:r>
            <w:r w:rsidRPr="00FC6504">
              <w:rPr>
                <w:rFonts w:ascii="Tahoma" w:eastAsia="Tahoma" w:hAnsi="Tahoma" w:cs="Tahoma"/>
                <w:color w:val="000000" w:themeColor="text1"/>
                <w:lang w:val="en-US"/>
              </w:rPr>
              <w:t>.16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991392" w14:textId="77777777" w:rsidR="003A1F48" w:rsidRPr="00FC6504" w:rsidRDefault="003A1F48" w:rsidP="002E347D">
            <w:pPr>
              <w:pStyle w:val="TableParagraph"/>
              <w:spacing w:line="268" w:lineRule="auto"/>
              <w:rPr>
                <w:rFonts w:ascii="Tahoma" w:eastAsia="Tahoma" w:hAnsi="Tahoma" w:cs="Tahoma"/>
                <w:color w:val="000000" w:themeColor="text1"/>
                <w:lang w:val="en-US"/>
              </w:rPr>
            </w:pPr>
            <w:r w:rsidRPr="00FC6504">
              <w:rPr>
                <w:rFonts w:ascii="Tahoma" w:eastAsia="Tahoma" w:hAnsi="Tahoma" w:cs="Tahoma"/>
                <w:color w:val="000000" w:themeColor="text1"/>
                <w:lang w:val="en-US"/>
              </w:rPr>
              <w:t>Dimensions: 111 mm w, 2006 mm h, 121 mm d</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9092D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5D406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7C9F84" w14:textId="77777777" w:rsidR="003A1F48" w:rsidRPr="00FC6504" w:rsidRDefault="003A1F48" w:rsidP="002E347D">
            <w:pPr>
              <w:widowControl w:val="0"/>
              <w:spacing w:after="0"/>
              <w:rPr>
                <w:rFonts w:eastAsia="Tahoma"/>
                <w:color w:val="000000" w:themeColor="text1"/>
              </w:rPr>
            </w:pPr>
          </w:p>
        </w:tc>
      </w:tr>
      <w:tr w:rsidR="003A1F48" w:rsidRPr="00FC6504" w14:paraId="57B26BF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BE0E53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9.2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DC6861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Ενεργό </w:t>
            </w:r>
            <w:r w:rsidRPr="00FC6504">
              <w:rPr>
                <w:rFonts w:ascii="Tahoma" w:eastAsia="Tahoma" w:hAnsi="Tahoma" w:cs="Tahoma"/>
                <w:color w:val="000000" w:themeColor="text1"/>
                <w:lang w:val="en-US"/>
              </w:rPr>
              <w:t>Subwoofer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413C82D"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5F31E5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ADEFD90" w14:textId="77777777" w:rsidR="003A1F48" w:rsidRPr="00FC6504" w:rsidRDefault="003A1F48" w:rsidP="002E347D">
            <w:pPr>
              <w:widowControl w:val="0"/>
              <w:spacing w:after="0"/>
              <w:rPr>
                <w:rFonts w:eastAsia="Tahoma"/>
                <w:color w:val="000000" w:themeColor="text1"/>
              </w:rPr>
            </w:pPr>
          </w:p>
        </w:tc>
      </w:tr>
      <w:tr w:rsidR="003A1F48" w:rsidRPr="00FC6504" w14:paraId="6F3F28E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2E560F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9.2.1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C5A2F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Δύο (2) Ενεργά Subwoofer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09E9A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54575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A6C778" w14:textId="77777777" w:rsidR="003A1F48" w:rsidRPr="00FC6504" w:rsidRDefault="003A1F48" w:rsidP="002E347D">
            <w:pPr>
              <w:widowControl w:val="0"/>
              <w:spacing w:after="0"/>
              <w:rPr>
                <w:rFonts w:eastAsia="Tahoma"/>
                <w:color w:val="000000" w:themeColor="text1"/>
              </w:rPr>
            </w:pPr>
          </w:p>
        </w:tc>
      </w:tr>
      <w:tr w:rsidR="003A1F48" w:rsidRPr="00FC6504" w14:paraId="7BCC0BE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510E56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9.2.</w:t>
            </w:r>
            <w:r w:rsidRPr="00FC6504">
              <w:rPr>
                <w:rFonts w:ascii="Tahoma" w:eastAsia="Tahoma" w:hAnsi="Tahoma" w:cs="Tahoma"/>
                <w:color w:val="000000" w:themeColor="text1"/>
                <w:lang w:val="en-US"/>
              </w:rPr>
              <w:t>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3CB4B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EEDC8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8FECE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805865" w14:textId="77777777" w:rsidR="003A1F48" w:rsidRPr="00FC6504" w:rsidRDefault="003A1F48" w:rsidP="002E347D">
            <w:pPr>
              <w:widowControl w:val="0"/>
              <w:spacing w:after="0"/>
              <w:rPr>
                <w:rFonts w:eastAsia="Tahoma"/>
                <w:color w:val="000000" w:themeColor="text1"/>
              </w:rPr>
            </w:pPr>
          </w:p>
        </w:tc>
      </w:tr>
      <w:tr w:rsidR="003A1F48" w:rsidRPr="00FC6504" w14:paraId="72A0487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F1AEB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9.2.</w:t>
            </w:r>
            <w:r w:rsidRPr="00FC6504">
              <w:rPr>
                <w:rFonts w:ascii="Tahoma" w:eastAsia="Tahoma" w:hAnsi="Tahoma" w:cs="Tahoma"/>
                <w:color w:val="000000" w:themeColor="text1"/>
                <w:lang w:val="en-US"/>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C901B2"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Max. SPL: 124 dB (peak, half space)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52C14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CCF8A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6B6220" w14:textId="77777777" w:rsidR="003A1F48" w:rsidRPr="00FC6504" w:rsidRDefault="003A1F48" w:rsidP="002E347D">
            <w:pPr>
              <w:widowControl w:val="0"/>
              <w:spacing w:after="0"/>
              <w:rPr>
                <w:rFonts w:eastAsia="Tahoma"/>
                <w:color w:val="000000" w:themeColor="text1"/>
              </w:rPr>
            </w:pPr>
          </w:p>
        </w:tc>
      </w:tr>
      <w:tr w:rsidR="003A1F48" w:rsidRPr="00FC6504" w14:paraId="204B248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087A6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9.2.</w:t>
            </w:r>
            <w:r w:rsidRPr="00FC6504">
              <w:rPr>
                <w:rFonts w:ascii="Tahoma" w:eastAsia="Tahoma" w:hAnsi="Tahoma" w:cs="Tahoma"/>
                <w:color w:val="000000" w:themeColor="text1"/>
                <w:lang w:val="en-US"/>
              </w:rPr>
              <w:t>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4BDF57"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Frequency Response: 40 Hz to 120 Hz (+/- 3dB)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C3C90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02C7E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BC2E5A" w14:textId="77777777" w:rsidR="003A1F48" w:rsidRPr="00FC6504" w:rsidRDefault="003A1F48" w:rsidP="002E347D">
            <w:pPr>
              <w:widowControl w:val="0"/>
              <w:spacing w:after="0"/>
              <w:rPr>
                <w:rFonts w:eastAsia="Tahoma"/>
                <w:color w:val="000000" w:themeColor="text1"/>
              </w:rPr>
            </w:pPr>
          </w:p>
        </w:tc>
      </w:tr>
      <w:tr w:rsidR="003A1F48" w:rsidRPr="00FC6504" w14:paraId="13B9104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C48C2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9.2.</w:t>
            </w:r>
            <w:r w:rsidRPr="00FC6504">
              <w:rPr>
                <w:rFonts w:ascii="Tahoma" w:eastAsia="Tahoma" w:hAnsi="Tahoma" w:cs="Tahoma"/>
                <w:color w:val="000000" w:themeColor="text1"/>
                <w:lang w:val="en-US"/>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40C652"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Network Connections: 2 x RJ45 Dante Primary &amp; Secondary Ethernet/RHAON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052D3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A3EFA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2D58EC" w14:textId="77777777" w:rsidR="003A1F48" w:rsidRPr="00FC6504" w:rsidRDefault="003A1F48" w:rsidP="002E347D">
            <w:pPr>
              <w:widowControl w:val="0"/>
              <w:spacing w:after="0"/>
              <w:rPr>
                <w:rFonts w:eastAsia="Tahoma"/>
                <w:color w:val="000000" w:themeColor="text1"/>
              </w:rPr>
            </w:pPr>
          </w:p>
        </w:tc>
      </w:tr>
      <w:tr w:rsidR="003A1F48" w:rsidRPr="00FC6504" w14:paraId="730D5D0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B1622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9.2.</w:t>
            </w:r>
            <w:r w:rsidRPr="00FC6504">
              <w:rPr>
                <w:rFonts w:ascii="Tahoma" w:eastAsia="Tahoma" w:hAnsi="Tahoma" w:cs="Tahoma"/>
                <w:color w:val="000000" w:themeColor="text1"/>
                <w:lang w:val="en-US"/>
              </w:rPr>
              <w:t>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0E87FE"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 xml:space="preserve">Power Output: LF= 500 watts, @ 8 </w:t>
            </w:r>
            <w:r w:rsidRPr="00FC6504">
              <w:rPr>
                <w:rFonts w:ascii="Tahoma" w:eastAsia="Tahoma" w:hAnsi="Tahoma" w:cs="Tahoma"/>
                <w:color w:val="000000" w:themeColor="text1"/>
                <w:lang w:val="en-US"/>
              </w:rPr>
              <w:lastRenderedPageBreak/>
              <w:t xml:space="preserve">ohms </w:t>
            </w:r>
            <w:proofErr w:type="gramStart"/>
            <w:r w:rsidRPr="00FC6504">
              <w:rPr>
                <w:rFonts w:ascii="Tahoma" w:eastAsia="Tahoma" w:hAnsi="Tahoma" w:cs="Tahoma"/>
                <w:color w:val="000000" w:themeColor="text1"/>
                <w:lang w:val="en-US"/>
              </w:rPr>
              <w:t>Multi-band</w:t>
            </w:r>
            <w:proofErr w:type="gramEnd"/>
            <w:r w:rsidRPr="00FC6504">
              <w:rPr>
                <w:rFonts w:ascii="Tahoma" w:eastAsia="Tahoma" w:hAnsi="Tahoma" w:cs="Tahoma"/>
                <w:color w:val="000000" w:themeColor="text1"/>
                <w:lang w:val="en-US"/>
              </w:rPr>
              <w:t xml:space="preserve"> peak and thermal limiting protects the driver.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840CB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E8A27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ADB535" w14:textId="77777777" w:rsidR="003A1F48" w:rsidRPr="00FC6504" w:rsidRDefault="003A1F48" w:rsidP="002E347D">
            <w:pPr>
              <w:widowControl w:val="0"/>
              <w:spacing w:after="0"/>
              <w:rPr>
                <w:rFonts w:eastAsia="Tahoma"/>
                <w:color w:val="000000" w:themeColor="text1"/>
              </w:rPr>
            </w:pPr>
          </w:p>
        </w:tc>
      </w:tr>
      <w:tr w:rsidR="003A1F48" w:rsidRPr="00FC6504" w14:paraId="70CB845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B7179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9.2.</w:t>
            </w:r>
            <w:r w:rsidRPr="00FC6504">
              <w:rPr>
                <w:rFonts w:ascii="Tahoma" w:eastAsia="Tahoma" w:hAnsi="Tahoma" w:cs="Tahoma"/>
                <w:color w:val="000000" w:themeColor="text1"/>
                <w:lang w:val="en-US"/>
              </w:rPr>
              <w:t>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118088"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Mains Voltage: 100-240 volts, 50/60 Hz auto-switching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7CB87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BDD65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D4C663" w14:textId="77777777" w:rsidR="003A1F48" w:rsidRPr="00FC6504" w:rsidRDefault="003A1F48" w:rsidP="002E347D">
            <w:pPr>
              <w:widowControl w:val="0"/>
              <w:spacing w:after="0"/>
              <w:rPr>
                <w:rFonts w:eastAsia="Tahoma"/>
                <w:color w:val="000000" w:themeColor="text1"/>
              </w:rPr>
            </w:pPr>
          </w:p>
        </w:tc>
      </w:tr>
      <w:tr w:rsidR="003A1F48" w:rsidRPr="00FC6504" w14:paraId="59A82B74"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4AA0657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w:t>
            </w:r>
          </w:p>
        </w:tc>
        <w:tc>
          <w:tcPr>
            <w:tcW w:w="358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0661E6F2" w14:textId="0353D5F4"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Μονάδα Ψηφιακής Επεξεργασίας Σημάτων Ήχου</w:t>
            </w: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74E57B6C" w14:textId="77777777" w:rsidR="003A1F48" w:rsidRPr="00FC6504" w:rsidRDefault="003A1F48" w:rsidP="002E347D">
            <w:pPr>
              <w:widowControl w:val="0"/>
              <w:spacing w:after="0"/>
              <w:rPr>
                <w:rFonts w:eastAsia="Tahoma"/>
                <w:color w:val="000000" w:themeColor="text1"/>
                <w:lang w:val="el-GR"/>
              </w:rPr>
            </w:pP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22BCD034" w14:textId="77777777" w:rsidR="003A1F48" w:rsidRPr="00FC6504" w:rsidRDefault="003A1F48" w:rsidP="002E347D">
            <w:pPr>
              <w:widowControl w:val="0"/>
              <w:spacing w:after="0"/>
              <w:rPr>
                <w:rFonts w:eastAsia="Tahoma"/>
                <w:color w:val="000000" w:themeColor="text1"/>
                <w:lang w:val="el-GR"/>
              </w:rPr>
            </w:pPr>
          </w:p>
        </w:tc>
        <w:tc>
          <w:tcPr>
            <w:tcW w:w="154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408C1902" w14:textId="77777777" w:rsidR="003A1F48" w:rsidRPr="00FC6504" w:rsidRDefault="003A1F48" w:rsidP="002E347D">
            <w:pPr>
              <w:widowControl w:val="0"/>
              <w:spacing w:after="0"/>
              <w:rPr>
                <w:rFonts w:eastAsia="Tahoma"/>
                <w:color w:val="000000" w:themeColor="text1"/>
                <w:lang w:val="el-GR"/>
              </w:rPr>
            </w:pPr>
          </w:p>
        </w:tc>
      </w:tr>
      <w:tr w:rsidR="003A1F48" w:rsidRPr="00FC6504" w14:paraId="3D8E4833"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397F72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F1703B" w14:textId="4243AFD5" w:rsidR="003A1F48" w:rsidRPr="00FC6504" w:rsidRDefault="003A1F48" w:rsidP="002E347D">
            <w:pPr>
              <w:widowControl w:val="0"/>
              <w:spacing w:after="0"/>
              <w:rPr>
                <w:rFonts w:eastAsia="Tahoma"/>
                <w:color w:val="000000" w:themeColor="text1"/>
                <w:lang w:val="el-GR"/>
              </w:rPr>
            </w:pPr>
            <w:r w:rsidRPr="00FC6504">
              <w:rPr>
                <w:rFonts w:eastAsia="Tahoma"/>
                <w:b/>
                <w:bCs/>
                <w:color w:val="000000" w:themeColor="text1"/>
                <w:lang w:val="el-GR"/>
              </w:rPr>
              <w:t>Μία (1) Μονάδα Ψηφιακής Επεξεργασίας Σημάτων Ήχου</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6B51D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2F66B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85655B" w14:textId="77777777" w:rsidR="003A1F48" w:rsidRPr="00FC6504" w:rsidRDefault="003A1F48" w:rsidP="002E347D">
            <w:pPr>
              <w:widowControl w:val="0"/>
              <w:spacing w:after="0"/>
              <w:rPr>
                <w:rFonts w:eastAsia="Tahoma"/>
                <w:color w:val="000000" w:themeColor="text1"/>
              </w:rPr>
            </w:pPr>
          </w:p>
        </w:tc>
      </w:tr>
      <w:tr w:rsidR="003A1F48" w:rsidRPr="00FC6504" w14:paraId="15F1DA00"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67494D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7E9416"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 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03C84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C269BF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3B1719" w14:textId="77777777" w:rsidR="003A1F48" w:rsidRPr="00FC6504" w:rsidRDefault="003A1F48" w:rsidP="002E347D">
            <w:pPr>
              <w:widowControl w:val="0"/>
              <w:spacing w:after="0"/>
              <w:rPr>
                <w:rFonts w:eastAsia="Tahoma"/>
                <w:color w:val="000000" w:themeColor="text1"/>
              </w:rPr>
            </w:pPr>
          </w:p>
        </w:tc>
      </w:tr>
      <w:tr w:rsidR="003A1F48" w:rsidRPr="00FC6504" w14:paraId="030D0E87"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7A44E32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CB2F00"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Ποιότητα κατασκευής/ISO κατασκευαστή:</w:t>
            </w:r>
          </w:p>
          <w:p w14:paraId="70D6F920"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ISO 9001/2015 ή ισοδύναμο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20309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F412E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85F4CC" w14:textId="77777777" w:rsidR="003A1F48" w:rsidRPr="00FC6504" w:rsidRDefault="003A1F48" w:rsidP="002E347D">
            <w:pPr>
              <w:widowControl w:val="0"/>
              <w:spacing w:after="0"/>
              <w:rPr>
                <w:rFonts w:eastAsia="Tahoma"/>
                <w:color w:val="000000" w:themeColor="text1"/>
              </w:rPr>
            </w:pPr>
          </w:p>
        </w:tc>
      </w:tr>
      <w:tr w:rsidR="003A1F48" w:rsidRPr="00FC6504" w14:paraId="5447F24A"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6F3116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EF9DBF"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υποστηρίζει Audio Video Bridging (AVB) για ψηφιακή δικτύωση ήχου μέσω ξεχωριστής θύρας RJ45</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83867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NAI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CB955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2E322F" w14:textId="77777777" w:rsidR="003A1F48" w:rsidRPr="00FC6504" w:rsidRDefault="003A1F48" w:rsidP="002E347D">
            <w:pPr>
              <w:widowControl w:val="0"/>
              <w:spacing w:after="0"/>
              <w:rPr>
                <w:rFonts w:eastAsia="Tahoma"/>
                <w:color w:val="000000" w:themeColor="text1"/>
              </w:rPr>
            </w:pPr>
          </w:p>
        </w:tc>
      </w:tr>
      <w:tr w:rsidR="003A1F48" w:rsidRPr="00FC6504" w14:paraId="0195E219"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726EA1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EF025E"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διαθέτει 12 αναλογικές εισόδους και 8 αναλογικές εξόδους</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3AA8B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6742C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379C560" w14:textId="77777777" w:rsidR="003A1F48" w:rsidRPr="00FC6504" w:rsidRDefault="003A1F48" w:rsidP="002E347D">
            <w:pPr>
              <w:widowControl w:val="0"/>
              <w:spacing w:after="0"/>
              <w:rPr>
                <w:rFonts w:eastAsia="Tahoma"/>
                <w:color w:val="000000" w:themeColor="text1"/>
              </w:rPr>
            </w:pPr>
          </w:p>
        </w:tc>
      </w:tr>
      <w:tr w:rsidR="003A1F48" w:rsidRPr="00FC6504" w14:paraId="03EC88A3"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E0F93F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ACAED1"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Οι 12 αναλογικές είσοδοι να υποστηρίζουν την τεχνολογία Acoustic Echo Cancellation (AEC)</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BB7AF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68426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C8FF07" w14:textId="77777777" w:rsidR="003A1F48" w:rsidRPr="00FC6504" w:rsidRDefault="003A1F48" w:rsidP="002E347D">
            <w:pPr>
              <w:widowControl w:val="0"/>
              <w:spacing w:after="0"/>
              <w:rPr>
                <w:rFonts w:eastAsia="Tahoma"/>
                <w:color w:val="000000" w:themeColor="text1"/>
              </w:rPr>
            </w:pPr>
          </w:p>
        </w:tc>
      </w:tr>
      <w:tr w:rsidR="003A1F48" w:rsidRPr="00FC6504" w14:paraId="66A69145"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442879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57A1EA"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υποστηρίζει 128 x 128 κανάλια τεχνολογίας AVB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EB587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AE7C0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D87FAB" w14:textId="77777777" w:rsidR="003A1F48" w:rsidRPr="00FC6504" w:rsidRDefault="003A1F48" w:rsidP="002E347D">
            <w:pPr>
              <w:widowControl w:val="0"/>
              <w:spacing w:after="0"/>
              <w:rPr>
                <w:rFonts w:eastAsia="Tahoma"/>
                <w:color w:val="000000" w:themeColor="text1"/>
              </w:rPr>
            </w:pPr>
          </w:p>
        </w:tc>
      </w:tr>
      <w:tr w:rsidR="003A1F48" w:rsidRPr="00FC6504" w14:paraId="24C9242D"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F1FEF3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28E115"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υποστηρίζει μέχρι 8 κανάλια USB audio</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4F9CC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3E2FF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C32758" w14:textId="77777777" w:rsidR="003A1F48" w:rsidRPr="00FC6504" w:rsidRDefault="003A1F48" w:rsidP="002E347D">
            <w:pPr>
              <w:widowControl w:val="0"/>
              <w:spacing w:after="0"/>
              <w:rPr>
                <w:rFonts w:eastAsia="Tahoma"/>
                <w:color w:val="000000" w:themeColor="text1"/>
              </w:rPr>
            </w:pPr>
          </w:p>
        </w:tc>
      </w:tr>
      <w:tr w:rsidR="003A1F48" w:rsidRPr="00FC6504" w14:paraId="65EDBE2B"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537D979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2D02AD"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διαθέτει RJ45 θύρα για δύο γραμμές επικοινωνίας VoIP και να υποστηρίζει το Session Initiation Protocol (SIP) v2.0 ή μεταγενέστερη έκδοση</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CC6EA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BCF0C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6DD769" w14:textId="77777777" w:rsidR="003A1F48" w:rsidRPr="00FC6504" w:rsidRDefault="003A1F48" w:rsidP="002E347D">
            <w:pPr>
              <w:widowControl w:val="0"/>
              <w:spacing w:after="0"/>
              <w:rPr>
                <w:rFonts w:eastAsia="Tahoma"/>
                <w:color w:val="000000" w:themeColor="text1"/>
              </w:rPr>
            </w:pPr>
          </w:p>
        </w:tc>
      </w:tr>
      <w:tr w:rsidR="003A1F48" w:rsidRPr="00FC6504" w14:paraId="0B752FEB"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CA56E7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8B5B7E"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υποστηρίζει απόκριση συχνότητας</w:t>
            </w:r>
          </w:p>
          <w:p w14:paraId="7A41B448"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20</w:t>
            </w:r>
            <w:r w:rsidRPr="00FC6504">
              <w:rPr>
                <w:rFonts w:eastAsia="Tahoma"/>
                <w:color w:val="000000" w:themeColor="text1"/>
                <w:lang w:val="en-US"/>
              </w:rPr>
              <w:t>Hz</w:t>
            </w:r>
            <w:r w:rsidRPr="00FC6504">
              <w:rPr>
                <w:rFonts w:eastAsia="Tahoma"/>
                <w:color w:val="000000" w:themeColor="text1"/>
                <w:lang w:val="el-GR"/>
              </w:rPr>
              <w:t xml:space="preserve"> </w:t>
            </w:r>
            <w:r w:rsidRPr="00FC6504">
              <w:rPr>
                <w:rFonts w:eastAsia="Tahoma"/>
                <w:color w:val="000000" w:themeColor="text1"/>
                <w:lang w:val="en-US"/>
              </w:rPr>
              <w:t>to</w:t>
            </w:r>
            <w:r w:rsidRPr="00FC6504">
              <w:rPr>
                <w:rFonts w:eastAsia="Tahoma"/>
                <w:color w:val="000000" w:themeColor="text1"/>
                <w:lang w:val="el-GR"/>
              </w:rPr>
              <w:t xml:space="preserve"> 20</w:t>
            </w:r>
            <w:r w:rsidRPr="00FC6504">
              <w:rPr>
                <w:rFonts w:eastAsia="Tahoma"/>
                <w:color w:val="000000" w:themeColor="text1"/>
                <w:lang w:val="en-US"/>
              </w:rPr>
              <w:t>kHz</w:t>
            </w:r>
            <w:r w:rsidRPr="00FC6504">
              <w:rPr>
                <w:rFonts w:eastAsia="Tahoma"/>
                <w:color w:val="000000" w:themeColor="text1"/>
                <w:lang w:val="el-GR"/>
              </w:rPr>
              <w:t>, +4</w:t>
            </w:r>
            <w:r w:rsidRPr="00FC6504">
              <w:rPr>
                <w:rFonts w:eastAsia="Tahoma"/>
                <w:color w:val="000000" w:themeColor="text1"/>
                <w:lang w:val="en-US"/>
              </w:rPr>
              <w:t>dBu</w:t>
            </w:r>
            <w:r w:rsidRPr="00FC6504">
              <w:rPr>
                <w:rFonts w:eastAsia="Tahoma"/>
                <w:color w:val="000000" w:themeColor="text1"/>
                <w:lang w:val="el-GR"/>
              </w:rPr>
              <w:t xml:space="preserve"> </w:t>
            </w:r>
            <w:r w:rsidRPr="00FC6504">
              <w:rPr>
                <w:rFonts w:eastAsia="Tahoma"/>
                <w:color w:val="000000" w:themeColor="text1"/>
                <w:lang w:val="en-US"/>
              </w:rPr>
              <w:t>output</w:t>
            </w:r>
            <w:r w:rsidRPr="00FC6504">
              <w:rPr>
                <w:rFonts w:eastAsia="Tahoma"/>
                <w:color w:val="000000" w:themeColor="text1"/>
                <w:lang w:val="el-GR"/>
              </w:rPr>
              <w:t xml:space="preserve">: +0.25 </w:t>
            </w:r>
            <w:r w:rsidRPr="00FC6504">
              <w:rPr>
                <w:rFonts w:eastAsia="Tahoma"/>
                <w:color w:val="000000" w:themeColor="text1"/>
                <w:lang w:val="en-US"/>
              </w:rPr>
              <w:t>dB</w:t>
            </w:r>
            <w:r w:rsidRPr="00FC6504">
              <w:rPr>
                <w:rFonts w:eastAsia="Tahoma"/>
                <w:color w:val="000000" w:themeColor="text1"/>
                <w:lang w:val="el-GR"/>
              </w:rPr>
              <w:t xml:space="preserve">/-0.5 </w:t>
            </w:r>
            <w:r w:rsidRPr="00FC6504">
              <w:rPr>
                <w:rFonts w:eastAsia="Tahoma"/>
                <w:color w:val="000000" w:themeColor="text1"/>
                <w:lang w:val="en-US"/>
              </w:rPr>
              <w:t>dB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AE213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3E47B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527C3F" w14:textId="77777777" w:rsidR="003A1F48" w:rsidRPr="00FC6504" w:rsidRDefault="003A1F48" w:rsidP="002E347D">
            <w:pPr>
              <w:widowControl w:val="0"/>
              <w:spacing w:after="0"/>
              <w:rPr>
                <w:rFonts w:eastAsia="Tahoma"/>
                <w:color w:val="000000" w:themeColor="text1"/>
              </w:rPr>
            </w:pPr>
          </w:p>
        </w:tc>
      </w:tr>
      <w:tr w:rsidR="003A1F48" w:rsidRPr="00FC6504" w14:paraId="459BCA7F"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9BBF23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48B38D"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υποστηρίζει Δυναμική περιοχή (σε παρουσία σήματος)</w:t>
            </w:r>
          </w:p>
          <w:p w14:paraId="421CF43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22Hz to 22kHz, 0dB gain: &gt; 108dB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D1296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2E75A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64D066" w14:textId="77777777" w:rsidR="003A1F48" w:rsidRPr="00FC6504" w:rsidRDefault="003A1F48" w:rsidP="002E347D">
            <w:pPr>
              <w:widowControl w:val="0"/>
              <w:spacing w:after="0"/>
              <w:rPr>
                <w:rFonts w:eastAsia="Tahoma"/>
                <w:color w:val="000000" w:themeColor="text1"/>
              </w:rPr>
            </w:pPr>
          </w:p>
        </w:tc>
      </w:tr>
      <w:tr w:rsidR="003A1F48" w:rsidRPr="00FC6504" w14:paraId="7AD340C2"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04B4442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A65F3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παρουσιάζει</w:t>
            </w:r>
            <w:r w:rsidRPr="00FC6504">
              <w:rPr>
                <w:rFonts w:eastAsia="Tahoma"/>
                <w:color w:val="000000" w:themeColor="text1"/>
                <w:lang w:val="en-US"/>
              </w:rPr>
              <w:t xml:space="preserve"> </w:t>
            </w:r>
            <w:r w:rsidRPr="00FC6504">
              <w:rPr>
                <w:rFonts w:eastAsia="Tahoma"/>
                <w:color w:val="000000" w:themeColor="text1"/>
                <w:lang w:val="el-GR"/>
              </w:rPr>
              <w:t>συνακρόαση</w:t>
            </w:r>
            <w:r w:rsidRPr="00FC6504">
              <w:rPr>
                <w:rFonts w:eastAsia="Tahoma"/>
                <w:color w:val="000000" w:themeColor="text1"/>
                <w:lang w:val="en-US"/>
              </w:rPr>
              <w:t xml:space="preserve"> (Crosstalk), channel to channel, 1 kHz:</w:t>
            </w:r>
          </w:p>
          <w:p w14:paraId="13A051F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0dB gain, +4dBu input: &lt; -85dB</w:t>
            </w:r>
          </w:p>
          <w:p w14:paraId="08747FE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54dB gain, -50dBu input: &lt; -75dB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5B128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8E3014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B44BF9" w14:textId="77777777" w:rsidR="003A1F48" w:rsidRPr="00FC6504" w:rsidRDefault="003A1F48" w:rsidP="002E347D">
            <w:pPr>
              <w:widowControl w:val="0"/>
              <w:spacing w:after="0"/>
              <w:rPr>
                <w:rFonts w:eastAsia="Tahoma"/>
                <w:color w:val="000000" w:themeColor="text1"/>
              </w:rPr>
            </w:pPr>
          </w:p>
        </w:tc>
      </w:tr>
      <w:tr w:rsidR="003A1F48" w:rsidRPr="00FC6504" w14:paraId="2048D47A"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568404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758EC5"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διαθέτει θύρα Gigabit Ethernet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F30C4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2A210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412C2F" w14:textId="77777777" w:rsidR="003A1F48" w:rsidRPr="00FC6504" w:rsidRDefault="003A1F48" w:rsidP="002E347D">
            <w:pPr>
              <w:widowControl w:val="0"/>
              <w:spacing w:after="0"/>
              <w:rPr>
                <w:rFonts w:eastAsia="Tahoma"/>
                <w:color w:val="000000" w:themeColor="text1"/>
              </w:rPr>
            </w:pPr>
          </w:p>
        </w:tc>
      </w:tr>
      <w:tr w:rsidR="003A1F48" w:rsidRPr="00FC6504" w14:paraId="0BCC8576"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50C182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073CC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 υποστηρίζει port authentication μέσω IEEE 802.1X</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B26E8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466C7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BCA32C" w14:textId="77777777" w:rsidR="003A1F48" w:rsidRPr="00FC6504" w:rsidRDefault="003A1F48" w:rsidP="002E347D">
            <w:pPr>
              <w:widowControl w:val="0"/>
              <w:spacing w:after="0"/>
              <w:rPr>
                <w:rFonts w:eastAsia="Tahoma"/>
                <w:color w:val="000000" w:themeColor="text1"/>
              </w:rPr>
            </w:pPr>
          </w:p>
        </w:tc>
      </w:tr>
      <w:tr w:rsidR="003A1F48" w:rsidRPr="00FC6504" w14:paraId="0757ABF3"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028B55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C2A525"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υποστηρίζει δικτυακή σύνδεση για έλεγχο και προγραμματισμό</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46800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A9F1C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ADD881" w14:textId="77777777" w:rsidR="003A1F48" w:rsidRPr="00FC6504" w:rsidRDefault="003A1F48" w:rsidP="002E347D">
            <w:pPr>
              <w:widowControl w:val="0"/>
              <w:spacing w:after="0"/>
              <w:rPr>
                <w:rFonts w:eastAsia="Tahoma"/>
                <w:color w:val="000000" w:themeColor="text1"/>
              </w:rPr>
            </w:pPr>
          </w:p>
        </w:tc>
      </w:tr>
      <w:tr w:rsidR="003A1F48" w:rsidRPr="00FC6504" w14:paraId="166B5D8C"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96C501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49286B"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 xml:space="preserve">Μέσω του διαθέσιμου λογισμικού να πραγματοποιείται ο έλεγχος και η παραμετροποίηση τόσο του ψηφιακού επεξεργαστή όσο και </w:t>
            </w:r>
            <w:r w:rsidRPr="00FC6504">
              <w:rPr>
                <w:rFonts w:eastAsia="Tahoma"/>
                <w:color w:val="000000" w:themeColor="text1"/>
                <w:lang w:val="el-GR"/>
              </w:rPr>
              <w:lastRenderedPageBreak/>
              <w:t>των μικροφώνων</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A0753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lastRenderedPageBreak/>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BD07A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DC9C77" w14:textId="77777777" w:rsidR="003A1F48" w:rsidRPr="00FC6504" w:rsidRDefault="003A1F48" w:rsidP="002E347D">
            <w:pPr>
              <w:widowControl w:val="0"/>
              <w:spacing w:after="0"/>
              <w:rPr>
                <w:rFonts w:eastAsia="Tahoma"/>
                <w:color w:val="000000" w:themeColor="text1"/>
              </w:rPr>
            </w:pPr>
          </w:p>
        </w:tc>
      </w:tr>
      <w:tr w:rsidR="003A1F48" w:rsidRPr="00FC6504" w14:paraId="1C54521A"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FF06EF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DCFE6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 διαθέτει σειριακή  RS-232</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1869A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99A99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0B1C95" w14:textId="77777777" w:rsidR="003A1F48" w:rsidRPr="00FC6504" w:rsidRDefault="003A1F48" w:rsidP="002E347D">
            <w:pPr>
              <w:widowControl w:val="0"/>
              <w:spacing w:after="0"/>
              <w:rPr>
                <w:rFonts w:eastAsia="Tahoma"/>
                <w:color w:val="000000" w:themeColor="text1"/>
              </w:rPr>
            </w:pPr>
          </w:p>
        </w:tc>
      </w:tr>
      <w:tr w:rsidR="003A1F48" w:rsidRPr="00FC6504" w14:paraId="5B7E8152"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69DE7E5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10.2</w:t>
            </w:r>
          </w:p>
        </w:tc>
        <w:tc>
          <w:tcPr>
            <w:tcW w:w="358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17A1DA1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Μονάδα</w:t>
            </w:r>
            <w:r w:rsidRPr="00FC6504">
              <w:rPr>
                <w:rFonts w:eastAsia="Tahoma"/>
                <w:color w:val="000000" w:themeColor="text1"/>
                <w:lang w:val="en-US"/>
              </w:rPr>
              <w:t xml:space="preserve"> AVB to Dante Bridge</w:t>
            </w: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737D827"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746C346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7623EE6B" w14:textId="77777777" w:rsidR="003A1F48" w:rsidRPr="00FC6504" w:rsidRDefault="003A1F48" w:rsidP="002E347D">
            <w:pPr>
              <w:widowControl w:val="0"/>
              <w:spacing w:after="0"/>
              <w:rPr>
                <w:rFonts w:eastAsia="Tahoma"/>
                <w:color w:val="000000" w:themeColor="text1"/>
              </w:rPr>
            </w:pPr>
          </w:p>
        </w:tc>
      </w:tr>
      <w:tr w:rsidR="003A1F48" w:rsidRPr="00FC6504" w14:paraId="4020A8A4"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F3409C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10.2.1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67A262" w14:textId="77777777" w:rsidR="003A1F48" w:rsidRPr="00FC6504" w:rsidRDefault="003A1F48" w:rsidP="002E347D">
            <w:pPr>
              <w:widowControl w:val="0"/>
              <w:spacing w:after="0"/>
              <w:rPr>
                <w:rFonts w:eastAsia="Tahoma"/>
                <w:color w:val="000000" w:themeColor="text1"/>
              </w:rPr>
            </w:pPr>
            <w:r w:rsidRPr="00FC6504">
              <w:rPr>
                <w:rFonts w:eastAsia="Tahoma"/>
                <w:b/>
                <w:bCs/>
                <w:color w:val="000000" w:themeColor="text1"/>
                <w:lang w:val="el-GR"/>
              </w:rPr>
              <w:t>Μία</w:t>
            </w:r>
            <w:r w:rsidRPr="00FC6504">
              <w:rPr>
                <w:rFonts w:eastAsia="Tahoma"/>
                <w:b/>
                <w:bCs/>
                <w:color w:val="000000" w:themeColor="text1"/>
                <w:lang w:val="en-US"/>
              </w:rPr>
              <w:t xml:space="preserve"> (1) </w:t>
            </w:r>
            <w:r w:rsidRPr="00FC6504">
              <w:rPr>
                <w:rFonts w:eastAsia="Tahoma"/>
                <w:b/>
                <w:bCs/>
                <w:color w:val="000000" w:themeColor="text1"/>
                <w:lang w:val="el-GR"/>
              </w:rPr>
              <w:t>Μονάδα</w:t>
            </w:r>
            <w:r w:rsidRPr="00FC6504">
              <w:rPr>
                <w:rFonts w:eastAsia="Tahoma"/>
                <w:b/>
                <w:bCs/>
                <w:color w:val="000000" w:themeColor="text1"/>
                <w:lang w:val="en-US"/>
              </w:rPr>
              <w:t xml:space="preserve"> AVB to Dante Bridge</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CD5EF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C03F7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503C29" w14:textId="77777777" w:rsidR="003A1F48" w:rsidRPr="00FC6504" w:rsidRDefault="003A1F48" w:rsidP="002E347D">
            <w:pPr>
              <w:widowControl w:val="0"/>
              <w:spacing w:after="0"/>
              <w:rPr>
                <w:rFonts w:eastAsia="Tahoma"/>
                <w:color w:val="000000" w:themeColor="text1"/>
              </w:rPr>
            </w:pPr>
          </w:p>
        </w:tc>
      </w:tr>
      <w:tr w:rsidR="003A1F48" w:rsidRPr="00FC6504" w14:paraId="758A0E53"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3FF27AD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10.2.2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5E523B"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 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85850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4CAD4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A0CA9F" w14:textId="77777777" w:rsidR="003A1F48" w:rsidRPr="00FC6504" w:rsidRDefault="003A1F48" w:rsidP="002E347D">
            <w:pPr>
              <w:widowControl w:val="0"/>
              <w:spacing w:after="0"/>
              <w:rPr>
                <w:rFonts w:eastAsia="Tahoma"/>
                <w:color w:val="000000" w:themeColor="text1"/>
              </w:rPr>
            </w:pPr>
          </w:p>
        </w:tc>
      </w:tr>
      <w:tr w:rsidR="003A1F48" w:rsidRPr="00FC6504" w14:paraId="5C6FC253"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C547AD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10.2.3</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F876B8"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Ποιότητα κατασκευής/ISO κατασκευαστή:</w:t>
            </w:r>
          </w:p>
          <w:p w14:paraId="59EF6608"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ISO 9001/2015 ή ισοδύναμο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2A1E0B"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CF5D5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3DC308" w14:textId="77777777" w:rsidR="003A1F48" w:rsidRPr="00FC6504" w:rsidRDefault="003A1F48" w:rsidP="002E347D">
            <w:pPr>
              <w:widowControl w:val="0"/>
              <w:spacing w:after="0"/>
              <w:rPr>
                <w:rFonts w:eastAsia="Tahoma"/>
                <w:color w:val="000000" w:themeColor="text1"/>
              </w:rPr>
            </w:pPr>
          </w:p>
        </w:tc>
      </w:tr>
      <w:tr w:rsidR="003A1F48" w:rsidRPr="00FC6504" w14:paraId="2C8417BB"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67EE1B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10.2.4</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A6F3F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διαθέτει</w:t>
            </w:r>
            <w:r w:rsidRPr="00FC6504">
              <w:rPr>
                <w:rFonts w:eastAsia="Tahoma"/>
                <w:color w:val="000000" w:themeColor="text1"/>
                <w:lang w:val="en-US"/>
              </w:rPr>
              <w:t xml:space="preserve"> 5-ports with 100/1000M Ethernet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EB131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474B1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17A790" w14:textId="77777777" w:rsidR="003A1F48" w:rsidRPr="00FC6504" w:rsidRDefault="003A1F48" w:rsidP="002E347D">
            <w:pPr>
              <w:widowControl w:val="0"/>
              <w:spacing w:after="0"/>
              <w:rPr>
                <w:rFonts w:eastAsia="Tahoma"/>
                <w:color w:val="000000" w:themeColor="text1"/>
              </w:rPr>
            </w:pPr>
          </w:p>
        </w:tc>
      </w:tr>
      <w:tr w:rsidR="003A1F48" w:rsidRPr="00FC6504" w14:paraId="04DF7C89"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28F214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10.2.5</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FD3B9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υποστηρίζουν</w:t>
            </w:r>
            <w:r w:rsidRPr="00FC6504">
              <w:rPr>
                <w:rFonts w:eastAsia="Tahoma"/>
                <w:color w:val="000000" w:themeColor="text1"/>
                <w:lang w:val="en-US"/>
              </w:rPr>
              <w:t xml:space="preserve"> All 5 ports are AVB/Dante enabled, and will autodetect port role (AVB, Dante, Dante+AVB)</w:t>
            </w:r>
          </w:p>
          <w:p w14:paraId="38E33D83"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BB8C8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0AEAE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E1EA1F" w14:textId="77777777" w:rsidR="003A1F48" w:rsidRPr="00FC6504" w:rsidRDefault="003A1F48" w:rsidP="002E347D">
            <w:pPr>
              <w:widowControl w:val="0"/>
              <w:spacing w:after="0"/>
              <w:rPr>
                <w:rFonts w:eastAsia="Tahoma"/>
                <w:color w:val="000000" w:themeColor="text1"/>
              </w:rPr>
            </w:pPr>
          </w:p>
        </w:tc>
      </w:tr>
      <w:tr w:rsidR="003A1F48" w:rsidRPr="00FC6504" w14:paraId="6226155F"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0CB93C0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10.2.6</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93FE0F5"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υποστηρίζει όταν χρησημοποιηθεί σαν Bri</w:t>
            </w:r>
            <w:r w:rsidRPr="00FC6504">
              <w:rPr>
                <w:rFonts w:eastAsia="Tahoma"/>
                <w:color w:val="000000" w:themeColor="text1"/>
                <w:lang w:val="en-US"/>
              </w:rPr>
              <w:t>d</w:t>
            </w:r>
            <w:r w:rsidRPr="00FC6504">
              <w:rPr>
                <w:rFonts w:eastAsia="Tahoma"/>
                <w:color w:val="000000" w:themeColor="text1"/>
                <w:lang w:val="el-GR"/>
              </w:rPr>
              <w:t>ge</w:t>
            </w:r>
          </w:p>
          <w:p w14:paraId="62A5F4BD" w14:textId="77777777" w:rsidR="003A1F48" w:rsidRPr="00FC6504" w:rsidRDefault="003A1F48" w:rsidP="002E347D">
            <w:pPr>
              <w:pStyle w:val="ListParagraph"/>
              <w:widowControl w:val="0"/>
              <w:spacing w:after="0"/>
              <w:ind w:left="0"/>
              <w:rPr>
                <w:rFonts w:eastAsia="Tahoma"/>
                <w:color w:val="000000" w:themeColor="text1"/>
              </w:rPr>
            </w:pPr>
            <w:r w:rsidRPr="00FC6504">
              <w:rPr>
                <w:rFonts w:eastAsia="Tahoma"/>
                <w:color w:val="000000" w:themeColor="text1"/>
                <w:lang w:val="en-US"/>
              </w:rPr>
              <w:t>Dante: 32x32 channels, 32 Flows with 32 Con/Mon channels</w:t>
            </w:r>
          </w:p>
          <w:p w14:paraId="13AAD96B" w14:textId="77777777" w:rsidR="003A1F48" w:rsidRPr="00FC6504" w:rsidRDefault="003A1F48" w:rsidP="002E347D">
            <w:pPr>
              <w:pStyle w:val="ListParagraph"/>
              <w:widowControl w:val="0"/>
              <w:spacing w:after="0"/>
              <w:ind w:left="0"/>
              <w:rPr>
                <w:rFonts w:eastAsia="Tahoma"/>
                <w:color w:val="000000" w:themeColor="text1"/>
              </w:rPr>
            </w:pPr>
            <w:r w:rsidRPr="00FC6504">
              <w:rPr>
                <w:rFonts w:eastAsia="Tahoma"/>
                <w:color w:val="000000" w:themeColor="text1"/>
                <w:lang w:val="en-US"/>
              </w:rPr>
              <w:t>AVB: 128x128 channels and 64 Streams</w:t>
            </w:r>
          </w:p>
          <w:p w14:paraId="1C63A0C9" w14:textId="77777777" w:rsidR="003A1F48" w:rsidRPr="00FC6504" w:rsidRDefault="003A1F48" w:rsidP="002E347D">
            <w:pPr>
              <w:pStyle w:val="ListParagraph"/>
              <w:widowControl w:val="0"/>
              <w:spacing w:after="0"/>
              <w:ind w:left="0"/>
              <w:rPr>
                <w:rFonts w:eastAsia="Tahoma"/>
                <w:color w:val="000000" w:themeColor="text1"/>
              </w:rPr>
            </w:pPr>
            <w:r w:rsidRPr="00FC6504">
              <w:rPr>
                <w:rFonts w:eastAsia="Tahoma"/>
                <w:color w:val="000000" w:themeColor="text1"/>
                <w:lang w:val="en-US"/>
              </w:rPr>
              <w:t>AES67 Capable via Dante</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1BFA5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60963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70241C" w14:textId="77777777" w:rsidR="003A1F48" w:rsidRPr="00FC6504" w:rsidRDefault="003A1F48" w:rsidP="002E347D">
            <w:pPr>
              <w:widowControl w:val="0"/>
              <w:spacing w:after="0"/>
              <w:rPr>
                <w:rFonts w:eastAsia="Tahoma"/>
                <w:color w:val="000000" w:themeColor="text1"/>
              </w:rPr>
            </w:pPr>
          </w:p>
        </w:tc>
      </w:tr>
      <w:tr w:rsidR="003A1F48" w:rsidRPr="00FC6504" w14:paraId="7B9B029A"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A0EB72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10.2.7</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9429C1" w14:textId="77777777" w:rsidR="003A1F48" w:rsidRPr="00FC6504" w:rsidRDefault="003A1F48" w:rsidP="002E347D">
            <w:pPr>
              <w:shd w:val="clear" w:color="auto" w:fill="FFFFFF" w:themeFill="background1"/>
              <w:spacing w:after="0"/>
              <w:rPr>
                <w:rFonts w:eastAsia="Tahoma"/>
                <w:color w:val="383838"/>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διαθέτει</w:t>
            </w:r>
            <w:r w:rsidRPr="00FC6504">
              <w:rPr>
                <w:rFonts w:eastAsia="Tahoma"/>
                <w:color w:val="000000" w:themeColor="text1"/>
                <w:lang w:val="en-US"/>
              </w:rPr>
              <w:t xml:space="preserve"> </w:t>
            </w:r>
            <w:r w:rsidRPr="00FC6504">
              <w:rPr>
                <w:rFonts w:eastAsia="Tahoma"/>
                <w:color w:val="383838"/>
                <w:lang w:val="en-US"/>
              </w:rPr>
              <w:t>4 ports provide PoE+ Class 4 with 120W PoE budget for the switch</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C12B6D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FE2FC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7AAF12" w14:textId="77777777" w:rsidR="003A1F48" w:rsidRPr="00FC6504" w:rsidRDefault="003A1F48" w:rsidP="002E347D">
            <w:pPr>
              <w:widowControl w:val="0"/>
              <w:spacing w:after="0"/>
              <w:rPr>
                <w:rFonts w:eastAsia="Tahoma"/>
                <w:color w:val="000000" w:themeColor="text1"/>
              </w:rPr>
            </w:pPr>
          </w:p>
        </w:tc>
      </w:tr>
      <w:tr w:rsidR="003A1F48" w:rsidRPr="00FC6504" w14:paraId="1F9D2660"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04BFCF9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10.2.8</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8AF72B" w14:textId="77777777" w:rsidR="003A1F48" w:rsidRPr="00FC6504" w:rsidRDefault="003A1F48" w:rsidP="002E347D">
            <w:pPr>
              <w:shd w:val="clear" w:color="auto" w:fill="FFFFFF" w:themeFill="background1"/>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υποστηρίζει</w:t>
            </w:r>
          </w:p>
          <w:p w14:paraId="6739125F" w14:textId="77777777" w:rsidR="003A1F48" w:rsidRPr="00FC6504" w:rsidRDefault="003A1F48" w:rsidP="002E347D">
            <w:pPr>
              <w:pStyle w:val="ListParagraph"/>
              <w:widowControl w:val="0"/>
              <w:spacing w:after="0"/>
              <w:ind w:left="0"/>
              <w:rPr>
                <w:rFonts w:eastAsia="Tahoma"/>
                <w:color w:val="000000" w:themeColor="text1"/>
              </w:rPr>
            </w:pPr>
            <w:r w:rsidRPr="00FC6504">
              <w:rPr>
                <w:rFonts w:eastAsia="Tahoma"/>
                <w:color w:val="000000" w:themeColor="text1"/>
                <w:lang w:val="en-US"/>
              </w:rPr>
              <w:t>RSTP (rapid spanning tree protocol)</w:t>
            </w:r>
          </w:p>
          <w:p w14:paraId="1382B9FB" w14:textId="39BD4F14" w:rsidR="003A1F48" w:rsidRPr="00FC6504" w:rsidRDefault="003A1F48" w:rsidP="002E347D">
            <w:pPr>
              <w:pStyle w:val="ListParagraph"/>
              <w:widowControl w:val="0"/>
              <w:spacing w:after="0"/>
              <w:ind w:left="0"/>
              <w:rPr>
                <w:rFonts w:eastAsia="Tahoma"/>
                <w:color w:val="000000" w:themeColor="text1"/>
              </w:rPr>
            </w:pPr>
            <w:r w:rsidRPr="00FC6504">
              <w:rPr>
                <w:rFonts w:eastAsia="Tahoma"/>
                <w:color w:val="000000" w:themeColor="text1"/>
                <w:lang w:val="en-US"/>
              </w:rPr>
              <w:t>IGMP Snooping</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25822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FE5C2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21D2B5" w14:textId="77777777" w:rsidR="003A1F48" w:rsidRPr="00FC6504" w:rsidRDefault="003A1F48" w:rsidP="002E347D">
            <w:pPr>
              <w:widowControl w:val="0"/>
              <w:spacing w:after="0"/>
              <w:rPr>
                <w:rFonts w:eastAsia="Tahoma"/>
                <w:color w:val="000000" w:themeColor="text1"/>
              </w:rPr>
            </w:pPr>
          </w:p>
        </w:tc>
      </w:tr>
      <w:tr w:rsidR="003A1F48" w:rsidRPr="00FC6504" w14:paraId="48C1B60E"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AD5E25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A5885D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Desktop 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1141E91"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BE56BC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B63A51A" w14:textId="77777777" w:rsidR="003A1F48" w:rsidRPr="00FC6504" w:rsidRDefault="003A1F48" w:rsidP="002E347D">
            <w:pPr>
              <w:widowControl w:val="0"/>
              <w:spacing w:after="0"/>
              <w:rPr>
                <w:rFonts w:eastAsia="Tahoma"/>
                <w:color w:val="000000" w:themeColor="text1"/>
              </w:rPr>
            </w:pPr>
          </w:p>
        </w:tc>
      </w:tr>
      <w:tr w:rsidR="003A1F48" w:rsidRPr="00FC6504" w14:paraId="6D235B57"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72083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B2B4C6" w14:textId="1F035A3E"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b/>
                <w:bCs/>
                <w:color w:val="000000" w:themeColor="text1"/>
              </w:rPr>
              <w:t>Ένα</w:t>
            </w:r>
            <w:r w:rsidRPr="00FC6504">
              <w:rPr>
                <w:rFonts w:ascii="Tahoma" w:eastAsia="Tahoma" w:hAnsi="Tahoma" w:cs="Tahoma"/>
                <w:b/>
                <w:bCs/>
                <w:color w:val="000000" w:themeColor="text1"/>
                <w:lang w:val="en-US"/>
              </w:rPr>
              <w:t xml:space="preserve"> (1) Desktop PC (</w:t>
            </w:r>
            <w:r w:rsidR="005A7E1E" w:rsidRPr="00FC6504">
              <w:rPr>
                <w:rFonts w:ascii="Tahoma" w:eastAsia="Tahoma" w:hAnsi="Tahoma" w:cs="Tahoma"/>
                <w:b/>
                <w:bCs/>
                <w:color w:val="000000" w:themeColor="text1"/>
                <w:lang w:val="en-US"/>
              </w:rPr>
              <w:t>MINI</w:t>
            </w:r>
            <w:r w:rsidRPr="00FC6504">
              <w:rPr>
                <w:rFonts w:ascii="Tahoma" w:eastAsia="Tahoma" w:hAnsi="Tahoma" w:cs="Tahoma"/>
                <w:b/>
                <w:bCs/>
                <w:color w:val="000000" w:themeColor="text1"/>
                <w:lang w:val="en-US"/>
              </w:rPr>
              <w:t xml:space="preserve"> 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CDD4A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6360B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81E463" w14:textId="77777777" w:rsidR="003A1F48" w:rsidRPr="00FC6504" w:rsidRDefault="003A1F48" w:rsidP="002E347D">
            <w:pPr>
              <w:widowControl w:val="0"/>
              <w:spacing w:after="0"/>
              <w:rPr>
                <w:rFonts w:eastAsia="Tahoma"/>
                <w:color w:val="000000" w:themeColor="text1"/>
              </w:rPr>
            </w:pPr>
          </w:p>
        </w:tc>
      </w:tr>
      <w:tr w:rsidR="003A1F48" w:rsidRPr="00FC6504" w14:paraId="154055DC"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740D5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30C2C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AE50E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615FF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AA6DBA" w14:textId="77777777" w:rsidR="003A1F48" w:rsidRPr="00FC6504" w:rsidRDefault="003A1F48" w:rsidP="002E347D">
            <w:pPr>
              <w:widowControl w:val="0"/>
              <w:spacing w:after="0"/>
              <w:rPr>
                <w:rFonts w:eastAsia="Tahoma"/>
                <w:color w:val="000000" w:themeColor="text1"/>
              </w:rPr>
            </w:pPr>
          </w:p>
        </w:tc>
      </w:tr>
      <w:tr w:rsidR="003A1F48" w:rsidRPr="00FC6504" w14:paraId="1C5ACB7A" w14:textId="77777777" w:rsidTr="007E4A3D">
        <w:trPr>
          <w:trHeight w:val="40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2A91D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2ACD49"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1248F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86886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2B61FB" w14:textId="77777777" w:rsidR="003A1F48" w:rsidRPr="00FC6504" w:rsidRDefault="003A1F48" w:rsidP="002E347D">
            <w:pPr>
              <w:widowControl w:val="0"/>
              <w:spacing w:after="0"/>
              <w:rPr>
                <w:rFonts w:eastAsia="Tahoma"/>
                <w:color w:val="000000" w:themeColor="text1"/>
              </w:rPr>
            </w:pPr>
          </w:p>
        </w:tc>
      </w:tr>
      <w:tr w:rsidR="003A1F48" w:rsidRPr="00FC6504" w14:paraId="6E706D40" w14:textId="77777777" w:rsidTr="007E4A3D">
        <w:trPr>
          <w:trHeight w:val="40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3CD35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85CB5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Προδιαγραφές ως ανωτέρω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D77F2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37041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A4D447" w14:textId="77777777" w:rsidR="003A1F48" w:rsidRPr="00FC6504" w:rsidRDefault="003A1F48" w:rsidP="002E347D">
            <w:pPr>
              <w:widowControl w:val="0"/>
              <w:spacing w:after="0"/>
              <w:rPr>
                <w:rFonts w:eastAsia="Tahoma"/>
                <w:color w:val="000000" w:themeColor="text1"/>
              </w:rPr>
            </w:pPr>
          </w:p>
        </w:tc>
      </w:tr>
      <w:tr w:rsidR="003A1F48" w:rsidRPr="00FC6504" w14:paraId="1682D5C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bottom"/>
          </w:tcPr>
          <w:p w14:paraId="6A1C18B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2EC6CF5" w14:textId="2E8F94CC"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31CDC5A"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53E516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2C479D7" w14:textId="77777777" w:rsidR="003A1F48" w:rsidRPr="00FC6504" w:rsidRDefault="003A1F48" w:rsidP="002E347D">
            <w:pPr>
              <w:widowControl w:val="0"/>
              <w:spacing w:after="0"/>
              <w:rPr>
                <w:rFonts w:eastAsia="Tahoma"/>
                <w:color w:val="000000" w:themeColor="text1"/>
              </w:rPr>
            </w:pPr>
          </w:p>
        </w:tc>
      </w:tr>
      <w:tr w:rsidR="003A1F48" w:rsidRPr="00FC6504" w14:paraId="62D0F08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50986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F4529C" w14:textId="77777777" w:rsidR="003A1F48" w:rsidRPr="00FC6504" w:rsidRDefault="003A1F48" w:rsidP="002E347D">
            <w:pPr>
              <w:widowControl w:val="0"/>
              <w:spacing w:after="0"/>
              <w:rPr>
                <w:rFonts w:eastAsia="Tahoma"/>
                <w:color w:val="000000" w:themeColor="text1"/>
              </w:rPr>
            </w:pPr>
            <w:r w:rsidRPr="00FC6504">
              <w:rPr>
                <w:rFonts w:eastAsia="Tahoma"/>
                <w:b/>
                <w:bCs/>
                <w:color w:val="000000" w:themeColor="text1"/>
                <w:lang w:val="el-GR"/>
              </w:rPr>
              <w:t>Μία (1) 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11E95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30763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33A86C" w14:textId="77777777" w:rsidR="003A1F48" w:rsidRPr="00FC6504" w:rsidRDefault="003A1F48" w:rsidP="002E347D">
            <w:pPr>
              <w:widowControl w:val="0"/>
              <w:spacing w:after="0"/>
              <w:rPr>
                <w:rFonts w:eastAsia="Tahoma"/>
                <w:color w:val="000000" w:themeColor="text1"/>
              </w:rPr>
            </w:pPr>
          </w:p>
        </w:tc>
      </w:tr>
      <w:tr w:rsidR="003A1F48" w:rsidRPr="00FC6504" w14:paraId="665E13B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A94FB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63773E"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E270F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14C63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050A05" w14:textId="77777777" w:rsidR="003A1F48" w:rsidRPr="00FC6504" w:rsidRDefault="003A1F48" w:rsidP="002E347D">
            <w:pPr>
              <w:widowControl w:val="0"/>
              <w:spacing w:after="0"/>
              <w:rPr>
                <w:rFonts w:eastAsia="Tahoma"/>
                <w:color w:val="000000" w:themeColor="text1"/>
              </w:rPr>
            </w:pPr>
          </w:p>
        </w:tc>
      </w:tr>
      <w:tr w:rsidR="003A1F48" w:rsidRPr="00FC6504" w14:paraId="45D9B33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2752A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99F40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Προδιαγραφές ως ανωτέρω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34A9C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63334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B22246" w14:textId="77777777" w:rsidR="003A1F48" w:rsidRPr="00FC6504" w:rsidRDefault="003A1F48" w:rsidP="002E347D">
            <w:pPr>
              <w:widowControl w:val="0"/>
              <w:spacing w:after="0"/>
              <w:rPr>
                <w:rFonts w:eastAsia="Tahoma"/>
                <w:color w:val="000000" w:themeColor="text1"/>
              </w:rPr>
            </w:pPr>
          </w:p>
        </w:tc>
      </w:tr>
      <w:tr w:rsidR="003A1F48" w:rsidRPr="00FC6504" w14:paraId="7314CBD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BBD3260" w14:textId="77777777" w:rsidR="003A1F48" w:rsidRPr="00FC6504" w:rsidRDefault="003A1F48" w:rsidP="002E347D">
            <w:pPr>
              <w:pStyle w:val="TableParagraph"/>
              <w:tabs>
                <w:tab w:val="left" w:pos="741"/>
              </w:tabs>
              <w:spacing w:line="292" w:lineRule="exact"/>
              <w:rPr>
                <w:rFonts w:ascii="Tahoma" w:eastAsia="Tahoma" w:hAnsi="Tahoma" w:cs="Tahoma"/>
                <w:color w:val="000000" w:themeColor="text1"/>
              </w:rPr>
            </w:pPr>
            <w:r w:rsidRPr="00FC6504">
              <w:rPr>
                <w:rFonts w:ascii="Tahoma" w:eastAsia="Tahoma" w:hAnsi="Tahoma" w:cs="Tahoma"/>
                <w:color w:val="000000" w:themeColor="text1"/>
              </w:rPr>
              <w:t>10.5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4426E35" w14:textId="77777777" w:rsidR="003A1F48" w:rsidRPr="00FC6504" w:rsidRDefault="003A1F48" w:rsidP="002E347D">
            <w:pPr>
              <w:pStyle w:val="TableParagraph"/>
              <w:tabs>
                <w:tab w:val="left" w:pos="741"/>
              </w:tabs>
              <w:spacing w:line="292" w:lineRule="exact"/>
              <w:rPr>
                <w:rFonts w:ascii="Tahoma" w:eastAsia="Tahoma" w:hAnsi="Tahoma" w:cs="Tahoma"/>
                <w:color w:val="000000" w:themeColor="text1"/>
              </w:rPr>
            </w:pPr>
            <w:r w:rsidRPr="00FC6504">
              <w:rPr>
                <w:rFonts w:ascii="Tahoma" w:eastAsia="Tahoma" w:hAnsi="Tahoma" w:cs="Tahoma"/>
                <w:color w:val="000000" w:themeColor="text1"/>
              </w:rPr>
              <w:t xml:space="preserve">Ενεργά Ηχεία </w:t>
            </w:r>
            <w:r w:rsidRPr="00FC6504">
              <w:rPr>
                <w:rFonts w:ascii="Tahoma" w:eastAsia="Tahoma" w:hAnsi="Tahoma" w:cs="Tahoma"/>
                <w:color w:val="000000" w:themeColor="text1"/>
                <w:lang w:val="en-US"/>
              </w:rPr>
              <w:t>Monitor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38ABF38" w14:textId="77777777" w:rsidR="003A1F48" w:rsidRPr="00FC6504" w:rsidRDefault="003A1F48" w:rsidP="002E347D">
            <w:pPr>
              <w:widowControl w:val="0"/>
              <w:tabs>
                <w:tab w:val="left" w:pos="741"/>
              </w:tabs>
              <w:spacing w:after="0" w:line="292" w:lineRule="exact"/>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CD6AAA0" w14:textId="77777777" w:rsidR="003A1F48" w:rsidRPr="00FC6504" w:rsidRDefault="003A1F48" w:rsidP="002E347D">
            <w:pPr>
              <w:widowControl w:val="0"/>
              <w:tabs>
                <w:tab w:val="left" w:pos="741"/>
              </w:tabs>
              <w:spacing w:after="0" w:line="292" w:lineRule="exact"/>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25C8987" w14:textId="77777777" w:rsidR="003A1F48" w:rsidRPr="00FC6504" w:rsidRDefault="003A1F48" w:rsidP="002E347D">
            <w:pPr>
              <w:widowControl w:val="0"/>
              <w:tabs>
                <w:tab w:val="left" w:pos="741"/>
              </w:tabs>
              <w:spacing w:after="0" w:line="292" w:lineRule="exact"/>
              <w:rPr>
                <w:rFonts w:eastAsia="Tahoma"/>
                <w:color w:val="000000" w:themeColor="text1"/>
              </w:rPr>
            </w:pPr>
          </w:p>
        </w:tc>
      </w:tr>
      <w:tr w:rsidR="003A1F48" w:rsidRPr="00FC6504" w14:paraId="4985324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DDFCF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10.5.1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3E1FD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 xml:space="preserve">Δύο (2)  Ενεργά Ηχεία </w:t>
            </w:r>
            <w:r w:rsidRPr="00FC6504">
              <w:rPr>
                <w:rFonts w:ascii="Tahoma" w:eastAsia="Tahoma" w:hAnsi="Tahoma" w:cs="Tahoma"/>
                <w:b/>
                <w:bCs/>
                <w:color w:val="000000" w:themeColor="text1"/>
                <w:lang w:val="en-US"/>
              </w:rPr>
              <w:t>Monitor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58570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1015F7" w14:textId="77777777" w:rsidR="003A1F48" w:rsidRPr="00FC6504"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2794D3" w14:textId="77777777" w:rsidR="003A1F48" w:rsidRPr="00FC6504" w:rsidRDefault="003A1F48" w:rsidP="002E347D">
            <w:pPr>
              <w:widowControl w:val="0"/>
              <w:spacing w:after="0"/>
              <w:rPr>
                <w:rFonts w:eastAsia="Tahoma"/>
                <w:color w:val="FF0000"/>
              </w:rPr>
            </w:pPr>
          </w:p>
        </w:tc>
      </w:tr>
      <w:tr w:rsidR="003A1F48" w:rsidRPr="00FC6504" w14:paraId="0D6C3B8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E7910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10.5.2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B3D0A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αναφερθούν Κατασκευαστής – Τύπος – Σειρά 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593E7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BEF961" w14:textId="77777777" w:rsidR="003A1F48" w:rsidRPr="00FC6504"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71F260" w14:textId="77777777" w:rsidR="003A1F48" w:rsidRPr="00FC6504" w:rsidRDefault="003A1F48" w:rsidP="002E347D">
            <w:pPr>
              <w:widowControl w:val="0"/>
              <w:spacing w:after="0"/>
              <w:rPr>
                <w:rFonts w:eastAsia="Tahoma"/>
                <w:color w:val="FF0000"/>
              </w:rPr>
            </w:pPr>
          </w:p>
        </w:tc>
      </w:tr>
      <w:tr w:rsidR="003A1F48" w:rsidRPr="00FC6504" w14:paraId="2B1FD7D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35284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10.5.3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56EB08"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διαθέτουν</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μονάδα</w:t>
            </w:r>
            <w:r w:rsidRPr="00FC6504">
              <w:rPr>
                <w:rFonts w:ascii="Tahoma" w:eastAsia="Tahoma" w:hAnsi="Tahoma" w:cs="Tahoma"/>
                <w:color w:val="000000" w:themeColor="text1"/>
                <w:lang w:val="en-US"/>
              </w:rPr>
              <w:t xml:space="preserve"> Bass Treble 76 mm (3 in) cone </w:t>
            </w:r>
            <w:r w:rsidRPr="00FC6504">
              <w:rPr>
                <w:rFonts w:ascii="Tahoma" w:eastAsia="Tahoma" w:hAnsi="Tahoma" w:cs="Tahoma"/>
                <w:color w:val="000000" w:themeColor="text1"/>
              </w:rPr>
              <w:t>και</w:t>
            </w:r>
            <w:r w:rsidRPr="00FC6504">
              <w:rPr>
                <w:rFonts w:ascii="Tahoma" w:eastAsia="Tahoma" w:hAnsi="Tahoma" w:cs="Tahoma"/>
                <w:color w:val="000000" w:themeColor="text1"/>
                <w:lang w:val="en-US"/>
              </w:rPr>
              <w:t xml:space="preserve"> 19 mm (3 /4 in) metal dome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83777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89BBF6" w14:textId="77777777" w:rsidR="003A1F48" w:rsidRPr="00FC6504"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FC8FA8" w14:textId="77777777" w:rsidR="003A1F48" w:rsidRPr="00FC6504" w:rsidRDefault="003A1F48" w:rsidP="002E347D">
            <w:pPr>
              <w:widowControl w:val="0"/>
              <w:spacing w:after="0"/>
              <w:rPr>
                <w:rFonts w:eastAsia="Tahoma"/>
                <w:color w:val="FF0000"/>
              </w:rPr>
            </w:pPr>
          </w:p>
        </w:tc>
      </w:tr>
      <w:tr w:rsidR="003A1F48" w:rsidRPr="00FC6504" w14:paraId="1E52291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A8AC6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10.5.4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EA959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παρουσιάζουν απόκριση συχνότητας από 74 Hz - 20 kHz (± 2.5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7A18F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1CF51B" w14:textId="77777777" w:rsidR="003A1F48" w:rsidRPr="00FC6504"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F3CED2" w14:textId="77777777" w:rsidR="003A1F48" w:rsidRPr="00FC6504" w:rsidRDefault="003A1F48" w:rsidP="002E347D">
            <w:pPr>
              <w:widowControl w:val="0"/>
              <w:spacing w:after="0"/>
              <w:rPr>
                <w:rFonts w:eastAsia="Tahoma"/>
                <w:color w:val="FF0000"/>
              </w:rPr>
            </w:pPr>
          </w:p>
        </w:tc>
      </w:tr>
      <w:tr w:rsidR="003A1F48" w:rsidRPr="00FC6504" w14:paraId="35ECEF5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FFA9F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10.5.5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28CC5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διαθέτουν συχνότητα (crossover) 3.0 kHz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34DEE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574882" w14:textId="77777777" w:rsidR="003A1F48" w:rsidRPr="00FC6504"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859D36" w14:textId="77777777" w:rsidR="003A1F48" w:rsidRPr="00FC6504" w:rsidRDefault="003A1F48" w:rsidP="002E347D">
            <w:pPr>
              <w:widowControl w:val="0"/>
              <w:spacing w:after="0"/>
              <w:rPr>
                <w:rFonts w:eastAsia="Tahoma"/>
                <w:color w:val="FF0000"/>
              </w:rPr>
            </w:pPr>
          </w:p>
        </w:tc>
      </w:tr>
      <w:tr w:rsidR="003A1F48" w:rsidRPr="00FC6504" w14:paraId="2E4076D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A7BF5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10.5.6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635BE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διαθέτουν συνολική ισχύ 25W  για τις χαμηλές συχνότητες και 25W για τις υψηλές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CA29E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B5589C" w14:textId="77777777" w:rsidR="003A1F48" w:rsidRPr="00FC6504"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15112A" w14:textId="77777777" w:rsidR="003A1F48" w:rsidRPr="00FC6504" w:rsidRDefault="003A1F48" w:rsidP="002E347D">
            <w:pPr>
              <w:widowControl w:val="0"/>
              <w:spacing w:after="0"/>
              <w:rPr>
                <w:rFonts w:eastAsia="Tahoma"/>
                <w:color w:val="FF0000"/>
              </w:rPr>
            </w:pPr>
          </w:p>
        </w:tc>
      </w:tr>
      <w:tr w:rsidR="003A1F48" w:rsidRPr="00FC6504" w14:paraId="0D16E27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1ADB6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10.5.7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5F25E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παρουσιάζουν στάθμη εξόδου ≥91</w:t>
            </w:r>
            <w:r w:rsidRPr="00FC6504">
              <w:rPr>
                <w:rFonts w:ascii="Tahoma" w:eastAsia="Tahoma" w:hAnsi="Tahoma" w:cs="Tahoma"/>
                <w:color w:val="000000" w:themeColor="text1"/>
                <w:lang w:val="en-US"/>
              </w:rPr>
              <w:t>dB</w:t>
            </w:r>
            <w:r w:rsidRPr="00FC6504">
              <w:rPr>
                <w:rFonts w:ascii="Tahoma" w:eastAsia="Tahoma" w:hAnsi="Tahoma" w:cs="Tahoma"/>
                <w:color w:val="000000" w:themeColor="text1"/>
              </w:rPr>
              <w:t xml:space="preserve"> (κατά </w:t>
            </w:r>
            <w:r w:rsidRPr="00FC6504">
              <w:rPr>
                <w:rFonts w:ascii="Tahoma" w:eastAsia="Tahoma" w:hAnsi="Tahoma" w:cs="Tahoma"/>
                <w:color w:val="000000" w:themeColor="text1"/>
                <w:lang w:val="en-US"/>
              </w:rPr>
              <w:t>IEC</w:t>
            </w:r>
            <w:r w:rsidRPr="00FC6504">
              <w:rPr>
                <w:rFonts w:ascii="Tahoma" w:eastAsia="Tahoma" w:hAnsi="Tahoma" w:cs="Tahoma"/>
                <w:color w:val="000000" w:themeColor="text1"/>
              </w:rPr>
              <w:t>60268-5)</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3EE18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5E7EDD" w14:textId="77777777" w:rsidR="003A1F48" w:rsidRPr="00FC6504"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35AC12" w14:textId="77777777" w:rsidR="003A1F48" w:rsidRPr="00FC6504" w:rsidRDefault="003A1F48" w:rsidP="002E347D">
            <w:pPr>
              <w:widowControl w:val="0"/>
              <w:spacing w:after="0"/>
              <w:rPr>
                <w:rFonts w:eastAsia="Tahoma"/>
                <w:color w:val="FF0000"/>
              </w:rPr>
            </w:pPr>
          </w:p>
        </w:tc>
      </w:tr>
      <w:tr w:rsidR="003A1F48" w:rsidRPr="00FC6504" w14:paraId="0942DB9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FAC45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10.5.8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4B715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παρουσιάζουν σύνθετη αντίσταση εισόδου 10kΩ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48A6E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377C2D" w14:textId="77777777" w:rsidR="003A1F48" w:rsidRPr="00FC6504"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A3B426" w14:textId="77777777" w:rsidR="003A1F48" w:rsidRPr="00FC6504" w:rsidRDefault="003A1F48" w:rsidP="002E347D">
            <w:pPr>
              <w:widowControl w:val="0"/>
              <w:spacing w:after="0"/>
              <w:rPr>
                <w:rFonts w:eastAsia="Tahoma"/>
                <w:color w:val="FF0000"/>
              </w:rPr>
            </w:pPr>
          </w:p>
        </w:tc>
      </w:tr>
      <w:tr w:rsidR="003A1F48" w:rsidRPr="00FC6504" w14:paraId="1912561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EE014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10.5.9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B3ABB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Ηλεκτρική τροφοδοσία: 230</w:t>
            </w:r>
            <w:r w:rsidRPr="00FC6504">
              <w:rPr>
                <w:rFonts w:ascii="Tahoma" w:eastAsia="Tahoma" w:hAnsi="Tahoma" w:cs="Tahoma"/>
                <w:color w:val="000000" w:themeColor="text1"/>
                <w:lang w:val="en-US"/>
              </w:rPr>
              <w:t>VAC-50Hz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CFDB7C"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23E083" w14:textId="77777777" w:rsidR="003A1F48" w:rsidRPr="00FC6504"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68F1D6" w14:textId="77777777" w:rsidR="003A1F48" w:rsidRPr="00FC6504" w:rsidRDefault="003A1F48" w:rsidP="002E347D">
            <w:pPr>
              <w:widowControl w:val="0"/>
              <w:spacing w:after="0"/>
              <w:rPr>
                <w:rFonts w:eastAsia="Tahoma"/>
                <w:color w:val="FF0000"/>
              </w:rPr>
            </w:pPr>
          </w:p>
        </w:tc>
      </w:tr>
      <w:tr w:rsidR="003A1F48" w:rsidRPr="00FC6504" w14:paraId="5C05E806"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6F7E794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w:t>
            </w:r>
          </w:p>
        </w:tc>
        <w:tc>
          <w:tcPr>
            <w:tcW w:w="358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61FFF528"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Διανομή ήχου στην αίθουσα για τις φορητές κάμερες</w:t>
            </w: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36CE150" w14:textId="77777777" w:rsidR="003A1F48" w:rsidRPr="00FC6504" w:rsidRDefault="003A1F48" w:rsidP="002E347D">
            <w:pPr>
              <w:widowControl w:val="0"/>
              <w:spacing w:after="0"/>
              <w:rPr>
                <w:rFonts w:eastAsia="Tahoma"/>
                <w:color w:val="000000" w:themeColor="text1"/>
                <w:lang w:val="el-GR"/>
              </w:rPr>
            </w:pP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730C9579" w14:textId="77777777" w:rsidR="003A1F48" w:rsidRPr="00FC6504" w:rsidRDefault="003A1F48" w:rsidP="002E347D">
            <w:pPr>
              <w:widowControl w:val="0"/>
              <w:spacing w:after="0"/>
              <w:rPr>
                <w:rFonts w:eastAsia="Tahoma"/>
                <w:color w:val="000000" w:themeColor="text1"/>
                <w:lang w:val="el-GR"/>
              </w:rPr>
            </w:pPr>
          </w:p>
        </w:tc>
        <w:tc>
          <w:tcPr>
            <w:tcW w:w="154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44CF33E0" w14:textId="77777777" w:rsidR="003A1F48" w:rsidRPr="00FC6504" w:rsidRDefault="003A1F48" w:rsidP="002E347D">
            <w:pPr>
              <w:widowControl w:val="0"/>
              <w:spacing w:after="0"/>
              <w:rPr>
                <w:rFonts w:eastAsia="Tahoma"/>
                <w:color w:val="000000" w:themeColor="text1"/>
                <w:lang w:val="el-GR"/>
              </w:rPr>
            </w:pPr>
          </w:p>
        </w:tc>
      </w:tr>
      <w:tr w:rsidR="003A1F48" w:rsidRPr="00FC6504" w14:paraId="44C14A9C"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9A30B3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F313EE" w14:textId="77777777" w:rsidR="003A1F48" w:rsidRPr="00FC6504" w:rsidRDefault="003A1F48" w:rsidP="002E347D">
            <w:pPr>
              <w:widowControl w:val="0"/>
              <w:spacing w:after="0"/>
              <w:rPr>
                <w:rFonts w:eastAsia="Tahoma"/>
                <w:color w:val="000000" w:themeColor="text1"/>
              </w:rPr>
            </w:pPr>
            <w:r w:rsidRPr="00FC6504">
              <w:rPr>
                <w:rFonts w:eastAsia="Tahoma"/>
                <w:b/>
                <w:bCs/>
                <w:color w:val="000000" w:themeColor="text1"/>
                <w:lang w:val="el-GR"/>
              </w:rPr>
              <w:t xml:space="preserve">Μία (1) μονάδα </w:t>
            </w:r>
            <w:r w:rsidRPr="00FC6504">
              <w:rPr>
                <w:rFonts w:eastAsia="Tahoma"/>
                <w:b/>
                <w:bCs/>
                <w:color w:val="000000" w:themeColor="text1"/>
                <w:lang w:val="en-US"/>
              </w:rPr>
              <w:t>Press Box</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50531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90C46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CC0AA6" w14:textId="77777777" w:rsidR="003A1F48" w:rsidRPr="00FC6504" w:rsidRDefault="003A1F48" w:rsidP="002E347D">
            <w:pPr>
              <w:widowControl w:val="0"/>
              <w:spacing w:after="0"/>
              <w:rPr>
                <w:rFonts w:eastAsia="Tahoma"/>
                <w:color w:val="000000" w:themeColor="text1"/>
              </w:rPr>
            </w:pPr>
          </w:p>
        </w:tc>
      </w:tr>
      <w:tr w:rsidR="003A1F48" w:rsidRPr="00FC6504" w14:paraId="57D473B7"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658276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11.1.2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EB6C83"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αναφερθεί ο Κατασκευαστής, Σειρά, 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AEA0E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5E8F9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B64726" w14:textId="77777777" w:rsidR="003A1F48" w:rsidRPr="00FC6504" w:rsidRDefault="003A1F48" w:rsidP="002E347D">
            <w:pPr>
              <w:widowControl w:val="0"/>
              <w:spacing w:after="0"/>
              <w:rPr>
                <w:rFonts w:eastAsia="Tahoma"/>
                <w:color w:val="000000" w:themeColor="text1"/>
              </w:rPr>
            </w:pPr>
          </w:p>
        </w:tc>
      </w:tr>
      <w:tr w:rsidR="003A1F48" w:rsidRPr="00FC6504" w14:paraId="5121CA70"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0C68177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11.1.</w:t>
            </w:r>
            <w:r w:rsidRPr="00FC6504">
              <w:rPr>
                <w:rFonts w:eastAsia="Tahoma"/>
                <w:color w:val="000000" w:themeColor="text1"/>
                <w:lang w:val="en-US"/>
              </w:rPr>
              <w:t>3</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057E30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διαθέτει</w:t>
            </w:r>
            <w:r w:rsidRPr="00FC6504">
              <w:rPr>
                <w:rFonts w:eastAsia="Tahoma"/>
                <w:color w:val="000000" w:themeColor="text1"/>
                <w:lang w:val="en-US"/>
              </w:rPr>
              <w:t xml:space="preserve"> 1 channel DANTE input - RJ45 ethercon</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AC638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71D99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B4BF76" w14:textId="77777777" w:rsidR="003A1F48" w:rsidRPr="00FC6504" w:rsidRDefault="003A1F48" w:rsidP="002E347D">
            <w:pPr>
              <w:widowControl w:val="0"/>
              <w:spacing w:after="0"/>
              <w:rPr>
                <w:rFonts w:eastAsia="Tahoma"/>
                <w:color w:val="000000" w:themeColor="text1"/>
              </w:rPr>
            </w:pPr>
          </w:p>
        </w:tc>
      </w:tr>
      <w:tr w:rsidR="003A1F48" w:rsidRPr="00FC6504" w14:paraId="60B4B836"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86009D9"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11.1.</w:t>
            </w:r>
            <w:r w:rsidRPr="00FC6504">
              <w:rPr>
                <w:rFonts w:eastAsia="Tahoma"/>
                <w:color w:val="000000" w:themeColor="text1"/>
                <w:lang w:val="en-US"/>
              </w:rPr>
              <w:t>4</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669789" w14:textId="77777777" w:rsidR="003A1F48" w:rsidRPr="00FC6504" w:rsidRDefault="003A1F48" w:rsidP="002E347D">
            <w:pPr>
              <w:spacing w:after="0"/>
              <w:rPr>
                <w:rFonts w:eastAsia="Tahoma"/>
                <w:color w:val="000000" w:themeColor="text1"/>
                <w:lang w:val="el-GR"/>
              </w:rPr>
            </w:pPr>
            <w:r w:rsidRPr="00FC6504">
              <w:rPr>
                <w:rFonts w:eastAsia="Tahoma"/>
                <w:color w:val="000000" w:themeColor="text1"/>
                <w:lang w:val="el-GR"/>
              </w:rPr>
              <w:t xml:space="preserve">Να υποστηρίζει σε κάθε έξοδο εναλλαγή  μεταξύ  </w:t>
            </w:r>
            <w:r w:rsidRPr="00FC6504">
              <w:rPr>
                <w:rFonts w:eastAsia="Tahoma"/>
                <w:color w:val="000000" w:themeColor="text1"/>
                <w:lang w:val="en-US"/>
              </w:rPr>
              <w:t>Line</w:t>
            </w:r>
            <w:r w:rsidRPr="00FC6504">
              <w:rPr>
                <w:rFonts w:eastAsia="Tahoma"/>
                <w:color w:val="000000" w:themeColor="text1"/>
                <w:lang w:val="el-GR"/>
              </w:rPr>
              <w:t xml:space="preserve"> η </w:t>
            </w:r>
            <w:r w:rsidRPr="00FC6504">
              <w:rPr>
                <w:rFonts w:eastAsia="Tahoma"/>
                <w:color w:val="000000" w:themeColor="text1"/>
                <w:lang w:val="en-US"/>
              </w:rPr>
              <w:t>MIC</w:t>
            </w:r>
            <w:r w:rsidRPr="00FC6504">
              <w:rPr>
                <w:rFonts w:eastAsia="Tahoma"/>
                <w:color w:val="000000" w:themeColor="text1"/>
                <w:lang w:val="el-GR"/>
              </w:rPr>
              <w:t xml:space="preserve"> </w:t>
            </w:r>
            <w:r w:rsidRPr="00FC6504">
              <w:rPr>
                <w:rFonts w:eastAsia="Tahoma"/>
                <w:color w:val="000000" w:themeColor="text1"/>
                <w:lang w:val="en-US"/>
              </w:rPr>
              <w:t>level</w:t>
            </w:r>
            <w:r w:rsidRPr="00FC6504">
              <w:rPr>
                <w:rFonts w:eastAsia="Tahoma"/>
                <w:color w:val="000000" w:themeColor="text1"/>
                <w:lang w:val="el-GR"/>
              </w:rPr>
              <w: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D0241B"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0608A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860D2F" w14:textId="77777777" w:rsidR="003A1F48" w:rsidRPr="00FC6504" w:rsidRDefault="003A1F48" w:rsidP="002E347D">
            <w:pPr>
              <w:widowControl w:val="0"/>
              <w:spacing w:after="0"/>
              <w:rPr>
                <w:rFonts w:eastAsia="Tahoma"/>
                <w:color w:val="000000" w:themeColor="text1"/>
              </w:rPr>
            </w:pPr>
          </w:p>
        </w:tc>
      </w:tr>
      <w:tr w:rsidR="003A1F48" w:rsidRPr="00FC6504" w14:paraId="32969033"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00BDE7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11.1.</w:t>
            </w:r>
            <w:r w:rsidRPr="00FC6504">
              <w:rPr>
                <w:rFonts w:eastAsia="Tahoma"/>
                <w:color w:val="000000" w:themeColor="text1"/>
                <w:lang w:val="en-US"/>
              </w:rPr>
              <w:t>5</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613AF7"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διαθέτει</w:t>
            </w:r>
            <w:r w:rsidRPr="00FC6504">
              <w:rPr>
                <w:rFonts w:eastAsia="Tahoma"/>
                <w:color w:val="000000" w:themeColor="text1"/>
                <w:lang w:val="en-US"/>
              </w:rPr>
              <w:t xml:space="preserve"> 12 balanced, individually transformer isolated outputs.</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1FEC1F"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B24BA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0D698A" w14:textId="77777777" w:rsidR="003A1F48" w:rsidRPr="00FC6504" w:rsidRDefault="003A1F48" w:rsidP="002E347D">
            <w:pPr>
              <w:widowControl w:val="0"/>
              <w:spacing w:after="0"/>
              <w:rPr>
                <w:rFonts w:eastAsia="Tahoma"/>
                <w:color w:val="000000" w:themeColor="text1"/>
              </w:rPr>
            </w:pPr>
          </w:p>
        </w:tc>
      </w:tr>
      <w:tr w:rsidR="003A1F48" w:rsidRPr="00FC6504" w14:paraId="33510140"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5526CFC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11.1.</w:t>
            </w:r>
            <w:r w:rsidRPr="00FC6504">
              <w:rPr>
                <w:rFonts w:eastAsia="Tahoma"/>
                <w:color w:val="000000" w:themeColor="text1"/>
                <w:lang w:val="en-US"/>
              </w:rPr>
              <w:t>6</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FE5B5D"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 xml:space="preserve">Να διαθέτει RJ45 θύρα και τροφοδοσία μέσω </w:t>
            </w:r>
            <w:r w:rsidRPr="00FC6504">
              <w:rPr>
                <w:rFonts w:eastAsia="Tahoma"/>
                <w:color w:val="000000" w:themeColor="text1"/>
                <w:lang w:val="en-US"/>
              </w:rPr>
              <w:t>POE</w:t>
            </w:r>
            <w:r w:rsidRPr="00FC6504">
              <w:rPr>
                <w:rFonts w:eastAsia="Tahoma"/>
                <w:color w:val="000000" w:themeColor="text1"/>
                <w:lang w:val="el-GR"/>
              </w:rPr>
              <w:t xml:space="preserve"> Class 3</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03D69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4CA74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BA9774" w14:textId="77777777" w:rsidR="003A1F48" w:rsidRPr="00FC6504" w:rsidRDefault="003A1F48" w:rsidP="002E347D">
            <w:pPr>
              <w:widowControl w:val="0"/>
              <w:spacing w:after="0"/>
              <w:rPr>
                <w:rFonts w:eastAsia="Tahoma"/>
                <w:color w:val="000000" w:themeColor="text1"/>
              </w:rPr>
            </w:pPr>
          </w:p>
        </w:tc>
      </w:tr>
      <w:tr w:rsidR="003A1F48" w:rsidRPr="00FC6504" w14:paraId="184F89F8"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5A9D25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11.1.</w:t>
            </w:r>
            <w:r w:rsidRPr="00FC6504">
              <w:rPr>
                <w:rFonts w:eastAsia="Tahoma"/>
                <w:color w:val="000000" w:themeColor="text1"/>
                <w:lang w:val="en-US"/>
              </w:rPr>
              <w:t>7</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F7F2A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υποστηρίζει</w:t>
            </w:r>
            <w:r w:rsidRPr="00FC6504">
              <w:rPr>
                <w:rFonts w:eastAsia="Tahoma"/>
                <w:color w:val="000000" w:themeColor="text1"/>
                <w:lang w:val="en-US"/>
              </w:rPr>
              <w:t xml:space="preserve"> Nominal Output level +6dBu (front outputs)</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24EBB4"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73159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10C482" w14:textId="77777777" w:rsidR="003A1F48" w:rsidRPr="00FC6504" w:rsidRDefault="003A1F48" w:rsidP="002E347D">
            <w:pPr>
              <w:widowControl w:val="0"/>
              <w:spacing w:after="0"/>
              <w:rPr>
                <w:rFonts w:eastAsia="Tahoma"/>
                <w:color w:val="000000" w:themeColor="text1"/>
              </w:rPr>
            </w:pPr>
          </w:p>
        </w:tc>
      </w:tr>
      <w:tr w:rsidR="003A1F48" w:rsidRPr="00FC6504" w14:paraId="31C33CC3"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3E6CA14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11.1.</w:t>
            </w:r>
            <w:r w:rsidRPr="00FC6504">
              <w:rPr>
                <w:rFonts w:eastAsia="Tahoma"/>
                <w:color w:val="000000" w:themeColor="text1"/>
                <w:lang w:val="en-US"/>
              </w:rPr>
              <w:t>8</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74AEE8"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έχει</w:t>
            </w:r>
            <w:r w:rsidRPr="00FC6504">
              <w:rPr>
                <w:rFonts w:eastAsia="Tahoma"/>
                <w:color w:val="000000" w:themeColor="text1"/>
                <w:lang w:val="en-US"/>
              </w:rPr>
              <w:t xml:space="preserve"> Maximum Output Level +20dBu (no load) +14dBu (600Ohm)</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66F35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B93250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6FF789F" w14:textId="77777777" w:rsidR="003A1F48" w:rsidRPr="00FC6504" w:rsidRDefault="003A1F48" w:rsidP="002E347D">
            <w:pPr>
              <w:widowControl w:val="0"/>
              <w:spacing w:after="0"/>
              <w:rPr>
                <w:rFonts w:eastAsia="Tahoma"/>
                <w:color w:val="000000" w:themeColor="text1"/>
              </w:rPr>
            </w:pPr>
          </w:p>
        </w:tc>
      </w:tr>
      <w:tr w:rsidR="003A1F48" w:rsidRPr="00FC6504" w14:paraId="55E641EE"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9FEC5E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11.1.</w:t>
            </w:r>
            <w:r w:rsidRPr="00FC6504">
              <w:rPr>
                <w:rFonts w:eastAsia="Tahoma"/>
                <w:color w:val="000000" w:themeColor="text1"/>
                <w:lang w:val="en-US"/>
              </w:rPr>
              <w:t>9</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FA15B1"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 xml:space="preserve">Να έχει Αντίσταση εξόδου </w:t>
            </w:r>
            <w:r w:rsidRPr="00FC6504">
              <w:rPr>
                <w:rFonts w:eastAsia="Tahoma"/>
                <w:color w:val="000000" w:themeColor="text1"/>
                <w:lang w:val="en-US"/>
              </w:rPr>
              <w:t>Mic</w:t>
            </w:r>
            <w:r w:rsidRPr="00FC6504">
              <w:rPr>
                <w:rFonts w:eastAsia="Tahoma"/>
                <w:color w:val="000000" w:themeColor="text1"/>
                <w:lang w:val="el-GR"/>
              </w:rPr>
              <w:t>: 220</w:t>
            </w:r>
            <w:r w:rsidRPr="00FC6504">
              <w:rPr>
                <w:rFonts w:eastAsia="Tahoma"/>
                <w:color w:val="000000" w:themeColor="text1"/>
                <w:lang w:val="en-US"/>
              </w:rPr>
              <w:t>Ohm</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1EEFA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DDD1E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C9A5B0" w14:textId="77777777" w:rsidR="003A1F48" w:rsidRPr="00FC6504" w:rsidRDefault="003A1F48" w:rsidP="002E347D">
            <w:pPr>
              <w:widowControl w:val="0"/>
              <w:spacing w:after="0"/>
              <w:rPr>
                <w:rFonts w:eastAsia="Tahoma"/>
                <w:color w:val="000000" w:themeColor="text1"/>
              </w:rPr>
            </w:pPr>
          </w:p>
        </w:tc>
      </w:tr>
      <w:tr w:rsidR="003A1F48" w:rsidRPr="00FC6504" w14:paraId="761675CF"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7D7C1E00"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11.1.1</w:t>
            </w:r>
            <w:r w:rsidRPr="00FC6504">
              <w:rPr>
                <w:rFonts w:eastAsia="Tahoma"/>
                <w:color w:val="000000" w:themeColor="text1"/>
                <w:lang w:val="en-US"/>
              </w:rPr>
              <w:t>0</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97DE5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 xml:space="preserve">Να έχε </w:t>
            </w:r>
            <w:r w:rsidRPr="00FC6504">
              <w:rPr>
                <w:rFonts w:eastAsia="Tahoma"/>
                <w:color w:val="000000" w:themeColor="text1"/>
                <w:lang w:val="en-US"/>
              </w:rPr>
              <w:t xml:space="preserve"> </w:t>
            </w:r>
            <w:r w:rsidRPr="00FC6504">
              <w:rPr>
                <w:rFonts w:eastAsia="Tahoma"/>
                <w:color w:val="000000" w:themeColor="text1"/>
                <w:lang w:val="el-GR"/>
              </w:rPr>
              <w:t>SNR &gt;70 dB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39584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FD00E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19491B" w14:textId="77777777" w:rsidR="003A1F48" w:rsidRPr="00FC6504" w:rsidRDefault="003A1F48" w:rsidP="002E347D">
            <w:pPr>
              <w:widowControl w:val="0"/>
              <w:spacing w:after="0"/>
              <w:rPr>
                <w:rFonts w:eastAsia="Tahoma"/>
                <w:color w:val="000000" w:themeColor="text1"/>
              </w:rPr>
            </w:pPr>
          </w:p>
        </w:tc>
      </w:tr>
      <w:tr w:rsidR="003A1F48" w:rsidRPr="00FC6504" w14:paraId="449D00D7"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56B280B5"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11.1.1</w:t>
            </w:r>
            <w:r w:rsidRPr="00FC6504">
              <w:rPr>
                <w:rFonts w:eastAsia="Tahoma"/>
                <w:color w:val="000000" w:themeColor="text1"/>
                <w:lang w:val="en-US"/>
              </w:rPr>
              <w:t>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0078FF"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έχε απόκριση συχνότητας 80</w:t>
            </w:r>
            <w:r w:rsidRPr="00FC6504">
              <w:rPr>
                <w:rFonts w:eastAsia="Tahoma"/>
                <w:color w:val="000000" w:themeColor="text1"/>
                <w:lang w:val="en-US"/>
              </w:rPr>
              <w:t>Hz</w:t>
            </w:r>
            <w:r w:rsidRPr="00FC6504">
              <w:rPr>
                <w:rFonts w:eastAsia="Tahoma"/>
                <w:color w:val="000000" w:themeColor="text1"/>
                <w:lang w:val="el-GR"/>
              </w:rPr>
              <w:t xml:space="preserve">  - 20</w:t>
            </w:r>
            <w:r w:rsidRPr="00FC6504">
              <w:rPr>
                <w:rFonts w:eastAsia="Tahoma"/>
                <w:color w:val="000000" w:themeColor="text1"/>
                <w:lang w:val="en-US"/>
              </w:rPr>
              <w:t>kHz</w:t>
            </w:r>
            <w:r w:rsidRPr="00FC6504">
              <w:rPr>
                <w:rFonts w:eastAsia="Tahoma"/>
                <w:color w:val="000000" w:themeColor="text1"/>
                <w:lang w:val="el-GR"/>
              </w:rPr>
              <w:t>/-3</w:t>
            </w:r>
            <w:r w:rsidRPr="00FC6504">
              <w:rPr>
                <w:rFonts w:eastAsia="Tahoma"/>
                <w:color w:val="000000" w:themeColor="text1"/>
                <w:lang w:val="en-US"/>
              </w:rPr>
              <w:t>dB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2E8EED"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2DEE1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013D9F2" w14:textId="77777777" w:rsidR="003A1F48" w:rsidRPr="00FC6504" w:rsidRDefault="003A1F48" w:rsidP="002E347D">
            <w:pPr>
              <w:widowControl w:val="0"/>
              <w:spacing w:after="0"/>
              <w:rPr>
                <w:rFonts w:eastAsia="Tahoma"/>
                <w:color w:val="000000" w:themeColor="text1"/>
              </w:rPr>
            </w:pPr>
          </w:p>
        </w:tc>
      </w:tr>
      <w:tr w:rsidR="003A1F48" w:rsidRPr="00FC6504" w14:paraId="689256E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56360F8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2FF46B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Σύστημα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46491161"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C2C9EE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56D94754" w14:textId="77777777" w:rsidR="003A1F48" w:rsidRPr="00FC6504" w:rsidRDefault="003A1F48" w:rsidP="002E347D">
            <w:pPr>
              <w:widowControl w:val="0"/>
              <w:spacing w:after="0"/>
              <w:rPr>
                <w:rFonts w:eastAsia="Tahoma"/>
                <w:color w:val="000000" w:themeColor="text1"/>
              </w:rPr>
            </w:pPr>
          </w:p>
        </w:tc>
      </w:tr>
      <w:tr w:rsidR="003A1F48" w:rsidRPr="00FC6504" w14:paraId="7A6FFD1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1DB42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948E1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Ένα (1)  Επεξεργαστής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1BC70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ADF8C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2DE9D3" w14:textId="77777777" w:rsidR="003A1F48" w:rsidRPr="00FC6504" w:rsidRDefault="003A1F48" w:rsidP="002E347D">
            <w:pPr>
              <w:widowControl w:val="0"/>
              <w:spacing w:after="0"/>
              <w:rPr>
                <w:rFonts w:eastAsia="Tahoma"/>
                <w:color w:val="000000" w:themeColor="text1"/>
              </w:rPr>
            </w:pPr>
          </w:p>
        </w:tc>
      </w:tr>
      <w:tr w:rsidR="003A1F48" w:rsidRPr="00FC6504" w14:paraId="4D72956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4E745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D10A3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80A73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9B78F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7B838C" w14:textId="77777777" w:rsidR="003A1F48" w:rsidRPr="00FC6504" w:rsidRDefault="003A1F48" w:rsidP="002E347D">
            <w:pPr>
              <w:widowControl w:val="0"/>
              <w:spacing w:after="0"/>
              <w:rPr>
                <w:rFonts w:eastAsia="Tahoma"/>
                <w:color w:val="000000" w:themeColor="text1"/>
              </w:rPr>
            </w:pPr>
          </w:p>
        </w:tc>
      </w:tr>
      <w:tr w:rsidR="003A1F48" w:rsidRPr="00FC6504" w14:paraId="17A612C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DB9BA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6EFA88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20AF0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E7D95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8AB09B" w14:textId="77777777" w:rsidR="003A1F48" w:rsidRPr="00FC6504" w:rsidRDefault="003A1F48" w:rsidP="002E347D">
            <w:pPr>
              <w:widowControl w:val="0"/>
              <w:spacing w:after="0"/>
              <w:rPr>
                <w:rFonts w:eastAsia="Tahoma"/>
                <w:color w:val="000000" w:themeColor="text1"/>
              </w:rPr>
            </w:pPr>
          </w:p>
        </w:tc>
      </w:tr>
      <w:tr w:rsidR="003A1F48" w:rsidRPr="00FC6504" w14:paraId="0EF4AE2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2A7E4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3A856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Ελεγκτής απομακρυσμένων συσκευών πάνω από δίκτυο Ethernet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1C17E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CD08A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D2AAF1" w14:textId="77777777" w:rsidR="003A1F48" w:rsidRPr="00FC6504" w:rsidRDefault="003A1F48" w:rsidP="002E347D">
            <w:pPr>
              <w:widowControl w:val="0"/>
              <w:spacing w:after="0"/>
              <w:rPr>
                <w:rFonts w:eastAsia="Tahoma"/>
                <w:color w:val="000000" w:themeColor="text1"/>
              </w:rPr>
            </w:pPr>
          </w:p>
        </w:tc>
      </w:tr>
      <w:tr w:rsidR="003A1F48" w:rsidRPr="00FC6504" w14:paraId="5CBAA53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C9D66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32E4C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διαθέτει, τουλάχιστον τα:</w:t>
            </w:r>
          </w:p>
          <w:p w14:paraId="607FFC23" w14:textId="77777777" w:rsidR="003A1F48" w:rsidRPr="00FC6504" w:rsidRDefault="003A1F48" w:rsidP="002E347D">
            <w:pPr>
              <w:pStyle w:val="TableParagraph"/>
              <w:tabs>
                <w:tab w:val="left" w:pos="1"/>
              </w:tabs>
              <w:rPr>
                <w:rFonts w:ascii="Tahoma" w:eastAsia="Tahoma" w:hAnsi="Tahoma" w:cs="Tahoma"/>
                <w:color w:val="000000" w:themeColor="text1"/>
              </w:rPr>
            </w:pPr>
            <w:r w:rsidRPr="00FC6504">
              <w:rPr>
                <w:rFonts w:ascii="Tahoma" w:eastAsia="Tahoma" w:hAnsi="Tahoma" w:cs="Tahoma"/>
                <w:color w:val="000000" w:themeColor="text1"/>
              </w:rPr>
              <w:lastRenderedPageBreak/>
              <w:t>1x αμφίδρομη σειριακή θύρα RS-232/422/485</w:t>
            </w:r>
          </w:p>
          <w:p w14:paraId="28F8B3FE" w14:textId="77777777" w:rsidR="003A1F48" w:rsidRPr="00FC6504" w:rsidRDefault="003A1F48" w:rsidP="002E347D">
            <w:pPr>
              <w:pStyle w:val="TableParagraph"/>
              <w:tabs>
                <w:tab w:val="left" w:pos="1"/>
              </w:tabs>
              <w:rPr>
                <w:rFonts w:ascii="Tahoma" w:eastAsia="Tahoma" w:hAnsi="Tahoma" w:cs="Tahoma"/>
                <w:color w:val="000000" w:themeColor="text1"/>
              </w:rPr>
            </w:pPr>
            <w:r w:rsidRPr="00FC6504">
              <w:rPr>
                <w:rFonts w:ascii="Tahoma" w:eastAsia="Tahoma" w:hAnsi="Tahoma" w:cs="Tahoma"/>
                <w:color w:val="000000" w:themeColor="text1"/>
              </w:rPr>
              <w:t>2x αμφίδρομη σειριακή θύρα RS-232</w:t>
            </w:r>
          </w:p>
          <w:p w14:paraId="681DD29D" w14:textId="77777777" w:rsidR="003A1F48" w:rsidRPr="00FC6504" w:rsidRDefault="003A1F48" w:rsidP="002E347D">
            <w:pPr>
              <w:pStyle w:val="TableParagraph"/>
              <w:tabs>
                <w:tab w:val="left" w:pos="1"/>
              </w:tabs>
              <w:rPr>
                <w:rFonts w:ascii="Tahoma" w:eastAsia="Tahoma" w:hAnsi="Tahoma" w:cs="Tahoma"/>
                <w:color w:val="000000" w:themeColor="text1"/>
              </w:rPr>
            </w:pPr>
            <w:r w:rsidRPr="00FC6504">
              <w:rPr>
                <w:rFonts w:ascii="Tahoma" w:eastAsia="Tahoma" w:hAnsi="Tahoma" w:cs="Tahoma"/>
                <w:color w:val="000000" w:themeColor="text1"/>
              </w:rPr>
              <w:t>2x θύρα ΙR / σειριακή μονοκατευθυντικού ελέγχου απομακρυσμένων συσκευών</w:t>
            </w:r>
          </w:p>
          <w:p w14:paraId="5B25CBD7"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rPr>
            </w:pPr>
            <w:r w:rsidRPr="00FC6504">
              <w:rPr>
                <w:rFonts w:ascii="Tahoma" w:eastAsia="Tahoma" w:hAnsi="Tahoma" w:cs="Tahoma"/>
                <w:color w:val="000000" w:themeColor="text1"/>
              </w:rPr>
              <w:t>4x Ψηφιακούς Ι/Ο διαύλους</w:t>
            </w:r>
          </w:p>
          <w:p w14:paraId="5409EC24"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rPr>
            </w:pPr>
            <w:r w:rsidRPr="00FC6504">
              <w:rPr>
                <w:rFonts w:ascii="Tahoma" w:eastAsia="Tahoma" w:hAnsi="Tahoma" w:cs="Tahoma"/>
                <w:color w:val="000000" w:themeColor="text1"/>
              </w:rPr>
              <w:t>4x ηλεκτρονόμους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B516A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326B3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4719EE" w14:textId="77777777" w:rsidR="003A1F48" w:rsidRPr="00FC6504" w:rsidRDefault="003A1F48" w:rsidP="002E347D">
            <w:pPr>
              <w:widowControl w:val="0"/>
              <w:spacing w:after="0"/>
              <w:rPr>
                <w:rFonts w:eastAsia="Tahoma"/>
                <w:color w:val="000000" w:themeColor="text1"/>
              </w:rPr>
            </w:pPr>
          </w:p>
        </w:tc>
      </w:tr>
      <w:tr w:rsidR="003A1F48" w:rsidRPr="00FC6504" w14:paraId="77D43FD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60FC1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B387F2"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Μνήμη</w:t>
            </w:r>
            <w:r w:rsidRPr="00FC6504">
              <w:rPr>
                <w:rFonts w:ascii="Tahoma" w:eastAsia="Tahoma" w:hAnsi="Tahoma" w:cs="Tahoma"/>
                <w:color w:val="000000" w:themeColor="text1"/>
                <w:lang w:val="en-US"/>
              </w:rPr>
              <w:t>:</w:t>
            </w:r>
          </w:p>
          <w:p w14:paraId="70733257"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lang w:val="en-US"/>
              </w:rPr>
            </w:pPr>
            <w:r w:rsidRPr="00FC6504">
              <w:rPr>
                <w:rFonts w:ascii="Tahoma" w:eastAsia="Tahoma" w:hAnsi="Tahoma" w:cs="Tahoma"/>
                <w:color w:val="000000" w:themeColor="text1"/>
                <w:lang w:val="en-US"/>
              </w:rPr>
              <w:t>SDRAM ≥512GB</w:t>
            </w:r>
          </w:p>
          <w:p w14:paraId="0E5F353C"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lang w:val="en-US"/>
              </w:rPr>
            </w:pPr>
            <w:r w:rsidRPr="00FC6504">
              <w:rPr>
                <w:rFonts w:ascii="Tahoma" w:eastAsia="Tahoma" w:hAnsi="Tahoma" w:cs="Tahoma"/>
                <w:color w:val="000000" w:themeColor="text1"/>
                <w:lang w:val="en-US"/>
              </w:rPr>
              <w:t>Flash ≥4.5GB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89FB9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84A91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56BE6E" w14:textId="77777777" w:rsidR="003A1F48" w:rsidRPr="00FC6504" w:rsidRDefault="003A1F48" w:rsidP="002E347D">
            <w:pPr>
              <w:widowControl w:val="0"/>
              <w:spacing w:after="0"/>
              <w:rPr>
                <w:rFonts w:eastAsia="Tahoma"/>
                <w:color w:val="000000" w:themeColor="text1"/>
              </w:rPr>
            </w:pPr>
          </w:p>
        </w:tc>
      </w:tr>
      <w:tr w:rsidR="003A1F48" w:rsidRPr="00FC6504" w14:paraId="25CDFBD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A2696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B1BC3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IR αισθητήρα εκμάθησης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8EDE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0B0C7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EA911E" w14:textId="77777777" w:rsidR="003A1F48" w:rsidRPr="00FC6504" w:rsidRDefault="003A1F48" w:rsidP="002E347D">
            <w:pPr>
              <w:widowControl w:val="0"/>
              <w:spacing w:after="0"/>
              <w:rPr>
                <w:rFonts w:eastAsia="Tahoma"/>
                <w:color w:val="000000" w:themeColor="text1"/>
              </w:rPr>
            </w:pPr>
          </w:p>
        </w:tc>
      </w:tr>
      <w:tr w:rsidR="003A1F48" w:rsidRPr="00FC6504" w14:paraId="621BF32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43866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87FDB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υποστηρίζει τη διαχείριση, την παρακολούθηση και τον έλεγχο οπτικοακουστικού εξοπλισμού μέσω  του δικτύου Ethernet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1CA58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06FC4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099167" w14:textId="77777777" w:rsidR="003A1F48" w:rsidRPr="00FC6504" w:rsidRDefault="003A1F48" w:rsidP="002E347D">
            <w:pPr>
              <w:widowControl w:val="0"/>
              <w:spacing w:after="0"/>
              <w:rPr>
                <w:rFonts w:eastAsia="Tahoma"/>
                <w:color w:val="000000" w:themeColor="text1"/>
              </w:rPr>
            </w:pPr>
          </w:p>
        </w:tc>
      </w:tr>
      <w:tr w:rsidR="003A1F48" w:rsidRPr="00FC6504" w14:paraId="4A9AEE5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4D38F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8EAB2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ενσωματώνει 3 θύρες  10/100/1000Base-T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49C29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BA6A7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92B0F1" w14:textId="77777777" w:rsidR="003A1F48" w:rsidRPr="00FC6504" w:rsidRDefault="003A1F48" w:rsidP="002E347D">
            <w:pPr>
              <w:widowControl w:val="0"/>
              <w:spacing w:after="0"/>
              <w:rPr>
                <w:rFonts w:eastAsia="Tahoma"/>
                <w:color w:val="000000" w:themeColor="text1"/>
              </w:rPr>
            </w:pPr>
          </w:p>
        </w:tc>
      </w:tr>
      <w:tr w:rsidR="003A1F48" w:rsidRPr="00FC6504" w14:paraId="4114EBA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B723F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12.1.1</w:t>
            </w:r>
            <w:r w:rsidRPr="00FC6504">
              <w:rPr>
                <w:rFonts w:ascii="Tahoma" w:eastAsia="Tahoma" w:hAnsi="Tahoma" w:cs="Tahoma"/>
                <w:color w:val="000000" w:themeColor="text1"/>
                <w:lang w:val="en-US"/>
              </w:rPr>
              <w:t>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EBFE84" w14:textId="0BE5B596"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διαθέτει προστασία με κωδικό πρόσβασης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8FFFD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56DEE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B2312B" w14:textId="77777777" w:rsidR="003A1F48" w:rsidRPr="00FC6504" w:rsidRDefault="003A1F48" w:rsidP="002E347D">
            <w:pPr>
              <w:widowControl w:val="0"/>
              <w:spacing w:after="0"/>
              <w:rPr>
                <w:rFonts w:eastAsia="Tahoma"/>
                <w:color w:val="000000" w:themeColor="text1"/>
              </w:rPr>
            </w:pPr>
          </w:p>
        </w:tc>
      </w:tr>
      <w:tr w:rsidR="003A1F48" w:rsidRPr="00FC6504" w14:paraId="4224432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A145E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12.1.1</w:t>
            </w:r>
            <w:r w:rsidRPr="00FC6504">
              <w:rPr>
                <w:rFonts w:ascii="Tahoma" w:eastAsia="Tahoma" w:hAnsi="Tahoma" w:cs="Tahoma"/>
                <w:color w:val="000000" w:themeColor="text1"/>
                <w:lang w:val="en-US"/>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0284E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διαθέτει ενδεικτικές λυχνίες στην  πρόσοψη</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B18CA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6DAA8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33B7F1" w14:textId="77777777" w:rsidR="003A1F48" w:rsidRPr="00FC6504" w:rsidRDefault="003A1F48" w:rsidP="002E347D">
            <w:pPr>
              <w:widowControl w:val="0"/>
              <w:spacing w:after="0"/>
              <w:rPr>
                <w:rFonts w:eastAsia="Tahoma"/>
                <w:color w:val="000000" w:themeColor="text1"/>
              </w:rPr>
            </w:pPr>
          </w:p>
        </w:tc>
      </w:tr>
      <w:tr w:rsidR="003A1F48" w:rsidRPr="00FC6504" w14:paraId="7739729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0432497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18399A4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Οθόνη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4E037CF"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58C9EBD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556AA499" w14:textId="77777777" w:rsidR="003A1F48" w:rsidRPr="00FC6504" w:rsidRDefault="003A1F48" w:rsidP="002E347D">
            <w:pPr>
              <w:widowControl w:val="0"/>
              <w:spacing w:after="0"/>
              <w:rPr>
                <w:rFonts w:eastAsia="Tahoma"/>
                <w:color w:val="000000" w:themeColor="text1"/>
              </w:rPr>
            </w:pPr>
          </w:p>
        </w:tc>
      </w:tr>
      <w:tr w:rsidR="003A1F48" w:rsidRPr="00FC6504" w14:paraId="13C9CD1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ED47F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EDE0F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Μία (1)  Οθόνη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DC134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DDA4A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02642C" w14:textId="77777777" w:rsidR="003A1F48" w:rsidRPr="00FC6504" w:rsidRDefault="003A1F48" w:rsidP="002E347D">
            <w:pPr>
              <w:widowControl w:val="0"/>
              <w:spacing w:after="0"/>
              <w:rPr>
                <w:rFonts w:eastAsia="Tahoma"/>
                <w:color w:val="000000" w:themeColor="text1"/>
              </w:rPr>
            </w:pPr>
          </w:p>
        </w:tc>
      </w:tr>
      <w:tr w:rsidR="003A1F48" w:rsidRPr="00FC6504" w14:paraId="18BE98D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CDD4C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68C5E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7E546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784FC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986745" w14:textId="77777777" w:rsidR="003A1F48" w:rsidRPr="00FC6504" w:rsidRDefault="003A1F48" w:rsidP="002E347D">
            <w:pPr>
              <w:widowControl w:val="0"/>
              <w:spacing w:after="0"/>
              <w:rPr>
                <w:rFonts w:eastAsia="Tahoma"/>
                <w:color w:val="000000" w:themeColor="text1"/>
              </w:rPr>
            </w:pPr>
          </w:p>
        </w:tc>
      </w:tr>
      <w:tr w:rsidR="003A1F48" w:rsidRPr="00FC6504" w14:paraId="4A2CDD9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FA0A4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684884"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10" capacitive edge-to-edge glass touchscreen with</w:t>
            </w:r>
          </w:p>
          <w:p w14:paraId="14B2AED2"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1280x800 resolution and 24-bit color depth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E970F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9FF3A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51FB92" w14:textId="77777777" w:rsidR="003A1F48" w:rsidRPr="00FC6504" w:rsidRDefault="003A1F48" w:rsidP="002E347D">
            <w:pPr>
              <w:widowControl w:val="0"/>
              <w:spacing w:after="0"/>
              <w:rPr>
                <w:rFonts w:eastAsia="Tahoma"/>
                <w:color w:val="000000" w:themeColor="text1"/>
              </w:rPr>
            </w:pPr>
          </w:p>
        </w:tc>
      </w:tr>
      <w:tr w:rsidR="003A1F48" w:rsidRPr="00FC6504" w14:paraId="5CD695E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3DC39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867576"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Τύπος</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οθόνης</w:t>
            </w:r>
            <w:r w:rsidRPr="00FC6504">
              <w:rPr>
                <w:rFonts w:ascii="Tahoma" w:eastAsia="Tahoma" w:hAnsi="Tahoma" w:cs="Tahoma"/>
                <w:color w:val="000000" w:themeColor="text1"/>
                <w:lang w:val="en-US"/>
              </w:rPr>
              <w:t>; TFT Active matrix Color LCD</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5533B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AECDE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1CD9A6" w14:textId="77777777" w:rsidR="003A1F48" w:rsidRPr="00FC6504" w:rsidRDefault="003A1F48" w:rsidP="002E347D">
            <w:pPr>
              <w:widowControl w:val="0"/>
              <w:spacing w:after="0"/>
              <w:rPr>
                <w:rFonts w:eastAsia="Tahoma"/>
                <w:color w:val="000000" w:themeColor="text1"/>
              </w:rPr>
            </w:pPr>
          </w:p>
        </w:tc>
      </w:tr>
      <w:tr w:rsidR="003A1F48" w:rsidRPr="00FC6504" w14:paraId="0D26748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41047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12.2.5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557C15"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lang w:val="en-US"/>
              </w:rPr>
            </w:pPr>
            <w:r w:rsidRPr="00FC6504">
              <w:rPr>
                <w:rFonts w:ascii="Tahoma" w:eastAsia="Tahoma" w:hAnsi="Tahoma" w:cs="Tahoma"/>
                <w:color w:val="000000" w:themeColor="text1"/>
                <w:lang w:val="en-US"/>
              </w:rPr>
              <w:t>Power over Ethernet (PoE 802.3af, class 3)</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86219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C2C64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3CEB95" w14:textId="77777777" w:rsidR="003A1F48" w:rsidRPr="00FC6504" w:rsidRDefault="003A1F48" w:rsidP="002E347D">
            <w:pPr>
              <w:widowControl w:val="0"/>
              <w:spacing w:after="0"/>
              <w:rPr>
                <w:rFonts w:eastAsia="Tahoma"/>
                <w:color w:val="000000" w:themeColor="text1"/>
              </w:rPr>
            </w:pPr>
          </w:p>
        </w:tc>
      </w:tr>
      <w:tr w:rsidR="003A1F48" w:rsidRPr="00FC6504" w14:paraId="618A983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51D8E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FB978D"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lang w:val="en-US"/>
              </w:rPr>
            </w:pPr>
            <w:r w:rsidRPr="00FC6504">
              <w:rPr>
                <w:rFonts w:ascii="Tahoma" w:eastAsia="Tahoma" w:hAnsi="Tahoma" w:cs="Tahoma"/>
                <w:color w:val="000000" w:themeColor="text1"/>
                <w:lang w:val="en-US"/>
              </w:rPr>
              <w:t>Ethernet protocol DHCP, DNS, HTTP, HTTPS, ICMP, SFTP, SSH, TCP/IP, UDP/IP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F1C98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DCDEB1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FC05BB3" w14:textId="77777777" w:rsidR="003A1F48" w:rsidRPr="00FC6504" w:rsidRDefault="003A1F48" w:rsidP="002E347D">
            <w:pPr>
              <w:widowControl w:val="0"/>
              <w:spacing w:after="0"/>
              <w:rPr>
                <w:rFonts w:eastAsia="Tahoma"/>
                <w:color w:val="000000" w:themeColor="text1"/>
              </w:rPr>
            </w:pPr>
          </w:p>
        </w:tc>
      </w:tr>
      <w:tr w:rsidR="003A1F48" w:rsidRPr="00FC6504" w14:paraId="12C4778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1CFDC2E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w:t>
            </w:r>
            <w:r w:rsidRPr="00FC6504">
              <w:rPr>
                <w:rFonts w:ascii="Tahoma" w:eastAsia="Tahoma" w:hAnsi="Tahoma" w:cs="Tahoma"/>
                <w:color w:val="000000" w:themeColor="text1"/>
                <w:lang w:val="en-US"/>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4E2A103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Tablet</w:t>
            </w:r>
            <w:r w:rsidRPr="00FC6504">
              <w:rPr>
                <w:rFonts w:ascii="Tahoma" w:eastAsia="Tahoma" w:hAnsi="Tahoma" w:cs="Tahoma"/>
                <w:color w:val="000000" w:themeColor="text1"/>
              </w:rPr>
              <w:t xml:space="preserve">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3EBD366B"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BDD8D4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D82820F" w14:textId="77777777" w:rsidR="003A1F48" w:rsidRPr="00FC6504" w:rsidRDefault="003A1F48" w:rsidP="002E347D">
            <w:pPr>
              <w:widowControl w:val="0"/>
              <w:spacing w:after="0"/>
              <w:rPr>
                <w:rFonts w:eastAsia="Tahoma"/>
                <w:color w:val="000000" w:themeColor="text1"/>
              </w:rPr>
            </w:pPr>
          </w:p>
        </w:tc>
      </w:tr>
      <w:tr w:rsidR="003A1F48" w:rsidRPr="00FC6504" w14:paraId="3DBED83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2B510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D0A6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 xml:space="preserve">Ένα (1)  </w:t>
            </w:r>
            <w:r w:rsidRPr="00FC6504">
              <w:rPr>
                <w:rFonts w:ascii="Tahoma" w:eastAsia="Tahoma" w:hAnsi="Tahoma" w:cs="Tahoma"/>
                <w:b/>
                <w:bCs/>
                <w:color w:val="000000" w:themeColor="text1"/>
                <w:lang w:val="en-US"/>
              </w:rPr>
              <w:t>Tablet</w:t>
            </w:r>
            <w:r w:rsidRPr="00FC6504">
              <w:rPr>
                <w:rFonts w:ascii="Tahoma" w:eastAsia="Tahoma" w:hAnsi="Tahoma" w:cs="Tahoma"/>
                <w:b/>
                <w:bCs/>
                <w:color w:val="000000" w:themeColor="text1"/>
              </w:rPr>
              <w:t xml:space="preserve">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A0B81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C292E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8ABE99" w14:textId="77777777" w:rsidR="003A1F48" w:rsidRPr="00FC6504" w:rsidRDefault="003A1F48" w:rsidP="002E347D">
            <w:pPr>
              <w:widowControl w:val="0"/>
              <w:spacing w:after="0"/>
              <w:rPr>
                <w:rFonts w:eastAsia="Tahoma"/>
                <w:color w:val="000000" w:themeColor="text1"/>
              </w:rPr>
            </w:pPr>
          </w:p>
        </w:tc>
      </w:tr>
      <w:tr w:rsidR="003A1F48" w:rsidRPr="00FC6504" w14:paraId="3F24EE0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79674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7C22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54BBE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B99D0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C91484" w14:textId="77777777" w:rsidR="003A1F48" w:rsidRPr="00FC6504" w:rsidRDefault="003A1F48" w:rsidP="002E347D">
            <w:pPr>
              <w:widowControl w:val="0"/>
              <w:spacing w:after="0"/>
              <w:rPr>
                <w:rFonts w:eastAsia="Tahoma"/>
                <w:color w:val="000000" w:themeColor="text1"/>
              </w:rPr>
            </w:pPr>
          </w:p>
        </w:tc>
      </w:tr>
      <w:tr w:rsidR="003A1F48" w:rsidRPr="00FC6504" w14:paraId="1130A6D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CCA04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2D381A"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iPad Pro 4thGen 256GB Space Gray</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CE30C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31714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8D43CE3" w14:textId="77777777" w:rsidR="003A1F48" w:rsidRPr="00FC6504" w:rsidRDefault="003A1F48" w:rsidP="002E347D">
            <w:pPr>
              <w:widowControl w:val="0"/>
              <w:spacing w:after="0"/>
              <w:rPr>
                <w:rFonts w:eastAsia="Tahoma"/>
                <w:color w:val="000000" w:themeColor="text1"/>
              </w:rPr>
            </w:pPr>
          </w:p>
        </w:tc>
      </w:tr>
      <w:tr w:rsidR="003A1F48" w:rsidRPr="00FC6504" w14:paraId="68BE82C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7E09F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50D32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Επεξεργαστής </w:t>
            </w:r>
            <w:r w:rsidRPr="00FC6504">
              <w:rPr>
                <w:rFonts w:ascii="Tahoma" w:eastAsia="Tahoma" w:hAnsi="Tahoma" w:cs="Tahoma"/>
                <w:color w:val="000000" w:themeColor="text1"/>
                <w:lang w:val="en-US"/>
              </w:rPr>
              <w:t>Apple</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M</w:t>
            </w:r>
            <w:r w:rsidRPr="00FC6504">
              <w:rPr>
                <w:rFonts w:ascii="Tahoma" w:eastAsia="Tahoma" w:hAnsi="Tahoma" w:cs="Tahoma"/>
                <w:color w:val="000000" w:themeColor="text1"/>
              </w:rPr>
              <w:t xml:space="preserve">2 με 8 πυρήνων </w:t>
            </w:r>
            <w:r w:rsidRPr="00FC6504">
              <w:rPr>
                <w:rFonts w:ascii="Tahoma" w:eastAsia="Tahoma" w:hAnsi="Tahoma" w:cs="Tahoma"/>
                <w:color w:val="000000" w:themeColor="text1"/>
                <w:lang w:val="en-US"/>
              </w:rPr>
              <w:t>CPU</w:t>
            </w:r>
            <w:r w:rsidRPr="00FC6504">
              <w:rPr>
                <w:rFonts w:ascii="Tahoma" w:eastAsia="Tahoma" w:hAnsi="Tahoma" w:cs="Tahoma"/>
                <w:color w:val="000000" w:themeColor="text1"/>
              </w:rPr>
              <w:t xml:space="preserve"> και 10 πυρήνων </w:t>
            </w:r>
            <w:r w:rsidRPr="00FC6504">
              <w:rPr>
                <w:rFonts w:ascii="Tahoma" w:eastAsia="Tahoma" w:hAnsi="Tahoma" w:cs="Tahoma"/>
                <w:color w:val="000000" w:themeColor="text1"/>
                <w:lang w:val="en-US"/>
              </w:rPr>
              <w:t>GPU</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C115C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6E076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1EE186" w14:textId="77777777" w:rsidR="003A1F48" w:rsidRPr="00FC6504" w:rsidRDefault="003A1F48" w:rsidP="002E347D">
            <w:pPr>
              <w:widowControl w:val="0"/>
              <w:spacing w:after="0"/>
              <w:rPr>
                <w:rFonts w:eastAsia="Tahoma"/>
                <w:color w:val="000000" w:themeColor="text1"/>
              </w:rPr>
            </w:pPr>
          </w:p>
        </w:tc>
      </w:tr>
      <w:tr w:rsidR="003A1F48" w:rsidRPr="00FC6504" w14:paraId="611AD47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AB255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12.3.5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C464C8" w14:textId="1AFDDDC7" w:rsidR="003A1F48" w:rsidRPr="00FC6504" w:rsidRDefault="003A1F48" w:rsidP="002E347D">
            <w:pPr>
              <w:pStyle w:val="TableParagraph"/>
              <w:tabs>
                <w:tab w:val="left" w:pos="1"/>
              </w:tabs>
              <w:spacing w:line="269" w:lineRule="exact"/>
              <w:rPr>
                <w:rFonts w:ascii="Tahoma" w:eastAsia="Tahoma" w:hAnsi="Tahoma" w:cs="Tahoma"/>
                <w:color w:val="000000" w:themeColor="text1"/>
              </w:rPr>
            </w:pPr>
            <w:r w:rsidRPr="00FC6504">
              <w:rPr>
                <w:rFonts w:ascii="Tahoma" w:eastAsia="Tahoma" w:hAnsi="Tahoma" w:cs="Tahoma"/>
                <w:color w:val="000000" w:themeColor="text1"/>
                <w:lang w:val="en-US"/>
              </w:rPr>
              <w:t>Διαγώνιος Οθόνης</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11"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5B0EF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5A106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34A7EC" w14:textId="77777777" w:rsidR="003A1F48" w:rsidRPr="00FC6504" w:rsidRDefault="003A1F48" w:rsidP="002E347D">
            <w:pPr>
              <w:widowControl w:val="0"/>
              <w:spacing w:after="0"/>
              <w:rPr>
                <w:rFonts w:eastAsia="Tahoma"/>
                <w:color w:val="000000" w:themeColor="text1"/>
              </w:rPr>
            </w:pPr>
          </w:p>
        </w:tc>
      </w:tr>
      <w:tr w:rsidR="003A1F48" w:rsidRPr="00FC6504" w14:paraId="76AF5B6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568B6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12.3.6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2E35D9" w14:textId="37D19F69" w:rsidR="003A1F48" w:rsidRPr="00FC6504" w:rsidRDefault="003A1F48" w:rsidP="002E347D">
            <w:pPr>
              <w:pStyle w:val="TableParagraph"/>
              <w:tabs>
                <w:tab w:val="left" w:pos="1"/>
              </w:tabs>
              <w:spacing w:line="269" w:lineRule="exact"/>
              <w:rPr>
                <w:rFonts w:ascii="Tahoma" w:eastAsia="Tahoma" w:hAnsi="Tahoma" w:cs="Tahoma"/>
                <w:color w:val="000000" w:themeColor="text1"/>
              </w:rPr>
            </w:pPr>
            <w:r w:rsidRPr="00FC6504">
              <w:rPr>
                <w:rFonts w:ascii="Tahoma" w:eastAsia="Tahoma" w:hAnsi="Tahoma" w:cs="Tahoma"/>
                <w:color w:val="000000" w:themeColor="text1"/>
              </w:rPr>
              <w:t xml:space="preserve">Ανάλυση Οθόνης  </w:t>
            </w:r>
            <w:r w:rsidR="00677FB1" w:rsidRPr="00FC6504">
              <w:rPr>
                <w:rFonts w:ascii="Tahoma" w:eastAsia="Tahoma" w:hAnsi="Tahoma" w:cs="Tahoma"/>
                <w:color w:val="000000" w:themeColor="text1"/>
              </w:rPr>
              <w:t xml:space="preserve">2420 </w:t>
            </w:r>
            <w:r w:rsidR="00677FB1" w:rsidRPr="00FC6504">
              <w:rPr>
                <w:rFonts w:ascii="Tahoma" w:eastAsia="Tahoma" w:hAnsi="Tahoma" w:cs="Tahoma"/>
                <w:color w:val="000000" w:themeColor="text1"/>
                <w:lang w:val="en-US"/>
              </w:rPr>
              <w:t>x</w:t>
            </w:r>
            <w:r w:rsidR="00677FB1" w:rsidRPr="00FC6504">
              <w:rPr>
                <w:rFonts w:ascii="Tahoma" w:eastAsia="Tahoma" w:hAnsi="Tahoma" w:cs="Tahoma"/>
                <w:color w:val="000000" w:themeColor="text1"/>
              </w:rPr>
              <w:t xml:space="preserve"> 1668 </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D49A5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32445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7488C3" w14:textId="77777777" w:rsidR="003A1F48" w:rsidRPr="00FC6504" w:rsidRDefault="003A1F48" w:rsidP="002E347D">
            <w:pPr>
              <w:widowControl w:val="0"/>
              <w:spacing w:after="0"/>
              <w:rPr>
                <w:rFonts w:eastAsia="Tahoma"/>
                <w:color w:val="000000" w:themeColor="text1"/>
              </w:rPr>
            </w:pPr>
          </w:p>
        </w:tc>
      </w:tr>
      <w:tr w:rsidR="003A1F48" w:rsidRPr="00FC6504" w14:paraId="44DD3A3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40538CD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604DD92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Μονάδα Ελέγχου Ηλεκτρικής Παροχής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2590CC51"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3EFB11C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40E5A44F" w14:textId="77777777" w:rsidR="003A1F48" w:rsidRPr="00FC6504" w:rsidRDefault="003A1F48" w:rsidP="002E347D">
            <w:pPr>
              <w:widowControl w:val="0"/>
              <w:spacing w:after="0"/>
              <w:rPr>
                <w:rFonts w:eastAsia="Tahoma"/>
                <w:color w:val="000000" w:themeColor="text1"/>
              </w:rPr>
            </w:pPr>
          </w:p>
        </w:tc>
      </w:tr>
      <w:tr w:rsidR="003A1F48" w:rsidRPr="00FC6504" w14:paraId="6AED949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0E85A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2A2A5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Μία (1) Μονάδα Ελέγχου Ηλεκτρικής Παροχής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A6266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1B905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7C1991" w14:textId="77777777" w:rsidR="003A1F48" w:rsidRPr="00FC6504" w:rsidRDefault="003A1F48" w:rsidP="002E347D">
            <w:pPr>
              <w:widowControl w:val="0"/>
              <w:spacing w:after="0"/>
              <w:rPr>
                <w:rFonts w:eastAsia="Tahoma"/>
                <w:color w:val="000000" w:themeColor="text1"/>
              </w:rPr>
            </w:pPr>
          </w:p>
        </w:tc>
      </w:tr>
      <w:tr w:rsidR="003A1F48" w:rsidRPr="00FC6504" w14:paraId="5B5B426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6B02B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12.4.2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53B21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8E4227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0B816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703984" w14:textId="77777777" w:rsidR="003A1F48" w:rsidRPr="00FC6504" w:rsidRDefault="003A1F48" w:rsidP="002E347D">
            <w:pPr>
              <w:widowControl w:val="0"/>
              <w:spacing w:after="0"/>
              <w:rPr>
                <w:rFonts w:eastAsia="Tahoma"/>
                <w:color w:val="000000" w:themeColor="text1"/>
              </w:rPr>
            </w:pPr>
          </w:p>
        </w:tc>
      </w:tr>
      <w:tr w:rsidR="003A1F48" w:rsidRPr="00FC6504" w14:paraId="63AE480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0F9E9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440F01"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12 Power Ports individually switchable directly on the device, via HTTPS, SNMP, command line tool and RS232 serial interface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004E6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CD031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FB4C63" w14:textId="77777777" w:rsidR="003A1F48" w:rsidRPr="00FC6504" w:rsidRDefault="003A1F48" w:rsidP="002E347D">
            <w:pPr>
              <w:widowControl w:val="0"/>
              <w:spacing w:after="0"/>
              <w:rPr>
                <w:rFonts w:eastAsia="Tahoma"/>
                <w:color w:val="000000" w:themeColor="text1"/>
              </w:rPr>
            </w:pPr>
          </w:p>
        </w:tc>
      </w:tr>
      <w:tr w:rsidR="003A1F48" w:rsidRPr="00FC6504" w14:paraId="056B278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0F35F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12.4.4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967915"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2 Power supplies IEC C20, max. 16 A, 230 V</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AFFC7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76036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6E5978" w14:textId="77777777" w:rsidR="003A1F48" w:rsidRPr="00FC6504" w:rsidRDefault="003A1F48" w:rsidP="002E347D">
            <w:pPr>
              <w:widowControl w:val="0"/>
              <w:spacing w:after="0"/>
              <w:rPr>
                <w:rFonts w:eastAsia="Tahoma"/>
                <w:color w:val="000000" w:themeColor="text1"/>
              </w:rPr>
            </w:pPr>
          </w:p>
        </w:tc>
      </w:tr>
      <w:tr w:rsidR="003A1F48" w:rsidRPr="00FC6504" w14:paraId="0BDEB77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D79B0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12.4.5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63AF4A"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2 x 6 Power Ports IEC C13, max. 10 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48900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C98CA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266432" w14:textId="77777777" w:rsidR="003A1F48" w:rsidRPr="00FC6504" w:rsidRDefault="003A1F48" w:rsidP="002E347D">
            <w:pPr>
              <w:widowControl w:val="0"/>
              <w:spacing w:after="0"/>
              <w:rPr>
                <w:rFonts w:eastAsia="Tahoma"/>
                <w:color w:val="000000" w:themeColor="text1"/>
              </w:rPr>
            </w:pPr>
          </w:p>
        </w:tc>
      </w:tr>
      <w:tr w:rsidR="003A1F48" w:rsidRPr="00FC6504" w14:paraId="7ED71C7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31403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12.4.6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7A9FEE"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Ethernet connector RJ45 (10/100 Mbit/s)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564EC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1999B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2ABE66" w14:textId="77777777" w:rsidR="003A1F48" w:rsidRPr="00FC6504" w:rsidRDefault="003A1F48" w:rsidP="002E347D">
            <w:pPr>
              <w:widowControl w:val="0"/>
              <w:spacing w:after="0"/>
              <w:rPr>
                <w:rFonts w:eastAsia="Tahoma"/>
                <w:color w:val="000000" w:themeColor="text1"/>
              </w:rPr>
            </w:pPr>
          </w:p>
        </w:tc>
      </w:tr>
      <w:tr w:rsidR="003A1F48" w:rsidRPr="00FC6504" w14:paraId="4B947CF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6B805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12.4.7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270FD3"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Serial interface RS232 (Sub-D 9-pin)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96EE6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452D6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EB9A8A" w14:textId="77777777" w:rsidR="003A1F48" w:rsidRPr="00FC6504" w:rsidRDefault="003A1F48" w:rsidP="002E347D">
            <w:pPr>
              <w:widowControl w:val="0"/>
              <w:spacing w:after="0"/>
              <w:rPr>
                <w:rFonts w:eastAsia="Tahoma"/>
                <w:color w:val="000000" w:themeColor="text1"/>
              </w:rPr>
            </w:pPr>
          </w:p>
        </w:tc>
      </w:tr>
      <w:tr w:rsidR="003A1F48" w:rsidRPr="00FC6504" w14:paraId="360847B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8B11F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12.4.8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3CB201"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lang w:val="en-US"/>
              </w:rPr>
            </w:pPr>
            <w:r w:rsidRPr="00FC6504">
              <w:rPr>
                <w:rFonts w:ascii="Tahoma" w:eastAsia="Tahoma" w:hAnsi="Tahoma" w:cs="Tahoma"/>
                <w:color w:val="000000" w:themeColor="text1"/>
              </w:rPr>
              <w:t>Να</w:t>
            </w:r>
            <w:r w:rsidRPr="00FC6504">
              <w:rPr>
                <w:rFonts w:ascii="Tahoma" w:eastAsia="Tahoma" w:hAnsi="Tahoma" w:cs="Tahoma"/>
                <w:color w:val="000000" w:themeColor="text1"/>
                <w:lang w:val="en-US"/>
              </w:rPr>
              <w:t xml:space="preserve"> </w:t>
            </w:r>
            <w:r w:rsidRPr="00FC6504">
              <w:rPr>
                <w:rFonts w:ascii="Tahoma" w:eastAsia="Tahoma" w:hAnsi="Tahoma" w:cs="Tahoma"/>
                <w:color w:val="000000" w:themeColor="text1"/>
              </w:rPr>
              <w:t>διαθέτει</w:t>
            </w:r>
            <w:r w:rsidRPr="00FC6504">
              <w:rPr>
                <w:rFonts w:ascii="Tahoma" w:eastAsia="Tahoma" w:hAnsi="Tahoma" w:cs="Tahoma"/>
                <w:color w:val="000000" w:themeColor="text1"/>
                <w:lang w:val="en-US"/>
              </w:rPr>
              <w:t>: Metering of energy, current, power factor, phase angle, frequency, voltage and active / apparent / reactive power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85AD9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60B8B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9C30C8" w14:textId="77777777" w:rsidR="003A1F48" w:rsidRPr="00FC6504" w:rsidRDefault="003A1F48" w:rsidP="002E347D">
            <w:pPr>
              <w:widowControl w:val="0"/>
              <w:spacing w:after="0"/>
              <w:rPr>
                <w:rFonts w:eastAsia="Tahoma"/>
                <w:color w:val="000000" w:themeColor="text1"/>
              </w:rPr>
            </w:pPr>
          </w:p>
        </w:tc>
      </w:tr>
      <w:tr w:rsidR="003A1F48" w:rsidRPr="00FC6504" w14:paraId="139CA8A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6B50AC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13</w:t>
            </w:r>
            <w:r w:rsidRPr="00FC6504">
              <w:rPr>
                <w:rFonts w:ascii="Tahoma" w:eastAsia="Tahoma" w:hAnsi="Tahoma" w:cs="Tahoma"/>
                <w:color w:val="000000" w:themeColor="text1"/>
                <w:lang w:val="en-US"/>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A6A79F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Ethern</w:t>
            </w:r>
            <w:r w:rsidRPr="00FC6504">
              <w:rPr>
                <w:rFonts w:ascii="Tahoma" w:eastAsia="Tahoma" w:hAnsi="Tahoma" w:cs="Tahoma"/>
                <w:color w:val="000000" w:themeColor="text1"/>
                <w:lang w:val="en-US"/>
              </w:rPr>
              <w:t>et Switch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1D4AE5A"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731751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F657DED" w14:textId="77777777" w:rsidR="003A1F48" w:rsidRPr="00FC6504" w:rsidRDefault="003A1F48" w:rsidP="002E347D">
            <w:pPr>
              <w:widowControl w:val="0"/>
              <w:spacing w:after="0"/>
              <w:rPr>
                <w:rFonts w:eastAsia="Tahoma"/>
                <w:color w:val="000000" w:themeColor="text1"/>
              </w:rPr>
            </w:pPr>
          </w:p>
        </w:tc>
      </w:tr>
      <w:tr w:rsidR="003A1F48" w:rsidRPr="00FC6504" w14:paraId="5902877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FF6B1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BCD37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Ένα (1) Ethernet Switch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0A0C7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8C476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9D34E1" w14:textId="77777777" w:rsidR="003A1F48" w:rsidRPr="00FC6504" w:rsidRDefault="003A1F48" w:rsidP="002E347D">
            <w:pPr>
              <w:widowControl w:val="0"/>
              <w:spacing w:after="0"/>
              <w:rPr>
                <w:rFonts w:eastAsia="Tahoma"/>
                <w:color w:val="000000" w:themeColor="text1"/>
              </w:rPr>
            </w:pPr>
          </w:p>
        </w:tc>
      </w:tr>
      <w:tr w:rsidR="003A1F48" w:rsidRPr="00FC6504" w14:paraId="5BA8AE6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1481A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BFBDB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DCDBB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E68A1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4DA466" w14:textId="77777777" w:rsidR="003A1F48" w:rsidRPr="00FC6504" w:rsidRDefault="003A1F48" w:rsidP="002E347D">
            <w:pPr>
              <w:widowControl w:val="0"/>
              <w:spacing w:after="0"/>
              <w:rPr>
                <w:rFonts w:eastAsia="Tahoma"/>
                <w:color w:val="000000" w:themeColor="text1"/>
              </w:rPr>
            </w:pPr>
          </w:p>
        </w:tc>
      </w:tr>
      <w:tr w:rsidR="003A1F48" w:rsidRPr="00FC6504" w14:paraId="60BCE2E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386F7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197A0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6B4F2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C8B1F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5FEABC" w14:textId="77777777" w:rsidR="003A1F48" w:rsidRPr="00FC6504" w:rsidRDefault="003A1F48" w:rsidP="002E347D">
            <w:pPr>
              <w:widowControl w:val="0"/>
              <w:spacing w:after="0"/>
              <w:rPr>
                <w:rFonts w:eastAsia="Tahoma"/>
                <w:color w:val="000000" w:themeColor="text1"/>
              </w:rPr>
            </w:pPr>
          </w:p>
        </w:tc>
      </w:tr>
      <w:tr w:rsidR="003A1F48" w:rsidRPr="00FC6504" w14:paraId="5FCB36E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5958A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AB33B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παρουσιάζει χωρητικότητα 41.66 mpps (μετρούμενη σε εκατομμύρια πακέτα των 64byte ανά δευτερόλεπτο)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EB078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8BE9E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984CE9" w14:textId="77777777" w:rsidR="003A1F48" w:rsidRPr="00FC6504" w:rsidRDefault="003A1F48" w:rsidP="002E347D">
            <w:pPr>
              <w:widowControl w:val="0"/>
              <w:spacing w:after="0"/>
              <w:rPr>
                <w:rFonts w:eastAsia="Tahoma"/>
                <w:color w:val="000000" w:themeColor="text1"/>
              </w:rPr>
            </w:pPr>
          </w:p>
        </w:tc>
      </w:tr>
      <w:tr w:rsidR="003A1F48" w:rsidRPr="00FC6504" w14:paraId="5F839EA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05EE7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9B48EB"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παρουσιάζει χωρητικότητα μεταγωγής 56Gbps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491D7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NΑΙ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FD0E2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144ABB" w14:textId="77777777" w:rsidR="003A1F48" w:rsidRPr="00FC6504" w:rsidRDefault="003A1F48" w:rsidP="002E347D">
            <w:pPr>
              <w:widowControl w:val="0"/>
              <w:spacing w:after="0"/>
              <w:rPr>
                <w:rFonts w:eastAsia="Tahoma"/>
                <w:color w:val="000000" w:themeColor="text1"/>
              </w:rPr>
            </w:pPr>
          </w:p>
        </w:tc>
      </w:tr>
      <w:tr w:rsidR="003A1F48" w:rsidRPr="00FC6504" w14:paraId="76DE126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69774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10F79F"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παρέχει τυπική υποστήριξη 802.1d spanning tree (STP)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F83DA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297B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635C70" w14:textId="77777777" w:rsidR="003A1F48" w:rsidRPr="00FC6504" w:rsidRDefault="003A1F48" w:rsidP="002E347D">
            <w:pPr>
              <w:widowControl w:val="0"/>
              <w:spacing w:after="0"/>
              <w:rPr>
                <w:rFonts w:eastAsia="Tahoma"/>
                <w:color w:val="000000" w:themeColor="text1"/>
              </w:rPr>
            </w:pPr>
          </w:p>
        </w:tc>
      </w:tr>
      <w:tr w:rsidR="003A1F48" w:rsidRPr="00FC6504" w14:paraId="3D78AE2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759BF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EE2255"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υποστηρίζει έως 4,094 ενεργά VLAN ταυτόχρονα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A8068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0F0F07"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C08344" w14:textId="77777777" w:rsidR="003A1F48" w:rsidRPr="00FC6504" w:rsidRDefault="003A1F48" w:rsidP="002E347D">
            <w:pPr>
              <w:widowControl w:val="0"/>
              <w:spacing w:after="0"/>
              <w:rPr>
                <w:rFonts w:eastAsia="Tahoma"/>
                <w:color w:val="000000" w:themeColor="text1"/>
              </w:rPr>
            </w:pPr>
          </w:p>
        </w:tc>
      </w:tr>
      <w:tr w:rsidR="003A1F48" w:rsidRPr="00FC6504" w14:paraId="26B0D8C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BD0D7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B97FA4"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διαθέτει IGMP Snooping (v1, v2 και v3)</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629D6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3C742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417EF8" w14:textId="77777777" w:rsidR="003A1F48" w:rsidRPr="00FC6504" w:rsidRDefault="003A1F48" w:rsidP="002E347D">
            <w:pPr>
              <w:widowControl w:val="0"/>
              <w:spacing w:after="0"/>
              <w:rPr>
                <w:rFonts w:eastAsia="Tahoma"/>
                <w:color w:val="000000" w:themeColor="text1"/>
              </w:rPr>
            </w:pPr>
          </w:p>
        </w:tc>
      </w:tr>
      <w:tr w:rsidR="003A1F48" w:rsidRPr="00FC6504" w14:paraId="6EC6D21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78CDF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8252BF"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 xml:space="preserve">Να δρομολογεί πακέτα IPv4 μέσω έως και </w:t>
            </w:r>
            <w:r w:rsidRPr="00FC6504">
              <w:rPr>
                <w:rFonts w:eastAsia="Tahoma"/>
                <w:color w:val="525252" w:themeColor="accent3" w:themeShade="80"/>
                <w:lang w:val="el-GR"/>
              </w:rPr>
              <w:t>990</w:t>
            </w:r>
            <w:r w:rsidRPr="00FC6504">
              <w:rPr>
                <w:rFonts w:eastAsia="Tahoma"/>
                <w:color w:val="000000" w:themeColor="text1"/>
                <w:lang w:val="el-GR"/>
              </w:rPr>
              <w:t xml:space="preserve"> στατικών δρομολογήσεων και </w:t>
            </w:r>
            <w:r w:rsidRPr="00FC6504">
              <w:rPr>
                <w:rFonts w:eastAsia="Tahoma"/>
                <w:color w:val="525252" w:themeColor="accent3" w:themeShade="80"/>
                <w:lang w:val="el-GR"/>
              </w:rPr>
              <w:t>128</w:t>
            </w:r>
            <w:r w:rsidRPr="00FC6504">
              <w:rPr>
                <w:rFonts w:eastAsia="Tahoma"/>
                <w:color w:val="000000" w:themeColor="text1"/>
                <w:lang w:val="el-GR"/>
              </w:rPr>
              <w:t xml:space="preserve"> ΙΡ διεπαφών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AD574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FB371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7D021C" w14:textId="77777777" w:rsidR="003A1F48" w:rsidRPr="00FC6504" w:rsidRDefault="003A1F48" w:rsidP="002E347D">
            <w:pPr>
              <w:widowControl w:val="0"/>
              <w:spacing w:after="0"/>
              <w:rPr>
                <w:rFonts w:eastAsia="Tahoma"/>
                <w:color w:val="000000" w:themeColor="text1"/>
              </w:rPr>
            </w:pPr>
          </w:p>
        </w:tc>
      </w:tr>
      <w:tr w:rsidR="003A1F48" w:rsidRPr="00FC6504" w14:paraId="305B7EC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75FDF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9BD4B4"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Να διαθέτει SSL κρυπτογράφηση για όλα τα HTTPS δεδομένα, επιτρέποντας την ασφαλή πρόσβαση στο γραφικό περιβάλλον διαχείρισης του μέσω browser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3BC22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95087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71DDEC" w14:textId="77777777" w:rsidR="003A1F48" w:rsidRPr="00FC6504" w:rsidRDefault="003A1F48" w:rsidP="002E347D">
            <w:pPr>
              <w:widowControl w:val="0"/>
              <w:spacing w:after="0"/>
              <w:rPr>
                <w:rFonts w:eastAsia="Tahoma"/>
                <w:color w:val="000000" w:themeColor="text1"/>
              </w:rPr>
            </w:pPr>
          </w:p>
        </w:tc>
      </w:tr>
      <w:tr w:rsidR="003A1F48" w:rsidRPr="00FC6504" w14:paraId="23A7030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1B5C2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AC19E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 διαθέτει πρωτόκολλο SSH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6B119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8F3AD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D1AB57" w14:textId="77777777" w:rsidR="003A1F48" w:rsidRPr="00FC6504" w:rsidRDefault="003A1F48" w:rsidP="002E347D">
            <w:pPr>
              <w:widowControl w:val="0"/>
              <w:spacing w:after="0"/>
              <w:rPr>
                <w:rFonts w:eastAsia="Tahoma"/>
                <w:color w:val="000000" w:themeColor="text1"/>
              </w:rPr>
            </w:pPr>
          </w:p>
        </w:tc>
      </w:tr>
      <w:tr w:rsidR="003A1F48" w:rsidRPr="00FC6504" w14:paraId="4F01C67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2CA00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04F182"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είναι</w:t>
            </w:r>
            <w:r w:rsidRPr="00FC6504">
              <w:rPr>
                <w:rFonts w:eastAsia="Tahoma"/>
                <w:color w:val="000000" w:themeColor="text1"/>
                <w:lang w:val="en-US"/>
              </w:rPr>
              <w:t xml:space="preserve"> Layer 3 DHCP Server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B1D97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EFE6B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7307DE" w14:textId="77777777" w:rsidR="003A1F48" w:rsidRPr="00FC6504" w:rsidRDefault="003A1F48" w:rsidP="002E347D">
            <w:pPr>
              <w:widowControl w:val="0"/>
              <w:spacing w:after="0"/>
              <w:rPr>
                <w:rFonts w:eastAsia="Tahoma"/>
                <w:color w:val="000000" w:themeColor="text1"/>
              </w:rPr>
            </w:pPr>
          </w:p>
        </w:tc>
      </w:tr>
      <w:tr w:rsidR="003A1F48" w:rsidRPr="00FC6504" w14:paraId="7701A14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28600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3</w:t>
            </w:r>
            <w:r w:rsidRPr="00FC6504">
              <w:rPr>
                <w:rFonts w:ascii="Tahoma" w:eastAsia="Tahoma" w:hAnsi="Tahoma" w:cs="Tahoma"/>
                <w:color w:val="000000" w:themeColor="text1"/>
                <w:lang w:val="en-US"/>
              </w:rPr>
              <w:t>.1.1</w:t>
            </w:r>
            <w:r w:rsidRPr="00FC6504">
              <w:rPr>
                <w:rFonts w:ascii="Tahoma" w:eastAsia="Tahoma" w:hAnsi="Tahoma" w:cs="Tahoma"/>
                <w:color w:val="000000" w:themeColor="text1"/>
                <w:lang w:val="en-US"/>
              </w:rPr>
              <w:lastRenderedPageBreak/>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F8FCB5"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lastRenderedPageBreak/>
              <w:t xml:space="preserve">Να υποστηρίζει DHCP relay at </w:t>
            </w:r>
            <w:r w:rsidRPr="00FC6504">
              <w:rPr>
                <w:rFonts w:eastAsia="Tahoma"/>
                <w:color w:val="000000" w:themeColor="text1"/>
                <w:lang w:val="el-GR"/>
              </w:rPr>
              <w:lastRenderedPageBreak/>
              <w:t>Layer 3</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03718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268C8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EACE86" w14:textId="77777777" w:rsidR="003A1F48" w:rsidRPr="00FC6504" w:rsidRDefault="003A1F48" w:rsidP="002E347D">
            <w:pPr>
              <w:widowControl w:val="0"/>
              <w:spacing w:after="0"/>
              <w:rPr>
                <w:rFonts w:eastAsia="Tahoma"/>
                <w:color w:val="000000" w:themeColor="text1"/>
              </w:rPr>
            </w:pPr>
          </w:p>
        </w:tc>
      </w:tr>
      <w:tr w:rsidR="003A1F48" w:rsidRPr="00FC6504" w14:paraId="57AB80A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495F0C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14</w:t>
            </w:r>
            <w:r w:rsidRPr="00FC6504">
              <w:rPr>
                <w:rFonts w:ascii="Tahoma" w:eastAsia="Tahoma" w:hAnsi="Tahoma" w:cs="Tahoma"/>
                <w:color w:val="000000" w:themeColor="text1"/>
                <w:lang w:val="en-US"/>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742A1B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Συσκευή </w:t>
            </w:r>
            <w:r w:rsidRPr="00FC6504">
              <w:rPr>
                <w:rFonts w:ascii="Tahoma" w:eastAsia="Tahoma" w:hAnsi="Tahoma" w:cs="Tahoma"/>
                <w:color w:val="000000" w:themeColor="text1"/>
                <w:lang w:val="en-US"/>
              </w:rPr>
              <w:t>Streaming &amp; Recording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241BAE6"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EABDADB"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1F7BA1B" w14:textId="77777777" w:rsidR="003A1F48" w:rsidRPr="00FC6504" w:rsidRDefault="003A1F48" w:rsidP="002E347D">
            <w:pPr>
              <w:widowControl w:val="0"/>
              <w:spacing w:after="0"/>
              <w:rPr>
                <w:rFonts w:eastAsia="Tahoma"/>
                <w:color w:val="000000" w:themeColor="text1"/>
              </w:rPr>
            </w:pPr>
          </w:p>
        </w:tc>
      </w:tr>
      <w:tr w:rsidR="003A1F48" w:rsidRPr="00FC6504" w14:paraId="2FC389D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72DD7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A6AF1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 xml:space="preserve">Μία (1) Συσκευή </w:t>
            </w:r>
            <w:r w:rsidRPr="00FC6504">
              <w:rPr>
                <w:rFonts w:ascii="Tahoma" w:eastAsia="Tahoma" w:hAnsi="Tahoma" w:cs="Tahoma"/>
                <w:b/>
                <w:bCs/>
                <w:color w:val="000000" w:themeColor="text1"/>
                <w:lang w:val="en-US"/>
              </w:rPr>
              <w:t>Streaming &amp; Recording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97DA2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99BB8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BAFE88" w14:textId="77777777" w:rsidR="003A1F48" w:rsidRPr="00FC6504" w:rsidRDefault="003A1F48" w:rsidP="002E347D">
            <w:pPr>
              <w:widowControl w:val="0"/>
              <w:spacing w:after="0"/>
              <w:rPr>
                <w:rFonts w:eastAsia="Tahoma"/>
                <w:color w:val="000000" w:themeColor="text1"/>
              </w:rPr>
            </w:pPr>
          </w:p>
        </w:tc>
      </w:tr>
      <w:tr w:rsidR="003A1F48" w:rsidRPr="00FC6504" w14:paraId="5300E8F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8CB0A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631BC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2D012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91EB9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06EEB9" w14:textId="77777777" w:rsidR="003A1F48" w:rsidRPr="00FC6504" w:rsidRDefault="003A1F48" w:rsidP="002E347D">
            <w:pPr>
              <w:widowControl w:val="0"/>
              <w:spacing w:after="0"/>
              <w:rPr>
                <w:rFonts w:eastAsia="Tahoma"/>
                <w:color w:val="000000" w:themeColor="text1"/>
              </w:rPr>
            </w:pPr>
          </w:p>
        </w:tc>
      </w:tr>
      <w:tr w:rsidR="003A1F48" w:rsidRPr="00FC6504" w14:paraId="1AD1685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F69A6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8D7A1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Να διαθέτει εισόδους </w:t>
            </w:r>
            <w:r w:rsidRPr="00FC6504">
              <w:rPr>
                <w:rFonts w:ascii="Tahoma" w:eastAsia="Tahoma" w:hAnsi="Tahoma" w:cs="Tahoma"/>
                <w:color w:val="000000" w:themeColor="text1"/>
                <w:lang w:val="en-US"/>
              </w:rPr>
              <w:t>video</w:t>
            </w:r>
            <w:r w:rsidRPr="00FC6504">
              <w:rPr>
                <w:rFonts w:ascii="Tahoma" w:eastAsia="Tahoma" w:hAnsi="Tahoma" w:cs="Tahoma"/>
                <w:color w:val="000000" w:themeColor="text1"/>
              </w:rPr>
              <w:t xml:space="preserve"> 2 × HDMI, 1 × 3G SDI, 2 × USB 3.0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91B20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68739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264929" w14:textId="77777777" w:rsidR="003A1F48" w:rsidRPr="00FC6504" w:rsidRDefault="003A1F48" w:rsidP="002E347D">
            <w:pPr>
              <w:widowControl w:val="0"/>
              <w:spacing w:after="0"/>
              <w:rPr>
                <w:rFonts w:eastAsia="Tahoma"/>
                <w:color w:val="000000" w:themeColor="text1"/>
              </w:rPr>
            </w:pPr>
          </w:p>
        </w:tc>
      </w:tr>
      <w:tr w:rsidR="003A1F48" w:rsidRPr="00FC6504" w14:paraId="7C96838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9B8FC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E89FA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διαθέτει εισόδους δικτύου SRT and RTSP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41826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33FD1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801445" w14:textId="77777777" w:rsidR="003A1F48" w:rsidRPr="00FC6504" w:rsidRDefault="003A1F48" w:rsidP="002E347D">
            <w:pPr>
              <w:widowControl w:val="0"/>
              <w:spacing w:after="0"/>
              <w:rPr>
                <w:rFonts w:eastAsia="Tahoma"/>
                <w:color w:val="000000" w:themeColor="text1"/>
              </w:rPr>
            </w:pPr>
          </w:p>
        </w:tc>
      </w:tr>
      <w:tr w:rsidR="003A1F48" w:rsidRPr="00FC6504" w14:paraId="66D461D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4040E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06078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Να</w:t>
            </w:r>
            <w:r w:rsidRPr="00FC6504">
              <w:rPr>
                <w:rFonts w:eastAsia="Tahoma"/>
                <w:color w:val="000000" w:themeColor="text1"/>
                <w:lang w:val="en-US"/>
              </w:rPr>
              <w:t xml:space="preserve"> </w:t>
            </w:r>
            <w:r w:rsidRPr="00FC6504">
              <w:rPr>
                <w:rFonts w:eastAsia="Tahoma"/>
                <w:color w:val="000000" w:themeColor="text1"/>
                <w:lang w:val="el-GR"/>
              </w:rPr>
              <w:t>διαθέτει</w:t>
            </w:r>
            <w:r w:rsidRPr="00FC6504">
              <w:rPr>
                <w:rFonts w:eastAsia="Tahoma"/>
                <w:color w:val="000000" w:themeColor="text1"/>
                <w:lang w:val="en-US"/>
              </w:rPr>
              <w:t xml:space="preserve"> </w:t>
            </w:r>
            <w:r w:rsidRPr="00FC6504">
              <w:rPr>
                <w:rFonts w:eastAsia="Tahoma"/>
                <w:color w:val="000000" w:themeColor="text1"/>
                <w:lang w:val="el-GR"/>
              </w:rPr>
              <w:t>εισόδους</w:t>
            </w:r>
            <w:r w:rsidRPr="00FC6504">
              <w:rPr>
                <w:rFonts w:eastAsia="Tahoma"/>
                <w:color w:val="000000" w:themeColor="text1"/>
                <w:lang w:val="en-US"/>
              </w:rPr>
              <w:t xml:space="preserve"> </w:t>
            </w:r>
            <w:r w:rsidRPr="00FC6504">
              <w:rPr>
                <w:rFonts w:eastAsia="Tahoma"/>
                <w:color w:val="000000" w:themeColor="text1"/>
                <w:lang w:val="el-GR"/>
              </w:rPr>
              <w:t>ήχου</w:t>
            </w:r>
            <w:r w:rsidRPr="00FC6504">
              <w:rPr>
                <w:rFonts w:eastAsia="Tahoma"/>
                <w:color w:val="000000" w:themeColor="text1"/>
                <w:lang w:val="en-US"/>
              </w:rPr>
              <w:t xml:space="preserve"> Mic-level: 2 × XLR, 1 × 3.5 mm Line-level: 1 × stereo RCA, 2 × 1/4” TRS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5B8F5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NΑΙ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962F8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A9454C" w14:textId="77777777" w:rsidR="003A1F48" w:rsidRPr="00FC6504" w:rsidRDefault="003A1F48" w:rsidP="002E347D">
            <w:pPr>
              <w:widowControl w:val="0"/>
              <w:spacing w:after="0"/>
              <w:rPr>
                <w:rFonts w:eastAsia="Tahoma"/>
                <w:color w:val="000000" w:themeColor="text1"/>
              </w:rPr>
            </w:pPr>
          </w:p>
        </w:tc>
      </w:tr>
      <w:tr w:rsidR="003A1F48" w:rsidRPr="00FC6504" w14:paraId="2209897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BAE1F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7B2DDA"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 xml:space="preserve">Να έχει εξόδους </w:t>
            </w:r>
            <w:r w:rsidRPr="00FC6504">
              <w:rPr>
                <w:rFonts w:eastAsia="Tahoma"/>
                <w:color w:val="000000" w:themeColor="text1"/>
                <w:lang w:val="en-US"/>
              </w:rPr>
              <w:t>Video</w:t>
            </w:r>
            <w:r w:rsidRPr="00FC6504">
              <w:rPr>
                <w:rFonts w:eastAsia="Tahoma"/>
                <w:color w:val="000000" w:themeColor="text1"/>
                <w:lang w:val="el-GR"/>
              </w:rPr>
              <w:t xml:space="preserve">: ενσωματωμένη οθόνη </w:t>
            </w:r>
            <w:r w:rsidRPr="00FC6504">
              <w:rPr>
                <w:rFonts w:eastAsia="Tahoma"/>
                <w:color w:val="000000" w:themeColor="text1"/>
                <w:lang w:val="en-US"/>
              </w:rPr>
              <w:t>touch</w:t>
            </w:r>
            <w:r w:rsidRPr="00FC6504">
              <w:rPr>
                <w:rFonts w:eastAsia="Tahoma"/>
                <w:color w:val="000000" w:themeColor="text1"/>
                <w:lang w:val="el-GR"/>
              </w:rPr>
              <w:t xml:space="preserve"> </w:t>
            </w:r>
            <w:r w:rsidRPr="00FC6504">
              <w:rPr>
                <w:rFonts w:eastAsia="Tahoma"/>
                <w:color w:val="000000" w:themeColor="text1"/>
                <w:lang w:val="en-US"/>
              </w:rPr>
              <w:t>screen</w:t>
            </w:r>
            <w:r w:rsidRPr="00FC6504">
              <w:rPr>
                <w:rFonts w:eastAsia="Tahoma"/>
                <w:color w:val="000000" w:themeColor="text1"/>
                <w:lang w:val="el-GR"/>
              </w:rPr>
              <w:t xml:space="preserve"> και 1 × </w:t>
            </w:r>
            <w:r w:rsidRPr="00FC6504">
              <w:rPr>
                <w:rFonts w:eastAsia="Tahoma"/>
                <w:color w:val="000000" w:themeColor="text1"/>
                <w:lang w:val="en-US"/>
              </w:rPr>
              <w:t>HDMI</w:t>
            </w:r>
            <w:r w:rsidRPr="00FC6504">
              <w:rPr>
                <w:rFonts w:eastAsia="Tahoma"/>
                <w:color w:val="000000" w:themeColor="text1"/>
                <w:lang w:val="el-GR"/>
              </w:rPr>
              <w:t xml:space="preserve">  </w:t>
            </w:r>
            <w:r w:rsidRPr="00FC6504">
              <w:rPr>
                <w:rFonts w:eastAsia="Tahoma"/>
                <w:color w:val="000000" w:themeColor="text1"/>
                <w:lang w:val="en-US"/>
              </w:rPr>
              <w:t>video</w:t>
            </w:r>
            <w:r w:rsidRPr="00FC6504">
              <w:rPr>
                <w:rFonts w:eastAsia="Tahoma"/>
                <w:color w:val="000000" w:themeColor="text1"/>
                <w:lang w:val="el-GR"/>
              </w:rPr>
              <w:t xml:space="preserve"> </w:t>
            </w:r>
            <w:r w:rsidRPr="00FC6504">
              <w:rPr>
                <w:rFonts w:eastAsia="Tahoma"/>
                <w:color w:val="000000" w:themeColor="text1"/>
                <w:lang w:val="en-US"/>
              </w:rPr>
              <w:t>output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9AC05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D2842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24BA3D" w14:textId="77777777" w:rsidR="003A1F48" w:rsidRPr="00FC6504" w:rsidRDefault="003A1F48" w:rsidP="002E347D">
            <w:pPr>
              <w:widowControl w:val="0"/>
              <w:spacing w:after="0"/>
              <w:rPr>
                <w:rFonts w:eastAsia="Tahoma"/>
                <w:color w:val="000000" w:themeColor="text1"/>
              </w:rPr>
            </w:pPr>
          </w:p>
        </w:tc>
      </w:tr>
      <w:tr w:rsidR="003A1F48" w:rsidRPr="00FC6504" w14:paraId="3FB4CAC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EC0CE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B8A064" w14:textId="77777777" w:rsidR="003A1F48" w:rsidRPr="00FC6504" w:rsidRDefault="003A1F48" w:rsidP="002E347D">
            <w:pPr>
              <w:widowControl w:val="0"/>
              <w:spacing w:after="0"/>
              <w:rPr>
                <w:rFonts w:eastAsia="Tahoma"/>
                <w:color w:val="000000" w:themeColor="text1"/>
                <w:lang w:val="el-GR"/>
              </w:rPr>
            </w:pPr>
            <w:r w:rsidRPr="00FC6504">
              <w:rPr>
                <w:rFonts w:eastAsia="Tahoma"/>
                <w:color w:val="000000" w:themeColor="text1"/>
                <w:lang w:val="el-GR"/>
              </w:rPr>
              <w:t xml:space="preserve">Να έχει δυνατότητα επιλογής </w:t>
            </w:r>
            <w:r w:rsidRPr="00FC6504">
              <w:rPr>
                <w:rFonts w:eastAsia="Tahoma"/>
                <w:color w:val="000000" w:themeColor="text1"/>
                <w:lang w:val="en-US"/>
              </w:rPr>
              <w:t>video</w:t>
            </w:r>
            <w:r w:rsidRPr="00FC6504">
              <w:rPr>
                <w:rFonts w:eastAsia="Tahoma"/>
                <w:color w:val="000000" w:themeColor="text1"/>
                <w:lang w:val="el-GR"/>
              </w:rPr>
              <w:t xml:space="preserve"> μέσω της οθόνης </w:t>
            </w:r>
            <w:r w:rsidRPr="00FC6504">
              <w:rPr>
                <w:rFonts w:eastAsia="Tahoma"/>
                <w:color w:val="000000" w:themeColor="text1"/>
                <w:lang w:val="en-US"/>
              </w:rPr>
              <w:t>touch</w:t>
            </w:r>
            <w:r w:rsidRPr="00FC6504">
              <w:rPr>
                <w:rFonts w:eastAsia="Tahoma"/>
                <w:color w:val="000000" w:themeColor="text1"/>
                <w:lang w:val="el-GR"/>
              </w:rPr>
              <w:t xml:space="preserve"> </w:t>
            </w:r>
            <w:r w:rsidRPr="00FC6504">
              <w:rPr>
                <w:rFonts w:eastAsia="Tahoma"/>
                <w:color w:val="000000" w:themeColor="text1"/>
                <w:lang w:val="en-US"/>
              </w:rPr>
              <w:t>screen</w:t>
            </w:r>
            <w:r w:rsidRPr="00FC6504">
              <w:rPr>
                <w:rFonts w:eastAsia="Tahoma"/>
                <w:color w:val="000000" w:themeColor="text1"/>
                <w:lang w:val="el-GR"/>
              </w:rPr>
              <w:t xml:space="preserve"> και </w:t>
            </w:r>
            <w:r w:rsidRPr="00FC6504">
              <w:rPr>
                <w:rFonts w:eastAsia="Tahoma"/>
                <w:color w:val="000000" w:themeColor="text1"/>
                <w:lang w:val="en-US"/>
              </w:rPr>
              <w:t>Web</w:t>
            </w:r>
            <w:r w:rsidRPr="00FC6504">
              <w:rPr>
                <w:rFonts w:eastAsia="Tahoma"/>
                <w:color w:val="000000" w:themeColor="text1"/>
                <w:lang w:val="el-GR"/>
              </w:rPr>
              <w:t xml:space="preserve"> </w:t>
            </w:r>
            <w:r w:rsidRPr="00FC6504">
              <w:rPr>
                <w:rFonts w:eastAsia="Tahoma"/>
                <w:color w:val="000000" w:themeColor="text1"/>
                <w:lang w:val="en-US"/>
              </w:rPr>
              <w:t>User</w:t>
            </w:r>
            <w:r w:rsidRPr="00FC6504">
              <w:rPr>
                <w:rFonts w:eastAsia="Tahoma"/>
                <w:color w:val="000000" w:themeColor="text1"/>
                <w:lang w:val="el-GR"/>
              </w:rPr>
              <w:t xml:space="preserve"> </w:t>
            </w:r>
            <w:r w:rsidRPr="00FC6504">
              <w:rPr>
                <w:rFonts w:eastAsia="Tahoma"/>
                <w:color w:val="000000" w:themeColor="text1"/>
                <w:lang w:val="en-US"/>
              </w:rPr>
              <w:t>Interface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EDC9F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69AD9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358825" w14:textId="77777777" w:rsidR="003A1F48" w:rsidRPr="00FC6504" w:rsidRDefault="003A1F48" w:rsidP="002E347D">
            <w:pPr>
              <w:widowControl w:val="0"/>
              <w:spacing w:after="0"/>
              <w:rPr>
                <w:rFonts w:eastAsia="Tahoma"/>
                <w:color w:val="000000" w:themeColor="text1"/>
              </w:rPr>
            </w:pPr>
          </w:p>
        </w:tc>
      </w:tr>
      <w:tr w:rsidR="003A1F48" w:rsidRPr="00FC6504" w14:paraId="46A30B7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D5501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6EB450" w14:textId="77777777" w:rsidR="003A1F48" w:rsidRPr="00FC6504" w:rsidRDefault="003A1F48" w:rsidP="002E347D">
            <w:pPr>
              <w:widowControl w:val="0"/>
              <w:spacing w:after="0"/>
              <w:rPr>
                <w:rFonts w:eastAsia="Tahoma"/>
                <w:color w:val="000000" w:themeColor="text1"/>
                <w:lang w:val="en-US"/>
              </w:rPr>
            </w:pPr>
            <w:r w:rsidRPr="00FC6504">
              <w:rPr>
                <w:rFonts w:eastAsia="Tahoma"/>
                <w:color w:val="000000" w:themeColor="text1"/>
                <w:lang w:val="el-GR"/>
              </w:rPr>
              <w:t>Κωδικοποίηση</w:t>
            </w:r>
            <w:r w:rsidRPr="00FC6504">
              <w:rPr>
                <w:rFonts w:eastAsia="Tahoma"/>
                <w:color w:val="000000" w:themeColor="text1"/>
                <w:lang w:val="en-US"/>
              </w:rPr>
              <w:t xml:space="preserve"> video, Codecs: H.264, Motion JPEG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0823C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50498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228709" w14:textId="77777777" w:rsidR="003A1F48" w:rsidRPr="00FC6504" w:rsidRDefault="003A1F48" w:rsidP="002E347D">
            <w:pPr>
              <w:widowControl w:val="0"/>
              <w:spacing w:after="0"/>
              <w:rPr>
                <w:rFonts w:eastAsia="Tahoma"/>
                <w:color w:val="000000" w:themeColor="text1"/>
              </w:rPr>
            </w:pPr>
          </w:p>
        </w:tc>
      </w:tr>
      <w:tr w:rsidR="003A1F48" w:rsidRPr="00FC6504" w14:paraId="4CB9DD0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FB614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CF5EC6"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Resolution: User selectable up to 1920 × 1200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73892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6171F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5ED90F" w14:textId="77777777" w:rsidR="003A1F48" w:rsidRPr="00FC6504" w:rsidRDefault="003A1F48" w:rsidP="002E347D">
            <w:pPr>
              <w:widowControl w:val="0"/>
              <w:spacing w:after="0"/>
              <w:rPr>
                <w:rFonts w:eastAsia="Tahoma"/>
                <w:color w:val="000000" w:themeColor="text1"/>
              </w:rPr>
            </w:pPr>
          </w:p>
        </w:tc>
      </w:tr>
      <w:tr w:rsidR="003A1F48" w:rsidRPr="00FC6504" w14:paraId="6D1DF20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623C4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B02421" w14:textId="77777777" w:rsidR="003A1F48" w:rsidRPr="00FC6504" w:rsidRDefault="003A1F48" w:rsidP="002E347D">
            <w:pPr>
              <w:widowControl w:val="0"/>
              <w:spacing w:after="0"/>
              <w:rPr>
                <w:rFonts w:eastAsia="Tahoma"/>
                <w:color w:val="000000" w:themeColor="text1"/>
                <w:lang w:val="en-US"/>
              </w:rPr>
            </w:pPr>
            <w:r w:rsidRPr="00FC6504">
              <w:rPr>
                <w:rFonts w:eastAsia="Tahoma"/>
                <w:color w:val="000000" w:themeColor="text1"/>
                <w:lang w:val="en-US"/>
              </w:rPr>
              <w:t>Streaming protocols: RTMP/RTMPS, SRT, HLS, MPEG-DASH, RTSP, MPEG-TS, RTP/UDP, UPnP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66A46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BE203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E7D688" w14:textId="77777777" w:rsidR="003A1F48" w:rsidRPr="00FC6504" w:rsidRDefault="003A1F48" w:rsidP="002E347D">
            <w:pPr>
              <w:widowControl w:val="0"/>
              <w:spacing w:after="0"/>
              <w:rPr>
                <w:rFonts w:eastAsia="Tahoma"/>
                <w:color w:val="000000" w:themeColor="text1"/>
              </w:rPr>
            </w:pPr>
          </w:p>
        </w:tc>
      </w:tr>
      <w:tr w:rsidR="003A1F48" w:rsidRPr="00FC6504" w14:paraId="2205031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DBC3F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FA0CFB"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Encoded channels Up to three 1080p programs at 30 fps (one full HD source per channel)</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D0FE1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B134A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3D4175" w14:textId="77777777" w:rsidR="003A1F48" w:rsidRPr="00FC6504" w:rsidRDefault="003A1F48" w:rsidP="002E347D">
            <w:pPr>
              <w:widowControl w:val="0"/>
              <w:spacing w:after="0"/>
              <w:rPr>
                <w:rFonts w:eastAsia="Tahoma"/>
                <w:color w:val="000000" w:themeColor="text1"/>
              </w:rPr>
            </w:pPr>
          </w:p>
        </w:tc>
      </w:tr>
      <w:tr w:rsidR="003A1F48" w:rsidRPr="00FC6504" w14:paraId="62463BB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545E2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6</w:t>
            </w:r>
            <w:r w:rsidRPr="00FC6504">
              <w:rPr>
                <w:rFonts w:ascii="Tahoma" w:eastAsia="Tahoma" w:hAnsi="Tahoma" w:cs="Tahoma"/>
                <w:color w:val="000000" w:themeColor="text1"/>
                <w:lang w:val="en-US"/>
              </w:rPr>
              <w:t>.1.12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ADAF81"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Audio encoding MP3, PCM, and AAC (sampling 16 to 48 kHz with bitrate up to 320 kbps)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32A27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8F3DF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4A164D" w14:textId="77777777" w:rsidR="003A1F48" w:rsidRPr="00FC6504" w:rsidRDefault="003A1F48" w:rsidP="002E347D">
            <w:pPr>
              <w:widowControl w:val="0"/>
              <w:spacing w:after="0"/>
              <w:rPr>
                <w:rFonts w:eastAsia="Tahoma"/>
                <w:color w:val="000000" w:themeColor="text1"/>
              </w:rPr>
            </w:pPr>
          </w:p>
        </w:tc>
      </w:tr>
      <w:tr w:rsidR="003A1F48" w:rsidRPr="00FC6504" w14:paraId="7579E55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6D8BF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A093BE"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Δίκτυο: 1 × 10/100/1000 Ethernet port (RJ45)</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50E59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85D98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F61469" w14:textId="77777777" w:rsidR="003A1F48" w:rsidRPr="00FC6504" w:rsidRDefault="003A1F48" w:rsidP="002E347D">
            <w:pPr>
              <w:widowControl w:val="0"/>
              <w:spacing w:after="0"/>
              <w:rPr>
                <w:rFonts w:eastAsia="Tahoma"/>
                <w:color w:val="000000" w:themeColor="text1"/>
              </w:rPr>
            </w:pPr>
          </w:p>
        </w:tc>
      </w:tr>
      <w:tr w:rsidR="003A1F48" w:rsidRPr="00FC6504" w14:paraId="5755D81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61568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429F44" w14:textId="554C2A7A"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 xml:space="preserve">Ασφάλεια δικτύου: </w:t>
            </w:r>
            <w:r w:rsidRPr="00FC6504">
              <w:rPr>
                <w:rFonts w:eastAsia="Tahoma"/>
                <w:color w:val="000000" w:themeColor="text1"/>
                <w:lang w:val="en-US"/>
              </w:rPr>
              <w:t>802.1x</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E4BC1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105D4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D82D7C" w14:textId="77777777" w:rsidR="003A1F48" w:rsidRPr="00FC6504" w:rsidRDefault="003A1F48" w:rsidP="002E347D">
            <w:pPr>
              <w:widowControl w:val="0"/>
              <w:spacing w:after="0"/>
              <w:rPr>
                <w:rFonts w:eastAsia="Tahoma"/>
                <w:color w:val="000000" w:themeColor="text1"/>
              </w:rPr>
            </w:pPr>
          </w:p>
        </w:tc>
      </w:tr>
      <w:tr w:rsidR="003A1F48" w:rsidRPr="00FC6504" w14:paraId="22A9D94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4F053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876D7C" w14:textId="1831E660"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Recording Storage</w:t>
            </w:r>
          </w:p>
          <w:p w14:paraId="3B8026D5" w14:textId="66067863"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Local SD card: Up to 512 GB EXT4</w:t>
            </w:r>
          </w:p>
          <w:p w14:paraId="3E5E8BBA"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Local USB: Automatic or manual copy via 3 USB 3.0 ports</w:t>
            </w:r>
          </w:p>
          <w:p w14:paraId="7C0D1EC6" w14:textId="4D5FA480" w:rsidR="003A1F48" w:rsidRPr="00FC6504" w:rsidRDefault="003A1F48" w:rsidP="002E347D">
            <w:pPr>
              <w:widowControl w:val="0"/>
              <w:spacing w:after="0"/>
              <w:rPr>
                <w:rFonts w:eastAsia="Tahoma"/>
                <w:color w:val="000000" w:themeColor="text1"/>
                <w:lang w:val="en-US"/>
              </w:rPr>
            </w:pPr>
            <w:r w:rsidRPr="00FC6504">
              <w:rPr>
                <w:rFonts w:eastAsia="Tahoma"/>
                <w:color w:val="000000" w:themeColor="text1"/>
                <w:lang w:val="en-US"/>
              </w:rPr>
              <w:t>Network storage: FTP, SFTP, SCP, RSYNC, CIFS, AWS, or WebDav servers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62876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F1E68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253D35" w14:textId="77777777" w:rsidR="003A1F48" w:rsidRPr="00FC6504" w:rsidRDefault="003A1F48" w:rsidP="002E347D">
            <w:pPr>
              <w:widowControl w:val="0"/>
              <w:spacing w:after="0"/>
              <w:rPr>
                <w:rFonts w:eastAsia="Tahoma"/>
                <w:color w:val="000000" w:themeColor="text1"/>
              </w:rPr>
            </w:pPr>
          </w:p>
        </w:tc>
      </w:tr>
      <w:tr w:rsidR="003A1F48" w:rsidRPr="00FC6504" w14:paraId="7635872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00FCB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EAD6D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Recording formats AVI, MP4, MOV, or MPEG-TS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41977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5D103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42FECC" w14:textId="77777777" w:rsidR="003A1F48" w:rsidRPr="00FC6504" w:rsidRDefault="003A1F48" w:rsidP="002E347D">
            <w:pPr>
              <w:widowControl w:val="0"/>
              <w:spacing w:after="0"/>
              <w:rPr>
                <w:rFonts w:eastAsia="Tahoma"/>
                <w:color w:val="000000" w:themeColor="text1"/>
              </w:rPr>
            </w:pPr>
          </w:p>
        </w:tc>
      </w:tr>
      <w:tr w:rsidR="003A1F48" w:rsidRPr="00FC6504" w14:paraId="718A685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8F32C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9C7C2C"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n-US"/>
              </w:rPr>
              <w:t>Control Browser-based Admin panel, touch screen, remote login, HTTP, and RS-232 APIs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54898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2C452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65A57C" w14:textId="77777777" w:rsidR="003A1F48" w:rsidRPr="00FC6504" w:rsidRDefault="003A1F48" w:rsidP="002E347D">
            <w:pPr>
              <w:widowControl w:val="0"/>
              <w:spacing w:after="0"/>
              <w:rPr>
                <w:rFonts w:eastAsia="Tahoma"/>
                <w:color w:val="000000" w:themeColor="text1"/>
              </w:rPr>
            </w:pPr>
          </w:p>
        </w:tc>
      </w:tr>
      <w:tr w:rsidR="003A1F48" w:rsidRPr="00FC6504" w14:paraId="3FF77E3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D22A8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1</w:t>
            </w:r>
            <w:r w:rsidRPr="00FC6504">
              <w:rPr>
                <w:rFonts w:ascii="Tahoma" w:eastAsia="Tahoma" w:hAnsi="Tahoma" w:cs="Tahoma"/>
                <w:color w:val="000000" w:themeColor="text1"/>
              </w:rPr>
              <w:t>4</w:t>
            </w:r>
            <w:r w:rsidRPr="00FC6504">
              <w:rPr>
                <w:rFonts w:ascii="Tahoma" w:eastAsia="Tahoma" w:hAnsi="Tahoma" w:cs="Tahoma"/>
                <w:color w:val="000000" w:themeColor="text1"/>
                <w:lang w:val="en-US"/>
              </w:rPr>
              <w:t>.1.18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B62AD3" w14:textId="77777777" w:rsidR="003A1F48" w:rsidRPr="00FC6504" w:rsidRDefault="003A1F48" w:rsidP="002E347D">
            <w:pPr>
              <w:widowControl w:val="0"/>
              <w:spacing w:after="0"/>
              <w:rPr>
                <w:rFonts w:eastAsia="Tahoma"/>
                <w:color w:val="000000" w:themeColor="text1"/>
              </w:rPr>
            </w:pPr>
            <w:r w:rsidRPr="00FC6504">
              <w:rPr>
                <w:rFonts w:eastAsia="Tahoma"/>
                <w:color w:val="000000" w:themeColor="text1"/>
                <w:lang w:val="el-GR"/>
              </w:rPr>
              <w:t>Δημιουργία</w:t>
            </w:r>
            <w:r w:rsidRPr="00FC6504">
              <w:rPr>
                <w:rFonts w:eastAsia="Tahoma"/>
                <w:color w:val="000000" w:themeColor="text1"/>
                <w:lang w:val="en-US"/>
              </w:rPr>
              <w:t xml:space="preserve"> layouts, </w:t>
            </w:r>
            <w:r w:rsidRPr="00FC6504">
              <w:rPr>
                <w:rFonts w:eastAsia="Tahoma"/>
                <w:color w:val="000000" w:themeColor="text1"/>
                <w:lang w:val="el-GR"/>
              </w:rPr>
              <w:t>περιλαμβανομένων</w:t>
            </w:r>
            <w:r w:rsidRPr="00FC6504">
              <w:rPr>
                <w:rFonts w:eastAsia="Tahoma"/>
                <w:color w:val="000000" w:themeColor="text1"/>
                <w:lang w:val="en-US"/>
              </w:rPr>
              <w:t xml:space="preserve"> picture in-picture </w:t>
            </w:r>
            <w:r w:rsidRPr="00FC6504">
              <w:rPr>
                <w:rFonts w:eastAsia="Tahoma"/>
                <w:color w:val="000000" w:themeColor="text1"/>
                <w:lang w:val="el-GR"/>
              </w:rPr>
              <w:t>και</w:t>
            </w:r>
            <w:r w:rsidRPr="00FC6504">
              <w:rPr>
                <w:rFonts w:eastAsia="Tahoma"/>
                <w:color w:val="000000" w:themeColor="text1"/>
                <w:lang w:val="en-US"/>
              </w:rPr>
              <w:t xml:space="preserve"> image overlays, </w:t>
            </w:r>
            <w:r w:rsidRPr="00FC6504">
              <w:rPr>
                <w:rFonts w:eastAsia="Tahoma"/>
                <w:color w:val="000000" w:themeColor="text1"/>
                <w:lang w:val="el-GR"/>
              </w:rPr>
              <w:t>με</w:t>
            </w:r>
            <w:r w:rsidRPr="00FC6504">
              <w:rPr>
                <w:rFonts w:eastAsia="Tahoma"/>
                <w:color w:val="000000" w:themeColor="text1"/>
                <w:lang w:val="en-US"/>
              </w:rPr>
              <w:t xml:space="preserve"> </w:t>
            </w:r>
            <w:r w:rsidRPr="00FC6504">
              <w:rPr>
                <w:rFonts w:eastAsia="Tahoma"/>
                <w:color w:val="000000" w:themeColor="text1"/>
                <w:lang w:val="el-GR"/>
              </w:rPr>
              <w:lastRenderedPageBreak/>
              <w:t>χρήση</w:t>
            </w:r>
            <w:r w:rsidRPr="00FC6504">
              <w:rPr>
                <w:rFonts w:eastAsia="Tahoma"/>
                <w:color w:val="000000" w:themeColor="text1"/>
                <w:lang w:val="en-US"/>
              </w:rPr>
              <w:t xml:space="preserve">  drag-and drop editor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95B9D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lastRenderedPageBreak/>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06669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9B46C9" w14:textId="77777777" w:rsidR="003A1F48" w:rsidRPr="00FC6504" w:rsidRDefault="003A1F48" w:rsidP="002E347D">
            <w:pPr>
              <w:widowControl w:val="0"/>
              <w:spacing w:after="0"/>
              <w:rPr>
                <w:rFonts w:eastAsia="Tahoma"/>
                <w:color w:val="000000" w:themeColor="text1"/>
              </w:rPr>
            </w:pPr>
          </w:p>
        </w:tc>
      </w:tr>
      <w:tr w:rsidR="003A1F48" w:rsidRPr="00FC6504" w14:paraId="3027E3C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14B2AF3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25F9C97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Φωτισμός Σκηνής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AB3DD28"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6138476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47194990" w14:textId="77777777" w:rsidR="003A1F48" w:rsidRPr="00FC6504" w:rsidRDefault="003A1F48" w:rsidP="002E347D">
            <w:pPr>
              <w:widowControl w:val="0"/>
              <w:spacing w:after="0"/>
              <w:rPr>
                <w:rFonts w:eastAsia="Tahoma"/>
                <w:color w:val="000000" w:themeColor="text1"/>
              </w:rPr>
            </w:pPr>
          </w:p>
        </w:tc>
      </w:tr>
      <w:tr w:rsidR="003A1F48" w:rsidRPr="00FC6504" w14:paraId="30610FB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5AAB5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6C75E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Φωτιστικά </w:t>
            </w:r>
            <w:r w:rsidRPr="00FC6504">
              <w:rPr>
                <w:rFonts w:ascii="Tahoma" w:eastAsia="Tahoma" w:hAnsi="Tahoma" w:cs="Tahoma"/>
                <w:color w:val="000000" w:themeColor="text1"/>
                <w:lang w:val="en-US"/>
              </w:rPr>
              <w:t>profile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F439CC"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5A0BE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87374A" w14:textId="77777777" w:rsidR="003A1F48" w:rsidRPr="00FC6504" w:rsidRDefault="003A1F48" w:rsidP="002E347D">
            <w:pPr>
              <w:widowControl w:val="0"/>
              <w:spacing w:after="0"/>
              <w:rPr>
                <w:rFonts w:eastAsia="Tahoma"/>
                <w:color w:val="000000" w:themeColor="text1"/>
              </w:rPr>
            </w:pPr>
          </w:p>
        </w:tc>
      </w:tr>
      <w:tr w:rsidR="003A1F48" w:rsidRPr="00FC6504" w14:paraId="173BEA5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A3ABE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05A18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Πέντε (5)  Φωτιστικά profile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12296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CC510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4E55BC" w14:textId="77777777" w:rsidR="003A1F48" w:rsidRPr="00FC6504" w:rsidRDefault="003A1F48" w:rsidP="002E347D">
            <w:pPr>
              <w:widowControl w:val="0"/>
              <w:spacing w:after="0"/>
              <w:rPr>
                <w:rFonts w:eastAsia="Tahoma"/>
                <w:color w:val="000000" w:themeColor="text1"/>
              </w:rPr>
            </w:pPr>
          </w:p>
        </w:tc>
      </w:tr>
      <w:tr w:rsidR="003A1F48" w:rsidRPr="00FC6504" w14:paraId="306ABB3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9A95D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72A7A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96900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1F443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88C142" w14:textId="77777777" w:rsidR="003A1F48" w:rsidRPr="00FC6504" w:rsidRDefault="003A1F48" w:rsidP="002E347D">
            <w:pPr>
              <w:widowControl w:val="0"/>
              <w:spacing w:after="0"/>
              <w:rPr>
                <w:rFonts w:eastAsia="Tahoma"/>
                <w:color w:val="000000" w:themeColor="text1"/>
              </w:rPr>
            </w:pPr>
          </w:p>
        </w:tc>
      </w:tr>
      <w:tr w:rsidR="003A1F48" w:rsidRPr="00FC6504" w14:paraId="0E6F555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9C4C2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231A1C"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Source: RGBAL + ROYAL BLUE (370W max)</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AD941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18049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75BA0D" w14:textId="77777777" w:rsidR="003A1F48" w:rsidRPr="00FC6504" w:rsidRDefault="003A1F48" w:rsidP="002E347D">
            <w:pPr>
              <w:widowControl w:val="0"/>
              <w:spacing w:after="0"/>
              <w:rPr>
                <w:rFonts w:eastAsia="Tahoma"/>
                <w:color w:val="000000" w:themeColor="text1"/>
              </w:rPr>
            </w:pPr>
          </w:p>
        </w:tc>
      </w:tr>
      <w:tr w:rsidR="003A1F48" w:rsidRPr="00FC6504" w14:paraId="4F5FF14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29FBE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B13B6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Lifetime L70: 50,000 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400B7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04F7E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A61AD4" w14:textId="77777777" w:rsidR="003A1F48" w:rsidRPr="00FC6504" w:rsidRDefault="003A1F48" w:rsidP="002E347D">
            <w:pPr>
              <w:widowControl w:val="0"/>
              <w:spacing w:after="0"/>
              <w:rPr>
                <w:rFonts w:eastAsia="Tahoma"/>
                <w:color w:val="000000" w:themeColor="text1"/>
              </w:rPr>
            </w:pPr>
          </w:p>
        </w:tc>
      </w:tr>
      <w:tr w:rsidR="003A1F48" w:rsidRPr="00FC6504" w14:paraId="568D9C9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B949A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4C53DB"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lang w:val="en-US"/>
              </w:rPr>
            </w:pPr>
            <w:r w:rsidRPr="00FC6504">
              <w:rPr>
                <w:rFonts w:ascii="Tahoma" w:eastAsia="Tahoma" w:hAnsi="Tahoma" w:cs="Tahoma"/>
                <w:color w:val="000000" w:themeColor="text1"/>
                <w:lang w:val="en-US"/>
              </w:rPr>
              <w:t>Colour temperature: variable white ranging from 2500K to 8000K, with perfect Planck-curve CCT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39C28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E8002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5A5C23" w14:textId="77777777" w:rsidR="003A1F48" w:rsidRPr="00FC6504" w:rsidRDefault="003A1F48" w:rsidP="002E347D">
            <w:pPr>
              <w:widowControl w:val="0"/>
              <w:spacing w:after="0"/>
              <w:rPr>
                <w:rFonts w:eastAsia="Tahoma"/>
                <w:color w:val="000000" w:themeColor="text1"/>
              </w:rPr>
            </w:pPr>
          </w:p>
        </w:tc>
      </w:tr>
      <w:tr w:rsidR="003A1F48" w:rsidRPr="00FC6504" w14:paraId="76234BB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BDC3B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0B3D45"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rPr>
            </w:pPr>
            <w:r w:rsidRPr="00FC6504">
              <w:rPr>
                <w:rFonts w:ascii="Tahoma" w:eastAsia="Tahoma" w:hAnsi="Tahoma" w:cs="Tahoma"/>
                <w:color w:val="000000" w:themeColor="text1"/>
                <w:lang w:val="en-US"/>
              </w:rPr>
              <w:t>25°-50° Adjustable Zoom Lens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3A537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A0B61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75D96F" w14:textId="77777777" w:rsidR="003A1F48" w:rsidRPr="00FC6504" w:rsidRDefault="003A1F48" w:rsidP="002E347D">
            <w:pPr>
              <w:widowControl w:val="0"/>
              <w:spacing w:after="0"/>
              <w:rPr>
                <w:rFonts w:eastAsia="Tahoma"/>
                <w:color w:val="000000" w:themeColor="text1"/>
              </w:rPr>
            </w:pPr>
          </w:p>
        </w:tc>
      </w:tr>
      <w:tr w:rsidR="003A1F48" w:rsidRPr="00FC6504" w14:paraId="77C0219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1BB35F"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BD16E9"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lang w:val="en-US"/>
              </w:rPr>
            </w:pPr>
            <w:r w:rsidRPr="00FC6504">
              <w:rPr>
                <w:rFonts w:ascii="Tahoma" w:eastAsia="Tahoma" w:hAnsi="Tahoma" w:cs="Tahoma"/>
                <w:color w:val="000000" w:themeColor="text1"/>
                <w:lang w:val="en-US"/>
              </w:rPr>
              <w:t>Control protocols: DMX512/RDM/sACN/Artnet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24A27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7A77F0"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582CEB" w14:textId="77777777" w:rsidR="003A1F48" w:rsidRPr="00FC6504" w:rsidRDefault="003A1F48" w:rsidP="002E347D">
            <w:pPr>
              <w:widowControl w:val="0"/>
              <w:spacing w:after="0"/>
              <w:rPr>
                <w:rFonts w:eastAsia="Tahoma"/>
                <w:color w:val="000000" w:themeColor="text1"/>
              </w:rPr>
            </w:pPr>
          </w:p>
        </w:tc>
      </w:tr>
      <w:tr w:rsidR="003A1F48" w:rsidRPr="00FC6504" w14:paraId="03392DB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D57F1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7A4CAF"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lang w:val="en-US"/>
              </w:rPr>
            </w:pPr>
            <w:r w:rsidRPr="00FC6504">
              <w:rPr>
                <w:rFonts w:ascii="Tahoma" w:eastAsia="Tahoma" w:hAnsi="Tahoma" w:cs="Tahoma"/>
                <w:color w:val="000000" w:themeColor="text1"/>
                <w:lang w:val="en-US"/>
              </w:rPr>
              <w:t>24-bit ultra-smooth dimming, with different dimming</w:t>
            </w:r>
          </w:p>
          <w:p w14:paraId="23DCA48D"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rPr>
            </w:pPr>
            <w:r w:rsidRPr="00FC6504">
              <w:rPr>
                <w:rFonts w:ascii="Tahoma" w:eastAsia="Tahoma" w:hAnsi="Tahoma" w:cs="Tahoma"/>
                <w:color w:val="000000" w:themeColor="text1"/>
                <w:lang w:val="en-US"/>
              </w:rPr>
              <w:t>curves available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A179E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CF8EF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AC0B46" w14:textId="77777777" w:rsidR="003A1F48" w:rsidRPr="00FC6504" w:rsidRDefault="003A1F48" w:rsidP="002E347D">
            <w:pPr>
              <w:widowControl w:val="0"/>
              <w:spacing w:after="0"/>
              <w:rPr>
                <w:rFonts w:eastAsia="Tahoma"/>
                <w:color w:val="000000" w:themeColor="text1"/>
              </w:rPr>
            </w:pPr>
          </w:p>
        </w:tc>
      </w:tr>
      <w:tr w:rsidR="003A1F48" w:rsidRPr="00FC6504" w14:paraId="3A079FA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9C4CB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377334" w14:textId="77777777" w:rsidR="003A1F48" w:rsidRPr="00FC6504" w:rsidRDefault="003A1F48" w:rsidP="002E347D">
            <w:pPr>
              <w:pStyle w:val="TableParagraph"/>
              <w:tabs>
                <w:tab w:val="left" w:pos="1"/>
              </w:tabs>
              <w:spacing w:line="269" w:lineRule="exact"/>
              <w:rPr>
                <w:rFonts w:ascii="Tahoma" w:eastAsia="Tahoma" w:hAnsi="Tahoma" w:cs="Tahoma"/>
                <w:color w:val="000000" w:themeColor="text1"/>
                <w:lang w:val="en-US"/>
              </w:rPr>
            </w:pPr>
            <w:r w:rsidRPr="00FC6504">
              <w:rPr>
                <w:rFonts w:ascii="Tahoma" w:eastAsia="Tahoma" w:hAnsi="Tahoma" w:cs="Tahoma"/>
                <w:color w:val="000000" w:themeColor="text1"/>
                <w:lang w:val="en-US"/>
              </w:rPr>
              <w:t>Accessories: Frost Filter Holder, Hanging Clamp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4B6C4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84D5B3"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0716EE" w14:textId="77777777" w:rsidR="003A1F48" w:rsidRPr="00FC6504" w:rsidRDefault="003A1F48" w:rsidP="002E347D">
            <w:pPr>
              <w:widowControl w:val="0"/>
              <w:spacing w:after="0"/>
              <w:rPr>
                <w:rFonts w:eastAsia="Tahoma"/>
                <w:color w:val="000000" w:themeColor="text1"/>
              </w:rPr>
            </w:pPr>
          </w:p>
        </w:tc>
      </w:tr>
      <w:tr w:rsidR="003A1F48" w:rsidRPr="00FC6504" w14:paraId="76348E4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8562F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31D97A"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DMX/RDM to Ethernet Interface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70BE96"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4C733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EC959E" w14:textId="77777777" w:rsidR="003A1F48" w:rsidRPr="00FC6504" w:rsidRDefault="003A1F48" w:rsidP="002E347D">
            <w:pPr>
              <w:widowControl w:val="0"/>
              <w:spacing w:after="0"/>
              <w:rPr>
                <w:rFonts w:eastAsia="Tahoma"/>
                <w:color w:val="000000" w:themeColor="text1"/>
              </w:rPr>
            </w:pPr>
          </w:p>
        </w:tc>
      </w:tr>
      <w:tr w:rsidR="003A1F48" w:rsidRPr="00FC6504" w14:paraId="294E50C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446A9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B98F9A"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b/>
                <w:bCs/>
                <w:color w:val="000000" w:themeColor="text1"/>
              </w:rPr>
              <w:t>Ένα</w:t>
            </w:r>
            <w:r w:rsidRPr="00FC6504">
              <w:rPr>
                <w:rFonts w:ascii="Tahoma" w:eastAsia="Tahoma" w:hAnsi="Tahoma" w:cs="Tahoma"/>
                <w:b/>
                <w:bCs/>
                <w:color w:val="000000" w:themeColor="text1"/>
                <w:lang w:val="en-US"/>
              </w:rPr>
              <w:t xml:space="preserve"> (1) DMX/RDM to Ethernet Interface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C6C6A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BF1DD4"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E813D9" w14:textId="77777777" w:rsidR="003A1F48" w:rsidRPr="00FC6504" w:rsidRDefault="003A1F48" w:rsidP="002E347D">
            <w:pPr>
              <w:widowControl w:val="0"/>
              <w:spacing w:after="0"/>
              <w:rPr>
                <w:rFonts w:eastAsia="Tahoma"/>
                <w:color w:val="000000" w:themeColor="text1"/>
              </w:rPr>
            </w:pPr>
          </w:p>
        </w:tc>
      </w:tr>
      <w:tr w:rsidR="003A1F48" w:rsidRPr="00FC6504" w14:paraId="7FD4EFC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7D161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C5549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BBFDD"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0C36E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A44AC2" w14:textId="77777777" w:rsidR="003A1F48" w:rsidRPr="00FC6504" w:rsidRDefault="003A1F48" w:rsidP="002E347D">
            <w:pPr>
              <w:widowControl w:val="0"/>
              <w:spacing w:after="0"/>
              <w:rPr>
                <w:rFonts w:eastAsia="Tahoma"/>
                <w:color w:val="000000" w:themeColor="text1"/>
              </w:rPr>
            </w:pPr>
          </w:p>
        </w:tc>
      </w:tr>
      <w:tr w:rsidR="003A1F48" w:rsidRPr="00FC6504" w14:paraId="727ECCE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00B17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A3FC6A"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Two-Universe bi-directional DMX / E1.20 RDM</w:t>
            </w:r>
          </w:p>
          <w:p w14:paraId="0E17497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female XLR5.</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6A6E11"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0D441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FAE061" w14:textId="77777777" w:rsidR="003A1F48" w:rsidRPr="00FC6504" w:rsidRDefault="003A1F48" w:rsidP="002E347D">
            <w:pPr>
              <w:widowControl w:val="0"/>
              <w:spacing w:after="0"/>
              <w:rPr>
                <w:rFonts w:eastAsia="Tahoma"/>
                <w:color w:val="000000" w:themeColor="text1"/>
              </w:rPr>
            </w:pPr>
          </w:p>
        </w:tc>
      </w:tr>
      <w:tr w:rsidR="003A1F48" w:rsidRPr="00FC6504" w14:paraId="14EEABA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87370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55AB55"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One PoE (Power over Ethernet) RJ45 port</w:t>
            </w:r>
          </w:p>
          <w:p w14:paraId="049A956E"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supporting IEEE 802.3af (10/100 Mbps) and one</w:t>
            </w:r>
          </w:p>
          <w:p w14:paraId="39633D41"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optional DC 12-24v power input.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31CB7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5780CE"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F519E1" w14:textId="77777777" w:rsidR="003A1F48" w:rsidRPr="00FC6504" w:rsidRDefault="003A1F48" w:rsidP="002E347D">
            <w:pPr>
              <w:widowControl w:val="0"/>
              <w:spacing w:after="0"/>
              <w:rPr>
                <w:rFonts w:eastAsia="Tahoma"/>
                <w:color w:val="000000" w:themeColor="text1"/>
              </w:rPr>
            </w:pPr>
          </w:p>
        </w:tc>
      </w:tr>
      <w:tr w:rsidR="003A1F48" w:rsidRPr="00FC6504" w14:paraId="4AE0975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3CC4A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15.2.</w:t>
            </w:r>
            <w:r w:rsidRPr="00FC6504">
              <w:rPr>
                <w:rFonts w:ascii="Tahoma" w:eastAsia="Tahoma" w:hAnsi="Tahoma" w:cs="Tahoma"/>
                <w:color w:val="000000" w:themeColor="text1"/>
                <w:lang w:val="en-US"/>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D50BBA4"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lang w:val="en-US"/>
              </w:rPr>
              <w:t>Configuration software: Web Browser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3B6A4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690E9D"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62A1A9" w14:textId="77777777" w:rsidR="003A1F48" w:rsidRPr="00FC6504" w:rsidRDefault="003A1F48" w:rsidP="002E347D">
            <w:pPr>
              <w:widowControl w:val="0"/>
              <w:spacing w:after="0"/>
              <w:rPr>
                <w:rFonts w:eastAsia="Tahoma"/>
                <w:color w:val="000000" w:themeColor="text1"/>
              </w:rPr>
            </w:pPr>
          </w:p>
        </w:tc>
      </w:tr>
      <w:tr w:rsidR="003A1F48" w:rsidRPr="00FC6504" w14:paraId="1ED3412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B321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w:t>
            </w:r>
            <w:r w:rsidRPr="00FC6504">
              <w:rPr>
                <w:rFonts w:ascii="Tahoma" w:eastAsia="Tahoma" w:hAnsi="Tahoma" w:cs="Tahoma"/>
                <w:color w:val="000000" w:themeColor="text1"/>
                <w:lang w:val="en-US"/>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5C458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Τράσσα Ανάρτησης Φωτιστικών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E47BAD"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696CB2"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7BC221" w14:textId="77777777" w:rsidR="003A1F48" w:rsidRPr="00FC6504" w:rsidRDefault="003A1F48" w:rsidP="002E347D">
            <w:pPr>
              <w:widowControl w:val="0"/>
              <w:spacing w:after="0"/>
              <w:rPr>
                <w:rFonts w:eastAsia="Tahoma"/>
                <w:color w:val="000000" w:themeColor="text1"/>
              </w:rPr>
            </w:pPr>
          </w:p>
        </w:tc>
      </w:tr>
      <w:tr w:rsidR="003A1F48" w:rsidRPr="00FC6504" w14:paraId="3F4E905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786FB5"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rPr>
              <w:t>15.3.1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623F1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Δύο (2)  Τράσσες Ανάρτησης Φωτιστικών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1BCC2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7473E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8F1612" w14:textId="77777777" w:rsidR="003A1F48" w:rsidRPr="00FC6504" w:rsidRDefault="003A1F48" w:rsidP="002E347D">
            <w:pPr>
              <w:widowControl w:val="0"/>
              <w:spacing w:after="0"/>
              <w:rPr>
                <w:rFonts w:eastAsia="Tahoma"/>
                <w:color w:val="000000" w:themeColor="text1"/>
              </w:rPr>
            </w:pPr>
          </w:p>
        </w:tc>
      </w:tr>
      <w:tr w:rsidR="003A1F48" w:rsidRPr="00FC6504" w14:paraId="51CE681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057290"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08E74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9DC7B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039C6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943551" w14:textId="77777777" w:rsidR="003A1F48" w:rsidRPr="00FC6504" w:rsidRDefault="003A1F48" w:rsidP="002E347D">
            <w:pPr>
              <w:widowControl w:val="0"/>
              <w:spacing w:after="0"/>
              <w:rPr>
                <w:rFonts w:eastAsia="Tahoma"/>
                <w:color w:val="000000" w:themeColor="text1"/>
              </w:rPr>
            </w:pPr>
          </w:p>
        </w:tc>
      </w:tr>
      <w:tr w:rsidR="003A1F48" w:rsidRPr="00FC6504" w14:paraId="42C9DFD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7B8048"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F5531F"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 xml:space="preserve">Triangular Truss </w:t>
            </w:r>
            <w:bookmarkStart w:id="581" w:name="_Int_EUKfflII"/>
            <w:r w:rsidRPr="00FC6504">
              <w:rPr>
                <w:rFonts w:ascii="Tahoma" w:eastAsia="Tahoma" w:hAnsi="Tahoma" w:cs="Tahoma"/>
                <w:color w:val="000000" w:themeColor="text1"/>
                <w:lang w:val="en-US"/>
              </w:rPr>
              <w:t>25cm</w:t>
            </w:r>
            <w:bookmarkEnd w:id="581"/>
            <w:r w:rsidRPr="00FC6504">
              <w:rPr>
                <w:rFonts w:ascii="Tahoma" w:eastAsia="Tahoma" w:hAnsi="Tahoma" w:cs="Tahoma"/>
                <w:color w:val="000000" w:themeColor="text1"/>
                <w:lang w:val="en-US"/>
              </w:rPr>
              <w:t xml:space="preserve"> Straight Section with Length </w:t>
            </w:r>
            <w:bookmarkStart w:id="582" w:name="_Int_m0W2ue5z"/>
            <w:r w:rsidRPr="00FC6504">
              <w:rPr>
                <w:rFonts w:ascii="Tahoma" w:eastAsia="Tahoma" w:hAnsi="Tahoma" w:cs="Tahoma"/>
                <w:color w:val="000000" w:themeColor="text1"/>
                <w:lang w:val="en-US"/>
              </w:rPr>
              <w:t>400cm</w:t>
            </w:r>
            <w:bookmarkEnd w:id="582"/>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82CDF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244065"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C716FD" w14:textId="77777777" w:rsidR="003A1F48" w:rsidRPr="00FC6504" w:rsidRDefault="003A1F48" w:rsidP="002E347D">
            <w:pPr>
              <w:widowControl w:val="0"/>
              <w:spacing w:after="0"/>
              <w:rPr>
                <w:rFonts w:eastAsia="Tahoma"/>
                <w:color w:val="000000" w:themeColor="text1"/>
              </w:rPr>
            </w:pPr>
          </w:p>
        </w:tc>
      </w:tr>
      <w:tr w:rsidR="003A1F48" w:rsidRPr="00FC6504" w14:paraId="56AEF4F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9E408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1D948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Εξωτερικές Διαστάσεις: 250</w:t>
            </w:r>
            <w:r w:rsidRPr="00FC6504">
              <w:rPr>
                <w:rFonts w:ascii="Tahoma" w:eastAsia="Tahoma" w:hAnsi="Tahoma" w:cs="Tahoma"/>
                <w:color w:val="000000" w:themeColor="text1"/>
                <w:lang w:val="en-US"/>
              </w:rPr>
              <w:t>mm</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x</w:t>
            </w:r>
            <w:r w:rsidRPr="00FC6504">
              <w:rPr>
                <w:rFonts w:ascii="Tahoma" w:eastAsia="Tahoma" w:hAnsi="Tahoma" w:cs="Tahoma"/>
                <w:color w:val="000000" w:themeColor="text1"/>
              </w:rPr>
              <w:t xml:space="preserve"> 225</w:t>
            </w:r>
            <w:r w:rsidRPr="00FC6504">
              <w:rPr>
                <w:rFonts w:ascii="Tahoma" w:eastAsia="Tahoma" w:hAnsi="Tahoma" w:cs="Tahoma"/>
                <w:color w:val="000000" w:themeColor="text1"/>
                <w:lang w:val="en-US"/>
              </w:rPr>
              <w:t>mm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D85FC2"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DE3EFC"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233B84" w14:textId="77777777" w:rsidR="003A1F48" w:rsidRPr="00FC6504" w:rsidRDefault="003A1F48" w:rsidP="002E347D">
            <w:pPr>
              <w:widowControl w:val="0"/>
              <w:spacing w:after="0"/>
              <w:rPr>
                <w:rFonts w:eastAsia="Tahoma"/>
                <w:color w:val="000000" w:themeColor="text1"/>
              </w:rPr>
            </w:pPr>
          </w:p>
        </w:tc>
      </w:tr>
      <w:tr w:rsidR="003A1F48" w:rsidRPr="00FC6504" w14:paraId="7EF522C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F99D6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15.3.</w:t>
            </w:r>
            <w:r w:rsidRPr="00FC6504">
              <w:rPr>
                <w:rFonts w:ascii="Tahoma" w:eastAsia="Tahoma" w:hAnsi="Tahoma" w:cs="Tahoma"/>
                <w:color w:val="000000" w:themeColor="text1"/>
                <w:lang w:val="en-US"/>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1825D3"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Κατά μήκος σωλήνες: </w:t>
            </w:r>
            <w:r w:rsidRPr="00FC6504">
              <w:rPr>
                <w:rFonts w:ascii="Tahoma" w:eastAsia="Tahoma" w:hAnsi="Tahoma" w:cs="Tahoma"/>
                <w:color w:val="000000" w:themeColor="text1"/>
                <w:lang w:val="en-US"/>
              </w:rPr>
              <w:t>Extruded</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Aluminium</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EN</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AW</w:t>
            </w:r>
            <w:r w:rsidRPr="00FC6504">
              <w:rPr>
                <w:rFonts w:ascii="Tahoma" w:eastAsia="Tahoma" w:hAnsi="Tahoma" w:cs="Tahoma"/>
                <w:color w:val="000000" w:themeColor="text1"/>
              </w:rPr>
              <w:t xml:space="preserve"> 6005 </w:t>
            </w:r>
            <w:r w:rsidRPr="00FC6504">
              <w:rPr>
                <w:rFonts w:ascii="Tahoma" w:eastAsia="Tahoma" w:hAnsi="Tahoma" w:cs="Tahoma"/>
                <w:color w:val="000000" w:themeColor="text1"/>
                <w:lang w:val="en-US"/>
              </w:rPr>
              <w:t>T</w:t>
            </w:r>
            <w:r w:rsidRPr="00FC6504">
              <w:rPr>
                <w:rFonts w:ascii="Tahoma" w:eastAsia="Tahoma" w:hAnsi="Tahoma" w:cs="Tahoma"/>
                <w:color w:val="000000" w:themeColor="text1"/>
              </w:rPr>
              <w:t>6 Φ50</w:t>
            </w:r>
            <w:r w:rsidRPr="00FC6504">
              <w:rPr>
                <w:rFonts w:ascii="Tahoma" w:eastAsia="Tahoma" w:hAnsi="Tahoma" w:cs="Tahoma"/>
                <w:color w:val="000000" w:themeColor="text1"/>
                <w:lang w:val="en-US"/>
              </w:rPr>
              <w:t>mm</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x</w:t>
            </w:r>
            <w:r w:rsidRPr="00FC6504">
              <w:rPr>
                <w:rFonts w:ascii="Tahoma" w:eastAsia="Tahoma" w:hAnsi="Tahoma" w:cs="Tahoma"/>
                <w:color w:val="000000" w:themeColor="text1"/>
              </w:rPr>
              <w:t xml:space="preserve"> 1.5</w:t>
            </w:r>
            <w:r w:rsidRPr="00FC6504">
              <w:rPr>
                <w:rFonts w:ascii="Tahoma" w:eastAsia="Tahoma" w:hAnsi="Tahoma" w:cs="Tahoma"/>
                <w:color w:val="000000" w:themeColor="text1"/>
                <w:lang w:val="en-US"/>
              </w:rPr>
              <w:t>mm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6FEC5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CA9388"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8A9EA6" w14:textId="77777777" w:rsidR="003A1F48" w:rsidRPr="00FC6504" w:rsidRDefault="003A1F48" w:rsidP="002E347D">
            <w:pPr>
              <w:widowControl w:val="0"/>
              <w:spacing w:after="0"/>
              <w:rPr>
                <w:rFonts w:eastAsia="Tahoma"/>
                <w:color w:val="000000" w:themeColor="text1"/>
              </w:rPr>
            </w:pPr>
          </w:p>
        </w:tc>
      </w:tr>
      <w:tr w:rsidR="003A1F48" w:rsidRPr="00FC6504" w14:paraId="4591667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439897"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15.3.6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41952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Έγκάρσιες σωλήνες: </w:t>
            </w:r>
            <w:r w:rsidRPr="00FC6504">
              <w:rPr>
                <w:rFonts w:ascii="Tahoma" w:eastAsia="Tahoma" w:hAnsi="Tahoma" w:cs="Tahoma"/>
                <w:color w:val="000000" w:themeColor="text1"/>
                <w:lang w:val="en-US"/>
              </w:rPr>
              <w:t>Extruded</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Aluminium</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EN</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AW</w:t>
            </w:r>
            <w:r w:rsidRPr="00FC6504">
              <w:rPr>
                <w:rFonts w:ascii="Tahoma" w:eastAsia="Tahoma" w:hAnsi="Tahoma" w:cs="Tahoma"/>
                <w:color w:val="000000" w:themeColor="text1"/>
              </w:rPr>
              <w:t xml:space="preserve"> 6060 </w:t>
            </w:r>
            <w:r w:rsidRPr="00FC6504">
              <w:rPr>
                <w:rFonts w:ascii="Tahoma" w:eastAsia="Tahoma" w:hAnsi="Tahoma" w:cs="Tahoma"/>
                <w:color w:val="000000" w:themeColor="text1"/>
                <w:lang w:val="en-US"/>
              </w:rPr>
              <w:t>T</w:t>
            </w:r>
            <w:r w:rsidRPr="00FC6504">
              <w:rPr>
                <w:rFonts w:ascii="Tahoma" w:eastAsia="Tahoma" w:hAnsi="Tahoma" w:cs="Tahoma"/>
                <w:color w:val="000000" w:themeColor="text1"/>
              </w:rPr>
              <w:t>6 Φ514</w:t>
            </w:r>
            <w:r w:rsidRPr="00FC6504">
              <w:rPr>
                <w:rFonts w:ascii="Tahoma" w:eastAsia="Tahoma" w:hAnsi="Tahoma" w:cs="Tahoma"/>
                <w:color w:val="000000" w:themeColor="text1"/>
                <w:lang w:val="en-US"/>
              </w:rPr>
              <w:t>mm</w:t>
            </w:r>
            <w:r w:rsidRPr="00FC6504">
              <w:rPr>
                <w:rFonts w:ascii="Tahoma" w:eastAsia="Tahoma" w:hAnsi="Tahoma" w:cs="Tahoma"/>
                <w:color w:val="000000" w:themeColor="text1"/>
              </w:rPr>
              <w:t xml:space="preserve"> </w:t>
            </w:r>
            <w:r w:rsidRPr="00FC6504">
              <w:rPr>
                <w:rFonts w:ascii="Tahoma" w:eastAsia="Tahoma" w:hAnsi="Tahoma" w:cs="Tahoma"/>
                <w:color w:val="000000" w:themeColor="text1"/>
                <w:lang w:val="en-US"/>
              </w:rPr>
              <w:t>x</w:t>
            </w:r>
            <w:r w:rsidRPr="00FC6504">
              <w:rPr>
                <w:rFonts w:ascii="Tahoma" w:eastAsia="Tahoma" w:hAnsi="Tahoma" w:cs="Tahoma"/>
                <w:color w:val="000000" w:themeColor="text1"/>
              </w:rPr>
              <w:t xml:space="preserve"> 1.5</w:t>
            </w:r>
            <w:r w:rsidRPr="00FC6504">
              <w:rPr>
                <w:rFonts w:ascii="Tahoma" w:eastAsia="Tahoma" w:hAnsi="Tahoma" w:cs="Tahoma"/>
                <w:color w:val="000000" w:themeColor="text1"/>
                <w:lang w:val="en-US"/>
              </w:rPr>
              <w:t>mm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049B4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C64BB6"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535931" w14:textId="77777777" w:rsidR="003A1F48" w:rsidRPr="00FC6504" w:rsidRDefault="003A1F48" w:rsidP="002E347D">
            <w:pPr>
              <w:widowControl w:val="0"/>
              <w:spacing w:after="0"/>
              <w:rPr>
                <w:rFonts w:eastAsia="Tahoma"/>
                <w:color w:val="000000" w:themeColor="text1"/>
              </w:rPr>
            </w:pPr>
          </w:p>
        </w:tc>
      </w:tr>
      <w:tr w:rsidR="003A1F48" w:rsidRPr="00FC6504" w14:paraId="15DC6C0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15EABA"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DAE48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 xml:space="preserve">Universal Clamp  Ανάρτησης </w:t>
            </w:r>
            <w:r w:rsidRPr="00FC6504">
              <w:rPr>
                <w:rFonts w:ascii="Tahoma" w:eastAsia="Tahoma" w:hAnsi="Tahoma" w:cs="Tahoma"/>
                <w:color w:val="000000" w:themeColor="text1"/>
              </w:rPr>
              <w:lastRenderedPageBreak/>
              <w:t>Τράσσας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7E95D2" w14:textId="77777777" w:rsidR="003A1F48" w:rsidRPr="00FC6504"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464D4A"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0FEBF7" w14:textId="77777777" w:rsidR="003A1F48" w:rsidRPr="00FC6504" w:rsidRDefault="003A1F48" w:rsidP="002E347D">
            <w:pPr>
              <w:widowControl w:val="0"/>
              <w:spacing w:after="0"/>
              <w:rPr>
                <w:rFonts w:eastAsia="Tahoma"/>
                <w:color w:val="000000" w:themeColor="text1"/>
              </w:rPr>
            </w:pPr>
          </w:p>
        </w:tc>
      </w:tr>
      <w:tr w:rsidR="003A1F48" w:rsidRPr="00FC6504" w14:paraId="65B4B44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280CD9"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81BA4C"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b/>
                <w:bCs/>
                <w:color w:val="000000" w:themeColor="text1"/>
              </w:rPr>
              <w:t>Δώδεκα (12)  Universal Clamp  Ανάρτησης Τράσσας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D4CACE"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750879"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D2AFF3" w14:textId="77777777" w:rsidR="003A1F48" w:rsidRPr="00FC6504" w:rsidRDefault="003A1F48" w:rsidP="002E347D">
            <w:pPr>
              <w:widowControl w:val="0"/>
              <w:spacing w:after="0"/>
              <w:rPr>
                <w:rFonts w:eastAsia="Tahoma"/>
                <w:color w:val="000000" w:themeColor="text1"/>
              </w:rPr>
            </w:pPr>
          </w:p>
        </w:tc>
      </w:tr>
      <w:tr w:rsidR="003A1F48" w:rsidRPr="00FC6504" w14:paraId="116FCC3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74C7B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1E4244" w14:textId="6936A21B"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 xml:space="preserve">Safe working </w:t>
            </w:r>
            <w:bookmarkStart w:id="583" w:name="_Int_zd7qgK2E"/>
            <w:r w:rsidRPr="00FC6504">
              <w:rPr>
                <w:rFonts w:ascii="Tahoma" w:eastAsia="Tahoma" w:hAnsi="Tahoma" w:cs="Tahoma"/>
                <w:color w:val="000000" w:themeColor="text1"/>
                <w:lang w:val="en-US"/>
              </w:rPr>
              <w:t>load SWL</w:t>
            </w:r>
            <w:bookmarkEnd w:id="583"/>
            <w:r w:rsidRPr="00FC6504">
              <w:rPr>
                <w:rFonts w:ascii="Tahoma" w:eastAsia="Tahoma" w:hAnsi="Tahoma" w:cs="Tahoma"/>
                <w:color w:val="000000" w:themeColor="text1"/>
                <w:lang w:val="en-US"/>
              </w:rPr>
              <w:t xml:space="preserve"> 200Kg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E130E6"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1DCDAF"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687C28" w14:textId="77777777" w:rsidR="003A1F48" w:rsidRPr="00FC6504" w:rsidRDefault="003A1F48" w:rsidP="002E347D">
            <w:pPr>
              <w:widowControl w:val="0"/>
              <w:spacing w:after="0"/>
              <w:rPr>
                <w:rFonts w:eastAsia="Tahoma"/>
                <w:color w:val="000000" w:themeColor="text1"/>
              </w:rPr>
            </w:pPr>
          </w:p>
        </w:tc>
      </w:tr>
      <w:tr w:rsidR="003A1F48" w:rsidRPr="00FC6504" w14:paraId="528ED3C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FB4BD5"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15.4.3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98CDAC" w14:textId="77777777" w:rsidR="003A1F48" w:rsidRPr="00FC6504" w:rsidRDefault="003A1F48" w:rsidP="002E347D">
            <w:pPr>
              <w:pStyle w:val="TableParagraph"/>
              <w:rPr>
                <w:rFonts w:ascii="Tahoma" w:eastAsia="Tahoma" w:hAnsi="Tahoma" w:cs="Tahoma"/>
                <w:color w:val="000000" w:themeColor="text1"/>
                <w:lang w:val="en-US"/>
              </w:rPr>
            </w:pPr>
            <w:r w:rsidRPr="00FC6504">
              <w:rPr>
                <w:rFonts w:ascii="Tahoma" w:eastAsia="Tahoma" w:hAnsi="Tahoma" w:cs="Tahoma"/>
                <w:color w:val="000000" w:themeColor="text1"/>
                <w:lang w:val="en-US"/>
              </w:rPr>
              <w:t>48mm x M12 Universal Clamp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17082B" w14:textId="77777777" w:rsidR="003A1F48" w:rsidRPr="00FC6504" w:rsidRDefault="003A1F48" w:rsidP="002E347D">
            <w:pPr>
              <w:pStyle w:val="TableParagraph"/>
              <w:rPr>
                <w:rFonts w:ascii="Tahoma" w:eastAsia="Tahoma" w:hAnsi="Tahoma" w:cs="Tahoma"/>
                <w:color w:val="000000" w:themeColor="text1"/>
              </w:rPr>
            </w:pPr>
            <w:r w:rsidRPr="00FC6504">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A11471" w14:textId="77777777" w:rsidR="003A1F48" w:rsidRPr="00FC6504"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99FD14" w14:textId="77777777" w:rsidR="003A1F48" w:rsidRPr="00FC6504" w:rsidRDefault="003A1F48" w:rsidP="002E347D">
            <w:pPr>
              <w:widowControl w:val="0"/>
              <w:spacing w:after="0"/>
              <w:rPr>
                <w:rFonts w:eastAsia="Tahoma"/>
                <w:color w:val="000000" w:themeColor="text1"/>
              </w:rPr>
            </w:pPr>
          </w:p>
        </w:tc>
      </w:tr>
    </w:tbl>
    <w:p w14:paraId="4C5FB909" w14:textId="77777777" w:rsidR="003A1F48" w:rsidRPr="00FC6504" w:rsidRDefault="003A1F48" w:rsidP="002E347D"/>
    <w:p w14:paraId="0F4A6125" w14:textId="77777777" w:rsidR="003A1F48" w:rsidRPr="00FC6504" w:rsidRDefault="003A1F48" w:rsidP="002E347D"/>
    <w:p w14:paraId="337D77DF" w14:textId="77777777" w:rsidR="003A1F48" w:rsidRPr="00FC6504" w:rsidRDefault="003A1F48" w:rsidP="002E347D"/>
    <w:p w14:paraId="6F6C7F06" w14:textId="77777777" w:rsidR="003A1F48" w:rsidRPr="00FC6504" w:rsidRDefault="003A1F48" w:rsidP="002E347D"/>
    <w:p w14:paraId="488C09C3" w14:textId="77777777" w:rsidR="002206D7" w:rsidRPr="00FC6504" w:rsidRDefault="002206D7" w:rsidP="002E347D"/>
    <w:p w14:paraId="4FCCE260" w14:textId="77777777" w:rsidR="002206D7" w:rsidRPr="00FC6504" w:rsidRDefault="002206D7" w:rsidP="002E347D"/>
    <w:p w14:paraId="02156208" w14:textId="77777777" w:rsidR="002206D7" w:rsidRPr="00FC6504" w:rsidRDefault="002206D7" w:rsidP="002E347D"/>
    <w:p w14:paraId="095E88A1" w14:textId="77777777" w:rsidR="002206D7" w:rsidRPr="00FC6504" w:rsidRDefault="002206D7" w:rsidP="002E347D"/>
    <w:p w14:paraId="0AAC330E" w14:textId="77777777" w:rsidR="002206D7" w:rsidRPr="00FC6504" w:rsidRDefault="002206D7" w:rsidP="002E347D"/>
    <w:p w14:paraId="236CABB7" w14:textId="77777777" w:rsidR="002206D7" w:rsidRPr="00FC6504" w:rsidRDefault="002206D7" w:rsidP="002E347D"/>
    <w:p w14:paraId="1B0450A4" w14:textId="77777777" w:rsidR="002206D7" w:rsidRPr="00FC6504" w:rsidRDefault="002206D7" w:rsidP="002E347D"/>
    <w:p w14:paraId="0F967028" w14:textId="77777777" w:rsidR="002206D7" w:rsidRPr="00FC6504" w:rsidRDefault="002206D7" w:rsidP="002E347D"/>
    <w:p w14:paraId="19597A70" w14:textId="77777777" w:rsidR="002206D7" w:rsidRPr="00FC6504" w:rsidRDefault="002206D7" w:rsidP="002E347D"/>
    <w:p w14:paraId="514CF211" w14:textId="6D48E8DD" w:rsidR="002206D7" w:rsidRPr="00FC6504" w:rsidRDefault="002206D7" w:rsidP="002E347D">
      <w:pPr>
        <w:suppressAutoHyphens w:val="0"/>
        <w:autoSpaceDE w:val="0"/>
        <w:spacing w:after="60"/>
        <w:rPr>
          <w:rFonts w:eastAsia="SimSun"/>
          <w:i/>
          <w:iCs/>
          <w:color w:val="5B9BD5"/>
          <w:lang w:val="el-GR"/>
        </w:rPr>
        <w:sectPr w:rsidR="002206D7" w:rsidRPr="00FC6504" w:rsidSect="00DF02B0">
          <w:pgSz w:w="11906" w:h="16838"/>
          <w:pgMar w:top="1134" w:right="1134" w:bottom="1134" w:left="1134" w:header="720" w:footer="709" w:gutter="0"/>
          <w:cols w:space="720"/>
          <w:titlePg/>
          <w:docGrid w:linePitch="360"/>
        </w:sectPr>
      </w:pPr>
    </w:p>
    <w:p w14:paraId="0FEF623A" w14:textId="214567A7" w:rsidR="008338F0" w:rsidRPr="00FC6504" w:rsidRDefault="003355E7" w:rsidP="002E347D">
      <w:pPr>
        <w:pStyle w:val="Heading2"/>
        <w:numPr>
          <w:ilvl w:val="0"/>
          <w:numId w:val="0"/>
        </w:numPr>
        <w:tabs>
          <w:tab w:val="clear" w:pos="567"/>
          <w:tab w:val="left" w:pos="0"/>
        </w:tabs>
        <w:rPr>
          <w:rFonts w:cs="Tahoma"/>
          <w:color w:val="000099"/>
          <w:lang w:val="el-GR"/>
        </w:rPr>
      </w:pPr>
      <w:bookmarkStart w:id="584" w:name="_Toc97194374"/>
      <w:bookmarkStart w:id="585" w:name="_Toc97194479"/>
      <w:bookmarkStart w:id="586" w:name="_Ref496624736"/>
      <w:bookmarkStart w:id="587" w:name="_Ref496624788"/>
      <w:bookmarkStart w:id="588" w:name="_Toc193968159"/>
      <w:r w:rsidRPr="00FC6504">
        <w:rPr>
          <w:rFonts w:cs="Tahoma"/>
          <w:color w:val="000099"/>
          <w:lang w:val="el-GR"/>
        </w:rPr>
        <w:lastRenderedPageBreak/>
        <w:t xml:space="preserve">ΠΑΡΑΡΤΗΜΑ ΙΙI – </w:t>
      </w:r>
      <w:r w:rsidR="004A23B9" w:rsidRPr="00FC6504">
        <w:rPr>
          <w:rFonts w:cs="Tahoma"/>
          <w:color w:val="000099"/>
          <w:lang w:val="el-GR"/>
        </w:rPr>
        <w:t>ΕΥΡΩΠΑΙΚΟ ΕΝΙΑΙΟ ΕΓΓΡΑΦΟ ΣΥΜΒΑΣΗΣ (ΕΕΕΣ)</w:t>
      </w:r>
      <w:bookmarkEnd w:id="584"/>
      <w:bookmarkEnd w:id="585"/>
      <w:bookmarkEnd w:id="586"/>
      <w:bookmarkEnd w:id="587"/>
      <w:bookmarkEnd w:id="588"/>
    </w:p>
    <w:p w14:paraId="6D97FBB2" w14:textId="74940B17" w:rsidR="000F62F0" w:rsidRPr="009E3A75" w:rsidRDefault="000F62F0" w:rsidP="009E3A75">
      <w:pPr>
        <w:pStyle w:val="normalwithoutspacing"/>
        <w:rPr>
          <w:b/>
          <w:bCs/>
        </w:rPr>
      </w:pPr>
      <w:bookmarkStart w:id="589" w:name="_Ref510086970"/>
      <w:bookmarkStart w:id="590" w:name="_Toc97194375"/>
      <w:r w:rsidRPr="009E3A75">
        <w:rPr>
          <w:b/>
          <w:bCs/>
        </w:rPr>
        <w:t>ΕΥΡΩΠΑΙΚΟ ΕΝΙΑΙΟ ΕΓΓΡΑΦΟ ΣΥΜΒΑΣΗΣ (ΕΕΕΣ)</w:t>
      </w:r>
      <w:bookmarkEnd w:id="589"/>
      <w:bookmarkEnd w:id="590"/>
    </w:p>
    <w:p w14:paraId="7A9FD771" w14:textId="77777777" w:rsidR="00A4737C" w:rsidRPr="00FC6504" w:rsidRDefault="00A4737C" w:rsidP="002E347D">
      <w:pPr>
        <w:pStyle w:val="normalwithoutspacing"/>
      </w:pPr>
      <w:r w:rsidRPr="00FC6504">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6E7A5D66" w:rsidR="00A4737C" w:rsidRPr="00FC6504" w:rsidRDefault="00A4737C" w:rsidP="002E347D">
      <w:pPr>
        <w:pStyle w:val="normalwithoutspacing"/>
      </w:pPr>
      <w:r w:rsidRPr="00FC6504">
        <w:t>Συνημμένα της παρούσας διακήρυξης περιλαμβάνονται:</w:t>
      </w:r>
    </w:p>
    <w:p w14:paraId="1912ACB5" w14:textId="675E0F8F" w:rsidR="00A4737C" w:rsidRPr="00FC6504" w:rsidRDefault="00A4737C" w:rsidP="002E347D">
      <w:pPr>
        <w:pStyle w:val="normalwithoutspacing"/>
        <w:numPr>
          <w:ilvl w:val="0"/>
          <w:numId w:val="20"/>
        </w:numPr>
      </w:pPr>
      <w:r w:rsidRPr="00FC6504">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7C785AD7" w14:textId="1E87C462" w:rsidR="000309DB" w:rsidRPr="00FC6504" w:rsidRDefault="00A4737C" w:rsidP="002E347D">
      <w:pPr>
        <w:pStyle w:val="normalwithoutspacing"/>
        <w:numPr>
          <w:ilvl w:val="0"/>
          <w:numId w:val="20"/>
        </w:numPr>
      </w:pPr>
      <w:r w:rsidRPr="00FC6504">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FC6504">
        <w:t>.</w:t>
      </w:r>
    </w:p>
    <w:p w14:paraId="3041E810" w14:textId="77777777" w:rsidR="00A4737C" w:rsidRPr="00FC6504" w:rsidRDefault="00A4737C" w:rsidP="002E347D">
      <w:pPr>
        <w:pStyle w:val="normalwithoutspacing"/>
      </w:pPr>
      <w:r w:rsidRPr="00FC6504">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FC6504" w:rsidRDefault="000F62F0" w:rsidP="002E347D">
      <w:pPr>
        <w:pStyle w:val="normalwithoutspacing"/>
        <w:rPr>
          <w:i/>
          <w:color w:val="5B9BD5"/>
        </w:rPr>
      </w:pPr>
    </w:p>
    <w:p w14:paraId="53454F0D" w14:textId="77777777" w:rsidR="008338F0" w:rsidRPr="00FC6504" w:rsidRDefault="008338F0" w:rsidP="002E347D">
      <w:pPr>
        <w:pStyle w:val="normalwithoutspacing"/>
        <w:rPr>
          <w:i/>
          <w:color w:val="5B9BD5"/>
        </w:rPr>
      </w:pPr>
    </w:p>
    <w:p w14:paraId="24F68AF4" w14:textId="77777777" w:rsidR="00166662" w:rsidRPr="00FC6504" w:rsidRDefault="00166662" w:rsidP="002E347D">
      <w:pPr>
        <w:pStyle w:val="normalwithoutspacing"/>
        <w:rPr>
          <w:i/>
          <w:color w:val="5B9BD5"/>
        </w:rPr>
        <w:sectPr w:rsidR="00166662" w:rsidRPr="00FC6504" w:rsidSect="00DF02B0">
          <w:pgSz w:w="11906" w:h="16838"/>
          <w:pgMar w:top="1134" w:right="1134" w:bottom="1134" w:left="1134" w:header="720" w:footer="709" w:gutter="0"/>
          <w:cols w:space="720"/>
          <w:titlePg/>
          <w:docGrid w:linePitch="360"/>
        </w:sectPr>
      </w:pPr>
    </w:p>
    <w:p w14:paraId="213D7554" w14:textId="77777777" w:rsidR="008338F0" w:rsidRPr="00FC6504" w:rsidRDefault="008338F0" w:rsidP="002E347D">
      <w:pPr>
        <w:pStyle w:val="normalwithoutspacing"/>
        <w:rPr>
          <w:i/>
          <w:color w:val="5B9BD5"/>
        </w:rPr>
      </w:pPr>
    </w:p>
    <w:p w14:paraId="7BA5D83B" w14:textId="29A63422" w:rsidR="006E4901" w:rsidRPr="00C44AFA" w:rsidRDefault="003355E7" w:rsidP="00C44AFA">
      <w:pPr>
        <w:pStyle w:val="Heading2"/>
        <w:numPr>
          <w:ilvl w:val="0"/>
          <w:numId w:val="0"/>
        </w:numPr>
        <w:ind w:left="576" w:hanging="576"/>
        <w:rPr>
          <w:rFonts w:cs="Tahoma"/>
          <w:lang w:val="el-GR"/>
        </w:rPr>
      </w:pPr>
      <w:bookmarkStart w:id="591" w:name="_Ref496624509"/>
      <w:bookmarkStart w:id="592" w:name="_Toc97194376"/>
      <w:bookmarkStart w:id="593" w:name="_Toc97194480"/>
      <w:bookmarkStart w:id="594" w:name="_Toc193968160"/>
      <w:r w:rsidRPr="00FC6504">
        <w:rPr>
          <w:rFonts w:cs="Tahoma"/>
          <w:lang w:val="el-GR"/>
        </w:rPr>
        <w:t>ΠΑΡΑΡΤΗΜΑ Ι</w:t>
      </w:r>
      <w:r w:rsidRPr="00FC6504">
        <w:rPr>
          <w:rFonts w:cs="Tahoma"/>
        </w:rPr>
        <w:t>V</w:t>
      </w:r>
      <w:r w:rsidRPr="00FC6504">
        <w:rPr>
          <w:rFonts w:cs="Tahoma"/>
          <w:lang w:val="el-GR"/>
        </w:rPr>
        <w:t xml:space="preserve"> – </w:t>
      </w:r>
      <w:r w:rsidR="006E4901" w:rsidRPr="00FC6504">
        <w:rPr>
          <w:rFonts w:cs="Tahoma"/>
          <w:lang w:val="el-GR"/>
        </w:rPr>
        <w:t>Υπόδειγμα Βιογραφικού Σημειώματος</w:t>
      </w:r>
      <w:bookmarkEnd w:id="591"/>
      <w:bookmarkEnd w:id="592"/>
      <w:bookmarkEnd w:id="593"/>
      <w:bookmarkEnd w:id="594"/>
    </w:p>
    <w:tbl>
      <w:tblPr>
        <w:tblW w:w="5000" w:type="pct"/>
        <w:tblLook w:val="0000" w:firstRow="0" w:lastRow="0" w:firstColumn="0" w:lastColumn="0" w:noHBand="0" w:noVBand="0"/>
      </w:tblPr>
      <w:tblGrid>
        <w:gridCol w:w="132"/>
        <w:gridCol w:w="1293"/>
        <w:gridCol w:w="296"/>
        <w:gridCol w:w="264"/>
        <w:gridCol w:w="137"/>
        <w:gridCol w:w="152"/>
        <w:gridCol w:w="152"/>
        <w:gridCol w:w="3695"/>
        <w:gridCol w:w="1260"/>
        <w:gridCol w:w="402"/>
        <w:gridCol w:w="102"/>
        <w:gridCol w:w="204"/>
        <w:gridCol w:w="1533"/>
      </w:tblGrid>
      <w:tr w:rsidR="006E4901" w:rsidRPr="00FC6504"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FC6504" w:rsidRDefault="006E4901" w:rsidP="00ED34B6">
            <w:pPr>
              <w:spacing w:line="276" w:lineRule="auto"/>
              <w:rPr>
                <w:b/>
              </w:rPr>
            </w:pPr>
            <w:r w:rsidRPr="00FC6504">
              <w:rPr>
                <w:b/>
              </w:rPr>
              <w:t>ΒΙΟΓΡΑΦΙΚΟ ΣΗΜΕΙΩΜΑ</w:t>
            </w:r>
          </w:p>
        </w:tc>
      </w:tr>
      <w:tr w:rsidR="006E4901" w:rsidRPr="00FC6504" w14:paraId="4B1B2A6C" w14:textId="77777777" w:rsidTr="008B4966">
        <w:tc>
          <w:tcPr>
            <w:tcW w:w="5000" w:type="pct"/>
            <w:gridSpan w:val="13"/>
          </w:tcPr>
          <w:p w14:paraId="29AF74A8" w14:textId="77777777" w:rsidR="006E4901" w:rsidRPr="00FC6504" w:rsidRDefault="006E4901" w:rsidP="002E347D">
            <w:pPr>
              <w:spacing w:line="276" w:lineRule="auto"/>
            </w:pPr>
          </w:p>
        </w:tc>
      </w:tr>
      <w:tr w:rsidR="006E4901" w:rsidRPr="00FC6504" w14:paraId="3D3668D0" w14:textId="77777777" w:rsidTr="009C5151">
        <w:tc>
          <w:tcPr>
            <w:tcW w:w="3180"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FC6504" w:rsidRDefault="006E4901" w:rsidP="002E347D">
            <w:pPr>
              <w:spacing w:line="276" w:lineRule="auto"/>
              <w:rPr>
                <w:b/>
              </w:rPr>
            </w:pPr>
            <w:r w:rsidRPr="00FC6504">
              <w:rPr>
                <w:b/>
              </w:rPr>
              <w:t>ΠΡΟΣΩΠΙΚΑ ΣΤΟΙΧΕΙΑ</w:t>
            </w:r>
          </w:p>
        </w:tc>
        <w:tc>
          <w:tcPr>
            <w:tcW w:w="1820" w:type="pct"/>
            <w:gridSpan w:val="5"/>
            <w:vAlign w:val="center"/>
          </w:tcPr>
          <w:p w14:paraId="1E8A5D9F" w14:textId="77777777" w:rsidR="006E4901" w:rsidRPr="00FC6504" w:rsidRDefault="006E4901" w:rsidP="002E347D">
            <w:pPr>
              <w:spacing w:line="276" w:lineRule="auto"/>
            </w:pPr>
          </w:p>
        </w:tc>
      </w:tr>
      <w:tr w:rsidR="006E4901" w:rsidRPr="00FC6504" w14:paraId="23532CAF" w14:textId="77777777" w:rsidTr="009C5151">
        <w:tc>
          <w:tcPr>
            <w:tcW w:w="741" w:type="pct"/>
            <w:gridSpan w:val="2"/>
            <w:tcBorders>
              <w:top w:val="double" w:sz="6" w:space="0" w:color="auto"/>
              <w:left w:val="double" w:sz="6" w:space="0" w:color="auto"/>
              <w:bottom w:val="nil"/>
              <w:right w:val="nil"/>
            </w:tcBorders>
            <w:vAlign w:val="center"/>
          </w:tcPr>
          <w:p w14:paraId="6B5FDB69" w14:textId="77777777" w:rsidR="006E4901" w:rsidRPr="00FC6504" w:rsidRDefault="006E4901" w:rsidP="002E347D">
            <w:pPr>
              <w:spacing w:line="276" w:lineRule="auto"/>
              <w:rPr>
                <w:b/>
              </w:rPr>
            </w:pPr>
            <w:r w:rsidRPr="00FC6504">
              <w:rPr>
                <w:b/>
              </w:rPr>
              <w:t>Επώνυμο:</w:t>
            </w:r>
          </w:p>
        </w:tc>
        <w:tc>
          <w:tcPr>
            <w:tcW w:w="2439" w:type="pct"/>
            <w:gridSpan w:val="6"/>
            <w:tcBorders>
              <w:top w:val="double" w:sz="6" w:space="0" w:color="auto"/>
              <w:left w:val="nil"/>
              <w:bottom w:val="single" w:sz="6" w:space="0" w:color="auto"/>
              <w:right w:val="nil"/>
            </w:tcBorders>
            <w:vAlign w:val="center"/>
          </w:tcPr>
          <w:p w14:paraId="577141E8" w14:textId="77777777" w:rsidR="006E4901" w:rsidRPr="00FC6504" w:rsidRDefault="006E4901" w:rsidP="002E347D">
            <w:pPr>
              <w:spacing w:line="276" w:lineRule="auto"/>
            </w:pPr>
          </w:p>
        </w:tc>
        <w:tc>
          <w:tcPr>
            <w:tcW w:w="655" w:type="pct"/>
            <w:tcBorders>
              <w:top w:val="double" w:sz="6" w:space="0" w:color="auto"/>
              <w:left w:val="nil"/>
              <w:bottom w:val="nil"/>
              <w:right w:val="nil"/>
            </w:tcBorders>
            <w:vAlign w:val="center"/>
          </w:tcPr>
          <w:p w14:paraId="2EFA3760" w14:textId="77777777" w:rsidR="006E4901" w:rsidRPr="00FC6504" w:rsidRDefault="006E4901" w:rsidP="002E347D">
            <w:pPr>
              <w:spacing w:line="276" w:lineRule="auto"/>
              <w:rPr>
                <w:b/>
              </w:rPr>
            </w:pPr>
            <w:r w:rsidRPr="00FC6504">
              <w:rPr>
                <w:b/>
              </w:rPr>
              <w:t>Όνομα:</w:t>
            </w:r>
          </w:p>
        </w:tc>
        <w:tc>
          <w:tcPr>
            <w:tcW w:w="1165" w:type="pct"/>
            <w:gridSpan w:val="4"/>
            <w:tcBorders>
              <w:top w:val="double" w:sz="6" w:space="0" w:color="auto"/>
              <w:left w:val="nil"/>
              <w:bottom w:val="single" w:sz="6" w:space="0" w:color="auto"/>
              <w:right w:val="double" w:sz="6" w:space="0" w:color="auto"/>
            </w:tcBorders>
            <w:vAlign w:val="center"/>
          </w:tcPr>
          <w:p w14:paraId="502B2C66" w14:textId="77777777" w:rsidR="006E4901" w:rsidRPr="00FC6504" w:rsidRDefault="006E4901" w:rsidP="002E347D">
            <w:pPr>
              <w:spacing w:line="276" w:lineRule="auto"/>
            </w:pPr>
          </w:p>
        </w:tc>
      </w:tr>
      <w:tr w:rsidR="006E4901" w:rsidRPr="00FC6504"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FC6504" w:rsidRDefault="006E4901" w:rsidP="002E347D">
            <w:pPr>
              <w:spacing w:line="276" w:lineRule="auto"/>
            </w:pPr>
          </w:p>
        </w:tc>
      </w:tr>
      <w:tr w:rsidR="006E4901" w:rsidRPr="00FC6504" w14:paraId="79146AC8" w14:textId="77777777" w:rsidTr="009C5151">
        <w:tc>
          <w:tcPr>
            <w:tcW w:w="895" w:type="pct"/>
            <w:gridSpan w:val="3"/>
            <w:tcBorders>
              <w:top w:val="nil"/>
              <w:left w:val="double" w:sz="6" w:space="0" w:color="auto"/>
              <w:bottom w:val="nil"/>
              <w:right w:val="nil"/>
            </w:tcBorders>
            <w:vAlign w:val="center"/>
          </w:tcPr>
          <w:p w14:paraId="08886363" w14:textId="77777777" w:rsidR="006E4901" w:rsidRPr="00FC6504" w:rsidRDefault="006E4901" w:rsidP="002E347D">
            <w:pPr>
              <w:spacing w:line="276" w:lineRule="auto"/>
              <w:rPr>
                <w:b/>
              </w:rPr>
            </w:pPr>
            <w:r w:rsidRPr="00FC6504">
              <w:rPr>
                <w:b/>
              </w:rPr>
              <w:t>Πατρώνυμο:</w:t>
            </w:r>
          </w:p>
        </w:tc>
        <w:tc>
          <w:tcPr>
            <w:tcW w:w="2285" w:type="pct"/>
            <w:gridSpan w:val="5"/>
            <w:tcBorders>
              <w:top w:val="nil"/>
              <w:left w:val="nil"/>
              <w:bottom w:val="single" w:sz="6" w:space="0" w:color="auto"/>
              <w:right w:val="nil"/>
            </w:tcBorders>
            <w:vAlign w:val="center"/>
          </w:tcPr>
          <w:p w14:paraId="7359768C" w14:textId="77777777" w:rsidR="006E4901" w:rsidRPr="00FC6504" w:rsidRDefault="006E4901" w:rsidP="002E347D">
            <w:pPr>
              <w:spacing w:line="276" w:lineRule="auto"/>
            </w:pPr>
          </w:p>
        </w:tc>
        <w:tc>
          <w:tcPr>
            <w:tcW w:w="917" w:type="pct"/>
            <w:gridSpan w:val="3"/>
            <w:vAlign w:val="center"/>
          </w:tcPr>
          <w:p w14:paraId="4A25D1CB" w14:textId="77777777" w:rsidR="006E4901" w:rsidRPr="00FC6504" w:rsidRDefault="006E4901" w:rsidP="002E347D">
            <w:pPr>
              <w:spacing w:line="276" w:lineRule="auto"/>
              <w:rPr>
                <w:b/>
              </w:rPr>
            </w:pPr>
            <w:r w:rsidRPr="00FC6504">
              <w:rPr>
                <w:b/>
              </w:rPr>
              <w:t>Μητρώνυμο:</w:t>
            </w:r>
          </w:p>
        </w:tc>
        <w:tc>
          <w:tcPr>
            <w:tcW w:w="903" w:type="pct"/>
            <w:gridSpan w:val="2"/>
            <w:tcBorders>
              <w:top w:val="nil"/>
              <w:left w:val="nil"/>
              <w:bottom w:val="single" w:sz="6" w:space="0" w:color="auto"/>
              <w:right w:val="double" w:sz="6" w:space="0" w:color="auto"/>
            </w:tcBorders>
            <w:vAlign w:val="center"/>
          </w:tcPr>
          <w:p w14:paraId="27EE392E" w14:textId="77777777" w:rsidR="006E4901" w:rsidRPr="00FC6504" w:rsidRDefault="006E4901" w:rsidP="002E347D">
            <w:pPr>
              <w:spacing w:line="276" w:lineRule="auto"/>
            </w:pPr>
          </w:p>
        </w:tc>
      </w:tr>
      <w:tr w:rsidR="006E4901" w:rsidRPr="00FC6504"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FC6504" w:rsidRDefault="006E4901" w:rsidP="002E347D">
            <w:pPr>
              <w:spacing w:line="276" w:lineRule="auto"/>
            </w:pPr>
          </w:p>
        </w:tc>
      </w:tr>
      <w:tr w:rsidR="006E4901" w:rsidRPr="00FC6504" w14:paraId="6E0265E0" w14:textId="77777777" w:rsidTr="009C5151">
        <w:tc>
          <w:tcPr>
            <w:tcW w:w="1032" w:type="pct"/>
            <w:gridSpan w:val="4"/>
            <w:tcBorders>
              <w:top w:val="nil"/>
              <w:left w:val="double" w:sz="6" w:space="0" w:color="auto"/>
              <w:bottom w:val="nil"/>
              <w:right w:val="nil"/>
            </w:tcBorders>
            <w:vAlign w:val="center"/>
          </w:tcPr>
          <w:p w14:paraId="0532DD81" w14:textId="77777777" w:rsidR="006E4901" w:rsidRPr="00FC6504" w:rsidRDefault="006E4901" w:rsidP="002E347D">
            <w:pPr>
              <w:spacing w:line="276" w:lineRule="auto"/>
              <w:rPr>
                <w:b/>
              </w:rPr>
            </w:pPr>
            <w:r w:rsidRPr="00FC6504">
              <w:rPr>
                <w:b/>
              </w:rPr>
              <w:t>Ημερομηνία Γέννησης:</w:t>
            </w:r>
          </w:p>
        </w:tc>
        <w:tc>
          <w:tcPr>
            <w:tcW w:w="2148" w:type="pct"/>
            <w:gridSpan w:val="4"/>
            <w:tcBorders>
              <w:top w:val="nil"/>
              <w:left w:val="nil"/>
              <w:bottom w:val="single" w:sz="6" w:space="0" w:color="auto"/>
              <w:right w:val="nil"/>
            </w:tcBorders>
            <w:vAlign w:val="center"/>
          </w:tcPr>
          <w:p w14:paraId="0B685B88" w14:textId="77777777" w:rsidR="006E4901" w:rsidRPr="00FC6504" w:rsidRDefault="006E4901" w:rsidP="002E347D">
            <w:pPr>
              <w:spacing w:line="276" w:lineRule="auto"/>
            </w:pPr>
            <w:r w:rsidRPr="00FC6504">
              <w:t>__ /__ / ____</w:t>
            </w:r>
          </w:p>
        </w:tc>
        <w:tc>
          <w:tcPr>
            <w:tcW w:w="1023" w:type="pct"/>
            <w:gridSpan w:val="4"/>
            <w:vAlign w:val="center"/>
          </w:tcPr>
          <w:p w14:paraId="3D8C36B1" w14:textId="77777777" w:rsidR="006E4901" w:rsidRPr="00FC6504" w:rsidRDefault="006E4901" w:rsidP="002E347D">
            <w:pPr>
              <w:spacing w:line="276" w:lineRule="auto"/>
              <w:rPr>
                <w:b/>
              </w:rPr>
            </w:pPr>
            <w:r w:rsidRPr="00FC6504">
              <w:rPr>
                <w:b/>
              </w:rPr>
              <w:t>Τόπος Γέννησης:</w:t>
            </w:r>
          </w:p>
        </w:tc>
        <w:tc>
          <w:tcPr>
            <w:tcW w:w="797" w:type="pct"/>
            <w:tcBorders>
              <w:top w:val="nil"/>
              <w:left w:val="nil"/>
              <w:bottom w:val="single" w:sz="6" w:space="0" w:color="auto"/>
              <w:right w:val="double" w:sz="6" w:space="0" w:color="auto"/>
            </w:tcBorders>
            <w:vAlign w:val="center"/>
          </w:tcPr>
          <w:p w14:paraId="471AE650" w14:textId="77777777" w:rsidR="006E4901" w:rsidRPr="00FC6504" w:rsidRDefault="006E4901" w:rsidP="002E347D">
            <w:pPr>
              <w:spacing w:line="276" w:lineRule="auto"/>
            </w:pPr>
          </w:p>
        </w:tc>
      </w:tr>
      <w:tr w:rsidR="006E4901" w:rsidRPr="00FC6504"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FC6504" w:rsidRDefault="006E4901" w:rsidP="002E347D">
            <w:pPr>
              <w:spacing w:line="276" w:lineRule="auto"/>
            </w:pPr>
          </w:p>
        </w:tc>
      </w:tr>
      <w:tr w:rsidR="006E4901" w:rsidRPr="00FC6504" w14:paraId="2E989FA2" w14:textId="77777777" w:rsidTr="009C5151">
        <w:tc>
          <w:tcPr>
            <w:tcW w:w="1261" w:type="pct"/>
            <w:gridSpan w:val="7"/>
            <w:tcBorders>
              <w:top w:val="nil"/>
              <w:left w:val="double" w:sz="6" w:space="0" w:color="auto"/>
              <w:bottom w:val="nil"/>
              <w:right w:val="nil"/>
            </w:tcBorders>
            <w:vAlign w:val="center"/>
          </w:tcPr>
          <w:p w14:paraId="04559EB3" w14:textId="77777777" w:rsidR="006E4901" w:rsidRPr="00FC6504" w:rsidRDefault="006E4901" w:rsidP="002E347D">
            <w:pPr>
              <w:spacing w:line="276" w:lineRule="auto"/>
              <w:rPr>
                <w:b/>
              </w:rPr>
            </w:pPr>
            <w:r w:rsidRPr="00FC6504">
              <w:rPr>
                <w:b/>
              </w:rPr>
              <w:t>Τηλέφωνο:</w:t>
            </w:r>
          </w:p>
        </w:tc>
        <w:tc>
          <w:tcPr>
            <w:tcW w:w="1919" w:type="pct"/>
            <w:tcBorders>
              <w:top w:val="nil"/>
              <w:left w:val="nil"/>
              <w:bottom w:val="single" w:sz="6" w:space="0" w:color="auto"/>
              <w:right w:val="nil"/>
            </w:tcBorders>
            <w:vAlign w:val="center"/>
          </w:tcPr>
          <w:p w14:paraId="63B5D9D8" w14:textId="77777777" w:rsidR="006E4901" w:rsidRPr="00FC6504" w:rsidRDefault="006E4901" w:rsidP="002E347D">
            <w:pPr>
              <w:spacing w:line="276" w:lineRule="auto"/>
            </w:pPr>
          </w:p>
        </w:tc>
        <w:tc>
          <w:tcPr>
            <w:tcW w:w="864" w:type="pct"/>
            <w:gridSpan w:val="2"/>
            <w:vAlign w:val="center"/>
          </w:tcPr>
          <w:p w14:paraId="527322BD" w14:textId="77777777" w:rsidR="006E4901" w:rsidRPr="00FC6504" w:rsidRDefault="006E4901" w:rsidP="002E347D">
            <w:pPr>
              <w:spacing w:line="276" w:lineRule="auto"/>
              <w:rPr>
                <w:b/>
              </w:rPr>
            </w:pPr>
            <w:r w:rsidRPr="00FC6504">
              <w:rPr>
                <w:b/>
              </w:rPr>
              <w:t>E-mail:</w:t>
            </w:r>
          </w:p>
        </w:tc>
        <w:tc>
          <w:tcPr>
            <w:tcW w:w="956" w:type="pct"/>
            <w:gridSpan w:val="3"/>
            <w:tcBorders>
              <w:top w:val="nil"/>
              <w:left w:val="nil"/>
              <w:bottom w:val="single" w:sz="6" w:space="0" w:color="auto"/>
              <w:right w:val="double" w:sz="6" w:space="0" w:color="auto"/>
            </w:tcBorders>
            <w:vAlign w:val="center"/>
          </w:tcPr>
          <w:p w14:paraId="26087C63" w14:textId="77777777" w:rsidR="006E4901" w:rsidRPr="00FC6504" w:rsidRDefault="006E4901" w:rsidP="002E347D">
            <w:pPr>
              <w:spacing w:line="276" w:lineRule="auto"/>
            </w:pPr>
          </w:p>
        </w:tc>
      </w:tr>
      <w:tr w:rsidR="006E4901" w:rsidRPr="00FC6504" w14:paraId="487ED5E5" w14:textId="77777777" w:rsidTr="009C5151">
        <w:tc>
          <w:tcPr>
            <w:tcW w:w="1261" w:type="pct"/>
            <w:gridSpan w:val="7"/>
            <w:tcBorders>
              <w:top w:val="nil"/>
              <w:left w:val="double" w:sz="6" w:space="0" w:color="auto"/>
              <w:bottom w:val="nil"/>
              <w:right w:val="nil"/>
            </w:tcBorders>
            <w:vAlign w:val="center"/>
          </w:tcPr>
          <w:p w14:paraId="3030D023" w14:textId="77777777" w:rsidR="006E4901" w:rsidRPr="00FC6504" w:rsidRDefault="006E4901" w:rsidP="002E347D">
            <w:pPr>
              <w:spacing w:line="276" w:lineRule="auto"/>
              <w:rPr>
                <w:b/>
              </w:rPr>
            </w:pPr>
            <w:r w:rsidRPr="00FC6504">
              <w:rPr>
                <w:b/>
              </w:rPr>
              <w:t>Fax:</w:t>
            </w:r>
          </w:p>
        </w:tc>
        <w:tc>
          <w:tcPr>
            <w:tcW w:w="1919" w:type="pct"/>
            <w:tcBorders>
              <w:top w:val="nil"/>
              <w:left w:val="nil"/>
              <w:bottom w:val="single" w:sz="6" w:space="0" w:color="auto"/>
              <w:right w:val="nil"/>
            </w:tcBorders>
            <w:vAlign w:val="center"/>
          </w:tcPr>
          <w:p w14:paraId="5BAD90BA" w14:textId="77777777" w:rsidR="006E4901" w:rsidRPr="00FC6504" w:rsidRDefault="006E4901" w:rsidP="002E347D">
            <w:pPr>
              <w:spacing w:line="276" w:lineRule="auto"/>
            </w:pPr>
          </w:p>
        </w:tc>
        <w:tc>
          <w:tcPr>
            <w:tcW w:w="864" w:type="pct"/>
            <w:gridSpan w:val="2"/>
            <w:vAlign w:val="center"/>
          </w:tcPr>
          <w:p w14:paraId="2C960A63" w14:textId="77777777" w:rsidR="006E4901" w:rsidRPr="00FC6504" w:rsidRDefault="006E4901" w:rsidP="002E347D">
            <w:pPr>
              <w:spacing w:line="276" w:lineRule="auto"/>
              <w:rPr>
                <w:b/>
              </w:rPr>
            </w:pPr>
          </w:p>
        </w:tc>
        <w:tc>
          <w:tcPr>
            <w:tcW w:w="956" w:type="pct"/>
            <w:gridSpan w:val="3"/>
            <w:tcBorders>
              <w:top w:val="single" w:sz="6" w:space="0" w:color="auto"/>
              <w:left w:val="nil"/>
              <w:bottom w:val="nil"/>
              <w:right w:val="double" w:sz="6" w:space="0" w:color="auto"/>
            </w:tcBorders>
            <w:vAlign w:val="center"/>
          </w:tcPr>
          <w:p w14:paraId="13193123" w14:textId="77777777" w:rsidR="006E4901" w:rsidRPr="00FC6504" w:rsidRDefault="006E4901" w:rsidP="002E347D">
            <w:pPr>
              <w:spacing w:line="276" w:lineRule="auto"/>
            </w:pPr>
          </w:p>
        </w:tc>
      </w:tr>
      <w:tr w:rsidR="006E4901" w:rsidRPr="00FC6504" w14:paraId="247501E4" w14:textId="77777777" w:rsidTr="009C5151">
        <w:tc>
          <w:tcPr>
            <w:tcW w:w="1103" w:type="pct"/>
            <w:gridSpan w:val="5"/>
            <w:tcBorders>
              <w:top w:val="nil"/>
              <w:left w:val="double" w:sz="6" w:space="0" w:color="auto"/>
              <w:bottom w:val="nil"/>
              <w:right w:val="nil"/>
            </w:tcBorders>
            <w:vAlign w:val="center"/>
          </w:tcPr>
          <w:p w14:paraId="44E08549" w14:textId="77777777" w:rsidR="006E4901" w:rsidRPr="00FC6504" w:rsidRDefault="006E4901" w:rsidP="002E347D">
            <w:pPr>
              <w:spacing w:line="276" w:lineRule="auto"/>
            </w:pPr>
          </w:p>
        </w:tc>
        <w:tc>
          <w:tcPr>
            <w:tcW w:w="2077" w:type="pct"/>
            <w:gridSpan w:val="3"/>
            <w:vAlign w:val="center"/>
          </w:tcPr>
          <w:p w14:paraId="74662C37" w14:textId="77777777" w:rsidR="006E4901" w:rsidRPr="00FC6504" w:rsidRDefault="006E4901" w:rsidP="002E347D">
            <w:pPr>
              <w:spacing w:line="276" w:lineRule="auto"/>
            </w:pPr>
          </w:p>
        </w:tc>
        <w:tc>
          <w:tcPr>
            <w:tcW w:w="1023" w:type="pct"/>
            <w:gridSpan w:val="4"/>
            <w:vAlign w:val="center"/>
          </w:tcPr>
          <w:p w14:paraId="0EBB2D00" w14:textId="77777777" w:rsidR="006E4901" w:rsidRPr="00FC6504" w:rsidRDefault="006E4901" w:rsidP="002E347D">
            <w:pPr>
              <w:spacing w:line="276" w:lineRule="auto"/>
            </w:pPr>
          </w:p>
        </w:tc>
        <w:tc>
          <w:tcPr>
            <w:tcW w:w="797" w:type="pct"/>
            <w:tcBorders>
              <w:top w:val="nil"/>
              <w:left w:val="nil"/>
              <w:bottom w:val="nil"/>
              <w:right w:val="double" w:sz="6" w:space="0" w:color="auto"/>
            </w:tcBorders>
            <w:vAlign w:val="center"/>
          </w:tcPr>
          <w:p w14:paraId="3DBA0595" w14:textId="77777777" w:rsidR="006E4901" w:rsidRPr="00FC6504" w:rsidRDefault="006E4901" w:rsidP="002E347D">
            <w:pPr>
              <w:spacing w:line="276" w:lineRule="auto"/>
            </w:pPr>
          </w:p>
        </w:tc>
      </w:tr>
      <w:tr w:rsidR="006E4901" w:rsidRPr="00FC6504" w14:paraId="550E51F3" w14:textId="77777777" w:rsidTr="009C5151">
        <w:tc>
          <w:tcPr>
            <w:tcW w:w="1182" w:type="pct"/>
            <w:gridSpan w:val="6"/>
            <w:tcBorders>
              <w:top w:val="nil"/>
              <w:left w:val="double" w:sz="6" w:space="0" w:color="auto"/>
              <w:bottom w:val="nil"/>
              <w:right w:val="nil"/>
            </w:tcBorders>
            <w:vAlign w:val="center"/>
          </w:tcPr>
          <w:p w14:paraId="37D65CB9" w14:textId="77777777" w:rsidR="006E4901" w:rsidRPr="00FC6504" w:rsidRDefault="006E4901" w:rsidP="002E347D">
            <w:pPr>
              <w:spacing w:line="276" w:lineRule="auto"/>
              <w:rPr>
                <w:b/>
              </w:rPr>
            </w:pPr>
            <w:r w:rsidRPr="00FC6504">
              <w:rPr>
                <w:b/>
              </w:rPr>
              <w:t>Διεύθυνση Κατοικίας:</w:t>
            </w:r>
          </w:p>
        </w:tc>
        <w:tc>
          <w:tcPr>
            <w:tcW w:w="1998" w:type="pct"/>
            <w:gridSpan w:val="2"/>
            <w:tcBorders>
              <w:top w:val="nil"/>
              <w:left w:val="nil"/>
              <w:bottom w:val="single" w:sz="6" w:space="0" w:color="auto"/>
              <w:right w:val="nil"/>
            </w:tcBorders>
            <w:vAlign w:val="center"/>
          </w:tcPr>
          <w:p w14:paraId="35AFF754" w14:textId="77777777" w:rsidR="006E4901" w:rsidRPr="00FC6504" w:rsidRDefault="006E4901" w:rsidP="002E347D">
            <w:pPr>
              <w:spacing w:line="276" w:lineRule="auto"/>
            </w:pPr>
          </w:p>
        </w:tc>
        <w:tc>
          <w:tcPr>
            <w:tcW w:w="1023" w:type="pct"/>
            <w:gridSpan w:val="4"/>
            <w:tcBorders>
              <w:top w:val="nil"/>
              <w:left w:val="nil"/>
              <w:bottom w:val="single" w:sz="6" w:space="0" w:color="auto"/>
              <w:right w:val="nil"/>
            </w:tcBorders>
            <w:vAlign w:val="center"/>
          </w:tcPr>
          <w:p w14:paraId="3AB02E5A" w14:textId="77777777" w:rsidR="006E4901" w:rsidRPr="00FC6504" w:rsidRDefault="006E4901" w:rsidP="002E347D">
            <w:pPr>
              <w:spacing w:line="276" w:lineRule="auto"/>
            </w:pPr>
          </w:p>
        </w:tc>
        <w:tc>
          <w:tcPr>
            <w:tcW w:w="797" w:type="pct"/>
            <w:tcBorders>
              <w:top w:val="nil"/>
              <w:left w:val="nil"/>
              <w:bottom w:val="single" w:sz="6" w:space="0" w:color="auto"/>
              <w:right w:val="double" w:sz="6" w:space="0" w:color="auto"/>
            </w:tcBorders>
            <w:vAlign w:val="center"/>
          </w:tcPr>
          <w:p w14:paraId="13EF0E8F" w14:textId="77777777" w:rsidR="006E4901" w:rsidRPr="00FC6504" w:rsidRDefault="006E4901" w:rsidP="002E347D">
            <w:pPr>
              <w:spacing w:line="276" w:lineRule="auto"/>
            </w:pPr>
          </w:p>
        </w:tc>
      </w:tr>
      <w:tr w:rsidR="006E4901" w:rsidRPr="00FC6504" w14:paraId="02B7D5E0" w14:textId="77777777" w:rsidTr="009C5151">
        <w:tc>
          <w:tcPr>
            <w:tcW w:w="1182" w:type="pct"/>
            <w:gridSpan w:val="6"/>
            <w:tcBorders>
              <w:top w:val="nil"/>
              <w:left w:val="double" w:sz="6" w:space="0" w:color="auto"/>
              <w:bottom w:val="nil"/>
              <w:right w:val="nil"/>
            </w:tcBorders>
            <w:vAlign w:val="center"/>
          </w:tcPr>
          <w:p w14:paraId="216AB47E" w14:textId="77777777" w:rsidR="006E4901" w:rsidRPr="00FC6504" w:rsidRDefault="006E4901" w:rsidP="002E347D">
            <w:pPr>
              <w:spacing w:line="276" w:lineRule="auto"/>
            </w:pPr>
          </w:p>
        </w:tc>
        <w:tc>
          <w:tcPr>
            <w:tcW w:w="1998" w:type="pct"/>
            <w:gridSpan w:val="2"/>
            <w:tcBorders>
              <w:top w:val="nil"/>
              <w:left w:val="nil"/>
              <w:bottom w:val="single" w:sz="6" w:space="0" w:color="auto"/>
              <w:right w:val="nil"/>
            </w:tcBorders>
            <w:vAlign w:val="center"/>
          </w:tcPr>
          <w:p w14:paraId="159AF7C1" w14:textId="77777777" w:rsidR="006E4901" w:rsidRPr="00FC6504" w:rsidRDefault="006E4901" w:rsidP="002E347D">
            <w:pPr>
              <w:spacing w:line="276" w:lineRule="auto"/>
            </w:pPr>
          </w:p>
        </w:tc>
        <w:tc>
          <w:tcPr>
            <w:tcW w:w="1023" w:type="pct"/>
            <w:gridSpan w:val="4"/>
            <w:tcBorders>
              <w:top w:val="nil"/>
              <w:left w:val="nil"/>
              <w:bottom w:val="single" w:sz="6" w:space="0" w:color="auto"/>
              <w:right w:val="nil"/>
            </w:tcBorders>
            <w:vAlign w:val="center"/>
          </w:tcPr>
          <w:p w14:paraId="751F6081" w14:textId="77777777" w:rsidR="006E4901" w:rsidRPr="00FC6504" w:rsidRDefault="006E4901" w:rsidP="002E347D">
            <w:pPr>
              <w:spacing w:line="276" w:lineRule="auto"/>
            </w:pPr>
          </w:p>
        </w:tc>
        <w:tc>
          <w:tcPr>
            <w:tcW w:w="797" w:type="pct"/>
            <w:tcBorders>
              <w:top w:val="nil"/>
              <w:left w:val="nil"/>
              <w:bottom w:val="single" w:sz="6" w:space="0" w:color="auto"/>
              <w:right w:val="double" w:sz="6" w:space="0" w:color="auto"/>
            </w:tcBorders>
            <w:vAlign w:val="center"/>
          </w:tcPr>
          <w:p w14:paraId="4FC63A4F" w14:textId="77777777" w:rsidR="006E4901" w:rsidRPr="00FC6504" w:rsidRDefault="006E4901" w:rsidP="002E347D">
            <w:pPr>
              <w:spacing w:line="276" w:lineRule="auto"/>
            </w:pPr>
          </w:p>
        </w:tc>
      </w:tr>
      <w:tr w:rsidR="006E4901" w:rsidRPr="00FC6504" w14:paraId="4DA4D10F" w14:textId="77777777" w:rsidTr="009C5151">
        <w:tc>
          <w:tcPr>
            <w:tcW w:w="1103" w:type="pct"/>
            <w:gridSpan w:val="5"/>
            <w:tcBorders>
              <w:top w:val="nil"/>
              <w:left w:val="double" w:sz="6" w:space="0" w:color="auto"/>
              <w:bottom w:val="double" w:sz="6" w:space="0" w:color="auto"/>
              <w:right w:val="nil"/>
            </w:tcBorders>
            <w:vAlign w:val="center"/>
          </w:tcPr>
          <w:p w14:paraId="61949870" w14:textId="77777777" w:rsidR="006E4901" w:rsidRPr="00FC6504" w:rsidRDefault="006E4901" w:rsidP="002E347D">
            <w:pPr>
              <w:spacing w:line="276" w:lineRule="auto"/>
            </w:pPr>
          </w:p>
        </w:tc>
        <w:tc>
          <w:tcPr>
            <w:tcW w:w="2077" w:type="pct"/>
            <w:gridSpan w:val="3"/>
            <w:tcBorders>
              <w:top w:val="nil"/>
              <w:left w:val="nil"/>
              <w:bottom w:val="double" w:sz="6" w:space="0" w:color="auto"/>
              <w:right w:val="nil"/>
            </w:tcBorders>
            <w:vAlign w:val="center"/>
          </w:tcPr>
          <w:p w14:paraId="1CA8E505" w14:textId="77777777" w:rsidR="006E4901" w:rsidRPr="00FC6504" w:rsidRDefault="006E4901" w:rsidP="002E347D">
            <w:pPr>
              <w:spacing w:line="276" w:lineRule="auto"/>
            </w:pPr>
          </w:p>
        </w:tc>
        <w:tc>
          <w:tcPr>
            <w:tcW w:w="1023" w:type="pct"/>
            <w:gridSpan w:val="4"/>
            <w:tcBorders>
              <w:top w:val="nil"/>
              <w:left w:val="nil"/>
              <w:bottom w:val="double" w:sz="6" w:space="0" w:color="auto"/>
              <w:right w:val="nil"/>
            </w:tcBorders>
            <w:vAlign w:val="center"/>
          </w:tcPr>
          <w:p w14:paraId="1666C39D" w14:textId="77777777" w:rsidR="006E4901" w:rsidRPr="00FC6504" w:rsidRDefault="006E4901" w:rsidP="002E347D">
            <w:pPr>
              <w:spacing w:line="276" w:lineRule="auto"/>
            </w:pPr>
          </w:p>
        </w:tc>
        <w:tc>
          <w:tcPr>
            <w:tcW w:w="797" w:type="pct"/>
            <w:tcBorders>
              <w:top w:val="nil"/>
              <w:left w:val="nil"/>
              <w:bottom w:val="double" w:sz="6" w:space="0" w:color="auto"/>
              <w:right w:val="double" w:sz="6" w:space="0" w:color="auto"/>
            </w:tcBorders>
            <w:vAlign w:val="center"/>
          </w:tcPr>
          <w:p w14:paraId="7F6B2CDB" w14:textId="77777777" w:rsidR="006E4901" w:rsidRPr="00FC6504" w:rsidRDefault="006E4901" w:rsidP="002E347D">
            <w:pPr>
              <w:spacing w:line="276" w:lineRule="auto"/>
            </w:pPr>
          </w:p>
        </w:tc>
      </w:tr>
      <w:tr w:rsidR="006E4901" w:rsidRPr="00FC6504" w14:paraId="3FBD250A" w14:textId="77777777" w:rsidTr="008B4966">
        <w:tc>
          <w:tcPr>
            <w:tcW w:w="5000" w:type="pct"/>
            <w:gridSpan w:val="13"/>
          </w:tcPr>
          <w:p w14:paraId="46F4FDE5" w14:textId="77777777" w:rsidR="006E4901" w:rsidRPr="00FC6504" w:rsidRDefault="006E4901" w:rsidP="002E347D">
            <w:pPr>
              <w:spacing w:line="276" w:lineRule="auto"/>
            </w:pPr>
          </w:p>
        </w:tc>
      </w:tr>
      <w:tr w:rsidR="006E4901" w:rsidRPr="00FC6504" w14:paraId="1BC7FDC9" w14:textId="77777777" w:rsidTr="009C5151">
        <w:tc>
          <w:tcPr>
            <w:tcW w:w="1032"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FC6504" w:rsidRDefault="006E4901" w:rsidP="002E347D">
            <w:pPr>
              <w:spacing w:line="276" w:lineRule="auto"/>
              <w:rPr>
                <w:b/>
              </w:rPr>
            </w:pPr>
            <w:r w:rsidRPr="00FC6504">
              <w:rPr>
                <w:b/>
              </w:rPr>
              <w:t>ΕΚΠΑΙΔΕΥΣΗ</w:t>
            </w:r>
          </w:p>
        </w:tc>
        <w:tc>
          <w:tcPr>
            <w:tcW w:w="3968" w:type="pct"/>
            <w:gridSpan w:val="9"/>
          </w:tcPr>
          <w:p w14:paraId="5B7B1456" w14:textId="77777777" w:rsidR="006E4901" w:rsidRPr="00FC6504" w:rsidRDefault="006E4901" w:rsidP="002E347D">
            <w:pPr>
              <w:spacing w:line="276" w:lineRule="auto"/>
            </w:pPr>
          </w:p>
        </w:tc>
      </w:tr>
      <w:tr w:rsidR="006E4901" w:rsidRPr="00FC6504" w14:paraId="1602E1A4" w14:textId="77777777" w:rsidTr="009C5151">
        <w:tc>
          <w:tcPr>
            <w:tcW w:w="1261" w:type="pct"/>
            <w:gridSpan w:val="7"/>
            <w:tcBorders>
              <w:top w:val="double" w:sz="6" w:space="0" w:color="auto"/>
              <w:left w:val="double" w:sz="6" w:space="0" w:color="auto"/>
              <w:bottom w:val="nil"/>
              <w:right w:val="single" w:sz="6" w:space="0" w:color="auto"/>
            </w:tcBorders>
            <w:vAlign w:val="center"/>
          </w:tcPr>
          <w:p w14:paraId="625FD9FD" w14:textId="77777777" w:rsidR="006E4901" w:rsidRPr="00FC6504" w:rsidRDefault="006E4901" w:rsidP="00ED34B6">
            <w:pPr>
              <w:spacing w:line="276" w:lineRule="auto"/>
              <w:rPr>
                <w:b/>
              </w:rPr>
            </w:pPr>
            <w:r w:rsidRPr="00FC6504">
              <w:rPr>
                <w:b/>
              </w:rPr>
              <w:t>Όνομα Ιδρύματος</w:t>
            </w:r>
          </w:p>
        </w:tc>
        <w:tc>
          <w:tcPr>
            <w:tcW w:w="1919" w:type="pct"/>
            <w:tcBorders>
              <w:top w:val="double" w:sz="6" w:space="0" w:color="auto"/>
              <w:left w:val="nil"/>
              <w:bottom w:val="nil"/>
              <w:right w:val="single" w:sz="6" w:space="0" w:color="auto"/>
            </w:tcBorders>
            <w:vAlign w:val="center"/>
          </w:tcPr>
          <w:p w14:paraId="123AB42D" w14:textId="77777777" w:rsidR="006E4901" w:rsidRPr="00FC6504" w:rsidRDefault="006E4901" w:rsidP="00ED34B6">
            <w:pPr>
              <w:spacing w:line="276" w:lineRule="auto"/>
              <w:rPr>
                <w:b/>
              </w:rPr>
            </w:pPr>
            <w:r w:rsidRPr="00FC6504">
              <w:rPr>
                <w:b/>
              </w:rPr>
              <w:t>Τίτλος Πτυχίου</w:t>
            </w:r>
          </w:p>
        </w:tc>
        <w:tc>
          <w:tcPr>
            <w:tcW w:w="1023" w:type="pct"/>
            <w:gridSpan w:val="4"/>
            <w:tcBorders>
              <w:top w:val="double" w:sz="6" w:space="0" w:color="auto"/>
              <w:left w:val="nil"/>
              <w:bottom w:val="nil"/>
              <w:right w:val="single" w:sz="6" w:space="0" w:color="auto"/>
            </w:tcBorders>
            <w:vAlign w:val="center"/>
          </w:tcPr>
          <w:p w14:paraId="711EE016" w14:textId="77777777" w:rsidR="006E4901" w:rsidRPr="00FC6504" w:rsidRDefault="006E4901" w:rsidP="00ED34B6">
            <w:pPr>
              <w:spacing w:line="276" w:lineRule="auto"/>
              <w:rPr>
                <w:b/>
              </w:rPr>
            </w:pPr>
            <w:r w:rsidRPr="00FC6504">
              <w:rPr>
                <w:b/>
              </w:rPr>
              <w:t>Ειδικότητα</w:t>
            </w:r>
          </w:p>
        </w:tc>
        <w:tc>
          <w:tcPr>
            <w:tcW w:w="797" w:type="pct"/>
            <w:tcBorders>
              <w:top w:val="double" w:sz="6" w:space="0" w:color="auto"/>
              <w:left w:val="nil"/>
              <w:bottom w:val="nil"/>
              <w:right w:val="double" w:sz="6" w:space="0" w:color="auto"/>
            </w:tcBorders>
            <w:vAlign w:val="center"/>
          </w:tcPr>
          <w:p w14:paraId="48879F9B" w14:textId="77777777" w:rsidR="006E4901" w:rsidRPr="00FC6504" w:rsidRDefault="006E4901" w:rsidP="00ED34B6">
            <w:pPr>
              <w:spacing w:line="276" w:lineRule="auto"/>
              <w:rPr>
                <w:b/>
              </w:rPr>
            </w:pPr>
            <w:r w:rsidRPr="00FC6504">
              <w:rPr>
                <w:b/>
              </w:rPr>
              <w:t>Ημερομηνία Απόκτησης Πτυχίου</w:t>
            </w:r>
          </w:p>
        </w:tc>
      </w:tr>
      <w:tr w:rsidR="006E4901" w:rsidRPr="00FC6504" w14:paraId="7F000094" w14:textId="77777777" w:rsidTr="009C5151">
        <w:tc>
          <w:tcPr>
            <w:tcW w:w="1261"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FC6504" w:rsidRDefault="006E4901" w:rsidP="002E347D">
            <w:pPr>
              <w:spacing w:line="276" w:lineRule="auto"/>
            </w:pPr>
          </w:p>
          <w:p w14:paraId="48C27067" w14:textId="77777777" w:rsidR="006E4901" w:rsidRPr="00FC6504" w:rsidRDefault="006E4901" w:rsidP="002E347D">
            <w:pPr>
              <w:spacing w:line="276" w:lineRule="auto"/>
            </w:pPr>
          </w:p>
        </w:tc>
        <w:tc>
          <w:tcPr>
            <w:tcW w:w="1919" w:type="pct"/>
            <w:tcBorders>
              <w:top w:val="double" w:sz="6" w:space="0" w:color="auto"/>
              <w:left w:val="nil"/>
              <w:bottom w:val="single" w:sz="6" w:space="0" w:color="auto"/>
              <w:right w:val="single" w:sz="6" w:space="0" w:color="auto"/>
            </w:tcBorders>
          </w:tcPr>
          <w:p w14:paraId="665EFBBA" w14:textId="77777777" w:rsidR="006E4901" w:rsidRPr="00FC6504" w:rsidRDefault="006E4901" w:rsidP="002E347D">
            <w:pPr>
              <w:spacing w:line="276" w:lineRule="auto"/>
            </w:pPr>
          </w:p>
        </w:tc>
        <w:tc>
          <w:tcPr>
            <w:tcW w:w="1023" w:type="pct"/>
            <w:gridSpan w:val="4"/>
            <w:tcBorders>
              <w:top w:val="double" w:sz="6" w:space="0" w:color="auto"/>
              <w:left w:val="nil"/>
              <w:bottom w:val="single" w:sz="6" w:space="0" w:color="auto"/>
              <w:right w:val="single" w:sz="6" w:space="0" w:color="auto"/>
            </w:tcBorders>
          </w:tcPr>
          <w:p w14:paraId="64EC0661" w14:textId="77777777" w:rsidR="006E4901" w:rsidRPr="00FC6504" w:rsidRDefault="006E4901" w:rsidP="002E347D">
            <w:pPr>
              <w:spacing w:line="276" w:lineRule="auto"/>
            </w:pPr>
          </w:p>
        </w:tc>
        <w:tc>
          <w:tcPr>
            <w:tcW w:w="797" w:type="pct"/>
            <w:tcBorders>
              <w:top w:val="double" w:sz="6" w:space="0" w:color="auto"/>
              <w:left w:val="nil"/>
              <w:bottom w:val="single" w:sz="6" w:space="0" w:color="auto"/>
              <w:right w:val="double" w:sz="6" w:space="0" w:color="auto"/>
            </w:tcBorders>
          </w:tcPr>
          <w:p w14:paraId="4DBDA216" w14:textId="77777777" w:rsidR="006E4901" w:rsidRPr="00FC6504" w:rsidRDefault="006E4901" w:rsidP="002E347D">
            <w:pPr>
              <w:spacing w:line="276" w:lineRule="auto"/>
            </w:pPr>
          </w:p>
        </w:tc>
      </w:tr>
      <w:tr w:rsidR="006E4901" w:rsidRPr="00FC6504" w14:paraId="07289598" w14:textId="77777777" w:rsidTr="009C5151">
        <w:tc>
          <w:tcPr>
            <w:tcW w:w="1261" w:type="pct"/>
            <w:gridSpan w:val="7"/>
            <w:tcBorders>
              <w:top w:val="nil"/>
              <w:left w:val="double" w:sz="6" w:space="0" w:color="auto"/>
              <w:bottom w:val="nil"/>
              <w:right w:val="single" w:sz="6" w:space="0" w:color="auto"/>
            </w:tcBorders>
          </w:tcPr>
          <w:p w14:paraId="3E231EC2" w14:textId="77777777" w:rsidR="006E4901" w:rsidRPr="00FC6504" w:rsidRDefault="006E4901" w:rsidP="002E347D">
            <w:pPr>
              <w:spacing w:line="276" w:lineRule="auto"/>
            </w:pPr>
          </w:p>
          <w:p w14:paraId="645FCF04" w14:textId="77777777" w:rsidR="006E4901" w:rsidRPr="00FC6504" w:rsidRDefault="006E4901" w:rsidP="002E347D">
            <w:pPr>
              <w:spacing w:line="276" w:lineRule="auto"/>
            </w:pPr>
          </w:p>
        </w:tc>
        <w:tc>
          <w:tcPr>
            <w:tcW w:w="1919" w:type="pct"/>
            <w:tcBorders>
              <w:top w:val="nil"/>
              <w:left w:val="nil"/>
              <w:bottom w:val="nil"/>
              <w:right w:val="single" w:sz="6" w:space="0" w:color="auto"/>
            </w:tcBorders>
          </w:tcPr>
          <w:p w14:paraId="4A95C4CA" w14:textId="77777777" w:rsidR="006E4901" w:rsidRPr="00FC6504" w:rsidRDefault="006E4901" w:rsidP="002E347D">
            <w:pPr>
              <w:spacing w:line="276" w:lineRule="auto"/>
            </w:pPr>
          </w:p>
        </w:tc>
        <w:tc>
          <w:tcPr>
            <w:tcW w:w="1023" w:type="pct"/>
            <w:gridSpan w:val="4"/>
            <w:tcBorders>
              <w:top w:val="nil"/>
              <w:left w:val="nil"/>
              <w:bottom w:val="nil"/>
              <w:right w:val="single" w:sz="6" w:space="0" w:color="auto"/>
            </w:tcBorders>
          </w:tcPr>
          <w:p w14:paraId="6EAB4848" w14:textId="77777777" w:rsidR="006E4901" w:rsidRPr="00FC6504" w:rsidRDefault="006E4901" w:rsidP="002E347D">
            <w:pPr>
              <w:spacing w:line="276" w:lineRule="auto"/>
            </w:pPr>
          </w:p>
        </w:tc>
        <w:tc>
          <w:tcPr>
            <w:tcW w:w="797" w:type="pct"/>
            <w:tcBorders>
              <w:top w:val="nil"/>
              <w:left w:val="nil"/>
              <w:bottom w:val="nil"/>
              <w:right w:val="double" w:sz="6" w:space="0" w:color="auto"/>
            </w:tcBorders>
          </w:tcPr>
          <w:p w14:paraId="3C00D643" w14:textId="77777777" w:rsidR="006E4901" w:rsidRPr="00FC6504" w:rsidRDefault="006E4901" w:rsidP="002E347D">
            <w:pPr>
              <w:spacing w:line="276" w:lineRule="auto"/>
            </w:pPr>
          </w:p>
        </w:tc>
      </w:tr>
      <w:tr w:rsidR="006E4901" w:rsidRPr="00FC6504" w14:paraId="51DD10AC" w14:textId="77777777" w:rsidTr="009C515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112"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59859880" w:rsidR="006E4901" w:rsidRPr="00FC6504" w:rsidRDefault="006E4901" w:rsidP="00ED34B6">
            <w:pPr>
              <w:spacing w:after="0" w:line="276" w:lineRule="auto"/>
              <w:rPr>
                <w:b/>
                <w:lang w:val="el-GR"/>
              </w:rPr>
            </w:pPr>
            <w:r w:rsidRPr="00FC6504">
              <w:rPr>
                <w:b/>
                <w:lang w:val="el-GR"/>
              </w:rPr>
              <w:t>ΚΑΤΗΓΟΡΙΑ ΣΤΕΛΕΧΟΥΣ</w:t>
            </w:r>
          </w:p>
          <w:p w14:paraId="2E76C552" w14:textId="77777777" w:rsidR="006E4901" w:rsidRPr="00FC6504" w:rsidRDefault="006E4901" w:rsidP="00ED34B6">
            <w:pPr>
              <w:spacing w:after="0" w:line="276" w:lineRule="auto"/>
              <w:rPr>
                <w:lang w:val="el-GR"/>
              </w:rPr>
            </w:pPr>
            <w:r w:rsidRPr="00FC6504">
              <w:rPr>
                <w:lang w:val="el-GR"/>
              </w:rPr>
              <w:t>(στο προτεινόμενο, από τον υποψήφιο Οικονομικό Φορέα, σχήμα διοίκησης Έργου)</w:t>
            </w:r>
          </w:p>
        </w:tc>
        <w:tc>
          <w:tcPr>
            <w:tcW w:w="1820"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FC6504" w:rsidRDefault="006E4901" w:rsidP="002E347D">
            <w:pPr>
              <w:spacing w:line="276" w:lineRule="auto"/>
              <w:rPr>
                <w:lang w:val="el-GR"/>
              </w:rPr>
            </w:pPr>
          </w:p>
        </w:tc>
      </w:tr>
    </w:tbl>
    <w:p w14:paraId="28D570B3" w14:textId="77777777" w:rsidR="006E4901" w:rsidRPr="00FC6504" w:rsidRDefault="006E4901" w:rsidP="002E347D">
      <w:pPr>
        <w:rPr>
          <w:i/>
          <w:color w:val="5B9BD5"/>
          <w:lang w:val="el-GR"/>
        </w:rPr>
        <w:sectPr w:rsidR="006E4901" w:rsidRPr="00FC6504" w:rsidSect="00DF02B0">
          <w:pgSz w:w="11906" w:h="16838"/>
          <w:pgMar w:top="1134" w:right="1134" w:bottom="1134" w:left="1134" w:header="720" w:footer="709" w:gutter="0"/>
          <w:cols w:space="720"/>
          <w:titlePg/>
          <w:docGrid w:linePitch="360"/>
        </w:sectPr>
      </w:pPr>
    </w:p>
    <w:p w14:paraId="0DA41680" w14:textId="77777777" w:rsidR="006E4901" w:rsidRPr="00FC6504" w:rsidRDefault="006E4901" w:rsidP="002E347D">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FC6504" w14:paraId="73CA9C4D" w14:textId="77777777" w:rsidTr="008B4966">
        <w:trPr>
          <w:trHeight w:val="567"/>
        </w:trPr>
        <w:tc>
          <w:tcPr>
            <w:tcW w:w="5000" w:type="pct"/>
            <w:shd w:val="pct10" w:color="auto" w:fill="auto"/>
            <w:vAlign w:val="center"/>
          </w:tcPr>
          <w:p w14:paraId="6AFFD63C" w14:textId="77777777" w:rsidR="006E4901" w:rsidRPr="00FC6504" w:rsidRDefault="006E4901" w:rsidP="00ED34B6">
            <w:pPr>
              <w:spacing w:line="276" w:lineRule="auto"/>
            </w:pPr>
            <w:r w:rsidRPr="00FC6504">
              <w:rPr>
                <w:b/>
              </w:rPr>
              <w:t>ΕΠΑΓΓΕΛΜΑΤΙΚΗ ΕΜΠΕΙΡΙΑ</w:t>
            </w:r>
          </w:p>
        </w:tc>
      </w:tr>
    </w:tbl>
    <w:p w14:paraId="3EDB3461" w14:textId="77777777" w:rsidR="006E4901" w:rsidRPr="00FC6504" w:rsidRDefault="006E4901" w:rsidP="002E347D">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FC6504" w14:paraId="63466DEE" w14:textId="77777777" w:rsidTr="008B4966">
        <w:trPr>
          <w:cantSplit/>
        </w:trPr>
        <w:tc>
          <w:tcPr>
            <w:tcW w:w="1315" w:type="pct"/>
            <w:vMerge w:val="restart"/>
            <w:shd w:val="clear" w:color="auto" w:fill="E6E6E6"/>
            <w:vAlign w:val="center"/>
          </w:tcPr>
          <w:p w14:paraId="7A753132" w14:textId="77777777" w:rsidR="006E4901" w:rsidRPr="00FC6504" w:rsidRDefault="006E4901" w:rsidP="00ED34B6">
            <w:pPr>
              <w:spacing w:before="120" w:after="0" w:line="276" w:lineRule="auto"/>
              <w:rPr>
                <w:b/>
              </w:rPr>
            </w:pPr>
            <w:r w:rsidRPr="00FC6504">
              <w:rPr>
                <w:b/>
              </w:rPr>
              <w:t>Έργο</w:t>
            </w:r>
          </w:p>
        </w:tc>
        <w:tc>
          <w:tcPr>
            <w:tcW w:w="730" w:type="pct"/>
            <w:vMerge w:val="restart"/>
            <w:shd w:val="clear" w:color="auto" w:fill="E6E6E6"/>
            <w:vAlign w:val="center"/>
          </w:tcPr>
          <w:p w14:paraId="7CED41B2" w14:textId="77777777" w:rsidR="006E4901" w:rsidRPr="00FC6504" w:rsidRDefault="006E4901" w:rsidP="00ED34B6">
            <w:pPr>
              <w:spacing w:before="120" w:after="0" w:line="276" w:lineRule="auto"/>
              <w:rPr>
                <w:b/>
              </w:rPr>
            </w:pPr>
            <w:r w:rsidRPr="00FC6504">
              <w:rPr>
                <w:b/>
              </w:rPr>
              <w:t>Εργοδότης</w:t>
            </w:r>
          </w:p>
        </w:tc>
        <w:tc>
          <w:tcPr>
            <w:tcW w:w="2008" w:type="pct"/>
            <w:vMerge w:val="restart"/>
            <w:shd w:val="clear" w:color="auto" w:fill="E6E6E6"/>
            <w:vAlign w:val="center"/>
          </w:tcPr>
          <w:p w14:paraId="34FE57A7" w14:textId="7538497A" w:rsidR="006E4901" w:rsidRPr="00FC6504" w:rsidRDefault="006E4901" w:rsidP="00ED34B6">
            <w:pPr>
              <w:spacing w:after="0" w:line="276" w:lineRule="auto"/>
              <w:rPr>
                <w:lang w:val="el-GR"/>
              </w:rPr>
            </w:pPr>
            <w:r w:rsidRPr="00FC6504">
              <w:rPr>
                <w:b/>
                <w:lang w:val="el-GR"/>
              </w:rPr>
              <w:t>Θέση και Καθήκοντα στο Έργο</w:t>
            </w:r>
          </w:p>
        </w:tc>
        <w:tc>
          <w:tcPr>
            <w:tcW w:w="947" w:type="pct"/>
            <w:gridSpan w:val="2"/>
            <w:shd w:val="clear" w:color="auto" w:fill="E6E6E6"/>
            <w:vAlign w:val="center"/>
          </w:tcPr>
          <w:p w14:paraId="1C75839A" w14:textId="77777777" w:rsidR="006E4901" w:rsidRPr="00FC6504" w:rsidRDefault="006E4901" w:rsidP="00ED34B6">
            <w:pPr>
              <w:spacing w:before="120" w:after="0" w:line="276" w:lineRule="auto"/>
              <w:rPr>
                <w:b/>
              </w:rPr>
            </w:pPr>
            <w:r w:rsidRPr="00FC6504">
              <w:rPr>
                <w:b/>
              </w:rPr>
              <w:t>Απασχόληση στο Έργο</w:t>
            </w:r>
          </w:p>
        </w:tc>
      </w:tr>
      <w:tr w:rsidR="006E4901" w:rsidRPr="00FC6504" w14:paraId="6CD8234A" w14:textId="77777777" w:rsidTr="008B4966">
        <w:trPr>
          <w:cantSplit/>
        </w:trPr>
        <w:tc>
          <w:tcPr>
            <w:tcW w:w="1315" w:type="pct"/>
            <w:vMerge/>
            <w:shd w:val="clear" w:color="auto" w:fill="E6E6E6"/>
            <w:vAlign w:val="center"/>
          </w:tcPr>
          <w:p w14:paraId="1FF42C23" w14:textId="77777777" w:rsidR="006E4901" w:rsidRPr="00FC6504" w:rsidRDefault="006E4901" w:rsidP="00ED34B6">
            <w:pPr>
              <w:spacing w:before="120" w:after="0" w:line="276" w:lineRule="auto"/>
              <w:rPr>
                <w:b/>
              </w:rPr>
            </w:pPr>
          </w:p>
        </w:tc>
        <w:tc>
          <w:tcPr>
            <w:tcW w:w="730" w:type="pct"/>
            <w:vMerge/>
            <w:shd w:val="clear" w:color="auto" w:fill="E6E6E6"/>
            <w:vAlign w:val="center"/>
          </w:tcPr>
          <w:p w14:paraId="754E0B09" w14:textId="77777777" w:rsidR="006E4901" w:rsidRPr="00FC6504" w:rsidRDefault="006E4901" w:rsidP="00ED34B6">
            <w:pPr>
              <w:spacing w:before="120" w:after="0" w:line="276" w:lineRule="auto"/>
              <w:rPr>
                <w:b/>
              </w:rPr>
            </w:pPr>
          </w:p>
        </w:tc>
        <w:tc>
          <w:tcPr>
            <w:tcW w:w="2008" w:type="pct"/>
            <w:vMerge/>
            <w:shd w:val="clear" w:color="auto" w:fill="E6E6E6"/>
            <w:vAlign w:val="center"/>
          </w:tcPr>
          <w:p w14:paraId="4E0A4DAE" w14:textId="77777777" w:rsidR="006E4901" w:rsidRPr="00FC6504" w:rsidRDefault="006E4901" w:rsidP="00ED34B6">
            <w:pPr>
              <w:spacing w:before="120" w:after="0" w:line="276" w:lineRule="auto"/>
              <w:rPr>
                <w:b/>
              </w:rPr>
            </w:pPr>
          </w:p>
        </w:tc>
        <w:tc>
          <w:tcPr>
            <w:tcW w:w="548" w:type="pct"/>
            <w:shd w:val="clear" w:color="auto" w:fill="E6E6E6"/>
            <w:vAlign w:val="center"/>
          </w:tcPr>
          <w:p w14:paraId="7C52FE53" w14:textId="77777777" w:rsidR="006E4901" w:rsidRPr="00FC6504" w:rsidRDefault="006E4901" w:rsidP="00ED34B6">
            <w:pPr>
              <w:spacing w:after="0" w:line="276" w:lineRule="auto"/>
              <w:rPr>
                <w:b/>
              </w:rPr>
            </w:pPr>
            <w:r w:rsidRPr="00FC6504">
              <w:rPr>
                <w:b/>
              </w:rPr>
              <w:t>Περίοδος</w:t>
            </w:r>
          </w:p>
          <w:p w14:paraId="16F3A87F" w14:textId="77777777" w:rsidR="006E4901" w:rsidRPr="00FC6504" w:rsidRDefault="006E4901" w:rsidP="00ED34B6">
            <w:pPr>
              <w:spacing w:after="0" w:line="276" w:lineRule="auto"/>
              <w:rPr>
                <w:b/>
              </w:rPr>
            </w:pPr>
            <w:r w:rsidRPr="00FC6504">
              <w:t xml:space="preserve">(από </w:t>
            </w:r>
            <w:r w:rsidRPr="00FC6504">
              <w:rPr>
                <w:b/>
              </w:rPr>
              <w:t>-</w:t>
            </w:r>
            <w:r w:rsidRPr="00FC6504">
              <w:t xml:space="preserve"> έως)</w:t>
            </w:r>
          </w:p>
        </w:tc>
        <w:tc>
          <w:tcPr>
            <w:tcW w:w="399" w:type="pct"/>
            <w:shd w:val="clear" w:color="auto" w:fill="E6E6E6"/>
            <w:vAlign w:val="center"/>
          </w:tcPr>
          <w:p w14:paraId="1C93CACF" w14:textId="77777777" w:rsidR="006E4901" w:rsidRPr="00FC6504" w:rsidRDefault="006E4901" w:rsidP="00ED34B6">
            <w:pPr>
              <w:spacing w:before="120" w:after="0" w:line="276" w:lineRule="auto"/>
              <w:rPr>
                <w:b/>
              </w:rPr>
            </w:pPr>
            <w:r w:rsidRPr="00FC6504">
              <w:rPr>
                <w:b/>
              </w:rPr>
              <w:t>Α/Μ</w:t>
            </w:r>
          </w:p>
        </w:tc>
      </w:tr>
      <w:tr w:rsidR="006E4901" w:rsidRPr="00FC6504" w14:paraId="22A1F0E4" w14:textId="77777777" w:rsidTr="008B4966">
        <w:tc>
          <w:tcPr>
            <w:tcW w:w="1315" w:type="pct"/>
          </w:tcPr>
          <w:p w14:paraId="3ACEC1A6" w14:textId="77777777" w:rsidR="006E4901" w:rsidRPr="00FC6504" w:rsidRDefault="006E4901" w:rsidP="002E347D">
            <w:pPr>
              <w:spacing w:before="120" w:after="0" w:line="276" w:lineRule="auto"/>
            </w:pPr>
          </w:p>
          <w:p w14:paraId="28E7C935" w14:textId="77777777" w:rsidR="006E4901" w:rsidRPr="00FC6504" w:rsidRDefault="006E4901" w:rsidP="002E347D">
            <w:pPr>
              <w:spacing w:before="120" w:after="0" w:line="276" w:lineRule="auto"/>
            </w:pPr>
          </w:p>
        </w:tc>
        <w:tc>
          <w:tcPr>
            <w:tcW w:w="730" w:type="pct"/>
          </w:tcPr>
          <w:p w14:paraId="5F1ED02B" w14:textId="77777777" w:rsidR="006E4901" w:rsidRPr="00FC6504" w:rsidRDefault="006E4901" w:rsidP="002E347D">
            <w:pPr>
              <w:spacing w:before="120" w:after="0" w:line="276" w:lineRule="auto"/>
            </w:pPr>
          </w:p>
        </w:tc>
        <w:tc>
          <w:tcPr>
            <w:tcW w:w="2008" w:type="pct"/>
          </w:tcPr>
          <w:p w14:paraId="3C24DA43" w14:textId="77777777" w:rsidR="006E4901" w:rsidRPr="00FC6504" w:rsidRDefault="006E4901" w:rsidP="002E347D">
            <w:pPr>
              <w:spacing w:before="120" w:after="0" w:line="276" w:lineRule="auto"/>
            </w:pPr>
          </w:p>
          <w:p w14:paraId="6CD6119B" w14:textId="77777777" w:rsidR="006E4901" w:rsidRPr="00FC6504" w:rsidRDefault="006E4901" w:rsidP="002E347D">
            <w:pPr>
              <w:spacing w:before="120" w:after="0" w:line="276" w:lineRule="auto"/>
            </w:pPr>
          </w:p>
          <w:p w14:paraId="6B6E5C45" w14:textId="77777777" w:rsidR="006E4901" w:rsidRPr="00FC6504" w:rsidRDefault="006E4901" w:rsidP="002E347D">
            <w:pPr>
              <w:spacing w:before="120" w:after="0" w:line="276" w:lineRule="auto"/>
            </w:pPr>
          </w:p>
        </w:tc>
        <w:tc>
          <w:tcPr>
            <w:tcW w:w="548" w:type="pct"/>
          </w:tcPr>
          <w:p w14:paraId="03D6B1BD" w14:textId="77777777" w:rsidR="006E4901" w:rsidRPr="00FC6504" w:rsidRDefault="006E4901" w:rsidP="00ED34B6">
            <w:pPr>
              <w:spacing w:before="120" w:after="0" w:line="276" w:lineRule="auto"/>
            </w:pPr>
            <w:r w:rsidRPr="00FC6504">
              <w:t>__ /__ / ___</w:t>
            </w:r>
          </w:p>
          <w:p w14:paraId="5E6D5E13" w14:textId="77777777" w:rsidR="006E4901" w:rsidRPr="00FC6504" w:rsidRDefault="006E4901" w:rsidP="00ED34B6">
            <w:pPr>
              <w:spacing w:before="120" w:after="0" w:line="276" w:lineRule="auto"/>
            </w:pPr>
            <w:r w:rsidRPr="00FC6504">
              <w:t>-</w:t>
            </w:r>
          </w:p>
          <w:p w14:paraId="24BEE482" w14:textId="77777777" w:rsidR="006E4901" w:rsidRPr="00FC6504" w:rsidRDefault="006E4901" w:rsidP="00ED34B6">
            <w:pPr>
              <w:spacing w:before="120" w:after="0" w:line="276" w:lineRule="auto"/>
            </w:pPr>
            <w:r w:rsidRPr="00FC6504">
              <w:t>__ /__ / ___</w:t>
            </w:r>
          </w:p>
        </w:tc>
        <w:tc>
          <w:tcPr>
            <w:tcW w:w="399" w:type="pct"/>
          </w:tcPr>
          <w:p w14:paraId="4A510E64" w14:textId="77777777" w:rsidR="006E4901" w:rsidRPr="00FC6504" w:rsidRDefault="006E4901" w:rsidP="00ED34B6">
            <w:pPr>
              <w:spacing w:before="120" w:after="0" w:line="276" w:lineRule="auto"/>
            </w:pPr>
          </w:p>
        </w:tc>
      </w:tr>
      <w:tr w:rsidR="006E4901" w:rsidRPr="00FC6504" w14:paraId="2A8CC123" w14:textId="77777777" w:rsidTr="008B4966">
        <w:tc>
          <w:tcPr>
            <w:tcW w:w="1315" w:type="pct"/>
          </w:tcPr>
          <w:p w14:paraId="39A31725" w14:textId="77777777" w:rsidR="006E4901" w:rsidRPr="00FC6504" w:rsidRDefault="006E4901" w:rsidP="002E347D">
            <w:pPr>
              <w:spacing w:before="120" w:after="0" w:line="276" w:lineRule="auto"/>
            </w:pPr>
          </w:p>
        </w:tc>
        <w:tc>
          <w:tcPr>
            <w:tcW w:w="730" w:type="pct"/>
          </w:tcPr>
          <w:p w14:paraId="40BBC8BF" w14:textId="77777777" w:rsidR="006E4901" w:rsidRPr="00FC6504" w:rsidRDefault="006E4901" w:rsidP="002E347D">
            <w:pPr>
              <w:spacing w:before="120" w:after="0" w:line="276" w:lineRule="auto"/>
            </w:pPr>
          </w:p>
        </w:tc>
        <w:tc>
          <w:tcPr>
            <w:tcW w:w="2008" w:type="pct"/>
          </w:tcPr>
          <w:p w14:paraId="7F112D36" w14:textId="77777777" w:rsidR="006E4901" w:rsidRPr="00FC6504" w:rsidRDefault="006E4901" w:rsidP="002E347D">
            <w:pPr>
              <w:spacing w:before="120" w:after="0" w:line="276" w:lineRule="auto"/>
            </w:pPr>
          </w:p>
        </w:tc>
        <w:tc>
          <w:tcPr>
            <w:tcW w:w="548" w:type="pct"/>
          </w:tcPr>
          <w:p w14:paraId="51006B0D" w14:textId="77777777" w:rsidR="006E4901" w:rsidRPr="00FC6504" w:rsidRDefault="006E4901" w:rsidP="00ED34B6">
            <w:pPr>
              <w:spacing w:before="120" w:after="0" w:line="276" w:lineRule="auto"/>
            </w:pPr>
            <w:r w:rsidRPr="00FC6504">
              <w:t>__ /__ / ___</w:t>
            </w:r>
          </w:p>
          <w:p w14:paraId="1817A412" w14:textId="77777777" w:rsidR="006E4901" w:rsidRPr="00FC6504" w:rsidRDefault="006E4901" w:rsidP="00ED34B6">
            <w:pPr>
              <w:spacing w:before="120" w:after="0" w:line="276" w:lineRule="auto"/>
            </w:pPr>
            <w:r w:rsidRPr="00FC6504">
              <w:t>-</w:t>
            </w:r>
          </w:p>
          <w:p w14:paraId="5DFE11EA" w14:textId="77777777" w:rsidR="006E4901" w:rsidRPr="00FC6504" w:rsidRDefault="006E4901" w:rsidP="00ED34B6">
            <w:pPr>
              <w:spacing w:before="120" w:after="0" w:line="276" w:lineRule="auto"/>
            </w:pPr>
            <w:r w:rsidRPr="00FC6504">
              <w:t>__ /__ / ___</w:t>
            </w:r>
          </w:p>
        </w:tc>
        <w:tc>
          <w:tcPr>
            <w:tcW w:w="399" w:type="pct"/>
          </w:tcPr>
          <w:p w14:paraId="770233DE" w14:textId="77777777" w:rsidR="006E4901" w:rsidRPr="00FC6504" w:rsidRDefault="006E4901" w:rsidP="00ED34B6">
            <w:pPr>
              <w:spacing w:before="120" w:after="0" w:line="276" w:lineRule="auto"/>
            </w:pPr>
          </w:p>
        </w:tc>
      </w:tr>
      <w:tr w:rsidR="006E4901" w:rsidRPr="00FC6504" w14:paraId="3CECC87D" w14:textId="77777777" w:rsidTr="008B4966">
        <w:tc>
          <w:tcPr>
            <w:tcW w:w="1315" w:type="pct"/>
          </w:tcPr>
          <w:p w14:paraId="74DA2E5C" w14:textId="77777777" w:rsidR="006E4901" w:rsidRPr="00FC6504" w:rsidRDefault="006E4901" w:rsidP="002E347D">
            <w:pPr>
              <w:spacing w:before="120" w:after="0" w:line="276" w:lineRule="auto"/>
            </w:pPr>
          </w:p>
        </w:tc>
        <w:tc>
          <w:tcPr>
            <w:tcW w:w="730" w:type="pct"/>
          </w:tcPr>
          <w:p w14:paraId="713166AC" w14:textId="77777777" w:rsidR="006E4901" w:rsidRPr="00FC6504" w:rsidRDefault="006E4901" w:rsidP="002E347D">
            <w:pPr>
              <w:spacing w:before="120" w:after="0" w:line="276" w:lineRule="auto"/>
            </w:pPr>
          </w:p>
        </w:tc>
        <w:tc>
          <w:tcPr>
            <w:tcW w:w="2008" w:type="pct"/>
          </w:tcPr>
          <w:p w14:paraId="0F3CBA04" w14:textId="77777777" w:rsidR="006E4901" w:rsidRPr="00FC6504" w:rsidRDefault="006E4901" w:rsidP="002E347D">
            <w:pPr>
              <w:spacing w:before="120" w:after="0" w:line="276" w:lineRule="auto"/>
            </w:pPr>
          </w:p>
        </w:tc>
        <w:tc>
          <w:tcPr>
            <w:tcW w:w="548" w:type="pct"/>
          </w:tcPr>
          <w:p w14:paraId="27B8E3BA" w14:textId="77777777" w:rsidR="006E4901" w:rsidRPr="00FC6504" w:rsidRDefault="006E4901" w:rsidP="00ED34B6">
            <w:pPr>
              <w:spacing w:before="120" w:after="0" w:line="276" w:lineRule="auto"/>
            </w:pPr>
            <w:r w:rsidRPr="00FC6504">
              <w:t>__ /__ / ___</w:t>
            </w:r>
          </w:p>
          <w:p w14:paraId="7B0519DA" w14:textId="77777777" w:rsidR="006E4901" w:rsidRPr="00FC6504" w:rsidRDefault="006E4901" w:rsidP="00ED34B6">
            <w:pPr>
              <w:spacing w:before="120" w:after="0" w:line="276" w:lineRule="auto"/>
            </w:pPr>
            <w:r w:rsidRPr="00FC6504">
              <w:t>-</w:t>
            </w:r>
          </w:p>
          <w:p w14:paraId="0DBDC4BF" w14:textId="77777777" w:rsidR="006E4901" w:rsidRPr="00FC6504" w:rsidRDefault="006E4901" w:rsidP="00ED34B6">
            <w:pPr>
              <w:spacing w:before="120" w:after="0" w:line="276" w:lineRule="auto"/>
            </w:pPr>
            <w:r w:rsidRPr="00FC6504">
              <w:t>__ /__ / ___</w:t>
            </w:r>
          </w:p>
        </w:tc>
        <w:tc>
          <w:tcPr>
            <w:tcW w:w="399" w:type="pct"/>
          </w:tcPr>
          <w:p w14:paraId="4431934D" w14:textId="77777777" w:rsidR="006E4901" w:rsidRPr="00FC6504" w:rsidRDefault="006E4901" w:rsidP="00ED34B6">
            <w:pPr>
              <w:spacing w:before="120" w:after="0" w:line="276" w:lineRule="auto"/>
            </w:pPr>
          </w:p>
        </w:tc>
      </w:tr>
    </w:tbl>
    <w:p w14:paraId="62D4433E" w14:textId="77777777" w:rsidR="006E4901" w:rsidRPr="00FC6504" w:rsidRDefault="006E4901" w:rsidP="002E347D">
      <w:pPr>
        <w:spacing w:line="276" w:lineRule="auto"/>
        <w:sectPr w:rsidR="006E4901" w:rsidRPr="00FC6504" w:rsidSect="00DF02B0">
          <w:headerReference w:type="default" r:id="rId39"/>
          <w:footerReference w:type="default" r:id="rId40"/>
          <w:headerReference w:type="first" r:id="rId41"/>
          <w:pgSz w:w="16838" w:h="11906" w:orient="landscape"/>
          <w:pgMar w:top="1134" w:right="1134" w:bottom="1134" w:left="1134" w:header="720" w:footer="709" w:gutter="0"/>
          <w:cols w:space="720"/>
          <w:titlePg/>
          <w:docGrid w:linePitch="360"/>
        </w:sectPr>
      </w:pPr>
    </w:p>
    <w:p w14:paraId="04248794" w14:textId="0B67CB81" w:rsidR="008338F0" w:rsidRPr="00FC6504" w:rsidRDefault="003355E7" w:rsidP="002E347D">
      <w:pPr>
        <w:pStyle w:val="Heading2"/>
        <w:numPr>
          <w:ilvl w:val="0"/>
          <w:numId w:val="0"/>
        </w:numPr>
        <w:ind w:left="576" w:hanging="576"/>
        <w:rPr>
          <w:rFonts w:cs="Tahoma"/>
          <w:lang w:val="el-GR"/>
        </w:rPr>
      </w:pPr>
      <w:bookmarkStart w:id="595" w:name="_Ref510087097"/>
      <w:bookmarkStart w:id="596" w:name="_Ref40980475"/>
      <w:bookmarkStart w:id="597" w:name="_Ref55324393"/>
      <w:bookmarkStart w:id="598" w:name="_Toc97194377"/>
      <w:bookmarkStart w:id="599" w:name="_Toc97194481"/>
      <w:bookmarkStart w:id="600" w:name="_Toc193968161"/>
      <w:r w:rsidRPr="00FC6504">
        <w:rPr>
          <w:rFonts w:cs="Tahoma"/>
          <w:lang w:val="el-GR"/>
        </w:rPr>
        <w:lastRenderedPageBreak/>
        <w:t xml:space="preserve">ΠΑΡΑΡΤΗΜΑ </w:t>
      </w:r>
      <w:r w:rsidRPr="00FC6504">
        <w:rPr>
          <w:rFonts w:cs="Tahoma"/>
        </w:rPr>
        <w:t>V</w:t>
      </w:r>
      <w:r w:rsidRPr="00FC6504">
        <w:rPr>
          <w:rFonts w:cs="Tahoma"/>
          <w:lang w:val="el-GR"/>
        </w:rPr>
        <w:t xml:space="preserve"> – Υπόδειγμα Τεχνικής Προσφοράς</w:t>
      </w:r>
      <w:bookmarkEnd w:id="595"/>
      <w:bookmarkEnd w:id="596"/>
      <w:bookmarkEnd w:id="597"/>
      <w:bookmarkEnd w:id="598"/>
      <w:bookmarkEnd w:id="599"/>
      <w:bookmarkEnd w:id="600"/>
    </w:p>
    <w:p w14:paraId="4998EF74" w14:textId="77777777" w:rsidR="00C93CF5" w:rsidRPr="00FC6504" w:rsidRDefault="00C93CF5" w:rsidP="002E347D">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3A1F48" w:rsidRPr="00FC6504" w14:paraId="44E8502B" w14:textId="77777777" w:rsidTr="007E4A3D">
        <w:trPr>
          <w:trHeight w:val="513"/>
        </w:trPr>
        <w:tc>
          <w:tcPr>
            <w:tcW w:w="5000" w:type="pct"/>
            <w:gridSpan w:val="3"/>
            <w:shd w:val="clear" w:color="auto" w:fill="B3B3B3"/>
            <w:vAlign w:val="center"/>
            <w:hideMark/>
          </w:tcPr>
          <w:p w14:paraId="3CD7FBEC" w14:textId="77777777" w:rsidR="003A1F48" w:rsidRPr="00FC6504" w:rsidRDefault="003A1F48" w:rsidP="00ED34B6">
            <w:pPr>
              <w:spacing w:before="60" w:after="60"/>
              <w:rPr>
                <w:b/>
                <w:lang w:val="el-GR" w:eastAsia="el-GR"/>
              </w:rPr>
            </w:pPr>
            <w:bookmarkStart w:id="601" w:name="_Hlk126494726"/>
            <w:r w:rsidRPr="00FC6504">
              <w:rPr>
                <w:b/>
                <w:lang w:val="el-GR"/>
              </w:rPr>
              <w:t>Περιεχόμενα Τεχνικής Προσφοράς</w:t>
            </w:r>
          </w:p>
        </w:tc>
      </w:tr>
      <w:tr w:rsidR="003A1F48" w:rsidRPr="00FC6504" w14:paraId="4F50BA11" w14:textId="77777777" w:rsidTr="007E4A3D">
        <w:trPr>
          <w:trHeight w:val="513"/>
        </w:trPr>
        <w:tc>
          <w:tcPr>
            <w:tcW w:w="431" w:type="pct"/>
            <w:shd w:val="clear" w:color="auto" w:fill="B3B3B3"/>
            <w:vAlign w:val="center"/>
          </w:tcPr>
          <w:p w14:paraId="1F586DBF" w14:textId="77777777" w:rsidR="003A1F48" w:rsidRPr="00FC6504" w:rsidRDefault="003A1F48" w:rsidP="00ED34B6">
            <w:pPr>
              <w:spacing w:before="60" w:after="60"/>
              <w:rPr>
                <w:b/>
                <w:lang w:val="el-GR" w:eastAsia="el-GR"/>
              </w:rPr>
            </w:pPr>
            <w:r w:rsidRPr="00FC6504">
              <w:rPr>
                <w:b/>
                <w:lang w:val="el-GR" w:eastAsia="el-GR"/>
              </w:rPr>
              <w:t>Α/Α</w:t>
            </w:r>
          </w:p>
        </w:tc>
        <w:tc>
          <w:tcPr>
            <w:tcW w:w="3513" w:type="pct"/>
            <w:shd w:val="clear" w:color="auto" w:fill="B3B3B3"/>
            <w:vAlign w:val="center"/>
          </w:tcPr>
          <w:p w14:paraId="1E76EFFC" w14:textId="77777777" w:rsidR="003A1F48" w:rsidRPr="00FC6504" w:rsidRDefault="003A1F48" w:rsidP="00ED34B6">
            <w:pPr>
              <w:spacing w:before="60" w:after="60"/>
              <w:rPr>
                <w:b/>
              </w:rPr>
            </w:pPr>
            <w:r w:rsidRPr="00FC6504">
              <w:rPr>
                <w:b/>
              </w:rPr>
              <w:t>Τίτλος Ενότητας</w:t>
            </w:r>
          </w:p>
        </w:tc>
        <w:tc>
          <w:tcPr>
            <w:tcW w:w="1056" w:type="pct"/>
            <w:shd w:val="clear" w:color="auto" w:fill="B3B3B3"/>
          </w:tcPr>
          <w:p w14:paraId="53E167D8" w14:textId="77777777" w:rsidR="003A1F48" w:rsidRPr="00FC6504" w:rsidRDefault="003A1F48" w:rsidP="00ED34B6">
            <w:pPr>
              <w:spacing w:before="60" w:after="60"/>
              <w:rPr>
                <w:b/>
                <w:lang w:val="el-GR"/>
              </w:rPr>
            </w:pPr>
            <w:r w:rsidRPr="00FC6504">
              <w:rPr>
                <w:b/>
                <w:lang w:val="el-GR"/>
              </w:rPr>
              <w:t>Σύμφωνα με παραγράφους:</w:t>
            </w:r>
          </w:p>
          <w:p w14:paraId="0959A662" w14:textId="77777777" w:rsidR="003A1F48" w:rsidRPr="00FC6504" w:rsidRDefault="003A1F48" w:rsidP="00ED34B6">
            <w:pPr>
              <w:spacing w:before="60" w:after="60"/>
              <w:rPr>
                <w:i/>
                <w:iCs/>
                <w:color w:val="5B9BD5" w:themeColor="accent1"/>
                <w:lang w:val="el-GR"/>
              </w:rPr>
            </w:pPr>
          </w:p>
        </w:tc>
      </w:tr>
      <w:tr w:rsidR="003A1F48" w:rsidRPr="00FC6504" w14:paraId="0058E04F" w14:textId="77777777" w:rsidTr="007E4A3D">
        <w:trPr>
          <w:trHeight w:val="315"/>
        </w:trPr>
        <w:tc>
          <w:tcPr>
            <w:tcW w:w="431" w:type="pct"/>
            <w:shd w:val="clear" w:color="auto" w:fill="FBE4D5" w:themeFill="accent2" w:themeFillTint="33"/>
            <w:vAlign w:val="center"/>
          </w:tcPr>
          <w:p w14:paraId="66FF0E6B" w14:textId="77777777" w:rsidR="003A1F48" w:rsidRPr="00FC6504" w:rsidRDefault="003A1F48" w:rsidP="00ED34B6">
            <w:pPr>
              <w:pStyle w:val="ListParagraph"/>
              <w:numPr>
                <w:ilvl w:val="0"/>
                <w:numId w:val="25"/>
              </w:numPr>
              <w:spacing w:before="60" w:after="60"/>
              <w:contextualSpacing w:val="0"/>
              <w:rPr>
                <w:b/>
                <w:lang w:val="el-GR" w:eastAsia="el-GR"/>
              </w:rPr>
            </w:pPr>
          </w:p>
        </w:tc>
        <w:tc>
          <w:tcPr>
            <w:tcW w:w="3513" w:type="pct"/>
            <w:shd w:val="clear" w:color="auto" w:fill="FBE4D5" w:themeFill="accent2" w:themeFillTint="33"/>
            <w:vAlign w:val="center"/>
          </w:tcPr>
          <w:p w14:paraId="61D8FC74" w14:textId="27F6C2D8" w:rsidR="003A1F48" w:rsidRPr="00FC6504" w:rsidRDefault="003A1F48" w:rsidP="002E347D">
            <w:pPr>
              <w:spacing w:before="60" w:after="60"/>
              <w:rPr>
                <w:b/>
                <w:lang w:val="el-GR" w:eastAsia="el-GR"/>
              </w:rPr>
            </w:pPr>
            <w:r w:rsidRPr="00FC6504">
              <w:rPr>
                <w:b/>
                <w:lang w:val="el-GR" w:eastAsia="el-GR"/>
              </w:rPr>
              <w:t>Περιγραφή  Έργου</w:t>
            </w:r>
          </w:p>
        </w:tc>
        <w:tc>
          <w:tcPr>
            <w:tcW w:w="1056" w:type="pct"/>
            <w:shd w:val="clear" w:color="auto" w:fill="FBE4D5" w:themeFill="accent2" w:themeFillTint="33"/>
          </w:tcPr>
          <w:p w14:paraId="5C59E952" w14:textId="3673C08B" w:rsidR="003A1F48" w:rsidRPr="00FC6504" w:rsidRDefault="003A1F48" w:rsidP="002E347D">
            <w:pPr>
              <w:spacing w:before="60" w:after="60"/>
              <w:rPr>
                <w:b/>
                <w:lang w:val="el-GR" w:eastAsia="el-GR"/>
              </w:rPr>
            </w:pPr>
          </w:p>
        </w:tc>
      </w:tr>
      <w:tr w:rsidR="003A1F48" w:rsidRPr="00FC6504" w14:paraId="4EDD80C8" w14:textId="77777777" w:rsidTr="007E4A3D">
        <w:trPr>
          <w:trHeight w:val="315"/>
        </w:trPr>
        <w:tc>
          <w:tcPr>
            <w:tcW w:w="431" w:type="pct"/>
            <w:shd w:val="clear" w:color="auto" w:fill="auto"/>
            <w:vAlign w:val="center"/>
          </w:tcPr>
          <w:p w14:paraId="6CA1F14A" w14:textId="77777777" w:rsidR="003A1F48" w:rsidRPr="00FC6504" w:rsidRDefault="003A1F48" w:rsidP="00ED34B6">
            <w:pPr>
              <w:pStyle w:val="ListParagraph"/>
              <w:numPr>
                <w:ilvl w:val="1"/>
                <w:numId w:val="25"/>
              </w:numPr>
              <w:spacing w:before="60" w:after="60"/>
              <w:ind w:left="0" w:firstLine="0"/>
              <w:contextualSpacing w:val="0"/>
              <w:rPr>
                <w:lang w:val="el-GR" w:eastAsia="el-GR"/>
              </w:rPr>
            </w:pPr>
          </w:p>
        </w:tc>
        <w:tc>
          <w:tcPr>
            <w:tcW w:w="3513" w:type="pct"/>
            <w:shd w:val="clear" w:color="auto" w:fill="auto"/>
            <w:vAlign w:val="center"/>
          </w:tcPr>
          <w:p w14:paraId="1BB2A5BD" w14:textId="77777777" w:rsidR="003A1F48" w:rsidRPr="00FC6504" w:rsidRDefault="003A1F48" w:rsidP="002E347D">
            <w:pPr>
              <w:spacing w:before="60" w:after="60"/>
              <w:rPr>
                <w:lang w:val="en-US" w:eastAsia="el-GR"/>
              </w:rPr>
            </w:pPr>
            <w:r w:rsidRPr="00FC6504">
              <w:rPr>
                <w:lang w:val="en-US" w:eastAsia="el-GR"/>
              </w:rPr>
              <w:t>Αντικείμενο της Σύμβασης</w:t>
            </w:r>
          </w:p>
        </w:tc>
        <w:tc>
          <w:tcPr>
            <w:tcW w:w="1056" w:type="pct"/>
            <w:shd w:val="clear" w:color="auto" w:fill="auto"/>
          </w:tcPr>
          <w:p w14:paraId="2F8CFD48" w14:textId="2078B7BD" w:rsidR="003A1F48" w:rsidRPr="00FC6504" w:rsidRDefault="00680667" w:rsidP="002E347D">
            <w:pPr>
              <w:spacing w:before="60" w:after="60"/>
              <w:rPr>
                <w:lang w:val="en-US" w:eastAsia="el-GR"/>
              </w:rPr>
            </w:pPr>
            <w:r w:rsidRPr="00FC6504">
              <w:rPr>
                <w:lang w:val="en-US" w:eastAsia="el-GR"/>
              </w:rPr>
              <w:t>2.1</w:t>
            </w:r>
          </w:p>
        </w:tc>
      </w:tr>
      <w:tr w:rsidR="003A1F48" w:rsidRPr="00FC6504" w14:paraId="75E5E2BB" w14:textId="77777777" w:rsidTr="007E4A3D">
        <w:trPr>
          <w:trHeight w:val="315"/>
        </w:trPr>
        <w:tc>
          <w:tcPr>
            <w:tcW w:w="431" w:type="pct"/>
            <w:shd w:val="clear" w:color="auto" w:fill="FBE4D5" w:themeFill="accent2" w:themeFillTint="33"/>
            <w:vAlign w:val="center"/>
          </w:tcPr>
          <w:p w14:paraId="22A25964" w14:textId="77777777" w:rsidR="003A1F48" w:rsidRPr="00FC6504" w:rsidRDefault="003A1F48" w:rsidP="00ED34B6">
            <w:pPr>
              <w:pStyle w:val="ListParagraph"/>
              <w:numPr>
                <w:ilvl w:val="0"/>
                <w:numId w:val="25"/>
              </w:numPr>
              <w:spacing w:before="60" w:after="60"/>
              <w:rPr>
                <w:b/>
                <w:bCs/>
                <w:lang w:val="en-US" w:eastAsia="el-GR"/>
              </w:rPr>
            </w:pPr>
          </w:p>
        </w:tc>
        <w:tc>
          <w:tcPr>
            <w:tcW w:w="3513" w:type="pct"/>
            <w:shd w:val="clear" w:color="auto" w:fill="FBE4D5" w:themeFill="accent2" w:themeFillTint="33"/>
            <w:vAlign w:val="center"/>
          </w:tcPr>
          <w:p w14:paraId="494C17E9" w14:textId="77777777" w:rsidR="003A1F48" w:rsidRPr="00FC6504" w:rsidRDefault="003A1F48" w:rsidP="002E347D">
            <w:pPr>
              <w:spacing w:before="60" w:after="60" w:line="259" w:lineRule="auto"/>
            </w:pPr>
            <w:r w:rsidRPr="00FC6504">
              <w:rPr>
                <w:b/>
                <w:bCs/>
                <w:lang w:val="el-GR" w:eastAsia="el-GR"/>
              </w:rPr>
              <w:t>Υπηρεσίες</w:t>
            </w:r>
          </w:p>
        </w:tc>
        <w:tc>
          <w:tcPr>
            <w:tcW w:w="1056" w:type="pct"/>
            <w:shd w:val="clear" w:color="auto" w:fill="FBE4D5" w:themeFill="accent2" w:themeFillTint="33"/>
          </w:tcPr>
          <w:p w14:paraId="073E2389" w14:textId="77777777" w:rsidR="003A1F48" w:rsidRPr="00FC6504" w:rsidRDefault="003A1F48" w:rsidP="002E347D">
            <w:pPr>
              <w:spacing w:before="60" w:after="60"/>
              <w:rPr>
                <w:b/>
                <w:lang w:val="el-GR" w:eastAsia="el-GR"/>
              </w:rPr>
            </w:pPr>
          </w:p>
        </w:tc>
      </w:tr>
      <w:tr w:rsidR="003A1F48" w:rsidRPr="00FC6504" w14:paraId="471EB1CA" w14:textId="77777777" w:rsidTr="007E4A3D">
        <w:trPr>
          <w:trHeight w:val="315"/>
        </w:trPr>
        <w:tc>
          <w:tcPr>
            <w:tcW w:w="431" w:type="pct"/>
            <w:shd w:val="clear" w:color="auto" w:fill="auto"/>
            <w:vAlign w:val="center"/>
          </w:tcPr>
          <w:p w14:paraId="0F382755" w14:textId="77777777" w:rsidR="003A1F48" w:rsidRPr="00FC6504" w:rsidRDefault="003A1F48" w:rsidP="00ED34B6">
            <w:pPr>
              <w:spacing w:before="60" w:after="60"/>
              <w:rPr>
                <w:lang w:val="el-GR" w:eastAsia="el-GR"/>
              </w:rPr>
            </w:pPr>
            <w:r w:rsidRPr="00FC6504">
              <w:rPr>
                <w:lang w:val="el-GR" w:eastAsia="el-GR"/>
              </w:rPr>
              <w:t>2.1</w:t>
            </w:r>
          </w:p>
        </w:tc>
        <w:tc>
          <w:tcPr>
            <w:tcW w:w="3513" w:type="pct"/>
            <w:shd w:val="clear" w:color="auto" w:fill="auto"/>
            <w:vAlign w:val="center"/>
            <w:hideMark/>
          </w:tcPr>
          <w:p w14:paraId="7849A40B" w14:textId="77777777" w:rsidR="003A1F48" w:rsidRPr="00FC6504" w:rsidRDefault="003A1F48" w:rsidP="002E347D">
            <w:pPr>
              <w:spacing w:before="60" w:after="60" w:line="259" w:lineRule="auto"/>
              <w:rPr>
                <w:lang w:val="el-GR" w:eastAsia="el-GR"/>
              </w:rPr>
            </w:pPr>
            <w:r w:rsidRPr="00FC6504">
              <w:rPr>
                <w:lang w:val="el-GR" w:eastAsia="el-GR"/>
              </w:rPr>
              <w:t>Μελέτη Εφαρμογής</w:t>
            </w:r>
          </w:p>
        </w:tc>
        <w:tc>
          <w:tcPr>
            <w:tcW w:w="1056" w:type="pct"/>
          </w:tcPr>
          <w:p w14:paraId="3C2734BB" w14:textId="161AE35D" w:rsidR="003A1F48" w:rsidRPr="00FC6504" w:rsidRDefault="00F10432" w:rsidP="002E347D">
            <w:pPr>
              <w:spacing w:before="60" w:after="60"/>
              <w:rPr>
                <w:lang w:val="el-GR" w:eastAsia="el-GR"/>
              </w:rPr>
            </w:pPr>
            <w:r w:rsidRPr="00FC6504">
              <w:rPr>
                <w:lang w:val="el-GR" w:eastAsia="el-GR"/>
              </w:rPr>
              <w:t>3</w:t>
            </w:r>
            <w:r w:rsidR="0014555B" w:rsidRPr="00FC6504">
              <w:rPr>
                <w:lang w:val="el-GR" w:eastAsia="el-GR"/>
              </w:rPr>
              <w:t>.1</w:t>
            </w:r>
            <w:r w:rsidRPr="00FC6504">
              <w:rPr>
                <w:lang w:val="el-GR" w:eastAsia="el-GR"/>
              </w:rPr>
              <w:t xml:space="preserve"> Παράρτημα Ι</w:t>
            </w:r>
          </w:p>
        </w:tc>
      </w:tr>
      <w:tr w:rsidR="003A1F48" w:rsidRPr="00FC6504" w14:paraId="462FC4BC" w14:textId="77777777" w:rsidTr="007E4A3D">
        <w:trPr>
          <w:trHeight w:val="315"/>
        </w:trPr>
        <w:tc>
          <w:tcPr>
            <w:tcW w:w="431" w:type="pct"/>
            <w:shd w:val="clear" w:color="auto" w:fill="auto"/>
            <w:vAlign w:val="center"/>
          </w:tcPr>
          <w:p w14:paraId="7F9773A3" w14:textId="77777777" w:rsidR="003A1F48" w:rsidRPr="00FC6504" w:rsidRDefault="003A1F48" w:rsidP="00ED34B6">
            <w:pPr>
              <w:spacing w:before="60" w:after="60"/>
              <w:rPr>
                <w:lang w:val="el-GR" w:eastAsia="el-GR"/>
              </w:rPr>
            </w:pPr>
            <w:r w:rsidRPr="00FC6504">
              <w:rPr>
                <w:lang w:val="el-GR" w:eastAsia="el-GR"/>
              </w:rPr>
              <w:t>2.2</w:t>
            </w:r>
          </w:p>
        </w:tc>
        <w:tc>
          <w:tcPr>
            <w:tcW w:w="3513" w:type="pct"/>
            <w:shd w:val="clear" w:color="auto" w:fill="auto"/>
            <w:vAlign w:val="center"/>
          </w:tcPr>
          <w:p w14:paraId="703C2B93" w14:textId="77777777" w:rsidR="003A1F48" w:rsidRPr="00FC6504" w:rsidRDefault="003A1F48" w:rsidP="002E347D">
            <w:pPr>
              <w:spacing w:before="60" w:after="60" w:line="259" w:lineRule="auto"/>
              <w:rPr>
                <w:lang w:val="el-GR" w:eastAsia="el-GR"/>
              </w:rPr>
            </w:pPr>
            <w:r w:rsidRPr="00FC6504">
              <w:rPr>
                <w:lang w:val="el-GR" w:eastAsia="el-GR"/>
              </w:rPr>
              <w:t>Υπηρεσίες Εκπαίδευσης</w:t>
            </w:r>
          </w:p>
        </w:tc>
        <w:tc>
          <w:tcPr>
            <w:tcW w:w="1056" w:type="pct"/>
          </w:tcPr>
          <w:p w14:paraId="4F608DE1" w14:textId="2091231B" w:rsidR="003A1F48" w:rsidRPr="00FC6504" w:rsidRDefault="00F10432" w:rsidP="002E347D">
            <w:pPr>
              <w:spacing w:before="60" w:after="60"/>
              <w:rPr>
                <w:lang w:val="el-GR" w:eastAsia="el-GR"/>
              </w:rPr>
            </w:pPr>
            <w:r w:rsidRPr="00FC6504">
              <w:rPr>
                <w:lang w:val="el-GR" w:eastAsia="el-GR"/>
              </w:rPr>
              <w:t>3.2 Παράρτημα Ι</w:t>
            </w:r>
            <w:r w:rsidRPr="00FC6504" w:rsidDel="00F10432">
              <w:rPr>
                <w:lang w:val="el-GR" w:eastAsia="el-GR"/>
              </w:rPr>
              <w:t xml:space="preserve"> </w:t>
            </w:r>
          </w:p>
        </w:tc>
      </w:tr>
      <w:tr w:rsidR="003A1F48" w:rsidRPr="00FC6504" w14:paraId="1F589EBF" w14:textId="77777777" w:rsidTr="007E4A3D">
        <w:trPr>
          <w:trHeight w:val="315"/>
        </w:trPr>
        <w:tc>
          <w:tcPr>
            <w:tcW w:w="431" w:type="pct"/>
            <w:shd w:val="clear" w:color="auto" w:fill="auto"/>
            <w:vAlign w:val="center"/>
          </w:tcPr>
          <w:p w14:paraId="319B2B87" w14:textId="77777777" w:rsidR="003A1F48" w:rsidRPr="00FC6504" w:rsidRDefault="003A1F48" w:rsidP="00ED34B6">
            <w:pPr>
              <w:spacing w:before="60" w:after="60"/>
              <w:rPr>
                <w:lang w:val="el-GR" w:eastAsia="el-GR"/>
              </w:rPr>
            </w:pPr>
            <w:r w:rsidRPr="00FC6504">
              <w:rPr>
                <w:lang w:val="el-GR" w:eastAsia="el-GR"/>
              </w:rPr>
              <w:t>2.3</w:t>
            </w:r>
          </w:p>
        </w:tc>
        <w:tc>
          <w:tcPr>
            <w:tcW w:w="3513" w:type="pct"/>
            <w:shd w:val="clear" w:color="auto" w:fill="auto"/>
            <w:vAlign w:val="center"/>
            <w:hideMark/>
          </w:tcPr>
          <w:p w14:paraId="28E19B9B" w14:textId="77777777" w:rsidR="003A1F48" w:rsidRPr="00FC6504" w:rsidRDefault="003A1F48" w:rsidP="002E347D">
            <w:pPr>
              <w:spacing w:before="60" w:after="60" w:line="259" w:lineRule="auto"/>
              <w:rPr>
                <w:lang w:val="el-GR" w:eastAsia="el-GR"/>
              </w:rPr>
            </w:pPr>
            <w:r w:rsidRPr="00FC6504">
              <w:rPr>
                <w:lang w:val="el-GR" w:eastAsia="el-GR"/>
              </w:rPr>
              <w:t>Υπηρεσίες Εγγύησης και Συντήρησης</w:t>
            </w:r>
          </w:p>
        </w:tc>
        <w:tc>
          <w:tcPr>
            <w:tcW w:w="1056" w:type="pct"/>
          </w:tcPr>
          <w:p w14:paraId="721B60AC" w14:textId="7AFC7EBF" w:rsidR="003A1F48" w:rsidRPr="00FC6504" w:rsidRDefault="00F10432" w:rsidP="002E347D">
            <w:pPr>
              <w:spacing w:before="60" w:after="60"/>
              <w:rPr>
                <w:lang w:val="el-GR" w:eastAsia="el-GR"/>
              </w:rPr>
            </w:pPr>
            <w:r w:rsidRPr="00FC6504">
              <w:rPr>
                <w:lang w:val="el-GR" w:eastAsia="el-GR"/>
              </w:rPr>
              <w:t>3.3. Παράρτημα Ι</w:t>
            </w:r>
            <w:r w:rsidRPr="00FC6504" w:rsidDel="00F10432">
              <w:rPr>
                <w:lang w:val="el-GR" w:eastAsia="el-GR"/>
              </w:rPr>
              <w:t xml:space="preserve"> </w:t>
            </w:r>
          </w:p>
        </w:tc>
      </w:tr>
      <w:tr w:rsidR="003A1F48" w:rsidRPr="00FC6504" w14:paraId="55785779" w14:textId="77777777" w:rsidTr="007E4A3D">
        <w:trPr>
          <w:trHeight w:val="315"/>
        </w:trPr>
        <w:tc>
          <w:tcPr>
            <w:tcW w:w="431" w:type="pct"/>
            <w:shd w:val="clear" w:color="auto" w:fill="FBE4D5" w:themeFill="accent2" w:themeFillTint="33"/>
            <w:vAlign w:val="center"/>
            <w:hideMark/>
          </w:tcPr>
          <w:p w14:paraId="25CECD65" w14:textId="77777777" w:rsidR="003A1F48" w:rsidRPr="00FC6504" w:rsidRDefault="003A1F48" w:rsidP="00ED34B6">
            <w:pPr>
              <w:pStyle w:val="ListParagraph"/>
              <w:numPr>
                <w:ilvl w:val="0"/>
                <w:numId w:val="25"/>
              </w:numPr>
              <w:spacing w:before="60" w:after="60"/>
              <w:ind w:left="0" w:firstLine="0"/>
              <w:contextualSpacing w:val="0"/>
              <w:rPr>
                <w:b/>
                <w:lang w:val="el-GR" w:eastAsia="el-GR"/>
              </w:rPr>
            </w:pPr>
          </w:p>
        </w:tc>
        <w:tc>
          <w:tcPr>
            <w:tcW w:w="3513" w:type="pct"/>
            <w:shd w:val="clear" w:color="auto" w:fill="FBE4D5" w:themeFill="accent2" w:themeFillTint="33"/>
            <w:vAlign w:val="center"/>
            <w:hideMark/>
          </w:tcPr>
          <w:p w14:paraId="09AA6486" w14:textId="77777777" w:rsidR="003A1F48" w:rsidRPr="00FC6504" w:rsidRDefault="003A1F48" w:rsidP="002E347D">
            <w:pPr>
              <w:spacing w:before="60" w:after="60" w:line="259" w:lineRule="auto"/>
            </w:pPr>
            <w:r w:rsidRPr="00FC6504">
              <w:rPr>
                <w:b/>
                <w:bCs/>
                <w:lang w:val="el-GR" w:eastAsia="el-GR"/>
              </w:rPr>
              <w:t>Μεθοδολογία Υλοποίησης</w:t>
            </w:r>
          </w:p>
        </w:tc>
        <w:tc>
          <w:tcPr>
            <w:tcW w:w="1056" w:type="pct"/>
            <w:shd w:val="clear" w:color="auto" w:fill="FBE4D5" w:themeFill="accent2" w:themeFillTint="33"/>
          </w:tcPr>
          <w:p w14:paraId="68DF316F" w14:textId="77777777" w:rsidR="003A1F48" w:rsidRPr="00FC6504" w:rsidRDefault="003A1F48" w:rsidP="002E347D">
            <w:pPr>
              <w:spacing w:before="60" w:after="60"/>
              <w:rPr>
                <w:lang w:val="el-GR" w:eastAsia="el-GR"/>
              </w:rPr>
            </w:pPr>
          </w:p>
        </w:tc>
      </w:tr>
      <w:tr w:rsidR="003A1F48" w:rsidRPr="00FC6504" w14:paraId="69389F8A" w14:textId="77777777" w:rsidTr="007E4A3D">
        <w:trPr>
          <w:trHeight w:val="315"/>
        </w:trPr>
        <w:tc>
          <w:tcPr>
            <w:tcW w:w="431" w:type="pct"/>
            <w:shd w:val="clear" w:color="auto" w:fill="auto"/>
            <w:vAlign w:val="center"/>
            <w:hideMark/>
          </w:tcPr>
          <w:p w14:paraId="04C0A93B" w14:textId="77777777" w:rsidR="003A1F48" w:rsidRPr="00FC6504" w:rsidRDefault="003A1F48" w:rsidP="00ED34B6">
            <w:pPr>
              <w:spacing w:before="60" w:after="60"/>
              <w:rPr>
                <w:lang w:val="el-GR" w:eastAsia="el-GR"/>
              </w:rPr>
            </w:pPr>
            <w:r w:rsidRPr="00FC6504">
              <w:rPr>
                <w:lang w:val="el-GR" w:eastAsia="el-GR"/>
              </w:rPr>
              <w:t>3.1</w:t>
            </w:r>
          </w:p>
        </w:tc>
        <w:tc>
          <w:tcPr>
            <w:tcW w:w="3513" w:type="pct"/>
            <w:shd w:val="clear" w:color="auto" w:fill="auto"/>
            <w:vAlign w:val="center"/>
            <w:hideMark/>
          </w:tcPr>
          <w:p w14:paraId="6E2901F7" w14:textId="77777777" w:rsidR="003A1F48" w:rsidRPr="00FC6504" w:rsidRDefault="003A1F48" w:rsidP="002E347D">
            <w:pPr>
              <w:spacing w:before="60" w:after="60"/>
              <w:rPr>
                <w:lang w:val="en-US" w:eastAsia="el-GR"/>
              </w:rPr>
            </w:pPr>
            <w:r w:rsidRPr="00FC6504">
              <w:rPr>
                <w:lang w:val="en-US" w:eastAsia="el-GR"/>
              </w:rPr>
              <w:t>Χρονοδιάγραμμα</w:t>
            </w:r>
          </w:p>
        </w:tc>
        <w:tc>
          <w:tcPr>
            <w:tcW w:w="1056" w:type="pct"/>
          </w:tcPr>
          <w:p w14:paraId="363D5026" w14:textId="0ACB579D" w:rsidR="003A1F48" w:rsidRPr="00FC6504" w:rsidRDefault="0014555B" w:rsidP="002E347D">
            <w:pPr>
              <w:spacing w:before="60" w:after="60"/>
              <w:rPr>
                <w:lang w:val="el-GR" w:eastAsia="el-GR"/>
              </w:rPr>
            </w:pPr>
            <w:r w:rsidRPr="00FC6504">
              <w:rPr>
                <w:lang w:val="el-GR" w:eastAsia="el-GR"/>
              </w:rPr>
              <w:t>4.1</w:t>
            </w:r>
            <w:r w:rsidR="00F10432" w:rsidRPr="00FC6504">
              <w:rPr>
                <w:lang w:val="el-GR" w:eastAsia="el-GR"/>
              </w:rPr>
              <w:t xml:space="preserve"> Παράρτημα Ι</w:t>
            </w:r>
          </w:p>
        </w:tc>
      </w:tr>
      <w:tr w:rsidR="003A1F48" w:rsidRPr="00FC6504" w14:paraId="65F68297" w14:textId="77777777" w:rsidTr="007E4A3D">
        <w:trPr>
          <w:trHeight w:val="315"/>
        </w:trPr>
        <w:tc>
          <w:tcPr>
            <w:tcW w:w="431" w:type="pct"/>
            <w:shd w:val="clear" w:color="auto" w:fill="auto"/>
            <w:vAlign w:val="center"/>
          </w:tcPr>
          <w:p w14:paraId="3C4D53E4" w14:textId="77777777" w:rsidR="003A1F48" w:rsidRPr="00FC6504" w:rsidRDefault="003A1F48" w:rsidP="00ED34B6">
            <w:pPr>
              <w:spacing w:before="60" w:after="60"/>
              <w:rPr>
                <w:lang w:val="en-US" w:eastAsia="el-GR"/>
              </w:rPr>
            </w:pPr>
            <w:r w:rsidRPr="00FC6504">
              <w:rPr>
                <w:lang w:val="en-US" w:eastAsia="el-GR"/>
              </w:rPr>
              <w:t>3.2</w:t>
            </w:r>
          </w:p>
        </w:tc>
        <w:tc>
          <w:tcPr>
            <w:tcW w:w="3513" w:type="pct"/>
            <w:shd w:val="clear" w:color="auto" w:fill="auto"/>
            <w:vAlign w:val="center"/>
          </w:tcPr>
          <w:p w14:paraId="7D9814BC" w14:textId="77777777" w:rsidR="003A1F48" w:rsidRPr="00FC6504" w:rsidRDefault="003A1F48" w:rsidP="002E347D">
            <w:pPr>
              <w:spacing w:before="60" w:after="60" w:line="259" w:lineRule="auto"/>
              <w:rPr>
                <w:lang w:val="el-GR" w:eastAsia="el-GR"/>
              </w:rPr>
            </w:pPr>
            <w:r w:rsidRPr="00FC6504">
              <w:rPr>
                <w:lang w:val="el-GR" w:eastAsia="el-GR"/>
              </w:rPr>
              <w:t>Μεθοδολογία Διοίκησης και διασφάλισης ποιότητας</w:t>
            </w:r>
          </w:p>
        </w:tc>
        <w:tc>
          <w:tcPr>
            <w:tcW w:w="1056" w:type="pct"/>
          </w:tcPr>
          <w:p w14:paraId="4E60785E" w14:textId="43977194" w:rsidR="003A1F48" w:rsidRPr="00FC6504" w:rsidRDefault="00F10432" w:rsidP="002E347D">
            <w:pPr>
              <w:spacing w:before="60" w:after="60"/>
              <w:rPr>
                <w:lang w:val="el-GR" w:eastAsia="el-GR"/>
              </w:rPr>
            </w:pPr>
            <w:r w:rsidRPr="00FC6504">
              <w:rPr>
                <w:lang w:val="el-GR" w:eastAsia="el-GR"/>
              </w:rPr>
              <w:t>4.6 Παράρτημα Ι</w:t>
            </w:r>
            <w:r w:rsidRPr="00FC6504" w:rsidDel="00F10432">
              <w:rPr>
                <w:lang w:val="el-GR" w:eastAsia="el-GR"/>
              </w:rPr>
              <w:t xml:space="preserve"> </w:t>
            </w:r>
          </w:p>
        </w:tc>
      </w:tr>
      <w:tr w:rsidR="003A1F48" w:rsidRPr="00FC6504" w14:paraId="68338CAE" w14:textId="77777777" w:rsidTr="007E4A3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CFCCFE5" w14:textId="77777777" w:rsidR="003A1F48" w:rsidRPr="00FC6504" w:rsidRDefault="003A1F48" w:rsidP="00ED34B6">
            <w:pPr>
              <w:pStyle w:val="ListParagraph"/>
              <w:numPr>
                <w:ilvl w:val="0"/>
                <w:numId w:val="25"/>
              </w:numPr>
              <w:spacing w:before="60" w:after="60"/>
              <w:ind w:left="0" w:firstLine="0"/>
              <w:contextualSpacing w:val="0"/>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9C05364" w14:textId="77777777" w:rsidR="003A1F48" w:rsidRPr="00FC6504" w:rsidRDefault="003A1F48" w:rsidP="00ED34B6">
            <w:pPr>
              <w:pStyle w:val="ListParagraph"/>
              <w:spacing w:before="60" w:after="60"/>
              <w:ind w:left="0"/>
              <w:contextualSpacing w:val="0"/>
              <w:rPr>
                <w:b/>
                <w:lang w:val="el-GR" w:eastAsia="el-GR"/>
              </w:rPr>
            </w:pPr>
            <w:r w:rsidRPr="00FC6504">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24BFCF1" w14:textId="77777777" w:rsidR="003A1F48" w:rsidRPr="00FC6504" w:rsidRDefault="003A1F48" w:rsidP="00ED34B6">
            <w:pPr>
              <w:pStyle w:val="ListParagraph"/>
              <w:spacing w:before="60" w:after="60"/>
              <w:ind w:left="0"/>
              <w:rPr>
                <w:b/>
                <w:bCs/>
                <w:lang w:val="el-GR" w:eastAsia="el-GR"/>
              </w:rPr>
            </w:pPr>
            <w:r w:rsidRPr="00FC6504">
              <w:rPr>
                <w:b/>
                <w:bCs/>
                <w:lang w:val="el-GR" w:eastAsia="el-GR"/>
              </w:rPr>
              <w:t>ΠΑΡΑΡΤΗΜΑ ΙΙ</w:t>
            </w:r>
          </w:p>
        </w:tc>
      </w:tr>
      <w:tr w:rsidR="003A1F48" w:rsidRPr="00FC6504" w14:paraId="73AB4859" w14:textId="77777777" w:rsidTr="007E4A3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1CA8D50A" w14:textId="77777777" w:rsidR="003A1F48" w:rsidRPr="00FC6504" w:rsidRDefault="003A1F48" w:rsidP="00ED34B6">
            <w:pPr>
              <w:pStyle w:val="ListParagraph"/>
              <w:numPr>
                <w:ilvl w:val="0"/>
                <w:numId w:val="25"/>
              </w:numPr>
              <w:spacing w:before="60" w:after="60"/>
              <w:ind w:left="0" w:firstLine="0"/>
              <w:contextualSpacing w:val="0"/>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01B4B5" w14:textId="77777777" w:rsidR="003A1F48" w:rsidRPr="00FC6504" w:rsidRDefault="003A1F48" w:rsidP="00ED34B6">
            <w:pPr>
              <w:spacing w:before="60" w:after="60"/>
              <w:rPr>
                <w:b/>
                <w:u w:val="single"/>
              </w:rPr>
            </w:pPr>
            <w:r w:rsidRPr="00FC6504">
              <w:rPr>
                <w:b/>
              </w:rPr>
              <w:t xml:space="preserve">Πίνακες Οικονομικής Προσφοράς, </w:t>
            </w:r>
            <w:r w:rsidRPr="00FC6504">
              <w:rPr>
                <w:b/>
                <w:u w:val="single"/>
              </w:rPr>
              <w:t>χωρίς τιμές</w:t>
            </w:r>
          </w:p>
          <w:p w14:paraId="207E2F97" w14:textId="77777777" w:rsidR="003A1F48" w:rsidRPr="00FC6504" w:rsidRDefault="003A1F48" w:rsidP="00ED34B6">
            <w:pPr>
              <w:pStyle w:val="ListParagraph"/>
              <w:spacing w:before="60" w:after="60"/>
              <w:ind w:left="0"/>
              <w:contextualSpacing w:val="0"/>
              <w:rPr>
                <w:b/>
                <w:lang w:val="el-GR" w:eastAsia="el-GR"/>
              </w:rPr>
            </w:pPr>
            <w:r w:rsidRPr="00FC6504">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3F4714C" w14:textId="77777777" w:rsidR="003A1F48" w:rsidRPr="00FC6504" w:rsidRDefault="003A1F48" w:rsidP="00ED34B6">
            <w:pPr>
              <w:pStyle w:val="ListParagraph"/>
              <w:spacing w:before="60" w:after="60"/>
              <w:ind w:left="0"/>
              <w:contextualSpacing w:val="0"/>
              <w:rPr>
                <w:b/>
                <w:lang w:val="el-GR" w:eastAsia="el-GR"/>
              </w:rPr>
            </w:pPr>
          </w:p>
        </w:tc>
      </w:tr>
      <w:bookmarkEnd w:id="601"/>
    </w:tbl>
    <w:p w14:paraId="0B270432" w14:textId="77777777" w:rsidR="003D154A" w:rsidRPr="00FC6504" w:rsidRDefault="003D154A" w:rsidP="002E347D">
      <w:pPr>
        <w:pStyle w:val="normalwithoutspacing"/>
        <w:sectPr w:rsidR="003D154A" w:rsidRPr="00FC6504" w:rsidSect="00DF02B0">
          <w:pgSz w:w="11906" w:h="16838"/>
          <w:pgMar w:top="1134" w:right="1134" w:bottom="1134" w:left="1134" w:header="720" w:footer="709" w:gutter="0"/>
          <w:cols w:space="720"/>
          <w:titlePg/>
          <w:docGrid w:linePitch="360"/>
        </w:sectPr>
      </w:pPr>
    </w:p>
    <w:p w14:paraId="72D8977A" w14:textId="77777777" w:rsidR="008338F0" w:rsidRPr="00FC6504" w:rsidRDefault="008338F0" w:rsidP="002E347D">
      <w:pPr>
        <w:rPr>
          <w:lang w:val="el-GR"/>
        </w:rPr>
      </w:pPr>
    </w:p>
    <w:p w14:paraId="7A380EB0" w14:textId="478B389D" w:rsidR="008338F0" w:rsidRPr="00FC6504" w:rsidRDefault="003355E7" w:rsidP="002E347D">
      <w:pPr>
        <w:pStyle w:val="Heading2"/>
        <w:numPr>
          <w:ilvl w:val="0"/>
          <w:numId w:val="0"/>
        </w:numPr>
        <w:ind w:left="576" w:hanging="576"/>
        <w:rPr>
          <w:rFonts w:cs="Tahoma"/>
          <w:lang w:val="el-GR"/>
        </w:rPr>
      </w:pPr>
      <w:bookmarkStart w:id="602" w:name="_Ref510087099"/>
      <w:bookmarkStart w:id="603" w:name="_Ref40980023"/>
      <w:bookmarkStart w:id="604" w:name="_Ref40980058"/>
      <w:bookmarkStart w:id="605" w:name="_Ref40980548"/>
      <w:bookmarkStart w:id="606" w:name="_Ref55324421"/>
      <w:bookmarkStart w:id="607" w:name="_Toc97194378"/>
      <w:bookmarkStart w:id="608" w:name="_Toc97194482"/>
      <w:bookmarkStart w:id="609" w:name="_Toc193968162"/>
      <w:r w:rsidRPr="00FC6504">
        <w:rPr>
          <w:rFonts w:cs="Tahoma"/>
          <w:lang w:val="el-GR"/>
        </w:rPr>
        <w:t xml:space="preserve">ΠΑΡΑΡΤΗΜΑ </w:t>
      </w:r>
      <w:r w:rsidRPr="00FC6504">
        <w:rPr>
          <w:rFonts w:cs="Tahoma"/>
        </w:rPr>
        <w:t>VI</w:t>
      </w:r>
      <w:r w:rsidRPr="00FC6504">
        <w:rPr>
          <w:rFonts w:cs="Tahoma"/>
          <w:lang w:val="el-GR"/>
        </w:rPr>
        <w:t xml:space="preserve"> – </w:t>
      </w:r>
      <w:r w:rsidR="006E4901" w:rsidRPr="00FC6504">
        <w:rPr>
          <w:rFonts w:cs="Tahoma"/>
          <w:lang w:val="el-GR"/>
        </w:rPr>
        <w:t>Υπόδειγμα Οικονομικής Προσφοράς</w:t>
      </w:r>
      <w:bookmarkEnd w:id="602"/>
      <w:bookmarkEnd w:id="603"/>
      <w:bookmarkEnd w:id="604"/>
      <w:bookmarkEnd w:id="605"/>
      <w:bookmarkEnd w:id="606"/>
      <w:bookmarkEnd w:id="607"/>
      <w:bookmarkEnd w:id="608"/>
      <w:bookmarkEnd w:id="609"/>
    </w:p>
    <w:p w14:paraId="53988161" w14:textId="77777777" w:rsidR="008338F0" w:rsidRPr="00FC6504" w:rsidRDefault="008338F0" w:rsidP="002E347D">
      <w:pPr>
        <w:pStyle w:val="normalwithoutspacing"/>
        <w:rPr>
          <w:i/>
          <w:color w:val="5B9BD5"/>
        </w:rPr>
      </w:pPr>
    </w:p>
    <w:p w14:paraId="1CA8416E" w14:textId="77777777" w:rsidR="00623457" w:rsidRPr="00FC6504" w:rsidRDefault="00623457" w:rsidP="002E347D">
      <w:pPr>
        <w:pStyle w:val="Heading3"/>
        <w:numPr>
          <w:ilvl w:val="2"/>
          <w:numId w:val="21"/>
        </w:numPr>
        <w:ind w:left="1134" w:hanging="414"/>
        <w:rPr>
          <w:rFonts w:cs="Tahoma"/>
          <w:lang w:val="el-GR"/>
        </w:rPr>
      </w:pPr>
      <w:bookmarkStart w:id="610" w:name="_Toc63254462"/>
      <w:bookmarkStart w:id="611" w:name="_Toc240445875"/>
      <w:bookmarkStart w:id="612" w:name="_Toc366852696"/>
      <w:bookmarkStart w:id="613" w:name="_Ref508304024"/>
      <w:bookmarkStart w:id="614" w:name="_Toc10632749"/>
      <w:bookmarkStart w:id="615" w:name="_Toc42167516"/>
      <w:bookmarkStart w:id="616" w:name="_Toc53671369"/>
      <w:bookmarkStart w:id="617" w:name="_Toc97194379"/>
      <w:bookmarkStart w:id="618" w:name="_Toc97194483"/>
      <w:bookmarkStart w:id="619" w:name="_Hlk167319273"/>
      <w:bookmarkStart w:id="620" w:name="_Toc193968163"/>
      <w:r w:rsidRPr="00FC6504">
        <w:rPr>
          <w:rFonts w:cs="Tahoma"/>
          <w:lang w:val="el-GR"/>
        </w:rPr>
        <w:t>Εξοπλισμός</w:t>
      </w:r>
      <w:bookmarkEnd w:id="610"/>
      <w:bookmarkEnd w:id="611"/>
      <w:bookmarkEnd w:id="612"/>
      <w:bookmarkEnd w:id="613"/>
      <w:bookmarkEnd w:id="614"/>
      <w:bookmarkEnd w:id="615"/>
      <w:bookmarkEnd w:id="616"/>
      <w:bookmarkEnd w:id="617"/>
      <w:bookmarkEnd w:id="618"/>
      <w:bookmarkEnd w:id="620"/>
    </w:p>
    <w:tbl>
      <w:tblPr>
        <w:tblW w:w="496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
        <w:gridCol w:w="2046"/>
        <w:gridCol w:w="1116"/>
        <w:gridCol w:w="1122"/>
        <w:gridCol w:w="1122"/>
        <w:gridCol w:w="1122"/>
        <w:gridCol w:w="1151"/>
        <w:gridCol w:w="986"/>
        <w:gridCol w:w="983"/>
        <w:gridCol w:w="1593"/>
        <w:gridCol w:w="934"/>
        <w:gridCol w:w="853"/>
        <w:gridCol w:w="792"/>
        <w:gridCol w:w="23"/>
      </w:tblGrid>
      <w:tr w:rsidR="009C5151" w:rsidRPr="00FC6504" w14:paraId="7C227AC1" w14:textId="77777777" w:rsidTr="009C5151">
        <w:trPr>
          <w:cantSplit/>
          <w:tblHeader/>
        </w:trPr>
        <w:tc>
          <w:tcPr>
            <w:tcW w:w="212" w:type="pct"/>
            <w:vMerge w:val="restart"/>
            <w:shd w:val="pct15" w:color="auto" w:fill="FFFFFF"/>
            <w:vAlign w:val="center"/>
          </w:tcPr>
          <w:p w14:paraId="7DE2CE9B" w14:textId="77777777" w:rsidR="00B05F82" w:rsidRPr="00FC6504" w:rsidRDefault="00B05F82" w:rsidP="00ED34B6">
            <w:pPr>
              <w:spacing w:after="0"/>
              <w:ind w:left="-108" w:right="-88"/>
              <w:rPr>
                <w:sz w:val="18"/>
                <w:szCs w:val="18"/>
                <w:lang w:val="el-GR"/>
              </w:rPr>
            </w:pPr>
            <w:r w:rsidRPr="00FC6504">
              <w:rPr>
                <w:sz w:val="18"/>
                <w:szCs w:val="18"/>
                <w:lang w:val="el-GR"/>
              </w:rPr>
              <w:t>Α/Α</w:t>
            </w:r>
          </w:p>
        </w:tc>
        <w:tc>
          <w:tcPr>
            <w:tcW w:w="708" w:type="pct"/>
            <w:vMerge w:val="restart"/>
            <w:shd w:val="pct15" w:color="auto" w:fill="FFFFFF"/>
            <w:vAlign w:val="center"/>
          </w:tcPr>
          <w:p w14:paraId="011D129D" w14:textId="77777777" w:rsidR="00B05F82" w:rsidRPr="00FC6504" w:rsidRDefault="00B05F82" w:rsidP="00ED34B6">
            <w:pPr>
              <w:spacing w:after="0"/>
              <w:rPr>
                <w:sz w:val="18"/>
                <w:szCs w:val="18"/>
                <w:lang w:val="el-GR"/>
              </w:rPr>
            </w:pPr>
            <w:r w:rsidRPr="00FC6504">
              <w:rPr>
                <w:sz w:val="18"/>
                <w:szCs w:val="18"/>
                <w:lang w:val="el-GR"/>
              </w:rPr>
              <w:t>ΠΕΡΙΓΡΑΦΗ</w:t>
            </w:r>
          </w:p>
        </w:tc>
        <w:tc>
          <w:tcPr>
            <w:tcW w:w="386" w:type="pct"/>
            <w:vMerge w:val="restart"/>
            <w:shd w:val="pct15" w:color="auto" w:fill="FFFFFF"/>
            <w:vAlign w:val="center"/>
          </w:tcPr>
          <w:p w14:paraId="535FBFB7" w14:textId="77777777" w:rsidR="00B05F82" w:rsidRPr="00FC6504" w:rsidRDefault="00B05F82" w:rsidP="00ED34B6">
            <w:pPr>
              <w:spacing w:after="0"/>
              <w:rPr>
                <w:sz w:val="18"/>
                <w:szCs w:val="18"/>
                <w:lang w:val="el-GR"/>
              </w:rPr>
            </w:pPr>
            <w:r w:rsidRPr="00FC6504">
              <w:rPr>
                <w:sz w:val="18"/>
                <w:szCs w:val="18"/>
                <w:lang w:val="el-GR"/>
              </w:rPr>
              <w:t>ΤΥΠΟΣ</w:t>
            </w:r>
          </w:p>
        </w:tc>
        <w:tc>
          <w:tcPr>
            <w:tcW w:w="388" w:type="pct"/>
            <w:vMerge w:val="restart"/>
            <w:shd w:val="pct15" w:color="auto" w:fill="FFFFFF"/>
            <w:vAlign w:val="center"/>
          </w:tcPr>
          <w:p w14:paraId="2B67686B" w14:textId="359150BF" w:rsidR="00B05F82" w:rsidRPr="00FC6504" w:rsidRDefault="00B05F82" w:rsidP="00ED34B6">
            <w:pPr>
              <w:spacing w:after="0"/>
              <w:rPr>
                <w:sz w:val="18"/>
                <w:szCs w:val="18"/>
                <w:lang w:val="el-GR"/>
              </w:rPr>
            </w:pPr>
            <w:r w:rsidRPr="00FC6504">
              <w:rPr>
                <w:sz w:val="20"/>
                <w:szCs w:val="20"/>
                <w:lang w:val="el-GR"/>
              </w:rPr>
              <w:t>ΦΑΣΗ ΈΡΓΟΥ</w:t>
            </w:r>
          </w:p>
        </w:tc>
        <w:tc>
          <w:tcPr>
            <w:tcW w:w="388" w:type="pct"/>
            <w:vMerge w:val="restart"/>
            <w:shd w:val="pct15" w:color="auto" w:fill="FFFFFF"/>
            <w:vAlign w:val="center"/>
          </w:tcPr>
          <w:p w14:paraId="15D32918" w14:textId="22D379CB" w:rsidR="00B05F82" w:rsidRPr="00FC6504" w:rsidRDefault="00B05F82" w:rsidP="00ED34B6">
            <w:pPr>
              <w:spacing w:after="0"/>
              <w:rPr>
                <w:sz w:val="18"/>
                <w:szCs w:val="18"/>
                <w:lang w:val="el-GR"/>
              </w:rPr>
            </w:pPr>
            <w:r w:rsidRPr="00FC6504">
              <w:rPr>
                <w:sz w:val="20"/>
                <w:szCs w:val="20"/>
                <w:lang w:val="el-GR"/>
              </w:rPr>
              <w:t>ΚΩΔ. ΠΑΡΑΔΟΤΕΟΥ</w:t>
            </w:r>
          </w:p>
        </w:tc>
        <w:tc>
          <w:tcPr>
            <w:tcW w:w="388" w:type="pct"/>
            <w:vMerge w:val="restart"/>
            <w:shd w:val="pct15" w:color="auto" w:fill="FFFFFF"/>
            <w:vAlign w:val="center"/>
          </w:tcPr>
          <w:p w14:paraId="1B4AAF8B" w14:textId="7EB2361E" w:rsidR="00B05F82" w:rsidRPr="00FC6504" w:rsidRDefault="00B05F82" w:rsidP="00ED34B6">
            <w:pPr>
              <w:spacing w:after="0"/>
              <w:rPr>
                <w:sz w:val="18"/>
                <w:szCs w:val="18"/>
                <w:lang w:val="el-GR"/>
              </w:rPr>
            </w:pPr>
            <w:r w:rsidRPr="00FC6504">
              <w:rPr>
                <w:sz w:val="18"/>
                <w:szCs w:val="18"/>
                <w:lang w:val="el-GR"/>
              </w:rPr>
              <w:t>ΠΟΣΟΤΗΤΑ</w:t>
            </w:r>
          </w:p>
        </w:tc>
        <w:tc>
          <w:tcPr>
            <w:tcW w:w="739" w:type="pct"/>
            <w:gridSpan w:val="2"/>
            <w:shd w:val="pct15" w:color="auto" w:fill="FFFFFF"/>
            <w:vAlign w:val="center"/>
          </w:tcPr>
          <w:p w14:paraId="1B3D2132" w14:textId="77777777" w:rsidR="00B05F82" w:rsidRPr="00FC6504" w:rsidRDefault="00B05F82" w:rsidP="00ED34B6">
            <w:pPr>
              <w:spacing w:after="0"/>
              <w:rPr>
                <w:sz w:val="18"/>
                <w:szCs w:val="18"/>
                <w:lang w:val="el-GR"/>
              </w:rPr>
            </w:pPr>
            <w:r w:rsidRPr="00FC6504">
              <w:rPr>
                <w:sz w:val="18"/>
                <w:szCs w:val="18"/>
                <w:lang w:val="el-GR"/>
              </w:rPr>
              <w:t>ΑΞΙΑ ΧΩΡΙΣ ΦΠΑ [€]</w:t>
            </w:r>
          </w:p>
        </w:tc>
        <w:tc>
          <w:tcPr>
            <w:tcW w:w="340" w:type="pct"/>
            <w:vMerge w:val="restart"/>
            <w:shd w:val="pct15" w:color="auto" w:fill="FFFFFF"/>
            <w:vAlign w:val="center"/>
          </w:tcPr>
          <w:p w14:paraId="132F2966" w14:textId="77777777" w:rsidR="00B05F82" w:rsidRPr="00FC6504" w:rsidRDefault="00B05F82" w:rsidP="00ED34B6">
            <w:pPr>
              <w:spacing w:after="0"/>
              <w:rPr>
                <w:sz w:val="18"/>
                <w:szCs w:val="18"/>
                <w:lang w:val="el-GR"/>
              </w:rPr>
            </w:pPr>
            <w:r w:rsidRPr="00FC6504">
              <w:rPr>
                <w:sz w:val="18"/>
                <w:szCs w:val="18"/>
                <w:lang w:val="el-GR"/>
              </w:rPr>
              <w:t>ΦΠΑ [€]</w:t>
            </w:r>
          </w:p>
        </w:tc>
        <w:tc>
          <w:tcPr>
            <w:tcW w:w="551" w:type="pct"/>
            <w:vMerge w:val="restart"/>
            <w:shd w:val="pct15" w:color="auto" w:fill="FFFFFF"/>
            <w:vAlign w:val="center"/>
          </w:tcPr>
          <w:p w14:paraId="1353E44E" w14:textId="77777777" w:rsidR="00B05F82" w:rsidRPr="00FC6504" w:rsidRDefault="00B05F82" w:rsidP="00ED34B6">
            <w:pPr>
              <w:spacing w:after="0"/>
              <w:rPr>
                <w:sz w:val="18"/>
                <w:szCs w:val="18"/>
                <w:lang w:val="el-GR"/>
              </w:rPr>
            </w:pPr>
            <w:r w:rsidRPr="00FC6504">
              <w:rPr>
                <w:sz w:val="18"/>
                <w:szCs w:val="18"/>
                <w:lang w:val="el-GR"/>
              </w:rPr>
              <w:t>ΣΥΝΟΛΙΚΗ ΑΞΙΑ</w:t>
            </w:r>
          </w:p>
          <w:p w14:paraId="146A4B4C" w14:textId="77777777" w:rsidR="00B05F82" w:rsidRPr="00FC6504" w:rsidRDefault="00B05F82" w:rsidP="00ED34B6">
            <w:pPr>
              <w:spacing w:after="0"/>
              <w:rPr>
                <w:sz w:val="18"/>
                <w:szCs w:val="18"/>
                <w:lang w:val="el-GR"/>
              </w:rPr>
            </w:pPr>
            <w:r w:rsidRPr="00FC6504">
              <w:rPr>
                <w:sz w:val="18"/>
                <w:szCs w:val="18"/>
                <w:lang w:val="el-GR"/>
              </w:rPr>
              <w:t>ΜΕ ΦΠΑ [€]</w:t>
            </w:r>
          </w:p>
        </w:tc>
        <w:tc>
          <w:tcPr>
            <w:tcW w:w="901" w:type="pct"/>
            <w:gridSpan w:val="4"/>
            <w:shd w:val="pct15" w:color="auto" w:fill="FFFFFF"/>
            <w:vAlign w:val="center"/>
          </w:tcPr>
          <w:p w14:paraId="4CD7569C" w14:textId="77777777" w:rsidR="00B05F82" w:rsidRPr="00FC6504" w:rsidRDefault="00B05F82" w:rsidP="00ED34B6">
            <w:pPr>
              <w:spacing w:after="0"/>
              <w:rPr>
                <w:sz w:val="18"/>
                <w:szCs w:val="18"/>
                <w:lang w:val="el-GR"/>
              </w:rPr>
            </w:pPr>
            <w:r w:rsidRPr="00FC6504">
              <w:rPr>
                <w:sz w:val="18"/>
                <w:szCs w:val="18"/>
                <w:lang w:val="el-GR"/>
              </w:rPr>
              <w:t>* ΚΟΣΤΟΣ ΣΥΝΤΗΡΗΣΗΣ ΧΩΡΙΣ ΦΠΑ [€]</w:t>
            </w:r>
          </w:p>
        </w:tc>
      </w:tr>
      <w:tr w:rsidR="003D2DE1" w:rsidRPr="00FC6504" w14:paraId="19E13C9D" w14:textId="77777777" w:rsidTr="00680667">
        <w:trPr>
          <w:gridAfter w:val="1"/>
          <w:wAfter w:w="10" w:type="pct"/>
          <w:cantSplit/>
          <w:tblHeader/>
        </w:trPr>
        <w:tc>
          <w:tcPr>
            <w:tcW w:w="212" w:type="pct"/>
            <w:vMerge/>
            <w:shd w:val="pct15" w:color="auto" w:fill="FFFFFF"/>
            <w:vAlign w:val="center"/>
          </w:tcPr>
          <w:p w14:paraId="51CC4762" w14:textId="77777777" w:rsidR="00B05F82" w:rsidRPr="00FC6504" w:rsidRDefault="00B05F82" w:rsidP="00ED34B6">
            <w:pPr>
              <w:spacing w:after="0"/>
              <w:rPr>
                <w:sz w:val="18"/>
                <w:szCs w:val="18"/>
              </w:rPr>
            </w:pPr>
          </w:p>
        </w:tc>
        <w:tc>
          <w:tcPr>
            <w:tcW w:w="708" w:type="pct"/>
            <w:vMerge/>
            <w:shd w:val="pct15" w:color="auto" w:fill="FFFFFF"/>
            <w:vAlign w:val="center"/>
          </w:tcPr>
          <w:p w14:paraId="24DB4B74" w14:textId="77777777" w:rsidR="00B05F82" w:rsidRPr="00FC6504" w:rsidRDefault="00B05F82" w:rsidP="00ED34B6">
            <w:pPr>
              <w:spacing w:after="0"/>
              <w:rPr>
                <w:sz w:val="18"/>
                <w:szCs w:val="18"/>
              </w:rPr>
            </w:pPr>
          </w:p>
        </w:tc>
        <w:tc>
          <w:tcPr>
            <w:tcW w:w="386" w:type="pct"/>
            <w:vMerge/>
            <w:shd w:val="pct15" w:color="auto" w:fill="FFFFFF"/>
            <w:vAlign w:val="center"/>
          </w:tcPr>
          <w:p w14:paraId="0BEA543F" w14:textId="77777777" w:rsidR="00B05F82" w:rsidRPr="00FC6504" w:rsidRDefault="00B05F82" w:rsidP="00ED34B6">
            <w:pPr>
              <w:spacing w:after="0"/>
              <w:rPr>
                <w:sz w:val="18"/>
                <w:szCs w:val="18"/>
              </w:rPr>
            </w:pPr>
          </w:p>
        </w:tc>
        <w:tc>
          <w:tcPr>
            <w:tcW w:w="388" w:type="pct"/>
            <w:vMerge/>
            <w:shd w:val="pct15" w:color="auto" w:fill="FFFFFF"/>
          </w:tcPr>
          <w:p w14:paraId="41700232" w14:textId="77777777" w:rsidR="00B05F82" w:rsidRPr="00FC6504" w:rsidRDefault="00B05F82" w:rsidP="00ED34B6">
            <w:pPr>
              <w:spacing w:after="0"/>
              <w:rPr>
                <w:sz w:val="18"/>
                <w:szCs w:val="18"/>
              </w:rPr>
            </w:pPr>
          </w:p>
        </w:tc>
        <w:tc>
          <w:tcPr>
            <w:tcW w:w="388" w:type="pct"/>
            <w:vMerge/>
            <w:shd w:val="pct15" w:color="auto" w:fill="FFFFFF"/>
          </w:tcPr>
          <w:p w14:paraId="797DA6A9" w14:textId="391DA5D7" w:rsidR="00B05F82" w:rsidRPr="00FC6504" w:rsidRDefault="00B05F82" w:rsidP="00ED34B6">
            <w:pPr>
              <w:spacing w:after="0"/>
              <w:rPr>
                <w:sz w:val="18"/>
                <w:szCs w:val="18"/>
              </w:rPr>
            </w:pPr>
          </w:p>
        </w:tc>
        <w:tc>
          <w:tcPr>
            <w:tcW w:w="388" w:type="pct"/>
            <w:vMerge/>
            <w:shd w:val="pct15" w:color="auto" w:fill="FFFFFF"/>
            <w:vAlign w:val="center"/>
          </w:tcPr>
          <w:p w14:paraId="37AEA3B8" w14:textId="60DC2B80" w:rsidR="00B05F82" w:rsidRPr="00FC6504" w:rsidRDefault="00B05F82" w:rsidP="00ED34B6">
            <w:pPr>
              <w:spacing w:after="0"/>
              <w:rPr>
                <w:sz w:val="18"/>
                <w:szCs w:val="18"/>
              </w:rPr>
            </w:pPr>
          </w:p>
        </w:tc>
        <w:tc>
          <w:tcPr>
            <w:tcW w:w="398" w:type="pct"/>
            <w:shd w:val="pct15" w:color="auto" w:fill="FFFFFF"/>
            <w:vAlign w:val="center"/>
          </w:tcPr>
          <w:p w14:paraId="41CB917A" w14:textId="77777777" w:rsidR="00B05F82" w:rsidRPr="00FC6504" w:rsidRDefault="00B05F82" w:rsidP="00ED34B6">
            <w:pPr>
              <w:spacing w:after="0"/>
              <w:rPr>
                <w:spacing w:val="-4"/>
                <w:sz w:val="18"/>
                <w:szCs w:val="18"/>
                <w:lang w:val="el-GR"/>
              </w:rPr>
            </w:pPr>
            <w:r w:rsidRPr="00FC6504">
              <w:rPr>
                <w:spacing w:val="-4"/>
                <w:sz w:val="18"/>
                <w:szCs w:val="18"/>
                <w:lang w:val="el-GR"/>
              </w:rPr>
              <w:t>ΤΙΜΗ</w:t>
            </w:r>
          </w:p>
          <w:p w14:paraId="3998C1AC" w14:textId="77777777" w:rsidR="00B05F82" w:rsidRPr="00FC6504" w:rsidRDefault="00B05F82" w:rsidP="00ED34B6">
            <w:pPr>
              <w:spacing w:after="0"/>
              <w:rPr>
                <w:spacing w:val="-4"/>
                <w:sz w:val="18"/>
                <w:szCs w:val="18"/>
                <w:lang w:val="el-GR"/>
              </w:rPr>
            </w:pPr>
            <w:r w:rsidRPr="00FC6504">
              <w:rPr>
                <w:spacing w:val="-4"/>
                <w:sz w:val="18"/>
                <w:szCs w:val="18"/>
                <w:lang w:val="el-GR"/>
              </w:rPr>
              <w:t>ΜΟΝΑΔΑΣ</w:t>
            </w:r>
          </w:p>
        </w:tc>
        <w:tc>
          <w:tcPr>
            <w:tcW w:w="341" w:type="pct"/>
            <w:shd w:val="pct15" w:color="auto" w:fill="FFFFFF"/>
            <w:vAlign w:val="center"/>
          </w:tcPr>
          <w:p w14:paraId="344AC0D9" w14:textId="77777777" w:rsidR="00B05F82" w:rsidRPr="00FC6504" w:rsidRDefault="00B05F82" w:rsidP="00ED34B6">
            <w:pPr>
              <w:spacing w:after="0"/>
              <w:rPr>
                <w:sz w:val="18"/>
                <w:szCs w:val="18"/>
                <w:lang w:val="el-GR"/>
              </w:rPr>
            </w:pPr>
            <w:r w:rsidRPr="00FC6504">
              <w:rPr>
                <w:sz w:val="18"/>
                <w:szCs w:val="18"/>
                <w:lang w:val="el-GR"/>
              </w:rPr>
              <w:t>ΣΥΝΟΛΟ</w:t>
            </w:r>
          </w:p>
        </w:tc>
        <w:tc>
          <w:tcPr>
            <w:tcW w:w="340" w:type="pct"/>
            <w:vMerge/>
            <w:shd w:val="pct15" w:color="auto" w:fill="FFFFFF"/>
            <w:vAlign w:val="center"/>
          </w:tcPr>
          <w:p w14:paraId="32D504BF" w14:textId="77777777" w:rsidR="00B05F82" w:rsidRPr="00FC6504" w:rsidRDefault="00B05F82" w:rsidP="00ED34B6">
            <w:pPr>
              <w:spacing w:after="0"/>
              <w:rPr>
                <w:sz w:val="18"/>
                <w:szCs w:val="18"/>
                <w:lang w:val="el-GR"/>
              </w:rPr>
            </w:pPr>
          </w:p>
        </w:tc>
        <w:tc>
          <w:tcPr>
            <w:tcW w:w="551" w:type="pct"/>
            <w:vMerge/>
            <w:shd w:val="pct15" w:color="auto" w:fill="FFFFFF"/>
            <w:vAlign w:val="center"/>
          </w:tcPr>
          <w:p w14:paraId="3123EAE7" w14:textId="77777777" w:rsidR="00B05F82" w:rsidRPr="00FC6504" w:rsidRDefault="00B05F82" w:rsidP="00ED34B6">
            <w:pPr>
              <w:spacing w:after="0"/>
              <w:rPr>
                <w:sz w:val="18"/>
                <w:szCs w:val="18"/>
                <w:lang w:val="el-GR"/>
              </w:rPr>
            </w:pPr>
          </w:p>
        </w:tc>
        <w:tc>
          <w:tcPr>
            <w:tcW w:w="323" w:type="pct"/>
            <w:shd w:val="pct15" w:color="auto" w:fill="FFFFFF"/>
            <w:vAlign w:val="center"/>
          </w:tcPr>
          <w:p w14:paraId="49F77FC0" w14:textId="77777777" w:rsidR="00B05F82" w:rsidRPr="00FC6504" w:rsidRDefault="00B05F82" w:rsidP="00ED34B6">
            <w:pPr>
              <w:spacing w:after="0"/>
              <w:rPr>
                <w:sz w:val="18"/>
                <w:szCs w:val="18"/>
                <w:lang w:val="el-GR"/>
              </w:rPr>
            </w:pPr>
            <w:r w:rsidRPr="00FC6504">
              <w:rPr>
                <w:sz w:val="18"/>
                <w:szCs w:val="18"/>
                <w:lang w:val="el-GR"/>
              </w:rPr>
              <w:t>1</w:t>
            </w:r>
            <w:r w:rsidRPr="00FC6504">
              <w:rPr>
                <w:sz w:val="18"/>
                <w:szCs w:val="18"/>
                <w:vertAlign w:val="superscript"/>
                <w:lang w:val="el-GR"/>
              </w:rPr>
              <w:t>ο</w:t>
            </w:r>
            <w:r w:rsidRPr="00FC6504">
              <w:rPr>
                <w:sz w:val="18"/>
                <w:szCs w:val="18"/>
                <w:lang w:val="el-GR"/>
              </w:rPr>
              <w:t xml:space="preserve"> έτος</w:t>
            </w:r>
          </w:p>
        </w:tc>
        <w:tc>
          <w:tcPr>
            <w:tcW w:w="295" w:type="pct"/>
            <w:shd w:val="pct15" w:color="auto" w:fill="FFFFFF"/>
            <w:vAlign w:val="center"/>
          </w:tcPr>
          <w:p w14:paraId="36ECCECE" w14:textId="77777777" w:rsidR="00B05F82" w:rsidRPr="00FC6504" w:rsidRDefault="00B05F82" w:rsidP="00ED34B6">
            <w:pPr>
              <w:spacing w:after="0"/>
              <w:rPr>
                <w:sz w:val="18"/>
                <w:szCs w:val="18"/>
                <w:lang w:val="el-GR"/>
              </w:rPr>
            </w:pPr>
            <w:r w:rsidRPr="00FC6504">
              <w:rPr>
                <w:sz w:val="18"/>
                <w:szCs w:val="18"/>
                <w:lang w:val="el-GR"/>
              </w:rPr>
              <w:t>2</w:t>
            </w:r>
            <w:r w:rsidRPr="00FC6504">
              <w:rPr>
                <w:sz w:val="18"/>
                <w:szCs w:val="18"/>
                <w:vertAlign w:val="superscript"/>
                <w:lang w:val="el-GR"/>
              </w:rPr>
              <w:t>ο</w:t>
            </w:r>
            <w:r w:rsidRPr="00FC6504">
              <w:rPr>
                <w:sz w:val="18"/>
                <w:szCs w:val="18"/>
                <w:lang w:val="el-GR"/>
              </w:rPr>
              <w:t xml:space="preserve"> έτος</w:t>
            </w:r>
          </w:p>
        </w:tc>
        <w:tc>
          <w:tcPr>
            <w:tcW w:w="274" w:type="pct"/>
            <w:shd w:val="pct15" w:color="auto" w:fill="FFFFFF"/>
            <w:vAlign w:val="center"/>
          </w:tcPr>
          <w:p w14:paraId="35C67773" w14:textId="77777777" w:rsidR="00B05F82" w:rsidRPr="00FC6504" w:rsidRDefault="00B05F82" w:rsidP="00ED34B6">
            <w:pPr>
              <w:spacing w:after="0"/>
              <w:rPr>
                <w:sz w:val="18"/>
                <w:szCs w:val="18"/>
                <w:lang w:val="el-GR"/>
              </w:rPr>
            </w:pPr>
            <w:r w:rsidRPr="00FC6504">
              <w:rPr>
                <w:sz w:val="18"/>
                <w:szCs w:val="18"/>
                <w:lang w:val="el-GR"/>
              </w:rPr>
              <w:t>3</w:t>
            </w:r>
            <w:r w:rsidRPr="00FC6504">
              <w:rPr>
                <w:sz w:val="18"/>
                <w:szCs w:val="18"/>
                <w:vertAlign w:val="superscript"/>
                <w:lang w:val="el-GR"/>
              </w:rPr>
              <w:t>ο</w:t>
            </w:r>
            <w:r w:rsidRPr="00FC6504">
              <w:rPr>
                <w:sz w:val="18"/>
                <w:szCs w:val="18"/>
                <w:lang w:val="el-GR"/>
              </w:rPr>
              <w:t xml:space="preserve"> έτος</w:t>
            </w:r>
          </w:p>
        </w:tc>
      </w:tr>
      <w:tr w:rsidR="00680667" w:rsidRPr="00FC6504" w14:paraId="1DAFE931" w14:textId="77777777" w:rsidTr="009C5151">
        <w:trPr>
          <w:gridAfter w:val="1"/>
          <w:wAfter w:w="10" w:type="pct"/>
          <w:trHeight w:val="340"/>
        </w:trPr>
        <w:tc>
          <w:tcPr>
            <w:tcW w:w="212" w:type="pct"/>
            <w:vAlign w:val="center"/>
          </w:tcPr>
          <w:p w14:paraId="70DF1199" w14:textId="77777777" w:rsidR="00B05F82" w:rsidRPr="00FC6504" w:rsidRDefault="00B05F82" w:rsidP="002E347D">
            <w:pPr>
              <w:spacing w:before="100" w:beforeAutospacing="1" w:after="100" w:afterAutospacing="1"/>
              <w:rPr>
                <w:sz w:val="18"/>
                <w:szCs w:val="18"/>
              </w:rPr>
            </w:pPr>
          </w:p>
        </w:tc>
        <w:tc>
          <w:tcPr>
            <w:tcW w:w="708" w:type="pct"/>
            <w:vAlign w:val="center"/>
          </w:tcPr>
          <w:p w14:paraId="38B30E1F" w14:textId="77777777" w:rsidR="00B05F82" w:rsidRPr="00FC6504" w:rsidRDefault="00B05F82" w:rsidP="002E347D">
            <w:pPr>
              <w:spacing w:before="100" w:beforeAutospacing="1" w:after="100" w:afterAutospacing="1"/>
              <w:rPr>
                <w:sz w:val="18"/>
                <w:szCs w:val="18"/>
              </w:rPr>
            </w:pPr>
          </w:p>
        </w:tc>
        <w:tc>
          <w:tcPr>
            <w:tcW w:w="386" w:type="pct"/>
            <w:vAlign w:val="center"/>
          </w:tcPr>
          <w:p w14:paraId="483198B2" w14:textId="77777777" w:rsidR="00B05F82" w:rsidRPr="00FC6504" w:rsidRDefault="00B05F82" w:rsidP="002E347D">
            <w:pPr>
              <w:spacing w:before="100" w:beforeAutospacing="1" w:after="100" w:afterAutospacing="1"/>
              <w:rPr>
                <w:sz w:val="18"/>
                <w:szCs w:val="18"/>
              </w:rPr>
            </w:pPr>
          </w:p>
        </w:tc>
        <w:tc>
          <w:tcPr>
            <w:tcW w:w="388" w:type="pct"/>
          </w:tcPr>
          <w:p w14:paraId="06C163FB" w14:textId="77777777" w:rsidR="00B05F82" w:rsidRPr="00FC6504" w:rsidRDefault="00B05F82" w:rsidP="002E347D">
            <w:pPr>
              <w:spacing w:before="100" w:beforeAutospacing="1" w:after="100" w:afterAutospacing="1"/>
              <w:rPr>
                <w:sz w:val="18"/>
                <w:szCs w:val="18"/>
              </w:rPr>
            </w:pPr>
          </w:p>
        </w:tc>
        <w:tc>
          <w:tcPr>
            <w:tcW w:w="388" w:type="pct"/>
          </w:tcPr>
          <w:p w14:paraId="2A77723E" w14:textId="011110E2" w:rsidR="00B05F82" w:rsidRPr="00FC6504" w:rsidRDefault="00B05F82" w:rsidP="002E347D">
            <w:pPr>
              <w:spacing w:before="100" w:beforeAutospacing="1" w:after="100" w:afterAutospacing="1"/>
              <w:rPr>
                <w:sz w:val="18"/>
                <w:szCs w:val="18"/>
              </w:rPr>
            </w:pPr>
          </w:p>
        </w:tc>
        <w:tc>
          <w:tcPr>
            <w:tcW w:w="388" w:type="pct"/>
            <w:vAlign w:val="center"/>
          </w:tcPr>
          <w:p w14:paraId="31BBD1E9" w14:textId="646FA770" w:rsidR="00B05F82" w:rsidRPr="00FC6504" w:rsidRDefault="00B05F82" w:rsidP="002E347D">
            <w:pPr>
              <w:spacing w:before="100" w:beforeAutospacing="1" w:after="100" w:afterAutospacing="1"/>
              <w:rPr>
                <w:sz w:val="18"/>
                <w:szCs w:val="18"/>
              </w:rPr>
            </w:pPr>
          </w:p>
        </w:tc>
        <w:tc>
          <w:tcPr>
            <w:tcW w:w="398" w:type="pct"/>
            <w:vAlign w:val="center"/>
          </w:tcPr>
          <w:p w14:paraId="0D70AB0B" w14:textId="77777777" w:rsidR="00B05F82" w:rsidRPr="00FC6504" w:rsidRDefault="00B05F82" w:rsidP="002E347D">
            <w:pPr>
              <w:spacing w:before="100" w:beforeAutospacing="1" w:after="100" w:afterAutospacing="1"/>
              <w:rPr>
                <w:sz w:val="18"/>
                <w:szCs w:val="18"/>
              </w:rPr>
            </w:pPr>
          </w:p>
        </w:tc>
        <w:tc>
          <w:tcPr>
            <w:tcW w:w="341" w:type="pct"/>
            <w:vAlign w:val="center"/>
          </w:tcPr>
          <w:p w14:paraId="365E7ED7" w14:textId="77777777" w:rsidR="00B05F82" w:rsidRPr="00FC6504" w:rsidRDefault="00B05F82" w:rsidP="002E347D">
            <w:pPr>
              <w:spacing w:before="100" w:beforeAutospacing="1" w:after="100" w:afterAutospacing="1"/>
              <w:rPr>
                <w:sz w:val="18"/>
                <w:szCs w:val="18"/>
              </w:rPr>
            </w:pPr>
          </w:p>
        </w:tc>
        <w:tc>
          <w:tcPr>
            <w:tcW w:w="340" w:type="pct"/>
            <w:vAlign w:val="center"/>
          </w:tcPr>
          <w:p w14:paraId="6234E0A2" w14:textId="77777777" w:rsidR="00B05F82" w:rsidRPr="00FC6504" w:rsidRDefault="00B05F82" w:rsidP="002E347D">
            <w:pPr>
              <w:spacing w:before="100" w:beforeAutospacing="1" w:after="100" w:afterAutospacing="1"/>
              <w:rPr>
                <w:sz w:val="18"/>
                <w:szCs w:val="18"/>
              </w:rPr>
            </w:pPr>
          </w:p>
        </w:tc>
        <w:tc>
          <w:tcPr>
            <w:tcW w:w="551" w:type="pct"/>
            <w:vAlign w:val="center"/>
          </w:tcPr>
          <w:p w14:paraId="219AA196" w14:textId="77777777" w:rsidR="00B05F82" w:rsidRPr="00FC6504" w:rsidRDefault="00B05F82" w:rsidP="002E347D">
            <w:pPr>
              <w:spacing w:before="100" w:beforeAutospacing="1" w:after="100" w:afterAutospacing="1"/>
              <w:rPr>
                <w:sz w:val="18"/>
                <w:szCs w:val="18"/>
              </w:rPr>
            </w:pPr>
          </w:p>
        </w:tc>
        <w:tc>
          <w:tcPr>
            <w:tcW w:w="323" w:type="pct"/>
            <w:vAlign w:val="center"/>
          </w:tcPr>
          <w:p w14:paraId="4435BF33" w14:textId="77777777" w:rsidR="00B05F82" w:rsidRPr="00FC6504" w:rsidRDefault="00B05F82" w:rsidP="002E347D">
            <w:pPr>
              <w:spacing w:before="100" w:beforeAutospacing="1" w:after="100" w:afterAutospacing="1"/>
              <w:rPr>
                <w:sz w:val="18"/>
                <w:szCs w:val="18"/>
              </w:rPr>
            </w:pPr>
          </w:p>
        </w:tc>
        <w:tc>
          <w:tcPr>
            <w:tcW w:w="295" w:type="pct"/>
            <w:vAlign w:val="center"/>
          </w:tcPr>
          <w:p w14:paraId="5CF4DAD9" w14:textId="77777777" w:rsidR="00B05F82" w:rsidRPr="00FC6504" w:rsidRDefault="00B05F82" w:rsidP="002E347D">
            <w:pPr>
              <w:spacing w:before="100" w:beforeAutospacing="1" w:after="100" w:afterAutospacing="1"/>
              <w:rPr>
                <w:sz w:val="18"/>
                <w:szCs w:val="18"/>
              </w:rPr>
            </w:pPr>
          </w:p>
        </w:tc>
        <w:tc>
          <w:tcPr>
            <w:tcW w:w="274" w:type="pct"/>
            <w:vAlign w:val="center"/>
          </w:tcPr>
          <w:p w14:paraId="387C9013" w14:textId="77777777" w:rsidR="00B05F82" w:rsidRPr="00FC6504" w:rsidRDefault="00B05F82" w:rsidP="002E347D">
            <w:pPr>
              <w:spacing w:before="100" w:beforeAutospacing="1" w:after="100" w:afterAutospacing="1"/>
              <w:rPr>
                <w:sz w:val="18"/>
                <w:szCs w:val="18"/>
              </w:rPr>
            </w:pPr>
          </w:p>
        </w:tc>
      </w:tr>
      <w:tr w:rsidR="00680667" w:rsidRPr="00FC6504" w14:paraId="54D7A0F8" w14:textId="77777777" w:rsidTr="009C5151">
        <w:trPr>
          <w:gridAfter w:val="1"/>
          <w:wAfter w:w="10" w:type="pct"/>
          <w:trHeight w:val="340"/>
        </w:trPr>
        <w:tc>
          <w:tcPr>
            <w:tcW w:w="212" w:type="pct"/>
            <w:vAlign w:val="center"/>
          </w:tcPr>
          <w:p w14:paraId="0091D0CD" w14:textId="77777777" w:rsidR="00B05F82" w:rsidRPr="00FC6504" w:rsidRDefault="00B05F82" w:rsidP="002E347D">
            <w:pPr>
              <w:spacing w:before="100" w:beforeAutospacing="1" w:after="100" w:afterAutospacing="1"/>
              <w:rPr>
                <w:sz w:val="18"/>
                <w:szCs w:val="18"/>
              </w:rPr>
            </w:pPr>
          </w:p>
        </w:tc>
        <w:tc>
          <w:tcPr>
            <w:tcW w:w="708" w:type="pct"/>
            <w:vAlign w:val="center"/>
          </w:tcPr>
          <w:p w14:paraId="7503ED56" w14:textId="77777777" w:rsidR="00B05F82" w:rsidRPr="00FC6504" w:rsidRDefault="00B05F82" w:rsidP="002E347D">
            <w:pPr>
              <w:spacing w:before="100" w:beforeAutospacing="1" w:after="100" w:afterAutospacing="1"/>
              <w:rPr>
                <w:sz w:val="18"/>
                <w:szCs w:val="18"/>
              </w:rPr>
            </w:pPr>
          </w:p>
        </w:tc>
        <w:tc>
          <w:tcPr>
            <w:tcW w:w="386" w:type="pct"/>
            <w:vAlign w:val="center"/>
          </w:tcPr>
          <w:p w14:paraId="32B4E42C" w14:textId="77777777" w:rsidR="00B05F82" w:rsidRPr="00FC6504" w:rsidRDefault="00B05F82" w:rsidP="002E347D">
            <w:pPr>
              <w:spacing w:before="100" w:beforeAutospacing="1" w:after="100" w:afterAutospacing="1"/>
              <w:rPr>
                <w:sz w:val="18"/>
                <w:szCs w:val="18"/>
              </w:rPr>
            </w:pPr>
          </w:p>
        </w:tc>
        <w:tc>
          <w:tcPr>
            <w:tcW w:w="388" w:type="pct"/>
          </w:tcPr>
          <w:p w14:paraId="62EDB614" w14:textId="77777777" w:rsidR="00B05F82" w:rsidRPr="00FC6504" w:rsidRDefault="00B05F82" w:rsidP="002E347D">
            <w:pPr>
              <w:spacing w:before="100" w:beforeAutospacing="1" w:after="100" w:afterAutospacing="1"/>
              <w:rPr>
                <w:sz w:val="18"/>
                <w:szCs w:val="18"/>
              </w:rPr>
            </w:pPr>
          </w:p>
        </w:tc>
        <w:tc>
          <w:tcPr>
            <w:tcW w:w="388" w:type="pct"/>
          </w:tcPr>
          <w:p w14:paraId="4F3CC54B" w14:textId="4425384D" w:rsidR="00B05F82" w:rsidRPr="00FC6504" w:rsidRDefault="00B05F82" w:rsidP="002E347D">
            <w:pPr>
              <w:spacing w:before="100" w:beforeAutospacing="1" w:after="100" w:afterAutospacing="1"/>
              <w:rPr>
                <w:sz w:val="18"/>
                <w:szCs w:val="18"/>
              </w:rPr>
            </w:pPr>
          </w:p>
        </w:tc>
        <w:tc>
          <w:tcPr>
            <w:tcW w:w="388" w:type="pct"/>
            <w:vAlign w:val="center"/>
          </w:tcPr>
          <w:p w14:paraId="60A2289A" w14:textId="43668658" w:rsidR="00B05F82" w:rsidRPr="00FC6504" w:rsidRDefault="00B05F82" w:rsidP="002E347D">
            <w:pPr>
              <w:spacing w:before="100" w:beforeAutospacing="1" w:after="100" w:afterAutospacing="1"/>
              <w:rPr>
                <w:sz w:val="18"/>
                <w:szCs w:val="18"/>
              </w:rPr>
            </w:pPr>
          </w:p>
        </w:tc>
        <w:tc>
          <w:tcPr>
            <w:tcW w:w="398" w:type="pct"/>
            <w:vAlign w:val="center"/>
          </w:tcPr>
          <w:p w14:paraId="47FC73C3" w14:textId="77777777" w:rsidR="00B05F82" w:rsidRPr="00FC6504" w:rsidRDefault="00B05F82" w:rsidP="002E347D">
            <w:pPr>
              <w:spacing w:before="100" w:beforeAutospacing="1" w:after="100" w:afterAutospacing="1"/>
              <w:rPr>
                <w:sz w:val="18"/>
                <w:szCs w:val="18"/>
              </w:rPr>
            </w:pPr>
          </w:p>
        </w:tc>
        <w:tc>
          <w:tcPr>
            <w:tcW w:w="341" w:type="pct"/>
            <w:vAlign w:val="center"/>
          </w:tcPr>
          <w:p w14:paraId="3AF1D52F" w14:textId="77777777" w:rsidR="00B05F82" w:rsidRPr="00FC6504" w:rsidRDefault="00B05F82" w:rsidP="002E347D">
            <w:pPr>
              <w:spacing w:before="100" w:beforeAutospacing="1" w:after="100" w:afterAutospacing="1"/>
              <w:rPr>
                <w:sz w:val="18"/>
                <w:szCs w:val="18"/>
              </w:rPr>
            </w:pPr>
          </w:p>
        </w:tc>
        <w:tc>
          <w:tcPr>
            <w:tcW w:w="340" w:type="pct"/>
            <w:vAlign w:val="center"/>
          </w:tcPr>
          <w:p w14:paraId="6A8C41A4" w14:textId="77777777" w:rsidR="00B05F82" w:rsidRPr="00FC6504" w:rsidRDefault="00B05F82" w:rsidP="002E347D">
            <w:pPr>
              <w:spacing w:before="100" w:beforeAutospacing="1" w:after="100" w:afterAutospacing="1"/>
              <w:rPr>
                <w:sz w:val="18"/>
                <w:szCs w:val="18"/>
              </w:rPr>
            </w:pPr>
          </w:p>
        </w:tc>
        <w:tc>
          <w:tcPr>
            <w:tcW w:w="551" w:type="pct"/>
            <w:vAlign w:val="center"/>
          </w:tcPr>
          <w:p w14:paraId="21BF1B0E" w14:textId="77777777" w:rsidR="00B05F82" w:rsidRPr="00FC6504" w:rsidRDefault="00B05F82" w:rsidP="002E347D">
            <w:pPr>
              <w:spacing w:before="100" w:beforeAutospacing="1" w:after="100" w:afterAutospacing="1"/>
              <w:rPr>
                <w:sz w:val="18"/>
                <w:szCs w:val="18"/>
              </w:rPr>
            </w:pPr>
          </w:p>
        </w:tc>
        <w:tc>
          <w:tcPr>
            <w:tcW w:w="323" w:type="pct"/>
            <w:vAlign w:val="center"/>
          </w:tcPr>
          <w:p w14:paraId="3B7D9FD5" w14:textId="77777777" w:rsidR="00B05F82" w:rsidRPr="00FC6504" w:rsidRDefault="00B05F82" w:rsidP="002E347D">
            <w:pPr>
              <w:spacing w:before="100" w:beforeAutospacing="1" w:after="100" w:afterAutospacing="1"/>
              <w:rPr>
                <w:sz w:val="18"/>
                <w:szCs w:val="18"/>
              </w:rPr>
            </w:pPr>
          </w:p>
        </w:tc>
        <w:tc>
          <w:tcPr>
            <w:tcW w:w="295" w:type="pct"/>
            <w:vAlign w:val="center"/>
          </w:tcPr>
          <w:p w14:paraId="5D698D9C" w14:textId="77777777" w:rsidR="00B05F82" w:rsidRPr="00FC6504" w:rsidRDefault="00B05F82" w:rsidP="002E347D">
            <w:pPr>
              <w:spacing w:before="100" w:beforeAutospacing="1" w:after="100" w:afterAutospacing="1"/>
              <w:rPr>
                <w:sz w:val="18"/>
                <w:szCs w:val="18"/>
              </w:rPr>
            </w:pPr>
          </w:p>
        </w:tc>
        <w:tc>
          <w:tcPr>
            <w:tcW w:w="274" w:type="pct"/>
            <w:vAlign w:val="center"/>
          </w:tcPr>
          <w:p w14:paraId="356A94B5" w14:textId="77777777" w:rsidR="00B05F82" w:rsidRPr="00FC6504" w:rsidRDefault="00B05F82" w:rsidP="002E347D">
            <w:pPr>
              <w:spacing w:before="100" w:beforeAutospacing="1" w:after="100" w:afterAutospacing="1"/>
              <w:rPr>
                <w:sz w:val="18"/>
                <w:szCs w:val="18"/>
              </w:rPr>
            </w:pPr>
          </w:p>
        </w:tc>
      </w:tr>
      <w:tr w:rsidR="00680667" w:rsidRPr="00FC6504" w14:paraId="188307DC" w14:textId="77777777" w:rsidTr="009C5151">
        <w:trPr>
          <w:gridAfter w:val="1"/>
          <w:wAfter w:w="10" w:type="pct"/>
          <w:trHeight w:val="340"/>
        </w:trPr>
        <w:tc>
          <w:tcPr>
            <w:tcW w:w="212" w:type="pct"/>
            <w:tcBorders>
              <w:bottom w:val="single" w:sz="4" w:space="0" w:color="auto"/>
            </w:tcBorders>
            <w:vAlign w:val="center"/>
          </w:tcPr>
          <w:p w14:paraId="6F47334A" w14:textId="77777777" w:rsidR="00B05F82" w:rsidRPr="00FC6504" w:rsidRDefault="00B05F82" w:rsidP="002E347D">
            <w:pPr>
              <w:spacing w:before="100" w:beforeAutospacing="1" w:after="100" w:afterAutospacing="1"/>
              <w:rPr>
                <w:sz w:val="18"/>
                <w:szCs w:val="18"/>
              </w:rPr>
            </w:pPr>
          </w:p>
        </w:tc>
        <w:tc>
          <w:tcPr>
            <w:tcW w:w="708" w:type="pct"/>
            <w:tcBorders>
              <w:bottom w:val="single" w:sz="4" w:space="0" w:color="auto"/>
            </w:tcBorders>
            <w:vAlign w:val="center"/>
          </w:tcPr>
          <w:p w14:paraId="19879EFD" w14:textId="77777777" w:rsidR="00B05F82" w:rsidRPr="00FC6504" w:rsidRDefault="00B05F82" w:rsidP="002E347D">
            <w:pPr>
              <w:spacing w:before="100" w:beforeAutospacing="1" w:after="100" w:afterAutospacing="1"/>
              <w:rPr>
                <w:sz w:val="18"/>
                <w:szCs w:val="18"/>
              </w:rPr>
            </w:pPr>
          </w:p>
        </w:tc>
        <w:tc>
          <w:tcPr>
            <w:tcW w:w="386" w:type="pct"/>
            <w:tcBorders>
              <w:bottom w:val="single" w:sz="4" w:space="0" w:color="auto"/>
            </w:tcBorders>
            <w:vAlign w:val="center"/>
          </w:tcPr>
          <w:p w14:paraId="02EB0231" w14:textId="77777777" w:rsidR="00B05F82" w:rsidRPr="00FC6504" w:rsidRDefault="00B05F82" w:rsidP="002E347D">
            <w:pPr>
              <w:spacing w:before="100" w:beforeAutospacing="1" w:after="100" w:afterAutospacing="1"/>
              <w:rPr>
                <w:sz w:val="18"/>
                <w:szCs w:val="18"/>
              </w:rPr>
            </w:pPr>
          </w:p>
        </w:tc>
        <w:tc>
          <w:tcPr>
            <w:tcW w:w="388" w:type="pct"/>
            <w:tcBorders>
              <w:bottom w:val="single" w:sz="4" w:space="0" w:color="auto"/>
            </w:tcBorders>
          </w:tcPr>
          <w:p w14:paraId="424C5E7C" w14:textId="77777777" w:rsidR="00B05F82" w:rsidRPr="00FC6504" w:rsidRDefault="00B05F82" w:rsidP="002E347D">
            <w:pPr>
              <w:spacing w:before="100" w:beforeAutospacing="1" w:after="100" w:afterAutospacing="1"/>
              <w:rPr>
                <w:sz w:val="18"/>
                <w:szCs w:val="18"/>
              </w:rPr>
            </w:pPr>
          </w:p>
        </w:tc>
        <w:tc>
          <w:tcPr>
            <w:tcW w:w="388" w:type="pct"/>
            <w:tcBorders>
              <w:bottom w:val="single" w:sz="4" w:space="0" w:color="auto"/>
            </w:tcBorders>
          </w:tcPr>
          <w:p w14:paraId="182825B9" w14:textId="546F062A" w:rsidR="00B05F82" w:rsidRPr="00FC6504" w:rsidRDefault="00B05F82" w:rsidP="002E347D">
            <w:pPr>
              <w:spacing w:before="100" w:beforeAutospacing="1" w:after="100" w:afterAutospacing="1"/>
              <w:rPr>
                <w:sz w:val="18"/>
                <w:szCs w:val="18"/>
              </w:rPr>
            </w:pPr>
          </w:p>
        </w:tc>
        <w:tc>
          <w:tcPr>
            <w:tcW w:w="388" w:type="pct"/>
            <w:tcBorders>
              <w:bottom w:val="single" w:sz="4" w:space="0" w:color="auto"/>
            </w:tcBorders>
            <w:vAlign w:val="center"/>
          </w:tcPr>
          <w:p w14:paraId="0CBFC0B6" w14:textId="6969BA97" w:rsidR="00B05F82" w:rsidRPr="00FC6504" w:rsidRDefault="00B05F82" w:rsidP="002E347D">
            <w:pPr>
              <w:spacing w:before="100" w:beforeAutospacing="1" w:after="100" w:afterAutospacing="1"/>
              <w:rPr>
                <w:sz w:val="18"/>
                <w:szCs w:val="18"/>
              </w:rPr>
            </w:pPr>
          </w:p>
        </w:tc>
        <w:tc>
          <w:tcPr>
            <w:tcW w:w="398" w:type="pct"/>
            <w:tcBorders>
              <w:bottom w:val="single" w:sz="4" w:space="0" w:color="auto"/>
            </w:tcBorders>
            <w:vAlign w:val="center"/>
          </w:tcPr>
          <w:p w14:paraId="3350AE5B" w14:textId="77777777" w:rsidR="00B05F82" w:rsidRPr="00FC6504" w:rsidRDefault="00B05F82" w:rsidP="002E347D">
            <w:pPr>
              <w:spacing w:before="100" w:beforeAutospacing="1" w:after="100" w:afterAutospacing="1"/>
              <w:rPr>
                <w:sz w:val="18"/>
                <w:szCs w:val="18"/>
              </w:rPr>
            </w:pPr>
          </w:p>
        </w:tc>
        <w:tc>
          <w:tcPr>
            <w:tcW w:w="341" w:type="pct"/>
            <w:vAlign w:val="center"/>
          </w:tcPr>
          <w:p w14:paraId="393DB849" w14:textId="77777777" w:rsidR="00B05F82" w:rsidRPr="00FC6504" w:rsidRDefault="00B05F82" w:rsidP="002E347D">
            <w:pPr>
              <w:spacing w:before="100" w:beforeAutospacing="1" w:after="100" w:afterAutospacing="1"/>
              <w:rPr>
                <w:sz w:val="18"/>
                <w:szCs w:val="18"/>
              </w:rPr>
            </w:pPr>
          </w:p>
        </w:tc>
        <w:tc>
          <w:tcPr>
            <w:tcW w:w="340" w:type="pct"/>
            <w:vAlign w:val="center"/>
          </w:tcPr>
          <w:p w14:paraId="0FD38DF2" w14:textId="77777777" w:rsidR="00B05F82" w:rsidRPr="00FC6504" w:rsidRDefault="00B05F82" w:rsidP="002E347D">
            <w:pPr>
              <w:spacing w:before="100" w:beforeAutospacing="1" w:after="100" w:afterAutospacing="1"/>
              <w:rPr>
                <w:sz w:val="18"/>
                <w:szCs w:val="18"/>
              </w:rPr>
            </w:pPr>
          </w:p>
        </w:tc>
        <w:tc>
          <w:tcPr>
            <w:tcW w:w="551" w:type="pct"/>
            <w:vAlign w:val="center"/>
          </w:tcPr>
          <w:p w14:paraId="41F9285F" w14:textId="77777777" w:rsidR="00B05F82" w:rsidRPr="00FC6504" w:rsidRDefault="00B05F82" w:rsidP="002E347D">
            <w:pPr>
              <w:spacing w:before="100" w:beforeAutospacing="1" w:after="100" w:afterAutospacing="1"/>
              <w:rPr>
                <w:sz w:val="18"/>
                <w:szCs w:val="18"/>
              </w:rPr>
            </w:pPr>
          </w:p>
        </w:tc>
        <w:tc>
          <w:tcPr>
            <w:tcW w:w="323" w:type="pct"/>
            <w:vAlign w:val="center"/>
          </w:tcPr>
          <w:p w14:paraId="0E8EABD7" w14:textId="77777777" w:rsidR="00B05F82" w:rsidRPr="00FC6504" w:rsidRDefault="00B05F82" w:rsidP="002E347D">
            <w:pPr>
              <w:spacing w:before="100" w:beforeAutospacing="1" w:after="100" w:afterAutospacing="1"/>
              <w:rPr>
                <w:sz w:val="18"/>
                <w:szCs w:val="18"/>
              </w:rPr>
            </w:pPr>
          </w:p>
        </w:tc>
        <w:tc>
          <w:tcPr>
            <w:tcW w:w="295" w:type="pct"/>
            <w:vAlign w:val="center"/>
          </w:tcPr>
          <w:p w14:paraId="12631D17" w14:textId="77777777" w:rsidR="00B05F82" w:rsidRPr="00FC6504" w:rsidRDefault="00B05F82" w:rsidP="002E347D">
            <w:pPr>
              <w:spacing w:before="100" w:beforeAutospacing="1" w:after="100" w:afterAutospacing="1"/>
              <w:rPr>
                <w:sz w:val="18"/>
                <w:szCs w:val="18"/>
              </w:rPr>
            </w:pPr>
          </w:p>
        </w:tc>
        <w:tc>
          <w:tcPr>
            <w:tcW w:w="274" w:type="pct"/>
            <w:vAlign w:val="center"/>
          </w:tcPr>
          <w:p w14:paraId="7F5FC7DB" w14:textId="77777777" w:rsidR="00B05F82" w:rsidRPr="00FC6504" w:rsidRDefault="00B05F82" w:rsidP="002E347D">
            <w:pPr>
              <w:spacing w:before="100" w:beforeAutospacing="1" w:after="100" w:afterAutospacing="1"/>
              <w:rPr>
                <w:sz w:val="18"/>
                <w:szCs w:val="18"/>
              </w:rPr>
            </w:pPr>
          </w:p>
        </w:tc>
      </w:tr>
      <w:tr w:rsidR="00680667" w:rsidRPr="00FC6504" w14:paraId="115108BF" w14:textId="77777777" w:rsidTr="009C5151">
        <w:trPr>
          <w:gridAfter w:val="1"/>
          <w:wAfter w:w="10" w:type="pct"/>
          <w:trHeight w:val="340"/>
        </w:trPr>
        <w:tc>
          <w:tcPr>
            <w:tcW w:w="2866" w:type="pct"/>
            <w:gridSpan w:val="7"/>
            <w:shd w:val="pct15" w:color="auto" w:fill="FFFFFF"/>
          </w:tcPr>
          <w:p w14:paraId="75D13A97" w14:textId="06D1A41A" w:rsidR="00B05F82" w:rsidRPr="00FC6504" w:rsidRDefault="00B05F82" w:rsidP="00ED34B6">
            <w:pPr>
              <w:spacing w:before="100" w:beforeAutospacing="1" w:after="100" w:afterAutospacing="1"/>
              <w:rPr>
                <w:sz w:val="18"/>
                <w:szCs w:val="18"/>
              </w:rPr>
            </w:pPr>
            <w:r w:rsidRPr="00FC6504">
              <w:rPr>
                <w:b/>
                <w:sz w:val="18"/>
                <w:szCs w:val="18"/>
                <w:lang w:val="el-GR"/>
              </w:rPr>
              <w:t>ΣΥΝΟΛΟ</w:t>
            </w:r>
          </w:p>
        </w:tc>
        <w:tc>
          <w:tcPr>
            <w:tcW w:w="341" w:type="pct"/>
            <w:vAlign w:val="center"/>
          </w:tcPr>
          <w:p w14:paraId="76C1B17B" w14:textId="77777777" w:rsidR="00B05F82" w:rsidRPr="00FC6504" w:rsidRDefault="00B05F82" w:rsidP="002E347D">
            <w:pPr>
              <w:spacing w:before="100" w:beforeAutospacing="1" w:after="100" w:afterAutospacing="1"/>
              <w:rPr>
                <w:sz w:val="18"/>
                <w:szCs w:val="18"/>
              </w:rPr>
            </w:pPr>
          </w:p>
        </w:tc>
        <w:tc>
          <w:tcPr>
            <w:tcW w:w="340" w:type="pct"/>
            <w:vAlign w:val="center"/>
          </w:tcPr>
          <w:p w14:paraId="7FC2BAFC" w14:textId="77777777" w:rsidR="00B05F82" w:rsidRPr="00FC6504" w:rsidRDefault="00B05F82" w:rsidP="002E347D">
            <w:pPr>
              <w:spacing w:before="100" w:beforeAutospacing="1" w:after="100" w:afterAutospacing="1"/>
              <w:rPr>
                <w:sz w:val="18"/>
                <w:szCs w:val="18"/>
              </w:rPr>
            </w:pPr>
          </w:p>
        </w:tc>
        <w:tc>
          <w:tcPr>
            <w:tcW w:w="551" w:type="pct"/>
            <w:vAlign w:val="center"/>
          </w:tcPr>
          <w:p w14:paraId="6C8C46C3" w14:textId="77777777" w:rsidR="00B05F82" w:rsidRPr="00FC6504" w:rsidRDefault="00B05F82" w:rsidP="002E347D">
            <w:pPr>
              <w:spacing w:before="100" w:beforeAutospacing="1" w:after="100" w:afterAutospacing="1"/>
              <w:rPr>
                <w:sz w:val="18"/>
                <w:szCs w:val="18"/>
              </w:rPr>
            </w:pPr>
          </w:p>
        </w:tc>
        <w:tc>
          <w:tcPr>
            <w:tcW w:w="323" w:type="pct"/>
            <w:vAlign w:val="center"/>
          </w:tcPr>
          <w:p w14:paraId="5C83925C" w14:textId="77777777" w:rsidR="00B05F82" w:rsidRPr="00FC6504" w:rsidRDefault="00B05F82" w:rsidP="002E347D">
            <w:pPr>
              <w:spacing w:before="100" w:beforeAutospacing="1" w:after="100" w:afterAutospacing="1"/>
              <w:rPr>
                <w:sz w:val="18"/>
                <w:szCs w:val="18"/>
              </w:rPr>
            </w:pPr>
          </w:p>
        </w:tc>
        <w:tc>
          <w:tcPr>
            <w:tcW w:w="295" w:type="pct"/>
            <w:vAlign w:val="center"/>
          </w:tcPr>
          <w:p w14:paraId="3E92C670" w14:textId="77777777" w:rsidR="00B05F82" w:rsidRPr="00FC6504" w:rsidRDefault="00B05F82" w:rsidP="002E347D">
            <w:pPr>
              <w:spacing w:before="100" w:beforeAutospacing="1" w:after="100" w:afterAutospacing="1"/>
              <w:rPr>
                <w:sz w:val="18"/>
                <w:szCs w:val="18"/>
              </w:rPr>
            </w:pPr>
          </w:p>
        </w:tc>
        <w:tc>
          <w:tcPr>
            <w:tcW w:w="274" w:type="pct"/>
            <w:vAlign w:val="center"/>
          </w:tcPr>
          <w:p w14:paraId="1FD3898F" w14:textId="77777777" w:rsidR="00B05F82" w:rsidRPr="00FC6504" w:rsidRDefault="00B05F82" w:rsidP="002E347D">
            <w:pPr>
              <w:spacing w:before="100" w:beforeAutospacing="1" w:after="100" w:afterAutospacing="1"/>
              <w:rPr>
                <w:sz w:val="18"/>
                <w:szCs w:val="18"/>
              </w:rPr>
            </w:pPr>
          </w:p>
        </w:tc>
      </w:tr>
    </w:tbl>
    <w:p w14:paraId="6CC93A09" w14:textId="77777777" w:rsidR="00623457" w:rsidRPr="00FC6504" w:rsidRDefault="00623457" w:rsidP="002E347D">
      <w:pPr>
        <w:spacing w:before="100" w:beforeAutospacing="1" w:after="100" w:afterAutospacing="1"/>
        <w:rPr>
          <w:sz w:val="20"/>
          <w:lang w:val="el-GR"/>
        </w:rPr>
      </w:pPr>
      <w:r w:rsidRPr="00FC6504">
        <w:rPr>
          <w:sz w:val="20"/>
          <w:lang w:val="el-GR"/>
        </w:rPr>
        <w:t xml:space="preserve">* Το ΚΟΣΤΟΣ ΣΥΝΤΗΡΗΣΗΣ αφορά στα έτη μετά την ελάχιστη </w:t>
      </w:r>
      <w:r w:rsidRPr="00FC6504">
        <w:rPr>
          <w:b/>
          <w:sz w:val="20"/>
          <w:lang w:val="el-GR"/>
        </w:rPr>
        <w:t>ζητούμενη</w:t>
      </w:r>
      <w:r w:rsidRPr="00FC6504">
        <w:rPr>
          <w:sz w:val="20"/>
          <w:lang w:val="el-GR"/>
        </w:rPr>
        <w:t xml:space="preserve"> Περίοδο Εγγύησης.</w:t>
      </w:r>
    </w:p>
    <w:p w14:paraId="7EC46360" w14:textId="2BEAB2C6" w:rsidR="00623457" w:rsidRPr="00FC6504" w:rsidRDefault="00623457" w:rsidP="002E347D">
      <w:pPr>
        <w:pStyle w:val="Heading3"/>
        <w:numPr>
          <w:ilvl w:val="2"/>
          <w:numId w:val="21"/>
        </w:numPr>
        <w:ind w:left="1134" w:hanging="414"/>
        <w:rPr>
          <w:rFonts w:cs="Tahoma"/>
          <w:lang w:val="el-GR"/>
        </w:rPr>
      </w:pPr>
      <w:bookmarkStart w:id="621" w:name="_Toc366852697"/>
      <w:bookmarkStart w:id="622" w:name="_Ref508304036"/>
      <w:bookmarkStart w:id="623" w:name="_Toc10632750"/>
      <w:bookmarkStart w:id="624" w:name="_Toc42167517"/>
      <w:bookmarkStart w:id="625" w:name="_Toc53671370"/>
      <w:bookmarkStart w:id="626" w:name="_Toc97194380"/>
      <w:bookmarkStart w:id="627" w:name="_Toc97194484"/>
      <w:bookmarkStart w:id="628" w:name="_Hlk167319410"/>
      <w:bookmarkStart w:id="629" w:name="_Toc193968164"/>
      <w:bookmarkEnd w:id="619"/>
      <w:r w:rsidRPr="00FC6504">
        <w:rPr>
          <w:rFonts w:cs="Tahoma"/>
          <w:lang w:val="el-GR"/>
        </w:rPr>
        <w:t>Λογισμικό</w:t>
      </w:r>
      <w:bookmarkEnd w:id="621"/>
      <w:bookmarkEnd w:id="622"/>
      <w:bookmarkEnd w:id="623"/>
      <w:bookmarkEnd w:id="624"/>
      <w:bookmarkEnd w:id="625"/>
      <w:bookmarkEnd w:id="626"/>
      <w:bookmarkEnd w:id="627"/>
      <w:bookmarkEnd w:id="629"/>
    </w:p>
    <w:tbl>
      <w:tblPr>
        <w:tblW w:w="497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
        <w:gridCol w:w="2046"/>
        <w:gridCol w:w="1118"/>
        <w:gridCol w:w="1124"/>
        <w:gridCol w:w="1124"/>
        <w:gridCol w:w="1124"/>
        <w:gridCol w:w="1147"/>
        <w:gridCol w:w="988"/>
        <w:gridCol w:w="985"/>
        <w:gridCol w:w="1591"/>
        <w:gridCol w:w="930"/>
        <w:gridCol w:w="852"/>
        <w:gridCol w:w="849"/>
      </w:tblGrid>
      <w:tr w:rsidR="009C5151" w:rsidRPr="00FC6504" w14:paraId="3D7C83CC" w14:textId="77777777" w:rsidTr="009C5151">
        <w:trPr>
          <w:cantSplit/>
          <w:tblHeader/>
        </w:trPr>
        <w:tc>
          <w:tcPr>
            <w:tcW w:w="210" w:type="pct"/>
            <w:vMerge w:val="restart"/>
            <w:shd w:val="pct15" w:color="auto" w:fill="FFFFFF"/>
            <w:vAlign w:val="center"/>
          </w:tcPr>
          <w:p w14:paraId="7C37931B" w14:textId="77777777" w:rsidR="000D7961" w:rsidRPr="00FC6504" w:rsidRDefault="000D7961" w:rsidP="00ED34B6">
            <w:pPr>
              <w:spacing w:after="0"/>
              <w:ind w:left="-108" w:right="-88"/>
              <w:rPr>
                <w:sz w:val="18"/>
                <w:szCs w:val="18"/>
                <w:lang w:val="el-GR"/>
              </w:rPr>
            </w:pPr>
            <w:r w:rsidRPr="00FC6504">
              <w:rPr>
                <w:sz w:val="18"/>
                <w:szCs w:val="18"/>
                <w:lang w:val="el-GR"/>
              </w:rPr>
              <w:t>Α/Α</w:t>
            </w:r>
          </w:p>
        </w:tc>
        <w:tc>
          <w:tcPr>
            <w:tcW w:w="706" w:type="pct"/>
            <w:vMerge w:val="restart"/>
            <w:shd w:val="pct15" w:color="auto" w:fill="FFFFFF"/>
            <w:vAlign w:val="center"/>
          </w:tcPr>
          <w:p w14:paraId="7B13630C" w14:textId="77777777" w:rsidR="000D7961" w:rsidRPr="00FC6504" w:rsidRDefault="000D7961" w:rsidP="00ED34B6">
            <w:pPr>
              <w:spacing w:after="0"/>
              <w:rPr>
                <w:sz w:val="18"/>
                <w:szCs w:val="18"/>
                <w:lang w:val="el-GR"/>
              </w:rPr>
            </w:pPr>
            <w:r w:rsidRPr="00FC6504">
              <w:rPr>
                <w:sz w:val="18"/>
                <w:szCs w:val="18"/>
                <w:lang w:val="el-GR"/>
              </w:rPr>
              <w:t>ΠΕΡΙΓΡΑΦΗ</w:t>
            </w:r>
          </w:p>
        </w:tc>
        <w:tc>
          <w:tcPr>
            <w:tcW w:w="386" w:type="pct"/>
            <w:vMerge w:val="restart"/>
            <w:shd w:val="pct15" w:color="auto" w:fill="FFFFFF"/>
            <w:vAlign w:val="center"/>
          </w:tcPr>
          <w:p w14:paraId="31CBC776" w14:textId="77777777" w:rsidR="000D7961" w:rsidRPr="00FC6504" w:rsidRDefault="000D7961" w:rsidP="00ED34B6">
            <w:pPr>
              <w:spacing w:after="0"/>
              <w:rPr>
                <w:sz w:val="18"/>
                <w:szCs w:val="18"/>
                <w:lang w:val="el-GR"/>
              </w:rPr>
            </w:pPr>
            <w:r w:rsidRPr="00FC6504">
              <w:rPr>
                <w:sz w:val="18"/>
                <w:szCs w:val="18"/>
                <w:lang w:val="el-GR"/>
              </w:rPr>
              <w:t>ΤΥΠΟΣ</w:t>
            </w:r>
          </w:p>
        </w:tc>
        <w:tc>
          <w:tcPr>
            <w:tcW w:w="388" w:type="pct"/>
            <w:vMerge w:val="restart"/>
            <w:shd w:val="pct15" w:color="auto" w:fill="FFFFFF"/>
            <w:vAlign w:val="center"/>
          </w:tcPr>
          <w:p w14:paraId="71AFB655" w14:textId="2A7B241E" w:rsidR="000D7961" w:rsidRPr="00FC6504" w:rsidRDefault="000D7961" w:rsidP="00ED34B6">
            <w:pPr>
              <w:spacing w:after="0"/>
              <w:rPr>
                <w:sz w:val="18"/>
                <w:szCs w:val="18"/>
                <w:lang w:val="el-GR"/>
              </w:rPr>
            </w:pPr>
            <w:r w:rsidRPr="00FC6504">
              <w:rPr>
                <w:sz w:val="20"/>
                <w:szCs w:val="20"/>
                <w:lang w:val="el-GR"/>
              </w:rPr>
              <w:t>ΦΑΣΗ ΈΡΓΟΥ</w:t>
            </w:r>
          </w:p>
        </w:tc>
        <w:tc>
          <w:tcPr>
            <w:tcW w:w="388" w:type="pct"/>
            <w:vMerge w:val="restart"/>
            <w:shd w:val="pct15" w:color="auto" w:fill="FFFFFF"/>
            <w:vAlign w:val="center"/>
          </w:tcPr>
          <w:p w14:paraId="7CF2CB1E" w14:textId="512569BD" w:rsidR="000D7961" w:rsidRPr="00FC6504" w:rsidRDefault="000D7961" w:rsidP="00ED34B6">
            <w:pPr>
              <w:spacing w:after="0"/>
              <w:rPr>
                <w:sz w:val="18"/>
                <w:szCs w:val="18"/>
                <w:lang w:val="el-GR"/>
              </w:rPr>
            </w:pPr>
            <w:r w:rsidRPr="00FC6504">
              <w:rPr>
                <w:sz w:val="20"/>
                <w:szCs w:val="20"/>
                <w:lang w:val="el-GR"/>
              </w:rPr>
              <w:t>ΚΩΔ. ΠΑΡΑΔΟΤΕΟΥ</w:t>
            </w:r>
          </w:p>
        </w:tc>
        <w:tc>
          <w:tcPr>
            <w:tcW w:w="388" w:type="pct"/>
            <w:vMerge w:val="restart"/>
            <w:shd w:val="pct15" w:color="auto" w:fill="FFFFFF"/>
            <w:vAlign w:val="center"/>
          </w:tcPr>
          <w:p w14:paraId="09674200" w14:textId="77777777" w:rsidR="000D7961" w:rsidRPr="00FC6504" w:rsidRDefault="000D7961" w:rsidP="00ED34B6">
            <w:pPr>
              <w:spacing w:after="0"/>
              <w:rPr>
                <w:sz w:val="18"/>
                <w:szCs w:val="18"/>
                <w:lang w:val="el-GR"/>
              </w:rPr>
            </w:pPr>
            <w:r w:rsidRPr="00FC6504">
              <w:rPr>
                <w:sz w:val="18"/>
                <w:szCs w:val="18"/>
                <w:lang w:val="el-GR"/>
              </w:rPr>
              <w:t>ΠΟΣΟΤΗΤΑ</w:t>
            </w:r>
          </w:p>
        </w:tc>
        <w:tc>
          <w:tcPr>
            <w:tcW w:w="736" w:type="pct"/>
            <w:gridSpan w:val="2"/>
            <w:shd w:val="pct15" w:color="auto" w:fill="FFFFFF"/>
            <w:vAlign w:val="center"/>
          </w:tcPr>
          <w:p w14:paraId="595BB677" w14:textId="77777777" w:rsidR="000D7961" w:rsidRPr="00FC6504" w:rsidRDefault="000D7961" w:rsidP="00ED34B6">
            <w:pPr>
              <w:spacing w:after="0"/>
              <w:rPr>
                <w:sz w:val="18"/>
                <w:szCs w:val="18"/>
                <w:lang w:val="el-GR"/>
              </w:rPr>
            </w:pPr>
            <w:r w:rsidRPr="00FC6504">
              <w:rPr>
                <w:sz w:val="18"/>
                <w:szCs w:val="18"/>
                <w:lang w:val="el-GR"/>
              </w:rPr>
              <w:t>ΑΞΙΑ ΧΩΡΙΣ ΦΠΑ [€]</w:t>
            </w:r>
          </w:p>
        </w:tc>
        <w:tc>
          <w:tcPr>
            <w:tcW w:w="340" w:type="pct"/>
            <w:vMerge w:val="restart"/>
            <w:shd w:val="pct15" w:color="auto" w:fill="FFFFFF"/>
            <w:vAlign w:val="center"/>
          </w:tcPr>
          <w:p w14:paraId="2E73E379" w14:textId="77777777" w:rsidR="000D7961" w:rsidRPr="00FC6504" w:rsidRDefault="000D7961" w:rsidP="00ED34B6">
            <w:pPr>
              <w:spacing w:after="0"/>
              <w:rPr>
                <w:sz w:val="18"/>
                <w:szCs w:val="18"/>
                <w:lang w:val="el-GR"/>
              </w:rPr>
            </w:pPr>
            <w:r w:rsidRPr="00FC6504">
              <w:rPr>
                <w:sz w:val="18"/>
                <w:szCs w:val="18"/>
                <w:lang w:val="el-GR"/>
              </w:rPr>
              <w:t>ΦΠΑ [€]</w:t>
            </w:r>
          </w:p>
        </w:tc>
        <w:tc>
          <w:tcPr>
            <w:tcW w:w="549" w:type="pct"/>
            <w:vMerge w:val="restart"/>
            <w:shd w:val="pct15" w:color="auto" w:fill="FFFFFF"/>
            <w:vAlign w:val="center"/>
          </w:tcPr>
          <w:p w14:paraId="2EEA768B" w14:textId="77777777" w:rsidR="000D7961" w:rsidRPr="00FC6504" w:rsidRDefault="000D7961" w:rsidP="00ED34B6">
            <w:pPr>
              <w:spacing w:after="0"/>
              <w:rPr>
                <w:sz w:val="18"/>
                <w:szCs w:val="18"/>
                <w:lang w:val="el-GR"/>
              </w:rPr>
            </w:pPr>
            <w:r w:rsidRPr="00FC6504">
              <w:rPr>
                <w:sz w:val="18"/>
                <w:szCs w:val="18"/>
                <w:lang w:val="el-GR"/>
              </w:rPr>
              <w:t>ΣΥΝΟΛΙΚΗ ΑΞΙΑ</w:t>
            </w:r>
          </w:p>
          <w:p w14:paraId="73D28750" w14:textId="77777777" w:rsidR="000D7961" w:rsidRPr="00FC6504" w:rsidRDefault="000D7961" w:rsidP="00ED34B6">
            <w:pPr>
              <w:spacing w:after="0"/>
              <w:rPr>
                <w:sz w:val="18"/>
                <w:szCs w:val="18"/>
                <w:lang w:val="el-GR"/>
              </w:rPr>
            </w:pPr>
            <w:r w:rsidRPr="00FC6504">
              <w:rPr>
                <w:sz w:val="18"/>
                <w:szCs w:val="18"/>
                <w:lang w:val="el-GR"/>
              </w:rPr>
              <w:t>ΜΕ ΦΠΑ [€]</w:t>
            </w:r>
          </w:p>
        </w:tc>
        <w:tc>
          <w:tcPr>
            <w:tcW w:w="908" w:type="pct"/>
            <w:gridSpan w:val="3"/>
            <w:shd w:val="pct15" w:color="auto" w:fill="FFFFFF"/>
            <w:vAlign w:val="center"/>
          </w:tcPr>
          <w:p w14:paraId="6E9DF994" w14:textId="77777777" w:rsidR="000D7961" w:rsidRPr="00FC6504" w:rsidRDefault="000D7961" w:rsidP="00ED34B6">
            <w:pPr>
              <w:spacing w:after="0"/>
              <w:rPr>
                <w:sz w:val="18"/>
                <w:szCs w:val="18"/>
                <w:lang w:val="el-GR"/>
              </w:rPr>
            </w:pPr>
            <w:r w:rsidRPr="00FC6504">
              <w:rPr>
                <w:sz w:val="18"/>
                <w:szCs w:val="18"/>
                <w:lang w:val="el-GR"/>
              </w:rPr>
              <w:t>* ΚΟΣΤΟΣ ΣΥΝΤΗΡΗΣΗΣ ΧΩΡΙΣ ΦΠΑ [€]</w:t>
            </w:r>
          </w:p>
        </w:tc>
      </w:tr>
      <w:tr w:rsidR="003D2DE1" w:rsidRPr="00FC6504" w14:paraId="4DE93A98" w14:textId="77777777" w:rsidTr="00680667">
        <w:trPr>
          <w:cantSplit/>
          <w:tblHeader/>
        </w:trPr>
        <w:tc>
          <w:tcPr>
            <w:tcW w:w="210" w:type="pct"/>
            <w:vMerge/>
            <w:shd w:val="pct15" w:color="auto" w:fill="FFFFFF"/>
            <w:vAlign w:val="center"/>
          </w:tcPr>
          <w:p w14:paraId="6CD90BA3" w14:textId="77777777" w:rsidR="00B05F82" w:rsidRPr="00FC6504" w:rsidRDefault="00B05F82" w:rsidP="00ED34B6">
            <w:pPr>
              <w:spacing w:after="0"/>
              <w:rPr>
                <w:sz w:val="18"/>
                <w:szCs w:val="18"/>
              </w:rPr>
            </w:pPr>
          </w:p>
        </w:tc>
        <w:tc>
          <w:tcPr>
            <w:tcW w:w="706" w:type="pct"/>
            <w:vMerge/>
            <w:shd w:val="pct15" w:color="auto" w:fill="FFFFFF"/>
            <w:vAlign w:val="center"/>
          </w:tcPr>
          <w:p w14:paraId="5DA066F2" w14:textId="77777777" w:rsidR="00B05F82" w:rsidRPr="00FC6504" w:rsidRDefault="00B05F82" w:rsidP="00ED34B6">
            <w:pPr>
              <w:spacing w:after="0"/>
              <w:rPr>
                <w:sz w:val="18"/>
                <w:szCs w:val="18"/>
              </w:rPr>
            </w:pPr>
          </w:p>
        </w:tc>
        <w:tc>
          <w:tcPr>
            <w:tcW w:w="386" w:type="pct"/>
            <w:vMerge/>
            <w:shd w:val="pct15" w:color="auto" w:fill="FFFFFF"/>
            <w:vAlign w:val="center"/>
          </w:tcPr>
          <w:p w14:paraId="6D9A4022" w14:textId="77777777" w:rsidR="00B05F82" w:rsidRPr="00FC6504" w:rsidRDefault="00B05F82" w:rsidP="00ED34B6">
            <w:pPr>
              <w:spacing w:after="0"/>
              <w:rPr>
                <w:sz w:val="18"/>
                <w:szCs w:val="18"/>
              </w:rPr>
            </w:pPr>
          </w:p>
        </w:tc>
        <w:tc>
          <w:tcPr>
            <w:tcW w:w="388" w:type="pct"/>
            <w:vMerge/>
            <w:shd w:val="pct15" w:color="auto" w:fill="FFFFFF"/>
          </w:tcPr>
          <w:p w14:paraId="519B399C" w14:textId="77777777" w:rsidR="00B05F82" w:rsidRPr="00FC6504" w:rsidRDefault="00B05F82" w:rsidP="00ED34B6">
            <w:pPr>
              <w:spacing w:after="0"/>
              <w:rPr>
                <w:sz w:val="18"/>
                <w:szCs w:val="18"/>
              </w:rPr>
            </w:pPr>
          </w:p>
        </w:tc>
        <w:tc>
          <w:tcPr>
            <w:tcW w:w="388" w:type="pct"/>
            <w:vMerge/>
            <w:shd w:val="pct15" w:color="auto" w:fill="FFFFFF"/>
          </w:tcPr>
          <w:p w14:paraId="4AFDE6D2" w14:textId="77777777" w:rsidR="00B05F82" w:rsidRPr="00FC6504" w:rsidRDefault="00B05F82" w:rsidP="00ED34B6">
            <w:pPr>
              <w:spacing w:after="0"/>
              <w:rPr>
                <w:sz w:val="18"/>
                <w:szCs w:val="18"/>
              </w:rPr>
            </w:pPr>
          </w:p>
        </w:tc>
        <w:tc>
          <w:tcPr>
            <w:tcW w:w="388" w:type="pct"/>
            <w:vMerge/>
            <w:shd w:val="pct15" w:color="auto" w:fill="FFFFFF"/>
            <w:vAlign w:val="center"/>
          </w:tcPr>
          <w:p w14:paraId="098CD544" w14:textId="77777777" w:rsidR="00B05F82" w:rsidRPr="00FC6504" w:rsidRDefault="00B05F82" w:rsidP="00ED34B6">
            <w:pPr>
              <w:spacing w:after="0"/>
              <w:rPr>
                <w:sz w:val="18"/>
                <w:szCs w:val="18"/>
              </w:rPr>
            </w:pPr>
          </w:p>
        </w:tc>
        <w:tc>
          <w:tcPr>
            <w:tcW w:w="395" w:type="pct"/>
            <w:shd w:val="pct15" w:color="auto" w:fill="FFFFFF"/>
            <w:vAlign w:val="center"/>
          </w:tcPr>
          <w:p w14:paraId="7ADE5669" w14:textId="77777777" w:rsidR="00B05F82" w:rsidRPr="00FC6504" w:rsidRDefault="00B05F82" w:rsidP="00ED34B6">
            <w:pPr>
              <w:spacing w:after="0"/>
              <w:rPr>
                <w:spacing w:val="-4"/>
                <w:sz w:val="18"/>
                <w:szCs w:val="18"/>
                <w:lang w:val="el-GR"/>
              </w:rPr>
            </w:pPr>
            <w:r w:rsidRPr="00FC6504">
              <w:rPr>
                <w:spacing w:val="-4"/>
                <w:sz w:val="18"/>
                <w:szCs w:val="18"/>
                <w:lang w:val="el-GR"/>
              </w:rPr>
              <w:t>ΤΙΜΗ</w:t>
            </w:r>
          </w:p>
          <w:p w14:paraId="3EA5E9A3" w14:textId="77777777" w:rsidR="00B05F82" w:rsidRPr="00FC6504" w:rsidRDefault="00B05F82" w:rsidP="00ED34B6">
            <w:pPr>
              <w:spacing w:after="0"/>
              <w:rPr>
                <w:spacing w:val="-4"/>
                <w:sz w:val="18"/>
                <w:szCs w:val="18"/>
                <w:lang w:val="el-GR"/>
              </w:rPr>
            </w:pPr>
            <w:r w:rsidRPr="00FC6504">
              <w:rPr>
                <w:spacing w:val="-4"/>
                <w:sz w:val="18"/>
                <w:szCs w:val="18"/>
                <w:lang w:val="el-GR"/>
              </w:rPr>
              <w:t>ΜΟΝΑΔΑΣ</w:t>
            </w:r>
          </w:p>
        </w:tc>
        <w:tc>
          <w:tcPr>
            <w:tcW w:w="341" w:type="pct"/>
            <w:shd w:val="pct15" w:color="auto" w:fill="FFFFFF"/>
            <w:vAlign w:val="center"/>
          </w:tcPr>
          <w:p w14:paraId="7E00F6D7" w14:textId="77777777" w:rsidR="00B05F82" w:rsidRPr="00FC6504" w:rsidRDefault="00B05F82" w:rsidP="00ED34B6">
            <w:pPr>
              <w:spacing w:after="0"/>
              <w:rPr>
                <w:sz w:val="18"/>
                <w:szCs w:val="18"/>
                <w:lang w:val="el-GR"/>
              </w:rPr>
            </w:pPr>
            <w:r w:rsidRPr="00FC6504">
              <w:rPr>
                <w:sz w:val="18"/>
                <w:szCs w:val="18"/>
                <w:lang w:val="el-GR"/>
              </w:rPr>
              <w:t>ΣΥΝΟΛΟ</w:t>
            </w:r>
          </w:p>
        </w:tc>
        <w:tc>
          <w:tcPr>
            <w:tcW w:w="340" w:type="pct"/>
            <w:vMerge/>
            <w:shd w:val="pct15" w:color="auto" w:fill="FFFFFF"/>
            <w:vAlign w:val="center"/>
          </w:tcPr>
          <w:p w14:paraId="060A9424" w14:textId="77777777" w:rsidR="00B05F82" w:rsidRPr="00FC6504" w:rsidRDefault="00B05F82" w:rsidP="00ED34B6">
            <w:pPr>
              <w:spacing w:after="0"/>
              <w:rPr>
                <w:sz w:val="18"/>
                <w:szCs w:val="18"/>
                <w:lang w:val="el-GR"/>
              </w:rPr>
            </w:pPr>
          </w:p>
        </w:tc>
        <w:tc>
          <w:tcPr>
            <w:tcW w:w="549" w:type="pct"/>
            <w:vMerge/>
            <w:shd w:val="pct15" w:color="auto" w:fill="FFFFFF"/>
            <w:vAlign w:val="center"/>
          </w:tcPr>
          <w:p w14:paraId="5EE1CA45" w14:textId="77777777" w:rsidR="00B05F82" w:rsidRPr="00FC6504" w:rsidRDefault="00B05F82" w:rsidP="00ED34B6">
            <w:pPr>
              <w:spacing w:after="0"/>
              <w:rPr>
                <w:sz w:val="18"/>
                <w:szCs w:val="18"/>
                <w:lang w:val="el-GR"/>
              </w:rPr>
            </w:pPr>
          </w:p>
        </w:tc>
        <w:tc>
          <w:tcPr>
            <w:tcW w:w="321" w:type="pct"/>
            <w:shd w:val="pct15" w:color="auto" w:fill="FFFFFF"/>
            <w:vAlign w:val="center"/>
          </w:tcPr>
          <w:p w14:paraId="1719A4D1" w14:textId="77777777" w:rsidR="00B05F82" w:rsidRPr="00FC6504" w:rsidRDefault="00B05F82" w:rsidP="00ED34B6">
            <w:pPr>
              <w:spacing w:after="0"/>
              <w:rPr>
                <w:sz w:val="18"/>
                <w:szCs w:val="18"/>
                <w:lang w:val="el-GR"/>
              </w:rPr>
            </w:pPr>
            <w:r w:rsidRPr="00FC6504">
              <w:rPr>
                <w:sz w:val="18"/>
                <w:szCs w:val="18"/>
                <w:lang w:val="el-GR"/>
              </w:rPr>
              <w:t>1</w:t>
            </w:r>
            <w:r w:rsidRPr="00FC6504">
              <w:rPr>
                <w:sz w:val="18"/>
                <w:szCs w:val="18"/>
                <w:vertAlign w:val="superscript"/>
                <w:lang w:val="el-GR"/>
              </w:rPr>
              <w:t>ο</w:t>
            </w:r>
            <w:r w:rsidRPr="00FC6504">
              <w:rPr>
                <w:sz w:val="18"/>
                <w:szCs w:val="18"/>
                <w:lang w:val="el-GR"/>
              </w:rPr>
              <w:t xml:space="preserve"> έτος</w:t>
            </w:r>
          </w:p>
        </w:tc>
        <w:tc>
          <w:tcPr>
            <w:tcW w:w="294" w:type="pct"/>
            <w:shd w:val="pct15" w:color="auto" w:fill="FFFFFF"/>
            <w:vAlign w:val="center"/>
          </w:tcPr>
          <w:p w14:paraId="4DD4A10B" w14:textId="77777777" w:rsidR="00B05F82" w:rsidRPr="00FC6504" w:rsidRDefault="00B05F82" w:rsidP="00ED34B6">
            <w:pPr>
              <w:spacing w:after="0"/>
              <w:rPr>
                <w:sz w:val="18"/>
                <w:szCs w:val="18"/>
                <w:lang w:val="el-GR"/>
              </w:rPr>
            </w:pPr>
            <w:r w:rsidRPr="00FC6504">
              <w:rPr>
                <w:sz w:val="18"/>
                <w:szCs w:val="18"/>
                <w:lang w:val="el-GR"/>
              </w:rPr>
              <w:t>2</w:t>
            </w:r>
            <w:r w:rsidRPr="00FC6504">
              <w:rPr>
                <w:sz w:val="18"/>
                <w:szCs w:val="18"/>
                <w:vertAlign w:val="superscript"/>
                <w:lang w:val="el-GR"/>
              </w:rPr>
              <w:t>ο</w:t>
            </w:r>
            <w:r w:rsidRPr="00FC6504">
              <w:rPr>
                <w:sz w:val="18"/>
                <w:szCs w:val="18"/>
                <w:lang w:val="el-GR"/>
              </w:rPr>
              <w:t xml:space="preserve"> έτος</w:t>
            </w:r>
          </w:p>
        </w:tc>
        <w:tc>
          <w:tcPr>
            <w:tcW w:w="293" w:type="pct"/>
            <w:shd w:val="pct15" w:color="auto" w:fill="FFFFFF"/>
            <w:vAlign w:val="center"/>
          </w:tcPr>
          <w:p w14:paraId="713308E5" w14:textId="77777777" w:rsidR="00B05F82" w:rsidRPr="00FC6504" w:rsidRDefault="00B05F82" w:rsidP="00ED34B6">
            <w:pPr>
              <w:spacing w:after="0"/>
              <w:rPr>
                <w:sz w:val="18"/>
                <w:szCs w:val="18"/>
                <w:lang w:val="el-GR"/>
              </w:rPr>
            </w:pPr>
            <w:r w:rsidRPr="00FC6504">
              <w:rPr>
                <w:sz w:val="18"/>
                <w:szCs w:val="18"/>
                <w:lang w:val="el-GR"/>
              </w:rPr>
              <w:t>3</w:t>
            </w:r>
            <w:r w:rsidRPr="00FC6504">
              <w:rPr>
                <w:sz w:val="18"/>
                <w:szCs w:val="18"/>
                <w:vertAlign w:val="superscript"/>
                <w:lang w:val="el-GR"/>
              </w:rPr>
              <w:t>ο</w:t>
            </w:r>
            <w:r w:rsidRPr="00FC6504">
              <w:rPr>
                <w:sz w:val="18"/>
                <w:szCs w:val="18"/>
                <w:lang w:val="el-GR"/>
              </w:rPr>
              <w:t xml:space="preserve"> έτος</w:t>
            </w:r>
          </w:p>
        </w:tc>
      </w:tr>
      <w:tr w:rsidR="00680667" w:rsidRPr="00FC6504" w14:paraId="381F88A6" w14:textId="77777777" w:rsidTr="009C5151">
        <w:trPr>
          <w:trHeight w:val="340"/>
        </w:trPr>
        <w:tc>
          <w:tcPr>
            <w:tcW w:w="210" w:type="pct"/>
            <w:vAlign w:val="center"/>
          </w:tcPr>
          <w:p w14:paraId="0779A75F" w14:textId="77777777" w:rsidR="00B05F82" w:rsidRPr="00FC6504" w:rsidRDefault="00B05F82" w:rsidP="002E347D">
            <w:pPr>
              <w:spacing w:before="100" w:beforeAutospacing="1" w:after="100" w:afterAutospacing="1"/>
              <w:rPr>
                <w:sz w:val="18"/>
                <w:szCs w:val="18"/>
              </w:rPr>
            </w:pPr>
          </w:p>
        </w:tc>
        <w:tc>
          <w:tcPr>
            <w:tcW w:w="706" w:type="pct"/>
            <w:vAlign w:val="center"/>
          </w:tcPr>
          <w:p w14:paraId="6116AC4B" w14:textId="77777777" w:rsidR="00B05F82" w:rsidRPr="00FC6504" w:rsidRDefault="00B05F82" w:rsidP="002E347D">
            <w:pPr>
              <w:spacing w:before="100" w:beforeAutospacing="1" w:after="100" w:afterAutospacing="1"/>
              <w:rPr>
                <w:sz w:val="18"/>
                <w:szCs w:val="18"/>
              </w:rPr>
            </w:pPr>
          </w:p>
        </w:tc>
        <w:tc>
          <w:tcPr>
            <w:tcW w:w="386" w:type="pct"/>
            <w:vAlign w:val="center"/>
          </w:tcPr>
          <w:p w14:paraId="3DDCAFB5" w14:textId="77777777" w:rsidR="00B05F82" w:rsidRPr="00FC6504" w:rsidRDefault="00B05F82" w:rsidP="002E347D">
            <w:pPr>
              <w:spacing w:before="100" w:beforeAutospacing="1" w:after="100" w:afterAutospacing="1"/>
              <w:rPr>
                <w:sz w:val="18"/>
                <w:szCs w:val="18"/>
              </w:rPr>
            </w:pPr>
          </w:p>
        </w:tc>
        <w:tc>
          <w:tcPr>
            <w:tcW w:w="388" w:type="pct"/>
          </w:tcPr>
          <w:p w14:paraId="564D9343" w14:textId="77777777" w:rsidR="00B05F82" w:rsidRPr="00FC6504" w:rsidRDefault="00B05F82" w:rsidP="002E347D">
            <w:pPr>
              <w:spacing w:before="100" w:beforeAutospacing="1" w:after="100" w:afterAutospacing="1"/>
              <w:rPr>
                <w:sz w:val="18"/>
                <w:szCs w:val="18"/>
              </w:rPr>
            </w:pPr>
          </w:p>
        </w:tc>
        <w:tc>
          <w:tcPr>
            <w:tcW w:w="388" w:type="pct"/>
          </w:tcPr>
          <w:p w14:paraId="79174961" w14:textId="77777777" w:rsidR="00B05F82" w:rsidRPr="00FC6504" w:rsidRDefault="00B05F82" w:rsidP="002E347D">
            <w:pPr>
              <w:spacing w:before="100" w:beforeAutospacing="1" w:after="100" w:afterAutospacing="1"/>
              <w:rPr>
                <w:sz w:val="18"/>
                <w:szCs w:val="18"/>
              </w:rPr>
            </w:pPr>
          </w:p>
        </w:tc>
        <w:tc>
          <w:tcPr>
            <w:tcW w:w="388" w:type="pct"/>
            <w:vAlign w:val="center"/>
          </w:tcPr>
          <w:p w14:paraId="0D66F87D" w14:textId="77777777" w:rsidR="00B05F82" w:rsidRPr="00FC6504" w:rsidRDefault="00B05F82" w:rsidP="002E347D">
            <w:pPr>
              <w:spacing w:before="100" w:beforeAutospacing="1" w:after="100" w:afterAutospacing="1"/>
              <w:rPr>
                <w:sz w:val="18"/>
                <w:szCs w:val="18"/>
              </w:rPr>
            </w:pPr>
          </w:p>
        </w:tc>
        <w:tc>
          <w:tcPr>
            <w:tcW w:w="395" w:type="pct"/>
            <w:vAlign w:val="center"/>
          </w:tcPr>
          <w:p w14:paraId="42579CC4" w14:textId="77777777" w:rsidR="00B05F82" w:rsidRPr="00FC6504" w:rsidRDefault="00B05F82" w:rsidP="002E347D">
            <w:pPr>
              <w:spacing w:before="100" w:beforeAutospacing="1" w:after="100" w:afterAutospacing="1"/>
              <w:rPr>
                <w:sz w:val="18"/>
                <w:szCs w:val="18"/>
              </w:rPr>
            </w:pPr>
          </w:p>
        </w:tc>
        <w:tc>
          <w:tcPr>
            <w:tcW w:w="341" w:type="pct"/>
            <w:vAlign w:val="center"/>
          </w:tcPr>
          <w:p w14:paraId="3625DE60" w14:textId="77777777" w:rsidR="00B05F82" w:rsidRPr="00FC6504" w:rsidRDefault="00B05F82" w:rsidP="002E347D">
            <w:pPr>
              <w:spacing w:before="100" w:beforeAutospacing="1" w:after="100" w:afterAutospacing="1"/>
              <w:rPr>
                <w:sz w:val="18"/>
                <w:szCs w:val="18"/>
              </w:rPr>
            </w:pPr>
          </w:p>
        </w:tc>
        <w:tc>
          <w:tcPr>
            <w:tcW w:w="340" w:type="pct"/>
            <w:vAlign w:val="center"/>
          </w:tcPr>
          <w:p w14:paraId="65D0D42D" w14:textId="77777777" w:rsidR="00B05F82" w:rsidRPr="00FC6504" w:rsidRDefault="00B05F82" w:rsidP="002E347D">
            <w:pPr>
              <w:spacing w:before="100" w:beforeAutospacing="1" w:after="100" w:afterAutospacing="1"/>
              <w:rPr>
                <w:sz w:val="18"/>
                <w:szCs w:val="18"/>
              </w:rPr>
            </w:pPr>
          </w:p>
        </w:tc>
        <w:tc>
          <w:tcPr>
            <w:tcW w:w="549" w:type="pct"/>
            <w:vAlign w:val="center"/>
          </w:tcPr>
          <w:p w14:paraId="1768B13F" w14:textId="77777777" w:rsidR="00B05F82" w:rsidRPr="00FC6504" w:rsidRDefault="00B05F82" w:rsidP="002E347D">
            <w:pPr>
              <w:spacing w:before="100" w:beforeAutospacing="1" w:after="100" w:afterAutospacing="1"/>
              <w:rPr>
                <w:sz w:val="18"/>
                <w:szCs w:val="18"/>
              </w:rPr>
            </w:pPr>
          </w:p>
        </w:tc>
        <w:tc>
          <w:tcPr>
            <w:tcW w:w="321" w:type="pct"/>
            <w:vAlign w:val="center"/>
          </w:tcPr>
          <w:p w14:paraId="26646AC5" w14:textId="77777777" w:rsidR="00B05F82" w:rsidRPr="00FC6504" w:rsidRDefault="00B05F82" w:rsidP="002E347D">
            <w:pPr>
              <w:spacing w:before="100" w:beforeAutospacing="1" w:after="100" w:afterAutospacing="1"/>
              <w:rPr>
                <w:sz w:val="18"/>
                <w:szCs w:val="18"/>
              </w:rPr>
            </w:pPr>
          </w:p>
        </w:tc>
        <w:tc>
          <w:tcPr>
            <w:tcW w:w="294" w:type="pct"/>
            <w:vAlign w:val="center"/>
          </w:tcPr>
          <w:p w14:paraId="7560D9D6" w14:textId="77777777" w:rsidR="00B05F82" w:rsidRPr="00FC6504" w:rsidRDefault="00B05F82" w:rsidP="002E347D">
            <w:pPr>
              <w:spacing w:before="100" w:beforeAutospacing="1" w:after="100" w:afterAutospacing="1"/>
              <w:rPr>
                <w:sz w:val="18"/>
                <w:szCs w:val="18"/>
              </w:rPr>
            </w:pPr>
          </w:p>
        </w:tc>
        <w:tc>
          <w:tcPr>
            <w:tcW w:w="293" w:type="pct"/>
            <w:vAlign w:val="center"/>
          </w:tcPr>
          <w:p w14:paraId="1F91D184" w14:textId="77777777" w:rsidR="00B05F82" w:rsidRPr="00FC6504" w:rsidRDefault="00B05F82" w:rsidP="002E347D">
            <w:pPr>
              <w:spacing w:before="100" w:beforeAutospacing="1" w:after="100" w:afterAutospacing="1"/>
              <w:rPr>
                <w:sz w:val="18"/>
                <w:szCs w:val="18"/>
              </w:rPr>
            </w:pPr>
          </w:p>
        </w:tc>
      </w:tr>
      <w:tr w:rsidR="00680667" w:rsidRPr="00FC6504" w14:paraId="21AB4A37" w14:textId="77777777" w:rsidTr="009C5151">
        <w:trPr>
          <w:trHeight w:val="340"/>
        </w:trPr>
        <w:tc>
          <w:tcPr>
            <w:tcW w:w="210" w:type="pct"/>
            <w:vAlign w:val="center"/>
          </w:tcPr>
          <w:p w14:paraId="2CCA1E06" w14:textId="77777777" w:rsidR="00B05F82" w:rsidRPr="00FC6504" w:rsidRDefault="00B05F82" w:rsidP="002E347D">
            <w:pPr>
              <w:spacing w:before="100" w:beforeAutospacing="1" w:after="100" w:afterAutospacing="1"/>
              <w:rPr>
                <w:sz w:val="18"/>
                <w:szCs w:val="18"/>
              </w:rPr>
            </w:pPr>
          </w:p>
        </w:tc>
        <w:tc>
          <w:tcPr>
            <w:tcW w:w="706" w:type="pct"/>
            <w:vAlign w:val="center"/>
          </w:tcPr>
          <w:p w14:paraId="60EE9E39" w14:textId="77777777" w:rsidR="00B05F82" w:rsidRPr="00FC6504" w:rsidRDefault="00B05F82" w:rsidP="002E347D">
            <w:pPr>
              <w:spacing w:before="100" w:beforeAutospacing="1" w:after="100" w:afterAutospacing="1"/>
              <w:rPr>
                <w:sz w:val="18"/>
                <w:szCs w:val="18"/>
              </w:rPr>
            </w:pPr>
          </w:p>
        </w:tc>
        <w:tc>
          <w:tcPr>
            <w:tcW w:w="386" w:type="pct"/>
            <w:vAlign w:val="center"/>
          </w:tcPr>
          <w:p w14:paraId="3D38ECF0" w14:textId="77777777" w:rsidR="00B05F82" w:rsidRPr="00FC6504" w:rsidRDefault="00B05F82" w:rsidP="002E347D">
            <w:pPr>
              <w:spacing w:before="100" w:beforeAutospacing="1" w:after="100" w:afterAutospacing="1"/>
              <w:rPr>
                <w:sz w:val="18"/>
                <w:szCs w:val="18"/>
              </w:rPr>
            </w:pPr>
          </w:p>
        </w:tc>
        <w:tc>
          <w:tcPr>
            <w:tcW w:w="388" w:type="pct"/>
          </w:tcPr>
          <w:p w14:paraId="4BE6932C" w14:textId="77777777" w:rsidR="00B05F82" w:rsidRPr="00FC6504" w:rsidRDefault="00B05F82" w:rsidP="002E347D">
            <w:pPr>
              <w:spacing w:before="100" w:beforeAutospacing="1" w:after="100" w:afterAutospacing="1"/>
              <w:rPr>
                <w:sz w:val="18"/>
                <w:szCs w:val="18"/>
              </w:rPr>
            </w:pPr>
          </w:p>
        </w:tc>
        <w:tc>
          <w:tcPr>
            <w:tcW w:w="388" w:type="pct"/>
          </w:tcPr>
          <w:p w14:paraId="67A8CC9C" w14:textId="77777777" w:rsidR="00B05F82" w:rsidRPr="00FC6504" w:rsidRDefault="00B05F82" w:rsidP="002E347D">
            <w:pPr>
              <w:spacing w:before="100" w:beforeAutospacing="1" w:after="100" w:afterAutospacing="1"/>
              <w:rPr>
                <w:sz w:val="18"/>
                <w:szCs w:val="18"/>
              </w:rPr>
            </w:pPr>
          </w:p>
        </w:tc>
        <w:tc>
          <w:tcPr>
            <w:tcW w:w="388" w:type="pct"/>
            <w:vAlign w:val="center"/>
          </w:tcPr>
          <w:p w14:paraId="51BE5D67" w14:textId="77777777" w:rsidR="00B05F82" w:rsidRPr="00FC6504" w:rsidRDefault="00B05F82" w:rsidP="002E347D">
            <w:pPr>
              <w:spacing w:before="100" w:beforeAutospacing="1" w:after="100" w:afterAutospacing="1"/>
              <w:rPr>
                <w:sz w:val="18"/>
                <w:szCs w:val="18"/>
              </w:rPr>
            </w:pPr>
          </w:p>
        </w:tc>
        <w:tc>
          <w:tcPr>
            <w:tcW w:w="395" w:type="pct"/>
            <w:vAlign w:val="center"/>
          </w:tcPr>
          <w:p w14:paraId="0F12255E" w14:textId="77777777" w:rsidR="00B05F82" w:rsidRPr="00FC6504" w:rsidRDefault="00B05F82" w:rsidP="002E347D">
            <w:pPr>
              <w:spacing w:before="100" w:beforeAutospacing="1" w:after="100" w:afterAutospacing="1"/>
              <w:rPr>
                <w:sz w:val="18"/>
                <w:szCs w:val="18"/>
              </w:rPr>
            </w:pPr>
          </w:p>
        </w:tc>
        <w:tc>
          <w:tcPr>
            <w:tcW w:w="341" w:type="pct"/>
            <w:vAlign w:val="center"/>
          </w:tcPr>
          <w:p w14:paraId="46303EAC" w14:textId="77777777" w:rsidR="00B05F82" w:rsidRPr="00FC6504" w:rsidRDefault="00B05F82" w:rsidP="002E347D">
            <w:pPr>
              <w:spacing w:before="100" w:beforeAutospacing="1" w:after="100" w:afterAutospacing="1"/>
              <w:rPr>
                <w:sz w:val="18"/>
                <w:szCs w:val="18"/>
              </w:rPr>
            </w:pPr>
          </w:p>
        </w:tc>
        <w:tc>
          <w:tcPr>
            <w:tcW w:w="340" w:type="pct"/>
            <w:vAlign w:val="center"/>
          </w:tcPr>
          <w:p w14:paraId="43E116D0" w14:textId="77777777" w:rsidR="00B05F82" w:rsidRPr="00FC6504" w:rsidRDefault="00B05F82" w:rsidP="002E347D">
            <w:pPr>
              <w:spacing w:before="100" w:beforeAutospacing="1" w:after="100" w:afterAutospacing="1"/>
              <w:rPr>
                <w:sz w:val="18"/>
                <w:szCs w:val="18"/>
              </w:rPr>
            </w:pPr>
          </w:p>
        </w:tc>
        <w:tc>
          <w:tcPr>
            <w:tcW w:w="549" w:type="pct"/>
            <w:vAlign w:val="center"/>
          </w:tcPr>
          <w:p w14:paraId="2D350A99" w14:textId="77777777" w:rsidR="00B05F82" w:rsidRPr="00FC6504" w:rsidRDefault="00B05F82" w:rsidP="002E347D">
            <w:pPr>
              <w:spacing w:before="100" w:beforeAutospacing="1" w:after="100" w:afterAutospacing="1"/>
              <w:rPr>
                <w:sz w:val="18"/>
                <w:szCs w:val="18"/>
              </w:rPr>
            </w:pPr>
          </w:p>
        </w:tc>
        <w:tc>
          <w:tcPr>
            <w:tcW w:w="321" w:type="pct"/>
            <w:vAlign w:val="center"/>
          </w:tcPr>
          <w:p w14:paraId="66E44BAC" w14:textId="77777777" w:rsidR="00B05F82" w:rsidRPr="00FC6504" w:rsidRDefault="00B05F82" w:rsidP="002E347D">
            <w:pPr>
              <w:spacing w:before="100" w:beforeAutospacing="1" w:after="100" w:afterAutospacing="1"/>
              <w:rPr>
                <w:sz w:val="18"/>
                <w:szCs w:val="18"/>
              </w:rPr>
            </w:pPr>
          </w:p>
        </w:tc>
        <w:tc>
          <w:tcPr>
            <w:tcW w:w="294" w:type="pct"/>
            <w:vAlign w:val="center"/>
          </w:tcPr>
          <w:p w14:paraId="5F37F93F" w14:textId="77777777" w:rsidR="00B05F82" w:rsidRPr="00FC6504" w:rsidRDefault="00B05F82" w:rsidP="002E347D">
            <w:pPr>
              <w:spacing w:before="100" w:beforeAutospacing="1" w:after="100" w:afterAutospacing="1"/>
              <w:rPr>
                <w:sz w:val="18"/>
                <w:szCs w:val="18"/>
              </w:rPr>
            </w:pPr>
          </w:p>
        </w:tc>
        <w:tc>
          <w:tcPr>
            <w:tcW w:w="293" w:type="pct"/>
            <w:vAlign w:val="center"/>
          </w:tcPr>
          <w:p w14:paraId="0161D815" w14:textId="77777777" w:rsidR="00B05F82" w:rsidRPr="00FC6504" w:rsidRDefault="00B05F82" w:rsidP="002E347D">
            <w:pPr>
              <w:spacing w:before="100" w:beforeAutospacing="1" w:after="100" w:afterAutospacing="1"/>
              <w:rPr>
                <w:sz w:val="18"/>
                <w:szCs w:val="18"/>
              </w:rPr>
            </w:pPr>
          </w:p>
        </w:tc>
      </w:tr>
      <w:tr w:rsidR="00680667" w:rsidRPr="00FC6504" w14:paraId="1986FAC0" w14:textId="77777777" w:rsidTr="009C5151">
        <w:trPr>
          <w:trHeight w:val="340"/>
        </w:trPr>
        <w:tc>
          <w:tcPr>
            <w:tcW w:w="210" w:type="pct"/>
            <w:tcBorders>
              <w:bottom w:val="single" w:sz="4" w:space="0" w:color="auto"/>
            </w:tcBorders>
            <w:vAlign w:val="center"/>
          </w:tcPr>
          <w:p w14:paraId="434AD661" w14:textId="77777777" w:rsidR="00B05F82" w:rsidRPr="00FC6504" w:rsidRDefault="00B05F82" w:rsidP="002E347D">
            <w:pPr>
              <w:spacing w:before="100" w:beforeAutospacing="1" w:after="100" w:afterAutospacing="1"/>
              <w:rPr>
                <w:sz w:val="18"/>
                <w:szCs w:val="18"/>
              </w:rPr>
            </w:pPr>
          </w:p>
        </w:tc>
        <w:tc>
          <w:tcPr>
            <w:tcW w:w="706" w:type="pct"/>
            <w:tcBorders>
              <w:bottom w:val="single" w:sz="4" w:space="0" w:color="auto"/>
            </w:tcBorders>
            <w:vAlign w:val="center"/>
          </w:tcPr>
          <w:p w14:paraId="290F27A3" w14:textId="77777777" w:rsidR="00B05F82" w:rsidRPr="00FC6504" w:rsidRDefault="00B05F82" w:rsidP="002E347D">
            <w:pPr>
              <w:spacing w:before="100" w:beforeAutospacing="1" w:after="100" w:afterAutospacing="1"/>
              <w:rPr>
                <w:sz w:val="18"/>
                <w:szCs w:val="18"/>
              </w:rPr>
            </w:pPr>
          </w:p>
        </w:tc>
        <w:tc>
          <w:tcPr>
            <w:tcW w:w="386" w:type="pct"/>
            <w:tcBorders>
              <w:bottom w:val="single" w:sz="4" w:space="0" w:color="auto"/>
            </w:tcBorders>
            <w:vAlign w:val="center"/>
          </w:tcPr>
          <w:p w14:paraId="457052A9" w14:textId="77777777" w:rsidR="00B05F82" w:rsidRPr="00FC6504" w:rsidRDefault="00B05F82" w:rsidP="002E347D">
            <w:pPr>
              <w:spacing w:before="100" w:beforeAutospacing="1" w:after="100" w:afterAutospacing="1"/>
              <w:rPr>
                <w:sz w:val="18"/>
                <w:szCs w:val="18"/>
              </w:rPr>
            </w:pPr>
          </w:p>
        </w:tc>
        <w:tc>
          <w:tcPr>
            <w:tcW w:w="388" w:type="pct"/>
            <w:tcBorders>
              <w:bottom w:val="single" w:sz="4" w:space="0" w:color="auto"/>
            </w:tcBorders>
          </w:tcPr>
          <w:p w14:paraId="011FEAF3" w14:textId="77777777" w:rsidR="00B05F82" w:rsidRPr="00FC6504" w:rsidRDefault="00B05F82" w:rsidP="002E347D">
            <w:pPr>
              <w:spacing w:before="100" w:beforeAutospacing="1" w:after="100" w:afterAutospacing="1"/>
              <w:rPr>
                <w:sz w:val="18"/>
                <w:szCs w:val="18"/>
              </w:rPr>
            </w:pPr>
          </w:p>
        </w:tc>
        <w:tc>
          <w:tcPr>
            <w:tcW w:w="388" w:type="pct"/>
            <w:tcBorders>
              <w:bottom w:val="single" w:sz="4" w:space="0" w:color="auto"/>
            </w:tcBorders>
          </w:tcPr>
          <w:p w14:paraId="40851FAE" w14:textId="77777777" w:rsidR="00B05F82" w:rsidRPr="00FC6504" w:rsidRDefault="00B05F82" w:rsidP="002E347D">
            <w:pPr>
              <w:spacing w:before="100" w:beforeAutospacing="1" w:after="100" w:afterAutospacing="1"/>
              <w:rPr>
                <w:sz w:val="18"/>
                <w:szCs w:val="18"/>
              </w:rPr>
            </w:pPr>
          </w:p>
        </w:tc>
        <w:tc>
          <w:tcPr>
            <w:tcW w:w="388" w:type="pct"/>
            <w:tcBorders>
              <w:bottom w:val="single" w:sz="4" w:space="0" w:color="auto"/>
            </w:tcBorders>
            <w:vAlign w:val="center"/>
          </w:tcPr>
          <w:p w14:paraId="4E1D20EA" w14:textId="77777777" w:rsidR="00B05F82" w:rsidRPr="00FC6504" w:rsidRDefault="00B05F82" w:rsidP="002E347D">
            <w:pPr>
              <w:spacing w:before="100" w:beforeAutospacing="1" w:after="100" w:afterAutospacing="1"/>
              <w:rPr>
                <w:sz w:val="18"/>
                <w:szCs w:val="18"/>
              </w:rPr>
            </w:pPr>
          </w:p>
        </w:tc>
        <w:tc>
          <w:tcPr>
            <w:tcW w:w="395" w:type="pct"/>
            <w:tcBorders>
              <w:bottom w:val="single" w:sz="4" w:space="0" w:color="auto"/>
            </w:tcBorders>
            <w:vAlign w:val="center"/>
          </w:tcPr>
          <w:p w14:paraId="4E8499FB" w14:textId="77777777" w:rsidR="00B05F82" w:rsidRPr="00FC6504" w:rsidRDefault="00B05F82" w:rsidP="002E347D">
            <w:pPr>
              <w:spacing w:before="100" w:beforeAutospacing="1" w:after="100" w:afterAutospacing="1"/>
              <w:rPr>
                <w:sz w:val="18"/>
                <w:szCs w:val="18"/>
              </w:rPr>
            </w:pPr>
          </w:p>
        </w:tc>
        <w:tc>
          <w:tcPr>
            <w:tcW w:w="341" w:type="pct"/>
            <w:vAlign w:val="center"/>
          </w:tcPr>
          <w:p w14:paraId="50141E61" w14:textId="77777777" w:rsidR="00B05F82" w:rsidRPr="00FC6504" w:rsidRDefault="00B05F82" w:rsidP="002E347D">
            <w:pPr>
              <w:spacing w:before="100" w:beforeAutospacing="1" w:after="100" w:afterAutospacing="1"/>
              <w:rPr>
                <w:sz w:val="18"/>
                <w:szCs w:val="18"/>
              </w:rPr>
            </w:pPr>
          </w:p>
        </w:tc>
        <w:tc>
          <w:tcPr>
            <w:tcW w:w="340" w:type="pct"/>
            <w:vAlign w:val="center"/>
          </w:tcPr>
          <w:p w14:paraId="2EDE542B" w14:textId="77777777" w:rsidR="00B05F82" w:rsidRPr="00FC6504" w:rsidRDefault="00B05F82" w:rsidP="002E347D">
            <w:pPr>
              <w:spacing w:before="100" w:beforeAutospacing="1" w:after="100" w:afterAutospacing="1"/>
              <w:rPr>
                <w:sz w:val="18"/>
                <w:szCs w:val="18"/>
              </w:rPr>
            </w:pPr>
          </w:p>
        </w:tc>
        <w:tc>
          <w:tcPr>
            <w:tcW w:w="549" w:type="pct"/>
            <w:vAlign w:val="center"/>
          </w:tcPr>
          <w:p w14:paraId="224FC2CD" w14:textId="77777777" w:rsidR="00B05F82" w:rsidRPr="00FC6504" w:rsidRDefault="00B05F82" w:rsidP="002E347D">
            <w:pPr>
              <w:spacing w:before="100" w:beforeAutospacing="1" w:after="100" w:afterAutospacing="1"/>
              <w:rPr>
                <w:sz w:val="18"/>
                <w:szCs w:val="18"/>
              </w:rPr>
            </w:pPr>
          </w:p>
        </w:tc>
        <w:tc>
          <w:tcPr>
            <w:tcW w:w="321" w:type="pct"/>
            <w:vAlign w:val="center"/>
          </w:tcPr>
          <w:p w14:paraId="68F0E965" w14:textId="77777777" w:rsidR="00B05F82" w:rsidRPr="00FC6504" w:rsidRDefault="00B05F82" w:rsidP="002E347D">
            <w:pPr>
              <w:spacing w:before="100" w:beforeAutospacing="1" w:after="100" w:afterAutospacing="1"/>
              <w:rPr>
                <w:sz w:val="18"/>
                <w:szCs w:val="18"/>
              </w:rPr>
            </w:pPr>
          </w:p>
        </w:tc>
        <w:tc>
          <w:tcPr>
            <w:tcW w:w="294" w:type="pct"/>
            <w:vAlign w:val="center"/>
          </w:tcPr>
          <w:p w14:paraId="7D36A6FF" w14:textId="77777777" w:rsidR="00B05F82" w:rsidRPr="00FC6504" w:rsidRDefault="00B05F82" w:rsidP="002E347D">
            <w:pPr>
              <w:spacing w:before="100" w:beforeAutospacing="1" w:after="100" w:afterAutospacing="1"/>
              <w:rPr>
                <w:sz w:val="18"/>
                <w:szCs w:val="18"/>
              </w:rPr>
            </w:pPr>
          </w:p>
        </w:tc>
        <w:tc>
          <w:tcPr>
            <w:tcW w:w="293" w:type="pct"/>
            <w:vAlign w:val="center"/>
          </w:tcPr>
          <w:p w14:paraId="34B186A3" w14:textId="77777777" w:rsidR="00B05F82" w:rsidRPr="00FC6504" w:rsidRDefault="00B05F82" w:rsidP="002E347D">
            <w:pPr>
              <w:spacing w:before="100" w:beforeAutospacing="1" w:after="100" w:afterAutospacing="1"/>
              <w:rPr>
                <w:sz w:val="18"/>
                <w:szCs w:val="18"/>
              </w:rPr>
            </w:pPr>
          </w:p>
        </w:tc>
      </w:tr>
      <w:tr w:rsidR="00680667" w:rsidRPr="00FC6504" w14:paraId="7A20EADC" w14:textId="77777777" w:rsidTr="009C5151">
        <w:trPr>
          <w:trHeight w:val="340"/>
        </w:trPr>
        <w:tc>
          <w:tcPr>
            <w:tcW w:w="2862" w:type="pct"/>
            <w:gridSpan w:val="7"/>
            <w:shd w:val="pct15" w:color="auto" w:fill="FFFFFF"/>
          </w:tcPr>
          <w:p w14:paraId="6A4E61ED" w14:textId="77777777" w:rsidR="00B05F82" w:rsidRPr="00FC6504" w:rsidRDefault="00B05F82" w:rsidP="00ED34B6">
            <w:pPr>
              <w:spacing w:before="100" w:beforeAutospacing="1" w:after="100" w:afterAutospacing="1"/>
              <w:rPr>
                <w:sz w:val="18"/>
                <w:szCs w:val="18"/>
              </w:rPr>
            </w:pPr>
            <w:r w:rsidRPr="00FC6504">
              <w:rPr>
                <w:b/>
                <w:sz w:val="18"/>
                <w:szCs w:val="18"/>
                <w:lang w:val="el-GR"/>
              </w:rPr>
              <w:t>ΣΥΝΟΛΟ</w:t>
            </w:r>
          </w:p>
        </w:tc>
        <w:tc>
          <w:tcPr>
            <w:tcW w:w="341" w:type="pct"/>
            <w:vAlign w:val="center"/>
          </w:tcPr>
          <w:p w14:paraId="5C0FBA8E" w14:textId="77777777" w:rsidR="00B05F82" w:rsidRPr="00FC6504" w:rsidRDefault="00B05F82" w:rsidP="002E347D">
            <w:pPr>
              <w:spacing w:before="100" w:beforeAutospacing="1" w:after="100" w:afterAutospacing="1"/>
              <w:rPr>
                <w:sz w:val="18"/>
                <w:szCs w:val="18"/>
              </w:rPr>
            </w:pPr>
          </w:p>
        </w:tc>
        <w:tc>
          <w:tcPr>
            <w:tcW w:w="340" w:type="pct"/>
            <w:vAlign w:val="center"/>
          </w:tcPr>
          <w:p w14:paraId="6274C448" w14:textId="77777777" w:rsidR="00B05F82" w:rsidRPr="00FC6504" w:rsidRDefault="00B05F82" w:rsidP="002E347D">
            <w:pPr>
              <w:spacing w:before="100" w:beforeAutospacing="1" w:after="100" w:afterAutospacing="1"/>
              <w:rPr>
                <w:sz w:val="18"/>
                <w:szCs w:val="18"/>
              </w:rPr>
            </w:pPr>
          </w:p>
        </w:tc>
        <w:tc>
          <w:tcPr>
            <w:tcW w:w="549" w:type="pct"/>
            <w:vAlign w:val="center"/>
          </w:tcPr>
          <w:p w14:paraId="349AF12C" w14:textId="77777777" w:rsidR="00B05F82" w:rsidRPr="00FC6504" w:rsidRDefault="00B05F82" w:rsidP="002E347D">
            <w:pPr>
              <w:spacing w:before="100" w:beforeAutospacing="1" w:after="100" w:afterAutospacing="1"/>
              <w:rPr>
                <w:sz w:val="18"/>
                <w:szCs w:val="18"/>
              </w:rPr>
            </w:pPr>
          </w:p>
        </w:tc>
        <w:tc>
          <w:tcPr>
            <w:tcW w:w="321" w:type="pct"/>
            <w:vAlign w:val="center"/>
          </w:tcPr>
          <w:p w14:paraId="3722F7DB" w14:textId="77777777" w:rsidR="00B05F82" w:rsidRPr="00FC6504" w:rsidRDefault="00B05F82" w:rsidP="002E347D">
            <w:pPr>
              <w:spacing w:before="100" w:beforeAutospacing="1" w:after="100" w:afterAutospacing="1"/>
              <w:rPr>
                <w:sz w:val="18"/>
                <w:szCs w:val="18"/>
              </w:rPr>
            </w:pPr>
          </w:p>
        </w:tc>
        <w:tc>
          <w:tcPr>
            <w:tcW w:w="294" w:type="pct"/>
            <w:vAlign w:val="center"/>
          </w:tcPr>
          <w:p w14:paraId="538B625A" w14:textId="77777777" w:rsidR="00B05F82" w:rsidRPr="00FC6504" w:rsidRDefault="00B05F82" w:rsidP="002E347D">
            <w:pPr>
              <w:spacing w:before="100" w:beforeAutospacing="1" w:after="100" w:afterAutospacing="1"/>
              <w:rPr>
                <w:sz w:val="18"/>
                <w:szCs w:val="18"/>
              </w:rPr>
            </w:pPr>
          </w:p>
        </w:tc>
        <w:tc>
          <w:tcPr>
            <w:tcW w:w="293" w:type="pct"/>
            <w:vAlign w:val="center"/>
          </w:tcPr>
          <w:p w14:paraId="2548EFB6" w14:textId="77777777" w:rsidR="00B05F82" w:rsidRPr="00FC6504" w:rsidRDefault="00B05F82" w:rsidP="002E347D">
            <w:pPr>
              <w:spacing w:before="100" w:beforeAutospacing="1" w:after="100" w:afterAutospacing="1"/>
              <w:rPr>
                <w:sz w:val="18"/>
                <w:szCs w:val="18"/>
              </w:rPr>
            </w:pPr>
          </w:p>
        </w:tc>
      </w:tr>
    </w:tbl>
    <w:p w14:paraId="15322A98" w14:textId="77777777" w:rsidR="00623457" w:rsidRPr="00FC6504" w:rsidRDefault="00623457" w:rsidP="00ED34B6">
      <w:pPr>
        <w:spacing w:before="100" w:beforeAutospacing="1" w:after="100" w:afterAutospacing="1"/>
        <w:rPr>
          <w:sz w:val="20"/>
          <w:lang w:val="el-GR"/>
        </w:rPr>
      </w:pPr>
      <w:r w:rsidRPr="00FC6504">
        <w:rPr>
          <w:sz w:val="20"/>
          <w:lang w:val="el-GR"/>
        </w:rPr>
        <w:t xml:space="preserve">* Το ΚΟΣΤΟΣ ΣΥΝΤΗΡΗΣΗΣ αφορά στα έτη μετά την ελάχιστη </w:t>
      </w:r>
      <w:r w:rsidRPr="00FC6504">
        <w:rPr>
          <w:b/>
          <w:sz w:val="20"/>
          <w:lang w:val="el-GR"/>
        </w:rPr>
        <w:t>ζητούμενη</w:t>
      </w:r>
      <w:r w:rsidRPr="00FC6504">
        <w:rPr>
          <w:sz w:val="20"/>
          <w:lang w:val="el-GR"/>
        </w:rPr>
        <w:t xml:space="preserve"> Περίοδο Εγγύησης.</w:t>
      </w:r>
    </w:p>
    <w:bookmarkEnd w:id="628"/>
    <w:p w14:paraId="6B1DB68F" w14:textId="2CA09E11" w:rsidR="00623457" w:rsidRPr="00FC6504" w:rsidRDefault="00623457" w:rsidP="002E347D">
      <w:pPr>
        <w:spacing w:before="100" w:beforeAutospacing="1" w:after="100" w:afterAutospacing="1"/>
        <w:rPr>
          <w:sz w:val="20"/>
          <w:lang w:val="el-GR"/>
        </w:rPr>
      </w:pPr>
    </w:p>
    <w:p w14:paraId="6DF180E9" w14:textId="77777777" w:rsidR="00623457" w:rsidRPr="00FC6504" w:rsidRDefault="00623457" w:rsidP="002E347D">
      <w:pPr>
        <w:pStyle w:val="Heading3"/>
        <w:numPr>
          <w:ilvl w:val="2"/>
          <w:numId w:val="21"/>
        </w:numPr>
        <w:ind w:left="1134" w:hanging="414"/>
        <w:rPr>
          <w:rFonts w:cs="Tahoma"/>
          <w:lang w:val="el-GR"/>
        </w:rPr>
      </w:pPr>
      <w:bookmarkStart w:id="630" w:name="_Toc240445878"/>
      <w:bookmarkStart w:id="631" w:name="_Toc366852699"/>
      <w:bookmarkStart w:id="632" w:name="_Ref508304059"/>
      <w:bookmarkStart w:id="633" w:name="_Toc10632752"/>
      <w:bookmarkStart w:id="634" w:name="_Toc42167519"/>
      <w:bookmarkStart w:id="635" w:name="_Toc53671372"/>
      <w:bookmarkStart w:id="636" w:name="_Toc97194382"/>
      <w:bookmarkStart w:id="637" w:name="_Toc97194486"/>
      <w:bookmarkStart w:id="638" w:name="_Toc193968165"/>
      <w:r w:rsidRPr="00FC6504">
        <w:rPr>
          <w:rFonts w:cs="Tahoma"/>
          <w:lang w:val="el-GR"/>
        </w:rPr>
        <w:t>Υπηρεσίες</w:t>
      </w:r>
      <w:bookmarkEnd w:id="630"/>
      <w:bookmarkEnd w:id="631"/>
      <w:bookmarkEnd w:id="632"/>
      <w:bookmarkEnd w:id="633"/>
      <w:bookmarkEnd w:id="634"/>
      <w:bookmarkEnd w:id="635"/>
      <w:bookmarkEnd w:id="636"/>
      <w:bookmarkEnd w:id="637"/>
      <w:bookmarkEnd w:id="638"/>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15"/>
        <w:gridCol w:w="5085"/>
        <w:gridCol w:w="1083"/>
        <w:gridCol w:w="1086"/>
        <w:gridCol w:w="1077"/>
        <w:gridCol w:w="1414"/>
        <w:gridCol w:w="1227"/>
        <w:gridCol w:w="1330"/>
        <w:gridCol w:w="1480"/>
      </w:tblGrid>
      <w:tr w:rsidR="007113DC" w:rsidRPr="00FC6504" w14:paraId="5379985B" w14:textId="77777777" w:rsidTr="007113DC">
        <w:trPr>
          <w:cantSplit/>
          <w:tblHeader/>
        </w:trPr>
        <w:tc>
          <w:tcPr>
            <w:tcW w:w="214" w:type="pct"/>
            <w:vMerge w:val="restart"/>
            <w:shd w:val="pct15" w:color="auto" w:fill="FFFFFF"/>
            <w:vAlign w:val="center"/>
          </w:tcPr>
          <w:p w14:paraId="64EB5950" w14:textId="77777777" w:rsidR="00630AEA" w:rsidRPr="00FC6504" w:rsidRDefault="00630AEA" w:rsidP="002E347D">
            <w:pPr>
              <w:keepNext/>
              <w:keepLines/>
              <w:spacing w:before="60" w:after="60"/>
              <w:ind w:right="-191"/>
              <w:rPr>
                <w:sz w:val="18"/>
                <w:szCs w:val="18"/>
                <w:lang w:val="el-GR"/>
              </w:rPr>
            </w:pPr>
            <w:bookmarkStart w:id="639" w:name="_Hlk167319950"/>
            <w:r w:rsidRPr="00FC6504">
              <w:rPr>
                <w:sz w:val="18"/>
                <w:szCs w:val="18"/>
                <w:lang w:val="el-GR"/>
              </w:rPr>
              <w:t>Α/Α</w:t>
            </w:r>
          </w:p>
        </w:tc>
        <w:tc>
          <w:tcPr>
            <w:tcW w:w="1766" w:type="pct"/>
            <w:vMerge w:val="restart"/>
            <w:shd w:val="pct15" w:color="auto" w:fill="FFFFFF"/>
            <w:vAlign w:val="center"/>
          </w:tcPr>
          <w:p w14:paraId="33CE36D8" w14:textId="77777777" w:rsidR="00630AEA" w:rsidRPr="00FC6504" w:rsidRDefault="00630AEA" w:rsidP="00ED34B6">
            <w:pPr>
              <w:keepNext/>
              <w:keepLines/>
              <w:spacing w:before="60" w:after="60"/>
              <w:rPr>
                <w:sz w:val="18"/>
                <w:szCs w:val="18"/>
                <w:lang w:val="el-GR"/>
              </w:rPr>
            </w:pPr>
            <w:r w:rsidRPr="00FC6504">
              <w:rPr>
                <w:sz w:val="18"/>
                <w:szCs w:val="18"/>
                <w:lang w:val="el-GR"/>
              </w:rPr>
              <w:t>ΠΕΡΙΓΡΑΦΗ</w:t>
            </w:r>
          </w:p>
        </w:tc>
        <w:tc>
          <w:tcPr>
            <w:tcW w:w="376" w:type="pct"/>
            <w:vMerge w:val="restart"/>
            <w:shd w:val="pct15" w:color="auto" w:fill="FFFFFF"/>
            <w:vAlign w:val="center"/>
          </w:tcPr>
          <w:p w14:paraId="5A130289" w14:textId="432B7CB1" w:rsidR="00630AEA" w:rsidRPr="00FC6504" w:rsidRDefault="00630AEA" w:rsidP="00ED34B6">
            <w:pPr>
              <w:keepNext/>
              <w:keepLines/>
              <w:spacing w:before="60" w:after="60"/>
              <w:ind w:left="-100" w:right="-11"/>
              <w:rPr>
                <w:sz w:val="18"/>
                <w:szCs w:val="18"/>
                <w:lang w:val="el-GR"/>
              </w:rPr>
            </w:pPr>
            <w:r w:rsidRPr="00FC6504">
              <w:rPr>
                <w:sz w:val="18"/>
                <w:szCs w:val="18"/>
                <w:lang w:val="el-GR"/>
              </w:rPr>
              <w:t>ΦΑΣΗ ΈΡΓΟΥ</w:t>
            </w:r>
          </w:p>
        </w:tc>
        <w:tc>
          <w:tcPr>
            <w:tcW w:w="377" w:type="pct"/>
            <w:vMerge w:val="restart"/>
            <w:shd w:val="pct15" w:color="auto" w:fill="FFFFFF"/>
            <w:vAlign w:val="center"/>
          </w:tcPr>
          <w:p w14:paraId="40CA1346" w14:textId="765B6CA9" w:rsidR="00630AEA" w:rsidRPr="00FC6504" w:rsidRDefault="00630AEA" w:rsidP="00ED34B6">
            <w:pPr>
              <w:keepNext/>
              <w:keepLines/>
              <w:spacing w:before="60" w:after="60"/>
              <w:ind w:left="-100" w:right="-11"/>
              <w:rPr>
                <w:sz w:val="18"/>
                <w:szCs w:val="18"/>
                <w:lang w:val="el-GR"/>
              </w:rPr>
            </w:pPr>
            <w:r w:rsidRPr="00FC6504">
              <w:rPr>
                <w:sz w:val="18"/>
                <w:szCs w:val="18"/>
                <w:lang w:val="el-GR"/>
              </w:rPr>
              <w:t>ΚΩΔ. ΠΑΡΑΔΟΤΕΟΥ</w:t>
            </w:r>
          </w:p>
        </w:tc>
        <w:tc>
          <w:tcPr>
            <w:tcW w:w="374" w:type="pct"/>
            <w:vMerge w:val="restart"/>
            <w:shd w:val="pct15" w:color="auto" w:fill="FFFFFF"/>
            <w:vAlign w:val="center"/>
          </w:tcPr>
          <w:p w14:paraId="091ABBB6" w14:textId="36A70726" w:rsidR="00630AEA" w:rsidRPr="00FC6504" w:rsidRDefault="00630AEA" w:rsidP="00ED34B6">
            <w:pPr>
              <w:keepNext/>
              <w:keepLines/>
              <w:spacing w:before="60" w:after="60"/>
              <w:ind w:left="-100" w:right="-11"/>
              <w:rPr>
                <w:sz w:val="18"/>
                <w:szCs w:val="18"/>
                <w:lang w:val="el-GR"/>
              </w:rPr>
            </w:pPr>
            <w:r w:rsidRPr="00FC6504">
              <w:rPr>
                <w:sz w:val="18"/>
                <w:szCs w:val="18"/>
                <w:lang w:val="el-GR"/>
              </w:rPr>
              <w:t>Ανθρωπομήνες</w:t>
            </w:r>
          </w:p>
        </w:tc>
        <w:tc>
          <w:tcPr>
            <w:tcW w:w="917" w:type="pct"/>
            <w:gridSpan w:val="2"/>
            <w:tcBorders>
              <w:bottom w:val="single" w:sz="4" w:space="0" w:color="auto"/>
            </w:tcBorders>
            <w:shd w:val="pct15" w:color="auto" w:fill="FFFFFF"/>
            <w:vAlign w:val="center"/>
          </w:tcPr>
          <w:p w14:paraId="619FF448" w14:textId="77777777" w:rsidR="00630AEA" w:rsidRPr="00FC6504" w:rsidRDefault="00630AEA" w:rsidP="002E347D">
            <w:pPr>
              <w:keepNext/>
              <w:keepLines/>
              <w:spacing w:before="60" w:after="60"/>
              <w:rPr>
                <w:sz w:val="18"/>
                <w:szCs w:val="18"/>
                <w:lang w:val="el-GR"/>
              </w:rPr>
            </w:pPr>
            <w:r w:rsidRPr="00FC6504">
              <w:rPr>
                <w:sz w:val="18"/>
                <w:szCs w:val="18"/>
                <w:lang w:val="el-GR"/>
              </w:rPr>
              <w:t>ΑΞΙΑ ΧΩΡΙΣ ΦΠΑ [€]</w:t>
            </w:r>
          </w:p>
        </w:tc>
        <w:tc>
          <w:tcPr>
            <w:tcW w:w="462" w:type="pct"/>
            <w:vMerge w:val="restart"/>
            <w:shd w:val="pct15" w:color="auto" w:fill="FFFFFF"/>
            <w:vAlign w:val="center"/>
          </w:tcPr>
          <w:p w14:paraId="506B4CB7" w14:textId="77777777" w:rsidR="00630AEA" w:rsidRPr="00FC6504" w:rsidRDefault="00630AEA" w:rsidP="002E347D">
            <w:pPr>
              <w:keepNext/>
              <w:keepLines/>
              <w:spacing w:before="60" w:after="60"/>
              <w:rPr>
                <w:sz w:val="18"/>
                <w:szCs w:val="18"/>
                <w:lang w:val="el-GR"/>
              </w:rPr>
            </w:pPr>
            <w:r w:rsidRPr="00FC6504">
              <w:rPr>
                <w:sz w:val="18"/>
                <w:szCs w:val="18"/>
                <w:lang w:val="el-GR"/>
              </w:rPr>
              <w:t>ΦΠΑ [€]</w:t>
            </w:r>
          </w:p>
        </w:tc>
        <w:tc>
          <w:tcPr>
            <w:tcW w:w="514" w:type="pct"/>
            <w:vMerge w:val="restart"/>
            <w:shd w:val="pct15" w:color="auto" w:fill="FFFFFF"/>
            <w:vAlign w:val="center"/>
          </w:tcPr>
          <w:p w14:paraId="3F6AEB29" w14:textId="4307C204" w:rsidR="00630AEA" w:rsidRPr="00FC6504" w:rsidRDefault="00630AEA" w:rsidP="002E347D">
            <w:pPr>
              <w:keepNext/>
              <w:keepLines/>
              <w:spacing w:before="60" w:after="60"/>
              <w:rPr>
                <w:sz w:val="18"/>
                <w:szCs w:val="18"/>
                <w:lang w:val="el-GR"/>
              </w:rPr>
            </w:pPr>
            <w:r w:rsidRPr="00FC6504">
              <w:rPr>
                <w:sz w:val="18"/>
                <w:szCs w:val="18"/>
                <w:lang w:val="el-GR"/>
              </w:rPr>
              <w:t>ΣΥΝΟΛΙΚΗ ΑΞΙΑ</w:t>
            </w:r>
          </w:p>
          <w:p w14:paraId="03CC6634" w14:textId="77777777" w:rsidR="00630AEA" w:rsidRPr="00FC6504" w:rsidRDefault="00630AEA" w:rsidP="002E347D">
            <w:pPr>
              <w:keepNext/>
              <w:keepLines/>
              <w:spacing w:before="60" w:after="60"/>
              <w:rPr>
                <w:sz w:val="18"/>
                <w:szCs w:val="18"/>
                <w:lang w:val="el-GR"/>
              </w:rPr>
            </w:pPr>
            <w:r w:rsidRPr="00FC6504">
              <w:rPr>
                <w:sz w:val="18"/>
                <w:szCs w:val="18"/>
                <w:lang w:val="el-GR"/>
              </w:rPr>
              <w:t>ΜΕ ΦΠΑ [€]</w:t>
            </w:r>
          </w:p>
        </w:tc>
      </w:tr>
      <w:tr w:rsidR="00630AEA" w:rsidRPr="00FC6504" w14:paraId="2D0F3E1A" w14:textId="77777777" w:rsidTr="003E5417">
        <w:tc>
          <w:tcPr>
            <w:tcW w:w="214" w:type="pct"/>
            <w:vMerge/>
            <w:shd w:val="clear" w:color="auto" w:fill="FFFFFF"/>
            <w:vAlign w:val="center"/>
          </w:tcPr>
          <w:p w14:paraId="7AD6AF20" w14:textId="77777777" w:rsidR="00630AEA" w:rsidRPr="00FC6504" w:rsidRDefault="00630AEA" w:rsidP="002E347D">
            <w:pPr>
              <w:keepNext/>
              <w:keepLines/>
              <w:spacing w:before="60" w:after="60"/>
              <w:rPr>
                <w:sz w:val="18"/>
                <w:szCs w:val="18"/>
                <w:lang w:val="el-GR"/>
              </w:rPr>
            </w:pPr>
          </w:p>
        </w:tc>
        <w:tc>
          <w:tcPr>
            <w:tcW w:w="1766" w:type="pct"/>
            <w:vMerge/>
            <w:shd w:val="clear" w:color="auto" w:fill="FFFFFF"/>
            <w:vAlign w:val="center"/>
          </w:tcPr>
          <w:p w14:paraId="19095730" w14:textId="77777777" w:rsidR="00630AEA" w:rsidRPr="00FC6504" w:rsidRDefault="00630AEA" w:rsidP="002E347D">
            <w:pPr>
              <w:keepNext/>
              <w:keepLines/>
              <w:spacing w:before="60" w:after="60"/>
              <w:rPr>
                <w:sz w:val="18"/>
                <w:szCs w:val="18"/>
                <w:lang w:val="el-GR"/>
              </w:rPr>
            </w:pPr>
          </w:p>
        </w:tc>
        <w:tc>
          <w:tcPr>
            <w:tcW w:w="376" w:type="pct"/>
            <w:vMerge/>
            <w:shd w:val="clear" w:color="auto" w:fill="FFFFFF"/>
          </w:tcPr>
          <w:p w14:paraId="2EA8AC73" w14:textId="77777777" w:rsidR="00630AEA" w:rsidRPr="00FC6504" w:rsidRDefault="00630AEA" w:rsidP="002E347D">
            <w:pPr>
              <w:keepNext/>
              <w:keepLines/>
              <w:spacing w:before="60" w:after="60"/>
              <w:rPr>
                <w:sz w:val="18"/>
                <w:szCs w:val="18"/>
                <w:lang w:val="el-GR"/>
              </w:rPr>
            </w:pPr>
          </w:p>
        </w:tc>
        <w:tc>
          <w:tcPr>
            <w:tcW w:w="377" w:type="pct"/>
            <w:vMerge/>
            <w:shd w:val="clear" w:color="auto" w:fill="FFFFFF"/>
          </w:tcPr>
          <w:p w14:paraId="22F28859" w14:textId="26553A42" w:rsidR="00630AEA" w:rsidRPr="00FC6504" w:rsidRDefault="00630AEA" w:rsidP="002E347D">
            <w:pPr>
              <w:keepNext/>
              <w:keepLines/>
              <w:spacing w:before="60" w:after="60"/>
              <w:rPr>
                <w:sz w:val="18"/>
                <w:szCs w:val="18"/>
                <w:lang w:val="el-GR"/>
              </w:rPr>
            </w:pPr>
          </w:p>
        </w:tc>
        <w:tc>
          <w:tcPr>
            <w:tcW w:w="374" w:type="pct"/>
            <w:vMerge/>
            <w:shd w:val="clear" w:color="auto" w:fill="FFFFFF"/>
            <w:vAlign w:val="center"/>
          </w:tcPr>
          <w:p w14:paraId="166289F5" w14:textId="23522F6F" w:rsidR="00630AEA" w:rsidRPr="00FC6504" w:rsidRDefault="00630AEA" w:rsidP="002E347D">
            <w:pPr>
              <w:keepNext/>
              <w:keepLines/>
              <w:spacing w:before="60" w:after="60"/>
              <w:rPr>
                <w:sz w:val="18"/>
                <w:szCs w:val="18"/>
                <w:lang w:val="el-GR"/>
              </w:rPr>
            </w:pPr>
          </w:p>
        </w:tc>
        <w:tc>
          <w:tcPr>
            <w:tcW w:w="491" w:type="pct"/>
            <w:shd w:val="pct15" w:color="auto" w:fill="FFFFFF"/>
            <w:vAlign w:val="center"/>
          </w:tcPr>
          <w:p w14:paraId="5D533459" w14:textId="77777777" w:rsidR="00630AEA" w:rsidRPr="00FC6504" w:rsidRDefault="00630AEA" w:rsidP="00ED34B6">
            <w:pPr>
              <w:keepNext/>
              <w:keepLines/>
              <w:spacing w:before="60" w:after="60"/>
              <w:rPr>
                <w:sz w:val="18"/>
                <w:szCs w:val="18"/>
                <w:lang w:val="el-GR"/>
              </w:rPr>
            </w:pPr>
            <w:r w:rsidRPr="00FC6504">
              <w:rPr>
                <w:sz w:val="18"/>
                <w:szCs w:val="18"/>
                <w:lang w:val="el-GR"/>
              </w:rPr>
              <w:t>ΤΙΜΗ ΜΟΝΑΔΑΣ</w:t>
            </w:r>
          </w:p>
        </w:tc>
        <w:tc>
          <w:tcPr>
            <w:tcW w:w="426" w:type="pct"/>
            <w:shd w:val="pct15" w:color="auto" w:fill="FFFFFF"/>
            <w:vAlign w:val="center"/>
          </w:tcPr>
          <w:p w14:paraId="5C0C2AF3" w14:textId="77777777" w:rsidR="00630AEA" w:rsidRPr="00FC6504" w:rsidRDefault="00630AEA" w:rsidP="00ED34B6">
            <w:pPr>
              <w:keepNext/>
              <w:keepLines/>
              <w:spacing w:before="60" w:after="60"/>
              <w:rPr>
                <w:sz w:val="18"/>
                <w:szCs w:val="18"/>
                <w:lang w:val="el-GR"/>
              </w:rPr>
            </w:pPr>
            <w:r w:rsidRPr="00FC6504">
              <w:rPr>
                <w:sz w:val="18"/>
                <w:szCs w:val="18"/>
                <w:lang w:val="el-GR"/>
              </w:rPr>
              <w:t>ΣΥΝΟΛΟ</w:t>
            </w:r>
          </w:p>
        </w:tc>
        <w:tc>
          <w:tcPr>
            <w:tcW w:w="462" w:type="pct"/>
            <w:vMerge/>
            <w:shd w:val="clear" w:color="auto" w:fill="FFFFFF"/>
            <w:vAlign w:val="center"/>
          </w:tcPr>
          <w:p w14:paraId="59D88657" w14:textId="77777777" w:rsidR="00630AEA" w:rsidRPr="00FC6504" w:rsidRDefault="00630AEA" w:rsidP="002E347D">
            <w:pPr>
              <w:keepNext/>
              <w:keepLines/>
              <w:spacing w:before="60" w:after="60"/>
              <w:rPr>
                <w:sz w:val="18"/>
                <w:szCs w:val="18"/>
                <w:lang w:val="el-GR"/>
              </w:rPr>
            </w:pPr>
          </w:p>
        </w:tc>
        <w:tc>
          <w:tcPr>
            <w:tcW w:w="514" w:type="pct"/>
            <w:vMerge/>
            <w:shd w:val="clear" w:color="auto" w:fill="FFFFFF"/>
            <w:vAlign w:val="center"/>
          </w:tcPr>
          <w:p w14:paraId="62A69E2E" w14:textId="77777777" w:rsidR="00630AEA" w:rsidRPr="00FC6504" w:rsidRDefault="00630AEA" w:rsidP="002E347D">
            <w:pPr>
              <w:keepNext/>
              <w:keepLines/>
              <w:spacing w:before="60" w:after="60"/>
              <w:rPr>
                <w:sz w:val="18"/>
                <w:szCs w:val="18"/>
                <w:lang w:val="el-GR"/>
              </w:rPr>
            </w:pPr>
          </w:p>
        </w:tc>
      </w:tr>
      <w:tr w:rsidR="007113DC" w:rsidRPr="00FC6504" w14:paraId="472AD229" w14:textId="77777777" w:rsidTr="007113DC">
        <w:trPr>
          <w:trHeight w:val="284"/>
        </w:trPr>
        <w:tc>
          <w:tcPr>
            <w:tcW w:w="214" w:type="pct"/>
            <w:shd w:val="clear" w:color="auto" w:fill="FFFFFF"/>
            <w:vAlign w:val="center"/>
          </w:tcPr>
          <w:p w14:paraId="3CCE3ACB" w14:textId="77777777" w:rsidR="00630AEA" w:rsidRPr="00FC6504" w:rsidRDefault="00630AEA" w:rsidP="002E347D">
            <w:pPr>
              <w:keepNext/>
              <w:keepLines/>
              <w:spacing w:before="60" w:after="60"/>
              <w:rPr>
                <w:sz w:val="18"/>
                <w:szCs w:val="18"/>
                <w:lang w:val="el-GR"/>
              </w:rPr>
            </w:pPr>
            <w:r w:rsidRPr="00FC6504">
              <w:rPr>
                <w:sz w:val="18"/>
                <w:szCs w:val="18"/>
                <w:lang w:val="el-GR"/>
              </w:rPr>
              <w:t>1.</w:t>
            </w:r>
          </w:p>
        </w:tc>
        <w:tc>
          <w:tcPr>
            <w:tcW w:w="1766" w:type="pct"/>
            <w:shd w:val="clear" w:color="auto" w:fill="FFFFFF"/>
            <w:vAlign w:val="center"/>
          </w:tcPr>
          <w:p w14:paraId="4EB2654C" w14:textId="77777777" w:rsidR="00630AEA" w:rsidRPr="00FC6504" w:rsidRDefault="00630AEA" w:rsidP="002E347D">
            <w:pPr>
              <w:keepNext/>
              <w:keepLines/>
              <w:spacing w:before="60" w:after="60"/>
              <w:rPr>
                <w:sz w:val="18"/>
                <w:szCs w:val="18"/>
                <w:lang w:val="el-GR"/>
              </w:rPr>
            </w:pPr>
            <w:r w:rsidRPr="00FC6504">
              <w:rPr>
                <w:sz w:val="18"/>
                <w:szCs w:val="18"/>
                <w:lang w:val="el-GR"/>
              </w:rPr>
              <w:t>Υπηρεσίες Μελέτης Εφαρμογής</w:t>
            </w:r>
          </w:p>
        </w:tc>
        <w:tc>
          <w:tcPr>
            <w:tcW w:w="376" w:type="pct"/>
            <w:shd w:val="clear" w:color="auto" w:fill="FFFFFF"/>
          </w:tcPr>
          <w:p w14:paraId="69E8C894" w14:textId="77777777" w:rsidR="00630AEA" w:rsidRPr="00FC6504" w:rsidRDefault="00630AEA" w:rsidP="002E347D">
            <w:pPr>
              <w:keepNext/>
              <w:keepLines/>
              <w:spacing w:before="60" w:after="60"/>
              <w:rPr>
                <w:sz w:val="18"/>
                <w:szCs w:val="18"/>
                <w:lang w:val="el-GR"/>
              </w:rPr>
            </w:pPr>
          </w:p>
        </w:tc>
        <w:tc>
          <w:tcPr>
            <w:tcW w:w="377" w:type="pct"/>
            <w:shd w:val="clear" w:color="auto" w:fill="FFFFFF"/>
          </w:tcPr>
          <w:p w14:paraId="494752CD" w14:textId="17EC93A4" w:rsidR="00630AEA" w:rsidRPr="00FC6504" w:rsidRDefault="00630AEA" w:rsidP="002E347D">
            <w:pPr>
              <w:keepNext/>
              <w:keepLines/>
              <w:spacing w:before="60" w:after="60"/>
              <w:rPr>
                <w:sz w:val="18"/>
                <w:szCs w:val="18"/>
                <w:lang w:val="el-GR"/>
              </w:rPr>
            </w:pPr>
          </w:p>
        </w:tc>
        <w:tc>
          <w:tcPr>
            <w:tcW w:w="374" w:type="pct"/>
            <w:shd w:val="clear" w:color="auto" w:fill="FFFFFF"/>
            <w:vAlign w:val="center"/>
          </w:tcPr>
          <w:p w14:paraId="2CE4EF80" w14:textId="4D657BB3" w:rsidR="00630AEA" w:rsidRPr="00FC6504" w:rsidRDefault="00630AEA" w:rsidP="002E347D">
            <w:pPr>
              <w:keepNext/>
              <w:keepLines/>
              <w:spacing w:before="60" w:after="60"/>
              <w:rPr>
                <w:sz w:val="18"/>
                <w:szCs w:val="18"/>
                <w:lang w:val="el-GR"/>
              </w:rPr>
            </w:pPr>
          </w:p>
        </w:tc>
        <w:tc>
          <w:tcPr>
            <w:tcW w:w="491" w:type="pct"/>
            <w:shd w:val="clear" w:color="auto" w:fill="FFFFFF"/>
            <w:vAlign w:val="center"/>
          </w:tcPr>
          <w:p w14:paraId="65C4C1A3" w14:textId="77777777" w:rsidR="00630AEA" w:rsidRPr="00FC6504" w:rsidRDefault="00630AEA" w:rsidP="002E347D">
            <w:pPr>
              <w:keepNext/>
              <w:keepLines/>
              <w:spacing w:before="60" w:after="60"/>
              <w:rPr>
                <w:sz w:val="18"/>
                <w:szCs w:val="18"/>
                <w:lang w:val="el-GR"/>
              </w:rPr>
            </w:pPr>
          </w:p>
        </w:tc>
        <w:tc>
          <w:tcPr>
            <w:tcW w:w="426" w:type="pct"/>
            <w:shd w:val="clear" w:color="auto" w:fill="FFFFFF"/>
            <w:vAlign w:val="center"/>
          </w:tcPr>
          <w:p w14:paraId="484576A3" w14:textId="77777777" w:rsidR="00630AEA" w:rsidRPr="00FC6504" w:rsidRDefault="00630AEA" w:rsidP="002E347D">
            <w:pPr>
              <w:keepNext/>
              <w:keepLines/>
              <w:spacing w:before="60" w:after="60"/>
              <w:rPr>
                <w:sz w:val="18"/>
                <w:szCs w:val="18"/>
                <w:lang w:val="el-GR"/>
              </w:rPr>
            </w:pPr>
          </w:p>
        </w:tc>
        <w:tc>
          <w:tcPr>
            <w:tcW w:w="462" w:type="pct"/>
            <w:shd w:val="clear" w:color="auto" w:fill="FFFFFF"/>
            <w:vAlign w:val="center"/>
          </w:tcPr>
          <w:p w14:paraId="2BE51EB0" w14:textId="77777777" w:rsidR="00630AEA" w:rsidRPr="00FC6504" w:rsidRDefault="00630AEA" w:rsidP="002E347D">
            <w:pPr>
              <w:keepNext/>
              <w:keepLines/>
              <w:spacing w:before="60" w:after="60"/>
              <w:rPr>
                <w:sz w:val="18"/>
                <w:szCs w:val="18"/>
                <w:lang w:val="el-GR"/>
              </w:rPr>
            </w:pPr>
          </w:p>
        </w:tc>
        <w:tc>
          <w:tcPr>
            <w:tcW w:w="514" w:type="pct"/>
            <w:shd w:val="clear" w:color="auto" w:fill="FFFFFF"/>
            <w:vAlign w:val="center"/>
          </w:tcPr>
          <w:p w14:paraId="0FD706C1" w14:textId="77777777" w:rsidR="00630AEA" w:rsidRPr="00FC6504" w:rsidRDefault="00630AEA" w:rsidP="002E347D">
            <w:pPr>
              <w:keepNext/>
              <w:keepLines/>
              <w:spacing w:before="60" w:after="60"/>
              <w:rPr>
                <w:sz w:val="18"/>
                <w:szCs w:val="18"/>
                <w:lang w:val="el-GR"/>
              </w:rPr>
            </w:pPr>
          </w:p>
        </w:tc>
      </w:tr>
      <w:tr w:rsidR="007113DC" w:rsidRPr="00FC6504" w14:paraId="2EFFDB29" w14:textId="77777777" w:rsidTr="007113DC">
        <w:trPr>
          <w:trHeight w:val="284"/>
        </w:trPr>
        <w:tc>
          <w:tcPr>
            <w:tcW w:w="214" w:type="pct"/>
            <w:shd w:val="clear" w:color="auto" w:fill="FFFFFF"/>
            <w:vAlign w:val="center"/>
          </w:tcPr>
          <w:p w14:paraId="0BA0FED1" w14:textId="1A05EC45" w:rsidR="00630AEA" w:rsidRPr="00FC6504" w:rsidRDefault="00D238CC" w:rsidP="002E347D">
            <w:pPr>
              <w:keepNext/>
              <w:keepLines/>
              <w:spacing w:before="60" w:after="60"/>
              <w:rPr>
                <w:sz w:val="18"/>
                <w:szCs w:val="18"/>
                <w:lang w:val="el-GR"/>
              </w:rPr>
            </w:pPr>
            <w:r w:rsidRPr="00FC6504">
              <w:rPr>
                <w:sz w:val="18"/>
                <w:szCs w:val="18"/>
                <w:lang w:val="el-GR"/>
              </w:rPr>
              <w:t>2</w:t>
            </w:r>
            <w:r w:rsidR="00630AEA" w:rsidRPr="00FC6504">
              <w:rPr>
                <w:sz w:val="18"/>
                <w:szCs w:val="18"/>
                <w:lang w:val="el-GR"/>
              </w:rPr>
              <w:t>.</w:t>
            </w:r>
          </w:p>
        </w:tc>
        <w:tc>
          <w:tcPr>
            <w:tcW w:w="1766" w:type="pct"/>
            <w:shd w:val="clear" w:color="auto" w:fill="FFFFFF"/>
            <w:vAlign w:val="center"/>
          </w:tcPr>
          <w:p w14:paraId="3A5C4FF9" w14:textId="77777777" w:rsidR="00630AEA" w:rsidRPr="00FC6504" w:rsidRDefault="00630AEA" w:rsidP="002E347D">
            <w:pPr>
              <w:keepNext/>
              <w:keepLines/>
              <w:spacing w:before="60" w:after="60"/>
              <w:rPr>
                <w:sz w:val="18"/>
                <w:szCs w:val="18"/>
                <w:lang w:val="el-GR"/>
              </w:rPr>
            </w:pPr>
            <w:r w:rsidRPr="00FC6504">
              <w:rPr>
                <w:sz w:val="18"/>
                <w:szCs w:val="18"/>
                <w:lang w:val="el-GR"/>
              </w:rPr>
              <w:t>Υπηρεσίες Εκπαίδευσης</w:t>
            </w:r>
          </w:p>
        </w:tc>
        <w:tc>
          <w:tcPr>
            <w:tcW w:w="376" w:type="pct"/>
            <w:shd w:val="clear" w:color="auto" w:fill="FFFFFF"/>
          </w:tcPr>
          <w:p w14:paraId="58EF1E4A" w14:textId="77777777" w:rsidR="00630AEA" w:rsidRPr="00FC6504" w:rsidRDefault="00630AEA" w:rsidP="002E347D">
            <w:pPr>
              <w:keepNext/>
              <w:keepLines/>
              <w:spacing w:before="60" w:after="60"/>
              <w:rPr>
                <w:sz w:val="18"/>
                <w:szCs w:val="18"/>
                <w:lang w:val="el-GR"/>
              </w:rPr>
            </w:pPr>
          </w:p>
        </w:tc>
        <w:tc>
          <w:tcPr>
            <w:tcW w:w="377" w:type="pct"/>
            <w:shd w:val="clear" w:color="auto" w:fill="FFFFFF"/>
          </w:tcPr>
          <w:p w14:paraId="43F68E3C" w14:textId="4283E4D9" w:rsidR="00630AEA" w:rsidRPr="00FC6504" w:rsidRDefault="00630AEA" w:rsidP="002E347D">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0274D834" w14:textId="327169DA" w:rsidR="00630AEA" w:rsidRPr="00FC6504" w:rsidRDefault="00630AEA" w:rsidP="002E347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57970713" w14:textId="77777777" w:rsidR="00630AEA" w:rsidRPr="00FC6504" w:rsidRDefault="00630AEA" w:rsidP="002E347D">
            <w:pPr>
              <w:keepNext/>
              <w:keepLines/>
              <w:spacing w:before="60" w:after="60"/>
              <w:rPr>
                <w:sz w:val="18"/>
                <w:szCs w:val="18"/>
                <w:lang w:val="el-GR"/>
              </w:rPr>
            </w:pPr>
          </w:p>
        </w:tc>
        <w:tc>
          <w:tcPr>
            <w:tcW w:w="426" w:type="pct"/>
            <w:shd w:val="clear" w:color="auto" w:fill="FFFFFF"/>
            <w:vAlign w:val="center"/>
          </w:tcPr>
          <w:p w14:paraId="57F748FB" w14:textId="77777777" w:rsidR="00630AEA" w:rsidRPr="00FC6504" w:rsidRDefault="00630AEA" w:rsidP="002E347D">
            <w:pPr>
              <w:keepNext/>
              <w:keepLines/>
              <w:spacing w:before="60" w:after="60"/>
              <w:rPr>
                <w:sz w:val="18"/>
                <w:szCs w:val="18"/>
                <w:lang w:val="el-GR"/>
              </w:rPr>
            </w:pPr>
          </w:p>
        </w:tc>
        <w:tc>
          <w:tcPr>
            <w:tcW w:w="462" w:type="pct"/>
            <w:shd w:val="clear" w:color="auto" w:fill="FFFFFF"/>
            <w:vAlign w:val="center"/>
          </w:tcPr>
          <w:p w14:paraId="44B7B74D" w14:textId="77777777" w:rsidR="00630AEA" w:rsidRPr="00FC6504" w:rsidRDefault="00630AEA" w:rsidP="002E347D">
            <w:pPr>
              <w:keepNext/>
              <w:keepLines/>
              <w:spacing w:before="60" w:after="60"/>
              <w:rPr>
                <w:sz w:val="18"/>
                <w:szCs w:val="18"/>
                <w:lang w:val="el-GR"/>
              </w:rPr>
            </w:pPr>
          </w:p>
        </w:tc>
        <w:tc>
          <w:tcPr>
            <w:tcW w:w="514" w:type="pct"/>
            <w:shd w:val="clear" w:color="auto" w:fill="FFFFFF"/>
            <w:vAlign w:val="center"/>
          </w:tcPr>
          <w:p w14:paraId="56FFD0F3" w14:textId="77777777" w:rsidR="00630AEA" w:rsidRPr="00FC6504" w:rsidRDefault="00630AEA" w:rsidP="002E347D">
            <w:pPr>
              <w:keepNext/>
              <w:keepLines/>
              <w:spacing w:before="60" w:after="60"/>
              <w:rPr>
                <w:sz w:val="18"/>
                <w:szCs w:val="18"/>
                <w:lang w:val="el-GR"/>
              </w:rPr>
            </w:pPr>
          </w:p>
        </w:tc>
      </w:tr>
      <w:tr w:rsidR="00630AEA" w:rsidRPr="00FC6504" w14:paraId="5138E881" w14:textId="77777777" w:rsidTr="00630AEA">
        <w:trPr>
          <w:trHeight w:val="284"/>
        </w:trPr>
        <w:tc>
          <w:tcPr>
            <w:tcW w:w="2733" w:type="pct"/>
            <w:gridSpan w:val="4"/>
            <w:tcBorders>
              <w:right w:val="single" w:sz="4" w:space="0" w:color="auto"/>
            </w:tcBorders>
            <w:shd w:val="pct15" w:color="auto" w:fill="auto"/>
          </w:tcPr>
          <w:p w14:paraId="6D912D0D" w14:textId="01DAF15A" w:rsidR="00630AEA" w:rsidRPr="00FC6504" w:rsidRDefault="00630AEA" w:rsidP="00ED34B6">
            <w:pPr>
              <w:keepNext/>
              <w:keepLines/>
              <w:spacing w:before="60" w:after="60"/>
              <w:rPr>
                <w:sz w:val="18"/>
                <w:szCs w:val="18"/>
              </w:rPr>
            </w:pPr>
            <w:r w:rsidRPr="00FC6504">
              <w:rPr>
                <w:b/>
                <w:sz w:val="18"/>
                <w:szCs w:val="18"/>
                <w:lang w:val="el-GR"/>
              </w:rPr>
              <w:t>ΣΥΝΟΛΟ</w:t>
            </w:r>
          </w:p>
        </w:tc>
        <w:tc>
          <w:tcPr>
            <w:tcW w:w="374" w:type="pct"/>
            <w:tcBorders>
              <w:right w:val="single" w:sz="4" w:space="0" w:color="auto"/>
            </w:tcBorders>
            <w:shd w:val="pct15" w:color="auto" w:fill="auto"/>
            <w:vAlign w:val="center"/>
          </w:tcPr>
          <w:p w14:paraId="757A4C39" w14:textId="77777777" w:rsidR="00630AEA" w:rsidRPr="00FC6504" w:rsidRDefault="00630AEA" w:rsidP="00ED34B6">
            <w:pPr>
              <w:keepNext/>
              <w:keepLines/>
              <w:spacing w:before="60" w:after="60"/>
              <w:rPr>
                <w:sz w:val="18"/>
                <w:szCs w:val="18"/>
              </w:rPr>
            </w:pPr>
          </w:p>
        </w:tc>
        <w:tc>
          <w:tcPr>
            <w:tcW w:w="491" w:type="pct"/>
            <w:tcBorders>
              <w:right w:val="single" w:sz="4" w:space="0" w:color="auto"/>
            </w:tcBorders>
            <w:shd w:val="clear" w:color="auto" w:fill="808080" w:themeFill="background1" w:themeFillShade="80"/>
            <w:vAlign w:val="center"/>
          </w:tcPr>
          <w:p w14:paraId="6FCB1453" w14:textId="77777777" w:rsidR="00630AEA" w:rsidRPr="00FC6504" w:rsidRDefault="00630AEA" w:rsidP="00ED34B6">
            <w:pPr>
              <w:keepNext/>
              <w:keepLines/>
              <w:spacing w:before="60" w:after="60"/>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5CD7AA76" w14:textId="77777777" w:rsidR="00630AEA" w:rsidRPr="00FC6504" w:rsidRDefault="00630AEA" w:rsidP="002E347D">
            <w:pPr>
              <w:keepNext/>
              <w:keepLines/>
              <w:spacing w:before="60" w:after="60"/>
              <w:rPr>
                <w:sz w:val="18"/>
                <w:szCs w:val="18"/>
              </w:rPr>
            </w:pPr>
          </w:p>
        </w:tc>
        <w:tc>
          <w:tcPr>
            <w:tcW w:w="462" w:type="pct"/>
            <w:shd w:val="clear" w:color="auto" w:fill="D9D9D9" w:themeFill="background1" w:themeFillShade="D9"/>
            <w:vAlign w:val="center"/>
          </w:tcPr>
          <w:p w14:paraId="58B369E0" w14:textId="77777777" w:rsidR="00630AEA" w:rsidRPr="00FC6504" w:rsidRDefault="00630AEA" w:rsidP="002E347D">
            <w:pPr>
              <w:keepNext/>
              <w:keepLines/>
              <w:spacing w:before="60" w:after="60"/>
              <w:rPr>
                <w:sz w:val="18"/>
                <w:szCs w:val="18"/>
              </w:rPr>
            </w:pPr>
          </w:p>
        </w:tc>
        <w:tc>
          <w:tcPr>
            <w:tcW w:w="514" w:type="pct"/>
            <w:shd w:val="clear" w:color="auto" w:fill="D9D9D9" w:themeFill="background1" w:themeFillShade="D9"/>
            <w:vAlign w:val="center"/>
          </w:tcPr>
          <w:p w14:paraId="75F19DA0" w14:textId="77777777" w:rsidR="00630AEA" w:rsidRPr="00FC6504" w:rsidRDefault="00630AEA" w:rsidP="002E347D">
            <w:pPr>
              <w:keepNext/>
              <w:keepLines/>
              <w:spacing w:before="60" w:after="60"/>
              <w:rPr>
                <w:sz w:val="18"/>
                <w:szCs w:val="18"/>
              </w:rPr>
            </w:pPr>
          </w:p>
        </w:tc>
      </w:tr>
    </w:tbl>
    <w:p w14:paraId="0F3C6D90" w14:textId="77777777" w:rsidR="00623457" w:rsidRPr="00FC6504" w:rsidRDefault="00623457" w:rsidP="002E347D">
      <w:pPr>
        <w:rPr>
          <w:lang w:val="el-GR"/>
        </w:rPr>
      </w:pPr>
      <w:bookmarkStart w:id="640" w:name="_Toc240445879"/>
      <w:bookmarkStart w:id="641" w:name="_Toc366852700"/>
      <w:bookmarkStart w:id="642" w:name="_Ref508304072"/>
      <w:bookmarkStart w:id="643" w:name="_Toc10632753"/>
      <w:bookmarkStart w:id="644" w:name="_Toc42167520"/>
      <w:bookmarkEnd w:id="639"/>
    </w:p>
    <w:p w14:paraId="21D0AEF2" w14:textId="77777777" w:rsidR="00623457" w:rsidRPr="00FC6504" w:rsidRDefault="00623457" w:rsidP="002E347D">
      <w:pPr>
        <w:pStyle w:val="Heading3"/>
        <w:numPr>
          <w:ilvl w:val="2"/>
          <w:numId w:val="21"/>
        </w:numPr>
        <w:ind w:left="1134" w:hanging="414"/>
        <w:rPr>
          <w:rFonts w:cs="Tahoma"/>
          <w:lang w:val="el-GR"/>
        </w:rPr>
      </w:pPr>
      <w:bookmarkStart w:id="645" w:name="_Toc180072404"/>
      <w:bookmarkStart w:id="646" w:name="_Toc46178225"/>
      <w:bookmarkStart w:id="647" w:name="_Toc46178713"/>
      <w:bookmarkStart w:id="648" w:name="_Toc46179200"/>
      <w:bookmarkStart w:id="649" w:name="_Toc180072405"/>
      <w:bookmarkStart w:id="650" w:name="_Toc63254467"/>
      <w:bookmarkStart w:id="651" w:name="_Ref104352824"/>
      <w:bookmarkStart w:id="652" w:name="_Ref104352827"/>
      <w:bookmarkStart w:id="653" w:name="_Ref104352962"/>
      <w:bookmarkStart w:id="654" w:name="_Toc240445882"/>
      <w:bookmarkStart w:id="655" w:name="_Toc366852703"/>
      <w:bookmarkStart w:id="656" w:name="_Toc10632754"/>
      <w:bookmarkStart w:id="657" w:name="_Toc42167521"/>
      <w:bookmarkStart w:id="658" w:name="_Ref52978018"/>
      <w:bookmarkStart w:id="659" w:name="_Toc53671374"/>
      <w:bookmarkStart w:id="660" w:name="_Toc97194384"/>
      <w:bookmarkStart w:id="661" w:name="_Toc97194488"/>
      <w:bookmarkStart w:id="662" w:name="_Toc193968166"/>
      <w:bookmarkEnd w:id="640"/>
      <w:bookmarkEnd w:id="641"/>
      <w:bookmarkEnd w:id="642"/>
      <w:bookmarkEnd w:id="643"/>
      <w:bookmarkEnd w:id="644"/>
      <w:bookmarkEnd w:id="645"/>
      <w:bookmarkEnd w:id="646"/>
      <w:bookmarkEnd w:id="647"/>
      <w:bookmarkEnd w:id="648"/>
      <w:bookmarkEnd w:id="649"/>
      <w:r w:rsidRPr="00FC6504">
        <w:rPr>
          <w:rFonts w:cs="Tahoma"/>
          <w:lang w:val="el-GR"/>
        </w:rPr>
        <w:t>Συγκεντρωτικός Πίνακας Οικονομικής Προσφοράς</w:t>
      </w:r>
      <w:bookmarkEnd w:id="650"/>
      <w:r w:rsidRPr="00FC6504">
        <w:rPr>
          <w:rFonts w:cs="Tahoma"/>
          <w:lang w:val="el-GR"/>
        </w:rPr>
        <w:t xml:space="preserve"> Έργου</w:t>
      </w:r>
      <w:bookmarkEnd w:id="651"/>
      <w:bookmarkEnd w:id="652"/>
      <w:bookmarkEnd w:id="653"/>
      <w:bookmarkEnd w:id="654"/>
      <w:bookmarkEnd w:id="655"/>
      <w:bookmarkEnd w:id="656"/>
      <w:bookmarkEnd w:id="657"/>
      <w:bookmarkEnd w:id="658"/>
      <w:bookmarkEnd w:id="659"/>
      <w:bookmarkEnd w:id="660"/>
      <w:bookmarkEnd w:id="661"/>
      <w:bookmarkEnd w:id="6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6328"/>
        <w:gridCol w:w="2461"/>
        <w:gridCol w:w="2464"/>
        <w:gridCol w:w="2464"/>
      </w:tblGrid>
      <w:tr w:rsidR="00623457" w:rsidRPr="00FC6504" w14:paraId="35298E84" w14:textId="77777777" w:rsidTr="00C4217E">
        <w:trPr>
          <w:cantSplit/>
          <w:trHeight w:val="280"/>
        </w:trPr>
        <w:tc>
          <w:tcPr>
            <w:tcW w:w="290" w:type="pct"/>
            <w:vMerge w:val="restart"/>
            <w:shd w:val="pct15" w:color="auto" w:fill="FFFFFF"/>
            <w:vAlign w:val="center"/>
          </w:tcPr>
          <w:p w14:paraId="5DD44DD5" w14:textId="77777777" w:rsidR="00623457" w:rsidRPr="00FC6504" w:rsidRDefault="00623457" w:rsidP="002E347D">
            <w:pPr>
              <w:keepNext/>
              <w:keepLines/>
              <w:spacing w:before="60" w:after="60"/>
              <w:rPr>
                <w:sz w:val="18"/>
                <w:szCs w:val="18"/>
                <w:lang w:val="el-GR"/>
              </w:rPr>
            </w:pPr>
            <w:r w:rsidRPr="00FC6504">
              <w:rPr>
                <w:sz w:val="18"/>
                <w:szCs w:val="18"/>
                <w:lang w:val="el-GR"/>
              </w:rPr>
              <w:t>Α/Α</w:t>
            </w:r>
          </w:p>
        </w:tc>
        <w:tc>
          <w:tcPr>
            <w:tcW w:w="2173" w:type="pct"/>
            <w:vMerge w:val="restart"/>
            <w:shd w:val="pct15" w:color="auto" w:fill="FFFFFF"/>
            <w:vAlign w:val="center"/>
          </w:tcPr>
          <w:p w14:paraId="34BACF01" w14:textId="77777777" w:rsidR="00623457" w:rsidRPr="00FC6504" w:rsidRDefault="00623457" w:rsidP="002E347D">
            <w:pPr>
              <w:keepNext/>
              <w:keepLines/>
              <w:spacing w:before="60" w:after="60"/>
              <w:rPr>
                <w:sz w:val="18"/>
                <w:szCs w:val="18"/>
                <w:lang w:val="el-GR"/>
              </w:rPr>
            </w:pPr>
            <w:r w:rsidRPr="00FC6504">
              <w:rPr>
                <w:sz w:val="18"/>
                <w:szCs w:val="18"/>
                <w:lang w:val="el-GR"/>
              </w:rPr>
              <w:t>ΠΕΡΙΓΡΑΦΗ</w:t>
            </w:r>
          </w:p>
        </w:tc>
        <w:tc>
          <w:tcPr>
            <w:tcW w:w="845" w:type="pct"/>
            <w:vMerge w:val="restart"/>
            <w:shd w:val="pct15" w:color="auto" w:fill="FFFFFF"/>
            <w:vAlign w:val="center"/>
          </w:tcPr>
          <w:p w14:paraId="7DA41F0B" w14:textId="77777777" w:rsidR="00623457" w:rsidRPr="00FC6504" w:rsidRDefault="00623457" w:rsidP="00ED34B6">
            <w:pPr>
              <w:keepNext/>
              <w:keepLines/>
              <w:spacing w:before="60" w:after="60"/>
              <w:rPr>
                <w:sz w:val="18"/>
                <w:szCs w:val="18"/>
                <w:lang w:val="el-GR"/>
              </w:rPr>
            </w:pPr>
            <w:r w:rsidRPr="00FC6504">
              <w:rPr>
                <w:sz w:val="18"/>
                <w:szCs w:val="18"/>
                <w:lang w:val="el-GR"/>
              </w:rPr>
              <w:t>ΣΥΝΟΛΙΚΗ ΑΞΙΑ ΕΡΓΟΥ</w:t>
            </w:r>
          </w:p>
          <w:p w14:paraId="1C47E65B" w14:textId="77777777" w:rsidR="00623457" w:rsidRPr="00FC6504" w:rsidRDefault="00623457" w:rsidP="00ED34B6">
            <w:pPr>
              <w:keepNext/>
              <w:keepLines/>
              <w:spacing w:before="60" w:after="60"/>
              <w:rPr>
                <w:sz w:val="18"/>
                <w:szCs w:val="18"/>
                <w:lang w:val="el-GR"/>
              </w:rPr>
            </w:pPr>
            <w:r w:rsidRPr="00FC6504">
              <w:rPr>
                <w:sz w:val="18"/>
                <w:szCs w:val="18"/>
                <w:lang w:val="el-GR"/>
              </w:rPr>
              <w:t>ΧΩΡΙΣ ΦΠΑ [€]</w:t>
            </w:r>
          </w:p>
        </w:tc>
        <w:tc>
          <w:tcPr>
            <w:tcW w:w="846" w:type="pct"/>
            <w:vMerge w:val="restart"/>
            <w:shd w:val="pct15" w:color="auto" w:fill="FFFFFF"/>
            <w:vAlign w:val="center"/>
          </w:tcPr>
          <w:p w14:paraId="0D5CE031" w14:textId="77777777" w:rsidR="00623457" w:rsidRPr="00FC6504" w:rsidRDefault="00623457" w:rsidP="00ED34B6">
            <w:pPr>
              <w:keepNext/>
              <w:keepLines/>
              <w:spacing w:before="60" w:after="60"/>
              <w:rPr>
                <w:sz w:val="18"/>
                <w:szCs w:val="18"/>
                <w:lang w:val="el-GR"/>
              </w:rPr>
            </w:pPr>
            <w:r w:rsidRPr="00FC6504">
              <w:rPr>
                <w:sz w:val="18"/>
                <w:szCs w:val="18"/>
                <w:lang w:val="el-GR"/>
              </w:rPr>
              <w:t>ΦΠΑ [€]</w:t>
            </w:r>
          </w:p>
        </w:tc>
        <w:tc>
          <w:tcPr>
            <w:tcW w:w="846" w:type="pct"/>
            <w:vMerge w:val="restart"/>
            <w:shd w:val="pct15" w:color="auto" w:fill="FFFFFF"/>
            <w:vAlign w:val="center"/>
          </w:tcPr>
          <w:p w14:paraId="3F1174F1" w14:textId="77777777" w:rsidR="00623457" w:rsidRPr="00FC6504" w:rsidRDefault="00623457" w:rsidP="00ED34B6">
            <w:pPr>
              <w:keepNext/>
              <w:keepLines/>
              <w:spacing w:before="60" w:after="60"/>
              <w:rPr>
                <w:sz w:val="18"/>
                <w:szCs w:val="18"/>
                <w:lang w:val="el-GR"/>
              </w:rPr>
            </w:pPr>
            <w:r w:rsidRPr="00FC6504">
              <w:rPr>
                <w:sz w:val="18"/>
                <w:szCs w:val="18"/>
                <w:lang w:val="el-GR"/>
              </w:rPr>
              <w:t>ΣΥΝΟΛΙΚΗ ΑΞΙΑ ΕΡΓΟΥ</w:t>
            </w:r>
          </w:p>
          <w:p w14:paraId="1BC023C9" w14:textId="77777777" w:rsidR="00623457" w:rsidRPr="00FC6504" w:rsidRDefault="00623457" w:rsidP="00ED34B6">
            <w:pPr>
              <w:keepNext/>
              <w:keepLines/>
              <w:spacing w:before="60" w:after="60"/>
              <w:rPr>
                <w:sz w:val="18"/>
                <w:szCs w:val="18"/>
                <w:lang w:val="el-GR"/>
              </w:rPr>
            </w:pPr>
            <w:r w:rsidRPr="00FC6504">
              <w:rPr>
                <w:sz w:val="18"/>
                <w:szCs w:val="18"/>
                <w:lang w:val="el-GR"/>
              </w:rPr>
              <w:t>ΜΕ ΦΠΑ [€]</w:t>
            </w:r>
          </w:p>
        </w:tc>
      </w:tr>
      <w:tr w:rsidR="00623457" w:rsidRPr="00FC6504" w14:paraId="7607AFBC" w14:textId="77777777" w:rsidTr="00C4217E">
        <w:trPr>
          <w:cantSplit/>
          <w:trHeight w:val="340"/>
        </w:trPr>
        <w:tc>
          <w:tcPr>
            <w:tcW w:w="290" w:type="pct"/>
            <w:vMerge/>
            <w:shd w:val="pct15" w:color="auto" w:fill="FFFFFF"/>
            <w:vAlign w:val="center"/>
          </w:tcPr>
          <w:p w14:paraId="164D3626" w14:textId="77777777" w:rsidR="00623457" w:rsidRPr="00FC6504" w:rsidRDefault="00623457" w:rsidP="002E347D">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FC6504" w:rsidRDefault="00623457" w:rsidP="002E347D">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FC6504" w:rsidRDefault="00623457" w:rsidP="002E347D">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FC6504" w:rsidRDefault="00623457" w:rsidP="002E347D">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FC6504" w:rsidRDefault="00623457" w:rsidP="002E347D">
            <w:pPr>
              <w:keepNext/>
              <w:keepLines/>
              <w:spacing w:before="60" w:after="60"/>
              <w:rPr>
                <w:sz w:val="18"/>
                <w:szCs w:val="18"/>
                <w:lang w:val="el-GR"/>
              </w:rPr>
            </w:pPr>
          </w:p>
        </w:tc>
      </w:tr>
      <w:tr w:rsidR="00623457" w:rsidRPr="00FC6504" w14:paraId="6F26F8EC" w14:textId="77777777" w:rsidTr="00C4217E">
        <w:trPr>
          <w:trHeight w:val="284"/>
        </w:trPr>
        <w:tc>
          <w:tcPr>
            <w:tcW w:w="290" w:type="pct"/>
            <w:vAlign w:val="center"/>
          </w:tcPr>
          <w:p w14:paraId="1FEDBB75" w14:textId="77777777" w:rsidR="00623457" w:rsidRPr="00FC6504" w:rsidRDefault="00623457" w:rsidP="002E347D">
            <w:pPr>
              <w:keepNext/>
              <w:keepLines/>
              <w:spacing w:before="60" w:after="60"/>
              <w:rPr>
                <w:sz w:val="18"/>
                <w:szCs w:val="18"/>
                <w:lang w:val="el-GR"/>
              </w:rPr>
            </w:pPr>
            <w:r w:rsidRPr="00FC6504">
              <w:rPr>
                <w:sz w:val="18"/>
                <w:szCs w:val="18"/>
                <w:lang w:val="el-GR"/>
              </w:rPr>
              <w:t>1</w:t>
            </w:r>
          </w:p>
        </w:tc>
        <w:tc>
          <w:tcPr>
            <w:tcW w:w="2173" w:type="pct"/>
            <w:vAlign w:val="center"/>
          </w:tcPr>
          <w:p w14:paraId="7E3D2A3A" w14:textId="1C119203" w:rsidR="00623457" w:rsidRPr="00FC6504" w:rsidRDefault="00623457" w:rsidP="002E347D">
            <w:pPr>
              <w:keepNext/>
              <w:keepLines/>
              <w:spacing w:before="60" w:after="60"/>
              <w:rPr>
                <w:sz w:val="18"/>
                <w:szCs w:val="18"/>
                <w:lang w:val="el-GR"/>
              </w:rPr>
            </w:pPr>
            <w:r w:rsidRPr="00FC6504">
              <w:rPr>
                <w:sz w:val="18"/>
                <w:szCs w:val="18"/>
                <w:lang w:val="el-GR"/>
              </w:rPr>
              <w:t xml:space="preserve">Εξοπλισμός (Πίνακας </w:t>
            </w:r>
            <w:r w:rsidRPr="00FC6504">
              <w:rPr>
                <w:sz w:val="18"/>
                <w:szCs w:val="18"/>
              </w:rPr>
              <w:fldChar w:fldCharType="begin"/>
            </w:r>
            <w:r w:rsidRPr="00FC6504">
              <w:rPr>
                <w:sz w:val="18"/>
                <w:szCs w:val="18"/>
              </w:rPr>
              <w:instrText xml:space="preserve"> REF _Ref508304024 \r \h  \* MERGEFORMAT </w:instrText>
            </w:r>
            <w:r w:rsidRPr="00FC6504">
              <w:rPr>
                <w:sz w:val="18"/>
                <w:szCs w:val="18"/>
              </w:rPr>
            </w:r>
            <w:r w:rsidRPr="00FC6504">
              <w:rPr>
                <w:sz w:val="18"/>
                <w:szCs w:val="18"/>
              </w:rPr>
              <w:fldChar w:fldCharType="separate"/>
            </w:r>
            <w:r w:rsidR="004255F2" w:rsidRPr="00FC6504">
              <w:rPr>
                <w:sz w:val="18"/>
                <w:szCs w:val="18"/>
              </w:rPr>
              <w:t>1</w:t>
            </w:r>
            <w:r w:rsidRPr="00FC6504">
              <w:rPr>
                <w:sz w:val="18"/>
                <w:szCs w:val="18"/>
              </w:rPr>
              <w:fldChar w:fldCharType="end"/>
            </w:r>
            <w:r w:rsidRPr="00FC6504">
              <w:rPr>
                <w:sz w:val="18"/>
                <w:szCs w:val="18"/>
                <w:lang w:val="el-GR"/>
              </w:rPr>
              <w:t>)</w:t>
            </w:r>
          </w:p>
        </w:tc>
        <w:tc>
          <w:tcPr>
            <w:tcW w:w="845" w:type="pct"/>
            <w:vAlign w:val="center"/>
          </w:tcPr>
          <w:p w14:paraId="0B89F227" w14:textId="77777777" w:rsidR="00623457" w:rsidRPr="00FC6504" w:rsidRDefault="00623457" w:rsidP="002E347D">
            <w:pPr>
              <w:keepNext/>
              <w:keepLines/>
              <w:spacing w:before="60" w:after="60"/>
              <w:rPr>
                <w:sz w:val="18"/>
                <w:szCs w:val="18"/>
                <w:lang w:val="el-GR"/>
              </w:rPr>
            </w:pPr>
          </w:p>
        </w:tc>
        <w:tc>
          <w:tcPr>
            <w:tcW w:w="846" w:type="pct"/>
            <w:vAlign w:val="center"/>
          </w:tcPr>
          <w:p w14:paraId="461B780B" w14:textId="77777777" w:rsidR="00623457" w:rsidRPr="00FC6504" w:rsidRDefault="00623457" w:rsidP="002E347D">
            <w:pPr>
              <w:keepNext/>
              <w:keepLines/>
              <w:spacing w:before="60" w:after="60"/>
              <w:rPr>
                <w:sz w:val="18"/>
                <w:szCs w:val="18"/>
                <w:lang w:val="el-GR"/>
              </w:rPr>
            </w:pPr>
          </w:p>
        </w:tc>
        <w:tc>
          <w:tcPr>
            <w:tcW w:w="846" w:type="pct"/>
            <w:vAlign w:val="center"/>
          </w:tcPr>
          <w:p w14:paraId="26D9087A" w14:textId="77777777" w:rsidR="00623457" w:rsidRPr="00FC6504" w:rsidRDefault="00623457" w:rsidP="002E347D">
            <w:pPr>
              <w:keepNext/>
              <w:keepLines/>
              <w:spacing w:before="60" w:after="60"/>
              <w:rPr>
                <w:sz w:val="18"/>
                <w:szCs w:val="18"/>
                <w:lang w:val="el-GR"/>
              </w:rPr>
            </w:pPr>
          </w:p>
        </w:tc>
      </w:tr>
      <w:tr w:rsidR="00623457" w:rsidRPr="00FC6504" w14:paraId="1D8CB2BA" w14:textId="77777777" w:rsidTr="00C4217E">
        <w:trPr>
          <w:trHeight w:val="284"/>
        </w:trPr>
        <w:tc>
          <w:tcPr>
            <w:tcW w:w="290" w:type="pct"/>
            <w:vAlign w:val="center"/>
          </w:tcPr>
          <w:p w14:paraId="45287650" w14:textId="77777777" w:rsidR="00623457" w:rsidRPr="00FC6504" w:rsidRDefault="00623457" w:rsidP="002E347D">
            <w:pPr>
              <w:keepNext/>
              <w:keepLines/>
              <w:spacing w:before="60" w:after="60"/>
              <w:rPr>
                <w:sz w:val="18"/>
                <w:szCs w:val="18"/>
                <w:lang w:val="el-GR"/>
              </w:rPr>
            </w:pPr>
            <w:r w:rsidRPr="00FC6504">
              <w:rPr>
                <w:sz w:val="18"/>
                <w:szCs w:val="18"/>
                <w:lang w:val="el-GR"/>
              </w:rPr>
              <w:t>2</w:t>
            </w:r>
          </w:p>
        </w:tc>
        <w:tc>
          <w:tcPr>
            <w:tcW w:w="2173" w:type="pct"/>
            <w:vAlign w:val="center"/>
          </w:tcPr>
          <w:p w14:paraId="3C4FA937" w14:textId="66BD93B9" w:rsidR="00623457" w:rsidRPr="00FC6504" w:rsidRDefault="00623457" w:rsidP="002E347D">
            <w:pPr>
              <w:keepNext/>
              <w:keepLines/>
              <w:spacing w:before="60" w:after="60"/>
              <w:rPr>
                <w:sz w:val="18"/>
                <w:szCs w:val="18"/>
                <w:lang w:val="el-GR"/>
              </w:rPr>
            </w:pPr>
            <w:r w:rsidRPr="00FC6504">
              <w:rPr>
                <w:sz w:val="18"/>
                <w:szCs w:val="18"/>
                <w:lang w:val="el-GR"/>
              </w:rPr>
              <w:t xml:space="preserve">Λογισμικό (Πίνακας </w:t>
            </w:r>
            <w:r w:rsidRPr="00FC6504">
              <w:rPr>
                <w:sz w:val="18"/>
                <w:szCs w:val="18"/>
              </w:rPr>
              <w:fldChar w:fldCharType="begin"/>
            </w:r>
            <w:r w:rsidRPr="00FC6504">
              <w:rPr>
                <w:sz w:val="18"/>
                <w:szCs w:val="18"/>
              </w:rPr>
              <w:instrText xml:space="preserve"> REF _Ref508304036 \r \h  \* MERGEFORMAT </w:instrText>
            </w:r>
            <w:r w:rsidRPr="00FC6504">
              <w:rPr>
                <w:sz w:val="18"/>
                <w:szCs w:val="18"/>
              </w:rPr>
            </w:r>
            <w:r w:rsidRPr="00FC6504">
              <w:rPr>
                <w:sz w:val="18"/>
                <w:szCs w:val="18"/>
              </w:rPr>
              <w:fldChar w:fldCharType="separate"/>
            </w:r>
            <w:r w:rsidR="004255F2" w:rsidRPr="00FC6504">
              <w:rPr>
                <w:sz w:val="18"/>
                <w:szCs w:val="18"/>
              </w:rPr>
              <w:t>2</w:t>
            </w:r>
            <w:r w:rsidRPr="00FC6504">
              <w:rPr>
                <w:sz w:val="18"/>
                <w:szCs w:val="18"/>
              </w:rPr>
              <w:fldChar w:fldCharType="end"/>
            </w:r>
            <w:r w:rsidRPr="00FC6504">
              <w:rPr>
                <w:sz w:val="18"/>
                <w:szCs w:val="18"/>
                <w:lang w:val="el-GR"/>
              </w:rPr>
              <w:t>)</w:t>
            </w:r>
          </w:p>
        </w:tc>
        <w:tc>
          <w:tcPr>
            <w:tcW w:w="845" w:type="pct"/>
            <w:vAlign w:val="center"/>
          </w:tcPr>
          <w:p w14:paraId="571B67C3" w14:textId="77777777" w:rsidR="00623457" w:rsidRPr="00FC6504" w:rsidRDefault="00623457" w:rsidP="002E347D">
            <w:pPr>
              <w:keepNext/>
              <w:keepLines/>
              <w:spacing w:before="60" w:after="60"/>
              <w:rPr>
                <w:sz w:val="18"/>
                <w:szCs w:val="18"/>
                <w:lang w:val="el-GR"/>
              </w:rPr>
            </w:pPr>
          </w:p>
        </w:tc>
        <w:tc>
          <w:tcPr>
            <w:tcW w:w="846" w:type="pct"/>
            <w:vAlign w:val="center"/>
          </w:tcPr>
          <w:p w14:paraId="51689A4D" w14:textId="77777777" w:rsidR="00623457" w:rsidRPr="00FC6504" w:rsidRDefault="00623457" w:rsidP="002E347D">
            <w:pPr>
              <w:keepNext/>
              <w:keepLines/>
              <w:spacing w:before="60" w:after="60"/>
              <w:rPr>
                <w:sz w:val="18"/>
                <w:szCs w:val="18"/>
                <w:lang w:val="el-GR"/>
              </w:rPr>
            </w:pPr>
          </w:p>
        </w:tc>
        <w:tc>
          <w:tcPr>
            <w:tcW w:w="846" w:type="pct"/>
            <w:vAlign w:val="center"/>
          </w:tcPr>
          <w:p w14:paraId="34F45C7B" w14:textId="77777777" w:rsidR="00623457" w:rsidRPr="00FC6504" w:rsidRDefault="00623457" w:rsidP="002E347D">
            <w:pPr>
              <w:keepNext/>
              <w:keepLines/>
              <w:spacing w:before="60" w:after="60"/>
              <w:rPr>
                <w:sz w:val="18"/>
                <w:szCs w:val="18"/>
                <w:lang w:val="el-GR"/>
              </w:rPr>
            </w:pPr>
          </w:p>
        </w:tc>
      </w:tr>
      <w:tr w:rsidR="00623457" w:rsidRPr="00FC6504" w14:paraId="4C5FC75D" w14:textId="77777777" w:rsidTr="00C4217E">
        <w:trPr>
          <w:trHeight w:val="284"/>
        </w:trPr>
        <w:tc>
          <w:tcPr>
            <w:tcW w:w="290" w:type="pct"/>
            <w:vAlign w:val="center"/>
          </w:tcPr>
          <w:p w14:paraId="61B82051" w14:textId="77777777" w:rsidR="00623457" w:rsidRPr="00FC6504" w:rsidRDefault="00623457" w:rsidP="002E347D">
            <w:pPr>
              <w:keepNext/>
              <w:keepLines/>
              <w:spacing w:before="60" w:after="60"/>
              <w:rPr>
                <w:sz w:val="18"/>
                <w:szCs w:val="18"/>
                <w:lang w:val="el-GR"/>
              </w:rPr>
            </w:pPr>
            <w:r w:rsidRPr="00FC6504">
              <w:rPr>
                <w:sz w:val="18"/>
                <w:szCs w:val="18"/>
                <w:lang w:val="el-GR"/>
              </w:rPr>
              <w:t>4</w:t>
            </w:r>
          </w:p>
        </w:tc>
        <w:tc>
          <w:tcPr>
            <w:tcW w:w="2173" w:type="pct"/>
            <w:vAlign w:val="center"/>
          </w:tcPr>
          <w:p w14:paraId="6FBCB16B" w14:textId="28DCCE6A" w:rsidR="00623457" w:rsidRPr="00FC6504" w:rsidRDefault="00623457" w:rsidP="002E347D">
            <w:pPr>
              <w:keepNext/>
              <w:keepLines/>
              <w:spacing w:before="60" w:after="60"/>
              <w:rPr>
                <w:sz w:val="18"/>
                <w:szCs w:val="18"/>
                <w:lang w:val="el-GR"/>
              </w:rPr>
            </w:pPr>
            <w:r w:rsidRPr="00FC6504">
              <w:rPr>
                <w:sz w:val="18"/>
                <w:szCs w:val="18"/>
                <w:lang w:val="el-GR"/>
              </w:rPr>
              <w:t xml:space="preserve">Υπηρεσίες (Πίνακας </w:t>
            </w:r>
            <w:r w:rsidR="00680667" w:rsidRPr="00FC6504">
              <w:rPr>
                <w:sz w:val="18"/>
                <w:szCs w:val="18"/>
                <w:lang w:val="el-GR"/>
              </w:rPr>
              <w:t>3</w:t>
            </w:r>
            <w:r w:rsidRPr="00FC6504">
              <w:rPr>
                <w:sz w:val="18"/>
                <w:szCs w:val="18"/>
                <w:lang w:val="el-GR"/>
              </w:rPr>
              <w:t>)</w:t>
            </w:r>
          </w:p>
        </w:tc>
        <w:tc>
          <w:tcPr>
            <w:tcW w:w="845" w:type="pct"/>
            <w:vAlign w:val="center"/>
          </w:tcPr>
          <w:p w14:paraId="34EF4896" w14:textId="77777777" w:rsidR="00623457" w:rsidRPr="00FC6504" w:rsidRDefault="00623457" w:rsidP="002E347D">
            <w:pPr>
              <w:keepNext/>
              <w:keepLines/>
              <w:spacing w:before="60" w:after="60"/>
              <w:rPr>
                <w:sz w:val="18"/>
                <w:szCs w:val="18"/>
                <w:lang w:val="el-GR"/>
              </w:rPr>
            </w:pPr>
          </w:p>
        </w:tc>
        <w:tc>
          <w:tcPr>
            <w:tcW w:w="846" w:type="pct"/>
            <w:vAlign w:val="center"/>
          </w:tcPr>
          <w:p w14:paraId="5AC07FED" w14:textId="77777777" w:rsidR="00623457" w:rsidRPr="00FC6504" w:rsidRDefault="00623457" w:rsidP="002E347D">
            <w:pPr>
              <w:keepNext/>
              <w:keepLines/>
              <w:spacing w:before="60" w:after="60"/>
              <w:rPr>
                <w:sz w:val="18"/>
                <w:szCs w:val="18"/>
                <w:lang w:val="el-GR"/>
              </w:rPr>
            </w:pPr>
          </w:p>
        </w:tc>
        <w:tc>
          <w:tcPr>
            <w:tcW w:w="846" w:type="pct"/>
            <w:vAlign w:val="center"/>
          </w:tcPr>
          <w:p w14:paraId="25F89458" w14:textId="77777777" w:rsidR="00623457" w:rsidRPr="00FC6504" w:rsidRDefault="00623457" w:rsidP="002E347D">
            <w:pPr>
              <w:keepNext/>
              <w:keepLines/>
              <w:spacing w:before="60" w:after="60"/>
              <w:rPr>
                <w:sz w:val="18"/>
                <w:szCs w:val="18"/>
                <w:lang w:val="el-GR"/>
              </w:rPr>
            </w:pPr>
          </w:p>
        </w:tc>
      </w:tr>
      <w:tr w:rsidR="00623457" w:rsidRPr="00FC6504" w14:paraId="4EFE9D2E" w14:textId="77777777" w:rsidTr="00C4217E">
        <w:trPr>
          <w:trHeight w:val="284"/>
        </w:trPr>
        <w:tc>
          <w:tcPr>
            <w:tcW w:w="290" w:type="pct"/>
            <w:shd w:val="clear" w:color="auto" w:fill="A0A0A0"/>
            <w:vAlign w:val="center"/>
          </w:tcPr>
          <w:p w14:paraId="058AD901" w14:textId="77777777" w:rsidR="00623457" w:rsidRPr="00FC6504" w:rsidRDefault="00623457" w:rsidP="002E347D">
            <w:pPr>
              <w:keepNext/>
              <w:keepLines/>
              <w:spacing w:before="60" w:after="60"/>
              <w:rPr>
                <w:sz w:val="18"/>
                <w:szCs w:val="18"/>
                <w:lang w:val="el-GR"/>
              </w:rPr>
            </w:pPr>
          </w:p>
        </w:tc>
        <w:tc>
          <w:tcPr>
            <w:tcW w:w="2173" w:type="pct"/>
            <w:shd w:val="clear" w:color="auto" w:fill="A0A0A0"/>
            <w:vAlign w:val="center"/>
          </w:tcPr>
          <w:p w14:paraId="3AB3A925" w14:textId="77777777" w:rsidR="00623457" w:rsidRPr="00FC6504" w:rsidRDefault="00623457" w:rsidP="002E347D">
            <w:pPr>
              <w:pStyle w:val="CommentText"/>
              <w:keepNext/>
              <w:keepLines/>
              <w:spacing w:before="60" w:after="60"/>
              <w:rPr>
                <w:b/>
                <w:sz w:val="18"/>
                <w:szCs w:val="18"/>
                <w:lang w:val="el-GR"/>
              </w:rPr>
            </w:pPr>
            <w:r w:rsidRPr="00FC6504">
              <w:rPr>
                <w:b/>
                <w:sz w:val="18"/>
                <w:szCs w:val="18"/>
                <w:lang w:val="el-GR"/>
              </w:rPr>
              <w:t>ΓΕΝΙΚΟ ΣΥΝΟΛΟ</w:t>
            </w:r>
          </w:p>
        </w:tc>
        <w:tc>
          <w:tcPr>
            <w:tcW w:w="845" w:type="pct"/>
            <w:shd w:val="clear" w:color="auto" w:fill="A0A0A0"/>
            <w:vAlign w:val="center"/>
          </w:tcPr>
          <w:p w14:paraId="196CC99C" w14:textId="77777777" w:rsidR="00623457" w:rsidRPr="00FC6504" w:rsidRDefault="00623457" w:rsidP="002E347D">
            <w:pPr>
              <w:keepNext/>
              <w:keepLines/>
              <w:spacing w:before="60" w:after="60"/>
              <w:rPr>
                <w:sz w:val="18"/>
                <w:szCs w:val="18"/>
                <w:lang w:val="el-GR"/>
              </w:rPr>
            </w:pPr>
          </w:p>
        </w:tc>
        <w:tc>
          <w:tcPr>
            <w:tcW w:w="846" w:type="pct"/>
            <w:shd w:val="clear" w:color="auto" w:fill="A0A0A0"/>
            <w:vAlign w:val="center"/>
          </w:tcPr>
          <w:p w14:paraId="7D7F1EFD" w14:textId="77777777" w:rsidR="00623457" w:rsidRPr="00FC6504" w:rsidRDefault="00623457" w:rsidP="002E347D">
            <w:pPr>
              <w:keepNext/>
              <w:keepLines/>
              <w:spacing w:before="60" w:after="60"/>
              <w:rPr>
                <w:sz w:val="18"/>
                <w:szCs w:val="18"/>
                <w:lang w:val="el-GR"/>
              </w:rPr>
            </w:pPr>
          </w:p>
        </w:tc>
        <w:tc>
          <w:tcPr>
            <w:tcW w:w="846" w:type="pct"/>
            <w:shd w:val="clear" w:color="auto" w:fill="A0A0A0"/>
            <w:vAlign w:val="center"/>
          </w:tcPr>
          <w:p w14:paraId="10D4CE64" w14:textId="77777777" w:rsidR="00623457" w:rsidRPr="00FC6504" w:rsidRDefault="00623457" w:rsidP="002E347D">
            <w:pPr>
              <w:keepNext/>
              <w:keepLines/>
              <w:spacing w:before="60" w:after="60"/>
              <w:rPr>
                <w:sz w:val="18"/>
                <w:szCs w:val="18"/>
                <w:lang w:val="el-GR"/>
              </w:rPr>
            </w:pPr>
          </w:p>
        </w:tc>
      </w:tr>
    </w:tbl>
    <w:p w14:paraId="18E0D929" w14:textId="77777777" w:rsidR="00623457" w:rsidRPr="00FC6504" w:rsidRDefault="00623457" w:rsidP="002E347D">
      <w:pPr>
        <w:rPr>
          <w:b/>
        </w:rPr>
      </w:pPr>
      <w:bookmarkStart w:id="663" w:name="_Ref104352863"/>
      <w:bookmarkStart w:id="664" w:name="_Ref104352865"/>
      <w:bookmarkStart w:id="665" w:name="_Ref104352990"/>
      <w:bookmarkStart w:id="666" w:name="_Toc240445883"/>
      <w:bookmarkStart w:id="667" w:name="_Toc366852704"/>
      <w:bookmarkStart w:id="668" w:name="_Toc10632755"/>
      <w:bookmarkStart w:id="669" w:name="_Toc42167522"/>
    </w:p>
    <w:p w14:paraId="04F7BF82" w14:textId="77777777" w:rsidR="00623457" w:rsidRPr="00FC6504" w:rsidRDefault="00623457" w:rsidP="002E347D">
      <w:pPr>
        <w:pStyle w:val="Heading3"/>
        <w:numPr>
          <w:ilvl w:val="2"/>
          <w:numId w:val="21"/>
        </w:numPr>
        <w:rPr>
          <w:rFonts w:cs="Tahoma"/>
          <w:lang w:val="el-GR"/>
        </w:rPr>
      </w:pPr>
      <w:bookmarkStart w:id="670" w:name="_Ref46148857"/>
      <w:bookmarkStart w:id="671" w:name="_Toc53671375"/>
      <w:bookmarkStart w:id="672" w:name="_Toc97194385"/>
      <w:bookmarkStart w:id="673" w:name="_Toc97194489"/>
      <w:bookmarkStart w:id="674" w:name="_Hlk167319098"/>
      <w:bookmarkStart w:id="675" w:name="_Toc193968167"/>
      <w:r w:rsidRPr="00FC6504">
        <w:rPr>
          <w:rFonts w:cs="Tahoma"/>
          <w:lang w:val="el-GR"/>
        </w:rPr>
        <w:t>Συγκεντρωτικός Πίνακας Οικονομικής Προσφοράς Συντήρησης</w:t>
      </w:r>
      <w:bookmarkEnd w:id="663"/>
      <w:bookmarkEnd w:id="664"/>
      <w:bookmarkEnd w:id="665"/>
      <w:bookmarkEnd w:id="666"/>
      <w:bookmarkEnd w:id="667"/>
      <w:bookmarkEnd w:id="668"/>
      <w:bookmarkEnd w:id="669"/>
      <w:bookmarkEnd w:id="670"/>
      <w:bookmarkEnd w:id="671"/>
      <w:bookmarkEnd w:id="672"/>
      <w:bookmarkEnd w:id="673"/>
      <w:bookmarkEnd w:id="675"/>
    </w:p>
    <w:tbl>
      <w:tblPr>
        <w:tblW w:w="41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4"/>
        <w:gridCol w:w="1964"/>
        <w:gridCol w:w="1842"/>
        <w:gridCol w:w="1912"/>
        <w:gridCol w:w="932"/>
        <w:gridCol w:w="1912"/>
        <w:gridCol w:w="2200"/>
      </w:tblGrid>
      <w:tr w:rsidR="006B4E99" w:rsidRPr="00FC6504" w14:paraId="1925305C" w14:textId="77777777" w:rsidTr="008602C1">
        <w:trPr>
          <w:cantSplit/>
          <w:tblHeader/>
          <w:jc w:val="center"/>
        </w:trPr>
        <w:tc>
          <w:tcPr>
            <w:tcW w:w="577" w:type="pct"/>
            <w:shd w:val="clear" w:color="auto" w:fill="E6E6E6"/>
            <w:vAlign w:val="center"/>
          </w:tcPr>
          <w:p w14:paraId="2F7A87E3" w14:textId="77777777" w:rsidR="006B4E99" w:rsidRPr="00FC6504" w:rsidRDefault="006B4E99" w:rsidP="00ED34B6">
            <w:pPr>
              <w:spacing w:after="0"/>
              <w:rPr>
                <w:sz w:val="18"/>
                <w:szCs w:val="18"/>
                <w:lang w:val="el-GR"/>
              </w:rPr>
            </w:pPr>
            <w:r w:rsidRPr="00FC6504">
              <w:rPr>
                <w:sz w:val="18"/>
                <w:szCs w:val="18"/>
                <w:lang w:val="el-GR"/>
              </w:rPr>
              <w:t>ΕΤΟΣ*</w:t>
            </w:r>
          </w:p>
        </w:tc>
        <w:tc>
          <w:tcPr>
            <w:tcW w:w="807" w:type="pct"/>
            <w:shd w:val="clear" w:color="auto" w:fill="E6E6E6"/>
            <w:vAlign w:val="center"/>
          </w:tcPr>
          <w:p w14:paraId="0ABBE902" w14:textId="77777777" w:rsidR="006B4E99" w:rsidRPr="00FC6504" w:rsidRDefault="006B4E99" w:rsidP="00ED34B6">
            <w:pPr>
              <w:spacing w:after="0"/>
              <w:rPr>
                <w:sz w:val="18"/>
                <w:szCs w:val="18"/>
                <w:lang w:val="el-GR"/>
              </w:rPr>
            </w:pPr>
            <w:r w:rsidRPr="00FC6504">
              <w:rPr>
                <w:sz w:val="18"/>
                <w:szCs w:val="18"/>
                <w:lang w:val="el-GR"/>
              </w:rPr>
              <w:t>ΕΤΗΣΙΑ ΣΥΝΤΗΡΗΣΗ ΕΞΟΠΛΙΣΜΟΥ</w:t>
            </w:r>
          </w:p>
          <w:p w14:paraId="65E6A786" w14:textId="77777777" w:rsidR="006B4E99" w:rsidRPr="00FC6504" w:rsidRDefault="006B4E99" w:rsidP="00ED34B6">
            <w:pPr>
              <w:spacing w:after="0"/>
              <w:rPr>
                <w:sz w:val="18"/>
                <w:szCs w:val="18"/>
                <w:lang w:val="el-GR"/>
              </w:rPr>
            </w:pPr>
            <w:r w:rsidRPr="00FC6504">
              <w:rPr>
                <w:sz w:val="18"/>
                <w:szCs w:val="18"/>
                <w:lang w:val="el-GR"/>
              </w:rPr>
              <w:t>(ΧΩΡΙΣ ΦΠΑ) [€]</w:t>
            </w:r>
          </w:p>
        </w:tc>
        <w:tc>
          <w:tcPr>
            <w:tcW w:w="757" w:type="pct"/>
            <w:shd w:val="clear" w:color="auto" w:fill="E6E6E6"/>
            <w:vAlign w:val="center"/>
          </w:tcPr>
          <w:p w14:paraId="5CB5A98D" w14:textId="11D917DF" w:rsidR="006B4E99" w:rsidRPr="00FC6504" w:rsidRDefault="006B4E99" w:rsidP="00ED34B6">
            <w:pPr>
              <w:spacing w:after="0"/>
              <w:rPr>
                <w:sz w:val="18"/>
                <w:szCs w:val="18"/>
                <w:lang w:val="el-GR"/>
              </w:rPr>
            </w:pPr>
            <w:r w:rsidRPr="00FC6504">
              <w:rPr>
                <w:sz w:val="18"/>
                <w:szCs w:val="18"/>
                <w:lang w:val="el-GR"/>
              </w:rPr>
              <w:t>ΕΤΗΣΙΑ ΣΥΝΤΗΡΗΣΗ ΛΟΓΙΣΜΙΚΟΥ</w:t>
            </w:r>
          </w:p>
          <w:p w14:paraId="40367950" w14:textId="77777777" w:rsidR="006B4E99" w:rsidRPr="00FC6504" w:rsidRDefault="006B4E99" w:rsidP="00ED34B6">
            <w:pPr>
              <w:spacing w:after="0"/>
              <w:rPr>
                <w:sz w:val="18"/>
                <w:szCs w:val="18"/>
                <w:lang w:val="el-GR"/>
              </w:rPr>
            </w:pPr>
            <w:r w:rsidRPr="00FC6504">
              <w:rPr>
                <w:sz w:val="18"/>
                <w:szCs w:val="18"/>
                <w:lang w:val="el-GR"/>
              </w:rPr>
              <w:t>(ΧΩΡΙΣ ΦΠΑ) [€]</w:t>
            </w:r>
          </w:p>
        </w:tc>
        <w:tc>
          <w:tcPr>
            <w:tcW w:w="786" w:type="pct"/>
            <w:shd w:val="clear" w:color="auto" w:fill="E6E6E6"/>
            <w:vAlign w:val="center"/>
          </w:tcPr>
          <w:p w14:paraId="56EF303E" w14:textId="77777777" w:rsidR="006B4E99" w:rsidRPr="00FC6504" w:rsidRDefault="006B4E99" w:rsidP="00ED34B6">
            <w:pPr>
              <w:spacing w:after="0"/>
              <w:rPr>
                <w:sz w:val="18"/>
                <w:szCs w:val="18"/>
                <w:lang w:val="el-GR"/>
              </w:rPr>
            </w:pPr>
            <w:r w:rsidRPr="00FC6504">
              <w:rPr>
                <w:sz w:val="18"/>
                <w:szCs w:val="18"/>
                <w:lang w:val="el-GR"/>
              </w:rPr>
              <w:t>ΣΥΝΟΛΙΚΗ ΕΤΗΣΙΑ ΑΞΙΑ ΣΥΝΤΗΡΗΣΗΣ (ΧΩΡΙΣ ΦΠΑ) [€]</w:t>
            </w:r>
          </w:p>
        </w:tc>
        <w:tc>
          <w:tcPr>
            <w:tcW w:w="383" w:type="pct"/>
            <w:shd w:val="clear" w:color="auto" w:fill="E6E6E6"/>
            <w:vAlign w:val="center"/>
          </w:tcPr>
          <w:p w14:paraId="311AAF1D" w14:textId="77777777" w:rsidR="006B4E99" w:rsidRPr="00FC6504" w:rsidRDefault="006B4E99" w:rsidP="00ED34B6">
            <w:pPr>
              <w:spacing w:after="0"/>
              <w:rPr>
                <w:sz w:val="18"/>
                <w:szCs w:val="18"/>
                <w:lang w:val="el-GR"/>
              </w:rPr>
            </w:pPr>
            <w:r w:rsidRPr="00FC6504">
              <w:rPr>
                <w:sz w:val="18"/>
                <w:szCs w:val="18"/>
                <w:lang w:val="el-GR"/>
              </w:rPr>
              <w:t>ΦΠΑ [€]</w:t>
            </w:r>
          </w:p>
        </w:tc>
        <w:tc>
          <w:tcPr>
            <w:tcW w:w="786" w:type="pct"/>
            <w:shd w:val="clear" w:color="auto" w:fill="E6E6E6"/>
            <w:vAlign w:val="center"/>
          </w:tcPr>
          <w:p w14:paraId="67BCB749" w14:textId="77777777" w:rsidR="006B4E99" w:rsidRPr="00FC6504" w:rsidRDefault="006B4E99" w:rsidP="00ED34B6">
            <w:pPr>
              <w:spacing w:after="0"/>
              <w:rPr>
                <w:sz w:val="18"/>
                <w:szCs w:val="18"/>
                <w:lang w:val="el-GR"/>
              </w:rPr>
            </w:pPr>
            <w:r w:rsidRPr="00FC6504">
              <w:rPr>
                <w:sz w:val="18"/>
                <w:szCs w:val="18"/>
                <w:lang w:val="el-GR"/>
              </w:rPr>
              <w:t>ΣΥΝΟΛΙΚΗ ΕΤΗΣΙΑ ΑΞΙΑ ΣΥΝΤΗΡΗΣΗΣ</w:t>
            </w:r>
          </w:p>
          <w:p w14:paraId="4DD05DDC" w14:textId="77777777" w:rsidR="006B4E99" w:rsidRPr="00FC6504" w:rsidRDefault="006B4E99" w:rsidP="00ED34B6">
            <w:pPr>
              <w:spacing w:after="0"/>
              <w:rPr>
                <w:sz w:val="18"/>
                <w:szCs w:val="18"/>
                <w:lang w:val="el-GR"/>
              </w:rPr>
            </w:pPr>
            <w:r w:rsidRPr="00FC6504">
              <w:rPr>
                <w:sz w:val="18"/>
                <w:szCs w:val="18"/>
                <w:lang w:val="el-GR"/>
              </w:rPr>
              <w:t>(ΜΕ ΦΠΑ) [€]</w:t>
            </w:r>
          </w:p>
        </w:tc>
        <w:tc>
          <w:tcPr>
            <w:tcW w:w="904" w:type="pct"/>
            <w:shd w:val="clear" w:color="auto" w:fill="E6E6E6"/>
            <w:vAlign w:val="center"/>
          </w:tcPr>
          <w:p w14:paraId="4DADA1CE" w14:textId="77777777" w:rsidR="006B4E99" w:rsidRPr="00FC6504" w:rsidRDefault="006B4E99" w:rsidP="00ED34B6">
            <w:pPr>
              <w:spacing w:after="0"/>
              <w:rPr>
                <w:sz w:val="18"/>
                <w:szCs w:val="18"/>
                <w:lang w:val="el-GR"/>
              </w:rPr>
            </w:pPr>
            <w:r w:rsidRPr="00FC6504">
              <w:rPr>
                <w:sz w:val="18"/>
                <w:szCs w:val="18"/>
                <w:lang w:val="el-GR"/>
              </w:rPr>
              <w:t>ΕΤΗΣΙΟ ΠΟΣΟΣΤΟ ΣΥΝΤΗΡΗΣΗΣ**</w:t>
            </w:r>
          </w:p>
        </w:tc>
      </w:tr>
      <w:tr w:rsidR="006B4E99" w:rsidRPr="00FC6504" w14:paraId="30646C44" w14:textId="77777777" w:rsidTr="008602C1">
        <w:trPr>
          <w:trHeight w:val="284"/>
          <w:jc w:val="center"/>
        </w:trPr>
        <w:tc>
          <w:tcPr>
            <w:tcW w:w="577" w:type="pct"/>
            <w:vAlign w:val="center"/>
          </w:tcPr>
          <w:p w14:paraId="42BCE8B4" w14:textId="77777777" w:rsidR="006B4E99" w:rsidRPr="00FC6504" w:rsidRDefault="006B4E99" w:rsidP="002E347D">
            <w:pPr>
              <w:spacing w:before="60" w:after="60"/>
              <w:rPr>
                <w:sz w:val="18"/>
                <w:szCs w:val="18"/>
                <w:lang w:val="el-GR"/>
              </w:rPr>
            </w:pPr>
            <w:r w:rsidRPr="00FC6504">
              <w:rPr>
                <w:sz w:val="18"/>
                <w:szCs w:val="18"/>
                <w:lang w:val="el-GR"/>
              </w:rPr>
              <w:t>1</w:t>
            </w:r>
            <w:r w:rsidRPr="00FC6504">
              <w:rPr>
                <w:sz w:val="18"/>
                <w:szCs w:val="18"/>
                <w:vertAlign w:val="superscript"/>
                <w:lang w:val="el-GR"/>
              </w:rPr>
              <w:t>ο</w:t>
            </w:r>
          </w:p>
        </w:tc>
        <w:tc>
          <w:tcPr>
            <w:tcW w:w="807" w:type="pct"/>
            <w:vAlign w:val="center"/>
          </w:tcPr>
          <w:p w14:paraId="64380C78" w14:textId="77777777" w:rsidR="006B4E99" w:rsidRPr="00FC6504" w:rsidRDefault="006B4E99" w:rsidP="002E347D">
            <w:pPr>
              <w:spacing w:before="60" w:after="60"/>
              <w:rPr>
                <w:sz w:val="18"/>
                <w:szCs w:val="18"/>
                <w:lang w:val="el-GR"/>
              </w:rPr>
            </w:pPr>
          </w:p>
        </w:tc>
        <w:tc>
          <w:tcPr>
            <w:tcW w:w="757" w:type="pct"/>
          </w:tcPr>
          <w:p w14:paraId="55433195" w14:textId="77777777" w:rsidR="006B4E99" w:rsidRPr="00FC6504" w:rsidRDefault="006B4E99" w:rsidP="002E347D">
            <w:pPr>
              <w:spacing w:before="60" w:after="60"/>
              <w:rPr>
                <w:sz w:val="18"/>
                <w:szCs w:val="18"/>
                <w:lang w:val="el-GR"/>
              </w:rPr>
            </w:pPr>
          </w:p>
        </w:tc>
        <w:tc>
          <w:tcPr>
            <w:tcW w:w="786" w:type="pct"/>
          </w:tcPr>
          <w:p w14:paraId="4C7323CF" w14:textId="77777777" w:rsidR="006B4E99" w:rsidRPr="00FC6504" w:rsidRDefault="006B4E99" w:rsidP="002E347D">
            <w:pPr>
              <w:spacing w:before="60" w:after="60"/>
              <w:rPr>
                <w:sz w:val="18"/>
                <w:szCs w:val="18"/>
                <w:lang w:val="el-GR"/>
              </w:rPr>
            </w:pPr>
          </w:p>
        </w:tc>
        <w:tc>
          <w:tcPr>
            <w:tcW w:w="383" w:type="pct"/>
            <w:vAlign w:val="center"/>
          </w:tcPr>
          <w:p w14:paraId="78318B2C" w14:textId="77777777" w:rsidR="006B4E99" w:rsidRPr="00FC6504" w:rsidRDefault="006B4E99" w:rsidP="002E347D">
            <w:pPr>
              <w:spacing w:before="60" w:after="60"/>
              <w:rPr>
                <w:sz w:val="18"/>
                <w:szCs w:val="18"/>
                <w:lang w:val="el-GR"/>
              </w:rPr>
            </w:pPr>
          </w:p>
        </w:tc>
        <w:tc>
          <w:tcPr>
            <w:tcW w:w="786" w:type="pct"/>
            <w:vAlign w:val="center"/>
          </w:tcPr>
          <w:p w14:paraId="1FB5020F" w14:textId="77777777" w:rsidR="006B4E99" w:rsidRPr="00FC6504" w:rsidRDefault="006B4E99" w:rsidP="002E347D">
            <w:pPr>
              <w:spacing w:before="60" w:after="60"/>
              <w:rPr>
                <w:sz w:val="18"/>
                <w:szCs w:val="18"/>
                <w:lang w:val="el-GR"/>
              </w:rPr>
            </w:pPr>
          </w:p>
        </w:tc>
        <w:tc>
          <w:tcPr>
            <w:tcW w:w="904" w:type="pct"/>
            <w:vAlign w:val="center"/>
          </w:tcPr>
          <w:p w14:paraId="7E1CC2A7" w14:textId="77777777" w:rsidR="006B4E99" w:rsidRPr="00FC6504" w:rsidRDefault="006B4E99" w:rsidP="002E347D">
            <w:pPr>
              <w:spacing w:before="60" w:after="60"/>
              <w:rPr>
                <w:sz w:val="18"/>
                <w:szCs w:val="18"/>
                <w:lang w:val="el-GR"/>
              </w:rPr>
            </w:pPr>
          </w:p>
        </w:tc>
      </w:tr>
      <w:tr w:rsidR="006B4E99" w:rsidRPr="00FC6504" w14:paraId="4E70E2B2" w14:textId="77777777" w:rsidTr="008602C1">
        <w:trPr>
          <w:trHeight w:val="284"/>
          <w:jc w:val="center"/>
        </w:trPr>
        <w:tc>
          <w:tcPr>
            <w:tcW w:w="577" w:type="pct"/>
            <w:vAlign w:val="center"/>
          </w:tcPr>
          <w:p w14:paraId="179A4040" w14:textId="77777777" w:rsidR="006B4E99" w:rsidRPr="00FC6504" w:rsidRDefault="006B4E99" w:rsidP="002E347D">
            <w:pPr>
              <w:spacing w:before="60" w:after="60"/>
              <w:rPr>
                <w:sz w:val="18"/>
                <w:szCs w:val="18"/>
                <w:lang w:val="el-GR"/>
              </w:rPr>
            </w:pPr>
            <w:r w:rsidRPr="00FC6504">
              <w:rPr>
                <w:sz w:val="18"/>
                <w:szCs w:val="18"/>
                <w:lang w:val="el-GR"/>
              </w:rPr>
              <w:t>2</w:t>
            </w:r>
            <w:r w:rsidRPr="00FC6504">
              <w:rPr>
                <w:sz w:val="18"/>
                <w:szCs w:val="18"/>
                <w:vertAlign w:val="superscript"/>
                <w:lang w:val="el-GR"/>
              </w:rPr>
              <w:t>ο</w:t>
            </w:r>
          </w:p>
        </w:tc>
        <w:tc>
          <w:tcPr>
            <w:tcW w:w="807" w:type="pct"/>
            <w:vAlign w:val="center"/>
          </w:tcPr>
          <w:p w14:paraId="139F9F09" w14:textId="77777777" w:rsidR="006B4E99" w:rsidRPr="00FC6504" w:rsidRDefault="006B4E99" w:rsidP="002E347D">
            <w:pPr>
              <w:spacing w:before="60" w:after="60"/>
              <w:rPr>
                <w:sz w:val="18"/>
                <w:szCs w:val="18"/>
                <w:lang w:val="el-GR"/>
              </w:rPr>
            </w:pPr>
          </w:p>
        </w:tc>
        <w:tc>
          <w:tcPr>
            <w:tcW w:w="757" w:type="pct"/>
          </w:tcPr>
          <w:p w14:paraId="6DA4D031" w14:textId="77777777" w:rsidR="006B4E99" w:rsidRPr="00FC6504" w:rsidRDefault="006B4E99" w:rsidP="002E347D">
            <w:pPr>
              <w:spacing w:before="60" w:after="60"/>
              <w:rPr>
                <w:sz w:val="18"/>
                <w:szCs w:val="18"/>
                <w:lang w:val="el-GR"/>
              </w:rPr>
            </w:pPr>
          </w:p>
        </w:tc>
        <w:tc>
          <w:tcPr>
            <w:tcW w:w="786" w:type="pct"/>
          </w:tcPr>
          <w:p w14:paraId="69C3282E" w14:textId="77777777" w:rsidR="006B4E99" w:rsidRPr="00FC6504" w:rsidRDefault="006B4E99" w:rsidP="002E347D">
            <w:pPr>
              <w:spacing w:before="60" w:after="60"/>
              <w:rPr>
                <w:sz w:val="18"/>
                <w:szCs w:val="18"/>
                <w:lang w:val="el-GR"/>
              </w:rPr>
            </w:pPr>
          </w:p>
        </w:tc>
        <w:tc>
          <w:tcPr>
            <w:tcW w:w="383" w:type="pct"/>
            <w:vAlign w:val="center"/>
          </w:tcPr>
          <w:p w14:paraId="7EE9638B" w14:textId="77777777" w:rsidR="006B4E99" w:rsidRPr="00FC6504" w:rsidRDefault="006B4E99" w:rsidP="002E347D">
            <w:pPr>
              <w:spacing w:before="60" w:after="60"/>
              <w:rPr>
                <w:sz w:val="18"/>
                <w:szCs w:val="18"/>
                <w:lang w:val="el-GR"/>
              </w:rPr>
            </w:pPr>
          </w:p>
        </w:tc>
        <w:tc>
          <w:tcPr>
            <w:tcW w:w="786" w:type="pct"/>
            <w:vAlign w:val="center"/>
          </w:tcPr>
          <w:p w14:paraId="5A9CCED8" w14:textId="77777777" w:rsidR="006B4E99" w:rsidRPr="00FC6504" w:rsidRDefault="006B4E99" w:rsidP="002E347D">
            <w:pPr>
              <w:spacing w:before="60" w:after="60"/>
              <w:rPr>
                <w:sz w:val="18"/>
                <w:szCs w:val="18"/>
                <w:lang w:val="el-GR"/>
              </w:rPr>
            </w:pPr>
          </w:p>
        </w:tc>
        <w:tc>
          <w:tcPr>
            <w:tcW w:w="904" w:type="pct"/>
            <w:vAlign w:val="center"/>
          </w:tcPr>
          <w:p w14:paraId="4CB81E58" w14:textId="77777777" w:rsidR="006B4E99" w:rsidRPr="00FC6504" w:rsidRDefault="006B4E99" w:rsidP="002E347D">
            <w:pPr>
              <w:spacing w:before="60" w:after="60"/>
              <w:rPr>
                <w:sz w:val="18"/>
                <w:szCs w:val="18"/>
                <w:lang w:val="el-GR"/>
              </w:rPr>
            </w:pPr>
          </w:p>
        </w:tc>
      </w:tr>
      <w:tr w:rsidR="006B4E99" w:rsidRPr="00FC6504" w14:paraId="231A4135" w14:textId="77777777" w:rsidTr="008602C1">
        <w:trPr>
          <w:trHeight w:val="284"/>
          <w:jc w:val="center"/>
        </w:trPr>
        <w:tc>
          <w:tcPr>
            <w:tcW w:w="577" w:type="pct"/>
            <w:vAlign w:val="center"/>
          </w:tcPr>
          <w:p w14:paraId="5BB5A080" w14:textId="77777777" w:rsidR="006B4E99" w:rsidRPr="00FC6504" w:rsidRDefault="006B4E99" w:rsidP="002E347D">
            <w:pPr>
              <w:spacing w:before="60" w:after="60"/>
              <w:rPr>
                <w:sz w:val="18"/>
                <w:szCs w:val="18"/>
                <w:lang w:val="el-GR"/>
              </w:rPr>
            </w:pPr>
            <w:r w:rsidRPr="00FC6504">
              <w:rPr>
                <w:sz w:val="18"/>
                <w:szCs w:val="18"/>
                <w:lang w:val="el-GR"/>
              </w:rPr>
              <w:t>3</w:t>
            </w:r>
            <w:r w:rsidRPr="00FC6504">
              <w:rPr>
                <w:sz w:val="18"/>
                <w:szCs w:val="18"/>
                <w:vertAlign w:val="superscript"/>
                <w:lang w:val="el-GR"/>
              </w:rPr>
              <w:t>ο</w:t>
            </w:r>
          </w:p>
        </w:tc>
        <w:tc>
          <w:tcPr>
            <w:tcW w:w="807" w:type="pct"/>
            <w:vAlign w:val="center"/>
          </w:tcPr>
          <w:p w14:paraId="61DB4689" w14:textId="77777777" w:rsidR="006B4E99" w:rsidRPr="00FC6504" w:rsidRDefault="006B4E99" w:rsidP="002E347D">
            <w:pPr>
              <w:spacing w:before="60" w:after="60"/>
              <w:rPr>
                <w:sz w:val="18"/>
                <w:szCs w:val="18"/>
                <w:lang w:val="el-GR"/>
              </w:rPr>
            </w:pPr>
          </w:p>
        </w:tc>
        <w:tc>
          <w:tcPr>
            <w:tcW w:w="757" w:type="pct"/>
          </w:tcPr>
          <w:p w14:paraId="342DCF29" w14:textId="77777777" w:rsidR="006B4E99" w:rsidRPr="00FC6504" w:rsidRDefault="006B4E99" w:rsidP="002E347D">
            <w:pPr>
              <w:spacing w:before="60" w:after="60"/>
              <w:rPr>
                <w:sz w:val="18"/>
                <w:szCs w:val="18"/>
                <w:lang w:val="el-GR"/>
              </w:rPr>
            </w:pPr>
          </w:p>
        </w:tc>
        <w:tc>
          <w:tcPr>
            <w:tcW w:w="786" w:type="pct"/>
          </w:tcPr>
          <w:p w14:paraId="7BD03F03" w14:textId="77777777" w:rsidR="006B4E99" w:rsidRPr="00FC6504" w:rsidRDefault="006B4E99" w:rsidP="002E347D">
            <w:pPr>
              <w:spacing w:before="60" w:after="60"/>
              <w:rPr>
                <w:sz w:val="18"/>
                <w:szCs w:val="18"/>
                <w:lang w:val="el-GR"/>
              </w:rPr>
            </w:pPr>
          </w:p>
        </w:tc>
        <w:tc>
          <w:tcPr>
            <w:tcW w:w="383" w:type="pct"/>
            <w:vAlign w:val="center"/>
          </w:tcPr>
          <w:p w14:paraId="7F0E486D" w14:textId="77777777" w:rsidR="006B4E99" w:rsidRPr="00FC6504" w:rsidRDefault="006B4E99" w:rsidP="002E347D">
            <w:pPr>
              <w:spacing w:before="60" w:after="60"/>
              <w:rPr>
                <w:sz w:val="18"/>
                <w:szCs w:val="18"/>
                <w:lang w:val="el-GR"/>
              </w:rPr>
            </w:pPr>
          </w:p>
        </w:tc>
        <w:tc>
          <w:tcPr>
            <w:tcW w:w="786" w:type="pct"/>
            <w:vAlign w:val="center"/>
          </w:tcPr>
          <w:p w14:paraId="61FD84FE" w14:textId="77777777" w:rsidR="006B4E99" w:rsidRPr="00FC6504" w:rsidRDefault="006B4E99" w:rsidP="002E347D">
            <w:pPr>
              <w:spacing w:before="60" w:after="60"/>
              <w:rPr>
                <w:sz w:val="18"/>
                <w:szCs w:val="18"/>
                <w:lang w:val="el-GR"/>
              </w:rPr>
            </w:pPr>
          </w:p>
        </w:tc>
        <w:tc>
          <w:tcPr>
            <w:tcW w:w="904" w:type="pct"/>
            <w:vAlign w:val="center"/>
          </w:tcPr>
          <w:p w14:paraId="55E3E6CE" w14:textId="77777777" w:rsidR="006B4E99" w:rsidRPr="00FC6504" w:rsidRDefault="006B4E99" w:rsidP="002E347D">
            <w:pPr>
              <w:spacing w:before="60" w:after="60"/>
              <w:rPr>
                <w:sz w:val="18"/>
                <w:szCs w:val="18"/>
                <w:lang w:val="el-GR"/>
              </w:rPr>
            </w:pPr>
          </w:p>
        </w:tc>
      </w:tr>
      <w:tr w:rsidR="006B4E99" w:rsidRPr="00FC6504" w14:paraId="6DFF2EA6" w14:textId="77777777" w:rsidTr="008602C1">
        <w:trPr>
          <w:trHeight w:val="284"/>
          <w:jc w:val="center"/>
        </w:trPr>
        <w:tc>
          <w:tcPr>
            <w:tcW w:w="577" w:type="pct"/>
            <w:shd w:val="clear" w:color="auto" w:fill="E0E0E0"/>
            <w:vAlign w:val="center"/>
          </w:tcPr>
          <w:p w14:paraId="414455F6" w14:textId="77777777" w:rsidR="006B4E99" w:rsidRPr="00FC6504" w:rsidRDefault="006B4E99" w:rsidP="002E347D">
            <w:pPr>
              <w:spacing w:before="100" w:beforeAutospacing="1" w:after="100" w:afterAutospacing="1"/>
              <w:ind w:left="-120" w:right="-123" w:firstLine="120"/>
              <w:rPr>
                <w:b/>
                <w:sz w:val="18"/>
                <w:szCs w:val="18"/>
                <w:lang w:val="el-GR"/>
              </w:rPr>
            </w:pPr>
            <w:r w:rsidRPr="00FC6504">
              <w:rPr>
                <w:b/>
                <w:sz w:val="18"/>
                <w:szCs w:val="18"/>
                <w:lang w:val="el-GR"/>
              </w:rPr>
              <w:t>ΣΥΝΟΛΟ</w:t>
            </w:r>
          </w:p>
        </w:tc>
        <w:tc>
          <w:tcPr>
            <w:tcW w:w="807" w:type="pct"/>
            <w:shd w:val="clear" w:color="auto" w:fill="FFFFFF"/>
            <w:vAlign w:val="center"/>
          </w:tcPr>
          <w:p w14:paraId="75A291AF" w14:textId="77777777" w:rsidR="006B4E99" w:rsidRPr="00FC6504" w:rsidRDefault="006B4E99" w:rsidP="002E347D">
            <w:pPr>
              <w:spacing w:before="100" w:beforeAutospacing="1" w:after="100" w:afterAutospacing="1"/>
              <w:rPr>
                <w:sz w:val="18"/>
                <w:szCs w:val="18"/>
                <w:lang w:val="el-GR"/>
              </w:rPr>
            </w:pPr>
          </w:p>
        </w:tc>
        <w:tc>
          <w:tcPr>
            <w:tcW w:w="757" w:type="pct"/>
            <w:shd w:val="clear" w:color="auto" w:fill="FFFFFF"/>
          </w:tcPr>
          <w:p w14:paraId="78BBE62D" w14:textId="77777777" w:rsidR="006B4E99" w:rsidRPr="00FC6504" w:rsidRDefault="006B4E99" w:rsidP="002E347D">
            <w:pPr>
              <w:spacing w:before="100" w:beforeAutospacing="1" w:after="100" w:afterAutospacing="1"/>
              <w:rPr>
                <w:sz w:val="18"/>
                <w:szCs w:val="18"/>
                <w:lang w:val="el-GR"/>
              </w:rPr>
            </w:pPr>
          </w:p>
        </w:tc>
        <w:tc>
          <w:tcPr>
            <w:tcW w:w="786" w:type="pct"/>
            <w:shd w:val="clear" w:color="auto" w:fill="FFFFFF"/>
          </w:tcPr>
          <w:p w14:paraId="7A063AF0" w14:textId="77777777" w:rsidR="006B4E99" w:rsidRPr="00FC6504" w:rsidRDefault="006B4E99" w:rsidP="002E347D">
            <w:pPr>
              <w:spacing w:before="100" w:beforeAutospacing="1" w:after="100" w:afterAutospacing="1"/>
              <w:rPr>
                <w:sz w:val="18"/>
                <w:szCs w:val="18"/>
                <w:lang w:val="el-GR"/>
              </w:rPr>
            </w:pPr>
          </w:p>
        </w:tc>
        <w:tc>
          <w:tcPr>
            <w:tcW w:w="383" w:type="pct"/>
            <w:shd w:val="clear" w:color="auto" w:fill="FFFFFF"/>
            <w:vAlign w:val="center"/>
          </w:tcPr>
          <w:p w14:paraId="5C0FFDA0" w14:textId="77777777" w:rsidR="006B4E99" w:rsidRPr="00FC6504" w:rsidRDefault="006B4E99" w:rsidP="002E347D">
            <w:pPr>
              <w:spacing w:before="100" w:beforeAutospacing="1" w:after="100" w:afterAutospacing="1"/>
              <w:rPr>
                <w:sz w:val="18"/>
                <w:szCs w:val="18"/>
                <w:lang w:val="el-GR"/>
              </w:rPr>
            </w:pPr>
          </w:p>
        </w:tc>
        <w:tc>
          <w:tcPr>
            <w:tcW w:w="786" w:type="pct"/>
            <w:shd w:val="clear" w:color="auto" w:fill="FFFFFF"/>
            <w:vAlign w:val="center"/>
          </w:tcPr>
          <w:p w14:paraId="6C81C774" w14:textId="77777777" w:rsidR="006B4E99" w:rsidRPr="00FC6504" w:rsidRDefault="006B4E99" w:rsidP="002E347D">
            <w:pPr>
              <w:spacing w:before="100" w:beforeAutospacing="1" w:after="100" w:afterAutospacing="1"/>
              <w:rPr>
                <w:sz w:val="18"/>
                <w:szCs w:val="18"/>
                <w:lang w:val="el-GR"/>
              </w:rPr>
            </w:pPr>
          </w:p>
        </w:tc>
        <w:tc>
          <w:tcPr>
            <w:tcW w:w="904" w:type="pct"/>
            <w:shd w:val="clear" w:color="auto" w:fill="FFFFFF"/>
            <w:vAlign w:val="center"/>
          </w:tcPr>
          <w:p w14:paraId="49CD8F4C" w14:textId="77777777" w:rsidR="006B4E99" w:rsidRPr="00FC6504" w:rsidRDefault="006B4E99" w:rsidP="002E347D">
            <w:pPr>
              <w:spacing w:before="100" w:beforeAutospacing="1" w:after="100" w:afterAutospacing="1"/>
              <w:rPr>
                <w:sz w:val="18"/>
                <w:szCs w:val="18"/>
                <w:lang w:val="el-GR"/>
              </w:rPr>
            </w:pPr>
          </w:p>
        </w:tc>
      </w:tr>
    </w:tbl>
    <w:p w14:paraId="71AD808D" w14:textId="77777777" w:rsidR="00623457" w:rsidRPr="00FC6504" w:rsidRDefault="00623457" w:rsidP="002E347D">
      <w:pPr>
        <w:spacing w:before="100" w:beforeAutospacing="1" w:after="100" w:afterAutospacing="1"/>
        <w:rPr>
          <w:sz w:val="20"/>
          <w:lang w:val="el-GR"/>
        </w:rPr>
      </w:pPr>
      <w:r w:rsidRPr="00FC6504">
        <w:rPr>
          <w:sz w:val="20"/>
          <w:lang w:val="el-GR"/>
        </w:rPr>
        <w:lastRenderedPageBreak/>
        <w:t xml:space="preserve">* ΕΤΟΣ: μετά την </w:t>
      </w:r>
      <w:r w:rsidRPr="00FC6504">
        <w:rPr>
          <w:b/>
          <w:sz w:val="20"/>
          <w:lang w:val="el-GR"/>
        </w:rPr>
        <w:t>ελάχιστη</w:t>
      </w:r>
      <w:r w:rsidRPr="00FC6504">
        <w:rPr>
          <w:sz w:val="20"/>
          <w:lang w:val="el-GR"/>
        </w:rPr>
        <w:t xml:space="preserve"> ζητούμενη Περίοδο Εγγύησης</w:t>
      </w:r>
    </w:p>
    <w:p w14:paraId="282990F1" w14:textId="0198EC85" w:rsidR="00623457" w:rsidRPr="00FC6504" w:rsidRDefault="00623457" w:rsidP="002E347D">
      <w:pPr>
        <w:spacing w:before="100" w:beforeAutospacing="1" w:after="100" w:afterAutospacing="1"/>
        <w:rPr>
          <w:lang w:val="el-GR"/>
        </w:rPr>
      </w:pPr>
      <w:r w:rsidRPr="00FC6504">
        <w:rPr>
          <w:sz w:val="20"/>
          <w:lang w:val="el-GR"/>
        </w:rPr>
        <w:t xml:space="preserve">** Το </w:t>
      </w:r>
      <w:r w:rsidRPr="00FC6504">
        <w:rPr>
          <w:b/>
          <w:sz w:val="20"/>
          <w:lang w:val="el-GR"/>
        </w:rPr>
        <w:t xml:space="preserve">ΕΤΗΣΙΟ ΠΟΣΟΣΤΟ ΣΥΝΤΗΡΗΣΗΣ </w:t>
      </w:r>
      <w:r w:rsidRPr="00FC6504">
        <w:rPr>
          <w:sz w:val="20"/>
          <w:lang w:val="el-GR"/>
        </w:rPr>
        <w:t xml:space="preserve">(για την κάθε γραμμή του Πίνακα </w:t>
      </w:r>
      <w:r w:rsidR="00680667" w:rsidRPr="00FC6504">
        <w:rPr>
          <w:sz w:val="20"/>
          <w:szCs w:val="20"/>
          <w:lang w:val="el-GR"/>
        </w:rPr>
        <w:t>5</w:t>
      </w:r>
      <w:r w:rsidRPr="00FC6504">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FC6504">
        <w:rPr>
          <w:b/>
          <w:sz w:val="20"/>
          <w:lang w:val="el-GR"/>
        </w:rPr>
        <w:t xml:space="preserve">Πίνακα </w:t>
      </w:r>
      <w:r w:rsidR="00680667" w:rsidRPr="00FC6504">
        <w:rPr>
          <w:b/>
          <w:sz w:val="20"/>
          <w:lang w:val="el-GR"/>
        </w:rPr>
        <w:t>5</w:t>
      </w:r>
      <w:r w:rsidRPr="00FC6504">
        <w:rPr>
          <w:sz w:val="20"/>
          <w:lang w:val="el-GR"/>
        </w:rPr>
        <w:t>.</w:t>
      </w:r>
    </w:p>
    <w:bookmarkEnd w:id="674"/>
    <w:p w14:paraId="6E32FCFB" w14:textId="77777777" w:rsidR="00680667" w:rsidRPr="00FC6504" w:rsidRDefault="00680667" w:rsidP="002E347D">
      <w:pPr>
        <w:rPr>
          <w:i/>
          <w:color w:val="5B9BD5"/>
          <w:lang w:val="el-GR"/>
        </w:rPr>
        <w:sectPr w:rsidR="00680667" w:rsidRPr="00FC6504" w:rsidSect="009C5151">
          <w:headerReference w:type="first" r:id="rId42"/>
          <w:pgSz w:w="16838" w:h="11906" w:orient="landscape"/>
          <w:pgMar w:top="1134" w:right="1134" w:bottom="1134" w:left="1134" w:header="720" w:footer="709" w:gutter="0"/>
          <w:cols w:space="720"/>
          <w:titlePg/>
          <w:docGrid w:linePitch="360"/>
        </w:sectPr>
      </w:pPr>
    </w:p>
    <w:p w14:paraId="66A30802" w14:textId="50E3E3E1" w:rsidR="008338F0" w:rsidRPr="00FC6504" w:rsidRDefault="003355E7" w:rsidP="00226F22">
      <w:pPr>
        <w:pStyle w:val="Heading2"/>
        <w:numPr>
          <w:ilvl w:val="0"/>
          <w:numId w:val="0"/>
        </w:numPr>
        <w:ind w:left="576" w:hanging="576"/>
        <w:rPr>
          <w:rFonts w:cs="Tahoma"/>
          <w:lang w:val="el-GR"/>
        </w:rPr>
      </w:pPr>
      <w:bookmarkStart w:id="676" w:name="_Ref494118533"/>
      <w:bookmarkStart w:id="677" w:name="_Ref40984039"/>
      <w:bookmarkStart w:id="678" w:name="_Toc97194386"/>
      <w:bookmarkStart w:id="679" w:name="_Toc97194490"/>
      <w:bookmarkStart w:id="680" w:name="_Hlk118712588"/>
      <w:bookmarkStart w:id="681" w:name="_Toc193968168"/>
      <w:r w:rsidRPr="00FC6504">
        <w:rPr>
          <w:rFonts w:cs="Tahoma"/>
          <w:lang w:val="el-GR"/>
        </w:rPr>
        <w:lastRenderedPageBreak/>
        <w:t xml:space="preserve">ΠΑΡΑΡΤΗΜΑ </w:t>
      </w:r>
      <w:r w:rsidRPr="00226F22">
        <w:rPr>
          <w:rFonts w:cs="Tahoma"/>
          <w:lang w:val="el-GR"/>
        </w:rPr>
        <w:t>VI</w:t>
      </w:r>
      <w:r w:rsidRPr="00FC6504">
        <w:rPr>
          <w:rFonts w:cs="Tahoma"/>
          <w:lang w:val="el-GR"/>
        </w:rPr>
        <w:t xml:space="preserve">Ι – </w:t>
      </w:r>
      <w:r w:rsidR="006E4901" w:rsidRPr="00FC6504">
        <w:rPr>
          <w:rFonts w:cs="Tahoma"/>
          <w:lang w:val="el-GR"/>
        </w:rPr>
        <w:t>Άλλες Δηλώσεις</w:t>
      </w:r>
      <w:bookmarkEnd w:id="676"/>
      <w:bookmarkEnd w:id="677"/>
      <w:bookmarkEnd w:id="678"/>
      <w:bookmarkEnd w:id="679"/>
      <w:bookmarkEnd w:id="681"/>
    </w:p>
    <w:p w14:paraId="5984E1DF" w14:textId="51AA10F8" w:rsidR="00CD4F51" w:rsidRPr="00FC6504" w:rsidRDefault="00CD4F51" w:rsidP="002E347D">
      <w:pPr>
        <w:tabs>
          <w:tab w:val="left" w:pos="6375"/>
        </w:tabs>
        <w:rPr>
          <w:rFonts w:eastAsia="SimSun"/>
          <w:lang w:val="el-GR" w:eastAsia="el-GR" w:bidi="he-IL"/>
        </w:rPr>
      </w:pPr>
    </w:p>
    <w:p w14:paraId="22547C25" w14:textId="206E45F3" w:rsidR="00CD4F51" w:rsidRPr="00FC6504" w:rsidRDefault="00CD4F51" w:rsidP="00ED34B6">
      <w:pPr>
        <w:rPr>
          <w:rFonts w:eastAsia="SimSun"/>
          <w:bCs/>
          <w:lang w:val="el-GR" w:eastAsia="el-GR" w:bidi="he-IL"/>
        </w:rPr>
      </w:pPr>
      <w:r w:rsidRPr="00FC6504">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FC6504" w:rsidRDefault="00CD4F51" w:rsidP="002E347D">
      <w:pPr>
        <w:rPr>
          <w:lang w:val="el-GR"/>
        </w:rPr>
      </w:pPr>
    </w:p>
    <w:p w14:paraId="4C501BF3" w14:textId="2440C2B5" w:rsidR="00CD4F51" w:rsidRPr="00FC6504" w:rsidRDefault="00CD4F51" w:rsidP="002E347D">
      <w:pPr>
        <w:pStyle w:val="Default"/>
        <w:spacing w:before="120" w:after="120"/>
        <w:jc w:val="both"/>
        <w:rPr>
          <w:rFonts w:ascii="Tahoma" w:hAnsi="Tahoma" w:cs="Tahoma"/>
          <w:color w:val="auto"/>
          <w:sz w:val="22"/>
          <w:szCs w:val="22"/>
          <w:lang w:eastAsia="el-GR" w:bidi="he-IL"/>
        </w:rPr>
      </w:pPr>
      <w:r w:rsidRPr="00FC6504">
        <w:rPr>
          <w:rFonts w:ascii="Tahoma" w:eastAsia="Times New Roman" w:hAnsi="Tahoma" w:cs="Tahoma"/>
          <w:color w:val="auto"/>
          <w:sz w:val="22"/>
          <w:szCs w:val="22"/>
          <w:lang w:eastAsia="el-GR" w:bidi="he-IL"/>
        </w:rPr>
        <w:t>«</w:t>
      </w:r>
      <w:r w:rsidR="00E576A6" w:rsidRPr="00FC6504">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FC6504">
        <w:rPr>
          <w:rFonts w:ascii="Tahoma" w:hAnsi="Tahoma" w:cs="Tahoma"/>
          <w:color w:val="auto"/>
          <w:sz w:val="22"/>
          <w:szCs w:val="22"/>
          <w:lang w:eastAsia="el-GR" w:bidi="he-IL"/>
        </w:rPr>
        <w:t xml:space="preserve"> Συγκεκριμένα δηλώνω ότι :</w:t>
      </w:r>
    </w:p>
    <w:p w14:paraId="384D1405" w14:textId="637A5F96" w:rsidR="00CD4F51" w:rsidRPr="00FC6504" w:rsidRDefault="00E576A6" w:rsidP="002E347D">
      <w:pPr>
        <w:pStyle w:val="ListParagraph"/>
        <w:numPr>
          <w:ilvl w:val="0"/>
          <w:numId w:val="63"/>
        </w:numPr>
        <w:suppressAutoHyphens w:val="0"/>
        <w:autoSpaceDE w:val="0"/>
        <w:autoSpaceDN w:val="0"/>
        <w:adjustRightInd w:val="0"/>
        <w:spacing w:before="120"/>
        <w:ind w:left="714" w:hanging="357"/>
        <w:contextualSpacing w:val="0"/>
        <w:rPr>
          <w:lang w:val="el-GR" w:eastAsia="el-GR" w:bidi="he-IL"/>
        </w:rPr>
      </w:pPr>
      <w:r w:rsidRPr="00FC6504">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005CD07" w14:textId="0459D8F5" w:rsidR="00CD4F51" w:rsidRPr="00FC6504" w:rsidRDefault="00E576A6" w:rsidP="002E347D">
      <w:pPr>
        <w:pStyle w:val="ListParagraph"/>
        <w:numPr>
          <w:ilvl w:val="0"/>
          <w:numId w:val="63"/>
        </w:numPr>
        <w:suppressAutoHyphens w:val="0"/>
        <w:autoSpaceDE w:val="0"/>
        <w:autoSpaceDN w:val="0"/>
        <w:adjustRightInd w:val="0"/>
        <w:spacing w:before="120"/>
        <w:ind w:left="714" w:hanging="357"/>
        <w:contextualSpacing w:val="0"/>
        <w:rPr>
          <w:iCs/>
          <w:lang w:val="el-GR" w:eastAsia="el-GR" w:bidi="he-IL"/>
        </w:rPr>
      </w:pPr>
      <w:r w:rsidRPr="00FC6504">
        <w:rPr>
          <w:iCs/>
          <w:lang w:val="el-GR" w:eastAsia="ar-SA"/>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6790976E" w:rsidR="00CD4F51" w:rsidRPr="00FC6504" w:rsidRDefault="00E576A6" w:rsidP="002E347D">
      <w:pPr>
        <w:pStyle w:val="ListParagraph"/>
        <w:numPr>
          <w:ilvl w:val="0"/>
          <w:numId w:val="63"/>
        </w:numPr>
        <w:suppressAutoHyphens w:val="0"/>
        <w:autoSpaceDE w:val="0"/>
        <w:autoSpaceDN w:val="0"/>
        <w:adjustRightInd w:val="0"/>
        <w:spacing w:before="120"/>
        <w:ind w:left="714" w:hanging="357"/>
        <w:contextualSpacing w:val="0"/>
        <w:rPr>
          <w:lang w:val="el-GR" w:eastAsia="el-GR" w:bidi="he-IL"/>
        </w:rPr>
      </w:pPr>
      <w:r w:rsidRPr="00FC6504">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CD4F51" w:rsidRPr="00FC6504">
        <w:rPr>
          <w:lang w:val="el-GR" w:eastAsia="el-GR" w:bidi="he-IL"/>
        </w:rPr>
        <w:t>,</w:t>
      </w:r>
    </w:p>
    <w:p w14:paraId="365CCA0E" w14:textId="310E3645" w:rsidR="00CD4F51" w:rsidRPr="00FC6504" w:rsidRDefault="00BC1917" w:rsidP="002E347D">
      <w:pPr>
        <w:pStyle w:val="ListParagraph"/>
        <w:numPr>
          <w:ilvl w:val="0"/>
          <w:numId w:val="63"/>
        </w:numPr>
        <w:suppressAutoHyphens w:val="0"/>
        <w:spacing w:before="120"/>
        <w:ind w:left="714" w:hanging="357"/>
        <w:contextualSpacing w:val="0"/>
        <w:rPr>
          <w:iCs/>
          <w:lang w:val="el-GR"/>
        </w:rPr>
      </w:pPr>
      <w:r w:rsidRPr="00FC6504">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63DA5CB" w14:textId="77777777" w:rsidR="00BC55DC" w:rsidRPr="00FC6504" w:rsidRDefault="00BC55DC" w:rsidP="002E347D">
      <w:pPr>
        <w:suppressAutoHyphens w:val="0"/>
        <w:spacing w:before="120"/>
        <w:rPr>
          <w:lang w:val="el-GR"/>
        </w:rPr>
      </w:pPr>
    </w:p>
    <w:p w14:paraId="1BD79C04" w14:textId="77777777" w:rsidR="00E34613" w:rsidRPr="00FC6504" w:rsidRDefault="00E34613" w:rsidP="00ED34B6">
      <w:pPr>
        <w:suppressAutoHyphens w:val="0"/>
        <w:spacing w:after="0"/>
        <w:rPr>
          <w:b/>
          <w:color w:val="002060"/>
          <w:lang w:val="el-GR"/>
        </w:rPr>
      </w:pPr>
      <w:bookmarkStart w:id="682" w:name="_Ref496623895"/>
      <w:bookmarkStart w:id="683" w:name="_Ref496624676"/>
      <w:bookmarkStart w:id="684" w:name="_Ref496625135"/>
      <w:bookmarkStart w:id="685" w:name="_Toc97194387"/>
      <w:bookmarkStart w:id="686" w:name="_Toc97194491"/>
      <w:bookmarkEnd w:id="680"/>
      <w:r w:rsidRPr="00FC6504">
        <w:rPr>
          <w:lang w:val="el-GR"/>
        </w:rPr>
        <w:br w:type="page"/>
      </w:r>
    </w:p>
    <w:p w14:paraId="5247CADE" w14:textId="3F289735" w:rsidR="008338F0" w:rsidRPr="00FC6504" w:rsidRDefault="003355E7" w:rsidP="002E347D">
      <w:pPr>
        <w:pStyle w:val="Heading2"/>
        <w:numPr>
          <w:ilvl w:val="0"/>
          <w:numId w:val="0"/>
        </w:numPr>
        <w:ind w:left="576" w:hanging="576"/>
        <w:rPr>
          <w:rFonts w:cs="Tahoma"/>
          <w:lang w:val="el-GR"/>
        </w:rPr>
      </w:pPr>
      <w:bookmarkStart w:id="687" w:name="_Toc193968169"/>
      <w:r w:rsidRPr="00FC6504">
        <w:rPr>
          <w:rFonts w:cs="Tahoma"/>
          <w:lang w:val="el-GR"/>
        </w:rPr>
        <w:lastRenderedPageBreak/>
        <w:t xml:space="preserve">ΠΑΡΑΡΤΗΜΑ </w:t>
      </w:r>
      <w:r w:rsidRPr="00FC6504">
        <w:rPr>
          <w:rFonts w:cs="Tahoma"/>
        </w:rPr>
        <w:t>VIII</w:t>
      </w:r>
      <w:r w:rsidRPr="00FC6504">
        <w:rPr>
          <w:rFonts w:cs="Tahoma"/>
          <w:lang w:val="el-GR"/>
        </w:rPr>
        <w:t xml:space="preserve"> – Υποδείγματα Εγγυητικών Επιστολών</w:t>
      </w:r>
      <w:bookmarkEnd w:id="682"/>
      <w:bookmarkEnd w:id="683"/>
      <w:bookmarkEnd w:id="684"/>
      <w:bookmarkEnd w:id="685"/>
      <w:bookmarkEnd w:id="686"/>
      <w:bookmarkEnd w:id="687"/>
    </w:p>
    <w:p w14:paraId="273E7CD1" w14:textId="77777777" w:rsidR="009B6AAD" w:rsidRPr="00FC6504" w:rsidRDefault="009B6AAD" w:rsidP="002E347D">
      <w:pPr>
        <w:pStyle w:val="Heading3"/>
        <w:numPr>
          <w:ilvl w:val="0"/>
          <w:numId w:val="9"/>
        </w:numPr>
        <w:rPr>
          <w:rFonts w:cs="Tahoma"/>
          <w:szCs w:val="22"/>
          <w:u w:val="single"/>
          <w:lang w:val="el-GR"/>
        </w:rPr>
      </w:pPr>
      <w:bookmarkStart w:id="688" w:name="_Toc43634808"/>
      <w:bookmarkStart w:id="689" w:name="_Toc44821188"/>
      <w:bookmarkStart w:id="690" w:name="_Toc48552980"/>
      <w:bookmarkStart w:id="691" w:name="_Toc49073807"/>
      <w:bookmarkStart w:id="692" w:name="_Toc62559079"/>
      <w:bookmarkStart w:id="693" w:name="_Toc487799701"/>
      <w:bookmarkStart w:id="694" w:name="_Toc97194388"/>
      <w:bookmarkStart w:id="695" w:name="_Toc97194492"/>
      <w:bookmarkStart w:id="696" w:name="_Toc193968170"/>
      <w:r w:rsidRPr="00FC6504">
        <w:rPr>
          <w:rFonts w:cs="Tahoma"/>
          <w:szCs w:val="22"/>
          <w:u w:val="single"/>
          <w:lang w:val="el-GR"/>
        </w:rPr>
        <w:t>Εγγυητική Επιστολή Συμμετοχής</w:t>
      </w:r>
      <w:bookmarkEnd w:id="688"/>
      <w:bookmarkEnd w:id="689"/>
      <w:bookmarkEnd w:id="690"/>
      <w:bookmarkEnd w:id="691"/>
      <w:bookmarkEnd w:id="692"/>
      <w:bookmarkEnd w:id="693"/>
      <w:bookmarkEnd w:id="694"/>
      <w:bookmarkEnd w:id="695"/>
      <w:bookmarkEnd w:id="696"/>
    </w:p>
    <w:p w14:paraId="2347336C" w14:textId="77777777" w:rsidR="007A7DCA" w:rsidRPr="00FC6504" w:rsidRDefault="007A7DCA" w:rsidP="002E347D">
      <w:pPr>
        <w:rPr>
          <w:lang w:val="el-GR" w:eastAsia="el-GR"/>
        </w:rPr>
      </w:pPr>
    </w:p>
    <w:p w14:paraId="7D8C735F" w14:textId="77777777" w:rsidR="009B6AAD" w:rsidRPr="00FC6504" w:rsidRDefault="009B6AAD" w:rsidP="002E347D">
      <w:pPr>
        <w:rPr>
          <w:lang w:val="el-GR" w:eastAsia="el-GR"/>
        </w:rPr>
      </w:pPr>
      <w:r w:rsidRPr="00FC6504">
        <w:rPr>
          <w:lang w:val="el-GR" w:eastAsia="el-GR"/>
        </w:rPr>
        <w:t xml:space="preserve">ΕΚΔΟΤΗΣ </w:t>
      </w:r>
      <w:r w:rsidRPr="00FC6504">
        <w:rPr>
          <w:lang w:val="el-GR"/>
        </w:rPr>
        <w:t>(Πλήρης επωνυμία).</w:t>
      </w:r>
      <w:r w:rsidRPr="00FC6504">
        <w:rPr>
          <w:lang w:val="el-GR" w:eastAsia="el-GR"/>
        </w:rPr>
        <w:t>.......................................................................</w:t>
      </w:r>
    </w:p>
    <w:p w14:paraId="10330C1C" w14:textId="77777777" w:rsidR="009B6AAD" w:rsidRPr="00FC6504" w:rsidRDefault="009B6AAD" w:rsidP="00ED34B6">
      <w:pPr>
        <w:rPr>
          <w:lang w:val="el-GR" w:eastAsia="el-GR"/>
        </w:rPr>
      </w:pPr>
      <w:r w:rsidRPr="00FC6504">
        <w:rPr>
          <w:lang w:val="el-GR" w:eastAsia="el-GR"/>
        </w:rPr>
        <w:t>Ημερομηνία έκδοσης...........................</w:t>
      </w:r>
    </w:p>
    <w:p w14:paraId="116446BF" w14:textId="2E9CC045" w:rsidR="009B6AAD" w:rsidRPr="00FC6504" w:rsidRDefault="009B6AAD" w:rsidP="002E347D">
      <w:pPr>
        <w:rPr>
          <w:lang w:val="el-GR" w:eastAsia="el-GR"/>
        </w:rPr>
      </w:pPr>
      <w:r w:rsidRPr="00FC6504">
        <w:rPr>
          <w:lang w:val="el-GR" w:eastAsia="el-GR"/>
        </w:rPr>
        <w:t xml:space="preserve">Προς: Την Κοινωνία της Πληροφορίας </w:t>
      </w:r>
      <w:r w:rsidR="00483953" w:rsidRPr="00FC6504">
        <w:rPr>
          <w:lang w:val="el-GR" w:eastAsia="el-GR"/>
        </w:rPr>
        <w:t>Μ</w:t>
      </w:r>
      <w:r w:rsidRPr="00FC6504">
        <w:rPr>
          <w:lang w:val="el-GR" w:eastAsia="el-GR"/>
        </w:rPr>
        <w:t>ΑΕ</w:t>
      </w:r>
    </w:p>
    <w:p w14:paraId="7D508EFD" w14:textId="77777777" w:rsidR="00483953" w:rsidRPr="00FC6504" w:rsidRDefault="00483953" w:rsidP="002E347D">
      <w:pPr>
        <w:rPr>
          <w:lang w:val="el-GR" w:eastAsia="el-GR"/>
        </w:rPr>
      </w:pPr>
      <w:r w:rsidRPr="00FC6504">
        <w:rPr>
          <w:color w:val="000000"/>
          <w:lang w:val="el-GR"/>
        </w:rPr>
        <w:t>Λεωφ. Συγγρού 194, 176 71 Καλλιθέα Αθήνα</w:t>
      </w:r>
    </w:p>
    <w:p w14:paraId="0591C6C7" w14:textId="133DA0C7" w:rsidR="009B6AAD" w:rsidRPr="00FC6504" w:rsidRDefault="009B6AAD" w:rsidP="002E347D">
      <w:pPr>
        <w:rPr>
          <w:lang w:val="el-GR" w:eastAsia="el-GR"/>
        </w:rPr>
      </w:pPr>
      <w:r w:rsidRPr="00FC6504">
        <w:rPr>
          <w:lang w:val="el-GR" w:eastAsia="el-GR"/>
        </w:rPr>
        <w:t>Εγγύηση μας υπ’ αριθμ. ……………….. ποσού ………………….……. ευρώ</w:t>
      </w:r>
    </w:p>
    <w:p w14:paraId="448381A1" w14:textId="77777777" w:rsidR="009B6AAD" w:rsidRPr="00FC6504" w:rsidRDefault="009B6AAD" w:rsidP="002E347D">
      <w:pPr>
        <w:rPr>
          <w:lang w:val="el-GR" w:eastAsia="el-GR"/>
        </w:rPr>
      </w:pPr>
      <w:r w:rsidRPr="00FC6504">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C6504">
        <w:rPr>
          <w:lang w:val="el-GR" w:eastAsia="el-GR"/>
        </w:rPr>
        <w:t xml:space="preserve"> </w:t>
      </w:r>
      <w:r w:rsidRPr="00FC6504">
        <w:rPr>
          <w:lang w:val="el-GR" w:eastAsia="el-GR"/>
        </w:rPr>
        <w:t>………υπέρ του</w:t>
      </w:r>
    </w:p>
    <w:p w14:paraId="0410E651" w14:textId="77777777" w:rsidR="009B6AAD" w:rsidRPr="00FC6504" w:rsidRDefault="009B6AAD" w:rsidP="002E347D">
      <w:pPr>
        <w:rPr>
          <w:lang w:val="el-GR" w:eastAsia="el-GR"/>
        </w:rPr>
      </w:pPr>
      <w:r w:rsidRPr="00FC6504">
        <w:rPr>
          <w:i/>
          <w:color w:val="FF0000"/>
          <w:u w:val="single"/>
          <w:lang w:val="el-GR" w:eastAsia="el-GR"/>
        </w:rPr>
        <w:t>{σε περίπτωση φυσικού προσώπου}:</w:t>
      </w:r>
      <w:r w:rsidRPr="00FC6504">
        <w:rPr>
          <w:bCs/>
          <w:lang w:val="el-GR"/>
        </w:rPr>
        <w:t xml:space="preserve"> </w:t>
      </w:r>
      <w:r w:rsidRPr="00FC6504">
        <w:rPr>
          <w:rFonts w:eastAsia="Calibri"/>
          <w:bCs/>
          <w:lang w:val="el-GR"/>
        </w:rPr>
        <w:t>(</w:t>
      </w:r>
      <w:r w:rsidRPr="00FC6504">
        <w:rPr>
          <w:lang w:val="el-GR" w:eastAsia="el-GR"/>
        </w:rPr>
        <w:t>ονοματεπώνυμο, πατρώνυμο) ..............................,</w:t>
      </w:r>
      <w:r w:rsidR="00E1337D" w:rsidRPr="00FC6504">
        <w:rPr>
          <w:lang w:val="el-GR" w:eastAsia="el-GR"/>
        </w:rPr>
        <w:t xml:space="preserve"> </w:t>
      </w:r>
      <w:r w:rsidRPr="00FC6504">
        <w:rPr>
          <w:lang w:val="el-GR" w:eastAsia="el-GR"/>
        </w:rPr>
        <w:t>ΑΦΜ: ................ οδός............................. αριθμός.................ΤΚ………………</w:t>
      </w:r>
    </w:p>
    <w:p w14:paraId="17606953" w14:textId="77777777" w:rsidR="009B6AAD" w:rsidRPr="00FC6504" w:rsidRDefault="009B6AAD" w:rsidP="002E347D">
      <w:pPr>
        <w:rPr>
          <w:lang w:val="el-GR" w:eastAsia="el-GR"/>
        </w:rPr>
      </w:pPr>
      <w:r w:rsidRPr="00FC6504">
        <w:rPr>
          <w:lang w:val="el-GR" w:eastAsia="el-GR"/>
        </w:rPr>
        <w:t>{</w:t>
      </w:r>
      <w:r w:rsidRPr="00FC6504">
        <w:rPr>
          <w:i/>
          <w:color w:val="FF0000"/>
          <w:u w:val="single"/>
          <w:lang w:val="el-GR" w:eastAsia="el-GR"/>
        </w:rPr>
        <w:t>Σε περίπτωση μεμονωμένης εταιρίας:</w:t>
      </w:r>
      <w:r w:rsidRPr="00FC6504">
        <w:rPr>
          <w:lang w:val="el-GR" w:eastAsia="el-GR"/>
        </w:rPr>
        <w:t xml:space="preserve"> της Εταιρίας ………. ΑΦΜ: ...... οδός …………. αριθμός … ΤΚ ………..,}</w:t>
      </w:r>
    </w:p>
    <w:p w14:paraId="68B55BF5" w14:textId="3E4DA193" w:rsidR="009B6AAD" w:rsidRPr="00FC6504" w:rsidRDefault="009B6AAD" w:rsidP="002E347D">
      <w:pPr>
        <w:rPr>
          <w:lang w:val="el-GR" w:eastAsia="el-GR"/>
        </w:rPr>
      </w:pPr>
      <w:r w:rsidRPr="00FC6504">
        <w:rPr>
          <w:lang w:val="el-GR" w:eastAsia="el-GR"/>
        </w:rPr>
        <w:t>{</w:t>
      </w:r>
      <w:r w:rsidRPr="00FC6504">
        <w:rPr>
          <w:i/>
          <w:color w:val="FF0000"/>
          <w:u w:val="single"/>
          <w:lang w:val="el-GR" w:eastAsia="el-GR"/>
        </w:rPr>
        <w:t>ή σε περίπτωση Ένωσης ή Κοινοπραξίας:</w:t>
      </w:r>
      <w:r w:rsidRPr="00FC6504">
        <w:rPr>
          <w:lang w:val="el-GR" w:eastAsia="el-GR"/>
        </w:rPr>
        <w:t xml:space="preserve"> των Εταιριών</w:t>
      </w:r>
    </w:p>
    <w:p w14:paraId="1095B8CC" w14:textId="77777777" w:rsidR="009B6AAD" w:rsidRPr="00FC6504" w:rsidRDefault="009B6AAD" w:rsidP="002E347D">
      <w:pPr>
        <w:rPr>
          <w:lang w:val="el-GR" w:eastAsia="el-GR"/>
        </w:rPr>
      </w:pPr>
      <w:r w:rsidRPr="00FC6504">
        <w:rPr>
          <w:lang w:val="el-GR" w:eastAsia="el-GR"/>
        </w:rPr>
        <w:t>α) (πλήρη επωνυμία) …… ΑΦΜ…….….... οδός............................. αριθμός.................ΤΚ………………</w:t>
      </w:r>
    </w:p>
    <w:p w14:paraId="5ADF2813" w14:textId="77777777" w:rsidR="009B6AAD" w:rsidRPr="00FC6504" w:rsidRDefault="009B6AAD" w:rsidP="002E347D">
      <w:pPr>
        <w:rPr>
          <w:lang w:val="el-GR" w:eastAsia="el-GR"/>
        </w:rPr>
      </w:pPr>
      <w:r w:rsidRPr="00FC6504">
        <w:rPr>
          <w:lang w:val="el-GR" w:eastAsia="el-GR"/>
        </w:rPr>
        <w:t>β) (πλήρη επωνυμία) …… ΑΦΜ…….…....</w:t>
      </w:r>
      <w:r w:rsidR="00E1337D" w:rsidRPr="00FC6504">
        <w:rPr>
          <w:lang w:val="el-GR" w:eastAsia="el-GR"/>
        </w:rPr>
        <w:t xml:space="preserve"> </w:t>
      </w:r>
      <w:r w:rsidRPr="00FC6504">
        <w:rPr>
          <w:lang w:val="el-GR" w:eastAsia="el-GR"/>
        </w:rPr>
        <w:t>οδός............................. αριθμός.................ΤΚ………………</w:t>
      </w:r>
    </w:p>
    <w:p w14:paraId="3E11430F" w14:textId="77777777" w:rsidR="009B6AAD" w:rsidRPr="00FC6504" w:rsidRDefault="009B6AAD" w:rsidP="002E347D">
      <w:pPr>
        <w:rPr>
          <w:lang w:val="el-GR" w:eastAsia="el-GR"/>
        </w:rPr>
      </w:pPr>
      <w:r w:rsidRPr="00FC6504">
        <w:rPr>
          <w:lang w:val="el-GR" w:eastAsia="el-GR"/>
        </w:rPr>
        <w:t>γ) (πλήρη επωνυμία) …… ΑΦΜ…….…....</w:t>
      </w:r>
      <w:r w:rsidR="00E1337D" w:rsidRPr="00FC6504">
        <w:rPr>
          <w:lang w:val="el-GR" w:eastAsia="el-GR"/>
        </w:rPr>
        <w:t xml:space="preserve"> </w:t>
      </w:r>
      <w:r w:rsidRPr="00FC6504">
        <w:rPr>
          <w:lang w:val="el-GR" w:eastAsia="el-GR"/>
        </w:rPr>
        <w:t>οδός............................. αριθμός.................ΤΚ………………</w:t>
      </w:r>
    </w:p>
    <w:p w14:paraId="37466E57" w14:textId="77777777" w:rsidR="009B6AAD" w:rsidRPr="00FC6504" w:rsidRDefault="009B6AAD" w:rsidP="002E347D">
      <w:pPr>
        <w:rPr>
          <w:lang w:val="el-GR" w:eastAsia="el-GR"/>
        </w:rPr>
      </w:pPr>
      <w:r w:rsidRPr="00FC6504">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433C4F7B" w:rsidR="009B6AAD" w:rsidRPr="00FC6504" w:rsidRDefault="009B6AAD" w:rsidP="002E347D">
      <w:pPr>
        <w:rPr>
          <w:lang w:val="el-GR" w:eastAsia="el-GR"/>
        </w:rPr>
      </w:pPr>
      <w:r w:rsidRPr="00FC6504">
        <w:rPr>
          <w:lang w:val="el-GR" w:eastAsia="el-GR"/>
        </w:rPr>
        <w:t>για τη συμμετοχή του/της/τους σύμφωνα με την (αριθμό/ημερομηνία) ..................... Διακήρυξη ..................................................... της (Αναθέτουσας Αρχής)</w:t>
      </w:r>
      <w:r w:rsidR="00C9729F" w:rsidRPr="00FC6504">
        <w:rPr>
          <w:lang w:val="el-GR" w:eastAsia="el-GR"/>
        </w:rPr>
        <w:t xml:space="preserve"> με </w:t>
      </w:r>
      <w:r w:rsidR="009B195F" w:rsidRPr="00FC6504">
        <w:rPr>
          <w:lang w:val="el-GR" w:eastAsia="el-GR"/>
        </w:rPr>
        <w:t>καταληκτική</w:t>
      </w:r>
      <w:r w:rsidR="00C9729F" w:rsidRPr="00FC6504">
        <w:rPr>
          <w:lang w:val="el-GR" w:eastAsia="el-GR"/>
        </w:rPr>
        <w:t xml:space="preserve"> ημερομηνία υποβολής των προσφορών .........................</w:t>
      </w:r>
      <w:r w:rsidRPr="00FC6504">
        <w:rPr>
          <w:lang w:val="el-GR" w:eastAsia="el-GR"/>
        </w:rPr>
        <w:t>, για την ανάδειξη αναδόχου για την ανάθεση της σύμβασης: “(τίτλος σύμβασης)”/ για το/α τμήμα/τα ...............</w:t>
      </w:r>
    </w:p>
    <w:p w14:paraId="431897D1" w14:textId="77777777" w:rsidR="009B6AAD" w:rsidRPr="00FC6504" w:rsidRDefault="009B6AAD" w:rsidP="002E347D">
      <w:pPr>
        <w:rPr>
          <w:lang w:val="el-GR" w:eastAsia="el-GR"/>
        </w:rPr>
      </w:pPr>
      <w:r w:rsidRPr="00FC6504">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FC6504" w:rsidRDefault="009B6AAD" w:rsidP="002E347D">
      <w:pPr>
        <w:rPr>
          <w:lang w:val="el-GR" w:eastAsia="el-GR"/>
        </w:rPr>
      </w:pPr>
      <w:r w:rsidRPr="00FC6504">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FC6504">
        <w:rPr>
          <w:lang w:val="el-GR" w:eastAsia="el-GR"/>
        </w:rPr>
        <w:t xml:space="preserve"> </w:t>
      </w:r>
      <w:r w:rsidRPr="00FC6504">
        <w:rPr>
          <w:lang w:val="el-GR" w:eastAsia="el-GR"/>
        </w:rPr>
        <w:t>(5) ημέρες από την απλή έγγραφη ειδοποίησή σας.</w:t>
      </w:r>
    </w:p>
    <w:p w14:paraId="09EDE186" w14:textId="7BC1FBAB" w:rsidR="009B6AAD" w:rsidRPr="00FC6504" w:rsidRDefault="009B6AAD" w:rsidP="002E347D">
      <w:pPr>
        <w:rPr>
          <w:lang w:val="el-GR" w:eastAsia="el-GR"/>
        </w:rPr>
      </w:pPr>
      <w:r w:rsidRPr="00FC6504">
        <w:rPr>
          <w:lang w:val="el-GR" w:eastAsia="el-GR"/>
        </w:rPr>
        <w:t>Η παρούσα ισχύει μέχρι και την (</w:t>
      </w:r>
      <w:r w:rsidRPr="00FC6504">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FC6504">
        <w:rPr>
          <w:i/>
          <w:lang w:val="el-GR" w:eastAsia="el-GR"/>
        </w:rPr>
        <w:t xml:space="preserve"> </w:t>
      </w:r>
      <w:r w:rsidRPr="00FC6504">
        <w:rPr>
          <w:lang w:val="el-GR" w:eastAsia="el-GR"/>
        </w:rPr>
        <w:t>) ……………………………………</w:t>
      </w:r>
    </w:p>
    <w:p w14:paraId="05F175F3" w14:textId="77777777" w:rsidR="009B6AAD" w:rsidRPr="00FC6504" w:rsidRDefault="009B6AAD" w:rsidP="002E347D">
      <w:pPr>
        <w:rPr>
          <w:lang w:val="el-GR" w:eastAsia="el-GR"/>
        </w:rPr>
      </w:pPr>
      <w:r w:rsidRPr="00FC6504">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5BE0D517" w:rsidR="009B6AAD" w:rsidRPr="00FC6504" w:rsidRDefault="009B6AAD" w:rsidP="002E347D">
      <w:pPr>
        <w:rPr>
          <w:lang w:val="el-GR" w:eastAsia="el-GR"/>
        </w:rPr>
      </w:pPr>
      <w:r w:rsidRPr="00FC6504">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697" w:name="_Hlk67671899"/>
      <w:r w:rsidRPr="00FC6504">
        <w:rPr>
          <w:lang w:val="el-GR" w:eastAsia="el-GR"/>
        </w:rPr>
        <w:t xml:space="preserve">σύμφωνα με την παρ. </w:t>
      </w:r>
      <w:r w:rsidR="004A3382" w:rsidRPr="00FC6504">
        <w:rPr>
          <w:b/>
          <w:bCs/>
          <w:lang w:val="el-GR"/>
        </w:rPr>
        <w:fldChar w:fldCharType="begin"/>
      </w:r>
      <w:r w:rsidR="004A3382" w:rsidRPr="00FC6504">
        <w:rPr>
          <w:lang w:val="el-GR" w:eastAsia="el-GR"/>
        </w:rPr>
        <w:instrText xml:space="preserve"> REF _Ref496542081 \r \h </w:instrText>
      </w:r>
      <w:r w:rsidR="00DF02B0" w:rsidRPr="00FC6504">
        <w:rPr>
          <w:b/>
          <w:bCs/>
          <w:lang w:val="el-GR"/>
        </w:rPr>
        <w:instrText xml:space="preserve"> \* MERGEFORMAT </w:instrText>
      </w:r>
      <w:r w:rsidR="004A3382" w:rsidRPr="00FC6504">
        <w:rPr>
          <w:b/>
          <w:bCs/>
          <w:lang w:val="el-GR"/>
        </w:rPr>
      </w:r>
      <w:r w:rsidR="004A3382" w:rsidRPr="00FC6504">
        <w:rPr>
          <w:b/>
          <w:bCs/>
          <w:lang w:val="el-GR"/>
        </w:rPr>
        <w:fldChar w:fldCharType="separate"/>
      </w:r>
      <w:r w:rsidR="004255F2" w:rsidRPr="00FC6504">
        <w:rPr>
          <w:lang w:val="el-GR" w:eastAsia="el-GR"/>
        </w:rPr>
        <w:t>2.2.2</w:t>
      </w:r>
      <w:r w:rsidR="004A3382" w:rsidRPr="00FC6504">
        <w:rPr>
          <w:b/>
          <w:bCs/>
          <w:lang w:val="el-GR"/>
        </w:rPr>
        <w:fldChar w:fldCharType="end"/>
      </w:r>
      <w:r w:rsidR="004A3382" w:rsidRPr="00FC6504">
        <w:rPr>
          <w:lang w:val="el-GR" w:eastAsia="el-GR"/>
        </w:rPr>
        <w:t xml:space="preserve"> της παρούσας </w:t>
      </w:r>
      <w:r w:rsidRPr="00FC6504">
        <w:rPr>
          <w:lang w:val="el-GR" w:eastAsia="el-GR"/>
        </w:rPr>
        <w:t xml:space="preserve">, </w:t>
      </w:r>
      <w:bookmarkEnd w:id="697"/>
      <w:r w:rsidRPr="00FC6504">
        <w:rPr>
          <w:lang w:val="el-GR" w:eastAsia="el-GR"/>
        </w:rPr>
        <w:t>με την προϋπόθεση ότι το σχετικό αίτημά σας θα μας υποβληθεί πριν από την ημερομηνία λήξης της.</w:t>
      </w:r>
    </w:p>
    <w:p w14:paraId="7EC6A979" w14:textId="5B5BCADD" w:rsidR="009B6AAD" w:rsidRPr="00FC6504" w:rsidRDefault="009B6AAD" w:rsidP="002E347D">
      <w:pPr>
        <w:rPr>
          <w:lang w:val="el-GR" w:eastAsia="el-GR"/>
        </w:rPr>
      </w:pPr>
    </w:p>
    <w:p w14:paraId="26607C39" w14:textId="77777777" w:rsidR="009B6AAD" w:rsidRPr="00FC6504" w:rsidRDefault="009B6AAD" w:rsidP="00ED34B6">
      <w:pPr>
        <w:rPr>
          <w:lang w:val="el-GR"/>
        </w:rPr>
      </w:pPr>
      <w:r w:rsidRPr="00FC6504">
        <w:rPr>
          <w:lang w:eastAsia="el-GR"/>
        </w:rPr>
        <w:t>(Εξουσιοδοτημένη υπογραφή)</w:t>
      </w:r>
    </w:p>
    <w:p w14:paraId="5E8A5485" w14:textId="77777777" w:rsidR="007A7DCA" w:rsidRPr="00FC6504" w:rsidRDefault="007A7DCA" w:rsidP="00ED34B6">
      <w:pPr>
        <w:suppressAutoHyphens w:val="0"/>
        <w:spacing w:after="0"/>
        <w:rPr>
          <w:lang w:val="el-GR"/>
        </w:rPr>
      </w:pPr>
    </w:p>
    <w:p w14:paraId="7BD96CE5" w14:textId="6B82759F" w:rsidR="007A7DCA" w:rsidRPr="00FC6504" w:rsidRDefault="007A7DCA" w:rsidP="002E347D">
      <w:pPr>
        <w:pStyle w:val="Heading3"/>
        <w:numPr>
          <w:ilvl w:val="0"/>
          <w:numId w:val="9"/>
        </w:numPr>
        <w:rPr>
          <w:rFonts w:cs="Tahoma"/>
          <w:szCs w:val="22"/>
          <w:u w:val="single"/>
          <w:lang w:val="el-GR"/>
        </w:rPr>
      </w:pPr>
      <w:bookmarkStart w:id="698" w:name="_Toc97194389"/>
      <w:bookmarkStart w:id="699" w:name="_Toc97194493"/>
      <w:bookmarkStart w:id="700" w:name="_Toc193968171"/>
      <w:r w:rsidRPr="00FC6504">
        <w:rPr>
          <w:rFonts w:cs="Tahoma"/>
          <w:szCs w:val="22"/>
          <w:u w:val="single"/>
          <w:lang w:val="el-GR"/>
        </w:rPr>
        <w:lastRenderedPageBreak/>
        <w:t>Εγγυητική Επιστολή Καλής Εκτέλεσης</w:t>
      </w:r>
      <w:bookmarkEnd w:id="698"/>
      <w:bookmarkEnd w:id="699"/>
      <w:bookmarkEnd w:id="700"/>
    </w:p>
    <w:p w14:paraId="5F3393B0" w14:textId="77777777" w:rsidR="009B6AAD" w:rsidRPr="00FC6504" w:rsidRDefault="009B6AAD" w:rsidP="00ED34B6">
      <w:pPr>
        <w:suppressAutoHyphens w:val="0"/>
        <w:spacing w:after="0"/>
        <w:rPr>
          <w:lang w:val="el-GR"/>
        </w:rPr>
      </w:pPr>
    </w:p>
    <w:p w14:paraId="58B5A293" w14:textId="77777777" w:rsidR="007A7DCA" w:rsidRPr="00FC6504" w:rsidRDefault="007A7DCA" w:rsidP="002E347D">
      <w:pPr>
        <w:rPr>
          <w:lang w:val="el-GR"/>
        </w:rPr>
      </w:pPr>
      <w:bookmarkStart w:id="701" w:name="_Toc336420407"/>
      <w:r w:rsidRPr="00FC6504">
        <w:rPr>
          <w:lang w:val="el-GR"/>
        </w:rPr>
        <w:t>ΕΚΔΟΤΗΣ (Πλήρης επωνυμία).......................................................................</w:t>
      </w:r>
      <w:bookmarkEnd w:id="701"/>
    </w:p>
    <w:p w14:paraId="4B2AC0DC" w14:textId="77777777" w:rsidR="007A7DCA" w:rsidRPr="00FC6504" w:rsidRDefault="007A7DCA" w:rsidP="00ED34B6">
      <w:pPr>
        <w:rPr>
          <w:lang w:val="el-GR"/>
        </w:rPr>
      </w:pPr>
      <w:r w:rsidRPr="00FC6504">
        <w:rPr>
          <w:lang w:val="el-GR"/>
        </w:rPr>
        <w:t>Ημερομηνία έκδοσης...........................</w:t>
      </w:r>
    </w:p>
    <w:p w14:paraId="4235A17F" w14:textId="43A1C628" w:rsidR="007A7DCA" w:rsidRPr="00FC6504" w:rsidRDefault="007A7DCA" w:rsidP="002E347D">
      <w:pPr>
        <w:rPr>
          <w:lang w:val="el-GR"/>
        </w:rPr>
      </w:pPr>
      <w:r w:rsidRPr="00FC6504">
        <w:rPr>
          <w:lang w:val="el-GR"/>
        </w:rPr>
        <w:t xml:space="preserve">Προς: Την Κοινωνία της Πληροφορίας </w:t>
      </w:r>
      <w:r w:rsidR="00483953" w:rsidRPr="00FC6504">
        <w:rPr>
          <w:lang w:val="el-GR"/>
        </w:rPr>
        <w:t>Μ</w:t>
      </w:r>
      <w:r w:rsidRPr="00FC6504">
        <w:rPr>
          <w:lang w:val="el-GR"/>
        </w:rPr>
        <w:t>ΑΕ</w:t>
      </w:r>
    </w:p>
    <w:p w14:paraId="33FC6F5C" w14:textId="77777777" w:rsidR="00483953" w:rsidRPr="00FC6504" w:rsidRDefault="00483953" w:rsidP="002E347D">
      <w:pPr>
        <w:rPr>
          <w:lang w:val="el-GR" w:eastAsia="el-GR"/>
        </w:rPr>
      </w:pPr>
      <w:r w:rsidRPr="00FC6504">
        <w:rPr>
          <w:color w:val="000000"/>
          <w:lang w:val="el-GR"/>
        </w:rPr>
        <w:t>Λεωφ. Συγγρού 194, 176 71 Καλλιθέα Αθήνα</w:t>
      </w:r>
    </w:p>
    <w:p w14:paraId="63C0D304" w14:textId="77777777" w:rsidR="007A7DCA" w:rsidRPr="00FC6504" w:rsidRDefault="007A7DCA" w:rsidP="002E347D">
      <w:pPr>
        <w:rPr>
          <w:lang w:val="el-GR"/>
        </w:rPr>
      </w:pPr>
    </w:p>
    <w:p w14:paraId="776C36FD" w14:textId="06E73FD7" w:rsidR="007A7DCA" w:rsidRPr="00FC6504" w:rsidRDefault="007A7DCA" w:rsidP="002E347D">
      <w:pPr>
        <w:rPr>
          <w:lang w:val="el-GR"/>
        </w:rPr>
      </w:pPr>
      <w:r w:rsidRPr="00FC6504">
        <w:rPr>
          <w:lang w:val="el-GR"/>
        </w:rPr>
        <w:t>Εγγύηση μας υπ’ αριθμ. ……………….. ποσού ………………….……. ευρώ</w:t>
      </w:r>
    </w:p>
    <w:p w14:paraId="0D866F64" w14:textId="77777777" w:rsidR="007A7DCA" w:rsidRPr="00FC6504" w:rsidRDefault="007A7DCA" w:rsidP="002E347D">
      <w:pPr>
        <w:rPr>
          <w:lang w:val="el-GR" w:eastAsia="el-GR"/>
        </w:rPr>
      </w:pPr>
      <w:r w:rsidRPr="00FC6504">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C6504">
        <w:rPr>
          <w:lang w:val="el-GR" w:eastAsia="el-GR"/>
        </w:rPr>
        <w:t xml:space="preserve"> </w:t>
      </w:r>
      <w:r w:rsidRPr="00FC6504">
        <w:rPr>
          <w:lang w:val="el-GR" w:eastAsia="el-GR"/>
        </w:rPr>
        <w:t>……………………………………………υπέρ του</w:t>
      </w:r>
    </w:p>
    <w:p w14:paraId="796BFCF5" w14:textId="77777777" w:rsidR="007A7DCA" w:rsidRPr="00FC6504" w:rsidRDefault="007A7DCA" w:rsidP="002E347D">
      <w:pPr>
        <w:rPr>
          <w:lang w:val="el-GR" w:eastAsia="el-GR"/>
        </w:rPr>
      </w:pPr>
      <w:r w:rsidRPr="00FC6504">
        <w:rPr>
          <w:i/>
          <w:color w:val="FF0000"/>
          <w:u w:val="single"/>
          <w:lang w:val="el-GR" w:eastAsia="el-GR"/>
        </w:rPr>
        <w:t>{σε περίπτωση φυσικού προσώπου}:</w:t>
      </w:r>
      <w:r w:rsidRPr="00FC6504">
        <w:rPr>
          <w:bCs/>
          <w:lang w:val="el-GR"/>
        </w:rPr>
        <w:t xml:space="preserve"> </w:t>
      </w:r>
      <w:r w:rsidRPr="00FC6504">
        <w:rPr>
          <w:rFonts w:eastAsia="Calibri"/>
          <w:bCs/>
          <w:lang w:val="el-GR"/>
        </w:rPr>
        <w:t>(</w:t>
      </w:r>
      <w:r w:rsidRPr="00FC6504">
        <w:rPr>
          <w:lang w:val="el-GR" w:eastAsia="el-GR"/>
        </w:rPr>
        <w:t>ονοματεπώνυμο, πατρώνυμο) ..............................,</w:t>
      </w:r>
      <w:r w:rsidR="00E1337D" w:rsidRPr="00FC6504">
        <w:rPr>
          <w:lang w:val="el-GR" w:eastAsia="el-GR"/>
        </w:rPr>
        <w:t xml:space="preserve"> </w:t>
      </w:r>
      <w:r w:rsidRPr="00FC6504">
        <w:rPr>
          <w:lang w:val="el-GR" w:eastAsia="el-GR"/>
        </w:rPr>
        <w:t>ΑΦΜ: ................ οδός............................. αριθμός.................ΤΚ………………</w:t>
      </w:r>
    </w:p>
    <w:p w14:paraId="3ED43498" w14:textId="77777777" w:rsidR="007A7DCA" w:rsidRPr="00FC6504" w:rsidRDefault="007A7DCA" w:rsidP="002E347D">
      <w:pPr>
        <w:rPr>
          <w:lang w:val="el-GR" w:eastAsia="el-GR"/>
        </w:rPr>
      </w:pPr>
      <w:r w:rsidRPr="00FC6504">
        <w:rPr>
          <w:lang w:val="el-GR" w:eastAsia="el-GR"/>
        </w:rPr>
        <w:t>{</w:t>
      </w:r>
      <w:r w:rsidRPr="00FC6504">
        <w:rPr>
          <w:i/>
          <w:color w:val="FF0000"/>
          <w:u w:val="single"/>
          <w:lang w:val="el-GR" w:eastAsia="el-GR"/>
        </w:rPr>
        <w:t>Σε περίπτωση μεμονωμένης εταιρίας:</w:t>
      </w:r>
      <w:r w:rsidRPr="00FC6504">
        <w:rPr>
          <w:lang w:val="el-GR" w:eastAsia="el-GR"/>
        </w:rPr>
        <w:t xml:space="preserve"> της Εταιρίας ………. ΑΦΜ: ...... οδός …………. αριθμός … ΤΚ ………..,}</w:t>
      </w:r>
    </w:p>
    <w:p w14:paraId="6DF29324" w14:textId="7088BDF2" w:rsidR="007A7DCA" w:rsidRPr="00FC6504" w:rsidRDefault="007A7DCA" w:rsidP="002E347D">
      <w:pPr>
        <w:rPr>
          <w:lang w:val="el-GR" w:eastAsia="el-GR"/>
        </w:rPr>
      </w:pPr>
      <w:r w:rsidRPr="00FC6504">
        <w:rPr>
          <w:lang w:val="el-GR" w:eastAsia="el-GR"/>
        </w:rPr>
        <w:t>{</w:t>
      </w:r>
      <w:r w:rsidRPr="00FC6504">
        <w:rPr>
          <w:i/>
          <w:color w:val="FF0000"/>
          <w:u w:val="single"/>
          <w:lang w:val="el-GR" w:eastAsia="el-GR"/>
        </w:rPr>
        <w:t>ή σε περίπτωση Ένωσης ή Κοινοπραξίας:</w:t>
      </w:r>
      <w:r w:rsidRPr="00FC6504">
        <w:rPr>
          <w:lang w:val="el-GR" w:eastAsia="el-GR"/>
        </w:rPr>
        <w:t xml:space="preserve"> των Εταιριών</w:t>
      </w:r>
    </w:p>
    <w:p w14:paraId="0E03C9D0" w14:textId="77777777" w:rsidR="007A7DCA" w:rsidRPr="00FC6504" w:rsidRDefault="007A7DCA" w:rsidP="002E347D">
      <w:pPr>
        <w:rPr>
          <w:lang w:val="el-GR" w:eastAsia="el-GR"/>
        </w:rPr>
      </w:pPr>
      <w:r w:rsidRPr="00FC6504">
        <w:rPr>
          <w:lang w:val="el-GR" w:eastAsia="el-GR"/>
        </w:rPr>
        <w:t>α) (πλήρη επωνυμία) …… ΑΦΜ…….….... οδός............................. αριθμός.................ΤΚ………………</w:t>
      </w:r>
    </w:p>
    <w:p w14:paraId="4261DC3F" w14:textId="77777777" w:rsidR="007A7DCA" w:rsidRPr="00FC6504" w:rsidRDefault="007A7DCA" w:rsidP="002E347D">
      <w:pPr>
        <w:rPr>
          <w:lang w:val="el-GR" w:eastAsia="el-GR"/>
        </w:rPr>
      </w:pPr>
      <w:r w:rsidRPr="00FC6504">
        <w:rPr>
          <w:lang w:val="el-GR" w:eastAsia="el-GR"/>
        </w:rPr>
        <w:t>β) (πλήρη επωνυμία) …… ΑΦΜ…….…....</w:t>
      </w:r>
      <w:r w:rsidR="00E1337D" w:rsidRPr="00FC6504">
        <w:rPr>
          <w:lang w:val="el-GR" w:eastAsia="el-GR"/>
        </w:rPr>
        <w:t xml:space="preserve"> </w:t>
      </w:r>
      <w:r w:rsidRPr="00FC6504">
        <w:rPr>
          <w:lang w:val="el-GR" w:eastAsia="el-GR"/>
        </w:rPr>
        <w:t>οδός............................. αριθμός.................ΤΚ………………</w:t>
      </w:r>
    </w:p>
    <w:p w14:paraId="3F4B32C1" w14:textId="77777777" w:rsidR="007A7DCA" w:rsidRPr="00FC6504" w:rsidRDefault="007A7DCA" w:rsidP="002E347D">
      <w:pPr>
        <w:rPr>
          <w:lang w:val="el-GR" w:eastAsia="el-GR"/>
        </w:rPr>
      </w:pPr>
      <w:r w:rsidRPr="00FC6504">
        <w:rPr>
          <w:lang w:val="el-GR" w:eastAsia="el-GR"/>
        </w:rPr>
        <w:t>γ) (πλήρη επωνυμία) …… ΑΦΜ…….…....</w:t>
      </w:r>
      <w:r w:rsidR="00E1337D" w:rsidRPr="00FC6504">
        <w:rPr>
          <w:lang w:val="el-GR" w:eastAsia="el-GR"/>
        </w:rPr>
        <w:t xml:space="preserve"> </w:t>
      </w:r>
      <w:r w:rsidRPr="00FC6504">
        <w:rPr>
          <w:lang w:val="el-GR" w:eastAsia="el-GR"/>
        </w:rPr>
        <w:t>οδός............................. αριθμός.................ΤΚ………………</w:t>
      </w:r>
    </w:p>
    <w:p w14:paraId="42E6F619" w14:textId="77777777" w:rsidR="007A7DCA" w:rsidRPr="00FC6504" w:rsidRDefault="007A7DCA" w:rsidP="002E347D">
      <w:pPr>
        <w:rPr>
          <w:lang w:val="el-GR"/>
        </w:rPr>
      </w:pPr>
      <w:r w:rsidRPr="00FC6504">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FC6504" w:rsidRDefault="007A7DCA" w:rsidP="002E347D">
      <w:pPr>
        <w:rPr>
          <w:lang w:val="el-GR"/>
        </w:rPr>
      </w:pPr>
      <w:r w:rsidRPr="00FC6504">
        <w:rPr>
          <w:lang w:val="el-GR"/>
        </w:rPr>
        <w:t>για την καλή εκτέλεση της υπ αριθ ..... σύμβασης “(τίτλος σύμβασης)”, σύμφωνα με την (αριθμό/ημερομηνία) ........................ Διακήρυξη</w:t>
      </w:r>
      <w:r w:rsidR="003153CD" w:rsidRPr="00FC6504">
        <w:rPr>
          <w:lang w:val="el-GR"/>
        </w:rPr>
        <w:t>ς</w:t>
      </w:r>
      <w:r w:rsidRPr="00FC6504">
        <w:rPr>
          <w:lang w:val="el-GR"/>
        </w:rPr>
        <w:t>.</w:t>
      </w:r>
    </w:p>
    <w:p w14:paraId="79E8027C" w14:textId="77777777" w:rsidR="007A7DCA" w:rsidRPr="00FC6504" w:rsidRDefault="007A7DCA" w:rsidP="002E347D">
      <w:pPr>
        <w:rPr>
          <w:lang w:val="el-GR"/>
        </w:rPr>
      </w:pPr>
      <w:r w:rsidRPr="00FC6504">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FC6504">
        <w:rPr>
          <w:lang w:val="el-GR"/>
        </w:rPr>
        <w:t xml:space="preserve"> </w:t>
      </w:r>
      <w:r w:rsidRPr="00FC6504">
        <w:rPr>
          <w:lang w:val="el-GR"/>
        </w:rPr>
        <w:t>(5) ημέρες από την απλή έγγραφη ειδοποίησή σας.</w:t>
      </w:r>
    </w:p>
    <w:p w14:paraId="54B43BFE" w14:textId="1313A08C" w:rsidR="007A7DCA" w:rsidRPr="00FC6504" w:rsidRDefault="007A7DCA" w:rsidP="002E347D">
      <w:pPr>
        <w:rPr>
          <w:lang w:val="el-GR"/>
        </w:rPr>
      </w:pPr>
      <w:r w:rsidRPr="00FC6504">
        <w:rPr>
          <w:lang w:val="el-GR"/>
        </w:rPr>
        <w:t xml:space="preserve">Η παρούσα ισχύει μέχρι και την ............... </w:t>
      </w:r>
      <w:bookmarkStart w:id="702" w:name="_Hlk67671769"/>
      <w:r w:rsidRPr="00FC6504">
        <w:rPr>
          <w:lang w:val="el-GR"/>
        </w:rPr>
        <w:t>(</w:t>
      </w:r>
      <w:r w:rsidR="00CA6082" w:rsidRPr="00FC6504">
        <w:rPr>
          <w:b/>
          <w:color w:val="000000" w:themeColor="text1"/>
          <w:lang w:val="el-GR"/>
        </w:rPr>
        <w:t>διάρκεια ισχύος σύμφωνα με την παρ.</w:t>
      </w:r>
      <w:r w:rsidR="00061ADD" w:rsidRPr="00FC6504">
        <w:rPr>
          <w:lang w:val="el-GR"/>
        </w:rPr>
        <w:t xml:space="preserve"> </w:t>
      </w:r>
      <w:r w:rsidR="00061ADD" w:rsidRPr="00FC6504">
        <w:rPr>
          <w:b/>
          <w:lang w:val="el-GR"/>
        </w:rPr>
        <w:fldChar w:fldCharType="begin"/>
      </w:r>
      <w:r w:rsidR="00061ADD" w:rsidRPr="00FC6504">
        <w:rPr>
          <w:b/>
          <w:lang w:val="el-GR"/>
        </w:rPr>
        <w:instrText xml:space="preserve"> REF _Ref496542746 \r \h  \* MERGEFORMAT </w:instrText>
      </w:r>
      <w:r w:rsidR="00061ADD" w:rsidRPr="00FC6504">
        <w:rPr>
          <w:b/>
          <w:lang w:val="el-GR"/>
        </w:rPr>
      </w:r>
      <w:r w:rsidR="00061ADD" w:rsidRPr="00FC6504">
        <w:rPr>
          <w:b/>
          <w:lang w:val="el-GR"/>
        </w:rPr>
        <w:fldChar w:fldCharType="separate"/>
      </w:r>
      <w:r w:rsidR="004255F2" w:rsidRPr="00FC6504">
        <w:rPr>
          <w:b/>
          <w:lang w:val="el-GR"/>
        </w:rPr>
        <w:t>4.1</w:t>
      </w:r>
      <w:r w:rsidR="00061ADD" w:rsidRPr="00FC6504">
        <w:rPr>
          <w:b/>
          <w:lang w:val="el-GR"/>
        </w:rPr>
        <w:fldChar w:fldCharType="end"/>
      </w:r>
      <w:r w:rsidR="00CA6082" w:rsidRPr="00FC6504">
        <w:rPr>
          <w:b/>
          <w:color w:val="000000" w:themeColor="text1"/>
          <w:lang w:val="el-GR"/>
        </w:rPr>
        <w:t xml:space="preserve"> της παρούσας</w:t>
      </w:r>
      <w:r w:rsidRPr="00FC6504">
        <w:rPr>
          <w:lang w:val="el-GR"/>
        </w:rPr>
        <w:t>)</w:t>
      </w:r>
    </w:p>
    <w:bookmarkEnd w:id="702"/>
    <w:p w14:paraId="216E5D50" w14:textId="77777777" w:rsidR="007A7DCA" w:rsidRPr="00FC6504" w:rsidRDefault="007A7DCA" w:rsidP="002E347D">
      <w:pPr>
        <w:rPr>
          <w:lang w:val="el-GR"/>
        </w:rPr>
      </w:pPr>
      <w:r w:rsidRPr="00FC6504">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FC6504" w:rsidRDefault="007A7DCA" w:rsidP="00ED34B6">
      <w:pPr>
        <w:rPr>
          <w:lang w:val="el-GR"/>
        </w:rPr>
      </w:pPr>
    </w:p>
    <w:p w14:paraId="3A4D1785" w14:textId="77777777" w:rsidR="007A7DCA" w:rsidRPr="00FC6504" w:rsidRDefault="007A7DCA" w:rsidP="00ED34B6">
      <w:r w:rsidRPr="00FC6504">
        <w:rPr>
          <w:lang w:eastAsia="el-GR"/>
        </w:rPr>
        <w:t>(Εξουσιοδοτημένη υπογραφή)</w:t>
      </w:r>
    </w:p>
    <w:p w14:paraId="3A8C2C86" w14:textId="77777777" w:rsidR="00DA2A67" w:rsidRPr="00FC6504" w:rsidRDefault="00DA2A67" w:rsidP="00ED34B6">
      <w:pPr>
        <w:suppressAutoHyphens w:val="0"/>
        <w:spacing w:after="0"/>
        <w:rPr>
          <w:b/>
          <w:bCs/>
          <w:lang w:val="el-GR"/>
        </w:rPr>
      </w:pPr>
      <w:r w:rsidRPr="00FC6504">
        <w:rPr>
          <w:lang w:val="el-GR"/>
        </w:rPr>
        <w:br w:type="page"/>
      </w:r>
    </w:p>
    <w:p w14:paraId="1F0A639E" w14:textId="2B0AE82A" w:rsidR="009B6AAD" w:rsidRPr="00FC6504" w:rsidRDefault="00DA2A67" w:rsidP="00FC6504">
      <w:pPr>
        <w:pStyle w:val="Heading3"/>
        <w:numPr>
          <w:ilvl w:val="0"/>
          <w:numId w:val="9"/>
        </w:numPr>
        <w:spacing w:after="0"/>
        <w:rPr>
          <w:rFonts w:cs="Tahoma"/>
          <w:szCs w:val="22"/>
          <w:lang w:val="el-GR" w:eastAsia="el-GR"/>
        </w:rPr>
      </w:pPr>
      <w:bookmarkStart w:id="703" w:name="_Toc97194390"/>
      <w:bookmarkStart w:id="704" w:name="_Toc97194494"/>
      <w:bookmarkStart w:id="705" w:name="_Hlk67672044"/>
      <w:bookmarkStart w:id="706" w:name="_Toc193968172"/>
      <w:r w:rsidRPr="00FC6504">
        <w:rPr>
          <w:rFonts w:cs="Tahoma"/>
          <w:szCs w:val="22"/>
          <w:lang w:val="el-GR" w:eastAsia="el-GR"/>
        </w:rPr>
        <w:lastRenderedPageBreak/>
        <w:t>Εγγυητική Επιστολή Προκαταβολής</w:t>
      </w:r>
      <w:bookmarkEnd w:id="703"/>
      <w:bookmarkEnd w:id="704"/>
      <w:bookmarkEnd w:id="706"/>
    </w:p>
    <w:p w14:paraId="6C9C54BA" w14:textId="77777777" w:rsidR="007E000B" w:rsidRPr="00FC6504" w:rsidRDefault="007E000B" w:rsidP="002E347D">
      <w:pPr>
        <w:spacing w:line="276" w:lineRule="auto"/>
        <w:rPr>
          <w:lang w:val="el-GR"/>
        </w:rPr>
      </w:pPr>
      <w:bookmarkStart w:id="707" w:name="_Hlk494197599"/>
      <w:r w:rsidRPr="00FC6504">
        <w:rPr>
          <w:lang w:val="el-GR"/>
        </w:rPr>
        <w:t>ΕΚΔΟΤΗΣ: .......................................................................</w:t>
      </w:r>
    </w:p>
    <w:p w14:paraId="446B437B" w14:textId="77777777" w:rsidR="007E000B" w:rsidRPr="00FC6504" w:rsidRDefault="007E000B" w:rsidP="00ED34B6">
      <w:pPr>
        <w:spacing w:line="276" w:lineRule="auto"/>
        <w:rPr>
          <w:lang w:val="el-GR"/>
        </w:rPr>
      </w:pPr>
      <w:r w:rsidRPr="00FC6504">
        <w:rPr>
          <w:lang w:val="el-GR"/>
        </w:rPr>
        <w:t>Ημερομηνία έκδοσης: ...........................</w:t>
      </w:r>
    </w:p>
    <w:p w14:paraId="62088C57" w14:textId="179C9581" w:rsidR="007E000B" w:rsidRPr="00FC6504" w:rsidRDefault="007E000B" w:rsidP="002E347D">
      <w:pPr>
        <w:spacing w:line="276" w:lineRule="auto"/>
        <w:rPr>
          <w:lang w:val="el-GR"/>
        </w:rPr>
      </w:pPr>
      <w:r w:rsidRPr="00FC6504">
        <w:rPr>
          <w:lang w:val="el-GR"/>
        </w:rPr>
        <w:t>Προς:</w:t>
      </w:r>
    </w:p>
    <w:p w14:paraId="7CFCCA75" w14:textId="705F4C14" w:rsidR="007E000B" w:rsidRPr="00FC6504" w:rsidRDefault="007E000B" w:rsidP="002E347D">
      <w:pPr>
        <w:spacing w:line="276" w:lineRule="auto"/>
        <w:rPr>
          <w:lang w:val="el-GR" w:eastAsia="el-GR"/>
        </w:rPr>
      </w:pPr>
      <w:r w:rsidRPr="00FC6504">
        <w:rPr>
          <w:lang w:val="el-GR" w:eastAsia="el-GR"/>
        </w:rPr>
        <w:t xml:space="preserve">Κοινωνία της Πληροφορίας </w:t>
      </w:r>
      <w:r w:rsidR="00483953" w:rsidRPr="00FC6504">
        <w:rPr>
          <w:lang w:val="el-GR" w:eastAsia="el-GR"/>
        </w:rPr>
        <w:t>Μ.</w:t>
      </w:r>
      <w:r w:rsidRPr="00FC6504">
        <w:rPr>
          <w:lang w:val="el-GR" w:eastAsia="el-GR"/>
        </w:rPr>
        <w:t>Α.Ε.</w:t>
      </w:r>
    </w:p>
    <w:p w14:paraId="5347614C" w14:textId="77777777" w:rsidR="00483953" w:rsidRPr="00FC6504" w:rsidRDefault="00483953" w:rsidP="002E347D">
      <w:pPr>
        <w:rPr>
          <w:lang w:val="el-GR" w:eastAsia="el-GR"/>
        </w:rPr>
      </w:pPr>
      <w:r w:rsidRPr="00FC6504">
        <w:rPr>
          <w:color w:val="000000"/>
          <w:lang w:val="el-GR"/>
        </w:rPr>
        <w:t>Λεωφ. Συγγρού 194, 176 71 Καλλιθέα Αθήνα</w:t>
      </w:r>
    </w:p>
    <w:p w14:paraId="741AD562" w14:textId="77777777" w:rsidR="007E000B" w:rsidRPr="00FC6504" w:rsidRDefault="007E000B" w:rsidP="002E347D">
      <w:pPr>
        <w:spacing w:line="276" w:lineRule="auto"/>
        <w:rPr>
          <w:lang w:val="el-GR" w:eastAsia="el-GR"/>
        </w:rPr>
      </w:pPr>
      <w:r w:rsidRPr="00FC6504">
        <w:rPr>
          <w:lang w:val="el-GR" w:eastAsia="el-GR"/>
        </w:rPr>
        <w:t>ΑΦΜ:</w:t>
      </w:r>
      <w:r w:rsidR="00E1337D" w:rsidRPr="00FC6504">
        <w:rPr>
          <w:lang w:val="el-GR" w:eastAsia="el-GR"/>
        </w:rPr>
        <w:t xml:space="preserve"> </w:t>
      </w:r>
      <w:r w:rsidRPr="00FC6504">
        <w:rPr>
          <w:lang w:val="el-GR" w:eastAsia="el-GR"/>
        </w:rPr>
        <w:t>999983307</w:t>
      </w:r>
    </w:p>
    <w:p w14:paraId="4478F681" w14:textId="6D204390" w:rsidR="007E000B" w:rsidRPr="00FC6504" w:rsidRDefault="007E000B" w:rsidP="002E347D">
      <w:pPr>
        <w:rPr>
          <w:lang w:val="el-GR"/>
        </w:rPr>
      </w:pPr>
      <w:r w:rsidRPr="00FC6504">
        <w:rPr>
          <w:lang w:val="el-GR"/>
        </w:rPr>
        <w:t>Εγγύηση μας υπ’ αριθμ. ……………….. ποσού ………………….……. ευρώ</w:t>
      </w:r>
    </w:p>
    <w:p w14:paraId="6F958DE6" w14:textId="77777777" w:rsidR="007E000B" w:rsidRPr="00FC6504" w:rsidRDefault="007E000B" w:rsidP="002E347D">
      <w:pPr>
        <w:rPr>
          <w:lang w:val="el-GR" w:eastAsia="el-GR"/>
        </w:rPr>
      </w:pPr>
      <w:r w:rsidRPr="00FC6504">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C6504">
        <w:rPr>
          <w:lang w:val="el-GR" w:eastAsia="el-GR"/>
        </w:rPr>
        <w:t xml:space="preserve"> </w:t>
      </w:r>
      <w:r w:rsidRPr="00FC6504">
        <w:rPr>
          <w:lang w:val="el-GR" w:eastAsia="el-GR"/>
        </w:rPr>
        <w:t>……………………………………………υπέρ του</w:t>
      </w:r>
    </w:p>
    <w:p w14:paraId="5771A4FE" w14:textId="77777777" w:rsidR="007E000B" w:rsidRPr="00FC6504" w:rsidRDefault="007E000B" w:rsidP="002E347D">
      <w:pPr>
        <w:rPr>
          <w:lang w:val="el-GR" w:eastAsia="el-GR"/>
        </w:rPr>
      </w:pPr>
      <w:r w:rsidRPr="00FC6504">
        <w:rPr>
          <w:i/>
          <w:color w:val="FF0000"/>
          <w:u w:val="single"/>
          <w:lang w:val="el-GR" w:eastAsia="el-GR"/>
        </w:rPr>
        <w:t>{σε περίπτωση φυσικού προσώπου}:</w:t>
      </w:r>
      <w:r w:rsidRPr="00FC6504">
        <w:rPr>
          <w:bCs/>
          <w:lang w:val="el-GR"/>
        </w:rPr>
        <w:t xml:space="preserve"> </w:t>
      </w:r>
      <w:r w:rsidRPr="00FC6504">
        <w:rPr>
          <w:rFonts w:eastAsia="Calibri"/>
          <w:bCs/>
          <w:lang w:val="el-GR"/>
        </w:rPr>
        <w:t>(</w:t>
      </w:r>
      <w:r w:rsidRPr="00FC6504">
        <w:rPr>
          <w:lang w:val="el-GR" w:eastAsia="el-GR"/>
        </w:rPr>
        <w:t>ονοματεπώνυμο, πατρώνυμο) ..............................,</w:t>
      </w:r>
      <w:r w:rsidR="00E1337D" w:rsidRPr="00FC6504">
        <w:rPr>
          <w:lang w:val="el-GR" w:eastAsia="el-GR"/>
        </w:rPr>
        <w:t xml:space="preserve"> </w:t>
      </w:r>
      <w:r w:rsidRPr="00FC6504">
        <w:rPr>
          <w:lang w:val="el-GR" w:eastAsia="el-GR"/>
        </w:rPr>
        <w:t>ΑΦΜ: ................ οδός............................. αριθμός.................ΤΚ………………</w:t>
      </w:r>
    </w:p>
    <w:p w14:paraId="3DD3889A" w14:textId="77777777" w:rsidR="007E000B" w:rsidRPr="00FC6504" w:rsidRDefault="007E000B" w:rsidP="002E347D">
      <w:pPr>
        <w:rPr>
          <w:lang w:val="el-GR" w:eastAsia="el-GR"/>
        </w:rPr>
      </w:pPr>
      <w:r w:rsidRPr="00FC6504">
        <w:rPr>
          <w:lang w:val="el-GR" w:eastAsia="el-GR"/>
        </w:rPr>
        <w:t>{</w:t>
      </w:r>
      <w:r w:rsidRPr="00FC6504">
        <w:rPr>
          <w:i/>
          <w:color w:val="FF0000"/>
          <w:u w:val="single"/>
          <w:lang w:val="el-GR" w:eastAsia="el-GR"/>
        </w:rPr>
        <w:t>Σε περίπτωση μεμονωμένης εταιρίας:</w:t>
      </w:r>
      <w:r w:rsidRPr="00FC6504">
        <w:rPr>
          <w:lang w:val="el-GR" w:eastAsia="el-GR"/>
        </w:rPr>
        <w:t xml:space="preserve"> της Εταιρίας ………. ΑΦΜ: ...... οδός …………. αριθμός … ΤΚ ………..,}</w:t>
      </w:r>
    </w:p>
    <w:p w14:paraId="772C5E19" w14:textId="09CCD304" w:rsidR="007E000B" w:rsidRPr="00FC6504" w:rsidRDefault="007E000B" w:rsidP="002E347D">
      <w:pPr>
        <w:rPr>
          <w:lang w:val="el-GR" w:eastAsia="el-GR"/>
        </w:rPr>
      </w:pPr>
      <w:r w:rsidRPr="00FC6504">
        <w:rPr>
          <w:lang w:val="el-GR" w:eastAsia="el-GR"/>
        </w:rPr>
        <w:t>{</w:t>
      </w:r>
      <w:r w:rsidRPr="00FC6504">
        <w:rPr>
          <w:i/>
          <w:color w:val="FF0000"/>
          <w:u w:val="single"/>
          <w:lang w:val="el-GR" w:eastAsia="el-GR"/>
        </w:rPr>
        <w:t>ή σε περίπτωση Ένωσης ή Κοινοπραξίας:</w:t>
      </w:r>
      <w:r w:rsidRPr="00FC6504">
        <w:rPr>
          <w:lang w:val="el-GR" w:eastAsia="el-GR"/>
        </w:rPr>
        <w:t xml:space="preserve"> των Εταιριών</w:t>
      </w:r>
    </w:p>
    <w:p w14:paraId="7C22E355" w14:textId="77777777" w:rsidR="007E000B" w:rsidRPr="00FC6504" w:rsidRDefault="007E000B" w:rsidP="002E347D">
      <w:pPr>
        <w:rPr>
          <w:lang w:val="el-GR" w:eastAsia="el-GR"/>
        </w:rPr>
      </w:pPr>
      <w:r w:rsidRPr="00FC6504">
        <w:rPr>
          <w:lang w:val="el-GR" w:eastAsia="el-GR"/>
        </w:rPr>
        <w:t>α) (πλήρη επωνυμία) …… ΑΦΜ…….….... οδός............................. αριθμός.................ΤΚ………………</w:t>
      </w:r>
    </w:p>
    <w:p w14:paraId="617836A1" w14:textId="77777777" w:rsidR="007E000B" w:rsidRPr="00FC6504" w:rsidRDefault="007E000B" w:rsidP="002E347D">
      <w:pPr>
        <w:rPr>
          <w:lang w:val="el-GR" w:eastAsia="el-GR"/>
        </w:rPr>
      </w:pPr>
      <w:r w:rsidRPr="00FC6504">
        <w:rPr>
          <w:lang w:val="el-GR" w:eastAsia="el-GR"/>
        </w:rPr>
        <w:t>β) (πλήρη επωνυμία) …… ΑΦΜ…….…....</w:t>
      </w:r>
      <w:r w:rsidR="00E1337D" w:rsidRPr="00FC6504">
        <w:rPr>
          <w:lang w:val="el-GR" w:eastAsia="el-GR"/>
        </w:rPr>
        <w:t xml:space="preserve"> </w:t>
      </w:r>
      <w:r w:rsidRPr="00FC6504">
        <w:rPr>
          <w:lang w:val="el-GR" w:eastAsia="el-GR"/>
        </w:rPr>
        <w:t>οδός............................. αριθμός.................ΤΚ………………</w:t>
      </w:r>
    </w:p>
    <w:p w14:paraId="5BD496FA" w14:textId="77777777" w:rsidR="007E000B" w:rsidRPr="00FC6504" w:rsidRDefault="007E000B" w:rsidP="002E347D">
      <w:pPr>
        <w:rPr>
          <w:lang w:val="el-GR" w:eastAsia="el-GR"/>
        </w:rPr>
      </w:pPr>
      <w:r w:rsidRPr="00FC6504">
        <w:rPr>
          <w:lang w:val="el-GR" w:eastAsia="el-GR"/>
        </w:rPr>
        <w:t>γ) (πλήρη επωνυμία) …… ΑΦΜ…….…....</w:t>
      </w:r>
      <w:r w:rsidR="00E1337D" w:rsidRPr="00FC6504">
        <w:rPr>
          <w:lang w:val="el-GR" w:eastAsia="el-GR"/>
        </w:rPr>
        <w:t xml:space="preserve"> </w:t>
      </w:r>
      <w:r w:rsidRPr="00FC6504">
        <w:rPr>
          <w:lang w:val="el-GR" w:eastAsia="el-GR"/>
        </w:rPr>
        <w:t>οδός............................. αριθμός.................ΤΚ………………</w:t>
      </w:r>
    </w:p>
    <w:p w14:paraId="05B0E285" w14:textId="77777777" w:rsidR="007E000B" w:rsidRPr="00FC6504" w:rsidRDefault="007E000B" w:rsidP="002E347D">
      <w:pPr>
        <w:spacing w:line="276" w:lineRule="auto"/>
        <w:rPr>
          <w:color w:val="000000" w:themeColor="text1"/>
          <w:lang w:val="el-GR"/>
        </w:rPr>
      </w:pPr>
      <w:r w:rsidRPr="00FC6504">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FC6504" w:rsidRDefault="007E000B" w:rsidP="002E347D">
      <w:pPr>
        <w:spacing w:line="276" w:lineRule="auto"/>
        <w:rPr>
          <w:color w:val="000000" w:themeColor="text1"/>
          <w:lang w:val="el-GR"/>
        </w:rPr>
      </w:pPr>
      <w:r w:rsidRPr="00FC6504">
        <w:rPr>
          <w:color w:val="000000" w:themeColor="text1"/>
          <w:lang w:val="el-GR"/>
        </w:rPr>
        <w:t xml:space="preserve">για την λήψη προκαταβολής για τη χορήγηση του …% </w:t>
      </w:r>
      <w:r w:rsidRPr="00FC6504">
        <w:rPr>
          <w:color w:val="000000" w:themeColor="text1"/>
          <w:lang w:val="el-GR" w:eastAsia="el-GR"/>
        </w:rPr>
        <w:t xml:space="preserve">(συμπληρώνετε το συνολικό ποσοστό της λαμβανόμενης προκαταβολής) </w:t>
      </w:r>
      <w:r w:rsidRPr="00FC6504">
        <w:rPr>
          <w:color w:val="000000" w:themeColor="text1"/>
          <w:lang w:val="el-GR"/>
        </w:rPr>
        <w:t xml:space="preserve">της συμβατικής αξίας μη περιλαμβανομένου του ΦΠΑ, ευρώ ………… </w:t>
      </w:r>
      <w:r w:rsidRPr="00FC6504">
        <w:rPr>
          <w:color w:val="000000" w:themeColor="text1"/>
          <w:lang w:val="el-GR" w:eastAsia="el-GR"/>
        </w:rPr>
        <w:t xml:space="preserve">(συμπληρώνετε το συνολικό ποσό της λαμβανόμενης προκαταβολής) </w:t>
      </w:r>
      <w:r w:rsidRPr="00FC6504">
        <w:rPr>
          <w:color w:val="000000" w:themeColor="text1"/>
          <w:lang w:val="el-GR"/>
        </w:rPr>
        <w:t xml:space="preserve">σύμφωνα με τη σύμβαση με αριθμό...................και τη Διακήρυξή σας με αριθμό………., στο πλαίσιο του διαγωνισμού της </w:t>
      </w:r>
      <w:r w:rsidRPr="00FC6504">
        <w:rPr>
          <w:color w:val="000000" w:themeColor="text1"/>
          <w:lang w:val="el-GR" w:eastAsia="el-GR"/>
        </w:rPr>
        <w:t xml:space="preserve">(συμπληρώνετε την ημερομηνία διενέργειας του διαγωνισμού) </w:t>
      </w:r>
      <w:r w:rsidRPr="00FC6504">
        <w:rPr>
          <w:color w:val="000000" w:themeColor="text1"/>
          <w:lang w:val="el-GR"/>
        </w:rPr>
        <w:t xml:space="preserve">…………. για εκτέλεση του έργου </w:t>
      </w:r>
      <w:r w:rsidRPr="00FC6504">
        <w:rPr>
          <w:color w:val="000000" w:themeColor="text1"/>
          <w:lang w:val="el-GR" w:eastAsia="el-GR"/>
        </w:rPr>
        <w:t xml:space="preserve">(συμπληρώνετε τον τίτλο του έργου) </w:t>
      </w:r>
      <w:r w:rsidRPr="00FC6504">
        <w:rPr>
          <w:color w:val="000000" w:themeColor="text1"/>
          <w:lang w:val="el-GR"/>
        </w:rPr>
        <w:t xml:space="preserve">……… ……… συνολικής αξίας </w:t>
      </w:r>
      <w:r w:rsidRPr="00FC6504">
        <w:rPr>
          <w:color w:val="000000" w:themeColor="text1"/>
          <w:lang w:val="el-GR" w:eastAsia="el-GR"/>
        </w:rPr>
        <w:t xml:space="preserve">(συμπληρώνετε το συνολικό συμβατικό τίμημα με διευκρίνιση εάν περιλαμβάνει ή όχι τον ΦΠΑ) </w:t>
      </w:r>
      <w:r w:rsidRPr="00FC6504">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FC6504" w:rsidRDefault="007E000B" w:rsidP="002E347D">
      <w:pPr>
        <w:spacing w:line="276" w:lineRule="auto"/>
        <w:rPr>
          <w:color w:val="000000" w:themeColor="text1"/>
          <w:lang w:val="el-GR"/>
        </w:rPr>
      </w:pPr>
      <w:r w:rsidRPr="00FC6504">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4DF1C811" w:rsidR="007E000B" w:rsidRPr="00FC6504" w:rsidRDefault="007E000B" w:rsidP="002E347D">
      <w:pPr>
        <w:spacing w:line="276" w:lineRule="auto"/>
        <w:rPr>
          <w:color w:val="000000" w:themeColor="text1"/>
          <w:lang w:val="el-GR"/>
        </w:rPr>
      </w:pPr>
      <w:r w:rsidRPr="00FC6504">
        <w:rPr>
          <w:color w:val="000000" w:themeColor="text1"/>
          <w:lang w:val="el-GR"/>
        </w:rPr>
        <w:t xml:space="preserve">Η παρούσα ισχύει </w:t>
      </w:r>
      <w:r w:rsidRPr="00FC6504">
        <w:rPr>
          <w:iCs/>
          <w:color w:val="000000" w:themeColor="text1"/>
          <w:lang w:val="el-GR"/>
        </w:rPr>
        <w:t>μέχρι και την ………………(Σημείωση προς την Τράπεζα</w:t>
      </w:r>
      <w:r w:rsidRPr="00FC6504">
        <w:rPr>
          <w:b/>
          <w:color w:val="000000" w:themeColor="text1"/>
          <w:lang w:val="el-GR"/>
        </w:rPr>
        <w:t>: διάρκεια ισχύος σύμφωνα με την παρ.</w:t>
      </w:r>
      <w:r w:rsidR="00EE2684" w:rsidRPr="00FC6504">
        <w:rPr>
          <w:b/>
          <w:color w:val="000000" w:themeColor="text1"/>
          <w:lang w:val="el-GR"/>
        </w:rPr>
        <w:t xml:space="preserve"> </w:t>
      </w:r>
      <w:r w:rsidR="00061ADD" w:rsidRPr="00FC6504">
        <w:rPr>
          <w:b/>
          <w:lang w:val="el-GR"/>
        </w:rPr>
        <w:fldChar w:fldCharType="begin"/>
      </w:r>
      <w:r w:rsidR="00061ADD" w:rsidRPr="00FC6504">
        <w:rPr>
          <w:b/>
          <w:lang w:val="el-GR"/>
        </w:rPr>
        <w:instrText xml:space="preserve"> REF _Ref496542746 \r \h  \* MERGEFORMAT </w:instrText>
      </w:r>
      <w:r w:rsidR="00061ADD" w:rsidRPr="00FC6504">
        <w:rPr>
          <w:b/>
          <w:lang w:val="el-GR"/>
        </w:rPr>
      </w:r>
      <w:r w:rsidR="00061ADD" w:rsidRPr="00FC6504">
        <w:rPr>
          <w:b/>
          <w:lang w:val="el-GR"/>
        </w:rPr>
        <w:fldChar w:fldCharType="separate"/>
      </w:r>
      <w:r w:rsidR="004255F2" w:rsidRPr="00FC6504">
        <w:rPr>
          <w:b/>
          <w:lang w:val="el-GR"/>
        </w:rPr>
        <w:t>4.1</w:t>
      </w:r>
      <w:r w:rsidR="00061ADD" w:rsidRPr="00FC6504">
        <w:rPr>
          <w:b/>
          <w:lang w:val="el-GR"/>
        </w:rPr>
        <w:fldChar w:fldCharType="end"/>
      </w:r>
      <w:r w:rsidRPr="00FC6504">
        <w:rPr>
          <w:b/>
          <w:color w:val="000000" w:themeColor="text1"/>
          <w:lang w:val="el-GR"/>
        </w:rPr>
        <w:t xml:space="preserve"> της παρούσας </w:t>
      </w:r>
      <w:r w:rsidRPr="00FC6504">
        <w:rPr>
          <w:iCs/>
          <w:color w:val="000000" w:themeColor="text1"/>
          <w:lang w:val="el-GR"/>
        </w:rPr>
        <w:t>)»</w:t>
      </w:r>
      <w:r w:rsidRPr="00FC6504">
        <w:rPr>
          <w:color w:val="000000" w:themeColor="text1"/>
          <w:lang w:val="el-GR"/>
        </w:rPr>
        <w:t>.</w:t>
      </w:r>
    </w:p>
    <w:p w14:paraId="46F7B645" w14:textId="77777777" w:rsidR="007E000B" w:rsidRPr="00FC6504" w:rsidRDefault="007E000B" w:rsidP="002E347D">
      <w:pPr>
        <w:overflowPunct w:val="0"/>
        <w:autoSpaceDE w:val="0"/>
        <w:autoSpaceDN w:val="0"/>
        <w:adjustRightInd w:val="0"/>
        <w:spacing w:line="276" w:lineRule="auto"/>
        <w:textAlignment w:val="baseline"/>
        <w:rPr>
          <w:color w:val="000000" w:themeColor="text1"/>
          <w:lang w:val="el-GR"/>
        </w:rPr>
      </w:pPr>
      <w:r w:rsidRPr="00FC6504">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FC6504" w:rsidRDefault="007E000B" w:rsidP="00ED34B6">
      <w:pPr>
        <w:spacing w:line="276" w:lineRule="auto"/>
      </w:pPr>
      <w:r w:rsidRPr="00FC6504">
        <w:t>(Εξουσιοδοτημένη υπογραφή)</w:t>
      </w:r>
    </w:p>
    <w:p w14:paraId="0A7F47D6" w14:textId="11C802EB" w:rsidR="00A84DDC" w:rsidRPr="00FC6504" w:rsidRDefault="007E000B" w:rsidP="002E347D">
      <w:pPr>
        <w:pStyle w:val="Heading3"/>
        <w:numPr>
          <w:ilvl w:val="0"/>
          <w:numId w:val="9"/>
        </w:numPr>
        <w:rPr>
          <w:rFonts w:cs="Tahoma"/>
          <w:szCs w:val="22"/>
          <w:lang w:val="el-GR" w:eastAsia="el-GR"/>
        </w:rPr>
      </w:pPr>
      <w:bookmarkStart w:id="708" w:name="_Toc97194391"/>
      <w:bookmarkStart w:id="709" w:name="_Toc97194495"/>
      <w:bookmarkStart w:id="710" w:name="_Toc97194593"/>
      <w:bookmarkStart w:id="711" w:name="_Toc97194691"/>
      <w:bookmarkStart w:id="712" w:name="_Toc97194796"/>
      <w:bookmarkStart w:id="713" w:name="_Toc97194893"/>
      <w:bookmarkStart w:id="714" w:name="_Toc97194987"/>
      <w:bookmarkStart w:id="715" w:name="_Toc97195081"/>
      <w:bookmarkStart w:id="716" w:name="_Toc97195175"/>
      <w:bookmarkStart w:id="717" w:name="_Toc97195270"/>
      <w:bookmarkStart w:id="718" w:name="_Toc97195439"/>
      <w:bookmarkStart w:id="719" w:name="_Toc97195608"/>
      <w:bookmarkStart w:id="720" w:name="_Toc97196988"/>
      <w:bookmarkStart w:id="721" w:name="_Toc97197151"/>
      <w:bookmarkStart w:id="722" w:name="_Toc97197313"/>
      <w:bookmarkStart w:id="723" w:name="_Toc97197577"/>
      <w:bookmarkStart w:id="724" w:name="_Toc97197829"/>
      <w:bookmarkStart w:id="725" w:name="_Toc97198113"/>
      <w:bookmarkStart w:id="726" w:name="_Toc97198272"/>
      <w:bookmarkStart w:id="727" w:name="_Toc97200874"/>
      <w:bookmarkStart w:id="728" w:name="_Toc97201033"/>
      <w:bookmarkStart w:id="729" w:name="_Toc97203485"/>
      <w:bookmarkStart w:id="730" w:name="_Toc97204776"/>
      <w:bookmarkStart w:id="731" w:name="_Toc97205029"/>
      <w:bookmarkStart w:id="732" w:name="_Toc140486641"/>
      <w:bookmarkStart w:id="733" w:name="_Toc146703276"/>
      <w:bookmarkStart w:id="734" w:name="_Toc151373803"/>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r w:rsidRPr="00FC6504">
        <w:rPr>
          <w:lang w:eastAsia="el-GR"/>
        </w:rPr>
        <w:br w:type="page"/>
      </w:r>
      <w:bookmarkStart w:id="735" w:name="_Toc97194392"/>
      <w:bookmarkStart w:id="736" w:name="_Toc97194496"/>
      <w:bookmarkStart w:id="737" w:name="_Toc193968173"/>
      <w:bookmarkEnd w:id="705"/>
      <w:r w:rsidR="00A84DDC" w:rsidRPr="00FC6504">
        <w:rPr>
          <w:rFonts w:cs="Tahoma"/>
          <w:szCs w:val="22"/>
          <w:lang w:val="el-GR" w:eastAsia="el-GR"/>
        </w:rPr>
        <w:lastRenderedPageBreak/>
        <w:t>Εγγυητική Επιστολή Καλής Λειτουργίας</w:t>
      </w:r>
      <w:bookmarkEnd w:id="735"/>
      <w:bookmarkEnd w:id="736"/>
      <w:bookmarkEnd w:id="737"/>
    </w:p>
    <w:p w14:paraId="4FF39251" w14:textId="77777777" w:rsidR="00B048E7" w:rsidRPr="00FC6504" w:rsidRDefault="00B048E7" w:rsidP="00ED34B6">
      <w:pPr>
        <w:suppressAutoHyphens w:val="0"/>
        <w:spacing w:after="0"/>
        <w:rPr>
          <w:lang w:eastAsia="el-GR"/>
        </w:rPr>
      </w:pPr>
    </w:p>
    <w:p w14:paraId="4E410265" w14:textId="77777777" w:rsidR="00B048E7" w:rsidRPr="00FC6504" w:rsidRDefault="00B048E7" w:rsidP="00ED34B6">
      <w:pPr>
        <w:suppressAutoHyphens w:val="0"/>
        <w:spacing w:after="0"/>
        <w:rPr>
          <w:lang w:val="el-GR"/>
        </w:rPr>
      </w:pPr>
    </w:p>
    <w:p w14:paraId="2F05B5C8" w14:textId="77777777" w:rsidR="00B048E7" w:rsidRPr="00FC6504" w:rsidRDefault="00B048E7" w:rsidP="002E347D">
      <w:pPr>
        <w:spacing w:line="276" w:lineRule="auto"/>
        <w:rPr>
          <w:lang w:val="el-GR"/>
        </w:rPr>
      </w:pPr>
      <w:r w:rsidRPr="00FC6504">
        <w:rPr>
          <w:lang w:val="el-GR"/>
        </w:rPr>
        <w:t>ΕΚΔΟΤΗΣ: .......................................................................</w:t>
      </w:r>
    </w:p>
    <w:p w14:paraId="091B9260" w14:textId="77777777" w:rsidR="00B048E7" w:rsidRPr="00FC6504" w:rsidRDefault="00B048E7" w:rsidP="00ED34B6">
      <w:pPr>
        <w:spacing w:line="276" w:lineRule="auto"/>
        <w:rPr>
          <w:lang w:val="el-GR"/>
        </w:rPr>
      </w:pPr>
      <w:r w:rsidRPr="00FC6504">
        <w:rPr>
          <w:lang w:val="el-GR"/>
        </w:rPr>
        <w:t>Ημερομηνία έκδοσης: ...........................</w:t>
      </w:r>
    </w:p>
    <w:p w14:paraId="01CB22C1" w14:textId="4124A945" w:rsidR="00B048E7" w:rsidRPr="00FC6504" w:rsidRDefault="00B048E7" w:rsidP="002E347D">
      <w:pPr>
        <w:spacing w:line="276" w:lineRule="auto"/>
        <w:rPr>
          <w:lang w:val="el-GR"/>
        </w:rPr>
      </w:pPr>
      <w:r w:rsidRPr="00FC6504">
        <w:rPr>
          <w:lang w:val="el-GR"/>
        </w:rPr>
        <w:t>Προς:</w:t>
      </w:r>
    </w:p>
    <w:p w14:paraId="66CF1FC0" w14:textId="367E82E0" w:rsidR="00DA360B" w:rsidRPr="00FC6504" w:rsidRDefault="00DA360B" w:rsidP="002E347D">
      <w:pPr>
        <w:rPr>
          <w:lang w:val="el-GR" w:eastAsia="el-GR"/>
        </w:rPr>
      </w:pPr>
      <w:bookmarkStart w:id="738" w:name="_Hlk89177101"/>
      <w:r w:rsidRPr="00FC6504">
        <w:rPr>
          <w:lang w:val="el-GR" w:eastAsia="el-GR"/>
        </w:rPr>
        <w:t>Κύριο του Έργου</w:t>
      </w:r>
    </w:p>
    <w:bookmarkEnd w:id="738"/>
    <w:p w14:paraId="50FB5247" w14:textId="2E6F97CE" w:rsidR="00B048E7" w:rsidRPr="00FC6504" w:rsidRDefault="00B048E7" w:rsidP="002E347D">
      <w:pPr>
        <w:rPr>
          <w:lang w:val="el-GR"/>
        </w:rPr>
      </w:pPr>
      <w:r w:rsidRPr="00FC6504">
        <w:rPr>
          <w:lang w:val="el-GR"/>
        </w:rPr>
        <w:t>Εγγύηση μας υπ’ αριθμ. ……………….. ποσού ………………….……. ευρώ</w:t>
      </w:r>
    </w:p>
    <w:p w14:paraId="549059C4" w14:textId="77777777" w:rsidR="00B048E7" w:rsidRPr="00FC6504" w:rsidRDefault="00B048E7" w:rsidP="002E347D">
      <w:pPr>
        <w:rPr>
          <w:lang w:val="el-GR" w:eastAsia="el-GR"/>
        </w:rPr>
      </w:pPr>
      <w:r w:rsidRPr="00FC6504">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C6504">
        <w:rPr>
          <w:lang w:val="el-GR" w:eastAsia="el-GR"/>
        </w:rPr>
        <w:t xml:space="preserve"> </w:t>
      </w:r>
      <w:r w:rsidRPr="00FC6504">
        <w:rPr>
          <w:lang w:val="el-GR" w:eastAsia="el-GR"/>
        </w:rPr>
        <w:t>……………………………………………υπέρ του</w:t>
      </w:r>
    </w:p>
    <w:p w14:paraId="40D0843A" w14:textId="77777777" w:rsidR="00B048E7" w:rsidRPr="00FC6504" w:rsidRDefault="00B048E7" w:rsidP="002E347D">
      <w:pPr>
        <w:rPr>
          <w:lang w:val="el-GR" w:eastAsia="el-GR"/>
        </w:rPr>
      </w:pPr>
      <w:r w:rsidRPr="00FC6504">
        <w:rPr>
          <w:i/>
          <w:color w:val="FF0000"/>
          <w:u w:val="single"/>
          <w:lang w:val="el-GR" w:eastAsia="el-GR"/>
        </w:rPr>
        <w:t>{σε περίπτωση φυσικού προσώπου}:</w:t>
      </w:r>
      <w:r w:rsidRPr="00FC6504">
        <w:rPr>
          <w:bCs/>
          <w:lang w:val="el-GR"/>
        </w:rPr>
        <w:t xml:space="preserve"> </w:t>
      </w:r>
      <w:r w:rsidRPr="00FC6504">
        <w:rPr>
          <w:rFonts w:eastAsia="Calibri"/>
          <w:bCs/>
          <w:lang w:val="el-GR"/>
        </w:rPr>
        <w:t>(</w:t>
      </w:r>
      <w:r w:rsidRPr="00FC6504">
        <w:rPr>
          <w:lang w:val="el-GR" w:eastAsia="el-GR"/>
        </w:rPr>
        <w:t>ονοματεπώνυμο, πατρώνυμο) ..............................,</w:t>
      </w:r>
      <w:r w:rsidR="00E1337D" w:rsidRPr="00FC6504">
        <w:rPr>
          <w:lang w:val="el-GR" w:eastAsia="el-GR"/>
        </w:rPr>
        <w:t xml:space="preserve"> </w:t>
      </w:r>
      <w:r w:rsidRPr="00FC6504">
        <w:rPr>
          <w:lang w:val="el-GR" w:eastAsia="el-GR"/>
        </w:rPr>
        <w:t>ΑΦΜ: ................ οδός............................. αριθμός.................ΤΚ………………</w:t>
      </w:r>
    </w:p>
    <w:p w14:paraId="1A6D7E9D" w14:textId="77777777" w:rsidR="00B048E7" w:rsidRPr="00FC6504" w:rsidRDefault="00B048E7" w:rsidP="002E347D">
      <w:pPr>
        <w:rPr>
          <w:lang w:val="el-GR" w:eastAsia="el-GR"/>
        </w:rPr>
      </w:pPr>
      <w:r w:rsidRPr="00FC6504">
        <w:rPr>
          <w:lang w:val="el-GR" w:eastAsia="el-GR"/>
        </w:rPr>
        <w:t>{</w:t>
      </w:r>
      <w:r w:rsidRPr="00FC6504">
        <w:rPr>
          <w:i/>
          <w:color w:val="FF0000"/>
          <w:u w:val="single"/>
          <w:lang w:val="el-GR" w:eastAsia="el-GR"/>
        </w:rPr>
        <w:t>Σε περίπτωση μεμονωμένης εταιρίας:</w:t>
      </w:r>
      <w:r w:rsidRPr="00FC6504">
        <w:rPr>
          <w:lang w:val="el-GR" w:eastAsia="el-GR"/>
        </w:rPr>
        <w:t xml:space="preserve"> της Εταιρίας ………. ΑΦΜ: ...... οδός …………. αριθμός … ΤΚ ………..,}</w:t>
      </w:r>
    </w:p>
    <w:p w14:paraId="759F02D5" w14:textId="0A1F77CE" w:rsidR="00B048E7" w:rsidRPr="00FC6504" w:rsidRDefault="00B048E7" w:rsidP="002E347D">
      <w:pPr>
        <w:rPr>
          <w:lang w:val="el-GR" w:eastAsia="el-GR"/>
        </w:rPr>
      </w:pPr>
      <w:r w:rsidRPr="00FC6504">
        <w:rPr>
          <w:lang w:val="el-GR" w:eastAsia="el-GR"/>
        </w:rPr>
        <w:t>{</w:t>
      </w:r>
      <w:r w:rsidRPr="00FC6504">
        <w:rPr>
          <w:i/>
          <w:color w:val="FF0000"/>
          <w:u w:val="single"/>
          <w:lang w:val="el-GR" w:eastAsia="el-GR"/>
        </w:rPr>
        <w:t>ή σε περίπτωση Ένωσης ή Κοινοπραξίας:</w:t>
      </w:r>
      <w:r w:rsidRPr="00FC6504">
        <w:rPr>
          <w:lang w:val="el-GR" w:eastAsia="el-GR"/>
        </w:rPr>
        <w:t xml:space="preserve"> των Εταιριών</w:t>
      </w:r>
    </w:p>
    <w:p w14:paraId="703C8F40" w14:textId="77777777" w:rsidR="00B048E7" w:rsidRPr="00FC6504" w:rsidRDefault="00B048E7" w:rsidP="002E347D">
      <w:pPr>
        <w:rPr>
          <w:lang w:val="el-GR" w:eastAsia="el-GR"/>
        </w:rPr>
      </w:pPr>
      <w:r w:rsidRPr="00FC6504">
        <w:rPr>
          <w:lang w:val="el-GR" w:eastAsia="el-GR"/>
        </w:rPr>
        <w:t>α) (πλήρη επωνυμία) …… ΑΦΜ…….….... οδός............................. αριθμός.................ΤΚ………………</w:t>
      </w:r>
    </w:p>
    <w:p w14:paraId="5E507D6A" w14:textId="77777777" w:rsidR="00B048E7" w:rsidRPr="00FC6504" w:rsidRDefault="00B048E7" w:rsidP="002E347D">
      <w:pPr>
        <w:rPr>
          <w:lang w:val="el-GR" w:eastAsia="el-GR"/>
        </w:rPr>
      </w:pPr>
      <w:r w:rsidRPr="00FC6504">
        <w:rPr>
          <w:lang w:val="el-GR" w:eastAsia="el-GR"/>
        </w:rPr>
        <w:t>β) (πλήρη επωνυμία) …… ΑΦΜ…….…....</w:t>
      </w:r>
      <w:r w:rsidR="00E1337D" w:rsidRPr="00FC6504">
        <w:rPr>
          <w:lang w:val="el-GR" w:eastAsia="el-GR"/>
        </w:rPr>
        <w:t xml:space="preserve"> </w:t>
      </w:r>
      <w:r w:rsidRPr="00FC6504">
        <w:rPr>
          <w:lang w:val="el-GR" w:eastAsia="el-GR"/>
        </w:rPr>
        <w:t>οδός............................. αριθμός.................ΤΚ………………</w:t>
      </w:r>
    </w:p>
    <w:p w14:paraId="50E82C64" w14:textId="77777777" w:rsidR="00B048E7" w:rsidRPr="00FC6504" w:rsidRDefault="00B048E7" w:rsidP="002E347D">
      <w:pPr>
        <w:rPr>
          <w:lang w:val="el-GR" w:eastAsia="el-GR"/>
        </w:rPr>
      </w:pPr>
      <w:r w:rsidRPr="00FC6504">
        <w:rPr>
          <w:lang w:val="el-GR" w:eastAsia="el-GR"/>
        </w:rPr>
        <w:t>γ) (πλήρη επωνυμία) …… ΑΦΜ…….…....</w:t>
      </w:r>
      <w:r w:rsidR="00E1337D" w:rsidRPr="00FC6504">
        <w:rPr>
          <w:lang w:val="el-GR" w:eastAsia="el-GR"/>
        </w:rPr>
        <w:t xml:space="preserve"> </w:t>
      </w:r>
      <w:r w:rsidRPr="00FC6504">
        <w:rPr>
          <w:lang w:val="el-GR" w:eastAsia="el-GR"/>
        </w:rPr>
        <w:t>οδός............................. αριθμός.................ΤΚ………………</w:t>
      </w:r>
    </w:p>
    <w:p w14:paraId="75FBCCD8" w14:textId="77777777" w:rsidR="00B048E7" w:rsidRPr="00FC6504" w:rsidRDefault="00B048E7" w:rsidP="002E347D">
      <w:pPr>
        <w:spacing w:line="276" w:lineRule="auto"/>
        <w:rPr>
          <w:color w:val="000000" w:themeColor="text1"/>
          <w:lang w:val="el-GR"/>
        </w:rPr>
      </w:pPr>
      <w:r w:rsidRPr="00FC6504">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FC6504" w:rsidRDefault="00B048E7" w:rsidP="002E347D">
      <w:pPr>
        <w:spacing w:line="276" w:lineRule="auto"/>
        <w:rPr>
          <w:color w:val="000000" w:themeColor="text1"/>
          <w:lang w:val="el-GR"/>
        </w:rPr>
      </w:pPr>
      <w:r w:rsidRPr="00FC6504">
        <w:rPr>
          <w:lang w:val="el-GR"/>
        </w:rPr>
        <w:t xml:space="preserve">για την καλή λειτουργία του αντικειμένου της σύμβασης </w:t>
      </w:r>
      <w:r w:rsidRPr="00FC6504">
        <w:rPr>
          <w:color w:val="000000" w:themeColor="text1"/>
          <w:lang w:val="el-GR"/>
        </w:rPr>
        <w:t xml:space="preserve">με αριθμό...................και τη Διακήρυξή σας με αριθμό………., στο πλαίσιο του διαγωνισμού της </w:t>
      </w:r>
      <w:r w:rsidRPr="00FC6504">
        <w:rPr>
          <w:color w:val="000000" w:themeColor="text1"/>
          <w:lang w:val="el-GR" w:eastAsia="el-GR"/>
        </w:rPr>
        <w:t xml:space="preserve">(συμπληρώνετε την ημερομηνία διενέργειας του διαγωνισμού) </w:t>
      </w:r>
      <w:r w:rsidRPr="00FC6504">
        <w:rPr>
          <w:color w:val="000000" w:themeColor="text1"/>
          <w:lang w:val="el-GR"/>
        </w:rPr>
        <w:t xml:space="preserve">…………. </w:t>
      </w:r>
      <w:r w:rsidR="00CE3230" w:rsidRPr="00FC6504">
        <w:rPr>
          <w:color w:val="000000" w:themeColor="text1"/>
          <w:lang w:val="el-GR"/>
        </w:rPr>
        <w:t>.</w:t>
      </w:r>
    </w:p>
    <w:p w14:paraId="7243F178" w14:textId="77777777" w:rsidR="00CE3230" w:rsidRPr="00FC6504" w:rsidRDefault="00CE3230" w:rsidP="002E347D">
      <w:pPr>
        <w:spacing w:line="276" w:lineRule="auto"/>
        <w:rPr>
          <w:color w:val="000000" w:themeColor="text1"/>
          <w:lang w:val="el-GR"/>
        </w:rPr>
      </w:pPr>
      <w:r w:rsidRPr="00FC6504">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22E87547" w:rsidR="00CE3230" w:rsidRPr="00FC6504" w:rsidRDefault="00CE3230" w:rsidP="002E347D">
      <w:pPr>
        <w:spacing w:line="276" w:lineRule="auto"/>
        <w:rPr>
          <w:color w:val="000000" w:themeColor="text1"/>
          <w:lang w:val="el-GR"/>
        </w:rPr>
      </w:pPr>
      <w:r w:rsidRPr="00FC6504">
        <w:rPr>
          <w:color w:val="000000" w:themeColor="text1"/>
          <w:lang w:val="el-GR"/>
        </w:rPr>
        <w:t xml:space="preserve">Η παρούσα ισχύει </w:t>
      </w:r>
      <w:r w:rsidRPr="00FC6504">
        <w:rPr>
          <w:iCs/>
          <w:color w:val="000000" w:themeColor="text1"/>
          <w:lang w:val="el-GR"/>
        </w:rPr>
        <w:t>μέχρι και την ………………(Σημείωση προς την Τράπεζα</w:t>
      </w:r>
      <w:r w:rsidRPr="00FC6504">
        <w:rPr>
          <w:b/>
          <w:color w:val="000000" w:themeColor="text1"/>
          <w:lang w:val="el-GR"/>
        </w:rPr>
        <w:t>: διάρκεια ισχύος σύμφωνα με την παρ.</w:t>
      </w:r>
      <w:r w:rsidR="00F82A8D" w:rsidRPr="00FC6504">
        <w:rPr>
          <w:b/>
          <w:color w:val="000000" w:themeColor="text1"/>
          <w:lang w:val="el-GR"/>
        </w:rPr>
        <w:t xml:space="preserve"> </w:t>
      </w:r>
      <w:r w:rsidR="00BD0CD6" w:rsidRPr="00FC6504">
        <w:rPr>
          <w:b/>
          <w:color w:val="000000" w:themeColor="text1"/>
          <w:lang w:val="el-GR"/>
        </w:rPr>
        <w:t>4.1</w:t>
      </w:r>
      <w:r w:rsidRPr="00FC6504">
        <w:rPr>
          <w:b/>
          <w:color w:val="000000" w:themeColor="text1"/>
          <w:lang w:val="el-GR"/>
        </w:rPr>
        <w:t xml:space="preserve"> της παρούσας </w:t>
      </w:r>
      <w:r w:rsidRPr="00FC6504">
        <w:rPr>
          <w:iCs/>
          <w:color w:val="000000" w:themeColor="text1"/>
          <w:lang w:val="el-GR"/>
        </w:rPr>
        <w:t>)»</w:t>
      </w:r>
      <w:r w:rsidRPr="00FC6504">
        <w:rPr>
          <w:color w:val="000000" w:themeColor="text1"/>
          <w:lang w:val="el-GR"/>
        </w:rPr>
        <w:t>.</w:t>
      </w:r>
    </w:p>
    <w:p w14:paraId="3F04DFA5" w14:textId="77777777" w:rsidR="00CE3230" w:rsidRPr="00FC6504" w:rsidRDefault="00CE3230" w:rsidP="002E347D">
      <w:pPr>
        <w:overflowPunct w:val="0"/>
        <w:autoSpaceDE w:val="0"/>
        <w:autoSpaceDN w:val="0"/>
        <w:adjustRightInd w:val="0"/>
        <w:spacing w:line="276" w:lineRule="auto"/>
        <w:textAlignment w:val="baseline"/>
        <w:rPr>
          <w:color w:val="000000" w:themeColor="text1"/>
          <w:lang w:val="el-GR"/>
        </w:rPr>
      </w:pPr>
      <w:r w:rsidRPr="00FC6504">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FC6504" w:rsidRDefault="00B048E7" w:rsidP="002E347D">
      <w:pPr>
        <w:rPr>
          <w:lang w:val="el-GR"/>
        </w:rPr>
      </w:pPr>
    </w:p>
    <w:p w14:paraId="00F0DEA2" w14:textId="77777777" w:rsidR="00882E44" w:rsidRPr="00FC6504" w:rsidRDefault="00B048E7" w:rsidP="00ED34B6">
      <w:pPr>
        <w:rPr>
          <w:lang w:val="el-GR"/>
        </w:rPr>
      </w:pPr>
      <w:r w:rsidRPr="00FC6504">
        <w:rPr>
          <w:lang w:val="el-GR"/>
        </w:rPr>
        <w:t>(Εξουσιοδοτημένη υπογραφή)</w:t>
      </w:r>
      <w:bookmarkEnd w:id="707"/>
    </w:p>
    <w:p w14:paraId="33999DB5" w14:textId="77777777" w:rsidR="00E75240" w:rsidRPr="00FC6504" w:rsidRDefault="00E75240" w:rsidP="00ED34B6">
      <w:pPr>
        <w:suppressAutoHyphens w:val="0"/>
        <w:spacing w:after="0"/>
        <w:rPr>
          <w:lang w:val="el-GR"/>
        </w:rPr>
      </w:pPr>
      <w:r w:rsidRPr="00FC6504">
        <w:rPr>
          <w:lang w:val="el-GR"/>
        </w:rPr>
        <w:br w:type="page"/>
      </w:r>
    </w:p>
    <w:p w14:paraId="2743ECB8" w14:textId="06D6D636" w:rsidR="00E75240" w:rsidRPr="00FC6504" w:rsidRDefault="00754574" w:rsidP="002E347D">
      <w:pPr>
        <w:pStyle w:val="Heading2"/>
        <w:numPr>
          <w:ilvl w:val="0"/>
          <w:numId w:val="0"/>
        </w:numPr>
        <w:ind w:left="576" w:hanging="576"/>
        <w:rPr>
          <w:rFonts w:cs="Tahoma"/>
          <w:lang w:val="el-GR"/>
        </w:rPr>
      </w:pPr>
      <w:bookmarkStart w:id="739" w:name="_Toc97194393"/>
      <w:bookmarkStart w:id="740" w:name="_Toc97194497"/>
      <w:bookmarkStart w:id="741" w:name="_Toc193968174"/>
      <w:r w:rsidRPr="00FC6504">
        <w:rPr>
          <w:rFonts w:cs="Tahoma"/>
          <w:lang w:val="el-GR"/>
        </w:rPr>
        <w:lastRenderedPageBreak/>
        <w:t xml:space="preserve">ΠΑΡΑΡΤΗΜΑ </w:t>
      </w:r>
      <w:r w:rsidRPr="00FC6504">
        <w:rPr>
          <w:rFonts w:cs="Tahoma"/>
          <w:lang w:val="en-US"/>
        </w:rPr>
        <w:t>IX</w:t>
      </w:r>
      <w:r w:rsidR="00E75240" w:rsidRPr="00FC6504">
        <w:rPr>
          <w:rFonts w:cs="Tahoma"/>
          <w:lang w:val="el-GR"/>
        </w:rPr>
        <w:t>– ΕΝΗΜΕΡΩΣΗ ΓΙΑ ΤΗΝ ΕΠΕΞΕΡΓΑΣΙΑ ΠΡΟΣΩΠΙΚΩΝ ΔΕΔΟΜΕΝΩΝ</w:t>
      </w:r>
      <w:bookmarkEnd w:id="739"/>
      <w:bookmarkEnd w:id="740"/>
      <w:bookmarkEnd w:id="741"/>
    </w:p>
    <w:p w14:paraId="73DD0427" w14:textId="77777777" w:rsidR="00E75240" w:rsidRPr="00FC6504" w:rsidRDefault="00E75240" w:rsidP="002E347D">
      <w:pPr>
        <w:rPr>
          <w:lang w:val="el-GR"/>
        </w:rPr>
      </w:pPr>
      <w:r w:rsidRPr="00FC6504">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FC6504" w:rsidRDefault="00E75240" w:rsidP="002E347D">
      <w:pPr>
        <w:rPr>
          <w:lang w:val="el-GR"/>
        </w:rPr>
      </w:pPr>
      <w:r w:rsidRPr="00FC6504">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FC6504" w:rsidRDefault="00E75240" w:rsidP="002E347D">
      <w:pPr>
        <w:rPr>
          <w:lang w:val="el-GR"/>
        </w:rPr>
      </w:pPr>
      <w:r w:rsidRPr="00FC6504">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AE4930E" w:rsidR="00E75240" w:rsidRPr="00FC6504" w:rsidRDefault="00E75240" w:rsidP="002E347D">
      <w:pPr>
        <w:rPr>
          <w:lang w:val="el-GR"/>
        </w:rPr>
      </w:pPr>
      <w:r w:rsidRPr="00FC6504">
        <w:rPr>
          <w:lang w:val="el-GR"/>
        </w:rPr>
        <w:t>ΙΙΙ. Αποδέκτες των ανωτέρω (υπό Α) δεδομένων στους οποίους κοινοποιούνται είναι:</w:t>
      </w:r>
    </w:p>
    <w:p w14:paraId="0EC0787D" w14:textId="77777777" w:rsidR="00E75240" w:rsidRPr="00FC6504" w:rsidRDefault="00E75240" w:rsidP="002E347D">
      <w:pPr>
        <w:rPr>
          <w:lang w:val="el-GR"/>
        </w:rPr>
      </w:pPr>
      <w:r w:rsidRPr="00FC6504">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FC6504" w:rsidRDefault="00E75240" w:rsidP="002E347D">
      <w:pPr>
        <w:rPr>
          <w:lang w:val="el-GR"/>
        </w:rPr>
      </w:pPr>
      <w:r w:rsidRPr="00FC6504">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FC6504" w:rsidRDefault="00E75240" w:rsidP="002E347D">
      <w:pPr>
        <w:rPr>
          <w:lang w:val="el-GR"/>
        </w:rPr>
      </w:pPr>
      <w:r w:rsidRPr="00FC6504">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FC6504" w:rsidRDefault="00E75240" w:rsidP="002E347D">
      <w:pPr>
        <w:rPr>
          <w:lang w:val="el-GR"/>
        </w:rPr>
      </w:pPr>
      <w:r w:rsidRPr="00FC6504">
        <w:t>IV</w:t>
      </w:r>
      <w:r w:rsidRPr="00FC6504">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FC6504" w:rsidRDefault="00E75240" w:rsidP="002E347D">
      <w:pPr>
        <w:rPr>
          <w:lang w:val="el-GR"/>
        </w:rPr>
      </w:pPr>
      <w:r w:rsidRPr="00FC6504">
        <w:t>V</w:t>
      </w:r>
      <w:r w:rsidRPr="00FC6504">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FC6504" w:rsidRDefault="00E75240" w:rsidP="002E347D">
      <w:pPr>
        <w:rPr>
          <w:lang w:val="el-GR"/>
        </w:rPr>
      </w:pPr>
      <w:r w:rsidRPr="00FC6504">
        <w:t>VI</w:t>
      </w:r>
      <w:r w:rsidRPr="00FC6504">
        <w:rPr>
          <w:lang w:val="el-GR"/>
        </w:rPr>
        <w:t xml:space="preserve">. </w:t>
      </w:r>
      <w:r w:rsidRPr="00FC6504">
        <w:t>H</w:t>
      </w:r>
      <w:r w:rsidRPr="00FC6504">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FC6504" w:rsidRDefault="006C03D6" w:rsidP="00ED34B6">
      <w:pPr>
        <w:suppressAutoHyphens w:val="0"/>
        <w:spacing w:after="0"/>
        <w:rPr>
          <w:lang w:val="el-GR"/>
        </w:rPr>
      </w:pPr>
      <w:r w:rsidRPr="00FC6504">
        <w:rPr>
          <w:lang w:val="el-GR"/>
        </w:rPr>
        <w:br w:type="page"/>
      </w:r>
    </w:p>
    <w:p w14:paraId="60779322" w14:textId="2DEA7E31" w:rsidR="006C03D6" w:rsidRPr="00FC6504" w:rsidRDefault="006C03D6" w:rsidP="002E347D">
      <w:pPr>
        <w:pStyle w:val="Heading2"/>
        <w:numPr>
          <w:ilvl w:val="0"/>
          <w:numId w:val="0"/>
        </w:numPr>
        <w:ind w:left="576" w:hanging="576"/>
        <w:rPr>
          <w:rFonts w:cs="Tahoma"/>
          <w:lang w:val="el-GR"/>
        </w:rPr>
      </w:pPr>
      <w:bookmarkStart w:id="742" w:name="_Ref118477993"/>
      <w:bookmarkStart w:id="743" w:name="_Hlk118481870"/>
      <w:bookmarkStart w:id="744" w:name="_Toc193968175"/>
      <w:r w:rsidRPr="00FC6504">
        <w:rPr>
          <w:rFonts w:cs="Tahoma"/>
          <w:lang w:val="el-GR"/>
        </w:rPr>
        <w:lastRenderedPageBreak/>
        <w:t>ΠΑΡΑΡΤΗΜΑ X – Ρήτρα Ακεραιότητας</w:t>
      </w:r>
      <w:bookmarkEnd w:id="742"/>
      <w:bookmarkEnd w:id="744"/>
    </w:p>
    <w:p w14:paraId="66546ED8" w14:textId="17F7EC41" w:rsidR="006C03D6" w:rsidRPr="00FC6504" w:rsidRDefault="006C03D6" w:rsidP="002E347D">
      <w:pPr>
        <w:spacing w:line="276" w:lineRule="auto"/>
        <w:rPr>
          <w:lang w:val="el-GR"/>
        </w:rPr>
      </w:pPr>
      <w:r w:rsidRPr="00FC6504">
        <w:rPr>
          <w:lang w:val="el-GR"/>
        </w:rPr>
        <w:t>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w:t>
      </w:r>
    </w:p>
    <w:p w14:paraId="502D3919" w14:textId="77777777" w:rsidR="006C03D6" w:rsidRPr="00FC6504" w:rsidRDefault="006C03D6" w:rsidP="002E347D">
      <w:pPr>
        <w:spacing w:line="276" w:lineRule="auto"/>
        <w:rPr>
          <w:lang w:val="el-GR"/>
        </w:rPr>
      </w:pPr>
      <w:r w:rsidRPr="00FC6504">
        <w:rPr>
          <w:lang w:val="el-GR"/>
        </w:rPr>
        <w:t>Ειδικότερα, ο Ανάδοχος δηλώνει ότι:</w:t>
      </w:r>
    </w:p>
    <w:p w14:paraId="71F44BBF" w14:textId="77777777" w:rsidR="006C03D6" w:rsidRPr="00FC6504" w:rsidRDefault="006C03D6" w:rsidP="002E347D">
      <w:pPr>
        <w:spacing w:line="276" w:lineRule="auto"/>
        <w:rPr>
          <w:lang w:val="el-GR"/>
        </w:rPr>
      </w:pPr>
      <w:r w:rsidRPr="00FC6504">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FC6504" w:rsidRDefault="006C03D6" w:rsidP="002E347D">
      <w:pPr>
        <w:spacing w:line="276" w:lineRule="auto"/>
        <w:rPr>
          <w:lang w:val="el-GR"/>
        </w:rPr>
      </w:pPr>
      <w:r w:rsidRPr="00FC6504">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FC6504" w:rsidRDefault="006C03D6" w:rsidP="002E347D">
      <w:pPr>
        <w:spacing w:line="276" w:lineRule="auto"/>
        <w:rPr>
          <w:lang w:val="el-GR"/>
        </w:rPr>
      </w:pPr>
      <w:r w:rsidRPr="00FC6504">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FC6504" w:rsidRDefault="006C03D6" w:rsidP="002E347D">
      <w:pPr>
        <w:spacing w:line="276" w:lineRule="auto"/>
        <w:rPr>
          <w:lang w:val="el-GR"/>
        </w:rPr>
      </w:pPr>
      <w:r w:rsidRPr="00FC6504">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FC6504" w:rsidRDefault="006C03D6" w:rsidP="002E347D">
      <w:pPr>
        <w:spacing w:line="276" w:lineRule="auto"/>
        <w:rPr>
          <w:lang w:val="el-GR"/>
        </w:rPr>
      </w:pPr>
      <w:r w:rsidRPr="00FC6504">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FC6504" w:rsidRDefault="006C03D6" w:rsidP="002E347D">
      <w:pPr>
        <w:spacing w:line="276" w:lineRule="auto"/>
        <w:rPr>
          <w:lang w:val="el-GR"/>
        </w:rPr>
      </w:pPr>
      <w:r w:rsidRPr="00FC6504">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1D2F33E9" w:rsidR="006C03D6" w:rsidRPr="00FC6504" w:rsidRDefault="006C03D6" w:rsidP="002E347D">
      <w:pPr>
        <w:spacing w:line="276" w:lineRule="auto"/>
        <w:rPr>
          <w:lang w:val="el-GR"/>
        </w:rPr>
      </w:pPr>
      <w:r w:rsidRPr="00FC6504">
        <w:rPr>
          <w:lang w:val="el-GR"/>
        </w:rPr>
        <w:t>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w:t>
      </w:r>
    </w:p>
    <w:p w14:paraId="20ABD1B8" w14:textId="77777777" w:rsidR="006C03D6" w:rsidRPr="00FC6504" w:rsidRDefault="006C03D6" w:rsidP="002E347D">
      <w:pPr>
        <w:spacing w:line="276" w:lineRule="auto"/>
        <w:rPr>
          <w:lang w:val="el-GR"/>
        </w:rPr>
      </w:pPr>
      <w:r w:rsidRPr="00FC6504">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FC6504">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6DBEE36" w14:textId="77777777" w:rsidR="006C03D6" w:rsidRDefault="006C03D6" w:rsidP="002E347D">
      <w:pPr>
        <w:spacing w:line="276" w:lineRule="auto"/>
        <w:rPr>
          <w:lang w:val="el-GR"/>
        </w:rPr>
      </w:pPr>
      <w:r w:rsidRPr="00FC6504">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743"/>
    <w:p w14:paraId="1E4E7E3D" w14:textId="77777777" w:rsidR="006C03D6" w:rsidRPr="002A51E1" w:rsidRDefault="006C03D6" w:rsidP="002E347D">
      <w:pPr>
        <w:rPr>
          <w:lang w:val="el-GR"/>
        </w:rPr>
      </w:pPr>
    </w:p>
    <w:p w14:paraId="26595BC7" w14:textId="77777777" w:rsidR="006C03D6" w:rsidRPr="00603221" w:rsidRDefault="006C03D6" w:rsidP="002E347D">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E83F4" w14:textId="77777777" w:rsidR="003571D5" w:rsidRDefault="003571D5">
      <w:pPr>
        <w:spacing w:after="0"/>
      </w:pPr>
      <w:r>
        <w:separator/>
      </w:r>
    </w:p>
  </w:endnote>
  <w:endnote w:type="continuationSeparator" w:id="0">
    <w:p w14:paraId="3A8C8EDF" w14:textId="77777777" w:rsidR="003571D5" w:rsidRDefault="003571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ΤΑΗΟΜΑ">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Footer"/>
            <w:spacing w:after="0"/>
            <w:jc w:val="right"/>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sidR="0081422D">
            <w:rPr>
              <w:rStyle w:val="PageNumber"/>
              <w:rFonts w:cs="Tahoma"/>
              <w:noProof/>
              <w:sz w:val="20"/>
            </w:rPr>
            <w:t>16</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sidR="0081422D">
            <w:rPr>
              <w:rStyle w:val="PageNumber"/>
              <w:rFonts w:cs="Tahoma"/>
              <w:noProof/>
              <w:sz w:val="20"/>
            </w:rPr>
            <w:t>113</w:t>
          </w:r>
          <w:r w:rsidRPr="001E54F6">
            <w:rPr>
              <w:rStyle w:val="PageNumber"/>
              <w:rFonts w:cs="Tahoma"/>
              <w:sz w:val="20"/>
            </w:rPr>
            <w:fldChar w:fldCharType="end"/>
          </w:r>
        </w:p>
      </w:tc>
    </w:tr>
  </w:tbl>
  <w:p w14:paraId="5123092B" w14:textId="77777777" w:rsidR="00F1538B" w:rsidRPr="00603221" w:rsidRDefault="00F1538B">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6"/>
      <w:gridCol w:w="4796"/>
    </w:tblGrid>
    <w:tr w:rsidR="003E2160" w:rsidRPr="00776D4C" w14:paraId="03236813" w14:textId="77777777" w:rsidTr="00A139FD">
      <w:tc>
        <w:tcPr>
          <w:tcW w:w="4796" w:type="dxa"/>
          <w:tcBorders>
            <w:bottom w:val="single" w:sz="4" w:space="0" w:color="auto"/>
          </w:tcBorders>
        </w:tcPr>
        <w:p w14:paraId="75EC558D" w14:textId="3E17CAC4" w:rsidR="003E2160" w:rsidRPr="00776D4C" w:rsidRDefault="003E2160" w:rsidP="003E2160">
          <w:pPr>
            <w:rPr>
              <w:b/>
              <w:sz w:val="36"/>
              <w:szCs w:val="36"/>
            </w:rPr>
          </w:pPr>
        </w:p>
      </w:tc>
      <w:tc>
        <w:tcPr>
          <w:tcW w:w="4796" w:type="dxa"/>
          <w:tcBorders>
            <w:bottom w:val="single" w:sz="4" w:space="0" w:color="auto"/>
          </w:tcBorders>
          <w:vAlign w:val="center"/>
        </w:tcPr>
        <w:p w14:paraId="069AFE88" w14:textId="77777777" w:rsidR="003E2160" w:rsidRPr="00776D4C" w:rsidRDefault="003E2160" w:rsidP="003E2160">
          <w:pPr>
            <w:jc w:val="right"/>
            <w:rPr>
              <w:b/>
              <w:sz w:val="36"/>
              <w:szCs w:val="36"/>
            </w:rPr>
          </w:pPr>
          <w:r w:rsidRPr="00776D4C">
            <w:rPr>
              <w:b/>
              <w:noProof/>
              <w:sz w:val="36"/>
              <w:szCs w:val="36"/>
              <w:lang w:eastAsia="el-GR"/>
            </w:rPr>
            <w:drawing>
              <wp:inline distT="0" distB="0" distL="0" distR="0" wp14:anchorId="499BCCB3" wp14:editId="7908C1F8">
                <wp:extent cx="1234440" cy="495300"/>
                <wp:effectExtent l="0" t="0" r="3810" b="0"/>
                <wp:docPr id="8579393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tc>
    </w:tr>
    <w:tr w:rsidR="00A139FD" w:rsidRPr="003329FF" w14:paraId="7E93B794" w14:textId="77777777" w:rsidTr="00A139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6" w:type="dxa"/>
          <w:tcBorders>
            <w:left w:val="nil"/>
            <w:bottom w:val="nil"/>
            <w:right w:val="nil"/>
          </w:tcBorders>
        </w:tcPr>
        <w:p w14:paraId="0FFE8E21" w14:textId="77777777" w:rsidR="00A139FD" w:rsidRPr="003329FF" w:rsidRDefault="00A139FD" w:rsidP="00A139F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4796" w:type="dxa"/>
          <w:tcBorders>
            <w:left w:val="nil"/>
            <w:bottom w:val="nil"/>
            <w:right w:val="nil"/>
          </w:tcBorders>
        </w:tcPr>
        <w:p w14:paraId="339F3A7E" w14:textId="77777777" w:rsidR="00A139FD" w:rsidRPr="003329FF" w:rsidRDefault="00A139FD" w:rsidP="00A139FD">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Pr>
              <w:rStyle w:val="PageNumber"/>
              <w:rFonts w:cs="Tahoma"/>
              <w:noProof/>
              <w:sz w:val="20"/>
            </w:rPr>
            <w:t>108</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Pr>
              <w:rStyle w:val="PageNumber"/>
              <w:rFonts w:cs="Tahoma"/>
              <w:noProof/>
              <w:sz w:val="20"/>
            </w:rPr>
            <w:t>113</w:t>
          </w:r>
          <w:r w:rsidRPr="003329FF">
            <w:rPr>
              <w:rStyle w:val="PageNumber"/>
              <w:rFonts w:cs="Tahoma"/>
              <w:sz w:val="20"/>
            </w:rPr>
            <w:fldChar w:fldCharType="end"/>
          </w:r>
        </w:p>
      </w:tc>
    </w:tr>
  </w:tbl>
  <w:p w14:paraId="31C74BF2" w14:textId="77777777" w:rsidR="003E2160" w:rsidRPr="003F568A" w:rsidRDefault="003E2160">
    <w:pPr>
      <w:pStyle w:val="Footer"/>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Default="00F1538B">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sidR="003A0B33">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160FCE">
            <w:rPr>
              <w:rStyle w:val="PageNumber"/>
              <w:rFonts w:cs="Tahoma"/>
              <w:noProof/>
              <w:sz w:val="20"/>
            </w:rPr>
            <w:t>108</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sidR="00160FCE">
            <w:rPr>
              <w:rStyle w:val="PageNumber"/>
              <w:rFonts w:cs="Tahoma"/>
              <w:noProof/>
              <w:sz w:val="20"/>
            </w:rPr>
            <w:t>113</w:t>
          </w:r>
          <w:r w:rsidRPr="003329FF">
            <w:rPr>
              <w:rStyle w:val="PageNumber"/>
              <w:rFonts w:cs="Tahoma"/>
              <w:sz w:val="20"/>
            </w:rPr>
            <w:fldChar w:fldCharType="end"/>
          </w:r>
        </w:p>
      </w:tc>
    </w:tr>
  </w:tbl>
  <w:p w14:paraId="513B1FDA" w14:textId="77777777" w:rsidR="00F1538B" w:rsidRDefault="00F1538B" w:rsidP="00AE28D7">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72F0A" w14:textId="77777777" w:rsidR="003571D5" w:rsidRDefault="003571D5">
      <w:pPr>
        <w:spacing w:after="0"/>
      </w:pPr>
      <w:r>
        <w:separator/>
      </w:r>
    </w:p>
  </w:footnote>
  <w:footnote w:type="continuationSeparator" w:id="0">
    <w:p w14:paraId="5368C2C5" w14:textId="77777777" w:rsidR="003571D5" w:rsidRDefault="003571D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2A9ED081" w:rsidR="00F1538B" w:rsidRPr="00C82832" w:rsidRDefault="00F1538B" w:rsidP="00A73BD3">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sidR="00C97B30">
      <w:rPr>
        <w:i/>
        <w:iCs/>
        <w:sz w:val="20"/>
        <w:lang w:val="el-GR"/>
      </w:rPr>
      <w:t xml:space="preserve">Διεθνούς </w:t>
    </w:r>
    <w:r w:rsidRPr="00ED355F">
      <w:rPr>
        <w:i/>
        <w:iCs/>
        <w:sz w:val="20"/>
        <w:lang w:val="el-GR"/>
      </w:rPr>
      <w:t>Άνω</w:t>
    </w:r>
    <w:r w:rsidRPr="006E6191">
      <w:rPr>
        <w:i/>
        <w:iCs/>
        <w:sz w:val="20"/>
        <w:lang w:val="el-GR"/>
      </w:rPr>
      <w:t xml:space="preserve"> των Ορίων Διαγωνισμού για το Έργο </w:t>
    </w:r>
    <w:r w:rsidR="00ED355F" w:rsidRPr="00ED355F">
      <w:rPr>
        <w:i/>
        <w:iCs/>
        <w:sz w:val="20"/>
        <w:lang w:val="el-GR"/>
      </w:rPr>
      <w:t>«Τεχνολογική Αναβάθμιση της κεντρικής αίθουσας συσκέψεων και συνεδριάσεων του Υπουργείου Ψηφιακής Διακυβέρνησης»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565A" w14:textId="0AAEF778" w:rsidR="003E2160" w:rsidRPr="003F568A" w:rsidRDefault="00D643B8">
    <w:pPr>
      <w:pStyle w:val="Header"/>
      <w:rPr>
        <w:lang w:val="el-GR"/>
      </w:rPr>
    </w:pPr>
    <w:r w:rsidRPr="006E6191">
      <w:rPr>
        <w:i/>
        <w:iCs/>
        <w:sz w:val="20"/>
        <w:lang w:val="el-GR"/>
      </w:rPr>
      <w:t>Διακήρυξη Ηλεκτρονικού Ανοικτού</w:t>
    </w:r>
    <w:r w:rsidR="00C97B30">
      <w:rPr>
        <w:i/>
        <w:iCs/>
        <w:sz w:val="20"/>
        <w:lang w:val="el-GR"/>
      </w:rPr>
      <w:t xml:space="preserve"> Διεθνούς</w:t>
    </w:r>
    <w:r w:rsidRPr="006E6191">
      <w:rPr>
        <w:i/>
        <w:iCs/>
        <w:sz w:val="20"/>
        <w:lang w:val="el-GR"/>
      </w:rPr>
      <w:t xml:space="preserve"> </w:t>
    </w:r>
    <w:r w:rsidRPr="00ED355F">
      <w:rPr>
        <w:i/>
        <w:iCs/>
        <w:sz w:val="20"/>
        <w:lang w:val="el-GR"/>
      </w:rPr>
      <w:t>Άνω</w:t>
    </w:r>
    <w:r w:rsidRPr="006E6191">
      <w:rPr>
        <w:i/>
        <w:iCs/>
        <w:sz w:val="20"/>
        <w:lang w:val="el-GR"/>
      </w:rPr>
      <w:t xml:space="preserve"> των Ορίων Διαγωνισμού για το Έργο </w:t>
    </w:r>
    <w:r w:rsidRPr="00ED355F">
      <w:rPr>
        <w:i/>
        <w:iCs/>
        <w:sz w:val="20"/>
        <w:lang w:val="el-GR"/>
      </w:rPr>
      <w:t>«Τεχνολογική Αναβάθμιση της κεντρικής αίθουσας συσκέψεων και συνεδριάσεων του Υπουργείου Ψηφιακής Διακυβέρνησης»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1D347489" w:rsidR="00AE28D7" w:rsidRPr="00C82832" w:rsidRDefault="00C31FDD" w:rsidP="00AE28D7">
    <w:pPr>
      <w:pStyle w:val="Header"/>
      <w:pBdr>
        <w:bottom w:val="single" w:sz="4" w:space="1" w:color="auto"/>
      </w:pBdr>
      <w:rPr>
        <w:i/>
        <w:iCs/>
        <w:sz w:val="20"/>
        <w:lang w:val="el-GR"/>
      </w:rPr>
    </w:pPr>
    <w:r w:rsidRPr="006E6191">
      <w:rPr>
        <w:i/>
        <w:iCs/>
        <w:sz w:val="20"/>
        <w:lang w:val="el-GR"/>
      </w:rPr>
      <w:t xml:space="preserve">Διακήρυξη Ηλεκτρονικού Ανοικτού </w:t>
    </w:r>
    <w:r>
      <w:rPr>
        <w:i/>
        <w:iCs/>
        <w:sz w:val="20"/>
        <w:lang w:val="el-GR"/>
      </w:rPr>
      <w:t xml:space="preserve">Διεθνούς </w:t>
    </w:r>
    <w:r w:rsidRPr="00ED355F">
      <w:rPr>
        <w:i/>
        <w:iCs/>
        <w:sz w:val="20"/>
        <w:lang w:val="el-GR"/>
      </w:rPr>
      <w:t>Άνω</w:t>
    </w:r>
    <w:r w:rsidRPr="006E6191">
      <w:rPr>
        <w:i/>
        <w:iCs/>
        <w:sz w:val="20"/>
        <w:lang w:val="el-GR"/>
      </w:rPr>
      <w:t xml:space="preserve"> των Ορίων Διαγωνισμού για το Έργο </w:t>
    </w:r>
    <w:r w:rsidRPr="00ED355F">
      <w:rPr>
        <w:i/>
        <w:iCs/>
        <w:sz w:val="20"/>
        <w:lang w:val="el-GR"/>
      </w:rPr>
      <w:t>«Τεχνολογική Αναβάθμιση της κεντρικής αίθουσας συσκέψεων και συνεδριάσεων του Υπουργείου Ψηφιακής Διακυβέρνησης»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4A0046F4" w:rsidR="00F1538B" w:rsidRPr="006E6191" w:rsidRDefault="00680667" w:rsidP="00A73BD3">
    <w:pPr>
      <w:pStyle w:val="Header"/>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ED355F">
      <w:rPr>
        <w:i/>
        <w:iCs/>
        <w:sz w:val="20"/>
        <w:lang w:val="el-GR"/>
      </w:rPr>
      <w:t xml:space="preserve"> Άνω</w:t>
    </w:r>
    <w:r w:rsidRPr="006E6191">
      <w:rPr>
        <w:i/>
        <w:iCs/>
        <w:sz w:val="20"/>
        <w:lang w:val="el-GR"/>
      </w:rPr>
      <w:t xml:space="preserve"> των Ορίων Διαγωνισμού για το Έργο </w:t>
    </w:r>
    <w:r w:rsidRPr="00ED355F">
      <w:rPr>
        <w:i/>
        <w:iCs/>
        <w:sz w:val="20"/>
        <w:lang w:val="el-GR"/>
      </w:rPr>
      <w:t>«Τεχνολογική Αναβάθμιση της κεντρικής αίθουσας συσκέψεων και συνεδριάσεων του Υπουργείου Ψηφιακής Διακυβέρνησης»</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ADDB1" w14:textId="6955E11C" w:rsidR="001C3EDA" w:rsidRDefault="00680667" w:rsidP="001C3EDA">
    <w:pPr>
      <w:spacing w:after="0"/>
      <w:rPr>
        <w:i/>
        <w:iCs/>
        <w:sz w:val="20"/>
        <w:szCs w:val="20"/>
        <w:lang w:val="el-GR"/>
      </w:rPr>
    </w:pPr>
    <w:r w:rsidRPr="006E6191">
      <w:rPr>
        <w:i/>
        <w:iCs/>
        <w:sz w:val="20"/>
        <w:lang w:val="el-GR"/>
      </w:rPr>
      <w:t xml:space="preserve">Διακήρυξη Ηλεκτρονικού Ανοικτού Διεθνούς </w:t>
    </w:r>
    <w:r w:rsidRPr="00ED355F">
      <w:rPr>
        <w:i/>
        <w:iCs/>
        <w:sz w:val="20"/>
        <w:lang w:val="el-GR"/>
      </w:rPr>
      <w:t xml:space="preserve"> Άνω</w:t>
    </w:r>
    <w:r w:rsidRPr="006E6191">
      <w:rPr>
        <w:i/>
        <w:iCs/>
        <w:sz w:val="20"/>
        <w:lang w:val="el-GR"/>
      </w:rPr>
      <w:t xml:space="preserve"> των Ορίων Διαγωνισμού για το Έργο </w:t>
    </w:r>
    <w:r w:rsidRPr="00ED355F">
      <w:rPr>
        <w:i/>
        <w:iCs/>
        <w:sz w:val="20"/>
        <w:lang w:val="el-GR"/>
      </w:rPr>
      <w:t>«Τεχνολογική Αναβάθμιση της κεντρικής αίθουσας συσκέψεων και συνεδριάσεων του Υπουργείου Ψηφιακής Διακυβέρνησης»</w:t>
    </w:r>
  </w:p>
  <w:p w14:paraId="651F0E39" w14:textId="6216BC6C" w:rsidR="00F1538B" w:rsidRPr="009C3C60" w:rsidRDefault="00F1538B" w:rsidP="003329FF">
    <w:pPr>
      <w:pStyle w:val="Header"/>
      <w:pBdr>
        <w:bottom w:val="single" w:sz="4" w:space="1" w:color="auto"/>
      </w:pBd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F8F0A572"/>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3D38FF"/>
    <w:multiLevelType w:val="hybridMultilevel"/>
    <w:tmpl w:val="63BA6534"/>
    <w:lvl w:ilvl="0" w:tplc="D08E8FD2">
      <w:start w:val="1"/>
      <w:numFmt w:val="bullet"/>
      <w:lvlText w:val=""/>
      <w:lvlJc w:val="left"/>
      <w:pPr>
        <w:ind w:left="827" w:hanging="360"/>
      </w:pPr>
      <w:rPr>
        <w:rFonts w:ascii="Symbol" w:hAnsi="Symbol" w:hint="default"/>
      </w:rPr>
    </w:lvl>
    <w:lvl w:ilvl="1" w:tplc="EB8C0626">
      <w:start w:val="1"/>
      <w:numFmt w:val="bullet"/>
      <w:lvlText w:val="o"/>
      <w:lvlJc w:val="left"/>
      <w:pPr>
        <w:ind w:left="1440" w:hanging="360"/>
      </w:pPr>
      <w:rPr>
        <w:rFonts w:ascii="Courier New" w:hAnsi="Courier New" w:hint="default"/>
      </w:rPr>
    </w:lvl>
    <w:lvl w:ilvl="2" w:tplc="5D608086">
      <w:start w:val="1"/>
      <w:numFmt w:val="bullet"/>
      <w:lvlText w:val=""/>
      <w:lvlJc w:val="left"/>
      <w:pPr>
        <w:ind w:left="2160" w:hanging="360"/>
      </w:pPr>
      <w:rPr>
        <w:rFonts w:ascii="Wingdings" w:hAnsi="Wingdings" w:hint="default"/>
      </w:rPr>
    </w:lvl>
    <w:lvl w:ilvl="3" w:tplc="2C40DC04">
      <w:start w:val="1"/>
      <w:numFmt w:val="bullet"/>
      <w:lvlText w:val=""/>
      <w:lvlJc w:val="left"/>
      <w:pPr>
        <w:ind w:left="2880" w:hanging="360"/>
      </w:pPr>
      <w:rPr>
        <w:rFonts w:ascii="Symbol" w:hAnsi="Symbol" w:hint="default"/>
      </w:rPr>
    </w:lvl>
    <w:lvl w:ilvl="4" w:tplc="45AC28AA">
      <w:start w:val="1"/>
      <w:numFmt w:val="bullet"/>
      <w:lvlText w:val="o"/>
      <w:lvlJc w:val="left"/>
      <w:pPr>
        <w:ind w:left="3600" w:hanging="360"/>
      </w:pPr>
      <w:rPr>
        <w:rFonts w:ascii="Courier New" w:hAnsi="Courier New" w:hint="default"/>
      </w:rPr>
    </w:lvl>
    <w:lvl w:ilvl="5" w:tplc="852664F8">
      <w:start w:val="1"/>
      <w:numFmt w:val="bullet"/>
      <w:lvlText w:val=""/>
      <w:lvlJc w:val="left"/>
      <w:pPr>
        <w:ind w:left="4320" w:hanging="360"/>
      </w:pPr>
      <w:rPr>
        <w:rFonts w:ascii="Wingdings" w:hAnsi="Wingdings" w:hint="default"/>
      </w:rPr>
    </w:lvl>
    <w:lvl w:ilvl="6" w:tplc="FEFC917C">
      <w:start w:val="1"/>
      <w:numFmt w:val="bullet"/>
      <w:lvlText w:val=""/>
      <w:lvlJc w:val="left"/>
      <w:pPr>
        <w:ind w:left="5040" w:hanging="360"/>
      </w:pPr>
      <w:rPr>
        <w:rFonts w:ascii="Symbol" w:hAnsi="Symbol" w:hint="default"/>
      </w:rPr>
    </w:lvl>
    <w:lvl w:ilvl="7" w:tplc="D3B8D002">
      <w:start w:val="1"/>
      <w:numFmt w:val="bullet"/>
      <w:lvlText w:val="o"/>
      <w:lvlJc w:val="left"/>
      <w:pPr>
        <w:ind w:left="5760" w:hanging="360"/>
      </w:pPr>
      <w:rPr>
        <w:rFonts w:ascii="Courier New" w:hAnsi="Courier New" w:hint="default"/>
      </w:rPr>
    </w:lvl>
    <w:lvl w:ilvl="8" w:tplc="643480A0">
      <w:start w:val="1"/>
      <w:numFmt w:val="bullet"/>
      <w:lvlText w:val=""/>
      <w:lvlJc w:val="left"/>
      <w:pPr>
        <w:ind w:left="6480" w:hanging="360"/>
      </w:pPr>
      <w:rPr>
        <w:rFonts w:ascii="Wingdings" w:hAnsi="Wingdings" w:hint="default"/>
      </w:rPr>
    </w:lvl>
  </w:abstractNum>
  <w:abstractNum w:abstractNumId="13" w15:restartNumberingAfterBreak="0">
    <w:nsid w:val="040ABF6B"/>
    <w:multiLevelType w:val="multilevel"/>
    <w:tmpl w:val="F32441D2"/>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5A69202"/>
    <w:multiLevelType w:val="multilevel"/>
    <w:tmpl w:val="3328171E"/>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06541486"/>
    <w:multiLevelType w:val="hybridMultilevel"/>
    <w:tmpl w:val="6DAE44CA"/>
    <w:lvl w:ilvl="0" w:tplc="5040136C">
      <w:start w:val="1"/>
      <w:numFmt w:val="bullet"/>
      <w:lvlText w:val=""/>
      <w:lvlJc w:val="left"/>
      <w:pPr>
        <w:ind w:left="720" w:hanging="360"/>
      </w:pPr>
      <w:rPr>
        <w:rFonts w:ascii="Symbol" w:hAnsi="Symbol" w:hint="default"/>
      </w:rPr>
    </w:lvl>
    <w:lvl w:ilvl="1" w:tplc="5B761358">
      <w:start w:val="1"/>
      <w:numFmt w:val="bullet"/>
      <w:lvlText w:val="o"/>
      <w:lvlJc w:val="left"/>
      <w:pPr>
        <w:ind w:left="1440" w:hanging="360"/>
      </w:pPr>
      <w:rPr>
        <w:rFonts w:ascii="Courier New" w:hAnsi="Courier New" w:hint="default"/>
      </w:rPr>
    </w:lvl>
    <w:lvl w:ilvl="2" w:tplc="86FE5166">
      <w:start w:val="1"/>
      <w:numFmt w:val="bullet"/>
      <w:lvlText w:val=""/>
      <w:lvlJc w:val="left"/>
      <w:pPr>
        <w:ind w:left="2160" w:hanging="360"/>
      </w:pPr>
      <w:rPr>
        <w:rFonts w:ascii="Wingdings" w:hAnsi="Wingdings" w:hint="default"/>
      </w:rPr>
    </w:lvl>
    <w:lvl w:ilvl="3" w:tplc="41C4597C">
      <w:start w:val="1"/>
      <w:numFmt w:val="bullet"/>
      <w:lvlText w:val=""/>
      <w:lvlJc w:val="left"/>
      <w:pPr>
        <w:ind w:left="2880" w:hanging="360"/>
      </w:pPr>
      <w:rPr>
        <w:rFonts w:ascii="Symbol" w:hAnsi="Symbol" w:hint="default"/>
      </w:rPr>
    </w:lvl>
    <w:lvl w:ilvl="4" w:tplc="785A8542">
      <w:start w:val="1"/>
      <w:numFmt w:val="bullet"/>
      <w:lvlText w:val="o"/>
      <w:lvlJc w:val="left"/>
      <w:pPr>
        <w:ind w:left="3600" w:hanging="360"/>
      </w:pPr>
      <w:rPr>
        <w:rFonts w:ascii="Courier New" w:hAnsi="Courier New" w:hint="default"/>
      </w:rPr>
    </w:lvl>
    <w:lvl w:ilvl="5" w:tplc="D93436D8">
      <w:start w:val="1"/>
      <w:numFmt w:val="bullet"/>
      <w:lvlText w:val=""/>
      <w:lvlJc w:val="left"/>
      <w:pPr>
        <w:ind w:left="4320" w:hanging="360"/>
      </w:pPr>
      <w:rPr>
        <w:rFonts w:ascii="Wingdings" w:hAnsi="Wingdings" w:hint="default"/>
      </w:rPr>
    </w:lvl>
    <w:lvl w:ilvl="6" w:tplc="8D069B6C">
      <w:start w:val="1"/>
      <w:numFmt w:val="bullet"/>
      <w:lvlText w:val=""/>
      <w:lvlJc w:val="left"/>
      <w:pPr>
        <w:ind w:left="5040" w:hanging="360"/>
      </w:pPr>
      <w:rPr>
        <w:rFonts w:ascii="Symbol" w:hAnsi="Symbol" w:hint="default"/>
      </w:rPr>
    </w:lvl>
    <w:lvl w:ilvl="7" w:tplc="246EFE14">
      <w:start w:val="1"/>
      <w:numFmt w:val="bullet"/>
      <w:lvlText w:val="o"/>
      <w:lvlJc w:val="left"/>
      <w:pPr>
        <w:ind w:left="5760" w:hanging="360"/>
      </w:pPr>
      <w:rPr>
        <w:rFonts w:ascii="Courier New" w:hAnsi="Courier New" w:hint="default"/>
      </w:rPr>
    </w:lvl>
    <w:lvl w:ilvl="8" w:tplc="F01E2FCC">
      <w:start w:val="1"/>
      <w:numFmt w:val="bullet"/>
      <w:lvlText w:val=""/>
      <w:lvlJc w:val="left"/>
      <w:pPr>
        <w:ind w:left="6480" w:hanging="360"/>
      </w:pPr>
      <w:rPr>
        <w:rFonts w:ascii="Wingdings" w:hAnsi="Wingdings" w:hint="default"/>
      </w:rPr>
    </w:lvl>
  </w:abstractNum>
  <w:abstractNum w:abstractNumId="17" w15:restartNumberingAfterBreak="0">
    <w:nsid w:val="06961971"/>
    <w:multiLevelType w:val="hybridMultilevel"/>
    <w:tmpl w:val="8238FF60"/>
    <w:lvl w:ilvl="0" w:tplc="9C54B050">
      <w:start w:val="1"/>
      <w:numFmt w:val="bullet"/>
      <w:lvlText w:val=""/>
      <w:lvlJc w:val="left"/>
      <w:pPr>
        <w:ind w:left="827" w:hanging="360"/>
      </w:pPr>
      <w:rPr>
        <w:rFonts w:ascii="Symbol" w:hAnsi="Symbol" w:hint="default"/>
      </w:rPr>
    </w:lvl>
    <w:lvl w:ilvl="1" w:tplc="8F54FDAC">
      <w:start w:val="1"/>
      <w:numFmt w:val="bullet"/>
      <w:lvlText w:val="o"/>
      <w:lvlJc w:val="left"/>
      <w:pPr>
        <w:ind w:left="1440" w:hanging="360"/>
      </w:pPr>
      <w:rPr>
        <w:rFonts w:ascii="Courier New" w:hAnsi="Courier New" w:hint="default"/>
      </w:rPr>
    </w:lvl>
    <w:lvl w:ilvl="2" w:tplc="66FA10F2">
      <w:start w:val="1"/>
      <w:numFmt w:val="bullet"/>
      <w:lvlText w:val=""/>
      <w:lvlJc w:val="left"/>
      <w:pPr>
        <w:ind w:left="2160" w:hanging="360"/>
      </w:pPr>
      <w:rPr>
        <w:rFonts w:ascii="Wingdings" w:hAnsi="Wingdings" w:hint="default"/>
      </w:rPr>
    </w:lvl>
    <w:lvl w:ilvl="3" w:tplc="66506ABA">
      <w:start w:val="1"/>
      <w:numFmt w:val="bullet"/>
      <w:lvlText w:val=""/>
      <w:lvlJc w:val="left"/>
      <w:pPr>
        <w:ind w:left="2880" w:hanging="360"/>
      </w:pPr>
      <w:rPr>
        <w:rFonts w:ascii="Symbol" w:hAnsi="Symbol" w:hint="default"/>
      </w:rPr>
    </w:lvl>
    <w:lvl w:ilvl="4" w:tplc="F76459F0">
      <w:start w:val="1"/>
      <w:numFmt w:val="bullet"/>
      <w:lvlText w:val="o"/>
      <w:lvlJc w:val="left"/>
      <w:pPr>
        <w:ind w:left="3600" w:hanging="360"/>
      </w:pPr>
      <w:rPr>
        <w:rFonts w:ascii="Courier New" w:hAnsi="Courier New" w:hint="default"/>
      </w:rPr>
    </w:lvl>
    <w:lvl w:ilvl="5" w:tplc="DAAEDD2E">
      <w:start w:val="1"/>
      <w:numFmt w:val="bullet"/>
      <w:lvlText w:val=""/>
      <w:lvlJc w:val="left"/>
      <w:pPr>
        <w:ind w:left="4320" w:hanging="360"/>
      </w:pPr>
      <w:rPr>
        <w:rFonts w:ascii="Wingdings" w:hAnsi="Wingdings" w:hint="default"/>
      </w:rPr>
    </w:lvl>
    <w:lvl w:ilvl="6" w:tplc="B08A44EE">
      <w:start w:val="1"/>
      <w:numFmt w:val="bullet"/>
      <w:lvlText w:val=""/>
      <w:lvlJc w:val="left"/>
      <w:pPr>
        <w:ind w:left="5040" w:hanging="360"/>
      </w:pPr>
      <w:rPr>
        <w:rFonts w:ascii="Symbol" w:hAnsi="Symbol" w:hint="default"/>
      </w:rPr>
    </w:lvl>
    <w:lvl w:ilvl="7" w:tplc="E7404028">
      <w:start w:val="1"/>
      <w:numFmt w:val="bullet"/>
      <w:lvlText w:val="o"/>
      <w:lvlJc w:val="left"/>
      <w:pPr>
        <w:ind w:left="5760" w:hanging="360"/>
      </w:pPr>
      <w:rPr>
        <w:rFonts w:ascii="Courier New" w:hAnsi="Courier New" w:hint="default"/>
      </w:rPr>
    </w:lvl>
    <w:lvl w:ilvl="8" w:tplc="AE0A661A">
      <w:start w:val="1"/>
      <w:numFmt w:val="bullet"/>
      <w:lvlText w:val=""/>
      <w:lvlJc w:val="left"/>
      <w:pPr>
        <w:ind w:left="6480" w:hanging="360"/>
      </w:pPr>
      <w:rPr>
        <w:rFonts w:ascii="Wingdings" w:hAnsi="Wingdings" w:hint="default"/>
      </w:rPr>
    </w:lvl>
  </w:abstractNum>
  <w:abstractNum w:abstractNumId="18" w15:restartNumberingAfterBreak="0">
    <w:nsid w:val="06961FE3"/>
    <w:multiLevelType w:val="hybridMultilevel"/>
    <w:tmpl w:val="3D323158"/>
    <w:lvl w:ilvl="0" w:tplc="59AE048C">
      <w:start w:val="1"/>
      <w:numFmt w:val="bullet"/>
      <w:lvlText w:val=""/>
      <w:lvlJc w:val="left"/>
      <w:pPr>
        <w:ind w:left="859" w:hanging="360"/>
      </w:pPr>
      <w:rPr>
        <w:rFonts w:ascii="Symbol" w:hAnsi="Symbol" w:hint="default"/>
      </w:rPr>
    </w:lvl>
    <w:lvl w:ilvl="1" w:tplc="E3CCA4D2">
      <w:start w:val="1"/>
      <w:numFmt w:val="bullet"/>
      <w:lvlText w:val="o"/>
      <w:lvlJc w:val="left"/>
      <w:pPr>
        <w:ind w:left="1440" w:hanging="360"/>
      </w:pPr>
      <w:rPr>
        <w:rFonts w:ascii="Courier New" w:hAnsi="Courier New" w:hint="default"/>
      </w:rPr>
    </w:lvl>
    <w:lvl w:ilvl="2" w:tplc="A3F22140">
      <w:start w:val="1"/>
      <w:numFmt w:val="bullet"/>
      <w:lvlText w:val=""/>
      <w:lvlJc w:val="left"/>
      <w:pPr>
        <w:ind w:left="2160" w:hanging="360"/>
      </w:pPr>
      <w:rPr>
        <w:rFonts w:ascii="Wingdings" w:hAnsi="Wingdings" w:hint="default"/>
      </w:rPr>
    </w:lvl>
    <w:lvl w:ilvl="3" w:tplc="1D8E175E">
      <w:start w:val="1"/>
      <w:numFmt w:val="bullet"/>
      <w:lvlText w:val=""/>
      <w:lvlJc w:val="left"/>
      <w:pPr>
        <w:ind w:left="2880" w:hanging="360"/>
      </w:pPr>
      <w:rPr>
        <w:rFonts w:ascii="Symbol" w:hAnsi="Symbol" w:hint="default"/>
      </w:rPr>
    </w:lvl>
    <w:lvl w:ilvl="4" w:tplc="D826CA5E">
      <w:start w:val="1"/>
      <w:numFmt w:val="bullet"/>
      <w:lvlText w:val="o"/>
      <w:lvlJc w:val="left"/>
      <w:pPr>
        <w:ind w:left="3600" w:hanging="360"/>
      </w:pPr>
      <w:rPr>
        <w:rFonts w:ascii="Courier New" w:hAnsi="Courier New" w:hint="default"/>
      </w:rPr>
    </w:lvl>
    <w:lvl w:ilvl="5" w:tplc="0B52CC1A">
      <w:start w:val="1"/>
      <w:numFmt w:val="bullet"/>
      <w:lvlText w:val=""/>
      <w:lvlJc w:val="left"/>
      <w:pPr>
        <w:ind w:left="4320" w:hanging="360"/>
      </w:pPr>
      <w:rPr>
        <w:rFonts w:ascii="Wingdings" w:hAnsi="Wingdings" w:hint="default"/>
      </w:rPr>
    </w:lvl>
    <w:lvl w:ilvl="6" w:tplc="B1CEACCC">
      <w:start w:val="1"/>
      <w:numFmt w:val="bullet"/>
      <w:lvlText w:val=""/>
      <w:lvlJc w:val="left"/>
      <w:pPr>
        <w:ind w:left="5040" w:hanging="360"/>
      </w:pPr>
      <w:rPr>
        <w:rFonts w:ascii="Symbol" w:hAnsi="Symbol" w:hint="default"/>
      </w:rPr>
    </w:lvl>
    <w:lvl w:ilvl="7" w:tplc="96EA1C96">
      <w:start w:val="1"/>
      <w:numFmt w:val="bullet"/>
      <w:lvlText w:val="o"/>
      <w:lvlJc w:val="left"/>
      <w:pPr>
        <w:ind w:left="5760" w:hanging="360"/>
      </w:pPr>
      <w:rPr>
        <w:rFonts w:ascii="Courier New" w:hAnsi="Courier New" w:hint="default"/>
      </w:rPr>
    </w:lvl>
    <w:lvl w:ilvl="8" w:tplc="F06C2120">
      <w:start w:val="1"/>
      <w:numFmt w:val="bullet"/>
      <w:lvlText w:val=""/>
      <w:lvlJc w:val="left"/>
      <w:pPr>
        <w:ind w:left="6480" w:hanging="360"/>
      </w:pPr>
      <w:rPr>
        <w:rFonts w:ascii="Wingdings" w:hAnsi="Wingdings" w:hint="default"/>
      </w:rPr>
    </w:lvl>
  </w:abstractNum>
  <w:abstractNum w:abstractNumId="19" w15:restartNumberingAfterBreak="0">
    <w:nsid w:val="06CC61F5"/>
    <w:multiLevelType w:val="hybridMultilevel"/>
    <w:tmpl w:val="69A0A6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079D0CDE"/>
    <w:multiLevelType w:val="hybridMultilevel"/>
    <w:tmpl w:val="E140E850"/>
    <w:lvl w:ilvl="0" w:tplc="D2406C62">
      <w:start w:val="1"/>
      <w:numFmt w:val="decimal"/>
      <w:lvlText w:val="%1."/>
      <w:lvlJc w:val="left"/>
      <w:pPr>
        <w:ind w:left="360" w:hanging="360"/>
      </w:pPr>
    </w:lvl>
    <w:lvl w:ilvl="1" w:tplc="4A66AB22">
      <w:start w:val="1"/>
      <w:numFmt w:val="lowerLetter"/>
      <w:lvlText w:val="%2."/>
      <w:lvlJc w:val="left"/>
      <w:pPr>
        <w:ind w:left="1440" w:hanging="360"/>
      </w:pPr>
    </w:lvl>
    <w:lvl w:ilvl="2" w:tplc="AFBC627E">
      <w:start w:val="1"/>
      <w:numFmt w:val="lowerRoman"/>
      <w:lvlText w:val="%3."/>
      <w:lvlJc w:val="right"/>
      <w:pPr>
        <w:ind w:left="2160" w:hanging="180"/>
      </w:pPr>
    </w:lvl>
    <w:lvl w:ilvl="3" w:tplc="0D20CEC8">
      <w:start w:val="1"/>
      <w:numFmt w:val="decimal"/>
      <w:lvlText w:val="%4."/>
      <w:lvlJc w:val="left"/>
      <w:pPr>
        <w:ind w:left="2880" w:hanging="360"/>
      </w:pPr>
    </w:lvl>
    <w:lvl w:ilvl="4" w:tplc="84345DC6">
      <w:start w:val="1"/>
      <w:numFmt w:val="lowerLetter"/>
      <w:lvlText w:val="%5."/>
      <w:lvlJc w:val="left"/>
      <w:pPr>
        <w:ind w:left="3600" w:hanging="360"/>
      </w:pPr>
    </w:lvl>
    <w:lvl w:ilvl="5" w:tplc="F55EDE58">
      <w:start w:val="1"/>
      <w:numFmt w:val="lowerRoman"/>
      <w:lvlText w:val="%6."/>
      <w:lvlJc w:val="right"/>
      <w:pPr>
        <w:ind w:left="4320" w:hanging="180"/>
      </w:pPr>
    </w:lvl>
    <w:lvl w:ilvl="6" w:tplc="62A27560">
      <w:start w:val="1"/>
      <w:numFmt w:val="decimal"/>
      <w:lvlText w:val="%7."/>
      <w:lvlJc w:val="left"/>
      <w:pPr>
        <w:ind w:left="5040" w:hanging="360"/>
      </w:pPr>
    </w:lvl>
    <w:lvl w:ilvl="7" w:tplc="50844818">
      <w:start w:val="1"/>
      <w:numFmt w:val="lowerLetter"/>
      <w:lvlText w:val="%8."/>
      <w:lvlJc w:val="left"/>
      <w:pPr>
        <w:ind w:left="5760" w:hanging="360"/>
      </w:pPr>
    </w:lvl>
    <w:lvl w:ilvl="8" w:tplc="1DDCF592">
      <w:start w:val="1"/>
      <w:numFmt w:val="lowerRoman"/>
      <w:lvlText w:val="%9."/>
      <w:lvlJc w:val="right"/>
      <w:pPr>
        <w:ind w:left="6480" w:hanging="180"/>
      </w:pPr>
    </w:lvl>
  </w:abstractNum>
  <w:abstractNum w:abstractNumId="22" w15:restartNumberingAfterBreak="0">
    <w:nsid w:val="07E2091D"/>
    <w:multiLevelType w:val="hybridMultilevel"/>
    <w:tmpl w:val="2ECE034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0BCE15D6"/>
    <w:multiLevelType w:val="hybridMultilevel"/>
    <w:tmpl w:val="BF7A21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0C6409D0"/>
    <w:multiLevelType w:val="hybridMultilevel"/>
    <w:tmpl w:val="23C0DE30"/>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0D1B6A05"/>
    <w:multiLevelType w:val="hybridMultilevel"/>
    <w:tmpl w:val="B09003BA"/>
    <w:lvl w:ilvl="0" w:tplc="747C1FA8">
      <w:start w:val="1"/>
      <w:numFmt w:val="bullet"/>
      <w:lvlText w:val=""/>
      <w:lvlJc w:val="left"/>
      <w:pPr>
        <w:ind w:left="862" w:hanging="360"/>
      </w:pPr>
      <w:rPr>
        <w:rFonts w:ascii="Symbol" w:hAnsi="Symbol" w:hint="default"/>
      </w:rPr>
    </w:lvl>
    <w:lvl w:ilvl="1" w:tplc="D9BC8132">
      <w:start w:val="1"/>
      <w:numFmt w:val="bullet"/>
      <w:lvlText w:val="o"/>
      <w:lvlJc w:val="left"/>
      <w:pPr>
        <w:ind w:left="1440" w:hanging="360"/>
      </w:pPr>
      <w:rPr>
        <w:rFonts w:ascii="Courier New" w:hAnsi="Courier New" w:hint="default"/>
      </w:rPr>
    </w:lvl>
    <w:lvl w:ilvl="2" w:tplc="C17E7070">
      <w:start w:val="1"/>
      <w:numFmt w:val="bullet"/>
      <w:lvlText w:val=""/>
      <w:lvlJc w:val="left"/>
      <w:pPr>
        <w:ind w:left="2160" w:hanging="360"/>
      </w:pPr>
      <w:rPr>
        <w:rFonts w:ascii="Wingdings" w:hAnsi="Wingdings" w:hint="default"/>
      </w:rPr>
    </w:lvl>
    <w:lvl w:ilvl="3" w:tplc="0B24CDBA">
      <w:start w:val="1"/>
      <w:numFmt w:val="bullet"/>
      <w:lvlText w:val=""/>
      <w:lvlJc w:val="left"/>
      <w:pPr>
        <w:ind w:left="2880" w:hanging="360"/>
      </w:pPr>
      <w:rPr>
        <w:rFonts w:ascii="Symbol" w:hAnsi="Symbol" w:hint="default"/>
      </w:rPr>
    </w:lvl>
    <w:lvl w:ilvl="4" w:tplc="120EF908">
      <w:start w:val="1"/>
      <w:numFmt w:val="bullet"/>
      <w:lvlText w:val="o"/>
      <w:lvlJc w:val="left"/>
      <w:pPr>
        <w:ind w:left="3600" w:hanging="360"/>
      </w:pPr>
      <w:rPr>
        <w:rFonts w:ascii="Courier New" w:hAnsi="Courier New" w:hint="default"/>
      </w:rPr>
    </w:lvl>
    <w:lvl w:ilvl="5" w:tplc="6AA4920C">
      <w:start w:val="1"/>
      <w:numFmt w:val="bullet"/>
      <w:lvlText w:val=""/>
      <w:lvlJc w:val="left"/>
      <w:pPr>
        <w:ind w:left="4320" w:hanging="360"/>
      </w:pPr>
      <w:rPr>
        <w:rFonts w:ascii="Wingdings" w:hAnsi="Wingdings" w:hint="default"/>
      </w:rPr>
    </w:lvl>
    <w:lvl w:ilvl="6" w:tplc="63CC0110">
      <w:start w:val="1"/>
      <w:numFmt w:val="bullet"/>
      <w:lvlText w:val=""/>
      <w:lvlJc w:val="left"/>
      <w:pPr>
        <w:ind w:left="5040" w:hanging="360"/>
      </w:pPr>
      <w:rPr>
        <w:rFonts w:ascii="Symbol" w:hAnsi="Symbol" w:hint="default"/>
      </w:rPr>
    </w:lvl>
    <w:lvl w:ilvl="7" w:tplc="00F614CC">
      <w:start w:val="1"/>
      <w:numFmt w:val="bullet"/>
      <w:lvlText w:val="o"/>
      <w:lvlJc w:val="left"/>
      <w:pPr>
        <w:ind w:left="5760" w:hanging="360"/>
      </w:pPr>
      <w:rPr>
        <w:rFonts w:ascii="Courier New" w:hAnsi="Courier New" w:hint="default"/>
      </w:rPr>
    </w:lvl>
    <w:lvl w:ilvl="8" w:tplc="2D6A8424">
      <w:start w:val="1"/>
      <w:numFmt w:val="bullet"/>
      <w:lvlText w:val=""/>
      <w:lvlJc w:val="left"/>
      <w:pPr>
        <w:ind w:left="6480" w:hanging="360"/>
      </w:pPr>
      <w:rPr>
        <w:rFonts w:ascii="Wingdings" w:hAnsi="Wingdings" w:hint="default"/>
      </w:rPr>
    </w:lvl>
  </w:abstractNum>
  <w:abstractNum w:abstractNumId="28"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0D8901D4"/>
    <w:multiLevelType w:val="hybridMultilevel"/>
    <w:tmpl w:val="D990FE60"/>
    <w:lvl w:ilvl="0" w:tplc="4B44F88E">
      <w:start w:val="1"/>
      <w:numFmt w:val="decimal"/>
      <w:lvlText w:val="%1."/>
      <w:lvlJc w:val="left"/>
      <w:pPr>
        <w:ind w:left="432" w:hanging="360"/>
      </w:pPr>
    </w:lvl>
    <w:lvl w:ilvl="1" w:tplc="F4145F64">
      <w:start w:val="1"/>
      <w:numFmt w:val="decimal"/>
      <w:lvlText w:val="%2.1"/>
      <w:lvlJc w:val="left"/>
      <w:pPr>
        <w:ind w:left="576" w:hanging="360"/>
      </w:pPr>
    </w:lvl>
    <w:lvl w:ilvl="2" w:tplc="EED040F6">
      <w:start w:val="1"/>
      <w:numFmt w:val="lowerRoman"/>
      <w:lvlText w:val="%3."/>
      <w:lvlJc w:val="right"/>
      <w:pPr>
        <w:ind w:left="7808" w:hanging="180"/>
      </w:pPr>
    </w:lvl>
    <w:lvl w:ilvl="3" w:tplc="917E0840">
      <w:start w:val="1"/>
      <w:numFmt w:val="decimal"/>
      <w:lvlText w:val="%4."/>
      <w:lvlJc w:val="left"/>
      <w:pPr>
        <w:ind w:left="864" w:hanging="360"/>
      </w:pPr>
    </w:lvl>
    <w:lvl w:ilvl="4" w:tplc="FBF44F30">
      <w:start w:val="1"/>
      <w:numFmt w:val="lowerLetter"/>
      <w:lvlText w:val="%5."/>
      <w:lvlJc w:val="left"/>
      <w:pPr>
        <w:ind w:left="1008" w:hanging="360"/>
      </w:pPr>
    </w:lvl>
    <w:lvl w:ilvl="5" w:tplc="69A2DE6A">
      <w:start w:val="1"/>
      <w:numFmt w:val="lowerRoman"/>
      <w:lvlText w:val="%6."/>
      <w:lvlJc w:val="right"/>
      <w:pPr>
        <w:ind w:left="1152" w:hanging="180"/>
      </w:pPr>
    </w:lvl>
    <w:lvl w:ilvl="6" w:tplc="20827C1E">
      <w:start w:val="1"/>
      <w:numFmt w:val="decimal"/>
      <w:lvlText w:val="%7."/>
      <w:lvlJc w:val="left"/>
      <w:pPr>
        <w:ind w:left="1296" w:hanging="360"/>
      </w:pPr>
    </w:lvl>
    <w:lvl w:ilvl="7" w:tplc="0A20EBF2">
      <w:start w:val="1"/>
      <w:numFmt w:val="lowerLetter"/>
      <w:lvlText w:val="%8."/>
      <w:lvlJc w:val="left"/>
      <w:pPr>
        <w:ind w:left="1440" w:hanging="360"/>
      </w:pPr>
    </w:lvl>
    <w:lvl w:ilvl="8" w:tplc="4FB2D662">
      <w:start w:val="1"/>
      <w:numFmt w:val="lowerRoman"/>
      <w:lvlText w:val="%9."/>
      <w:lvlJc w:val="right"/>
      <w:pPr>
        <w:ind w:left="1584" w:hanging="180"/>
      </w:pPr>
    </w:lvl>
  </w:abstractNum>
  <w:abstractNum w:abstractNumId="30" w15:restartNumberingAfterBreak="0">
    <w:nsid w:val="0DC8E681"/>
    <w:multiLevelType w:val="multilevel"/>
    <w:tmpl w:val="91AAB0BC"/>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0F95060D"/>
    <w:multiLevelType w:val="hybridMultilevel"/>
    <w:tmpl w:val="9B8E05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107CDF84"/>
    <w:multiLevelType w:val="multilevel"/>
    <w:tmpl w:val="2B26CF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10AB501B"/>
    <w:multiLevelType w:val="hybridMultilevel"/>
    <w:tmpl w:val="24CACADA"/>
    <w:lvl w:ilvl="0" w:tplc="9EF259D0">
      <w:start w:val="1"/>
      <w:numFmt w:val="bullet"/>
      <w:lvlText w:val=""/>
      <w:lvlJc w:val="left"/>
      <w:pPr>
        <w:ind w:left="859" w:hanging="360"/>
      </w:pPr>
      <w:rPr>
        <w:rFonts w:ascii="Symbol" w:hAnsi="Symbol" w:hint="default"/>
      </w:rPr>
    </w:lvl>
    <w:lvl w:ilvl="1" w:tplc="1466054E">
      <w:start w:val="1"/>
      <w:numFmt w:val="bullet"/>
      <w:lvlText w:val="o"/>
      <w:lvlJc w:val="left"/>
      <w:pPr>
        <w:ind w:left="1440" w:hanging="360"/>
      </w:pPr>
      <w:rPr>
        <w:rFonts w:ascii="Courier New" w:hAnsi="Courier New" w:hint="default"/>
      </w:rPr>
    </w:lvl>
    <w:lvl w:ilvl="2" w:tplc="D4D0CB48">
      <w:start w:val="1"/>
      <w:numFmt w:val="bullet"/>
      <w:lvlText w:val=""/>
      <w:lvlJc w:val="left"/>
      <w:pPr>
        <w:ind w:left="2160" w:hanging="360"/>
      </w:pPr>
      <w:rPr>
        <w:rFonts w:ascii="Wingdings" w:hAnsi="Wingdings" w:hint="default"/>
      </w:rPr>
    </w:lvl>
    <w:lvl w:ilvl="3" w:tplc="127469FA">
      <w:start w:val="1"/>
      <w:numFmt w:val="bullet"/>
      <w:lvlText w:val=""/>
      <w:lvlJc w:val="left"/>
      <w:pPr>
        <w:ind w:left="2880" w:hanging="360"/>
      </w:pPr>
      <w:rPr>
        <w:rFonts w:ascii="Symbol" w:hAnsi="Symbol" w:hint="default"/>
      </w:rPr>
    </w:lvl>
    <w:lvl w:ilvl="4" w:tplc="0B76F590">
      <w:start w:val="1"/>
      <w:numFmt w:val="bullet"/>
      <w:lvlText w:val="o"/>
      <w:lvlJc w:val="left"/>
      <w:pPr>
        <w:ind w:left="3600" w:hanging="360"/>
      </w:pPr>
      <w:rPr>
        <w:rFonts w:ascii="Courier New" w:hAnsi="Courier New" w:hint="default"/>
      </w:rPr>
    </w:lvl>
    <w:lvl w:ilvl="5" w:tplc="5C2213E4">
      <w:start w:val="1"/>
      <w:numFmt w:val="bullet"/>
      <w:lvlText w:val=""/>
      <w:lvlJc w:val="left"/>
      <w:pPr>
        <w:ind w:left="4320" w:hanging="360"/>
      </w:pPr>
      <w:rPr>
        <w:rFonts w:ascii="Wingdings" w:hAnsi="Wingdings" w:hint="default"/>
      </w:rPr>
    </w:lvl>
    <w:lvl w:ilvl="6" w:tplc="78EC6A76">
      <w:start w:val="1"/>
      <w:numFmt w:val="bullet"/>
      <w:lvlText w:val=""/>
      <w:lvlJc w:val="left"/>
      <w:pPr>
        <w:ind w:left="5040" w:hanging="360"/>
      </w:pPr>
      <w:rPr>
        <w:rFonts w:ascii="Symbol" w:hAnsi="Symbol" w:hint="default"/>
      </w:rPr>
    </w:lvl>
    <w:lvl w:ilvl="7" w:tplc="95F2F92E">
      <w:start w:val="1"/>
      <w:numFmt w:val="bullet"/>
      <w:lvlText w:val="o"/>
      <w:lvlJc w:val="left"/>
      <w:pPr>
        <w:ind w:left="5760" w:hanging="360"/>
      </w:pPr>
      <w:rPr>
        <w:rFonts w:ascii="Courier New" w:hAnsi="Courier New" w:hint="default"/>
      </w:rPr>
    </w:lvl>
    <w:lvl w:ilvl="8" w:tplc="2626F3FE">
      <w:start w:val="1"/>
      <w:numFmt w:val="bullet"/>
      <w:lvlText w:val=""/>
      <w:lvlJc w:val="left"/>
      <w:pPr>
        <w:ind w:left="6480" w:hanging="360"/>
      </w:pPr>
      <w:rPr>
        <w:rFonts w:ascii="Wingdings" w:hAnsi="Wingdings" w:hint="default"/>
      </w:rPr>
    </w:lvl>
  </w:abstractNum>
  <w:abstractNum w:abstractNumId="34" w15:restartNumberingAfterBreak="0">
    <w:nsid w:val="11E91A30"/>
    <w:multiLevelType w:val="hybridMultilevel"/>
    <w:tmpl w:val="4EA8FB02"/>
    <w:lvl w:ilvl="0" w:tplc="38EACDA2">
      <w:numFmt w:val="bullet"/>
      <w:lvlText w:val="-"/>
      <w:lvlJc w:val="left"/>
      <w:pPr>
        <w:ind w:left="470" w:hanging="360"/>
      </w:pPr>
      <w:rPr>
        <w:rFonts w:ascii="Calibri" w:hAnsi="Calibri" w:hint="default"/>
      </w:rPr>
    </w:lvl>
    <w:lvl w:ilvl="1" w:tplc="4CC21338">
      <w:start w:val="1"/>
      <w:numFmt w:val="bullet"/>
      <w:lvlText w:val="o"/>
      <w:lvlJc w:val="left"/>
      <w:pPr>
        <w:ind w:left="1440" w:hanging="360"/>
      </w:pPr>
      <w:rPr>
        <w:rFonts w:ascii="Courier New" w:hAnsi="Courier New" w:hint="default"/>
      </w:rPr>
    </w:lvl>
    <w:lvl w:ilvl="2" w:tplc="C6D8C482">
      <w:start w:val="1"/>
      <w:numFmt w:val="bullet"/>
      <w:lvlText w:val=""/>
      <w:lvlJc w:val="left"/>
      <w:pPr>
        <w:ind w:left="2160" w:hanging="360"/>
      </w:pPr>
      <w:rPr>
        <w:rFonts w:ascii="Wingdings" w:hAnsi="Wingdings" w:hint="default"/>
      </w:rPr>
    </w:lvl>
    <w:lvl w:ilvl="3" w:tplc="6AAA7BBA">
      <w:start w:val="1"/>
      <w:numFmt w:val="bullet"/>
      <w:lvlText w:val=""/>
      <w:lvlJc w:val="left"/>
      <w:pPr>
        <w:ind w:left="2880" w:hanging="360"/>
      </w:pPr>
      <w:rPr>
        <w:rFonts w:ascii="Symbol" w:hAnsi="Symbol" w:hint="default"/>
      </w:rPr>
    </w:lvl>
    <w:lvl w:ilvl="4" w:tplc="FF4816FE">
      <w:start w:val="1"/>
      <w:numFmt w:val="bullet"/>
      <w:lvlText w:val="o"/>
      <w:lvlJc w:val="left"/>
      <w:pPr>
        <w:ind w:left="3600" w:hanging="360"/>
      </w:pPr>
      <w:rPr>
        <w:rFonts w:ascii="Courier New" w:hAnsi="Courier New" w:hint="default"/>
      </w:rPr>
    </w:lvl>
    <w:lvl w:ilvl="5" w:tplc="7B6AFFA2">
      <w:start w:val="1"/>
      <w:numFmt w:val="bullet"/>
      <w:lvlText w:val=""/>
      <w:lvlJc w:val="left"/>
      <w:pPr>
        <w:ind w:left="4320" w:hanging="360"/>
      </w:pPr>
      <w:rPr>
        <w:rFonts w:ascii="Wingdings" w:hAnsi="Wingdings" w:hint="default"/>
      </w:rPr>
    </w:lvl>
    <w:lvl w:ilvl="6" w:tplc="90605044">
      <w:start w:val="1"/>
      <w:numFmt w:val="bullet"/>
      <w:lvlText w:val=""/>
      <w:lvlJc w:val="left"/>
      <w:pPr>
        <w:ind w:left="5040" w:hanging="360"/>
      </w:pPr>
      <w:rPr>
        <w:rFonts w:ascii="Symbol" w:hAnsi="Symbol" w:hint="default"/>
      </w:rPr>
    </w:lvl>
    <w:lvl w:ilvl="7" w:tplc="ADCE3A00">
      <w:start w:val="1"/>
      <w:numFmt w:val="bullet"/>
      <w:lvlText w:val="o"/>
      <w:lvlJc w:val="left"/>
      <w:pPr>
        <w:ind w:left="5760" w:hanging="360"/>
      </w:pPr>
      <w:rPr>
        <w:rFonts w:ascii="Courier New" w:hAnsi="Courier New" w:hint="default"/>
      </w:rPr>
    </w:lvl>
    <w:lvl w:ilvl="8" w:tplc="6FF80D62">
      <w:start w:val="1"/>
      <w:numFmt w:val="bullet"/>
      <w:lvlText w:val=""/>
      <w:lvlJc w:val="left"/>
      <w:pPr>
        <w:ind w:left="6480" w:hanging="360"/>
      </w:pPr>
      <w:rPr>
        <w:rFonts w:ascii="Wingdings" w:hAnsi="Wingdings" w:hint="default"/>
      </w:rPr>
    </w:lvl>
  </w:abstractNum>
  <w:abstractNum w:abstractNumId="35" w15:restartNumberingAfterBreak="0">
    <w:nsid w:val="12340E9D"/>
    <w:multiLevelType w:val="multilevel"/>
    <w:tmpl w:val="3334AD20"/>
    <w:numStyleLink w:val="Style4"/>
  </w:abstractNum>
  <w:abstractNum w:abstractNumId="36"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12E3EACE"/>
    <w:multiLevelType w:val="hybridMultilevel"/>
    <w:tmpl w:val="EA4CEEDE"/>
    <w:lvl w:ilvl="0" w:tplc="538C7FFC">
      <w:numFmt w:val="bullet"/>
      <w:lvlText w:val="-"/>
      <w:lvlJc w:val="left"/>
      <w:pPr>
        <w:ind w:left="470" w:hanging="360"/>
      </w:pPr>
      <w:rPr>
        <w:rFonts w:ascii="Calibri" w:hAnsi="Calibri" w:hint="default"/>
      </w:rPr>
    </w:lvl>
    <w:lvl w:ilvl="1" w:tplc="7E88B4B8">
      <w:start w:val="1"/>
      <w:numFmt w:val="bullet"/>
      <w:lvlText w:val="o"/>
      <w:lvlJc w:val="left"/>
      <w:pPr>
        <w:ind w:left="1440" w:hanging="360"/>
      </w:pPr>
      <w:rPr>
        <w:rFonts w:ascii="Courier New" w:hAnsi="Courier New" w:hint="default"/>
      </w:rPr>
    </w:lvl>
    <w:lvl w:ilvl="2" w:tplc="8F309D0E">
      <w:start w:val="1"/>
      <w:numFmt w:val="bullet"/>
      <w:lvlText w:val=""/>
      <w:lvlJc w:val="left"/>
      <w:pPr>
        <w:ind w:left="2160" w:hanging="360"/>
      </w:pPr>
      <w:rPr>
        <w:rFonts w:ascii="Wingdings" w:hAnsi="Wingdings" w:hint="default"/>
      </w:rPr>
    </w:lvl>
    <w:lvl w:ilvl="3" w:tplc="AC9A19A6">
      <w:start w:val="1"/>
      <w:numFmt w:val="bullet"/>
      <w:lvlText w:val=""/>
      <w:lvlJc w:val="left"/>
      <w:pPr>
        <w:ind w:left="2880" w:hanging="360"/>
      </w:pPr>
      <w:rPr>
        <w:rFonts w:ascii="Symbol" w:hAnsi="Symbol" w:hint="default"/>
      </w:rPr>
    </w:lvl>
    <w:lvl w:ilvl="4" w:tplc="500EB85E">
      <w:start w:val="1"/>
      <w:numFmt w:val="bullet"/>
      <w:lvlText w:val="o"/>
      <w:lvlJc w:val="left"/>
      <w:pPr>
        <w:ind w:left="3600" w:hanging="360"/>
      </w:pPr>
      <w:rPr>
        <w:rFonts w:ascii="Courier New" w:hAnsi="Courier New" w:hint="default"/>
      </w:rPr>
    </w:lvl>
    <w:lvl w:ilvl="5" w:tplc="64824CBC">
      <w:start w:val="1"/>
      <w:numFmt w:val="bullet"/>
      <w:lvlText w:val=""/>
      <w:lvlJc w:val="left"/>
      <w:pPr>
        <w:ind w:left="4320" w:hanging="360"/>
      </w:pPr>
      <w:rPr>
        <w:rFonts w:ascii="Wingdings" w:hAnsi="Wingdings" w:hint="default"/>
      </w:rPr>
    </w:lvl>
    <w:lvl w:ilvl="6" w:tplc="16F4D518">
      <w:start w:val="1"/>
      <w:numFmt w:val="bullet"/>
      <w:lvlText w:val=""/>
      <w:lvlJc w:val="left"/>
      <w:pPr>
        <w:ind w:left="5040" w:hanging="360"/>
      </w:pPr>
      <w:rPr>
        <w:rFonts w:ascii="Symbol" w:hAnsi="Symbol" w:hint="default"/>
      </w:rPr>
    </w:lvl>
    <w:lvl w:ilvl="7" w:tplc="BB2E7A8E">
      <w:start w:val="1"/>
      <w:numFmt w:val="bullet"/>
      <w:lvlText w:val="o"/>
      <w:lvlJc w:val="left"/>
      <w:pPr>
        <w:ind w:left="5760" w:hanging="360"/>
      </w:pPr>
      <w:rPr>
        <w:rFonts w:ascii="Courier New" w:hAnsi="Courier New" w:hint="default"/>
      </w:rPr>
    </w:lvl>
    <w:lvl w:ilvl="8" w:tplc="14846694">
      <w:start w:val="1"/>
      <w:numFmt w:val="bullet"/>
      <w:lvlText w:val=""/>
      <w:lvlJc w:val="left"/>
      <w:pPr>
        <w:ind w:left="6480" w:hanging="360"/>
      </w:pPr>
      <w:rPr>
        <w:rFonts w:ascii="Wingdings" w:hAnsi="Wingdings" w:hint="default"/>
      </w:rPr>
    </w:lvl>
  </w:abstractNum>
  <w:abstractNum w:abstractNumId="38" w15:restartNumberingAfterBreak="0">
    <w:nsid w:val="130D7D9B"/>
    <w:multiLevelType w:val="multilevel"/>
    <w:tmpl w:val="40A420F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4"/>
        <w:szCs w:val="24"/>
      </w:rPr>
    </w:lvl>
    <w:lvl w:ilvl="3">
      <w:start w:val="1"/>
      <w:numFmt w:val="decimal"/>
      <w:lvlText w:val="%1.%2.%3.%4"/>
      <w:lvlJc w:val="left"/>
      <w:pPr>
        <w:ind w:left="1182" w:hanging="864"/>
      </w:pPr>
      <w:rPr>
        <w:rFonts w:hint="default"/>
        <w:lang w:val="el-GR"/>
      </w:rPr>
    </w:lvl>
    <w:lvl w:ilvl="4">
      <w:start w:val="1"/>
      <w:numFmt w:val="decimal"/>
      <w:lvlText w:val="%1.%2.%3.%4.%5"/>
      <w:lvlJc w:val="left"/>
      <w:pPr>
        <w:ind w:left="1718" w:hanging="1008"/>
      </w:pPr>
      <w:rPr>
        <w:rFonts w:hint="default"/>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13634B3D"/>
    <w:multiLevelType w:val="hybridMultilevel"/>
    <w:tmpl w:val="D6BC7E16"/>
    <w:lvl w:ilvl="0" w:tplc="9D0C5D40">
      <w:numFmt w:val="bullet"/>
      <w:lvlText w:val="-"/>
      <w:lvlJc w:val="left"/>
      <w:pPr>
        <w:ind w:left="470" w:hanging="360"/>
      </w:pPr>
      <w:rPr>
        <w:rFonts w:ascii="Calibri" w:hAnsi="Calibri" w:hint="default"/>
      </w:rPr>
    </w:lvl>
    <w:lvl w:ilvl="1" w:tplc="FA10E4CC">
      <w:start w:val="1"/>
      <w:numFmt w:val="bullet"/>
      <w:lvlText w:val="o"/>
      <w:lvlJc w:val="left"/>
      <w:pPr>
        <w:ind w:left="1440" w:hanging="360"/>
      </w:pPr>
      <w:rPr>
        <w:rFonts w:ascii="Courier New" w:hAnsi="Courier New" w:hint="default"/>
      </w:rPr>
    </w:lvl>
    <w:lvl w:ilvl="2" w:tplc="2716CB3E">
      <w:start w:val="1"/>
      <w:numFmt w:val="bullet"/>
      <w:lvlText w:val=""/>
      <w:lvlJc w:val="left"/>
      <w:pPr>
        <w:ind w:left="2160" w:hanging="360"/>
      </w:pPr>
      <w:rPr>
        <w:rFonts w:ascii="Wingdings" w:hAnsi="Wingdings" w:hint="default"/>
      </w:rPr>
    </w:lvl>
    <w:lvl w:ilvl="3" w:tplc="973EAA52">
      <w:start w:val="1"/>
      <w:numFmt w:val="bullet"/>
      <w:lvlText w:val=""/>
      <w:lvlJc w:val="left"/>
      <w:pPr>
        <w:ind w:left="2880" w:hanging="360"/>
      </w:pPr>
      <w:rPr>
        <w:rFonts w:ascii="Symbol" w:hAnsi="Symbol" w:hint="default"/>
      </w:rPr>
    </w:lvl>
    <w:lvl w:ilvl="4" w:tplc="AF98D8C0">
      <w:start w:val="1"/>
      <w:numFmt w:val="bullet"/>
      <w:lvlText w:val="o"/>
      <w:lvlJc w:val="left"/>
      <w:pPr>
        <w:ind w:left="3600" w:hanging="360"/>
      </w:pPr>
      <w:rPr>
        <w:rFonts w:ascii="Courier New" w:hAnsi="Courier New" w:hint="default"/>
      </w:rPr>
    </w:lvl>
    <w:lvl w:ilvl="5" w:tplc="BB5E78BC">
      <w:start w:val="1"/>
      <w:numFmt w:val="bullet"/>
      <w:lvlText w:val=""/>
      <w:lvlJc w:val="left"/>
      <w:pPr>
        <w:ind w:left="4320" w:hanging="360"/>
      </w:pPr>
      <w:rPr>
        <w:rFonts w:ascii="Wingdings" w:hAnsi="Wingdings" w:hint="default"/>
      </w:rPr>
    </w:lvl>
    <w:lvl w:ilvl="6" w:tplc="27FA24F8">
      <w:start w:val="1"/>
      <w:numFmt w:val="bullet"/>
      <w:lvlText w:val=""/>
      <w:lvlJc w:val="left"/>
      <w:pPr>
        <w:ind w:left="5040" w:hanging="360"/>
      </w:pPr>
      <w:rPr>
        <w:rFonts w:ascii="Symbol" w:hAnsi="Symbol" w:hint="default"/>
      </w:rPr>
    </w:lvl>
    <w:lvl w:ilvl="7" w:tplc="C4962118">
      <w:start w:val="1"/>
      <w:numFmt w:val="bullet"/>
      <w:lvlText w:val="o"/>
      <w:lvlJc w:val="left"/>
      <w:pPr>
        <w:ind w:left="5760" w:hanging="360"/>
      </w:pPr>
      <w:rPr>
        <w:rFonts w:ascii="Courier New" w:hAnsi="Courier New" w:hint="default"/>
      </w:rPr>
    </w:lvl>
    <w:lvl w:ilvl="8" w:tplc="D62C140A">
      <w:start w:val="1"/>
      <w:numFmt w:val="bullet"/>
      <w:lvlText w:val=""/>
      <w:lvlJc w:val="left"/>
      <w:pPr>
        <w:ind w:left="6480" w:hanging="360"/>
      </w:pPr>
      <w:rPr>
        <w:rFonts w:ascii="Wingdings" w:hAnsi="Wingdings" w:hint="default"/>
      </w:rPr>
    </w:lvl>
  </w:abstractNum>
  <w:abstractNum w:abstractNumId="41" w15:restartNumberingAfterBreak="0">
    <w:nsid w:val="13683DA0"/>
    <w:multiLevelType w:val="hybridMultilevel"/>
    <w:tmpl w:val="8BBE7552"/>
    <w:lvl w:ilvl="0" w:tplc="FFFFFFF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45CF07B"/>
    <w:multiLevelType w:val="hybridMultilevel"/>
    <w:tmpl w:val="472260A8"/>
    <w:lvl w:ilvl="0" w:tplc="A18A928C">
      <w:start w:val="1"/>
      <w:numFmt w:val="bullet"/>
      <w:lvlText w:val=""/>
      <w:lvlJc w:val="left"/>
      <w:pPr>
        <w:ind w:left="827" w:hanging="360"/>
      </w:pPr>
      <w:rPr>
        <w:rFonts w:ascii="Symbol" w:hAnsi="Symbol" w:hint="default"/>
      </w:rPr>
    </w:lvl>
    <w:lvl w:ilvl="1" w:tplc="6728DA06">
      <w:start w:val="1"/>
      <w:numFmt w:val="bullet"/>
      <w:lvlText w:val="o"/>
      <w:lvlJc w:val="left"/>
      <w:pPr>
        <w:ind w:left="1440" w:hanging="360"/>
      </w:pPr>
      <w:rPr>
        <w:rFonts w:ascii="Courier New" w:hAnsi="Courier New" w:hint="default"/>
      </w:rPr>
    </w:lvl>
    <w:lvl w:ilvl="2" w:tplc="A2308F1E">
      <w:start w:val="1"/>
      <w:numFmt w:val="bullet"/>
      <w:lvlText w:val=""/>
      <w:lvlJc w:val="left"/>
      <w:pPr>
        <w:ind w:left="2160" w:hanging="360"/>
      </w:pPr>
      <w:rPr>
        <w:rFonts w:ascii="Wingdings" w:hAnsi="Wingdings" w:hint="default"/>
      </w:rPr>
    </w:lvl>
    <w:lvl w:ilvl="3" w:tplc="02640EA4">
      <w:start w:val="1"/>
      <w:numFmt w:val="bullet"/>
      <w:lvlText w:val=""/>
      <w:lvlJc w:val="left"/>
      <w:pPr>
        <w:ind w:left="2880" w:hanging="360"/>
      </w:pPr>
      <w:rPr>
        <w:rFonts w:ascii="Symbol" w:hAnsi="Symbol" w:hint="default"/>
      </w:rPr>
    </w:lvl>
    <w:lvl w:ilvl="4" w:tplc="1590B972">
      <w:start w:val="1"/>
      <w:numFmt w:val="bullet"/>
      <w:lvlText w:val="o"/>
      <w:lvlJc w:val="left"/>
      <w:pPr>
        <w:ind w:left="3600" w:hanging="360"/>
      </w:pPr>
      <w:rPr>
        <w:rFonts w:ascii="Courier New" w:hAnsi="Courier New" w:hint="default"/>
      </w:rPr>
    </w:lvl>
    <w:lvl w:ilvl="5" w:tplc="D3F4D204">
      <w:start w:val="1"/>
      <w:numFmt w:val="bullet"/>
      <w:lvlText w:val=""/>
      <w:lvlJc w:val="left"/>
      <w:pPr>
        <w:ind w:left="4320" w:hanging="360"/>
      </w:pPr>
      <w:rPr>
        <w:rFonts w:ascii="Wingdings" w:hAnsi="Wingdings" w:hint="default"/>
      </w:rPr>
    </w:lvl>
    <w:lvl w:ilvl="6" w:tplc="5FB62652">
      <w:start w:val="1"/>
      <w:numFmt w:val="bullet"/>
      <w:lvlText w:val=""/>
      <w:lvlJc w:val="left"/>
      <w:pPr>
        <w:ind w:left="5040" w:hanging="360"/>
      </w:pPr>
      <w:rPr>
        <w:rFonts w:ascii="Symbol" w:hAnsi="Symbol" w:hint="default"/>
      </w:rPr>
    </w:lvl>
    <w:lvl w:ilvl="7" w:tplc="9E12C7A8">
      <w:start w:val="1"/>
      <w:numFmt w:val="bullet"/>
      <w:lvlText w:val="o"/>
      <w:lvlJc w:val="left"/>
      <w:pPr>
        <w:ind w:left="5760" w:hanging="360"/>
      </w:pPr>
      <w:rPr>
        <w:rFonts w:ascii="Courier New" w:hAnsi="Courier New" w:hint="default"/>
      </w:rPr>
    </w:lvl>
    <w:lvl w:ilvl="8" w:tplc="2140EF3A">
      <w:start w:val="1"/>
      <w:numFmt w:val="bullet"/>
      <w:lvlText w:val=""/>
      <w:lvlJc w:val="left"/>
      <w:pPr>
        <w:ind w:left="6480" w:hanging="360"/>
      </w:pPr>
      <w:rPr>
        <w:rFonts w:ascii="Wingdings" w:hAnsi="Wingdings" w:hint="default"/>
      </w:rPr>
    </w:lvl>
  </w:abstractNum>
  <w:abstractNum w:abstractNumId="44" w15:restartNumberingAfterBreak="0">
    <w:nsid w:val="149C9320"/>
    <w:multiLevelType w:val="hybridMultilevel"/>
    <w:tmpl w:val="919ED8A6"/>
    <w:lvl w:ilvl="0" w:tplc="F0186646">
      <w:numFmt w:val="bullet"/>
      <w:lvlText w:val="-"/>
      <w:lvlJc w:val="left"/>
      <w:pPr>
        <w:ind w:left="470" w:hanging="360"/>
      </w:pPr>
      <w:rPr>
        <w:rFonts w:ascii="Calibri" w:hAnsi="Calibri" w:hint="default"/>
      </w:rPr>
    </w:lvl>
    <w:lvl w:ilvl="1" w:tplc="ECEEE9CC">
      <w:start w:val="1"/>
      <w:numFmt w:val="bullet"/>
      <w:lvlText w:val="o"/>
      <w:lvlJc w:val="left"/>
      <w:pPr>
        <w:ind w:left="1440" w:hanging="360"/>
      </w:pPr>
      <w:rPr>
        <w:rFonts w:ascii="Courier New" w:hAnsi="Courier New" w:hint="default"/>
      </w:rPr>
    </w:lvl>
    <w:lvl w:ilvl="2" w:tplc="DE16758A">
      <w:start w:val="1"/>
      <w:numFmt w:val="bullet"/>
      <w:lvlText w:val=""/>
      <w:lvlJc w:val="left"/>
      <w:pPr>
        <w:ind w:left="2160" w:hanging="360"/>
      </w:pPr>
      <w:rPr>
        <w:rFonts w:ascii="Wingdings" w:hAnsi="Wingdings" w:hint="default"/>
      </w:rPr>
    </w:lvl>
    <w:lvl w:ilvl="3" w:tplc="9A369664">
      <w:start w:val="1"/>
      <w:numFmt w:val="bullet"/>
      <w:lvlText w:val=""/>
      <w:lvlJc w:val="left"/>
      <w:pPr>
        <w:ind w:left="2880" w:hanging="360"/>
      </w:pPr>
      <w:rPr>
        <w:rFonts w:ascii="Symbol" w:hAnsi="Symbol" w:hint="default"/>
      </w:rPr>
    </w:lvl>
    <w:lvl w:ilvl="4" w:tplc="E5442648">
      <w:start w:val="1"/>
      <w:numFmt w:val="bullet"/>
      <w:lvlText w:val="o"/>
      <w:lvlJc w:val="left"/>
      <w:pPr>
        <w:ind w:left="3600" w:hanging="360"/>
      </w:pPr>
      <w:rPr>
        <w:rFonts w:ascii="Courier New" w:hAnsi="Courier New" w:hint="default"/>
      </w:rPr>
    </w:lvl>
    <w:lvl w:ilvl="5" w:tplc="E18A1A40">
      <w:start w:val="1"/>
      <w:numFmt w:val="bullet"/>
      <w:lvlText w:val=""/>
      <w:lvlJc w:val="left"/>
      <w:pPr>
        <w:ind w:left="4320" w:hanging="360"/>
      </w:pPr>
      <w:rPr>
        <w:rFonts w:ascii="Wingdings" w:hAnsi="Wingdings" w:hint="default"/>
      </w:rPr>
    </w:lvl>
    <w:lvl w:ilvl="6" w:tplc="6FFEE44C">
      <w:start w:val="1"/>
      <w:numFmt w:val="bullet"/>
      <w:lvlText w:val=""/>
      <w:lvlJc w:val="left"/>
      <w:pPr>
        <w:ind w:left="5040" w:hanging="360"/>
      </w:pPr>
      <w:rPr>
        <w:rFonts w:ascii="Symbol" w:hAnsi="Symbol" w:hint="default"/>
      </w:rPr>
    </w:lvl>
    <w:lvl w:ilvl="7" w:tplc="FDF8CB6C">
      <w:start w:val="1"/>
      <w:numFmt w:val="bullet"/>
      <w:lvlText w:val="o"/>
      <w:lvlJc w:val="left"/>
      <w:pPr>
        <w:ind w:left="5760" w:hanging="360"/>
      </w:pPr>
      <w:rPr>
        <w:rFonts w:ascii="Courier New" w:hAnsi="Courier New" w:hint="default"/>
      </w:rPr>
    </w:lvl>
    <w:lvl w:ilvl="8" w:tplc="6BB0A64C">
      <w:start w:val="1"/>
      <w:numFmt w:val="bullet"/>
      <w:lvlText w:val=""/>
      <w:lvlJc w:val="left"/>
      <w:pPr>
        <w:ind w:left="6480" w:hanging="360"/>
      </w:pPr>
      <w:rPr>
        <w:rFonts w:ascii="Wingdings" w:hAnsi="Wingdings" w:hint="default"/>
      </w:rPr>
    </w:lvl>
  </w:abstractNum>
  <w:abstractNum w:abstractNumId="45"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46" w15:restartNumberingAfterBreak="0">
    <w:nsid w:val="162B9D11"/>
    <w:multiLevelType w:val="hybridMultilevel"/>
    <w:tmpl w:val="AB3A4DA0"/>
    <w:lvl w:ilvl="0" w:tplc="71DEB9A8">
      <w:start w:val="1"/>
      <w:numFmt w:val="bullet"/>
      <w:lvlText w:val=""/>
      <w:lvlJc w:val="left"/>
      <w:pPr>
        <w:ind w:left="830" w:hanging="360"/>
      </w:pPr>
      <w:rPr>
        <w:rFonts w:ascii="Symbol" w:hAnsi="Symbol" w:hint="default"/>
      </w:rPr>
    </w:lvl>
    <w:lvl w:ilvl="1" w:tplc="DFE880F4">
      <w:start w:val="1"/>
      <w:numFmt w:val="bullet"/>
      <w:lvlText w:val="o"/>
      <w:lvlJc w:val="left"/>
      <w:pPr>
        <w:ind w:left="1440" w:hanging="360"/>
      </w:pPr>
      <w:rPr>
        <w:rFonts w:ascii="Courier New" w:hAnsi="Courier New" w:hint="default"/>
      </w:rPr>
    </w:lvl>
    <w:lvl w:ilvl="2" w:tplc="B4C2E822">
      <w:start w:val="1"/>
      <w:numFmt w:val="bullet"/>
      <w:lvlText w:val=""/>
      <w:lvlJc w:val="left"/>
      <w:pPr>
        <w:ind w:left="2160" w:hanging="360"/>
      </w:pPr>
      <w:rPr>
        <w:rFonts w:ascii="Wingdings" w:hAnsi="Wingdings" w:hint="default"/>
      </w:rPr>
    </w:lvl>
    <w:lvl w:ilvl="3" w:tplc="2114741E">
      <w:start w:val="1"/>
      <w:numFmt w:val="bullet"/>
      <w:lvlText w:val=""/>
      <w:lvlJc w:val="left"/>
      <w:pPr>
        <w:ind w:left="2880" w:hanging="360"/>
      </w:pPr>
      <w:rPr>
        <w:rFonts w:ascii="Symbol" w:hAnsi="Symbol" w:hint="default"/>
      </w:rPr>
    </w:lvl>
    <w:lvl w:ilvl="4" w:tplc="1826C3A0">
      <w:start w:val="1"/>
      <w:numFmt w:val="bullet"/>
      <w:lvlText w:val="o"/>
      <w:lvlJc w:val="left"/>
      <w:pPr>
        <w:ind w:left="3600" w:hanging="360"/>
      </w:pPr>
      <w:rPr>
        <w:rFonts w:ascii="Courier New" w:hAnsi="Courier New" w:hint="default"/>
      </w:rPr>
    </w:lvl>
    <w:lvl w:ilvl="5" w:tplc="778CAC0E">
      <w:start w:val="1"/>
      <w:numFmt w:val="bullet"/>
      <w:lvlText w:val=""/>
      <w:lvlJc w:val="left"/>
      <w:pPr>
        <w:ind w:left="4320" w:hanging="360"/>
      </w:pPr>
      <w:rPr>
        <w:rFonts w:ascii="Wingdings" w:hAnsi="Wingdings" w:hint="default"/>
      </w:rPr>
    </w:lvl>
    <w:lvl w:ilvl="6" w:tplc="24482ABE">
      <w:start w:val="1"/>
      <w:numFmt w:val="bullet"/>
      <w:lvlText w:val=""/>
      <w:lvlJc w:val="left"/>
      <w:pPr>
        <w:ind w:left="5040" w:hanging="360"/>
      </w:pPr>
      <w:rPr>
        <w:rFonts w:ascii="Symbol" w:hAnsi="Symbol" w:hint="default"/>
      </w:rPr>
    </w:lvl>
    <w:lvl w:ilvl="7" w:tplc="02E2E520">
      <w:start w:val="1"/>
      <w:numFmt w:val="bullet"/>
      <w:lvlText w:val="o"/>
      <w:lvlJc w:val="left"/>
      <w:pPr>
        <w:ind w:left="5760" w:hanging="360"/>
      </w:pPr>
      <w:rPr>
        <w:rFonts w:ascii="Courier New" w:hAnsi="Courier New" w:hint="default"/>
      </w:rPr>
    </w:lvl>
    <w:lvl w:ilvl="8" w:tplc="821CEF82">
      <w:start w:val="1"/>
      <w:numFmt w:val="bullet"/>
      <w:lvlText w:val=""/>
      <w:lvlJc w:val="left"/>
      <w:pPr>
        <w:ind w:left="6480" w:hanging="360"/>
      </w:pPr>
      <w:rPr>
        <w:rFonts w:ascii="Wingdings" w:hAnsi="Wingdings" w:hint="default"/>
      </w:rPr>
    </w:lvl>
  </w:abstractNum>
  <w:abstractNum w:abstractNumId="47" w15:restartNumberingAfterBreak="0">
    <w:nsid w:val="16514DD5"/>
    <w:multiLevelType w:val="hybridMultilevel"/>
    <w:tmpl w:val="6FC679BA"/>
    <w:lvl w:ilvl="0" w:tplc="FFFFFFFF">
      <w:start w:val="1"/>
      <w:numFmt w:val="decimal"/>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9A03611"/>
    <w:multiLevelType w:val="hybridMultilevel"/>
    <w:tmpl w:val="912A67D6"/>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1" w15:restartNumberingAfterBreak="0">
    <w:nsid w:val="1AD3271C"/>
    <w:multiLevelType w:val="hybridMultilevel"/>
    <w:tmpl w:val="7E3412A6"/>
    <w:lvl w:ilvl="0" w:tplc="CC5EB1EA">
      <w:start w:val="1"/>
      <w:numFmt w:val="bullet"/>
      <w:lvlText w:val=""/>
      <w:lvlJc w:val="left"/>
      <w:pPr>
        <w:ind w:left="720" w:hanging="360"/>
      </w:pPr>
      <w:rPr>
        <w:rFonts w:ascii="Symbol" w:hAnsi="Symbol" w:hint="default"/>
      </w:rPr>
    </w:lvl>
    <w:lvl w:ilvl="1" w:tplc="CFF21EB4">
      <w:start w:val="1"/>
      <w:numFmt w:val="bullet"/>
      <w:lvlText w:val="o"/>
      <w:lvlJc w:val="left"/>
      <w:pPr>
        <w:ind w:left="1440" w:hanging="360"/>
      </w:pPr>
      <w:rPr>
        <w:rFonts w:ascii="Courier New" w:hAnsi="Courier New" w:hint="default"/>
      </w:rPr>
    </w:lvl>
    <w:lvl w:ilvl="2" w:tplc="34BC7484">
      <w:start w:val="1"/>
      <w:numFmt w:val="bullet"/>
      <w:lvlText w:val=""/>
      <w:lvlJc w:val="left"/>
      <w:pPr>
        <w:ind w:left="2160" w:hanging="360"/>
      </w:pPr>
      <w:rPr>
        <w:rFonts w:ascii="Wingdings" w:hAnsi="Wingdings" w:hint="default"/>
      </w:rPr>
    </w:lvl>
    <w:lvl w:ilvl="3" w:tplc="60F87B6E">
      <w:start w:val="1"/>
      <w:numFmt w:val="bullet"/>
      <w:lvlText w:val=""/>
      <w:lvlJc w:val="left"/>
      <w:pPr>
        <w:ind w:left="2880" w:hanging="360"/>
      </w:pPr>
      <w:rPr>
        <w:rFonts w:ascii="Symbol" w:hAnsi="Symbol" w:hint="default"/>
      </w:rPr>
    </w:lvl>
    <w:lvl w:ilvl="4" w:tplc="B4AE027E">
      <w:start w:val="1"/>
      <w:numFmt w:val="bullet"/>
      <w:lvlText w:val="o"/>
      <w:lvlJc w:val="left"/>
      <w:pPr>
        <w:ind w:left="3600" w:hanging="360"/>
      </w:pPr>
      <w:rPr>
        <w:rFonts w:ascii="Courier New" w:hAnsi="Courier New" w:hint="default"/>
      </w:rPr>
    </w:lvl>
    <w:lvl w:ilvl="5" w:tplc="EE2A49CA">
      <w:start w:val="1"/>
      <w:numFmt w:val="bullet"/>
      <w:lvlText w:val=""/>
      <w:lvlJc w:val="left"/>
      <w:pPr>
        <w:ind w:left="4320" w:hanging="360"/>
      </w:pPr>
      <w:rPr>
        <w:rFonts w:ascii="Wingdings" w:hAnsi="Wingdings" w:hint="default"/>
      </w:rPr>
    </w:lvl>
    <w:lvl w:ilvl="6" w:tplc="349CBE90">
      <w:start w:val="1"/>
      <w:numFmt w:val="bullet"/>
      <w:lvlText w:val=""/>
      <w:lvlJc w:val="left"/>
      <w:pPr>
        <w:ind w:left="5040" w:hanging="360"/>
      </w:pPr>
      <w:rPr>
        <w:rFonts w:ascii="Symbol" w:hAnsi="Symbol" w:hint="default"/>
      </w:rPr>
    </w:lvl>
    <w:lvl w:ilvl="7" w:tplc="4344DFC6">
      <w:start w:val="1"/>
      <w:numFmt w:val="bullet"/>
      <w:lvlText w:val="o"/>
      <w:lvlJc w:val="left"/>
      <w:pPr>
        <w:ind w:left="5760" w:hanging="360"/>
      </w:pPr>
      <w:rPr>
        <w:rFonts w:ascii="Courier New" w:hAnsi="Courier New" w:hint="default"/>
      </w:rPr>
    </w:lvl>
    <w:lvl w:ilvl="8" w:tplc="3118E0CA">
      <w:start w:val="1"/>
      <w:numFmt w:val="bullet"/>
      <w:lvlText w:val=""/>
      <w:lvlJc w:val="left"/>
      <w:pPr>
        <w:ind w:left="6480" w:hanging="360"/>
      </w:pPr>
      <w:rPr>
        <w:rFonts w:ascii="Wingdings" w:hAnsi="Wingdings" w:hint="default"/>
      </w:rPr>
    </w:lvl>
  </w:abstractNum>
  <w:abstractNum w:abstractNumId="52"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C465F40"/>
    <w:multiLevelType w:val="hybridMultilevel"/>
    <w:tmpl w:val="68DA052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4"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C87A990"/>
    <w:multiLevelType w:val="hybridMultilevel"/>
    <w:tmpl w:val="3236BBE6"/>
    <w:lvl w:ilvl="0" w:tplc="D7B25F78">
      <w:numFmt w:val="bullet"/>
      <w:lvlText w:val="-"/>
      <w:lvlJc w:val="left"/>
      <w:pPr>
        <w:ind w:left="470" w:hanging="360"/>
      </w:pPr>
      <w:rPr>
        <w:rFonts w:ascii="Calibri" w:hAnsi="Calibri" w:hint="default"/>
      </w:rPr>
    </w:lvl>
    <w:lvl w:ilvl="1" w:tplc="D6B43E18">
      <w:start w:val="1"/>
      <w:numFmt w:val="bullet"/>
      <w:lvlText w:val="o"/>
      <w:lvlJc w:val="left"/>
      <w:pPr>
        <w:ind w:left="1440" w:hanging="360"/>
      </w:pPr>
      <w:rPr>
        <w:rFonts w:ascii="Courier New" w:hAnsi="Courier New" w:hint="default"/>
      </w:rPr>
    </w:lvl>
    <w:lvl w:ilvl="2" w:tplc="7E66A1EE">
      <w:start w:val="1"/>
      <w:numFmt w:val="bullet"/>
      <w:lvlText w:val=""/>
      <w:lvlJc w:val="left"/>
      <w:pPr>
        <w:ind w:left="2160" w:hanging="360"/>
      </w:pPr>
      <w:rPr>
        <w:rFonts w:ascii="Wingdings" w:hAnsi="Wingdings" w:hint="default"/>
      </w:rPr>
    </w:lvl>
    <w:lvl w:ilvl="3" w:tplc="BFA82CAE">
      <w:start w:val="1"/>
      <w:numFmt w:val="bullet"/>
      <w:lvlText w:val=""/>
      <w:lvlJc w:val="left"/>
      <w:pPr>
        <w:ind w:left="2880" w:hanging="360"/>
      </w:pPr>
      <w:rPr>
        <w:rFonts w:ascii="Symbol" w:hAnsi="Symbol" w:hint="default"/>
      </w:rPr>
    </w:lvl>
    <w:lvl w:ilvl="4" w:tplc="8EDC30DE">
      <w:start w:val="1"/>
      <w:numFmt w:val="bullet"/>
      <w:lvlText w:val="o"/>
      <w:lvlJc w:val="left"/>
      <w:pPr>
        <w:ind w:left="3600" w:hanging="360"/>
      </w:pPr>
      <w:rPr>
        <w:rFonts w:ascii="Courier New" w:hAnsi="Courier New" w:hint="default"/>
      </w:rPr>
    </w:lvl>
    <w:lvl w:ilvl="5" w:tplc="1C30BE6A">
      <w:start w:val="1"/>
      <w:numFmt w:val="bullet"/>
      <w:lvlText w:val=""/>
      <w:lvlJc w:val="left"/>
      <w:pPr>
        <w:ind w:left="4320" w:hanging="360"/>
      </w:pPr>
      <w:rPr>
        <w:rFonts w:ascii="Wingdings" w:hAnsi="Wingdings" w:hint="default"/>
      </w:rPr>
    </w:lvl>
    <w:lvl w:ilvl="6" w:tplc="82547854">
      <w:start w:val="1"/>
      <w:numFmt w:val="bullet"/>
      <w:lvlText w:val=""/>
      <w:lvlJc w:val="left"/>
      <w:pPr>
        <w:ind w:left="5040" w:hanging="360"/>
      </w:pPr>
      <w:rPr>
        <w:rFonts w:ascii="Symbol" w:hAnsi="Symbol" w:hint="default"/>
      </w:rPr>
    </w:lvl>
    <w:lvl w:ilvl="7" w:tplc="AD8A1C06">
      <w:start w:val="1"/>
      <w:numFmt w:val="bullet"/>
      <w:lvlText w:val="o"/>
      <w:lvlJc w:val="left"/>
      <w:pPr>
        <w:ind w:left="5760" w:hanging="360"/>
      </w:pPr>
      <w:rPr>
        <w:rFonts w:ascii="Courier New" w:hAnsi="Courier New" w:hint="default"/>
      </w:rPr>
    </w:lvl>
    <w:lvl w:ilvl="8" w:tplc="5E8C7C3A">
      <w:start w:val="1"/>
      <w:numFmt w:val="bullet"/>
      <w:lvlText w:val=""/>
      <w:lvlJc w:val="left"/>
      <w:pPr>
        <w:ind w:left="6480" w:hanging="360"/>
      </w:pPr>
      <w:rPr>
        <w:rFonts w:ascii="Wingdings" w:hAnsi="Wingdings" w:hint="default"/>
      </w:rPr>
    </w:lvl>
  </w:abstractNum>
  <w:abstractNum w:abstractNumId="5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1CAD1EC"/>
    <w:multiLevelType w:val="hybridMultilevel"/>
    <w:tmpl w:val="47F295A4"/>
    <w:lvl w:ilvl="0" w:tplc="53A41F18">
      <w:start w:val="1"/>
      <w:numFmt w:val="bullet"/>
      <w:lvlText w:val=""/>
      <w:lvlJc w:val="left"/>
      <w:pPr>
        <w:ind w:left="859" w:hanging="360"/>
      </w:pPr>
      <w:rPr>
        <w:rFonts w:ascii="Symbol" w:hAnsi="Symbol" w:hint="default"/>
      </w:rPr>
    </w:lvl>
    <w:lvl w:ilvl="1" w:tplc="3DAC67CE">
      <w:start w:val="1"/>
      <w:numFmt w:val="bullet"/>
      <w:lvlText w:val="o"/>
      <w:lvlJc w:val="left"/>
      <w:pPr>
        <w:ind w:left="1440" w:hanging="360"/>
      </w:pPr>
      <w:rPr>
        <w:rFonts w:ascii="Courier New" w:hAnsi="Courier New" w:hint="default"/>
      </w:rPr>
    </w:lvl>
    <w:lvl w:ilvl="2" w:tplc="AED82282">
      <w:start w:val="1"/>
      <w:numFmt w:val="bullet"/>
      <w:lvlText w:val=""/>
      <w:lvlJc w:val="left"/>
      <w:pPr>
        <w:ind w:left="2160" w:hanging="360"/>
      </w:pPr>
      <w:rPr>
        <w:rFonts w:ascii="Wingdings" w:hAnsi="Wingdings" w:hint="default"/>
      </w:rPr>
    </w:lvl>
    <w:lvl w:ilvl="3" w:tplc="58B6BC9E">
      <w:start w:val="1"/>
      <w:numFmt w:val="bullet"/>
      <w:lvlText w:val=""/>
      <w:lvlJc w:val="left"/>
      <w:pPr>
        <w:ind w:left="2880" w:hanging="360"/>
      </w:pPr>
      <w:rPr>
        <w:rFonts w:ascii="Symbol" w:hAnsi="Symbol" w:hint="default"/>
      </w:rPr>
    </w:lvl>
    <w:lvl w:ilvl="4" w:tplc="7C425CBC">
      <w:start w:val="1"/>
      <w:numFmt w:val="bullet"/>
      <w:lvlText w:val="o"/>
      <w:lvlJc w:val="left"/>
      <w:pPr>
        <w:ind w:left="3600" w:hanging="360"/>
      </w:pPr>
      <w:rPr>
        <w:rFonts w:ascii="Courier New" w:hAnsi="Courier New" w:hint="default"/>
      </w:rPr>
    </w:lvl>
    <w:lvl w:ilvl="5" w:tplc="2CB4691A">
      <w:start w:val="1"/>
      <w:numFmt w:val="bullet"/>
      <w:lvlText w:val=""/>
      <w:lvlJc w:val="left"/>
      <w:pPr>
        <w:ind w:left="4320" w:hanging="360"/>
      </w:pPr>
      <w:rPr>
        <w:rFonts w:ascii="Wingdings" w:hAnsi="Wingdings" w:hint="default"/>
      </w:rPr>
    </w:lvl>
    <w:lvl w:ilvl="6" w:tplc="9F78605C">
      <w:start w:val="1"/>
      <w:numFmt w:val="bullet"/>
      <w:lvlText w:val=""/>
      <w:lvlJc w:val="left"/>
      <w:pPr>
        <w:ind w:left="5040" w:hanging="360"/>
      </w:pPr>
      <w:rPr>
        <w:rFonts w:ascii="Symbol" w:hAnsi="Symbol" w:hint="default"/>
      </w:rPr>
    </w:lvl>
    <w:lvl w:ilvl="7" w:tplc="0D62C630">
      <w:start w:val="1"/>
      <w:numFmt w:val="bullet"/>
      <w:lvlText w:val="o"/>
      <w:lvlJc w:val="left"/>
      <w:pPr>
        <w:ind w:left="5760" w:hanging="360"/>
      </w:pPr>
      <w:rPr>
        <w:rFonts w:ascii="Courier New" w:hAnsi="Courier New" w:hint="default"/>
      </w:rPr>
    </w:lvl>
    <w:lvl w:ilvl="8" w:tplc="AC62B662">
      <w:start w:val="1"/>
      <w:numFmt w:val="bullet"/>
      <w:lvlText w:val=""/>
      <w:lvlJc w:val="left"/>
      <w:pPr>
        <w:ind w:left="6480" w:hanging="360"/>
      </w:pPr>
      <w:rPr>
        <w:rFonts w:ascii="Wingdings" w:hAnsi="Wingdings" w:hint="default"/>
      </w:rPr>
    </w:lvl>
  </w:abstractNum>
  <w:abstractNum w:abstractNumId="60" w15:restartNumberingAfterBreak="0">
    <w:nsid w:val="229D072C"/>
    <w:multiLevelType w:val="hybridMultilevel"/>
    <w:tmpl w:val="A036E4A0"/>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2382F614"/>
    <w:multiLevelType w:val="multilevel"/>
    <w:tmpl w:val="992231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238F06F3"/>
    <w:multiLevelType w:val="hybridMultilevel"/>
    <w:tmpl w:val="69987ACE"/>
    <w:lvl w:ilvl="0" w:tplc="C5562FEE">
      <w:numFmt w:val="bullet"/>
      <w:lvlText w:val="-"/>
      <w:lvlJc w:val="left"/>
      <w:pPr>
        <w:ind w:left="470" w:hanging="360"/>
      </w:pPr>
      <w:rPr>
        <w:rFonts w:ascii="Calibri" w:hAnsi="Calibri" w:hint="default"/>
      </w:rPr>
    </w:lvl>
    <w:lvl w:ilvl="1" w:tplc="12BC2560">
      <w:start w:val="1"/>
      <w:numFmt w:val="bullet"/>
      <w:lvlText w:val="o"/>
      <w:lvlJc w:val="left"/>
      <w:pPr>
        <w:ind w:left="1440" w:hanging="360"/>
      </w:pPr>
      <w:rPr>
        <w:rFonts w:ascii="Courier New" w:hAnsi="Courier New" w:hint="default"/>
      </w:rPr>
    </w:lvl>
    <w:lvl w:ilvl="2" w:tplc="25940944">
      <w:start w:val="1"/>
      <w:numFmt w:val="bullet"/>
      <w:lvlText w:val=""/>
      <w:lvlJc w:val="left"/>
      <w:pPr>
        <w:ind w:left="2160" w:hanging="360"/>
      </w:pPr>
      <w:rPr>
        <w:rFonts w:ascii="Wingdings" w:hAnsi="Wingdings" w:hint="default"/>
      </w:rPr>
    </w:lvl>
    <w:lvl w:ilvl="3" w:tplc="F7F2BD22">
      <w:start w:val="1"/>
      <w:numFmt w:val="bullet"/>
      <w:lvlText w:val=""/>
      <w:lvlJc w:val="left"/>
      <w:pPr>
        <w:ind w:left="2880" w:hanging="360"/>
      </w:pPr>
      <w:rPr>
        <w:rFonts w:ascii="Symbol" w:hAnsi="Symbol" w:hint="default"/>
      </w:rPr>
    </w:lvl>
    <w:lvl w:ilvl="4" w:tplc="576098BE">
      <w:start w:val="1"/>
      <w:numFmt w:val="bullet"/>
      <w:lvlText w:val="o"/>
      <w:lvlJc w:val="left"/>
      <w:pPr>
        <w:ind w:left="3600" w:hanging="360"/>
      </w:pPr>
      <w:rPr>
        <w:rFonts w:ascii="Courier New" w:hAnsi="Courier New" w:hint="default"/>
      </w:rPr>
    </w:lvl>
    <w:lvl w:ilvl="5" w:tplc="5FFEF9CC">
      <w:start w:val="1"/>
      <w:numFmt w:val="bullet"/>
      <w:lvlText w:val=""/>
      <w:lvlJc w:val="left"/>
      <w:pPr>
        <w:ind w:left="4320" w:hanging="360"/>
      </w:pPr>
      <w:rPr>
        <w:rFonts w:ascii="Wingdings" w:hAnsi="Wingdings" w:hint="default"/>
      </w:rPr>
    </w:lvl>
    <w:lvl w:ilvl="6" w:tplc="A89CE032">
      <w:start w:val="1"/>
      <w:numFmt w:val="bullet"/>
      <w:lvlText w:val=""/>
      <w:lvlJc w:val="left"/>
      <w:pPr>
        <w:ind w:left="5040" w:hanging="360"/>
      </w:pPr>
      <w:rPr>
        <w:rFonts w:ascii="Symbol" w:hAnsi="Symbol" w:hint="default"/>
      </w:rPr>
    </w:lvl>
    <w:lvl w:ilvl="7" w:tplc="7E6C641A">
      <w:start w:val="1"/>
      <w:numFmt w:val="bullet"/>
      <w:lvlText w:val="o"/>
      <w:lvlJc w:val="left"/>
      <w:pPr>
        <w:ind w:left="5760" w:hanging="360"/>
      </w:pPr>
      <w:rPr>
        <w:rFonts w:ascii="Courier New" w:hAnsi="Courier New" w:hint="default"/>
      </w:rPr>
    </w:lvl>
    <w:lvl w:ilvl="8" w:tplc="C6C62204">
      <w:start w:val="1"/>
      <w:numFmt w:val="bullet"/>
      <w:lvlText w:val=""/>
      <w:lvlJc w:val="left"/>
      <w:pPr>
        <w:ind w:left="6480" w:hanging="360"/>
      </w:pPr>
      <w:rPr>
        <w:rFonts w:ascii="Wingdings" w:hAnsi="Wingdings" w:hint="default"/>
      </w:rPr>
    </w:lvl>
  </w:abstractNum>
  <w:abstractNum w:abstractNumId="64" w15:restartNumberingAfterBreak="0">
    <w:nsid w:val="23CDDBB5"/>
    <w:multiLevelType w:val="hybridMultilevel"/>
    <w:tmpl w:val="13086980"/>
    <w:lvl w:ilvl="0" w:tplc="F3F0FE38">
      <w:start w:val="1"/>
      <w:numFmt w:val="bullet"/>
      <w:lvlText w:val=""/>
      <w:lvlJc w:val="left"/>
      <w:pPr>
        <w:ind w:left="827" w:hanging="360"/>
      </w:pPr>
      <w:rPr>
        <w:rFonts w:ascii="Symbol" w:hAnsi="Symbol" w:hint="default"/>
      </w:rPr>
    </w:lvl>
    <w:lvl w:ilvl="1" w:tplc="35D0C8AA">
      <w:start w:val="1"/>
      <w:numFmt w:val="bullet"/>
      <w:lvlText w:val="o"/>
      <w:lvlJc w:val="left"/>
      <w:pPr>
        <w:ind w:left="1440" w:hanging="360"/>
      </w:pPr>
      <w:rPr>
        <w:rFonts w:ascii="Courier New" w:hAnsi="Courier New" w:hint="default"/>
      </w:rPr>
    </w:lvl>
    <w:lvl w:ilvl="2" w:tplc="CF5693FC">
      <w:start w:val="1"/>
      <w:numFmt w:val="bullet"/>
      <w:lvlText w:val=""/>
      <w:lvlJc w:val="left"/>
      <w:pPr>
        <w:ind w:left="2160" w:hanging="360"/>
      </w:pPr>
      <w:rPr>
        <w:rFonts w:ascii="Wingdings" w:hAnsi="Wingdings" w:hint="default"/>
      </w:rPr>
    </w:lvl>
    <w:lvl w:ilvl="3" w:tplc="BEFEA1CA">
      <w:start w:val="1"/>
      <w:numFmt w:val="bullet"/>
      <w:lvlText w:val=""/>
      <w:lvlJc w:val="left"/>
      <w:pPr>
        <w:ind w:left="2880" w:hanging="360"/>
      </w:pPr>
      <w:rPr>
        <w:rFonts w:ascii="Symbol" w:hAnsi="Symbol" w:hint="default"/>
      </w:rPr>
    </w:lvl>
    <w:lvl w:ilvl="4" w:tplc="544EB66A">
      <w:start w:val="1"/>
      <w:numFmt w:val="bullet"/>
      <w:lvlText w:val="o"/>
      <w:lvlJc w:val="left"/>
      <w:pPr>
        <w:ind w:left="3600" w:hanging="360"/>
      </w:pPr>
      <w:rPr>
        <w:rFonts w:ascii="Courier New" w:hAnsi="Courier New" w:hint="default"/>
      </w:rPr>
    </w:lvl>
    <w:lvl w:ilvl="5" w:tplc="B5A03A30">
      <w:start w:val="1"/>
      <w:numFmt w:val="bullet"/>
      <w:lvlText w:val=""/>
      <w:lvlJc w:val="left"/>
      <w:pPr>
        <w:ind w:left="4320" w:hanging="360"/>
      </w:pPr>
      <w:rPr>
        <w:rFonts w:ascii="Wingdings" w:hAnsi="Wingdings" w:hint="default"/>
      </w:rPr>
    </w:lvl>
    <w:lvl w:ilvl="6" w:tplc="BBDECD82">
      <w:start w:val="1"/>
      <w:numFmt w:val="bullet"/>
      <w:lvlText w:val=""/>
      <w:lvlJc w:val="left"/>
      <w:pPr>
        <w:ind w:left="5040" w:hanging="360"/>
      </w:pPr>
      <w:rPr>
        <w:rFonts w:ascii="Symbol" w:hAnsi="Symbol" w:hint="default"/>
      </w:rPr>
    </w:lvl>
    <w:lvl w:ilvl="7" w:tplc="A0BCB940">
      <w:start w:val="1"/>
      <w:numFmt w:val="bullet"/>
      <w:lvlText w:val="o"/>
      <w:lvlJc w:val="left"/>
      <w:pPr>
        <w:ind w:left="5760" w:hanging="360"/>
      </w:pPr>
      <w:rPr>
        <w:rFonts w:ascii="Courier New" w:hAnsi="Courier New" w:hint="default"/>
      </w:rPr>
    </w:lvl>
    <w:lvl w:ilvl="8" w:tplc="412CA396">
      <w:start w:val="1"/>
      <w:numFmt w:val="bullet"/>
      <w:lvlText w:val=""/>
      <w:lvlJc w:val="left"/>
      <w:pPr>
        <w:ind w:left="6480" w:hanging="360"/>
      </w:pPr>
      <w:rPr>
        <w:rFonts w:ascii="Wingdings" w:hAnsi="Wingdings" w:hint="default"/>
      </w:rPr>
    </w:lvl>
  </w:abstractNum>
  <w:abstractNum w:abstractNumId="65" w15:restartNumberingAfterBreak="0">
    <w:nsid w:val="24365AD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6"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67" w15:restartNumberingAfterBreak="0">
    <w:nsid w:val="24FD134B"/>
    <w:multiLevelType w:val="multilevel"/>
    <w:tmpl w:val="25F216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27813F6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28C54559"/>
    <w:multiLevelType w:val="hybridMultilevel"/>
    <w:tmpl w:val="5D0AC6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71" w15:restartNumberingAfterBreak="0">
    <w:nsid w:val="292C39A7"/>
    <w:multiLevelType w:val="hybridMultilevel"/>
    <w:tmpl w:val="12500352"/>
    <w:lvl w:ilvl="0" w:tplc="AB266E06">
      <w:numFmt w:val="bullet"/>
      <w:lvlText w:val="-"/>
      <w:lvlJc w:val="left"/>
      <w:pPr>
        <w:ind w:left="470" w:hanging="360"/>
      </w:pPr>
      <w:rPr>
        <w:rFonts w:ascii="Calibri" w:hAnsi="Calibri" w:hint="default"/>
      </w:rPr>
    </w:lvl>
    <w:lvl w:ilvl="1" w:tplc="3B8008C8">
      <w:start w:val="1"/>
      <w:numFmt w:val="bullet"/>
      <w:lvlText w:val="o"/>
      <w:lvlJc w:val="left"/>
      <w:pPr>
        <w:ind w:left="1440" w:hanging="360"/>
      </w:pPr>
      <w:rPr>
        <w:rFonts w:ascii="Courier New" w:hAnsi="Courier New" w:hint="default"/>
      </w:rPr>
    </w:lvl>
    <w:lvl w:ilvl="2" w:tplc="38881618">
      <w:start w:val="1"/>
      <w:numFmt w:val="bullet"/>
      <w:lvlText w:val=""/>
      <w:lvlJc w:val="left"/>
      <w:pPr>
        <w:ind w:left="2160" w:hanging="360"/>
      </w:pPr>
      <w:rPr>
        <w:rFonts w:ascii="Wingdings" w:hAnsi="Wingdings" w:hint="default"/>
      </w:rPr>
    </w:lvl>
    <w:lvl w:ilvl="3" w:tplc="EAE4D5A6">
      <w:start w:val="1"/>
      <w:numFmt w:val="bullet"/>
      <w:lvlText w:val=""/>
      <w:lvlJc w:val="left"/>
      <w:pPr>
        <w:ind w:left="2880" w:hanging="360"/>
      </w:pPr>
      <w:rPr>
        <w:rFonts w:ascii="Symbol" w:hAnsi="Symbol" w:hint="default"/>
      </w:rPr>
    </w:lvl>
    <w:lvl w:ilvl="4" w:tplc="EE66622C">
      <w:start w:val="1"/>
      <w:numFmt w:val="bullet"/>
      <w:lvlText w:val="o"/>
      <w:lvlJc w:val="left"/>
      <w:pPr>
        <w:ind w:left="3600" w:hanging="360"/>
      </w:pPr>
      <w:rPr>
        <w:rFonts w:ascii="Courier New" w:hAnsi="Courier New" w:hint="default"/>
      </w:rPr>
    </w:lvl>
    <w:lvl w:ilvl="5" w:tplc="B6CC4A3C">
      <w:start w:val="1"/>
      <w:numFmt w:val="bullet"/>
      <w:lvlText w:val=""/>
      <w:lvlJc w:val="left"/>
      <w:pPr>
        <w:ind w:left="4320" w:hanging="360"/>
      </w:pPr>
      <w:rPr>
        <w:rFonts w:ascii="Wingdings" w:hAnsi="Wingdings" w:hint="default"/>
      </w:rPr>
    </w:lvl>
    <w:lvl w:ilvl="6" w:tplc="392E1E88">
      <w:start w:val="1"/>
      <w:numFmt w:val="bullet"/>
      <w:lvlText w:val=""/>
      <w:lvlJc w:val="left"/>
      <w:pPr>
        <w:ind w:left="5040" w:hanging="360"/>
      </w:pPr>
      <w:rPr>
        <w:rFonts w:ascii="Symbol" w:hAnsi="Symbol" w:hint="default"/>
      </w:rPr>
    </w:lvl>
    <w:lvl w:ilvl="7" w:tplc="A3A473D6">
      <w:start w:val="1"/>
      <w:numFmt w:val="bullet"/>
      <w:lvlText w:val="o"/>
      <w:lvlJc w:val="left"/>
      <w:pPr>
        <w:ind w:left="5760" w:hanging="360"/>
      </w:pPr>
      <w:rPr>
        <w:rFonts w:ascii="Courier New" w:hAnsi="Courier New" w:hint="default"/>
      </w:rPr>
    </w:lvl>
    <w:lvl w:ilvl="8" w:tplc="7D406318">
      <w:start w:val="1"/>
      <w:numFmt w:val="bullet"/>
      <w:lvlText w:val=""/>
      <w:lvlJc w:val="left"/>
      <w:pPr>
        <w:ind w:left="6480" w:hanging="360"/>
      </w:pPr>
      <w:rPr>
        <w:rFonts w:ascii="Wingdings" w:hAnsi="Wingdings" w:hint="default"/>
      </w:rPr>
    </w:lvl>
  </w:abstractNum>
  <w:abstractNum w:abstractNumId="72" w15:restartNumberingAfterBreak="0">
    <w:nsid w:val="29997EAA"/>
    <w:multiLevelType w:val="hybridMultilevel"/>
    <w:tmpl w:val="8974AF4A"/>
    <w:lvl w:ilvl="0" w:tplc="FFFFFFFF">
      <w:start w:val="1"/>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3"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74"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75"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2C295D55"/>
    <w:multiLevelType w:val="hybridMultilevel"/>
    <w:tmpl w:val="2EE2F7E0"/>
    <w:lvl w:ilvl="0" w:tplc="FD263EF6">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2CD3595E"/>
    <w:multiLevelType w:val="multilevel"/>
    <w:tmpl w:val="66E6F096"/>
    <w:lvl w:ilvl="0">
      <w:start w:val="1"/>
      <w:numFmt w:val="decimal"/>
      <w:pStyle w:val="Heading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b/>
        <w:bCs/>
      </w:rPr>
    </w:lvl>
    <w:lvl w:ilvl="2">
      <w:start w:val="1"/>
      <w:numFmt w:val="decimal"/>
      <w:pStyle w:val="Heading3"/>
      <w:lvlText w:val="%1.%2.%3"/>
      <w:lvlJc w:val="left"/>
      <w:pPr>
        <w:ind w:left="7808" w:hanging="720"/>
      </w:pPr>
      <w:rPr>
        <w:rFonts w:hint="default"/>
        <w:i w:val="0"/>
        <w:color w:val="auto"/>
      </w:rPr>
    </w:lvl>
    <w:lvl w:ilvl="3">
      <w:start w:val="1"/>
      <w:numFmt w:val="decimal"/>
      <w:pStyle w:val="Heading4"/>
      <w:lvlText w:val="%1.%2.%3.%4"/>
      <w:lvlJc w:val="left"/>
      <w:pPr>
        <w:ind w:left="864" w:hanging="864"/>
      </w:pPr>
      <w:rPr>
        <w:rFonts w:ascii="Tahoma" w:hAnsi="Tahoma" w:cs="Tahoma" w:hint="default"/>
        <w:i w:val="0"/>
        <w:iCs/>
        <w:color w:val="auto"/>
      </w:rPr>
    </w:lvl>
    <w:lvl w:ilvl="4">
      <w:start w:val="1"/>
      <w:numFmt w:val="decimal"/>
      <w:pStyle w:val="Heading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8" w15:restartNumberingAfterBreak="0">
    <w:nsid w:val="2D317CE0"/>
    <w:multiLevelType w:val="hybridMultilevel"/>
    <w:tmpl w:val="108C0700"/>
    <w:numStyleLink w:val="27"/>
  </w:abstractNum>
  <w:abstractNum w:abstractNumId="79" w15:restartNumberingAfterBreak="0">
    <w:nsid w:val="2DA3D2AF"/>
    <w:multiLevelType w:val="hybridMultilevel"/>
    <w:tmpl w:val="E6A024B6"/>
    <w:lvl w:ilvl="0" w:tplc="E1A410C8">
      <w:start w:val="1"/>
      <w:numFmt w:val="bullet"/>
      <w:lvlText w:val=""/>
      <w:lvlJc w:val="left"/>
      <w:pPr>
        <w:ind w:left="827" w:hanging="360"/>
      </w:pPr>
      <w:rPr>
        <w:rFonts w:ascii="Symbol" w:hAnsi="Symbol" w:hint="default"/>
      </w:rPr>
    </w:lvl>
    <w:lvl w:ilvl="1" w:tplc="3326C668">
      <w:start w:val="1"/>
      <w:numFmt w:val="bullet"/>
      <w:lvlText w:val="o"/>
      <w:lvlJc w:val="left"/>
      <w:pPr>
        <w:ind w:left="1440" w:hanging="360"/>
      </w:pPr>
      <w:rPr>
        <w:rFonts w:ascii="Courier New" w:hAnsi="Courier New" w:hint="default"/>
      </w:rPr>
    </w:lvl>
    <w:lvl w:ilvl="2" w:tplc="0FCC474E">
      <w:start w:val="1"/>
      <w:numFmt w:val="bullet"/>
      <w:lvlText w:val=""/>
      <w:lvlJc w:val="left"/>
      <w:pPr>
        <w:ind w:left="2160" w:hanging="360"/>
      </w:pPr>
      <w:rPr>
        <w:rFonts w:ascii="Wingdings" w:hAnsi="Wingdings" w:hint="default"/>
      </w:rPr>
    </w:lvl>
    <w:lvl w:ilvl="3" w:tplc="CA00126C">
      <w:start w:val="1"/>
      <w:numFmt w:val="bullet"/>
      <w:lvlText w:val=""/>
      <w:lvlJc w:val="left"/>
      <w:pPr>
        <w:ind w:left="2880" w:hanging="360"/>
      </w:pPr>
      <w:rPr>
        <w:rFonts w:ascii="Symbol" w:hAnsi="Symbol" w:hint="default"/>
      </w:rPr>
    </w:lvl>
    <w:lvl w:ilvl="4" w:tplc="2F2865D2">
      <w:start w:val="1"/>
      <w:numFmt w:val="bullet"/>
      <w:lvlText w:val="o"/>
      <w:lvlJc w:val="left"/>
      <w:pPr>
        <w:ind w:left="3600" w:hanging="360"/>
      </w:pPr>
      <w:rPr>
        <w:rFonts w:ascii="Courier New" w:hAnsi="Courier New" w:hint="default"/>
      </w:rPr>
    </w:lvl>
    <w:lvl w:ilvl="5" w:tplc="87E4D204">
      <w:start w:val="1"/>
      <w:numFmt w:val="bullet"/>
      <w:lvlText w:val=""/>
      <w:lvlJc w:val="left"/>
      <w:pPr>
        <w:ind w:left="4320" w:hanging="360"/>
      </w:pPr>
      <w:rPr>
        <w:rFonts w:ascii="Wingdings" w:hAnsi="Wingdings" w:hint="default"/>
      </w:rPr>
    </w:lvl>
    <w:lvl w:ilvl="6" w:tplc="A04E8328">
      <w:start w:val="1"/>
      <w:numFmt w:val="bullet"/>
      <w:lvlText w:val=""/>
      <w:lvlJc w:val="left"/>
      <w:pPr>
        <w:ind w:left="5040" w:hanging="360"/>
      </w:pPr>
      <w:rPr>
        <w:rFonts w:ascii="Symbol" w:hAnsi="Symbol" w:hint="default"/>
      </w:rPr>
    </w:lvl>
    <w:lvl w:ilvl="7" w:tplc="F8E4D37C">
      <w:start w:val="1"/>
      <w:numFmt w:val="bullet"/>
      <w:lvlText w:val="o"/>
      <w:lvlJc w:val="left"/>
      <w:pPr>
        <w:ind w:left="5760" w:hanging="360"/>
      </w:pPr>
      <w:rPr>
        <w:rFonts w:ascii="Courier New" w:hAnsi="Courier New" w:hint="default"/>
      </w:rPr>
    </w:lvl>
    <w:lvl w:ilvl="8" w:tplc="DC623844">
      <w:start w:val="1"/>
      <w:numFmt w:val="bullet"/>
      <w:lvlText w:val=""/>
      <w:lvlJc w:val="left"/>
      <w:pPr>
        <w:ind w:left="6480" w:hanging="360"/>
      </w:pPr>
      <w:rPr>
        <w:rFonts w:ascii="Wingdings" w:hAnsi="Wingdings" w:hint="default"/>
      </w:rPr>
    </w:lvl>
  </w:abstractNum>
  <w:abstractNum w:abstractNumId="80"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82"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3" w15:restartNumberingAfterBreak="0">
    <w:nsid w:val="2EEF51CD"/>
    <w:multiLevelType w:val="hybridMultilevel"/>
    <w:tmpl w:val="DA822F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2EF21A17"/>
    <w:multiLevelType w:val="hybridMultilevel"/>
    <w:tmpl w:val="67D61AF4"/>
    <w:lvl w:ilvl="0" w:tplc="49E89B3C">
      <w:numFmt w:val="bullet"/>
      <w:lvlText w:val="-"/>
      <w:lvlJc w:val="left"/>
      <w:pPr>
        <w:ind w:left="470" w:hanging="360"/>
      </w:pPr>
      <w:rPr>
        <w:rFonts w:ascii="Calibri" w:hAnsi="Calibri" w:hint="default"/>
      </w:rPr>
    </w:lvl>
    <w:lvl w:ilvl="1" w:tplc="EA6CE2E4">
      <w:start w:val="1"/>
      <w:numFmt w:val="bullet"/>
      <w:lvlText w:val="o"/>
      <w:lvlJc w:val="left"/>
      <w:pPr>
        <w:ind w:left="1440" w:hanging="360"/>
      </w:pPr>
      <w:rPr>
        <w:rFonts w:ascii="Courier New" w:hAnsi="Courier New" w:hint="default"/>
      </w:rPr>
    </w:lvl>
    <w:lvl w:ilvl="2" w:tplc="04987CDA">
      <w:start w:val="1"/>
      <w:numFmt w:val="bullet"/>
      <w:lvlText w:val=""/>
      <w:lvlJc w:val="left"/>
      <w:pPr>
        <w:ind w:left="2160" w:hanging="360"/>
      </w:pPr>
      <w:rPr>
        <w:rFonts w:ascii="Wingdings" w:hAnsi="Wingdings" w:hint="default"/>
      </w:rPr>
    </w:lvl>
    <w:lvl w:ilvl="3" w:tplc="541C3786">
      <w:start w:val="1"/>
      <w:numFmt w:val="bullet"/>
      <w:lvlText w:val=""/>
      <w:lvlJc w:val="left"/>
      <w:pPr>
        <w:ind w:left="2880" w:hanging="360"/>
      </w:pPr>
      <w:rPr>
        <w:rFonts w:ascii="Symbol" w:hAnsi="Symbol" w:hint="default"/>
      </w:rPr>
    </w:lvl>
    <w:lvl w:ilvl="4" w:tplc="821E42E6">
      <w:start w:val="1"/>
      <w:numFmt w:val="bullet"/>
      <w:lvlText w:val="o"/>
      <w:lvlJc w:val="left"/>
      <w:pPr>
        <w:ind w:left="3600" w:hanging="360"/>
      </w:pPr>
      <w:rPr>
        <w:rFonts w:ascii="Courier New" w:hAnsi="Courier New" w:hint="default"/>
      </w:rPr>
    </w:lvl>
    <w:lvl w:ilvl="5" w:tplc="D6BA4414">
      <w:start w:val="1"/>
      <w:numFmt w:val="bullet"/>
      <w:lvlText w:val=""/>
      <w:lvlJc w:val="left"/>
      <w:pPr>
        <w:ind w:left="4320" w:hanging="360"/>
      </w:pPr>
      <w:rPr>
        <w:rFonts w:ascii="Wingdings" w:hAnsi="Wingdings" w:hint="default"/>
      </w:rPr>
    </w:lvl>
    <w:lvl w:ilvl="6" w:tplc="0CD8091A">
      <w:start w:val="1"/>
      <w:numFmt w:val="bullet"/>
      <w:lvlText w:val=""/>
      <w:lvlJc w:val="left"/>
      <w:pPr>
        <w:ind w:left="5040" w:hanging="360"/>
      </w:pPr>
      <w:rPr>
        <w:rFonts w:ascii="Symbol" w:hAnsi="Symbol" w:hint="default"/>
      </w:rPr>
    </w:lvl>
    <w:lvl w:ilvl="7" w:tplc="78CEFEC6">
      <w:start w:val="1"/>
      <w:numFmt w:val="bullet"/>
      <w:lvlText w:val="o"/>
      <w:lvlJc w:val="left"/>
      <w:pPr>
        <w:ind w:left="5760" w:hanging="360"/>
      </w:pPr>
      <w:rPr>
        <w:rFonts w:ascii="Courier New" w:hAnsi="Courier New" w:hint="default"/>
      </w:rPr>
    </w:lvl>
    <w:lvl w:ilvl="8" w:tplc="8C40F0E0">
      <w:start w:val="1"/>
      <w:numFmt w:val="bullet"/>
      <w:lvlText w:val=""/>
      <w:lvlJc w:val="left"/>
      <w:pPr>
        <w:ind w:left="6480" w:hanging="360"/>
      </w:pPr>
      <w:rPr>
        <w:rFonts w:ascii="Wingdings" w:hAnsi="Wingdings" w:hint="default"/>
      </w:rPr>
    </w:lvl>
  </w:abstractNum>
  <w:abstractNum w:abstractNumId="85"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86"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3369A027"/>
    <w:multiLevelType w:val="multilevel"/>
    <w:tmpl w:val="74DEE2AA"/>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9" w15:restartNumberingAfterBreak="0">
    <w:nsid w:val="3392DCD7"/>
    <w:multiLevelType w:val="hybridMultilevel"/>
    <w:tmpl w:val="9BC8F632"/>
    <w:lvl w:ilvl="0" w:tplc="802220BA">
      <w:start w:val="1"/>
      <w:numFmt w:val="bullet"/>
      <w:lvlText w:val=""/>
      <w:lvlJc w:val="left"/>
      <w:pPr>
        <w:ind w:left="862" w:hanging="360"/>
      </w:pPr>
      <w:rPr>
        <w:rFonts w:ascii="Symbol" w:hAnsi="Symbol" w:hint="default"/>
      </w:rPr>
    </w:lvl>
    <w:lvl w:ilvl="1" w:tplc="094E66E0">
      <w:start w:val="1"/>
      <w:numFmt w:val="bullet"/>
      <w:lvlText w:val="o"/>
      <w:lvlJc w:val="left"/>
      <w:pPr>
        <w:ind w:left="1440" w:hanging="360"/>
      </w:pPr>
      <w:rPr>
        <w:rFonts w:ascii="Courier New" w:hAnsi="Courier New" w:hint="default"/>
      </w:rPr>
    </w:lvl>
    <w:lvl w:ilvl="2" w:tplc="051C596A">
      <w:start w:val="1"/>
      <w:numFmt w:val="bullet"/>
      <w:lvlText w:val=""/>
      <w:lvlJc w:val="left"/>
      <w:pPr>
        <w:ind w:left="2160" w:hanging="360"/>
      </w:pPr>
      <w:rPr>
        <w:rFonts w:ascii="Wingdings" w:hAnsi="Wingdings" w:hint="default"/>
      </w:rPr>
    </w:lvl>
    <w:lvl w:ilvl="3" w:tplc="8A184EF8">
      <w:start w:val="1"/>
      <w:numFmt w:val="bullet"/>
      <w:lvlText w:val=""/>
      <w:lvlJc w:val="left"/>
      <w:pPr>
        <w:ind w:left="2880" w:hanging="360"/>
      </w:pPr>
      <w:rPr>
        <w:rFonts w:ascii="Symbol" w:hAnsi="Symbol" w:hint="default"/>
      </w:rPr>
    </w:lvl>
    <w:lvl w:ilvl="4" w:tplc="149E6C18">
      <w:start w:val="1"/>
      <w:numFmt w:val="bullet"/>
      <w:lvlText w:val="o"/>
      <w:lvlJc w:val="left"/>
      <w:pPr>
        <w:ind w:left="3600" w:hanging="360"/>
      </w:pPr>
      <w:rPr>
        <w:rFonts w:ascii="Courier New" w:hAnsi="Courier New" w:hint="default"/>
      </w:rPr>
    </w:lvl>
    <w:lvl w:ilvl="5" w:tplc="6624CB4A">
      <w:start w:val="1"/>
      <w:numFmt w:val="bullet"/>
      <w:lvlText w:val=""/>
      <w:lvlJc w:val="left"/>
      <w:pPr>
        <w:ind w:left="4320" w:hanging="360"/>
      </w:pPr>
      <w:rPr>
        <w:rFonts w:ascii="Wingdings" w:hAnsi="Wingdings" w:hint="default"/>
      </w:rPr>
    </w:lvl>
    <w:lvl w:ilvl="6" w:tplc="53CE9632">
      <w:start w:val="1"/>
      <w:numFmt w:val="bullet"/>
      <w:lvlText w:val=""/>
      <w:lvlJc w:val="left"/>
      <w:pPr>
        <w:ind w:left="5040" w:hanging="360"/>
      </w:pPr>
      <w:rPr>
        <w:rFonts w:ascii="Symbol" w:hAnsi="Symbol" w:hint="default"/>
      </w:rPr>
    </w:lvl>
    <w:lvl w:ilvl="7" w:tplc="A5E84866">
      <w:start w:val="1"/>
      <w:numFmt w:val="bullet"/>
      <w:lvlText w:val="o"/>
      <w:lvlJc w:val="left"/>
      <w:pPr>
        <w:ind w:left="5760" w:hanging="360"/>
      </w:pPr>
      <w:rPr>
        <w:rFonts w:ascii="Courier New" w:hAnsi="Courier New" w:hint="default"/>
      </w:rPr>
    </w:lvl>
    <w:lvl w:ilvl="8" w:tplc="FA983B88">
      <w:start w:val="1"/>
      <w:numFmt w:val="bullet"/>
      <w:lvlText w:val=""/>
      <w:lvlJc w:val="left"/>
      <w:pPr>
        <w:ind w:left="6480" w:hanging="360"/>
      </w:pPr>
      <w:rPr>
        <w:rFonts w:ascii="Wingdings" w:hAnsi="Wingdings" w:hint="default"/>
      </w:rPr>
    </w:lvl>
  </w:abstractNum>
  <w:abstractNum w:abstractNumId="90" w15:restartNumberingAfterBreak="0">
    <w:nsid w:val="33AD520F"/>
    <w:multiLevelType w:val="hybridMultilevel"/>
    <w:tmpl w:val="048CAA30"/>
    <w:lvl w:ilvl="0" w:tplc="7BBAFA38">
      <w:start w:val="1"/>
      <w:numFmt w:val="bullet"/>
      <w:lvlText w:val=""/>
      <w:lvlJc w:val="left"/>
      <w:pPr>
        <w:ind w:left="720" w:hanging="360"/>
      </w:pPr>
      <w:rPr>
        <w:rFonts w:ascii="Symbol" w:hAnsi="Symbol" w:hint="default"/>
      </w:rPr>
    </w:lvl>
    <w:lvl w:ilvl="1" w:tplc="F4CA9836">
      <w:start w:val="1"/>
      <w:numFmt w:val="bullet"/>
      <w:lvlText w:val="o"/>
      <w:lvlJc w:val="left"/>
      <w:pPr>
        <w:ind w:left="1440" w:hanging="360"/>
      </w:pPr>
      <w:rPr>
        <w:rFonts w:ascii="Courier New" w:hAnsi="Courier New" w:hint="default"/>
      </w:rPr>
    </w:lvl>
    <w:lvl w:ilvl="2" w:tplc="F5208CEA">
      <w:start w:val="1"/>
      <w:numFmt w:val="bullet"/>
      <w:lvlText w:val=""/>
      <w:lvlJc w:val="left"/>
      <w:pPr>
        <w:ind w:left="2160" w:hanging="360"/>
      </w:pPr>
      <w:rPr>
        <w:rFonts w:ascii="Wingdings" w:hAnsi="Wingdings" w:hint="default"/>
      </w:rPr>
    </w:lvl>
    <w:lvl w:ilvl="3" w:tplc="61542AE2">
      <w:start w:val="1"/>
      <w:numFmt w:val="bullet"/>
      <w:lvlText w:val=""/>
      <w:lvlJc w:val="left"/>
      <w:pPr>
        <w:ind w:left="2880" w:hanging="360"/>
      </w:pPr>
      <w:rPr>
        <w:rFonts w:ascii="Symbol" w:hAnsi="Symbol" w:hint="default"/>
      </w:rPr>
    </w:lvl>
    <w:lvl w:ilvl="4" w:tplc="7F762FFC">
      <w:start w:val="1"/>
      <w:numFmt w:val="bullet"/>
      <w:lvlText w:val="o"/>
      <w:lvlJc w:val="left"/>
      <w:pPr>
        <w:ind w:left="3600" w:hanging="360"/>
      </w:pPr>
      <w:rPr>
        <w:rFonts w:ascii="Courier New" w:hAnsi="Courier New" w:hint="default"/>
      </w:rPr>
    </w:lvl>
    <w:lvl w:ilvl="5" w:tplc="57EEDB2A">
      <w:start w:val="1"/>
      <w:numFmt w:val="bullet"/>
      <w:lvlText w:val=""/>
      <w:lvlJc w:val="left"/>
      <w:pPr>
        <w:ind w:left="4320" w:hanging="360"/>
      </w:pPr>
      <w:rPr>
        <w:rFonts w:ascii="Wingdings" w:hAnsi="Wingdings" w:hint="default"/>
      </w:rPr>
    </w:lvl>
    <w:lvl w:ilvl="6" w:tplc="983E12E0">
      <w:start w:val="1"/>
      <w:numFmt w:val="bullet"/>
      <w:lvlText w:val=""/>
      <w:lvlJc w:val="left"/>
      <w:pPr>
        <w:ind w:left="5040" w:hanging="360"/>
      </w:pPr>
      <w:rPr>
        <w:rFonts w:ascii="Symbol" w:hAnsi="Symbol" w:hint="default"/>
      </w:rPr>
    </w:lvl>
    <w:lvl w:ilvl="7" w:tplc="58DEBF5C">
      <w:start w:val="1"/>
      <w:numFmt w:val="bullet"/>
      <w:lvlText w:val="o"/>
      <w:lvlJc w:val="left"/>
      <w:pPr>
        <w:ind w:left="5760" w:hanging="360"/>
      </w:pPr>
      <w:rPr>
        <w:rFonts w:ascii="Courier New" w:hAnsi="Courier New" w:hint="default"/>
      </w:rPr>
    </w:lvl>
    <w:lvl w:ilvl="8" w:tplc="AD284CD6">
      <w:start w:val="1"/>
      <w:numFmt w:val="bullet"/>
      <w:lvlText w:val=""/>
      <w:lvlJc w:val="left"/>
      <w:pPr>
        <w:ind w:left="6480" w:hanging="360"/>
      </w:pPr>
      <w:rPr>
        <w:rFonts w:ascii="Wingdings" w:hAnsi="Wingdings" w:hint="default"/>
      </w:rPr>
    </w:lvl>
  </w:abstractNum>
  <w:abstractNum w:abstractNumId="91" w15:restartNumberingAfterBreak="0">
    <w:nsid w:val="350E178B"/>
    <w:multiLevelType w:val="hybridMultilevel"/>
    <w:tmpl w:val="C8D89366"/>
    <w:lvl w:ilvl="0" w:tplc="3A067B38">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2" w15:restartNumberingAfterBreak="0">
    <w:nsid w:val="350E54AA"/>
    <w:multiLevelType w:val="multilevel"/>
    <w:tmpl w:val="CF4058E2"/>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3" w15:restartNumberingAfterBreak="0">
    <w:nsid w:val="35801CCC"/>
    <w:multiLevelType w:val="multilevel"/>
    <w:tmpl w:val="FDB4A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9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6" w15:restartNumberingAfterBreak="0">
    <w:nsid w:val="374722B4"/>
    <w:multiLevelType w:val="hybridMultilevel"/>
    <w:tmpl w:val="A290F78E"/>
    <w:lvl w:ilvl="0" w:tplc="A3706922">
      <w:numFmt w:val="bullet"/>
      <w:lvlText w:val="-"/>
      <w:lvlJc w:val="left"/>
      <w:pPr>
        <w:ind w:left="470" w:hanging="360"/>
      </w:pPr>
      <w:rPr>
        <w:rFonts w:ascii="Calibri" w:hAnsi="Calibri" w:hint="default"/>
      </w:rPr>
    </w:lvl>
    <w:lvl w:ilvl="1" w:tplc="A03489B2">
      <w:start w:val="1"/>
      <w:numFmt w:val="bullet"/>
      <w:lvlText w:val="o"/>
      <w:lvlJc w:val="left"/>
      <w:pPr>
        <w:ind w:left="1440" w:hanging="360"/>
      </w:pPr>
      <w:rPr>
        <w:rFonts w:ascii="Courier New" w:hAnsi="Courier New" w:hint="default"/>
      </w:rPr>
    </w:lvl>
    <w:lvl w:ilvl="2" w:tplc="11BC9DF4">
      <w:start w:val="1"/>
      <w:numFmt w:val="bullet"/>
      <w:lvlText w:val=""/>
      <w:lvlJc w:val="left"/>
      <w:pPr>
        <w:ind w:left="2160" w:hanging="360"/>
      </w:pPr>
      <w:rPr>
        <w:rFonts w:ascii="Wingdings" w:hAnsi="Wingdings" w:hint="default"/>
      </w:rPr>
    </w:lvl>
    <w:lvl w:ilvl="3" w:tplc="30660E8C">
      <w:start w:val="1"/>
      <w:numFmt w:val="bullet"/>
      <w:lvlText w:val=""/>
      <w:lvlJc w:val="left"/>
      <w:pPr>
        <w:ind w:left="2880" w:hanging="360"/>
      </w:pPr>
      <w:rPr>
        <w:rFonts w:ascii="Symbol" w:hAnsi="Symbol" w:hint="default"/>
      </w:rPr>
    </w:lvl>
    <w:lvl w:ilvl="4" w:tplc="95068E68">
      <w:start w:val="1"/>
      <w:numFmt w:val="bullet"/>
      <w:lvlText w:val="o"/>
      <w:lvlJc w:val="left"/>
      <w:pPr>
        <w:ind w:left="3600" w:hanging="360"/>
      </w:pPr>
      <w:rPr>
        <w:rFonts w:ascii="Courier New" w:hAnsi="Courier New" w:hint="default"/>
      </w:rPr>
    </w:lvl>
    <w:lvl w:ilvl="5" w:tplc="D64E04FC">
      <w:start w:val="1"/>
      <w:numFmt w:val="bullet"/>
      <w:lvlText w:val=""/>
      <w:lvlJc w:val="left"/>
      <w:pPr>
        <w:ind w:left="4320" w:hanging="360"/>
      </w:pPr>
      <w:rPr>
        <w:rFonts w:ascii="Wingdings" w:hAnsi="Wingdings" w:hint="default"/>
      </w:rPr>
    </w:lvl>
    <w:lvl w:ilvl="6" w:tplc="836AFE1C">
      <w:start w:val="1"/>
      <w:numFmt w:val="bullet"/>
      <w:lvlText w:val=""/>
      <w:lvlJc w:val="left"/>
      <w:pPr>
        <w:ind w:left="5040" w:hanging="360"/>
      </w:pPr>
      <w:rPr>
        <w:rFonts w:ascii="Symbol" w:hAnsi="Symbol" w:hint="default"/>
      </w:rPr>
    </w:lvl>
    <w:lvl w:ilvl="7" w:tplc="1F5A07AC">
      <w:start w:val="1"/>
      <w:numFmt w:val="bullet"/>
      <w:lvlText w:val="o"/>
      <w:lvlJc w:val="left"/>
      <w:pPr>
        <w:ind w:left="5760" w:hanging="360"/>
      </w:pPr>
      <w:rPr>
        <w:rFonts w:ascii="Courier New" w:hAnsi="Courier New" w:hint="default"/>
      </w:rPr>
    </w:lvl>
    <w:lvl w:ilvl="8" w:tplc="C36CBDF0">
      <w:start w:val="1"/>
      <w:numFmt w:val="bullet"/>
      <w:lvlText w:val=""/>
      <w:lvlJc w:val="left"/>
      <w:pPr>
        <w:ind w:left="6480" w:hanging="360"/>
      </w:pPr>
      <w:rPr>
        <w:rFonts w:ascii="Wingdings" w:hAnsi="Wingdings" w:hint="default"/>
      </w:rPr>
    </w:lvl>
  </w:abstractNum>
  <w:abstractNum w:abstractNumId="97" w15:restartNumberingAfterBreak="0">
    <w:nsid w:val="38790C2A"/>
    <w:multiLevelType w:val="hybridMultilevel"/>
    <w:tmpl w:val="6B2CF134"/>
    <w:lvl w:ilvl="0" w:tplc="2014E86A">
      <w:start w:val="1"/>
      <w:numFmt w:val="bullet"/>
      <w:lvlText w:val=""/>
      <w:lvlJc w:val="left"/>
      <w:pPr>
        <w:ind w:left="827" w:hanging="360"/>
      </w:pPr>
      <w:rPr>
        <w:rFonts w:ascii="Symbol" w:hAnsi="Symbol" w:hint="default"/>
      </w:rPr>
    </w:lvl>
    <w:lvl w:ilvl="1" w:tplc="EA8ECEF0">
      <w:start w:val="1"/>
      <w:numFmt w:val="bullet"/>
      <w:lvlText w:val="o"/>
      <w:lvlJc w:val="left"/>
      <w:pPr>
        <w:ind w:left="1440" w:hanging="360"/>
      </w:pPr>
      <w:rPr>
        <w:rFonts w:ascii="Courier New" w:hAnsi="Courier New" w:hint="default"/>
      </w:rPr>
    </w:lvl>
    <w:lvl w:ilvl="2" w:tplc="54526724">
      <w:start w:val="1"/>
      <w:numFmt w:val="bullet"/>
      <w:lvlText w:val=""/>
      <w:lvlJc w:val="left"/>
      <w:pPr>
        <w:ind w:left="2160" w:hanging="360"/>
      </w:pPr>
      <w:rPr>
        <w:rFonts w:ascii="Wingdings" w:hAnsi="Wingdings" w:hint="default"/>
      </w:rPr>
    </w:lvl>
    <w:lvl w:ilvl="3" w:tplc="47E6D5DA">
      <w:start w:val="1"/>
      <w:numFmt w:val="bullet"/>
      <w:lvlText w:val=""/>
      <w:lvlJc w:val="left"/>
      <w:pPr>
        <w:ind w:left="2880" w:hanging="360"/>
      </w:pPr>
      <w:rPr>
        <w:rFonts w:ascii="Symbol" w:hAnsi="Symbol" w:hint="default"/>
      </w:rPr>
    </w:lvl>
    <w:lvl w:ilvl="4" w:tplc="C43A74B0">
      <w:start w:val="1"/>
      <w:numFmt w:val="bullet"/>
      <w:lvlText w:val="o"/>
      <w:lvlJc w:val="left"/>
      <w:pPr>
        <w:ind w:left="3600" w:hanging="360"/>
      </w:pPr>
      <w:rPr>
        <w:rFonts w:ascii="Courier New" w:hAnsi="Courier New" w:hint="default"/>
      </w:rPr>
    </w:lvl>
    <w:lvl w:ilvl="5" w:tplc="E5DCDF56">
      <w:start w:val="1"/>
      <w:numFmt w:val="bullet"/>
      <w:lvlText w:val=""/>
      <w:lvlJc w:val="left"/>
      <w:pPr>
        <w:ind w:left="4320" w:hanging="360"/>
      </w:pPr>
      <w:rPr>
        <w:rFonts w:ascii="Wingdings" w:hAnsi="Wingdings" w:hint="default"/>
      </w:rPr>
    </w:lvl>
    <w:lvl w:ilvl="6" w:tplc="A21A4A7A">
      <w:start w:val="1"/>
      <w:numFmt w:val="bullet"/>
      <w:lvlText w:val=""/>
      <w:lvlJc w:val="left"/>
      <w:pPr>
        <w:ind w:left="5040" w:hanging="360"/>
      </w:pPr>
      <w:rPr>
        <w:rFonts w:ascii="Symbol" w:hAnsi="Symbol" w:hint="default"/>
      </w:rPr>
    </w:lvl>
    <w:lvl w:ilvl="7" w:tplc="951AA69E">
      <w:start w:val="1"/>
      <w:numFmt w:val="bullet"/>
      <w:lvlText w:val="o"/>
      <w:lvlJc w:val="left"/>
      <w:pPr>
        <w:ind w:left="5760" w:hanging="360"/>
      </w:pPr>
      <w:rPr>
        <w:rFonts w:ascii="Courier New" w:hAnsi="Courier New" w:hint="default"/>
      </w:rPr>
    </w:lvl>
    <w:lvl w:ilvl="8" w:tplc="68608A66">
      <w:start w:val="1"/>
      <w:numFmt w:val="bullet"/>
      <w:lvlText w:val=""/>
      <w:lvlJc w:val="left"/>
      <w:pPr>
        <w:ind w:left="6480" w:hanging="360"/>
      </w:pPr>
      <w:rPr>
        <w:rFonts w:ascii="Wingdings" w:hAnsi="Wingdings" w:hint="default"/>
      </w:rPr>
    </w:lvl>
  </w:abstractNum>
  <w:abstractNum w:abstractNumId="98"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9FBF374"/>
    <w:multiLevelType w:val="hybridMultilevel"/>
    <w:tmpl w:val="1B3C0D48"/>
    <w:lvl w:ilvl="0" w:tplc="DAFA2972">
      <w:numFmt w:val="bullet"/>
      <w:lvlText w:val="-"/>
      <w:lvlJc w:val="left"/>
      <w:pPr>
        <w:ind w:left="470" w:hanging="360"/>
      </w:pPr>
      <w:rPr>
        <w:rFonts w:ascii="Calibri" w:hAnsi="Calibri" w:hint="default"/>
      </w:rPr>
    </w:lvl>
    <w:lvl w:ilvl="1" w:tplc="3D38016E">
      <w:start w:val="1"/>
      <w:numFmt w:val="bullet"/>
      <w:lvlText w:val="o"/>
      <w:lvlJc w:val="left"/>
      <w:pPr>
        <w:ind w:left="1440" w:hanging="360"/>
      </w:pPr>
      <w:rPr>
        <w:rFonts w:ascii="Courier New" w:hAnsi="Courier New" w:hint="default"/>
      </w:rPr>
    </w:lvl>
    <w:lvl w:ilvl="2" w:tplc="5BC8749E">
      <w:start w:val="1"/>
      <w:numFmt w:val="bullet"/>
      <w:lvlText w:val=""/>
      <w:lvlJc w:val="left"/>
      <w:pPr>
        <w:ind w:left="2160" w:hanging="360"/>
      </w:pPr>
      <w:rPr>
        <w:rFonts w:ascii="Wingdings" w:hAnsi="Wingdings" w:hint="default"/>
      </w:rPr>
    </w:lvl>
    <w:lvl w:ilvl="3" w:tplc="5C405AE2">
      <w:start w:val="1"/>
      <w:numFmt w:val="bullet"/>
      <w:lvlText w:val=""/>
      <w:lvlJc w:val="left"/>
      <w:pPr>
        <w:ind w:left="2880" w:hanging="360"/>
      </w:pPr>
      <w:rPr>
        <w:rFonts w:ascii="Symbol" w:hAnsi="Symbol" w:hint="default"/>
      </w:rPr>
    </w:lvl>
    <w:lvl w:ilvl="4" w:tplc="2BC692C0">
      <w:start w:val="1"/>
      <w:numFmt w:val="bullet"/>
      <w:lvlText w:val="o"/>
      <w:lvlJc w:val="left"/>
      <w:pPr>
        <w:ind w:left="3600" w:hanging="360"/>
      </w:pPr>
      <w:rPr>
        <w:rFonts w:ascii="Courier New" w:hAnsi="Courier New" w:hint="default"/>
      </w:rPr>
    </w:lvl>
    <w:lvl w:ilvl="5" w:tplc="7CB0EF4C">
      <w:start w:val="1"/>
      <w:numFmt w:val="bullet"/>
      <w:lvlText w:val=""/>
      <w:lvlJc w:val="left"/>
      <w:pPr>
        <w:ind w:left="4320" w:hanging="360"/>
      </w:pPr>
      <w:rPr>
        <w:rFonts w:ascii="Wingdings" w:hAnsi="Wingdings" w:hint="default"/>
      </w:rPr>
    </w:lvl>
    <w:lvl w:ilvl="6" w:tplc="E08E2B7E">
      <w:start w:val="1"/>
      <w:numFmt w:val="bullet"/>
      <w:lvlText w:val=""/>
      <w:lvlJc w:val="left"/>
      <w:pPr>
        <w:ind w:left="5040" w:hanging="360"/>
      </w:pPr>
      <w:rPr>
        <w:rFonts w:ascii="Symbol" w:hAnsi="Symbol" w:hint="default"/>
      </w:rPr>
    </w:lvl>
    <w:lvl w:ilvl="7" w:tplc="CE38B588">
      <w:start w:val="1"/>
      <w:numFmt w:val="bullet"/>
      <w:lvlText w:val="o"/>
      <w:lvlJc w:val="left"/>
      <w:pPr>
        <w:ind w:left="5760" w:hanging="360"/>
      </w:pPr>
      <w:rPr>
        <w:rFonts w:ascii="Courier New" w:hAnsi="Courier New" w:hint="default"/>
      </w:rPr>
    </w:lvl>
    <w:lvl w:ilvl="8" w:tplc="BB0EB4A8">
      <w:start w:val="1"/>
      <w:numFmt w:val="bullet"/>
      <w:lvlText w:val=""/>
      <w:lvlJc w:val="left"/>
      <w:pPr>
        <w:ind w:left="6480" w:hanging="360"/>
      </w:pPr>
      <w:rPr>
        <w:rFonts w:ascii="Wingdings" w:hAnsi="Wingdings" w:hint="default"/>
      </w:rPr>
    </w:lvl>
  </w:abstractNum>
  <w:abstractNum w:abstractNumId="100" w15:restartNumberingAfterBreak="0">
    <w:nsid w:val="3B0773D0"/>
    <w:multiLevelType w:val="hybridMultilevel"/>
    <w:tmpl w:val="BF861EFA"/>
    <w:lvl w:ilvl="0" w:tplc="D702F4E6">
      <w:start w:val="1"/>
      <w:numFmt w:val="bullet"/>
      <w:lvlText w:val=""/>
      <w:lvlJc w:val="left"/>
      <w:pPr>
        <w:ind w:left="830" w:hanging="360"/>
      </w:pPr>
      <w:rPr>
        <w:rFonts w:ascii="Symbol" w:hAnsi="Symbol" w:hint="default"/>
      </w:rPr>
    </w:lvl>
    <w:lvl w:ilvl="1" w:tplc="B002C14A">
      <w:start w:val="1"/>
      <w:numFmt w:val="bullet"/>
      <w:lvlText w:val="o"/>
      <w:lvlJc w:val="left"/>
      <w:pPr>
        <w:ind w:left="1440" w:hanging="360"/>
      </w:pPr>
      <w:rPr>
        <w:rFonts w:ascii="Courier New" w:hAnsi="Courier New" w:hint="default"/>
      </w:rPr>
    </w:lvl>
    <w:lvl w:ilvl="2" w:tplc="CA14E664">
      <w:start w:val="1"/>
      <w:numFmt w:val="bullet"/>
      <w:lvlText w:val=""/>
      <w:lvlJc w:val="left"/>
      <w:pPr>
        <w:ind w:left="2160" w:hanging="360"/>
      </w:pPr>
      <w:rPr>
        <w:rFonts w:ascii="Wingdings" w:hAnsi="Wingdings" w:hint="default"/>
      </w:rPr>
    </w:lvl>
    <w:lvl w:ilvl="3" w:tplc="31064088">
      <w:start w:val="1"/>
      <w:numFmt w:val="bullet"/>
      <w:lvlText w:val=""/>
      <w:lvlJc w:val="left"/>
      <w:pPr>
        <w:ind w:left="2880" w:hanging="360"/>
      </w:pPr>
      <w:rPr>
        <w:rFonts w:ascii="Symbol" w:hAnsi="Symbol" w:hint="default"/>
      </w:rPr>
    </w:lvl>
    <w:lvl w:ilvl="4" w:tplc="0F9ADE6E">
      <w:start w:val="1"/>
      <w:numFmt w:val="bullet"/>
      <w:lvlText w:val="o"/>
      <w:lvlJc w:val="left"/>
      <w:pPr>
        <w:ind w:left="3600" w:hanging="360"/>
      </w:pPr>
      <w:rPr>
        <w:rFonts w:ascii="Courier New" w:hAnsi="Courier New" w:hint="default"/>
      </w:rPr>
    </w:lvl>
    <w:lvl w:ilvl="5" w:tplc="E5404BBC">
      <w:start w:val="1"/>
      <w:numFmt w:val="bullet"/>
      <w:lvlText w:val=""/>
      <w:lvlJc w:val="left"/>
      <w:pPr>
        <w:ind w:left="4320" w:hanging="360"/>
      </w:pPr>
      <w:rPr>
        <w:rFonts w:ascii="Wingdings" w:hAnsi="Wingdings" w:hint="default"/>
      </w:rPr>
    </w:lvl>
    <w:lvl w:ilvl="6" w:tplc="F2B0E3D4">
      <w:start w:val="1"/>
      <w:numFmt w:val="bullet"/>
      <w:lvlText w:val=""/>
      <w:lvlJc w:val="left"/>
      <w:pPr>
        <w:ind w:left="5040" w:hanging="360"/>
      </w:pPr>
      <w:rPr>
        <w:rFonts w:ascii="Symbol" w:hAnsi="Symbol" w:hint="default"/>
      </w:rPr>
    </w:lvl>
    <w:lvl w:ilvl="7" w:tplc="DC7E86D8">
      <w:start w:val="1"/>
      <w:numFmt w:val="bullet"/>
      <w:lvlText w:val="o"/>
      <w:lvlJc w:val="left"/>
      <w:pPr>
        <w:ind w:left="5760" w:hanging="360"/>
      </w:pPr>
      <w:rPr>
        <w:rFonts w:ascii="Courier New" w:hAnsi="Courier New" w:hint="default"/>
      </w:rPr>
    </w:lvl>
    <w:lvl w:ilvl="8" w:tplc="90687DD2">
      <w:start w:val="1"/>
      <w:numFmt w:val="bullet"/>
      <w:lvlText w:val=""/>
      <w:lvlJc w:val="left"/>
      <w:pPr>
        <w:ind w:left="6480" w:hanging="360"/>
      </w:pPr>
      <w:rPr>
        <w:rFonts w:ascii="Wingdings" w:hAnsi="Wingdings" w:hint="default"/>
      </w:rPr>
    </w:lvl>
  </w:abstractNum>
  <w:abstractNum w:abstractNumId="101"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2" w15:restartNumberingAfterBreak="0">
    <w:nsid w:val="3B840606"/>
    <w:multiLevelType w:val="hybridMultilevel"/>
    <w:tmpl w:val="CEBCBA94"/>
    <w:lvl w:ilvl="0" w:tplc="3CB2E2FC">
      <w:start w:val="1"/>
      <w:numFmt w:val="decimal"/>
      <w:lvlText w:val="1.1.1.%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3"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04"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05"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6" w15:restartNumberingAfterBreak="0">
    <w:nsid w:val="41453958"/>
    <w:multiLevelType w:val="hybridMultilevel"/>
    <w:tmpl w:val="E95022DE"/>
    <w:lvl w:ilvl="0" w:tplc="5C4E883E">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7" w15:restartNumberingAfterBreak="0">
    <w:nsid w:val="42D9C940"/>
    <w:multiLevelType w:val="multilevel"/>
    <w:tmpl w:val="A18AB670"/>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8"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3462020"/>
    <w:multiLevelType w:val="hybridMultilevel"/>
    <w:tmpl w:val="33C8F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0" w15:restartNumberingAfterBreak="0">
    <w:nsid w:val="43FBE2C5"/>
    <w:multiLevelType w:val="hybridMultilevel"/>
    <w:tmpl w:val="FD30E136"/>
    <w:lvl w:ilvl="0" w:tplc="738C6348">
      <w:numFmt w:val="bullet"/>
      <w:lvlText w:val="-"/>
      <w:lvlJc w:val="left"/>
      <w:pPr>
        <w:ind w:left="470" w:hanging="360"/>
      </w:pPr>
      <w:rPr>
        <w:rFonts w:ascii="Calibri" w:hAnsi="Calibri" w:hint="default"/>
      </w:rPr>
    </w:lvl>
    <w:lvl w:ilvl="1" w:tplc="34260518">
      <w:start w:val="1"/>
      <w:numFmt w:val="bullet"/>
      <w:lvlText w:val="o"/>
      <w:lvlJc w:val="left"/>
      <w:pPr>
        <w:ind w:left="1440" w:hanging="360"/>
      </w:pPr>
      <w:rPr>
        <w:rFonts w:ascii="Courier New" w:hAnsi="Courier New" w:hint="default"/>
      </w:rPr>
    </w:lvl>
    <w:lvl w:ilvl="2" w:tplc="A32EC4FE">
      <w:start w:val="1"/>
      <w:numFmt w:val="bullet"/>
      <w:lvlText w:val=""/>
      <w:lvlJc w:val="left"/>
      <w:pPr>
        <w:ind w:left="2160" w:hanging="360"/>
      </w:pPr>
      <w:rPr>
        <w:rFonts w:ascii="Wingdings" w:hAnsi="Wingdings" w:hint="default"/>
      </w:rPr>
    </w:lvl>
    <w:lvl w:ilvl="3" w:tplc="FE3A97A0">
      <w:start w:val="1"/>
      <w:numFmt w:val="bullet"/>
      <w:lvlText w:val=""/>
      <w:lvlJc w:val="left"/>
      <w:pPr>
        <w:ind w:left="2880" w:hanging="360"/>
      </w:pPr>
      <w:rPr>
        <w:rFonts w:ascii="Symbol" w:hAnsi="Symbol" w:hint="default"/>
      </w:rPr>
    </w:lvl>
    <w:lvl w:ilvl="4" w:tplc="4C106742">
      <w:start w:val="1"/>
      <w:numFmt w:val="bullet"/>
      <w:lvlText w:val="o"/>
      <w:lvlJc w:val="left"/>
      <w:pPr>
        <w:ind w:left="3600" w:hanging="360"/>
      </w:pPr>
      <w:rPr>
        <w:rFonts w:ascii="Courier New" w:hAnsi="Courier New" w:hint="default"/>
      </w:rPr>
    </w:lvl>
    <w:lvl w:ilvl="5" w:tplc="AC6886E6">
      <w:start w:val="1"/>
      <w:numFmt w:val="bullet"/>
      <w:lvlText w:val=""/>
      <w:lvlJc w:val="left"/>
      <w:pPr>
        <w:ind w:left="4320" w:hanging="360"/>
      </w:pPr>
      <w:rPr>
        <w:rFonts w:ascii="Wingdings" w:hAnsi="Wingdings" w:hint="default"/>
      </w:rPr>
    </w:lvl>
    <w:lvl w:ilvl="6" w:tplc="BE38E4E6">
      <w:start w:val="1"/>
      <w:numFmt w:val="bullet"/>
      <w:lvlText w:val=""/>
      <w:lvlJc w:val="left"/>
      <w:pPr>
        <w:ind w:left="5040" w:hanging="360"/>
      </w:pPr>
      <w:rPr>
        <w:rFonts w:ascii="Symbol" w:hAnsi="Symbol" w:hint="default"/>
      </w:rPr>
    </w:lvl>
    <w:lvl w:ilvl="7" w:tplc="EE48CC6C">
      <w:start w:val="1"/>
      <w:numFmt w:val="bullet"/>
      <w:lvlText w:val="o"/>
      <w:lvlJc w:val="left"/>
      <w:pPr>
        <w:ind w:left="5760" w:hanging="360"/>
      </w:pPr>
      <w:rPr>
        <w:rFonts w:ascii="Courier New" w:hAnsi="Courier New" w:hint="default"/>
      </w:rPr>
    </w:lvl>
    <w:lvl w:ilvl="8" w:tplc="02ACD934">
      <w:start w:val="1"/>
      <w:numFmt w:val="bullet"/>
      <w:lvlText w:val=""/>
      <w:lvlJc w:val="left"/>
      <w:pPr>
        <w:ind w:left="6480" w:hanging="360"/>
      </w:pPr>
      <w:rPr>
        <w:rFonts w:ascii="Wingdings" w:hAnsi="Wingdings" w:hint="default"/>
      </w:rPr>
    </w:lvl>
  </w:abstractNum>
  <w:abstractNum w:abstractNumId="111" w15:restartNumberingAfterBreak="0">
    <w:nsid w:val="4459648F"/>
    <w:multiLevelType w:val="hybridMultilevel"/>
    <w:tmpl w:val="90C68B72"/>
    <w:lvl w:ilvl="0" w:tplc="0E983EAA">
      <w:start w:val="1"/>
      <w:numFmt w:val="bullet"/>
      <w:lvlText w:val=""/>
      <w:lvlJc w:val="left"/>
      <w:pPr>
        <w:ind w:left="859" w:hanging="360"/>
      </w:pPr>
      <w:rPr>
        <w:rFonts w:ascii="Symbol" w:hAnsi="Symbol" w:hint="default"/>
      </w:rPr>
    </w:lvl>
    <w:lvl w:ilvl="1" w:tplc="5794613C">
      <w:start w:val="1"/>
      <w:numFmt w:val="bullet"/>
      <w:lvlText w:val="o"/>
      <w:lvlJc w:val="left"/>
      <w:pPr>
        <w:ind w:left="1440" w:hanging="360"/>
      </w:pPr>
      <w:rPr>
        <w:rFonts w:ascii="Courier New" w:hAnsi="Courier New" w:hint="default"/>
      </w:rPr>
    </w:lvl>
    <w:lvl w:ilvl="2" w:tplc="B4581D94">
      <w:start w:val="1"/>
      <w:numFmt w:val="bullet"/>
      <w:lvlText w:val=""/>
      <w:lvlJc w:val="left"/>
      <w:pPr>
        <w:ind w:left="2160" w:hanging="360"/>
      </w:pPr>
      <w:rPr>
        <w:rFonts w:ascii="Wingdings" w:hAnsi="Wingdings" w:hint="default"/>
      </w:rPr>
    </w:lvl>
    <w:lvl w:ilvl="3" w:tplc="2D70910A">
      <w:start w:val="1"/>
      <w:numFmt w:val="bullet"/>
      <w:lvlText w:val=""/>
      <w:lvlJc w:val="left"/>
      <w:pPr>
        <w:ind w:left="2880" w:hanging="360"/>
      </w:pPr>
      <w:rPr>
        <w:rFonts w:ascii="Symbol" w:hAnsi="Symbol" w:hint="default"/>
      </w:rPr>
    </w:lvl>
    <w:lvl w:ilvl="4" w:tplc="CA304B54">
      <w:start w:val="1"/>
      <w:numFmt w:val="bullet"/>
      <w:lvlText w:val="o"/>
      <w:lvlJc w:val="left"/>
      <w:pPr>
        <w:ind w:left="3600" w:hanging="360"/>
      </w:pPr>
      <w:rPr>
        <w:rFonts w:ascii="Courier New" w:hAnsi="Courier New" w:hint="default"/>
      </w:rPr>
    </w:lvl>
    <w:lvl w:ilvl="5" w:tplc="66C4E4AC">
      <w:start w:val="1"/>
      <w:numFmt w:val="bullet"/>
      <w:lvlText w:val=""/>
      <w:lvlJc w:val="left"/>
      <w:pPr>
        <w:ind w:left="4320" w:hanging="360"/>
      </w:pPr>
      <w:rPr>
        <w:rFonts w:ascii="Wingdings" w:hAnsi="Wingdings" w:hint="default"/>
      </w:rPr>
    </w:lvl>
    <w:lvl w:ilvl="6" w:tplc="5CF81CE6">
      <w:start w:val="1"/>
      <w:numFmt w:val="bullet"/>
      <w:lvlText w:val=""/>
      <w:lvlJc w:val="left"/>
      <w:pPr>
        <w:ind w:left="5040" w:hanging="360"/>
      </w:pPr>
      <w:rPr>
        <w:rFonts w:ascii="Symbol" w:hAnsi="Symbol" w:hint="default"/>
      </w:rPr>
    </w:lvl>
    <w:lvl w:ilvl="7" w:tplc="276003E0">
      <w:start w:val="1"/>
      <w:numFmt w:val="bullet"/>
      <w:lvlText w:val="o"/>
      <w:lvlJc w:val="left"/>
      <w:pPr>
        <w:ind w:left="5760" w:hanging="360"/>
      </w:pPr>
      <w:rPr>
        <w:rFonts w:ascii="Courier New" w:hAnsi="Courier New" w:hint="default"/>
      </w:rPr>
    </w:lvl>
    <w:lvl w:ilvl="8" w:tplc="E610B230">
      <w:start w:val="1"/>
      <w:numFmt w:val="bullet"/>
      <w:lvlText w:val=""/>
      <w:lvlJc w:val="left"/>
      <w:pPr>
        <w:ind w:left="6480" w:hanging="360"/>
      </w:pPr>
      <w:rPr>
        <w:rFonts w:ascii="Wingdings" w:hAnsi="Wingdings" w:hint="default"/>
      </w:rPr>
    </w:lvl>
  </w:abstractNum>
  <w:abstractNum w:abstractNumId="112" w15:restartNumberingAfterBreak="0">
    <w:nsid w:val="457F611E"/>
    <w:multiLevelType w:val="multilevel"/>
    <w:tmpl w:val="20CC7BC6"/>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3" w15:restartNumberingAfterBreak="0">
    <w:nsid w:val="45842008"/>
    <w:multiLevelType w:val="hybridMultilevel"/>
    <w:tmpl w:val="E820946A"/>
    <w:lvl w:ilvl="0" w:tplc="0D6AE4C8">
      <w:start w:val="1"/>
      <w:numFmt w:val="bullet"/>
      <w:lvlText w:val=""/>
      <w:lvlJc w:val="left"/>
      <w:pPr>
        <w:ind w:left="830" w:hanging="360"/>
      </w:pPr>
      <w:rPr>
        <w:rFonts w:ascii="Symbol" w:hAnsi="Symbol" w:hint="default"/>
      </w:rPr>
    </w:lvl>
    <w:lvl w:ilvl="1" w:tplc="807A29F0">
      <w:start w:val="1"/>
      <w:numFmt w:val="bullet"/>
      <w:lvlText w:val="o"/>
      <w:lvlJc w:val="left"/>
      <w:pPr>
        <w:ind w:left="1440" w:hanging="360"/>
      </w:pPr>
      <w:rPr>
        <w:rFonts w:ascii="Courier New" w:hAnsi="Courier New" w:hint="default"/>
      </w:rPr>
    </w:lvl>
    <w:lvl w:ilvl="2" w:tplc="3252FE24">
      <w:start w:val="1"/>
      <w:numFmt w:val="bullet"/>
      <w:lvlText w:val=""/>
      <w:lvlJc w:val="left"/>
      <w:pPr>
        <w:ind w:left="2160" w:hanging="360"/>
      </w:pPr>
      <w:rPr>
        <w:rFonts w:ascii="Wingdings" w:hAnsi="Wingdings" w:hint="default"/>
      </w:rPr>
    </w:lvl>
    <w:lvl w:ilvl="3" w:tplc="6854EFD6">
      <w:start w:val="1"/>
      <w:numFmt w:val="bullet"/>
      <w:lvlText w:val=""/>
      <w:lvlJc w:val="left"/>
      <w:pPr>
        <w:ind w:left="2880" w:hanging="360"/>
      </w:pPr>
      <w:rPr>
        <w:rFonts w:ascii="Symbol" w:hAnsi="Symbol" w:hint="default"/>
      </w:rPr>
    </w:lvl>
    <w:lvl w:ilvl="4" w:tplc="632CFFBA">
      <w:start w:val="1"/>
      <w:numFmt w:val="bullet"/>
      <w:lvlText w:val="o"/>
      <w:lvlJc w:val="left"/>
      <w:pPr>
        <w:ind w:left="3600" w:hanging="360"/>
      </w:pPr>
      <w:rPr>
        <w:rFonts w:ascii="Courier New" w:hAnsi="Courier New" w:hint="default"/>
      </w:rPr>
    </w:lvl>
    <w:lvl w:ilvl="5" w:tplc="11401152">
      <w:start w:val="1"/>
      <w:numFmt w:val="bullet"/>
      <w:lvlText w:val=""/>
      <w:lvlJc w:val="left"/>
      <w:pPr>
        <w:ind w:left="4320" w:hanging="360"/>
      </w:pPr>
      <w:rPr>
        <w:rFonts w:ascii="Wingdings" w:hAnsi="Wingdings" w:hint="default"/>
      </w:rPr>
    </w:lvl>
    <w:lvl w:ilvl="6" w:tplc="CA907A98">
      <w:start w:val="1"/>
      <w:numFmt w:val="bullet"/>
      <w:lvlText w:val=""/>
      <w:lvlJc w:val="left"/>
      <w:pPr>
        <w:ind w:left="5040" w:hanging="360"/>
      </w:pPr>
      <w:rPr>
        <w:rFonts w:ascii="Symbol" w:hAnsi="Symbol" w:hint="default"/>
      </w:rPr>
    </w:lvl>
    <w:lvl w:ilvl="7" w:tplc="811A2EDA">
      <w:start w:val="1"/>
      <w:numFmt w:val="bullet"/>
      <w:lvlText w:val="o"/>
      <w:lvlJc w:val="left"/>
      <w:pPr>
        <w:ind w:left="5760" w:hanging="360"/>
      </w:pPr>
      <w:rPr>
        <w:rFonts w:ascii="Courier New" w:hAnsi="Courier New" w:hint="default"/>
      </w:rPr>
    </w:lvl>
    <w:lvl w:ilvl="8" w:tplc="A87C1308">
      <w:start w:val="1"/>
      <w:numFmt w:val="bullet"/>
      <w:lvlText w:val=""/>
      <w:lvlJc w:val="left"/>
      <w:pPr>
        <w:ind w:left="6480" w:hanging="360"/>
      </w:pPr>
      <w:rPr>
        <w:rFonts w:ascii="Wingdings" w:hAnsi="Wingdings" w:hint="default"/>
      </w:rPr>
    </w:lvl>
  </w:abstractNum>
  <w:abstractNum w:abstractNumId="114" w15:restartNumberingAfterBreak="0">
    <w:nsid w:val="463300DE"/>
    <w:multiLevelType w:val="hybridMultilevel"/>
    <w:tmpl w:val="49DABDC0"/>
    <w:lvl w:ilvl="0" w:tplc="22521CEC">
      <w:start w:val="1"/>
      <w:numFmt w:val="bullet"/>
      <w:lvlText w:val=""/>
      <w:lvlJc w:val="left"/>
      <w:pPr>
        <w:ind w:left="862" w:hanging="360"/>
      </w:pPr>
      <w:rPr>
        <w:rFonts w:ascii="Symbol" w:hAnsi="Symbol" w:hint="default"/>
      </w:rPr>
    </w:lvl>
    <w:lvl w:ilvl="1" w:tplc="EF68F566">
      <w:start w:val="1"/>
      <w:numFmt w:val="bullet"/>
      <w:lvlText w:val="o"/>
      <w:lvlJc w:val="left"/>
      <w:pPr>
        <w:ind w:left="1440" w:hanging="360"/>
      </w:pPr>
      <w:rPr>
        <w:rFonts w:ascii="Courier New" w:hAnsi="Courier New" w:hint="default"/>
      </w:rPr>
    </w:lvl>
    <w:lvl w:ilvl="2" w:tplc="0CA2E4E2">
      <w:start w:val="1"/>
      <w:numFmt w:val="bullet"/>
      <w:lvlText w:val=""/>
      <w:lvlJc w:val="left"/>
      <w:pPr>
        <w:ind w:left="2160" w:hanging="360"/>
      </w:pPr>
      <w:rPr>
        <w:rFonts w:ascii="Wingdings" w:hAnsi="Wingdings" w:hint="default"/>
      </w:rPr>
    </w:lvl>
    <w:lvl w:ilvl="3" w:tplc="6C60251E">
      <w:start w:val="1"/>
      <w:numFmt w:val="bullet"/>
      <w:lvlText w:val=""/>
      <w:lvlJc w:val="left"/>
      <w:pPr>
        <w:ind w:left="2880" w:hanging="360"/>
      </w:pPr>
      <w:rPr>
        <w:rFonts w:ascii="Symbol" w:hAnsi="Symbol" w:hint="default"/>
      </w:rPr>
    </w:lvl>
    <w:lvl w:ilvl="4" w:tplc="764E14B6">
      <w:start w:val="1"/>
      <w:numFmt w:val="bullet"/>
      <w:lvlText w:val="o"/>
      <w:lvlJc w:val="left"/>
      <w:pPr>
        <w:ind w:left="3600" w:hanging="360"/>
      </w:pPr>
      <w:rPr>
        <w:rFonts w:ascii="Courier New" w:hAnsi="Courier New" w:hint="default"/>
      </w:rPr>
    </w:lvl>
    <w:lvl w:ilvl="5" w:tplc="E0E8CF6A">
      <w:start w:val="1"/>
      <w:numFmt w:val="bullet"/>
      <w:lvlText w:val=""/>
      <w:lvlJc w:val="left"/>
      <w:pPr>
        <w:ind w:left="4320" w:hanging="360"/>
      </w:pPr>
      <w:rPr>
        <w:rFonts w:ascii="Wingdings" w:hAnsi="Wingdings" w:hint="default"/>
      </w:rPr>
    </w:lvl>
    <w:lvl w:ilvl="6" w:tplc="AEA0B116">
      <w:start w:val="1"/>
      <w:numFmt w:val="bullet"/>
      <w:lvlText w:val=""/>
      <w:lvlJc w:val="left"/>
      <w:pPr>
        <w:ind w:left="5040" w:hanging="360"/>
      </w:pPr>
      <w:rPr>
        <w:rFonts w:ascii="Symbol" w:hAnsi="Symbol" w:hint="default"/>
      </w:rPr>
    </w:lvl>
    <w:lvl w:ilvl="7" w:tplc="2868666A">
      <w:start w:val="1"/>
      <w:numFmt w:val="bullet"/>
      <w:lvlText w:val="o"/>
      <w:lvlJc w:val="left"/>
      <w:pPr>
        <w:ind w:left="5760" w:hanging="360"/>
      </w:pPr>
      <w:rPr>
        <w:rFonts w:ascii="Courier New" w:hAnsi="Courier New" w:hint="default"/>
      </w:rPr>
    </w:lvl>
    <w:lvl w:ilvl="8" w:tplc="6928A0F8">
      <w:start w:val="1"/>
      <w:numFmt w:val="bullet"/>
      <w:lvlText w:val=""/>
      <w:lvlJc w:val="left"/>
      <w:pPr>
        <w:ind w:left="6480" w:hanging="360"/>
      </w:pPr>
      <w:rPr>
        <w:rFonts w:ascii="Wingdings" w:hAnsi="Wingdings" w:hint="default"/>
      </w:rPr>
    </w:lvl>
  </w:abstractNum>
  <w:abstractNum w:abstractNumId="115"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6"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8D3A964"/>
    <w:multiLevelType w:val="multilevel"/>
    <w:tmpl w:val="C7603270"/>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8" w15:restartNumberingAfterBreak="0">
    <w:nsid w:val="499C1800"/>
    <w:multiLevelType w:val="hybridMultilevel"/>
    <w:tmpl w:val="E172944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4C26BFA4">
      <w:numFmt w:val="bullet"/>
      <w:lvlText w:val="−"/>
      <w:lvlJc w:val="left"/>
      <w:pPr>
        <w:ind w:left="2160" w:hanging="36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49C541FE"/>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0"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1"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2" w15:restartNumberingAfterBreak="0">
    <w:nsid w:val="4B287419"/>
    <w:multiLevelType w:val="hybridMultilevel"/>
    <w:tmpl w:val="635A0DB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2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26" w15:restartNumberingAfterBreak="0">
    <w:nsid w:val="4D53EEA8"/>
    <w:multiLevelType w:val="hybridMultilevel"/>
    <w:tmpl w:val="1A101E34"/>
    <w:lvl w:ilvl="0" w:tplc="0B980CC2">
      <w:start w:val="1"/>
      <w:numFmt w:val="bullet"/>
      <w:lvlText w:val=""/>
      <w:lvlJc w:val="left"/>
      <w:pPr>
        <w:ind w:left="862" w:hanging="360"/>
      </w:pPr>
      <w:rPr>
        <w:rFonts w:ascii="Symbol" w:hAnsi="Symbol" w:hint="default"/>
      </w:rPr>
    </w:lvl>
    <w:lvl w:ilvl="1" w:tplc="B44C7B86">
      <w:start w:val="1"/>
      <w:numFmt w:val="bullet"/>
      <w:lvlText w:val="o"/>
      <w:lvlJc w:val="left"/>
      <w:pPr>
        <w:ind w:left="1440" w:hanging="360"/>
      </w:pPr>
      <w:rPr>
        <w:rFonts w:ascii="Courier New" w:hAnsi="Courier New" w:hint="default"/>
      </w:rPr>
    </w:lvl>
    <w:lvl w:ilvl="2" w:tplc="4CA2617C">
      <w:start w:val="1"/>
      <w:numFmt w:val="bullet"/>
      <w:lvlText w:val=""/>
      <w:lvlJc w:val="left"/>
      <w:pPr>
        <w:ind w:left="2160" w:hanging="360"/>
      </w:pPr>
      <w:rPr>
        <w:rFonts w:ascii="Wingdings" w:hAnsi="Wingdings" w:hint="default"/>
      </w:rPr>
    </w:lvl>
    <w:lvl w:ilvl="3" w:tplc="32683AAC">
      <w:start w:val="1"/>
      <w:numFmt w:val="bullet"/>
      <w:lvlText w:val=""/>
      <w:lvlJc w:val="left"/>
      <w:pPr>
        <w:ind w:left="2880" w:hanging="360"/>
      </w:pPr>
      <w:rPr>
        <w:rFonts w:ascii="Symbol" w:hAnsi="Symbol" w:hint="default"/>
      </w:rPr>
    </w:lvl>
    <w:lvl w:ilvl="4" w:tplc="40F6B0BC">
      <w:start w:val="1"/>
      <w:numFmt w:val="bullet"/>
      <w:lvlText w:val="o"/>
      <w:lvlJc w:val="left"/>
      <w:pPr>
        <w:ind w:left="3600" w:hanging="360"/>
      </w:pPr>
      <w:rPr>
        <w:rFonts w:ascii="Courier New" w:hAnsi="Courier New" w:hint="default"/>
      </w:rPr>
    </w:lvl>
    <w:lvl w:ilvl="5" w:tplc="C91231A0">
      <w:start w:val="1"/>
      <w:numFmt w:val="bullet"/>
      <w:lvlText w:val=""/>
      <w:lvlJc w:val="left"/>
      <w:pPr>
        <w:ind w:left="4320" w:hanging="360"/>
      </w:pPr>
      <w:rPr>
        <w:rFonts w:ascii="Wingdings" w:hAnsi="Wingdings" w:hint="default"/>
      </w:rPr>
    </w:lvl>
    <w:lvl w:ilvl="6" w:tplc="0DB2AF68">
      <w:start w:val="1"/>
      <w:numFmt w:val="bullet"/>
      <w:lvlText w:val=""/>
      <w:lvlJc w:val="left"/>
      <w:pPr>
        <w:ind w:left="5040" w:hanging="360"/>
      </w:pPr>
      <w:rPr>
        <w:rFonts w:ascii="Symbol" w:hAnsi="Symbol" w:hint="default"/>
      </w:rPr>
    </w:lvl>
    <w:lvl w:ilvl="7" w:tplc="D3B43324">
      <w:start w:val="1"/>
      <w:numFmt w:val="bullet"/>
      <w:lvlText w:val="o"/>
      <w:lvlJc w:val="left"/>
      <w:pPr>
        <w:ind w:left="5760" w:hanging="360"/>
      </w:pPr>
      <w:rPr>
        <w:rFonts w:ascii="Courier New" w:hAnsi="Courier New" w:hint="default"/>
      </w:rPr>
    </w:lvl>
    <w:lvl w:ilvl="8" w:tplc="331C2B00">
      <w:start w:val="1"/>
      <w:numFmt w:val="bullet"/>
      <w:lvlText w:val=""/>
      <w:lvlJc w:val="left"/>
      <w:pPr>
        <w:ind w:left="6480" w:hanging="360"/>
      </w:pPr>
      <w:rPr>
        <w:rFonts w:ascii="Wingdings" w:hAnsi="Wingdings" w:hint="default"/>
      </w:rPr>
    </w:lvl>
  </w:abstractNum>
  <w:abstractNum w:abstractNumId="127" w15:restartNumberingAfterBreak="0">
    <w:nsid w:val="4DE399C6"/>
    <w:multiLevelType w:val="multilevel"/>
    <w:tmpl w:val="FDA65E4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4E22C991"/>
    <w:multiLevelType w:val="multilevel"/>
    <w:tmpl w:val="F814E1A6"/>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9"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1" w15:restartNumberingAfterBreak="0">
    <w:nsid w:val="4F398E67"/>
    <w:multiLevelType w:val="hybridMultilevel"/>
    <w:tmpl w:val="F6909D26"/>
    <w:lvl w:ilvl="0" w:tplc="5D6A4930">
      <w:start w:val="1"/>
      <w:numFmt w:val="bullet"/>
      <w:lvlText w:val=""/>
      <w:lvlJc w:val="left"/>
      <w:pPr>
        <w:ind w:left="862" w:hanging="360"/>
      </w:pPr>
      <w:rPr>
        <w:rFonts w:ascii="Symbol" w:hAnsi="Symbol" w:hint="default"/>
      </w:rPr>
    </w:lvl>
    <w:lvl w:ilvl="1" w:tplc="0DD2A068">
      <w:start w:val="1"/>
      <w:numFmt w:val="bullet"/>
      <w:lvlText w:val="o"/>
      <w:lvlJc w:val="left"/>
      <w:pPr>
        <w:ind w:left="1440" w:hanging="360"/>
      </w:pPr>
      <w:rPr>
        <w:rFonts w:ascii="Courier New" w:hAnsi="Courier New" w:hint="default"/>
      </w:rPr>
    </w:lvl>
    <w:lvl w:ilvl="2" w:tplc="2C564CE4">
      <w:start w:val="1"/>
      <w:numFmt w:val="bullet"/>
      <w:lvlText w:val=""/>
      <w:lvlJc w:val="left"/>
      <w:pPr>
        <w:ind w:left="2160" w:hanging="360"/>
      </w:pPr>
      <w:rPr>
        <w:rFonts w:ascii="Wingdings" w:hAnsi="Wingdings" w:hint="default"/>
      </w:rPr>
    </w:lvl>
    <w:lvl w:ilvl="3" w:tplc="421EF090">
      <w:start w:val="1"/>
      <w:numFmt w:val="bullet"/>
      <w:lvlText w:val=""/>
      <w:lvlJc w:val="left"/>
      <w:pPr>
        <w:ind w:left="2880" w:hanging="360"/>
      </w:pPr>
      <w:rPr>
        <w:rFonts w:ascii="Symbol" w:hAnsi="Symbol" w:hint="default"/>
      </w:rPr>
    </w:lvl>
    <w:lvl w:ilvl="4" w:tplc="6B726EFA">
      <w:start w:val="1"/>
      <w:numFmt w:val="bullet"/>
      <w:lvlText w:val="o"/>
      <w:lvlJc w:val="left"/>
      <w:pPr>
        <w:ind w:left="3600" w:hanging="360"/>
      </w:pPr>
      <w:rPr>
        <w:rFonts w:ascii="Courier New" w:hAnsi="Courier New" w:hint="default"/>
      </w:rPr>
    </w:lvl>
    <w:lvl w:ilvl="5" w:tplc="E5E05548">
      <w:start w:val="1"/>
      <w:numFmt w:val="bullet"/>
      <w:lvlText w:val=""/>
      <w:lvlJc w:val="left"/>
      <w:pPr>
        <w:ind w:left="4320" w:hanging="360"/>
      </w:pPr>
      <w:rPr>
        <w:rFonts w:ascii="Wingdings" w:hAnsi="Wingdings" w:hint="default"/>
      </w:rPr>
    </w:lvl>
    <w:lvl w:ilvl="6" w:tplc="FDA8C8DC">
      <w:start w:val="1"/>
      <w:numFmt w:val="bullet"/>
      <w:lvlText w:val=""/>
      <w:lvlJc w:val="left"/>
      <w:pPr>
        <w:ind w:left="5040" w:hanging="360"/>
      </w:pPr>
      <w:rPr>
        <w:rFonts w:ascii="Symbol" w:hAnsi="Symbol" w:hint="default"/>
      </w:rPr>
    </w:lvl>
    <w:lvl w:ilvl="7" w:tplc="27A69894">
      <w:start w:val="1"/>
      <w:numFmt w:val="bullet"/>
      <w:lvlText w:val="o"/>
      <w:lvlJc w:val="left"/>
      <w:pPr>
        <w:ind w:left="5760" w:hanging="360"/>
      </w:pPr>
      <w:rPr>
        <w:rFonts w:ascii="Courier New" w:hAnsi="Courier New" w:hint="default"/>
      </w:rPr>
    </w:lvl>
    <w:lvl w:ilvl="8" w:tplc="0B5284A2">
      <w:start w:val="1"/>
      <w:numFmt w:val="bullet"/>
      <w:lvlText w:val=""/>
      <w:lvlJc w:val="left"/>
      <w:pPr>
        <w:ind w:left="6480" w:hanging="360"/>
      </w:pPr>
      <w:rPr>
        <w:rFonts w:ascii="Wingdings" w:hAnsi="Wingdings" w:hint="default"/>
      </w:rPr>
    </w:lvl>
  </w:abstractNum>
  <w:abstractNum w:abstractNumId="132" w15:restartNumberingAfterBreak="0">
    <w:nsid w:val="4FD6C01A"/>
    <w:multiLevelType w:val="hybridMultilevel"/>
    <w:tmpl w:val="71A41172"/>
    <w:lvl w:ilvl="0" w:tplc="ADE24B38">
      <w:start w:val="1"/>
      <w:numFmt w:val="bullet"/>
      <w:lvlText w:val=""/>
      <w:lvlJc w:val="left"/>
      <w:pPr>
        <w:ind w:left="1080" w:hanging="360"/>
      </w:pPr>
      <w:rPr>
        <w:rFonts w:ascii="Symbol" w:hAnsi="Symbol" w:hint="default"/>
      </w:rPr>
    </w:lvl>
    <w:lvl w:ilvl="1" w:tplc="0764E012">
      <w:start w:val="1"/>
      <w:numFmt w:val="bullet"/>
      <w:lvlText w:val="o"/>
      <w:lvlJc w:val="left"/>
      <w:pPr>
        <w:ind w:left="1800" w:hanging="360"/>
      </w:pPr>
      <w:rPr>
        <w:rFonts w:ascii="Courier New" w:hAnsi="Courier New" w:hint="default"/>
      </w:rPr>
    </w:lvl>
    <w:lvl w:ilvl="2" w:tplc="B282C81C">
      <w:start w:val="1"/>
      <w:numFmt w:val="bullet"/>
      <w:lvlText w:val=""/>
      <w:lvlJc w:val="left"/>
      <w:pPr>
        <w:ind w:left="2520" w:hanging="360"/>
      </w:pPr>
      <w:rPr>
        <w:rFonts w:ascii="Wingdings" w:hAnsi="Wingdings" w:hint="default"/>
      </w:rPr>
    </w:lvl>
    <w:lvl w:ilvl="3" w:tplc="62FCDFDA">
      <w:start w:val="1"/>
      <w:numFmt w:val="bullet"/>
      <w:lvlText w:val=""/>
      <w:lvlJc w:val="left"/>
      <w:pPr>
        <w:ind w:left="3240" w:hanging="360"/>
      </w:pPr>
      <w:rPr>
        <w:rFonts w:ascii="Symbol" w:hAnsi="Symbol" w:hint="default"/>
      </w:rPr>
    </w:lvl>
    <w:lvl w:ilvl="4" w:tplc="508EB95A">
      <w:start w:val="1"/>
      <w:numFmt w:val="bullet"/>
      <w:lvlText w:val="o"/>
      <w:lvlJc w:val="left"/>
      <w:pPr>
        <w:ind w:left="3960" w:hanging="360"/>
      </w:pPr>
      <w:rPr>
        <w:rFonts w:ascii="Courier New" w:hAnsi="Courier New" w:hint="default"/>
      </w:rPr>
    </w:lvl>
    <w:lvl w:ilvl="5" w:tplc="2BF4B1D2">
      <w:start w:val="1"/>
      <w:numFmt w:val="bullet"/>
      <w:lvlText w:val=""/>
      <w:lvlJc w:val="left"/>
      <w:pPr>
        <w:ind w:left="4680" w:hanging="360"/>
      </w:pPr>
      <w:rPr>
        <w:rFonts w:ascii="Wingdings" w:hAnsi="Wingdings" w:hint="default"/>
      </w:rPr>
    </w:lvl>
    <w:lvl w:ilvl="6" w:tplc="6A1C1A96">
      <w:start w:val="1"/>
      <w:numFmt w:val="bullet"/>
      <w:lvlText w:val=""/>
      <w:lvlJc w:val="left"/>
      <w:pPr>
        <w:ind w:left="5400" w:hanging="360"/>
      </w:pPr>
      <w:rPr>
        <w:rFonts w:ascii="Symbol" w:hAnsi="Symbol" w:hint="default"/>
      </w:rPr>
    </w:lvl>
    <w:lvl w:ilvl="7" w:tplc="5044C5D8">
      <w:start w:val="1"/>
      <w:numFmt w:val="bullet"/>
      <w:lvlText w:val="o"/>
      <w:lvlJc w:val="left"/>
      <w:pPr>
        <w:ind w:left="6120" w:hanging="360"/>
      </w:pPr>
      <w:rPr>
        <w:rFonts w:ascii="Courier New" w:hAnsi="Courier New" w:hint="default"/>
      </w:rPr>
    </w:lvl>
    <w:lvl w:ilvl="8" w:tplc="889EAAA2">
      <w:start w:val="1"/>
      <w:numFmt w:val="bullet"/>
      <w:lvlText w:val=""/>
      <w:lvlJc w:val="left"/>
      <w:pPr>
        <w:ind w:left="6840" w:hanging="360"/>
      </w:pPr>
      <w:rPr>
        <w:rFonts w:ascii="Wingdings" w:hAnsi="Wingdings" w:hint="default"/>
      </w:rPr>
    </w:lvl>
  </w:abstractNum>
  <w:abstractNum w:abstractNumId="133" w15:restartNumberingAfterBreak="0">
    <w:nsid w:val="50B97BE6"/>
    <w:multiLevelType w:val="multilevel"/>
    <w:tmpl w:val="1376E206"/>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4"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16A4815"/>
    <w:multiLevelType w:val="hybridMultilevel"/>
    <w:tmpl w:val="5F2C7A7E"/>
    <w:lvl w:ilvl="0" w:tplc="9F88CE02">
      <w:start w:val="1"/>
      <w:numFmt w:val="bullet"/>
      <w:lvlText w:val=""/>
      <w:lvlJc w:val="left"/>
      <w:pPr>
        <w:ind w:left="827" w:hanging="360"/>
      </w:pPr>
      <w:rPr>
        <w:rFonts w:ascii="Symbol" w:hAnsi="Symbol" w:hint="default"/>
      </w:rPr>
    </w:lvl>
    <w:lvl w:ilvl="1" w:tplc="9C3C5B28">
      <w:start w:val="1"/>
      <w:numFmt w:val="bullet"/>
      <w:lvlText w:val="o"/>
      <w:lvlJc w:val="left"/>
      <w:pPr>
        <w:ind w:left="1440" w:hanging="360"/>
      </w:pPr>
      <w:rPr>
        <w:rFonts w:ascii="Courier New" w:hAnsi="Courier New" w:hint="default"/>
      </w:rPr>
    </w:lvl>
    <w:lvl w:ilvl="2" w:tplc="7986791E">
      <w:start w:val="1"/>
      <w:numFmt w:val="bullet"/>
      <w:lvlText w:val=""/>
      <w:lvlJc w:val="left"/>
      <w:pPr>
        <w:ind w:left="2160" w:hanging="360"/>
      </w:pPr>
      <w:rPr>
        <w:rFonts w:ascii="Wingdings" w:hAnsi="Wingdings" w:hint="default"/>
      </w:rPr>
    </w:lvl>
    <w:lvl w:ilvl="3" w:tplc="EF9A70DA">
      <w:start w:val="1"/>
      <w:numFmt w:val="bullet"/>
      <w:lvlText w:val=""/>
      <w:lvlJc w:val="left"/>
      <w:pPr>
        <w:ind w:left="2880" w:hanging="360"/>
      </w:pPr>
      <w:rPr>
        <w:rFonts w:ascii="Symbol" w:hAnsi="Symbol" w:hint="default"/>
      </w:rPr>
    </w:lvl>
    <w:lvl w:ilvl="4" w:tplc="E48C93E6">
      <w:start w:val="1"/>
      <w:numFmt w:val="bullet"/>
      <w:lvlText w:val="o"/>
      <w:lvlJc w:val="left"/>
      <w:pPr>
        <w:ind w:left="3600" w:hanging="360"/>
      </w:pPr>
      <w:rPr>
        <w:rFonts w:ascii="Courier New" w:hAnsi="Courier New" w:hint="default"/>
      </w:rPr>
    </w:lvl>
    <w:lvl w:ilvl="5" w:tplc="700ACF02">
      <w:start w:val="1"/>
      <w:numFmt w:val="bullet"/>
      <w:lvlText w:val=""/>
      <w:lvlJc w:val="left"/>
      <w:pPr>
        <w:ind w:left="4320" w:hanging="360"/>
      </w:pPr>
      <w:rPr>
        <w:rFonts w:ascii="Wingdings" w:hAnsi="Wingdings" w:hint="default"/>
      </w:rPr>
    </w:lvl>
    <w:lvl w:ilvl="6" w:tplc="3E2EE498">
      <w:start w:val="1"/>
      <w:numFmt w:val="bullet"/>
      <w:lvlText w:val=""/>
      <w:lvlJc w:val="left"/>
      <w:pPr>
        <w:ind w:left="5040" w:hanging="360"/>
      </w:pPr>
      <w:rPr>
        <w:rFonts w:ascii="Symbol" w:hAnsi="Symbol" w:hint="default"/>
      </w:rPr>
    </w:lvl>
    <w:lvl w:ilvl="7" w:tplc="47981C14">
      <w:start w:val="1"/>
      <w:numFmt w:val="bullet"/>
      <w:lvlText w:val="o"/>
      <w:lvlJc w:val="left"/>
      <w:pPr>
        <w:ind w:left="5760" w:hanging="360"/>
      </w:pPr>
      <w:rPr>
        <w:rFonts w:ascii="Courier New" w:hAnsi="Courier New" w:hint="default"/>
      </w:rPr>
    </w:lvl>
    <w:lvl w:ilvl="8" w:tplc="A552CC0E">
      <w:start w:val="1"/>
      <w:numFmt w:val="bullet"/>
      <w:lvlText w:val=""/>
      <w:lvlJc w:val="left"/>
      <w:pPr>
        <w:ind w:left="6480" w:hanging="360"/>
      </w:pPr>
      <w:rPr>
        <w:rFonts w:ascii="Wingdings" w:hAnsi="Wingdings" w:hint="default"/>
      </w:rPr>
    </w:lvl>
  </w:abstractNum>
  <w:abstractNum w:abstractNumId="136" w15:restartNumberingAfterBreak="0">
    <w:nsid w:val="52332D9A"/>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531A96BA"/>
    <w:multiLevelType w:val="hybridMultilevel"/>
    <w:tmpl w:val="F47A81CE"/>
    <w:lvl w:ilvl="0" w:tplc="5C886658">
      <w:numFmt w:val="bullet"/>
      <w:lvlText w:val="-"/>
      <w:lvlJc w:val="left"/>
      <w:pPr>
        <w:ind w:left="470" w:hanging="360"/>
      </w:pPr>
      <w:rPr>
        <w:rFonts w:ascii="Calibri" w:hAnsi="Calibri" w:hint="default"/>
      </w:rPr>
    </w:lvl>
    <w:lvl w:ilvl="1" w:tplc="CD024270">
      <w:start w:val="1"/>
      <w:numFmt w:val="bullet"/>
      <w:lvlText w:val="o"/>
      <w:lvlJc w:val="left"/>
      <w:pPr>
        <w:ind w:left="1440" w:hanging="360"/>
      </w:pPr>
      <w:rPr>
        <w:rFonts w:ascii="Courier New" w:hAnsi="Courier New" w:hint="default"/>
      </w:rPr>
    </w:lvl>
    <w:lvl w:ilvl="2" w:tplc="0F544DD2">
      <w:start w:val="1"/>
      <w:numFmt w:val="bullet"/>
      <w:lvlText w:val=""/>
      <w:lvlJc w:val="left"/>
      <w:pPr>
        <w:ind w:left="2160" w:hanging="360"/>
      </w:pPr>
      <w:rPr>
        <w:rFonts w:ascii="Wingdings" w:hAnsi="Wingdings" w:hint="default"/>
      </w:rPr>
    </w:lvl>
    <w:lvl w:ilvl="3" w:tplc="D156613A">
      <w:start w:val="1"/>
      <w:numFmt w:val="bullet"/>
      <w:lvlText w:val=""/>
      <w:lvlJc w:val="left"/>
      <w:pPr>
        <w:ind w:left="2880" w:hanging="360"/>
      </w:pPr>
      <w:rPr>
        <w:rFonts w:ascii="Symbol" w:hAnsi="Symbol" w:hint="default"/>
      </w:rPr>
    </w:lvl>
    <w:lvl w:ilvl="4" w:tplc="803040DC">
      <w:start w:val="1"/>
      <w:numFmt w:val="bullet"/>
      <w:lvlText w:val="o"/>
      <w:lvlJc w:val="left"/>
      <w:pPr>
        <w:ind w:left="3600" w:hanging="360"/>
      </w:pPr>
      <w:rPr>
        <w:rFonts w:ascii="Courier New" w:hAnsi="Courier New" w:hint="default"/>
      </w:rPr>
    </w:lvl>
    <w:lvl w:ilvl="5" w:tplc="C0ECB8FC">
      <w:start w:val="1"/>
      <w:numFmt w:val="bullet"/>
      <w:lvlText w:val=""/>
      <w:lvlJc w:val="left"/>
      <w:pPr>
        <w:ind w:left="4320" w:hanging="360"/>
      </w:pPr>
      <w:rPr>
        <w:rFonts w:ascii="Wingdings" w:hAnsi="Wingdings" w:hint="default"/>
      </w:rPr>
    </w:lvl>
    <w:lvl w:ilvl="6" w:tplc="0F1CF97C">
      <w:start w:val="1"/>
      <w:numFmt w:val="bullet"/>
      <w:lvlText w:val=""/>
      <w:lvlJc w:val="left"/>
      <w:pPr>
        <w:ind w:left="5040" w:hanging="360"/>
      </w:pPr>
      <w:rPr>
        <w:rFonts w:ascii="Symbol" w:hAnsi="Symbol" w:hint="default"/>
      </w:rPr>
    </w:lvl>
    <w:lvl w:ilvl="7" w:tplc="A230A9C0">
      <w:start w:val="1"/>
      <w:numFmt w:val="bullet"/>
      <w:lvlText w:val="o"/>
      <w:lvlJc w:val="left"/>
      <w:pPr>
        <w:ind w:left="5760" w:hanging="360"/>
      </w:pPr>
      <w:rPr>
        <w:rFonts w:ascii="Courier New" w:hAnsi="Courier New" w:hint="default"/>
      </w:rPr>
    </w:lvl>
    <w:lvl w:ilvl="8" w:tplc="C10457CE">
      <w:start w:val="1"/>
      <w:numFmt w:val="bullet"/>
      <w:lvlText w:val=""/>
      <w:lvlJc w:val="left"/>
      <w:pPr>
        <w:ind w:left="6480" w:hanging="360"/>
      </w:pPr>
      <w:rPr>
        <w:rFonts w:ascii="Wingdings" w:hAnsi="Wingdings" w:hint="default"/>
      </w:rPr>
    </w:lvl>
  </w:abstractNum>
  <w:abstractNum w:abstractNumId="139"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50E3567"/>
    <w:multiLevelType w:val="hybridMultilevel"/>
    <w:tmpl w:val="5AB8B5A6"/>
    <w:lvl w:ilvl="0" w:tplc="20B2A362">
      <w:start w:val="1"/>
      <w:numFmt w:val="decimal"/>
      <w:lvlText w:val="%1."/>
      <w:lvlJc w:val="left"/>
      <w:pPr>
        <w:ind w:left="45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5340B93"/>
    <w:multiLevelType w:val="hybridMultilevel"/>
    <w:tmpl w:val="3912F444"/>
    <w:lvl w:ilvl="0" w:tplc="7BA4E146">
      <w:numFmt w:val="bullet"/>
      <w:lvlText w:val="-"/>
      <w:lvlJc w:val="left"/>
      <w:pPr>
        <w:ind w:left="470" w:hanging="360"/>
      </w:pPr>
      <w:rPr>
        <w:rFonts w:ascii="Calibri" w:hAnsi="Calibri" w:hint="default"/>
      </w:rPr>
    </w:lvl>
    <w:lvl w:ilvl="1" w:tplc="BA2A664C">
      <w:start w:val="1"/>
      <w:numFmt w:val="bullet"/>
      <w:lvlText w:val="o"/>
      <w:lvlJc w:val="left"/>
      <w:pPr>
        <w:ind w:left="1440" w:hanging="360"/>
      </w:pPr>
      <w:rPr>
        <w:rFonts w:ascii="Courier New" w:hAnsi="Courier New" w:hint="default"/>
      </w:rPr>
    </w:lvl>
    <w:lvl w:ilvl="2" w:tplc="D6FCFB64">
      <w:start w:val="1"/>
      <w:numFmt w:val="bullet"/>
      <w:lvlText w:val=""/>
      <w:lvlJc w:val="left"/>
      <w:pPr>
        <w:ind w:left="2160" w:hanging="360"/>
      </w:pPr>
      <w:rPr>
        <w:rFonts w:ascii="Wingdings" w:hAnsi="Wingdings" w:hint="default"/>
      </w:rPr>
    </w:lvl>
    <w:lvl w:ilvl="3" w:tplc="BEBA9AF0">
      <w:start w:val="1"/>
      <w:numFmt w:val="bullet"/>
      <w:lvlText w:val=""/>
      <w:lvlJc w:val="left"/>
      <w:pPr>
        <w:ind w:left="2880" w:hanging="360"/>
      </w:pPr>
      <w:rPr>
        <w:rFonts w:ascii="Symbol" w:hAnsi="Symbol" w:hint="default"/>
      </w:rPr>
    </w:lvl>
    <w:lvl w:ilvl="4" w:tplc="523C5E06">
      <w:start w:val="1"/>
      <w:numFmt w:val="bullet"/>
      <w:lvlText w:val="o"/>
      <w:lvlJc w:val="left"/>
      <w:pPr>
        <w:ind w:left="3600" w:hanging="360"/>
      </w:pPr>
      <w:rPr>
        <w:rFonts w:ascii="Courier New" w:hAnsi="Courier New" w:hint="default"/>
      </w:rPr>
    </w:lvl>
    <w:lvl w:ilvl="5" w:tplc="976EDDAE">
      <w:start w:val="1"/>
      <w:numFmt w:val="bullet"/>
      <w:lvlText w:val=""/>
      <w:lvlJc w:val="left"/>
      <w:pPr>
        <w:ind w:left="4320" w:hanging="360"/>
      </w:pPr>
      <w:rPr>
        <w:rFonts w:ascii="Wingdings" w:hAnsi="Wingdings" w:hint="default"/>
      </w:rPr>
    </w:lvl>
    <w:lvl w:ilvl="6" w:tplc="1C80C6F4">
      <w:start w:val="1"/>
      <w:numFmt w:val="bullet"/>
      <w:lvlText w:val=""/>
      <w:lvlJc w:val="left"/>
      <w:pPr>
        <w:ind w:left="5040" w:hanging="360"/>
      </w:pPr>
      <w:rPr>
        <w:rFonts w:ascii="Symbol" w:hAnsi="Symbol" w:hint="default"/>
      </w:rPr>
    </w:lvl>
    <w:lvl w:ilvl="7" w:tplc="1D12BF9E">
      <w:start w:val="1"/>
      <w:numFmt w:val="bullet"/>
      <w:lvlText w:val="o"/>
      <w:lvlJc w:val="left"/>
      <w:pPr>
        <w:ind w:left="5760" w:hanging="360"/>
      </w:pPr>
      <w:rPr>
        <w:rFonts w:ascii="Courier New" w:hAnsi="Courier New" w:hint="default"/>
      </w:rPr>
    </w:lvl>
    <w:lvl w:ilvl="8" w:tplc="96745BAA">
      <w:start w:val="1"/>
      <w:numFmt w:val="bullet"/>
      <w:lvlText w:val=""/>
      <w:lvlJc w:val="left"/>
      <w:pPr>
        <w:ind w:left="6480" w:hanging="360"/>
      </w:pPr>
      <w:rPr>
        <w:rFonts w:ascii="Wingdings" w:hAnsi="Wingdings" w:hint="default"/>
      </w:rPr>
    </w:lvl>
  </w:abstractNum>
  <w:abstractNum w:abstractNumId="142" w15:restartNumberingAfterBreak="0">
    <w:nsid w:val="5571AA16"/>
    <w:multiLevelType w:val="multilevel"/>
    <w:tmpl w:val="E80A89F8"/>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3" w15:restartNumberingAfterBreak="0">
    <w:nsid w:val="55BE2312"/>
    <w:multiLevelType w:val="hybridMultilevel"/>
    <w:tmpl w:val="3F109256"/>
    <w:lvl w:ilvl="0" w:tplc="BD003126">
      <w:start w:val="1"/>
      <w:numFmt w:val="upperRoman"/>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44" w15:restartNumberingAfterBreak="0">
    <w:nsid w:val="561BFA1D"/>
    <w:multiLevelType w:val="hybridMultilevel"/>
    <w:tmpl w:val="8F5C2C72"/>
    <w:lvl w:ilvl="0" w:tplc="717AB2E6">
      <w:start w:val="1"/>
      <w:numFmt w:val="bullet"/>
      <w:lvlText w:val=""/>
      <w:lvlJc w:val="left"/>
      <w:pPr>
        <w:ind w:left="859" w:hanging="360"/>
      </w:pPr>
      <w:rPr>
        <w:rFonts w:ascii="Symbol" w:hAnsi="Symbol" w:hint="default"/>
      </w:rPr>
    </w:lvl>
    <w:lvl w:ilvl="1" w:tplc="9D00769C">
      <w:start w:val="1"/>
      <w:numFmt w:val="bullet"/>
      <w:lvlText w:val="o"/>
      <w:lvlJc w:val="left"/>
      <w:pPr>
        <w:ind w:left="1440" w:hanging="360"/>
      </w:pPr>
      <w:rPr>
        <w:rFonts w:ascii="Courier New" w:hAnsi="Courier New" w:hint="default"/>
      </w:rPr>
    </w:lvl>
    <w:lvl w:ilvl="2" w:tplc="A8EAA4E2">
      <w:start w:val="1"/>
      <w:numFmt w:val="bullet"/>
      <w:lvlText w:val=""/>
      <w:lvlJc w:val="left"/>
      <w:pPr>
        <w:ind w:left="2160" w:hanging="360"/>
      </w:pPr>
      <w:rPr>
        <w:rFonts w:ascii="Wingdings" w:hAnsi="Wingdings" w:hint="default"/>
      </w:rPr>
    </w:lvl>
    <w:lvl w:ilvl="3" w:tplc="12E2A898">
      <w:start w:val="1"/>
      <w:numFmt w:val="bullet"/>
      <w:lvlText w:val=""/>
      <w:lvlJc w:val="left"/>
      <w:pPr>
        <w:ind w:left="2880" w:hanging="360"/>
      </w:pPr>
      <w:rPr>
        <w:rFonts w:ascii="Symbol" w:hAnsi="Symbol" w:hint="default"/>
      </w:rPr>
    </w:lvl>
    <w:lvl w:ilvl="4" w:tplc="3830D43A">
      <w:start w:val="1"/>
      <w:numFmt w:val="bullet"/>
      <w:lvlText w:val="o"/>
      <w:lvlJc w:val="left"/>
      <w:pPr>
        <w:ind w:left="3600" w:hanging="360"/>
      </w:pPr>
      <w:rPr>
        <w:rFonts w:ascii="Courier New" w:hAnsi="Courier New" w:hint="default"/>
      </w:rPr>
    </w:lvl>
    <w:lvl w:ilvl="5" w:tplc="6CF6B986">
      <w:start w:val="1"/>
      <w:numFmt w:val="bullet"/>
      <w:lvlText w:val=""/>
      <w:lvlJc w:val="left"/>
      <w:pPr>
        <w:ind w:left="4320" w:hanging="360"/>
      </w:pPr>
      <w:rPr>
        <w:rFonts w:ascii="Wingdings" w:hAnsi="Wingdings" w:hint="default"/>
      </w:rPr>
    </w:lvl>
    <w:lvl w:ilvl="6" w:tplc="F424B102">
      <w:start w:val="1"/>
      <w:numFmt w:val="bullet"/>
      <w:lvlText w:val=""/>
      <w:lvlJc w:val="left"/>
      <w:pPr>
        <w:ind w:left="5040" w:hanging="360"/>
      </w:pPr>
      <w:rPr>
        <w:rFonts w:ascii="Symbol" w:hAnsi="Symbol" w:hint="default"/>
      </w:rPr>
    </w:lvl>
    <w:lvl w:ilvl="7" w:tplc="2286D4D4">
      <w:start w:val="1"/>
      <w:numFmt w:val="bullet"/>
      <w:lvlText w:val="o"/>
      <w:lvlJc w:val="left"/>
      <w:pPr>
        <w:ind w:left="5760" w:hanging="360"/>
      </w:pPr>
      <w:rPr>
        <w:rFonts w:ascii="Courier New" w:hAnsi="Courier New" w:hint="default"/>
      </w:rPr>
    </w:lvl>
    <w:lvl w:ilvl="8" w:tplc="685607AE">
      <w:start w:val="1"/>
      <w:numFmt w:val="bullet"/>
      <w:lvlText w:val=""/>
      <w:lvlJc w:val="left"/>
      <w:pPr>
        <w:ind w:left="6480" w:hanging="360"/>
      </w:pPr>
      <w:rPr>
        <w:rFonts w:ascii="Wingdings" w:hAnsi="Wingdings" w:hint="default"/>
      </w:rPr>
    </w:lvl>
  </w:abstractNum>
  <w:abstractNum w:abstractNumId="145"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C60165E"/>
    <w:multiLevelType w:val="hybridMultilevel"/>
    <w:tmpl w:val="78AE11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15:restartNumberingAfterBreak="0">
    <w:nsid w:val="5CC11B65"/>
    <w:multiLevelType w:val="hybridMultilevel"/>
    <w:tmpl w:val="4EC2FF82"/>
    <w:lvl w:ilvl="0" w:tplc="0408000F">
      <w:start w:val="1"/>
      <w:numFmt w:val="decimal"/>
      <w:lvlText w:val="%1."/>
      <w:lvlJc w:val="left"/>
      <w:pPr>
        <w:ind w:left="1260" w:hanging="360"/>
      </w:pPr>
    </w:lvl>
    <w:lvl w:ilvl="1" w:tplc="04080019" w:tentative="1">
      <w:start w:val="1"/>
      <w:numFmt w:val="lowerLetter"/>
      <w:lvlText w:val="%2."/>
      <w:lvlJc w:val="left"/>
      <w:pPr>
        <w:ind w:left="1980" w:hanging="360"/>
      </w:pPr>
    </w:lvl>
    <w:lvl w:ilvl="2" w:tplc="0408001B" w:tentative="1">
      <w:start w:val="1"/>
      <w:numFmt w:val="lowerRoman"/>
      <w:lvlText w:val="%3."/>
      <w:lvlJc w:val="right"/>
      <w:pPr>
        <w:ind w:left="2700" w:hanging="180"/>
      </w:pPr>
    </w:lvl>
    <w:lvl w:ilvl="3" w:tplc="0408000F">
      <w:start w:val="1"/>
      <w:numFmt w:val="decimal"/>
      <w:lvlText w:val="%4."/>
      <w:lvlJc w:val="left"/>
      <w:pPr>
        <w:ind w:left="3420" w:hanging="360"/>
      </w:pPr>
    </w:lvl>
    <w:lvl w:ilvl="4" w:tplc="04080019" w:tentative="1">
      <w:start w:val="1"/>
      <w:numFmt w:val="lowerLetter"/>
      <w:lvlText w:val="%5."/>
      <w:lvlJc w:val="left"/>
      <w:pPr>
        <w:ind w:left="4140" w:hanging="360"/>
      </w:pPr>
    </w:lvl>
    <w:lvl w:ilvl="5" w:tplc="0408001B" w:tentative="1">
      <w:start w:val="1"/>
      <w:numFmt w:val="lowerRoman"/>
      <w:lvlText w:val="%6."/>
      <w:lvlJc w:val="right"/>
      <w:pPr>
        <w:ind w:left="4860" w:hanging="180"/>
      </w:pPr>
    </w:lvl>
    <w:lvl w:ilvl="6" w:tplc="0408000F" w:tentative="1">
      <w:start w:val="1"/>
      <w:numFmt w:val="decimal"/>
      <w:lvlText w:val="%7."/>
      <w:lvlJc w:val="left"/>
      <w:pPr>
        <w:ind w:left="5580" w:hanging="360"/>
      </w:pPr>
    </w:lvl>
    <w:lvl w:ilvl="7" w:tplc="04080019" w:tentative="1">
      <w:start w:val="1"/>
      <w:numFmt w:val="lowerLetter"/>
      <w:lvlText w:val="%8."/>
      <w:lvlJc w:val="left"/>
      <w:pPr>
        <w:ind w:left="6300" w:hanging="360"/>
      </w:pPr>
    </w:lvl>
    <w:lvl w:ilvl="8" w:tplc="0408001B" w:tentative="1">
      <w:start w:val="1"/>
      <w:numFmt w:val="lowerRoman"/>
      <w:lvlText w:val="%9."/>
      <w:lvlJc w:val="right"/>
      <w:pPr>
        <w:ind w:left="7020" w:hanging="180"/>
      </w:pPr>
    </w:lvl>
  </w:abstractNum>
  <w:abstractNum w:abstractNumId="149" w15:restartNumberingAfterBreak="0">
    <w:nsid w:val="5D663528"/>
    <w:multiLevelType w:val="multilevel"/>
    <w:tmpl w:val="7F22CCB4"/>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0"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F25D8BA"/>
    <w:multiLevelType w:val="hybridMultilevel"/>
    <w:tmpl w:val="B22CF304"/>
    <w:lvl w:ilvl="0" w:tplc="8EB2CEFA">
      <w:numFmt w:val="bullet"/>
      <w:lvlText w:val="-"/>
      <w:lvlJc w:val="left"/>
      <w:pPr>
        <w:ind w:left="470" w:hanging="360"/>
      </w:pPr>
      <w:rPr>
        <w:rFonts w:ascii="Calibri" w:hAnsi="Calibri" w:hint="default"/>
      </w:rPr>
    </w:lvl>
    <w:lvl w:ilvl="1" w:tplc="04C2FC88">
      <w:start w:val="1"/>
      <w:numFmt w:val="bullet"/>
      <w:lvlText w:val="o"/>
      <w:lvlJc w:val="left"/>
      <w:pPr>
        <w:ind w:left="1440" w:hanging="360"/>
      </w:pPr>
      <w:rPr>
        <w:rFonts w:ascii="Courier New" w:hAnsi="Courier New" w:hint="default"/>
      </w:rPr>
    </w:lvl>
    <w:lvl w:ilvl="2" w:tplc="BBA08DF0">
      <w:start w:val="1"/>
      <w:numFmt w:val="bullet"/>
      <w:lvlText w:val=""/>
      <w:lvlJc w:val="left"/>
      <w:pPr>
        <w:ind w:left="2160" w:hanging="360"/>
      </w:pPr>
      <w:rPr>
        <w:rFonts w:ascii="Wingdings" w:hAnsi="Wingdings" w:hint="default"/>
      </w:rPr>
    </w:lvl>
    <w:lvl w:ilvl="3" w:tplc="C4DA5ACC">
      <w:start w:val="1"/>
      <w:numFmt w:val="bullet"/>
      <w:lvlText w:val=""/>
      <w:lvlJc w:val="left"/>
      <w:pPr>
        <w:ind w:left="2880" w:hanging="360"/>
      </w:pPr>
      <w:rPr>
        <w:rFonts w:ascii="Symbol" w:hAnsi="Symbol" w:hint="default"/>
      </w:rPr>
    </w:lvl>
    <w:lvl w:ilvl="4" w:tplc="B1FC9F28">
      <w:start w:val="1"/>
      <w:numFmt w:val="bullet"/>
      <w:lvlText w:val="o"/>
      <w:lvlJc w:val="left"/>
      <w:pPr>
        <w:ind w:left="3600" w:hanging="360"/>
      </w:pPr>
      <w:rPr>
        <w:rFonts w:ascii="Courier New" w:hAnsi="Courier New" w:hint="default"/>
      </w:rPr>
    </w:lvl>
    <w:lvl w:ilvl="5" w:tplc="739EF8F4">
      <w:start w:val="1"/>
      <w:numFmt w:val="bullet"/>
      <w:lvlText w:val=""/>
      <w:lvlJc w:val="left"/>
      <w:pPr>
        <w:ind w:left="4320" w:hanging="360"/>
      </w:pPr>
      <w:rPr>
        <w:rFonts w:ascii="Wingdings" w:hAnsi="Wingdings" w:hint="default"/>
      </w:rPr>
    </w:lvl>
    <w:lvl w:ilvl="6" w:tplc="729894B8">
      <w:start w:val="1"/>
      <w:numFmt w:val="bullet"/>
      <w:lvlText w:val=""/>
      <w:lvlJc w:val="left"/>
      <w:pPr>
        <w:ind w:left="5040" w:hanging="360"/>
      </w:pPr>
      <w:rPr>
        <w:rFonts w:ascii="Symbol" w:hAnsi="Symbol" w:hint="default"/>
      </w:rPr>
    </w:lvl>
    <w:lvl w:ilvl="7" w:tplc="006A52A4">
      <w:start w:val="1"/>
      <w:numFmt w:val="bullet"/>
      <w:lvlText w:val="o"/>
      <w:lvlJc w:val="left"/>
      <w:pPr>
        <w:ind w:left="5760" w:hanging="360"/>
      </w:pPr>
      <w:rPr>
        <w:rFonts w:ascii="Courier New" w:hAnsi="Courier New" w:hint="default"/>
      </w:rPr>
    </w:lvl>
    <w:lvl w:ilvl="8" w:tplc="F16410DE">
      <w:start w:val="1"/>
      <w:numFmt w:val="bullet"/>
      <w:lvlText w:val=""/>
      <w:lvlJc w:val="left"/>
      <w:pPr>
        <w:ind w:left="6480" w:hanging="360"/>
      </w:pPr>
      <w:rPr>
        <w:rFonts w:ascii="Wingdings" w:hAnsi="Wingdings" w:hint="default"/>
      </w:rPr>
    </w:lvl>
  </w:abstractNum>
  <w:abstractNum w:abstractNumId="152" w15:restartNumberingAfterBreak="0">
    <w:nsid w:val="5F3833F2"/>
    <w:multiLevelType w:val="hybridMultilevel"/>
    <w:tmpl w:val="3CB2DBE2"/>
    <w:lvl w:ilvl="0" w:tplc="1BBE9378">
      <w:start w:val="1"/>
      <w:numFmt w:val="bullet"/>
      <w:lvlText w:val=""/>
      <w:lvlJc w:val="left"/>
      <w:pPr>
        <w:ind w:left="827" w:hanging="360"/>
      </w:pPr>
      <w:rPr>
        <w:rFonts w:ascii="Symbol" w:hAnsi="Symbol" w:hint="default"/>
      </w:rPr>
    </w:lvl>
    <w:lvl w:ilvl="1" w:tplc="024C6C1C">
      <w:start w:val="1"/>
      <w:numFmt w:val="bullet"/>
      <w:lvlText w:val="o"/>
      <w:lvlJc w:val="left"/>
      <w:pPr>
        <w:ind w:left="1440" w:hanging="360"/>
      </w:pPr>
      <w:rPr>
        <w:rFonts w:ascii="Courier New" w:hAnsi="Courier New" w:hint="default"/>
      </w:rPr>
    </w:lvl>
    <w:lvl w:ilvl="2" w:tplc="EA1A6AEC">
      <w:start w:val="1"/>
      <w:numFmt w:val="bullet"/>
      <w:lvlText w:val=""/>
      <w:lvlJc w:val="left"/>
      <w:pPr>
        <w:ind w:left="2160" w:hanging="360"/>
      </w:pPr>
      <w:rPr>
        <w:rFonts w:ascii="Wingdings" w:hAnsi="Wingdings" w:hint="default"/>
      </w:rPr>
    </w:lvl>
    <w:lvl w:ilvl="3" w:tplc="56BA8EC6">
      <w:start w:val="1"/>
      <w:numFmt w:val="bullet"/>
      <w:lvlText w:val=""/>
      <w:lvlJc w:val="left"/>
      <w:pPr>
        <w:ind w:left="2880" w:hanging="360"/>
      </w:pPr>
      <w:rPr>
        <w:rFonts w:ascii="Symbol" w:hAnsi="Symbol" w:hint="default"/>
      </w:rPr>
    </w:lvl>
    <w:lvl w:ilvl="4" w:tplc="D17E5704">
      <w:start w:val="1"/>
      <w:numFmt w:val="bullet"/>
      <w:lvlText w:val="o"/>
      <w:lvlJc w:val="left"/>
      <w:pPr>
        <w:ind w:left="3600" w:hanging="360"/>
      </w:pPr>
      <w:rPr>
        <w:rFonts w:ascii="Courier New" w:hAnsi="Courier New" w:hint="default"/>
      </w:rPr>
    </w:lvl>
    <w:lvl w:ilvl="5" w:tplc="C2360CDA">
      <w:start w:val="1"/>
      <w:numFmt w:val="bullet"/>
      <w:lvlText w:val=""/>
      <w:lvlJc w:val="left"/>
      <w:pPr>
        <w:ind w:left="4320" w:hanging="360"/>
      </w:pPr>
      <w:rPr>
        <w:rFonts w:ascii="Wingdings" w:hAnsi="Wingdings" w:hint="default"/>
      </w:rPr>
    </w:lvl>
    <w:lvl w:ilvl="6" w:tplc="8196D042">
      <w:start w:val="1"/>
      <w:numFmt w:val="bullet"/>
      <w:lvlText w:val=""/>
      <w:lvlJc w:val="left"/>
      <w:pPr>
        <w:ind w:left="5040" w:hanging="360"/>
      </w:pPr>
      <w:rPr>
        <w:rFonts w:ascii="Symbol" w:hAnsi="Symbol" w:hint="default"/>
      </w:rPr>
    </w:lvl>
    <w:lvl w:ilvl="7" w:tplc="18668AA0">
      <w:start w:val="1"/>
      <w:numFmt w:val="bullet"/>
      <w:lvlText w:val="o"/>
      <w:lvlJc w:val="left"/>
      <w:pPr>
        <w:ind w:left="5760" w:hanging="360"/>
      </w:pPr>
      <w:rPr>
        <w:rFonts w:ascii="Courier New" w:hAnsi="Courier New" w:hint="default"/>
      </w:rPr>
    </w:lvl>
    <w:lvl w:ilvl="8" w:tplc="9B82514A">
      <w:start w:val="1"/>
      <w:numFmt w:val="bullet"/>
      <w:lvlText w:val=""/>
      <w:lvlJc w:val="left"/>
      <w:pPr>
        <w:ind w:left="6480" w:hanging="360"/>
      </w:pPr>
      <w:rPr>
        <w:rFonts w:ascii="Wingdings" w:hAnsi="Wingdings" w:hint="default"/>
      </w:rPr>
    </w:lvl>
  </w:abstractNum>
  <w:abstractNum w:abstractNumId="153" w15:restartNumberingAfterBreak="0">
    <w:nsid w:val="5F460289"/>
    <w:multiLevelType w:val="hybridMultilevel"/>
    <w:tmpl w:val="1E1424E2"/>
    <w:lvl w:ilvl="0" w:tplc="559EE750">
      <w:start w:val="1"/>
      <w:numFmt w:val="bullet"/>
      <w:lvlText w:val=""/>
      <w:lvlJc w:val="left"/>
      <w:pPr>
        <w:ind w:left="827" w:hanging="360"/>
      </w:pPr>
      <w:rPr>
        <w:rFonts w:ascii="Symbol" w:hAnsi="Symbol" w:hint="default"/>
      </w:rPr>
    </w:lvl>
    <w:lvl w:ilvl="1" w:tplc="AD88CEAC">
      <w:start w:val="1"/>
      <w:numFmt w:val="bullet"/>
      <w:lvlText w:val="o"/>
      <w:lvlJc w:val="left"/>
      <w:pPr>
        <w:ind w:left="1440" w:hanging="360"/>
      </w:pPr>
      <w:rPr>
        <w:rFonts w:ascii="Courier New" w:hAnsi="Courier New" w:hint="default"/>
      </w:rPr>
    </w:lvl>
    <w:lvl w:ilvl="2" w:tplc="593488DA">
      <w:start w:val="1"/>
      <w:numFmt w:val="bullet"/>
      <w:lvlText w:val=""/>
      <w:lvlJc w:val="left"/>
      <w:pPr>
        <w:ind w:left="2160" w:hanging="360"/>
      </w:pPr>
      <w:rPr>
        <w:rFonts w:ascii="Wingdings" w:hAnsi="Wingdings" w:hint="default"/>
      </w:rPr>
    </w:lvl>
    <w:lvl w:ilvl="3" w:tplc="93966166">
      <w:start w:val="1"/>
      <w:numFmt w:val="bullet"/>
      <w:lvlText w:val=""/>
      <w:lvlJc w:val="left"/>
      <w:pPr>
        <w:ind w:left="2880" w:hanging="360"/>
      </w:pPr>
      <w:rPr>
        <w:rFonts w:ascii="Symbol" w:hAnsi="Symbol" w:hint="default"/>
      </w:rPr>
    </w:lvl>
    <w:lvl w:ilvl="4" w:tplc="22CEAE4C">
      <w:start w:val="1"/>
      <w:numFmt w:val="bullet"/>
      <w:lvlText w:val="o"/>
      <w:lvlJc w:val="left"/>
      <w:pPr>
        <w:ind w:left="3600" w:hanging="360"/>
      </w:pPr>
      <w:rPr>
        <w:rFonts w:ascii="Courier New" w:hAnsi="Courier New" w:hint="default"/>
      </w:rPr>
    </w:lvl>
    <w:lvl w:ilvl="5" w:tplc="195C5858">
      <w:start w:val="1"/>
      <w:numFmt w:val="bullet"/>
      <w:lvlText w:val=""/>
      <w:lvlJc w:val="left"/>
      <w:pPr>
        <w:ind w:left="4320" w:hanging="360"/>
      </w:pPr>
      <w:rPr>
        <w:rFonts w:ascii="Wingdings" w:hAnsi="Wingdings" w:hint="default"/>
      </w:rPr>
    </w:lvl>
    <w:lvl w:ilvl="6" w:tplc="84C27FDE">
      <w:start w:val="1"/>
      <w:numFmt w:val="bullet"/>
      <w:lvlText w:val=""/>
      <w:lvlJc w:val="left"/>
      <w:pPr>
        <w:ind w:left="5040" w:hanging="360"/>
      </w:pPr>
      <w:rPr>
        <w:rFonts w:ascii="Symbol" w:hAnsi="Symbol" w:hint="default"/>
      </w:rPr>
    </w:lvl>
    <w:lvl w:ilvl="7" w:tplc="F1C6B9D2">
      <w:start w:val="1"/>
      <w:numFmt w:val="bullet"/>
      <w:lvlText w:val="o"/>
      <w:lvlJc w:val="left"/>
      <w:pPr>
        <w:ind w:left="5760" w:hanging="360"/>
      </w:pPr>
      <w:rPr>
        <w:rFonts w:ascii="Courier New" w:hAnsi="Courier New" w:hint="default"/>
      </w:rPr>
    </w:lvl>
    <w:lvl w:ilvl="8" w:tplc="67C8CE0E">
      <w:start w:val="1"/>
      <w:numFmt w:val="bullet"/>
      <w:lvlText w:val=""/>
      <w:lvlJc w:val="left"/>
      <w:pPr>
        <w:ind w:left="6480" w:hanging="360"/>
      </w:pPr>
      <w:rPr>
        <w:rFonts w:ascii="Wingdings" w:hAnsi="Wingdings" w:hint="default"/>
      </w:rPr>
    </w:lvl>
  </w:abstractNum>
  <w:abstractNum w:abstractNumId="154" w15:restartNumberingAfterBreak="0">
    <w:nsid w:val="60E5AC2C"/>
    <w:multiLevelType w:val="multilevel"/>
    <w:tmpl w:val="6DFE22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5" w15:restartNumberingAfterBreak="0">
    <w:nsid w:val="61C9C03C"/>
    <w:multiLevelType w:val="hybridMultilevel"/>
    <w:tmpl w:val="8F867C5E"/>
    <w:lvl w:ilvl="0" w:tplc="8DE6301C">
      <w:numFmt w:val="bullet"/>
      <w:lvlText w:val="-"/>
      <w:lvlJc w:val="left"/>
      <w:pPr>
        <w:ind w:left="470" w:hanging="360"/>
      </w:pPr>
      <w:rPr>
        <w:rFonts w:ascii="Calibri" w:hAnsi="Calibri" w:hint="default"/>
      </w:rPr>
    </w:lvl>
    <w:lvl w:ilvl="1" w:tplc="0C1ABBBC">
      <w:start w:val="1"/>
      <w:numFmt w:val="bullet"/>
      <w:lvlText w:val="o"/>
      <w:lvlJc w:val="left"/>
      <w:pPr>
        <w:ind w:left="1440" w:hanging="360"/>
      </w:pPr>
      <w:rPr>
        <w:rFonts w:ascii="Courier New" w:hAnsi="Courier New" w:hint="default"/>
      </w:rPr>
    </w:lvl>
    <w:lvl w:ilvl="2" w:tplc="D3E21686">
      <w:start w:val="1"/>
      <w:numFmt w:val="bullet"/>
      <w:lvlText w:val=""/>
      <w:lvlJc w:val="left"/>
      <w:pPr>
        <w:ind w:left="2160" w:hanging="360"/>
      </w:pPr>
      <w:rPr>
        <w:rFonts w:ascii="Wingdings" w:hAnsi="Wingdings" w:hint="default"/>
      </w:rPr>
    </w:lvl>
    <w:lvl w:ilvl="3" w:tplc="778E1104">
      <w:start w:val="1"/>
      <w:numFmt w:val="bullet"/>
      <w:lvlText w:val=""/>
      <w:lvlJc w:val="left"/>
      <w:pPr>
        <w:ind w:left="2880" w:hanging="360"/>
      </w:pPr>
      <w:rPr>
        <w:rFonts w:ascii="Symbol" w:hAnsi="Symbol" w:hint="default"/>
      </w:rPr>
    </w:lvl>
    <w:lvl w:ilvl="4" w:tplc="206048A0">
      <w:start w:val="1"/>
      <w:numFmt w:val="bullet"/>
      <w:lvlText w:val="o"/>
      <w:lvlJc w:val="left"/>
      <w:pPr>
        <w:ind w:left="3600" w:hanging="360"/>
      </w:pPr>
      <w:rPr>
        <w:rFonts w:ascii="Courier New" w:hAnsi="Courier New" w:hint="default"/>
      </w:rPr>
    </w:lvl>
    <w:lvl w:ilvl="5" w:tplc="8DB6279A">
      <w:start w:val="1"/>
      <w:numFmt w:val="bullet"/>
      <w:lvlText w:val=""/>
      <w:lvlJc w:val="left"/>
      <w:pPr>
        <w:ind w:left="4320" w:hanging="360"/>
      </w:pPr>
      <w:rPr>
        <w:rFonts w:ascii="Wingdings" w:hAnsi="Wingdings" w:hint="default"/>
      </w:rPr>
    </w:lvl>
    <w:lvl w:ilvl="6" w:tplc="AEA44DEA">
      <w:start w:val="1"/>
      <w:numFmt w:val="bullet"/>
      <w:lvlText w:val=""/>
      <w:lvlJc w:val="left"/>
      <w:pPr>
        <w:ind w:left="5040" w:hanging="360"/>
      </w:pPr>
      <w:rPr>
        <w:rFonts w:ascii="Symbol" w:hAnsi="Symbol" w:hint="default"/>
      </w:rPr>
    </w:lvl>
    <w:lvl w:ilvl="7" w:tplc="61E60FEA">
      <w:start w:val="1"/>
      <w:numFmt w:val="bullet"/>
      <w:lvlText w:val="o"/>
      <w:lvlJc w:val="left"/>
      <w:pPr>
        <w:ind w:left="5760" w:hanging="360"/>
      </w:pPr>
      <w:rPr>
        <w:rFonts w:ascii="Courier New" w:hAnsi="Courier New" w:hint="default"/>
      </w:rPr>
    </w:lvl>
    <w:lvl w:ilvl="8" w:tplc="CAFA7F0E">
      <w:start w:val="1"/>
      <w:numFmt w:val="bullet"/>
      <w:lvlText w:val=""/>
      <w:lvlJc w:val="left"/>
      <w:pPr>
        <w:ind w:left="6480" w:hanging="360"/>
      </w:pPr>
      <w:rPr>
        <w:rFonts w:ascii="Wingdings" w:hAnsi="Wingdings" w:hint="default"/>
      </w:rPr>
    </w:lvl>
  </w:abstractNum>
  <w:abstractNum w:abstractNumId="156" w15:restartNumberingAfterBreak="0">
    <w:nsid w:val="62463CAE"/>
    <w:multiLevelType w:val="hybridMultilevel"/>
    <w:tmpl w:val="CD92CF9A"/>
    <w:lvl w:ilvl="0" w:tplc="EA6235D2">
      <w:start w:val="1"/>
      <w:numFmt w:val="bullet"/>
      <w:lvlText w:val=""/>
      <w:lvlJc w:val="left"/>
      <w:pPr>
        <w:ind w:left="720" w:hanging="360"/>
      </w:pPr>
      <w:rPr>
        <w:rFonts w:ascii="Symbol" w:hAnsi="Symbol" w:hint="default"/>
      </w:rPr>
    </w:lvl>
    <w:lvl w:ilvl="1" w:tplc="2CD8D3F0">
      <w:start w:val="1"/>
      <w:numFmt w:val="bullet"/>
      <w:lvlText w:val="o"/>
      <w:lvlJc w:val="left"/>
      <w:pPr>
        <w:ind w:left="1440" w:hanging="360"/>
      </w:pPr>
      <w:rPr>
        <w:rFonts w:ascii="Courier New" w:hAnsi="Courier New" w:hint="default"/>
      </w:rPr>
    </w:lvl>
    <w:lvl w:ilvl="2" w:tplc="411647F6">
      <w:start w:val="1"/>
      <w:numFmt w:val="bullet"/>
      <w:lvlText w:val=""/>
      <w:lvlJc w:val="left"/>
      <w:pPr>
        <w:ind w:left="2160" w:hanging="360"/>
      </w:pPr>
      <w:rPr>
        <w:rFonts w:ascii="Wingdings" w:hAnsi="Wingdings" w:hint="default"/>
      </w:rPr>
    </w:lvl>
    <w:lvl w:ilvl="3" w:tplc="3D08EC74">
      <w:start w:val="1"/>
      <w:numFmt w:val="bullet"/>
      <w:lvlText w:val=""/>
      <w:lvlJc w:val="left"/>
      <w:pPr>
        <w:ind w:left="2880" w:hanging="360"/>
      </w:pPr>
      <w:rPr>
        <w:rFonts w:ascii="Symbol" w:hAnsi="Symbol" w:hint="default"/>
      </w:rPr>
    </w:lvl>
    <w:lvl w:ilvl="4" w:tplc="D15AF24E">
      <w:start w:val="1"/>
      <w:numFmt w:val="bullet"/>
      <w:lvlText w:val="o"/>
      <w:lvlJc w:val="left"/>
      <w:pPr>
        <w:ind w:left="3600" w:hanging="360"/>
      </w:pPr>
      <w:rPr>
        <w:rFonts w:ascii="Courier New" w:hAnsi="Courier New" w:hint="default"/>
      </w:rPr>
    </w:lvl>
    <w:lvl w:ilvl="5" w:tplc="6394997C">
      <w:start w:val="1"/>
      <w:numFmt w:val="bullet"/>
      <w:lvlText w:val=""/>
      <w:lvlJc w:val="left"/>
      <w:pPr>
        <w:ind w:left="4320" w:hanging="360"/>
      </w:pPr>
      <w:rPr>
        <w:rFonts w:ascii="Wingdings" w:hAnsi="Wingdings" w:hint="default"/>
      </w:rPr>
    </w:lvl>
    <w:lvl w:ilvl="6" w:tplc="BAEED002">
      <w:start w:val="1"/>
      <w:numFmt w:val="bullet"/>
      <w:lvlText w:val=""/>
      <w:lvlJc w:val="left"/>
      <w:pPr>
        <w:ind w:left="5040" w:hanging="360"/>
      </w:pPr>
      <w:rPr>
        <w:rFonts w:ascii="Symbol" w:hAnsi="Symbol" w:hint="default"/>
      </w:rPr>
    </w:lvl>
    <w:lvl w:ilvl="7" w:tplc="8B46A764">
      <w:start w:val="1"/>
      <w:numFmt w:val="bullet"/>
      <w:lvlText w:val="o"/>
      <w:lvlJc w:val="left"/>
      <w:pPr>
        <w:ind w:left="5760" w:hanging="360"/>
      </w:pPr>
      <w:rPr>
        <w:rFonts w:ascii="Courier New" w:hAnsi="Courier New" w:hint="default"/>
      </w:rPr>
    </w:lvl>
    <w:lvl w:ilvl="8" w:tplc="38A81142">
      <w:start w:val="1"/>
      <w:numFmt w:val="bullet"/>
      <w:lvlText w:val=""/>
      <w:lvlJc w:val="left"/>
      <w:pPr>
        <w:ind w:left="6480" w:hanging="360"/>
      </w:pPr>
      <w:rPr>
        <w:rFonts w:ascii="Wingdings" w:hAnsi="Wingdings" w:hint="default"/>
      </w:rPr>
    </w:lvl>
  </w:abstractNum>
  <w:abstractNum w:abstractNumId="157"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58" w15:restartNumberingAfterBreak="0">
    <w:nsid w:val="63F57CD2"/>
    <w:multiLevelType w:val="hybridMultilevel"/>
    <w:tmpl w:val="9D9859C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9" w15:restartNumberingAfterBreak="0">
    <w:nsid w:val="64BE1D8E"/>
    <w:multiLevelType w:val="hybridMultilevel"/>
    <w:tmpl w:val="06147C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0" w15:restartNumberingAfterBreak="0">
    <w:nsid w:val="65553FA8"/>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1"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2" w15:restartNumberingAfterBreak="0">
    <w:nsid w:val="65DF8FC3"/>
    <w:multiLevelType w:val="hybridMultilevel"/>
    <w:tmpl w:val="774033B0"/>
    <w:lvl w:ilvl="0" w:tplc="73980334">
      <w:start w:val="1"/>
      <w:numFmt w:val="bullet"/>
      <w:lvlText w:val=""/>
      <w:lvlJc w:val="left"/>
      <w:pPr>
        <w:ind w:left="827" w:hanging="360"/>
      </w:pPr>
      <w:rPr>
        <w:rFonts w:ascii="Symbol" w:hAnsi="Symbol" w:hint="default"/>
      </w:rPr>
    </w:lvl>
    <w:lvl w:ilvl="1" w:tplc="5326481E">
      <w:start w:val="1"/>
      <w:numFmt w:val="bullet"/>
      <w:lvlText w:val="o"/>
      <w:lvlJc w:val="left"/>
      <w:pPr>
        <w:ind w:left="1440" w:hanging="360"/>
      </w:pPr>
      <w:rPr>
        <w:rFonts w:ascii="Courier New" w:hAnsi="Courier New" w:hint="default"/>
      </w:rPr>
    </w:lvl>
    <w:lvl w:ilvl="2" w:tplc="13CCE5C8">
      <w:start w:val="1"/>
      <w:numFmt w:val="bullet"/>
      <w:lvlText w:val=""/>
      <w:lvlJc w:val="left"/>
      <w:pPr>
        <w:ind w:left="2160" w:hanging="360"/>
      </w:pPr>
      <w:rPr>
        <w:rFonts w:ascii="Wingdings" w:hAnsi="Wingdings" w:hint="default"/>
      </w:rPr>
    </w:lvl>
    <w:lvl w:ilvl="3" w:tplc="A7FC15AC">
      <w:start w:val="1"/>
      <w:numFmt w:val="bullet"/>
      <w:lvlText w:val=""/>
      <w:lvlJc w:val="left"/>
      <w:pPr>
        <w:ind w:left="2880" w:hanging="360"/>
      </w:pPr>
      <w:rPr>
        <w:rFonts w:ascii="Symbol" w:hAnsi="Symbol" w:hint="default"/>
      </w:rPr>
    </w:lvl>
    <w:lvl w:ilvl="4" w:tplc="AB7C630A">
      <w:start w:val="1"/>
      <w:numFmt w:val="bullet"/>
      <w:lvlText w:val="o"/>
      <w:lvlJc w:val="left"/>
      <w:pPr>
        <w:ind w:left="3600" w:hanging="360"/>
      </w:pPr>
      <w:rPr>
        <w:rFonts w:ascii="Courier New" w:hAnsi="Courier New" w:hint="default"/>
      </w:rPr>
    </w:lvl>
    <w:lvl w:ilvl="5" w:tplc="0A885C20">
      <w:start w:val="1"/>
      <w:numFmt w:val="bullet"/>
      <w:lvlText w:val=""/>
      <w:lvlJc w:val="left"/>
      <w:pPr>
        <w:ind w:left="4320" w:hanging="360"/>
      </w:pPr>
      <w:rPr>
        <w:rFonts w:ascii="Wingdings" w:hAnsi="Wingdings" w:hint="default"/>
      </w:rPr>
    </w:lvl>
    <w:lvl w:ilvl="6" w:tplc="C6A8C270">
      <w:start w:val="1"/>
      <w:numFmt w:val="bullet"/>
      <w:lvlText w:val=""/>
      <w:lvlJc w:val="left"/>
      <w:pPr>
        <w:ind w:left="5040" w:hanging="360"/>
      </w:pPr>
      <w:rPr>
        <w:rFonts w:ascii="Symbol" w:hAnsi="Symbol" w:hint="default"/>
      </w:rPr>
    </w:lvl>
    <w:lvl w:ilvl="7" w:tplc="E6D064DC">
      <w:start w:val="1"/>
      <w:numFmt w:val="bullet"/>
      <w:lvlText w:val="o"/>
      <w:lvlJc w:val="left"/>
      <w:pPr>
        <w:ind w:left="5760" w:hanging="360"/>
      </w:pPr>
      <w:rPr>
        <w:rFonts w:ascii="Courier New" w:hAnsi="Courier New" w:hint="default"/>
      </w:rPr>
    </w:lvl>
    <w:lvl w:ilvl="8" w:tplc="C7C8F76C">
      <w:start w:val="1"/>
      <w:numFmt w:val="bullet"/>
      <w:lvlText w:val=""/>
      <w:lvlJc w:val="left"/>
      <w:pPr>
        <w:ind w:left="6480" w:hanging="360"/>
      </w:pPr>
      <w:rPr>
        <w:rFonts w:ascii="Wingdings" w:hAnsi="Wingdings" w:hint="default"/>
      </w:rPr>
    </w:lvl>
  </w:abstractNum>
  <w:abstractNum w:abstractNumId="163" w15:restartNumberingAfterBreak="0">
    <w:nsid w:val="66F750D0"/>
    <w:multiLevelType w:val="hybridMultilevel"/>
    <w:tmpl w:val="BADE82D2"/>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4" w15:restartNumberingAfterBreak="0">
    <w:nsid w:val="67150E46"/>
    <w:multiLevelType w:val="multilevel"/>
    <w:tmpl w:val="2CAC2D10"/>
    <w:lvl w:ilvl="0">
      <w:start w:val="1"/>
      <w:numFmt w:val="upperRoman"/>
      <w:lvlText w:val="%1."/>
      <w:lvlJc w:val="right"/>
      <w:pPr>
        <w:ind w:left="357" w:hanging="18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6"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167"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68" w15:restartNumberingAfterBreak="0">
    <w:nsid w:val="68AD8401"/>
    <w:multiLevelType w:val="hybridMultilevel"/>
    <w:tmpl w:val="F1A26216"/>
    <w:lvl w:ilvl="0" w:tplc="63FC4572">
      <w:start w:val="1"/>
      <w:numFmt w:val="bullet"/>
      <w:lvlText w:val=""/>
      <w:lvlJc w:val="left"/>
      <w:pPr>
        <w:ind w:left="859" w:hanging="360"/>
      </w:pPr>
      <w:rPr>
        <w:rFonts w:ascii="Symbol" w:hAnsi="Symbol" w:hint="default"/>
      </w:rPr>
    </w:lvl>
    <w:lvl w:ilvl="1" w:tplc="9D70808C">
      <w:start w:val="1"/>
      <w:numFmt w:val="bullet"/>
      <w:lvlText w:val="o"/>
      <w:lvlJc w:val="left"/>
      <w:pPr>
        <w:ind w:left="1440" w:hanging="360"/>
      </w:pPr>
      <w:rPr>
        <w:rFonts w:ascii="Courier New" w:hAnsi="Courier New" w:hint="default"/>
      </w:rPr>
    </w:lvl>
    <w:lvl w:ilvl="2" w:tplc="1A768936">
      <w:start w:val="1"/>
      <w:numFmt w:val="bullet"/>
      <w:lvlText w:val=""/>
      <w:lvlJc w:val="left"/>
      <w:pPr>
        <w:ind w:left="2160" w:hanging="360"/>
      </w:pPr>
      <w:rPr>
        <w:rFonts w:ascii="Wingdings" w:hAnsi="Wingdings" w:hint="default"/>
      </w:rPr>
    </w:lvl>
    <w:lvl w:ilvl="3" w:tplc="57223BC2">
      <w:start w:val="1"/>
      <w:numFmt w:val="bullet"/>
      <w:lvlText w:val=""/>
      <w:lvlJc w:val="left"/>
      <w:pPr>
        <w:ind w:left="2880" w:hanging="360"/>
      </w:pPr>
      <w:rPr>
        <w:rFonts w:ascii="Symbol" w:hAnsi="Symbol" w:hint="default"/>
      </w:rPr>
    </w:lvl>
    <w:lvl w:ilvl="4" w:tplc="1532906C">
      <w:start w:val="1"/>
      <w:numFmt w:val="bullet"/>
      <w:lvlText w:val="o"/>
      <w:lvlJc w:val="left"/>
      <w:pPr>
        <w:ind w:left="3600" w:hanging="360"/>
      </w:pPr>
      <w:rPr>
        <w:rFonts w:ascii="Courier New" w:hAnsi="Courier New" w:hint="default"/>
      </w:rPr>
    </w:lvl>
    <w:lvl w:ilvl="5" w:tplc="230E1BE8">
      <w:start w:val="1"/>
      <w:numFmt w:val="bullet"/>
      <w:lvlText w:val=""/>
      <w:lvlJc w:val="left"/>
      <w:pPr>
        <w:ind w:left="4320" w:hanging="360"/>
      </w:pPr>
      <w:rPr>
        <w:rFonts w:ascii="Wingdings" w:hAnsi="Wingdings" w:hint="default"/>
      </w:rPr>
    </w:lvl>
    <w:lvl w:ilvl="6" w:tplc="029EAB90">
      <w:start w:val="1"/>
      <w:numFmt w:val="bullet"/>
      <w:lvlText w:val=""/>
      <w:lvlJc w:val="left"/>
      <w:pPr>
        <w:ind w:left="5040" w:hanging="360"/>
      </w:pPr>
      <w:rPr>
        <w:rFonts w:ascii="Symbol" w:hAnsi="Symbol" w:hint="default"/>
      </w:rPr>
    </w:lvl>
    <w:lvl w:ilvl="7" w:tplc="2ED2BB74">
      <w:start w:val="1"/>
      <w:numFmt w:val="bullet"/>
      <w:lvlText w:val="o"/>
      <w:lvlJc w:val="left"/>
      <w:pPr>
        <w:ind w:left="5760" w:hanging="360"/>
      </w:pPr>
      <w:rPr>
        <w:rFonts w:ascii="Courier New" w:hAnsi="Courier New" w:hint="default"/>
      </w:rPr>
    </w:lvl>
    <w:lvl w:ilvl="8" w:tplc="D0A2575E">
      <w:start w:val="1"/>
      <w:numFmt w:val="bullet"/>
      <w:lvlText w:val=""/>
      <w:lvlJc w:val="left"/>
      <w:pPr>
        <w:ind w:left="6480" w:hanging="360"/>
      </w:pPr>
      <w:rPr>
        <w:rFonts w:ascii="Wingdings" w:hAnsi="Wingdings" w:hint="default"/>
      </w:rPr>
    </w:lvl>
  </w:abstractNum>
  <w:abstractNum w:abstractNumId="169" w15:restartNumberingAfterBreak="0">
    <w:nsid w:val="68CEB5C6"/>
    <w:multiLevelType w:val="hybridMultilevel"/>
    <w:tmpl w:val="B70842B4"/>
    <w:lvl w:ilvl="0" w:tplc="4E7EA6BC">
      <w:start w:val="1"/>
      <w:numFmt w:val="bullet"/>
      <w:lvlText w:val=""/>
      <w:lvlJc w:val="left"/>
      <w:pPr>
        <w:ind w:left="720" w:hanging="360"/>
      </w:pPr>
      <w:rPr>
        <w:rFonts w:ascii="Symbol" w:hAnsi="Symbol" w:hint="default"/>
      </w:rPr>
    </w:lvl>
    <w:lvl w:ilvl="1" w:tplc="1B68E0D2">
      <w:start w:val="1"/>
      <w:numFmt w:val="bullet"/>
      <w:lvlText w:val="o"/>
      <w:lvlJc w:val="left"/>
      <w:pPr>
        <w:ind w:left="1440" w:hanging="360"/>
      </w:pPr>
      <w:rPr>
        <w:rFonts w:ascii="Courier New" w:hAnsi="Courier New" w:hint="default"/>
      </w:rPr>
    </w:lvl>
    <w:lvl w:ilvl="2" w:tplc="6AF6C8E4">
      <w:start w:val="1"/>
      <w:numFmt w:val="bullet"/>
      <w:lvlText w:val=""/>
      <w:lvlJc w:val="left"/>
      <w:pPr>
        <w:ind w:left="2160" w:hanging="360"/>
      </w:pPr>
      <w:rPr>
        <w:rFonts w:ascii="Wingdings" w:hAnsi="Wingdings" w:hint="default"/>
      </w:rPr>
    </w:lvl>
    <w:lvl w:ilvl="3" w:tplc="569CF0B6">
      <w:start w:val="1"/>
      <w:numFmt w:val="bullet"/>
      <w:lvlText w:val=""/>
      <w:lvlJc w:val="left"/>
      <w:pPr>
        <w:ind w:left="2880" w:hanging="360"/>
      </w:pPr>
      <w:rPr>
        <w:rFonts w:ascii="Symbol" w:hAnsi="Symbol" w:hint="default"/>
      </w:rPr>
    </w:lvl>
    <w:lvl w:ilvl="4" w:tplc="FBD6E334">
      <w:start w:val="1"/>
      <w:numFmt w:val="bullet"/>
      <w:lvlText w:val="o"/>
      <w:lvlJc w:val="left"/>
      <w:pPr>
        <w:ind w:left="3600" w:hanging="360"/>
      </w:pPr>
      <w:rPr>
        <w:rFonts w:ascii="Courier New" w:hAnsi="Courier New" w:hint="default"/>
      </w:rPr>
    </w:lvl>
    <w:lvl w:ilvl="5" w:tplc="BF7C7702">
      <w:start w:val="1"/>
      <w:numFmt w:val="bullet"/>
      <w:lvlText w:val=""/>
      <w:lvlJc w:val="left"/>
      <w:pPr>
        <w:ind w:left="4320" w:hanging="360"/>
      </w:pPr>
      <w:rPr>
        <w:rFonts w:ascii="Wingdings" w:hAnsi="Wingdings" w:hint="default"/>
      </w:rPr>
    </w:lvl>
    <w:lvl w:ilvl="6" w:tplc="2888725E">
      <w:start w:val="1"/>
      <w:numFmt w:val="bullet"/>
      <w:lvlText w:val=""/>
      <w:lvlJc w:val="left"/>
      <w:pPr>
        <w:ind w:left="5040" w:hanging="360"/>
      </w:pPr>
      <w:rPr>
        <w:rFonts w:ascii="Symbol" w:hAnsi="Symbol" w:hint="default"/>
      </w:rPr>
    </w:lvl>
    <w:lvl w:ilvl="7" w:tplc="14988150">
      <w:start w:val="1"/>
      <w:numFmt w:val="bullet"/>
      <w:lvlText w:val="o"/>
      <w:lvlJc w:val="left"/>
      <w:pPr>
        <w:ind w:left="5760" w:hanging="360"/>
      </w:pPr>
      <w:rPr>
        <w:rFonts w:ascii="Courier New" w:hAnsi="Courier New" w:hint="default"/>
      </w:rPr>
    </w:lvl>
    <w:lvl w:ilvl="8" w:tplc="576C1DA8">
      <w:start w:val="1"/>
      <w:numFmt w:val="bullet"/>
      <w:lvlText w:val=""/>
      <w:lvlJc w:val="left"/>
      <w:pPr>
        <w:ind w:left="6480" w:hanging="360"/>
      </w:pPr>
      <w:rPr>
        <w:rFonts w:ascii="Wingdings" w:hAnsi="Wingdings" w:hint="default"/>
      </w:rPr>
    </w:lvl>
  </w:abstractNum>
  <w:abstractNum w:abstractNumId="170"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1" w15:restartNumberingAfterBreak="0">
    <w:nsid w:val="6AFA0938"/>
    <w:multiLevelType w:val="hybridMultilevel"/>
    <w:tmpl w:val="6FEE77DA"/>
    <w:lvl w:ilvl="0" w:tplc="603EC324">
      <w:start w:val="1"/>
      <w:numFmt w:val="bullet"/>
      <w:lvlText w:val=""/>
      <w:lvlJc w:val="left"/>
      <w:pPr>
        <w:ind w:left="862" w:hanging="360"/>
      </w:pPr>
      <w:rPr>
        <w:rFonts w:ascii="Symbol" w:hAnsi="Symbol" w:hint="default"/>
      </w:rPr>
    </w:lvl>
    <w:lvl w:ilvl="1" w:tplc="F1EEF8A6">
      <w:start w:val="1"/>
      <w:numFmt w:val="bullet"/>
      <w:lvlText w:val="o"/>
      <w:lvlJc w:val="left"/>
      <w:pPr>
        <w:ind w:left="1440" w:hanging="360"/>
      </w:pPr>
      <w:rPr>
        <w:rFonts w:ascii="Courier New" w:hAnsi="Courier New" w:hint="default"/>
      </w:rPr>
    </w:lvl>
    <w:lvl w:ilvl="2" w:tplc="7BC80C08">
      <w:start w:val="1"/>
      <w:numFmt w:val="bullet"/>
      <w:lvlText w:val=""/>
      <w:lvlJc w:val="left"/>
      <w:pPr>
        <w:ind w:left="2160" w:hanging="360"/>
      </w:pPr>
      <w:rPr>
        <w:rFonts w:ascii="Wingdings" w:hAnsi="Wingdings" w:hint="default"/>
      </w:rPr>
    </w:lvl>
    <w:lvl w:ilvl="3" w:tplc="03808618">
      <w:start w:val="1"/>
      <w:numFmt w:val="bullet"/>
      <w:lvlText w:val=""/>
      <w:lvlJc w:val="left"/>
      <w:pPr>
        <w:ind w:left="2880" w:hanging="360"/>
      </w:pPr>
      <w:rPr>
        <w:rFonts w:ascii="Symbol" w:hAnsi="Symbol" w:hint="default"/>
      </w:rPr>
    </w:lvl>
    <w:lvl w:ilvl="4" w:tplc="B78614D8">
      <w:start w:val="1"/>
      <w:numFmt w:val="bullet"/>
      <w:lvlText w:val="o"/>
      <w:lvlJc w:val="left"/>
      <w:pPr>
        <w:ind w:left="3600" w:hanging="360"/>
      </w:pPr>
      <w:rPr>
        <w:rFonts w:ascii="Courier New" w:hAnsi="Courier New" w:hint="default"/>
      </w:rPr>
    </w:lvl>
    <w:lvl w:ilvl="5" w:tplc="E5A21728">
      <w:start w:val="1"/>
      <w:numFmt w:val="bullet"/>
      <w:lvlText w:val=""/>
      <w:lvlJc w:val="left"/>
      <w:pPr>
        <w:ind w:left="4320" w:hanging="360"/>
      </w:pPr>
      <w:rPr>
        <w:rFonts w:ascii="Wingdings" w:hAnsi="Wingdings" w:hint="default"/>
      </w:rPr>
    </w:lvl>
    <w:lvl w:ilvl="6" w:tplc="C01ECCC6">
      <w:start w:val="1"/>
      <w:numFmt w:val="bullet"/>
      <w:lvlText w:val=""/>
      <w:lvlJc w:val="left"/>
      <w:pPr>
        <w:ind w:left="5040" w:hanging="360"/>
      </w:pPr>
      <w:rPr>
        <w:rFonts w:ascii="Symbol" w:hAnsi="Symbol" w:hint="default"/>
      </w:rPr>
    </w:lvl>
    <w:lvl w:ilvl="7" w:tplc="534AAE7A">
      <w:start w:val="1"/>
      <w:numFmt w:val="bullet"/>
      <w:lvlText w:val="o"/>
      <w:lvlJc w:val="left"/>
      <w:pPr>
        <w:ind w:left="5760" w:hanging="360"/>
      </w:pPr>
      <w:rPr>
        <w:rFonts w:ascii="Courier New" w:hAnsi="Courier New" w:hint="default"/>
      </w:rPr>
    </w:lvl>
    <w:lvl w:ilvl="8" w:tplc="151885C6">
      <w:start w:val="1"/>
      <w:numFmt w:val="bullet"/>
      <w:lvlText w:val=""/>
      <w:lvlJc w:val="left"/>
      <w:pPr>
        <w:ind w:left="6480" w:hanging="360"/>
      </w:pPr>
      <w:rPr>
        <w:rFonts w:ascii="Wingdings" w:hAnsi="Wingdings" w:hint="default"/>
      </w:rPr>
    </w:lvl>
  </w:abstractNum>
  <w:abstractNum w:abstractNumId="172" w15:restartNumberingAfterBreak="0">
    <w:nsid w:val="6B268237"/>
    <w:multiLevelType w:val="hybridMultilevel"/>
    <w:tmpl w:val="45F64AE8"/>
    <w:lvl w:ilvl="0" w:tplc="146E2290">
      <w:start w:val="1"/>
      <w:numFmt w:val="bullet"/>
      <w:lvlText w:val=""/>
      <w:lvlJc w:val="left"/>
      <w:pPr>
        <w:ind w:left="859" w:hanging="360"/>
      </w:pPr>
      <w:rPr>
        <w:rFonts w:ascii="Symbol" w:hAnsi="Symbol" w:hint="default"/>
      </w:rPr>
    </w:lvl>
    <w:lvl w:ilvl="1" w:tplc="503EEF2C">
      <w:start w:val="1"/>
      <w:numFmt w:val="bullet"/>
      <w:lvlText w:val="o"/>
      <w:lvlJc w:val="left"/>
      <w:pPr>
        <w:ind w:left="1440" w:hanging="360"/>
      </w:pPr>
      <w:rPr>
        <w:rFonts w:ascii="Courier New" w:hAnsi="Courier New" w:hint="default"/>
      </w:rPr>
    </w:lvl>
    <w:lvl w:ilvl="2" w:tplc="1FD6A8DA">
      <w:start w:val="1"/>
      <w:numFmt w:val="bullet"/>
      <w:lvlText w:val=""/>
      <w:lvlJc w:val="left"/>
      <w:pPr>
        <w:ind w:left="2160" w:hanging="360"/>
      </w:pPr>
      <w:rPr>
        <w:rFonts w:ascii="Wingdings" w:hAnsi="Wingdings" w:hint="default"/>
      </w:rPr>
    </w:lvl>
    <w:lvl w:ilvl="3" w:tplc="40C2A338">
      <w:start w:val="1"/>
      <w:numFmt w:val="bullet"/>
      <w:lvlText w:val=""/>
      <w:lvlJc w:val="left"/>
      <w:pPr>
        <w:ind w:left="2880" w:hanging="360"/>
      </w:pPr>
      <w:rPr>
        <w:rFonts w:ascii="Symbol" w:hAnsi="Symbol" w:hint="default"/>
      </w:rPr>
    </w:lvl>
    <w:lvl w:ilvl="4" w:tplc="3A9E23C0">
      <w:start w:val="1"/>
      <w:numFmt w:val="bullet"/>
      <w:lvlText w:val="o"/>
      <w:lvlJc w:val="left"/>
      <w:pPr>
        <w:ind w:left="3600" w:hanging="360"/>
      </w:pPr>
      <w:rPr>
        <w:rFonts w:ascii="Courier New" w:hAnsi="Courier New" w:hint="default"/>
      </w:rPr>
    </w:lvl>
    <w:lvl w:ilvl="5" w:tplc="F3F0C17E">
      <w:start w:val="1"/>
      <w:numFmt w:val="bullet"/>
      <w:lvlText w:val=""/>
      <w:lvlJc w:val="left"/>
      <w:pPr>
        <w:ind w:left="4320" w:hanging="360"/>
      </w:pPr>
      <w:rPr>
        <w:rFonts w:ascii="Wingdings" w:hAnsi="Wingdings" w:hint="default"/>
      </w:rPr>
    </w:lvl>
    <w:lvl w:ilvl="6" w:tplc="805E22E0">
      <w:start w:val="1"/>
      <w:numFmt w:val="bullet"/>
      <w:lvlText w:val=""/>
      <w:lvlJc w:val="left"/>
      <w:pPr>
        <w:ind w:left="5040" w:hanging="360"/>
      </w:pPr>
      <w:rPr>
        <w:rFonts w:ascii="Symbol" w:hAnsi="Symbol" w:hint="default"/>
      </w:rPr>
    </w:lvl>
    <w:lvl w:ilvl="7" w:tplc="3DF8C38E">
      <w:start w:val="1"/>
      <w:numFmt w:val="bullet"/>
      <w:lvlText w:val="o"/>
      <w:lvlJc w:val="left"/>
      <w:pPr>
        <w:ind w:left="5760" w:hanging="360"/>
      </w:pPr>
      <w:rPr>
        <w:rFonts w:ascii="Courier New" w:hAnsi="Courier New" w:hint="default"/>
      </w:rPr>
    </w:lvl>
    <w:lvl w:ilvl="8" w:tplc="BBDEDB6A">
      <w:start w:val="1"/>
      <w:numFmt w:val="bullet"/>
      <w:lvlText w:val=""/>
      <w:lvlJc w:val="left"/>
      <w:pPr>
        <w:ind w:left="6480" w:hanging="360"/>
      </w:pPr>
      <w:rPr>
        <w:rFonts w:ascii="Wingdings" w:hAnsi="Wingdings" w:hint="default"/>
      </w:rPr>
    </w:lvl>
  </w:abstractNum>
  <w:abstractNum w:abstractNumId="173"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6B809511"/>
    <w:multiLevelType w:val="multilevel"/>
    <w:tmpl w:val="E9D66834"/>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5" w15:restartNumberingAfterBreak="0">
    <w:nsid w:val="6CB26432"/>
    <w:multiLevelType w:val="multilevel"/>
    <w:tmpl w:val="C62874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6" w15:restartNumberingAfterBreak="0">
    <w:nsid w:val="6D7328C2"/>
    <w:multiLevelType w:val="hybridMultilevel"/>
    <w:tmpl w:val="8A3826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8" w15:restartNumberingAfterBreak="0">
    <w:nsid w:val="6EB3074F"/>
    <w:multiLevelType w:val="hybridMultilevel"/>
    <w:tmpl w:val="3746EA52"/>
    <w:lvl w:ilvl="0" w:tplc="DAD00C22">
      <w:start w:val="1"/>
      <w:numFmt w:val="bullet"/>
      <w:lvlText w:val=""/>
      <w:lvlJc w:val="left"/>
      <w:pPr>
        <w:ind w:left="720" w:hanging="360"/>
      </w:pPr>
      <w:rPr>
        <w:rFonts w:ascii="Symbol" w:hAnsi="Symbol" w:hint="default"/>
      </w:rPr>
    </w:lvl>
    <w:lvl w:ilvl="1" w:tplc="BD9C7FC8">
      <w:start w:val="1"/>
      <w:numFmt w:val="bullet"/>
      <w:lvlText w:val="o"/>
      <w:lvlJc w:val="left"/>
      <w:pPr>
        <w:ind w:left="1440" w:hanging="360"/>
      </w:pPr>
      <w:rPr>
        <w:rFonts w:ascii="Courier New" w:hAnsi="Courier New" w:hint="default"/>
      </w:rPr>
    </w:lvl>
    <w:lvl w:ilvl="2" w:tplc="A0F4505A">
      <w:start w:val="1"/>
      <w:numFmt w:val="bullet"/>
      <w:lvlText w:val=""/>
      <w:lvlJc w:val="left"/>
      <w:pPr>
        <w:ind w:left="2160" w:hanging="360"/>
      </w:pPr>
      <w:rPr>
        <w:rFonts w:ascii="Wingdings" w:hAnsi="Wingdings" w:hint="default"/>
      </w:rPr>
    </w:lvl>
    <w:lvl w:ilvl="3" w:tplc="EEB88B48">
      <w:start w:val="1"/>
      <w:numFmt w:val="bullet"/>
      <w:lvlText w:val=""/>
      <w:lvlJc w:val="left"/>
      <w:pPr>
        <w:ind w:left="2880" w:hanging="360"/>
      </w:pPr>
      <w:rPr>
        <w:rFonts w:ascii="Symbol" w:hAnsi="Symbol" w:hint="default"/>
      </w:rPr>
    </w:lvl>
    <w:lvl w:ilvl="4" w:tplc="C074D0CC">
      <w:start w:val="1"/>
      <w:numFmt w:val="bullet"/>
      <w:lvlText w:val="o"/>
      <w:lvlJc w:val="left"/>
      <w:pPr>
        <w:ind w:left="3600" w:hanging="360"/>
      </w:pPr>
      <w:rPr>
        <w:rFonts w:ascii="Courier New" w:hAnsi="Courier New" w:hint="default"/>
      </w:rPr>
    </w:lvl>
    <w:lvl w:ilvl="5" w:tplc="C8FA9776">
      <w:start w:val="1"/>
      <w:numFmt w:val="bullet"/>
      <w:lvlText w:val=""/>
      <w:lvlJc w:val="left"/>
      <w:pPr>
        <w:ind w:left="4320" w:hanging="360"/>
      </w:pPr>
      <w:rPr>
        <w:rFonts w:ascii="Wingdings" w:hAnsi="Wingdings" w:hint="default"/>
      </w:rPr>
    </w:lvl>
    <w:lvl w:ilvl="6" w:tplc="012655BE">
      <w:start w:val="1"/>
      <w:numFmt w:val="bullet"/>
      <w:lvlText w:val=""/>
      <w:lvlJc w:val="left"/>
      <w:pPr>
        <w:ind w:left="5040" w:hanging="360"/>
      </w:pPr>
      <w:rPr>
        <w:rFonts w:ascii="Symbol" w:hAnsi="Symbol" w:hint="default"/>
      </w:rPr>
    </w:lvl>
    <w:lvl w:ilvl="7" w:tplc="CA0EF75C">
      <w:start w:val="1"/>
      <w:numFmt w:val="bullet"/>
      <w:lvlText w:val="o"/>
      <w:lvlJc w:val="left"/>
      <w:pPr>
        <w:ind w:left="5760" w:hanging="360"/>
      </w:pPr>
      <w:rPr>
        <w:rFonts w:ascii="Courier New" w:hAnsi="Courier New" w:hint="default"/>
      </w:rPr>
    </w:lvl>
    <w:lvl w:ilvl="8" w:tplc="0CEAA778">
      <w:start w:val="1"/>
      <w:numFmt w:val="bullet"/>
      <w:lvlText w:val=""/>
      <w:lvlJc w:val="left"/>
      <w:pPr>
        <w:ind w:left="6480" w:hanging="360"/>
      </w:pPr>
      <w:rPr>
        <w:rFonts w:ascii="Wingdings" w:hAnsi="Wingdings" w:hint="default"/>
      </w:rPr>
    </w:lvl>
  </w:abstractNum>
  <w:abstractNum w:abstractNumId="179" w15:restartNumberingAfterBreak="0">
    <w:nsid w:val="6EB9C813"/>
    <w:multiLevelType w:val="hybridMultilevel"/>
    <w:tmpl w:val="2FEE2CA8"/>
    <w:lvl w:ilvl="0" w:tplc="891A47B8">
      <w:start w:val="1"/>
      <w:numFmt w:val="bullet"/>
      <w:lvlText w:val=""/>
      <w:lvlJc w:val="left"/>
      <w:pPr>
        <w:ind w:left="862" w:hanging="360"/>
      </w:pPr>
      <w:rPr>
        <w:rFonts w:ascii="Symbol" w:hAnsi="Symbol" w:hint="default"/>
      </w:rPr>
    </w:lvl>
    <w:lvl w:ilvl="1" w:tplc="E9DE7AB8">
      <w:start w:val="1"/>
      <w:numFmt w:val="bullet"/>
      <w:lvlText w:val="o"/>
      <w:lvlJc w:val="left"/>
      <w:pPr>
        <w:ind w:left="1440" w:hanging="360"/>
      </w:pPr>
      <w:rPr>
        <w:rFonts w:ascii="Courier New" w:hAnsi="Courier New" w:hint="default"/>
      </w:rPr>
    </w:lvl>
    <w:lvl w:ilvl="2" w:tplc="50425DD0">
      <w:start w:val="1"/>
      <w:numFmt w:val="bullet"/>
      <w:lvlText w:val=""/>
      <w:lvlJc w:val="left"/>
      <w:pPr>
        <w:ind w:left="2160" w:hanging="360"/>
      </w:pPr>
      <w:rPr>
        <w:rFonts w:ascii="Wingdings" w:hAnsi="Wingdings" w:hint="default"/>
      </w:rPr>
    </w:lvl>
    <w:lvl w:ilvl="3" w:tplc="518E3CEC">
      <w:start w:val="1"/>
      <w:numFmt w:val="bullet"/>
      <w:lvlText w:val=""/>
      <w:lvlJc w:val="left"/>
      <w:pPr>
        <w:ind w:left="2880" w:hanging="360"/>
      </w:pPr>
      <w:rPr>
        <w:rFonts w:ascii="Symbol" w:hAnsi="Symbol" w:hint="default"/>
      </w:rPr>
    </w:lvl>
    <w:lvl w:ilvl="4" w:tplc="9A007CB0">
      <w:start w:val="1"/>
      <w:numFmt w:val="bullet"/>
      <w:lvlText w:val="o"/>
      <w:lvlJc w:val="left"/>
      <w:pPr>
        <w:ind w:left="3600" w:hanging="360"/>
      </w:pPr>
      <w:rPr>
        <w:rFonts w:ascii="Courier New" w:hAnsi="Courier New" w:hint="default"/>
      </w:rPr>
    </w:lvl>
    <w:lvl w:ilvl="5" w:tplc="0F5A336A">
      <w:start w:val="1"/>
      <w:numFmt w:val="bullet"/>
      <w:lvlText w:val=""/>
      <w:lvlJc w:val="left"/>
      <w:pPr>
        <w:ind w:left="4320" w:hanging="360"/>
      </w:pPr>
      <w:rPr>
        <w:rFonts w:ascii="Wingdings" w:hAnsi="Wingdings" w:hint="default"/>
      </w:rPr>
    </w:lvl>
    <w:lvl w:ilvl="6" w:tplc="D3C6E198">
      <w:start w:val="1"/>
      <w:numFmt w:val="bullet"/>
      <w:lvlText w:val=""/>
      <w:lvlJc w:val="left"/>
      <w:pPr>
        <w:ind w:left="5040" w:hanging="360"/>
      </w:pPr>
      <w:rPr>
        <w:rFonts w:ascii="Symbol" w:hAnsi="Symbol" w:hint="default"/>
      </w:rPr>
    </w:lvl>
    <w:lvl w:ilvl="7" w:tplc="25B6FBB8">
      <w:start w:val="1"/>
      <w:numFmt w:val="bullet"/>
      <w:lvlText w:val="o"/>
      <w:lvlJc w:val="left"/>
      <w:pPr>
        <w:ind w:left="5760" w:hanging="360"/>
      </w:pPr>
      <w:rPr>
        <w:rFonts w:ascii="Courier New" w:hAnsi="Courier New" w:hint="default"/>
      </w:rPr>
    </w:lvl>
    <w:lvl w:ilvl="8" w:tplc="7E9A40DE">
      <w:start w:val="1"/>
      <w:numFmt w:val="bullet"/>
      <w:lvlText w:val=""/>
      <w:lvlJc w:val="left"/>
      <w:pPr>
        <w:ind w:left="6480" w:hanging="360"/>
      </w:pPr>
      <w:rPr>
        <w:rFonts w:ascii="Wingdings" w:hAnsi="Wingdings" w:hint="default"/>
      </w:rPr>
    </w:lvl>
  </w:abstractNum>
  <w:abstractNum w:abstractNumId="180" w15:restartNumberingAfterBreak="0">
    <w:nsid w:val="6FD90EE9"/>
    <w:multiLevelType w:val="hybridMultilevel"/>
    <w:tmpl w:val="355461D8"/>
    <w:lvl w:ilvl="0" w:tplc="F00483B0">
      <w:start w:val="1"/>
      <w:numFmt w:val="bullet"/>
      <w:lvlText w:val=""/>
      <w:lvlJc w:val="left"/>
      <w:pPr>
        <w:ind w:left="827" w:hanging="360"/>
      </w:pPr>
      <w:rPr>
        <w:rFonts w:ascii="Symbol" w:hAnsi="Symbol" w:hint="default"/>
      </w:rPr>
    </w:lvl>
    <w:lvl w:ilvl="1" w:tplc="6B4E0E98">
      <w:start w:val="1"/>
      <w:numFmt w:val="bullet"/>
      <w:lvlText w:val="o"/>
      <w:lvlJc w:val="left"/>
      <w:pPr>
        <w:ind w:left="1440" w:hanging="360"/>
      </w:pPr>
      <w:rPr>
        <w:rFonts w:ascii="Courier New" w:hAnsi="Courier New" w:hint="default"/>
      </w:rPr>
    </w:lvl>
    <w:lvl w:ilvl="2" w:tplc="4F804A88">
      <w:start w:val="1"/>
      <w:numFmt w:val="bullet"/>
      <w:lvlText w:val=""/>
      <w:lvlJc w:val="left"/>
      <w:pPr>
        <w:ind w:left="2160" w:hanging="360"/>
      </w:pPr>
      <w:rPr>
        <w:rFonts w:ascii="Wingdings" w:hAnsi="Wingdings" w:hint="default"/>
      </w:rPr>
    </w:lvl>
    <w:lvl w:ilvl="3" w:tplc="BCA4992E">
      <w:start w:val="1"/>
      <w:numFmt w:val="bullet"/>
      <w:lvlText w:val=""/>
      <w:lvlJc w:val="left"/>
      <w:pPr>
        <w:ind w:left="2880" w:hanging="360"/>
      </w:pPr>
      <w:rPr>
        <w:rFonts w:ascii="Symbol" w:hAnsi="Symbol" w:hint="default"/>
      </w:rPr>
    </w:lvl>
    <w:lvl w:ilvl="4" w:tplc="E3BC556A">
      <w:start w:val="1"/>
      <w:numFmt w:val="bullet"/>
      <w:lvlText w:val="o"/>
      <w:lvlJc w:val="left"/>
      <w:pPr>
        <w:ind w:left="3600" w:hanging="360"/>
      </w:pPr>
      <w:rPr>
        <w:rFonts w:ascii="Courier New" w:hAnsi="Courier New" w:hint="default"/>
      </w:rPr>
    </w:lvl>
    <w:lvl w:ilvl="5" w:tplc="4E9E8FDE">
      <w:start w:val="1"/>
      <w:numFmt w:val="bullet"/>
      <w:lvlText w:val=""/>
      <w:lvlJc w:val="left"/>
      <w:pPr>
        <w:ind w:left="4320" w:hanging="360"/>
      </w:pPr>
      <w:rPr>
        <w:rFonts w:ascii="Wingdings" w:hAnsi="Wingdings" w:hint="default"/>
      </w:rPr>
    </w:lvl>
    <w:lvl w:ilvl="6" w:tplc="C346F8AA">
      <w:start w:val="1"/>
      <w:numFmt w:val="bullet"/>
      <w:lvlText w:val=""/>
      <w:lvlJc w:val="left"/>
      <w:pPr>
        <w:ind w:left="5040" w:hanging="360"/>
      </w:pPr>
      <w:rPr>
        <w:rFonts w:ascii="Symbol" w:hAnsi="Symbol" w:hint="default"/>
      </w:rPr>
    </w:lvl>
    <w:lvl w:ilvl="7" w:tplc="3460D852">
      <w:start w:val="1"/>
      <w:numFmt w:val="bullet"/>
      <w:lvlText w:val="o"/>
      <w:lvlJc w:val="left"/>
      <w:pPr>
        <w:ind w:left="5760" w:hanging="360"/>
      </w:pPr>
      <w:rPr>
        <w:rFonts w:ascii="Courier New" w:hAnsi="Courier New" w:hint="default"/>
      </w:rPr>
    </w:lvl>
    <w:lvl w:ilvl="8" w:tplc="43545000">
      <w:start w:val="1"/>
      <w:numFmt w:val="bullet"/>
      <w:lvlText w:val=""/>
      <w:lvlJc w:val="left"/>
      <w:pPr>
        <w:ind w:left="6480" w:hanging="360"/>
      </w:pPr>
      <w:rPr>
        <w:rFonts w:ascii="Wingdings" w:hAnsi="Wingdings" w:hint="default"/>
      </w:rPr>
    </w:lvl>
  </w:abstractNum>
  <w:abstractNum w:abstractNumId="181" w15:restartNumberingAfterBreak="0">
    <w:nsid w:val="6FF9F141"/>
    <w:multiLevelType w:val="hybridMultilevel"/>
    <w:tmpl w:val="F45AC5B8"/>
    <w:lvl w:ilvl="0" w:tplc="D4F42DB0">
      <w:numFmt w:val="bullet"/>
      <w:lvlText w:val="-"/>
      <w:lvlJc w:val="left"/>
      <w:pPr>
        <w:ind w:left="470" w:hanging="360"/>
      </w:pPr>
      <w:rPr>
        <w:rFonts w:ascii="Calibri" w:hAnsi="Calibri" w:hint="default"/>
      </w:rPr>
    </w:lvl>
    <w:lvl w:ilvl="1" w:tplc="1C5C50EE">
      <w:start w:val="1"/>
      <w:numFmt w:val="bullet"/>
      <w:lvlText w:val="o"/>
      <w:lvlJc w:val="left"/>
      <w:pPr>
        <w:ind w:left="1440" w:hanging="360"/>
      </w:pPr>
      <w:rPr>
        <w:rFonts w:ascii="Courier New" w:hAnsi="Courier New" w:hint="default"/>
      </w:rPr>
    </w:lvl>
    <w:lvl w:ilvl="2" w:tplc="3F0071EA">
      <w:start w:val="1"/>
      <w:numFmt w:val="bullet"/>
      <w:lvlText w:val=""/>
      <w:lvlJc w:val="left"/>
      <w:pPr>
        <w:ind w:left="2160" w:hanging="360"/>
      </w:pPr>
      <w:rPr>
        <w:rFonts w:ascii="Wingdings" w:hAnsi="Wingdings" w:hint="default"/>
      </w:rPr>
    </w:lvl>
    <w:lvl w:ilvl="3" w:tplc="AA2E1182">
      <w:start w:val="1"/>
      <w:numFmt w:val="bullet"/>
      <w:lvlText w:val=""/>
      <w:lvlJc w:val="left"/>
      <w:pPr>
        <w:ind w:left="2880" w:hanging="360"/>
      </w:pPr>
      <w:rPr>
        <w:rFonts w:ascii="Symbol" w:hAnsi="Symbol" w:hint="default"/>
      </w:rPr>
    </w:lvl>
    <w:lvl w:ilvl="4" w:tplc="FC02A6DA">
      <w:start w:val="1"/>
      <w:numFmt w:val="bullet"/>
      <w:lvlText w:val="o"/>
      <w:lvlJc w:val="left"/>
      <w:pPr>
        <w:ind w:left="3600" w:hanging="360"/>
      </w:pPr>
      <w:rPr>
        <w:rFonts w:ascii="Courier New" w:hAnsi="Courier New" w:hint="default"/>
      </w:rPr>
    </w:lvl>
    <w:lvl w:ilvl="5" w:tplc="86806996">
      <w:start w:val="1"/>
      <w:numFmt w:val="bullet"/>
      <w:lvlText w:val=""/>
      <w:lvlJc w:val="left"/>
      <w:pPr>
        <w:ind w:left="4320" w:hanging="360"/>
      </w:pPr>
      <w:rPr>
        <w:rFonts w:ascii="Wingdings" w:hAnsi="Wingdings" w:hint="default"/>
      </w:rPr>
    </w:lvl>
    <w:lvl w:ilvl="6" w:tplc="0358A1A4">
      <w:start w:val="1"/>
      <w:numFmt w:val="bullet"/>
      <w:lvlText w:val=""/>
      <w:lvlJc w:val="left"/>
      <w:pPr>
        <w:ind w:left="5040" w:hanging="360"/>
      </w:pPr>
      <w:rPr>
        <w:rFonts w:ascii="Symbol" w:hAnsi="Symbol" w:hint="default"/>
      </w:rPr>
    </w:lvl>
    <w:lvl w:ilvl="7" w:tplc="C24EC5E8">
      <w:start w:val="1"/>
      <w:numFmt w:val="bullet"/>
      <w:lvlText w:val="o"/>
      <w:lvlJc w:val="left"/>
      <w:pPr>
        <w:ind w:left="5760" w:hanging="360"/>
      </w:pPr>
      <w:rPr>
        <w:rFonts w:ascii="Courier New" w:hAnsi="Courier New" w:hint="default"/>
      </w:rPr>
    </w:lvl>
    <w:lvl w:ilvl="8" w:tplc="ECD2D924">
      <w:start w:val="1"/>
      <w:numFmt w:val="bullet"/>
      <w:lvlText w:val=""/>
      <w:lvlJc w:val="left"/>
      <w:pPr>
        <w:ind w:left="6480" w:hanging="360"/>
      </w:pPr>
      <w:rPr>
        <w:rFonts w:ascii="Wingdings" w:hAnsi="Wingdings" w:hint="default"/>
      </w:rPr>
    </w:lvl>
  </w:abstractNum>
  <w:abstractNum w:abstractNumId="182" w15:restartNumberingAfterBreak="0">
    <w:nsid w:val="7066725E"/>
    <w:multiLevelType w:val="hybridMultilevel"/>
    <w:tmpl w:val="A0C2D584"/>
    <w:lvl w:ilvl="0" w:tplc="C60A21BC">
      <w:start w:val="1"/>
      <w:numFmt w:val="bullet"/>
      <w:lvlText w:val=""/>
      <w:lvlJc w:val="left"/>
      <w:pPr>
        <w:ind w:left="862" w:hanging="360"/>
      </w:pPr>
      <w:rPr>
        <w:rFonts w:ascii="Symbol" w:hAnsi="Symbol" w:hint="default"/>
      </w:rPr>
    </w:lvl>
    <w:lvl w:ilvl="1" w:tplc="828A8566">
      <w:start w:val="1"/>
      <w:numFmt w:val="bullet"/>
      <w:lvlText w:val="o"/>
      <w:lvlJc w:val="left"/>
      <w:pPr>
        <w:ind w:left="1440" w:hanging="360"/>
      </w:pPr>
      <w:rPr>
        <w:rFonts w:ascii="Courier New" w:hAnsi="Courier New" w:hint="default"/>
      </w:rPr>
    </w:lvl>
    <w:lvl w:ilvl="2" w:tplc="3136570C">
      <w:start w:val="1"/>
      <w:numFmt w:val="bullet"/>
      <w:lvlText w:val=""/>
      <w:lvlJc w:val="left"/>
      <w:pPr>
        <w:ind w:left="2160" w:hanging="360"/>
      </w:pPr>
      <w:rPr>
        <w:rFonts w:ascii="Wingdings" w:hAnsi="Wingdings" w:hint="default"/>
      </w:rPr>
    </w:lvl>
    <w:lvl w:ilvl="3" w:tplc="C1324806">
      <w:start w:val="1"/>
      <w:numFmt w:val="bullet"/>
      <w:lvlText w:val=""/>
      <w:lvlJc w:val="left"/>
      <w:pPr>
        <w:ind w:left="2880" w:hanging="360"/>
      </w:pPr>
      <w:rPr>
        <w:rFonts w:ascii="Symbol" w:hAnsi="Symbol" w:hint="default"/>
      </w:rPr>
    </w:lvl>
    <w:lvl w:ilvl="4" w:tplc="A34E7CFA">
      <w:start w:val="1"/>
      <w:numFmt w:val="bullet"/>
      <w:lvlText w:val="o"/>
      <w:lvlJc w:val="left"/>
      <w:pPr>
        <w:ind w:left="3600" w:hanging="360"/>
      </w:pPr>
      <w:rPr>
        <w:rFonts w:ascii="Courier New" w:hAnsi="Courier New" w:hint="default"/>
      </w:rPr>
    </w:lvl>
    <w:lvl w:ilvl="5" w:tplc="00783FA0">
      <w:start w:val="1"/>
      <w:numFmt w:val="bullet"/>
      <w:lvlText w:val=""/>
      <w:lvlJc w:val="left"/>
      <w:pPr>
        <w:ind w:left="4320" w:hanging="360"/>
      </w:pPr>
      <w:rPr>
        <w:rFonts w:ascii="Wingdings" w:hAnsi="Wingdings" w:hint="default"/>
      </w:rPr>
    </w:lvl>
    <w:lvl w:ilvl="6" w:tplc="6A3E68B6">
      <w:start w:val="1"/>
      <w:numFmt w:val="bullet"/>
      <w:lvlText w:val=""/>
      <w:lvlJc w:val="left"/>
      <w:pPr>
        <w:ind w:left="5040" w:hanging="360"/>
      </w:pPr>
      <w:rPr>
        <w:rFonts w:ascii="Symbol" w:hAnsi="Symbol" w:hint="default"/>
      </w:rPr>
    </w:lvl>
    <w:lvl w:ilvl="7" w:tplc="698EF48C">
      <w:start w:val="1"/>
      <w:numFmt w:val="bullet"/>
      <w:lvlText w:val="o"/>
      <w:lvlJc w:val="left"/>
      <w:pPr>
        <w:ind w:left="5760" w:hanging="360"/>
      </w:pPr>
      <w:rPr>
        <w:rFonts w:ascii="Courier New" w:hAnsi="Courier New" w:hint="default"/>
      </w:rPr>
    </w:lvl>
    <w:lvl w:ilvl="8" w:tplc="3410D5CC">
      <w:start w:val="1"/>
      <w:numFmt w:val="bullet"/>
      <w:lvlText w:val=""/>
      <w:lvlJc w:val="left"/>
      <w:pPr>
        <w:ind w:left="6480" w:hanging="360"/>
      </w:pPr>
      <w:rPr>
        <w:rFonts w:ascii="Wingdings" w:hAnsi="Wingdings" w:hint="default"/>
      </w:rPr>
    </w:lvl>
  </w:abstractNum>
  <w:abstractNum w:abstractNumId="183"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4" w15:restartNumberingAfterBreak="0">
    <w:nsid w:val="719CFB7E"/>
    <w:multiLevelType w:val="hybridMultilevel"/>
    <w:tmpl w:val="EB526C52"/>
    <w:lvl w:ilvl="0" w:tplc="EDF802C6">
      <w:numFmt w:val="bullet"/>
      <w:lvlText w:val="-"/>
      <w:lvlJc w:val="left"/>
      <w:pPr>
        <w:ind w:left="470" w:hanging="360"/>
      </w:pPr>
      <w:rPr>
        <w:rFonts w:ascii="Calibri" w:hAnsi="Calibri" w:hint="default"/>
      </w:rPr>
    </w:lvl>
    <w:lvl w:ilvl="1" w:tplc="B9CA138E">
      <w:start w:val="1"/>
      <w:numFmt w:val="bullet"/>
      <w:lvlText w:val="o"/>
      <w:lvlJc w:val="left"/>
      <w:pPr>
        <w:ind w:left="1440" w:hanging="360"/>
      </w:pPr>
      <w:rPr>
        <w:rFonts w:ascii="Courier New" w:hAnsi="Courier New" w:hint="default"/>
      </w:rPr>
    </w:lvl>
    <w:lvl w:ilvl="2" w:tplc="B69E5558">
      <w:start w:val="1"/>
      <w:numFmt w:val="bullet"/>
      <w:lvlText w:val=""/>
      <w:lvlJc w:val="left"/>
      <w:pPr>
        <w:ind w:left="2160" w:hanging="360"/>
      </w:pPr>
      <w:rPr>
        <w:rFonts w:ascii="Wingdings" w:hAnsi="Wingdings" w:hint="default"/>
      </w:rPr>
    </w:lvl>
    <w:lvl w:ilvl="3" w:tplc="876C9942">
      <w:start w:val="1"/>
      <w:numFmt w:val="bullet"/>
      <w:lvlText w:val=""/>
      <w:lvlJc w:val="left"/>
      <w:pPr>
        <w:ind w:left="2880" w:hanging="360"/>
      </w:pPr>
      <w:rPr>
        <w:rFonts w:ascii="Symbol" w:hAnsi="Symbol" w:hint="default"/>
      </w:rPr>
    </w:lvl>
    <w:lvl w:ilvl="4" w:tplc="FF2601AC">
      <w:start w:val="1"/>
      <w:numFmt w:val="bullet"/>
      <w:lvlText w:val="o"/>
      <w:lvlJc w:val="left"/>
      <w:pPr>
        <w:ind w:left="3600" w:hanging="360"/>
      </w:pPr>
      <w:rPr>
        <w:rFonts w:ascii="Courier New" w:hAnsi="Courier New" w:hint="default"/>
      </w:rPr>
    </w:lvl>
    <w:lvl w:ilvl="5" w:tplc="73AE45A8">
      <w:start w:val="1"/>
      <w:numFmt w:val="bullet"/>
      <w:lvlText w:val=""/>
      <w:lvlJc w:val="left"/>
      <w:pPr>
        <w:ind w:left="4320" w:hanging="360"/>
      </w:pPr>
      <w:rPr>
        <w:rFonts w:ascii="Wingdings" w:hAnsi="Wingdings" w:hint="default"/>
      </w:rPr>
    </w:lvl>
    <w:lvl w:ilvl="6" w:tplc="8E18CC94">
      <w:start w:val="1"/>
      <w:numFmt w:val="bullet"/>
      <w:lvlText w:val=""/>
      <w:lvlJc w:val="left"/>
      <w:pPr>
        <w:ind w:left="5040" w:hanging="360"/>
      </w:pPr>
      <w:rPr>
        <w:rFonts w:ascii="Symbol" w:hAnsi="Symbol" w:hint="default"/>
      </w:rPr>
    </w:lvl>
    <w:lvl w:ilvl="7" w:tplc="D9B8F5FE">
      <w:start w:val="1"/>
      <w:numFmt w:val="bullet"/>
      <w:lvlText w:val="o"/>
      <w:lvlJc w:val="left"/>
      <w:pPr>
        <w:ind w:left="5760" w:hanging="360"/>
      </w:pPr>
      <w:rPr>
        <w:rFonts w:ascii="Courier New" w:hAnsi="Courier New" w:hint="default"/>
      </w:rPr>
    </w:lvl>
    <w:lvl w:ilvl="8" w:tplc="9A9CD74A">
      <w:start w:val="1"/>
      <w:numFmt w:val="bullet"/>
      <w:lvlText w:val=""/>
      <w:lvlJc w:val="left"/>
      <w:pPr>
        <w:ind w:left="6480" w:hanging="360"/>
      </w:pPr>
      <w:rPr>
        <w:rFonts w:ascii="Wingdings" w:hAnsi="Wingdings" w:hint="default"/>
      </w:rPr>
    </w:lvl>
  </w:abstractNum>
  <w:abstractNum w:abstractNumId="185" w15:restartNumberingAfterBreak="0">
    <w:nsid w:val="719F79A3"/>
    <w:multiLevelType w:val="hybridMultilevel"/>
    <w:tmpl w:val="DDC43E10"/>
    <w:lvl w:ilvl="0" w:tplc="66568174">
      <w:start w:val="1"/>
      <w:numFmt w:val="bullet"/>
      <w:lvlText w:val=""/>
      <w:lvlJc w:val="left"/>
      <w:pPr>
        <w:ind w:left="827" w:hanging="360"/>
      </w:pPr>
      <w:rPr>
        <w:rFonts w:ascii="Symbol" w:hAnsi="Symbol" w:hint="default"/>
      </w:rPr>
    </w:lvl>
    <w:lvl w:ilvl="1" w:tplc="B40CE87C">
      <w:start w:val="1"/>
      <w:numFmt w:val="bullet"/>
      <w:lvlText w:val="o"/>
      <w:lvlJc w:val="left"/>
      <w:pPr>
        <w:ind w:left="1440" w:hanging="360"/>
      </w:pPr>
      <w:rPr>
        <w:rFonts w:ascii="Courier New" w:hAnsi="Courier New" w:hint="default"/>
      </w:rPr>
    </w:lvl>
    <w:lvl w:ilvl="2" w:tplc="929CE450">
      <w:start w:val="1"/>
      <w:numFmt w:val="bullet"/>
      <w:lvlText w:val=""/>
      <w:lvlJc w:val="left"/>
      <w:pPr>
        <w:ind w:left="2160" w:hanging="360"/>
      </w:pPr>
      <w:rPr>
        <w:rFonts w:ascii="Wingdings" w:hAnsi="Wingdings" w:hint="default"/>
      </w:rPr>
    </w:lvl>
    <w:lvl w:ilvl="3" w:tplc="78B67A2C">
      <w:start w:val="1"/>
      <w:numFmt w:val="bullet"/>
      <w:lvlText w:val=""/>
      <w:lvlJc w:val="left"/>
      <w:pPr>
        <w:ind w:left="2880" w:hanging="360"/>
      </w:pPr>
      <w:rPr>
        <w:rFonts w:ascii="Symbol" w:hAnsi="Symbol" w:hint="default"/>
      </w:rPr>
    </w:lvl>
    <w:lvl w:ilvl="4" w:tplc="5FAE14AE">
      <w:start w:val="1"/>
      <w:numFmt w:val="bullet"/>
      <w:lvlText w:val="o"/>
      <w:lvlJc w:val="left"/>
      <w:pPr>
        <w:ind w:left="3600" w:hanging="360"/>
      </w:pPr>
      <w:rPr>
        <w:rFonts w:ascii="Courier New" w:hAnsi="Courier New" w:hint="default"/>
      </w:rPr>
    </w:lvl>
    <w:lvl w:ilvl="5" w:tplc="DAA23394">
      <w:start w:val="1"/>
      <w:numFmt w:val="bullet"/>
      <w:lvlText w:val=""/>
      <w:lvlJc w:val="left"/>
      <w:pPr>
        <w:ind w:left="4320" w:hanging="360"/>
      </w:pPr>
      <w:rPr>
        <w:rFonts w:ascii="Wingdings" w:hAnsi="Wingdings" w:hint="default"/>
      </w:rPr>
    </w:lvl>
    <w:lvl w:ilvl="6" w:tplc="2A729BD0">
      <w:start w:val="1"/>
      <w:numFmt w:val="bullet"/>
      <w:lvlText w:val=""/>
      <w:lvlJc w:val="left"/>
      <w:pPr>
        <w:ind w:left="5040" w:hanging="360"/>
      </w:pPr>
      <w:rPr>
        <w:rFonts w:ascii="Symbol" w:hAnsi="Symbol" w:hint="default"/>
      </w:rPr>
    </w:lvl>
    <w:lvl w:ilvl="7" w:tplc="0838B7E6">
      <w:start w:val="1"/>
      <w:numFmt w:val="bullet"/>
      <w:lvlText w:val="o"/>
      <w:lvlJc w:val="left"/>
      <w:pPr>
        <w:ind w:left="5760" w:hanging="360"/>
      </w:pPr>
      <w:rPr>
        <w:rFonts w:ascii="Courier New" w:hAnsi="Courier New" w:hint="default"/>
      </w:rPr>
    </w:lvl>
    <w:lvl w:ilvl="8" w:tplc="7010A1F2">
      <w:start w:val="1"/>
      <w:numFmt w:val="bullet"/>
      <w:lvlText w:val=""/>
      <w:lvlJc w:val="left"/>
      <w:pPr>
        <w:ind w:left="6480" w:hanging="360"/>
      </w:pPr>
      <w:rPr>
        <w:rFonts w:ascii="Wingdings" w:hAnsi="Wingdings" w:hint="default"/>
      </w:rPr>
    </w:lvl>
  </w:abstractNum>
  <w:abstractNum w:abstractNumId="186" w15:restartNumberingAfterBreak="0">
    <w:nsid w:val="71DF4C30"/>
    <w:multiLevelType w:val="hybridMultilevel"/>
    <w:tmpl w:val="754688FA"/>
    <w:lvl w:ilvl="0" w:tplc="04080003">
      <w:start w:val="1"/>
      <w:numFmt w:val="bullet"/>
      <w:lvlText w:val="o"/>
      <w:lvlJc w:val="left"/>
      <w:pPr>
        <w:ind w:left="1434" w:hanging="360"/>
      </w:pPr>
      <w:rPr>
        <w:rFonts w:ascii="Courier New" w:hAnsi="Courier New" w:cs="Courier New" w:hint="default"/>
      </w:rPr>
    </w:lvl>
    <w:lvl w:ilvl="1" w:tplc="FFFFFFFF">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hint="default"/>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187" w15:restartNumberingAfterBreak="0">
    <w:nsid w:val="7275F614"/>
    <w:multiLevelType w:val="hybridMultilevel"/>
    <w:tmpl w:val="88A0F74E"/>
    <w:lvl w:ilvl="0" w:tplc="041E64D6">
      <w:start w:val="1"/>
      <w:numFmt w:val="bullet"/>
      <w:lvlText w:val=""/>
      <w:lvlJc w:val="left"/>
      <w:pPr>
        <w:ind w:left="801" w:hanging="360"/>
      </w:pPr>
      <w:rPr>
        <w:rFonts w:ascii="Symbol" w:hAnsi="Symbol" w:hint="default"/>
      </w:rPr>
    </w:lvl>
    <w:lvl w:ilvl="1" w:tplc="C97A04EE">
      <w:start w:val="1"/>
      <w:numFmt w:val="bullet"/>
      <w:lvlText w:val="o"/>
      <w:lvlJc w:val="left"/>
      <w:pPr>
        <w:ind w:left="1440" w:hanging="360"/>
      </w:pPr>
      <w:rPr>
        <w:rFonts w:ascii="Courier New" w:hAnsi="Courier New" w:hint="default"/>
      </w:rPr>
    </w:lvl>
    <w:lvl w:ilvl="2" w:tplc="71624094">
      <w:start w:val="1"/>
      <w:numFmt w:val="bullet"/>
      <w:lvlText w:val=""/>
      <w:lvlJc w:val="left"/>
      <w:pPr>
        <w:ind w:left="2160" w:hanging="360"/>
      </w:pPr>
      <w:rPr>
        <w:rFonts w:ascii="Wingdings" w:hAnsi="Wingdings" w:hint="default"/>
      </w:rPr>
    </w:lvl>
    <w:lvl w:ilvl="3" w:tplc="D6D2DC66">
      <w:start w:val="1"/>
      <w:numFmt w:val="bullet"/>
      <w:lvlText w:val=""/>
      <w:lvlJc w:val="left"/>
      <w:pPr>
        <w:ind w:left="2880" w:hanging="360"/>
      </w:pPr>
      <w:rPr>
        <w:rFonts w:ascii="Symbol" w:hAnsi="Symbol" w:hint="default"/>
      </w:rPr>
    </w:lvl>
    <w:lvl w:ilvl="4" w:tplc="E0465752">
      <w:start w:val="1"/>
      <w:numFmt w:val="bullet"/>
      <w:lvlText w:val="o"/>
      <w:lvlJc w:val="left"/>
      <w:pPr>
        <w:ind w:left="3600" w:hanging="360"/>
      </w:pPr>
      <w:rPr>
        <w:rFonts w:ascii="Courier New" w:hAnsi="Courier New" w:hint="default"/>
      </w:rPr>
    </w:lvl>
    <w:lvl w:ilvl="5" w:tplc="5002B5E0">
      <w:start w:val="1"/>
      <w:numFmt w:val="bullet"/>
      <w:lvlText w:val=""/>
      <w:lvlJc w:val="left"/>
      <w:pPr>
        <w:ind w:left="4320" w:hanging="360"/>
      </w:pPr>
      <w:rPr>
        <w:rFonts w:ascii="Wingdings" w:hAnsi="Wingdings" w:hint="default"/>
      </w:rPr>
    </w:lvl>
    <w:lvl w:ilvl="6" w:tplc="C47C5174">
      <w:start w:val="1"/>
      <w:numFmt w:val="bullet"/>
      <w:lvlText w:val=""/>
      <w:lvlJc w:val="left"/>
      <w:pPr>
        <w:ind w:left="5040" w:hanging="360"/>
      </w:pPr>
      <w:rPr>
        <w:rFonts w:ascii="Symbol" w:hAnsi="Symbol" w:hint="default"/>
      </w:rPr>
    </w:lvl>
    <w:lvl w:ilvl="7" w:tplc="5CCC66A8">
      <w:start w:val="1"/>
      <w:numFmt w:val="bullet"/>
      <w:lvlText w:val="o"/>
      <w:lvlJc w:val="left"/>
      <w:pPr>
        <w:ind w:left="5760" w:hanging="360"/>
      </w:pPr>
      <w:rPr>
        <w:rFonts w:ascii="Courier New" w:hAnsi="Courier New" w:hint="default"/>
      </w:rPr>
    </w:lvl>
    <w:lvl w:ilvl="8" w:tplc="AA8E74F4">
      <w:start w:val="1"/>
      <w:numFmt w:val="bullet"/>
      <w:lvlText w:val=""/>
      <w:lvlJc w:val="left"/>
      <w:pPr>
        <w:ind w:left="6480" w:hanging="360"/>
      </w:pPr>
      <w:rPr>
        <w:rFonts w:ascii="Wingdings" w:hAnsi="Wingdings" w:hint="default"/>
      </w:rPr>
    </w:lvl>
  </w:abstractNum>
  <w:abstractNum w:abstractNumId="18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89"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4FE8EC3"/>
    <w:multiLevelType w:val="multilevel"/>
    <w:tmpl w:val="8728911A"/>
    <w:lvl w:ilvl="0">
      <w:start w:val="1"/>
      <w:numFmt w:val="decimal"/>
      <w:lvlText w:val="%1."/>
      <w:lvlJc w:val="left"/>
      <w:pPr>
        <w:ind w:left="432" w:hanging="360"/>
      </w:pPr>
    </w:lvl>
    <w:lvl w:ilvl="1">
      <w:start w:val="1"/>
      <w:numFmt w:val="lowerLetter"/>
      <w:lvlText w:val="%2."/>
      <w:lvlJc w:val="left"/>
      <w:pPr>
        <w:ind w:left="576" w:hanging="360"/>
      </w:pPr>
    </w:lvl>
    <w:lvl w:ilvl="2">
      <w:start w:val="1"/>
      <w:numFmt w:val="lowerRoman"/>
      <w:lvlText w:val="%3."/>
      <w:lvlJc w:val="right"/>
      <w:pPr>
        <w:ind w:left="7808" w:hanging="180"/>
      </w:pPr>
    </w:lvl>
    <w:lvl w:ilvl="3">
      <w:start w:val="1"/>
      <w:numFmt w:val="decimal"/>
      <w:lvlText w:val="%2.1"/>
      <w:lvlJc w:val="left"/>
      <w:pPr>
        <w:ind w:left="864" w:hanging="360"/>
      </w:pPr>
    </w:lvl>
    <w:lvl w:ilvl="4">
      <w:start w:val="1"/>
      <w:numFmt w:val="lowerLetter"/>
      <w:lvlText w:val="%5."/>
      <w:lvlJc w:val="left"/>
      <w:pPr>
        <w:ind w:left="1008" w:hanging="360"/>
      </w:pPr>
    </w:lvl>
    <w:lvl w:ilvl="5">
      <w:start w:val="1"/>
      <w:numFmt w:val="lowerRoman"/>
      <w:lvlText w:val="%6."/>
      <w:lvlJc w:val="right"/>
      <w:pPr>
        <w:ind w:left="1152" w:hanging="180"/>
      </w:pPr>
    </w:lvl>
    <w:lvl w:ilvl="6">
      <w:start w:val="1"/>
      <w:numFmt w:val="decimal"/>
      <w:lvlText w:val="%7."/>
      <w:lvlJc w:val="left"/>
      <w:pPr>
        <w:ind w:left="1296" w:hanging="360"/>
      </w:pPr>
    </w:lvl>
    <w:lvl w:ilvl="7">
      <w:start w:val="1"/>
      <w:numFmt w:val="lowerLetter"/>
      <w:lvlText w:val="%8."/>
      <w:lvlJc w:val="left"/>
      <w:pPr>
        <w:ind w:left="1440" w:hanging="360"/>
      </w:pPr>
    </w:lvl>
    <w:lvl w:ilvl="8">
      <w:start w:val="1"/>
      <w:numFmt w:val="lowerRoman"/>
      <w:lvlText w:val="%9."/>
      <w:lvlJc w:val="right"/>
      <w:pPr>
        <w:ind w:left="1584" w:hanging="180"/>
      </w:pPr>
    </w:lvl>
  </w:abstractNum>
  <w:abstractNum w:abstractNumId="191" w15:restartNumberingAfterBreak="0">
    <w:nsid w:val="750049BE"/>
    <w:multiLevelType w:val="hybridMultilevel"/>
    <w:tmpl w:val="A486277C"/>
    <w:lvl w:ilvl="0" w:tplc="D6E8FC62">
      <w:start w:val="1"/>
      <w:numFmt w:val="decimal"/>
      <w:lvlText w:val="2.3.2.%1."/>
      <w:lvlJc w:val="right"/>
      <w:pPr>
        <w:ind w:left="1728" w:hanging="360"/>
      </w:pPr>
      <w:rPr>
        <w:rFonts w:hint="default"/>
      </w:rPr>
    </w:lvl>
    <w:lvl w:ilvl="1" w:tplc="04080019" w:tentative="1">
      <w:start w:val="1"/>
      <w:numFmt w:val="lowerLetter"/>
      <w:lvlText w:val="%2."/>
      <w:lvlJc w:val="left"/>
      <w:pPr>
        <w:ind w:left="2448" w:hanging="360"/>
      </w:pPr>
    </w:lvl>
    <w:lvl w:ilvl="2" w:tplc="0408001B" w:tentative="1">
      <w:start w:val="1"/>
      <w:numFmt w:val="lowerRoman"/>
      <w:lvlText w:val="%3."/>
      <w:lvlJc w:val="right"/>
      <w:pPr>
        <w:ind w:left="3168" w:hanging="180"/>
      </w:pPr>
    </w:lvl>
    <w:lvl w:ilvl="3" w:tplc="0408000F" w:tentative="1">
      <w:start w:val="1"/>
      <w:numFmt w:val="decimal"/>
      <w:lvlText w:val="%4."/>
      <w:lvlJc w:val="left"/>
      <w:pPr>
        <w:ind w:left="3888" w:hanging="360"/>
      </w:pPr>
    </w:lvl>
    <w:lvl w:ilvl="4" w:tplc="04080019" w:tentative="1">
      <w:start w:val="1"/>
      <w:numFmt w:val="lowerLetter"/>
      <w:lvlText w:val="%5."/>
      <w:lvlJc w:val="left"/>
      <w:pPr>
        <w:ind w:left="4608" w:hanging="360"/>
      </w:pPr>
    </w:lvl>
    <w:lvl w:ilvl="5" w:tplc="0408001B" w:tentative="1">
      <w:start w:val="1"/>
      <w:numFmt w:val="lowerRoman"/>
      <w:lvlText w:val="%6."/>
      <w:lvlJc w:val="right"/>
      <w:pPr>
        <w:ind w:left="5328" w:hanging="180"/>
      </w:pPr>
    </w:lvl>
    <w:lvl w:ilvl="6" w:tplc="0408000F" w:tentative="1">
      <w:start w:val="1"/>
      <w:numFmt w:val="decimal"/>
      <w:lvlText w:val="%7."/>
      <w:lvlJc w:val="left"/>
      <w:pPr>
        <w:ind w:left="6048" w:hanging="360"/>
      </w:pPr>
    </w:lvl>
    <w:lvl w:ilvl="7" w:tplc="04080019" w:tentative="1">
      <w:start w:val="1"/>
      <w:numFmt w:val="lowerLetter"/>
      <w:lvlText w:val="%8."/>
      <w:lvlJc w:val="left"/>
      <w:pPr>
        <w:ind w:left="6768" w:hanging="360"/>
      </w:pPr>
    </w:lvl>
    <w:lvl w:ilvl="8" w:tplc="0408001B" w:tentative="1">
      <w:start w:val="1"/>
      <w:numFmt w:val="lowerRoman"/>
      <w:lvlText w:val="%9."/>
      <w:lvlJc w:val="right"/>
      <w:pPr>
        <w:ind w:left="7488" w:hanging="180"/>
      </w:pPr>
    </w:lvl>
  </w:abstractNum>
  <w:abstractNum w:abstractNumId="192" w15:restartNumberingAfterBreak="0">
    <w:nsid w:val="75E225D7"/>
    <w:multiLevelType w:val="hybridMultilevel"/>
    <w:tmpl w:val="58F4E1D2"/>
    <w:lvl w:ilvl="0" w:tplc="F70AF72A">
      <w:numFmt w:val="bullet"/>
      <w:lvlText w:val="-"/>
      <w:lvlJc w:val="left"/>
      <w:pPr>
        <w:ind w:left="470" w:hanging="360"/>
      </w:pPr>
      <w:rPr>
        <w:rFonts w:ascii="Calibri" w:hAnsi="Calibri" w:hint="default"/>
      </w:rPr>
    </w:lvl>
    <w:lvl w:ilvl="1" w:tplc="8CC27934">
      <w:start w:val="1"/>
      <w:numFmt w:val="bullet"/>
      <w:lvlText w:val="o"/>
      <w:lvlJc w:val="left"/>
      <w:pPr>
        <w:ind w:left="1440" w:hanging="360"/>
      </w:pPr>
      <w:rPr>
        <w:rFonts w:ascii="Courier New" w:hAnsi="Courier New" w:hint="default"/>
      </w:rPr>
    </w:lvl>
    <w:lvl w:ilvl="2" w:tplc="1BB660EE">
      <w:start w:val="1"/>
      <w:numFmt w:val="bullet"/>
      <w:lvlText w:val=""/>
      <w:lvlJc w:val="left"/>
      <w:pPr>
        <w:ind w:left="2160" w:hanging="360"/>
      </w:pPr>
      <w:rPr>
        <w:rFonts w:ascii="Wingdings" w:hAnsi="Wingdings" w:hint="default"/>
      </w:rPr>
    </w:lvl>
    <w:lvl w:ilvl="3" w:tplc="18549F46">
      <w:start w:val="1"/>
      <w:numFmt w:val="bullet"/>
      <w:lvlText w:val=""/>
      <w:lvlJc w:val="left"/>
      <w:pPr>
        <w:ind w:left="2880" w:hanging="360"/>
      </w:pPr>
      <w:rPr>
        <w:rFonts w:ascii="Symbol" w:hAnsi="Symbol" w:hint="default"/>
      </w:rPr>
    </w:lvl>
    <w:lvl w:ilvl="4" w:tplc="C798CA36">
      <w:start w:val="1"/>
      <w:numFmt w:val="bullet"/>
      <w:lvlText w:val="o"/>
      <w:lvlJc w:val="left"/>
      <w:pPr>
        <w:ind w:left="3600" w:hanging="360"/>
      </w:pPr>
      <w:rPr>
        <w:rFonts w:ascii="Courier New" w:hAnsi="Courier New" w:hint="default"/>
      </w:rPr>
    </w:lvl>
    <w:lvl w:ilvl="5" w:tplc="1A3CD182">
      <w:start w:val="1"/>
      <w:numFmt w:val="bullet"/>
      <w:lvlText w:val=""/>
      <w:lvlJc w:val="left"/>
      <w:pPr>
        <w:ind w:left="4320" w:hanging="360"/>
      </w:pPr>
      <w:rPr>
        <w:rFonts w:ascii="Wingdings" w:hAnsi="Wingdings" w:hint="default"/>
      </w:rPr>
    </w:lvl>
    <w:lvl w:ilvl="6" w:tplc="2764859A">
      <w:start w:val="1"/>
      <w:numFmt w:val="bullet"/>
      <w:lvlText w:val=""/>
      <w:lvlJc w:val="left"/>
      <w:pPr>
        <w:ind w:left="5040" w:hanging="360"/>
      </w:pPr>
      <w:rPr>
        <w:rFonts w:ascii="Symbol" w:hAnsi="Symbol" w:hint="default"/>
      </w:rPr>
    </w:lvl>
    <w:lvl w:ilvl="7" w:tplc="E5A203A6">
      <w:start w:val="1"/>
      <w:numFmt w:val="bullet"/>
      <w:lvlText w:val="o"/>
      <w:lvlJc w:val="left"/>
      <w:pPr>
        <w:ind w:left="5760" w:hanging="360"/>
      </w:pPr>
      <w:rPr>
        <w:rFonts w:ascii="Courier New" w:hAnsi="Courier New" w:hint="default"/>
      </w:rPr>
    </w:lvl>
    <w:lvl w:ilvl="8" w:tplc="52722F64">
      <w:start w:val="1"/>
      <w:numFmt w:val="bullet"/>
      <w:lvlText w:val=""/>
      <w:lvlJc w:val="left"/>
      <w:pPr>
        <w:ind w:left="6480" w:hanging="360"/>
      </w:pPr>
      <w:rPr>
        <w:rFonts w:ascii="Wingdings" w:hAnsi="Wingdings" w:hint="default"/>
      </w:rPr>
    </w:lvl>
  </w:abstractNum>
  <w:abstractNum w:abstractNumId="193" w15:restartNumberingAfterBreak="0">
    <w:nsid w:val="7739584C"/>
    <w:multiLevelType w:val="hybridMultilevel"/>
    <w:tmpl w:val="D696E4C8"/>
    <w:lvl w:ilvl="0" w:tplc="8618BA4E">
      <w:start w:val="1"/>
      <w:numFmt w:val="bullet"/>
      <w:lvlText w:val=""/>
      <w:lvlJc w:val="left"/>
      <w:pPr>
        <w:ind w:left="720" w:hanging="360"/>
      </w:pPr>
      <w:rPr>
        <w:rFonts w:ascii="Symbol" w:hAnsi="Symbol" w:hint="default"/>
      </w:rPr>
    </w:lvl>
    <w:lvl w:ilvl="1" w:tplc="C6E4AFF4">
      <w:start w:val="1"/>
      <w:numFmt w:val="bullet"/>
      <w:lvlText w:val="o"/>
      <w:lvlJc w:val="left"/>
      <w:pPr>
        <w:ind w:left="1440" w:hanging="360"/>
      </w:pPr>
      <w:rPr>
        <w:rFonts w:ascii="Courier New" w:hAnsi="Courier New" w:hint="default"/>
      </w:rPr>
    </w:lvl>
    <w:lvl w:ilvl="2" w:tplc="D54436E8">
      <w:start w:val="1"/>
      <w:numFmt w:val="bullet"/>
      <w:lvlText w:val=""/>
      <w:lvlJc w:val="left"/>
      <w:pPr>
        <w:ind w:left="2160" w:hanging="360"/>
      </w:pPr>
      <w:rPr>
        <w:rFonts w:ascii="Wingdings" w:hAnsi="Wingdings" w:hint="default"/>
      </w:rPr>
    </w:lvl>
    <w:lvl w:ilvl="3" w:tplc="D3F4D8A0">
      <w:start w:val="1"/>
      <w:numFmt w:val="bullet"/>
      <w:lvlText w:val=""/>
      <w:lvlJc w:val="left"/>
      <w:pPr>
        <w:ind w:left="2880" w:hanging="360"/>
      </w:pPr>
      <w:rPr>
        <w:rFonts w:ascii="Symbol" w:hAnsi="Symbol" w:hint="default"/>
      </w:rPr>
    </w:lvl>
    <w:lvl w:ilvl="4" w:tplc="24704A8A">
      <w:start w:val="1"/>
      <w:numFmt w:val="bullet"/>
      <w:lvlText w:val="o"/>
      <w:lvlJc w:val="left"/>
      <w:pPr>
        <w:ind w:left="3600" w:hanging="360"/>
      </w:pPr>
      <w:rPr>
        <w:rFonts w:ascii="Courier New" w:hAnsi="Courier New" w:hint="default"/>
      </w:rPr>
    </w:lvl>
    <w:lvl w:ilvl="5" w:tplc="F6E0B0CA">
      <w:start w:val="1"/>
      <w:numFmt w:val="bullet"/>
      <w:lvlText w:val=""/>
      <w:lvlJc w:val="left"/>
      <w:pPr>
        <w:ind w:left="4320" w:hanging="360"/>
      </w:pPr>
      <w:rPr>
        <w:rFonts w:ascii="Wingdings" w:hAnsi="Wingdings" w:hint="default"/>
      </w:rPr>
    </w:lvl>
    <w:lvl w:ilvl="6" w:tplc="BC92DD28">
      <w:start w:val="1"/>
      <w:numFmt w:val="bullet"/>
      <w:lvlText w:val=""/>
      <w:lvlJc w:val="left"/>
      <w:pPr>
        <w:ind w:left="5040" w:hanging="360"/>
      </w:pPr>
      <w:rPr>
        <w:rFonts w:ascii="Symbol" w:hAnsi="Symbol" w:hint="default"/>
      </w:rPr>
    </w:lvl>
    <w:lvl w:ilvl="7" w:tplc="CB504A0A">
      <w:start w:val="1"/>
      <w:numFmt w:val="bullet"/>
      <w:lvlText w:val="o"/>
      <w:lvlJc w:val="left"/>
      <w:pPr>
        <w:ind w:left="5760" w:hanging="360"/>
      </w:pPr>
      <w:rPr>
        <w:rFonts w:ascii="Courier New" w:hAnsi="Courier New" w:hint="default"/>
      </w:rPr>
    </w:lvl>
    <w:lvl w:ilvl="8" w:tplc="E96C6C86">
      <w:start w:val="1"/>
      <w:numFmt w:val="bullet"/>
      <w:lvlText w:val=""/>
      <w:lvlJc w:val="left"/>
      <w:pPr>
        <w:ind w:left="6480" w:hanging="360"/>
      </w:pPr>
      <w:rPr>
        <w:rFonts w:ascii="Wingdings" w:hAnsi="Wingdings" w:hint="default"/>
      </w:rPr>
    </w:lvl>
  </w:abstractNum>
  <w:abstractNum w:abstractNumId="194" w15:restartNumberingAfterBreak="0">
    <w:nsid w:val="778F0D1F"/>
    <w:multiLevelType w:val="hybridMultilevel"/>
    <w:tmpl w:val="83CEDF44"/>
    <w:lvl w:ilvl="0" w:tplc="AF54D36C">
      <w:numFmt w:val="none"/>
      <w:lvlText w:val=""/>
      <w:lvlJc w:val="left"/>
      <w:pPr>
        <w:tabs>
          <w:tab w:val="num" w:pos="360"/>
        </w:tabs>
      </w:pPr>
    </w:lvl>
    <w:lvl w:ilvl="1" w:tplc="6C42A4D2">
      <w:start w:val="1"/>
      <w:numFmt w:val="lowerLetter"/>
      <w:lvlText w:val="%2."/>
      <w:lvlJc w:val="left"/>
      <w:pPr>
        <w:ind w:left="1440" w:hanging="360"/>
      </w:pPr>
    </w:lvl>
    <w:lvl w:ilvl="2" w:tplc="77C8AB58">
      <w:start w:val="1"/>
      <w:numFmt w:val="lowerRoman"/>
      <w:lvlText w:val="%3."/>
      <w:lvlJc w:val="right"/>
      <w:pPr>
        <w:ind w:left="2160" w:hanging="180"/>
      </w:pPr>
    </w:lvl>
    <w:lvl w:ilvl="3" w:tplc="D66A4DB0">
      <w:start w:val="1"/>
      <w:numFmt w:val="decimal"/>
      <w:lvlText w:val="%4."/>
      <w:lvlJc w:val="left"/>
      <w:pPr>
        <w:ind w:left="2880" w:hanging="360"/>
      </w:pPr>
    </w:lvl>
    <w:lvl w:ilvl="4" w:tplc="DB6EB5FA">
      <w:start w:val="1"/>
      <w:numFmt w:val="lowerLetter"/>
      <w:lvlText w:val="%5."/>
      <w:lvlJc w:val="left"/>
      <w:pPr>
        <w:ind w:left="3600" w:hanging="360"/>
      </w:pPr>
    </w:lvl>
    <w:lvl w:ilvl="5" w:tplc="B6D8F20C">
      <w:start w:val="1"/>
      <w:numFmt w:val="lowerRoman"/>
      <w:lvlText w:val="%6."/>
      <w:lvlJc w:val="right"/>
      <w:pPr>
        <w:ind w:left="4320" w:hanging="180"/>
      </w:pPr>
    </w:lvl>
    <w:lvl w:ilvl="6" w:tplc="4BF0AFA6">
      <w:start w:val="1"/>
      <w:numFmt w:val="decimal"/>
      <w:lvlText w:val="%7."/>
      <w:lvlJc w:val="left"/>
      <w:pPr>
        <w:ind w:left="5040" w:hanging="360"/>
      </w:pPr>
    </w:lvl>
    <w:lvl w:ilvl="7" w:tplc="F2FAF126">
      <w:start w:val="1"/>
      <w:numFmt w:val="lowerLetter"/>
      <w:lvlText w:val="%8."/>
      <w:lvlJc w:val="left"/>
      <w:pPr>
        <w:ind w:left="5760" w:hanging="360"/>
      </w:pPr>
    </w:lvl>
    <w:lvl w:ilvl="8" w:tplc="D59431B0">
      <w:start w:val="1"/>
      <w:numFmt w:val="lowerRoman"/>
      <w:lvlText w:val="%9."/>
      <w:lvlJc w:val="right"/>
      <w:pPr>
        <w:ind w:left="6480" w:hanging="180"/>
      </w:pPr>
    </w:lvl>
  </w:abstractNum>
  <w:abstractNum w:abstractNumId="195" w15:restartNumberingAfterBreak="0">
    <w:nsid w:val="77C98287"/>
    <w:multiLevelType w:val="hybridMultilevel"/>
    <w:tmpl w:val="A2D8EAA4"/>
    <w:lvl w:ilvl="0" w:tplc="23EC6EFA">
      <w:numFmt w:val="bullet"/>
      <w:lvlText w:val="-"/>
      <w:lvlJc w:val="left"/>
      <w:pPr>
        <w:ind w:left="470" w:hanging="360"/>
      </w:pPr>
      <w:rPr>
        <w:rFonts w:ascii="Calibri" w:hAnsi="Calibri" w:hint="default"/>
      </w:rPr>
    </w:lvl>
    <w:lvl w:ilvl="1" w:tplc="FDAC3B46">
      <w:start w:val="1"/>
      <w:numFmt w:val="bullet"/>
      <w:lvlText w:val="o"/>
      <w:lvlJc w:val="left"/>
      <w:pPr>
        <w:ind w:left="1440" w:hanging="360"/>
      </w:pPr>
      <w:rPr>
        <w:rFonts w:ascii="Courier New" w:hAnsi="Courier New" w:hint="default"/>
      </w:rPr>
    </w:lvl>
    <w:lvl w:ilvl="2" w:tplc="7AA69B5C">
      <w:start w:val="1"/>
      <w:numFmt w:val="bullet"/>
      <w:lvlText w:val=""/>
      <w:lvlJc w:val="left"/>
      <w:pPr>
        <w:ind w:left="2160" w:hanging="360"/>
      </w:pPr>
      <w:rPr>
        <w:rFonts w:ascii="Wingdings" w:hAnsi="Wingdings" w:hint="default"/>
      </w:rPr>
    </w:lvl>
    <w:lvl w:ilvl="3" w:tplc="ABC2D6BC">
      <w:start w:val="1"/>
      <w:numFmt w:val="bullet"/>
      <w:lvlText w:val=""/>
      <w:lvlJc w:val="left"/>
      <w:pPr>
        <w:ind w:left="2880" w:hanging="360"/>
      </w:pPr>
      <w:rPr>
        <w:rFonts w:ascii="Symbol" w:hAnsi="Symbol" w:hint="default"/>
      </w:rPr>
    </w:lvl>
    <w:lvl w:ilvl="4" w:tplc="7392239A">
      <w:start w:val="1"/>
      <w:numFmt w:val="bullet"/>
      <w:lvlText w:val="o"/>
      <w:lvlJc w:val="left"/>
      <w:pPr>
        <w:ind w:left="3600" w:hanging="360"/>
      </w:pPr>
      <w:rPr>
        <w:rFonts w:ascii="Courier New" w:hAnsi="Courier New" w:hint="default"/>
      </w:rPr>
    </w:lvl>
    <w:lvl w:ilvl="5" w:tplc="42982296">
      <w:start w:val="1"/>
      <w:numFmt w:val="bullet"/>
      <w:lvlText w:val=""/>
      <w:lvlJc w:val="left"/>
      <w:pPr>
        <w:ind w:left="4320" w:hanging="360"/>
      </w:pPr>
      <w:rPr>
        <w:rFonts w:ascii="Wingdings" w:hAnsi="Wingdings" w:hint="default"/>
      </w:rPr>
    </w:lvl>
    <w:lvl w:ilvl="6" w:tplc="2A58C1E2">
      <w:start w:val="1"/>
      <w:numFmt w:val="bullet"/>
      <w:lvlText w:val=""/>
      <w:lvlJc w:val="left"/>
      <w:pPr>
        <w:ind w:left="5040" w:hanging="360"/>
      </w:pPr>
      <w:rPr>
        <w:rFonts w:ascii="Symbol" w:hAnsi="Symbol" w:hint="default"/>
      </w:rPr>
    </w:lvl>
    <w:lvl w:ilvl="7" w:tplc="8E3276F0">
      <w:start w:val="1"/>
      <w:numFmt w:val="bullet"/>
      <w:lvlText w:val="o"/>
      <w:lvlJc w:val="left"/>
      <w:pPr>
        <w:ind w:left="5760" w:hanging="360"/>
      </w:pPr>
      <w:rPr>
        <w:rFonts w:ascii="Courier New" w:hAnsi="Courier New" w:hint="default"/>
      </w:rPr>
    </w:lvl>
    <w:lvl w:ilvl="8" w:tplc="7B562FFC">
      <w:start w:val="1"/>
      <w:numFmt w:val="bullet"/>
      <w:lvlText w:val=""/>
      <w:lvlJc w:val="left"/>
      <w:pPr>
        <w:ind w:left="6480" w:hanging="360"/>
      </w:pPr>
      <w:rPr>
        <w:rFonts w:ascii="Wingdings" w:hAnsi="Wingdings" w:hint="default"/>
      </w:rPr>
    </w:lvl>
  </w:abstractNum>
  <w:abstractNum w:abstractNumId="196"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8" w15:restartNumberingAfterBreak="0">
    <w:nsid w:val="7B2201EE"/>
    <w:multiLevelType w:val="hybridMultilevel"/>
    <w:tmpl w:val="5F2ED3F2"/>
    <w:lvl w:ilvl="0" w:tplc="99386800">
      <w:start w:val="1"/>
      <w:numFmt w:val="bullet"/>
      <w:lvlText w:val=""/>
      <w:lvlJc w:val="left"/>
      <w:pPr>
        <w:ind w:left="827" w:hanging="360"/>
      </w:pPr>
      <w:rPr>
        <w:rFonts w:ascii="Symbol" w:hAnsi="Symbol" w:hint="default"/>
      </w:rPr>
    </w:lvl>
    <w:lvl w:ilvl="1" w:tplc="4EC89D22">
      <w:start w:val="1"/>
      <w:numFmt w:val="bullet"/>
      <w:lvlText w:val="o"/>
      <w:lvlJc w:val="left"/>
      <w:pPr>
        <w:ind w:left="1440" w:hanging="360"/>
      </w:pPr>
      <w:rPr>
        <w:rFonts w:ascii="Courier New" w:hAnsi="Courier New" w:hint="default"/>
      </w:rPr>
    </w:lvl>
    <w:lvl w:ilvl="2" w:tplc="BDEED29A">
      <w:start w:val="1"/>
      <w:numFmt w:val="bullet"/>
      <w:lvlText w:val=""/>
      <w:lvlJc w:val="left"/>
      <w:pPr>
        <w:ind w:left="2160" w:hanging="360"/>
      </w:pPr>
      <w:rPr>
        <w:rFonts w:ascii="Wingdings" w:hAnsi="Wingdings" w:hint="default"/>
      </w:rPr>
    </w:lvl>
    <w:lvl w:ilvl="3" w:tplc="04602098">
      <w:start w:val="1"/>
      <w:numFmt w:val="bullet"/>
      <w:lvlText w:val=""/>
      <w:lvlJc w:val="left"/>
      <w:pPr>
        <w:ind w:left="2880" w:hanging="360"/>
      </w:pPr>
      <w:rPr>
        <w:rFonts w:ascii="Symbol" w:hAnsi="Symbol" w:hint="default"/>
      </w:rPr>
    </w:lvl>
    <w:lvl w:ilvl="4" w:tplc="E51CFAFA">
      <w:start w:val="1"/>
      <w:numFmt w:val="bullet"/>
      <w:lvlText w:val="o"/>
      <w:lvlJc w:val="left"/>
      <w:pPr>
        <w:ind w:left="3600" w:hanging="360"/>
      </w:pPr>
      <w:rPr>
        <w:rFonts w:ascii="Courier New" w:hAnsi="Courier New" w:hint="default"/>
      </w:rPr>
    </w:lvl>
    <w:lvl w:ilvl="5" w:tplc="DBA633B6">
      <w:start w:val="1"/>
      <w:numFmt w:val="bullet"/>
      <w:lvlText w:val=""/>
      <w:lvlJc w:val="left"/>
      <w:pPr>
        <w:ind w:left="4320" w:hanging="360"/>
      </w:pPr>
      <w:rPr>
        <w:rFonts w:ascii="Wingdings" w:hAnsi="Wingdings" w:hint="default"/>
      </w:rPr>
    </w:lvl>
    <w:lvl w:ilvl="6" w:tplc="55923220">
      <w:start w:val="1"/>
      <w:numFmt w:val="bullet"/>
      <w:lvlText w:val=""/>
      <w:lvlJc w:val="left"/>
      <w:pPr>
        <w:ind w:left="5040" w:hanging="360"/>
      </w:pPr>
      <w:rPr>
        <w:rFonts w:ascii="Symbol" w:hAnsi="Symbol" w:hint="default"/>
      </w:rPr>
    </w:lvl>
    <w:lvl w:ilvl="7" w:tplc="7F7C15C4">
      <w:start w:val="1"/>
      <w:numFmt w:val="bullet"/>
      <w:lvlText w:val="o"/>
      <w:lvlJc w:val="left"/>
      <w:pPr>
        <w:ind w:left="5760" w:hanging="360"/>
      </w:pPr>
      <w:rPr>
        <w:rFonts w:ascii="Courier New" w:hAnsi="Courier New" w:hint="default"/>
      </w:rPr>
    </w:lvl>
    <w:lvl w:ilvl="8" w:tplc="627A62FA">
      <w:start w:val="1"/>
      <w:numFmt w:val="bullet"/>
      <w:lvlText w:val=""/>
      <w:lvlJc w:val="left"/>
      <w:pPr>
        <w:ind w:left="6480" w:hanging="360"/>
      </w:pPr>
      <w:rPr>
        <w:rFonts w:ascii="Wingdings" w:hAnsi="Wingdings" w:hint="default"/>
      </w:rPr>
    </w:lvl>
  </w:abstractNum>
  <w:abstractNum w:abstractNumId="199"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1"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2" w15:restartNumberingAfterBreak="0">
    <w:nsid w:val="7CF46BCE"/>
    <w:multiLevelType w:val="hybridMultilevel"/>
    <w:tmpl w:val="2F5078D0"/>
    <w:lvl w:ilvl="0" w:tplc="818E846E">
      <w:start w:val="1"/>
      <w:numFmt w:val="decimal"/>
      <w:lvlText w:val="1.2.%1."/>
      <w:lvlJc w:val="right"/>
      <w:pPr>
        <w:ind w:left="308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4" w15:restartNumberingAfterBreak="0">
    <w:nsid w:val="7F02409B"/>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5"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87390681">
    <w:abstractNumId w:val="201"/>
  </w:num>
  <w:num w:numId="7" w16cid:durableId="1435127114">
    <w:abstractNumId w:val="183"/>
  </w:num>
  <w:num w:numId="8" w16cid:durableId="313485463">
    <w:abstractNumId w:val="197"/>
  </w:num>
  <w:num w:numId="9" w16cid:durableId="605237122">
    <w:abstractNumId w:val="56"/>
  </w:num>
  <w:num w:numId="10" w16cid:durableId="1300720310">
    <w:abstractNumId w:val="137"/>
  </w:num>
  <w:num w:numId="11" w16cid:durableId="462308385">
    <w:abstractNumId w:val="77"/>
  </w:num>
  <w:num w:numId="12" w16cid:durableId="1259555523">
    <w:abstractNumId w:val="173"/>
  </w:num>
  <w:num w:numId="13" w16cid:durableId="453914364">
    <w:abstractNumId w:val="42"/>
  </w:num>
  <w:num w:numId="14" w16cid:durableId="909270538">
    <w:abstractNumId w:val="103"/>
  </w:num>
  <w:num w:numId="15" w16cid:durableId="1123307480">
    <w:abstractNumId w:val="177"/>
  </w:num>
  <w:num w:numId="16" w16cid:durableId="1451170884">
    <w:abstractNumId w:val="203"/>
  </w:num>
  <w:num w:numId="17" w16cid:durableId="416292648">
    <w:abstractNumId w:val="123"/>
  </w:num>
  <w:num w:numId="18" w16cid:durableId="43065502">
    <w:abstractNumId w:val="106"/>
  </w:num>
  <w:num w:numId="19" w16cid:durableId="270820539">
    <w:abstractNumId w:val="130"/>
  </w:num>
  <w:num w:numId="20" w16cid:durableId="1696033305">
    <w:abstractNumId w:val="48"/>
  </w:num>
  <w:num w:numId="21" w16cid:durableId="1359700348">
    <w:abstractNumId w:val="104"/>
  </w:num>
  <w:num w:numId="22" w16cid:durableId="1593975839">
    <w:abstractNumId w:val="95"/>
  </w:num>
  <w:num w:numId="23" w16cid:durableId="640691960">
    <w:abstractNumId w:val="35"/>
  </w:num>
  <w:num w:numId="24" w16cid:durableId="166994647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83630262">
    <w:abstractNumId w:val="61"/>
  </w:num>
  <w:num w:numId="26" w16cid:durableId="1966036465">
    <w:abstractNumId w:val="6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16cid:durableId="2109421997">
    <w:abstractNumId w:val="121"/>
  </w:num>
  <w:num w:numId="28" w16cid:durableId="1875537453">
    <w:abstractNumId w:val="101"/>
  </w:num>
  <w:num w:numId="29" w16cid:durableId="135341516">
    <w:abstractNumId w:val="66"/>
  </w:num>
  <w:num w:numId="30" w16cid:durableId="1638146143">
    <w:abstractNumId w:val="157"/>
  </w:num>
  <w:num w:numId="31" w16cid:durableId="2004817948">
    <w:abstractNumId w:val="124"/>
  </w:num>
  <w:num w:numId="32" w16cid:durableId="266234273">
    <w:abstractNumId w:val="116"/>
  </w:num>
  <w:num w:numId="33" w16cid:durableId="172383495">
    <w:abstractNumId w:val="36"/>
  </w:num>
  <w:num w:numId="34" w16cid:durableId="2002852456">
    <w:abstractNumId w:val="81"/>
  </w:num>
  <w:num w:numId="35" w16cid:durableId="1448424847">
    <w:abstractNumId w:val="129"/>
  </w:num>
  <w:num w:numId="36" w16cid:durableId="1908108850">
    <w:abstractNumId w:val="98"/>
  </w:num>
  <w:num w:numId="37" w16cid:durableId="345794454">
    <w:abstractNumId w:val="139"/>
  </w:num>
  <w:num w:numId="38" w16cid:durableId="165676855">
    <w:abstractNumId w:val="75"/>
  </w:num>
  <w:num w:numId="39" w16cid:durableId="29697081">
    <w:abstractNumId w:val="52"/>
  </w:num>
  <w:num w:numId="40" w16cid:durableId="1080174228">
    <w:abstractNumId w:val="134"/>
  </w:num>
  <w:num w:numId="41" w16cid:durableId="454249241">
    <w:abstractNumId w:val="80"/>
  </w:num>
  <w:num w:numId="42" w16cid:durableId="454258781">
    <w:abstractNumId w:val="120"/>
  </w:num>
  <w:num w:numId="43" w16cid:durableId="1425802794">
    <w:abstractNumId w:val="85"/>
  </w:num>
  <w:num w:numId="44" w16cid:durableId="321979793">
    <w:abstractNumId w:val="188"/>
  </w:num>
  <w:num w:numId="45" w16cid:durableId="412823174">
    <w:abstractNumId w:val="57"/>
  </w:num>
  <w:num w:numId="46" w16cid:durableId="619412987">
    <w:abstractNumId w:val="94"/>
  </w:num>
  <w:num w:numId="47" w16cid:durableId="1587879735">
    <w:abstractNumId w:val="58"/>
  </w:num>
  <w:num w:numId="48" w16cid:durableId="438525691">
    <w:abstractNumId w:val="115"/>
  </w:num>
  <w:num w:numId="49" w16cid:durableId="5402503">
    <w:abstractNumId w:val="73"/>
  </w:num>
  <w:num w:numId="50" w16cid:durableId="589196569">
    <w:abstractNumId w:val="125"/>
  </w:num>
  <w:num w:numId="51" w16cid:durableId="2088916835">
    <w:abstractNumId w:val="196"/>
  </w:num>
  <w:num w:numId="52" w16cid:durableId="970130838">
    <w:abstractNumId w:val="45"/>
  </w:num>
  <w:num w:numId="53" w16cid:durableId="1685983200">
    <w:abstractNumId w:val="24"/>
  </w:num>
  <w:num w:numId="54" w16cid:durableId="876696791">
    <w:abstractNumId w:val="39"/>
  </w:num>
  <w:num w:numId="55" w16cid:durableId="1355768093">
    <w:abstractNumId w:val="82"/>
  </w:num>
  <w:num w:numId="56" w16cid:durableId="1391339948">
    <w:abstractNumId w:val="200"/>
  </w:num>
  <w:num w:numId="57" w16cid:durableId="1961640555">
    <w:abstractNumId w:val="76"/>
  </w:num>
  <w:num w:numId="58" w16cid:durableId="1581913246">
    <w:abstractNumId w:val="22"/>
  </w:num>
  <w:num w:numId="59" w16cid:durableId="1559777592">
    <w:abstractNumId w:val="205"/>
  </w:num>
  <w:num w:numId="60" w16cid:durableId="1035081794">
    <w:abstractNumId w:val="199"/>
  </w:num>
  <w:num w:numId="61" w16cid:durableId="39600193">
    <w:abstractNumId w:val="10"/>
  </w:num>
  <w:num w:numId="62" w16cid:durableId="1652634003">
    <w:abstractNumId w:val="11"/>
  </w:num>
  <w:num w:numId="63" w16cid:durableId="1149325577">
    <w:abstractNumId w:val="49"/>
  </w:num>
  <w:num w:numId="64" w16cid:durableId="814417633">
    <w:abstractNumId w:val="108"/>
  </w:num>
  <w:num w:numId="65" w16cid:durableId="1348020791">
    <w:abstractNumId w:val="166"/>
  </w:num>
  <w:num w:numId="66" w16cid:durableId="119693380">
    <w:abstractNumId w:val="77"/>
  </w:num>
  <w:num w:numId="67" w16cid:durableId="1650092680">
    <w:abstractNumId w:val="41"/>
  </w:num>
  <w:num w:numId="68" w16cid:durableId="1211649057">
    <w:abstractNumId w:val="77"/>
  </w:num>
  <w:num w:numId="69" w16cid:durableId="989871637">
    <w:abstractNumId w:val="112"/>
  </w:num>
  <w:num w:numId="70" w16cid:durableId="946620094">
    <w:abstractNumId w:val="186"/>
  </w:num>
  <w:num w:numId="71" w16cid:durableId="96676623">
    <w:abstractNumId w:val="163"/>
  </w:num>
  <w:num w:numId="72" w16cid:durableId="1505362435">
    <w:abstractNumId w:val="90"/>
  </w:num>
  <w:num w:numId="73" w16cid:durableId="1354334012">
    <w:abstractNumId w:val="140"/>
  </w:num>
  <w:num w:numId="74" w16cid:durableId="75248689">
    <w:abstractNumId w:val="25"/>
  </w:num>
  <w:num w:numId="75" w16cid:durableId="858936014">
    <w:abstractNumId w:val="159"/>
  </w:num>
  <w:num w:numId="76" w16cid:durableId="645089640">
    <w:abstractNumId w:val="147"/>
  </w:num>
  <w:num w:numId="77" w16cid:durableId="647244399">
    <w:abstractNumId w:val="31"/>
  </w:num>
  <w:num w:numId="78" w16cid:durableId="1486242997">
    <w:abstractNumId w:val="69"/>
  </w:num>
  <w:num w:numId="79" w16cid:durableId="155613289">
    <w:abstractNumId w:val="53"/>
  </w:num>
  <w:num w:numId="80" w16cid:durableId="926382697">
    <w:abstractNumId w:val="77"/>
  </w:num>
  <w:num w:numId="81" w16cid:durableId="2010793625">
    <w:abstractNumId w:val="77"/>
  </w:num>
  <w:num w:numId="82" w16cid:durableId="170488421">
    <w:abstractNumId w:val="77"/>
  </w:num>
  <w:num w:numId="83" w16cid:durableId="891043749">
    <w:abstractNumId w:val="77"/>
  </w:num>
  <w:num w:numId="84" w16cid:durableId="638724448">
    <w:abstractNumId w:val="26"/>
  </w:num>
  <w:num w:numId="85" w16cid:durableId="336884498">
    <w:abstractNumId w:val="132"/>
  </w:num>
  <w:num w:numId="86" w16cid:durableId="1694459471">
    <w:abstractNumId w:val="77"/>
  </w:num>
  <w:num w:numId="87" w16cid:durableId="1156414186">
    <w:abstractNumId w:val="77"/>
  </w:num>
  <w:num w:numId="88" w16cid:durableId="153034671">
    <w:abstractNumId w:val="194"/>
  </w:num>
  <w:num w:numId="89" w16cid:durableId="1579634133">
    <w:abstractNumId w:val="29"/>
  </w:num>
  <w:num w:numId="90" w16cid:durableId="1466775675">
    <w:abstractNumId w:val="190"/>
  </w:num>
  <w:num w:numId="91" w16cid:durableId="672880021">
    <w:abstractNumId w:val="164"/>
  </w:num>
  <w:num w:numId="92" w16cid:durableId="39596378">
    <w:abstractNumId w:val="169"/>
  </w:num>
  <w:num w:numId="93" w16cid:durableId="345062461">
    <w:abstractNumId w:val="21"/>
  </w:num>
  <w:num w:numId="94" w16cid:durableId="1423452191">
    <w:abstractNumId w:val="127"/>
  </w:num>
  <w:num w:numId="95" w16cid:durableId="675616123">
    <w:abstractNumId w:val="14"/>
  </w:num>
  <w:num w:numId="96" w16cid:durableId="49815401">
    <w:abstractNumId w:val="174"/>
  </w:num>
  <w:num w:numId="97" w16cid:durableId="1944342764">
    <w:abstractNumId w:val="142"/>
  </w:num>
  <w:num w:numId="98" w16cid:durableId="222912864">
    <w:abstractNumId w:val="117"/>
  </w:num>
  <w:num w:numId="99" w16cid:durableId="337461565">
    <w:abstractNumId w:val="13"/>
  </w:num>
  <w:num w:numId="100" w16cid:durableId="1842114815">
    <w:abstractNumId w:val="92"/>
  </w:num>
  <w:num w:numId="101" w16cid:durableId="1588272759">
    <w:abstractNumId w:val="149"/>
  </w:num>
  <w:num w:numId="102" w16cid:durableId="699745255">
    <w:abstractNumId w:val="30"/>
  </w:num>
  <w:num w:numId="103" w16cid:durableId="222523258">
    <w:abstractNumId w:val="107"/>
  </w:num>
  <w:num w:numId="104" w16cid:durableId="1827621549">
    <w:abstractNumId w:val="133"/>
  </w:num>
  <w:num w:numId="105" w16cid:durableId="1120032679">
    <w:abstractNumId w:val="88"/>
  </w:num>
  <w:num w:numId="106" w16cid:durableId="1498643714">
    <w:abstractNumId w:val="128"/>
  </w:num>
  <w:num w:numId="107" w16cid:durableId="534774733">
    <w:abstractNumId w:val="193"/>
  </w:num>
  <w:num w:numId="108" w16cid:durableId="1837259870">
    <w:abstractNumId w:val="156"/>
  </w:num>
  <w:num w:numId="109" w16cid:durableId="679505748">
    <w:abstractNumId w:val="178"/>
  </w:num>
  <w:num w:numId="110" w16cid:durableId="915944722">
    <w:abstractNumId w:val="16"/>
  </w:num>
  <w:num w:numId="111" w16cid:durableId="907302021">
    <w:abstractNumId w:val="51"/>
  </w:num>
  <w:num w:numId="112" w16cid:durableId="1993218118">
    <w:abstractNumId w:val="12"/>
  </w:num>
  <w:num w:numId="113" w16cid:durableId="1332294886">
    <w:abstractNumId w:val="135"/>
  </w:num>
  <w:num w:numId="114" w16cid:durableId="1515463364">
    <w:abstractNumId w:val="64"/>
  </w:num>
  <w:num w:numId="115" w16cid:durableId="2129929381">
    <w:abstractNumId w:val="152"/>
  </w:num>
  <w:num w:numId="116" w16cid:durableId="533805691">
    <w:abstractNumId w:val="17"/>
  </w:num>
  <w:num w:numId="117" w16cid:durableId="1899516640">
    <w:abstractNumId w:val="97"/>
  </w:num>
  <w:num w:numId="118" w16cid:durableId="594749957">
    <w:abstractNumId w:val="71"/>
  </w:num>
  <w:num w:numId="119" w16cid:durableId="2069380801">
    <w:abstractNumId w:val="37"/>
  </w:num>
  <w:num w:numId="120" w16cid:durableId="1978683747">
    <w:abstractNumId w:val="155"/>
  </w:num>
  <w:num w:numId="121" w16cid:durableId="1092312746">
    <w:abstractNumId w:val="151"/>
  </w:num>
  <w:num w:numId="122" w16cid:durableId="381171939">
    <w:abstractNumId w:val="63"/>
  </w:num>
  <w:num w:numId="123" w16cid:durableId="1422607623">
    <w:abstractNumId w:val="55"/>
  </w:num>
  <w:num w:numId="124" w16cid:durableId="826212623">
    <w:abstractNumId w:val="181"/>
  </w:num>
  <w:num w:numId="125" w16cid:durableId="128397127">
    <w:abstractNumId w:val="141"/>
  </w:num>
  <w:num w:numId="126" w16cid:durableId="244383829">
    <w:abstractNumId w:val="67"/>
  </w:num>
  <w:num w:numId="127" w16cid:durableId="510460879">
    <w:abstractNumId w:val="154"/>
  </w:num>
  <w:num w:numId="128" w16cid:durableId="1808472435">
    <w:abstractNumId w:val="32"/>
  </w:num>
  <w:num w:numId="129" w16cid:durableId="559748888">
    <w:abstractNumId w:val="62"/>
  </w:num>
  <w:num w:numId="130" w16cid:durableId="1453791397">
    <w:abstractNumId w:val="175"/>
  </w:num>
  <w:num w:numId="131" w16cid:durableId="2048488139">
    <w:abstractNumId w:val="44"/>
  </w:num>
  <w:num w:numId="132" w16cid:durableId="20979141">
    <w:abstractNumId w:val="99"/>
  </w:num>
  <w:num w:numId="133" w16cid:durableId="999231092">
    <w:abstractNumId w:val="195"/>
  </w:num>
  <w:num w:numId="134" w16cid:durableId="1047684936">
    <w:abstractNumId w:val="96"/>
  </w:num>
  <w:num w:numId="135" w16cid:durableId="130752395">
    <w:abstractNumId w:val="138"/>
  </w:num>
  <w:num w:numId="136" w16cid:durableId="1941060994">
    <w:abstractNumId w:val="34"/>
  </w:num>
  <w:num w:numId="137" w16cid:durableId="588461487">
    <w:abstractNumId w:val="184"/>
  </w:num>
  <w:num w:numId="138" w16cid:durableId="1417440982">
    <w:abstractNumId w:val="40"/>
  </w:num>
  <w:num w:numId="139" w16cid:durableId="427195686">
    <w:abstractNumId w:val="110"/>
  </w:num>
  <w:num w:numId="140" w16cid:durableId="1749691582">
    <w:abstractNumId w:val="192"/>
  </w:num>
  <w:num w:numId="141" w16cid:durableId="1025861435">
    <w:abstractNumId w:val="84"/>
  </w:num>
  <w:num w:numId="142" w16cid:durableId="541475710">
    <w:abstractNumId w:val="198"/>
  </w:num>
  <w:num w:numId="143" w16cid:durableId="23021961">
    <w:abstractNumId w:val="153"/>
  </w:num>
  <w:num w:numId="144" w16cid:durableId="1179662161">
    <w:abstractNumId w:val="185"/>
  </w:num>
  <w:num w:numId="145" w16cid:durableId="939920187">
    <w:abstractNumId w:val="79"/>
  </w:num>
  <w:num w:numId="146" w16cid:durableId="2067293919">
    <w:abstractNumId w:val="43"/>
  </w:num>
  <w:num w:numId="147" w16cid:durableId="1704861131">
    <w:abstractNumId w:val="162"/>
  </w:num>
  <w:num w:numId="148" w16cid:durableId="2093773676">
    <w:abstractNumId w:val="180"/>
  </w:num>
  <w:num w:numId="149" w16cid:durableId="1855458557">
    <w:abstractNumId w:val="100"/>
  </w:num>
  <w:num w:numId="150" w16cid:durableId="712123325">
    <w:abstractNumId w:val="46"/>
  </w:num>
  <w:num w:numId="151" w16cid:durableId="332149580">
    <w:abstractNumId w:val="113"/>
  </w:num>
  <w:num w:numId="152" w16cid:durableId="227038317">
    <w:abstractNumId w:val="179"/>
  </w:num>
  <w:num w:numId="153" w16cid:durableId="126624992">
    <w:abstractNumId w:val="89"/>
  </w:num>
  <w:num w:numId="154" w16cid:durableId="1050349896">
    <w:abstractNumId w:val="27"/>
  </w:num>
  <w:num w:numId="155" w16cid:durableId="1896772975">
    <w:abstractNumId w:val="131"/>
  </w:num>
  <w:num w:numId="156" w16cid:durableId="4137258">
    <w:abstractNumId w:val="114"/>
  </w:num>
  <w:num w:numId="157" w16cid:durableId="1682704135">
    <w:abstractNumId w:val="126"/>
  </w:num>
  <w:num w:numId="158" w16cid:durableId="1304778229">
    <w:abstractNumId w:val="171"/>
  </w:num>
  <w:num w:numId="159" w16cid:durableId="1704089636">
    <w:abstractNumId w:val="182"/>
  </w:num>
  <w:num w:numId="160" w16cid:durableId="1077245071">
    <w:abstractNumId w:val="187"/>
  </w:num>
  <w:num w:numId="161" w16cid:durableId="1363163386">
    <w:abstractNumId w:val="144"/>
  </w:num>
  <w:num w:numId="162" w16cid:durableId="612978649">
    <w:abstractNumId w:val="172"/>
  </w:num>
  <w:num w:numId="163" w16cid:durableId="691884320">
    <w:abstractNumId w:val="111"/>
  </w:num>
  <w:num w:numId="164" w16cid:durableId="986518098">
    <w:abstractNumId w:val="59"/>
  </w:num>
  <w:num w:numId="165" w16cid:durableId="1314598244">
    <w:abstractNumId w:val="33"/>
  </w:num>
  <w:num w:numId="166" w16cid:durableId="1289160877">
    <w:abstractNumId w:val="168"/>
  </w:num>
  <w:num w:numId="167" w16cid:durableId="454252035">
    <w:abstractNumId w:val="18"/>
  </w:num>
  <w:num w:numId="168" w16cid:durableId="55663268">
    <w:abstractNumId w:val="0"/>
  </w:num>
  <w:num w:numId="169" w16cid:durableId="1565753106">
    <w:abstractNumId w:val="28"/>
  </w:num>
  <w:num w:numId="170" w16cid:durableId="1014191628">
    <w:abstractNumId w:val="54"/>
  </w:num>
  <w:num w:numId="171" w16cid:durableId="1219903155">
    <w:abstractNumId w:val="146"/>
  </w:num>
  <w:num w:numId="172" w16cid:durableId="1739548888">
    <w:abstractNumId w:val="20"/>
  </w:num>
  <w:num w:numId="173" w16cid:durableId="2015372170">
    <w:abstractNumId w:val="23"/>
  </w:num>
  <w:num w:numId="174" w16cid:durableId="399983966">
    <w:abstractNumId w:val="86"/>
  </w:num>
  <w:num w:numId="175" w16cid:durableId="1785029829">
    <w:abstractNumId w:val="161"/>
  </w:num>
  <w:num w:numId="176" w16cid:durableId="2068524297">
    <w:abstractNumId w:val="68"/>
  </w:num>
  <w:num w:numId="177" w16cid:durableId="852186100">
    <w:abstractNumId w:val="143"/>
  </w:num>
  <w:num w:numId="178" w16cid:durableId="1725525906">
    <w:abstractNumId w:val="47"/>
  </w:num>
  <w:num w:numId="179" w16cid:durableId="789663427">
    <w:abstractNumId w:val="47"/>
    <w:lvlOverride w:ilvl="0">
      <w:startOverride w:val="1"/>
    </w:lvlOverride>
  </w:num>
  <w:num w:numId="180" w16cid:durableId="1049256434">
    <w:abstractNumId w:val="7"/>
  </w:num>
  <w:num w:numId="181" w16cid:durableId="2081632670">
    <w:abstractNumId w:val="109"/>
  </w:num>
  <w:num w:numId="182" w16cid:durableId="1663970100">
    <w:abstractNumId w:val="19"/>
  </w:num>
  <w:num w:numId="183" w16cid:durableId="312755760">
    <w:abstractNumId w:val="74"/>
  </w:num>
  <w:num w:numId="184" w16cid:durableId="1338312827">
    <w:abstractNumId w:val="83"/>
  </w:num>
  <w:num w:numId="185" w16cid:durableId="1180123091">
    <w:abstractNumId w:val="72"/>
  </w:num>
  <w:num w:numId="186" w16cid:durableId="858352372">
    <w:abstractNumId w:val="119"/>
  </w:num>
  <w:num w:numId="187" w16cid:durableId="503906550">
    <w:abstractNumId w:val="136"/>
  </w:num>
  <w:num w:numId="188" w16cid:durableId="825710090">
    <w:abstractNumId w:val="145"/>
  </w:num>
  <w:num w:numId="189" w16cid:durableId="1320499603">
    <w:abstractNumId w:val="87"/>
  </w:num>
  <w:num w:numId="190" w16cid:durableId="1197811650">
    <w:abstractNumId w:val="118"/>
  </w:num>
  <w:num w:numId="191" w16cid:durableId="512494411">
    <w:abstractNumId w:val="15"/>
  </w:num>
  <w:num w:numId="192" w16cid:durableId="1963883384">
    <w:abstractNumId w:val="176"/>
  </w:num>
  <w:num w:numId="193" w16cid:durableId="446779655">
    <w:abstractNumId w:val="50"/>
  </w:num>
  <w:num w:numId="194" w16cid:durableId="1935092634">
    <w:abstractNumId w:val="91"/>
  </w:num>
  <w:num w:numId="195" w16cid:durableId="1028751294">
    <w:abstractNumId w:val="170"/>
  </w:num>
  <w:num w:numId="196" w16cid:durableId="811141509">
    <w:abstractNumId w:val="105"/>
  </w:num>
  <w:num w:numId="197" w16cid:durableId="740102893">
    <w:abstractNumId w:val="189"/>
  </w:num>
  <w:num w:numId="198" w16cid:durableId="1143305206">
    <w:abstractNumId w:val="38"/>
  </w:num>
  <w:num w:numId="199" w16cid:durableId="996034993">
    <w:abstractNumId w:val="167"/>
  </w:num>
  <w:num w:numId="200" w16cid:durableId="502549932">
    <w:abstractNumId w:val="191"/>
  </w:num>
  <w:num w:numId="201" w16cid:durableId="219633738">
    <w:abstractNumId w:val="65"/>
  </w:num>
  <w:num w:numId="202" w16cid:durableId="956987846">
    <w:abstractNumId w:val="60"/>
  </w:num>
  <w:num w:numId="203" w16cid:durableId="151800269">
    <w:abstractNumId w:val="202"/>
  </w:num>
  <w:num w:numId="204" w16cid:durableId="73742174">
    <w:abstractNumId w:val="158"/>
  </w:num>
  <w:num w:numId="205" w16cid:durableId="1322656694">
    <w:abstractNumId w:val="165"/>
  </w:num>
  <w:num w:numId="206" w16cid:durableId="1942908879">
    <w:abstractNumId w:val="78"/>
  </w:num>
  <w:num w:numId="207" w16cid:durableId="353000460">
    <w:abstractNumId w:val="93"/>
  </w:num>
  <w:num w:numId="208" w16cid:durableId="1831483328">
    <w:abstractNumId w:val="150"/>
  </w:num>
  <w:num w:numId="209" w16cid:durableId="1464346653">
    <w:abstractNumId w:val="102"/>
  </w:num>
  <w:num w:numId="210" w16cid:durableId="938831893">
    <w:abstractNumId w:val="148"/>
  </w:num>
  <w:num w:numId="211" w16cid:durableId="507065379">
    <w:abstractNumId w:val="122"/>
  </w:num>
  <w:num w:numId="212" w16cid:durableId="895505409">
    <w:abstractNumId w:val="160"/>
  </w:num>
  <w:num w:numId="213" w16cid:durableId="1157963242">
    <w:abstractNumId w:val="204"/>
  </w:num>
  <w:num w:numId="214" w16cid:durableId="1442258373">
    <w:abstractNumId w:val="77"/>
  </w:num>
  <w:num w:numId="215" w16cid:durableId="169688770">
    <w:abstractNumId w:val="77"/>
  </w:num>
  <w:num w:numId="216" w16cid:durableId="1783913181">
    <w:abstractNumId w:val="70"/>
  </w:num>
  <w:num w:numId="217" w16cid:durableId="2083286199">
    <w:abstractNumId w:val="77"/>
  </w:num>
  <w:numIdMacAtCleanup w:val="2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DC2"/>
    <w:rsid w:val="00003841"/>
    <w:rsid w:val="00005F5C"/>
    <w:rsid w:val="000062FA"/>
    <w:rsid w:val="0000716D"/>
    <w:rsid w:val="00007D97"/>
    <w:rsid w:val="00011883"/>
    <w:rsid w:val="0001217D"/>
    <w:rsid w:val="0001375B"/>
    <w:rsid w:val="00013A52"/>
    <w:rsid w:val="000141AE"/>
    <w:rsid w:val="00014410"/>
    <w:rsid w:val="00014591"/>
    <w:rsid w:val="00014792"/>
    <w:rsid w:val="00014B60"/>
    <w:rsid w:val="00014F48"/>
    <w:rsid w:val="000152A8"/>
    <w:rsid w:val="00015953"/>
    <w:rsid w:val="00015A9D"/>
    <w:rsid w:val="00015F06"/>
    <w:rsid w:val="00020548"/>
    <w:rsid w:val="00021388"/>
    <w:rsid w:val="00022569"/>
    <w:rsid w:val="000244B8"/>
    <w:rsid w:val="00025B9C"/>
    <w:rsid w:val="00025CD5"/>
    <w:rsid w:val="00026155"/>
    <w:rsid w:val="00026667"/>
    <w:rsid w:val="0002765E"/>
    <w:rsid w:val="00027D61"/>
    <w:rsid w:val="000303BF"/>
    <w:rsid w:val="000309DB"/>
    <w:rsid w:val="00030A68"/>
    <w:rsid w:val="00031640"/>
    <w:rsid w:val="000325C9"/>
    <w:rsid w:val="000326F6"/>
    <w:rsid w:val="00032A9F"/>
    <w:rsid w:val="00032BBA"/>
    <w:rsid w:val="0003389C"/>
    <w:rsid w:val="00033BA0"/>
    <w:rsid w:val="000347C1"/>
    <w:rsid w:val="00034E19"/>
    <w:rsid w:val="00034FF1"/>
    <w:rsid w:val="00035295"/>
    <w:rsid w:val="00035C19"/>
    <w:rsid w:val="00035E7D"/>
    <w:rsid w:val="00036CBD"/>
    <w:rsid w:val="00037B97"/>
    <w:rsid w:val="00041C07"/>
    <w:rsid w:val="00042DB8"/>
    <w:rsid w:val="00043459"/>
    <w:rsid w:val="00043688"/>
    <w:rsid w:val="000439CE"/>
    <w:rsid w:val="00043D44"/>
    <w:rsid w:val="00043F27"/>
    <w:rsid w:val="000450BF"/>
    <w:rsid w:val="00045DCF"/>
    <w:rsid w:val="00046044"/>
    <w:rsid w:val="00046293"/>
    <w:rsid w:val="000462BC"/>
    <w:rsid w:val="0004724C"/>
    <w:rsid w:val="00047C57"/>
    <w:rsid w:val="000527FB"/>
    <w:rsid w:val="0005281B"/>
    <w:rsid w:val="00052BF7"/>
    <w:rsid w:val="0005488E"/>
    <w:rsid w:val="00055736"/>
    <w:rsid w:val="00055804"/>
    <w:rsid w:val="0005617B"/>
    <w:rsid w:val="00056818"/>
    <w:rsid w:val="00057BBA"/>
    <w:rsid w:val="00057F4A"/>
    <w:rsid w:val="00060275"/>
    <w:rsid w:val="000610D4"/>
    <w:rsid w:val="00061ADD"/>
    <w:rsid w:val="00061DF4"/>
    <w:rsid w:val="000625B8"/>
    <w:rsid w:val="000631F7"/>
    <w:rsid w:val="00064589"/>
    <w:rsid w:val="0006470F"/>
    <w:rsid w:val="000650A9"/>
    <w:rsid w:val="000653F1"/>
    <w:rsid w:val="00065612"/>
    <w:rsid w:val="00067067"/>
    <w:rsid w:val="000674D2"/>
    <w:rsid w:val="0006771D"/>
    <w:rsid w:val="000705D7"/>
    <w:rsid w:val="000706B1"/>
    <w:rsid w:val="00070731"/>
    <w:rsid w:val="00072546"/>
    <w:rsid w:val="00072601"/>
    <w:rsid w:val="00073413"/>
    <w:rsid w:val="000738BC"/>
    <w:rsid w:val="00076B0B"/>
    <w:rsid w:val="00076CAD"/>
    <w:rsid w:val="0008087C"/>
    <w:rsid w:val="000809BD"/>
    <w:rsid w:val="00083575"/>
    <w:rsid w:val="00083810"/>
    <w:rsid w:val="000838F7"/>
    <w:rsid w:val="00084419"/>
    <w:rsid w:val="00084DDE"/>
    <w:rsid w:val="00086782"/>
    <w:rsid w:val="00086D31"/>
    <w:rsid w:val="00087FEA"/>
    <w:rsid w:val="00092ADB"/>
    <w:rsid w:val="00094D2D"/>
    <w:rsid w:val="00095048"/>
    <w:rsid w:val="00095840"/>
    <w:rsid w:val="000969B3"/>
    <w:rsid w:val="00096BC7"/>
    <w:rsid w:val="0009738D"/>
    <w:rsid w:val="000A2235"/>
    <w:rsid w:val="000A3D08"/>
    <w:rsid w:val="000A43B7"/>
    <w:rsid w:val="000A496F"/>
    <w:rsid w:val="000A4A55"/>
    <w:rsid w:val="000A60A0"/>
    <w:rsid w:val="000A7747"/>
    <w:rsid w:val="000B004D"/>
    <w:rsid w:val="000B15D4"/>
    <w:rsid w:val="000B187C"/>
    <w:rsid w:val="000B236D"/>
    <w:rsid w:val="000B6F4E"/>
    <w:rsid w:val="000B7FA2"/>
    <w:rsid w:val="000C04E3"/>
    <w:rsid w:val="000C065F"/>
    <w:rsid w:val="000C0C05"/>
    <w:rsid w:val="000C1AAF"/>
    <w:rsid w:val="000C3418"/>
    <w:rsid w:val="000C4648"/>
    <w:rsid w:val="000C4B25"/>
    <w:rsid w:val="000C59AD"/>
    <w:rsid w:val="000C5D2B"/>
    <w:rsid w:val="000C7D08"/>
    <w:rsid w:val="000D16E4"/>
    <w:rsid w:val="000D2ED0"/>
    <w:rsid w:val="000D43FE"/>
    <w:rsid w:val="000D5FB8"/>
    <w:rsid w:val="000D6DFD"/>
    <w:rsid w:val="000D6E10"/>
    <w:rsid w:val="000D7961"/>
    <w:rsid w:val="000E00B6"/>
    <w:rsid w:val="000E04A1"/>
    <w:rsid w:val="000E0B6C"/>
    <w:rsid w:val="000E12F1"/>
    <w:rsid w:val="000E178C"/>
    <w:rsid w:val="000E1C5E"/>
    <w:rsid w:val="000E2020"/>
    <w:rsid w:val="000E2462"/>
    <w:rsid w:val="000E27C3"/>
    <w:rsid w:val="000E2D8B"/>
    <w:rsid w:val="000E4A50"/>
    <w:rsid w:val="000E6B11"/>
    <w:rsid w:val="000E6DC6"/>
    <w:rsid w:val="000F0E29"/>
    <w:rsid w:val="000F62F0"/>
    <w:rsid w:val="000F6FD9"/>
    <w:rsid w:val="000F7CF2"/>
    <w:rsid w:val="00100156"/>
    <w:rsid w:val="001009E5"/>
    <w:rsid w:val="00101772"/>
    <w:rsid w:val="00103061"/>
    <w:rsid w:val="00103CF4"/>
    <w:rsid w:val="00105242"/>
    <w:rsid w:val="00105367"/>
    <w:rsid w:val="001055FB"/>
    <w:rsid w:val="00105FBE"/>
    <w:rsid w:val="001061A0"/>
    <w:rsid w:val="00111D5A"/>
    <w:rsid w:val="001128C9"/>
    <w:rsid w:val="00114833"/>
    <w:rsid w:val="001149BE"/>
    <w:rsid w:val="00115643"/>
    <w:rsid w:val="00117A85"/>
    <w:rsid w:val="001201B6"/>
    <w:rsid w:val="001202D5"/>
    <w:rsid w:val="00122891"/>
    <w:rsid w:val="00123846"/>
    <w:rsid w:val="00124E5F"/>
    <w:rsid w:val="00124EDD"/>
    <w:rsid w:val="001253B5"/>
    <w:rsid w:val="0012562E"/>
    <w:rsid w:val="00125BF8"/>
    <w:rsid w:val="00126B63"/>
    <w:rsid w:val="001303D6"/>
    <w:rsid w:val="001308CC"/>
    <w:rsid w:val="00130942"/>
    <w:rsid w:val="00130C5D"/>
    <w:rsid w:val="0013104D"/>
    <w:rsid w:val="001312AF"/>
    <w:rsid w:val="0013350B"/>
    <w:rsid w:val="00133E0F"/>
    <w:rsid w:val="001342F1"/>
    <w:rsid w:val="00135A3A"/>
    <w:rsid w:val="00137A93"/>
    <w:rsid w:val="00137DAA"/>
    <w:rsid w:val="0014064C"/>
    <w:rsid w:val="00140CA7"/>
    <w:rsid w:val="00141CA5"/>
    <w:rsid w:val="00141E27"/>
    <w:rsid w:val="00142890"/>
    <w:rsid w:val="00143040"/>
    <w:rsid w:val="00143578"/>
    <w:rsid w:val="001452C0"/>
    <w:rsid w:val="0014555B"/>
    <w:rsid w:val="00145CF5"/>
    <w:rsid w:val="001463CC"/>
    <w:rsid w:val="00146631"/>
    <w:rsid w:val="00147881"/>
    <w:rsid w:val="00147AA3"/>
    <w:rsid w:val="00147B71"/>
    <w:rsid w:val="00150214"/>
    <w:rsid w:val="00151BE2"/>
    <w:rsid w:val="00151DC8"/>
    <w:rsid w:val="00153F0B"/>
    <w:rsid w:val="00154368"/>
    <w:rsid w:val="00154623"/>
    <w:rsid w:val="0015499C"/>
    <w:rsid w:val="00155375"/>
    <w:rsid w:val="001560F3"/>
    <w:rsid w:val="0015675F"/>
    <w:rsid w:val="00160FCE"/>
    <w:rsid w:val="00163311"/>
    <w:rsid w:val="001635D2"/>
    <w:rsid w:val="00163845"/>
    <w:rsid w:val="001649E0"/>
    <w:rsid w:val="001652F4"/>
    <w:rsid w:val="0016530B"/>
    <w:rsid w:val="00166662"/>
    <w:rsid w:val="00167317"/>
    <w:rsid w:val="00167F10"/>
    <w:rsid w:val="00170CA8"/>
    <w:rsid w:val="00171881"/>
    <w:rsid w:val="001732D9"/>
    <w:rsid w:val="00175FFA"/>
    <w:rsid w:val="00177F66"/>
    <w:rsid w:val="001811C1"/>
    <w:rsid w:val="00181C40"/>
    <w:rsid w:val="001852F3"/>
    <w:rsid w:val="001859FA"/>
    <w:rsid w:val="001865A6"/>
    <w:rsid w:val="00186621"/>
    <w:rsid w:val="001867FF"/>
    <w:rsid w:val="001869A5"/>
    <w:rsid w:val="00186BF5"/>
    <w:rsid w:val="00186C29"/>
    <w:rsid w:val="00187D66"/>
    <w:rsid w:val="00187EA5"/>
    <w:rsid w:val="0019475D"/>
    <w:rsid w:val="00194C49"/>
    <w:rsid w:val="00195A7F"/>
    <w:rsid w:val="00196E2A"/>
    <w:rsid w:val="001971AE"/>
    <w:rsid w:val="001971E3"/>
    <w:rsid w:val="00197834"/>
    <w:rsid w:val="001A3125"/>
    <w:rsid w:val="001A317F"/>
    <w:rsid w:val="001A61D3"/>
    <w:rsid w:val="001A6CEB"/>
    <w:rsid w:val="001B0443"/>
    <w:rsid w:val="001B0874"/>
    <w:rsid w:val="001B1B00"/>
    <w:rsid w:val="001B235A"/>
    <w:rsid w:val="001B2758"/>
    <w:rsid w:val="001B347E"/>
    <w:rsid w:val="001B41E5"/>
    <w:rsid w:val="001B55ED"/>
    <w:rsid w:val="001B56F1"/>
    <w:rsid w:val="001B585C"/>
    <w:rsid w:val="001B5981"/>
    <w:rsid w:val="001B5BEE"/>
    <w:rsid w:val="001B5CA2"/>
    <w:rsid w:val="001B65F9"/>
    <w:rsid w:val="001C274B"/>
    <w:rsid w:val="001C3012"/>
    <w:rsid w:val="001C3597"/>
    <w:rsid w:val="001C3885"/>
    <w:rsid w:val="001C3EDA"/>
    <w:rsid w:val="001C4403"/>
    <w:rsid w:val="001C44A3"/>
    <w:rsid w:val="001C6408"/>
    <w:rsid w:val="001C673F"/>
    <w:rsid w:val="001D06AA"/>
    <w:rsid w:val="001D0C1B"/>
    <w:rsid w:val="001D0D7B"/>
    <w:rsid w:val="001D0F05"/>
    <w:rsid w:val="001D74DB"/>
    <w:rsid w:val="001E0711"/>
    <w:rsid w:val="001E07FC"/>
    <w:rsid w:val="001E11F9"/>
    <w:rsid w:val="001E3887"/>
    <w:rsid w:val="001E38A4"/>
    <w:rsid w:val="001E3C20"/>
    <w:rsid w:val="001E3E94"/>
    <w:rsid w:val="001E49C1"/>
    <w:rsid w:val="001E4E76"/>
    <w:rsid w:val="001E5354"/>
    <w:rsid w:val="001E54F6"/>
    <w:rsid w:val="001E5DE0"/>
    <w:rsid w:val="001E6103"/>
    <w:rsid w:val="001E64FE"/>
    <w:rsid w:val="001F11F8"/>
    <w:rsid w:val="001F3B35"/>
    <w:rsid w:val="001F40A2"/>
    <w:rsid w:val="001F4428"/>
    <w:rsid w:val="001F455A"/>
    <w:rsid w:val="001F500A"/>
    <w:rsid w:val="001F5F4A"/>
    <w:rsid w:val="00200224"/>
    <w:rsid w:val="00201A07"/>
    <w:rsid w:val="00201A77"/>
    <w:rsid w:val="00201E03"/>
    <w:rsid w:val="00202AF8"/>
    <w:rsid w:val="00203AC7"/>
    <w:rsid w:val="00203D78"/>
    <w:rsid w:val="00207A57"/>
    <w:rsid w:val="002124D4"/>
    <w:rsid w:val="0021350B"/>
    <w:rsid w:val="00213B08"/>
    <w:rsid w:val="00214270"/>
    <w:rsid w:val="002145A1"/>
    <w:rsid w:val="00214AF2"/>
    <w:rsid w:val="00214DD7"/>
    <w:rsid w:val="00215C1A"/>
    <w:rsid w:val="002165C3"/>
    <w:rsid w:val="002206D7"/>
    <w:rsid w:val="00220C6B"/>
    <w:rsid w:val="00221291"/>
    <w:rsid w:val="002223B4"/>
    <w:rsid w:val="00224FC8"/>
    <w:rsid w:val="002252EA"/>
    <w:rsid w:val="00225ACD"/>
    <w:rsid w:val="00226F22"/>
    <w:rsid w:val="0022772A"/>
    <w:rsid w:val="00231358"/>
    <w:rsid w:val="0023144C"/>
    <w:rsid w:val="002319C6"/>
    <w:rsid w:val="002333E4"/>
    <w:rsid w:val="00234877"/>
    <w:rsid w:val="0023528C"/>
    <w:rsid w:val="002353D1"/>
    <w:rsid w:val="0023731E"/>
    <w:rsid w:val="002373E7"/>
    <w:rsid w:val="00240449"/>
    <w:rsid w:val="0024049B"/>
    <w:rsid w:val="0024130F"/>
    <w:rsid w:val="0024279E"/>
    <w:rsid w:val="00242918"/>
    <w:rsid w:val="00243C69"/>
    <w:rsid w:val="00243F84"/>
    <w:rsid w:val="00244583"/>
    <w:rsid w:val="002448E0"/>
    <w:rsid w:val="00244F14"/>
    <w:rsid w:val="0024503F"/>
    <w:rsid w:val="00245754"/>
    <w:rsid w:val="00246172"/>
    <w:rsid w:val="00246973"/>
    <w:rsid w:val="002479FA"/>
    <w:rsid w:val="0025005A"/>
    <w:rsid w:val="00250252"/>
    <w:rsid w:val="00250B80"/>
    <w:rsid w:val="00250D5F"/>
    <w:rsid w:val="00252398"/>
    <w:rsid w:val="00253F52"/>
    <w:rsid w:val="002544E4"/>
    <w:rsid w:val="002554B6"/>
    <w:rsid w:val="00255F74"/>
    <w:rsid w:val="00260453"/>
    <w:rsid w:val="002604B4"/>
    <w:rsid w:val="002616A3"/>
    <w:rsid w:val="00262E63"/>
    <w:rsid w:val="00263C2C"/>
    <w:rsid w:val="00263FBB"/>
    <w:rsid w:val="00264DF8"/>
    <w:rsid w:val="0026505F"/>
    <w:rsid w:val="002654F7"/>
    <w:rsid w:val="00265688"/>
    <w:rsid w:val="00270326"/>
    <w:rsid w:val="00272B7A"/>
    <w:rsid w:val="00272F1F"/>
    <w:rsid w:val="00272FC3"/>
    <w:rsid w:val="002748D0"/>
    <w:rsid w:val="0027539E"/>
    <w:rsid w:val="0027564F"/>
    <w:rsid w:val="00275871"/>
    <w:rsid w:val="00276013"/>
    <w:rsid w:val="002768B4"/>
    <w:rsid w:val="00277E0E"/>
    <w:rsid w:val="00277F05"/>
    <w:rsid w:val="00277F8F"/>
    <w:rsid w:val="00280B8B"/>
    <w:rsid w:val="00281EC3"/>
    <w:rsid w:val="002821D5"/>
    <w:rsid w:val="00282306"/>
    <w:rsid w:val="00282DC8"/>
    <w:rsid w:val="002858E5"/>
    <w:rsid w:val="002866F6"/>
    <w:rsid w:val="00286B99"/>
    <w:rsid w:val="0028704F"/>
    <w:rsid w:val="0028724A"/>
    <w:rsid w:val="0029045E"/>
    <w:rsid w:val="002906DD"/>
    <w:rsid w:val="00290732"/>
    <w:rsid w:val="00290B29"/>
    <w:rsid w:val="00294393"/>
    <w:rsid w:val="0029545C"/>
    <w:rsid w:val="00295C2E"/>
    <w:rsid w:val="00295FEE"/>
    <w:rsid w:val="0029613C"/>
    <w:rsid w:val="00296F4A"/>
    <w:rsid w:val="002A0196"/>
    <w:rsid w:val="002A0D47"/>
    <w:rsid w:val="002A2E70"/>
    <w:rsid w:val="002A332A"/>
    <w:rsid w:val="002A3476"/>
    <w:rsid w:val="002A37B5"/>
    <w:rsid w:val="002A3AA1"/>
    <w:rsid w:val="002A4889"/>
    <w:rsid w:val="002A5438"/>
    <w:rsid w:val="002A55E7"/>
    <w:rsid w:val="002A631D"/>
    <w:rsid w:val="002A65B3"/>
    <w:rsid w:val="002A7C7B"/>
    <w:rsid w:val="002B04BB"/>
    <w:rsid w:val="002B206C"/>
    <w:rsid w:val="002B2A14"/>
    <w:rsid w:val="002B2EA7"/>
    <w:rsid w:val="002B2F6A"/>
    <w:rsid w:val="002B2FE4"/>
    <w:rsid w:val="002B33C9"/>
    <w:rsid w:val="002B6698"/>
    <w:rsid w:val="002B7D7E"/>
    <w:rsid w:val="002B7EB9"/>
    <w:rsid w:val="002C1B16"/>
    <w:rsid w:val="002C263A"/>
    <w:rsid w:val="002C42F5"/>
    <w:rsid w:val="002C4383"/>
    <w:rsid w:val="002C50EB"/>
    <w:rsid w:val="002C6DB7"/>
    <w:rsid w:val="002C7E9A"/>
    <w:rsid w:val="002D0CD6"/>
    <w:rsid w:val="002D0D70"/>
    <w:rsid w:val="002D1656"/>
    <w:rsid w:val="002D1817"/>
    <w:rsid w:val="002D1A70"/>
    <w:rsid w:val="002D20D2"/>
    <w:rsid w:val="002D24A4"/>
    <w:rsid w:val="002D24F8"/>
    <w:rsid w:val="002D261F"/>
    <w:rsid w:val="002D2A70"/>
    <w:rsid w:val="002D4295"/>
    <w:rsid w:val="002D42B9"/>
    <w:rsid w:val="002D63D3"/>
    <w:rsid w:val="002E02BC"/>
    <w:rsid w:val="002E1FDE"/>
    <w:rsid w:val="002E219D"/>
    <w:rsid w:val="002E347D"/>
    <w:rsid w:val="002E3CAD"/>
    <w:rsid w:val="002E6472"/>
    <w:rsid w:val="002E651E"/>
    <w:rsid w:val="002E6A2F"/>
    <w:rsid w:val="002E6C04"/>
    <w:rsid w:val="002F15FA"/>
    <w:rsid w:val="002F2BED"/>
    <w:rsid w:val="002F2E92"/>
    <w:rsid w:val="002F337B"/>
    <w:rsid w:val="002F345D"/>
    <w:rsid w:val="002F5250"/>
    <w:rsid w:val="002F5759"/>
    <w:rsid w:val="002F59FE"/>
    <w:rsid w:val="002F63E9"/>
    <w:rsid w:val="002F6619"/>
    <w:rsid w:val="002F6676"/>
    <w:rsid w:val="002F718F"/>
    <w:rsid w:val="002F7F97"/>
    <w:rsid w:val="00302132"/>
    <w:rsid w:val="003024EC"/>
    <w:rsid w:val="00302A7B"/>
    <w:rsid w:val="003061E3"/>
    <w:rsid w:val="00307790"/>
    <w:rsid w:val="0030791E"/>
    <w:rsid w:val="00307C72"/>
    <w:rsid w:val="003103DA"/>
    <w:rsid w:val="00310A95"/>
    <w:rsid w:val="0031166C"/>
    <w:rsid w:val="003116DE"/>
    <w:rsid w:val="00311EBD"/>
    <w:rsid w:val="003120C5"/>
    <w:rsid w:val="0031232C"/>
    <w:rsid w:val="00312F18"/>
    <w:rsid w:val="00313255"/>
    <w:rsid w:val="00313E31"/>
    <w:rsid w:val="0031449B"/>
    <w:rsid w:val="00314687"/>
    <w:rsid w:val="00314AB5"/>
    <w:rsid w:val="0031527A"/>
    <w:rsid w:val="003153CD"/>
    <w:rsid w:val="0031590C"/>
    <w:rsid w:val="00316B21"/>
    <w:rsid w:val="00316C79"/>
    <w:rsid w:val="00317788"/>
    <w:rsid w:val="00320732"/>
    <w:rsid w:val="0032146B"/>
    <w:rsid w:val="003218ED"/>
    <w:rsid w:val="00322824"/>
    <w:rsid w:val="00322BC3"/>
    <w:rsid w:val="00325734"/>
    <w:rsid w:val="00325C93"/>
    <w:rsid w:val="003260E1"/>
    <w:rsid w:val="00327061"/>
    <w:rsid w:val="00331981"/>
    <w:rsid w:val="00332192"/>
    <w:rsid w:val="003329FF"/>
    <w:rsid w:val="00333B63"/>
    <w:rsid w:val="00333FAC"/>
    <w:rsid w:val="00334596"/>
    <w:rsid w:val="0033462B"/>
    <w:rsid w:val="00334AD6"/>
    <w:rsid w:val="00334FCA"/>
    <w:rsid w:val="003352C8"/>
    <w:rsid w:val="003355E7"/>
    <w:rsid w:val="003366E9"/>
    <w:rsid w:val="00336E40"/>
    <w:rsid w:val="00341581"/>
    <w:rsid w:val="0034186C"/>
    <w:rsid w:val="00341F6A"/>
    <w:rsid w:val="003423F4"/>
    <w:rsid w:val="00343BB2"/>
    <w:rsid w:val="00344D93"/>
    <w:rsid w:val="00344FB9"/>
    <w:rsid w:val="00345806"/>
    <w:rsid w:val="003459FB"/>
    <w:rsid w:val="0034647E"/>
    <w:rsid w:val="00346EFF"/>
    <w:rsid w:val="00347430"/>
    <w:rsid w:val="00352231"/>
    <w:rsid w:val="003528AF"/>
    <w:rsid w:val="00352E34"/>
    <w:rsid w:val="0035700A"/>
    <w:rsid w:val="00357110"/>
    <w:rsid w:val="003571D5"/>
    <w:rsid w:val="003575E4"/>
    <w:rsid w:val="0035781F"/>
    <w:rsid w:val="00357CEB"/>
    <w:rsid w:val="003629A5"/>
    <w:rsid w:val="00363799"/>
    <w:rsid w:val="003637B8"/>
    <w:rsid w:val="00363E22"/>
    <w:rsid w:val="00365129"/>
    <w:rsid w:val="0036512D"/>
    <w:rsid w:val="00366319"/>
    <w:rsid w:val="0036645B"/>
    <w:rsid w:val="00367AD5"/>
    <w:rsid w:val="00370D99"/>
    <w:rsid w:val="00370EB2"/>
    <w:rsid w:val="00371877"/>
    <w:rsid w:val="00372204"/>
    <w:rsid w:val="00373B83"/>
    <w:rsid w:val="003744A8"/>
    <w:rsid w:val="00375FD8"/>
    <w:rsid w:val="00376A3A"/>
    <w:rsid w:val="00377A13"/>
    <w:rsid w:val="00380F25"/>
    <w:rsid w:val="003822A5"/>
    <w:rsid w:val="003844DC"/>
    <w:rsid w:val="00385477"/>
    <w:rsid w:val="003859F5"/>
    <w:rsid w:val="00387954"/>
    <w:rsid w:val="00390733"/>
    <w:rsid w:val="0039187D"/>
    <w:rsid w:val="00393537"/>
    <w:rsid w:val="00395A63"/>
    <w:rsid w:val="00395B4A"/>
    <w:rsid w:val="00395C59"/>
    <w:rsid w:val="003967C9"/>
    <w:rsid w:val="003A092F"/>
    <w:rsid w:val="003A0B33"/>
    <w:rsid w:val="003A109E"/>
    <w:rsid w:val="003A1F48"/>
    <w:rsid w:val="003A206A"/>
    <w:rsid w:val="003A4033"/>
    <w:rsid w:val="003A58A3"/>
    <w:rsid w:val="003A5AAC"/>
    <w:rsid w:val="003B04C4"/>
    <w:rsid w:val="003B0E89"/>
    <w:rsid w:val="003B13AE"/>
    <w:rsid w:val="003B211F"/>
    <w:rsid w:val="003B2FC7"/>
    <w:rsid w:val="003B3131"/>
    <w:rsid w:val="003B4D3A"/>
    <w:rsid w:val="003B51C3"/>
    <w:rsid w:val="003B5439"/>
    <w:rsid w:val="003B601B"/>
    <w:rsid w:val="003B61F5"/>
    <w:rsid w:val="003C0732"/>
    <w:rsid w:val="003C0ACD"/>
    <w:rsid w:val="003C2039"/>
    <w:rsid w:val="003C2BEF"/>
    <w:rsid w:val="003C2ECA"/>
    <w:rsid w:val="003C3D86"/>
    <w:rsid w:val="003D0035"/>
    <w:rsid w:val="003D0692"/>
    <w:rsid w:val="003D11A7"/>
    <w:rsid w:val="003D154A"/>
    <w:rsid w:val="003D1750"/>
    <w:rsid w:val="003D1913"/>
    <w:rsid w:val="003D21DA"/>
    <w:rsid w:val="003D21E7"/>
    <w:rsid w:val="003D2DE1"/>
    <w:rsid w:val="003D3ECD"/>
    <w:rsid w:val="003D5F3C"/>
    <w:rsid w:val="003D5F82"/>
    <w:rsid w:val="003D60E4"/>
    <w:rsid w:val="003D6D4D"/>
    <w:rsid w:val="003D7782"/>
    <w:rsid w:val="003E1DB4"/>
    <w:rsid w:val="003E2160"/>
    <w:rsid w:val="003E289C"/>
    <w:rsid w:val="003E3336"/>
    <w:rsid w:val="003E34BF"/>
    <w:rsid w:val="003E366C"/>
    <w:rsid w:val="003E4177"/>
    <w:rsid w:val="003E4188"/>
    <w:rsid w:val="003E4A7B"/>
    <w:rsid w:val="003E5239"/>
    <w:rsid w:val="003F02EE"/>
    <w:rsid w:val="003F04A5"/>
    <w:rsid w:val="003F0D9A"/>
    <w:rsid w:val="003F1F8F"/>
    <w:rsid w:val="003F29C4"/>
    <w:rsid w:val="003F2EC4"/>
    <w:rsid w:val="003F3008"/>
    <w:rsid w:val="003F568A"/>
    <w:rsid w:val="003F6F09"/>
    <w:rsid w:val="003F7C3A"/>
    <w:rsid w:val="003F7D30"/>
    <w:rsid w:val="00400357"/>
    <w:rsid w:val="004004AE"/>
    <w:rsid w:val="00401C3F"/>
    <w:rsid w:val="0040268E"/>
    <w:rsid w:val="00402DA7"/>
    <w:rsid w:val="004031A9"/>
    <w:rsid w:val="0040438A"/>
    <w:rsid w:val="00405F8E"/>
    <w:rsid w:val="00407351"/>
    <w:rsid w:val="004076A7"/>
    <w:rsid w:val="004102BF"/>
    <w:rsid w:val="004119B6"/>
    <w:rsid w:val="0041248A"/>
    <w:rsid w:val="00412DE8"/>
    <w:rsid w:val="00413294"/>
    <w:rsid w:val="00413CF0"/>
    <w:rsid w:val="00414212"/>
    <w:rsid w:val="004143A0"/>
    <w:rsid w:val="004143F5"/>
    <w:rsid w:val="00414507"/>
    <w:rsid w:val="00416282"/>
    <w:rsid w:val="0041770C"/>
    <w:rsid w:val="00417984"/>
    <w:rsid w:val="00417A19"/>
    <w:rsid w:val="00420AFD"/>
    <w:rsid w:val="004211FE"/>
    <w:rsid w:val="00421C3D"/>
    <w:rsid w:val="004229DB"/>
    <w:rsid w:val="00422D27"/>
    <w:rsid w:val="00423C09"/>
    <w:rsid w:val="004251B0"/>
    <w:rsid w:val="004255F2"/>
    <w:rsid w:val="00433D32"/>
    <w:rsid w:val="00433E35"/>
    <w:rsid w:val="00434B92"/>
    <w:rsid w:val="004355E9"/>
    <w:rsid w:val="004365B0"/>
    <w:rsid w:val="00437CE2"/>
    <w:rsid w:val="004415F3"/>
    <w:rsid w:val="004419F7"/>
    <w:rsid w:val="00441D66"/>
    <w:rsid w:val="004443B1"/>
    <w:rsid w:val="00445053"/>
    <w:rsid w:val="0044693E"/>
    <w:rsid w:val="00452738"/>
    <w:rsid w:val="004552CB"/>
    <w:rsid w:val="00456170"/>
    <w:rsid w:val="00456381"/>
    <w:rsid w:val="00457061"/>
    <w:rsid w:val="00457DC9"/>
    <w:rsid w:val="004600BA"/>
    <w:rsid w:val="00460746"/>
    <w:rsid w:val="00461CF6"/>
    <w:rsid w:val="004629AE"/>
    <w:rsid w:val="00463792"/>
    <w:rsid w:val="0046383D"/>
    <w:rsid w:val="00464E2C"/>
    <w:rsid w:val="00465DC2"/>
    <w:rsid w:val="0047038B"/>
    <w:rsid w:val="004717A5"/>
    <w:rsid w:val="0047223E"/>
    <w:rsid w:val="0047274B"/>
    <w:rsid w:val="0047394F"/>
    <w:rsid w:val="00473FD8"/>
    <w:rsid w:val="00474009"/>
    <w:rsid w:val="004754F1"/>
    <w:rsid w:val="00475760"/>
    <w:rsid w:val="004819F3"/>
    <w:rsid w:val="00482B15"/>
    <w:rsid w:val="00482D88"/>
    <w:rsid w:val="00483340"/>
    <w:rsid w:val="0048337C"/>
    <w:rsid w:val="00483953"/>
    <w:rsid w:val="00483B71"/>
    <w:rsid w:val="0048509C"/>
    <w:rsid w:val="00485456"/>
    <w:rsid w:val="004855E1"/>
    <w:rsid w:val="0048569A"/>
    <w:rsid w:val="00485A0C"/>
    <w:rsid w:val="00485DD7"/>
    <w:rsid w:val="00485E75"/>
    <w:rsid w:val="00486D17"/>
    <w:rsid w:val="00486E56"/>
    <w:rsid w:val="00487AA2"/>
    <w:rsid w:val="00487AA3"/>
    <w:rsid w:val="00490AF6"/>
    <w:rsid w:val="00490EA5"/>
    <w:rsid w:val="00490F9A"/>
    <w:rsid w:val="00492674"/>
    <w:rsid w:val="00493846"/>
    <w:rsid w:val="00494F5C"/>
    <w:rsid w:val="00495C75"/>
    <w:rsid w:val="0049631E"/>
    <w:rsid w:val="004963E3"/>
    <w:rsid w:val="00496F27"/>
    <w:rsid w:val="00497217"/>
    <w:rsid w:val="004972EB"/>
    <w:rsid w:val="00497512"/>
    <w:rsid w:val="00497D35"/>
    <w:rsid w:val="00497D93"/>
    <w:rsid w:val="004A0B97"/>
    <w:rsid w:val="004A0E36"/>
    <w:rsid w:val="004A1634"/>
    <w:rsid w:val="004A23B9"/>
    <w:rsid w:val="004A3382"/>
    <w:rsid w:val="004A3904"/>
    <w:rsid w:val="004A3E3B"/>
    <w:rsid w:val="004A5344"/>
    <w:rsid w:val="004A59A4"/>
    <w:rsid w:val="004A6155"/>
    <w:rsid w:val="004A7BC0"/>
    <w:rsid w:val="004B162A"/>
    <w:rsid w:val="004B29C9"/>
    <w:rsid w:val="004B29E1"/>
    <w:rsid w:val="004B2F08"/>
    <w:rsid w:val="004B44F4"/>
    <w:rsid w:val="004B496C"/>
    <w:rsid w:val="004B5DEE"/>
    <w:rsid w:val="004B5E49"/>
    <w:rsid w:val="004B73C9"/>
    <w:rsid w:val="004B759E"/>
    <w:rsid w:val="004B7E25"/>
    <w:rsid w:val="004C145A"/>
    <w:rsid w:val="004C1632"/>
    <w:rsid w:val="004C19BF"/>
    <w:rsid w:val="004C3766"/>
    <w:rsid w:val="004C3A66"/>
    <w:rsid w:val="004C3BBE"/>
    <w:rsid w:val="004C3C1A"/>
    <w:rsid w:val="004C402D"/>
    <w:rsid w:val="004C4576"/>
    <w:rsid w:val="004C54F8"/>
    <w:rsid w:val="004C64D0"/>
    <w:rsid w:val="004C72B8"/>
    <w:rsid w:val="004D042A"/>
    <w:rsid w:val="004D0444"/>
    <w:rsid w:val="004D04DC"/>
    <w:rsid w:val="004D19FB"/>
    <w:rsid w:val="004D1C23"/>
    <w:rsid w:val="004D7343"/>
    <w:rsid w:val="004E0052"/>
    <w:rsid w:val="004E05E3"/>
    <w:rsid w:val="004E084D"/>
    <w:rsid w:val="004E0B63"/>
    <w:rsid w:val="004E1D73"/>
    <w:rsid w:val="004E23FC"/>
    <w:rsid w:val="004E36A7"/>
    <w:rsid w:val="004E3E33"/>
    <w:rsid w:val="004E4A59"/>
    <w:rsid w:val="004E535D"/>
    <w:rsid w:val="004E5A48"/>
    <w:rsid w:val="004E5CFD"/>
    <w:rsid w:val="004E704A"/>
    <w:rsid w:val="004E79B7"/>
    <w:rsid w:val="004E7E09"/>
    <w:rsid w:val="004F00FD"/>
    <w:rsid w:val="004F0185"/>
    <w:rsid w:val="004F0985"/>
    <w:rsid w:val="004F101E"/>
    <w:rsid w:val="004F203B"/>
    <w:rsid w:val="004F34C6"/>
    <w:rsid w:val="004F5DAE"/>
    <w:rsid w:val="004F5F72"/>
    <w:rsid w:val="004F7472"/>
    <w:rsid w:val="004F75FA"/>
    <w:rsid w:val="004F7C52"/>
    <w:rsid w:val="004F7D3D"/>
    <w:rsid w:val="00501A34"/>
    <w:rsid w:val="00501C7A"/>
    <w:rsid w:val="0050219F"/>
    <w:rsid w:val="00502A32"/>
    <w:rsid w:val="00504020"/>
    <w:rsid w:val="00505022"/>
    <w:rsid w:val="005052DB"/>
    <w:rsid w:val="005052FB"/>
    <w:rsid w:val="00505BF7"/>
    <w:rsid w:val="00507584"/>
    <w:rsid w:val="00510D76"/>
    <w:rsid w:val="005117CA"/>
    <w:rsid w:val="0051184D"/>
    <w:rsid w:val="00512083"/>
    <w:rsid w:val="00513932"/>
    <w:rsid w:val="00514DAC"/>
    <w:rsid w:val="005158F1"/>
    <w:rsid w:val="00515948"/>
    <w:rsid w:val="0051599E"/>
    <w:rsid w:val="005202EA"/>
    <w:rsid w:val="0052106E"/>
    <w:rsid w:val="005212E4"/>
    <w:rsid w:val="00522888"/>
    <w:rsid w:val="00523863"/>
    <w:rsid w:val="00523EEE"/>
    <w:rsid w:val="00523F26"/>
    <w:rsid w:val="005252D6"/>
    <w:rsid w:val="00527ABB"/>
    <w:rsid w:val="00533BF0"/>
    <w:rsid w:val="00533BF6"/>
    <w:rsid w:val="00534807"/>
    <w:rsid w:val="00535BFB"/>
    <w:rsid w:val="00536181"/>
    <w:rsid w:val="0054025C"/>
    <w:rsid w:val="0054042A"/>
    <w:rsid w:val="005408DE"/>
    <w:rsid w:val="00540A73"/>
    <w:rsid w:val="0054223D"/>
    <w:rsid w:val="00542891"/>
    <w:rsid w:val="00543FAA"/>
    <w:rsid w:val="00544548"/>
    <w:rsid w:val="00544615"/>
    <w:rsid w:val="00544A26"/>
    <w:rsid w:val="00545346"/>
    <w:rsid w:val="00550040"/>
    <w:rsid w:val="005501C5"/>
    <w:rsid w:val="005502CE"/>
    <w:rsid w:val="00550D8B"/>
    <w:rsid w:val="00551A7E"/>
    <w:rsid w:val="00553AD3"/>
    <w:rsid w:val="0055409C"/>
    <w:rsid w:val="005550B0"/>
    <w:rsid w:val="00556A23"/>
    <w:rsid w:val="0056194A"/>
    <w:rsid w:val="005632FF"/>
    <w:rsid w:val="005647D1"/>
    <w:rsid w:val="00565241"/>
    <w:rsid w:val="00565A2F"/>
    <w:rsid w:val="00567706"/>
    <w:rsid w:val="005709FC"/>
    <w:rsid w:val="0057126B"/>
    <w:rsid w:val="00572165"/>
    <w:rsid w:val="00573F8E"/>
    <w:rsid w:val="00574DB6"/>
    <w:rsid w:val="0057514C"/>
    <w:rsid w:val="00576181"/>
    <w:rsid w:val="00580BCD"/>
    <w:rsid w:val="0058155F"/>
    <w:rsid w:val="005818CF"/>
    <w:rsid w:val="00582A95"/>
    <w:rsid w:val="0058394A"/>
    <w:rsid w:val="005841B0"/>
    <w:rsid w:val="00585042"/>
    <w:rsid w:val="005861A0"/>
    <w:rsid w:val="00586592"/>
    <w:rsid w:val="0058744B"/>
    <w:rsid w:val="005875C2"/>
    <w:rsid w:val="00590D6D"/>
    <w:rsid w:val="00592BCD"/>
    <w:rsid w:val="00592F60"/>
    <w:rsid w:val="00594FE8"/>
    <w:rsid w:val="00596075"/>
    <w:rsid w:val="005A0ACC"/>
    <w:rsid w:val="005A1609"/>
    <w:rsid w:val="005A1CDF"/>
    <w:rsid w:val="005A1E91"/>
    <w:rsid w:val="005A26E2"/>
    <w:rsid w:val="005A3530"/>
    <w:rsid w:val="005A36E9"/>
    <w:rsid w:val="005A3DCC"/>
    <w:rsid w:val="005A402F"/>
    <w:rsid w:val="005A4339"/>
    <w:rsid w:val="005A5BA8"/>
    <w:rsid w:val="005A6D1D"/>
    <w:rsid w:val="005A6D30"/>
    <w:rsid w:val="005A719B"/>
    <w:rsid w:val="005A74FF"/>
    <w:rsid w:val="005A7E1E"/>
    <w:rsid w:val="005B1089"/>
    <w:rsid w:val="005B1D5A"/>
    <w:rsid w:val="005B2CE7"/>
    <w:rsid w:val="005B3C79"/>
    <w:rsid w:val="005B4566"/>
    <w:rsid w:val="005B4B64"/>
    <w:rsid w:val="005B57E8"/>
    <w:rsid w:val="005B6E69"/>
    <w:rsid w:val="005C01B0"/>
    <w:rsid w:val="005C1119"/>
    <w:rsid w:val="005C3009"/>
    <w:rsid w:val="005C5855"/>
    <w:rsid w:val="005C61B5"/>
    <w:rsid w:val="005C734A"/>
    <w:rsid w:val="005D123B"/>
    <w:rsid w:val="005D1542"/>
    <w:rsid w:val="005D1B15"/>
    <w:rsid w:val="005D1C00"/>
    <w:rsid w:val="005D22D7"/>
    <w:rsid w:val="005D2713"/>
    <w:rsid w:val="005D3218"/>
    <w:rsid w:val="005D3E33"/>
    <w:rsid w:val="005D3F14"/>
    <w:rsid w:val="005D47EF"/>
    <w:rsid w:val="005D5446"/>
    <w:rsid w:val="005D6014"/>
    <w:rsid w:val="005D675C"/>
    <w:rsid w:val="005D690D"/>
    <w:rsid w:val="005D73ED"/>
    <w:rsid w:val="005D780B"/>
    <w:rsid w:val="005E05FE"/>
    <w:rsid w:val="005E22CA"/>
    <w:rsid w:val="005E433F"/>
    <w:rsid w:val="005E4565"/>
    <w:rsid w:val="005E5FFE"/>
    <w:rsid w:val="005E7812"/>
    <w:rsid w:val="005E7CFF"/>
    <w:rsid w:val="005E7F9A"/>
    <w:rsid w:val="005F0C68"/>
    <w:rsid w:val="005F1735"/>
    <w:rsid w:val="005F219A"/>
    <w:rsid w:val="005F4F32"/>
    <w:rsid w:val="005F64C9"/>
    <w:rsid w:val="005F652F"/>
    <w:rsid w:val="005F6FEE"/>
    <w:rsid w:val="005F79DA"/>
    <w:rsid w:val="00600A42"/>
    <w:rsid w:val="00600E2E"/>
    <w:rsid w:val="00601749"/>
    <w:rsid w:val="00602A33"/>
    <w:rsid w:val="00602EA0"/>
    <w:rsid w:val="00603221"/>
    <w:rsid w:val="00603A43"/>
    <w:rsid w:val="00605A3F"/>
    <w:rsid w:val="00606142"/>
    <w:rsid w:val="00606D5A"/>
    <w:rsid w:val="00606EF6"/>
    <w:rsid w:val="00607F50"/>
    <w:rsid w:val="006114E9"/>
    <w:rsid w:val="006118FA"/>
    <w:rsid w:val="006119DB"/>
    <w:rsid w:val="00611A5E"/>
    <w:rsid w:val="00611C19"/>
    <w:rsid w:val="006134D0"/>
    <w:rsid w:val="006137C2"/>
    <w:rsid w:val="00614898"/>
    <w:rsid w:val="0061792C"/>
    <w:rsid w:val="00620A43"/>
    <w:rsid w:val="00621A10"/>
    <w:rsid w:val="00621EF0"/>
    <w:rsid w:val="00623457"/>
    <w:rsid w:val="00624353"/>
    <w:rsid w:val="006250CC"/>
    <w:rsid w:val="00626490"/>
    <w:rsid w:val="006266B1"/>
    <w:rsid w:val="00630AEA"/>
    <w:rsid w:val="006333F6"/>
    <w:rsid w:val="00633538"/>
    <w:rsid w:val="00635DF7"/>
    <w:rsid w:val="0063694E"/>
    <w:rsid w:val="00637308"/>
    <w:rsid w:val="00637AD6"/>
    <w:rsid w:val="00641561"/>
    <w:rsid w:val="00641C65"/>
    <w:rsid w:val="0064201A"/>
    <w:rsid w:val="00643224"/>
    <w:rsid w:val="006436F3"/>
    <w:rsid w:val="00643AB6"/>
    <w:rsid w:val="00644158"/>
    <w:rsid w:val="0064449A"/>
    <w:rsid w:val="00644670"/>
    <w:rsid w:val="006458F8"/>
    <w:rsid w:val="00646262"/>
    <w:rsid w:val="00647833"/>
    <w:rsid w:val="00647B24"/>
    <w:rsid w:val="0065188A"/>
    <w:rsid w:val="00651A97"/>
    <w:rsid w:val="00653F07"/>
    <w:rsid w:val="00655453"/>
    <w:rsid w:val="006559B4"/>
    <w:rsid w:val="006572C1"/>
    <w:rsid w:val="006607CE"/>
    <w:rsid w:val="0066150D"/>
    <w:rsid w:val="00661F3B"/>
    <w:rsid w:val="00670343"/>
    <w:rsid w:val="0067035E"/>
    <w:rsid w:val="00670E43"/>
    <w:rsid w:val="006712BB"/>
    <w:rsid w:val="006712BF"/>
    <w:rsid w:val="006719D5"/>
    <w:rsid w:val="00671CE2"/>
    <w:rsid w:val="00672221"/>
    <w:rsid w:val="006726E4"/>
    <w:rsid w:val="00672C9B"/>
    <w:rsid w:val="00672DE1"/>
    <w:rsid w:val="00673490"/>
    <w:rsid w:val="00675282"/>
    <w:rsid w:val="006755FB"/>
    <w:rsid w:val="006765D3"/>
    <w:rsid w:val="00676736"/>
    <w:rsid w:val="00676CE6"/>
    <w:rsid w:val="006771AF"/>
    <w:rsid w:val="00677FB1"/>
    <w:rsid w:val="00680005"/>
    <w:rsid w:val="00680667"/>
    <w:rsid w:val="00681E35"/>
    <w:rsid w:val="00683114"/>
    <w:rsid w:val="00683307"/>
    <w:rsid w:val="00683396"/>
    <w:rsid w:val="006838F7"/>
    <w:rsid w:val="00683D4A"/>
    <w:rsid w:val="00685B7D"/>
    <w:rsid w:val="00685FDF"/>
    <w:rsid w:val="0068732F"/>
    <w:rsid w:val="0068780C"/>
    <w:rsid w:val="00687D77"/>
    <w:rsid w:val="00687F93"/>
    <w:rsid w:val="00692A78"/>
    <w:rsid w:val="0069435C"/>
    <w:rsid w:val="00694974"/>
    <w:rsid w:val="00695491"/>
    <w:rsid w:val="006A133C"/>
    <w:rsid w:val="006A1396"/>
    <w:rsid w:val="006A1E8D"/>
    <w:rsid w:val="006A30A2"/>
    <w:rsid w:val="006A37AB"/>
    <w:rsid w:val="006A3CA8"/>
    <w:rsid w:val="006A4055"/>
    <w:rsid w:val="006A656C"/>
    <w:rsid w:val="006A67B9"/>
    <w:rsid w:val="006A6A63"/>
    <w:rsid w:val="006A6AE4"/>
    <w:rsid w:val="006A7951"/>
    <w:rsid w:val="006A7CB6"/>
    <w:rsid w:val="006B06BF"/>
    <w:rsid w:val="006B1258"/>
    <w:rsid w:val="006B2319"/>
    <w:rsid w:val="006B3489"/>
    <w:rsid w:val="006B4E99"/>
    <w:rsid w:val="006B55CD"/>
    <w:rsid w:val="006B6AD9"/>
    <w:rsid w:val="006B6EEE"/>
    <w:rsid w:val="006B7B33"/>
    <w:rsid w:val="006C029E"/>
    <w:rsid w:val="006C03D6"/>
    <w:rsid w:val="006C055E"/>
    <w:rsid w:val="006C0784"/>
    <w:rsid w:val="006C086E"/>
    <w:rsid w:val="006C09DD"/>
    <w:rsid w:val="006C0D33"/>
    <w:rsid w:val="006C38D8"/>
    <w:rsid w:val="006C47C8"/>
    <w:rsid w:val="006C61C1"/>
    <w:rsid w:val="006C748E"/>
    <w:rsid w:val="006D0880"/>
    <w:rsid w:val="006D30AC"/>
    <w:rsid w:val="006D36D9"/>
    <w:rsid w:val="006D4B78"/>
    <w:rsid w:val="006D523A"/>
    <w:rsid w:val="006D70E7"/>
    <w:rsid w:val="006E092B"/>
    <w:rsid w:val="006E3EA6"/>
    <w:rsid w:val="006E4901"/>
    <w:rsid w:val="006E4C2E"/>
    <w:rsid w:val="006E5AB3"/>
    <w:rsid w:val="006E5DB7"/>
    <w:rsid w:val="006E71B6"/>
    <w:rsid w:val="006E75EE"/>
    <w:rsid w:val="006E7ADD"/>
    <w:rsid w:val="006F04B8"/>
    <w:rsid w:val="006F365E"/>
    <w:rsid w:val="006F430F"/>
    <w:rsid w:val="006F4821"/>
    <w:rsid w:val="006F4CD4"/>
    <w:rsid w:val="006F519D"/>
    <w:rsid w:val="006F691A"/>
    <w:rsid w:val="00701BF0"/>
    <w:rsid w:val="00704D1F"/>
    <w:rsid w:val="007059C8"/>
    <w:rsid w:val="007060B5"/>
    <w:rsid w:val="007069BB"/>
    <w:rsid w:val="007079D6"/>
    <w:rsid w:val="007113DC"/>
    <w:rsid w:val="0071259E"/>
    <w:rsid w:val="0071303E"/>
    <w:rsid w:val="0071518E"/>
    <w:rsid w:val="00715492"/>
    <w:rsid w:val="00715C12"/>
    <w:rsid w:val="00716C59"/>
    <w:rsid w:val="007173E9"/>
    <w:rsid w:val="007201B2"/>
    <w:rsid w:val="007207B7"/>
    <w:rsid w:val="00720EE6"/>
    <w:rsid w:val="0072159F"/>
    <w:rsid w:val="00722D14"/>
    <w:rsid w:val="00725FEA"/>
    <w:rsid w:val="0072750F"/>
    <w:rsid w:val="00730200"/>
    <w:rsid w:val="00730982"/>
    <w:rsid w:val="00730E2E"/>
    <w:rsid w:val="00730FB9"/>
    <w:rsid w:val="00733EE0"/>
    <w:rsid w:val="007340CA"/>
    <w:rsid w:val="00734564"/>
    <w:rsid w:val="007377E6"/>
    <w:rsid w:val="00740C4D"/>
    <w:rsid w:val="00742CB3"/>
    <w:rsid w:val="0074334B"/>
    <w:rsid w:val="00743848"/>
    <w:rsid w:val="00745634"/>
    <w:rsid w:val="00747739"/>
    <w:rsid w:val="0075145D"/>
    <w:rsid w:val="0075191E"/>
    <w:rsid w:val="007525CF"/>
    <w:rsid w:val="00752DE7"/>
    <w:rsid w:val="007541C6"/>
    <w:rsid w:val="00754574"/>
    <w:rsid w:val="007545CD"/>
    <w:rsid w:val="00754F62"/>
    <w:rsid w:val="007551F9"/>
    <w:rsid w:val="00755711"/>
    <w:rsid w:val="00756DE5"/>
    <w:rsid w:val="007574C4"/>
    <w:rsid w:val="00760738"/>
    <w:rsid w:val="00761100"/>
    <w:rsid w:val="00762389"/>
    <w:rsid w:val="007662F0"/>
    <w:rsid w:val="00766AC6"/>
    <w:rsid w:val="00767047"/>
    <w:rsid w:val="00767D08"/>
    <w:rsid w:val="007702DC"/>
    <w:rsid w:val="00770BE5"/>
    <w:rsid w:val="00770F53"/>
    <w:rsid w:val="00772112"/>
    <w:rsid w:val="007724B2"/>
    <w:rsid w:val="00772723"/>
    <w:rsid w:val="00774C51"/>
    <w:rsid w:val="0077599E"/>
    <w:rsid w:val="0077737F"/>
    <w:rsid w:val="00780065"/>
    <w:rsid w:val="007800C1"/>
    <w:rsid w:val="00780173"/>
    <w:rsid w:val="007801E9"/>
    <w:rsid w:val="007848FB"/>
    <w:rsid w:val="00784CFD"/>
    <w:rsid w:val="00784D6A"/>
    <w:rsid w:val="00785627"/>
    <w:rsid w:val="007858DA"/>
    <w:rsid w:val="0078594A"/>
    <w:rsid w:val="00786855"/>
    <w:rsid w:val="00786BC9"/>
    <w:rsid w:val="007879F0"/>
    <w:rsid w:val="00791FEC"/>
    <w:rsid w:val="007938BE"/>
    <w:rsid w:val="0079396E"/>
    <w:rsid w:val="00793D43"/>
    <w:rsid w:val="00796046"/>
    <w:rsid w:val="007A0404"/>
    <w:rsid w:val="007A0CF7"/>
    <w:rsid w:val="007A1CF5"/>
    <w:rsid w:val="007A2205"/>
    <w:rsid w:val="007A29CC"/>
    <w:rsid w:val="007A36BD"/>
    <w:rsid w:val="007A3AC0"/>
    <w:rsid w:val="007A42C6"/>
    <w:rsid w:val="007A6703"/>
    <w:rsid w:val="007A7DCA"/>
    <w:rsid w:val="007A7FF2"/>
    <w:rsid w:val="007B024B"/>
    <w:rsid w:val="007B06B2"/>
    <w:rsid w:val="007B0C3B"/>
    <w:rsid w:val="007B146F"/>
    <w:rsid w:val="007B44DF"/>
    <w:rsid w:val="007B4FDA"/>
    <w:rsid w:val="007B5925"/>
    <w:rsid w:val="007B62F5"/>
    <w:rsid w:val="007B7AF2"/>
    <w:rsid w:val="007C009B"/>
    <w:rsid w:val="007C06F4"/>
    <w:rsid w:val="007C0AD6"/>
    <w:rsid w:val="007C21E9"/>
    <w:rsid w:val="007C397A"/>
    <w:rsid w:val="007C4E62"/>
    <w:rsid w:val="007C5E84"/>
    <w:rsid w:val="007C6571"/>
    <w:rsid w:val="007C6DF1"/>
    <w:rsid w:val="007C6E3D"/>
    <w:rsid w:val="007C7949"/>
    <w:rsid w:val="007D167A"/>
    <w:rsid w:val="007D2CC2"/>
    <w:rsid w:val="007D3A48"/>
    <w:rsid w:val="007D4AF3"/>
    <w:rsid w:val="007D679C"/>
    <w:rsid w:val="007D69F3"/>
    <w:rsid w:val="007D6FE2"/>
    <w:rsid w:val="007D792E"/>
    <w:rsid w:val="007E000B"/>
    <w:rsid w:val="007E0303"/>
    <w:rsid w:val="007E243D"/>
    <w:rsid w:val="007E2EB5"/>
    <w:rsid w:val="007E61C0"/>
    <w:rsid w:val="007E6704"/>
    <w:rsid w:val="007E6DF3"/>
    <w:rsid w:val="007E6FDE"/>
    <w:rsid w:val="007E73F5"/>
    <w:rsid w:val="007F03FD"/>
    <w:rsid w:val="007F2C74"/>
    <w:rsid w:val="007F2CDF"/>
    <w:rsid w:val="007F3E46"/>
    <w:rsid w:val="007F7282"/>
    <w:rsid w:val="007F7398"/>
    <w:rsid w:val="00801202"/>
    <w:rsid w:val="00801521"/>
    <w:rsid w:val="008024EB"/>
    <w:rsid w:val="008037A6"/>
    <w:rsid w:val="00803EC4"/>
    <w:rsid w:val="00804A55"/>
    <w:rsid w:val="00804BBC"/>
    <w:rsid w:val="00806C9F"/>
    <w:rsid w:val="00806F1D"/>
    <w:rsid w:val="0080736B"/>
    <w:rsid w:val="00811DEB"/>
    <w:rsid w:val="008122C3"/>
    <w:rsid w:val="008129E2"/>
    <w:rsid w:val="0081422D"/>
    <w:rsid w:val="00814752"/>
    <w:rsid w:val="008153BD"/>
    <w:rsid w:val="00815943"/>
    <w:rsid w:val="0081766D"/>
    <w:rsid w:val="008207F2"/>
    <w:rsid w:val="008217E2"/>
    <w:rsid w:val="00821852"/>
    <w:rsid w:val="0082284D"/>
    <w:rsid w:val="008246E5"/>
    <w:rsid w:val="00824B79"/>
    <w:rsid w:val="00824E13"/>
    <w:rsid w:val="00826049"/>
    <w:rsid w:val="008277DE"/>
    <w:rsid w:val="00827C49"/>
    <w:rsid w:val="008306FF"/>
    <w:rsid w:val="0083144A"/>
    <w:rsid w:val="008338F0"/>
    <w:rsid w:val="00833988"/>
    <w:rsid w:val="00833A04"/>
    <w:rsid w:val="00833DEA"/>
    <w:rsid w:val="00835B35"/>
    <w:rsid w:val="00836218"/>
    <w:rsid w:val="00836BC5"/>
    <w:rsid w:val="00837145"/>
    <w:rsid w:val="008376F9"/>
    <w:rsid w:val="008379CC"/>
    <w:rsid w:val="00840707"/>
    <w:rsid w:val="00840E12"/>
    <w:rsid w:val="008413C1"/>
    <w:rsid w:val="00841F47"/>
    <w:rsid w:val="00842722"/>
    <w:rsid w:val="00842E23"/>
    <w:rsid w:val="00843142"/>
    <w:rsid w:val="0084469B"/>
    <w:rsid w:val="0084517C"/>
    <w:rsid w:val="008457D8"/>
    <w:rsid w:val="00851090"/>
    <w:rsid w:val="00851B63"/>
    <w:rsid w:val="008533E2"/>
    <w:rsid w:val="00853A4C"/>
    <w:rsid w:val="00854F57"/>
    <w:rsid w:val="00857E7F"/>
    <w:rsid w:val="008601CA"/>
    <w:rsid w:val="008602C1"/>
    <w:rsid w:val="008617EB"/>
    <w:rsid w:val="008647D3"/>
    <w:rsid w:val="00865C6A"/>
    <w:rsid w:val="00865C7D"/>
    <w:rsid w:val="0086637A"/>
    <w:rsid w:val="00866495"/>
    <w:rsid w:val="00866D81"/>
    <w:rsid w:val="008679A7"/>
    <w:rsid w:val="00867A7B"/>
    <w:rsid w:val="00867A8D"/>
    <w:rsid w:val="008702D8"/>
    <w:rsid w:val="00871101"/>
    <w:rsid w:val="00871A5B"/>
    <w:rsid w:val="00872C5B"/>
    <w:rsid w:val="00872F65"/>
    <w:rsid w:val="0087631A"/>
    <w:rsid w:val="0087656E"/>
    <w:rsid w:val="00876DA2"/>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59D1"/>
    <w:rsid w:val="008A116E"/>
    <w:rsid w:val="008A14D7"/>
    <w:rsid w:val="008A2615"/>
    <w:rsid w:val="008A3546"/>
    <w:rsid w:val="008A3DAA"/>
    <w:rsid w:val="008A3FC9"/>
    <w:rsid w:val="008A4C03"/>
    <w:rsid w:val="008A5DB2"/>
    <w:rsid w:val="008A6A4F"/>
    <w:rsid w:val="008B04E3"/>
    <w:rsid w:val="008B18E4"/>
    <w:rsid w:val="008B273B"/>
    <w:rsid w:val="008B41C9"/>
    <w:rsid w:val="008B4966"/>
    <w:rsid w:val="008B49BA"/>
    <w:rsid w:val="008B5434"/>
    <w:rsid w:val="008B546A"/>
    <w:rsid w:val="008B685D"/>
    <w:rsid w:val="008B6FE1"/>
    <w:rsid w:val="008B7637"/>
    <w:rsid w:val="008C0BF3"/>
    <w:rsid w:val="008C0DD5"/>
    <w:rsid w:val="008C3823"/>
    <w:rsid w:val="008C4154"/>
    <w:rsid w:val="008C4A29"/>
    <w:rsid w:val="008C546D"/>
    <w:rsid w:val="008C7511"/>
    <w:rsid w:val="008C79E0"/>
    <w:rsid w:val="008C7FFC"/>
    <w:rsid w:val="008D181B"/>
    <w:rsid w:val="008D1CFE"/>
    <w:rsid w:val="008D4A44"/>
    <w:rsid w:val="008D5706"/>
    <w:rsid w:val="008D6E28"/>
    <w:rsid w:val="008E0D9D"/>
    <w:rsid w:val="008E15CB"/>
    <w:rsid w:val="008E17A7"/>
    <w:rsid w:val="008E18C3"/>
    <w:rsid w:val="008E3066"/>
    <w:rsid w:val="008E30E2"/>
    <w:rsid w:val="008E36D7"/>
    <w:rsid w:val="008E3EC9"/>
    <w:rsid w:val="008E4236"/>
    <w:rsid w:val="008E43C4"/>
    <w:rsid w:val="008E444E"/>
    <w:rsid w:val="008E4CAF"/>
    <w:rsid w:val="008E5136"/>
    <w:rsid w:val="008E6EC5"/>
    <w:rsid w:val="008F1453"/>
    <w:rsid w:val="008F1A9C"/>
    <w:rsid w:val="008F1CDD"/>
    <w:rsid w:val="008F22E7"/>
    <w:rsid w:val="008F2389"/>
    <w:rsid w:val="008F2472"/>
    <w:rsid w:val="008F30DE"/>
    <w:rsid w:val="008F3F1B"/>
    <w:rsid w:val="008F3F57"/>
    <w:rsid w:val="008F4B0A"/>
    <w:rsid w:val="008F4C61"/>
    <w:rsid w:val="008F5B72"/>
    <w:rsid w:val="008F5F41"/>
    <w:rsid w:val="008F63C5"/>
    <w:rsid w:val="008F6735"/>
    <w:rsid w:val="008F7E20"/>
    <w:rsid w:val="009006B5"/>
    <w:rsid w:val="009011D7"/>
    <w:rsid w:val="00901D54"/>
    <w:rsid w:val="00903D7A"/>
    <w:rsid w:val="00905931"/>
    <w:rsid w:val="00906149"/>
    <w:rsid w:val="009144E7"/>
    <w:rsid w:val="00914766"/>
    <w:rsid w:val="009152EB"/>
    <w:rsid w:val="0091533F"/>
    <w:rsid w:val="00915C7C"/>
    <w:rsid w:val="00915DD9"/>
    <w:rsid w:val="00916110"/>
    <w:rsid w:val="009177D5"/>
    <w:rsid w:val="0092107C"/>
    <w:rsid w:val="00921082"/>
    <w:rsid w:val="00921670"/>
    <w:rsid w:val="00921D35"/>
    <w:rsid w:val="00922468"/>
    <w:rsid w:val="009237A9"/>
    <w:rsid w:val="00925636"/>
    <w:rsid w:val="009264B4"/>
    <w:rsid w:val="009325D7"/>
    <w:rsid w:val="00932CAD"/>
    <w:rsid w:val="009331B5"/>
    <w:rsid w:val="00933266"/>
    <w:rsid w:val="00934091"/>
    <w:rsid w:val="009354F1"/>
    <w:rsid w:val="00936B71"/>
    <w:rsid w:val="009373F4"/>
    <w:rsid w:val="00937DE5"/>
    <w:rsid w:val="00941CA2"/>
    <w:rsid w:val="00942D7E"/>
    <w:rsid w:val="00942E9D"/>
    <w:rsid w:val="009433B4"/>
    <w:rsid w:val="0094430A"/>
    <w:rsid w:val="009447E2"/>
    <w:rsid w:val="009449F8"/>
    <w:rsid w:val="009453B2"/>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699"/>
    <w:rsid w:val="00957A03"/>
    <w:rsid w:val="0096190B"/>
    <w:rsid w:val="009638D9"/>
    <w:rsid w:val="009649DC"/>
    <w:rsid w:val="00964D8C"/>
    <w:rsid w:val="009652BD"/>
    <w:rsid w:val="0096539B"/>
    <w:rsid w:val="009658D3"/>
    <w:rsid w:val="00966082"/>
    <w:rsid w:val="0096619D"/>
    <w:rsid w:val="00966FED"/>
    <w:rsid w:val="00967147"/>
    <w:rsid w:val="009674D0"/>
    <w:rsid w:val="00970864"/>
    <w:rsid w:val="009710CF"/>
    <w:rsid w:val="009715CE"/>
    <w:rsid w:val="009732FC"/>
    <w:rsid w:val="009757F2"/>
    <w:rsid w:val="00976CBB"/>
    <w:rsid w:val="00976D1F"/>
    <w:rsid w:val="009801C2"/>
    <w:rsid w:val="00980FFC"/>
    <w:rsid w:val="00981F81"/>
    <w:rsid w:val="00983203"/>
    <w:rsid w:val="0098350A"/>
    <w:rsid w:val="00983B09"/>
    <w:rsid w:val="00984A46"/>
    <w:rsid w:val="0098582F"/>
    <w:rsid w:val="00985ED9"/>
    <w:rsid w:val="00987460"/>
    <w:rsid w:val="0098747D"/>
    <w:rsid w:val="009877DD"/>
    <w:rsid w:val="00987E74"/>
    <w:rsid w:val="00990911"/>
    <w:rsid w:val="00990C49"/>
    <w:rsid w:val="009914CC"/>
    <w:rsid w:val="009933F4"/>
    <w:rsid w:val="00993706"/>
    <w:rsid w:val="00996C3E"/>
    <w:rsid w:val="00997953"/>
    <w:rsid w:val="00997E22"/>
    <w:rsid w:val="009A0F79"/>
    <w:rsid w:val="009A1C0F"/>
    <w:rsid w:val="009A2215"/>
    <w:rsid w:val="009A284F"/>
    <w:rsid w:val="009A2B17"/>
    <w:rsid w:val="009A324C"/>
    <w:rsid w:val="009A3D76"/>
    <w:rsid w:val="009A55FB"/>
    <w:rsid w:val="009A656D"/>
    <w:rsid w:val="009A66CB"/>
    <w:rsid w:val="009B1107"/>
    <w:rsid w:val="009B11F9"/>
    <w:rsid w:val="009B195F"/>
    <w:rsid w:val="009B1A8B"/>
    <w:rsid w:val="009B5911"/>
    <w:rsid w:val="009B6AAD"/>
    <w:rsid w:val="009B70DD"/>
    <w:rsid w:val="009C0AFF"/>
    <w:rsid w:val="009C0BF1"/>
    <w:rsid w:val="009C14A3"/>
    <w:rsid w:val="009C1885"/>
    <w:rsid w:val="009C1BEB"/>
    <w:rsid w:val="009C1E47"/>
    <w:rsid w:val="009C1F70"/>
    <w:rsid w:val="009C3C60"/>
    <w:rsid w:val="009C5151"/>
    <w:rsid w:val="009C54A1"/>
    <w:rsid w:val="009C5EA6"/>
    <w:rsid w:val="009C6FF6"/>
    <w:rsid w:val="009C7BA1"/>
    <w:rsid w:val="009D2D0A"/>
    <w:rsid w:val="009D3802"/>
    <w:rsid w:val="009D3BDA"/>
    <w:rsid w:val="009D5082"/>
    <w:rsid w:val="009D5173"/>
    <w:rsid w:val="009D5C73"/>
    <w:rsid w:val="009D7D75"/>
    <w:rsid w:val="009E05B1"/>
    <w:rsid w:val="009E1A71"/>
    <w:rsid w:val="009E2028"/>
    <w:rsid w:val="009E2813"/>
    <w:rsid w:val="009E2949"/>
    <w:rsid w:val="009E35AB"/>
    <w:rsid w:val="009E3A75"/>
    <w:rsid w:val="009E4679"/>
    <w:rsid w:val="009E7804"/>
    <w:rsid w:val="009F064C"/>
    <w:rsid w:val="009F1D68"/>
    <w:rsid w:val="009F2455"/>
    <w:rsid w:val="009F473A"/>
    <w:rsid w:val="009F688B"/>
    <w:rsid w:val="009F7DB2"/>
    <w:rsid w:val="00A01EC2"/>
    <w:rsid w:val="00A05069"/>
    <w:rsid w:val="00A0624F"/>
    <w:rsid w:val="00A06BE3"/>
    <w:rsid w:val="00A07192"/>
    <w:rsid w:val="00A1028A"/>
    <w:rsid w:val="00A1259A"/>
    <w:rsid w:val="00A12F7D"/>
    <w:rsid w:val="00A139FD"/>
    <w:rsid w:val="00A16BD9"/>
    <w:rsid w:val="00A17DD4"/>
    <w:rsid w:val="00A204F8"/>
    <w:rsid w:val="00A20DEF"/>
    <w:rsid w:val="00A215A7"/>
    <w:rsid w:val="00A22261"/>
    <w:rsid w:val="00A22456"/>
    <w:rsid w:val="00A22DAD"/>
    <w:rsid w:val="00A23A9B"/>
    <w:rsid w:val="00A23DF2"/>
    <w:rsid w:val="00A23EAB"/>
    <w:rsid w:val="00A265B6"/>
    <w:rsid w:val="00A26792"/>
    <w:rsid w:val="00A27709"/>
    <w:rsid w:val="00A30120"/>
    <w:rsid w:val="00A307E5"/>
    <w:rsid w:val="00A30F24"/>
    <w:rsid w:val="00A31B41"/>
    <w:rsid w:val="00A334BA"/>
    <w:rsid w:val="00A341E8"/>
    <w:rsid w:val="00A406A5"/>
    <w:rsid w:val="00A41B17"/>
    <w:rsid w:val="00A41E03"/>
    <w:rsid w:val="00A4342C"/>
    <w:rsid w:val="00A43B34"/>
    <w:rsid w:val="00A43B99"/>
    <w:rsid w:val="00A449C6"/>
    <w:rsid w:val="00A4737C"/>
    <w:rsid w:val="00A50883"/>
    <w:rsid w:val="00A5214E"/>
    <w:rsid w:val="00A52A34"/>
    <w:rsid w:val="00A5332C"/>
    <w:rsid w:val="00A5417D"/>
    <w:rsid w:val="00A54AB4"/>
    <w:rsid w:val="00A5670E"/>
    <w:rsid w:val="00A57790"/>
    <w:rsid w:val="00A57BD8"/>
    <w:rsid w:val="00A57FE4"/>
    <w:rsid w:val="00A6133A"/>
    <w:rsid w:val="00A6137F"/>
    <w:rsid w:val="00A613D1"/>
    <w:rsid w:val="00A61AA7"/>
    <w:rsid w:val="00A620EB"/>
    <w:rsid w:val="00A632B2"/>
    <w:rsid w:val="00A651BA"/>
    <w:rsid w:val="00A6584E"/>
    <w:rsid w:val="00A659E1"/>
    <w:rsid w:val="00A66112"/>
    <w:rsid w:val="00A66378"/>
    <w:rsid w:val="00A66B44"/>
    <w:rsid w:val="00A70112"/>
    <w:rsid w:val="00A7258D"/>
    <w:rsid w:val="00A73BD3"/>
    <w:rsid w:val="00A7426F"/>
    <w:rsid w:val="00A747C8"/>
    <w:rsid w:val="00A75509"/>
    <w:rsid w:val="00A75BB3"/>
    <w:rsid w:val="00A817B6"/>
    <w:rsid w:val="00A817FC"/>
    <w:rsid w:val="00A81D32"/>
    <w:rsid w:val="00A81E32"/>
    <w:rsid w:val="00A825D8"/>
    <w:rsid w:val="00A82C89"/>
    <w:rsid w:val="00A82E78"/>
    <w:rsid w:val="00A83646"/>
    <w:rsid w:val="00A8382B"/>
    <w:rsid w:val="00A848D1"/>
    <w:rsid w:val="00A84B5E"/>
    <w:rsid w:val="00A84DDC"/>
    <w:rsid w:val="00A84FBC"/>
    <w:rsid w:val="00A8538B"/>
    <w:rsid w:val="00A85627"/>
    <w:rsid w:val="00A87CDA"/>
    <w:rsid w:val="00A9034C"/>
    <w:rsid w:val="00A90399"/>
    <w:rsid w:val="00A91E5F"/>
    <w:rsid w:val="00A932BD"/>
    <w:rsid w:val="00A93898"/>
    <w:rsid w:val="00A9669D"/>
    <w:rsid w:val="00A96A46"/>
    <w:rsid w:val="00A9707D"/>
    <w:rsid w:val="00AA02FE"/>
    <w:rsid w:val="00AA077B"/>
    <w:rsid w:val="00AA0918"/>
    <w:rsid w:val="00AA1BDA"/>
    <w:rsid w:val="00AA21D0"/>
    <w:rsid w:val="00AA2807"/>
    <w:rsid w:val="00AA2F17"/>
    <w:rsid w:val="00AA6688"/>
    <w:rsid w:val="00AB04E1"/>
    <w:rsid w:val="00AB0B86"/>
    <w:rsid w:val="00AB0BC2"/>
    <w:rsid w:val="00AB0E23"/>
    <w:rsid w:val="00AB12DA"/>
    <w:rsid w:val="00AB1716"/>
    <w:rsid w:val="00AB1DCF"/>
    <w:rsid w:val="00AB3462"/>
    <w:rsid w:val="00AB3750"/>
    <w:rsid w:val="00AB4EFC"/>
    <w:rsid w:val="00AB61C5"/>
    <w:rsid w:val="00AC27B1"/>
    <w:rsid w:val="00AC2E76"/>
    <w:rsid w:val="00AC5EFF"/>
    <w:rsid w:val="00AC6490"/>
    <w:rsid w:val="00AC7368"/>
    <w:rsid w:val="00AD23FD"/>
    <w:rsid w:val="00AD290C"/>
    <w:rsid w:val="00AD2F7C"/>
    <w:rsid w:val="00AD3C9D"/>
    <w:rsid w:val="00AD4D5D"/>
    <w:rsid w:val="00AD558F"/>
    <w:rsid w:val="00AD5EA1"/>
    <w:rsid w:val="00AD6C7F"/>
    <w:rsid w:val="00AD70BB"/>
    <w:rsid w:val="00AD76E6"/>
    <w:rsid w:val="00AD7D7C"/>
    <w:rsid w:val="00AD7DFB"/>
    <w:rsid w:val="00AE09AD"/>
    <w:rsid w:val="00AE1010"/>
    <w:rsid w:val="00AE1240"/>
    <w:rsid w:val="00AE131C"/>
    <w:rsid w:val="00AE21AF"/>
    <w:rsid w:val="00AE28D7"/>
    <w:rsid w:val="00AE2C4A"/>
    <w:rsid w:val="00AE32CA"/>
    <w:rsid w:val="00AE3B25"/>
    <w:rsid w:val="00AE3E98"/>
    <w:rsid w:val="00AE5595"/>
    <w:rsid w:val="00AE5B7C"/>
    <w:rsid w:val="00AF170C"/>
    <w:rsid w:val="00AF20F1"/>
    <w:rsid w:val="00AF4A90"/>
    <w:rsid w:val="00AF6BC2"/>
    <w:rsid w:val="00AF6C77"/>
    <w:rsid w:val="00AF7640"/>
    <w:rsid w:val="00AF7D50"/>
    <w:rsid w:val="00B00DE1"/>
    <w:rsid w:val="00B02D71"/>
    <w:rsid w:val="00B03D9E"/>
    <w:rsid w:val="00B048E7"/>
    <w:rsid w:val="00B04AF3"/>
    <w:rsid w:val="00B04C97"/>
    <w:rsid w:val="00B05B5D"/>
    <w:rsid w:val="00B05F82"/>
    <w:rsid w:val="00B0616C"/>
    <w:rsid w:val="00B07C02"/>
    <w:rsid w:val="00B07CCB"/>
    <w:rsid w:val="00B07DDF"/>
    <w:rsid w:val="00B11217"/>
    <w:rsid w:val="00B1145F"/>
    <w:rsid w:val="00B1259E"/>
    <w:rsid w:val="00B143DA"/>
    <w:rsid w:val="00B14A34"/>
    <w:rsid w:val="00B1627B"/>
    <w:rsid w:val="00B16B8B"/>
    <w:rsid w:val="00B20201"/>
    <w:rsid w:val="00B21041"/>
    <w:rsid w:val="00B21220"/>
    <w:rsid w:val="00B2164A"/>
    <w:rsid w:val="00B21B27"/>
    <w:rsid w:val="00B21E1B"/>
    <w:rsid w:val="00B21F56"/>
    <w:rsid w:val="00B22C3C"/>
    <w:rsid w:val="00B22F8D"/>
    <w:rsid w:val="00B23FCC"/>
    <w:rsid w:val="00B256BC"/>
    <w:rsid w:val="00B305B0"/>
    <w:rsid w:val="00B30796"/>
    <w:rsid w:val="00B3313C"/>
    <w:rsid w:val="00B34884"/>
    <w:rsid w:val="00B3743C"/>
    <w:rsid w:val="00B3759B"/>
    <w:rsid w:val="00B37628"/>
    <w:rsid w:val="00B37D0A"/>
    <w:rsid w:val="00B40363"/>
    <w:rsid w:val="00B40B33"/>
    <w:rsid w:val="00B411FF"/>
    <w:rsid w:val="00B42A77"/>
    <w:rsid w:val="00B42BA2"/>
    <w:rsid w:val="00B43BB4"/>
    <w:rsid w:val="00B46541"/>
    <w:rsid w:val="00B4685E"/>
    <w:rsid w:val="00B46BD2"/>
    <w:rsid w:val="00B50C47"/>
    <w:rsid w:val="00B52059"/>
    <w:rsid w:val="00B530BB"/>
    <w:rsid w:val="00B53297"/>
    <w:rsid w:val="00B53859"/>
    <w:rsid w:val="00B544FC"/>
    <w:rsid w:val="00B55E73"/>
    <w:rsid w:val="00B56A76"/>
    <w:rsid w:val="00B6066A"/>
    <w:rsid w:val="00B60E7A"/>
    <w:rsid w:val="00B6180B"/>
    <w:rsid w:val="00B622FA"/>
    <w:rsid w:val="00B63602"/>
    <w:rsid w:val="00B64F94"/>
    <w:rsid w:val="00B6523D"/>
    <w:rsid w:val="00B65713"/>
    <w:rsid w:val="00B65B68"/>
    <w:rsid w:val="00B65D70"/>
    <w:rsid w:val="00B66786"/>
    <w:rsid w:val="00B71CAC"/>
    <w:rsid w:val="00B736B9"/>
    <w:rsid w:val="00B739BB"/>
    <w:rsid w:val="00B74CB7"/>
    <w:rsid w:val="00B765DD"/>
    <w:rsid w:val="00B802EF"/>
    <w:rsid w:val="00B81F58"/>
    <w:rsid w:val="00B82E2E"/>
    <w:rsid w:val="00B8382F"/>
    <w:rsid w:val="00B8528C"/>
    <w:rsid w:val="00B852FB"/>
    <w:rsid w:val="00B8545D"/>
    <w:rsid w:val="00B86703"/>
    <w:rsid w:val="00B8683B"/>
    <w:rsid w:val="00B86EA0"/>
    <w:rsid w:val="00B86F4B"/>
    <w:rsid w:val="00B8702E"/>
    <w:rsid w:val="00B90581"/>
    <w:rsid w:val="00B90B4B"/>
    <w:rsid w:val="00B9111A"/>
    <w:rsid w:val="00B938E8"/>
    <w:rsid w:val="00B94118"/>
    <w:rsid w:val="00B941FC"/>
    <w:rsid w:val="00B9437F"/>
    <w:rsid w:val="00B94EF9"/>
    <w:rsid w:val="00B96028"/>
    <w:rsid w:val="00B97398"/>
    <w:rsid w:val="00B97FEF"/>
    <w:rsid w:val="00BA02D6"/>
    <w:rsid w:val="00BA0693"/>
    <w:rsid w:val="00BA1D8E"/>
    <w:rsid w:val="00BA29F8"/>
    <w:rsid w:val="00BA2DC9"/>
    <w:rsid w:val="00BA4E79"/>
    <w:rsid w:val="00BB14D1"/>
    <w:rsid w:val="00BB1BAE"/>
    <w:rsid w:val="00BB1F86"/>
    <w:rsid w:val="00BB3801"/>
    <w:rsid w:val="00BB4613"/>
    <w:rsid w:val="00BB50E5"/>
    <w:rsid w:val="00BB555C"/>
    <w:rsid w:val="00BB5BD6"/>
    <w:rsid w:val="00BB63F6"/>
    <w:rsid w:val="00BB6963"/>
    <w:rsid w:val="00BC0570"/>
    <w:rsid w:val="00BC1917"/>
    <w:rsid w:val="00BC1A1C"/>
    <w:rsid w:val="00BC2452"/>
    <w:rsid w:val="00BC4F58"/>
    <w:rsid w:val="00BC50F5"/>
    <w:rsid w:val="00BC54E1"/>
    <w:rsid w:val="00BC55DC"/>
    <w:rsid w:val="00BC564C"/>
    <w:rsid w:val="00BC5C8E"/>
    <w:rsid w:val="00BD0298"/>
    <w:rsid w:val="00BD0CD6"/>
    <w:rsid w:val="00BD15F9"/>
    <w:rsid w:val="00BD2017"/>
    <w:rsid w:val="00BD220B"/>
    <w:rsid w:val="00BD358F"/>
    <w:rsid w:val="00BD52CF"/>
    <w:rsid w:val="00BD55C4"/>
    <w:rsid w:val="00BD5E53"/>
    <w:rsid w:val="00BD6B8F"/>
    <w:rsid w:val="00BD6D0B"/>
    <w:rsid w:val="00BE0328"/>
    <w:rsid w:val="00BE0520"/>
    <w:rsid w:val="00BE40FF"/>
    <w:rsid w:val="00BE4EA8"/>
    <w:rsid w:val="00BE6996"/>
    <w:rsid w:val="00BE6F4C"/>
    <w:rsid w:val="00BE73E8"/>
    <w:rsid w:val="00BE74F7"/>
    <w:rsid w:val="00BE779C"/>
    <w:rsid w:val="00BF1D2A"/>
    <w:rsid w:val="00BF6024"/>
    <w:rsid w:val="00C00860"/>
    <w:rsid w:val="00C00AC3"/>
    <w:rsid w:val="00C0210C"/>
    <w:rsid w:val="00C0278B"/>
    <w:rsid w:val="00C04BE6"/>
    <w:rsid w:val="00C04F39"/>
    <w:rsid w:val="00C0668E"/>
    <w:rsid w:val="00C066AE"/>
    <w:rsid w:val="00C103BA"/>
    <w:rsid w:val="00C1135D"/>
    <w:rsid w:val="00C12ADD"/>
    <w:rsid w:val="00C131D0"/>
    <w:rsid w:val="00C143FC"/>
    <w:rsid w:val="00C148B6"/>
    <w:rsid w:val="00C14DF8"/>
    <w:rsid w:val="00C15414"/>
    <w:rsid w:val="00C15797"/>
    <w:rsid w:val="00C16D10"/>
    <w:rsid w:val="00C17129"/>
    <w:rsid w:val="00C20F40"/>
    <w:rsid w:val="00C21485"/>
    <w:rsid w:val="00C21D11"/>
    <w:rsid w:val="00C223CF"/>
    <w:rsid w:val="00C24419"/>
    <w:rsid w:val="00C25AFF"/>
    <w:rsid w:val="00C277E3"/>
    <w:rsid w:val="00C27CEC"/>
    <w:rsid w:val="00C3114B"/>
    <w:rsid w:val="00C31FDD"/>
    <w:rsid w:val="00C3219E"/>
    <w:rsid w:val="00C32872"/>
    <w:rsid w:val="00C33C73"/>
    <w:rsid w:val="00C34B9F"/>
    <w:rsid w:val="00C358C3"/>
    <w:rsid w:val="00C35C21"/>
    <w:rsid w:val="00C3643F"/>
    <w:rsid w:val="00C36FBE"/>
    <w:rsid w:val="00C4098A"/>
    <w:rsid w:val="00C40C9D"/>
    <w:rsid w:val="00C40EC3"/>
    <w:rsid w:val="00C40FB9"/>
    <w:rsid w:val="00C41105"/>
    <w:rsid w:val="00C4217E"/>
    <w:rsid w:val="00C442A6"/>
    <w:rsid w:val="00C44AFA"/>
    <w:rsid w:val="00C45582"/>
    <w:rsid w:val="00C456FF"/>
    <w:rsid w:val="00C50319"/>
    <w:rsid w:val="00C5078D"/>
    <w:rsid w:val="00C52504"/>
    <w:rsid w:val="00C52DD2"/>
    <w:rsid w:val="00C53568"/>
    <w:rsid w:val="00C535AC"/>
    <w:rsid w:val="00C54C91"/>
    <w:rsid w:val="00C56059"/>
    <w:rsid w:val="00C5722A"/>
    <w:rsid w:val="00C5749E"/>
    <w:rsid w:val="00C57BFF"/>
    <w:rsid w:val="00C6427F"/>
    <w:rsid w:val="00C6622B"/>
    <w:rsid w:val="00C66EE2"/>
    <w:rsid w:val="00C673A6"/>
    <w:rsid w:val="00C70979"/>
    <w:rsid w:val="00C70B7E"/>
    <w:rsid w:val="00C71236"/>
    <w:rsid w:val="00C71722"/>
    <w:rsid w:val="00C74072"/>
    <w:rsid w:val="00C74447"/>
    <w:rsid w:val="00C7538D"/>
    <w:rsid w:val="00C77CBD"/>
    <w:rsid w:val="00C77D57"/>
    <w:rsid w:val="00C8025C"/>
    <w:rsid w:val="00C81258"/>
    <w:rsid w:val="00C82832"/>
    <w:rsid w:val="00C8339C"/>
    <w:rsid w:val="00C837EE"/>
    <w:rsid w:val="00C843CA"/>
    <w:rsid w:val="00C84B11"/>
    <w:rsid w:val="00C86E94"/>
    <w:rsid w:val="00C87418"/>
    <w:rsid w:val="00C87C2F"/>
    <w:rsid w:val="00C908BD"/>
    <w:rsid w:val="00C90A04"/>
    <w:rsid w:val="00C91AA6"/>
    <w:rsid w:val="00C92505"/>
    <w:rsid w:val="00C93069"/>
    <w:rsid w:val="00C931A2"/>
    <w:rsid w:val="00C93CF5"/>
    <w:rsid w:val="00C946E9"/>
    <w:rsid w:val="00C95ACA"/>
    <w:rsid w:val="00C95B2F"/>
    <w:rsid w:val="00C960CF"/>
    <w:rsid w:val="00C9729F"/>
    <w:rsid w:val="00C9790A"/>
    <w:rsid w:val="00C97B30"/>
    <w:rsid w:val="00CA11FB"/>
    <w:rsid w:val="00CA1A2B"/>
    <w:rsid w:val="00CA1F25"/>
    <w:rsid w:val="00CA2E4A"/>
    <w:rsid w:val="00CA3957"/>
    <w:rsid w:val="00CA39A2"/>
    <w:rsid w:val="00CA4C44"/>
    <w:rsid w:val="00CA50A3"/>
    <w:rsid w:val="00CA543A"/>
    <w:rsid w:val="00CA6082"/>
    <w:rsid w:val="00CA7AEF"/>
    <w:rsid w:val="00CA7CA9"/>
    <w:rsid w:val="00CB09B1"/>
    <w:rsid w:val="00CB1740"/>
    <w:rsid w:val="00CB27A7"/>
    <w:rsid w:val="00CB3073"/>
    <w:rsid w:val="00CB670F"/>
    <w:rsid w:val="00CB7806"/>
    <w:rsid w:val="00CB7FB8"/>
    <w:rsid w:val="00CC0286"/>
    <w:rsid w:val="00CC042A"/>
    <w:rsid w:val="00CC2818"/>
    <w:rsid w:val="00CC42C4"/>
    <w:rsid w:val="00CC477D"/>
    <w:rsid w:val="00CC5353"/>
    <w:rsid w:val="00CC5F3F"/>
    <w:rsid w:val="00CD1C1F"/>
    <w:rsid w:val="00CD2148"/>
    <w:rsid w:val="00CD22D1"/>
    <w:rsid w:val="00CD27F2"/>
    <w:rsid w:val="00CD2A7F"/>
    <w:rsid w:val="00CD36FB"/>
    <w:rsid w:val="00CD3AE8"/>
    <w:rsid w:val="00CD3B0E"/>
    <w:rsid w:val="00CD3B97"/>
    <w:rsid w:val="00CD3BDA"/>
    <w:rsid w:val="00CD4F51"/>
    <w:rsid w:val="00CD5633"/>
    <w:rsid w:val="00CD72CC"/>
    <w:rsid w:val="00CD776A"/>
    <w:rsid w:val="00CD77AE"/>
    <w:rsid w:val="00CD7843"/>
    <w:rsid w:val="00CE12C7"/>
    <w:rsid w:val="00CE145E"/>
    <w:rsid w:val="00CE1C80"/>
    <w:rsid w:val="00CE2561"/>
    <w:rsid w:val="00CE3230"/>
    <w:rsid w:val="00CE60AD"/>
    <w:rsid w:val="00CE64F0"/>
    <w:rsid w:val="00CF092F"/>
    <w:rsid w:val="00CF0EAB"/>
    <w:rsid w:val="00CF197B"/>
    <w:rsid w:val="00CF2B48"/>
    <w:rsid w:val="00CF3A5B"/>
    <w:rsid w:val="00CF3CCB"/>
    <w:rsid w:val="00CF46FE"/>
    <w:rsid w:val="00CF6DA6"/>
    <w:rsid w:val="00CF7310"/>
    <w:rsid w:val="00CF74F2"/>
    <w:rsid w:val="00D00F43"/>
    <w:rsid w:val="00D01925"/>
    <w:rsid w:val="00D02C63"/>
    <w:rsid w:val="00D04758"/>
    <w:rsid w:val="00D04829"/>
    <w:rsid w:val="00D05559"/>
    <w:rsid w:val="00D05C7B"/>
    <w:rsid w:val="00D06422"/>
    <w:rsid w:val="00D06739"/>
    <w:rsid w:val="00D06965"/>
    <w:rsid w:val="00D06EDA"/>
    <w:rsid w:val="00D104E1"/>
    <w:rsid w:val="00D148A9"/>
    <w:rsid w:val="00D157B7"/>
    <w:rsid w:val="00D160E1"/>
    <w:rsid w:val="00D160EF"/>
    <w:rsid w:val="00D166A7"/>
    <w:rsid w:val="00D17DD0"/>
    <w:rsid w:val="00D204CA"/>
    <w:rsid w:val="00D214E7"/>
    <w:rsid w:val="00D21F47"/>
    <w:rsid w:val="00D2218E"/>
    <w:rsid w:val="00D22739"/>
    <w:rsid w:val="00D238CC"/>
    <w:rsid w:val="00D23996"/>
    <w:rsid w:val="00D241A4"/>
    <w:rsid w:val="00D246C2"/>
    <w:rsid w:val="00D25C82"/>
    <w:rsid w:val="00D27608"/>
    <w:rsid w:val="00D276BD"/>
    <w:rsid w:val="00D30600"/>
    <w:rsid w:val="00D31ECB"/>
    <w:rsid w:val="00D32087"/>
    <w:rsid w:val="00D322BC"/>
    <w:rsid w:val="00D337C3"/>
    <w:rsid w:val="00D34B0E"/>
    <w:rsid w:val="00D3541D"/>
    <w:rsid w:val="00D35A9B"/>
    <w:rsid w:val="00D36380"/>
    <w:rsid w:val="00D3694C"/>
    <w:rsid w:val="00D370A8"/>
    <w:rsid w:val="00D37B8E"/>
    <w:rsid w:val="00D40611"/>
    <w:rsid w:val="00D41480"/>
    <w:rsid w:val="00D415B7"/>
    <w:rsid w:val="00D4164C"/>
    <w:rsid w:val="00D44208"/>
    <w:rsid w:val="00D4442C"/>
    <w:rsid w:val="00D45139"/>
    <w:rsid w:val="00D45D61"/>
    <w:rsid w:val="00D468DF"/>
    <w:rsid w:val="00D472F0"/>
    <w:rsid w:val="00D47563"/>
    <w:rsid w:val="00D50CDE"/>
    <w:rsid w:val="00D50D14"/>
    <w:rsid w:val="00D50EBE"/>
    <w:rsid w:val="00D51954"/>
    <w:rsid w:val="00D51E9F"/>
    <w:rsid w:val="00D5279B"/>
    <w:rsid w:val="00D52D6B"/>
    <w:rsid w:val="00D54321"/>
    <w:rsid w:val="00D54636"/>
    <w:rsid w:val="00D547CD"/>
    <w:rsid w:val="00D54FB9"/>
    <w:rsid w:val="00D555E9"/>
    <w:rsid w:val="00D56132"/>
    <w:rsid w:val="00D56801"/>
    <w:rsid w:val="00D60B9F"/>
    <w:rsid w:val="00D6202B"/>
    <w:rsid w:val="00D62ABC"/>
    <w:rsid w:val="00D62BA6"/>
    <w:rsid w:val="00D633BE"/>
    <w:rsid w:val="00D643B8"/>
    <w:rsid w:val="00D64B34"/>
    <w:rsid w:val="00D670EE"/>
    <w:rsid w:val="00D705C7"/>
    <w:rsid w:val="00D712DF"/>
    <w:rsid w:val="00D716C4"/>
    <w:rsid w:val="00D72C0C"/>
    <w:rsid w:val="00D743A6"/>
    <w:rsid w:val="00D74E39"/>
    <w:rsid w:val="00D75347"/>
    <w:rsid w:val="00D76AD7"/>
    <w:rsid w:val="00D77616"/>
    <w:rsid w:val="00D777CE"/>
    <w:rsid w:val="00D80AEB"/>
    <w:rsid w:val="00D81F52"/>
    <w:rsid w:val="00D820D3"/>
    <w:rsid w:val="00D82765"/>
    <w:rsid w:val="00D83E2D"/>
    <w:rsid w:val="00D86301"/>
    <w:rsid w:val="00D873EA"/>
    <w:rsid w:val="00D874C9"/>
    <w:rsid w:val="00D87E8F"/>
    <w:rsid w:val="00D92B90"/>
    <w:rsid w:val="00D92E5F"/>
    <w:rsid w:val="00D9353E"/>
    <w:rsid w:val="00D9390F"/>
    <w:rsid w:val="00D93C0C"/>
    <w:rsid w:val="00D9608C"/>
    <w:rsid w:val="00DA0595"/>
    <w:rsid w:val="00DA0893"/>
    <w:rsid w:val="00DA0EE7"/>
    <w:rsid w:val="00DA1579"/>
    <w:rsid w:val="00DA2284"/>
    <w:rsid w:val="00DA2971"/>
    <w:rsid w:val="00DA2A67"/>
    <w:rsid w:val="00DA32CE"/>
    <w:rsid w:val="00DA360B"/>
    <w:rsid w:val="00DA4176"/>
    <w:rsid w:val="00DA4667"/>
    <w:rsid w:val="00DA7307"/>
    <w:rsid w:val="00DB024C"/>
    <w:rsid w:val="00DB1137"/>
    <w:rsid w:val="00DB125B"/>
    <w:rsid w:val="00DB13B2"/>
    <w:rsid w:val="00DB14F7"/>
    <w:rsid w:val="00DB1CA8"/>
    <w:rsid w:val="00DB2303"/>
    <w:rsid w:val="00DB2700"/>
    <w:rsid w:val="00DB2BAF"/>
    <w:rsid w:val="00DB3313"/>
    <w:rsid w:val="00DB385E"/>
    <w:rsid w:val="00DB4A5E"/>
    <w:rsid w:val="00DB65C6"/>
    <w:rsid w:val="00DB6CBA"/>
    <w:rsid w:val="00DB6E4F"/>
    <w:rsid w:val="00DC0124"/>
    <w:rsid w:val="00DC0D3F"/>
    <w:rsid w:val="00DC11E3"/>
    <w:rsid w:val="00DC1CC9"/>
    <w:rsid w:val="00DC5139"/>
    <w:rsid w:val="00DC541A"/>
    <w:rsid w:val="00DC5735"/>
    <w:rsid w:val="00DC589A"/>
    <w:rsid w:val="00DC687B"/>
    <w:rsid w:val="00DD0F6F"/>
    <w:rsid w:val="00DD1A4B"/>
    <w:rsid w:val="00DD223D"/>
    <w:rsid w:val="00DD2BF2"/>
    <w:rsid w:val="00DD2EB2"/>
    <w:rsid w:val="00DD3599"/>
    <w:rsid w:val="00DD457E"/>
    <w:rsid w:val="00DD5470"/>
    <w:rsid w:val="00DD5DDD"/>
    <w:rsid w:val="00DD65EE"/>
    <w:rsid w:val="00DD72A9"/>
    <w:rsid w:val="00DD7432"/>
    <w:rsid w:val="00DE03FC"/>
    <w:rsid w:val="00DE2C65"/>
    <w:rsid w:val="00DE2EF3"/>
    <w:rsid w:val="00DE2F1D"/>
    <w:rsid w:val="00DE31C0"/>
    <w:rsid w:val="00DE4B7A"/>
    <w:rsid w:val="00DE4E97"/>
    <w:rsid w:val="00DE5C9F"/>
    <w:rsid w:val="00DE60EF"/>
    <w:rsid w:val="00DE6525"/>
    <w:rsid w:val="00DF02B0"/>
    <w:rsid w:val="00DF0C2D"/>
    <w:rsid w:val="00DF1B84"/>
    <w:rsid w:val="00DF1C80"/>
    <w:rsid w:val="00DF1F52"/>
    <w:rsid w:val="00DF2EE5"/>
    <w:rsid w:val="00DF3663"/>
    <w:rsid w:val="00DF4441"/>
    <w:rsid w:val="00DF4927"/>
    <w:rsid w:val="00DF6A45"/>
    <w:rsid w:val="00DF6A64"/>
    <w:rsid w:val="00E009C3"/>
    <w:rsid w:val="00E01F92"/>
    <w:rsid w:val="00E02986"/>
    <w:rsid w:val="00E03665"/>
    <w:rsid w:val="00E03D45"/>
    <w:rsid w:val="00E03D9F"/>
    <w:rsid w:val="00E05F03"/>
    <w:rsid w:val="00E05F3A"/>
    <w:rsid w:val="00E0686B"/>
    <w:rsid w:val="00E1337D"/>
    <w:rsid w:val="00E1385D"/>
    <w:rsid w:val="00E14032"/>
    <w:rsid w:val="00E14418"/>
    <w:rsid w:val="00E14FF7"/>
    <w:rsid w:val="00E15015"/>
    <w:rsid w:val="00E15F1E"/>
    <w:rsid w:val="00E17CF3"/>
    <w:rsid w:val="00E17EA6"/>
    <w:rsid w:val="00E20703"/>
    <w:rsid w:val="00E2271E"/>
    <w:rsid w:val="00E22A29"/>
    <w:rsid w:val="00E23097"/>
    <w:rsid w:val="00E23534"/>
    <w:rsid w:val="00E24C43"/>
    <w:rsid w:val="00E24E51"/>
    <w:rsid w:val="00E256F9"/>
    <w:rsid w:val="00E3060C"/>
    <w:rsid w:val="00E30ACC"/>
    <w:rsid w:val="00E30C75"/>
    <w:rsid w:val="00E311EB"/>
    <w:rsid w:val="00E31CB9"/>
    <w:rsid w:val="00E32531"/>
    <w:rsid w:val="00E337D7"/>
    <w:rsid w:val="00E337F5"/>
    <w:rsid w:val="00E34613"/>
    <w:rsid w:val="00E348B3"/>
    <w:rsid w:val="00E361E4"/>
    <w:rsid w:val="00E36548"/>
    <w:rsid w:val="00E37E4F"/>
    <w:rsid w:val="00E403E0"/>
    <w:rsid w:val="00E4164C"/>
    <w:rsid w:val="00E4169B"/>
    <w:rsid w:val="00E41FE4"/>
    <w:rsid w:val="00E43A49"/>
    <w:rsid w:val="00E44ABC"/>
    <w:rsid w:val="00E44F7C"/>
    <w:rsid w:val="00E45012"/>
    <w:rsid w:val="00E457A5"/>
    <w:rsid w:val="00E4675B"/>
    <w:rsid w:val="00E46C13"/>
    <w:rsid w:val="00E47160"/>
    <w:rsid w:val="00E5020E"/>
    <w:rsid w:val="00E502F4"/>
    <w:rsid w:val="00E50CFE"/>
    <w:rsid w:val="00E51A16"/>
    <w:rsid w:val="00E53561"/>
    <w:rsid w:val="00E536F5"/>
    <w:rsid w:val="00E53D8A"/>
    <w:rsid w:val="00E57533"/>
    <w:rsid w:val="00E576A6"/>
    <w:rsid w:val="00E60FC5"/>
    <w:rsid w:val="00E633B9"/>
    <w:rsid w:val="00E6373E"/>
    <w:rsid w:val="00E64237"/>
    <w:rsid w:val="00E6489A"/>
    <w:rsid w:val="00E67229"/>
    <w:rsid w:val="00E675BF"/>
    <w:rsid w:val="00E7277B"/>
    <w:rsid w:val="00E72FB5"/>
    <w:rsid w:val="00E75240"/>
    <w:rsid w:val="00E757DA"/>
    <w:rsid w:val="00E817D9"/>
    <w:rsid w:val="00E81926"/>
    <w:rsid w:val="00E83D26"/>
    <w:rsid w:val="00E83DC7"/>
    <w:rsid w:val="00E844A3"/>
    <w:rsid w:val="00E848F0"/>
    <w:rsid w:val="00E87A4F"/>
    <w:rsid w:val="00E87EA9"/>
    <w:rsid w:val="00E90691"/>
    <w:rsid w:val="00E9143D"/>
    <w:rsid w:val="00E91E7C"/>
    <w:rsid w:val="00E931A1"/>
    <w:rsid w:val="00E942FD"/>
    <w:rsid w:val="00E95B2E"/>
    <w:rsid w:val="00E9706C"/>
    <w:rsid w:val="00E972BC"/>
    <w:rsid w:val="00E97543"/>
    <w:rsid w:val="00E975FD"/>
    <w:rsid w:val="00E97689"/>
    <w:rsid w:val="00E97D1B"/>
    <w:rsid w:val="00E97E4D"/>
    <w:rsid w:val="00EA086C"/>
    <w:rsid w:val="00EA090F"/>
    <w:rsid w:val="00EA1416"/>
    <w:rsid w:val="00EA149B"/>
    <w:rsid w:val="00EA254D"/>
    <w:rsid w:val="00EA3400"/>
    <w:rsid w:val="00EA5297"/>
    <w:rsid w:val="00EA5630"/>
    <w:rsid w:val="00EA5743"/>
    <w:rsid w:val="00EA6A06"/>
    <w:rsid w:val="00EA7814"/>
    <w:rsid w:val="00EA7E9C"/>
    <w:rsid w:val="00EB0718"/>
    <w:rsid w:val="00EB0ADB"/>
    <w:rsid w:val="00EB11B7"/>
    <w:rsid w:val="00EB1543"/>
    <w:rsid w:val="00EB2712"/>
    <w:rsid w:val="00EB4107"/>
    <w:rsid w:val="00EB4B2B"/>
    <w:rsid w:val="00EB57EE"/>
    <w:rsid w:val="00EB68A5"/>
    <w:rsid w:val="00EB736E"/>
    <w:rsid w:val="00EC13C7"/>
    <w:rsid w:val="00EC18A2"/>
    <w:rsid w:val="00EC271F"/>
    <w:rsid w:val="00EC2CA4"/>
    <w:rsid w:val="00EC638C"/>
    <w:rsid w:val="00EC678C"/>
    <w:rsid w:val="00EC71C5"/>
    <w:rsid w:val="00ED0CBA"/>
    <w:rsid w:val="00ED34B6"/>
    <w:rsid w:val="00ED355F"/>
    <w:rsid w:val="00ED37EF"/>
    <w:rsid w:val="00ED44A8"/>
    <w:rsid w:val="00ED4715"/>
    <w:rsid w:val="00ED72A6"/>
    <w:rsid w:val="00ED783C"/>
    <w:rsid w:val="00EE0915"/>
    <w:rsid w:val="00EE109D"/>
    <w:rsid w:val="00EE1B4B"/>
    <w:rsid w:val="00EE1E0B"/>
    <w:rsid w:val="00EE2614"/>
    <w:rsid w:val="00EE2684"/>
    <w:rsid w:val="00EE30B3"/>
    <w:rsid w:val="00EE4000"/>
    <w:rsid w:val="00EE40A0"/>
    <w:rsid w:val="00EE40E4"/>
    <w:rsid w:val="00EE548F"/>
    <w:rsid w:val="00EE7F42"/>
    <w:rsid w:val="00EF2204"/>
    <w:rsid w:val="00EF25B0"/>
    <w:rsid w:val="00EF6E63"/>
    <w:rsid w:val="00EF6F6E"/>
    <w:rsid w:val="00F005B4"/>
    <w:rsid w:val="00F05CAA"/>
    <w:rsid w:val="00F07297"/>
    <w:rsid w:val="00F07480"/>
    <w:rsid w:val="00F07A67"/>
    <w:rsid w:val="00F07BE8"/>
    <w:rsid w:val="00F10040"/>
    <w:rsid w:val="00F10432"/>
    <w:rsid w:val="00F109E1"/>
    <w:rsid w:val="00F11417"/>
    <w:rsid w:val="00F12FBD"/>
    <w:rsid w:val="00F1398E"/>
    <w:rsid w:val="00F148CE"/>
    <w:rsid w:val="00F152D3"/>
    <w:rsid w:val="00F1538B"/>
    <w:rsid w:val="00F158EB"/>
    <w:rsid w:val="00F1622E"/>
    <w:rsid w:val="00F205C3"/>
    <w:rsid w:val="00F2094E"/>
    <w:rsid w:val="00F21EE1"/>
    <w:rsid w:val="00F23046"/>
    <w:rsid w:val="00F23198"/>
    <w:rsid w:val="00F242FC"/>
    <w:rsid w:val="00F24614"/>
    <w:rsid w:val="00F24EB5"/>
    <w:rsid w:val="00F2501E"/>
    <w:rsid w:val="00F26D6D"/>
    <w:rsid w:val="00F30CA3"/>
    <w:rsid w:val="00F33E70"/>
    <w:rsid w:val="00F371B3"/>
    <w:rsid w:val="00F37A74"/>
    <w:rsid w:val="00F404B5"/>
    <w:rsid w:val="00F405DC"/>
    <w:rsid w:val="00F41119"/>
    <w:rsid w:val="00F415C7"/>
    <w:rsid w:val="00F415D3"/>
    <w:rsid w:val="00F41A21"/>
    <w:rsid w:val="00F41DF5"/>
    <w:rsid w:val="00F423FA"/>
    <w:rsid w:val="00F42E1F"/>
    <w:rsid w:val="00F43A71"/>
    <w:rsid w:val="00F4407D"/>
    <w:rsid w:val="00F457A7"/>
    <w:rsid w:val="00F50D0A"/>
    <w:rsid w:val="00F515B7"/>
    <w:rsid w:val="00F524BD"/>
    <w:rsid w:val="00F525CA"/>
    <w:rsid w:val="00F52CBD"/>
    <w:rsid w:val="00F573D8"/>
    <w:rsid w:val="00F60578"/>
    <w:rsid w:val="00F6060F"/>
    <w:rsid w:val="00F60D4F"/>
    <w:rsid w:val="00F60DA7"/>
    <w:rsid w:val="00F610B7"/>
    <w:rsid w:val="00F61A10"/>
    <w:rsid w:val="00F62DB8"/>
    <w:rsid w:val="00F64037"/>
    <w:rsid w:val="00F64766"/>
    <w:rsid w:val="00F65621"/>
    <w:rsid w:val="00F66A19"/>
    <w:rsid w:val="00F710B1"/>
    <w:rsid w:val="00F73196"/>
    <w:rsid w:val="00F745C2"/>
    <w:rsid w:val="00F76019"/>
    <w:rsid w:val="00F76779"/>
    <w:rsid w:val="00F77E5B"/>
    <w:rsid w:val="00F800B5"/>
    <w:rsid w:val="00F80923"/>
    <w:rsid w:val="00F810C4"/>
    <w:rsid w:val="00F82263"/>
    <w:rsid w:val="00F82A8D"/>
    <w:rsid w:val="00F84958"/>
    <w:rsid w:val="00F850FF"/>
    <w:rsid w:val="00F85BB2"/>
    <w:rsid w:val="00F86B7A"/>
    <w:rsid w:val="00F90AF6"/>
    <w:rsid w:val="00F914D6"/>
    <w:rsid w:val="00F9267D"/>
    <w:rsid w:val="00F92A37"/>
    <w:rsid w:val="00F92D57"/>
    <w:rsid w:val="00F92F1A"/>
    <w:rsid w:val="00F94BDA"/>
    <w:rsid w:val="00F950F6"/>
    <w:rsid w:val="00F964C2"/>
    <w:rsid w:val="00F966BE"/>
    <w:rsid w:val="00F97A6E"/>
    <w:rsid w:val="00F97C41"/>
    <w:rsid w:val="00FA03E7"/>
    <w:rsid w:val="00FA06DD"/>
    <w:rsid w:val="00FA0A70"/>
    <w:rsid w:val="00FA0DA6"/>
    <w:rsid w:val="00FA1669"/>
    <w:rsid w:val="00FA1FF9"/>
    <w:rsid w:val="00FA2B14"/>
    <w:rsid w:val="00FA35DE"/>
    <w:rsid w:val="00FA46BA"/>
    <w:rsid w:val="00FA4CDD"/>
    <w:rsid w:val="00FA6390"/>
    <w:rsid w:val="00FA6962"/>
    <w:rsid w:val="00FA7283"/>
    <w:rsid w:val="00FB0168"/>
    <w:rsid w:val="00FB03E0"/>
    <w:rsid w:val="00FB0784"/>
    <w:rsid w:val="00FB0FA2"/>
    <w:rsid w:val="00FB2EC9"/>
    <w:rsid w:val="00FB3E29"/>
    <w:rsid w:val="00FB429E"/>
    <w:rsid w:val="00FB5021"/>
    <w:rsid w:val="00FB65FD"/>
    <w:rsid w:val="00FB6863"/>
    <w:rsid w:val="00FB6B47"/>
    <w:rsid w:val="00FC039B"/>
    <w:rsid w:val="00FC1693"/>
    <w:rsid w:val="00FC1B9E"/>
    <w:rsid w:val="00FC2696"/>
    <w:rsid w:val="00FC2B8A"/>
    <w:rsid w:val="00FC3085"/>
    <w:rsid w:val="00FC3100"/>
    <w:rsid w:val="00FC6504"/>
    <w:rsid w:val="00FC6E92"/>
    <w:rsid w:val="00FC7AD5"/>
    <w:rsid w:val="00FD0021"/>
    <w:rsid w:val="00FD09E7"/>
    <w:rsid w:val="00FD0DEB"/>
    <w:rsid w:val="00FD1EC4"/>
    <w:rsid w:val="00FD25A2"/>
    <w:rsid w:val="00FD28E4"/>
    <w:rsid w:val="00FD40D7"/>
    <w:rsid w:val="00FD42A0"/>
    <w:rsid w:val="00FD5C09"/>
    <w:rsid w:val="00FD7D0F"/>
    <w:rsid w:val="00FD7F96"/>
    <w:rsid w:val="00FE037B"/>
    <w:rsid w:val="00FE0BE4"/>
    <w:rsid w:val="00FE0D21"/>
    <w:rsid w:val="00FE1B6B"/>
    <w:rsid w:val="00FE1C26"/>
    <w:rsid w:val="00FE3AAE"/>
    <w:rsid w:val="00FE5054"/>
    <w:rsid w:val="00FE5D8C"/>
    <w:rsid w:val="00FF137B"/>
    <w:rsid w:val="00FF2022"/>
    <w:rsid w:val="00FF344D"/>
    <w:rsid w:val="00FF4A66"/>
    <w:rsid w:val="00FF5396"/>
    <w:rsid w:val="00FF5520"/>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5A"/>
    <w:pPr>
      <w:suppressAutoHyphens/>
      <w:spacing w:after="120"/>
      <w:jc w:val="both"/>
    </w:pPr>
    <w:rPr>
      <w:rFonts w:ascii="Tahoma" w:hAnsi="Tahoma" w:cs="Tahoma"/>
      <w:sz w:val="22"/>
      <w:szCs w:val="22"/>
      <w:lang w:val="en-GB" w:eastAsia="zh-CN"/>
    </w:rPr>
  </w:style>
  <w:style w:type="paragraph" w:styleId="Heading1">
    <w:name w:val="heading 1"/>
    <w:basedOn w:val="Normal"/>
    <w:next w:val="Normal"/>
    <w:link w:val="Heading1Char1"/>
    <w:qFormat/>
    <w:rsid w:val="00623457"/>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qFormat/>
    <w:rsid w:val="00623457"/>
    <w:pPr>
      <w:keepNext/>
      <w:numPr>
        <w:ilvl w:val="2"/>
        <w:numId w:val="11"/>
      </w:numPr>
      <w:spacing w:before="240" w:after="60"/>
      <w:outlineLvl w:val="2"/>
    </w:pPr>
    <w:rPr>
      <w:rFonts w:cs="Times New Roman"/>
      <w:b/>
      <w:bCs/>
      <w:szCs w:val="26"/>
    </w:rPr>
  </w:style>
  <w:style w:type="paragraph" w:styleId="Heading4">
    <w:name w:val="heading 4"/>
    <w:basedOn w:val="Normal"/>
    <w:next w:val="Normal"/>
    <w:qFormat/>
    <w:rsid w:val="0069435C"/>
    <w:pPr>
      <w:keepNext/>
      <w:numPr>
        <w:ilvl w:val="3"/>
        <w:numId w:val="11"/>
      </w:numPr>
      <w:spacing w:before="240" w:after="60"/>
      <w:outlineLvl w:val="3"/>
    </w:pPr>
    <w:rPr>
      <w:rFonts w:cs="Times New Roman"/>
      <w:b/>
      <w:bCs/>
      <w:szCs w:val="28"/>
    </w:rPr>
  </w:style>
  <w:style w:type="paragraph" w:styleId="Heading5">
    <w:name w:val="heading 5"/>
    <w:basedOn w:val="Normal"/>
    <w:next w:val="Heading4"/>
    <w:qFormat/>
    <w:rsid w:val="00B42BA2"/>
    <w:pPr>
      <w:numPr>
        <w:ilvl w:val="4"/>
        <w:numId w:val="11"/>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11"/>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11"/>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11"/>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11"/>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qFormat/>
    <w:rPr>
      <w:b/>
      <w:bCs/>
    </w:rPr>
  </w:style>
  <w:style w:type="character" w:customStyle="1" w:styleId="11">
    <w:name w:val="Προεπιλεγμένη γραμματοσειρά1"/>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uiPriority w:val="99"/>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5">
    <w:name w:val="Λεζάντα1"/>
    <w:basedOn w:val="Normal"/>
    <w:pPr>
      <w:suppressLineNumbers/>
      <w:spacing w:before="120"/>
    </w:pPr>
    <w:rPr>
      <w:rFonts w:cs="Mangal"/>
      <w:i/>
      <w:iCs/>
      <w:sz w:val="24"/>
    </w:rPr>
  </w:style>
  <w:style w:type="paragraph" w:customStyle="1" w:styleId="25">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6">
    <w:name w:val="Λεζάντα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2"/>
      </w:numPr>
      <w:spacing w:after="100"/>
    </w:pPr>
    <w:rPr>
      <w:rFonts w:eastAsia="MS Mincho"/>
      <w:lang w:val="en-US" w:eastAsia="ja-JP"/>
    </w:rPr>
  </w:style>
  <w:style w:type="paragraph" w:customStyle="1" w:styleId="17">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pPr>
      <w:spacing w:after="100"/>
    </w:pPr>
    <w:rPr>
      <w:rFonts w:eastAsia="MS Mincho"/>
      <w:lang w:val="en-US" w:eastAsia="ja-JP"/>
    </w:rPr>
  </w:style>
  <w:style w:type="paragraph" w:styleId="Header">
    <w:name w:val="header"/>
    <w:aliases w:val="hd,ho,header odd,Header Titlos Prosforas"/>
    <w:basedOn w:val="Normal"/>
  </w:style>
  <w:style w:type="paragraph" w:customStyle="1" w:styleId="18">
    <w:name w:val="Κείμενο πλαισίου1"/>
    <w:basedOn w:val="Normal"/>
    <w:rPr>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a">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sz w:val="16"/>
      <w:szCs w:val="16"/>
    </w:rPr>
  </w:style>
  <w:style w:type="paragraph" w:customStyle="1" w:styleId="1c">
    <w:name w:val="Κείμενο σχολίου1"/>
    <w:basedOn w:val="Normal"/>
    <w:rPr>
      <w:sz w:val="20"/>
      <w:szCs w:val="20"/>
    </w:rPr>
  </w:style>
  <w:style w:type="paragraph" w:styleId="CommentSubject">
    <w:name w:val="annotation subject"/>
    <w:basedOn w:val="1c"/>
    <w:next w:val="1c"/>
    <w:rPr>
      <w:b/>
      <w:bCs/>
    </w:rPr>
  </w:style>
  <w:style w:type="paragraph" w:styleId="HTMLPreformatted">
    <w:name w:val="HTML Preformatted"/>
    <w:basedOn w:val="Norma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pPr>
      <w:tabs>
        <w:tab w:val="right" w:leader="dot" w:pos="7091"/>
      </w:tabs>
      <w:ind w:left="2547"/>
    </w:pPr>
  </w:style>
  <w:style w:type="character" w:styleId="CommentReference">
    <w:name w:val="annotation reference"/>
    <w:basedOn w:val="DefaultParagraphFont"/>
    <w:unhideWhenUsed/>
    <w:qFormat/>
    <w:rsid w:val="00D5279B"/>
    <w:rPr>
      <w:sz w:val="16"/>
      <w:szCs w:val="16"/>
    </w:rPr>
  </w:style>
  <w:style w:type="paragraph" w:styleId="CommentText">
    <w:name w:val="annotation text"/>
    <w:basedOn w:val="Normal"/>
    <w:link w:val="CommentTextChar2"/>
    <w:unhideWhenUsed/>
    <w:qFormat/>
    <w:rsid w:val="00D5279B"/>
    <w:rPr>
      <w:sz w:val="20"/>
      <w:szCs w:val="20"/>
    </w:rPr>
  </w:style>
  <w:style w:type="character" w:customStyle="1" w:styleId="CommentTextChar2">
    <w:name w:val="Comment Text Char2"/>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6"/>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22"/>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56"/>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styleId="UnresolvedMention">
    <w:name w:val="Unresolved Mention"/>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normaltextrun">
    <w:name w:val="normaltextrun"/>
    <w:basedOn w:val="DefaultParagraphFont"/>
    <w:rsid w:val="002D1656"/>
  </w:style>
  <w:style w:type="character" w:customStyle="1" w:styleId="101">
    <w:name w:val="Προεπιλεγμένη γραμματοσειρά10"/>
    <w:rsid w:val="003A1F48"/>
  </w:style>
  <w:style w:type="character" w:customStyle="1" w:styleId="200">
    <w:name w:val="Παραπομπή υποσημείωσης20"/>
    <w:rsid w:val="003A1F48"/>
    <w:rPr>
      <w:vertAlign w:val="superscript"/>
    </w:rPr>
  </w:style>
  <w:style w:type="character" w:customStyle="1" w:styleId="201">
    <w:name w:val="Παραπομπή σημείωσης τέλους20"/>
    <w:rsid w:val="003A1F48"/>
    <w:rPr>
      <w:vertAlign w:val="superscript"/>
    </w:rPr>
  </w:style>
  <w:style w:type="paragraph" w:customStyle="1" w:styleId="102">
    <w:name w:val="Λεζάντα10"/>
    <w:basedOn w:val="Normal"/>
    <w:rsid w:val="003A1F48"/>
    <w:pPr>
      <w:suppressLineNumbers/>
      <w:spacing w:before="120"/>
    </w:pPr>
    <w:rPr>
      <w:rFonts w:cs="Mangal"/>
      <w:i/>
      <w:iCs/>
      <w:sz w:val="24"/>
    </w:rPr>
  </w:style>
  <w:style w:type="paragraph" w:customStyle="1" w:styleId="TableParagraph">
    <w:name w:val="Table Paragraph"/>
    <w:basedOn w:val="Normal"/>
    <w:uiPriority w:val="1"/>
    <w:qFormat/>
    <w:rsid w:val="003A1F48"/>
    <w:pPr>
      <w:widowControl w:val="0"/>
      <w:spacing w:after="0"/>
    </w:pPr>
    <w:rPr>
      <w:rFonts w:ascii="Times New Roman" w:hAnsi="Times New Roman" w:cs="Times New Roman"/>
      <w:lang w:val="el-GR"/>
    </w:rPr>
  </w:style>
  <w:style w:type="character" w:customStyle="1" w:styleId="m-text-nowrap">
    <w:name w:val="m-text-nowrap"/>
    <w:basedOn w:val="DefaultParagraphFont"/>
    <w:rsid w:val="003A1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91129">
      <w:bodyDiv w:val="1"/>
      <w:marLeft w:val="0"/>
      <w:marRight w:val="0"/>
      <w:marTop w:val="0"/>
      <w:marBottom w:val="0"/>
      <w:divBdr>
        <w:top w:val="none" w:sz="0" w:space="0" w:color="auto"/>
        <w:left w:val="none" w:sz="0" w:space="0" w:color="auto"/>
        <w:bottom w:val="none" w:sz="0" w:space="0" w:color="auto"/>
        <w:right w:val="none" w:sz="0" w:space="0" w:color="auto"/>
      </w:divBdr>
    </w:div>
    <w:div w:id="280037897">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526255158">
      <w:bodyDiv w:val="1"/>
      <w:marLeft w:val="0"/>
      <w:marRight w:val="0"/>
      <w:marTop w:val="0"/>
      <w:marBottom w:val="0"/>
      <w:divBdr>
        <w:top w:val="none" w:sz="0" w:space="0" w:color="auto"/>
        <w:left w:val="none" w:sz="0" w:space="0" w:color="auto"/>
        <w:bottom w:val="none" w:sz="0" w:space="0" w:color="auto"/>
        <w:right w:val="none" w:sz="0" w:space="0" w:color="auto"/>
      </w:divBdr>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4344779">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4302136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32167814">
      <w:bodyDiv w:val="1"/>
      <w:marLeft w:val="0"/>
      <w:marRight w:val="0"/>
      <w:marTop w:val="0"/>
      <w:marBottom w:val="0"/>
      <w:divBdr>
        <w:top w:val="none" w:sz="0" w:space="0" w:color="auto"/>
        <w:left w:val="none" w:sz="0" w:space="0" w:color="auto"/>
        <w:bottom w:val="none" w:sz="0" w:space="0" w:color="auto"/>
        <w:right w:val="none" w:sz="0" w:space="0" w:color="auto"/>
      </w:divBdr>
    </w:div>
    <w:div w:id="1928926446">
      <w:bodyDiv w:val="1"/>
      <w:marLeft w:val="0"/>
      <w:marRight w:val="0"/>
      <w:marTop w:val="0"/>
      <w:marBottom w:val="0"/>
      <w:divBdr>
        <w:top w:val="none" w:sz="0" w:space="0" w:color="auto"/>
        <w:left w:val="none" w:sz="0" w:space="0" w:color="auto"/>
        <w:bottom w:val="none" w:sz="0" w:space="0" w:color="auto"/>
        <w:right w:val="none" w:sz="0" w:space="0" w:color="auto"/>
      </w:divBdr>
    </w:div>
    <w:div w:id="1952276320">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header" Target="header3.xml"/><Relationship Id="rId21" Type="http://schemas.openxmlformats.org/officeDocument/2006/relationships/hyperlink" Target="https://portal.eprocurement.gov.gr/webcenter/portal/TestPortal" TargetMode="External"/><Relationship Id="rId34" Type="http://schemas.openxmlformats.org/officeDocument/2006/relationships/hyperlink" Target="http://www.eaadhsy.gr/n4412/art79a" TargetMode="External"/><Relationship Id="rId42"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ktpae.gr/" TargetMode="External"/><Relationship Id="rId20" Type="http://schemas.openxmlformats.org/officeDocument/2006/relationships/hyperlink" Target="http://www.promitheus.gov.gr" TargetMode="External"/><Relationship Id="rId29" Type="http://schemas.openxmlformats.org/officeDocument/2006/relationships/hyperlink" Target="http://www.hsppa.gr/"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et.diavgeia.gov.gr/" TargetMode="External"/><Relationship Id="rId32" Type="http://schemas.openxmlformats.org/officeDocument/2006/relationships/hyperlink" Target="http://www.eaadhsy.gr/n4412/n4412fulltextlinks.html" TargetMode="External"/><Relationship Id="rId37" Type="http://schemas.openxmlformats.org/officeDocument/2006/relationships/hyperlink" Target="http://www.mindigital.gr"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s://nepps-search.eprocurement.gov.gr/actSearch/resources/search/XXXXXX" TargetMode="External"/><Relationship Id="rId28" Type="http://schemas.openxmlformats.org/officeDocument/2006/relationships/hyperlink" Target="mailto:epanorthotika@eaadhsy.gr" TargetMode="External"/><Relationship Id="rId36" Type="http://schemas.openxmlformats.org/officeDocument/2006/relationships/hyperlink" Target="http://www.mindigital.gr" TargetMode="Externa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hyperlink" Target="http://www.hsppa.g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 TargetMode="External"/><Relationship Id="rId35" Type="http://schemas.openxmlformats.org/officeDocument/2006/relationships/hyperlink" Target="http://www.eaadhsy.gr/n4412/n4412fulltextlinks.html" TargetMode="External"/><Relationship Id="rId43" Type="http://schemas.openxmlformats.org/officeDocument/2006/relationships/fontTable" Target="fontTable.xml"/><Relationship Id="rId8" Type="http://schemas.openxmlformats.org/officeDocument/2006/relationships/hyperlink" Target="http://www.ktpae.gr"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ktpae.gr" TargetMode="External"/><Relationship Id="rId25" Type="http://schemas.openxmlformats.org/officeDocument/2006/relationships/hyperlink" Target="http://www.ktpae.gr" TargetMode="External"/><Relationship Id="rId33" Type="http://schemas.openxmlformats.org/officeDocument/2006/relationships/hyperlink" Target="http://www.eaadhsy.gr/n4412/n4412fulltextlinks.html" TargetMode="External"/><Relationship Id="rId38" Type="http://schemas.openxmlformats.org/officeDocument/2006/relationships/hyperlink" Target="http://www.mindigital.g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131</Pages>
  <Words>50968</Words>
  <Characters>275228</Characters>
  <Application>Microsoft Office Word</Application>
  <DocSecurity>0</DocSecurity>
  <Lines>2293</Lines>
  <Paragraphs>651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325545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Βίτσα Μαρία</cp:lastModifiedBy>
  <cp:revision>88</cp:revision>
  <cp:lastPrinted>2020-05-20T14:03:00Z</cp:lastPrinted>
  <dcterms:created xsi:type="dcterms:W3CDTF">2025-02-26T12:34:00Z</dcterms:created>
  <dcterms:modified xsi:type="dcterms:W3CDTF">2025-03-27T09:42:00Z</dcterms:modified>
</cp:coreProperties>
</file>