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603221" w:rsidRDefault="0024279E" w:rsidP="00ED34B6">
      <w:pPr>
        <w:spacing w:after="0"/>
        <w:jc w:val="center"/>
        <w:rPr>
          <w:b/>
          <w:sz w:val="32"/>
          <w:szCs w:val="32"/>
          <w:lang w:val="el-GR"/>
        </w:rPr>
      </w:pPr>
      <w:r w:rsidRPr="00603221">
        <w:rPr>
          <w:b/>
          <w:sz w:val="32"/>
          <w:szCs w:val="32"/>
          <w:lang w:val="el-GR"/>
        </w:rPr>
        <w:t>Διακήρυξη</w:t>
      </w:r>
    </w:p>
    <w:p w14:paraId="4B1ADF9B" w14:textId="77777777" w:rsidR="00D276BD" w:rsidRDefault="00DF02B0" w:rsidP="00ED34B6">
      <w:pPr>
        <w:spacing w:after="0"/>
        <w:jc w:val="center"/>
        <w:rPr>
          <w:b/>
          <w:sz w:val="32"/>
          <w:szCs w:val="32"/>
          <w:lang w:val="el-GR"/>
        </w:rPr>
      </w:pPr>
      <w:r w:rsidRPr="00603221">
        <w:rPr>
          <w:b/>
          <w:sz w:val="32"/>
          <w:szCs w:val="32"/>
          <w:lang w:val="el-GR"/>
        </w:rPr>
        <w:t xml:space="preserve">Ηλεκτρονικού </w:t>
      </w:r>
      <w:r w:rsidR="0024279E" w:rsidRPr="003E4188">
        <w:rPr>
          <w:b/>
          <w:sz w:val="32"/>
          <w:szCs w:val="32"/>
          <w:lang w:val="el-GR"/>
        </w:rPr>
        <w:t>Ανοικτού</w:t>
      </w:r>
      <w:r w:rsidRPr="003E4188">
        <w:rPr>
          <w:b/>
          <w:sz w:val="32"/>
          <w:szCs w:val="32"/>
          <w:lang w:val="el-GR"/>
        </w:rPr>
        <w:t xml:space="preserve"> </w:t>
      </w:r>
      <w:r w:rsidR="00D276BD">
        <w:rPr>
          <w:b/>
          <w:sz w:val="32"/>
          <w:szCs w:val="32"/>
          <w:lang w:val="el-GR"/>
        </w:rPr>
        <w:t xml:space="preserve">Διεθνούς </w:t>
      </w:r>
    </w:p>
    <w:p w14:paraId="7C9C83A4" w14:textId="530A3EDF" w:rsidR="0024279E" w:rsidRPr="00D468DF" w:rsidRDefault="00DF02B0" w:rsidP="00ED34B6">
      <w:pPr>
        <w:spacing w:after="0"/>
        <w:jc w:val="center"/>
        <w:rPr>
          <w:b/>
          <w:sz w:val="32"/>
          <w:szCs w:val="32"/>
          <w:lang w:val="el-GR"/>
        </w:rPr>
      </w:pPr>
      <w:r w:rsidRPr="003E4188">
        <w:rPr>
          <w:b/>
          <w:sz w:val="32"/>
          <w:szCs w:val="32"/>
          <w:lang w:val="el-GR"/>
        </w:rPr>
        <w:t xml:space="preserve">Άνω </w:t>
      </w:r>
      <w:r w:rsidR="008B4966" w:rsidRPr="003E4188">
        <w:rPr>
          <w:b/>
          <w:sz w:val="32"/>
          <w:szCs w:val="32"/>
          <w:lang w:val="el-GR"/>
        </w:rPr>
        <w:t xml:space="preserve">των </w:t>
      </w:r>
      <w:r w:rsidRPr="003E4188">
        <w:rPr>
          <w:b/>
          <w:sz w:val="32"/>
          <w:szCs w:val="32"/>
          <w:lang w:val="el-GR"/>
        </w:rPr>
        <w:t>Ο</w:t>
      </w:r>
      <w:r w:rsidR="008B4966" w:rsidRPr="003E418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4FE98C57" w14:textId="7A6CAE49" w:rsidR="003E2160" w:rsidRPr="002B206C" w:rsidRDefault="0024279E" w:rsidP="00ED34B6">
      <w:pPr>
        <w:spacing w:after="0"/>
        <w:jc w:val="center"/>
        <w:rPr>
          <w:b/>
          <w:sz w:val="32"/>
          <w:szCs w:val="32"/>
          <w:lang w:val="el-GR"/>
        </w:rPr>
      </w:pPr>
      <w:r w:rsidRPr="00603221">
        <w:rPr>
          <w:b/>
          <w:sz w:val="32"/>
          <w:szCs w:val="32"/>
          <w:lang w:val="el-GR"/>
        </w:rPr>
        <w:t>για το Έργο</w:t>
      </w:r>
      <w:r w:rsidR="00A406A5">
        <w:rPr>
          <w:b/>
          <w:sz w:val="32"/>
          <w:szCs w:val="32"/>
          <w:lang w:val="el-GR"/>
        </w:rPr>
        <w:t xml:space="preserve"> </w:t>
      </w:r>
      <w:r w:rsidR="00C456FF" w:rsidRPr="00C456FF">
        <w:rPr>
          <w:b/>
          <w:sz w:val="32"/>
          <w:szCs w:val="32"/>
          <w:lang w:val="el-GR"/>
        </w:rPr>
        <w:t>«Τεχνολογική Αναβάθμιση της κεντρικής αίθουσας συσκέψεων και συνεδριάσεων του Υπουργείου Ψηφιακής Διακυβέρνησης»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4497"/>
        <w:gridCol w:w="2294"/>
      </w:tblGrid>
      <w:tr w:rsidR="00D56801" w:rsidRPr="00D56801" w14:paraId="0BCC5B53" w14:textId="77777777" w:rsidTr="006B6EEE">
        <w:tc>
          <w:tcPr>
            <w:tcW w:w="2830" w:type="dxa"/>
            <w:shd w:val="clear" w:color="auto" w:fill="auto"/>
            <w:vAlign w:val="bottom"/>
          </w:tcPr>
          <w:p w14:paraId="77794DB8" w14:textId="15007999" w:rsidR="00D56801" w:rsidRPr="00603221" w:rsidRDefault="00D56801" w:rsidP="006B6EEE">
            <w:pPr>
              <w:autoSpaceDE w:val="0"/>
              <w:autoSpaceDN w:val="0"/>
              <w:adjustRightInd w:val="0"/>
              <w:spacing w:before="60" w:after="60"/>
              <w:rPr>
                <w:b/>
                <w:color w:val="000000"/>
              </w:rPr>
            </w:pPr>
            <w:r w:rsidRPr="00603221">
              <w:rPr>
                <w:b/>
                <w:color w:val="000000"/>
              </w:rPr>
              <w:t>Κωδ. ΟΠΣ:</w:t>
            </w:r>
          </w:p>
        </w:tc>
        <w:tc>
          <w:tcPr>
            <w:tcW w:w="6798" w:type="dxa"/>
            <w:gridSpan w:val="2"/>
            <w:shd w:val="clear" w:color="auto" w:fill="auto"/>
            <w:vAlign w:val="center"/>
          </w:tcPr>
          <w:p w14:paraId="36FC6570" w14:textId="0E056397" w:rsidR="00D56801" w:rsidRPr="002D1817" w:rsidRDefault="00D643B8" w:rsidP="006B6EEE">
            <w:pPr>
              <w:pStyle w:val="Tabletext"/>
              <w:spacing w:before="60" w:after="60"/>
              <w:rPr>
                <w:rFonts w:cs="Tahoma"/>
                <w:b/>
                <w:color w:val="000000"/>
                <w:szCs w:val="22"/>
              </w:rPr>
            </w:pPr>
            <w:r>
              <w:rPr>
                <w:b/>
                <w:color w:val="000000"/>
              </w:rPr>
              <w:t>5224436</w:t>
            </w:r>
          </w:p>
        </w:tc>
      </w:tr>
      <w:tr w:rsidR="00D56801" w:rsidRPr="00D56801" w14:paraId="76AD847D" w14:textId="77777777" w:rsidTr="006B6EEE">
        <w:tc>
          <w:tcPr>
            <w:tcW w:w="2830" w:type="dxa"/>
            <w:shd w:val="clear" w:color="auto" w:fill="auto"/>
            <w:vAlign w:val="center"/>
          </w:tcPr>
          <w:p w14:paraId="217B1688" w14:textId="6A963EDD" w:rsidR="00D56801" w:rsidRPr="00603221" w:rsidRDefault="00D56801" w:rsidP="006B6EEE">
            <w:pPr>
              <w:autoSpaceDE w:val="0"/>
              <w:autoSpaceDN w:val="0"/>
              <w:adjustRightInd w:val="0"/>
              <w:spacing w:before="60" w:after="60"/>
              <w:jc w:val="left"/>
              <w:rPr>
                <w:b/>
                <w:color w:val="000000"/>
                <w:lang w:val="el-GR"/>
              </w:rPr>
            </w:pPr>
            <w:r w:rsidRPr="00603221">
              <w:rPr>
                <w:b/>
                <w:color w:val="000000"/>
              </w:rPr>
              <w:t>Επιχειρησιακό Πρόγραμμα:</w:t>
            </w:r>
          </w:p>
        </w:tc>
        <w:tc>
          <w:tcPr>
            <w:tcW w:w="6798" w:type="dxa"/>
            <w:gridSpan w:val="2"/>
            <w:shd w:val="clear" w:color="auto" w:fill="auto"/>
            <w:vAlign w:val="center"/>
          </w:tcPr>
          <w:p w14:paraId="0A1C31C2" w14:textId="529732EA" w:rsidR="00D56801" w:rsidRPr="0031449B" w:rsidRDefault="00D643B8" w:rsidP="006B6EEE">
            <w:pPr>
              <w:pStyle w:val="Tabletext"/>
              <w:spacing w:before="60" w:after="60"/>
              <w:rPr>
                <w:rFonts w:cs="Tahoma"/>
                <w:sz w:val="22"/>
                <w:szCs w:val="22"/>
              </w:rPr>
            </w:pPr>
            <w:r w:rsidRPr="00D643B8">
              <w:rPr>
                <w:b/>
                <w:color w:val="000000"/>
              </w:rPr>
              <w:t>ΤΠΑ ΨΗΦΙΑΚΗΣ ΔΙΑΚΥΒΕΡΝΗΣΗΣ 2021-2025</w:t>
            </w:r>
          </w:p>
        </w:tc>
      </w:tr>
      <w:tr w:rsidR="00D56801" w:rsidRPr="007F2CDF" w14:paraId="07A15561" w14:textId="77777777" w:rsidTr="006B6EEE">
        <w:tc>
          <w:tcPr>
            <w:tcW w:w="2830" w:type="dxa"/>
            <w:shd w:val="clear" w:color="auto" w:fill="auto"/>
            <w:vAlign w:val="center"/>
          </w:tcPr>
          <w:p w14:paraId="5BB97477" w14:textId="77777777" w:rsidR="00D56801" w:rsidRPr="00603221" w:rsidRDefault="00D56801" w:rsidP="006B6EEE">
            <w:pPr>
              <w:autoSpaceDE w:val="0"/>
              <w:autoSpaceDN w:val="0"/>
              <w:adjustRightInd w:val="0"/>
              <w:spacing w:before="120" w:after="0"/>
              <w:jc w:val="left"/>
              <w:rPr>
                <w:b/>
                <w:color w:val="000000"/>
              </w:rPr>
            </w:pPr>
            <w:r w:rsidRPr="00603221">
              <w:rPr>
                <w:b/>
                <w:color w:val="000000"/>
                <w:lang w:val="el-GR"/>
              </w:rPr>
              <w:t>Εκτιμώμενη αξία σύμβασης</w:t>
            </w:r>
            <w:r w:rsidRPr="00603221">
              <w:rPr>
                <w:b/>
                <w:color w:val="000000"/>
              </w:rPr>
              <w:t>:</w:t>
            </w:r>
          </w:p>
          <w:p w14:paraId="623C851C" w14:textId="77777777" w:rsidR="00D56801" w:rsidRPr="00603221" w:rsidRDefault="00D56801" w:rsidP="006B6EEE">
            <w:pPr>
              <w:autoSpaceDE w:val="0"/>
              <w:autoSpaceDN w:val="0"/>
              <w:adjustRightInd w:val="0"/>
              <w:spacing w:before="120" w:after="0"/>
              <w:jc w:val="left"/>
              <w:rPr>
                <w:b/>
                <w:color w:val="000000"/>
                <w:lang w:val="el-GR"/>
              </w:rPr>
            </w:pPr>
          </w:p>
        </w:tc>
        <w:tc>
          <w:tcPr>
            <w:tcW w:w="6798" w:type="dxa"/>
            <w:gridSpan w:val="2"/>
            <w:shd w:val="clear" w:color="auto" w:fill="auto"/>
            <w:vAlign w:val="bottom"/>
          </w:tcPr>
          <w:p w14:paraId="74B5CEDF" w14:textId="2B5CD3CC" w:rsidR="00D56801" w:rsidRPr="00496F27" w:rsidRDefault="00D56801" w:rsidP="002E347D">
            <w:pPr>
              <w:pStyle w:val="Tabletext"/>
              <w:numPr>
                <w:ilvl w:val="0"/>
                <w:numId w:val="19"/>
              </w:numPr>
              <w:spacing w:before="120" w:after="0"/>
              <w:ind w:left="242" w:hanging="242"/>
              <w:jc w:val="both"/>
              <w:rPr>
                <w:rFonts w:cs="Tahoma"/>
                <w:sz w:val="22"/>
                <w:szCs w:val="22"/>
              </w:rPr>
            </w:pPr>
            <w:r w:rsidRPr="0031449B">
              <w:rPr>
                <w:rFonts w:cs="Tahoma"/>
                <w:sz w:val="22"/>
                <w:szCs w:val="22"/>
              </w:rPr>
              <w:t>Εκτιμώμενη αξία</w:t>
            </w:r>
            <w:r>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Pr="00A23A9B">
              <w:rPr>
                <w:rFonts w:cs="Tahoma"/>
                <w:b/>
                <w:bCs/>
                <w:sz w:val="22"/>
                <w:szCs w:val="22"/>
              </w:rPr>
              <w:t>277.300,00</w:t>
            </w:r>
            <w:r w:rsidR="00A23A9B" w:rsidRPr="00A23A9B">
              <w:rPr>
                <w:rFonts w:cs="Tahoma"/>
                <w:b/>
                <w:bCs/>
                <w:sz w:val="22"/>
                <w:szCs w:val="22"/>
              </w:rPr>
              <w:t xml:space="preserve"> </w:t>
            </w:r>
            <w:r w:rsidRPr="00A23A9B">
              <w:rPr>
                <w:rFonts w:cs="Tahoma"/>
                <w:b/>
                <w:bCs/>
                <w:sz w:val="22"/>
                <w:szCs w:val="22"/>
              </w:rPr>
              <w:t>€</w:t>
            </w:r>
            <w:r w:rsidRPr="00496F27">
              <w:rPr>
                <w:rFonts w:cs="Tahoma"/>
                <w:sz w:val="22"/>
                <w:szCs w:val="22"/>
              </w:rPr>
              <w:t xml:space="preserve"> </w:t>
            </w:r>
            <w:r w:rsidRPr="00603221">
              <w:rPr>
                <w:rFonts w:cs="Tahoma"/>
                <w:sz w:val="22"/>
                <w:szCs w:val="22"/>
              </w:rPr>
              <w:t>μη περιλαμβανομένου ΦΠΑ (</w:t>
            </w:r>
            <w:r w:rsidRPr="0031449B">
              <w:rPr>
                <w:rFonts w:cs="Tahoma"/>
                <w:sz w:val="22"/>
                <w:szCs w:val="22"/>
              </w:rPr>
              <w:t>Εκτιμώμενη αξία</w:t>
            </w:r>
            <w:r>
              <w:rPr>
                <w:rFonts w:cs="Tahoma"/>
                <w:sz w:val="22"/>
                <w:szCs w:val="22"/>
              </w:rPr>
              <w:t xml:space="preserve"> </w:t>
            </w:r>
            <w:r w:rsidRPr="00603221">
              <w:rPr>
                <w:rFonts w:cs="Tahoma"/>
                <w:sz w:val="22"/>
                <w:szCs w:val="22"/>
              </w:rPr>
              <w:t xml:space="preserve">με ΦΠΑ: </w:t>
            </w:r>
            <w:r w:rsidRPr="00496F27">
              <w:rPr>
                <w:rFonts w:cs="Tahoma"/>
                <w:sz w:val="22"/>
                <w:szCs w:val="22"/>
              </w:rPr>
              <w:t xml:space="preserve"> </w:t>
            </w:r>
            <w:r w:rsidRPr="00A23A9B">
              <w:rPr>
                <w:rFonts w:cs="Tahoma"/>
                <w:b/>
                <w:bCs/>
                <w:sz w:val="22"/>
                <w:szCs w:val="22"/>
              </w:rPr>
              <w:t>343.852,00</w:t>
            </w:r>
            <w:r w:rsidR="00A23A9B">
              <w:rPr>
                <w:rFonts w:cs="Tahoma"/>
                <w:b/>
                <w:bCs/>
                <w:sz w:val="22"/>
                <w:szCs w:val="22"/>
              </w:rPr>
              <w:t xml:space="preserve"> </w:t>
            </w:r>
            <w:r w:rsidRPr="00A23A9B">
              <w:rPr>
                <w:rFonts w:cs="Tahoma"/>
                <w:b/>
                <w:bCs/>
                <w:sz w:val="22"/>
                <w:szCs w:val="22"/>
              </w:rPr>
              <w:t>€</w:t>
            </w:r>
            <w:r w:rsidRPr="00496F27">
              <w:rPr>
                <w:rFonts w:cs="Tahoma"/>
                <w:sz w:val="22"/>
                <w:szCs w:val="22"/>
              </w:rPr>
              <w:t>, ΦΠΑ 24%</w:t>
            </w:r>
            <w:r w:rsidR="00A23A9B">
              <w:rPr>
                <w:rFonts w:cs="Tahoma"/>
                <w:sz w:val="22"/>
                <w:szCs w:val="22"/>
              </w:rPr>
              <w:t>:</w:t>
            </w:r>
            <w:r w:rsidRPr="00496F27">
              <w:rPr>
                <w:rFonts w:cs="Tahoma"/>
                <w:sz w:val="22"/>
                <w:szCs w:val="22"/>
              </w:rPr>
              <w:t xml:space="preserve"> </w:t>
            </w:r>
            <w:r w:rsidRPr="00A23A9B">
              <w:rPr>
                <w:rFonts w:cs="Tahoma"/>
                <w:b/>
                <w:bCs/>
                <w:sz w:val="22"/>
                <w:szCs w:val="22"/>
              </w:rPr>
              <w:t>66.552,00</w:t>
            </w:r>
            <w:r w:rsidR="00A23A9B" w:rsidRPr="00A23A9B">
              <w:rPr>
                <w:rFonts w:cs="Tahoma"/>
                <w:b/>
                <w:bCs/>
                <w:sz w:val="22"/>
                <w:szCs w:val="22"/>
              </w:rPr>
              <w:t xml:space="preserve"> </w:t>
            </w:r>
            <w:r w:rsidRPr="00A23A9B">
              <w:rPr>
                <w:rFonts w:cs="Tahoma"/>
                <w:b/>
                <w:bCs/>
                <w:sz w:val="22"/>
                <w:szCs w:val="22"/>
              </w:rPr>
              <w:t>€</w:t>
            </w:r>
            <w:r w:rsidRPr="00496F27">
              <w:rPr>
                <w:rFonts w:cs="Tahoma"/>
                <w:sz w:val="22"/>
                <w:szCs w:val="22"/>
              </w:rPr>
              <w:t>)</w:t>
            </w:r>
          </w:p>
          <w:p w14:paraId="7DCE3273" w14:textId="233604DD" w:rsidR="00D56801" w:rsidRPr="00550D8B" w:rsidRDefault="00D56801" w:rsidP="002E347D">
            <w:pPr>
              <w:pStyle w:val="Tabletext"/>
              <w:numPr>
                <w:ilvl w:val="0"/>
                <w:numId w:val="19"/>
              </w:numPr>
              <w:spacing w:before="120" w:after="0"/>
              <w:ind w:left="242" w:hanging="242"/>
              <w:jc w:val="both"/>
              <w:rPr>
                <w:rFonts w:cs="Tahoma"/>
                <w:b/>
                <w:color w:val="000000"/>
                <w:szCs w:val="22"/>
              </w:rPr>
            </w:pPr>
            <w:r w:rsidRPr="0031449B">
              <w:rPr>
                <w:rFonts w:cs="Tahoma"/>
                <w:sz w:val="22"/>
                <w:szCs w:val="22"/>
              </w:rPr>
              <w:t xml:space="preserve">Εκτιμώμενη αξία </w:t>
            </w:r>
            <w:r w:rsidRPr="00603221">
              <w:rPr>
                <w:rFonts w:cs="Tahoma"/>
                <w:sz w:val="22"/>
                <w:szCs w:val="22"/>
              </w:rPr>
              <w:t>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AA0918">
              <w:rPr>
                <w:rFonts w:cs="Tahoma"/>
                <w:sz w:val="22"/>
                <w:szCs w:val="22"/>
              </w:rPr>
              <w:t xml:space="preserve"> </w:t>
            </w:r>
            <w:r>
              <w:rPr>
                <w:rFonts w:cs="Tahoma"/>
                <w:sz w:val="22"/>
                <w:szCs w:val="22"/>
              </w:rPr>
              <w:t>έως 30%, ήτοι:</w:t>
            </w:r>
            <w:r w:rsidRPr="00603221">
              <w:rPr>
                <w:rFonts w:cs="Tahoma"/>
                <w:sz w:val="22"/>
                <w:szCs w:val="22"/>
              </w:rPr>
              <w:t xml:space="preserve"> </w:t>
            </w:r>
            <w:r w:rsidRPr="00A23A9B">
              <w:rPr>
                <w:rFonts w:cs="Tahoma"/>
                <w:b/>
                <w:bCs/>
                <w:sz w:val="22"/>
                <w:szCs w:val="22"/>
              </w:rPr>
              <w:t>83.190,00 €</w:t>
            </w:r>
            <w:r w:rsidRPr="00603221">
              <w:rPr>
                <w:rFonts w:cs="Tahoma"/>
                <w:sz w:val="22"/>
                <w:szCs w:val="22"/>
              </w:rPr>
              <w:t xml:space="preserve"> μη περιλαμβανομένου ΦΠΑ (</w:t>
            </w:r>
            <w:r w:rsidRPr="0031449B">
              <w:rPr>
                <w:rFonts w:cs="Tahoma"/>
                <w:sz w:val="22"/>
                <w:szCs w:val="22"/>
              </w:rPr>
              <w:t xml:space="preserve">Εκτιμώμενη αξία </w:t>
            </w:r>
            <w:r w:rsidRPr="00603221">
              <w:rPr>
                <w:rFonts w:cs="Tahoma"/>
                <w:sz w:val="22"/>
                <w:szCs w:val="22"/>
              </w:rPr>
              <w:t xml:space="preserve">με ΦΠΑ: </w:t>
            </w:r>
            <w:r w:rsidRPr="00A23A9B">
              <w:rPr>
                <w:rFonts w:cs="Tahoma"/>
                <w:b/>
                <w:bCs/>
                <w:sz w:val="22"/>
                <w:szCs w:val="22"/>
              </w:rPr>
              <w:t>103.155,60 €</w:t>
            </w:r>
            <w:r w:rsidRPr="00DA7307">
              <w:rPr>
                <w:rFonts w:cs="Tahoma"/>
                <w:sz w:val="22"/>
                <w:szCs w:val="22"/>
              </w:rPr>
              <w:t>, ΦΠΑ 24%</w:t>
            </w:r>
            <w:r w:rsidR="00A23A9B">
              <w:rPr>
                <w:rFonts w:cs="Tahoma"/>
                <w:sz w:val="22"/>
                <w:szCs w:val="22"/>
              </w:rPr>
              <w:t>:</w:t>
            </w:r>
            <w:r w:rsidRPr="00DA7307">
              <w:rPr>
                <w:rFonts w:cs="Tahoma"/>
                <w:sz w:val="22"/>
                <w:szCs w:val="22"/>
              </w:rPr>
              <w:t xml:space="preserve">  </w:t>
            </w:r>
            <w:r w:rsidRPr="00A23A9B">
              <w:rPr>
                <w:rFonts w:cs="Tahoma"/>
                <w:b/>
                <w:bCs/>
                <w:sz w:val="22"/>
                <w:szCs w:val="22"/>
              </w:rPr>
              <w:t>19.965,60 €</w:t>
            </w:r>
            <w:r w:rsidRPr="00DA7307">
              <w:rPr>
                <w:rFonts w:cs="Tahoma"/>
                <w:sz w:val="22"/>
                <w:szCs w:val="22"/>
              </w:rPr>
              <w:t>)</w:t>
            </w:r>
          </w:p>
          <w:p w14:paraId="6A726647" w14:textId="4DDE1139" w:rsidR="00D56801" w:rsidRPr="00026155" w:rsidRDefault="00D56801" w:rsidP="002E347D">
            <w:pPr>
              <w:pStyle w:val="Tabletext"/>
              <w:numPr>
                <w:ilvl w:val="0"/>
                <w:numId w:val="19"/>
              </w:numPr>
              <w:spacing w:before="120" w:after="0"/>
              <w:ind w:left="242" w:hanging="242"/>
              <w:jc w:val="both"/>
              <w:rPr>
                <w:rFonts w:cs="Tahoma"/>
                <w:b/>
                <w:color w:val="000000"/>
                <w:szCs w:val="22"/>
              </w:rPr>
            </w:pPr>
            <w:r w:rsidRPr="0031449B">
              <w:rPr>
                <w:rFonts w:cs="Tahoma"/>
                <w:sz w:val="22"/>
                <w:szCs w:val="22"/>
              </w:rPr>
              <w:t xml:space="preserve">Εκτιμώμενη αξία </w:t>
            </w:r>
            <w:r w:rsidRPr="00365129">
              <w:rPr>
                <w:rFonts w:cs="Tahoma"/>
                <w:sz w:val="22"/>
                <w:szCs w:val="22"/>
              </w:rPr>
              <w:t>δικαιώματος προαίρεσης υπηρεσιών συντήρηση</w:t>
            </w:r>
            <w:r>
              <w:rPr>
                <w:rFonts w:cs="Tahoma"/>
                <w:sz w:val="22"/>
                <w:szCs w:val="22"/>
              </w:rPr>
              <w:t>ς έως 30%, ήτοι</w:t>
            </w:r>
            <w:r w:rsidRPr="00603221">
              <w:rPr>
                <w:rFonts w:cs="Tahoma"/>
                <w:sz w:val="22"/>
                <w:szCs w:val="22"/>
              </w:rPr>
              <w:t>:</w:t>
            </w:r>
            <w:r>
              <w:rPr>
                <w:rFonts w:cs="Tahoma"/>
                <w:sz w:val="22"/>
                <w:szCs w:val="22"/>
              </w:rPr>
              <w:t xml:space="preserve"> </w:t>
            </w:r>
            <w:r w:rsidRPr="007F2CDF">
              <w:rPr>
                <w:rFonts w:cs="Tahoma"/>
                <w:b/>
                <w:bCs/>
                <w:sz w:val="22"/>
                <w:szCs w:val="22"/>
              </w:rPr>
              <w:t>83.190,00 €</w:t>
            </w:r>
            <w:r w:rsidRPr="7787264C">
              <w:rPr>
                <w:rFonts w:cs="Tahoma"/>
                <w:sz w:val="22"/>
                <w:szCs w:val="22"/>
              </w:rPr>
              <w:t xml:space="preserve"> </w:t>
            </w:r>
            <w:r w:rsidRPr="00603221">
              <w:rPr>
                <w:rFonts w:cs="Tahoma"/>
                <w:sz w:val="22"/>
                <w:szCs w:val="22"/>
              </w:rPr>
              <w:t>μη περιλαμβανομένου ΦΠΑ (</w:t>
            </w:r>
            <w:r w:rsidRPr="0031449B">
              <w:rPr>
                <w:rFonts w:cs="Tahoma"/>
                <w:sz w:val="22"/>
                <w:szCs w:val="22"/>
              </w:rPr>
              <w:t xml:space="preserve">Εκτιμώμενη αξία </w:t>
            </w:r>
            <w:r w:rsidRPr="00603221">
              <w:rPr>
                <w:rFonts w:cs="Tahoma"/>
                <w:sz w:val="22"/>
                <w:szCs w:val="22"/>
              </w:rPr>
              <w:t>με ΦΠΑ</w:t>
            </w:r>
            <w:r>
              <w:rPr>
                <w:rFonts w:cs="Tahoma"/>
                <w:sz w:val="22"/>
                <w:szCs w:val="22"/>
              </w:rPr>
              <w:t xml:space="preserve">: </w:t>
            </w:r>
            <w:r w:rsidRPr="00A23A9B">
              <w:rPr>
                <w:rFonts w:cs="Tahoma"/>
                <w:b/>
                <w:bCs/>
                <w:sz w:val="22"/>
                <w:szCs w:val="22"/>
              </w:rPr>
              <w:t>103.155,60 €</w:t>
            </w:r>
            <w:r w:rsidRPr="00DA7307">
              <w:rPr>
                <w:rFonts w:cs="Tahoma"/>
                <w:sz w:val="22"/>
                <w:szCs w:val="22"/>
              </w:rPr>
              <w:t>,</w:t>
            </w:r>
            <w:r>
              <w:rPr>
                <w:rFonts w:cs="Tahoma"/>
                <w:sz w:val="22"/>
                <w:szCs w:val="22"/>
              </w:rPr>
              <w:t xml:space="preserve"> </w:t>
            </w:r>
            <w:r w:rsidRPr="00DA7307">
              <w:rPr>
                <w:rFonts w:cs="Tahoma"/>
                <w:sz w:val="22"/>
                <w:szCs w:val="22"/>
              </w:rPr>
              <w:t>ΦΠΑ 24%</w:t>
            </w:r>
            <w:r w:rsidR="00A23A9B">
              <w:rPr>
                <w:rFonts w:cs="Tahoma"/>
                <w:sz w:val="22"/>
                <w:szCs w:val="22"/>
              </w:rPr>
              <w:t>:</w:t>
            </w:r>
            <w:r w:rsidRPr="00DA7307">
              <w:rPr>
                <w:rFonts w:cs="Tahoma"/>
                <w:sz w:val="22"/>
                <w:szCs w:val="22"/>
              </w:rPr>
              <w:t xml:space="preserve"> </w:t>
            </w:r>
            <w:r w:rsidRPr="00A23A9B">
              <w:rPr>
                <w:rFonts w:cs="Tahoma"/>
                <w:b/>
                <w:bCs/>
                <w:sz w:val="22"/>
                <w:szCs w:val="22"/>
              </w:rPr>
              <w:t>19.965,60 €</w:t>
            </w:r>
            <w:r w:rsidRPr="00DA7307">
              <w:rPr>
                <w:rFonts w:cs="Tahoma"/>
                <w:sz w:val="22"/>
                <w:szCs w:val="22"/>
              </w:rPr>
              <w:t>)</w:t>
            </w:r>
          </w:p>
          <w:p w14:paraId="46CB7DAE" w14:textId="4D605C59" w:rsidR="00D56801" w:rsidRPr="00AA0918" w:rsidRDefault="00D56801" w:rsidP="00A23A9B">
            <w:pPr>
              <w:pStyle w:val="TabletextChar"/>
              <w:spacing w:before="120" w:line="240" w:lineRule="auto"/>
              <w:jc w:val="both"/>
              <w:rPr>
                <w:rFonts w:cs="Tahoma"/>
                <w:b/>
                <w:bCs/>
                <w:color w:val="000000"/>
                <w:sz w:val="22"/>
                <w:szCs w:val="22"/>
                <w:lang w:eastAsia="el-GR"/>
              </w:rPr>
            </w:pPr>
            <w:r w:rsidRPr="00A23A9B">
              <w:rPr>
                <w:rFonts w:cs="Tahoma"/>
                <w:sz w:val="22"/>
                <w:szCs w:val="22"/>
              </w:rPr>
              <w:t>Συνολική εκτιμώμενη αξία σύμβασης</w:t>
            </w:r>
            <w:r w:rsidRPr="00AA0918">
              <w:rPr>
                <w:rFonts w:cs="Tahoma"/>
                <w:b/>
                <w:bCs/>
                <w:sz w:val="22"/>
                <w:szCs w:val="22"/>
              </w:rPr>
              <w:t xml:space="preserve"> 443.680,00 € </w:t>
            </w:r>
            <w:r w:rsidRPr="00A23A9B">
              <w:rPr>
                <w:rFonts w:cs="Tahoma"/>
                <w:sz w:val="22"/>
                <w:szCs w:val="22"/>
              </w:rPr>
              <w:t>μη περιλαμβανομένου ΦΠΑ</w:t>
            </w:r>
            <w:r w:rsidR="00A23A9B">
              <w:rPr>
                <w:rFonts w:cs="Tahoma"/>
                <w:sz w:val="22"/>
                <w:szCs w:val="22"/>
              </w:rPr>
              <w:t xml:space="preserve"> (Π</w:t>
            </w:r>
            <w:r w:rsidRPr="00A23A9B">
              <w:rPr>
                <w:rFonts w:cs="Tahoma"/>
                <w:sz w:val="22"/>
                <w:szCs w:val="22"/>
              </w:rPr>
              <w:t>ροϋπολογισμός με ΦΠΑ:</w:t>
            </w:r>
            <w:r w:rsidRPr="00AA0918">
              <w:rPr>
                <w:rFonts w:cs="Tahoma"/>
                <w:b/>
                <w:bCs/>
                <w:sz w:val="22"/>
                <w:szCs w:val="22"/>
              </w:rPr>
              <w:t xml:space="preserve"> 550.163,20 €</w:t>
            </w:r>
            <w:r w:rsidRPr="00A23A9B">
              <w:rPr>
                <w:rFonts w:cs="Tahoma"/>
                <w:sz w:val="22"/>
                <w:szCs w:val="22"/>
              </w:rPr>
              <w:t>,</w:t>
            </w:r>
            <w:r w:rsidRPr="00AA0918">
              <w:rPr>
                <w:rFonts w:cs="Tahoma"/>
                <w:b/>
                <w:bCs/>
                <w:sz w:val="22"/>
                <w:szCs w:val="22"/>
              </w:rPr>
              <w:t xml:space="preserve"> </w:t>
            </w:r>
            <w:r w:rsidRPr="00A23A9B">
              <w:rPr>
                <w:rFonts w:cs="Tahoma"/>
                <w:sz w:val="22"/>
                <w:szCs w:val="22"/>
              </w:rPr>
              <w:t>ΦΠΑ 24%</w:t>
            </w:r>
            <w:r w:rsidR="00A23A9B" w:rsidRPr="00A23A9B">
              <w:rPr>
                <w:rFonts w:cs="Tahoma"/>
                <w:sz w:val="22"/>
                <w:szCs w:val="22"/>
              </w:rPr>
              <w:t>:</w:t>
            </w:r>
            <w:r w:rsidRPr="00AA0918">
              <w:rPr>
                <w:rFonts w:cs="Tahoma"/>
                <w:b/>
                <w:bCs/>
                <w:sz w:val="22"/>
                <w:szCs w:val="22"/>
              </w:rPr>
              <w:t xml:space="preserve"> 106.483,20 €</w:t>
            </w:r>
            <w:r w:rsidR="00A23A9B">
              <w:rPr>
                <w:rFonts w:cs="Tahoma"/>
                <w:b/>
                <w:bCs/>
                <w:sz w:val="22"/>
                <w:szCs w:val="22"/>
              </w:rPr>
              <w:t>)</w:t>
            </w:r>
          </w:p>
        </w:tc>
      </w:tr>
      <w:tr w:rsidR="0024279E" w:rsidRPr="007F2CDF" w14:paraId="35B1EA53" w14:textId="77777777" w:rsidTr="006B6EEE">
        <w:tc>
          <w:tcPr>
            <w:tcW w:w="2830" w:type="dxa"/>
            <w:shd w:val="clear" w:color="auto" w:fill="auto"/>
            <w:vAlign w:val="center"/>
          </w:tcPr>
          <w:p w14:paraId="39D82644" w14:textId="77777777" w:rsidR="0024279E" w:rsidRPr="00603221" w:rsidRDefault="0024279E" w:rsidP="006B6EEE">
            <w:pPr>
              <w:autoSpaceDE w:val="0"/>
              <w:autoSpaceDN w:val="0"/>
              <w:adjustRightInd w:val="0"/>
              <w:spacing w:before="120" w:after="0"/>
              <w:jc w:val="lef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D9916DC" w14:textId="77777777" w:rsidR="00851B63" w:rsidRPr="00DA7307"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32332300-2 - Συσκευές ηχογράφησης</w:t>
            </w:r>
          </w:p>
          <w:p w14:paraId="350EBA08" w14:textId="77777777" w:rsidR="00851B63" w:rsidRPr="00DA7307"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32333000-6 - Συσκευές εγγραφής ή αναπαραγωγής εικόνας</w:t>
            </w:r>
          </w:p>
          <w:p w14:paraId="1103A305" w14:textId="77777777" w:rsidR="00851B63" w:rsidRPr="00DA7307"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32340000-8 - Μικρόφωνα και μεγάφωνα</w:t>
            </w:r>
          </w:p>
          <w:p w14:paraId="5391AFB0" w14:textId="77777777" w:rsidR="00851B63" w:rsidRPr="00DA7307"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32342410-9 - Εξοπλισμός ήχου</w:t>
            </w:r>
          </w:p>
          <w:p w14:paraId="170DC79C" w14:textId="77777777" w:rsidR="00851B63" w:rsidRPr="008C4154"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32343000-9 - Ενισχυτές</w:t>
            </w:r>
          </w:p>
          <w:p w14:paraId="06AF68E4" w14:textId="77777777" w:rsidR="00851B63" w:rsidRPr="008C4154"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32344210-1 - Εξοπλισμός ασύρματης επικοινωνίας</w:t>
            </w:r>
          </w:p>
          <w:p w14:paraId="1257B5AB" w14:textId="77777777" w:rsidR="00851B63" w:rsidRPr="008C4154"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31527260-6 - Φωτιστικά συστήματα</w:t>
            </w:r>
          </w:p>
          <w:p w14:paraId="49E1157F" w14:textId="77777777" w:rsidR="00851B63" w:rsidRPr="008C4154"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32522000-8 - Εξοπλισμός τηλεπικοινωνιών</w:t>
            </w:r>
          </w:p>
          <w:p w14:paraId="5B0281B3" w14:textId="77777777" w:rsidR="00851B63" w:rsidRPr="008C4154" w:rsidRDefault="00851B63" w:rsidP="008C4154">
            <w:pPr>
              <w:autoSpaceDE w:val="0"/>
              <w:autoSpaceDN w:val="0"/>
              <w:adjustRightInd w:val="0"/>
              <w:spacing w:before="120" w:after="0"/>
              <w:rPr>
                <w:rFonts w:eastAsia="Tahoma"/>
                <w:color w:val="0B0B0B"/>
                <w:lang w:val="el-GR"/>
              </w:rPr>
            </w:pPr>
            <w:r w:rsidRPr="00DA7307">
              <w:rPr>
                <w:rFonts w:eastAsia="Tahoma"/>
                <w:color w:val="0B0B0B"/>
                <w:lang w:val="el-GR"/>
              </w:rPr>
              <w:t>30230000-0 - Εξοπλισμός ηλεκτρονικών υπολογιστών</w:t>
            </w:r>
          </w:p>
          <w:p w14:paraId="1B12174C" w14:textId="77777777" w:rsidR="0024279E" w:rsidRDefault="00851B63" w:rsidP="008C4154">
            <w:pPr>
              <w:autoSpaceDE w:val="0"/>
              <w:autoSpaceDN w:val="0"/>
              <w:adjustRightInd w:val="0"/>
              <w:spacing w:before="120" w:after="0"/>
              <w:rPr>
                <w:rFonts w:eastAsia="Tahoma"/>
                <w:color w:val="0B0B0B"/>
                <w:lang w:val="el-GR"/>
              </w:rPr>
            </w:pPr>
            <w:r w:rsidRPr="47F8829D">
              <w:rPr>
                <w:rFonts w:eastAsia="Tahoma"/>
                <w:color w:val="0B0B0B"/>
                <w:lang w:val="el-GR"/>
              </w:rPr>
              <w:t>30231000-7 - Οθόνες και κονσόλες ηλεκτρονικών υπολογιστών</w:t>
            </w:r>
          </w:p>
          <w:p w14:paraId="1AE9E2A7" w14:textId="77777777" w:rsidR="008C4154" w:rsidRPr="008C4154" w:rsidRDefault="008C4154" w:rsidP="008C4154">
            <w:pPr>
              <w:autoSpaceDE w:val="0"/>
              <w:autoSpaceDN w:val="0"/>
              <w:adjustRightInd w:val="0"/>
              <w:spacing w:before="120" w:after="0"/>
              <w:rPr>
                <w:rFonts w:eastAsia="Tahoma"/>
                <w:color w:val="0B0B0B"/>
                <w:lang w:val="el-GR"/>
              </w:rPr>
            </w:pPr>
            <w:r w:rsidRPr="008C4154">
              <w:rPr>
                <w:rFonts w:eastAsia="Tahoma"/>
                <w:color w:val="0B0B0B"/>
                <w:lang w:val="el-GR"/>
              </w:rPr>
              <w:t>80533100-0 -  Υπηρεσίες εκπαίδευσης στον τομέα πληροφορικής</w:t>
            </w:r>
          </w:p>
          <w:p w14:paraId="3440D180" w14:textId="46B116E6" w:rsidR="008C4154" w:rsidRPr="008C4154" w:rsidRDefault="005C01B0" w:rsidP="008C4154">
            <w:pPr>
              <w:autoSpaceDE w:val="0"/>
              <w:autoSpaceDN w:val="0"/>
              <w:adjustRightInd w:val="0"/>
              <w:spacing w:before="120" w:after="0"/>
              <w:rPr>
                <w:rFonts w:eastAsia="Tahoma"/>
                <w:color w:val="0B0B0B"/>
                <w:lang w:val="el-GR"/>
              </w:rPr>
            </w:pPr>
            <w:r w:rsidRPr="005C01B0">
              <w:rPr>
                <w:rFonts w:eastAsia="Tahoma"/>
                <w:color w:val="0B0B0B"/>
                <w:lang w:val="el-GR"/>
              </w:rPr>
              <w:t>71241000-9</w:t>
            </w:r>
            <w:r>
              <w:rPr>
                <w:rFonts w:eastAsia="Tahoma"/>
                <w:color w:val="0B0B0B"/>
                <w:lang w:val="el-GR"/>
              </w:rPr>
              <w:t xml:space="preserve"> -</w:t>
            </w:r>
            <w:r w:rsidRPr="005C01B0">
              <w:rPr>
                <w:rFonts w:eastAsia="Tahoma"/>
                <w:color w:val="0B0B0B"/>
                <w:lang w:val="el-GR"/>
              </w:rPr>
              <w:t>Μελέτες σκοπιμότητας, υπηρεσίες παροχής συμβουλών, υπηρεσίες αναλύσεων</w:t>
            </w:r>
          </w:p>
        </w:tc>
      </w:tr>
      <w:tr w:rsidR="0024279E" w:rsidRPr="007F2CDF" w14:paraId="5035F07E" w14:textId="77777777" w:rsidTr="006B6EEE">
        <w:tc>
          <w:tcPr>
            <w:tcW w:w="2830" w:type="dxa"/>
            <w:shd w:val="clear" w:color="auto" w:fill="auto"/>
            <w:vAlign w:val="center"/>
          </w:tcPr>
          <w:p w14:paraId="05774F4B" w14:textId="77777777" w:rsidR="0024279E" w:rsidRPr="00603221" w:rsidRDefault="0024279E" w:rsidP="006B6EEE">
            <w:pPr>
              <w:autoSpaceDE w:val="0"/>
              <w:autoSpaceDN w:val="0"/>
              <w:adjustRightInd w:val="0"/>
              <w:spacing w:before="60" w:after="60"/>
              <w:jc w:val="left"/>
              <w:rPr>
                <w:b/>
                <w:color w:val="000000"/>
              </w:rPr>
            </w:pPr>
            <w:r w:rsidRPr="00603221">
              <w:rPr>
                <w:b/>
                <w:color w:val="000000"/>
              </w:rPr>
              <w:lastRenderedPageBreak/>
              <w:t>Κριτήριο Ανάθεσης:</w:t>
            </w:r>
          </w:p>
        </w:tc>
        <w:tc>
          <w:tcPr>
            <w:tcW w:w="6798" w:type="dxa"/>
            <w:gridSpan w:val="2"/>
            <w:shd w:val="clear" w:color="auto" w:fill="auto"/>
            <w:vAlign w:val="center"/>
          </w:tcPr>
          <w:p w14:paraId="4D299B41" w14:textId="5E97AF40" w:rsidR="006E5AB3" w:rsidRPr="00603221" w:rsidRDefault="0024279E" w:rsidP="006B6EEE">
            <w:pPr>
              <w:autoSpaceDE w:val="0"/>
              <w:autoSpaceDN w:val="0"/>
              <w:adjustRightInd w:val="0"/>
              <w:spacing w:before="60" w:after="60"/>
              <w:rPr>
                <w:b/>
                <w:color w:val="000000"/>
                <w:lang w:val="el-GR"/>
              </w:rPr>
            </w:pPr>
            <w:r w:rsidRPr="00603221">
              <w:rPr>
                <w:b/>
                <w:color w:val="000000"/>
                <w:lang w:val="el-GR"/>
              </w:rPr>
              <w:t xml:space="preserve">Η πλέον συμφέρουσα από οικονομική άποψη προσφορά βάσει </w:t>
            </w:r>
            <w:r w:rsidR="00C103BA" w:rsidRPr="00DA7307">
              <w:rPr>
                <w:b/>
                <w:color w:val="000000"/>
                <w:lang w:val="el-GR"/>
              </w:rPr>
              <w:t>προσφερόμενης</w:t>
            </w:r>
            <w:r w:rsidRPr="00DA7307">
              <w:rPr>
                <w:b/>
                <w:color w:val="000000"/>
                <w:lang w:val="el-GR"/>
              </w:rPr>
              <w:t xml:space="preserve"> τιμής μόνο</w:t>
            </w:r>
          </w:p>
        </w:tc>
      </w:tr>
      <w:tr w:rsidR="0024279E" w:rsidRPr="00DF02B0" w:rsidDel="005977E7" w14:paraId="1ED3570A" w14:textId="77777777" w:rsidTr="006B6EEE">
        <w:tc>
          <w:tcPr>
            <w:tcW w:w="2830" w:type="dxa"/>
            <w:shd w:val="clear" w:color="auto" w:fill="auto"/>
            <w:vAlign w:val="center"/>
          </w:tcPr>
          <w:p w14:paraId="4057F07C" w14:textId="77777777" w:rsidR="0024279E" w:rsidRPr="00603221" w:rsidRDefault="0024279E" w:rsidP="006B6EEE">
            <w:pPr>
              <w:autoSpaceDE w:val="0"/>
              <w:autoSpaceDN w:val="0"/>
              <w:adjustRightInd w:val="0"/>
              <w:spacing w:before="60" w:after="60"/>
              <w:jc w:val="lef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41FE001" w:rsidR="0024279E" w:rsidRPr="006B6EEE" w:rsidDel="005977E7" w:rsidRDefault="006B6EEE" w:rsidP="006B6EEE">
            <w:pPr>
              <w:autoSpaceDE w:val="0"/>
              <w:autoSpaceDN w:val="0"/>
              <w:adjustRightInd w:val="0"/>
              <w:spacing w:before="60" w:after="60"/>
              <w:jc w:val="left"/>
              <w:rPr>
                <w:b/>
                <w:color w:val="000000"/>
                <w:lang w:val="el-GR"/>
              </w:rPr>
            </w:pPr>
            <w:r w:rsidRPr="006B6EEE">
              <w:rPr>
                <w:b/>
                <w:color w:val="000000"/>
                <w:lang w:val="el-GR"/>
              </w:rPr>
              <w:t>13-01-2025</w:t>
            </w:r>
          </w:p>
        </w:tc>
      </w:tr>
      <w:tr w:rsidR="00C82832" w:rsidRPr="00DF02B0" w:rsidDel="005977E7" w14:paraId="63755E45" w14:textId="77777777" w:rsidTr="006B6EEE">
        <w:trPr>
          <w:trHeight w:val="509"/>
        </w:trPr>
        <w:tc>
          <w:tcPr>
            <w:tcW w:w="7332" w:type="dxa"/>
            <w:gridSpan w:val="2"/>
            <w:tcBorders>
              <w:bottom w:val="nil"/>
            </w:tcBorders>
            <w:shd w:val="clear" w:color="auto" w:fill="auto"/>
            <w:vAlign w:val="center"/>
          </w:tcPr>
          <w:p w14:paraId="2CBEDAD9" w14:textId="77777777" w:rsidR="00C82832" w:rsidRPr="00603221" w:rsidRDefault="00C82832" w:rsidP="006B6EEE">
            <w:pPr>
              <w:autoSpaceDE w:val="0"/>
              <w:autoSpaceDN w:val="0"/>
              <w:adjustRightInd w:val="0"/>
              <w:spacing w:before="60" w:after="6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74646E39" w:rsidR="00C82832" w:rsidRPr="00603221" w:rsidDel="005977E7" w:rsidRDefault="006B6EEE" w:rsidP="006B6EEE">
            <w:pPr>
              <w:autoSpaceDE w:val="0"/>
              <w:autoSpaceDN w:val="0"/>
              <w:adjustRightInd w:val="0"/>
              <w:spacing w:before="60" w:after="60"/>
              <w:jc w:val="left"/>
              <w:rPr>
                <w:b/>
                <w:color w:val="000000"/>
                <w:highlight w:val="yellow"/>
              </w:rPr>
            </w:pPr>
            <w:r>
              <w:rPr>
                <w:b/>
                <w:color w:val="000000"/>
                <w:lang w:val="el-GR"/>
              </w:rPr>
              <w:t>05</w:t>
            </w:r>
            <w:r w:rsidRPr="006B6EEE">
              <w:rPr>
                <w:b/>
                <w:color w:val="000000"/>
                <w:lang w:val="el-GR"/>
              </w:rPr>
              <w:t>-</w:t>
            </w:r>
            <w:r>
              <w:rPr>
                <w:b/>
                <w:color w:val="000000"/>
                <w:lang w:val="el-GR"/>
              </w:rPr>
              <w:t>12</w:t>
            </w:r>
            <w:r w:rsidRPr="006B6EEE">
              <w:rPr>
                <w:b/>
                <w:color w:val="000000"/>
                <w:lang w:val="el-GR"/>
              </w:rPr>
              <w:t>-202</w:t>
            </w:r>
            <w:r>
              <w:rPr>
                <w:b/>
                <w:color w:val="000000"/>
                <w:lang w:val="el-GR"/>
              </w:rPr>
              <w:t>4</w:t>
            </w:r>
          </w:p>
        </w:tc>
      </w:tr>
      <w:tr w:rsidR="00C82832" w:rsidRPr="00DF02B0" w:rsidDel="005977E7" w14:paraId="304DC306" w14:textId="77777777" w:rsidTr="006B6EEE">
        <w:trPr>
          <w:trHeight w:val="416"/>
        </w:trPr>
        <w:tc>
          <w:tcPr>
            <w:tcW w:w="7332" w:type="dxa"/>
            <w:gridSpan w:val="2"/>
            <w:tcBorders>
              <w:bottom w:val="nil"/>
            </w:tcBorders>
            <w:shd w:val="clear" w:color="auto" w:fill="auto"/>
            <w:vAlign w:val="center"/>
          </w:tcPr>
          <w:p w14:paraId="28AE649E" w14:textId="77777777" w:rsidR="00C82832" w:rsidRPr="00603221" w:rsidRDefault="00C82832" w:rsidP="006B6EEE">
            <w:pPr>
              <w:autoSpaceDE w:val="0"/>
              <w:autoSpaceDN w:val="0"/>
              <w:adjustRightInd w:val="0"/>
              <w:spacing w:before="60" w:after="6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6AF8C05F" w:rsidR="00C82832" w:rsidRPr="00603221" w:rsidDel="005977E7" w:rsidRDefault="006B6EEE" w:rsidP="006B6EEE">
            <w:pPr>
              <w:autoSpaceDE w:val="0"/>
              <w:autoSpaceDN w:val="0"/>
              <w:adjustRightInd w:val="0"/>
              <w:spacing w:before="60" w:after="60"/>
              <w:jc w:val="left"/>
              <w:rPr>
                <w:b/>
                <w:color w:val="000000"/>
                <w:highlight w:val="yellow"/>
              </w:rPr>
            </w:pPr>
            <w:r>
              <w:rPr>
                <w:b/>
                <w:color w:val="000000"/>
                <w:lang w:val="el-GR"/>
              </w:rPr>
              <w:t>05</w:t>
            </w:r>
            <w:r w:rsidRPr="006B6EEE">
              <w:rPr>
                <w:b/>
                <w:color w:val="000000"/>
                <w:lang w:val="el-GR"/>
              </w:rPr>
              <w:t>-</w:t>
            </w:r>
            <w:r>
              <w:rPr>
                <w:b/>
                <w:color w:val="000000"/>
                <w:lang w:val="el-GR"/>
              </w:rPr>
              <w:t>12</w:t>
            </w:r>
            <w:r w:rsidRPr="006B6EEE">
              <w:rPr>
                <w:b/>
                <w:color w:val="000000"/>
                <w:lang w:val="el-GR"/>
              </w:rPr>
              <w:t>-202</w:t>
            </w:r>
            <w:r>
              <w:rPr>
                <w:b/>
                <w:color w:val="000000"/>
                <w:lang w:val="el-GR"/>
              </w:rPr>
              <w:t>4</w:t>
            </w:r>
          </w:p>
        </w:tc>
      </w:tr>
      <w:tr w:rsidR="00C82832" w:rsidRPr="00DF02B0" w:rsidDel="005977E7" w14:paraId="495E9DAA" w14:textId="77777777" w:rsidTr="006B6EEE">
        <w:tc>
          <w:tcPr>
            <w:tcW w:w="7332" w:type="dxa"/>
            <w:gridSpan w:val="2"/>
            <w:tcBorders>
              <w:bottom w:val="single" w:sz="4" w:space="0" w:color="auto"/>
            </w:tcBorders>
            <w:shd w:val="clear" w:color="auto" w:fill="auto"/>
            <w:vAlign w:val="center"/>
          </w:tcPr>
          <w:p w14:paraId="323F833D" w14:textId="7C2B07C2" w:rsidR="00C82832" w:rsidRPr="00C82832" w:rsidRDefault="00C82832" w:rsidP="006B6EEE">
            <w:pPr>
              <w:autoSpaceDE w:val="0"/>
              <w:autoSpaceDN w:val="0"/>
              <w:adjustRightInd w:val="0"/>
              <w:spacing w:before="60" w:after="6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Επίσημων Εκδόσεων)</w:t>
            </w:r>
          </w:p>
        </w:tc>
        <w:tc>
          <w:tcPr>
            <w:tcW w:w="2296" w:type="dxa"/>
            <w:shd w:val="clear" w:color="auto" w:fill="auto"/>
            <w:vAlign w:val="center"/>
          </w:tcPr>
          <w:p w14:paraId="499A8EA1" w14:textId="1FD920D9" w:rsidR="00C82832" w:rsidRPr="00603221" w:rsidRDefault="006B6EEE" w:rsidP="006B6EEE">
            <w:pPr>
              <w:autoSpaceDE w:val="0"/>
              <w:autoSpaceDN w:val="0"/>
              <w:adjustRightInd w:val="0"/>
              <w:spacing w:before="60" w:after="60"/>
              <w:jc w:val="left"/>
              <w:rPr>
                <w:b/>
                <w:color w:val="000000"/>
              </w:rPr>
            </w:pPr>
            <w:r>
              <w:rPr>
                <w:b/>
                <w:color w:val="000000"/>
                <w:lang w:val="el-GR"/>
              </w:rPr>
              <w:t>03</w:t>
            </w:r>
            <w:r w:rsidRPr="006B6EEE">
              <w:rPr>
                <w:b/>
                <w:color w:val="000000"/>
                <w:lang w:val="el-GR"/>
              </w:rPr>
              <w:t>-</w:t>
            </w:r>
            <w:r>
              <w:rPr>
                <w:b/>
                <w:color w:val="000000"/>
                <w:lang w:val="el-GR"/>
              </w:rPr>
              <w:t>12</w:t>
            </w:r>
            <w:r w:rsidRPr="006B6EEE">
              <w:rPr>
                <w:b/>
                <w:color w:val="000000"/>
                <w:lang w:val="el-GR"/>
              </w:rPr>
              <w:t>-202</w:t>
            </w:r>
            <w:r>
              <w:rPr>
                <w:b/>
                <w:color w:val="000000"/>
                <w:lang w:val="el-GR"/>
              </w:rPr>
              <w:t>4</w:t>
            </w:r>
          </w:p>
        </w:tc>
      </w:tr>
      <w:tr w:rsidR="006B6EEE" w:rsidRPr="006B6EEE" w:rsidDel="005977E7" w14:paraId="6B843933" w14:textId="77777777" w:rsidTr="006B6EEE">
        <w:trPr>
          <w:trHeight w:val="460"/>
        </w:trPr>
        <w:tc>
          <w:tcPr>
            <w:tcW w:w="7332" w:type="dxa"/>
            <w:gridSpan w:val="2"/>
            <w:tcBorders>
              <w:bottom w:val="single" w:sz="4" w:space="0" w:color="auto"/>
            </w:tcBorders>
            <w:shd w:val="clear" w:color="auto" w:fill="auto"/>
            <w:vAlign w:val="center"/>
          </w:tcPr>
          <w:p w14:paraId="58C401C5" w14:textId="126D9ECD" w:rsidR="006B6EEE" w:rsidRPr="00603221" w:rsidRDefault="006B6EEE" w:rsidP="006B6EEE">
            <w:pPr>
              <w:autoSpaceDE w:val="0"/>
              <w:autoSpaceDN w:val="0"/>
              <w:adjustRightInd w:val="0"/>
              <w:spacing w:before="60" w:after="60"/>
              <w:jc w:val="right"/>
              <w:rPr>
                <w:b/>
                <w:color w:val="000000"/>
                <w:lang w:val="el-GR"/>
              </w:rPr>
            </w:pPr>
            <w:r w:rsidRPr="006B6EEE">
              <w:rPr>
                <w:b/>
                <w:color w:val="000000"/>
                <w:lang w:val="el-GR"/>
              </w:rPr>
              <w:t>Ημερομηνία</w:t>
            </w:r>
            <w:r>
              <w:rPr>
                <w:b/>
                <w:color w:val="000000"/>
                <w:lang w:val="el-GR"/>
              </w:rPr>
              <w:t xml:space="preserve"> Δημοσίευσης</w:t>
            </w:r>
            <w:r w:rsidRPr="006B6EEE">
              <w:rPr>
                <w:b/>
                <w:color w:val="000000"/>
                <w:lang w:val="el-GR"/>
              </w:rPr>
              <w:t xml:space="preserve"> Διακήρυξης σε Ε.Ε. </w:t>
            </w:r>
          </w:p>
        </w:tc>
        <w:tc>
          <w:tcPr>
            <w:tcW w:w="2296" w:type="dxa"/>
            <w:shd w:val="clear" w:color="auto" w:fill="auto"/>
            <w:vAlign w:val="center"/>
          </w:tcPr>
          <w:p w14:paraId="7284CB9D" w14:textId="53C8D42E" w:rsidR="006B6EEE" w:rsidRPr="006B6EEE" w:rsidRDefault="006B6EEE" w:rsidP="006B6EEE">
            <w:pPr>
              <w:autoSpaceDE w:val="0"/>
              <w:autoSpaceDN w:val="0"/>
              <w:adjustRightInd w:val="0"/>
              <w:spacing w:before="60" w:after="60"/>
              <w:jc w:val="left"/>
              <w:rPr>
                <w:b/>
                <w:shd w:val="clear" w:color="auto" w:fill="F4B083" w:themeFill="accent2" w:themeFillTint="99"/>
                <w:lang w:val="el-GR"/>
              </w:rPr>
            </w:pPr>
            <w:r>
              <w:rPr>
                <w:b/>
                <w:color w:val="000000"/>
                <w:lang w:val="el-GR"/>
              </w:rPr>
              <w:t>04</w:t>
            </w:r>
            <w:r w:rsidRPr="006B6EEE">
              <w:rPr>
                <w:b/>
                <w:color w:val="000000"/>
                <w:lang w:val="el-GR"/>
              </w:rPr>
              <w:t>-</w:t>
            </w:r>
            <w:r>
              <w:rPr>
                <w:b/>
                <w:color w:val="000000"/>
                <w:lang w:val="el-GR"/>
              </w:rPr>
              <w:t>12</w:t>
            </w:r>
            <w:r w:rsidRPr="006B6EEE">
              <w:rPr>
                <w:b/>
                <w:color w:val="000000"/>
                <w:lang w:val="el-GR"/>
              </w:rPr>
              <w:t>-202</w:t>
            </w:r>
            <w:r>
              <w:rPr>
                <w:b/>
                <w:color w:val="000000"/>
                <w:lang w:val="el-GR"/>
              </w:rPr>
              <w:t>4</w:t>
            </w:r>
          </w:p>
        </w:tc>
      </w:tr>
      <w:tr w:rsidR="00C82832" w:rsidRPr="003C0732" w:rsidDel="005977E7" w14:paraId="56137155" w14:textId="77777777" w:rsidTr="006B6EEE">
        <w:tc>
          <w:tcPr>
            <w:tcW w:w="7332" w:type="dxa"/>
            <w:gridSpan w:val="2"/>
            <w:tcBorders>
              <w:bottom w:val="single" w:sz="4" w:space="0" w:color="auto"/>
            </w:tcBorders>
            <w:shd w:val="clear" w:color="auto" w:fill="auto"/>
            <w:vAlign w:val="center"/>
          </w:tcPr>
          <w:p w14:paraId="4DD3612B" w14:textId="3DA5D3A9" w:rsidR="00C82832" w:rsidRPr="006B6EEE" w:rsidRDefault="00C82832" w:rsidP="006B6EEE">
            <w:pPr>
              <w:autoSpaceDE w:val="0"/>
              <w:autoSpaceDN w:val="0"/>
              <w:adjustRightInd w:val="0"/>
              <w:spacing w:before="60" w:after="6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006B6EEE" w:rsidRPr="009C3C6A">
                <w:rPr>
                  <w:rStyle w:val="-"/>
                  <w:b/>
                </w:rPr>
                <w:t>www</w:t>
              </w:r>
              <w:r w:rsidR="006B6EEE" w:rsidRPr="009C3C6A">
                <w:rPr>
                  <w:rStyle w:val="-"/>
                  <w:b/>
                  <w:lang w:val="el-GR"/>
                </w:rPr>
                <w:t>.</w:t>
              </w:r>
              <w:r w:rsidR="006B6EEE" w:rsidRPr="009C3C6A">
                <w:rPr>
                  <w:rStyle w:val="-"/>
                  <w:b/>
                </w:rPr>
                <w:t>ktpae</w:t>
              </w:r>
              <w:r w:rsidR="006B6EEE" w:rsidRPr="009C3C6A">
                <w:rPr>
                  <w:rStyle w:val="-"/>
                  <w:b/>
                  <w:lang w:val="el-GR"/>
                </w:rPr>
                <w:t>.</w:t>
              </w:r>
              <w:r w:rsidR="006B6EEE" w:rsidRPr="009C3C6A">
                <w:rPr>
                  <w:rStyle w:val="-"/>
                  <w:b/>
                </w:rPr>
                <w:t>gr</w:t>
              </w:r>
            </w:hyperlink>
            <w:r w:rsidR="006B6EEE">
              <w:rPr>
                <w:b/>
                <w:color w:val="000000"/>
                <w:lang w:val="el-GR"/>
              </w:rPr>
              <w:t xml:space="preserve"> </w:t>
            </w:r>
          </w:p>
        </w:tc>
        <w:tc>
          <w:tcPr>
            <w:tcW w:w="2296" w:type="dxa"/>
            <w:shd w:val="clear" w:color="auto" w:fill="auto"/>
            <w:vAlign w:val="center"/>
          </w:tcPr>
          <w:p w14:paraId="4143835E" w14:textId="30B181D2" w:rsidR="00C82832" w:rsidRPr="00603221" w:rsidRDefault="006B6EEE" w:rsidP="006B6EEE">
            <w:pPr>
              <w:autoSpaceDE w:val="0"/>
              <w:autoSpaceDN w:val="0"/>
              <w:adjustRightInd w:val="0"/>
              <w:spacing w:before="60" w:after="60"/>
              <w:jc w:val="left"/>
              <w:rPr>
                <w:b/>
                <w:highlight w:val="magenta"/>
                <w:lang w:val="el-GR"/>
              </w:rPr>
            </w:pPr>
            <w:r>
              <w:rPr>
                <w:b/>
                <w:color w:val="000000"/>
                <w:lang w:val="el-GR"/>
              </w:rPr>
              <w:t>05</w:t>
            </w:r>
            <w:r w:rsidRPr="006B6EEE">
              <w:rPr>
                <w:b/>
                <w:color w:val="000000"/>
                <w:lang w:val="el-GR"/>
              </w:rPr>
              <w:t>-</w:t>
            </w:r>
            <w:r>
              <w:rPr>
                <w:b/>
                <w:color w:val="000000"/>
                <w:lang w:val="el-GR"/>
              </w:rPr>
              <w:t>12</w:t>
            </w:r>
            <w:r w:rsidRPr="006B6EEE">
              <w:rPr>
                <w:b/>
                <w:color w:val="000000"/>
                <w:lang w:val="el-GR"/>
              </w:rPr>
              <w:t>-202</w:t>
            </w:r>
            <w:r>
              <w:rPr>
                <w:b/>
                <w:color w:val="000000"/>
                <w:lang w:val="el-GR"/>
              </w:rPr>
              <w:t>4</w:t>
            </w:r>
          </w:p>
        </w:tc>
      </w:tr>
    </w:tbl>
    <w:p w14:paraId="7D7F8C2C" w14:textId="1B79DE2E" w:rsidR="0024279E" w:rsidRPr="00FE037B" w:rsidRDefault="0024279E" w:rsidP="002E347D">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2E347D">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7F2CDF" w14:paraId="1C99A434" w14:textId="77777777" w:rsidTr="0031590C">
        <w:tc>
          <w:tcPr>
            <w:tcW w:w="3708" w:type="dxa"/>
            <w:vAlign w:val="center"/>
          </w:tcPr>
          <w:p w14:paraId="5395A867" w14:textId="77777777" w:rsidR="0024279E" w:rsidRPr="00603221" w:rsidRDefault="0024279E" w:rsidP="002E347D">
            <w:pPr>
              <w:pStyle w:val="TabletextChar"/>
              <w:jc w:val="both"/>
              <w:rPr>
                <w:rFonts w:cs="Tahoma"/>
                <w:b/>
                <w:sz w:val="22"/>
                <w:szCs w:val="22"/>
              </w:rPr>
            </w:pPr>
            <w:r w:rsidRPr="00603221">
              <w:rPr>
                <w:rFonts w:cs="Tahoma"/>
                <w:b/>
                <w:sz w:val="22"/>
                <w:szCs w:val="22"/>
              </w:rPr>
              <w:t>ΤΙΤΛΟΣ ΕΡΓΟΥ</w:t>
            </w:r>
          </w:p>
        </w:tc>
        <w:tc>
          <w:tcPr>
            <w:tcW w:w="6147" w:type="dxa"/>
            <w:vAlign w:val="center"/>
          </w:tcPr>
          <w:p w14:paraId="2F6A505C" w14:textId="5ABA05AA" w:rsidR="0024279E" w:rsidRPr="00603221" w:rsidRDefault="00851B63" w:rsidP="006B6EEE">
            <w:pPr>
              <w:pStyle w:val="TabletextChar"/>
              <w:spacing w:before="60" w:after="60"/>
              <w:jc w:val="both"/>
              <w:rPr>
                <w:rFonts w:cs="Tahoma"/>
                <w:sz w:val="22"/>
                <w:szCs w:val="22"/>
              </w:rPr>
            </w:pPr>
            <w:r w:rsidRPr="00851B63">
              <w:rPr>
                <w:rFonts w:cs="Tahoma"/>
                <w:sz w:val="22"/>
                <w:szCs w:val="22"/>
              </w:rPr>
              <w:t>«</w:t>
            </w:r>
            <w:bookmarkStart w:id="8" w:name="_Hlk180055735"/>
            <w:r w:rsidRPr="00851B63">
              <w:rPr>
                <w:rFonts w:cs="Tahoma"/>
                <w:sz w:val="22"/>
                <w:szCs w:val="22"/>
              </w:rPr>
              <w:t>Τεχνολογική Αναβάθμιση της κεντρικής αίθουσας συσκέψεων και συνεδριάσεων του Υπουργείου Ψηφιακής Διακυβέρνησης</w:t>
            </w:r>
            <w:bookmarkEnd w:id="8"/>
            <w:r w:rsidRPr="00851B63">
              <w:rPr>
                <w:rFonts w:cs="Tahoma"/>
                <w:sz w:val="22"/>
                <w:szCs w:val="22"/>
              </w:rPr>
              <w:t>»</w:t>
            </w:r>
          </w:p>
        </w:tc>
      </w:tr>
      <w:tr w:rsidR="0024279E" w:rsidRPr="00317788" w14:paraId="46881B27" w14:textId="77777777" w:rsidTr="0031590C">
        <w:tc>
          <w:tcPr>
            <w:tcW w:w="3708" w:type="dxa"/>
            <w:vAlign w:val="center"/>
          </w:tcPr>
          <w:p w14:paraId="4D3D1D01" w14:textId="77777777" w:rsidR="0024279E" w:rsidRPr="00603221" w:rsidRDefault="0024279E" w:rsidP="002E347D">
            <w:pPr>
              <w:pStyle w:val="TabletextChar"/>
              <w:jc w:val="both"/>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6B6EEE">
            <w:pPr>
              <w:pStyle w:val="TabletextChar"/>
              <w:spacing w:before="60" w:after="60"/>
              <w:jc w:val="both"/>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DC0D3F" w:rsidRPr="00DF02B0" w14:paraId="3B001AD1" w14:textId="77777777" w:rsidTr="00DA7307">
        <w:tc>
          <w:tcPr>
            <w:tcW w:w="3708" w:type="dxa"/>
            <w:vAlign w:val="center"/>
          </w:tcPr>
          <w:p w14:paraId="6E86843A" w14:textId="77777777" w:rsidR="00DC0D3F" w:rsidRPr="00603221" w:rsidRDefault="00DC0D3F" w:rsidP="002E347D">
            <w:pPr>
              <w:pStyle w:val="TabletextChar"/>
              <w:jc w:val="both"/>
              <w:rPr>
                <w:rFonts w:cs="Tahoma"/>
                <w:b/>
                <w:sz w:val="22"/>
                <w:szCs w:val="22"/>
              </w:rPr>
            </w:pPr>
            <w:r w:rsidRPr="00603221">
              <w:rPr>
                <w:rFonts w:cs="Tahoma"/>
                <w:b/>
                <w:sz w:val="22"/>
                <w:szCs w:val="22"/>
              </w:rPr>
              <w:t>ΦΟΡΕΑΣ ΛΕΙΤΟΥΡΓΙΑΣ</w:t>
            </w:r>
          </w:p>
        </w:tc>
        <w:tc>
          <w:tcPr>
            <w:tcW w:w="6147" w:type="dxa"/>
          </w:tcPr>
          <w:p w14:paraId="398B95D7" w14:textId="23F3D377" w:rsidR="00DC0D3F" w:rsidRPr="00DC0D3F" w:rsidRDefault="00DC0D3F" w:rsidP="006B6EEE">
            <w:pPr>
              <w:pStyle w:val="TabletextChar"/>
              <w:spacing w:before="60" w:after="60"/>
              <w:jc w:val="both"/>
              <w:rPr>
                <w:rFonts w:cs="Tahoma"/>
                <w:b/>
                <w:sz w:val="22"/>
                <w:szCs w:val="22"/>
              </w:rPr>
            </w:pPr>
            <w:r w:rsidRPr="00DA7307">
              <w:rPr>
                <w:sz w:val="22"/>
                <w:szCs w:val="22"/>
              </w:rPr>
              <w:t>Υπουργείο Ψηφιακής Διακυβέρνησης</w:t>
            </w:r>
          </w:p>
        </w:tc>
      </w:tr>
      <w:tr w:rsidR="00DC0D3F" w:rsidRPr="00DF02B0" w14:paraId="54746909" w14:textId="77777777" w:rsidTr="00DA7307">
        <w:tc>
          <w:tcPr>
            <w:tcW w:w="3708" w:type="dxa"/>
            <w:vAlign w:val="center"/>
          </w:tcPr>
          <w:p w14:paraId="0E11A93B" w14:textId="77777777" w:rsidR="00DC0D3F" w:rsidRPr="00603221" w:rsidRDefault="00DC0D3F" w:rsidP="002E347D">
            <w:pPr>
              <w:pStyle w:val="TabletextChar"/>
              <w:jc w:val="both"/>
              <w:rPr>
                <w:rFonts w:cs="Tahoma"/>
                <w:b/>
                <w:sz w:val="22"/>
                <w:szCs w:val="22"/>
              </w:rPr>
            </w:pPr>
            <w:r w:rsidRPr="00603221">
              <w:rPr>
                <w:rFonts w:cs="Tahoma"/>
                <w:b/>
                <w:sz w:val="22"/>
                <w:szCs w:val="22"/>
              </w:rPr>
              <w:t>ΚΥΡΙΟΣ ΤΟΥ ΕΡΓΟΥ</w:t>
            </w:r>
          </w:p>
        </w:tc>
        <w:tc>
          <w:tcPr>
            <w:tcW w:w="6147" w:type="dxa"/>
          </w:tcPr>
          <w:p w14:paraId="56960616" w14:textId="5C044E93" w:rsidR="00DC0D3F" w:rsidRPr="00DC0D3F" w:rsidRDefault="00DC0D3F" w:rsidP="006B6EEE">
            <w:pPr>
              <w:pStyle w:val="TabletextChar"/>
              <w:spacing w:before="60" w:after="60"/>
              <w:jc w:val="both"/>
              <w:rPr>
                <w:rFonts w:cs="Tahoma"/>
                <w:sz w:val="22"/>
                <w:szCs w:val="22"/>
              </w:rPr>
            </w:pPr>
            <w:r w:rsidRPr="00DA7307">
              <w:rPr>
                <w:sz w:val="22"/>
                <w:szCs w:val="22"/>
              </w:rPr>
              <w:t>Υπουργείο Ψηφιακής Διακυβέρνησης</w:t>
            </w:r>
          </w:p>
        </w:tc>
      </w:tr>
      <w:tr w:rsidR="00DC0D3F" w:rsidRPr="00DF02B0" w14:paraId="17DCF025" w14:textId="77777777" w:rsidTr="00DA7307">
        <w:tc>
          <w:tcPr>
            <w:tcW w:w="3708" w:type="dxa"/>
            <w:vAlign w:val="center"/>
          </w:tcPr>
          <w:p w14:paraId="10EE5F74" w14:textId="77777777" w:rsidR="00DC0D3F" w:rsidRPr="00603221" w:rsidRDefault="00DC0D3F" w:rsidP="002E347D">
            <w:pPr>
              <w:pStyle w:val="TabletextChar"/>
              <w:jc w:val="both"/>
              <w:rPr>
                <w:rFonts w:cs="Tahoma"/>
                <w:b/>
                <w:sz w:val="22"/>
                <w:szCs w:val="22"/>
              </w:rPr>
            </w:pPr>
            <w:r w:rsidRPr="00603221">
              <w:rPr>
                <w:rFonts w:cs="Tahoma"/>
                <w:b/>
                <w:sz w:val="22"/>
                <w:szCs w:val="22"/>
              </w:rPr>
              <w:t>ΦΟΡΕΑΣ ΧΡΗΜΑΤΟΔΟΤΗΣΗΣ</w:t>
            </w:r>
          </w:p>
        </w:tc>
        <w:tc>
          <w:tcPr>
            <w:tcW w:w="6147" w:type="dxa"/>
          </w:tcPr>
          <w:p w14:paraId="23D0AF2C" w14:textId="2C474F25" w:rsidR="00DC0D3F" w:rsidRPr="00DC0D3F" w:rsidRDefault="00DC0D3F" w:rsidP="006B6EEE">
            <w:pPr>
              <w:pStyle w:val="TabletextChar"/>
              <w:spacing w:before="60" w:after="60"/>
              <w:jc w:val="both"/>
              <w:rPr>
                <w:rFonts w:cs="Tahoma"/>
                <w:b/>
                <w:sz w:val="22"/>
                <w:szCs w:val="22"/>
              </w:rPr>
            </w:pPr>
            <w:r w:rsidRPr="00DA7307">
              <w:rPr>
                <w:sz w:val="22"/>
                <w:szCs w:val="22"/>
              </w:rPr>
              <w:t>Υπουργείο Ψηφιακής Διακυβέρνησης</w:t>
            </w:r>
          </w:p>
        </w:tc>
      </w:tr>
      <w:tr w:rsidR="0024279E" w:rsidRPr="006C09DD" w14:paraId="48E5B3C2" w14:textId="77777777" w:rsidTr="0031590C">
        <w:tc>
          <w:tcPr>
            <w:tcW w:w="3708" w:type="dxa"/>
            <w:vAlign w:val="center"/>
          </w:tcPr>
          <w:p w14:paraId="11F58805" w14:textId="77777777" w:rsidR="0024279E" w:rsidRPr="00603221" w:rsidRDefault="0024279E" w:rsidP="002E347D">
            <w:pPr>
              <w:pStyle w:val="TabletextChar"/>
              <w:jc w:val="both"/>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2E85DE53" w:rsidR="0024279E" w:rsidRPr="00603221" w:rsidRDefault="005408DE" w:rsidP="006B6EEE">
            <w:pPr>
              <w:pStyle w:val="TabletextChar"/>
              <w:spacing w:before="60" w:after="60"/>
              <w:jc w:val="both"/>
              <w:rPr>
                <w:rFonts w:cs="Tahoma"/>
                <w:sz w:val="22"/>
                <w:szCs w:val="22"/>
              </w:rPr>
            </w:pPr>
            <w:r w:rsidRPr="00511994">
              <w:rPr>
                <w:sz w:val="22"/>
                <w:szCs w:val="22"/>
              </w:rPr>
              <w:t>Υπουργείο Ψηφιακής Διακυβέρνησης</w:t>
            </w:r>
          </w:p>
        </w:tc>
      </w:tr>
      <w:tr w:rsidR="0024279E" w:rsidRPr="007F2CDF" w14:paraId="0793C63A" w14:textId="77777777" w:rsidTr="0031590C">
        <w:tc>
          <w:tcPr>
            <w:tcW w:w="3708" w:type="dxa"/>
            <w:vAlign w:val="center"/>
          </w:tcPr>
          <w:p w14:paraId="2F2DF21E" w14:textId="77777777" w:rsidR="0024279E" w:rsidRPr="00603221" w:rsidRDefault="0024279E" w:rsidP="002E347D">
            <w:pPr>
              <w:pStyle w:val="TabletextChar"/>
              <w:jc w:val="both"/>
              <w:rPr>
                <w:rFonts w:cs="Tahoma"/>
                <w:b/>
                <w:sz w:val="22"/>
                <w:szCs w:val="22"/>
              </w:rPr>
            </w:pPr>
            <w:r w:rsidRPr="00603221">
              <w:rPr>
                <w:rFonts w:cs="Tahoma"/>
                <w:b/>
                <w:sz w:val="22"/>
                <w:szCs w:val="22"/>
              </w:rPr>
              <w:t>ΕΙΔΟΣ ΣΥΜΒΑΣΗΣ</w:t>
            </w:r>
          </w:p>
        </w:tc>
        <w:tc>
          <w:tcPr>
            <w:tcW w:w="6147" w:type="dxa"/>
            <w:vAlign w:val="center"/>
          </w:tcPr>
          <w:p w14:paraId="7A27F033" w14:textId="19D591B1" w:rsidR="00DC0D3F" w:rsidRPr="005C01B0" w:rsidRDefault="00D157B7" w:rsidP="005C01B0">
            <w:pPr>
              <w:autoSpaceDE w:val="0"/>
              <w:autoSpaceDN w:val="0"/>
              <w:adjustRightInd w:val="0"/>
              <w:spacing w:before="120" w:after="0"/>
              <w:rPr>
                <w:rFonts w:eastAsia="Tahoma"/>
                <w:color w:val="0B0B0B"/>
                <w:lang w:val="el-GR"/>
              </w:rPr>
            </w:pPr>
            <w:r w:rsidRPr="005C01B0">
              <w:rPr>
                <w:rFonts w:eastAsia="Tahoma"/>
                <w:color w:val="0B0B0B"/>
                <w:lang w:val="el-GR"/>
              </w:rPr>
              <w:t>CPV:</w:t>
            </w:r>
          </w:p>
          <w:p w14:paraId="6552FFEB" w14:textId="19F22952"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32332300-2 - Συσκευές ηχογράφησης</w:t>
            </w:r>
          </w:p>
          <w:p w14:paraId="3C30BEDA" w14:textId="77777777"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32333000-6 - Συσκευές εγγραφής ή αναπαραγωγής εικόνας</w:t>
            </w:r>
          </w:p>
          <w:p w14:paraId="35167AED" w14:textId="77777777"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32340000-8 - Μικρόφωνα και μεγάφωνα</w:t>
            </w:r>
          </w:p>
          <w:p w14:paraId="3A76A5BF" w14:textId="77777777"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32342410-9 - Εξοπλισμός ήχου</w:t>
            </w:r>
          </w:p>
          <w:p w14:paraId="74C16D72" w14:textId="77777777" w:rsidR="00DC0D3F" w:rsidRPr="005C01B0"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32343000-9 - Ενισχυτές</w:t>
            </w:r>
          </w:p>
          <w:p w14:paraId="3B909F2F" w14:textId="77777777" w:rsidR="00DC0D3F" w:rsidRPr="005C01B0"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32344210-1 - Εξοπλισμός ασύρματης επικοινωνίας</w:t>
            </w:r>
          </w:p>
          <w:p w14:paraId="36378FCA" w14:textId="77777777" w:rsidR="00DC0D3F" w:rsidRPr="005C01B0"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31527260-6 - Φωτιστικά συστήματα</w:t>
            </w:r>
          </w:p>
          <w:p w14:paraId="0C93F753" w14:textId="77777777"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32522000-8 - Εξοπλισμός τηλεπικοινωνιών</w:t>
            </w:r>
          </w:p>
          <w:p w14:paraId="2383F4CF" w14:textId="77777777" w:rsidR="00DC0D3F" w:rsidRPr="00DA7307" w:rsidRDefault="00DC0D3F" w:rsidP="005C01B0">
            <w:pPr>
              <w:autoSpaceDE w:val="0"/>
              <w:autoSpaceDN w:val="0"/>
              <w:adjustRightInd w:val="0"/>
              <w:spacing w:before="120" w:after="0"/>
              <w:rPr>
                <w:rFonts w:eastAsia="Tahoma"/>
                <w:color w:val="0B0B0B"/>
                <w:lang w:val="el-GR"/>
              </w:rPr>
            </w:pPr>
            <w:r w:rsidRPr="00DA7307">
              <w:rPr>
                <w:rFonts w:eastAsia="Tahoma"/>
                <w:color w:val="0B0B0B"/>
                <w:lang w:val="el-GR"/>
              </w:rPr>
              <w:t>30230000-0 - Εξοπλισμός ηλεκτρονικών υπολογιστών</w:t>
            </w:r>
          </w:p>
          <w:p w14:paraId="71FDB04F" w14:textId="457ED2E0" w:rsidR="0024279E" w:rsidRPr="00C45582" w:rsidRDefault="00DC0D3F" w:rsidP="005C01B0">
            <w:pPr>
              <w:autoSpaceDE w:val="0"/>
              <w:autoSpaceDN w:val="0"/>
              <w:adjustRightInd w:val="0"/>
              <w:spacing w:before="120" w:after="0"/>
              <w:rPr>
                <w:rFonts w:eastAsia="Tahoma"/>
                <w:color w:val="0B0B0B"/>
                <w:lang w:val="el-GR"/>
              </w:rPr>
            </w:pPr>
            <w:r w:rsidRPr="47F8829D">
              <w:rPr>
                <w:rFonts w:eastAsia="Tahoma"/>
                <w:color w:val="0B0B0B"/>
                <w:lang w:val="el-GR"/>
              </w:rPr>
              <w:t>30231000-7-Οθόνες και κονσόλες ηλεκτρονικών υπολογιστών</w:t>
            </w:r>
          </w:p>
          <w:p w14:paraId="2A395C5D" w14:textId="0BE97150" w:rsidR="00C45582" w:rsidRPr="008C4154" w:rsidRDefault="00C45582" w:rsidP="005C01B0">
            <w:pPr>
              <w:autoSpaceDE w:val="0"/>
              <w:autoSpaceDN w:val="0"/>
              <w:adjustRightInd w:val="0"/>
              <w:spacing w:before="120" w:after="0"/>
              <w:rPr>
                <w:rFonts w:eastAsia="Tahoma"/>
                <w:color w:val="0B0B0B"/>
                <w:lang w:val="el-GR"/>
              </w:rPr>
            </w:pPr>
            <w:r w:rsidRPr="008C4154">
              <w:rPr>
                <w:rFonts w:eastAsia="Tahoma"/>
                <w:color w:val="0B0B0B"/>
                <w:lang w:val="el-GR"/>
              </w:rPr>
              <w:t>80533100-0-Υπηρεσίες εκπαίδευσης στον τομέα πληροφορικής</w:t>
            </w:r>
          </w:p>
          <w:p w14:paraId="10AE3E2C" w14:textId="2B403BC0" w:rsidR="00C45582" w:rsidRPr="005C01B0" w:rsidRDefault="005C01B0" w:rsidP="006B6EEE">
            <w:pPr>
              <w:autoSpaceDE w:val="0"/>
              <w:autoSpaceDN w:val="0"/>
              <w:adjustRightInd w:val="0"/>
              <w:spacing w:before="120"/>
              <w:rPr>
                <w:rFonts w:eastAsia="Tahoma"/>
                <w:color w:val="0B0B0B"/>
                <w:lang w:val="el-GR"/>
              </w:rPr>
            </w:pPr>
            <w:r w:rsidRPr="005C01B0">
              <w:rPr>
                <w:rFonts w:eastAsia="Tahoma"/>
                <w:color w:val="0B0B0B"/>
                <w:lang w:val="el-GR"/>
              </w:rPr>
              <w:t>71241000-9  Μελέτες σκοπιμότητας, υπηρεσίες παροχής συμβουλών, υπηρεσίες αναλύσεων</w:t>
            </w:r>
          </w:p>
        </w:tc>
      </w:tr>
      <w:tr w:rsidR="0024279E" w:rsidRPr="007F2CDF" w14:paraId="57505348" w14:textId="77777777" w:rsidTr="0031590C">
        <w:tc>
          <w:tcPr>
            <w:tcW w:w="3708" w:type="dxa"/>
            <w:vAlign w:val="center"/>
          </w:tcPr>
          <w:p w14:paraId="4B2840F0" w14:textId="77777777" w:rsidR="0024279E" w:rsidRPr="00603221" w:rsidRDefault="0024279E" w:rsidP="002E347D">
            <w:pPr>
              <w:pStyle w:val="TabletextChar"/>
              <w:jc w:val="both"/>
              <w:rPr>
                <w:rFonts w:cs="Tahoma"/>
                <w:b/>
                <w:sz w:val="22"/>
                <w:szCs w:val="22"/>
              </w:rPr>
            </w:pPr>
            <w:r w:rsidRPr="00603221">
              <w:rPr>
                <w:rFonts w:cs="Tahoma"/>
                <w:b/>
                <w:sz w:val="22"/>
                <w:szCs w:val="22"/>
              </w:rPr>
              <w:t>ΕΙΔΟΣ ΔΙΑΔΙΚΑΣΙΑΣ</w:t>
            </w:r>
          </w:p>
        </w:tc>
        <w:tc>
          <w:tcPr>
            <w:tcW w:w="6147" w:type="dxa"/>
            <w:vAlign w:val="center"/>
          </w:tcPr>
          <w:p w14:paraId="60CA98AF" w14:textId="6167307C" w:rsidR="0024279E" w:rsidRPr="00603221" w:rsidRDefault="003C0732" w:rsidP="006B6EEE">
            <w:pPr>
              <w:pStyle w:val="TabletextChar"/>
              <w:spacing w:before="60" w:after="60"/>
              <w:jc w:val="both"/>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496F27">
              <w:rPr>
                <w:rFonts w:cs="Tahoma"/>
                <w:sz w:val="22"/>
                <w:szCs w:val="22"/>
              </w:rPr>
              <w:t>άνω</w:t>
            </w:r>
            <w:r w:rsidR="002F7F97" w:rsidRPr="00496F27">
              <w:rPr>
                <w:rFonts w:cs="Tahoma"/>
                <w:sz w:val="22"/>
                <w:szCs w:val="22"/>
              </w:rPr>
              <w:t xml:space="preserve"> των ορίων</w:t>
            </w:r>
            <w:r w:rsidR="00A406A5" w:rsidRPr="00496F27">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2F7F97" w:rsidRPr="00DA7307">
              <w:rPr>
                <w:rFonts w:cs="Tahoma"/>
                <w:sz w:val="22"/>
                <w:szCs w:val="22"/>
              </w:rPr>
              <w:t xml:space="preserve"> βάσει τιμής μόνο</w:t>
            </w:r>
          </w:p>
        </w:tc>
      </w:tr>
      <w:tr w:rsidR="0024279E" w:rsidRPr="007F2CDF" w14:paraId="118555D2" w14:textId="77777777" w:rsidTr="0031590C">
        <w:tc>
          <w:tcPr>
            <w:tcW w:w="3708" w:type="dxa"/>
            <w:vAlign w:val="center"/>
          </w:tcPr>
          <w:p w14:paraId="3F97C59A" w14:textId="4F8B1A5D" w:rsidR="0024279E" w:rsidRPr="00603221" w:rsidRDefault="001F5F4A" w:rsidP="002E347D">
            <w:pPr>
              <w:pStyle w:val="TabletextChar"/>
              <w:jc w:val="both"/>
              <w:rPr>
                <w:rFonts w:cs="Tahoma"/>
                <w:b/>
                <w:sz w:val="22"/>
                <w:szCs w:val="22"/>
              </w:rPr>
            </w:pPr>
            <w:r w:rsidRPr="00603221">
              <w:rPr>
                <w:rFonts w:cs="Tahoma"/>
                <w:b/>
                <w:sz w:val="22"/>
                <w:szCs w:val="22"/>
              </w:rPr>
              <w:t>ΕΚΤΙΜΩΜΕΝΗ ΑΞΙΑ ΣΥΜΒΑΣΗΣ</w:t>
            </w:r>
          </w:p>
        </w:tc>
        <w:tc>
          <w:tcPr>
            <w:tcW w:w="6147" w:type="dxa"/>
            <w:vAlign w:val="center"/>
          </w:tcPr>
          <w:p w14:paraId="267015EB" w14:textId="695AB7C6" w:rsidR="00D643B8" w:rsidRPr="00496F27" w:rsidRDefault="00D643B8" w:rsidP="002E347D">
            <w:pPr>
              <w:pStyle w:val="Tabletext"/>
              <w:numPr>
                <w:ilvl w:val="0"/>
                <w:numId w:val="19"/>
              </w:numPr>
              <w:spacing w:before="120" w:after="0"/>
              <w:ind w:left="242" w:hanging="242"/>
              <w:jc w:val="both"/>
              <w:rPr>
                <w:rFonts w:cs="Tahoma"/>
                <w:sz w:val="22"/>
                <w:szCs w:val="22"/>
              </w:rPr>
            </w:pPr>
            <w:r w:rsidRPr="0031449B">
              <w:rPr>
                <w:rFonts w:cs="Tahoma"/>
                <w:sz w:val="22"/>
                <w:szCs w:val="22"/>
              </w:rPr>
              <w:t>Εκτιμώμενη αξία</w:t>
            </w:r>
            <w:r>
              <w:rPr>
                <w:rFonts w:cs="Tahoma"/>
                <w:sz w:val="22"/>
                <w:szCs w:val="22"/>
              </w:rPr>
              <w:t xml:space="preserve"> παρούσας</w:t>
            </w:r>
            <w:r w:rsidRPr="0031449B">
              <w:rPr>
                <w:rFonts w:cs="Tahoma"/>
                <w:sz w:val="22"/>
                <w:szCs w:val="22"/>
              </w:rPr>
              <w:t xml:space="preserve"> </w:t>
            </w:r>
            <w:r>
              <w:rPr>
                <w:rFonts w:cs="Tahoma"/>
                <w:sz w:val="22"/>
                <w:szCs w:val="22"/>
              </w:rPr>
              <w:t xml:space="preserve">σύμβασης </w:t>
            </w:r>
            <w:r w:rsidRPr="006B6EEE">
              <w:rPr>
                <w:rFonts w:cs="Tahoma"/>
                <w:b/>
                <w:bCs/>
                <w:sz w:val="22"/>
                <w:szCs w:val="22"/>
              </w:rPr>
              <w:t>277.300,00</w:t>
            </w:r>
            <w:r w:rsidR="006B6EEE" w:rsidRPr="006B6EEE">
              <w:rPr>
                <w:rFonts w:cs="Tahoma"/>
                <w:b/>
                <w:bCs/>
                <w:sz w:val="22"/>
                <w:szCs w:val="22"/>
              </w:rPr>
              <w:t xml:space="preserve"> </w:t>
            </w:r>
            <w:r w:rsidRPr="006B6EEE">
              <w:rPr>
                <w:rFonts w:cs="Tahoma"/>
                <w:b/>
                <w:bCs/>
                <w:sz w:val="22"/>
                <w:szCs w:val="22"/>
              </w:rPr>
              <w:t>€</w:t>
            </w:r>
            <w:r w:rsidRPr="00496F27">
              <w:rPr>
                <w:rFonts w:cs="Tahoma"/>
                <w:sz w:val="22"/>
                <w:szCs w:val="22"/>
              </w:rPr>
              <w:t xml:space="preserve"> </w:t>
            </w:r>
            <w:r w:rsidRPr="00603221">
              <w:rPr>
                <w:rFonts w:cs="Tahoma"/>
                <w:sz w:val="22"/>
                <w:szCs w:val="22"/>
              </w:rPr>
              <w:t>μη περιλαμβανομένου ΦΠΑ (</w:t>
            </w:r>
            <w:r w:rsidRPr="0031449B">
              <w:rPr>
                <w:rFonts w:cs="Tahoma"/>
                <w:sz w:val="22"/>
                <w:szCs w:val="22"/>
              </w:rPr>
              <w:t>Εκτιμώμενη αξία</w:t>
            </w:r>
            <w:r>
              <w:rPr>
                <w:rFonts w:cs="Tahoma"/>
                <w:sz w:val="22"/>
                <w:szCs w:val="22"/>
              </w:rPr>
              <w:t xml:space="preserve"> </w:t>
            </w:r>
            <w:r w:rsidRPr="00603221">
              <w:rPr>
                <w:rFonts w:cs="Tahoma"/>
                <w:sz w:val="22"/>
                <w:szCs w:val="22"/>
              </w:rPr>
              <w:t xml:space="preserve">με ΦΠΑ: </w:t>
            </w:r>
            <w:r w:rsidRPr="00496F27">
              <w:rPr>
                <w:rFonts w:cs="Tahoma"/>
                <w:sz w:val="22"/>
                <w:szCs w:val="22"/>
              </w:rPr>
              <w:t xml:space="preserve"> </w:t>
            </w:r>
            <w:r w:rsidRPr="006B6EEE">
              <w:rPr>
                <w:rFonts w:cs="Tahoma"/>
                <w:b/>
                <w:bCs/>
                <w:sz w:val="22"/>
                <w:szCs w:val="22"/>
              </w:rPr>
              <w:t>343.852,00</w:t>
            </w:r>
            <w:r w:rsidR="006B6EEE" w:rsidRPr="006B6EEE">
              <w:rPr>
                <w:rFonts w:cs="Tahoma"/>
                <w:b/>
                <w:bCs/>
                <w:sz w:val="22"/>
                <w:szCs w:val="22"/>
              </w:rPr>
              <w:t xml:space="preserve"> </w:t>
            </w:r>
            <w:r w:rsidRPr="006B6EEE">
              <w:rPr>
                <w:rFonts w:cs="Tahoma"/>
                <w:b/>
                <w:bCs/>
                <w:sz w:val="22"/>
                <w:szCs w:val="22"/>
              </w:rPr>
              <w:t>€</w:t>
            </w:r>
            <w:r w:rsidRPr="00496F27">
              <w:rPr>
                <w:rFonts w:cs="Tahoma"/>
                <w:sz w:val="22"/>
                <w:szCs w:val="22"/>
              </w:rPr>
              <w:t>, ΦΠΑ 24%</w:t>
            </w:r>
            <w:r w:rsidR="00791FEC">
              <w:rPr>
                <w:rFonts w:cs="Tahoma"/>
                <w:sz w:val="22"/>
                <w:szCs w:val="22"/>
              </w:rPr>
              <w:t>:</w:t>
            </w:r>
            <w:r w:rsidRPr="00496F27">
              <w:rPr>
                <w:rFonts w:cs="Tahoma"/>
                <w:sz w:val="22"/>
                <w:szCs w:val="22"/>
              </w:rPr>
              <w:t xml:space="preserve"> </w:t>
            </w:r>
            <w:r w:rsidRPr="00791FEC">
              <w:rPr>
                <w:rFonts w:cs="Tahoma"/>
                <w:b/>
                <w:bCs/>
                <w:sz w:val="22"/>
                <w:szCs w:val="22"/>
              </w:rPr>
              <w:t>66.552,00</w:t>
            </w:r>
            <w:r w:rsidR="00791FEC" w:rsidRPr="00791FEC">
              <w:rPr>
                <w:rFonts w:cs="Tahoma"/>
                <w:b/>
                <w:bCs/>
                <w:sz w:val="22"/>
                <w:szCs w:val="22"/>
              </w:rPr>
              <w:t xml:space="preserve"> </w:t>
            </w:r>
            <w:r w:rsidRPr="00791FEC">
              <w:rPr>
                <w:rFonts w:cs="Tahoma"/>
                <w:b/>
                <w:bCs/>
                <w:sz w:val="22"/>
                <w:szCs w:val="22"/>
              </w:rPr>
              <w:t>€</w:t>
            </w:r>
            <w:r w:rsidRPr="00496F27">
              <w:rPr>
                <w:rFonts w:cs="Tahoma"/>
                <w:sz w:val="22"/>
                <w:szCs w:val="22"/>
              </w:rPr>
              <w:t>)</w:t>
            </w:r>
          </w:p>
          <w:p w14:paraId="3505979D" w14:textId="0C524A2D" w:rsidR="00D643B8" w:rsidRPr="00550D8B" w:rsidRDefault="00D643B8" w:rsidP="002E347D">
            <w:pPr>
              <w:pStyle w:val="Tabletext"/>
              <w:numPr>
                <w:ilvl w:val="0"/>
                <w:numId w:val="19"/>
              </w:numPr>
              <w:spacing w:before="120" w:after="0"/>
              <w:ind w:left="242" w:hanging="242"/>
              <w:jc w:val="both"/>
              <w:rPr>
                <w:rFonts w:cs="Tahoma"/>
                <w:b/>
                <w:color w:val="000000"/>
                <w:szCs w:val="22"/>
              </w:rPr>
            </w:pPr>
            <w:r w:rsidRPr="0031449B">
              <w:rPr>
                <w:rFonts w:cs="Tahoma"/>
                <w:sz w:val="22"/>
                <w:szCs w:val="22"/>
              </w:rPr>
              <w:t xml:space="preserve">Εκτιμώμενη αξία </w:t>
            </w:r>
            <w:r w:rsidRPr="00603221">
              <w:rPr>
                <w:rFonts w:cs="Tahoma"/>
                <w:sz w:val="22"/>
                <w:szCs w:val="22"/>
              </w:rPr>
              <w:t>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FF78D6">
              <w:rPr>
                <w:rFonts w:cs="Tahoma"/>
                <w:sz w:val="22"/>
                <w:szCs w:val="22"/>
              </w:rPr>
              <w:t xml:space="preserve"> </w:t>
            </w:r>
            <w:r>
              <w:rPr>
                <w:rFonts w:cs="Tahoma"/>
                <w:sz w:val="22"/>
                <w:szCs w:val="22"/>
              </w:rPr>
              <w:t>έως 30%, ήτοι:</w:t>
            </w:r>
            <w:r w:rsidRPr="00603221">
              <w:rPr>
                <w:rFonts w:cs="Tahoma"/>
                <w:sz w:val="22"/>
                <w:szCs w:val="22"/>
              </w:rPr>
              <w:t xml:space="preserve"> </w:t>
            </w:r>
            <w:r w:rsidRPr="00AD7D7C">
              <w:rPr>
                <w:rFonts w:cs="Tahoma"/>
                <w:b/>
                <w:bCs/>
                <w:sz w:val="22"/>
                <w:szCs w:val="22"/>
              </w:rPr>
              <w:t>83.190,00 €</w:t>
            </w:r>
            <w:r w:rsidRPr="00603221">
              <w:rPr>
                <w:rFonts w:cs="Tahoma"/>
                <w:sz w:val="22"/>
                <w:szCs w:val="22"/>
              </w:rPr>
              <w:t xml:space="preserve"> μη περιλαμβανομένου ΦΠΑ (</w:t>
            </w:r>
            <w:r w:rsidRPr="0031449B">
              <w:rPr>
                <w:rFonts w:cs="Tahoma"/>
                <w:sz w:val="22"/>
                <w:szCs w:val="22"/>
              </w:rPr>
              <w:t xml:space="preserve">Εκτιμώμενη αξία </w:t>
            </w:r>
            <w:r w:rsidRPr="00603221">
              <w:rPr>
                <w:rFonts w:cs="Tahoma"/>
                <w:sz w:val="22"/>
                <w:szCs w:val="22"/>
              </w:rPr>
              <w:t xml:space="preserve">με ΦΠΑ: </w:t>
            </w:r>
            <w:r w:rsidRPr="00AD7D7C">
              <w:rPr>
                <w:rFonts w:cs="Tahoma"/>
                <w:b/>
                <w:bCs/>
                <w:sz w:val="22"/>
                <w:szCs w:val="22"/>
              </w:rPr>
              <w:t>103.155,60 €</w:t>
            </w:r>
            <w:r w:rsidRPr="00DA7307">
              <w:rPr>
                <w:rFonts w:cs="Tahoma"/>
                <w:sz w:val="22"/>
                <w:szCs w:val="22"/>
              </w:rPr>
              <w:t>, ΦΠΑ 24%</w:t>
            </w:r>
            <w:r w:rsidR="00AD7D7C">
              <w:rPr>
                <w:rFonts w:cs="Tahoma"/>
                <w:sz w:val="22"/>
                <w:szCs w:val="22"/>
              </w:rPr>
              <w:t>:</w:t>
            </w:r>
            <w:r w:rsidRPr="00DA7307">
              <w:rPr>
                <w:rFonts w:cs="Tahoma"/>
                <w:sz w:val="22"/>
                <w:szCs w:val="22"/>
              </w:rPr>
              <w:t xml:space="preserve">  </w:t>
            </w:r>
            <w:r w:rsidRPr="00AD7D7C">
              <w:rPr>
                <w:rFonts w:cs="Tahoma"/>
                <w:b/>
                <w:bCs/>
                <w:sz w:val="22"/>
                <w:szCs w:val="22"/>
              </w:rPr>
              <w:t>19.965,60 €</w:t>
            </w:r>
            <w:r w:rsidRPr="00DA7307">
              <w:rPr>
                <w:rFonts w:cs="Tahoma"/>
                <w:sz w:val="22"/>
                <w:szCs w:val="22"/>
              </w:rPr>
              <w:t>)</w:t>
            </w:r>
          </w:p>
          <w:p w14:paraId="32962133" w14:textId="78F2A3CB" w:rsidR="00D643B8" w:rsidRPr="00026155" w:rsidRDefault="00D643B8" w:rsidP="00AD7D7C">
            <w:pPr>
              <w:pStyle w:val="Tabletext"/>
              <w:numPr>
                <w:ilvl w:val="0"/>
                <w:numId w:val="19"/>
              </w:numPr>
              <w:spacing w:before="120" w:after="240"/>
              <w:ind w:left="242" w:hanging="242"/>
              <w:jc w:val="both"/>
              <w:rPr>
                <w:rFonts w:cs="Tahoma"/>
                <w:b/>
                <w:color w:val="000000"/>
                <w:szCs w:val="22"/>
              </w:rPr>
            </w:pPr>
            <w:r w:rsidRPr="0031449B">
              <w:rPr>
                <w:rFonts w:cs="Tahoma"/>
                <w:sz w:val="22"/>
                <w:szCs w:val="22"/>
              </w:rPr>
              <w:lastRenderedPageBreak/>
              <w:t xml:space="preserve">Εκτιμώμενη αξία </w:t>
            </w:r>
            <w:r w:rsidRPr="00365129">
              <w:rPr>
                <w:rFonts w:cs="Tahoma"/>
                <w:sz w:val="22"/>
                <w:szCs w:val="22"/>
              </w:rPr>
              <w:t>δικαιώματος προαίρεσης υπηρεσιών συντήρηση</w:t>
            </w:r>
            <w:r>
              <w:rPr>
                <w:rFonts w:cs="Tahoma"/>
                <w:sz w:val="22"/>
                <w:szCs w:val="22"/>
              </w:rPr>
              <w:t>ς έως 30%, ήτοι</w:t>
            </w:r>
            <w:r w:rsidRPr="00603221">
              <w:rPr>
                <w:rFonts w:cs="Tahoma"/>
                <w:sz w:val="22"/>
                <w:szCs w:val="22"/>
              </w:rPr>
              <w:t>:</w:t>
            </w:r>
            <w:r>
              <w:rPr>
                <w:rFonts w:cs="Tahoma"/>
                <w:sz w:val="22"/>
                <w:szCs w:val="22"/>
              </w:rPr>
              <w:t xml:space="preserve"> </w:t>
            </w:r>
            <w:r w:rsidRPr="00AD7D7C">
              <w:rPr>
                <w:rFonts w:cs="Tahoma"/>
                <w:b/>
                <w:bCs/>
                <w:sz w:val="22"/>
                <w:szCs w:val="22"/>
              </w:rPr>
              <w:t>83.190,00 €</w:t>
            </w:r>
            <w:r w:rsidRPr="7787264C">
              <w:rPr>
                <w:rFonts w:cs="Tahoma"/>
                <w:sz w:val="22"/>
                <w:szCs w:val="22"/>
              </w:rPr>
              <w:t xml:space="preserve"> </w:t>
            </w:r>
            <w:r w:rsidRPr="00603221">
              <w:rPr>
                <w:rFonts w:cs="Tahoma"/>
                <w:sz w:val="22"/>
                <w:szCs w:val="22"/>
              </w:rPr>
              <w:t>μη περιλαμβανομένου ΦΠΑ (</w:t>
            </w:r>
            <w:r w:rsidRPr="0031449B">
              <w:rPr>
                <w:rFonts w:cs="Tahoma"/>
                <w:sz w:val="22"/>
                <w:szCs w:val="22"/>
              </w:rPr>
              <w:t xml:space="preserve">Εκτιμώμενη αξία </w:t>
            </w:r>
            <w:r w:rsidRPr="00603221">
              <w:rPr>
                <w:rFonts w:cs="Tahoma"/>
                <w:sz w:val="22"/>
                <w:szCs w:val="22"/>
              </w:rPr>
              <w:t>με ΦΠΑ</w:t>
            </w:r>
            <w:r>
              <w:rPr>
                <w:rFonts w:cs="Tahoma"/>
                <w:sz w:val="22"/>
                <w:szCs w:val="22"/>
              </w:rPr>
              <w:t xml:space="preserve">: </w:t>
            </w:r>
            <w:r w:rsidRPr="00AD7D7C">
              <w:rPr>
                <w:rFonts w:cs="Tahoma"/>
                <w:b/>
                <w:bCs/>
                <w:sz w:val="22"/>
                <w:szCs w:val="22"/>
              </w:rPr>
              <w:t>103.155,60 €</w:t>
            </w:r>
            <w:r w:rsidRPr="00DA7307">
              <w:rPr>
                <w:rFonts w:cs="Tahoma"/>
                <w:sz w:val="22"/>
                <w:szCs w:val="22"/>
              </w:rPr>
              <w:t>,</w:t>
            </w:r>
            <w:r>
              <w:rPr>
                <w:rFonts w:cs="Tahoma"/>
                <w:sz w:val="22"/>
                <w:szCs w:val="22"/>
              </w:rPr>
              <w:t xml:space="preserve"> </w:t>
            </w:r>
            <w:r w:rsidRPr="00DA7307">
              <w:rPr>
                <w:rFonts w:cs="Tahoma"/>
                <w:sz w:val="22"/>
                <w:szCs w:val="22"/>
              </w:rPr>
              <w:t>ΦΠΑ 24%</w:t>
            </w:r>
            <w:r w:rsidR="00AD7D7C">
              <w:rPr>
                <w:rFonts w:cs="Tahoma"/>
                <w:sz w:val="22"/>
                <w:szCs w:val="22"/>
              </w:rPr>
              <w:t>:</w:t>
            </w:r>
            <w:r w:rsidRPr="00DA7307">
              <w:rPr>
                <w:rFonts w:cs="Tahoma"/>
                <w:sz w:val="22"/>
                <w:szCs w:val="22"/>
              </w:rPr>
              <w:t xml:space="preserve"> </w:t>
            </w:r>
            <w:r w:rsidRPr="00AD7D7C">
              <w:rPr>
                <w:rFonts w:cs="Tahoma"/>
                <w:b/>
                <w:bCs/>
                <w:sz w:val="22"/>
                <w:szCs w:val="22"/>
              </w:rPr>
              <w:t>19.965,60 €</w:t>
            </w:r>
            <w:r w:rsidRPr="00DA7307">
              <w:rPr>
                <w:rFonts w:cs="Tahoma"/>
                <w:sz w:val="22"/>
                <w:szCs w:val="22"/>
              </w:rPr>
              <w:t>)</w:t>
            </w:r>
          </w:p>
          <w:p w14:paraId="08110F51" w14:textId="0919E2A1" w:rsidR="001F455A" w:rsidRPr="00603221" w:rsidRDefault="00D643B8" w:rsidP="002E347D">
            <w:pPr>
              <w:pStyle w:val="Tabletext"/>
              <w:jc w:val="both"/>
              <w:rPr>
                <w:rFonts w:cs="Tahoma"/>
                <w:sz w:val="22"/>
                <w:szCs w:val="22"/>
              </w:rPr>
            </w:pPr>
            <w:r w:rsidRPr="00AD7D7C">
              <w:rPr>
                <w:rFonts w:cs="Tahoma"/>
                <w:sz w:val="22"/>
                <w:szCs w:val="22"/>
              </w:rPr>
              <w:t>Συνολική εκτιμώμενη αξία σύμβασης</w:t>
            </w:r>
            <w:r w:rsidRPr="00FF78D6">
              <w:rPr>
                <w:rFonts w:cs="Tahoma"/>
                <w:b/>
                <w:bCs/>
                <w:sz w:val="22"/>
                <w:szCs w:val="22"/>
              </w:rPr>
              <w:t xml:space="preserve"> 443.680,00 € </w:t>
            </w:r>
            <w:r w:rsidRPr="00AD7D7C">
              <w:rPr>
                <w:rFonts w:cs="Tahoma"/>
                <w:sz w:val="22"/>
                <w:szCs w:val="22"/>
              </w:rPr>
              <w:t>μη περιλαμβανομένου ΦΠΑ</w:t>
            </w:r>
            <w:r w:rsidR="00AD7D7C">
              <w:rPr>
                <w:rFonts w:cs="Tahoma"/>
                <w:sz w:val="22"/>
                <w:szCs w:val="22"/>
              </w:rPr>
              <w:t xml:space="preserve"> (Π</w:t>
            </w:r>
            <w:r w:rsidRPr="00AD7D7C">
              <w:rPr>
                <w:rFonts w:cs="Tahoma"/>
                <w:sz w:val="22"/>
                <w:szCs w:val="22"/>
              </w:rPr>
              <w:t xml:space="preserve">ροϋπολογισμός με ΦΠΑ: </w:t>
            </w:r>
            <w:r w:rsidRPr="00AD7D7C">
              <w:rPr>
                <w:rFonts w:cs="Tahoma"/>
                <w:b/>
                <w:bCs/>
                <w:sz w:val="22"/>
                <w:szCs w:val="22"/>
              </w:rPr>
              <w:t>550.163,20 €</w:t>
            </w:r>
            <w:r w:rsidRPr="00AD7D7C">
              <w:rPr>
                <w:rFonts w:cs="Tahoma"/>
                <w:sz w:val="22"/>
                <w:szCs w:val="22"/>
              </w:rPr>
              <w:t>, ΦΠΑ 24%</w:t>
            </w:r>
            <w:r w:rsidR="00AD7D7C">
              <w:rPr>
                <w:rFonts w:cs="Tahoma"/>
                <w:sz w:val="22"/>
                <w:szCs w:val="22"/>
              </w:rPr>
              <w:t>:</w:t>
            </w:r>
            <w:r w:rsidRPr="00AD7D7C">
              <w:rPr>
                <w:rFonts w:cs="Tahoma"/>
                <w:sz w:val="22"/>
                <w:szCs w:val="22"/>
              </w:rPr>
              <w:t xml:space="preserve"> </w:t>
            </w:r>
            <w:r w:rsidRPr="00AD7D7C">
              <w:rPr>
                <w:rFonts w:cs="Tahoma"/>
                <w:b/>
                <w:bCs/>
                <w:sz w:val="22"/>
                <w:szCs w:val="22"/>
              </w:rPr>
              <w:t>106.483,20 €</w:t>
            </w:r>
            <w:r w:rsidR="00AD7D7C">
              <w:rPr>
                <w:rFonts w:cs="Tahoma"/>
                <w:sz w:val="22"/>
                <w:szCs w:val="22"/>
              </w:rPr>
              <w:t>)</w:t>
            </w:r>
          </w:p>
        </w:tc>
      </w:tr>
      <w:tr w:rsidR="0024279E" w:rsidRPr="007F2CDF" w14:paraId="38877388" w14:textId="77777777" w:rsidTr="00AA0918">
        <w:tc>
          <w:tcPr>
            <w:tcW w:w="3708" w:type="dxa"/>
            <w:vAlign w:val="center"/>
          </w:tcPr>
          <w:p w14:paraId="433A0B87" w14:textId="77777777" w:rsidR="0024279E" w:rsidRPr="00603221" w:rsidRDefault="0024279E" w:rsidP="002E347D">
            <w:pPr>
              <w:pStyle w:val="TabletextChar"/>
              <w:jc w:val="both"/>
              <w:rPr>
                <w:rFonts w:cs="Tahoma"/>
                <w:b/>
                <w:sz w:val="22"/>
                <w:szCs w:val="22"/>
              </w:rPr>
            </w:pPr>
            <w:r w:rsidRPr="00603221">
              <w:rPr>
                <w:rFonts w:cs="Tahoma"/>
                <w:b/>
                <w:sz w:val="22"/>
                <w:szCs w:val="22"/>
              </w:rPr>
              <w:lastRenderedPageBreak/>
              <w:t>ΧΡΗΜΑΤΟΔΟΤΗΣΗ ΕΡΓΟΥ</w:t>
            </w:r>
          </w:p>
        </w:tc>
        <w:tc>
          <w:tcPr>
            <w:tcW w:w="6147" w:type="dxa"/>
            <w:shd w:val="clear" w:color="auto" w:fill="auto"/>
            <w:vAlign w:val="center"/>
          </w:tcPr>
          <w:p w14:paraId="24D91F03" w14:textId="72C981DA" w:rsidR="00A05069" w:rsidRPr="00603221" w:rsidRDefault="00A05069" w:rsidP="00AD7D7C">
            <w:pPr>
              <w:pStyle w:val="TabletextChar"/>
              <w:spacing w:before="60" w:after="60"/>
              <w:jc w:val="both"/>
              <w:rPr>
                <w:rFonts w:cs="Tahoma"/>
                <w:sz w:val="22"/>
                <w:szCs w:val="22"/>
              </w:rPr>
            </w:pPr>
            <w:r w:rsidRPr="00D643B8">
              <w:rPr>
                <w:sz w:val="22"/>
                <w:szCs w:val="22"/>
              </w:rPr>
              <w:t>Οι</w:t>
            </w:r>
            <w:r w:rsidRPr="00D643B8">
              <w:t xml:space="preserve"> </w:t>
            </w:r>
            <w:r w:rsidRPr="00D643B8">
              <w:rPr>
                <w:sz w:val="22"/>
                <w:szCs w:val="22"/>
              </w:rPr>
              <w:t xml:space="preserve">δαπάνες του Έργου, </w:t>
            </w:r>
            <w:r w:rsidRPr="00AA0918">
              <w:rPr>
                <w:sz w:val="22"/>
                <w:szCs w:val="22"/>
              </w:rPr>
              <w:t>μη περιλαμβανομένων των δικαιωμάτων προαίρεσης</w:t>
            </w:r>
            <w:r w:rsidRPr="00D643B8">
              <w:rPr>
                <w:sz w:val="22"/>
                <w:szCs w:val="22"/>
              </w:rPr>
              <w:t>, θα βαρύνουν το Πρόγραμμα Δημοσίων Επενδύσεω</w:t>
            </w:r>
            <w:r w:rsidR="00E81926" w:rsidRPr="00D643B8">
              <w:rPr>
                <w:sz w:val="22"/>
                <w:szCs w:val="22"/>
              </w:rPr>
              <w:t>ν</w:t>
            </w:r>
            <w:r w:rsidRPr="00D643B8">
              <w:rPr>
                <w:sz w:val="22"/>
                <w:szCs w:val="22"/>
              </w:rPr>
              <w:t xml:space="preserve">, και συγκεκριμένα την </w:t>
            </w:r>
            <w:r w:rsidR="00D643B8" w:rsidRPr="00D643B8">
              <w:rPr>
                <w:sz w:val="22"/>
                <w:szCs w:val="22"/>
              </w:rPr>
              <w:t>ΝΑ163</w:t>
            </w:r>
            <w:r w:rsidRPr="00D643B8">
              <w:rPr>
                <w:color w:val="000000" w:themeColor="text1"/>
                <w:sz w:val="22"/>
                <w:szCs w:val="22"/>
              </w:rPr>
              <w:t xml:space="preserve"> </w:t>
            </w:r>
            <w:r w:rsidRPr="00D643B8">
              <w:rPr>
                <w:sz w:val="22"/>
                <w:szCs w:val="22"/>
              </w:rPr>
              <w:t xml:space="preserve">με ενάριθμο κωδικό </w:t>
            </w:r>
            <w:r w:rsidR="00D643B8" w:rsidRPr="00D643B8">
              <w:rPr>
                <w:sz w:val="22"/>
                <w:szCs w:val="22"/>
              </w:rPr>
              <w:t>2024ΝΑ16300007</w:t>
            </w:r>
          </w:p>
        </w:tc>
      </w:tr>
      <w:tr w:rsidR="0024279E" w:rsidRPr="00496F27" w14:paraId="40743E67" w14:textId="77777777" w:rsidTr="0031590C">
        <w:tc>
          <w:tcPr>
            <w:tcW w:w="3708" w:type="dxa"/>
            <w:vAlign w:val="center"/>
          </w:tcPr>
          <w:p w14:paraId="3F680026" w14:textId="37878973" w:rsidR="0024279E" w:rsidRPr="00603221" w:rsidDel="00CD2F0B" w:rsidRDefault="0024279E" w:rsidP="00AD7D7C">
            <w:pPr>
              <w:pStyle w:val="TabletextChar"/>
              <w:spacing w:before="60" w:after="60"/>
              <w:jc w:val="both"/>
              <w:rPr>
                <w:rFonts w:cs="Tahoma"/>
                <w:b/>
                <w:sz w:val="22"/>
                <w:szCs w:val="22"/>
              </w:rPr>
            </w:pPr>
            <w:r w:rsidRPr="00603221">
              <w:rPr>
                <w:rFonts w:cs="Tahoma"/>
                <w:b/>
                <w:sz w:val="22"/>
                <w:szCs w:val="22"/>
              </w:rPr>
              <w:t>ΔΙΑΡΚΕΙΑ ΣΥΜΒΑΣΗΣ</w:t>
            </w:r>
          </w:p>
        </w:tc>
        <w:tc>
          <w:tcPr>
            <w:tcW w:w="6147" w:type="dxa"/>
            <w:vAlign w:val="center"/>
          </w:tcPr>
          <w:p w14:paraId="13DA802F" w14:textId="0EE6AB37" w:rsidR="0024279E" w:rsidRPr="00496F27" w:rsidRDefault="00E81926" w:rsidP="00AD7D7C">
            <w:pPr>
              <w:spacing w:before="60" w:after="60"/>
              <w:rPr>
                <w:highlight w:val="cyan"/>
                <w:lang w:val="en-US"/>
              </w:rPr>
            </w:pPr>
            <w:r w:rsidRPr="00F23198">
              <w:rPr>
                <w:b/>
                <w:lang w:val="el-GR"/>
              </w:rPr>
              <w:t>Εννέα</w:t>
            </w:r>
            <w:r w:rsidR="00F82A8D" w:rsidRPr="00F23198">
              <w:rPr>
                <w:b/>
                <w:lang w:val="el-GR"/>
              </w:rPr>
              <w:t xml:space="preserve"> μήνες</w:t>
            </w:r>
            <w:r w:rsidR="00DA7307" w:rsidRPr="00F23198">
              <w:rPr>
                <w:b/>
                <w:lang w:val="en-US"/>
              </w:rPr>
              <w:t xml:space="preserve"> (9)</w:t>
            </w:r>
          </w:p>
        </w:tc>
      </w:tr>
      <w:tr w:rsidR="00C82832" w:rsidRPr="00DF02B0" w14:paraId="0CEEFBF4" w14:textId="77777777" w:rsidTr="0031590C">
        <w:tc>
          <w:tcPr>
            <w:tcW w:w="3708" w:type="dxa"/>
            <w:vAlign w:val="center"/>
          </w:tcPr>
          <w:p w14:paraId="468AB927" w14:textId="77777777" w:rsidR="00C82832" w:rsidRPr="00603221" w:rsidRDefault="00C82832" w:rsidP="00AD7D7C">
            <w:pPr>
              <w:pStyle w:val="TabletextChar"/>
              <w:spacing w:before="60" w:after="60"/>
              <w:jc w:val="both"/>
              <w:rPr>
                <w:rFonts w:cs="Tahoma"/>
                <w:b/>
                <w:sz w:val="22"/>
                <w:szCs w:val="22"/>
              </w:rPr>
            </w:pPr>
            <w:r w:rsidRPr="00603221">
              <w:rPr>
                <w:rFonts w:cs="Tahoma"/>
                <w:b/>
                <w:sz w:val="22"/>
                <w:szCs w:val="22"/>
              </w:rPr>
              <w:t>ΗΜΕΡΟΜΗΝΙΑ ΔΙΑΚΗΡΥΞΗΣ</w:t>
            </w:r>
          </w:p>
        </w:tc>
        <w:tc>
          <w:tcPr>
            <w:tcW w:w="6147" w:type="dxa"/>
            <w:vAlign w:val="center"/>
          </w:tcPr>
          <w:p w14:paraId="52EDEECC" w14:textId="3DAF4F1E" w:rsidR="00C82832" w:rsidRPr="00C82832" w:rsidRDefault="00AD7D7C" w:rsidP="00AD7D7C">
            <w:pPr>
              <w:pStyle w:val="TabletextChar"/>
              <w:spacing w:before="60" w:after="60"/>
              <w:jc w:val="both"/>
              <w:rPr>
                <w:rFonts w:cs="Tahoma"/>
                <w:b/>
                <w:sz w:val="22"/>
                <w:szCs w:val="24"/>
              </w:rPr>
            </w:pPr>
            <w:r w:rsidRPr="00AD7D7C">
              <w:rPr>
                <w:rFonts w:cs="Tahoma"/>
                <w:b/>
                <w:sz w:val="22"/>
                <w:szCs w:val="24"/>
              </w:rPr>
              <w:t>02-12-2024</w:t>
            </w:r>
          </w:p>
        </w:tc>
      </w:tr>
      <w:tr w:rsidR="00C82832" w:rsidRPr="00DF02B0" w14:paraId="4F1733B5" w14:textId="77777777" w:rsidTr="0031590C">
        <w:tc>
          <w:tcPr>
            <w:tcW w:w="3708" w:type="dxa"/>
            <w:vAlign w:val="center"/>
          </w:tcPr>
          <w:p w14:paraId="47446C13" w14:textId="77777777" w:rsidR="00C82832" w:rsidRPr="00603221" w:rsidRDefault="00C82832" w:rsidP="00AD7D7C">
            <w:pPr>
              <w:pStyle w:val="TabletextChar"/>
              <w:spacing w:before="60" w:after="60"/>
              <w:jc w:val="both"/>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2BDA29B" w:rsidR="00C82832" w:rsidRPr="00C82832" w:rsidRDefault="00AD7D7C" w:rsidP="00AD7D7C">
            <w:pPr>
              <w:pStyle w:val="TabletextChar"/>
              <w:spacing w:before="60" w:after="60"/>
              <w:jc w:val="both"/>
              <w:rPr>
                <w:rFonts w:cs="Tahoma"/>
                <w:b/>
                <w:sz w:val="22"/>
                <w:szCs w:val="24"/>
              </w:rPr>
            </w:pPr>
            <w:r>
              <w:rPr>
                <w:rFonts w:cs="Tahoma"/>
                <w:b/>
                <w:sz w:val="22"/>
                <w:szCs w:val="24"/>
              </w:rPr>
              <w:t>17</w:t>
            </w:r>
            <w:r w:rsidRPr="00AD7D7C">
              <w:rPr>
                <w:rFonts w:cs="Tahoma"/>
                <w:b/>
                <w:sz w:val="22"/>
                <w:szCs w:val="24"/>
              </w:rPr>
              <w:t>-12-2024</w:t>
            </w:r>
          </w:p>
        </w:tc>
      </w:tr>
      <w:tr w:rsidR="00DF02B0" w:rsidRPr="00A23A9B" w14:paraId="631BFE92" w14:textId="77777777" w:rsidTr="0031590C">
        <w:tc>
          <w:tcPr>
            <w:tcW w:w="3708" w:type="dxa"/>
            <w:vAlign w:val="center"/>
          </w:tcPr>
          <w:p w14:paraId="48277820" w14:textId="77777777" w:rsidR="00DF02B0" w:rsidRPr="00603221" w:rsidRDefault="00DF02B0" w:rsidP="00AD7D7C">
            <w:pPr>
              <w:pStyle w:val="TabletextChar"/>
              <w:spacing w:before="60" w:after="60"/>
              <w:jc w:val="both"/>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2D9C5888" w:rsidR="00DF02B0" w:rsidRPr="00A406A5" w:rsidRDefault="00AD7D7C" w:rsidP="00AD7D7C">
            <w:pPr>
              <w:pStyle w:val="TabletextChar"/>
              <w:spacing w:before="60" w:after="60"/>
              <w:jc w:val="both"/>
              <w:rPr>
                <w:rFonts w:cs="Tahoma"/>
                <w:b/>
                <w:color w:val="000000"/>
                <w:sz w:val="22"/>
                <w:szCs w:val="22"/>
                <w:highlight w:val="magenta"/>
              </w:rPr>
            </w:pPr>
            <w:r w:rsidRPr="00AD7D7C">
              <w:rPr>
                <w:rFonts w:cs="Tahoma"/>
                <w:b/>
                <w:sz w:val="22"/>
                <w:szCs w:val="24"/>
              </w:rPr>
              <w:t>0</w:t>
            </w:r>
            <w:r>
              <w:rPr>
                <w:rFonts w:cs="Tahoma"/>
                <w:b/>
                <w:sz w:val="22"/>
                <w:szCs w:val="24"/>
              </w:rPr>
              <w:t>5</w:t>
            </w:r>
            <w:r w:rsidRPr="00AD7D7C">
              <w:rPr>
                <w:rFonts w:cs="Tahoma"/>
                <w:b/>
                <w:sz w:val="22"/>
                <w:szCs w:val="24"/>
              </w:rPr>
              <w:t>-12-2024</w:t>
            </w:r>
          </w:p>
        </w:tc>
      </w:tr>
      <w:tr w:rsidR="00DF02B0" w:rsidRPr="00A23A9B" w14:paraId="368A194C" w14:textId="77777777" w:rsidTr="00603221">
        <w:tc>
          <w:tcPr>
            <w:tcW w:w="3708" w:type="dxa"/>
            <w:vAlign w:val="center"/>
          </w:tcPr>
          <w:p w14:paraId="440217A8" w14:textId="77777777" w:rsidR="00DF02B0" w:rsidRPr="00603221" w:rsidRDefault="00DF02B0" w:rsidP="00AD7D7C">
            <w:pPr>
              <w:pStyle w:val="TabletextChar"/>
              <w:spacing w:before="60" w:after="60"/>
              <w:jc w:val="both"/>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212C75D4" w:rsidR="00DF02B0" w:rsidRPr="00AD7D7C" w:rsidRDefault="00AD7D7C" w:rsidP="00AD7D7C">
            <w:pPr>
              <w:autoSpaceDE w:val="0"/>
              <w:autoSpaceDN w:val="0"/>
              <w:adjustRightInd w:val="0"/>
              <w:spacing w:before="60" w:after="60" w:line="276" w:lineRule="auto"/>
              <w:rPr>
                <w:lang w:val="el-GR"/>
              </w:rPr>
            </w:pPr>
            <w:r>
              <w:rPr>
                <w:b/>
                <w:szCs w:val="24"/>
                <w:lang w:val="el-GR"/>
              </w:rPr>
              <w:t>13</w:t>
            </w:r>
            <w:r w:rsidRPr="00AD7D7C">
              <w:rPr>
                <w:b/>
                <w:szCs w:val="24"/>
              </w:rPr>
              <w:t>-</w:t>
            </w:r>
            <w:r>
              <w:rPr>
                <w:b/>
                <w:szCs w:val="24"/>
                <w:lang w:val="el-GR"/>
              </w:rPr>
              <w:t>01</w:t>
            </w:r>
            <w:r w:rsidRPr="00AD7D7C">
              <w:rPr>
                <w:b/>
                <w:szCs w:val="24"/>
              </w:rPr>
              <w:t>-202</w:t>
            </w:r>
            <w:r>
              <w:rPr>
                <w:b/>
                <w:szCs w:val="24"/>
                <w:lang w:val="el-GR"/>
              </w:rPr>
              <w:t xml:space="preserve">5, </w:t>
            </w:r>
            <w:r w:rsidRPr="00AD7D7C">
              <w:rPr>
                <w:bCs/>
                <w:szCs w:val="24"/>
                <w:lang w:val="el-GR"/>
              </w:rPr>
              <w:t xml:space="preserve">ημέρα </w:t>
            </w:r>
            <w:r>
              <w:rPr>
                <w:b/>
                <w:szCs w:val="24"/>
                <w:lang w:val="el-GR"/>
              </w:rPr>
              <w:t xml:space="preserve">Δευτέρα </w:t>
            </w:r>
            <w:r w:rsidRPr="00AD7D7C">
              <w:rPr>
                <w:bCs/>
                <w:szCs w:val="24"/>
                <w:lang w:val="el-GR"/>
              </w:rPr>
              <w:t>και ώρα</w:t>
            </w:r>
            <w:r>
              <w:rPr>
                <w:b/>
                <w:szCs w:val="24"/>
                <w:lang w:val="el-GR"/>
              </w:rPr>
              <w:t xml:space="preserve"> 14:00</w:t>
            </w:r>
          </w:p>
        </w:tc>
      </w:tr>
      <w:tr w:rsidR="00DF02B0" w:rsidRPr="007F2CDF" w14:paraId="64305677" w14:textId="77777777" w:rsidTr="0031590C">
        <w:tc>
          <w:tcPr>
            <w:tcW w:w="3708" w:type="dxa"/>
            <w:vAlign w:val="center"/>
          </w:tcPr>
          <w:p w14:paraId="6AF945A2" w14:textId="77777777" w:rsidR="00DF02B0" w:rsidRPr="00603221" w:rsidRDefault="00DF02B0" w:rsidP="00AD7D7C">
            <w:pPr>
              <w:pStyle w:val="TabletextChar"/>
              <w:spacing w:before="60" w:after="60"/>
              <w:jc w:val="both"/>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AD7D7C">
            <w:pPr>
              <w:autoSpaceDE w:val="0"/>
              <w:autoSpaceDN w:val="0"/>
              <w:adjustRightInd w:val="0"/>
              <w:spacing w:before="60" w:line="276" w:lineRule="auto"/>
              <w:rPr>
                <w:color w:val="000000"/>
                <w:lang w:val="el-GR"/>
              </w:rPr>
            </w:pPr>
            <w:r w:rsidRPr="00603221">
              <w:rPr>
                <w:color w:val="000000"/>
                <w:lang w:val="el-GR"/>
              </w:rPr>
              <w:t>Ηλεκτρονική Υποβολή:</w:t>
            </w:r>
          </w:p>
          <w:p w14:paraId="16C65153" w14:textId="0B6C1BDA" w:rsidR="00DF02B0" w:rsidRPr="00603221" w:rsidRDefault="00DF02B0" w:rsidP="00AD7D7C">
            <w:pPr>
              <w:autoSpaceDE w:val="0"/>
              <w:autoSpaceDN w:val="0"/>
              <w:adjustRightInd w:val="0"/>
              <w:spacing w:after="240" w:line="276" w:lineRule="auto"/>
              <w:rPr>
                <w:color w:val="000000"/>
                <w:lang w:val="el-GR"/>
              </w:rPr>
            </w:pPr>
            <w:r w:rsidRPr="00603221">
              <w:rPr>
                <w:color w:val="000000"/>
                <w:lang w:val="el-GR"/>
              </w:rPr>
              <w:t xml:space="preserve">Στη διαδικτυακή πύλη </w:t>
            </w:r>
            <w:hyperlink r:id="rId9" w:history="1">
              <w:r w:rsidR="00AD7D7C" w:rsidRPr="009C3C6A">
                <w:rPr>
                  <w:rStyle w:val="-"/>
                  <w:lang w:val="en-US"/>
                </w:rPr>
                <w:t>www</w:t>
              </w:r>
              <w:r w:rsidR="00AD7D7C" w:rsidRPr="009C3C6A">
                <w:rPr>
                  <w:rStyle w:val="-"/>
                  <w:lang w:val="el-GR"/>
                </w:rPr>
                <w:t>.</w:t>
              </w:r>
              <w:r w:rsidR="00AD7D7C" w:rsidRPr="009C3C6A">
                <w:rPr>
                  <w:rStyle w:val="-"/>
                  <w:lang w:val="en-US"/>
                </w:rPr>
                <w:t>promitheus</w:t>
              </w:r>
              <w:r w:rsidR="00AD7D7C" w:rsidRPr="009C3C6A">
                <w:rPr>
                  <w:rStyle w:val="-"/>
                  <w:lang w:val="el-GR"/>
                </w:rPr>
                <w:t>.</w:t>
              </w:r>
              <w:r w:rsidR="00AD7D7C" w:rsidRPr="009C3C6A">
                <w:rPr>
                  <w:rStyle w:val="-"/>
                  <w:lang w:val="en-US"/>
                </w:rPr>
                <w:t>gov</w:t>
              </w:r>
              <w:r w:rsidR="00AD7D7C" w:rsidRPr="009C3C6A">
                <w:rPr>
                  <w:rStyle w:val="-"/>
                  <w:lang w:val="el-GR"/>
                </w:rPr>
                <w:t>.</w:t>
              </w:r>
              <w:r w:rsidR="00AD7D7C" w:rsidRPr="009C3C6A">
                <w:rPr>
                  <w:rStyle w:val="-"/>
                  <w:lang w:val="en-US"/>
                </w:rPr>
                <w:t>gr</w:t>
              </w:r>
            </w:hyperlink>
            <w:r w:rsidR="00AD7D7C">
              <w:rPr>
                <w:lang w:val="el-GR"/>
              </w:rPr>
              <w:t xml:space="preserve"> </w:t>
            </w:r>
            <w:r w:rsidRPr="00603221">
              <w:rPr>
                <w:color w:val="000000"/>
                <w:lang w:val="el-GR"/>
              </w:rPr>
              <w:t>του</w:t>
            </w:r>
            <w:r w:rsidR="00AD7D7C">
              <w:rPr>
                <w:color w:val="000000"/>
                <w:lang w:val="el-GR"/>
              </w:rPr>
              <w:t xml:space="preserve"> </w:t>
            </w:r>
            <w:r w:rsidRPr="00603221">
              <w:rPr>
                <w:color w:val="000000"/>
                <w:lang w:val="el-GR"/>
              </w:rPr>
              <w:t>Εθνικού Συστήματος Ηλεκτρονικών Δημοσίων Συμβάσεων</w:t>
            </w:r>
            <w:r w:rsidR="00AD7D7C">
              <w:rPr>
                <w:color w:val="000000"/>
                <w:lang w:val="el-GR"/>
              </w:rPr>
              <w:t xml:space="preserve"> </w:t>
            </w:r>
            <w:r w:rsidRPr="00603221">
              <w:rPr>
                <w:color w:val="000000"/>
                <w:lang w:val="el-GR"/>
              </w:rPr>
              <w:t>(ΕΣΗΔΗΣ) (ηλεκτρονική μορφή)</w:t>
            </w:r>
          </w:p>
          <w:p w14:paraId="512AA66E" w14:textId="77777777" w:rsidR="00DF02B0" w:rsidRPr="00603221" w:rsidRDefault="00AD70BB" w:rsidP="002E347D">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AD7D7C">
            <w:pPr>
              <w:autoSpaceDE w:val="0"/>
              <w:autoSpaceDN w:val="0"/>
              <w:adjustRightInd w:val="0"/>
              <w:spacing w:after="60" w:line="276" w:lineRule="auto"/>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2E347D">
            <w:pPr>
              <w:pStyle w:val="TabletextChar"/>
              <w:jc w:val="both"/>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04D6BFB" w:rsidR="00433D32" w:rsidRPr="00603221" w:rsidRDefault="00AD7D7C" w:rsidP="002E347D">
            <w:pPr>
              <w:autoSpaceDE w:val="0"/>
              <w:autoSpaceDN w:val="0"/>
              <w:adjustRightInd w:val="0"/>
              <w:spacing w:after="0" w:line="276" w:lineRule="auto"/>
              <w:rPr>
                <w:color w:val="000000"/>
              </w:rPr>
            </w:pPr>
            <w:r w:rsidRPr="00AD7D7C">
              <w:rPr>
                <w:b/>
                <w:szCs w:val="24"/>
              </w:rPr>
              <w:t>0</w:t>
            </w:r>
            <w:r>
              <w:rPr>
                <w:b/>
                <w:szCs w:val="24"/>
                <w:lang w:val="el-GR"/>
              </w:rPr>
              <w:t>5</w:t>
            </w:r>
            <w:r w:rsidRPr="00AD7D7C">
              <w:rPr>
                <w:b/>
                <w:szCs w:val="24"/>
              </w:rPr>
              <w:t>-12-2024</w:t>
            </w:r>
          </w:p>
        </w:tc>
      </w:tr>
      <w:tr w:rsidR="00433D32" w:rsidRPr="00A23A9B" w14:paraId="5C69C8D8" w14:textId="77777777" w:rsidTr="0031590C">
        <w:tc>
          <w:tcPr>
            <w:tcW w:w="3708" w:type="dxa"/>
            <w:vAlign w:val="center"/>
          </w:tcPr>
          <w:p w14:paraId="06B964EB" w14:textId="77777777" w:rsidR="00433D32" w:rsidRPr="00603221" w:rsidRDefault="00433D32" w:rsidP="002E347D">
            <w:pPr>
              <w:pStyle w:val="TabletextChar"/>
              <w:jc w:val="both"/>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7700CC2" w:rsidR="00433D32" w:rsidRPr="00AD7D7C" w:rsidRDefault="00AD7D7C" w:rsidP="002E347D">
            <w:pPr>
              <w:pStyle w:val="TabletextChar"/>
              <w:jc w:val="both"/>
              <w:rPr>
                <w:rFonts w:cs="Tahoma"/>
                <w:sz w:val="22"/>
                <w:szCs w:val="22"/>
              </w:rPr>
            </w:pPr>
            <w:r w:rsidRPr="00AD7D7C">
              <w:rPr>
                <w:b/>
                <w:sz w:val="22"/>
                <w:szCs w:val="22"/>
              </w:rPr>
              <w:t>1</w:t>
            </w:r>
            <w:r>
              <w:rPr>
                <w:b/>
                <w:sz w:val="22"/>
                <w:szCs w:val="22"/>
              </w:rPr>
              <w:t>7</w:t>
            </w:r>
            <w:r w:rsidRPr="00AD7D7C">
              <w:rPr>
                <w:rFonts w:cs="Tahoma"/>
                <w:b/>
                <w:sz w:val="22"/>
                <w:szCs w:val="22"/>
              </w:rPr>
              <w:t>-</w:t>
            </w:r>
            <w:r w:rsidRPr="00AD7D7C">
              <w:rPr>
                <w:b/>
                <w:sz w:val="22"/>
                <w:szCs w:val="22"/>
              </w:rPr>
              <w:t>01</w:t>
            </w:r>
            <w:r w:rsidRPr="00AD7D7C">
              <w:rPr>
                <w:rFonts w:cs="Tahoma"/>
                <w:b/>
                <w:sz w:val="22"/>
                <w:szCs w:val="22"/>
              </w:rPr>
              <w:t>-202</w:t>
            </w:r>
            <w:r w:rsidRPr="00AD7D7C">
              <w:rPr>
                <w:b/>
                <w:sz w:val="22"/>
                <w:szCs w:val="22"/>
              </w:rPr>
              <w:t xml:space="preserve">5, </w:t>
            </w:r>
            <w:r w:rsidRPr="00AD7D7C">
              <w:rPr>
                <w:bCs/>
                <w:sz w:val="22"/>
                <w:szCs w:val="22"/>
              </w:rPr>
              <w:t xml:space="preserve">ημέρα </w:t>
            </w:r>
            <w:r>
              <w:rPr>
                <w:b/>
                <w:sz w:val="22"/>
                <w:szCs w:val="22"/>
              </w:rPr>
              <w:t>Παρασκευή</w:t>
            </w:r>
            <w:r w:rsidRPr="00AD7D7C">
              <w:rPr>
                <w:b/>
                <w:sz w:val="22"/>
                <w:szCs w:val="22"/>
              </w:rPr>
              <w:t xml:space="preserve"> </w:t>
            </w:r>
            <w:r w:rsidRPr="00AD7D7C">
              <w:rPr>
                <w:bCs/>
                <w:sz w:val="22"/>
                <w:szCs w:val="22"/>
              </w:rPr>
              <w:t>και ώρα</w:t>
            </w:r>
            <w:r w:rsidRPr="00AD7D7C">
              <w:rPr>
                <w:b/>
                <w:sz w:val="22"/>
                <w:szCs w:val="22"/>
              </w:rPr>
              <w:t xml:space="preserve"> 14:00</w:t>
            </w:r>
          </w:p>
        </w:tc>
      </w:tr>
    </w:tbl>
    <w:p w14:paraId="2BC039AE" w14:textId="77777777" w:rsidR="008E18C3" w:rsidRPr="00603221" w:rsidRDefault="008E18C3" w:rsidP="00F10432">
      <w:pPr>
        <w:autoSpaceDE w:val="0"/>
        <w:autoSpaceDN w:val="0"/>
        <w:adjustRightInd w:val="0"/>
        <w:ind w:right="-460"/>
        <w:rPr>
          <w:lang w:val="el-GR"/>
        </w:rPr>
        <w:sectPr w:rsidR="008E18C3" w:rsidRPr="00603221" w:rsidSect="00C97B30">
          <w:headerReference w:type="even" r:id="rId10"/>
          <w:headerReference w:type="default" r:id="rId11"/>
          <w:footerReference w:type="even" r:id="rId12"/>
          <w:footerReference w:type="default" r:id="rId13"/>
          <w:headerReference w:type="first" r:id="rId14"/>
          <w:footerReference w:type="first" r:id="rId15"/>
          <w:pgSz w:w="11906" w:h="16838"/>
          <w:pgMar w:top="1138" w:right="1138" w:bottom="2131" w:left="1138" w:header="720" w:footer="706"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10432">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3EDEB8A" w14:textId="066ECF35" w:rsidR="00D214E7"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81183686" w:history="1">
            <w:r w:rsidR="00D214E7" w:rsidRPr="00774CFD">
              <w:rPr>
                <w:rStyle w:val="-"/>
                <w:noProof/>
                <w:lang w:val="el-GR"/>
                <w14:scene3d>
                  <w14:camera w14:prst="orthographicFront"/>
                  <w14:lightRig w14:rig="threePt" w14:dir="t">
                    <w14:rot w14:lat="0" w14:lon="0" w14:rev="0"/>
                  </w14:lightRig>
                </w14:scene3d>
              </w:rPr>
              <w:t>1.</w:t>
            </w:r>
            <w:r w:rsidR="00D214E7">
              <w:rPr>
                <w:rFonts w:asciiTheme="minorHAnsi" w:eastAsiaTheme="minorEastAsia" w:hAnsiTheme="minorHAnsi" w:cstheme="minorBidi"/>
                <w:b w:val="0"/>
                <w:bCs w:val="0"/>
                <w:caps w:val="0"/>
                <w:noProof/>
                <w:kern w:val="2"/>
                <w:sz w:val="24"/>
                <w:szCs w:val="24"/>
                <w:lang w:val="el-GR" w:eastAsia="el-GR"/>
                <w14:ligatures w14:val="standardContextual"/>
              </w:rPr>
              <w:tab/>
            </w:r>
            <w:r w:rsidR="00D214E7" w:rsidRPr="00774CFD">
              <w:rPr>
                <w:rStyle w:val="-"/>
                <w:noProof/>
                <w:lang w:val="el-GR"/>
              </w:rPr>
              <w:t>ΑΝΑΘΕΤΟΥΣΑ ΑΡΧΗ ΚΑΙ ΑΝΤΙΚΕΙΜΕΝΟ ΣΥΜΒΑΣΗΣ</w:t>
            </w:r>
            <w:r w:rsidR="00D214E7">
              <w:rPr>
                <w:noProof/>
                <w:webHidden/>
              </w:rPr>
              <w:tab/>
            </w:r>
            <w:r w:rsidR="00D214E7">
              <w:rPr>
                <w:noProof/>
                <w:webHidden/>
              </w:rPr>
              <w:fldChar w:fldCharType="begin"/>
            </w:r>
            <w:r w:rsidR="00D214E7">
              <w:rPr>
                <w:noProof/>
                <w:webHidden/>
              </w:rPr>
              <w:instrText xml:space="preserve"> PAGEREF _Toc181183686 \h </w:instrText>
            </w:r>
            <w:r w:rsidR="00D214E7">
              <w:rPr>
                <w:noProof/>
                <w:webHidden/>
              </w:rPr>
            </w:r>
            <w:r w:rsidR="00D214E7">
              <w:rPr>
                <w:noProof/>
                <w:webHidden/>
              </w:rPr>
              <w:fldChar w:fldCharType="separate"/>
            </w:r>
            <w:r w:rsidR="00345806">
              <w:rPr>
                <w:noProof/>
                <w:webHidden/>
              </w:rPr>
              <w:t>8</w:t>
            </w:r>
            <w:r w:rsidR="00D214E7">
              <w:rPr>
                <w:noProof/>
                <w:webHidden/>
              </w:rPr>
              <w:fldChar w:fldCharType="end"/>
            </w:r>
          </w:hyperlink>
        </w:p>
        <w:p w14:paraId="4971D5BD" w14:textId="51497648"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87" w:history="1">
            <w:r w:rsidRPr="00774CFD">
              <w:rPr>
                <w:rStyle w:val="-"/>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_Toc181183687 \h </w:instrText>
            </w:r>
            <w:r>
              <w:rPr>
                <w:noProof/>
                <w:webHidden/>
              </w:rPr>
            </w:r>
            <w:r>
              <w:rPr>
                <w:noProof/>
                <w:webHidden/>
              </w:rPr>
              <w:fldChar w:fldCharType="separate"/>
            </w:r>
            <w:r w:rsidR="00345806">
              <w:rPr>
                <w:noProof/>
                <w:webHidden/>
              </w:rPr>
              <w:t>8</w:t>
            </w:r>
            <w:r>
              <w:rPr>
                <w:noProof/>
                <w:webHidden/>
              </w:rPr>
              <w:fldChar w:fldCharType="end"/>
            </w:r>
          </w:hyperlink>
        </w:p>
        <w:p w14:paraId="2F218DE0" w14:textId="107026A9"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88" w:history="1">
            <w:r w:rsidRPr="00774CFD">
              <w:rPr>
                <w:rStyle w:val="-"/>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_Toc181183688 \h </w:instrText>
            </w:r>
            <w:r>
              <w:rPr>
                <w:noProof/>
                <w:webHidden/>
              </w:rPr>
            </w:r>
            <w:r>
              <w:rPr>
                <w:noProof/>
                <w:webHidden/>
              </w:rPr>
              <w:fldChar w:fldCharType="separate"/>
            </w:r>
            <w:r w:rsidR="00345806">
              <w:rPr>
                <w:noProof/>
                <w:webHidden/>
              </w:rPr>
              <w:t>8</w:t>
            </w:r>
            <w:r>
              <w:rPr>
                <w:noProof/>
                <w:webHidden/>
              </w:rPr>
              <w:fldChar w:fldCharType="end"/>
            </w:r>
          </w:hyperlink>
        </w:p>
        <w:p w14:paraId="354C9887" w14:textId="2E093DA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89" w:history="1">
            <w:r w:rsidRPr="00774CFD">
              <w:rPr>
                <w:rStyle w:val="-"/>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_Toc181183689 \h </w:instrText>
            </w:r>
            <w:r>
              <w:rPr>
                <w:noProof/>
                <w:webHidden/>
              </w:rPr>
            </w:r>
            <w:r>
              <w:rPr>
                <w:noProof/>
                <w:webHidden/>
              </w:rPr>
              <w:fldChar w:fldCharType="separate"/>
            </w:r>
            <w:r w:rsidR="00345806">
              <w:rPr>
                <w:noProof/>
                <w:webHidden/>
              </w:rPr>
              <w:t>9</w:t>
            </w:r>
            <w:r>
              <w:rPr>
                <w:noProof/>
                <w:webHidden/>
              </w:rPr>
              <w:fldChar w:fldCharType="end"/>
            </w:r>
          </w:hyperlink>
        </w:p>
        <w:p w14:paraId="568437D3" w14:textId="79B882E7"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90" w:history="1">
            <w:r w:rsidRPr="00774CFD">
              <w:rPr>
                <w:rStyle w:val="-"/>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Θεσμικό πλαίσιο</w:t>
            </w:r>
            <w:r>
              <w:rPr>
                <w:noProof/>
                <w:webHidden/>
              </w:rPr>
              <w:tab/>
            </w:r>
            <w:r>
              <w:rPr>
                <w:noProof/>
                <w:webHidden/>
              </w:rPr>
              <w:fldChar w:fldCharType="begin"/>
            </w:r>
            <w:r>
              <w:rPr>
                <w:noProof/>
                <w:webHidden/>
              </w:rPr>
              <w:instrText xml:space="preserve"> PAGEREF _Toc181183690 \h </w:instrText>
            </w:r>
            <w:r>
              <w:rPr>
                <w:noProof/>
                <w:webHidden/>
              </w:rPr>
            </w:r>
            <w:r>
              <w:rPr>
                <w:noProof/>
                <w:webHidden/>
              </w:rPr>
              <w:fldChar w:fldCharType="separate"/>
            </w:r>
            <w:r w:rsidR="00345806">
              <w:rPr>
                <w:noProof/>
                <w:webHidden/>
              </w:rPr>
              <w:t>10</w:t>
            </w:r>
            <w:r>
              <w:rPr>
                <w:noProof/>
                <w:webHidden/>
              </w:rPr>
              <w:fldChar w:fldCharType="end"/>
            </w:r>
          </w:hyperlink>
        </w:p>
        <w:p w14:paraId="295E901E" w14:textId="53429F40"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91" w:history="1">
            <w:r w:rsidRPr="00774CFD">
              <w:rPr>
                <w:rStyle w:val="-"/>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_Toc181183691 \h </w:instrText>
            </w:r>
            <w:r>
              <w:rPr>
                <w:noProof/>
                <w:webHidden/>
              </w:rPr>
            </w:r>
            <w:r>
              <w:rPr>
                <w:noProof/>
                <w:webHidden/>
              </w:rPr>
              <w:fldChar w:fldCharType="separate"/>
            </w:r>
            <w:r w:rsidR="00345806">
              <w:rPr>
                <w:noProof/>
                <w:webHidden/>
              </w:rPr>
              <w:t>14</w:t>
            </w:r>
            <w:r>
              <w:rPr>
                <w:noProof/>
                <w:webHidden/>
              </w:rPr>
              <w:fldChar w:fldCharType="end"/>
            </w:r>
          </w:hyperlink>
        </w:p>
        <w:p w14:paraId="2BCB890B" w14:textId="756A56A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92" w:history="1">
            <w:r w:rsidRPr="00774CFD">
              <w:rPr>
                <w:rStyle w:val="-"/>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Δημοσιότητα</w:t>
            </w:r>
            <w:r>
              <w:rPr>
                <w:noProof/>
                <w:webHidden/>
              </w:rPr>
              <w:tab/>
            </w:r>
            <w:r>
              <w:rPr>
                <w:noProof/>
                <w:webHidden/>
              </w:rPr>
              <w:fldChar w:fldCharType="begin"/>
            </w:r>
            <w:r>
              <w:rPr>
                <w:noProof/>
                <w:webHidden/>
              </w:rPr>
              <w:instrText xml:space="preserve"> PAGEREF _Toc181183692 \h </w:instrText>
            </w:r>
            <w:r>
              <w:rPr>
                <w:noProof/>
                <w:webHidden/>
              </w:rPr>
            </w:r>
            <w:r>
              <w:rPr>
                <w:noProof/>
                <w:webHidden/>
              </w:rPr>
              <w:fldChar w:fldCharType="separate"/>
            </w:r>
            <w:r w:rsidR="00345806">
              <w:rPr>
                <w:noProof/>
                <w:webHidden/>
              </w:rPr>
              <w:t>15</w:t>
            </w:r>
            <w:r>
              <w:rPr>
                <w:noProof/>
                <w:webHidden/>
              </w:rPr>
              <w:fldChar w:fldCharType="end"/>
            </w:r>
          </w:hyperlink>
        </w:p>
        <w:p w14:paraId="3A55430A" w14:textId="6299D12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93" w:history="1">
            <w:r w:rsidRPr="00774CFD">
              <w:rPr>
                <w:rStyle w:val="-"/>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_Toc181183693 \h </w:instrText>
            </w:r>
            <w:r>
              <w:rPr>
                <w:noProof/>
                <w:webHidden/>
              </w:rPr>
            </w:r>
            <w:r>
              <w:rPr>
                <w:noProof/>
                <w:webHidden/>
              </w:rPr>
              <w:fldChar w:fldCharType="separate"/>
            </w:r>
            <w:r w:rsidR="00345806">
              <w:rPr>
                <w:noProof/>
                <w:webHidden/>
              </w:rPr>
              <w:t>15</w:t>
            </w:r>
            <w:r>
              <w:rPr>
                <w:noProof/>
                <w:webHidden/>
              </w:rPr>
              <w:fldChar w:fldCharType="end"/>
            </w:r>
          </w:hyperlink>
        </w:p>
        <w:p w14:paraId="73F99A84" w14:textId="095F89E0" w:rsidR="00D214E7" w:rsidRDefault="00D214E7">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694" w:history="1">
            <w:r w:rsidRPr="00774CFD">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74CFD">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_Toc181183694 \h </w:instrText>
            </w:r>
            <w:r>
              <w:rPr>
                <w:noProof/>
                <w:webHidden/>
              </w:rPr>
            </w:r>
            <w:r>
              <w:rPr>
                <w:noProof/>
                <w:webHidden/>
              </w:rPr>
              <w:fldChar w:fldCharType="separate"/>
            </w:r>
            <w:r w:rsidR="00345806">
              <w:rPr>
                <w:noProof/>
                <w:webHidden/>
              </w:rPr>
              <w:t>16</w:t>
            </w:r>
            <w:r>
              <w:rPr>
                <w:noProof/>
                <w:webHidden/>
              </w:rPr>
              <w:fldChar w:fldCharType="end"/>
            </w:r>
          </w:hyperlink>
        </w:p>
        <w:p w14:paraId="49A9A985" w14:textId="725037FB"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695" w:history="1">
            <w:r w:rsidRPr="00774CFD">
              <w:rPr>
                <w:rStyle w:val="-"/>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Γενικές Πληροφορίες</w:t>
            </w:r>
            <w:r>
              <w:rPr>
                <w:noProof/>
                <w:webHidden/>
              </w:rPr>
              <w:tab/>
            </w:r>
            <w:r>
              <w:rPr>
                <w:noProof/>
                <w:webHidden/>
              </w:rPr>
              <w:fldChar w:fldCharType="begin"/>
            </w:r>
            <w:r>
              <w:rPr>
                <w:noProof/>
                <w:webHidden/>
              </w:rPr>
              <w:instrText xml:space="preserve"> PAGEREF _Toc181183695 \h </w:instrText>
            </w:r>
            <w:r>
              <w:rPr>
                <w:noProof/>
                <w:webHidden/>
              </w:rPr>
            </w:r>
            <w:r>
              <w:rPr>
                <w:noProof/>
                <w:webHidden/>
              </w:rPr>
              <w:fldChar w:fldCharType="separate"/>
            </w:r>
            <w:r w:rsidR="00345806">
              <w:rPr>
                <w:noProof/>
                <w:webHidden/>
              </w:rPr>
              <w:t>16</w:t>
            </w:r>
            <w:r>
              <w:rPr>
                <w:noProof/>
                <w:webHidden/>
              </w:rPr>
              <w:fldChar w:fldCharType="end"/>
            </w:r>
          </w:hyperlink>
        </w:p>
        <w:p w14:paraId="0CD93EFE" w14:textId="7EB12A55"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696" w:history="1">
            <w:r w:rsidRPr="00774CFD">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Έγγραφα της σύμβασης</w:t>
            </w:r>
            <w:r>
              <w:rPr>
                <w:noProof/>
                <w:webHidden/>
              </w:rPr>
              <w:tab/>
            </w:r>
            <w:r>
              <w:rPr>
                <w:noProof/>
                <w:webHidden/>
              </w:rPr>
              <w:fldChar w:fldCharType="begin"/>
            </w:r>
            <w:r>
              <w:rPr>
                <w:noProof/>
                <w:webHidden/>
              </w:rPr>
              <w:instrText xml:space="preserve"> PAGEREF _Toc181183696 \h </w:instrText>
            </w:r>
            <w:r>
              <w:rPr>
                <w:noProof/>
                <w:webHidden/>
              </w:rPr>
            </w:r>
            <w:r>
              <w:rPr>
                <w:noProof/>
                <w:webHidden/>
              </w:rPr>
              <w:fldChar w:fldCharType="separate"/>
            </w:r>
            <w:r w:rsidR="00345806">
              <w:rPr>
                <w:noProof/>
                <w:webHidden/>
              </w:rPr>
              <w:t>16</w:t>
            </w:r>
            <w:r>
              <w:rPr>
                <w:noProof/>
                <w:webHidden/>
              </w:rPr>
              <w:fldChar w:fldCharType="end"/>
            </w:r>
          </w:hyperlink>
        </w:p>
        <w:p w14:paraId="05524A6D" w14:textId="5ED04EC1"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697" w:history="1">
            <w:r w:rsidRPr="00774CFD">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_Toc181183697 \h </w:instrText>
            </w:r>
            <w:r>
              <w:rPr>
                <w:noProof/>
                <w:webHidden/>
              </w:rPr>
            </w:r>
            <w:r>
              <w:rPr>
                <w:noProof/>
                <w:webHidden/>
              </w:rPr>
              <w:fldChar w:fldCharType="separate"/>
            </w:r>
            <w:r w:rsidR="00345806">
              <w:rPr>
                <w:noProof/>
                <w:webHidden/>
              </w:rPr>
              <w:t>16</w:t>
            </w:r>
            <w:r>
              <w:rPr>
                <w:noProof/>
                <w:webHidden/>
              </w:rPr>
              <w:fldChar w:fldCharType="end"/>
            </w:r>
          </w:hyperlink>
        </w:p>
        <w:p w14:paraId="40FDFB42" w14:textId="1B0122D5"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698" w:history="1">
            <w:r w:rsidRPr="00774CFD">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Παροχή Διευκρινίσεων</w:t>
            </w:r>
            <w:r>
              <w:rPr>
                <w:noProof/>
                <w:webHidden/>
              </w:rPr>
              <w:tab/>
            </w:r>
            <w:r>
              <w:rPr>
                <w:noProof/>
                <w:webHidden/>
              </w:rPr>
              <w:fldChar w:fldCharType="begin"/>
            </w:r>
            <w:r>
              <w:rPr>
                <w:noProof/>
                <w:webHidden/>
              </w:rPr>
              <w:instrText xml:space="preserve"> PAGEREF _Toc181183698 \h </w:instrText>
            </w:r>
            <w:r>
              <w:rPr>
                <w:noProof/>
                <w:webHidden/>
              </w:rPr>
            </w:r>
            <w:r>
              <w:rPr>
                <w:noProof/>
                <w:webHidden/>
              </w:rPr>
              <w:fldChar w:fldCharType="separate"/>
            </w:r>
            <w:r w:rsidR="00345806">
              <w:rPr>
                <w:noProof/>
                <w:webHidden/>
              </w:rPr>
              <w:t>16</w:t>
            </w:r>
            <w:r>
              <w:rPr>
                <w:noProof/>
                <w:webHidden/>
              </w:rPr>
              <w:fldChar w:fldCharType="end"/>
            </w:r>
          </w:hyperlink>
        </w:p>
        <w:p w14:paraId="6A9CEDA3" w14:textId="019B3DD2"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699" w:history="1">
            <w:r w:rsidRPr="00774CFD">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Γλώσσα</w:t>
            </w:r>
            <w:r>
              <w:rPr>
                <w:noProof/>
                <w:webHidden/>
              </w:rPr>
              <w:tab/>
            </w:r>
            <w:r>
              <w:rPr>
                <w:noProof/>
                <w:webHidden/>
              </w:rPr>
              <w:fldChar w:fldCharType="begin"/>
            </w:r>
            <w:r>
              <w:rPr>
                <w:noProof/>
                <w:webHidden/>
              </w:rPr>
              <w:instrText xml:space="preserve"> PAGEREF _Toc181183699 \h </w:instrText>
            </w:r>
            <w:r>
              <w:rPr>
                <w:noProof/>
                <w:webHidden/>
              </w:rPr>
            </w:r>
            <w:r>
              <w:rPr>
                <w:noProof/>
                <w:webHidden/>
              </w:rPr>
              <w:fldChar w:fldCharType="separate"/>
            </w:r>
            <w:r w:rsidR="00345806">
              <w:rPr>
                <w:noProof/>
                <w:webHidden/>
              </w:rPr>
              <w:t>17</w:t>
            </w:r>
            <w:r>
              <w:rPr>
                <w:noProof/>
                <w:webHidden/>
              </w:rPr>
              <w:fldChar w:fldCharType="end"/>
            </w:r>
          </w:hyperlink>
        </w:p>
        <w:p w14:paraId="21557E2D" w14:textId="6B4CEBD2"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0" w:history="1">
            <w:r w:rsidRPr="00774CFD">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Εγγυήσεις</w:t>
            </w:r>
            <w:r>
              <w:rPr>
                <w:noProof/>
                <w:webHidden/>
              </w:rPr>
              <w:tab/>
            </w:r>
            <w:r>
              <w:rPr>
                <w:noProof/>
                <w:webHidden/>
              </w:rPr>
              <w:fldChar w:fldCharType="begin"/>
            </w:r>
            <w:r>
              <w:rPr>
                <w:noProof/>
                <w:webHidden/>
              </w:rPr>
              <w:instrText xml:space="preserve"> PAGEREF _Toc181183700 \h </w:instrText>
            </w:r>
            <w:r>
              <w:rPr>
                <w:noProof/>
                <w:webHidden/>
              </w:rPr>
            </w:r>
            <w:r>
              <w:rPr>
                <w:noProof/>
                <w:webHidden/>
              </w:rPr>
              <w:fldChar w:fldCharType="separate"/>
            </w:r>
            <w:r w:rsidR="00345806">
              <w:rPr>
                <w:noProof/>
                <w:webHidden/>
              </w:rPr>
              <w:t>17</w:t>
            </w:r>
            <w:r>
              <w:rPr>
                <w:noProof/>
                <w:webHidden/>
              </w:rPr>
              <w:fldChar w:fldCharType="end"/>
            </w:r>
          </w:hyperlink>
        </w:p>
        <w:p w14:paraId="67D656C4" w14:textId="70A4BDD5"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1" w:history="1">
            <w:r w:rsidRPr="00774CFD">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_Toc181183701 \h </w:instrText>
            </w:r>
            <w:r>
              <w:rPr>
                <w:noProof/>
                <w:webHidden/>
              </w:rPr>
            </w:r>
            <w:r>
              <w:rPr>
                <w:noProof/>
                <w:webHidden/>
              </w:rPr>
              <w:fldChar w:fldCharType="separate"/>
            </w:r>
            <w:r w:rsidR="00345806">
              <w:rPr>
                <w:noProof/>
                <w:webHidden/>
              </w:rPr>
              <w:t>18</w:t>
            </w:r>
            <w:r>
              <w:rPr>
                <w:noProof/>
                <w:webHidden/>
              </w:rPr>
              <w:fldChar w:fldCharType="end"/>
            </w:r>
          </w:hyperlink>
        </w:p>
        <w:p w14:paraId="24CB95EA" w14:textId="37E7A479"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02" w:history="1">
            <w:r w:rsidRPr="00774CFD">
              <w:rPr>
                <w:rStyle w:val="-"/>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_Toc181183702 \h </w:instrText>
            </w:r>
            <w:r>
              <w:rPr>
                <w:noProof/>
                <w:webHidden/>
              </w:rPr>
            </w:r>
            <w:r>
              <w:rPr>
                <w:noProof/>
                <w:webHidden/>
              </w:rPr>
              <w:fldChar w:fldCharType="separate"/>
            </w:r>
            <w:r w:rsidR="00345806">
              <w:rPr>
                <w:noProof/>
                <w:webHidden/>
              </w:rPr>
              <w:t>19</w:t>
            </w:r>
            <w:r>
              <w:rPr>
                <w:noProof/>
                <w:webHidden/>
              </w:rPr>
              <w:fldChar w:fldCharType="end"/>
            </w:r>
          </w:hyperlink>
        </w:p>
        <w:p w14:paraId="3142FD63" w14:textId="50F075D2"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3" w:history="1">
            <w:r w:rsidRPr="00774CFD">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_Toc181183703 \h </w:instrText>
            </w:r>
            <w:r>
              <w:rPr>
                <w:noProof/>
                <w:webHidden/>
              </w:rPr>
            </w:r>
            <w:r>
              <w:rPr>
                <w:noProof/>
                <w:webHidden/>
              </w:rPr>
              <w:fldChar w:fldCharType="separate"/>
            </w:r>
            <w:r w:rsidR="00345806">
              <w:rPr>
                <w:noProof/>
                <w:webHidden/>
              </w:rPr>
              <w:t>19</w:t>
            </w:r>
            <w:r>
              <w:rPr>
                <w:noProof/>
                <w:webHidden/>
              </w:rPr>
              <w:fldChar w:fldCharType="end"/>
            </w:r>
          </w:hyperlink>
        </w:p>
        <w:p w14:paraId="71FF8E76" w14:textId="6B3139EB"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4" w:history="1">
            <w:r w:rsidRPr="00774CFD">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Εγγύηση συμμετοχής</w:t>
            </w:r>
            <w:r>
              <w:rPr>
                <w:noProof/>
                <w:webHidden/>
              </w:rPr>
              <w:tab/>
            </w:r>
            <w:r>
              <w:rPr>
                <w:noProof/>
                <w:webHidden/>
              </w:rPr>
              <w:fldChar w:fldCharType="begin"/>
            </w:r>
            <w:r>
              <w:rPr>
                <w:noProof/>
                <w:webHidden/>
              </w:rPr>
              <w:instrText xml:space="preserve"> PAGEREF _Toc181183704 \h </w:instrText>
            </w:r>
            <w:r>
              <w:rPr>
                <w:noProof/>
                <w:webHidden/>
              </w:rPr>
            </w:r>
            <w:r>
              <w:rPr>
                <w:noProof/>
                <w:webHidden/>
              </w:rPr>
              <w:fldChar w:fldCharType="separate"/>
            </w:r>
            <w:r w:rsidR="00345806">
              <w:rPr>
                <w:noProof/>
                <w:webHidden/>
              </w:rPr>
              <w:t>20</w:t>
            </w:r>
            <w:r>
              <w:rPr>
                <w:noProof/>
                <w:webHidden/>
              </w:rPr>
              <w:fldChar w:fldCharType="end"/>
            </w:r>
          </w:hyperlink>
        </w:p>
        <w:p w14:paraId="74093A5A" w14:textId="299D2B65"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5" w:history="1">
            <w:r w:rsidRPr="00774CFD">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Λόγοι αποκλεισμού</w:t>
            </w:r>
            <w:r>
              <w:rPr>
                <w:noProof/>
                <w:webHidden/>
              </w:rPr>
              <w:tab/>
            </w:r>
            <w:r>
              <w:rPr>
                <w:noProof/>
                <w:webHidden/>
              </w:rPr>
              <w:fldChar w:fldCharType="begin"/>
            </w:r>
            <w:r>
              <w:rPr>
                <w:noProof/>
                <w:webHidden/>
              </w:rPr>
              <w:instrText xml:space="preserve"> PAGEREF _Toc181183705 \h </w:instrText>
            </w:r>
            <w:r>
              <w:rPr>
                <w:noProof/>
                <w:webHidden/>
              </w:rPr>
            </w:r>
            <w:r>
              <w:rPr>
                <w:noProof/>
                <w:webHidden/>
              </w:rPr>
              <w:fldChar w:fldCharType="separate"/>
            </w:r>
            <w:r w:rsidR="00345806">
              <w:rPr>
                <w:noProof/>
                <w:webHidden/>
              </w:rPr>
              <w:t>21</w:t>
            </w:r>
            <w:r>
              <w:rPr>
                <w:noProof/>
                <w:webHidden/>
              </w:rPr>
              <w:fldChar w:fldCharType="end"/>
            </w:r>
          </w:hyperlink>
        </w:p>
        <w:p w14:paraId="211087B5" w14:textId="63D1397C" w:rsidR="00D214E7" w:rsidRDefault="00D214E7">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6" w:history="1">
            <w:r w:rsidRPr="00774CFD">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_Toc181183706 \h </w:instrText>
            </w:r>
            <w:r>
              <w:rPr>
                <w:noProof/>
                <w:webHidden/>
              </w:rPr>
            </w:r>
            <w:r>
              <w:rPr>
                <w:noProof/>
                <w:webHidden/>
              </w:rPr>
              <w:fldChar w:fldCharType="separate"/>
            </w:r>
            <w:r w:rsidR="00345806">
              <w:rPr>
                <w:noProof/>
                <w:webHidden/>
              </w:rPr>
              <w:t>25</w:t>
            </w:r>
            <w:r>
              <w:rPr>
                <w:noProof/>
                <w:webHidden/>
              </w:rPr>
              <w:fldChar w:fldCharType="end"/>
            </w:r>
          </w:hyperlink>
        </w:p>
        <w:p w14:paraId="1232EBB8" w14:textId="7FC3D08D"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7" w:history="1">
            <w:r w:rsidRPr="00774CFD">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_Toc181183707 \h </w:instrText>
            </w:r>
            <w:r>
              <w:rPr>
                <w:noProof/>
                <w:webHidden/>
              </w:rPr>
            </w:r>
            <w:r>
              <w:rPr>
                <w:noProof/>
                <w:webHidden/>
              </w:rPr>
              <w:fldChar w:fldCharType="separate"/>
            </w:r>
            <w:r w:rsidR="00345806">
              <w:rPr>
                <w:noProof/>
                <w:webHidden/>
              </w:rPr>
              <w:t>25</w:t>
            </w:r>
            <w:r>
              <w:rPr>
                <w:noProof/>
                <w:webHidden/>
              </w:rPr>
              <w:fldChar w:fldCharType="end"/>
            </w:r>
          </w:hyperlink>
        </w:p>
        <w:p w14:paraId="4689B7D4" w14:textId="1A2763CB"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8" w:history="1">
            <w:r w:rsidRPr="00774CFD">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_Toc181183708 \h </w:instrText>
            </w:r>
            <w:r>
              <w:rPr>
                <w:noProof/>
                <w:webHidden/>
              </w:rPr>
            </w:r>
            <w:r>
              <w:rPr>
                <w:noProof/>
                <w:webHidden/>
              </w:rPr>
              <w:fldChar w:fldCharType="separate"/>
            </w:r>
            <w:r w:rsidR="00345806">
              <w:rPr>
                <w:noProof/>
                <w:webHidden/>
              </w:rPr>
              <w:t>26</w:t>
            </w:r>
            <w:r>
              <w:rPr>
                <w:noProof/>
                <w:webHidden/>
              </w:rPr>
              <w:fldChar w:fldCharType="end"/>
            </w:r>
          </w:hyperlink>
        </w:p>
        <w:p w14:paraId="2C5E0C85" w14:textId="5CC75E93"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09" w:history="1">
            <w:r w:rsidRPr="00774CFD">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_Toc181183709 \h </w:instrText>
            </w:r>
            <w:r>
              <w:rPr>
                <w:noProof/>
                <w:webHidden/>
              </w:rPr>
            </w:r>
            <w:r>
              <w:rPr>
                <w:noProof/>
                <w:webHidden/>
              </w:rPr>
              <w:fldChar w:fldCharType="separate"/>
            </w:r>
            <w:r w:rsidR="00345806">
              <w:rPr>
                <w:noProof/>
                <w:webHidden/>
              </w:rPr>
              <w:t>26</w:t>
            </w:r>
            <w:r>
              <w:rPr>
                <w:noProof/>
                <w:webHidden/>
              </w:rPr>
              <w:fldChar w:fldCharType="end"/>
            </w:r>
          </w:hyperlink>
        </w:p>
        <w:p w14:paraId="2F130F40" w14:textId="4E7B6E2E"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0" w:history="1">
            <w:r w:rsidRPr="00774CFD">
              <w:rPr>
                <w:rStyle w:val="-"/>
                <w:iCs/>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_Toc181183710 \h </w:instrText>
            </w:r>
            <w:r>
              <w:rPr>
                <w:noProof/>
                <w:webHidden/>
              </w:rPr>
            </w:r>
            <w:r>
              <w:rPr>
                <w:noProof/>
                <w:webHidden/>
              </w:rPr>
              <w:fldChar w:fldCharType="separate"/>
            </w:r>
            <w:r w:rsidR="00345806">
              <w:rPr>
                <w:noProof/>
                <w:webHidden/>
              </w:rPr>
              <w:t>26</w:t>
            </w:r>
            <w:r>
              <w:rPr>
                <w:noProof/>
                <w:webHidden/>
              </w:rPr>
              <w:fldChar w:fldCharType="end"/>
            </w:r>
          </w:hyperlink>
        </w:p>
        <w:p w14:paraId="093CE84A" w14:textId="2F6AE4DD"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1" w:history="1">
            <w:r w:rsidRPr="00774CFD">
              <w:rPr>
                <w:rStyle w:val="-"/>
                <w:iCs/>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_Toc181183711 \h </w:instrText>
            </w:r>
            <w:r>
              <w:rPr>
                <w:noProof/>
                <w:webHidden/>
              </w:rPr>
            </w:r>
            <w:r>
              <w:rPr>
                <w:noProof/>
                <w:webHidden/>
              </w:rPr>
              <w:fldChar w:fldCharType="separate"/>
            </w:r>
            <w:r w:rsidR="00345806">
              <w:rPr>
                <w:noProof/>
                <w:webHidden/>
              </w:rPr>
              <w:t>26</w:t>
            </w:r>
            <w:r>
              <w:rPr>
                <w:noProof/>
                <w:webHidden/>
              </w:rPr>
              <w:fldChar w:fldCharType="end"/>
            </w:r>
          </w:hyperlink>
        </w:p>
        <w:p w14:paraId="00A810CA" w14:textId="0C7FD433"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12" w:history="1">
            <w:r w:rsidRPr="00774CFD">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_Toc181183712 \h </w:instrText>
            </w:r>
            <w:r>
              <w:rPr>
                <w:noProof/>
                <w:webHidden/>
              </w:rPr>
            </w:r>
            <w:r>
              <w:rPr>
                <w:noProof/>
                <w:webHidden/>
              </w:rPr>
              <w:fldChar w:fldCharType="separate"/>
            </w:r>
            <w:r w:rsidR="00345806">
              <w:rPr>
                <w:noProof/>
                <w:webHidden/>
              </w:rPr>
              <w:t>27</w:t>
            </w:r>
            <w:r>
              <w:rPr>
                <w:noProof/>
                <w:webHidden/>
              </w:rPr>
              <w:fldChar w:fldCharType="end"/>
            </w:r>
          </w:hyperlink>
        </w:p>
        <w:p w14:paraId="4A98C7CF" w14:textId="544B0E0C"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13" w:history="1">
            <w:r w:rsidRPr="00774CFD">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_Toc181183713 \h </w:instrText>
            </w:r>
            <w:r>
              <w:rPr>
                <w:noProof/>
                <w:webHidden/>
              </w:rPr>
            </w:r>
            <w:r>
              <w:rPr>
                <w:noProof/>
                <w:webHidden/>
              </w:rPr>
              <w:fldChar w:fldCharType="separate"/>
            </w:r>
            <w:r w:rsidR="00345806">
              <w:rPr>
                <w:noProof/>
                <w:webHidden/>
              </w:rPr>
              <w:t>28</w:t>
            </w:r>
            <w:r>
              <w:rPr>
                <w:noProof/>
                <w:webHidden/>
              </w:rPr>
              <w:fldChar w:fldCharType="end"/>
            </w:r>
          </w:hyperlink>
        </w:p>
        <w:p w14:paraId="62363367" w14:textId="2A7C1217"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4" w:history="1">
            <w:r w:rsidRPr="00774CFD">
              <w:rPr>
                <w:rStyle w:val="-"/>
                <w:iCs/>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_Toc181183714 \h </w:instrText>
            </w:r>
            <w:r>
              <w:rPr>
                <w:noProof/>
                <w:webHidden/>
              </w:rPr>
            </w:r>
            <w:r>
              <w:rPr>
                <w:noProof/>
                <w:webHidden/>
              </w:rPr>
              <w:fldChar w:fldCharType="separate"/>
            </w:r>
            <w:r w:rsidR="00345806">
              <w:rPr>
                <w:noProof/>
                <w:webHidden/>
              </w:rPr>
              <w:t>28</w:t>
            </w:r>
            <w:r>
              <w:rPr>
                <w:noProof/>
                <w:webHidden/>
              </w:rPr>
              <w:fldChar w:fldCharType="end"/>
            </w:r>
          </w:hyperlink>
        </w:p>
        <w:p w14:paraId="545EEE9A" w14:textId="3E244C07"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5" w:history="1">
            <w:r w:rsidRPr="00774CFD">
              <w:rPr>
                <w:rStyle w:val="-"/>
                <w:iCs/>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Υπεργολαβία</w:t>
            </w:r>
            <w:r>
              <w:rPr>
                <w:noProof/>
                <w:webHidden/>
              </w:rPr>
              <w:tab/>
            </w:r>
            <w:r>
              <w:rPr>
                <w:noProof/>
                <w:webHidden/>
              </w:rPr>
              <w:fldChar w:fldCharType="begin"/>
            </w:r>
            <w:r>
              <w:rPr>
                <w:noProof/>
                <w:webHidden/>
              </w:rPr>
              <w:instrText xml:space="preserve"> PAGEREF _Toc181183715 \h </w:instrText>
            </w:r>
            <w:r>
              <w:rPr>
                <w:noProof/>
                <w:webHidden/>
              </w:rPr>
            </w:r>
            <w:r>
              <w:rPr>
                <w:noProof/>
                <w:webHidden/>
              </w:rPr>
              <w:fldChar w:fldCharType="separate"/>
            </w:r>
            <w:r w:rsidR="00345806">
              <w:rPr>
                <w:noProof/>
                <w:webHidden/>
              </w:rPr>
              <w:t>29</w:t>
            </w:r>
            <w:r>
              <w:rPr>
                <w:noProof/>
                <w:webHidden/>
              </w:rPr>
              <w:fldChar w:fldCharType="end"/>
            </w:r>
          </w:hyperlink>
        </w:p>
        <w:p w14:paraId="58F47145" w14:textId="46F0DD6A"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16" w:history="1">
            <w:r w:rsidRPr="00774CFD">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_Toc181183716 \h </w:instrText>
            </w:r>
            <w:r>
              <w:rPr>
                <w:noProof/>
                <w:webHidden/>
              </w:rPr>
            </w:r>
            <w:r>
              <w:rPr>
                <w:noProof/>
                <w:webHidden/>
              </w:rPr>
              <w:fldChar w:fldCharType="separate"/>
            </w:r>
            <w:r w:rsidR="00345806">
              <w:rPr>
                <w:noProof/>
                <w:webHidden/>
              </w:rPr>
              <w:t>29</w:t>
            </w:r>
            <w:r>
              <w:rPr>
                <w:noProof/>
                <w:webHidden/>
              </w:rPr>
              <w:fldChar w:fldCharType="end"/>
            </w:r>
          </w:hyperlink>
        </w:p>
        <w:p w14:paraId="34AA506A" w14:textId="23B8A1FC"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7" w:history="1">
            <w:r w:rsidRPr="00774CFD">
              <w:rPr>
                <w:rStyle w:val="-"/>
                <w:iCs/>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_Toc181183717 \h </w:instrText>
            </w:r>
            <w:r>
              <w:rPr>
                <w:noProof/>
                <w:webHidden/>
              </w:rPr>
            </w:r>
            <w:r>
              <w:rPr>
                <w:noProof/>
                <w:webHidden/>
              </w:rPr>
              <w:fldChar w:fldCharType="separate"/>
            </w:r>
            <w:r w:rsidR="00345806">
              <w:rPr>
                <w:noProof/>
                <w:webHidden/>
              </w:rPr>
              <w:t>29</w:t>
            </w:r>
            <w:r>
              <w:rPr>
                <w:noProof/>
                <w:webHidden/>
              </w:rPr>
              <w:fldChar w:fldCharType="end"/>
            </w:r>
          </w:hyperlink>
        </w:p>
        <w:p w14:paraId="04DBBF03" w14:textId="78DCA26D"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18" w:history="1">
            <w:r w:rsidRPr="00774CFD">
              <w:rPr>
                <w:rStyle w:val="-"/>
                <w:iCs/>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Αποδεικτικά μέσα</w:t>
            </w:r>
            <w:r w:rsidRPr="00774CFD">
              <w:rPr>
                <w:rStyle w:val="-"/>
                <w:rFonts w:ascii="Calibri" w:hAnsi="Calibri"/>
                <w:noProof/>
                <w:lang w:val="el-GR"/>
              </w:rPr>
              <w:t xml:space="preserve"> - </w:t>
            </w:r>
            <w:r w:rsidRPr="00774CFD">
              <w:rPr>
                <w:rStyle w:val="-"/>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_Toc181183718 \h </w:instrText>
            </w:r>
            <w:r>
              <w:rPr>
                <w:noProof/>
                <w:webHidden/>
              </w:rPr>
            </w:r>
            <w:r>
              <w:rPr>
                <w:noProof/>
                <w:webHidden/>
              </w:rPr>
              <w:fldChar w:fldCharType="separate"/>
            </w:r>
            <w:r w:rsidR="00345806">
              <w:rPr>
                <w:noProof/>
                <w:webHidden/>
              </w:rPr>
              <w:t>31</w:t>
            </w:r>
            <w:r>
              <w:rPr>
                <w:noProof/>
                <w:webHidden/>
              </w:rPr>
              <w:fldChar w:fldCharType="end"/>
            </w:r>
          </w:hyperlink>
        </w:p>
        <w:p w14:paraId="7D3B9B05" w14:textId="77FB898F"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19" w:history="1">
            <w:r w:rsidRPr="00774CFD">
              <w:rPr>
                <w:rStyle w:val="-"/>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Κριτήρια Ανάθεσης</w:t>
            </w:r>
            <w:r>
              <w:rPr>
                <w:noProof/>
                <w:webHidden/>
              </w:rPr>
              <w:tab/>
            </w:r>
            <w:r>
              <w:rPr>
                <w:noProof/>
                <w:webHidden/>
              </w:rPr>
              <w:fldChar w:fldCharType="begin"/>
            </w:r>
            <w:r>
              <w:rPr>
                <w:noProof/>
                <w:webHidden/>
              </w:rPr>
              <w:instrText xml:space="preserve"> PAGEREF _Toc181183719 \h </w:instrText>
            </w:r>
            <w:r>
              <w:rPr>
                <w:noProof/>
                <w:webHidden/>
              </w:rPr>
            </w:r>
            <w:r>
              <w:rPr>
                <w:noProof/>
                <w:webHidden/>
              </w:rPr>
              <w:fldChar w:fldCharType="separate"/>
            </w:r>
            <w:r w:rsidR="00345806">
              <w:rPr>
                <w:noProof/>
                <w:webHidden/>
              </w:rPr>
              <w:t>40</w:t>
            </w:r>
            <w:r>
              <w:rPr>
                <w:noProof/>
                <w:webHidden/>
              </w:rPr>
              <w:fldChar w:fldCharType="end"/>
            </w:r>
          </w:hyperlink>
        </w:p>
        <w:p w14:paraId="72B71336" w14:textId="31A35B77"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0" w:history="1">
            <w:r w:rsidRPr="00774CFD">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Κριτήριο ανάθεσης</w:t>
            </w:r>
            <w:r>
              <w:rPr>
                <w:noProof/>
                <w:webHidden/>
              </w:rPr>
              <w:tab/>
            </w:r>
            <w:r>
              <w:rPr>
                <w:noProof/>
                <w:webHidden/>
              </w:rPr>
              <w:fldChar w:fldCharType="begin"/>
            </w:r>
            <w:r>
              <w:rPr>
                <w:noProof/>
                <w:webHidden/>
              </w:rPr>
              <w:instrText xml:space="preserve"> PAGEREF _Toc181183720 \h </w:instrText>
            </w:r>
            <w:r>
              <w:rPr>
                <w:noProof/>
                <w:webHidden/>
              </w:rPr>
            </w:r>
            <w:r>
              <w:rPr>
                <w:noProof/>
                <w:webHidden/>
              </w:rPr>
              <w:fldChar w:fldCharType="separate"/>
            </w:r>
            <w:r w:rsidR="00345806">
              <w:rPr>
                <w:noProof/>
                <w:webHidden/>
              </w:rPr>
              <w:t>40</w:t>
            </w:r>
            <w:r>
              <w:rPr>
                <w:noProof/>
                <w:webHidden/>
              </w:rPr>
              <w:fldChar w:fldCharType="end"/>
            </w:r>
          </w:hyperlink>
        </w:p>
        <w:p w14:paraId="7468FD51" w14:textId="7BEE26B7"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1" w:history="1">
            <w:r w:rsidRPr="00774CFD">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_Toc181183721 \h </w:instrText>
            </w:r>
            <w:r>
              <w:rPr>
                <w:noProof/>
                <w:webHidden/>
              </w:rPr>
            </w:r>
            <w:r>
              <w:rPr>
                <w:noProof/>
                <w:webHidden/>
              </w:rPr>
              <w:fldChar w:fldCharType="separate"/>
            </w:r>
            <w:r w:rsidR="00345806">
              <w:rPr>
                <w:noProof/>
                <w:webHidden/>
              </w:rPr>
              <w:t>40</w:t>
            </w:r>
            <w:r>
              <w:rPr>
                <w:noProof/>
                <w:webHidden/>
              </w:rPr>
              <w:fldChar w:fldCharType="end"/>
            </w:r>
          </w:hyperlink>
        </w:p>
        <w:p w14:paraId="7ACB129E" w14:textId="7369776C"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22" w:history="1">
            <w:r w:rsidRPr="00774CFD">
              <w:rPr>
                <w:rStyle w:val="-"/>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_Toc181183722 \h </w:instrText>
            </w:r>
            <w:r>
              <w:rPr>
                <w:noProof/>
                <w:webHidden/>
              </w:rPr>
            </w:r>
            <w:r>
              <w:rPr>
                <w:noProof/>
                <w:webHidden/>
              </w:rPr>
              <w:fldChar w:fldCharType="separate"/>
            </w:r>
            <w:r w:rsidR="00345806">
              <w:rPr>
                <w:noProof/>
                <w:webHidden/>
              </w:rPr>
              <w:t>41</w:t>
            </w:r>
            <w:r>
              <w:rPr>
                <w:noProof/>
                <w:webHidden/>
              </w:rPr>
              <w:fldChar w:fldCharType="end"/>
            </w:r>
          </w:hyperlink>
        </w:p>
        <w:p w14:paraId="5B9643E3" w14:textId="0E411217"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3" w:history="1">
            <w:r w:rsidRPr="00774CFD">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_Toc181183723 \h </w:instrText>
            </w:r>
            <w:r>
              <w:rPr>
                <w:noProof/>
                <w:webHidden/>
              </w:rPr>
            </w:r>
            <w:r>
              <w:rPr>
                <w:noProof/>
                <w:webHidden/>
              </w:rPr>
              <w:fldChar w:fldCharType="separate"/>
            </w:r>
            <w:r w:rsidR="00345806">
              <w:rPr>
                <w:noProof/>
                <w:webHidden/>
              </w:rPr>
              <w:t>41</w:t>
            </w:r>
            <w:r>
              <w:rPr>
                <w:noProof/>
                <w:webHidden/>
              </w:rPr>
              <w:fldChar w:fldCharType="end"/>
            </w:r>
          </w:hyperlink>
        </w:p>
        <w:p w14:paraId="2EB74B7C" w14:textId="023949E7"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4" w:history="1">
            <w:r w:rsidRPr="00774CFD">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_Toc181183724 \h </w:instrText>
            </w:r>
            <w:r>
              <w:rPr>
                <w:noProof/>
                <w:webHidden/>
              </w:rPr>
            </w:r>
            <w:r>
              <w:rPr>
                <w:noProof/>
                <w:webHidden/>
              </w:rPr>
              <w:fldChar w:fldCharType="separate"/>
            </w:r>
            <w:r w:rsidR="00345806">
              <w:rPr>
                <w:noProof/>
                <w:webHidden/>
              </w:rPr>
              <w:t>41</w:t>
            </w:r>
            <w:r>
              <w:rPr>
                <w:noProof/>
                <w:webHidden/>
              </w:rPr>
              <w:fldChar w:fldCharType="end"/>
            </w:r>
          </w:hyperlink>
        </w:p>
        <w:p w14:paraId="48D79CBA" w14:textId="03EC5E74"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5" w:history="1">
            <w:r w:rsidRPr="00774CFD">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_Toc181183725 \h </w:instrText>
            </w:r>
            <w:r>
              <w:rPr>
                <w:noProof/>
                <w:webHidden/>
              </w:rPr>
            </w:r>
            <w:r>
              <w:rPr>
                <w:noProof/>
                <w:webHidden/>
              </w:rPr>
              <w:fldChar w:fldCharType="separate"/>
            </w:r>
            <w:r w:rsidR="00345806">
              <w:rPr>
                <w:noProof/>
                <w:webHidden/>
              </w:rPr>
              <w:t>44</w:t>
            </w:r>
            <w:r>
              <w:rPr>
                <w:noProof/>
                <w:webHidden/>
              </w:rPr>
              <w:fldChar w:fldCharType="end"/>
            </w:r>
          </w:hyperlink>
        </w:p>
        <w:p w14:paraId="12A46CC1" w14:textId="2470EAF8"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26" w:history="1">
            <w:r w:rsidRPr="00774CFD">
              <w:rPr>
                <w:rStyle w:val="-"/>
                <w:iCs/>
                <w:noProof/>
              </w:rPr>
              <w:t>2.4.3.1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rPr>
              <w:t>Δικαιολογητικά Συμμετοχής</w:t>
            </w:r>
            <w:r>
              <w:rPr>
                <w:noProof/>
                <w:webHidden/>
              </w:rPr>
              <w:tab/>
            </w:r>
            <w:r>
              <w:rPr>
                <w:noProof/>
                <w:webHidden/>
              </w:rPr>
              <w:fldChar w:fldCharType="begin"/>
            </w:r>
            <w:r>
              <w:rPr>
                <w:noProof/>
                <w:webHidden/>
              </w:rPr>
              <w:instrText xml:space="preserve"> PAGEREF _Toc181183726 \h </w:instrText>
            </w:r>
            <w:r>
              <w:rPr>
                <w:noProof/>
                <w:webHidden/>
              </w:rPr>
            </w:r>
            <w:r>
              <w:rPr>
                <w:noProof/>
                <w:webHidden/>
              </w:rPr>
              <w:fldChar w:fldCharType="separate"/>
            </w:r>
            <w:r w:rsidR="00345806">
              <w:rPr>
                <w:noProof/>
                <w:webHidden/>
              </w:rPr>
              <w:t>44</w:t>
            </w:r>
            <w:r>
              <w:rPr>
                <w:noProof/>
                <w:webHidden/>
              </w:rPr>
              <w:fldChar w:fldCharType="end"/>
            </w:r>
          </w:hyperlink>
        </w:p>
        <w:p w14:paraId="48ECF224" w14:textId="74D35A8D" w:rsidR="00D214E7" w:rsidRDefault="00D214E7">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27" w:history="1">
            <w:r w:rsidRPr="00774CFD">
              <w:rPr>
                <w:rStyle w:val="-"/>
                <w:iCs/>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Τεχνική Προσφορά</w:t>
            </w:r>
            <w:r>
              <w:rPr>
                <w:noProof/>
                <w:webHidden/>
              </w:rPr>
              <w:tab/>
            </w:r>
            <w:r>
              <w:rPr>
                <w:noProof/>
                <w:webHidden/>
              </w:rPr>
              <w:fldChar w:fldCharType="begin"/>
            </w:r>
            <w:r>
              <w:rPr>
                <w:noProof/>
                <w:webHidden/>
              </w:rPr>
              <w:instrText xml:space="preserve"> PAGEREF _Toc181183727 \h </w:instrText>
            </w:r>
            <w:r>
              <w:rPr>
                <w:noProof/>
                <w:webHidden/>
              </w:rPr>
            </w:r>
            <w:r>
              <w:rPr>
                <w:noProof/>
                <w:webHidden/>
              </w:rPr>
              <w:fldChar w:fldCharType="separate"/>
            </w:r>
            <w:r w:rsidR="00345806">
              <w:rPr>
                <w:noProof/>
                <w:webHidden/>
              </w:rPr>
              <w:t>46</w:t>
            </w:r>
            <w:r>
              <w:rPr>
                <w:noProof/>
                <w:webHidden/>
              </w:rPr>
              <w:fldChar w:fldCharType="end"/>
            </w:r>
          </w:hyperlink>
        </w:p>
        <w:p w14:paraId="45123A9A" w14:textId="6D85741B"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8" w:history="1">
            <w:r w:rsidRPr="00774CFD">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_Toc181183728 \h </w:instrText>
            </w:r>
            <w:r>
              <w:rPr>
                <w:noProof/>
                <w:webHidden/>
              </w:rPr>
            </w:r>
            <w:r>
              <w:rPr>
                <w:noProof/>
                <w:webHidden/>
              </w:rPr>
              <w:fldChar w:fldCharType="separate"/>
            </w:r>
            <w:r w:rsidR="00345806">
              <w:rPr>
                <w:noProof/>
                <w:webHidden/>
              </w:rPr>
              <w:t>46</w:t>
            </w:r>
            <w:r>
              <w:rPr>
                <w:noProof/>
                <w:webHidden/>
              </w:rPr>
              <w:fldChar w:fldCharType="end"/>
            </w:r>
          </w:hyperlink>
        </w:p>
        <w:p w14:paraId="675EF285" w14:textId="05CC535D"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29" w:history="1">
            <w:r w:rsidRPr="00774CFD">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_Toc181183729 \h </w:instrText>
            </w:r>
            <w:r>
              <w:rPr>
                <w:noProof/>
                <w:webHidden/>
              </w:rPr>
            </w:r>
            <w:r>
              <w:rPr>
                <w:noProof/>
                <w:webHidden/>
              </w:rPr>
              <w:fldChar w:fldCharType="separate"/>
            </w:r>
            <w:r w:rsidR="00345806">
              <w:rPr>
                <w:noProof/>
                <w:webHidden/>
              </w:rPr>
              <w:t>47</w:t>
            </w:r>
            <w:r>
              <w:rPr>
                <w:noProof/>
                <w:webHidden/>
              </w:rPr>
              <w:fldChar w:fldCharType="end"/>
            </w:r>
          </w:hyperlink>
        </w:p>
        <w:p w14:paraId="408ACA95" w14:textId="38E9FDB3"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30" w:history="1">
            <w:r w:rsidRPr="00774CFD">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_Toc181183730 \h </w:instrText>
            </w:r>
            <w:r>
              <w:rPr>
                <w:noProof/>
                <w:webHidden/>
              </w:rPr>
            </w:r>
            <w:r>
              <w:rPr>
                <w:noProof/>
                <w:webHidden/>
              </w:rPr>
              <w:fldChar w:fldCharType="separate"/>
            </w:r>
            <w:r w:rsidR="00345806">
              <w:rPr>
                <w:noProof/>
                <w:webHidden/>
              </w:rPr>
              <w:t>47</w:t>
            </w:r>
            <w:r>
              <w:rPr>
                <w:noProof/>
                <w:webHidden/>
              </w:rPr>
              <w:fldChar w:fldCharType="end"/>
            </w:r>
          </w:hyperlink>
        </w:p>
        <w:p w14:paraId="278A900B" w14:textId="0AA3C53C" w:rsidR="00D214E7" w:rsidRDefault="00D214E7">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731" w:history="1">
            <w:r w:rsidRPr="00774CFD">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74CFD">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_Toc181183731 \h </w:instrText>
            </w:r>
            <w:r>
              <w:rPr>
                <w:noProof/>
                <w:webHidden/>
              </w:rPr>
            </w:r>
            <w:r>
              <w:rPr>
                <w:noProof/>
                <w:webHidden/>
              </w:rPr>
              <w:fldChar w:fldCharType="separate"/>
            </w:r>
            <w:r w:rsidR="00345806">
              <w:rPr>
                <w:noProof/>
                <w:webHidden/>
              </w:rPr>
              <w:t>49</w:t>
            </w:r>
            <w:r>
              <w:rPr>
                <w:noProof/>
                <w:webHidden/>
              </w:rPr>
              <w:fldChar w:fldCharType="end"/>
            </w:r>
          </w:hyperlink>
        </w:p>
        <w:p w14:paraId="09C4CEA4" w14:textId="68FA60F4"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32" w:history="1">
            <w:r w:rsidRPr="00774CFD">
              <w:rPr>
                <w:rStyle w:val="-"/>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_Toc181183732 \h </w:instrText>
            </w:r>
            <w:r>
              <w:rPr>
                <w:noProof/>
                <w:webHidden/>
              </w:rPr>
            </w:r>
            <w:r>
              <w:rPr>
                <w:noProof/>
                <w:webHidden/>
              </w:rPr>
              <w:fldChar w:fldCharType="separate"/>
            </w:r>
            <w:r w:rsidR="00345806">
              <w:rPr>
                <w:noProof/>
                <w:webHidden/>
              </w:rPr>
              <w:t>49</w:t>
            </w:r>
            <w:r>
              <w:rPr>
                <w:noProof/>
                <w:webHidden/>
              </w:rPr>
              <w:fldChar w:fldCharType="end"/>
            </w:r>
          </w:hyperlink>
        </w:p>
        <w:p w14:paraId="5E38187B" w14:textId="3888F3BE"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33" w:history="1">
            <w:r w:rsidRPr="00774CFD">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_Toc181183733 \h </w:instrText>
            </w:r>
            <w:r>
              <w:rPr>
                <w:noProof/>
                <w:webHidden/>
              </w:rPr>
            </w:r>
            <w:r>
              <w:rPr>
                <w:noProof/>
                <w:webHidden/>
              </w:rPr>
              <w:fldChar w:fldCharType="separate"/>
            </w:r>
            <w:r w:rsidR="00345806">
              <w:rPr>
                <w:noProof/>
                <w:webHidden/>
              </w:rPr>
              <w:t>49</w:t>
            </w:r>
            <w:r>
              <w:rPr>
                <w:noProof/>
                <w:webHidden/>
              </w:rPr>
              <w:fldChar w:fldCharType="end"/>
            </w:r>
          </w:hyperlink>
        </w:p>
        <w:p w14:paraId="29101BA6" w14:textId="666D2EEA"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34" w:history="1">
            <w:r w:rsidRPr="00774CFD">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Αξιολόγηση προσφορών</w:t>
            </w:r>
            <w:r>
              <w:rPr>
                <w:noProof/>
                <w:webHidden/>
              </w:rPr>
              <w:tab/>
            </w:r>
            <w:r>
              <w:rPr>
                <w:noProof/>
                <w:webHidden/>
              </w:rPr>
              <w:fldChar w:fldCharType="begin"/>
            </w:r>
            <w:r>
              <w:rPr>
                <w:noProof/>
                <w:webHidden/>
              </w:rPr>
              <w:instrText xml:space="preserve"> PAGEREF _Toc181183734 \h </w:instrText>
            </w:r>
            <w:r>
              <w:rPr>
                <w:noProof/>
                <w:webHidden/>
              </w:rPr>
            </w:r>
            <w:r>
              <w:rPr>
                <w:noProof/>
                <w:webHidden/>
              </w:rPr>
              <w:fldChar w:fldCharType="separate"/>
            </w:r>
            <w:r w:rsidR="00345806">
              <w:rPr>
                <w:noProof/>
                <w:webHidden/>
              </w:rPr>
              <w:t>49</w:t>
            </w:r>
            <w:r>
              <w:rPr>
                <w:noProof/>
                <w:webHidden/>
              </w:rPr>
              <w:fldChar w:fldCharType="end"/>
            </w:r>
          </w:hyperlink>
        </w:p>
        <w:p w14:paraId="6A017789" w14:textId="7281A52C"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35" w:history="1">
            <w:r w:rsidRPr="00774CFD">
              <w:rPr>
                <w:rStyle w:val="-"/>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_Toc181183735 \h </w:instrText>
            </w:r>
            <w:r>
              <w:rPr>
                <w:noProof/>
                <w:webHidden/>
              </w:rPr>
            </w:r>
            <w:r>
              <w:rPr>
                <w:noProof/>
                <w:webHidden/>
              </w:rPr>
              <w:fldChar w:fldCharType="separate"/>
            </w:r>
            <w:r w:rsidR="00345806">
              <w:rPr>
                <w:noProof/>
                <w:webHidden/>
              </w:rPr>
              <w:t>50</w:t>
            </w:r>
            <w:r>
              <w:rPr>
                <w:noProof/>
                <w:webHidden/>
              </w:rPr>
              <w:fldChar w:fldCharType="end"/>
            </w:r>
          </w:hyperlink>
        </w:p>
        <w:p w14:paraId="5553A081" w14:textId="1107E316"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36" w:history="1">
            <w:r w:rsidRPr="00774CFD">
              <w:rPr>
                <w:rStyle w:val="-"/>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_Toc181183736 \h </w:instrText>
            </w:r>
            <w:r>
              <w:rPr>
                <w:noProof/>
                <w:webHidden/>
              </w:rPr>
            </w:r>
            <w:r>
              <w:rPr>
                <w:noProof/>
                <w:webHidden/>
              </w:rPr>
              <w:fldChar w:fldCharType="separate"/>
            </w:r>
            <w:r w:rsidR="00345806">
              <w:rPr>
                <w:noProof/>
                <w:webHidden/>
              </w:rPr>
              <w:t>52</w:t>
            </w:r>
            <w:r>
              <w:rPr>
                <w:noProof/>
                <w:webHidden/>
              </w:rPr>
              <w:fldChar w:fldCharType="end"/>
            </w:r>
          </w:hyperlink>
        </w:p>
        <w:p w14:paraId="0441579F" w14:textId="6187891F"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37" w:history="1">
            <w:r w:rsidRPr="00774CFD">
              <w:rPr>
                <w:rStyle w:val="-"/>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_Toc181183737 \h </w:instrText>
            </w:r>
            <w:r>
              <w:rPr>
                <w:noProof/>
                <w:webHidden/>
              </w:rPr>
            </w:r>
            <w:r>
              <w:rPr>
                <w:noProof/>
                <w:webHidden/>
              </w:rPr>
              <w:fldChar w:fldCharType="separate"/>
            </w:r>
            <w:r w:rsidR="00345806">
              <w:rPr>
                <w:noProof/>
                <w:webHidden/>
              </w:rPr>
              <w:t>53</w:t>
            </w:r>
            <w:r>
              <w:rPr>
                <w:noProof/>
                <w:webHidden/>
              </w:rPr>
              <w:fldChar w:fldCharType="end"/>
            </w:r>
          </w:hyperlink>
        </w:p>
        <w:p w14:paraId="59CB31AC" w14:textId="6778C137"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38" w:history="1">
            <w:r w:rsidRPr="00774CFD">
              <w:rPr>
                <w:rStyle w:val="-"/>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Ματαίωση Διαδικασίας</w:t>
            </w:r>
            <w:r>
              <w:rPr>
                <w:noProof/>
                <w:webHidden/>
              </w:rPr>
              <w:tab/>
            </w:r>
            <w:r>
              <w:rPr>
                <w:noProof/>
                <w:webHidden/>
              </w:rPr>
              <w:fldChar w:fldCharType="begin"/>
            </w:r>
            <w:r>
              <w:rPr>
                <w:noProof/>
                <w:webHidden/>
              </w:rPr>
              <w:instrText xml:space="preserve"> PAGEREF _Toc181183738 \h </w:instrText>
            </w:r>
            <w:r>
              <w:rPr>
                <w:noProof/>
                <w:webHidden/>
              </w:rPr>
            </w:r>
            <w:r>
              <w:rPr>
                <w:noProof/>
                <w:webHidden/>
              </w:rPr>
              <w:fldChar w:fldCharType="separate"/>
            </w:r>
            <w:r w:rsidR="00345806">
              <w:rPr>
                <w:noProof/>
                <w:webHidden/>
              </w:rPr>
              <w:t>55</w:t>
            </w:r>
            <w:r>
              <w:rPr>
                <w:noProof/>
                <w:webHidden/>
              </w:rPr>
              <w:fldChar w:fldCharType="end"/>
            </w:r>
          </w:hyperlink>
        </w:p>
        <w:p w14:paraId="633D7530" w14:textId="779A61CD" w:rsidR="00D214E7" w:rsidRDefault="00D214E7">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739" w:history="1">
            <w:r w:rsidRPr="00774CFD">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74CFD">
              <w:rPr>
                <w:rStyle w:val="-"/>
                <w:noProof/>
              </w:rPr>
              <w:t>ΟΡΟΙ ΕΚΤΕΛΕΣΗΣ ΤΗΣ ΣΥΜΒΑΣΗΣ</w:t>
            </w:r>
            <w:r>
              <w:rPr>
                <w:noProof/>
                <w:webHidden/>
              </w:rPr>
              <w:tab/>
            </w:r>
            <w:r>
              <w:rPr>
                <w:noProof/>
                <w:webHidden/>
              </w:rPr>
              <w:fldChar w:fldCharType="begin"/>
            </w:r>
            <w:r>
              <w:rPr>
                <w:noProof/>
                <w:webHidden/>
              </w:rPr>
              <w:instrText xml:space="preserve"> PAGEREF _Toc181183739 \h </w:instrText>
            </w:r>
            <w:r>
              <w:rPr>
                <w:noProof/>
                <w:webHidden/>
              </w:rPr>
            </w:r>
            <w:r>
              <w:rPr>
                <w:noProof/>
                <w:webHidden/>
              </w:rPr>
              <w:fldChar w:fldCharType="separate"/>
            </w:r>
            <w:r w:rsidR="00345806">
              <w:rPr>
                <w:noProof/>
                <w:webHidden/>
              </w:rPr>
              <w:t>57</w:t>
            </w:r>
            <w:r>
              <w:rPr>
                <w:noProof/>
                <w:webHidden/>
              </w:rPr>
              <w:fldChar w:fldCharType="end"/>
            </w:r>
          </w:hyperlink>
        </w:p>
        <w:p w14:paraId="47C5AD3F" w14:textId="378AC6D6"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0" w:history="1">
            <w:r w:rsidRPr="00774CFD">
              <w:rPr>
                <w:rStyle w:val="-"/>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_Toc181183740 \h </w:instrText>
            </w:r>
            <w:r>
              <w:rPr>
                <w:noProof/>
                <w:webHidden/>
              </w:rPr>
            </w:r>
            <w:r>
              <w:rPr>
                <w:noProof/>
                <w:webHidden/>
              </w:rPr>
              <w:fldChar w:fldCharType="separate"/>
            </w:r>
            <w:r w:rsidR="00345806">
              <w:rPr>
                <w:noProof/>
                <w:webHidden/>
              </w:rPr>
              <w:t>57</w:t>
            </w:r>
            <w:r>
              <w:rPr>
                <w:noProof/>
                <w:webHidden/>
              </w:rPr>
              <w:fldChar w:fldCharType="end"/>
            </w:r>
          </w:hyperlink>
        </w:p>
        <w:p w14:paraId="05941891" w14:textId="708DEE62"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1" w:history="1">
            <w:r w:rsidRPr="00774CFD">
              <w:rPr>
                <w:rStyle w:val="-"/>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_Toc181183741 \h </w:instrText>
            </w:r>
            <w:r>
              <w:rPr>
                <w:noProof/>
                <w:webHidden/>
              </w:rPr>
            </w:r>
            <w:r>
              <w:rPr>
                <w:noProof/>
                <w:webHidden/>
              </w:rPr>
              <w:fldChar w:fldCharType="separate"/>
            </w:r>
            <w:r w:rsidR="00345806">
              <w:rPr>
                <w:noProof/>
                <w:webHidden/>
              </w:rPr>
              <w:t>58</w:t>
            </w:r>
            <w:r>
              <w:rPr>
                <w:noProof/>
                <w:webHidden/>
              </w:rPr>
              <w:fldChar w:fldCharType="end"/>
            </w:r>
          </w:hyperlink>
        </w:p>
        <w:p w14:paraId="1D7F1B84" w14:textId="487CF70D"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2" w:history="1">
            <w:r w:rsidRPr="00774CFD">
              <w:rPr>
                <w:rStyle w:val="-"/>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_Toc181183742 \h </w:instrText>
            </w:r>
            <w:r>
              <w:rPr>
                <w:noProof/>
                <w:webHidden/>
              </w:rPr>
            </w:r>
            <w:r>
              <w:rPr>
                <w:noProof/>
                <w:webHidden/>
              </w:rPr>
              <w:fldChar w:fldCharType="separate"/>
            </w:r>
            <w:r w:rsidR="00345806">
              <w:rPr>
                <w:noProof/>
                <w:webHidden/>
              </w:rPr>
              <w:t>58</w:t>
            </w:r>
            <w:r>
              <w:rPr>
                <w:noProof/>
                <w:webHidden/>
              </w:rPr>
              <w:fldChar w:fldCharType="end"/>
            </w:r>
          </w:hyperlink>
        </w:p>
        <w:p w14:paraId="304F4A35" w14:textId="174650DC"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3" w:history="1">
            <w:r w:rsidRPr="00774CFD">
              <w:rPr>
                <w:rStyle w:val="-"/>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Υπεργολαβία</w:t>
            </w:r>
            <w:r>
              <w:rPr>
                <w:noProof/>
                <w:webHidden/>
              </w:rPr>
              <w:tab/>
            </w:r>
            <w:r>
              <w:rPr>
                <w:noProof/>
                <w:webHidden/>
              </w:rPr>
              <w:fldChar w:fldCharType="begin"/>
            </w:r>
            <w:r>
              <w:rPr>
                <w:noProof/>
                <w:webHidden/>
              </w:rPr>
              <w:instrText xml:space="preserve"> PAGEREF _Toc181183743 \h </w:instrText>
            </w:r>
            <w:r>
              <w:rPr>
                <w:noProof/>
                <w:webHidden/>
              </w:rPr>
            </w:r>
            <w:r>
              <w:rPr>
                <w:noProof/>
                <w:webHidden/>
              </w:rPr>
              <w:fldChar w:fldCharType="separate"/>
            </w:r>
            <w:r w:rsidR="00345806">
              <w:rPr>
                <w:noProof/>
                <w:webHidden/>
              </w:rPr>
              <w:t>61</w:t>
            </w:r>
            <w:r>
              <w:rPr>
                <w:noProof/>
                <w:webHidden/>
              </w:rPr>
              <w:fldChar w:fldCharType="end"/>
            </w:r>
          </w:hyperlink>
        </w:p>
        <w:p w14:paraId="6CDE9005" w14:textId="20AD917D"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4" w:history="1">
            <w:r w:rsidRPr="00774CFD">
              <w:rPr>
                <w:rStyle w:val="-"/>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_Toc181183744 \h </w:instrText>
            </w:r>
            <w:r>
              <w:rPr>
                <w:noProof/>
                <w:webHidden/>
              </w:rPr>
            </w:r>
            <w:r>
              <w:rPr>
                <w:noProof/>
                <w:webHidden/>
              </w:rPr>
              <w:fldChar w:fldCharType="separate"/>
            </w:r>
            <w:r w:rsidR="00345806">
              <w:rPr>
                <w:noProof/>
                <w:webHidden/>
              </w:rPr>
              <w:t>62</w:t>
            </w:r>
            <w:r>
              <w:rPr>
                <w:noProof/>
                <w:webHidden/>
              </w:rPr>
              <w:fldChar w:fldCharType="end"/>
            </w:r>
          </w:hyperlink>
        </w:p>
        <w:p w14:paraId="3147F592" w14:textId="1DC5882C" w:rsidR="00D214E7" w:rsidRDefault="00D214E7">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45" w:history="1">
            <w:r w:rsidRPr="00774CFD">
              <w:rPr>
                <w:rStyle w:val="-"/>
                <w:noProof/>
                <w:lang w:val="el-GR"/>
              </w:rPr>
              <w:t>4.5.1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Δικαιώματα προαίρεσης</w:t>
            </w:r>
            <w:r>
              <w:rPr>
                <w:noProof/>
                <w:webHidden/>
              </w:rPr>
              <w:tab/>
            </w:r>
            <w:r>
              <w:rPr>
                <w:noProof/>
                <w:webHidden/>
              </w:rPr>
              <w:fldChar w:fldCharType="begin"/>
            </w:r>
            <w:r>
              <w:rPr>
                <w:noProof/>
                <w:webHidden/>
              </w:rPr>
              <w:instrText xml:space="preserve"> PAGEREF _Toc181183745 \h </w:instrText>
            </w:r>
            <w:r>
              <w:rPr>
                <w:noProof/>
                <w:webHidden/>
              </w:rPr>
            </w:r>
            <w:r>
              <w:rPr>
                <w:noProof/>
                <w:webHidden/>
              </w:rPr>
              <w:fldChar w:fldCharType="separate"/>
            </w:r>
            <w:r w:rsidR="00345806">
              <w:rPr>
                <w:noProof/>
                <w:webHidden/>
              </w:rPr>
              <w:t>62</w:t>
            </w:r>
            <w:r>
              <w:rPr>
                <w:noProof/>
                <w:webHidden/>
              </w:rPr>
              <w:fldChar w:fldCharType="end"/>
            </w:r>
          </w:hyperlink>
        </w:p>
        <w:p w14:paraId="30A4AF4B" w14:textId="7B554C7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6" w:history="1">
            <w:r w:rsidRPr="00774CFD">
              <w:rPr>
                <w:rStyle w:val="-"/>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_Toc181183746 \h </w:instrText>
            </w:r>
            <w:r>
              <w:rPr>
                <w:noProof/>
                <w:webHidden/>
              </w:rPr>
            </w:r>
            <w:r>
              <w:rPr>
                <w:noProof/>
                <w:webHidden/>
              </w:rPr>
              <w:fldChar w:fldCharType="separate"/>
            </w:r>
            <w:r w:rsidR="00345806">
              <w:rPr>
                <w:noProof/>
                <w:webHidden/>
              </w:rPr>
              <w:t>63</w:t>
            </w:r>
            <w:r>
              <w:rPr>
                <w:noProof/>
                <w:webHidden/>
              </w:rPr>
              <w:fldChar w:fldCharType="end"/>
            </w:r>
          </w:hyperlink>
        </w:p>
        <w:p w14:paraId="38E58E23" w14:textId="756C0546" w:rsidR="00D214E7" w:rsidRDefault="00D214E7">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747" w:history="1">
            <w:r w:rsidRPr="00774CFD">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74CFD">
              <w:rPr>
                <w:rStyle w:val="-"/>
                <w:noProof/>
                <w:lang w:val="el-GR"/>
              </w:rPr>
              <w:t>ΕΙΔΙΚΟΙ ΟΡΟΙ ΕΚΤΕΛΕΣΗΣ ΤΗΣ ΣΥΜΒΑ</w:t>
            </w:r>
            <w:r w:rsidRPr="00774CFD">
              <w:rPr>
                <w:rStyle w:val="-"/>
                <w:noProof/>
                <w:lang w:val="el-GR"/>
              </w:rPr>
              <w:t>Σ</w:t>
            </w:r>
            <w:r w:rsidRPr="00774CFD">
              <w:rPr>
                <w:rStyle w:val="-"/>
                <w:noProof/>
                <w:lang w:val="el-GR"/>
              </w:rPr>
              <w:t>ΗΣ</w:t>
            </w:r>
            <w:r>
              <w:rPr>
                <w:noProof/>
                <w:webHidden/>
              </w:rPr>
              <w:tab/>
            </w:r>
            <w:r>
              <w:rPr>
                <w:noProof/>
                <w:webHidden/>
              </w:rPr>
              <w:fldChar w:fldCharType="begin"/>
            </w:r>
            <w:r>
              <w:rPr>
                <w:noProof/>
                <w:webHidden/>
              </w:rPr>
              <w:instrText xml:space="preserve"> PAGEREF _Toc181183747 \h </w:instrText>
            </w:r>
            <w:r>
              <w:rPr>
                <w:noProof/>
                <w:webHidden/>
              </w:rPr>
            </w:r>
            <w:r>
              <w:rPr>
                <w:noProof/>
                <w:webHidden/>
              </w:rPr>
              <w:fldChar w:fldCharType="separate"/>
            </w:r>
            <w:r w:rsidR="00345806">
              <w:rPr>
                <w:noProof/>
                <w:webHidden/>
              </w:rPr>
              <w:t>64</w:t>
            </w:r>
            <w:r>
              <w:rPr>
                <w:noProof/>
                <w:webHidden/>
              </w:rPr>
              <w:fldChar w:fldCharType="end"/>
            </w:r>
          </w:hyperlink>
        </w:p>
        <w:p w14:paraId="598AAFE7" w14:textId="17BA3CD8"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8" w:history="1">
            <w:r w:rsidRPr="00774CFD">
              <w:rPr>
                <w:rStyle w:val="-"/>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Τρόπος πληρωμής</w:t>
            </w:r>
            <w:r>
              <w:rPr>
                <w:noProof/>
                <w:webHidden/>
              </w:rPr>
              <w:tab/>
            </w:r>
            <w:r>
              <w:rPr>
                <w:noProof/>
                <w:webHidden/>
              </w:rPr>
              <w:fldChar w:fldCharType="begin"/>
            </w:r>
            <w:r>
              <w:rPr>
                <w:noProof/>
                <w:webHidden/>
              </w:rPr>
              <w:instrText xml:space="preserve"> PAGEREF _Toc181183748 \h </w:instrText>
            </w:r>
            <w:r>
              <w:rPr>
                <w:noProof/>
                <w:webHidden/>
              </w:rPr>
            </w:r>
            <w:r>
              <w:rPr>
                <w:noProof/>
                <w:webHidden/>
              </w:rPr>
              <w:fldChar w:fldCharType="separate"/>
            </w:r>
            <w:r w:rsidR="00345806">
              <w:rPr>
                <w:noProof/>
                <w:webHidden/>
              </w:rPr>
              <w:t>64</w:t>
            </w:r>
            <w:r>
              <w:rPr>
                <w:noProof/>
                <w:webHidden/>
              </w:rPr>
              <w:fldChar w:fldCharType="end"/>
            </w:r>
          </w:hyperlink>
        </w:p>
        <w:p w14:paraId="388B0CEE" w14:textId="12A35029"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49" w:history="1">
            <w:r w:rsidRPr="00774CFD">
              <w:rPr>
                <w:rStyle w:val="-"/>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_Toc181183749 \h </w:instrText>
            </w:r>
            <w:r>
              <w:rPr>
                <w:noProof/>
                <w:webHidden/>
              </w:rPr>
            </w:r>
            <w:r>
              <w:rPr>
                <w:noProof/>
                <w:webHidden/>
              </w:rPr>
              <w:fldChar w:fldCharType="separate"/>
            </w:r>
            <w:r w:rsidR="00345806">
              <w:rPr>
                <w:noProof/>
                <w:webHidden/>
              </w:rPr>
              <w:t>65</w:t>
            </w:r>
            <w:r>
              <w:rPr>
                <w:noProof/>
                <w:webHidden/>
              </w:rPr>
              <w:fldChar w:fldCharType="end"/>
            </w:r>
          </w:hyperlink>
        </w:p>
        <w:p w14:paraId="497BE266" w14:textId="23BD1A1F"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0" w:history="1">
            <w:r w:rsidRPr="00774CFD">
              <w:rPr>
                <w:rStyle w:val="-"/>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_Toc181183750 \h </w:instrText>
            </w:r>
            <w:r>
              <w:rPr>
                <w:noProof/>
                <w:webHidden/>
              </w:rPr>
            </w:r>
            <w:r>
              <w:rPr>
                <w:noProof/>
                <w:webHidden/>
              </w:rPr>
              <w:fldChar w:fldCharType="separate"/>
            </w:r>
            <w:r w:rsidR="00345806">
              <w:rPr>
                <w:noProof/>
                <w:webHidden/>
              </w:rPr>
              <w:t>69</w:t>
            </w:r>
            <w:r>
              <w:rPr>
                <w:noProof/>
                <w:webHidden/>
              </w:rPr>
              <w:fldChar w:fldCharType="end"/>
            </w:r>
          </w:hyperlink>
        </w:p>
        <w:p w14:paraId="30A93806" w14:textId="1916F975"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1" w:history="1">
            <w:r w:rsidRPr="00774CFD">
              <w:rPr>
                <w:rStyle w:val="-"/>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_Toc181183751 \h </w:instrText>
            </w:r>
            <w:r>
              <w:rPr>
                <w:noProof/>
                <w:webHidden/>
              </w:rPr>
            </w:r>
            <w:r>
              <w:rPr>
                <w:noProof/>
                <w:webHidden/>
              </w:rPr>
              <w:fldChar w:fldCharType="separate"/>
            </w:r>
            <w:r w:rsidR="00345806">
              <w:rPr>
                <w:noProof/>
                <w:webHidden/>
              </w:rPr>
              <w:t>69</w:t>
            </w:r>
            <w:r>
              <w:rPr>
                <w:noProof/>
                <w:webHidden/>
              </w:rPr>
              <w:fldChar w:fldCharType="end"/>
            </w:r>
          </w:hyperlink>
        </w:p>
        <w:p w14:paraId="66D71744" w14:textId="65E78FA6" w:rsidR="00D214E7" w:rsidRDefault="00D214E7">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752" w:history="1">
            <w:r w:rsidRPr="00774CFD">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774CFD">
              <w:rPr>
                <w:rStyle w:val="-"/>
                <w:noProof/>
              </w:rPr>
              <w:t>ΧΡΟΝΟΣ ΚΑΙ ΤΡΟΠΟΣ ΕΚΤΕΛΕΣΗΣ</w:t>
            </w:r>
            <w:r>
              <w:rPr>
                <w:noProof/>
                <w:webHidden/>
              </w:rPr>
              <w:tab/>
            </w:r>
            <w:r>
              <w:rPr>
                <w:noProof/>
                <w:webHidden/>
              </w:rPr>
              <w:fldChar w:fldCharType="begin"/>
            </w:r>
            <w:r>
              <w:rPr>
                <w:noProof/>
                <w:webHidden/>
              </w:rPr>
              <w:instrText xml:space="preserve"> PAGEREF _Toc181183752 \h </w:instrText>
            </w:r>
            <w:r>
              <w:rPr>
                <w:noProof/>
                <w:webHidden/>
              </w:rPr>
            </w:r>
            <w:r>
              <w:rPr>
                <w:noProof/>
                <w:webHidden/>
              </w:rPr>
              <w:fldChar w:fldCharType="separate"/>
            </w:r>
            <w:r w:rsidR="00345806">
              <w:rPr>
                <w:noProof/>
                <w:webHidden/>
              </w:rPr>
              <w:t>70</w:t>
            </w:r>
            <w:r>
              <w:rPr>
                <w:noProof/>
                <w:webHidden/>
              </w:rPr>
              <w:fldChar w:fldCharType="end"/>
            </w:r>
          </w:hyperlink>
        </w:p>
        <w:p w14:paraId="64A48AC8" w14:textId="3E40228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3" w:history="1">
            <w:r w:rsidRPr="00774CFD">
              <w:rPr>
                <w:rStyle w:val="-"/>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_Toc181183753 \h </w:instrText>
            </w:r>
            <w:r>
              <w:rPr>
                <w:noProof/>
                <w:webHidden/>
              </w:rPr>
            </w:r>
            <w:r>
              <w:rPr>
                <w:noProof/>
                <w:webHidden/>
              </w:rPr>
              <w:fldChar w:fldCharType="separate"/>
            </w:r>
            <w:r w:rsidR="00345806">
              <w:rPr>
                <w:noProof/>
                <w:webHidden/>
              </w:rPr>
              <w:t>70</w:t>
            </w:r>
            <w:r>
              <w:rPr>
                <w:noProof/>
                <w:webHidden/>
              </w:rPr>
              <w:fldChar w:fldCharType="end"/>
            </w:r>
          </w:hyperlink>
        </w:p>
        <w:p w14:paraId="176CF6E5" w14:textId="605E6618"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4" w:history="1">
            <w:r w:rsidRPr="00774CFD">
              <w:rPr>
                <w:rStyle w:val="-"/>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Διάρκεια σύμβασης</w:t>
            </w:r>
            <w:r>
              <w:rPr>
                <w:noProof/>
                <w:webHidden/>
              </w:rPr>
              <w:tab/>
            </w:r>
            <w:r>
              <w:rPr>
                <w:noProof/>
                <w:webHidden/>
              </w:rPr>
              <w:fldChar w:fldCharType="begin"/>
            </w:r>
            <w:r>
              <w:rPr>
                <w:noProof/>
                <w:webHidden/>
              </w:rPr>
              <w:instrText xml:space="preserve"> PAGEREF _Toc181183754 \h </w:instrText>
            </w:r>
            <w:r>
              <w:rPr>
                <w:noProof/>
                <w:webHidden/>
              </w:rPr>
            </w:r>
            <w:r>
              <w:rPr>
                <w:noProof/>
                <w:webHidden/>
              </w:rPr>
              <w:fldChar w:fldCharType="separate"/>
            </w:r>
            <w:r w:rsidR="00345806">
              <w:rPr>
                <w:noProof/>
                <w:webHidden/>
              </w:rPr>
              <w:t>71</w:t>
            </w:r>
            <w:r>
              <w:rPr>
                <w:noProof/>
                <w:webHidden/>
              </w:rPr>
              <w:fldChar w:fldCharType="end"/>
            </w:r>
          </w:hyperlink>
        </w:p>
        <w:p w14:paraId="4A4879AB" w14:textId="5B9E0421"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5" w:history="1">
            <w:r w:rsidRPr="00774CFD">
              <w:rPr>
                <w:rStyle w:val="-"/>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_Toc181183755 \h </w:instrText>
            </w:r>
            <w:r>
              <w:rPr>
                <w:noProof/>
                <w:webHidden/>
              </w:rPr>
            </w:r>
            <w:r>
              <w:rPr>
                <w:noProof/>
                <w:webHidden/>
              </w:rPr>
              <w:fldChar w:fldCharType="separate"/>
            </w:r>
            <w:r w:rsidR="00345806">
              <w:rPr>
                <w:noProof/>
                <w:webHidden/>
              </w:rPr>
              <w:t>71</w:t>
            </w:r>
            <w:r>
              <w:rPr>
                <w:noProof/>
                <w:webHidden/>
              </w:rPr>
              <w:fldChar w:fldCharType="end"/>
            </w:r>
          </w:hyperlink>
        </w:p>
        <w:p w14:paraId="59708417" w14:textId="2C1793AB"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6" w:history="1">
            <w:r w:rsidRPr="00774CFD">
              <w:rPr>
                <w:rStyle w:val="-"/>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_Toc181183756 \h </w:instrText>
            </w:r>
            <w:r>
              <w:rPr>
                <w:noProof/>
                <w:webHidden/>
              </w:rPr>
            </w:r>
            <w:r>
              <w:rPr>
                <w:noProof/>
                <w:webHidden/>
              </w:rPr>
              <w:fldChar w:fldCharType="separate"/>
            </w:r>
            <w:r w:rsidR="00345806">
              <w:rPr>
                <w:noProof/>
                <w:webHidden/>
              </w:rPr>
              <w:t>73</w:t>
            </w:r>
            <w:r>
              <w:rPr>
                <w:noProof/>
                <w:webHidden/>
              </w:rPr>
              <w:fldChar w:fldCharType="end"/>
            </w:r>
          </w:hyperlink>
        </w:p>
        <w:p w14:paraId="4C884092" w14:textId="5DC1365A"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7" w:history="1">
            <w:r w:rsidRPr="00774CFD">
              <w:rPr>
                <w:rStyle w:val="-"/>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Αναπροσαρμογή τιμής</w:t>
            </w:r>
            <w:r>
              <w:rPr>
                <w:noProof/>
                <w:webHidden/>
              </w:rPr>
              <w:tab/>
            </w:r>
            <w:r>
              <w:rPr>
                <w:noProof/>
                <w:webHidden/>
              </w:rPr>
              <w:fldChar w:fldCharType="begin"/>
            </w:r>
            <w:r>
              <w:rPr>
                <w:noProof/>
                <w:webHidden/>
              </w:rPr>
              <w:instrText xml:space="preserve"> PAGEREF _Toc181183757 \h </w:instrText>
            </w:r>
            <w:r>
              <w:rPr>
                <w:noProof/>
                <w:webHidden/>
              </w:rPr>
            </w:r>
            <w:r>
              <w:rPr>
                <w:noProof/>
                <w:webHidden/>
              </w:rPr>
              <w:fldChar w:fldCharType="separate"/>
            </w:r>
            <w:r w:rsidR="00345806">
              <w:rPr>
                <w:noProof/>
                <w:webHidden/>
              </w:rPr>
              <w:t>74</w:t>
            </w:r>
            <w:r>
              <w:rPr>
                <w:noProof/>
                <w:webHidden/>
              </w:rPr>
              <w:fldChar w:fldCharType="end"/>
            </w:r>
          </w:hyperlink>
        </w:p>
        <w:p w14:paraId="2221EF31" w14:textId="6BBC92C3" w:rsidR="00D214E7" w:rsidRDefault="00D214E7">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58" w:history="1">
            <w:r w:rsidRPr="00774CFD">
              <w:rPr>
                <w:rStyle w:val="-"/>
                <w:bCs/>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774CFD">
              <w:rPr>
                <w:rStyle w:val="-"/>
                <w:noProof/>
                <w:lang w:val="el-GR"/>
              </w:rPr>
              <w:t xml:space="preserve">Αντικατάσταση/ προσθήκη μελών ομάδας έργου κατά την εκτέλεση της </w:t>
            </w:r>
            <w:r w:rsidRPr="00774CFD">
              <w:rPr>
                <w:rStyle w:val="-"/>
                <w:rFonts w:ascii="Arial" w:hAnsi="Arial"/>
                <w:noProof/>
                <w:lang w:val="el-GR" w:eastAsia="ar-SA"/>
              </w:rPr>
              <w:t>σύμβασης</w:t>
            </w:r>
            <w:r>
              <w:rPr>
                <w:noProof/>
                <w:webHidden/>
              </w:rPr>
              <w:tab/>
            </w:r>
            <w:r>
              <w:rPr>
                <w:noProof/>
                <w:webHidden/>
              </w:rPr>
              <w:fldChar w:fldCharType="begin"/>
            </w:r>
            <w:r>
              <w:rPr>
                <w:noProof/>
                <w:webHidden/>
              </w:rPr>
              <w:instrText xml:space="preserve"> PAGEREF _Toc181183758 \h </w:instrText>
            </w:r>
            <w:r>
              <w:rPr>
                <w:noProof/>
                <w:webHidden/>
              </w:rPr>
            </w:r>
            <w:r>
              <w:rPr>
                <w:noProof/>
                <w:webHidden/>
              </w:rPr>
              <w:fldChar w:fldCharType="separate"/>
            </w:r>
            <w:r w:rsidR="00345806">
              <w:rPr>
                <w:noProof/>
                <w:webHidden/>
              </w:rPr>
              <w:t>74</w:t>
            </w:r>
            <w:r>
              <w:rPr>
                <w:noProof/>
                <w:webHidden/>
              </w:rPr>
              <w:fldChar w:fldCharType="end"/>
            </w:r>
          </w:hyperlink>
        </w:p>
        <w:p w14:paraId="0AE1EF97" w14:textId="780D6D43" w:rsidR="00D214E7" w:rsidRDefault="00D214E7">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1183759" w:history="1">
            <w:r w:rsidRPr="00774CFD">
              <w:rPr>
                <w:rStyle w:val="-"/>
                <w:noProof/>
                <w:lang w:val="el-GR"/>
              </w:rPr>
              <w:t>ΠΑΡΑΡΤΗΜΑΤΑ</w:t>
            </w:r>
            <w:r>
              <w:rPr>
                <w:noProof/>
                <w:webHidden/>
              </w:rPr>
              <w:tab/>
            </w:r>
            <w:r>
              <w:rPr>
                <w:noProof/>
                <w:webHidden/>
              </w:rPr>
              <w:fldChar w:fldCharType="begin"/>
            </w:r>
            <w:r>
              <w:rPr>
                <w:noProof/>
                <w:webHidden/>
              </w:rPr>
              <w:instrText xml:space="preserve"> PAGEREF _Toc181183759 \h </w:instrText>
            </w:r>
            <w:r>
              <w:rPr>
                <w:noProof/>
                <w:webHidden/>
              </w:rPr>
            </w:r>
            <w:r>
              <w:rPr>
                <w:noProof/>
                <w:webHidden/>
              </w:rPr>
              <w:fldChar w:fldCharType="separate"/>
            </w:r>
            <w:r w:rsidR="00345806">
              <w:rPr>
                <w:noProof/>
                <w:webHidden/>
              </w:rPr>
              <w:t>75</w:t>
            </w:r>
            <w:r>
              <w:rPr>
                <w:noProof/>
                <w:webHidden/>
              </w:rPr>
              <w:fldChar w:fldCharType="end"/>
            </w:r>
          </w:hyperlink>
        </w:p>
        <w:p w14:paraId="18B11D98" w14:textId="5A3F9D00"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60" w:history="1">
            <w:r w:rsidRPr="00774CFD">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_Toc181183760 \h </w:instrText>
            </w:r>
            <w:r>
              <w:rPr>
                <w:noProof/>
                <w:webHidden/>
              </w:rPr>
            </w:r>
            <w:r>
              <w:rPr>
                <w:noProof/>
                <w:webHidden/>
              </w:rPr>
              <w:fldChar w:fldCharType="separate"/>
            </w:r>
            <w:r w:rsidR="00345806">
              <w:rPr>
                <w:noProof/>
                <w:webHidden/>
              </w:rPr>
              <w:t>75</w:t>
            </w:r>
            <w:r>
              <w:rPr>
                <w:noProof/>
                <w:webHidden/>
              </w:rPr>
              <w:fldChar w:fldCharType="end"/>
            </w:r>
          </w:hyperlink>
        </w:p>
        <w:p w14:paraId="5DC90A5D" w14:textId="50C3176B"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61" w:history="1">
            <w:r w:rsidRPr="00774CFD">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Περιβάλλον της Σύμβασης</w:t>
            </w:r>
            <w:r>
              <w:rPr>
                <w:noProof/>
                <w:webHidden/>
              </w:rPr>
              <w:tab/>
            </w:r>
            <w:r>
              <w:rPr>
                <w:noProof/>
                <w:webHidden/>
              </w:rPr>
              <w:fldChar w:fldCharType="begin"/>
            </w:r>
            <w:r>
              <w:rPr>
                <w:noProof/>
                <w:webHidden/>
              </w:rPr>
              <w:instrText xml:space="preserve"> PAGEREF _Toc181183761 \h </w:instrText>
            </w:r>
            <w:r>
              <w:rPr>
                <w:noProof/>
                <w:webHidden/>
              </w:rPr>
            </w:r>
            <w:r>
              <w:rPr>
                <w:noProof/>
                <w:webHidden/>
              </w:rPr>
              <w:fldChar w:fldCharType="separate"/>
            </w:r>
            <w:r w:rsidR="00345806">
              <w:rPr>
                <w:noProof/>
                <w:webHidden/>
              </w:rPr>
              <w:t>75</w:t>
            </w:r>
            <w:r>
              <w:rPr>
                <w:noProof/>
                <w:webHidden/>
              </w:rPr>
              <w:fldChar w:fldCharType="end"/>
            </w:r>
          </w:hyperlink>
        </w:p>
        <w:p w14:paraId="049F69D4" w14:textId="592C1759"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2" w:history="1">
            <w:r w:rsidRPr="00774CFD">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_Toc181183762 \h </w:instrText>
            </w:r>
            <w:r>
              <w:rPr>
                <w:noProof/>
                <w:webHidden/>
              </w:rPr>
            </w:r>
            <w:r>
              <w:rPr>
                <w:noProof/>
                <w:webHidden/>
              </w:rPr>
              <w:fldChar w:fldCharType="separate"/>
            </w:r>
            <w:r w:rsidR="00345806">
              <w:rPr>
                <w:noProof/>
                <w:webHidden/>
              </w:rPr>
              <w:t>75</w:t>
            </w:r>
            <w:r>
              <w:rPr>
                <w:noProof/>
                <w:webHidden/>
              </w:rPr>
              <w:fldChar w:fldCharType="end"/>
            </w:r>
          </w:hyperlink>
        </w:p>
        <w:p w14:paraId="72ABADE6" w14:textId="11277EF6" w:rsidR="00D214E7" w:rsidRDefault="00D214E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3" w:history="1">
            <w:r w:rsidRPr="00774CFD">
              <w:rPr>
                <w:rStyle w:val="-"/>
                <w:rFonts w:eastAsia="SimSun"/>
                <w:noProof/>
                <w:lang w:val="el-GR"/>
              </w:rPr>
              <w:t>1.1.1.</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_Toc181183763 \h </w:instrText>
            </w:r>
            <w:r>
              <w:rPr>
                <w:noProof/>
                <w:webHidden/>
              </w:rPr>
            </w:r>
            <w:r>
              <w:rPr>
                <w:noProof/>
                <w:webHidden/>
              </w:rPr>
              <w:fldChar w:fldCharType="separate"/>
            </w:r>
            <w:r w:rsidR="00345806">
              <w:rPr>
                <w:noProof/>
                <w:webHidden/>
              </w:rPr>
              <w:t>75</w:t>
            </w:r>
            <w:r>
              <w:rPr>
                <w:noProof/>
                <w:webHidden/>
              </w:rPr>
              <w:fldChar w:fldCharType="end"/>
            </w:r>
          </w:hyperlink>
        </w:p>
        <w:p w14:paraId="3F3B4020" w14:textId="7931D2AA" w:rsidR="00D214E7" w:rsidRDefault="00D214E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4" w:history="1">
            <w:r w:rsidRPr="00774CFD">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bCs/>
                <w:noProof/>
              </w:rPr>
              <w:t>Φορέας Χρηματοδότησης</w:t>
            </w:r>
            <w:r>
              <w:rPr>
                <w:noProof/>
                <w:webHidden/>
              </w:rPr>
              <w:tab/>
            </w:r>
            <w:r>
              <w:rPr>
                <w:noProof/>
                <w:webHidden/>
              </w:rPr>
              <w:fldChar w:fldCharType="begin"/>
            </w:r>
            <w:r>
              <w:rPr>
                <w:noProof/>
                <w:webHidden/>
              </w:rPr>
              <w:instrText xml:space="preserve"> PAGEREF _Toc181183764 \h </w:instrText>
            </w:r>
            <w:r>
              <w:rPr>
                <w:noProof/>
                <w:webHidden/>
              </w:rPr>
            </w:r>
            <w:r>
              <w:rPr>
                <w:noProof/>
                <w:webHidden/>
              </w:rPr>
              <w:fldChar w:fldCharType="separate"/>
            </w:r>
            <w:r w:rsidR="00345806">
              <w:rPr>
                <w:noProof/>
                <w:webHidden/>
              </w:rPr>
              <w:t>76</w:t>
            </w:r>
            <w:r>
              <w:rPr>
                <w:noProof/>
                <w:webHidden/>
              </w:rPr>
              <w:fldChar w:fldCharType="end"/>
            </w:r>
          </w:hyperlink>
        </w:p>
        <w:p w14:paraId="5F17D0EF" w14:textId="4AD6B6DF" w:rsidR="00D214E7" w:rsidRDefault="00D214E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5" w:history="1">
            <w:r w:rsidRPr="00774CFD">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bCs/>
                <w:noProof/>
                <w:lang w:val="el-GR"/>
              </w:rPr>
              <w:t>Κύριος του Έργου – Φορέας Λειτουργίας</w:t>
            </w:r>
            <w:r>
              <w:rPr>
                <w:noProof/>
                <w:webHidden/>
              </w:rPr>
              <w:tab/>
            </w:r>
            <w:r>
              <w:rPr>
                <w:noProof/>
                <w:webHidden/>
              </w:rPr>
              <w:fldChar w:fldCharType="begin"/>
            </w:r>
            <w:r>
              <w:rPr>
                <w:noProof/>
                <w:webHidden/>
              </w:rPr>
              <w:instrText xml:space="preserve"> PAGEREF _Toc181183765 \h </w:instrText>
            </w:r>
            <w:r>
              <w:rPr>
                <w:noProof/>
                <w:webHidden/>
              </w:rPr>
            </w:r>
            <w:r>
              <w:rPr>
                <w:noProof/>
                <w:webHidden/>
              </w:rPr>
              <w:fldChar w:fldCharType="separate"/>
            </w:r>
            <w:r w:rsidR="00345806">
              <w:rPr>
                <w:noProof/>
                <w:webHidden/>
              </w:rPr>
              <w:t>76</w:t>
            </w:r>
            <w:r>
              <w:rPr>
                <w:noProof/>
                <w:webHidden/>
              </w:rPr>
              <w:fldChar w:fldCharType="end"/>
            </w:r>
          </w:hyperlink>
        </w:p>
        <w:p w14:paraId="2FB73B57" w14:textId="6B3AA907" w:rsidR="00D214E7" w:rsidRDefault="00D214E7">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6" w:history="1">
            <w:r w:rsidRPr="00774CFD">
              <w:rPr>
                <w:rStyle w:val="-"/>
                <w:rFonts w:eastAsia="SimSun"/>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_Toc181183766 \h </w:instrText>
            </w:r>
            <w:r>
              <w:rPr>
                <w:noProof/>
                <w:webHidden/>
              </w:rPr>
            </w:r>
            <w:r>
              <w:rPr>
                <w:noProof/>
                <w:webHidden/>
              </w:rPr>
              <w:fldChar w:fldCharType="separate"/>
            </w:r>
            <w:r w:rsidR="00345806">
              <w:rPr>
                <w:noProof/>
                <w:webHidden/>
              </w:rPr>
              <w:t>77</w:t>
            </w:r>
            <w:r>
              <w:rPr>
                <w:noProof/>
                <w:webHidden/>
              </w:rPr>
              <w:fldChar w:fldCharType="end"/>
            </w:r>
          </w:hyperlink>
        </w:p>
        <w:p w14:paraId="236C3C45" w14:textId="18F6FF8F"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7" w:history="1">
            <w:r w:rsidRPr="00774CFD">
              <w:rPr>
                <w:rStyle w:val="-"/>
                <w:rFonts w:eastAsia="SimSun"/>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_Toc181183767 \h </w:instrText>
            </w:r>
            <w:r>
              <w:rPr>
                <w:noProof/>
                <w:webHidden/>
              </w:rPr>
            </w:r>
            <w:r>
              <w:rPr>
                <w:noProof/>
                <w:webHidden/>
              </w:rPr>
              <w:fldChar w:fldCharType="separate"/>
            </w:r>
            <w:r w:rsidR="00345806">
              <w:rPr>
                <w:noProof/>
                <w:webHidden/>
              </w:rPr>
              <w:t>77</w:t>
            </w:r>
            <w:r>
              <w:rPr>
                <w:noProof/>
                <w:webHidden/>
              </w:rPr>
              <w:fldChar w:fldCharType="end"/>
            </w:r>
          </w:hyperlink>
        </w:p>
        <w:p w14:paraId="0A50D75F" w14:textId="3B8387D1"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68" w:history="1">
            <w:r w:rsidRPr="00774CFD">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_Toc181183768 \h </w:instrText>
            </w:r>
            <w:r>
              <w:rPr>
                <w:noProof/>
                <w:webHidden/>
              </w:rPr>
            </w:r>
            <w:r>
              <w:rPr>
                <w:noProof/>
                <w:webHidden/>
              </w:rPr>
              <w:fldChar w:fldCharType="separate"/>
            </w:r>
            <w:r w:rsidR="00345806">
              <w:rPr>
                <w:noProof/>
                <w:webHidden/>
              </w:rPr>
              <w:t>78</w:t>
            </w:r>
            <w:r>
              <w:rPr>
                <w:noProof/>
                <w:webHidden/>
              </w:rPr>
              <w:fldChar w:fldCharType="end"/>
            </w:r>
          </w:hyperlink>
        </w:p>
        <w:p w14:paraId="5A6302BE" w14:textId="1320D610"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69" w:history="1">
            <w:r w:rsidRPr="00774CFD">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_Toc181183769 \h </w:instrText>
            </w:r>
            <w:r>
              <w:rPr>
                <w:noProof/>
                <w:webHidden/>
              </w:rPr>
            </w:r>
            <w:r>
              <w:rPr>
                <w:noProof/>
                <w:webHidden/>
              </w:rPr>
              <w:fldChar w:fldCharType="separate"/>
            </w:r>
            <w:r w:rsidR="00345806">
              <w:rPr>
                <w:noProof/>
                <w:webHidden/>
              </w:rPr>
              <w:t>78</w:t>
            </w:r>
            <w:r>
              <w:rPr>
                <w:noProof/>
                <w:webHidden/>
              </w:rPr>
              <w:fldChar w:fldCharType="end"/>
            </w:r>
          </w:hyperlink>
        </w:p>
        <w:p w14:paraId="236D2BCF" w14:textId="1D267FFE"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70" w:history="1">
            <w:r w:rsidRPr="00774CFD">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Υπηρεσίες</w:t>
            </w:r>
            <w:r>
              <w:rPr>
                <w:noProof/>
                <w:webHidden/>
              </w:rPr>
              <w:tab/>
            </w:r>
            <w:r>
              <w:rPr>
                <w:noProof/>
                <w:webHidden/>
              </w:rPr>
              <w:fldChar w:fldCharType="begin"/>
            </w:r>
            <w:r>
              <w:rPr>
                <w:noProof/>
                <w:webHidden/>
              </w:rPr>
              <w:instrText xml:space="preserve"> PAGEREF _Toc181183770 \h </w:instrText>
            </w:r>
            <w:r>
              <w:rPr>
                <w:noProof/>
                <w:webHidden/>
              </w:rPr>
            </w:r>
            <w:r>
              <w:rPr>
                <w:noProof/>
                <w:webHidden/>
              </w:rPr>
              <w:fldChar w:fldCharType="separate"/>
            </w:r>
            <w:r w:rsidR="00345806">
              <w:rPr>
                <w:noProof/>
                <w:webHidden/>
              </w:rPr>
              <w:t>82</w:t>
            </w:r>
            <w:r>
              <w:rPr>
                <w:noProof/>
                <w:webHidden/>
              </w:rPr>
              <w:fldChar w:fldCharType="end"/>
            </w:r>
          </w:hyperlink>
        </w:p>
        <w:p w14:paraId="2E36768C" w14:textId="181E47AE"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1" w:history="1">
            <w:r w:rsidRPr="00774CFD">
              <w:rPr>
                <w:rStyle w:val="-"/>
                <w:noProof/>
                <w:lang w:val="en-US"/>
              </w:rPr>
              <w:t>3.1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_Toc181183771 \h </w:instrText>
            </w:r>
            <w:r>
              <w:rPr>
                <w:noProof/>
                <w:webHidden/>
              </w:rPr>
            </w:r>
            <w:r>
              <w:rPr>
                <w:noProof/>
                <w:webHidden/>
              </w:rPr>
              <w:fldChar w:fldCharType="separate"/>
            </w:r>
            <w:r w:rsidR="00345806">
              <w:rPr>
                <w:noProof/>
                <w:webHidden/>
              </w:rPr>
              <w:t>82</w:t>
            </w:r>
            <w:r>
              <w:rPr>
                <w:noProof/>
                <w:webHidden/>
              </w:rPr>
              <w:fldChar w:fldCharType="end"/>
            </w:r>
          </w:hyperlink>
        </w:p>
        <w:p w14:paraId="7A6EA43C" w14:textId="7E6FCBFC"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2" w:history="1">
            <w:r w:rsidRPr="00774CFD">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Υπηρεσίες Εκπαίδευσης</w:t>
            </w:r>
            <w:r>
              <w:rPr>
                <w:noProof/>
                <w:webHidden/>
              </w:rPr>
              <w:tab/>
            </w:r>
            <w:r>
              <w:rPr>
                <w:noProof/>
                <w:webHidden/>
              </w:rPr>
              <w:fldChar w:fldCharType="begin"/>
            </w:r>
            <w:r>
              <w:rPr>
                <w:noProof/>
                <w:webHidden/>
              </w:rPr>
              <w:instrText xml:space="preserve"> PAGEREF _Toc181183772 \h </w:instrText>
            </w:r>
            <w:r>
              <w:rPr>
                <w:noProof/>
                <w:webHidden/>
              </w:rPr>
            </w:r>
            <w:r>
              <w:rPr>
                <w:noProof/>
                <w:webHidden/>
              </w:rPr>
              <w:fldChar w:fldCharType="separate"/>
            </w:r>
            <w:r w:rsidR="00345806">
              <w:rPr>
                <w:noProof/>
                <w:webHidden/>
              </w:rPr>
              <w:t>82</w:t>
            </w:r>
            <w:r>
              <w:rPr>
                <w:noProof/>
                <w:webHidden/>
              </w:rPr>
              <w:fldChar w:fldCharType="end"/>
            </w:r>
          </w:hyperlink>
        </w:p>
        <w:p w14:paraId="019F87AA" w14:textId="466EB150"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3" w:history="1">
            <w:r w:rsidRPr="00774CFD">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Υπηρεσίες Εγγύησης και Συντήρησης</w:t>
            </w:r>
            <w:r>
              <w:rPr>
                <w:noProof/>
                <w:webHidden/>
              </w:rPr>
              <w:tab/>
            </w:r>
            <w:r>
              <w:rPr>
                <w:noProof/>
                <w:webHidden/>
              </w:rPr>
              <w:fldChar w:fldCharType="begin"/>
            </w:r>
            <w:r>
              <w:rPr>
                <w:noProof/>
                <w:webHidden/>
              </w:rPr>
              <w:instrText xml:space="preserve"> PAGEREF _Toc181183773 \h </w:instrText>
            </w:r>
            <w:r>
              <w:rPr>
                <w:noProof/>
                <w:webHidden/>
              </w:rPr>
            </w:r>
            <w:r>
              <w:rPr>
                <w:noProof/>
                <w:webHidden/>
              </w:rPr>
              <w:fldChar w:fldCharType="separate"/>
            </w:r>
            <w:r w:rsidR="00345806">
              <w:rPr>
                <w:noProof/>
                <w:webHidden/>
              </w:rPr>
              <w:t>83</w:t>
            </w:r>
            <w:r>
              <w:rPr>
                <w:noProof/>
                <w:webHidden/>
              </w:rPr>
              <w:fldChar w:fldCharType="end"/>
            </w:r>
          </w:hyperlink>
        </w:p>
        <w:p w14:paraId="60242D98" w14:textId="353C215C"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74" w:history="1">
            <w:r w:rsidRPr="00774CFD">
              <w:rPr>
                <w:rStyle w:val="-"/>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Μεθοδολογία Υλοποίησης</w:t>
            </w:r>
            <w:r>
              <w:rPr>
                <w:noProof/>
                <w:webHidden/>
              </w:rPr>
              <w:tab/>
            </w:r>
            <w:r>
              <w:rPr>
                <w:noProof/>
                <w:webHidden/>
              </w:rPr>
              <w:fldChar w:fldCharType="begin"/>
            </w:r>
            <w:r>
              <w:rPr>
                <w:noProof/>
                <w:webHidden/>
              </w:rPr>
              <w:instrText xml:space="preserve"> PAGEREF _Toc181183774 \h </w:instrText>
            </w:r>
            <w:r>
              <w:rPr>
                <w:noProof/>
                <w:webHidden/>
              </w:rPr>
            </w:r>
            <w:r>
              <w:rPr>
                <w:noProof/>
                <w:webHidden/>
              </w:rPr>
              <w:fldChar w:fldCharType="separate"/>
            </w:r>
            <w:r w:rsidR="00345806">
              <w:rPr>
                <w:noProof/>
                <w:webHidden/>
              </w:rPr>
              <w:t>83</w:t>
            </w:r>
            <w:r>
              <w:rPr>
                <w:noProof/>
                <w:webHidden/>
              </w:rPr>
              <w:fldChar w:fldCharType="end"/>
            </w:r>
          </w:hyperlink>
        </w:p>
        <w:p w14:paraId="66F5F9D5" w14:textId="38D38D24"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5" w:history="1">
            <w:r w:rsidRPr="00774CFD">
              <w:rPr>
                <w:rStyle w:val="-"/>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Χρονοδιάγραμμα</w:t>
            </w:r>
            <w:r>
              <w:rPr>
                <w:noProof/>
                <w:webHidden/>
              </w:rPr>
              <w:tab/>
            </w:r>
            <w:r>
              <w:rPr>
                <w:noProof/>
                <w:webHidden/>
              </w:rPr>
              <w:fldChar w:fldCharType="begin"/>
            </w:r>
            <w:r>
              <w:rPr>
                <w:noProof/>
                <w:webHidden/>
              </w:rPr>
              <w:instrText xml:space="preserve"> PAGEREF _Toc181183775 \h </w:instrText>
            </w:r>
            <w:r>
              <w:rPr>
                <w:noProof/>
                <w:webHidden/>
              </w:rPr>
            </w:r>
            <w:r>
              <w:rPr>
                <w:noProof/>
                <w:webHidden/>
              </w:rPr>
              <w:fldChar w:fldCharType="separate"/>
            </w:r>
            <w:r w:rsidR="00345806">
              <w:rPr>
                <w:noProof/>
                <w:webHidden/>
              </w:rPr>
              <w:t>83</w:t>
            </w:r>
            <w:r>
              <w:rPr>
                <w:noProof/>
                <w:webHidden/>
              </w:rPr>
              <w:fldChar w:fldCharType="end"/>
            </w:r>
          </w:hyperlink>
        </w:p>
        <w:p w14:paraId="057E4EFA" w14:textId="241DBC3B"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6" w:history="1">
            <w:r w:rsidRPr="00774CFD">
              <w:rPr>
                <w:rStyle w:val="-"/>
                <w:noProof/>
                <w:lang w:val="el-GR"/>
              </w:rPr>
              <w:t>4.2</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Φάσεις – Παραδοτέα</w:t>
            </w:r>
            <w:r>
              <w:rPr>
                <w:noProof/>
                <w:webHidden/>
              </w:rPr>
              <w:tab/>
            </w:r>
            <w:r>
              <w:rPr>
                <w:noProof/>
                <w:webHidden/>
              </w:rPr>
              <w:fldChar w:fldCharType="begin"/>
            </w:r>
            <w:r>
              <w:rPr>
                <w:noProof/>
                <w:webHidden/>
              </w:rPr>
              <w:instrText xml:space="preserve"> PAGEREF _Toc181183776 \h </w:instrText>
            </w:r>
            <w:r>
              <w:rPr>
                <w:noProof/>
                <w:webHidden/>
              </w:rPr>
            </w:r>
            <w:r>
              <w:rPr>
                <w:noProof/>
                <w:webHidden/>
              </w:rPr>
              <w:fldChar w:fldCharType="separate"/>
            </w:r>
            <w:r w:rsidR="00345806">
              <w:rPr>
                <w:noProof/>
                <w:webHidden/>
              </w:rPr>
              <w:t>84</w:t>
            </w:r>
            <w:r>
              <w:rPr>
                <w:noProof/>
                <w:webHidden/>
              </w:rPr>
              <w:fldChar w:fldCharType="end"/>
            </w:r>
          </w:hyperlink>
        </w:p>
        <w:p w14:paraId="59A88431" w14:textId="38139546"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7" w:history="1">
            <w:r w:rsidRPr="00774CFD">
              <w:rPr>
                <w:rStyle w:val="-"/>
                <w:rFonts w:eastAsia="SimSun"/>
                <w:noProof/>
                <w:lang w:val="el-GR"/>
              </w:rPr>
              <w:t>Φάση 1: Μελέτη Εφαρμογής – Ανάλυση Απαιτήσεων</w:t>
            </w:r>
            <w:r>
              <w:rPr>
                <w:noProof/>
                <w:webHidden/>
              </w:rPr>
              <w:tab/>
            </w:r>
            <w:r>
              <w:rPr>
                <w:noProof/>
                <w:webHidden/>
              </w:rPr>
              <w:fldChar w:fldCharType="begin"/>
            </w:r>
            <w:r>
              <w:rPr>
                <w:noProof/>
                <w:webHidden/>
              </w:rPr>
              <w:instrText xml:space="preserve"> PAGEREF _Toc181183777 \h </w:instrText>
            </w:r>
            <w:r>
              <w:rPr>
                <w:noProof/>
                <w:webHidden/>
              </w:rPr>
            </w:r>
            <w:r>
              <w:rPr>
                <w:noProof/>
                <w:webHidden/>
              </w:rPr>
              <w:fldChar w:fldCharType="separate"/>
            </w:r>
            <w:r w:rsidR="00345806">
              <w:rPr>
                <w:noProof/>
                <w:webHidden/>
              </w:rPr>
              <w:t>84</w:t>
            </w:r>
            <w:r>
              <w:rPr>
                <w:noProof/>
                <w:webHidden/>
              </w:rPr>
              <w:fldChar w:fldCharType="end"/>
            </w:r>
          </w:hyperlink>
        </w:p>
        <w:p w14:paraId="30E42E8F" w14:textId="0FB4AE10"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8" w:history="1">
            <w:r w:rsidRPr="00774CFD">
              <w:rPr>
                <w:rStyle w:val="-"/>
                <w:rFonts w:eastAsia="SimSun"/>
                <w:noProof/>
                <w:lang w:val="el-GR"/>
              </w:rPr>
              <w:t xml:space="preserve">Φάση 2: </w:t>
            </w:r>
            <w:r w:rsidRPr="00774CFD">
              <w:rPr>
                <w:rStyle w:val="-"/>
                <w:bCs/>
                <w:noProof/>
                <w:lang w:val="el-GR"/>
              </w:rPr>
              <w:t>Προμήθεια και εγκατάσταση οπτικοακουστικού συστήματος</w:t>
            </w:r>
            <w:r>
              <w:rPr>
                <w:noProof/>
                <w:webHidden/>
              </w:rPr>
              <w:tab/>
            </w:r>
            <w:r>
              <w:rPr>
                <w:noProof/>
                <w:webHidden/>
              </w:rPr>
              <w:fldChar w:fldCharType="begin"/>
            </w:r>
            <w:r>
              <w:rPr>
                <w:noProof/>
                <w:webHidden/>
              </w:rPr>
              <w:instrText xml:space="preserve"> PAGEREF _Toc181183778 \h </w:instrText>
            </w:r>
            <w:r>
              <w:rPr>
                <w:noProof/>
                <w:webHidden/>
              </w:rPr>
            </w:r>
            <w:r>
              <w:rPr>
                <w:noProof/>
                <w:webHidden/>
              </w:rPr>
              <w:fldChar w:fldCharType="separate"/>
            </w:r>
            <w:r w:rsidR="00345806">
              <w:rPr>
                <w:noProof/>
                <w:webHidden/>
              </w:rPr>
              <w:t>84</w:t>
            </w:r>
            <w:r>
              <w:rPr>
                <w:noProof/>
                <w:webHidden/>
              </w:rPr>
              <w:fldChar w:fldCharType="end"/>
            </w:r>
          </w:hyperlink>
        </w:p>
        <w:p w14:paraId="3CDAE6DC" w14:textId="38EA3810" w:rsidR="00D214E7" w:rsidRDefault="00D214E7">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79" w:history="1">
            <w:r w:rsidRPr="00774CFD">
              <w:rPr>
                <w:rStyle w:val="-"/>
                <w:rFonts w:eastAsia="SimSun"/>
                <w:noProof/>
                <w:lang w:val="el-GR"/>
              </w:rPr>
              <w:t xml:space="preserve">Φάση 3.  </w:t>
            </w:r>
            <w:r w:rsidRPr="00774CFD">
              <w:rPr>
                <w:rStyle w:val="-"/>
                <w:noProof/>
                <w:lang w:val="el-GR"/>
              </w:rPr>
              <w:t>Εκπαίδευση – δοκιμαστική λειτουργία</w:t>
            </w:r>
            <w:r>
              <w:rPr>
                <w:noProof/>
                <w:webHidden/>
              </w:rPr>
              <w:tab/>
            </w:r>
            <w:r>
              <w:rPr>
                <w:noProof/>
                <w:webHidden/>
              </w:rPr>
              <w:fldChar w:fldCharType="begin"/>
            </w:r>
            <w:r>
              <w:rPr>
                <w:noProof/>
                <w:webHidden/>
              </w:rPr>
              <w:instrText xml:space="preserve"> PAGEREF _Toc181183779 \h </w:instrText>
            </w:r>
            <w:r>
              <w:rPr>
                <w:noProof/>
                <w:webHidden/>
              </w:rPr>
            </w:r>
            <w:r>
              <w:rPr>
                <w:noProof/>
                <w:webHidden/>
              </w:rPr>
              <w:fldChar w:fldCharType="separate"/>
            </w:r>
            <w:r w:rsidR="00345806">
              <w:rPr>
                <w:noProof/>
                <w:webHidden/>
              </w:rPr>
              <w:t>84</w:t>
            </w:r>
            <w:r>
              <w:rPr>
                <w:noProof/>
                <w:webHidden/>
              </w:rPr>
              <w:fldChar w:fldCharType="end"/>
            </w:r>
          </w:hyperlink>
        </w:p>
        <w:p w14:paraId="34D767A1" w14:textId="16C90D86"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0" w:history="1">
            <w:r w:rsidRPr="00774CFD">
              <w:rPr>
                <w:rStyle w:val="-"/>
                <w:rFonts w:eastAsia="SimSun"/>
                <w:noProof/>
                <w:lang w:val="el-GR"/>
              </w:rPr>
              <w:t>4.3</w:t>
            </w:r>
            <w:r>
              <w:rPr>
                <w:rFonts w:asciiTheme="minorHAnsi" w:eastAsiaTheme="minorEastAsia" w:hAnsiTheme="minorHAnsi" w:cstheme="minorBidi"/>
                <w:noProof/>
                <w:kern w:val="2"/>
                <w:sz w:val="24"/>
                <w:szCs w:val="24"/>
                <w:lang w:val="el-GR" w:eastAsia="el-GR"/>
                <w14:ligatures w14:val="standardContextual"/>
              </w:rPr>
              <w:tab/>
            </w:r>
            <w:r w:rsidRPr="00774CFD">
              <w:rPr>
                <w:rStyle w:val="-"/>
                <w:rFonts w:eastAsia="SimSun"/>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_Toc181183780 \h </w:instrText>
            </w:r>
            <w:r>
              <w:rPr>
                <w:noProof/>
                <w:webHidden/>
              </w:rPr>
            </w:r>
            <w:r>
              <w:rPr>
                <w:noProof/>
                <w:webHidden/>
              </w:rPr>
              <w:fldChar w:fldCharType="separate"/>
            </w:r>
            <w:r w:rsidR="00345806">
              <w:rPr>
                <w:noProof/>
                <w:webHidden/>
              </w:rPr>
              <w:t>84</w:t>
            </w:r>
            <w:r>
              <w:rPr>
                <w:noProof/>
                <w:webHidden/>
              </w:rPr>
              <w:fldChar w:fldCharType="end"/>
            </w:r>
          </w:hyperlink>
        </w:p>
        <w:p w14:paraId="46AF5FEF" w14:textId="5A02C2FC"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1" w:history="1">
            <w:r w:rsidRPr="00774CFD">
              <w:rPr>
                <w:rStyle w:val="-"/>
                <w:noProof/>
                <w:lang w:val="el-GR"/>
              </w:rPr>
              <w:t>4.4</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Περίοδος Εγγύησης και Συντήρησης (ΠΕΣ)</w:t>
            </w:r>
            <w:r>
              <w:rPr>
                <w:noProof/>
                <w:webHidden/>
              </w:rPr>
              <w:tab/>
            </w:r>
            <w:r>
              <w:rPr>
                <w:noProof/>
                <w:webHidden/>
              </w:rPr>
              <w:fldChar w:fldCharType="begin"/>
            </w:r>
            <w:r>
              <w:rPr>
                <w:noProof/>
                <w:webHidden/>
              </w:rPr>
              <w:instrText xml:space="preserve"> PAGEREF _Toc181183781 \h </w:instrText>
            </w:r>
            <w:r>
              <w:rPr>
                <w:noProof/>
                <w:webHidden/>
              </w:rPr>
            </w:r>
            <w:r>
              <w:rPr>
                <w:noProof/>
                <w:webHidden/>
              </w:rPr>
              <w:fldChar w:fldCharType="separate"/>
            </w:r>
            <w:r w:rsidR="00345806">
              <w:rPr>
                <w:noProof/>
                <w:webHidden/>
              </w:rPr>
              <w:t>84</w:t>
            </w:r>
            <w:r>
              <w:rPr>
                <w:noProof/>
                <w:webHidden/>
              </w:rPr>
              <w:fldChar w:fldCharType="end"/>
            </w:r>
          </w:hyperlink>
        </w:p>
        <w:p w14:paraId="51002280" w14:textId="7613C166"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2" w:history="1">
            <w:r w:rsidRPr="00774CFD">
              <w:rPr>
                <w:rStyle w:val="-"/>
                <w:rFonts w:eastAsia="SimSun"/>
                <w:noProof/>
                <w:lang w:val="el-GR"/>
              </w:rPr>
              <w:t>4.4.1 Υπηρεσίες Περιόδου Εγγύησης</w:t>
            </w:r>
            <w:r>
              <w:rPr>
                <w:noProof/>
                <w:webHidden/>
              </w:rPr>
              <w:tab/>
            </w:r>
            <w:r>
              <w:rPr>
                <w:noProof/>
                <w:webHidden/>
              </w:rPr>
              <w:fldChar w:fldCharType="begin"/>
            </w:r>
            <w:r>
              <w:rPr>
                <w:noProof/>
                <w:webHidden/>
              </w:rPr>
              <w:instrText xml:space="preserve"> PAGEREF _Toc181183782 \h </w:instrText>
            </w:r>
            <w:r>
              <w:rPr>
                <w:noProof/>
                <w:webHidden/>
              </w:rPr>
            </w:r>
            <w:r>
              <w:rPr>
                <w:noProof/>
                <w:webHidden/>
              </w:rPr>
              <w:fldChar w:fldCharType="separate"/>
            </w:r>
            <w:r w:rsidR="00345806">
              <w:rPr>
                <w:noProof/>
                <w:webHidden/>
              </w:rPr>
              <w:t>85</w:t>
            </w:r>
            <w:r>
              <w:rPr>
                <w:noProof/>
                <w:webHidden/>
              </w:rPr>
              <w:fldChar w:fldCharType="end"/>
            </w:r>
          </w:hyperlink>
        </w:p>
        <w:p w14:paraId="0D3857B4" w14:textId="6DA38CCB"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3" w:history="1">
            <w:r w:rsidRPr="00774CFD">
              <w:rPr>
                <w:rStyle w:val="-"/>
                <w:rFonts w:eastAsia="SimSun"/>
                <w:noProof/>
                <w:lang w:val="el-GR"/>
              </w:rPr>
              <w:t>4.4.2 Υπηρεσίες Περιόδου Συντήρησης</w:t>
            </w:r>
            <w:r>
              <w:rPr>
                <w:noProof/>
                <w:webHidden/>
              </w:rPr>
              <w:tab/>
            </w:r>
            <w:r>
              <w:rPr>
                <w:noProof/>
                <w:webHidden/>
              </w:rPr>
              <w:fldChar w:fldCharType="begin"/>
            </w:r>
            <w:r>
              <w:rPr>
                <w:noProof/>
                <w:webHidden/>
              </w:rPr>
              <w:instrText xml:space="preserve"> PAGEREF _Toc181183783 \h </w:instrText>
            </w:r>
            <w:r>
              <w:rPr>
                <w:noProof/>
                <w:webHidden/>
              </w:rPr>
            </w:r>
            <w:r>
              <w:rPr>
                <w:noProof/>
                <w:webHidden/>
              </w:rPr>
              <w:fldChar w:fldCharType="separate"/>
            </w:r>
            <w:r w:rsidR="00345806">
              <w:rPr>
                <w:noProof/>
                <w:webHidden/>
              </w:rPr>
              <w:t>85</w:t>
            </w:r>
            <w:r>
              <w:rPr>
                <w:noProof/>
                <w:webHidden/>
              </w:rPr>
              <w:fldChar w:fldCharType="end"/>
            </w:r>
          </w:hyperlink>
        </w:p>
        <w:p w14:paraId="458947A4" w14:textId="30342E57"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4" w:history="1">
            <w:r w:rsidRPr="00774CFD">
              <w:rPr>
                <w:rStyle w:val="-"/>
                <w:rFonts w:eastAsia="SimSun"/>
                <w:noProof/>
                <w:lang w:val="el-GR"/>
              </w:rPr>
              <w:t>4.4.3 Τήρηση Εγγυημένου Επιπέδου Υπηρεσιών – Ρήτρες</w:t>
            </w:r>
            <w:r>
              <w:rPr>
                <w:noProof/>
                <w:webHidden/>
              </w:rPr>
              <w:tab/>
            </w:r>
            <w:r>
              <w:rPr>
                <w:noProof/>
                <w:webHidden/>
              </w:rPr>
              <w:fldChar w:fldCharType="begin"/>
            </w:r>
            <w:r>
              <w:rPr>
                <w:noProof/>
                <w:webHidden/>
              </w:rPr>
              <w:instrText xml:space="preserve"> PAGEREF _Toc181183784 \h </w:instrText>
            </w:r>
            <w:r>
              <w:rPr>
                <w:noProof/>
                <w:webHidden/>
              </w:rPr>
            </w:r>
            <w:r>
              <w:rPr>
                <w:noProof/>
                <w:webHidden/>
              </w:rPr>
              <w:fldChar w:fldCharType="separate"/>
            </w:r>
            <w:r w:rsidR="00345806">
              <w:rPr>
                <w:noProof/>
                <w:webHidden/>
              </w:rPr>
              <w:t>86</w:t>
            </w:r>
            <w:r>
              <w:rPr>
                <w:noProof/>
                <w:webHidden/>
              </w:rPr>
              <w:fldChar w:fldCharType="end"/>
            </w:r>
          </w:hyperlink>
        </w:p>
        <w:p w14:paraId="3E8E41B5" w14:textId="7B25A798" w:rsidR="00D214E7" w:rsidRDefault="00D214E7">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5" w:history="1">
            <w:r w:rsidRPr="00774CFD">
              <w:rPr>
                <w:rStyle w:val="-"/>
                <w:rFonts w:eastAsia="SimSun"/>
                <w:noProof/>
                <w:lang w:val="el-GR"/>
              </w:rPr>
              <w:t>4.4.4 Προγραμματισμένες Διακοπές Υπηρεσίας</w:t>
            </w:r>
            <w:r>
              <w:rPr>
                <w:noProof/>
                <w:webHidden/>
              </w:rPr>
              <w:tab/>
            </w:r>
            <w:r>
              <w:rPr>
                <w:noProof/>
                <w:webHidden/>
              </w:rPr>
              <w:fldChar w:fldCharType="begin"/>
            </w:r>
            <w:r>
              <w:rPr>
                <w:noProof/>
                <w:webHidden/>
              </w:rPr>
              <w:instrText xml:space="preserve"> PAGEREF _Toc181183785 \h </w:instrText>
            </w:r>
            <w:r>
              <w:rPr>
                <w:noProof/>
                <w:webHidden/>
              </w:rPr>
            </w:r>
            <w:r>
              <w:rPr>
                <w:noProof/>
                <w:webHidden/>
              </w:rPr>
              <w:fldChar w:fldCharType="separate"/>
            </w:r>
            <w:r w:rsidR="00345806">
              <w:rPr>
                <w:noProof/>
                <w:webHidden/>
              </w:rPr>
              <w:t>88</w:t>
            </w:r>
            <w:r>
              <w:rPr>
                <w:noProof/>
                <w:webHidden/>
              </w:rPr>
              <w:fldChar w:fldCharType="end"/>
            </w:r>
          </w:hyperlink>
        </w:p>
        <w:p w14:paraId="727BA281" w14:textId="59E968C7"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6" w:history="1">
            <w:r w:rsidRPr="00774CFD">
              <w:rPr>
                <w:rStyle w:val="-"/>
                <w:noProof/>
                <w:lang w:val="el-GR"/>
              </w:rPr>
              <w:t>4.5</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_Toc181183786 \h </w:instrText>
            </w:r>
            <w:r>
              <w:rPr>
                <w:noProof/>
                <w:webHidden/>
              </w:rPr>
            </w:r>
            <w:r>
              <w:rPr>
                <w:noProof/>
                <w:webHidden/>
              </w:rPr>
              <w:fldChar w:fldCharType="separate"/>
            </w:r>
            <w:r w:rsidR="00345806">
              <w:rPr>
                <w:noProof/>
                <w:webHidden/>
              </w:rPr>
              <w:t>88</w:t>
            </w:r>
            <w:r>
              <w:rPr>
                <w:noProof/>
                <w:webHidden/>
              </w:rPr>
              <w:fldChar w:fldCharType="end"/>
            </w:r>
          </w:hyperlink>
        </w:p>
        <w:p w14:paraId="0C162255" w14:textId="55C558BD"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7" w:history="1">
            <w:r w:rsidRPr="00774CFD">
              <w:rPr>
                <w:rStyle w:val="-"/>
                <w:noProof/>
                <w:lang w:val="el-GR"/>
              </w:rPr>
              <w:t>4.6</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_Toc181183787 \h </w:instrText>
            </w:r>
            <w:r>
              <w:rPr>
                <w:noProof/>
                <w:webHidden/>
              </w:rPr>
            </w:r>
            <w:r>
              <w:rPr>
                <w:noProof/>
                <w:webHidden/>
              </w:rPr>
              <w:fldChar w:fldCharType="separate"/>
            </w:r>
            <w:r w:rsidR="00345806">
              <w:rPr>
                <w:noProof/>
                <w:webHidden/>
              </w:rPr>
              <w:t>89</w:t>
            </w:r>
            <w:r>
              <w:rPr>
                <w:noProof/>
                <w:webHidden/>
              </w:rPr>
              <w:fldChar w:fldCharType="end"/>
            </w:r>
          </w:hyperlink>
        </w:p>
        <w:p w14:paraId="482FC6E8" w14:textId="4BBA23CE" w:rsidR="00D214E7" w:rsidRDefault="00D214E7">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88" w:history="1">
            <w:r w:rsidRPr="00774CFD">
              <w:rPr>
                <w:rStyle w:val="-"/>
                <w:noProof/>
                <w:lang w:val="el-GR"/>
              </w:rPr>
              <w:t>4.7</w:t>
            </w:r>
            <w:r>
              <w:rPr>
                <w:rFonts w:asciiTheme="minorHAnsi" w:eastAsiaTheme="minorEastAsia" w:hAnsiTheme="minorHAnsi" w:cstheme="minorBidi"/>
                <w:noProof/>
                <w:kern w:val="2"/>
                <w:sz w:val="24"/>
                <w:szCs w:val="24"/>
                <w:lang w:val="el-GR" w:eastAsia="el-GR"/>
                <w14:ligatures w14:val="standardContextual"/>
              </w:rPr>
              <w:tab/>
            </w:r>
            <w:r w:rsidRPr="00774CFD">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_Toc181183788 \h </w:instrText>
            </w:r>
            <w:r>
              <w:rPr>
                <w:noProof/>
                <w:webHidden/>
              </w:rPr>
            </w:r>
            <w:r>
              <w:rPr>
                <w:noProof/>
                <w:webHidden/>
              </w:rPr>
              <w:fldChar w:fldCharType="separate"/>
            </w:r>
            <w:r w:rsidR="00345806">
              <w:rPr>
                <w:noProof/>
                <w:webHidden/>
              </w:rPr>
              <w:t>89</w:t>
            </w:r>
            <w:r>
              <w:rPr>
                <w:noProof/>
                <w:webHidden/>
              </w:rPr>
              <w:fldChar w:fldCharType="end"/>
            </w:r>
          </w:hyperlink>
        </w:p>
        <w:p w14:paraId="6BEE9CAD" w14:textId="74411DEF"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89" w:history="1">
            <w:r w:rsidRPr="00774CFD">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_Toc181183789 \h </w:instrText>
            </w:r>
            <w:r>
              <w:rPr>
                <w:noProof/>
                <w:webHidden/>
              </w:rPr>
            </w:r>
            <w:r>
              <w:rPr>
                <w:noProof/>
                <w:webHidden/>
              </w:rPr>
              <w:fldChar w:fldCharType="separate"/>
            </w:r>
            <w:r w:rsidR="00345806">
              <w:rPr>
                <w:noProof/>
                <w:webHidden/>
              </w:rPr>
              <w:t>90</w:t>
            </w:r>
            <w:r>
              <w:rPr>
                <w:noProof/>
                <w:webHidden/>
              </w:rPr>
              <w:fldChar w:fldCharType="end"/>
            </w:r>
          </w:hyperlink>
        </w:p>
        <w:p w14:paraId="3BFD965A" w14:textId="33537E97"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90" w:history="1">
            <w:r w:rsidRPr="00774CFD">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_Toc181183790 \h </w:instrText>
            </w:r>
            <w:r>
              <w:rPr>
                <w:noProof/>
                <w:webHidden/>
              </w:rPr>
            </w:r>
            <w:r>
              <w:rPr>
                <w:noProof/>
                <w:webHidden/>
              </w:rPr>
              <w:fldChar w:fldCharType="separate"/>
            </w:r>
            <w:r w:rsidR="00345806">
              <w:rPr>
                <w:noProof/>
                <w:webHidden/>
              </w:rPr>
              <w:t>117</w:t>
            </w:r>
            <w:r>
              <w:rPr>
                <w:noProof/>
                <w:webHidden/>
              </w:rPr>
              <w:fldChar w:fldCharType="end"/>
            </w:r>
          </w:hyperlink>
        </w:p>
        <w:p w14:paraId="0A7DDE21" w14:textId="2B95C28A" w:rsidR="00D214E7" w:rsidRDefault="00D214E7">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1183791" w:history="1">
            <w:r w:rsidRPr="00774CFD">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_Toc181183791 \h </w:instrText>
            </w:r>
            <w:r>
              <w:rPr>
                <w:noProof/>
                <w:webHidden/>
              </w:rPr>
            </w:r>
            <w:r>
              <w:rPr>
                <w:noProof/>
                <w:webHidden/>
              </w:rPr>
              <w:fldChar w:fldCharType="separate"/>
            </w:r>
            <w:r w:rsidR="00345806">
              <w:rPr>
                <w:noProof/>
                <w:webHidden/>
              </w:rPr>
              <w:t>117</w:t>
            </w:r>
            <w:r>
              <w:rPr>
                <w:noProof/>
                <w:webHidden/>
              </w:rPr>
              <w:fldChar w:fldCharType="end"/>
            </w:r>
          </w:hyperlink>
        </w:p>
        <w:p w14:paraId="19BF4CE4" w14:textId="76943690"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92" w:history="1">
            <w:r w:rsidRPr="00774CFD">
              <w:rPr>
                <w:rStyle w:val="-"/>
                <w:noProof/>
                <w:lang w:val="el-GR"/>
              </w:rPr>
              <w:t>ΠΑΡΑΡΤΗΜΑ Ι</w:t>
            </w:r>
            <w:r w:rsidRPr="00774CFD">
              <w:rPr>
                <w:rStyle w:val="-"/>
                <w:noProof/>
              </w:rPr>
              <w:t>V</w:t>
            </w:r>
            <w:r w:rsidRPr="00774CFD">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_Toc181183792 \h </w:instrText>
            </w:r>
            <w:r>
              <w:rPr>
                <w:noProof/>
                <w:webHidden/>
              </w:rPr>
            </w:r>
            <w:r>
              <w:rPr>
                <w:noProof/>
                <w:webHidden/>
              </w:rPr>
              <w:fldChar w:fldCharType="separate"/>
            </w:r>
            <w:r w:rsidR="00345806">
              <w:rPr>
                <w:noProof/>
                <w:webHidden/>
              </w:rPr>
              <w:t>118</w:t>
            </w:r>
            <w:r>
              <w:rPr>
                <w:noProof/>
                <w:webHidden/>
              </w:rPr>
              <w:fldChar w:fldCharType="end"/>
            </w:r>
          </w:hyperlink>
        </w:p>
        <w:p w14:paraId="5AF58372" w14:textId="66F7C9D7"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93" w:history="1">
            <w:r w:rsidRPr="00774CFD">
              <w:rPr>
                <w:rStyle w:val="-"/>
                <w:noProof/>
                <w:lang w:val="el-GR"/>
              </w:rPr>
              <w:t xml:space="preserve">ΠΑΡΑΡΤΗΜΑ </w:t>
            </w:r>
            <w:r w:rsidRPr="00774CFD">
              <w:rPr>
                <w:rStyle w:val="-"/>
                <w:noProof/>
              </w:rPr>
              <w:t>V</w:t>
            </w:r>
            <w:r w:rsidRPr="00774CFD">
              <w:rPr>
                <w:rStyle w:val="-"/>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_Toc181183793 \h </w:instrText>
            </w:r>
            <w:r>
              <w:rPr>
                <w:noProof/>
                <w:webHidden/>
              </w:rPr>
            </w:r>
            <w:r>
              <w:rPr>
                <w:noProof/>
                <w:webHidden/>
              </w:rPr>
              <w:fldChar w:fldCharType="separate"/>
            </w:r>
            <w:r w:rsidR="00345806">
              <w:rPr>
                <w:noProof/>
                <w:webHidden/>
              </w:rPr>
              <w:t>120</w:t>
            </w:r>
            <w:r>
              <w:rPr>
                <w:noProof/>
                <w:webHidden/>
              </w:rPr>
              <w:fldChar w:fldCharType="end"/>
            </w:r>
          </w:hyperlink>
        </w:p>
        <w:p w14:paraId="17C0843C" w14:textId="6CEAD259"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794" w:history="1">
            <w:r w:rsidRPr="00774CFD">
              <w:rPr>
                <w:rStyle w:val="-"/>
                <w:noProof/>
                <w:lang w:val="el-GR"/>
              </w:rPr>
              <w:t xml:space="preserve">ΠΑΡΑΡΤΗΜΑ </w:t>
            </w:r>
            <w:r w:rsidRPr="00774CFD">
              <w:rPr>
                <w:rStyle w:val="-"/>
                <w:noProof/>
              </w:rPr>
              <w:t>V</w:t>
            </w:r>
            <w:r w:rsidRPr="00774CFD">
              <w:rPr>
                <w:rStyle w:val="-"/>
                <w:noProof/>
              </w:rPr>
              <w:t>I</w:t>
            </w:r>
            <w:r w:rsidRPr="00774CFD">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_Toc181183794 \h </w:instrText>
            </w:r>
            <w:r>
              <w:rPr>
                <w:noProof/>
                <w:webHidden/>
              </w:rPr>
            </w:r>
            <w:r>
              <w:rPr>
                <w:noProof/>
                <w:webHidden/>
              </w:rPr>
              <w:fldChar w:fldCharType="separate"/>
            </w:r>
            <w:r w:rsidR="00345806">
              <w:rPr>
                <w:noProof/>
                <w:webHidden/>
              </w:rPr>
              <w:t>121</w:t>
            </w:r>
            <w:r>
              <w:rPr>
                <w:noProof/>
                <w:webHidden/>
              </w:rPr>
              <w:fldChar w:fldCharType="end"/>
            </w:r>
          </w:hyperlink>
        </w:p>
        <w:p w14:paraId="4F9DA0C7" w14:textId="68504296"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95" w:history="1">
            <w:r w:rsidRPr="00774CFD">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Εξοπλισμός</w:t>
            </w:r>
            <w:r>
              <w:rPr>
                <w:noProof/>
                <w:webHidden/>
              </w:rPr>
              <w:tab/>
            </w:r>
            <w:r>
              <w:rPr>
                <w:noProof/>
                <w:webHidden/>
              </w:rPr>
              <w:fldChar w:fldCharType="begin"/>
            </w:r>
            <w:r>
              <w:rPr>
                <w:noProof/>
                <w:webHidden/>
              </w:rPr>
              <w:instrText xml:space="preserve"> PAGEREF _Toc181183795 \h </w:instrText>
            </w:r>
            <w:r>
              <w:rPr>
                <w:noProof/>
                <w:webHidden/>
              </w:rPr>
            </w:r>
            <w:r>
              <w:rPr>
                <w:noProof/>
                <w:webHidden/>
              </w:rPr>
              <w:fldChar w:fldCharType="separate"/>
            </w:r>
            <w:r w:rsidR="00345806">
              <w:rPr>
                <w:noProof/>
                <w:webHidden/>
              </w:rPr>
              <w:t>121</w:t>
            </w:r>
            <w:r>
              <w:rPr>
                <w:noProof/>
                <w:webHidden/>
              </w:rPr>
              <w:fldChar w:fldCharType="end"/>
            </w:r>
          </w:hyperlink>
        </w:p>
        <w:p w14:paraId="6D2DC7DC" w14:textId="1D77E9C8"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96" w:history="1">
            <w:r w:rsidRPr="00774CFD">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Λογισμικό</w:t>
            </w:r>
            <w:r>
              <w:rPr>
                <w:noProof/>
                <w:webHidden/>
              </w:rPr>
              <w:tab/>
            </w:r>
            <w:r>
              <w:rPr>
                <w:noProof/>
                <w:webHidden/>
              </w:rPr>
              <w:fldChar w:fldCharType="begin"/>
            </w:r>
            <w:r>
              <w:rPr>
                <w:noProof/>
                <w:webHidden/>
              </w:rPr>
              <w:instrText xml:space="preserve"> PAGEREF _Toc181183796 \h </w:instrText>
            </w:r>
            <w:r>
              <w:rPr>
                <w:noProof/>
                <w:webHidden/>
              </w:rPr>
            </w:r>
            <w:r>
              <w:rPr>
                <w:noProof/>
                <w:webHidden/>
              </w:rPr>
              <w:fldChar w:fldCharType="separate"/>
            </w:r>
            <w:r w:rsidR="00345806">
              <w:rPr>
                <w:noProof/>
                <w:webHidden/>
              </w:rPr>
              <w:t>121</w:t>
            </w:r>
            <w:r>
              <w:rPr>
                <w:noProof/>
                <w:webHidden/>
              </w:rPr>
              <w:fldChar w:fldCharType="end"/>
            </w:r>
          </w:hyperlink>
        </w:p>
        <w:p w14:paraId="10592D66" w14:textId="5498053B"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97" w:history="1">
            <w:r w:rsidRPr="00774CFD">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Υπηρεσίες</w:t>
            </w:r>
            <w:r>
              <w:rPr>
                <w:noProof/>
                <w:webHidden/>
              </w:rPr>
              <w:tab/>
            </w:r>
            <w:r>
              <w:rPr>
                <w:noProof/>
                <w:webHidden/>
              </w:rPr>
              <w:fldChar w:fldCharType="begin"/>
            </w:r>
            <w:r>
              <w:rPr>
                <w:noProof/>
                <w:webHidden/>
              </w:rPr>
              <w:instrText xml:space="preserve"> PAGEREF _Toc181183797 \h </w:instrText>
            </w:r>
            <w:r>
              <w:rPr>
                <w:noProof/>
                <w:webHidden/>
              </w:rPr>
            </w:r>
            <w:r>
              <w:rPr>
                <w:noProof/>
                <w:webHidden/>
              </w:rPr>
              <w:fldChar w:fldCharType="separate"/>
            </w:r>
            <w:r w:rsidR="00345806">
              <w:rPr>
                <w:noProof/>
                <w:webHidden/>
              </w:rPr>
              <w:t>122</w:t>
            </w:r>
            <w:r>
              <w:rPr>
                <w:noProof/>
                <w:webHidden/>
              </w:rPr>
              <w:fldChar w:fldCharType="end"/>
            </w:r>
          </w:hyperlink>
        </w:p>
        <w:p w14:paraId="482F59E0" w14:textId="0FEBFF55"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98" w:history="1">
            <w:r w:rsidRPr="00774CFD">
              <w:rPr>
                <w:rStyle w:val="-"/>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_Toc181183798 \h </w:instrText>
            </w:r>
            <w:r>
              <w:rPr>
                <w:noProof/>
                <w:webHidden/>
              </w:rPr>
            </w:r>
            <w:r>
              <w:rPr>
                <w:noProof/>
                <w:webHidden/>
              </w:rPr>
              <w:fldChar w:fldCharType="separate"/>
            </w:r>
            <w:r w:rsidR="00345806">
              <w:rPr>
                <w:noProof/>
                <w:webHidden/>
              </w:rPr>
              <w:t>122</w:t>
            </w:r>
            <w:r>
              <w:rPr>
                <w:noProof/>
                <w:webHidden/>
              </w:rPr>
              <w:fldChar w:fldCharType="end"/>
            </w:r>
          </w:hyperlink>
        </w:p>
        <w:p w14:paraId="5B97CC93" w14:textId="3832A876"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799" w:history="1">
            <w:r w:rsidRPr="00774CFD">
              <w:rPr>
                <w:rStyle w:val="-"/>
                <w:noProof/>
                <w:lang w:val="el-GR"/>
              </w:rPr>
              <w:t>5.</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_Toc181183799 \h </w:instrText>
            </w:r>
            <w:r>
              <w:rPr>
                <w:noProof/>
                <w:webHidden/>
              </w:rPr>
            </w:r>
            <w:r>
              <w:rPr>
                <w:noProof/>
                <w:webHidden/>
              </w:rPr>
              <w:fldChar w:fldCharType="separate"/>
            </w:r>
            <w:r w:rsidR="00345806">
              <w:rPr>
                <w:noProof/>
                <w:webHidden/>
              </w:rPr>
              <w:t>122</w:t>
            </w:r>
            <w:r>
              <w:rPr>
                <w:noProof/>
                <w:webHidden/>
              </w:rPr>
              <w:fldChar w:fldCharType="end"/>
            </w:r>
          </w:hyperlink>
        </w:p>
        <w:p w14:paraId="69901A50" w14:textId="5B264276"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800" w:history="1">
            <w:r w:rsidRPr="00774CFD">
              <w:rPr>
                <w:rStyle w:val="-"/>
                <w:noProof/>
                <w:lang w:val="el-GR"/>
              </w:rPr>
              <w:t xml:space="preserve">ΠΑΡΑΡΤΗΜΑ </w:t>
            </w:r>
            <w:r w:rsidRPr="00774CFD">
              <w:rPr>
                <w:rStyle w:val="-"/>
                <w:noProof/>
              </w:rPr>
              <w:t>VI</w:t>
            </w:r>
            <w:r w:rsidRPr="00774CFD">
              <w:rPr>
                <w:rStyle w:val="-"/>
                <w:noProof/>
                <w:lang w:val="el-GR"/>
              </w:rPr>
              <w:t>Ι – Άλλες Δηλώσεις</w:t>
            </w:r>
            <w:r>
              <w:rPr>
                <w:noProof/>
                <w:webHidden/>
              </w:rPr>
              <w:tab/>
            </w:r>
            <w:r>
              <w:rPr>
                <w:noProof/>
                <w:webHidden/>
              </w:rPr>
              <w:fldChar w:fldCharType="begin"/>
            </w:r>
            <w:r>
              <w:rPr>
                <w:noProof/>
                <w:webHidden/>
              </w:rPr>
              <w:instrText xml:space="preserve"> PAGEREF _Toc181183800 \h </w:instrText>
            </w:r>
            <w:r>
              <w:rPr>
                <w:noProof/>
                <w:webHidden/>
              </w:rPr>
            </w:r>
            <w:r>
              <w:rPr>
                <w:noProof/>
                <w:webHidden/>
              </w:rPr>
              <w:fldChar w:fldCharType="separate"/>
            </w:r>
            <w:r w:rsidR="00345806">
              <w:rPr>
                <w:noProof/>
                <w:webHidden/>
              </w:rPr>
              <w:t>124</w:t>
            </w:r>
            <w:r>
              <w:rPr>
                <w:noProof/>
                <w:webHidden/>
              </w:rPr>
              <w:fldChar w:fldCharType="end"/>
            </w:r>
          </w:hyperlink>
        </w:p>
        <w:p w14:paraId="584E5304" w14:textId="0A52F584"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801" w:history="1">
            <w:r w:rsidRPr="00774CFD">
              <w:rPr>
                <w:rStyle w:val="-"/>
                <w:noProof/>
                <w:lang w:val="el-GR"/>
              </w:rPr>
              <w:t xml:space="preserve">ΠΑΡΑΡΤΗΜΑ </w:t>
            </w:r>
            <w:r w:rsidRPr="00774CFD">
              <w:rPr>
                <w:rStyle w:val="-"/>
                <w:noProof/>
              </w:rPr>
              <w:t>VIII</w:t>
            </w:r>
            <w:r w:rsidRPr="00774CFD">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_Toc181183801 \h </w:instrText>
            </w:r>
            <w:r>
              <w:rPr>
                <w:noProof/>
                <w:webHidden/>
              </w:rPr>
            </w:r>
            <w:r>
              <w:rPr>
                <w:noProof/>
                <w:webHidden/>
              </w:rPr>
              <w:fldChar w:fldCharType="separate"/>
            </w:r>
            <w:r w:rsidR="00345806">
              <w:rPr>
                <w:noProof/>
                <w:webHidden/>
              </w:rPr>
              <w:t>125</w:t>
            </w:r>
            <w:r>
              <w:rPr>
                <w:noProof/>
                <w:webHidden/>
              </w:rPr>
              <w:fldChar w:fldCharType="end"/>
            </w:r>
          </w:hyperlink>
        </w:p>
        <w:p w14:paraId="4FD3A621" w14:textId="6F4BC151" w:rsidR="00D214E7" w:rsidRDefault="00D214E7">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802" w:history="1">
            <w:r w:rsidRPr="00774CFD">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_Toc181183802 \h </w:instrText>
            </w:r>
            <w:r>
              <w:rPr>
                <w:noProof/>
                <w:webHidden/>
              </w:rPr>
            </w:r>
            <w:r>
              <w:rPr>
                <w:noProof/>
                <w:webHidden/>
              </w:rPr>
              <w:fldChar w:fldCharType="separate"/>
            </w:r>
            <w:r w:rsidR="00345806">
              <w:rPr>
                <w:noProof/>
                <w:webHidden/>
              </w:rPr>
              <w:t>125</w:t>
            </w:r>
            <w:r>
              <w:rPr>
                <w:noProof/>
                <w:webHidden/>
              </w:rPr>
              <w:fldChar w:fldCharType="end"/>
            </w:r>
          </w:hyperlink>
        </w:p>
        <w:p w14:paraId="05992C7D" w14:textId="7C3F7FF1" w:rsidR="00D214E7" w:rsidRDefault="00D214E7">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803" w:history="1">
            <w:r w:rsidRPr="00774CFD">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_Toc181183803 \h </w:instrText>
            </w:r>
            <w:r>
              <w:rPr>
                <w:noProof/>
                <w:webHidden/>
              </w:rPr>
            </w:r>
            <w:r>
              <w:rPr>
                <w:noProof/>
                <w:webHidden/>
              </w:rPr>
              <w:fldChar w:fldCharType="separate"/>
            </w:r>
            <w:r w:rsidR="00345806">
              <w:rPr>
                <w:noProof/>
                <w:webHidden/>
              </w:rPr>
              <w:t>126</w:t>
            </w:r>
            <w:r>
              <w:rPr>
                <w:noProof/>
                <w:webHidden/>
              </w:rPr>
              <w:fldChar w:fldCharType="end"/>
            </w:r>
          </w:hyperlink>
        </w:p>
        <w:p w14:paraId="604C6B7C" w14:textId="73607B24" w:rsidR="00D214E7" w:rsidRDefault="00D214E7">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804" w:history="1">
            <w:r w:rsidRPr="00774CFD">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_Toc181183804 \h </w:instrText>
            </w:r>
            <w:r>
              <w:rPr>
                <w:noProof/>
                <w:webHidden/>
              </w:rPr>
            </w:r>
            <w:r>
              <w:rPr>
                <w:noProof/>
                <w:webHidden/>
              </w:rPr>
              <w:fldChar w:fldCharType="separate"/>
            </w:r>
            <w:r w:rsidR="00345806">
              <w:rPr>
                <w:noProof/>
                <w:webHidden/>
              </w:rPr>
              <w:t>127</w:t>
            </w:r>
            <w:r>
              <w:rPr>
                <w:noProof/>
                <w:webHidden/>
              </w:rPr>
              <w:fldChar w:fldCharType="end"/>
            </w:r>
          </w:hyperlink>
        </w:p>
        <w:p w14:paraId="6EC45719" w14:textId="3EB9297E" w:rsidR="00D214E7" w:rsidRDefault="00D214E7">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1183805" w:history="1">
            <w:r w:rsidRPr="00774CFD">
              <w:rPr>
                <w:rStyle w:val="-"/>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774CFD">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_Toc181183805 \h </w:instrText>
            </w:r>
            <w:r>
              <w:rPr>
                <w:noProof/>
                <w:webHidden/>
              </w:rPr>
            </w:r>
            <w:r>
              <w:rPr>
                <w:noProof/>
                <w:webHidden/>
              </w:rPr>
              <w:fldChar w:fldCharType="separate"/>
            </w:r>
            <w:r w:rsidR="00345806">
              <w:rPr>
                <w:noProof/>
                <w:webHidden/>
              </w:rPr>
              <w:t>129</w:t>
            </w:r>
            <w:r>
              <w:rPr>
                <w:noProof/>
                <w:webHidden/>
              </w:rPr>
              <w:fldChar w:fldCharType="end"/>
            </w:r>
          </w:hyperlink>
        </w:p>
        <w:p w14:paraId="7D4E5F3A" w14:textId="341F23B3"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806" w:history="1">
            <w:r w:rsidRPr="00774CFD">
              <w:rPr>
                <w:rStyle w:val="-"/>
                <w:noProof/>
                <w:lang w:val="el-GR"/>
              </w:rPr>
              <w:t xml:space="preserve">ΠΑΡΑΡΤΗΜΑ </w:t>
            </w:r>
            <w:r w:rsidRPr="00774CFD">
              <w:rPr>
                <w:rStyle w:val="-"/>
                <w:noProof/>
                <w:lang w:val="en-US"/>
              </w:rPr>
              <w:t>IX</w:t>
            </w:r>
            <w:r w:rsidRPr="00774CFD">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_Toc181183806 \h </w:instrText>
            </w:r>
            <w:r>
              <w:rPr>
                <w:noProof/>
                <w:webHidden/>
              </w:rPr>
            </w:r>
            <w:r>
              <w:rPr>
                <w:noProof/>
                <w:webHidden/>
              </w:rPr>
              <w:fldChar w:fldCharType="separate"/>
            </w:r>
            <w:r w:rsidR="00345806">
              <w:rPr>
                <w:noProof/>
                <w:webHidden/>
              </w:rPr>
              <w:t>130</w:t>
            </w:r>
            <w:r>
              <w:rPr>
                <w:noProof/>
                <w:webHidden/>
              </w:rPr>
              <w:fldChar w:fldCharType="end"/>
            </w:r>
          </w:hyperlink>
        </w:p>
        <w:p w14:paraId="42A82BBB" w14:textId="6318656E" w:rsidR="00D214E7" w:rsidRDefault="00D214E7">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1183807" w:history="1">
            <w:r w:rsidRPr="00774CFD">
              <w:rPr>
                <w:rStyle w:val="-"/>
                <w:noProof/>
                <w:lang w:val="el-GR"/>
              </w:rPr>
              <w:t>ΠΑΡΑΡΤΗΜΑ X – Ρήτρα Ακεραιότητας</w:t>
            </w:r>
            <w:r>
              <w:rPr>
                <w:noProof/>
                <w:webHidden/>
              </w:rPr>
              <w:tab/>
            </w:r>
            <w:r>
              <w:rPr>
                <w:noProof/>
                <w:webHidden/>
              </w:rPr>
              <w:fldChar w:fldCharType="begin"/>
            </w:r>
            <w:r>
              <w:rPr>
                <w:noProof/>
                <w:webHidden/>
              </w:rPr>
              <w:instrText xml:space="preserve"> PAGEREF _Toc181183807 \h </w:instrText>
            </w:r>
            <w:r>
              <w:rPr>
                <w:noProof/>
                <w:webHidden/>
              </w:rPr>
            </w:r>
            <w:r>
              <w:rPr>
                <w:noProof/>
                <w:webHidden/>
              </w:rPr>
              <w:fldChar w:fldCharType="separate"/>
            </w:r>
            <w:r w:rsidR="00345806">
              <w:rPr>
                <w:noProof/>
                <w:webHidden/>
              </w:rPr>
              <w:t>131</w:t>
            </w:r>
            <w:r>
              <w:rPr>
                <w:noProof/>
                <w:webHidden/>
              </w:rPr>
              <w:fldChar w:fldCharType="end"/>
            </w:r>
          </w:hyperlink>
        </w:p>
        <w:p w14:paraId="25698511" w14:textId="48A281EB" w:rsidR="00A81D32" w:rsidRDefault="005D6014" w:rsidP="00F10432">
          <w:r>
            <w:rPr>
              <w:b/>
              <w:bCs/>
              <w:caps/>
              <w:sz w:val="20"/>
              <w:szCs w:val="20"/>
            </w:rPr>
            <w:fldChar w:fldCharType="end"/>
          </w:r>
        </w:p>
      </w:sdtContent>
    </w:sdt>
    <w:p w14:paraId="21B60313" w14:textId="77777777" w:rsidR="00A81D32" w:rsidRPr="00603221" w:rsidRDefault="00A81D32" w:rsidP="008602C1"/>
    <w:p w14:paraId="538A0A01" w14:textId="77777777" w:rsidR="008E18C3" w:rsidRPr="00603221" w:rsidRDefault="008E18C3" w:rsidP="008602C1"/>
    <w:p w14:paraId="71AEB11C" w14:textId="77777777" w:rsidR="008E18C3" w:rsidRPr="00603221" w:rsidRDefault="008E18C3" w:rsidP="008602C1">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ED34B6">
      <w:pPr>
        <w:pStyle w:val="1"/>
        <w:numPr>
          <w:ilvl w:val="0"/>
          <w:numId w:val="23"/>
        </w:numPr>
        <w:rPr>
          <w:lang w:val="el-GR"/>
        </w:rPr>
      </w:pPr>
      <w:bookmarkStart w:id="9" w:name="_Toc97194404"/>
      <w:bookmarkStart w:id="10" w:name="_Toc181183686"/>
      <w:r w:rsidRPr="003329FF">
        <w:rPr>
          <w:lang w:val="el-GR"/>
        </w:rPr>
        <w:lastRenderedPageBreak/>
        <w:t>ΑΝΑΘΕΤΟΥΣΑ ΑΡΧΗ ΚΑΙ ΑΝΤΙΚΕΙΜΕΝΟ ΣΥΜΒΑΣΗΣ</w:t>
      </w:r>
      <w:bookmarkEnd w:id="9"/>
      <w:bookmarkEnd w:id="10"/>
    </w:p>
    <w:p w14:paraId="473A9C05" w14:textId="2DB3CB57" w:rsidR="008338F0" w:rsidRPr="0032146B" w:rsidRDefault="003355E7" w:rsidP="00ED34B6">
      <w:pPr>
        <w:pStyle w:val="2"/>
        <w:numPr>
          <w:ilvl w:val="1"/>
          <w:numId w:val="24"/>
        </w:numPr>
        <w:rPr>
          <w:lang w:val="el-GR"/>
        </w:rPr>
      </w:pPr>
      <w:bookmarkStart w:id="11" w:name="_Toc97194256"/>
      <w:bookmarkStart w:id="12" w:name="_Toc97194405"/>
      <w:bookmarkStart w:id="13" w:name="_Toc181183687"/>
      <w:r w:rsidRPr="0032146B">
        <w:rPr>
          <w:lang w:val="el-GR"/>
        </w:rPr>
        <w:t>Στοιχεία Αναθέτουσας Αρχής</w:t>
      </w:r>
      <w:bookmarkEnd w:id="11"/>
      <w:bookmarkEnd w:id="12"/>
      <w:bookmarkEnd w:id="13"/>
    </w:p>
    <w:p w14:paraId="2E803ED7" w14:textId="77777777" w:rsidR="008338F0" w:rsidRPr="00603221" w:rsidRDefault="008338F0" w:rsidP="00ED34B6">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F2CD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rsidP="00ED34B6">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rsidP="00ED34B6">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ED34B6">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ED34B6">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5DA2027D" w:rsidR="004D0444" w:rsidRPr="00603221" w:rsidRDefault="004D0444" w:rsidP="00ED34B6">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4BC01E77" w:rsidR="004D0444" w:rsidRPr="00603221" w:rsidRDefault="00D643B8" w:rsidP="00ED34B6">
            <w:pPr>
              <w:pStyle w:val="normalwithoutspacing"/>
              <w:snapToGrid w:val="0"/>
            </w:pPr>
            <w:r w:rsidRPr="00D643B8">
              <w:rPr>
                <w:lang w:val="en-GB"/>
              </w:rPr>
              <w:t>1053.</w:t>
            </w:r>
            <w:r w:rsidRPr="00D643B8">
              <w:rPr>
                <w:lang w:val="en-US"/>
              </w:rPr>
              <w:t>E</w:t>
            </w:r>
            <w:r w:rsidRPr="00D643B8">
              <w:rPr>
                <w:lang w:val="en-GB"/>
              </w:rPr>
              <w:t>00553.0001</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rsidP="00ED34B6">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ED34B6">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rsidP="00ED34B6">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rsidP="00ED34B6">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rsidP="00ED34B6">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rsidP="00ED34B6">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BC86B3A" w:rsidR="008338F0" w:rsidRPr="00603221" w:rsidRDefault="003355E7" w:rsidP="00ED34B6">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rsidP="00ED34B6">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62C66AE2" w:rsidR="008338F0" w:rsidRPr="00603221" w:rsidRDefault="003355E7" w:rsidP="00ED34B6">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rsidP="00ED34B6">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rsidP="00ED34B6">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rsidP="00ED34B6">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658CA37E" w:rsidR="008338F0" w:rsidRPr="00603221" w:rsidRDefault="003355E7" w:rsidP="00ED34B6">
            <w:pPr>
              <w:pStyle w:val="normalwithoutspacing"/>
            </w:pPr>
            <w:r w:rsidRPr="00603221">
              <w:t>Ηλεκτρονικό Ταχυδρομείο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E817D9" w:rsidP="00ED34B6">
            <w:pPr>
              <w:pStyle w:val="normalwithoutspacing"/>
              <w:snapToGrid w:val="0"/>
              <w:rPr>
                <w:lang w:val="en-US"/>
              </w:rPr>
            </w:pPr>
            <w:hyperlink r:id="rId16"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rsidP="00ED34B6">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081C5A02" w:rsidR="008338F0" w:rsidRPr="00DC1CC9" w:rsidRDefault="00DC1CC9" w:rsidP="00ED34B6">
            <w:pPr>
              <w:pStyle w:val="normalwithoutspacing"/>
              <w:snapToGrid w:val="0"/>
              <w:rPr>
                <w:highlight w:val="magenta"/>
              </w:rPr>
            </w:pPr>
            <w:r w:rsidRPr="00DC1CC9">
              <w:rPr>
                <w:lang w:val="en-US"/>
              </w:rPr>
              <w:t>Δώρα Σπύρου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rsidP="00ED34B6">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E817D9" w:rsidP="00ED34B6">
            <w:pPr>
              <w:pStyle w:val="normalwithoutspacing"/>
              <w:snapToGrid w:val="0"/>
            </w:pPr>
            <w:hyperlink r:id="rId17"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rsidP="00ED34B6">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A1544E5" w:rsidR="008338F0" w:rsidRPr="00603221" w:rsidRDefault="000809BD" w:rsidP="00ED34B6">
            <w:pPr>
              <w:pStyle w:val="normalwithoutspacing"/>
              <w:snapToGrid w:val="0"/>
            </w:pPr>
            <w:hyperlink r:id="rId18" w:history="1">
              <w:r w:rsidRPr="009C3C6A">
                <w:rPr>
                  <w:rStyle w:val="-"/>
                </w:rPr>
                <w:t>https://www.ktpae.gr/</w:t>
              </w:r>
            </w:hyperlink>
            <w:r>
              <w:t xml:space="preserve"> </w:t>
            </w:r>
          </w:p>
        </w:tc>
      </w:tr>
    </w:tbl>
    <w:p w14:paraId="6D04F2B7" w14:textId="77777777" w:rsidR="008338F0" w:rsidRPr="00603221" w:rsidRDefault="008338F0" w:rsidP="00ED34B6">
      <w:pPr>
        <w:pStyle w:val="normalwithoutspacing"/>
      </w:pPr>
    </w:p>
    <w:p w14:paraId="71E04718" w14:textId="5F68FF46" w:rsidR="008338F0" w:rsidRPr="00603221" w:rsidRDefault="003355E7" w:rsidP="00ED34B6">
      <w:pPr>
        <w:pStyle w:val="normalwithoutspacing"/>
      </w:pPr>
      <w:r w:rsidRPr="00603221">
        <w:rPr>
          <w:b/>
        </w:rPr>
        <w:t>Είδος Αναθέτουσας Αρχής</w:t>
      </w:r>
    </w:p>
    <w:p w14:paraId="44146439" w14:textId="5A160CDA" w:rsidR="008338F0" w:rsidRPr="00603221" w:rsidRDefault="003355E7" w:rsidP="00ED34B6">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p>
    <w:p w14:paraId="5D55A5F6" w14:textId="77777777" w:rsidR="008338F0" w:rsidRPr="00603221" w:rsidRDefault="003355E7" w:rsidP="00ED34B6">
      <w:pPr>
        <w:pStyle w:val="normalwithoutspacing"/>
      </w:pPr>
      <w:r w:rsidRPr="00603221">
        <w:rPr>
          <w:b/>
        </w:rPr>
        <w:t>Κύρια δραστηριότητα Α.Α.</w:t>
      </w:r>
    </w:p>
    <w:p w14:paraId="39CCC49B" w14:textId="77777777" w:rsidR="008338F0" w:rsidRPr="00603221" w:rsidRDefault="003355E7" w:rsidP="00ED34B6">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1AF7DAAB" w:rsidR="008338F0" w:rsidRPr="00603221" w:rsidRDefault="003355E7" w:rsidP="00ED34B6">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w:t>
      </w:r>
    </w:p>
    <w:p w14:paraId="1A7D840D" w14:textId="318C92EF" w:rsidR="008338F0" w:rsidRPr="00603221" w:rsidRDefault="003355E7" w:rsidP="00ED34B6">
      <w:pPr>
        <w:suppressAutoHyphens w:val="0"/>
        <w:spacing w:after="0"/>
        <w:rPr>
          <w:lang w:val="el-GR"/>
        </w:rPr>
      </w:pPr>
      <w:r w:rsidRPr="00603221">
        <w:rPr>
          <w:b/>
          <w:lang w:val="el-GR"/>
        </w:rPr>
        <w:t>Στοιχεία Επικοινωνίας</w:t>
      </w:r>
    </w:p>
    <w:p w14:paraId="5C3FA97B" w14:textId="60F9AED3" w:rsidR="002E1FDE" w:rsidRDefault="003355E7" w:rsidP="00ED34B6">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1155CDD2" w14:textId="65B4AF3D" w:rsidR="00154623" w:rsidRPr="00EC13C7" w:rsidRDefault="00154623" w:rsidP="00ED34B6">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20" w:history="1">
        <w:r w:rsidR="00EC13C7" w:rsidRPr="00603221">
          <w:rPr>
            <w:rStyle w:val="-"/>
            <w:shd w:val="clear" w:color="auto" w:fill="FFFFFF"/>
          </w:rPr>
          <w:t>www.promitheus.gov.gr</w:t>
        </w:r>
      </w:hyperlink>
      <w:r w:rsidR="00EC13C7">
        <w:t>)</w:t>
      </w:r>
      <w:r w:rsidR="00EC13C7" w:rsidRPr="00DA7307">
        <w:t xml:space="preserve"> </w:t>
      </w:r>
      <w:r w:rsidR="00EC13C7">
        <w:t>του Ο.Π.Σ. Ε.Σ.Η.ΔΗ.Σ.</w:t>
      </w:r>
    </w:p>
    <w:p w14:paraId="23C5A79D" w14:textId="78EDB93B" w:rsidR="008338F0" w:rsidRDefault="003355E7" w:rsidP="00ED34B6">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Pr="00603221">
          <w:rPr>
            <w:rStyle w:val="-"/>
            <w:shd w:val="clear" w:color="auto" w:fill="FFFFFF"/>
          </w:rPr>
          <w:t>www.promitheus.gov.gr</w:t>
        </w:r>
      </w:hyperlink>
    </w:p>
    <w:p w14:paraId="70BBFFF5" w14:textId="77777777" w:rsidR="00E7277B" w:rsidRDefault="00E7277B" w:rsidP="00ED34B6">
      <w:pPr>
        <w:pStyle w:val="normalwithoutspacing"/>
        <w:ind w:left="567" w:hanging="567"/>
        <w:rPr>
          <w:color w:val="000000"/>
          <w:shd w:val="clear" w:color="auto" w:fill="FFFFFF"/>
        </w:rPr>
      </w:pPr>
    </w:p>
    <w:p w14:paraId="6CA27B35" w14:textId="77777777" w:rsidR="002E1FDE" w:rsidRPr="00603221" w:rsidRDefault="002E1FDE" w:rsidP="00ED34B6">
      <w:pPr>
        <w:pStyle w:val="normalwithoutspacing"/>
      </w:pPr>
    </w:p>
    <w:p w14:paraId="305D86AF" w14:textId="77777777" w:rsidR="008338F0" w:rsidRPr="00603221" w:rsidRDefault="003355E7" w:rsidP="00ED34B6">
      <w:pPr>
        <w:pStyle w:val="2"/>
        <w:rPr>
          <w:rFonts w:cs="Tahoma"/>
          <w:lang w:val="el-GR"/>
        </w:rPr>
      </w:pPr>
      <w:bookmarkStart w:id="14" w:name="_Ref89085315"/>
      <w:bookmarkStart w:id="15" w:name="_Toc97194257"/>
      <w:bookmarkStart w:id="16" w:name="_Toc97194406"/>
      <w:bookmarkStart w:id="17" w:name="_Toc181183688"/>
      <w:r w:rsidRPr="00603221">
        <w:rPr>
          <w:rFonts w:cs="Tahoma"/>
          <w:lang w:val="el-GR"/>
        </w:rPr>
        <w:t>Στοιχεία Διαδικασίας - Χρηματοδότηση</w:t>
      </w:r>
      <w:bookmarkEnd w:id="14"/>
      <w:bookmarkEnd w:id="15"/>
      <w:bookmarkEnd w:id="16"/>
      <w:bookmarkEnd w:id="17"/>
    </w:p>
    <w:p w14:paraId="0F04A6BE" w14:textId="52E8078A" w:rsidR="008338F0" w:rsidRPr="00603221" w:rsidRDefault="003355E7" w:rsidP="00ED34B6">
      <w:pPr>
        <w:rPr>
          <w:lang w:val="el-GR"/>
        </w:rPr>
      </w:pPr>
      <w:r w:rsidRPr="00603221">
        <w:rPr>
          <w:b/>
          <w:lang w:val="el-GR"/>
        </w:rPr>
        <w:t>Είδος διαδικασίας</w:t>
      </w:r>
    </w:p>
    <w:p w14:paraId="407D7F38" w14:textId="2A7623C2" w:rsidR="008338F0" w:rsidRPr="00603221" w:rsidRDefault="003355E7" w:rsidP="00ED34B6">
      <w:pPr>
        <w:pStyle w:val="normalwithoutspacing"/>
        <w:rPr>
          <w:lang w:eastAsia="el-GR"/>
        </w:rPr>
      </w:pPr>
      <w:r w:rsidRPr="00603221">
        <w:t>Ο διαγωνισμός θα διεξαχθεί με την ανοικτή διαδικασία του άρθρου 27 του ν. 4412/16.</w:t>
      </w:r>
    </w:p>
    <w:p w14:paraId="29866A07" w14:textId="77777777" w:rsidR="008338F0" w:rsidRPr="00603221" w:rsidRDefault="008338F0" w:rsidP="00ED34B6">
      <w:pPr>
        <w:pStyle w:val="normalwithoutspacing"/>
      </w:pPr>
    </w:p>
    <w:p w14:paraId="249E4A7D" w14:textId="77777777" w:rsidR="008338F0" w:rsidRPr="00603221" w:rsidRDefault="003355E7" w:rsidP="00ED34B6">
      <w:pPr>
        <w:pStyle w:val="normalwithoutspacing"/>
      </w:pPr>
      <w:r w:rsidRPr="00603221">
        <w:rPr>
          <w:b/>
        </w:rPr>
        <w:lastRenderedPageBreak/>
        <w:t>Χρηματοδότηση της σύμβασης</w:t>
      </w:r>
    </w:p>
    <w:p w14:paraId="507EA60D" w14:textId="1A1C8E35" w:rsidR="00295C2E" w:rsidRPr="00AB3462" w:rsidRDefault="003355E7" w:rsidP="00ED34B6">
      <w:pPr>
        <w:pStyle w:val="normalwithoutspacing"/>
      </w:pPr>
      <w:r w:rsidRPr="00603221">
        <w:t xml:space="preserve">Φορέας χρηματοδότησης της παρούσας σύμβασης είναι το </w:t>
      </w:r>
      <w:r w:rsidR="000450BF">
        <w:t>Υπουργείο Ψηφιακής Διακυβέρνησης</w:t>
      </w:r>
      <w:r w:rsidR="00D643B8">
        <w:t>.</w:t>
      </w:r>
    </w:p>
    <w:p w14:paraId="25B51A6A" w14:textId="654C4089" w:rsidR="00295C2E" w:rsidRPr="00AB3462" w:rsidRDefault="00295C2E" w:rsidP="00ED34B6">
      <w:pPr>
        <w:rPr>
          <w:lang w:val="el-GR"/>
        </w:rPr>
      </w:pPr>
      <w:r w:rsidRPr="00AB3462">
        <w:rPr>
          <w:lang w:val="el-GR"/>
        </w:rPr>
        <w:t xml:space="preserve">Οι δαπάνες </w:t>
      </w:r>
      <w:r w:rsidR="008A116E">
        <w:rPr>
          <w:lang w:val="el-GR"/>
        </w:rPr>
        <w:t>της σύμβασης</w:t>
      </w:r>
      <w:r w:rsidRPr="00AB3462">
        <w:rPr>
          <w:lang w:val="el-GR"/>
        </w:rPr>
        <w:t xml:space="preserve">, </w:t>
      </w:r>
      <w:bookmarkStart w:id="18" w:name="_Hlk109917617"/>
      <w:r w:rsidRPr="00AB3462">
        <w:rPr>
          <w:lang w:val="el-GR"/>
        </w:rPr>
        <w:t>μη περιλαμβανομένων των δικαιωμάτων προαίρεσης</w:t>
      </w:r>
      <w:bookmarkEnd w:id="18"/>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00572165" w:rsidRPr="002319C6">
        <w:rPr>
          <w:lang w:val="el-GR"/>
        </w:rPr>
        <w:t>ΝΑ163</w:t>
      </w:r>
      <w:r w:rsidR="00572165" w:rsidRPr="002319C6">
        <w:rPr>
          <w:color w:val="000000" w:themeColor="text1"/>
          <w:lang w:val="el-GR"/>
        </w:rPr>
        <w:t xml:space="preserve"> </w:t>
      </w:r>
      <w:r w:rsidR="00572165" w:rsidRPr="002319C6">
        <w:rPr>
          <w:lang w:val="el-GR"/>
        </w:rPr>
        <w:t>με ενάριθμο κωδικό 2024ΝΑ16300007</w:t>
      </w:r>
      <w:r w:rsidRPr="00AB3462">
        <w:rPr>
          <w:lang w:val="el-GR"/>
        </w:rPr>
        <w:t>.</w:t>
      </w:r>
    </w:p>
    <w:p w14:paraId="6A85E427" w14:textId="77777777" w:rsidR="00295C2E" w:rsidRPr="00AB3462" w:rsidRDefault="00295C2E" w:rsidP="00ED34B6">
      <w:pPr>
        <w:rPr>
          <w:lang w:val="el-GR"/>
        </w:rPr>
      </w:pPr>
      <w:r w:rsidRPr="00AB3462">
        <w:rPr>
          <w:lang w:val="el-GR"/>
        </w:rPr>
        <w:t>Τα δικαιώματα προαίρεσης δύναται να χρηματοδοτηθούν από οποιαδήποτε άλλη πηγή.</w:t>
      </w:r>
    </w:p>
    <w:p w14:paraId="4E3341C0" w14:textId="77777777" w:rsidR="00295C2E" w:rsidRDefault="00295C2E" w:rsidP="00ED34B6">
      <w:pPr>
        <w:pStyle w:val="normalwithoutspacing"/>
      </w:pPr>
    </w:p>
    <w:p w14:paraId="15E727EF" w14:textId="00BB651D" w:rsidR="008338F0" w:rsidRPr="00603221" w:rsidRDefault="003355E7" w:rsidP="00ED34B6">
      <w:pPr>
        <w:pStyle w:val="2"/>
        <w:rPr>
          <w:rFonts w:cs="Tahoma"/>
          <w:lang w:val="el-GR"/>
        </w:rPr>
      </w:pPr>
      <w:bookmarkStart w:id="19" w:name="_Toc180072284"/>
      <w:bookmarkStart w:id="20" w:name="_Toc97194258"/>
      <w:bookmarkStart w:id="21" w:name="_Toc97194407"/>
      <w:bookmarkStart w:id="22" w:name="_Toc181183689"/>
      <w:bookmarkEnd w:id="19"/>
      <w:r w:rsidRPr="00603221">
        <w:rPr>
          <w:rFonts w:cs="Tahoma"/>
          <w:lang w:val="el-GR"/>
        </w:rPr>
        <w:t>Συνοπτική Περιγραφή φυσικού και οικονομικού αντικειμένου της σύμβασης</w:t>
      </w:r>
      <w:bookmarkEnd w:id="20"/>
      <w:bookmarkEnd w:id="21"/>
      <w:bookmarkEnd w:id="22"/>
    </w:p>
    <w:p w14:paraId="032D235F" w14:textId="77777777" w:rsidR="000450BF" w:rsidRDefault="000450BF" w:rsidP="00ED34B6">
      <w:pPr>
        <w:spacing w:after="160" w:line="259" w:lineRule="auto"/>
        <w:rPr>
          <w:rFonts w:ascii="Arial" w:eastAsia="Arial" w:hAnsi="Arial" w:cs="Arial"/>
          <w:color w:val="000000" w:themeColor="text1"/>
          <w:lang w:val="el-GR"/>
        </w:rPr>
      </w:pPr>
      <w:r w:rsidRPr="59830FA9">
        <w:rPr>
          <w:lang w:val="el-GR"/>
        </w:rPr>
        <w:t>Αντικείμενο της σύμβασης είναι η</w:t>
      </w:r>
      <w:r w:rsidRPr="59830FA9">
        <w:rPr>
          <w:rFonts w:ascii="Arial" w:eastAsia="Arial" w:hAnsi="Arial" w:cs="Arial"/>
          <w:color w:val="000000" w:themeColor="text1"/>
          <w:lang w:val="el-GR"/>
        </w:rPr>
        <w:t xml:space="preserve"> προμήθεια οπτικοακουστικού εξοπλισμού για το αμφιθέατρο του Υπουργείου Ψηφιακής Διακυβέρνησης, που περιλαμβάνει εγκατάσταση, παράδοση σε λειτουργία και εκπαίδευση του προσωπικού στην χρήση των ακολούθων συστημάτων:</w:t>
      </w:r>
    </w:p>
    <w:p w14:paraId="75B2A3FD"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Κεντρικό Video Wall,</w:t>
      </w:r>
    </w:p>
    <w:p w14:paraId="614A0EC1"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Δύο πλευρικές οθόνες,</w:t>
      </w:r>
    </w:p>
    <w:p w14:paraId="7124FDF8"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Σύστημα τριών καμερών,</w:t>
      </w:r>
    </w:p>
    <w:p w14:paraId="332FF69A"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Εξοπλισμό ασύρματης και ενσύρματης παρουσίασης με χρήση laptop από το προεδρείο,</w:t>
      </w:r>
    </w:p>
    <w:p w14:paraId="52142DD0"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Οθόνες προεδρείου,</w:t>
      </w:r>
    </w:p>
    <w:p w14:paraId="6B2E636B"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Εξοπλισμό ενσύρματης παρουσίασης από τον θάλαμο ελέγχου,</w:t>
      </w:r>
    </w:p>
    <w:p w14:paraId="6DA8FE6C"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Εξοπλισμό επεξεργασίας και διαχείρισης video από τον θάλαμο ελέγχου,</w:t>
      </w:r>
    </w:p>
    <w:p w14:paraId="07356D80"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Συνεδριακό σύστημα με εξοπλισμό για τους συνέδρους, το προεδρείο και τους μεταφραστικούς θαλάμους,</w:t>
      </w:r>
    </w:p>
    <w:p w14:paraId="27B66925"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w:t>
      </w:r>
    </w:p>
    <w:p w14:paraId="1BEC7946" w14:textId="77777777" w:rsidR="000450BF"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Σύστημα φωτισμού σκηνής,</w:t>
      </w:r>
    </w:p>
    <w:p w14:paraId="59F53B2F" w14:textId="77777777" w:rsidR="000450BF" w:rsidRPr="00996B61" w:rsidRDefault="000450BF" w:rsidP="00ED34B6">
      <w:pPr>
        <w:pStyle w:val="aff"/>
        <w:numPr>
          <w:ilvl w:val="0"/>
          <w:numId w:val="72"/>
        </w:numPr>
        <w:spacing w:after="160" w:line="259" w:lineRule="auto"/>
        <w:rPr>
          <w:rFonts w:ascii="Arial" w:eastAsia="Arial" w:hAnsi="Arial" w:cs="Arial"/>
          <w:color w:val="000000" w:themeColor="text1"/>
          <w:lang w:val="el-GR"/>
        </w:rPr>
      </w:pPr>
      <w:r w:rsidRPr="59830FA9">
        <w:rPr>
          <w:rFonts w:ascii="Arial" w:eastAsia="Arial" w:hAnsi="Arial" w:cs="Arial"/>
          <w:color w:val="000000" w:themeColor="text1"/>
          <w:lang w:val="el-GR"/>
        </w:rPr>
        <w:t>Σύστημα αυτοματισμού.</w:t>
      </w:r>
    </w:p>
    <w:p w14:paraId="2FEC623A" w14:textId="77777777" w:rsidR="000450BF" w:rsidRPr="000B5126" w:rsidRDefault="000450BF" w:rsidP="00ED34B6">
      <w:pPr>
        <w:pStyle w:val="aff"/>
        <w:numPr>
          <w:ilvl w:val="0"/>
          <w:numId w:val="72"/>
        </w:numPr>
        <w:spacing w:after="160" w:line="259" w:lineRule="auto"/>
        <w:rPr>
          <w:rFonts w:ascii="Arial" w:eastAsia="Arial" w:hAnsi="Arial" w:cs="Arial"/>
          <w:color w:val="000000" w:themeColor="text1"/>
          <w:lang w:val="el-GR"/>
        </w:rPr>
      </w:pPr>
      <w:r w:rsidRPr="3447CC30">
        <w:rPr>
          <w:rFonts w:ascii="Arial" w:eastAsia="Arial" w:hAnsi="Arial" w:cs="Arial"/>
          <w:color w:val="000000" w:themeColor="text1"/>
          <w:lang w:val="el-GR"/>
        </w:rPr>
        <w:t>Συσκευή Streaming &amp; Recording</w:t>
      </w:r>
    </w:p>
    <w:p w14:paraId="19FA0DBF" w14:textId="3022AABB" w:rsidR="00154623" w:rsidRDefault="003355E7" w:rsidP="00ED34B6">
      <w:pPr>
        <w:rPr>
          <w:i/>
          <w:color w:val="5B9BD5"/>
          <w:lang w:val="el-GR"/>
        </w:rPr>
      </w:pPr>
      <w:r w:rsidRPr="00603221">
        <w:rPr>
          <w:lang w:val="el-GR"/>
        </w:rPr>
        <w:t>Οι παρεχόμενες υπηρεσίες κατατάσσονται στους ακόλουθους κωδικούς του Κοινού Λεξιλογίου δημοσίων συμβάσεων (CPV)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171881" w:rsidRPr="00F57265" w14:paraId="5CF2769B" w14:textId="77777777" w:rsidTr="0032159C">
        <w:trPr>
          <w:tblHeader/>
        </w:trPr>
        <w:tc>
          <w:tcPr>
            <w:tcW w:w="1611" w:type="dxa"/>
            <w:shd w:val="clear" w:color="auto" w:fill="F2F2F2"/>
          </w:tcPr>
          <w:p w14:paraId="4E8B4E93" w14:textId="77777777" w:rsidR="00171881" w:rsidRPr="00F57265" w:rsidRDefault="00171881" w:rsidP="00ED34B6">
            <w:pPr>
              <w:pStyle w:val="ae"/>
              <w:spacing w:after="0"/>
              <w:rPr>
                <w:rFonts w:eastAsia="Microsoft Sans Serif"/>
                <w:b/>
                <w:bCs/>
                <w:color w:val="000000"/>
                <w:lang w:val="el-GR"/>
              </w:rPr>
            </w:pPr>
            <w:r w:rsidRPr="00F57265">
              <w:rPr>
                <w:rFonts w:eastAsia="Microsoft Sans Serif"/>
                <w:b/>
                <w:bCs/>
                <w:color w:val="000000"/>
                <w:lang w:val="el-GR"/>
              </w:rPr>
              <w:t>Κωδικός CPV</w:t>
            </w:r>
          </w:p>
        </w:tc>
        <w:tc>
          <w:tcPr>
            <w:tcW w:w="8017" w:type="dxa"/>
            <w:shd w:val="clear" w:color="auto" w:fill="F2F2F2"/>
          </w:tcPr>
          <w:p w14:paraId="51524A1F" w14:textId="77777777" w:rsidR="00171881" w:rsidRPr="00F57265" w:rsidRDefault="00171881" w:rsidP="00ED34B6">
            <w:pPr>
              <w:pStyle w:val="ae"/>
              <w:spacing w:after="0"/>
              <w:rPr>
                <w:rFonts w:eastAsia="Microsoft Sans Serif"/>
                <w:b/>
                <w:bCs/>
                <w:color w:val="000000"/>
                <w:lang w:val="el-GR"/>
              </w:rPr>
            </w:pPr>
            <w:r w:rsidRPr="00F57265">
              <w:rPr>
                <w:rFonts w:eastAsia="Microsoft Sans Serif"/>
                <w:b/>
                <w:bCs/>
                <w:color w:val="000000"/>
                <w:lang w:val="el-GR"/>
              </w:rPr>
              <w:t>Περιγραφή</w:t>
            </w:r>
          </w:p>
        </w:tc>
      </w:tr>
      <w:tr w:rsidR="000450BF" w:rsidRPr="006C09DD" w14:paraId="75C15B4D" w14:textId="77777777" w:rsidTr="0032159C">
        <w:tc>
          <w:tcPr>
            <w:tcW w:w="1611" w:type="dxa"/>
            <w:shd w:val="clear" w:color="auto" w:fill="auto"/>
          </w:tcPr>
          <w:p w14:paraId="5CBCEF00" w14:textId="3CFC8D52" w:rsidR="000450BF" w:rsidRPr="00171881" w:rsidRDefault="000450BF" w:rsidP="00ED34B6">
            <w:pPr>
              <w:pStyle w:val="ae"/>
              <w:spacing w:after="0"/>
              <w:rPr>
                <w:rFonts w:eastAsia="Microsoft Sans Serif"/>
                <w:bCs/>
                <w:color w:val="000000"/>
                <w:lang w:val="el-GR"/>
              </w:rPr>
            </w:pPr>
            <w:r w:rsidRPr="00CF26FD">
              <w:rPr>
                <w:rFonts w:eastAsia="Tahoma"/>
                <w:color w:val="0B0B0B"/>
                <w:lang w:val="el-GR"/>
              </w:rPr>
              <w:t>32332300-2</w:t>
            </w:r>
          </w:p>
        </w:tc>
        <w:tc>
          <w:tcPr>
            <w:tcW w:w="8017" w:type="dxa"/>
            <w:shd w:val="clear" w:color="auto" w:fill="auto"/>
          </w:tcPr>
          <w:p w14:paraId="5729B2E8" w14:textId="7D3F1815" w:rsidR="000450BF" w:rsidRPr="00171881" w:rsidRDefault="000450BF" w:rsidP="00ED34B6">
            <w:pPr>
              <w:pStyle w:val="ae"/>
              <w:spacing w:after="0"/>
              <w:rPr>
                <w:rFonts w:eastAsia="Microsoft Sans Serif"/>
                <w:bCs/>
                <w:color w:val="000000"/>
                <w:lang w:val="el-GR"/>
              </w:rPr>
            </w:pPr>
            <w:r w:rsidRPr="00DA34DF">
              <w:rPr>
                <w:rFonts w:eastAsia="Tahoma"/>
                <w:color w:val="0B0B0B"/>
                <w:lang w:val="el-GR"/>
              </w:rPr>
              <w:t>Συσκευές ηχογράφησης</w:t>
            </w:r>
          </w:p>
        </w:tc>
      </w:tr>
      <w:tr w:rsidR="000450BF" w:rsidRPr="007F2CDF" w14:paraId="552ECFDB" w14:textId="77777777" w:rsidTr="0032159C">
        <w:tc>
          <w:tcPr>
            <w:tcW w:w="1611" w:type="dxa"/>
            <w:shd w:val="clear" w:color="auto" w:fill="auto"/>
          </w:tcPr>
          <w:p w14:paraId="15D87DD4" w14:textId="3FC64969" w:rsidR="000450BF" w:rsidRPr="00171881" w:rsidRDefault="000450BF" w:rsidP="00ED34B6">
            <w:pPr>
              <w:pStyle w:val="ae"/>
              <w:spacing w:after="0"/>
              <w:rPr>
                <w:rFonts w:eastAsia="Microsoft Sans Serif"/>
                <w:bCs/>
                <w:color w:val="000000"/>
                <w:lang w:val="el-GR"/>
              </w:rPr>
            </w:pPr>
            <w:r w:rsidRPr="00CF26FD">
              <w:rPr>
                <w:rFonts w:eastAsia="Tahoma"/>
                <w:color w:val="0B0B0B"/>
                <w:lang w:val="el-GR"/>
              </w:rPr>
              <w:t>32333000-6</w:t>
            </w:r>
          </w:p>
        </w:tc>
        <w:tc>
          <w:tcPr>
            <w:tcW w:w="8017" w:type="dxa"/>
            <w:shd w:val="clear" w:color="auto" w:fill="auto"/>
          </w:tcPr>
          <w:p w14:paraId="2D5FF460" w14:textId="25DBC7F5" w:rsidR="000450BF" w:rsidRPr="00171881" w:rsidRDefault="000450BF" w:rsidP="00ED34B6">
            <w:pPr>
              <w:pStyle w:val="ae"/>
              <w:spacing w:after="0"/>
              <w:rPr>
                <w:rFonts w:eastAsia="Microsoft Sans Serif"/>
                <w:bCs/>
                <w:color w:val="000000"/>
                <w:lang w:val="el-GR"/>
              </w:rPr>
            </w:pPr>
            <w:r w:rsidRPr="00DA34DF">
              <w:rPr>
                <w:rFonts w:eastAsia="Tahoma"/>
                <w:color w:val="0B0B0B"/>
                <w:lang w:val="el-GR"/>
              </w:rPr>
              <w:t>Συσκευές εγγραφής ή αναπαραγωγής εικόνας</w:t>
            </w:r>
          </w:p>
        </w:tc>
      </w:tr>
      <w:tr w:rsidR="000450BF" w:rsidRPr="006C09DD" w14:paraId="0469198E" w14:textId="77777777" w:rsidTr="0032159C">
        <w:tc>
          <w:tcPr>
            <w:tcW w:w="1611" w:type="dxa"/>
            <w:shd w:val="clear" w:color="auto" w:fill="auto"/>
          </w:tcPr>
          <w:p w14:paraId="7FE8DB3F" w14:textId="34FB0F5F" w:rsidR="000450BF" w:rsidRPr="00171881" w:rsidRDefault="000450BF" w:rsidP="00ED34B6">
            <w:pPr>
              <w:pStyle w:val="ae"/>
              <w:spacing w:after="0"/>
              <w:rPr>
                <w:rFonts w:eastAsia="Microsoft Sans Serif"/>
                <w:bCs/>
                <w:color w:val="000000"/>
                <w:lang w:val="el-GR"/>
              </w:rPr>
            </w:pPr>
            <w:r w:rsidRPr="00CF26FD">
              <w:rPr>
                <w:rFonts w:eastAsia="Tahoma"/>
                <w:color w:val="0B0B0B"/>
                <w:lang w:val="el-GR"/>
              </w:rPr>
              <w:t>32340000-8</w:t>
            </w:r>
          </w:p>
        </w:tc>
        <w:tc>
          <w:tcPr>
            <w:tcW w:w="8017" w:type="dxa"/>
            <w:shd w:val="clear" w:color="auto" w:fill="auto"/>
          </w:tcPr>
          <w:p w14:paraId="23300629" w14:textId="4887E77D" w:rsidR="000450BF" w:rsidRPr="00171881" w:rsidRDefault="000450BF" w:rsidP="00ED34B6">
            <w:pPr>
              <w:pStyle w:val="ae"/>
              <w:spacing w:after="0"/>
              <w:rPr>
                <w:rFonts w:eastAsia="Microsoft Sans Serif"/>
                <w:bCs/>
                <w:color w:val="000000"/>
                <w:lang w:val="el-GR"/>
              </w:rPr>
            </w:pPr>
            <w:r w:rsidRPr="00DA34DF">
              <w:rPr>
                <w:rFonts w:eastAsia="Tahoma"/>
                <w:color w:val="0B0B0B"/>
                <w:lang w:val="el-GR"/>
              </w:rPr>
              <w:t>Μικρόφωνα και μεγάφωνα</w:t>
            </w:r>
          </w:p>
        </w:tc>
      </w:tr>
      <w:tr w:rsidR="000450BF" w:rsidRPr="006C09DD" w14:paraId="79D1C75C" w14:textId="77777777" w:rsidTr="0032159C">
        <w:tc>
          <w:tcPr>
            <w:tcW w:w="1611" w:type="dxa"/>
            <w:shd w:val="clear" w:color="auto" w:fill="auto"/>
          </w:tcPr>
          <w:p w14:paraId="4F061B13" w14:textId="1E897B44" w:rsidR="000450BF" w:rsidRPr="00171881" w:rsidRDefault="000450BF" w:rsidP="00ED34B6">
            <w:pPr>
              <w:pStyle w:val="ae"/>
              <w:spacing w:after="0"/>
              <w:rPr>
                <w:rFonts w:eastAsia="Microsoft Sans Serif"/>
                <w:bCs/>
                <w:color w:val="000000"/>
                <w:lang w:val="el-GR"/>
              </w:rPr>
            </w:pPr>
            <w:r w:rsidRPr="00CF26FD">
              <w:rPr>
                <w:rFonts w:eastAsia="Tahoma"/>
                <w:color w:val="0B0B0B"/>
                <w:lang w:val="el-GR"/>
              </w:rPr>
              <w:t>32342410-9</w:t>
            </w:r>
          </w:p>
        </w:tc>
        <w:tc>
          <w:tcPr>
            <w:tcW w:w="8017" w:type="dxa"/>
            <w:shd w:val="clear" w:color="auto" w:fill="auto"/>
          </w:tcPr>
          <w:p w14:paraId="38499479" w14:textId="49D8474C" w:rsidR="000450BF" w:rsidRPr="00DA7307" w:rsidRDefault="000450BF" w:rsidP="00ED34B6">
            <w:pPr>
              <w:pStyle w:val="ae"/>
              <w:spacing w:after="0"/>
              <w:rPr>
                <w:rFonts w:eastAsia="Microsoft Sans Serif"/>
                <w:bCs/>
                <w:color w:val="000000"/>
                <w:lang w:val="el-GR"/>
              </w:rPr>
            </w:pPr>
            <w:r w:rsidRPr="00DA34DF">
              <w:rPr>
                <w:rFonts w:eastAsia="Tahoma"/>
                <w:color w:val="0B0B0B"/>
                <w:lang w:val="el-GR"/>
              </w:rPr>
              <w:t>Εξοπλισμός ήχου</w:t>
            </w:r>
          </w:p>
        </w:tc>
      </w:tr>
      <w:tr w:rsidR="000450BF" w:rsidRPr="006266A1" w14:paraId="075FDF03" w14:textId="77777777" w:rsidTr="0032159C">
        <w:tc>
          <w:tcPr>
            <w:tcW w:w="1611" w:type="dxa"/>
            <w:shd w:val="clear" w:color="auto" w:fill="auto"/>
          </w:tcPr>
          <w:p w14:paraId="7FDA19B7" w14:textId="1B4AABAF" w:rsidR="000450BF" w:rsidRPr="00171881" w:rsidRDefault="000450BF" w:rsidP="00ED34B6">
            <w:pPr>
              <w:pStyle w:val="ae"/>
              <w:spacing w:after="0"/>
              <w:rPr>
                <w:rFonts w:eastAsia="Microsoft Sans Serif"/>
                <w:bCs/>
                <w:color w:val="000000"/>
                <w:lang w:val="el-GR"/>
              </w:rPr>
            </w:pPr>
            <w:r w:rsidRPr="00CF26FD">
              <w:rPr>
                <w:rFonts w:eastAsia="Tahoma"/>
                <w:color w:val="0B0B0B"/>
                <w:lang w:val="el-GR"/>
              </w:rPr>
              <w:t>32343000-9</w:t>
            </w:r>
          </w:p>
        </w:tc>
        <w:tc>
          <w:tcPr>
            <w:tcW w:w="8017" w:type="dxa"/>
            <w:shd w:val="clear" w:color="auto" w:fill="auto"/>
          </w:tcPr>
          <w:p w14:paraId="6D198713" w14:textId="2C8B3192" w:rsidR="000450BF" w:rsidRPr="00171881" w:rsidRDefault="000450BF" w:rsidP="00ED34B6">
            <w:pPr>
              <w:pStyle w:val="ae"/>
              <w:spacing w:after="0"/>
              <w:rPr>
                <w:rFonts w:eastAsia="Microsoft Sans Serif"/>
                <w:bCs/>
                <w:color w:val="000000"/>
                <w:lang w:val="el-GR"/>
              </w:rPr>
            </w:pPr>
            <w:r w:rsidRPr="00DA34DF">
              <w:rPr>
                <w:rFonts w:eastAsia="Tahoma"/>
                <w:color w:val="0B0B0B"/>
              </w:rPr>
              <w:t>Ενισχυτές</w:t>
            </w:r>
          </w:p>
        </w:tc>
      </w:tr>
      <w:tr w:rsidR="000450BF" w:rsidRPr="006266A1" w14:paraId="24A6E4C6" w14:textId="77777777" w:rsidTr="0032159C">
        <w:tc>
          <w:tcPr>
            <w:tcW w:w="1611" w:type="dxa"/>
            <w:shd w:val="clear" w:color="auto" w:fill="auto"/>
          </w:tcPr>
          <w:p w14:paraId="31DD7E48" w14:textId="1AA91319" w:rsidR="000450BF" w:rsidRPr="006436F3" w:rsidRDefault="000450BF" w:rsidP="00ED34B6">
            <w:pPr>
              <w:pStyle w:val="ae"/>
              <w:spacing w:after="0"/>
              <w:rPr>
                <w:color w:val="000000"/>
              </w:rPr>
            </w:pPr>
            <w:r w:rsidRPr="00CF26FD">
              <w:rPr>
                <w:rFonts w:eastAsia="Tahoma"/>
                <w:color w:val="0B0B0B"/>
                <w:lang w:val="el-GR"/>
              </w:rPr>
              <w:t>32344210-1</w:t>
            </w:r>
          </w:p>
        </w:tc>
        <w:tc>
          <w:tcPr>
            <w:tcW w:w="8017" w:type="dxa"/>
            <w:shd w:val="clear" w:color="auto" w:fill="auto"/>
          </w:tcPr>
          <w:p w14:paraId="19426EF1" w14:textId="6885A3ED" w:rsidR="000450BF" w:rsidRPr="006436F3" w:rsidRDefault="000450BF" w:rsidP="00ED34B6">
            <w:pPr>
              <w:pStyle w:val="ae"/>
              <w:spacing w:after="0"/>
              <w:rPr>
                <w:rFonts w:eastAsia="Microsoft Sans Serif"/>
                <w:bCs/>
                <w:color w:val="000000"/>
                <w:lang w:val="el-GR"/>
              </w:rPr>
            </w:pPr>
            <w:r w:rsidRPr="00DA34DF">
              <w:rPr>
                <w:rFonts w:eastAsia="Tahoma"/>
                <w:color w:val="0B0B0B"/>
              </w:rPr>
              <w:t>Εξοπλισμός ασύρματης επικοινωνίας</w:t>
            </w:r>
          </w:p>
        </w:tc>
      </w:tr>
      <w:tr w:rsidR="000450BF" w:rsidRPr="006266A1" w14:paraId="6C27D606" w14:textId="77777777" w:rsidTr="0032159C">
        <w:tc>
          <w:tcPr>
            <w:tcW w:w="1611" w:type="dxa"/>
            <w:shd w:val="clear" w:color="auto" w:fill="auto"/>
          </w:tcPr>
          <w:p w14:paraId="45DF77F3" w14:textId="634E543C" w:rsidR="000450BF" w:rsidRPr="006436F3" w:rsidRDefault="000450BF" w:rsidP="00ED34B6">
            <w:pPr>
              <w:pStyle w:val="ae"/>
              <w:spacing w:after="0"/>
              <w:rPr>
                <w:color w:val="000000"/>
              </w:rPr>
            </w:pPr>
            <w:r w:rsidRPr="00CF26FD">
              <w:rPr>
                <w:rFonts w:eastAsia="Tahoma"/>
                <w:color w:val="0B0B0B"/>
                <w:lang w:val="el-GR"/>
              </w:rPr>
              <w:t>31527260-6</w:t>
            </w:r>
          </w:p>
        </w:tc>
        <w:tc>
          <w:tcPr>
            <w:tcW w:w="8017" w:type="dxa"/>
            <w:shd w:val="clear" w:color="auto" w:fill="auto"/>
          </w:tcPr>
          <w:p w14:paraId="29097DB2" w14:textId="05E7D268" w:rsidR="000450BF" w:rsidRPr="006436F3" w:rsidRDefault="000450BF" w:rsidP="00ED34B6">
            <w:pPr>
              <w:pStyle w:val="ae"/>
              <w:spacing w:after="0"/>
              <w:rPr>
                <w:rFonts w:eastAsia="Microsoft Sans Serif"/>
                <w:bCs/>
                <w:color w:val="000000"/>
                <w:lang w:val="el-GR"/>
              </w:rPr>
            </w:pPr>
            <w:r w:rsidRPr="00DA34DF">
              <w:rPr>
                <w:rFonts w:eastAsia="Tahoma"/>
                <w:color w:val="0B0B0B"/>
              </w:rPr>
              <w:t>Φωτιστικά συστήματα</w:t>
            </w:r>
          </w:p>
        </w:tc>
      </w:tr>
      <w:tr w:rsidR="000450BF" w:rsidRPr="006266A1" w14:paraId="7B3A2E30" w14:textId="77777777" w:rsidTr="0032159C">
        <w:tc>
          <w:tcPr>
            <w:tcW w:w="1611" w:type="dxa"/>
            <w:shd w:val="clear" w:color="auto" w:fill="auto"/>
          </w:tcPr>
          <w:p w14:paraId="11FA1459" w14:textId="6BF72D03" w:rsidR="000450BF" w:rsidRPr="006436F3" w:rsidRDefault="000450BF" w:rsidP="00ED34B6">
            <w:pPr>
              <w:pStyle w:val="ae"/>
              <w:spacing w:after="0"/>
              <w:rPr>
                <w:color w:val="000000"/>
              </w:rPr>
            </w:pPr>
            <w:r w:rsidRPr="00CF26FD">
              <w:rPr>
                <w:rFonts w:eastAsia="Tahoma"/>
                <w:color w:val="0B0B0B"/>
                <w:lang w:val="el-GR"/>
              </w:rPr>
              <w:t xml:space="preserve">32522000-8 </w:t>
            </w:r>
          </w:p>
        </w:tc>
        <w:tc>
          <w:tcPr>
            <w:tcW w:w="8017" w:type="dxa"/>
            <w:shd w:val="clear" w:color="auto" w:fill="auto"/>
          </w:tcPr>
          <w:p w14:paraId="41EB4EC8" w14:textId="20BF3FF1" w:rsidR="000450BF" w:rsidRPr="006436F3" w:rsidRDefault="000450BF" w:rsidP="00ED34B6">
            <w:pPr>
              <w:pStyle w:val="ae"/>
              <w:spacing w:after="0"/>
              <w:rPr>
                <w:rFonts w:eastAsia="Microsoft Sans Serif"/>
                <w:bCs/>
                <w:color w:val="000000"/>
                <w:lang w:val="el-GR"/>
              </w:rPr>
            </w:pPr>
            <w:r w:rsidRPr="00DA34DF">
              <w:rPr>
                <w:rFonts w:eastAsia="Tahoma"/>
                <w:color w:val="0B0B0B"/>
              </w:rPr>
              <w:t>Εξοπλισμός τηλεπικοινωνιών</w:t>
            </w:r>
          </w:p>
        </w:tc>
      </w:tr>
      <w:tr w:rsidR="000450BF" w:rsidRPr="006266A1" w14:paraId="49427ADE" w14:textId="77777777" w:rsidTr="0032159C">
        <w:tc>
          <w:tcPr>
            <w:tcW w:w="1611" w:type="dxa"/>
            <w:shd w:val="clear" w:color="auto" w:fill="auto"/>
          </w:tcPr>
          <w:p w14:paraId="46C440A7" w14:textId="4F027DCD" w:rsidR="000450BF" w:rsidRPr="006436F3" w:rsidDel="000450BF" w:rsidRDefault="000450BF" w:rsidP="00ED34B6">
            <w:pPr>
              <w:pStyle w:val="ae"/>
              <w:spacing w:after="0"/>
              <w:rPr>
                <w:rFonts w:eastAsia="Microsoft Sans Serif"/>
                <w:bCs/>
                <w:color w:val="000000"/>
                <w:lang w:val="el-GR"/>
              </w:rPr>
            </w:pPr>
            <w:r w:rsidRPr="00CF26FD">
              <w:rPr>
                <w:rFonts w:eastAsia="Tahoma"/>
                <w:color w:val="0B0B0B"/>
                <w:lang w:val="el-GR"/>
              </w:rPr>
              <w:t>30230000-0</w:t>
            </w:r>
          </w:p>
        </w:tc>
        <w:tc>
          <w:tcPr>
            <w:tcW w:w="8017" w:type="dxa"/>
            <w:shd w:val="clear" w:color="auto" w:fill="auto"/>
          </w:tcPr>
          <w:p w14:paraId="71F11869" w14:textId="428BF00D" w:rsidR="000450BF" w:rsidRPr="006436F3" w:rsidDel="000450BF" w:rsidRDefault="000450BF" w:rsidP="00ED34B6">
            <w:pPr>
              <w:pStyle w:val="ae"/>
              <w:spacing w:after="0"/>
              <w:rPr>
                <w:rFonts w:eastAsia="Microsoft Sans Serif"/>
                <w:bCs/>
                <w:color w:val="000000"/>
                <w:lang w:val="el-GR"/>
              </w:rPr>
            </w:pPr>
            <w:r w:rsidRPr="00DA34DF">
              <w:rPr>
                <w:rFonts w:eastAsia="Tahoma"/>
                <w:color w:val="0B0B0B"/>
              </w:rPr>
              <w:t>Εξοπλισμός ηλεκτρονικών υπολογιστών</w:t>
            </w:r>
          </w:p>
        </w:tc>
      </w:tr>
      <w:tr w:rsidR="000450BF" w:rsidRPr="007F2CDF" w14:paraId="3C361EC3" w14:textId="77777777" w:rsidTr="0032159C">
        <w:tc>
          <w:tcPr>
            <w:tcW w:w="1611" w:type="dxa"/>
            <w:shd w:val="clear" w:color="auto" w:fill="auto"/>
          </w:tcPr>
          <w:p w14:paraId="167060E8" w14:textId="2DA112EA" w:rsidR="000450BF" w:rsidRPr="006436F3" w:rsidDel="000450BF" w:rsidRDefault="000450BF" w:rsidP="00ED34B6">
            <w:pPr>
              <w:pStyle w:val="ae"/>
              <w:spacing w:after="0"/>
              <w:rPr>
                <w:rFonts w:eastAsia="Microsoft Sans Serif"/>
                <w:bCs/>
                <w:color w:val="000000"/>
                <w:lang w:val="el-GR"/>
              </w:rPr>
            </w:pPr>
            <w:r w:rsidRPr="00CF26FD">
              <w:rPr>
                <w:rFonts w:eastAsia="Tahoma"/>
                <w:color w:val="0B0B0B"/>
                <w:lang w:val="el-GR"/>
              </w:rPr>
              <w:t>30231000-7</w:t>
            </w:r>
          </w:p>
        </w:tc>
        <w:tc>
          <w:tcPr>
            <w:tcW w:w="8017" w:type="dxa"/>
            <w:shd w:val="clear" w:color="auto" w:fill="auto"/>
          </w:tcPr>
          <w:p w14:paraId="704257FB" w14:textId="42108F87" w:rsidR="000450BF" w:rsidRPr="006436F3" w:rsidDel="000450BF" w:rsidRDefault="000450BF" w:rsidP="00ED34B6">
            <w:pPr>
              <w:pStyle w:val="ae"/>
              <w:spacing w:after="0"/>
              <w:rPr>
                <w:rFonts w:eastAsia="Microsoft Sans Serif"/>
                <w:bCs/>
                <w:color w:val="000000"/>
                <w:lang w:val="el-GR"/>
              </w:rPr>
            </w:pPr>
            <w:r w:rsidRPr="00DA7307">
              <w:rPr>
                <w:rFonts w:eastAsia="Tahoma"/>
                <w:color w:val="0B0B0B"/>
                <w:lang w:val="el-GR"/>
              </w:rPr>
              <w:t>Οθόνες και κονσόλες ηλεκτρονικών υπολογιστών</w:t>
            </w:r>
          </w:p>
        </w:tc>
      </w:tr>
      <w:tr w:rsidR="006E3EA6" w:rsidRPr="007F2CDF" w14:paraId="09B59C9F" w14:textId="77777777" w:rsidTr="0032159C">
        <w:tc>
          <w:tcPr>
            <w:tcW w:w="1611" w:type="dxa"/>
            <w:shd w:val="clear" w:color="auto" w:fill="auto"/>
          </w:tcPr>
          <w:p w14:paraId="265A5C90" w14:textId="66DFFFDB" w:rsidR="006E3EA6" w:rsidRPr="00CF26FD" w:rsidRDefault="006E3EA6" w:rsidP="006E3EA6">
            <w:pPr>
              <w:pStyle w:val="ae"/>
              <w:spacing w:after="0"/>
              <w:rPr>
                <w:rFonts w:eastAsia="Tahoma"/>
                <w:color w:val="0B0B0B"/>
                <w:lang w:val="el-GR"/>
              </w:rPr>
            </w:pPr>
            <w:r w:rsidRPr="006E3EA6">
              <w:rPr>
                <w:rFonts w:eastAsia="Tahoma"/>
                <w:color w:val="0B0B0B"/>
                <w:lang w:val="el-GR"/>
              </w:rPr>
              <w:t>80533100-0</w:t>
            </w:r>
          </w:p>
        </w:tc>
        <w:tc>
          <w:tcPr>
            <w:tcW w:w="8017" w:type="dxa"/>
            <w:shd w:val="clear" w:color="auto" w:fill="auto"/>
          </w:tcPr>
          <w:p w14:paraId="739DD9B3" w14:textId="30B4508E" w:rsidR="006E3EA6" w:rsidRPr="00DA7307" w:rsidRDefault="006E3EA6" w:rsidP="006E3EA6">
            <w:pPr>
              <w:pStyle w:val="ae"/>
              <w:spacing w:after="0"/>
              <w:rPr>
                <w:rFonts w:eastAsia="Tahoma"/>
                <w:color w:val="0B0B0B"/>
                <w:lang w:val="el-GR"/>
              </w:rPr>
            </w:pPr>
            <w:r w:rsidRPr="006E3EA6">
              <w:rPr>
                <w:rFonts w:eastAsia="Tahoma"/>
                <w:color w:val="0B0B0B"/>
                <w:lang w:val="el-GR"/>
              </w:rPr>
              <w:t>Υπηρεσίες εκπαίδευσης στον τομέα πληροφορικής</w:t>
            </w:r>
          </w:p>
        </w:tc>
      </w:tr>
      <w:tr w:rsidR="006E3EA6" w:rsidRPr="007F2CDF" w14:paraId="7D34805C" w14:textId="77777777" w:rsidTr="0032159C">
        <w:tc>
          <w:tcPr>
            <w:tcW w:w="1611" w:type="dxa"/>
            <w:shd w:val="clear" w:color="auto" w:fill="auto"/>
          </w:tcPr>
          <w:p w14:paraId="609ED51B" w14:textId="49595020" w:rsidR="006E3EA6" w:rsidRPr="005C01B0" w:rsidRDefault="005C01B0" w:rsidP="00ED34B6">
            <w:pPr>
              <w:pStyle w:val="ae"/>
              <w:spacing w:after="0"/>
              <w:rPr>
                <w:rFonts w:eastAsia="Tahoma"/>
                <w:color w:val="0B0B0B"/>
                <w:lang w:val="en-US"/>
              </w:rPr>
            </w:pPr>
            <w:r w:rsidRPr="005C01B0">
              <w:rPr>
                <w:rFonts w:eastAsia="Tahoma"/>
                <w:color w:val="0B0B0B"/>
                <w:lang w:val="en-US"/>
              </w:rPr>
              <w:t>71241000-9</w:t>
            </w:r>
          </w:p>
        </w:tc>
        <w:tc>
          <w:tcPr>
            <w:tcW w:w="8017" w:type="dxa"/>
            <w:shd w:val="clear" w:color="auto" w:fill="auto"/>
          </w:tcPr>
          <w:p w14:paraId="4862466C" w14:textId="7247FF64" w:rsidR="006E3EA6" w:rsidRPr="005C01B0" w:rsidRDefault="005C01B0" w:rsidP="00ED34B6">
            <w:pPr>
              <w:pStyle w:val="ae"/>
              <w:spacing w:after="0"/>
              <w:rPr>
                <w:rFonts w:eastAsia="Tahoma"/>
                <w:color w:val="0B0B0B"/>
                <w:lang w:val="el-GR"/>
              </w:rPr>
            </w:pPr>
            <w:r w:rsidRPr="005C01B0">
              <w:rPr>
                <w:rFonts w:eastAsia="Tahoma"/>
                <w:color w:val="0B0B0B"/>
                <w:lang w:val="el-GR"/>
              </w:rPr>
              <w:t>Μελέτες σκοπιμότητας, υπηρεσίες παροχής συμβουλών, υπηρεσίες αναλύσεων</w:t>
            </w:r>
          </w:p>
        </w:tc>
      </w:tr>
    </w:tbl>
    <w:p w14:paraId="174223DB" w14:textId="77777777" w:rsidR="006436F3" w:rsidRDefault="006436F3" w:rsidP="00ED34B6">
      <w:pPr>
        <w:rPr>
          <w:i/>
          <w:color w:val="5B9BD5"/>
          <w:lang w:val="el-GR"/>
        </w:rPr>
      </w:pPr>
    </w:p>
    <w:p w14:paraId="53773ED9" w14:textId="177D8B56" w:rsidR="00272B7A" w:rsidRPr="003329FF" w:rsidRDefault="00272B7A" w:rsidP="002E347D">
      <w:pPr>
        <w:rPr>
          <w:lang w:val="el-GR"/>
        </w:rPr>
      </w:pPr>
      <w:r w:rsidRPr="003329FF">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2A0D47" w:rsidRPr="003329FF">
        <w:rPr>
          <w:lang w:val="el-GR"/>
        </w:rPr>
        <w:t>ήτοι</w:t>
      </w:r>
      <w:r w:rsidRPr="003329FF">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w:t>
      </w:r>
      <w:r w:rsidRPr="003329FF">
        <w:rPr>
          <w:lang w:val="el-GR"/>
        </w:rPr>
        <w:lastRenderedPageBreak/>
        <w:t>με τρίτα συστήματα άλλων φορέων. Προσφορές γίνονται αποδεκτές για το σύνολο των υπηρεσιών που περιγράφονται.</w:t>
      </w:r>
    </w:p>
    <w:p w14:paraId="3C677A60" w14:textId="77777777" w:rsidR="008338F0" w:rsidRPr="00603221" w:rsidRDefault="008338F0" w:rsidP="002E347D">
      <w:pPr>
        <w:pStyle w:val="normalwithoutspacing"/>
      </w:pPr>
    </w:p>
    <w:p w14:paraId="68CE96CE" w14:textId="5C7D153F" w:rsidR="008338F0" w:rsidRPr="00603221" w:rsidRDefault="003355E7" w:rsidP="002E347D">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840E12" w:rsidRPr="00DA7307">
        <w:t>343.852,00 €</w:t>
      </w:r>
      <w:r w:rsidR="00840E12">
        <w:t xml:space="preserve"> </w:t>
      </w:r>
      <w:r w:rsidRPr="00603221">
        <w:t xml:space="preserve">συμπεριλαμβανομένου ΦΠΑ </w:t>
      </w:r>
      <w:r w:rsidR="00840E12">
        <w:t>24</w:t>
      </w:r>
      <w:r w:rsidR="00840E12" w:rsidRPr="00603221">
        <w:t xml:space="preserve"> </w:t>
      </w:r>
      <w:r w:rsidRPr="00603221">
        <w:t xml:space="preserve">% (προϋπολογισμός χωρίς ΦΠΑ: </w:t>
      </w:r>
      <w:r w:rsidR="00840E12" w:rsidRPr="00DA7307">
        <w:t>277.300,00 €</w:t>
      </w:r>
      <w:r w:rsidR="00840E12">
        <w:t xml:space="preserve"> </w:t>
      </w:r>
      <w:r w:rsidRPr="00603221">
        <w:t xml:space="preserve">ΦΠΑ : </w:t>
      </w:r>
      <w:r w:rsidR="00840E12" w:rsidRPr="00DA7307">
        <w:t>66.552,00 €</w:t>
      </w:r>
      <w:r w:rsidRPr="00603221">
        <w:t>).</w:t>
      </w:r>
    </w:p>
    <w:p w14:paraId="74624BE9" w14:textId="707F5408" w:rsidR="004C19BF" w:rsidRPr="00672C9B" w:rsidRDefault="004C19BF" w:rsidP="002E347D">
      <w:pPr>
        <w:spacing w:before="120" w:after="60"/>
        <w:rPr>
          <w:lang w:val="el-GR"/>
        </w:rPr>
      </w:pPr>
      <w:r w:rsidRPr="00672C9B">
        <w:rPr>
          <w:lang w:val="el-GR"/>
        </w:rPr>
        <w:t xml:space="preserve">Μετά τη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w:t>
      </w:r>
      <w:r w:rsidRPr="00572165">
        <w:rPr>
          <w:lang w:val="el-GR"/>
        </w:rPr>
        <w:t xml:space="preserve">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Pr="002319C6">
        <w:rPr>
          <w:lang w:val="el-GR"/>
        </w:rPr>
        <w:t xml:space="preserve">έως </w:t>
      </w:r>
      <w:r w:rsidR="00681E35" w:rsidRPr="002319C6">
        <w:rPr>
          <w:lang w:val="el-GR"/>
        </w:rPr>
        <w:t xml:space="preserve">τριάντα </w:t>
      </w:r>
      <w:r w:rsidRPr="002319C6">
        <w:rPr>
          <w:lang w:val="el-GR"/>
        </w:rPr>
        <w:t xml:space="preserve">τοις εκατό </w:t>
      </w:r>
      <w:r w:rsidR="00681E35" w:rsidRPr="002319C6">
        <w:rPr>
          <w:lang w:val="el-GR"/>
        </w:rPr>
        <w:t xml:space="preserve">(30 %) </w:t>
      </w:r>
      <w:r w:rsidRPr="00572165">
        <w:rPr>
          <w:lang w:val="el-GR"/>
        </w:rPr>
        <w:t>του συμβατικού</w:t>
      </w:r>
      <w:r w:rsidRPr="00672C9B">
        <w:rPr>
          <w:lang w:val="el-GR"/>
        </w:rPr>
        <w:t xml:space="preserve"> τιμήματος.</w:t>
      </w:r>
    </w:p>
    <w:p w14:paraId="7A070E58" w14:textId="64D21ED4" w:rsidR="00385477" w:rsidRDefault="004C19BF" w:rsidP="002E347D">
      <w:pPr>
        <w:rPr>
          <w:lang w:val="el-GR"/>
        </w:rPr>
      </w:pPr>
      <w:r w:rsidRPr="00672C9B">
        <w:rPr>
          <w:lang w:val="el-GR"/>
        </w:rPr>
        <w:t xml:space="preserve">Πριν την λήξη της </w:t>
      </w:r>
      <w:r w:rsidR="00786BC9">
        <w:rPr>
          <w:lang w:val="el-GR"/>
        </w:rPr>
        <w:t>σύμβασης</w:t>
      </w:r>
      <w:r w:rsidRPr="00672C9B">
        <w:rPr>
          <w:lang w:val="el-GR"/>
        </w:rPr>
        <w:t xml:space="preserve">, ο Κύριος του Έργου δύναται να αποφασίσει την άσκηση δικαιώματος προαίρεσης συντήρησης έως του ποσού </w:t>
      </w:r>
      <w:r w:rsidRPr="00DA7307">
        <w:rPr>
          <w:lang w:val="el-GR"/>
        </w:rPr>
        <w:t xml:space="preserve">των </w:t>
      </w:r>
      <w:r w:rsidR="00E43A49" w:rsidRPr="00DA7307">
        <w:rPr>
          <w:lang w:val="el-GR"/>
        </w:rPr>
        <w:t>83.190,00 €</w:t>
      </w:r>
      <w:r w:rsidRPr="00672C9B">
        <w:rPr>
          <w:lang w:val="el-GR"/>
        </w:rPr>
        <w:t xml:space="preserve"> μη περιλαμβανομένου ΦΠΑ </w:t>
      </w:r>
      <w:r w:rsidRPr="000E2D8B">
        <w:rPr>
          <w:lang w:val="el-GR"/>
        </w:rPr>
        <w:t xml:space="preserve">(προϋπολογισμός με ΦΠΑ: </w:t>
      </w:r>
      <w:r w:rsidR="00E43A49" w:rsidRPr="000E2D8B">
        <w:rPr>
          <w:lang w:val="el-GR"/>
        </w:rPr>
        <w:t>103.155,60 €</w:t>
      </w:r>
      <w:r w:rsidRPr="000E2D8B">
        <w:rPr>
          <w:lang w:val="el-GR"/>
        </w:rPr>
        <w:t xml:space="preserve">, ΦΠΑ 24% </w:t>
      </w:r>
      <w:r w:rsidR="00E43A49" w:rsidRPr="000E2D8B">
        <w:rPr>
          <w:lang w:val="el-GR"/>
        </w:rPr>
        <w:t xml:space="preserve">19.965,60 </w:t>
      </w:r>
      <w:r w:rsidRPr="000E2D8B">
        <w:rPr>
          <w:lang w:val="el-GR"/>
        </w:rPr>
        <w:t>€), με βάση την Οικονομική Προσφορά του Υποψηφίου Αναδόχου, για τις υπηρεσίες συντήρησης (όπως αυτές περιγράφονται στ</w:t>
      </w:r>
      <w:r w:rsidR="002906DD" w:rsidRPr="000E2D8B">
        <w:rPr>
          <w:lang w:val="el-GR"/>
        </w:rPr>
        <w:t>ο</w:t>
      </w:r>
      <w:r w:rsidRPr="000E2D8B">
        <w:rPr>
          <w:lang w:val="el-GR"/>
        </w:rPr>
        <w:t xml:space="preserve"> </w:t>
      </w:r>
      <w:r w:rsidR="002906DD" w:rsidRPr="000E2D8B">
        <w:rPr>
          <w:lang w:val="el-GR"/>
        </w:rPr>
        <w:t xml:space="preserve">Παράρτημα </w:t>
      </w:r>
      <w:r w:rsidR="000E2D8B" w:rsidRPr="000E2D8B">
        <w:rPr>
          <w:lang w:val="en-US"/>
        </w:rPr>
        <w:t>VI</w:t>
      </w:r>
      <w:r w:rsidR="002906DD" w:rsidRPr="000E2D8B">
        <w:rPr>
          <w:lang w:val="el-GR"/>
        </w:rPr>
        <w:t xml:space="preserve">, </w:t>
      </w:r>
      <w:r w:rsidR="000E2D8B" w:rsidRPr="000E2D8B">
        <w:rPr>
          <w:lang w:val="el-GR"/>
        </w:rPr>
        <w:t>Πίνακας 5</w:t>
      </w:r>
      <w:r w:rsidRPr="000E2D8B">
        <w:rPr>
          <w:lang w:val="el-GR"/>
        </w:rPr>
        <w:t>).</w:t>
      </w:r>
    </w:p>
    <w:p w14:paraId="28F9BBCE" w14:textId="54213DB2" w:rsidR="00FB6863" w:rsidRPr="00672C9B" w:rsidRDefault="006A7CB6" w:rsidP="002E347D">
      <w:pPr>
        <w:spacing w:before="120" w:after="60"/>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E43A49" w:rsidRPr="00DA7307">
        <w:rPr>
          <w:lang w:val="el-GR"/>
        </w:rPr>
        <w:t xml:space="preserve">443.680,00 </w:t>
      </w:r>
      <w:r w:rsidR="00FB6863" w:rsidRPr="00672C9B">
        <w:rPr>
          <w:lang w:val="el-GR"/>
        </w:rPr>
        <w:t>€ μη περιλαμβανομένου ΦΠΑ (προϋπολογισμός με ΦΠΑ:</w:t>
      </w:r>
      <w:r w:rsidR="00E43A49" w:rsidRPr="00DA7307">
        <w:rPr>
          <w:lang w:val="el-GR"/>
        </w:rPr>
        <w:t xml:space="preserve"> 550.163,20 </w:t>
      </w:r>
      <w:r w:rsidR="00FB6863" w:rsidRPr="00672C9B">
        <w:rPr>
          <w:lang w:val="el-GR"/>
        </w:rPr>
        <w:t xml:space="preserve">€, ΦΠΑ 24% </w:t>
      </w:r>
      <w:r w:rsidR="00E43A49" w:rsidRPr="00DA7307">
        <w:rPr>
          <w:lang w:val="el-GR"/>
        </w:rPr>
        <w:t xml:space="preserve">106.483,20 </w:t>
      </w:r>
      <w:r w:rsidR="00FB6863" w:rsidRPr="00672C9B">
        <w:rPr>
          <w:lang w:val="el-GR"/>
        </w:rPr>
        <w:t>€).</w:t>
      </w:r>
    </w:p>
    <w:p w14:paraId="0FA1A001" w14:textId="77777777" w:rsidR="006C748E" w:rsidRPr="00DA7307" w:rsidRDefault="006C748E" w:rsidP="002E347D">
      <w:pPr>
        <w:suppressAutoHyphens w:val="0"/>
        <w:autoSpaceDE w:val="0"/>
        <w:autoSpaceDN w:val="0"/>
        <w:adjustRightInd w:val="0"/>
        <w:spacing w:after="0"/>
        <w:rPr>
          <w:lang w:val="el-GR" w:eastAsia="el-GR"/>
        </w:rPr>
      </w:pPr>
    </w:p>
    <w:p w14:paraId="7008CEF5" w14:textId="4CB0F8E4" w:rsidR="00214DD7" w:rsidRPr="002D5F09" w:rsidRDefault="00214DD7" w:rsidP="002E347D">
      <w:pPr>
        <w:suppressAutoHyphens w:val="0"/>
        <w:autoSpaceDE w:val="0"/>
        <w:autoSpaceDN w:val="0"/>
        <w:adjustRightInd w:val="0"/>
        <w:spacing w:after="0"/>
        <w:rPr>
          <w:lang w:val="el-GR" w:eastAsia="el-GR"/>
        </w:rPr>
      </w:pPr>
      <w:r w:rsidRPr="002D5F09">
        <w:rPr>
          <w:lang w:val="el-GR" w:eastAsia="el-GR"/>
        </w:rPr>
        <w:t xml:space="preserve">Η άσκηση των προαναφερόμενων δικαιωμάτων προαίρεσης τελούν υπό την προϋπόθεση </w:t>
      </w:r>
      <w:r w:rsidR="006C748E">
        <w:rPr>
          <w:lang w:val="el-GR" w:eastAsia="el-GR"/>
        </w:rPr>
        <w:t>εξασφάλισης</w:t>
      </w:r>
      <w:r w:rsidR="006C748E" w:rsidRPr="002D5F09">
        <w:rPr>
          <w:lang w:val="el-GR" w:eastAsia="el-GR"/>
        </w:rPr>
        <w:t xml:space="preserve"> </w:t>
      </w:r>
      <w:r w:rsidRPr="002D5F09">
        <w:rPr>
          <w:lang w:val="el-GR" w:eastAsia="el-GR"/>
        </w:rPr>
        <w:t>χρηματοδότησής του</w:t>
      </w:r>
      <w:r>
        <w:rPr>
          <w:lang w:val="el-GR" w:eastAsia="el-GR"/>
        </w:rPr>
        <w:t>ς</w:t>
      </w:r>
      <w:r w:rsidRPr="002D5F09">
        <w:rPr>
          <w:lang w:val="el-GR" w:eastAsia="el-GR"/>
        </w:rPr>
        <w:t>.</w:t>
      </w:r>
    </w:p>
    <w:p w14:paraId="4FC48AC8" w14:textId="77777777" w:rsidR="00FB6863" w:rsidRDefault="00FB6863" w:rsidP="002E347D">
      <w:pPr>
        <w:rPr>
          <w:lang w:val="el-GR"/>
        </w:rPr>
      </w:pPr>
    </w:p>
    <w:p w14:paraId="76236E5B" w14:textId="0A27B1C0" w:rsidR="00171881" w:rsidRPr="00745677" w:rsidRDefault="00171881" w:rsidP="002E347D">
      <w:pPr>
        <w:rPr>
          <w:lang w:val="el-GR"/>
        </w:rPr>
      </w:pPr>
      <w:r w:rsidRPr="00745677">
        <w:rPr>
          <w:lang w:val="el-GR"/>
        </w:rPr>
        <w:t>Η εκτιμώμενη αξία της σύμβασης και τα δικαιώματα προαίρεσης αναλύονται ως εξής:</w:t>
      </w:r>
    </w:p>
    <w:tbl>
      <w:tblPr>
        <w:tblStyle w:val="aff0"/>
        <w:tblW w:w="0" w:type="auto"/>
        <w:tblLook w:val="04A0" w:firstRow="1" w:lastRow="0" w:firstColumn="1" w:lastColumn="0" w:noHBand="0" w:noVBand="1"/>
      </w:tblPr>
      <w:tblGrid>
        <w:gridCol w:w="2923"/>
        <w:gridCol w:w="2317"/>
        <w:gridCol w:w="1985"/>
        <w:gridCol w:w="2395"/>
      </w:tblGrid>
      <w:tr w:rsidR="00171881" w:rsidRPr="001630C0" w14:paraId="143AFD5C" w14:textId="77777777" w:rsidTr="00DA7307">
        <w:tc>
          <w:tcPr>
            <w:tcW w:w="2923" w:type="dxa"/>
            <w:shd w:val="clear" w:color="auto" w:fill="FBE4D5" w:themeFill="accent2" w:themeFillTint="33"/>
          </w:tcPr>
          <w:p w14:paraId="484D80C2" w14:textId="77777777" w:rsidR="00171881" w:rsidRPr="007A619E" w:rsidRDefault="00171881" w:rsidP="002E347D">
            <w:pPr>
              <w:spacing w:after="0"/>
              <w:rPr>
                <w:lang w:val="el-GR"/>
              </w:rPr>
            </w:pPr>
          </w:p>
        </w:tc>
        <w:tc>
          <w:tcPr>
            <w:tcW w:w="2317" w:type="dxa"/>
            <w:shd w:val="clear" w:color="auto" w:fill="FBE4D5" w:themeFill="accent2" w:themeFillTint="33"/>
          </w:tcPr>
          <w:p w14:paraId="60517B4D" w14:textId="2FDAC374" w:rsidR="00171881" w:rsidRPr="001630C0" w:rsidRDefault="00171881" w:rsidP="00ED34B6">
            <w:pPr>
              <w:widowControl w:val="0"/>
              <w:suppressAutoHyphens w:val="0"/>
              <w:spacing w:after="0"/>
              <w:rPr>
                <w:b/>
                <w:lang w:val="el-GR" w:eastAsia="en-US"/>
              </w:rPr>
            </w:pPr>
            <w:r>
              <w:rPr>
                <w:b/>
                <w:lang w:val="el-GR" w:eastAsia="en-US"/>
              </w:rPr>
              <w:t>Εκτιμώμενη Αξία</w:t>
            </w:r>
          </w:p>
          <w:p w14:paraId="30F4173C" w14:textId="77777777" w:rsidR="00171881" w:rsidRPr="001630C0" w:rsidRDefault="00171881" w:rsidP="00ED34B6">
            <w:pPr>
              <w:spacing w:after="0"/>
              <w:rPr>
                <w:lang w:val="el-GR"/>
              </w:rPr>
            </w:pPr>
            <w:r w:rsidRPr="001630C0">
              <w:rPr>
                <w:b/>
                <w:lang w:val="el-GR"/>
              </w:rPr>
              <w:t>(χωρίς ΦΠΑ)</w:t>
            </w:r>
          </w:p>
        </w:tc>
        <w:tc>
          <w:tcPr>
            <w:tcW w:w="1985" w:type="dxa"/>
            <w:shd w:val="clear" w:color="auto" w:fill="FBE4D5" w:themeFill="accent2" w:themeFillTint="33"/>
            <w:vAlign w:val="center"/>
          </w:tcPr>
          <w:p w14:paraId="1F2C1F9B" w14:textId="77777777" w:rsidR="00171881" w:rsidRPr="001630C0" w:rsidRDefault="00171881" w:rsidP="00ED34B6">
            <w:pPr>
              <w:spacing w:after="0"/>
              <w:rPr>
                <w:lang w:val="el-GR"/>
              </w:rPr>
            </w:pPr>
            <w:r w:rsidRPr="001630C0">
              <w:rPr>
                <w:b/>
                <w:lang w:val="el-GR"/>
              </w:rPr>
              <w:t>ΦΠΑ 24%</w:t>
            </w:r>
          </w:p>
        </w:tc>
        <w:tc>
          <w:tcPr>
            <w:tcW w:w="2395" w:type="dxa"/>
            <w:shd w:val="clear" w:color="auto" w:fill="FBE4D5" w:themeFill="accent2" w:themeFillTint="33"/>
          </w:tcPr>
          <w:p w14:paraId="7DAA959F" w14:textId="5AE966D8" w:rsidR="00171881" w:rsidRPr="001630C0" w:rsidRDefault="00171881" w:rsidP="00ED34B6">
            <w:pPr>
              <w:spacing w:after="0"/>
              <w:rPr>
                <w:lang w:val="el-GR"/>
              </w:rPr>
            </w:pPr>
            <w:r>
              <w:rPr>
                <w:b/>
                <w:lang w:val="el-GR" w:eastAsia="en-US"/>
              </w:rPr>
              <w:t xml:space="preserve">Εκτιμώμενη Αξία </w:t>
            </w:r>
            <w:r w:rsidRPr="001630C0">
              <w:rPr>
                <w:b/>
                <w:lang w:val="el-GR"/>
              </w:rPr>
              <w:t>(με ΦΠΑ)</w:t>
            </w:r>
          </w:p>
        </w:tc>
      </w:tr>
      <w:tr w:rsidR="00171881" w:rsidRPr="001630C0" w14:paraId="4E163E90" w14:textId="77777777" w:rsidTr="00DA7307">
        <w:tc>
          <w:tcPr>
            <w:tcW w:w="2923" w:type="dxa"/>
            <w:shd w:val="clear" w:color="auto" w:fill="D9D9D9" w:themeFill="background1" w:themeFillShade="D9"/>
            <w:vAlign w:val="center"/>
          </w:tcPr>
          <w:p w14:paraId="36166AFE" w14:textId="77777777" w:rsidR="00171881" w:rsidRPr="001630C0" w:rsidRDefault="00171881" w:rsidP="00ED34B6">
            <w:pPr>
              <w:spacing w:after="0"/>
              <w:rPr>
                <w:b/>
                <w:lang w:val="el-GR"/>
              </w:rPr>
            </w:pPr>
            <w:r w:rsidRPr="001630C0">
              <w:rPr>
                <w:b/>
                <w:lang w:val="el-GR"/>
              </w:rPr>
              <w:t>Παρούσα διαδικασία σύναψης σύμβασης</w:t>
            </w:r>
          </w:p>
        </w:tc>
        <w:tc>
          <w:tcPr>
            <w:tcW w:w="2317" w:type="dxa"/>
            <w:vAlign w:val="center"/>
          </w:tcPr>
          <w:p w14:paraId="1513716F" w14:textId="3DE2DD17" w:rsidR="00171881" w:rsidRPr="00957557" w:rsidRDefault="0066150D" w:rsidP="00ED34B6">
            <w:pPr>
              <w:spacing w:after="0"/>
              <w:rPr>
                <w:bCs/>
                <w:lang w:val="el-GR"/>
              </w:rPr>
            </w:pPr>
            <w:r w:rsidRPr="7787264C">
              <w:rPr>
                <w:b/>
                <w:bCs/>
                <w:color w:val="000000" w:themeColor="text1"/>
                <w:lang w:eastAsia="el-GR"/>
              </w:rPr>
              <w:t>277.300,00 €</w:t>
            </w:r>
          </w:p>
        </w:tc>
        <w:tc>
          <w:tcPr>
            <w:tcW w:w="1985" w:type="dxa"/>
            <w:vAlign w:val="center"/>
          </w:tcPr>
          <w:p w14:paraId="25F37D07" w14:textId="74CBB3B8" w:rsidR="00171881" w:rsidRPr="00957557" w:rsidRDefault="0066150D" w:rsidP="00ED34B6">
            <w:pPr>
              <w:spacing w:after="0"/>
              <w:rPr>
                <w:lang w:val="el-GR"/>
              </w:rPr>
            </w:pPr>
            <w:r w:rsidRPr="7787264C">
              <w:rPr>
                <w:b/>
                <w:bCs/>
                <w:color w:val="000000" w:themeColor="text1"/>
                <w:lang w:eastAsia="el-GR"/>
              </w:rPr>
              <w:t>66.552,00 €</w:t>
            </w:r>
          </w:p>
        </w:tc>
        <w:tc>
          <w:tcPr>
            <w:tcW w:w="2395" w:type="dxa"/>
            <w:vAlign w:val="center"/>
          </w:tcPr>
          <w:p w14:paraId="091036E2" w14:textId="5958664C" w:rsidR="00171881" w:rsidRPr="00957557" w:rsidRDefault="0066150D" w:rsidP="00ED34B6">
            <w:pPr>
              <w:spacing w:after="0"/>
              <w:rPr>
                <w:lang w:val="el-GR"/>
              </w:rPr>
            </w:pPr>
            <w:r w:rsidRPr="7787264C">
              <w:rPr>
                <w:b/>
                <w:bCs/>
                <w:color w:val="000000" w:themeColor="text1"/>
                <w:lang w:eastAsia="el-GR"/>
              </w:rPr>
              <w:t>343.852,00 €</w:t>
            </w:r>
          </w:p>
        </w:tc>
      </w:tr>
      <w:tr w:rsidR="00171881" w:rsidRPr="0066150D" w14:paraId="1B99C8BB" w14:textId="77777777" w:rsidTr="00171881">
        <w:tc>
          <w:tcPr>
            <w:tcW w:w="2923" w:type="dxa"/>
            <w:shd w:val="clear" w:color="auto" w:fill="D9D9D9" w:themeFill="background1" w:themeFillShade="D9"/>
            <w:vAlign w:val="center"/>
          </w:tcPr>
          <w:p w14:paraId="4FE9739E" w14:textId="76891586" w:rsidR="00171881" w:rsidRPr="001630C0" w:rsidRDefault="00171881" w:rsidP="00ED34B6">
            <w:pPr>
              <w:spacing w:after="0"/>
              <w:rPr>
                <w:b/>
                <w:lang w:val="el-GR"/>
              </w:rPr>
            </w:pPr>
            <w:r>
              <w:rPr>
                <w:b/>
                <w:lang w:val="el-GR"/>
              </w:rPr>
              <w:t>Δικαίωμα προαίρεσης αύξησης φυσικού αντικειμένου</w:t>
            </w:r>
          </w:p>
        </w:tc>
        <w:tc>
          <w:tcPr>
            <w:tcW w:w="2317" w:type="dxa"/>
            <w:vAlign w:val="center"/>
          </w:tcPr>
          <w:p w14:paraId="4A0541A6" w14:textId="23B39B39" w:rsidR="00171881" w:rsidRPr="00DA7307" w:rsidRDefault="0066150D" w:rsidP="00ED34B6">
            <w:pPr>
              <w:spacing w:after="0"/>
              <w:rPr>
                <w:b/>
                <w:bCs/>
                <w:lang w:val="el-GR"/>
              </w:rPr>
            </w:pPr>
            <w:r w:rsidRPr="7787264C">
              <w:rPr>
                <w:b/>
                <w:bCs/>
              </w:rPr>
              <w:t>83.190,00</w:t>
            </w:r>
            <w:r w:rsidRPr="7787264C">
              <w:t xml:space="preserve"> </w:t>
            </w:r>
            <w:r w:rsidRPr="7787264C">
              <w:rPr>
                <w:b/>
                <w:bCs/>
                <w:color w:val="000000" w:themeColor="text1"/>
                <w:lang w:eastAsia="el-GR"/>
              </w:rPr>
              <w:t>€</w:t>
            </w:r>
          </w:p>
        </w:tc>
        <w:tc>
          <w:tcPr>
            <w:tcW w:w="1985" w:type="dxa"/>
            <w:vAlign w:val="center"/>
          </w:tcPr>
          <w:p w14:paraId="46B4618F" w14:textId="62EE68B0" w:rsidR="00171881" w:rsidRPr="00DA7307" w:rsidRDefault="0066150D" w:rsidP="00ED34B6">
            <w:pPr>
              <w:spacing w:after="0"/>
              <w:rPr>
                <w:b/>
                <w:bCs/>
                <w:lang w:val="el-GR"/>
              </w:rPr>
            </w:pPr>
            <w:r w:rsidRPr="7787264C">
              <w:rPr>
                <w:b/>
                <w:bCs/>
                <w:color w:val="000000" w:themeColor="text1"/>
                <w:lang w:eastAsia="el-GR"/>
              </w:rPr>
              <w:t>19.965,60 €</w:t>
            </w:r>
          </w:p>
        </w:tc>
        <w:tc>
          <w:tcPr>
            <w:tcW w:w="2395" w:type="dxa"/>
            <w:vAlign w:val="center"/>
          </w:tcPr>
          <w:p w14:paraId="110F8624" w14:textId="3D35B640" w:rsidR="00171881" w:rsidRPr="00DA7307" w:rsidRDefault="0066150D" w:rsidP="00ED34B6">
            <w:pPr>
              <w:spacing w:after="0"/>
              <w:rPr>
                <w:b/>
                <w:bCs/>
                <w:lang w:val="el-GR"/>
              </w:rPr>
            </w:pPr>
            <w:r w:rsidRPr="7787264C">
              <w:rPr>
                <w:b/>
                <w:bCs/>
                <w:color w:val="000000" w:themeColor="text1"/>
                <w:lang w:eastAsia="el-GR"/>
              </w:rPr>
              <w:t>103.155,60 €</w:t>
            </w:r>
          </w:p>
        </w:tc>
      </w:tr>
      <w:tr w:rsidR="0066150D" w:rsidRPr="001630C0" w14:paraId="6D52F662" w14:textId="77777777" w:rsidTr="00DA7307">
        <w:tc>
          <w:tcPr>
            <w:tcW w:w="2923" w:type="dxa"/>
            <w:shd w:val="clear" w:color="auto" w:fill="D9D9D9" w:themeFill="background1" w:themeFillShade="D9"/>
            <w:vAlign w:val="center"/>
          </w:tcPr>
          <w:p w14:paraId="466AF892" w14:textId="77777777" w:rsidR="0066150D" w:rsidRPr="001630C0" w:rsidRDefault="0066150D" w:rsidP="00ED34B6">
            <w:pPr>
              <w:spacing w:after="0"/>
              <w:rPr>
                <w:b/>
                <w:lang w:val="el-GR"/>
              </w:rPr>
            </w:pPr>
            <w:r w:rsidRPr="001630C0">
              <w:rPr>
                <w:b/>
                <w:lang w:val="el-GR"/>
              </w:rPr>
              <w:t>Δικαίωμα προαίρεσης Συντήρησης</w:t>
            </w:r>
          </w:p>
        </w:tc>
        <w:tc>
          <w:tcPr>
            <w:tcW w:w="2317" w:type="dxa"/>
            <w:vAlign w:val="center"/>
          </w:tcPr>
          <w:p w14:paraId="10CEE636" w14:textId="369EA0BC" w:rsidR="0066150D" w:rsidRPr="00065EF0" w:rsidRDefault="0066150D" w:rsidP="00ED34B6">
            <w:pPr>
              <w:spacing w:after="0"/>
              <w:rPr>
                <w:b/>
                <w:bCs/>
                <w:color w:val="000000"/>
                <w:lang w:val="el-GR"/>
              </w:rPr>
            </w:pPr>
            <w:r w:rsidRPr="7787264C">
              <w:rPr>
                <w:b/>
                <w:bCs/>
              </w:rPr>
              <w:t>83.190,00</w:t>
            </w:r>
            <w:r w:rsidRPr="7787264C">
              <w:t xml:space="preserve"> </w:t>
            </w:r>
            <w:r w:rsidRPr="7787264C">
              <w:rPr>
                <w:b/>
                <w:bCs/>
                <w:color w:val="000000" w:themeColor="text1"/>
                <w:lang w:eastAsia="el-GR"/>
              </w:rPr>
              <w:t>€</w:t>
            </w:r>
          </w:p>
        </w:tc>
        <w:tc>
          <w:tcPr>
            <w:tcW w:w="1985" w:type="dxa"/>
            <w:vAlign w:val="center"/>
          </w:tcPr>
          <w:p w14:paraId="6C62720B" w14:textId="7E891A98" w:rsidR="0066150D" w:rsidRPr="00065EF0" w:rsidRDefault="0066150D" w:rsidP="00ED34B6">
            <w:pPr>
              <w:spacing w:after="0"/>
              <w:rPr>
                <w:b/>
                <w:bCs/>
                <w:color w:val="000000"/>
                <w:lang w:val="el-GR"/>
              </w:rPr>
            </w:pPr>
            <w:r w:rsidRPr="7787264C">
              <w:rPr>
                <w:b/>
                <w:bCs/>
                <w:color w:val="000000" w:themeColor="text1"/>
                <w:lang w:eastAsia="el-GR"/>
              </w:rPr>
              <w:t>19.965,60 €</w:t>
            </w:r>
          </w:p>
        </w:tc>
        <w:tc>
          <w:tcPr>
            <w:tcW w:w="2395" w:type="dxa"/>
            <w:vAlign w:val="center"/>
          </w:tcPr>
          <w:p w14:paraId="17BDF454" w14:textId="6CCE324D" w:rsidR="0066150D" w:rsidRPr="00065EF0" w:rsidRDefault="0066150D" w:rsidP="00ED34B6">
            <w:pPr>
              <w:spacing w:after="0"/>
              <w:rPr>
                <w:b/>
                <w:bCs/>
                <w:color w:val="000000"/>
                <w:lang w:val="el-GR"/>
              </w:rPr>
            </w:pPr>
            <w:r w:rsidRPr="7787264C">
              <w:rPr>
                <w:b/>
                <w:bCs/>
                <w:color w:val="000000" w:themeColor="text1"/>
                <w:lang w:eastAsia="el-GR"/>
              </w:rPr>
              <w:t>103.155,60 €</w:t>
            </w:r>
          </w:p>
        </w:tc>
      </w:tr>
      <w:tr w:rsidR="00171881" w:rsidRPr="001630C0" w14:paraId="6DE2B714" w14:textId="77777777" w:rsidTr="00DA7307">
        <w:tc>
          <w:tcPr>
            <w:tcW w:w="2923" w:type="dxa"/>
            <w:shd w:val="clear" w:color="auto" w:fill="D9D9D9" w:themeFill="background1" w:themeFillShade="D9"/>
          </w:tcPr>
          <w:p w14:paraId="22C2EC77" w14:textId="040BB476" w:rsidR="00171881" w:rsidRPr="001630C0" w:rsidRDefault="00171881" w:rsidP="002E347D">
            <w:pPr>
              <w:spacing w:after="0"/>
              <w:rPr>
                <w:b/>
                <w:lang w:val="el-GR"/>
              </w:rPr>
            </w:pPr>
            <w:r w:rsidRPr="001630C0">
              <w:rPr>
                <w:b/>
                <w:lang w:val="el-GR"/>
              </w:rPr>
              <w:t>ΣΥΝΟΛΟ:</w:t>
            </w:r>
          </w:p>
        </w:tc>
        <w:tc>
          <w:tcPr>
            <w:tcW w:w="2317" w:type="dxa"/>
            <w:shd w:val="clear" w:color="auto" w:fill="D9D9D9" w:themeFill="background1" w:themeFillShade="D9"/>
            <w:vAlign w:val="center"/>
          </w:tcPr>
          <w:p w14:paraId="2AF64336" w14:textId="57E53130" w:rsidR="00171881" w:rsidRPr="00957557" w:rsidRDefault="0066150D" w:rsidP="00ED34B6">
            <w:pPr>
              <w:spacing w:after="0"/>
              <w:rPr>
                <w:b/>
                <w:bCs/>
                <w:color w:val="000000"/>
                <w:lang w:val="el-GR"/>
              </w:rPr>
            </w:pPr>
            <w:r w:rsidRPr="7787264C">
              <w:rPr>
                <w:b/>
                <w:bCs/>
              </w:rPr>
              <w:t xml:space="preserve">443.680,00 </w:t>
            </w:r>
            <w:r w:rsidRPr="7787264C">
              <w:rPr>
                <w:b/>
                <w:bCs/>
                <w:color w:val="000000" w:themeColor="text1"/>
                <w:lang w:eastAsia="el-GR"/>
              </w:rPr>
              <w:t>€</w:t>
            </w:r>
          </w:p>
        </w:tc>
        <w:tc>
          <w:tcPr>
            <w:tcW w:w="1985" w:type="dxa"/>
            <w:shd w:val="clear" w:color="auto" w:fill="D9D9D9" w:themeFill="background1" w:themeFillShade="D9"/>
            <w:vAlign w:val="center"/>
          </w:tcPr>
          <w:p w14:paraId="447D2803" w14:textId="6CF0E299" w:rsidR="00171881" w:rsidRPr="00957557" w:rsidRDefault="0066150D" w:rsidP="00ED34B6">
            <w:pPr>
              <w:spacing w:after="0"/>
              <w:rPr>
                <w:b/>
                <w:bCs/>
                <w:color w:val="000000"/>
                <w:lang w:val="el-GR"/>
              </w:rPr>
            </w:pPr>
            <w:r w:rsidRPr="7787264C">
              <w:rPr>
                <w:b/>
                <w:bCs/>
                <w:color w:val="000000" w:themeColor="text1"/>
                <w:lang w:eastAsia="el-GR"/>
              </w:rPr>
              <w:t>106.483,20 €</w:t>
            </w:r>
          </w:p>
        </w:tc>
        <w:tc>
          <w:tcPr>
            <w:tcW w:w="2395" w:type="dxa"/>
            <w:shd w:val="clear" w:color="auto" w:fill="D9D9D9" w:themeFill="background1" w:themeFillShade="D9"/>
            <w:vAlign w:val="center"/>
          </w:tcPr>
          <w:p w14:paraId="1074DA2D" w14:textId="019E7F1B" w:rsidR="00171881" w:rsidRPr="00957557" w:rsidRDefault="0066150D" w:rsidP="00ED34B6">
            <w:pPr>
              <w:spacing w:after="0"/>
              <w:rPr>
                <w:b/>
                <w:bCs/>
                <w:color w:val="000000"/>
                <w:lang w:val="el-GR"/>
              </w:rPr>
            </w:pPr>
            <w:r w:rsidRPr="7787264C">
              <w:rPr>
                <w:b/>
                <w:bCs/>
                <w:color w:val="000000" w:themeColor="text1"/>
                <w:lang w:eastAsia="el-GR"/>
              </w:rPr>
              <w:t>550.163,20</w:t>
            </w:r>
            <w:r>
              <w:rPr>
                <w:b/>
                <w:bCs/>
                <w:color w:val="000000" w:themeColor="text1"/>
                <w:lang w:eastAsia="el-GR"/>
              </w:rPr>
              <w:t xml:space="preserve"> </w:t>
            </w:r>
            <w:r w:rsidRPr="7787264C">
              <w:rPr>
                <w:b/>
                <w:bCs/>
                <w:color w:val="000000" w:themeColor="text1"/>
                <w:lang w:eastAsia="el-GR"/>
              </w:rPr>
              <w:t>€</w:t>
            </w:r>
          </w:p>
        </w:tc>
      </w:tr>
    </w:tbl>
    <w:p w14:paraId="4E4ECF74" w14:textId="77777777" w:rsidR="00385477" w:rsidRDefault="00385477" w:rsidP="002E347D">
      <w:pPr>
        <w:rPr>
          <w:lang w:val="el-GR"/>
        </w:rPr>
      </w:pPr>
    </w:p>
    <w:p w14:paraId="40797A5E" w14:textId="17F55E70" w:rsidR="008338F0" w:rsidRPr="00464E2C" w:rsidRDefault="003355E7" w:rsidP="002E347D">
      <w:pPr>
        <w:rPr>
          <w:lang w:val="el-GR"/>
        </w:rPr>
      </w:pPr>
      <w:r w:rsidRPr="00603221">
        <w:rPr>
          <w:lang w:val="el-GR"/>
        </w:rPr>
        <w:t>Η διάρκεια της σύμβασης ορίζεται</w:t>
      </w:r>
      <w:r w:rsidR="00E1337D" w:rsidRPr="00603221">
        <w:rPr>
          <w:lang w:val="el-GR"/>
        </w:rPr>
        <w:t xml:space="preserve"> </w:t>
      </w:r>
      <w:r w:rsidRPr="00464E2C">
        <w:rPr>
          <w:lang w:val="el-GR"/>
        </w:rPr>
        <w:t xml:space="preserve">σε </w:t>
      </w:r>
      <w:r w:rsidR="00D02C63" w:rsidRPr="00464E2C">
        <w:rPr>
          <w:lang w:val="el-GR"/>
        </w:rPr>
        <w:t>εννέα μήνες (9)</w:t>
      </w:r>
      <w:r w:rsidR="00872C5B" w:rsidRPr="00464E2C">
        <w:rPr>
          <w:i/>
          <w:lang w:val="el-GR"/>
        </w:rPr>
        <w:t xml:space="preserve"> </w:t>
      </w:r>
      <w:r w:rsidR="004F203B" w:rsidRPr="00464E2C">
        <w:rPr>
          <w:lang w:val="el-GR"/>
        </w:rPr>
        <w:t xml:space="preserve">συμπεριλαμβανομένης της διαδικασίας </w:t>
      </w:r>
      <w:r w:rsidR="00E2271E" w:rsidRPr="00464E2C">
        <w:rPr>
          <w:lang w:val="el-GR"/>
        </w:rPr>
        <w:t xml:space="preserve">ελέγχου και παραλαβής </w:t>
      </w:r>
      <w:r w:rsidR="004F203B" w:rsidRPr="00464E2C">
        <w:rPr>
          <w:lang w:val="el-GR"/>
        </w:rPr>
        <w:t>παραδοτέων, όπως ορίζεται στην Παρ.</w:t>
      </w:r>
      <w:r w:rsidR="00BA2DC9" w:rsidRPr="00464E2C">
        <w:rPr>
          <w:lang w:val="el-GR"/>
        </w:rPr>
        <w:t xml:space="preserve"> </w:t>
      </w:r>
      <w:r w:rsidR="004F203B" w:rsidRPr="00464E2C">
        <w:rPr>
          <w:lang w:val="el-GR"/>
        </w:rPr>
        <w:fldChar w:fldCharType="begin"/>
      </w:r>
      <w:r w:rsidR="004F203B" w:rsidRPr="00464E2C">
        <w:rPr>
          <w:lang w:val="el-GR"/>
        </w:rPr>
        <w:instrText xml:space="preserve"> REF _Ref40954198 \r \h </w:instrText>
      </w:r>
      <w:r w:rsidR="00672C9B" w:rsidRPr="00464E2C">
        <w:rPr>
          <w:lang w:val="el-GR"/>
        </w:rPr>
        <w:instrText xml:space="preserve"> \* MERGEFORMAT </w:instrText>
      </w:r>
      <w:r w:rsidR="004F203B" w:rsidRPr="00464E2C">
        <w:rPr>
          <w:lang w:val="el-GR"/>
        </w:rPr>
      </w:r>
      <w:r w:rsidR="004F203B" w:rsidRPr="00464E2C">
        <w:rPr>
          <w:lang w:val="el-GR"/>
        </w:rPr>
        <w:fldChar w:fldCharType="separate"/>
      </w:r>
      <w:r w:rsidR="004255F2" w:rsidRPr="00464E2C">
        <w:rPr>
          <w:lang w:val="el-GR"/>
        </w:rPr>
        <w:t>6.3</w:t>
      </w:r>
      <w:r w:rsidR="004F203B" w:rsidRPr="00464E2C">
        <w:rPr>
          <w:lang w:val="el-GR"/>
        </w:rPr>
        <w:fldChar w:fldCharType="end"/>
      </w:r>
      <w:r w:rsidR="002E6472" w:rsidRPr="00464E2C">
        <w:rPr>
          <w:lang w:val="el-GR"/>
        </w:rPr>
        <w:t xml:space="preserve"> της παρούσας.</w:t>
      </w:r>
    </w:p>
    <w:p w14:paraId="0F585134" w14:textId="5016D33B" w:rsidR="008338F0" w:rsidRPr="00603221" w:rsidRDefault="003355E7" w:rsidP="002E347D">
      <w:pPr>
        <w:rPr>
          <w:lang w:val="el-GR"/>
        </w:rPr>
      </w:pPr>
      <w:r w:rsidRPr="00464E2C">
        <w:rPr>
          <w:lang w:val="el-GR"/>
        </w:rPr>
        <w:t xml:space="preserve">Αναλυτική περιγραφή του φυσικού και οικονομικού αντικειμένου της σύμβασης δίδεται στο </w:t>
      </w:r>
      <w:r w:rsidR="004D19FB" w:rsidRPr="00464E2C">
        <w:rPr>
          <w:lang w:val="el-GR"/>
        </w:rPr>
        <w:fldChar w:fldCharType="begin"/>
      </w:r>
      <w:r w:rsidR="004D19FB" w:rsidRPr="00464E2C">
        <w:rPr>
          <w:lang w:val="el-GR"/>
        </w:rPr>
        <w:instrText xml:space="preserve"> REF _Ref496625830 \h </w:instrText>
      </w:r>
      <w:r w:rsidR="00DF02B0" w:rsidRPr="00464E2C">
        <w:rPr>
          <w:lang w:val="el-GR"/>
        </w:rPr>
        <w:instrText xml:space="preserve"> \* MERGEFORMAT </w:instrText>
      </w:r>
      <w:r w:rsidR="004D19FB" w:rsidRPr="00464E2C">
        <w:rPr>
          <w:lang w:val="el-GR"/>
        </w:rPr>
      </w:r>
      <w:r w:rsidR="004D19FB" w:rsidRPr="00464E2C">
        <w:rPr>
          <w:lang w:val="el-GR"/>
        </w:rPr>
        <w:fldChar w:fldCharType="separate"/>
      </w:r>
      <w:r w:rsidR="004255F2" w:rsidRPr="00464E2C">
        <w:rPr>
          <w:lang w:val="el-GR"/>
        </w:rPr>
        <w:t>ΠΑΡΑΡΤΗΜΑ Ι – Αναλυτική Περιγραφή Φυσικού και Οικονομικού Αντικειμένου της Σύμβασης</w:t>
      </w:r>
      <w:r w:rsidR="004D19FB" w:rsidRPr="00464E2C">
        <w:rPr>
          <w:lang w:val="el-GR"/>
        </w:rP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ιακήρυξης.</w:t>
      </w:r>
    </w:p>
    <w:p w14:paraId="4A2FDE54" w14:textId="1B8D6C5A" w:rsidR="008338F0" w:rsidRPr="00603221" w:rsidRDefault="003355E7" w:rsidP="002E347D">
      <w:pPr>
        <w:pStyle w:val="normalwithoutspacing"/>
        <w:rPr>
          <w:i/>
          <w:color w:val="5B9BD5"/>
        </w:rPr>
      </w:pPr>
      <w:r w:rsidRPr="00603221">
        <w:t xml:space="preserve">Η σύμβαση θα ανατεθεί με το κριτήριο της πλέον συμφέρουσας από οικονομική άποψη προσφοράς, </w:t>
      </w:r>
      <w:r w:rsidR="00D02C63" w:rsidRPr="00603221">
        <w:rPr>
          <w:b/>
          <w:color w:val="000000"/>
        </w:rPr>
        <w:t xml:space="preserve">βάσει </w:t>
      </w:r>
      <w:r w:rsidR="00D02C63" w:rsidRPr="00511994">
        <w:rPr>
          <w:b/>
          <w:color w:val="000000"/>
        </w:rPr>
        <w:t>προσφερόμενης τιμής μόνο</w:t>
      </w:r>
      <w:r w:rsidR="00D02C63">
        <w:rPr>
          <w:b/>
          <w:color w:val="000000"/>
        </w:rPr>
        <w:t>.</w:t>
      </w:r>
    </w:p>
    <w:p w14:paraId="6293E662" w14:textId="5E898DDD" w:rsidR="008338F0" w:rsidRPr="00745634" w:rsidRDefault="008338F0" w:rsidP="002E347D">
      <w:pPr>
        <w:rPr>
          <w:lang w:val="el-GR"/>
        </w:rPr>
      </w:pPr>
    </w:p>
    <w:p w14:paraId="5EFA290C" w14:textId="16B25966" w:rsidR="008338F0" w:rsidRPr="00603221" w:rsidRDefault="003355E7" w:rsidP="002E347D">
      <w:pPr>
        <w:pStyle w:val="2"/>
        <w:rPr>
          <w:rFonts w:cs="Tahoma"/>
          <w:lang w:val="el-GR"/>
        </w:rPr>
      </w:pPr>
      <w:bookmarkStart w:id="23" w:name="_Toc97194259"/>
      <w:bookmarkStart w:id="24" w:name="_Toc97194408"/>
      <w:bookmarkStart w:id="25" w:name="_Toc181183690"/>
      <w:r w:rsidRPr="00603221">
        <w:rPr>
          <w:rFonts w:cs="Tahoma"/>
          <w:lang w:val="el-GR"/>
        </w:rPr>
        <w:t>Θεσμικό πλαίσιο</w:t>
      </w:r>
      <w:bookmarkEnd w:id="23"/>
      <w:bookmarkEnd w:id="24"/>
      <w:bookmarkEnd w:id="25"/>
      <w:r w:rsidRPr="00603221">
        <w:rPr>
          <w:rFonts w:cs="Tahoma"/>
          <w:lang w:val="el-GR"/>
        </w:rPr>
        <w:t xml:space="preserve"> </w:t>
      </w:r>
    </w:p>
    <w:p w14:paraId="21942EEB" w14:textId="7751CA48" w:rsidR="006765D3" w:rsidRPr="006B2C94" w:rsidRDefault="006765D3" w:rsidP="002E347D">
      <w:pPr>
        <w:rPr>
          <w:lang w:val="el-GR"/>
        </w:rPr>
      </w:pPr>
      <w:r>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50EAB75B" w14:textId="77777777" w:rsidR="001E5354" w:rsidRPr="001E5354" w:rsidRDefault="001E5354" w:rsidP="001E5354">
      <w:pPr>
        <w:numPr>
          <w:ilvl w:val="0"/>
          <w:numId w:val="73"/>
        </w:numPr>
        <w:ind w:left="284" w:hanging="426"/>
        <w:rPr>
          <w:bCs/>
          <w:lang w:val="el-GR"/>
        </w:rPr>
      </w:pPr>
      <w:r w:rsidRPr="001E5354">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w:t>
      </w:r>
      <w:r w:rsidRPr="001E5354">
        <w:rPr>
          <w:bCs/>
          <w:lang w:val="el-GR"/>
        </w:rPr>
        <w:lastRenderedPageBreak/>
        <w:t>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788FEB7" w14:textId="77777777" w:rsidR="001E5354" w:rsidRPr="001E5354" w:rsidRDefault="001E5354" w:rsidP="001E5354">
      <w:pPr>
        <w:numPr>
          <w:ilvl w:val="0"/>
          <w:numId w:val="73"/>
        </w:numPr>
        <w:ind w:left="284" w:hanging="426"/>
        <w:rPr>
          <w:bCs/>
          <w:lang w:val="el-GR"/>
        </w:rPr>
      </w:pPr>
      <w:r w:rsidRPr="001E5354">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DA09875" w14:textId="77777777" w:rsidR="001E5354" w:rsidRPr="001E5354" w:rsidRDefault="001E5354" w:rsidP="001E5354">
      <w:pPr>
        <w:numPr>
          <w:ilvl w:val="0"/>
          <w:numId w:val="73"/>
        </w:numPr>
        <w:ind w:left="284" w:hanging="426"/>
        <w:rPr>
          <w:bCs/>
          <w:lang w:val="el-GR"/>
        </w:rPr>
      </w:pPr>
      <w:r w:rsidRPr="001E5354">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505A282" w14:textId="77777777" w:rsidR="001E5354" w:rsidRPr="001E5354" w:rsidRDefault="001E5354" w:rsidP="001E5354">
      <w:pPr>
        <w:numPr>
          <w:ilvl w:val="0"/>
          <w:numId w:val="73"/>
        </w:numPr>
        <w:ind w:left="284" w:hanging="426"/>
        <w:rPr>
          <w:bCs/>
          <w:lang w:val="el-GR"/>
        </w:rPr>
      </w:pPr>
      <w:r w:rsidRPr="001E5354">
        <w:rPr>
          <w:bCs/>
          <w:lang w:val="el-GR"/>
        </w:rPr>
        <w:t>Τον Ν. 4152/2013 «Επείγοντα μέτρα εφαρμογής των νόμων 4046/2012, 4093/2012 και 4127/2013» (ΦΕΚ 107/Α/09-05-2013), όπως τροποποιήθηκε και ισχύει.</w:t>
      </w:r>
    </w:p>
    <w:p w14:paraId="5438458B" w14:textId="77777777" w:rsidR="001E5354" w:rsidRPr="001E5354" w:rsidRDefault="001E5354" w:rsidP="001E5354">
      <w:pPr>
        <w:numPr>
          <w:ilvl w:val="0"/>
          <w:numId w:val="73"/>
        </w:numPr>
        <w:ind w:left="284" w:hanging="426"/>
        <w:rPr>
          <w:bCs/>
          <w:lang w:val="el-GR"/>
        </w:rPr>
      </w:pPr>
      <w:r w:rsidRPr="001E5354">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DD0CA0E" w14:textId="77777777" w:rsidR="001E5354" w:rsidRPr="001E5354" w:rsidRDefault="001E5354" w:rsidP="001E5354">
      <w:pPr>
        <w:numPr>
          <w:ilvl w:val="0"/>
          <w:numId w:val="73"/>
        </w:numPr>
        <w:ind w:left="284" w:hanging="426"/>
        <w:rPr>
          <w:bCs/>
          <w:lang w:val="el-GR"/>
        </w:rPr>
      </w:pPr>
      <w:r w:rsidRPr="001E5354">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DE4256C" w14:textId="77777777" w:rsidR="001E5354" w:rsidRPr="00876DA2" w:rsidRDefault="001E5354" w:rsidP="001E5354">
      <w:pPr>
        <w:numPr>
          <w:ilvl w:val="0"/>
          <w:numId w:val="73"/>
        </w:numPr>
        <w:ind w:left="284" w:hanging="426"/>
        <w:rPr>
          <w:bCs/>
          <w:lang w:val="el-GR"/>
        </w:rPr>
      </w:pPr>
      <w:r w:rsidRPr="00876DA2">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47C6BC3" w14:textId="77777777" w:rsidR="001E5354" w:rsidRPr="00876DA2" w:rsidRDefault="001E5354" w:rsidP="001E5354">
      <w:pPr>
        <w:numPr>
          <w:ilvl w:val="0"/>
          <w:numId w:val="73"/>
        </w:numPr>
        <w:ind w:left="284" w:hanging="426"/>
        <w:rPr>
          <w:bCs/>
          <w:lang w:val="el-GR"/>
        </w:rPr>
      </w:pPr>
      <w:r w:rsidRPr="00876DA2">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43EF547" w14:textId="77777777" w:rsidR="001E5354" w:rsidRPr="00876DA2" w:rsidRDefault="001E5354" w:rsidP="001E5354">
      <w:pPr>
        <w:numPr>
          <w:ilvl w:val="0"/>
          <w:numId w:val="73"/>
        </w:numPr>
        <w:ind w:left="284" w:hanging="426"/>
        <w:rPr>
          <w:bCs/>
          <w:lang w:val="el-GR"/>
        </w:rPr>
      </w:pPr>
      <w:r w:rsidRPr="00876DA2">
        <w:rPr>
          <w:bCs/>
          <w:lang w:val="el-GR"/>
        </w:rPr>
        <w:t>Την Εγκύκλιο Οδηγιών για την Έγκριση και Χρηματοδότηση του ΠΔΕ 2024 και τον Προγραμματισμό Δαπανών ΠΔΕ 2025 - 2028 (ΑΔΑ: ΨΤΡΥΗ-Ζ2Λ)</w:t>
      </w:r>
    </w:p>
    <w:p w14:paraId="3E546BAD" w14:textId="77777777" w:rsidR="001E5354" w:rsidRPr="00876DA2" w:rsidRDefault="001E5354" w:rsidP="001E5354">
      <w:pPr>
        <w:numPr>
          <w:ilvl w:val="0"/>
          <w:numId w:val="73"/>
        </w:numPr>
        <w:ind w:left="284" w:hanging="426"/>
        <w:rPr>
          <w:bCs/>
          <w:lang w:val="el-GR"/>
        </w:rPr>
      </w:pPr>
      <w:r w:rsidRPr="00876DA2">
        <w:rPr>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47B39F3E" w14:textId="77777777" w:rsidR="001E5354" w:rsidRPr="00876DA2" w:rsidRDefault="001E5354" w:rsidP="001E5354">
      <w:pPr>
        <w:numPr>
          <w:ilvl w:val="0"/>
          <w:numId w:val="73"/>
        </w:numPr>
        <w:ind w:left="284" w:hanging="426"/>
        <w:rPr>
          <w:bCs/>
          <w:lang w:val="el-GR"/>
        </w:rPr>
      </w:pPr>
      <w:r w:rsidRPr="00876DA2">
        <w:rPr>
          <w:bCs/>
          <w:lang w:val="el-GR"/>
        </w:rPr>
        <w:t>Την υπ’ αρ.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50F0EDBB" w14:textId="77777777" w:rsidR="001E5354" w:rsidRPr="00876DA2" w:rsidRDefault="001E5354" w:rsidP="001E5354">
      <w:pPr>
        <w:numPr>
          <w:ilvl w:val="0"/>
          <w:numId w:val="73"/>
        </w:numPr>
        <w:ind w:left="284" w:hanging="426"/>
        <w:rPr>
          <w:bCs/>
          <w:lang w:val="el-GR"/>
        </w:rPr>
      </w:pPr>
      <w:r w:rsidRPr="00876DA2">
        <w:rPr>
          <w:bCs/>
          <w:lang w:val="el-GR"/>
        </w:rPr>
        <w:t>Το Εγχειρίδιο Διαδικασιών ΣΔΕ ΠΔΕ / ΕΠΑ.</w:t>
      </w:r>
    </w:p>
    <w:p w14:paraId="45DD0177" w14:textId="77777777" w:rsidR="001E5354" w:rsidRPr="00876DA2" w:rsidRDefault="001E5354" w:rsidP="001E5354">
      <w:pPr>
        <w:numPr>
          <w:ilvl w:val="0"/>
          <w:numId w:val="73"/>
        </w:numPr>
        <w:ind w:left="284" w:hanging="426"/>
        <w:rPr>
          <w:bCs/>
          <w:lang w:val="el-GR"/>
        </w:rPr>
      </w:pPr>
      <w:r w:rsidRPr="00876DA2">
        <w:rPr>
          <w:bCs/>
          <w:lang w:val="el-GR"/>
        </w:rPr>
        <w:t>Τον Προϋπολογισμό Δημοσίων Επενδύσεων ετών 2023 - 2024.</w:t>
      </w:r>
    </w:p>
    <w:p w14:paraId="4A8E0699" w14:textId="77777777" w:rsidR="001E5354" w:rsidRPr="00876DA2" w:rsidRDefault="001E5354" w:rsidP="001E5354">
      <w:pPr>
        <w:numPr>
          <w:ilvl w:val="0"/>
          <w:numId w:val="73"/>
        </w:numPr>
        <w:ind w:left="284" w:hanging="426"/>
        <w:rPr>
          <w:bCs/>
          <w:lang w:val="el-GR"/>
        </w:rPr>
      </w:pPr>
      <w:r w:rsidRPr="00876DA2">
        <w:rPr>
          <w:bCs/>
          <w:lang w:val="el-GR"/>
        </w:rPr>
        <w:t>Το Α.88 του Ν. 1892/1990 «Για τον εκσυγχρονισμό και την ανάπτυξη και άλλες διατάξεις» (ΦΕΚ 101/Α/31-07-1990), όπως ισχύει.</w:t>
      </w:r>
    </w:p>
    <w:p w14:paraId="45A009A7" w14:textId="77777777" w:rsidR="001E5354" w:rsidRDefault="001E5354" w:rsidP="001E5354">
      <w:pPr>
        <w:numPr>
          <w:ilvl w:val="0"/>
          <w:numId w:val="73"/>
        </w:numPr>
        <w:ind w:left="284" w:hanging="426"/>
        <w:rPr>
          <w:bCs/>
        </w:rPr>
      </w:pPr>
      <w:r w:rsidRPr="00876DA2">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F3777">
        <w:rPr>
          <w:bCs/>
        </w:rPr>
        <w:t>(ΦΕΚ 133/Α/07-08-2019), όπως τροποποιήθηκε και ισχύει.</w:t>
      </w:r>
    </w:p>
    <w:p w14:paraId="279F1EFD" w14:textId="77777777" w:rsidR="001E5354" w:rsidRPr="00876DA2" w:rsidRDefault="001E5354" w:rsidP="001E5354">
      <w:pPr>
        <w:numPr>
          <w:ilvl w:val="0"/>
          <w:numId w:val="73"/>
        </w:numPr>
        <w:ind w:left="284" w:hanging="426"/>
        <w:rPr>
          <w:bCs/>
          <w:lang w:val="el-GR"/>
        </w:rPr>
      </w:pPr>
      <w:r w:rsidRPr="00876DA2">
        <w:rPr>
          <w:bCs/>
          <w:lang w:val="el-GR"/>
        </w:rPr>
        <w:lastRenderedPageBreak/>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E74A927" w14:textId="77777777" w:rsidR="001E5354" w:rsidRPr="00876DA2" w:rsidRDefault="001E5354" w:rsidP="001E5354">
      <w:pPr>
        <w:numPr>
          <w:ilvl w:val="0"/>
          <w:numId w:val="73"/>
        </w:numPr>
        <w:ind w:left="284" w:hanging="426"/>
        <w:rPr>
          <w:bCs/>
          <w:lang w:val="el-GR"/>
        </w:rPr>
      </w:pPr>
      <w:r w:rsidRPr="00876DA2">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7C89FD74" w14:textId="77777777" w:rsidR="001E5354" w:rsidRPr="00876DA2" w:rsidRDefault="001E5354" w:rsidP="001E5354">
      <w:pPr>
        <w:numPr>
          <w:ilvl w:val="0"/>
          <w:numId w:val="73"/>
        </w:numPr>
        <w:ind w:left="284" w:hanging="426"/>
        <w:rPr>
          <w:bCs/>
          <w:lang w:val="el-GR"/>
        </w:rPr>
      </w:pPr>
      <w:r w:rsidRPr="00876DA2">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4CD457F" w14:textId="77777777" w:rsidR="001E5354" w:rsidRPr="00876DA2" w:rsidRDefault="001E5354" w:rsidP="001E5354">
      <w:pPr>
        <w:numPr>
          <w:ilvl w:val="0"/>
          <w:numId w:val="73"/>
        </w:numPr>
        <w:ind w:left="284" w:hanging="426"/>
        <w:rPr>
          <w:bCs/>
          <w:lang w:val="el-GR"/>
        </w:rPr>
      </w:pPr>
      <w:r w:rsidRPr="00876DA2">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1F00ACD" w14:textId="77777777" w:rsidR="001E5354" w:rsidRPr="00876DA2" w:rsidRDefault="001E5354" w:rsidP="001E5354">
      <w:pPr>
        <w:numPr>
          <w:ilvl w:val="0"/>
          <w:numId w:val="73"/>
        </w:numPr>
        <w:ind w:left="284" w:hanging="426"/>
        <w:rPr>
          <w:bCs/>
          <w:lang w:val="el-GR"/>
        </w:rPr>
      </w:pPr>
      <w:r w:rsidRPr="00750A97">
        <w:rPr>
          <w:bCs/>
        </w:rPr>
        <w:t>To</w:t>
      </w:r>
      <w:r w:rsidRPr="00876DA2">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0DB495E" w14:textId="77777777" w:rsidR="001E5354" w:rsidRPr="00876DA2" w:rsidRDefault="001E5354" w:rsidP="001E5354">
      <w:pPr>
        <w:numPr>
          <w:ilvl w:val="0"/>
          <w:numId w:val="73"/>
        </w:numPr>
        <w:ind w:left="284" w:hanging="426"/>
        <w:rPr>
          <w:bCs/>
          <w:lang w:val="el-GR"/>
        </w:rPr>
      </w:pPr>
      <w:r w:rsidRPr="00876DA2">
        <w:rPr>
          <w:bCs/>
          <w:lang w:val="el-GR"/>
        </w:rPr>
        <w:t>Τον Ν. 2121/1993 “Πνευματική Ιδιοκτησία, Συγγενικά Δικαιώματα και Πολιτιστικά Θέματα”, (ΦΕΚ 25/Α/04-03-1993), όπως τροποποιήθηκε και ισχύει.</w:t>
      </w:r>
    </w:p>
    <w:p w14:paraId="079A6E66" w14:textId="77777777" w:rsidR="001E5354" w:rsidRPr="00876DA2" w:rsidRDefault="001E5354" w:rsidP="001E5354">
      <w:pPr>
        <w:numPr>
          <w:ilvl w:val="0"/>
          <w:numId w:val="73"/>
        </w:numPr>
        <w:ind w:left="284" w:hanging="426"/>
        <w:rPr>
          <w:bCs/>
          <w:lang w:val="el-GR"/>
        </w:rPr>
      </w:pPr>
      <w:bookmarkStart w:id="26" w:name="_Hlk166354466"/>
      <w:r w:rsidRPr="00876DA2">
        <w:rPr>
          <w:bCs/>
          <w:lang w:val="el-GR"/>
        </w:rPr>
        <w:t>Το Π.Δ. 80/2016 «Ανάληψη υποχρεώσεων από τους Διατάκτες» (ΦΕΚ 145/Α/05-08-2016), όπως τροποποιήθηκε και ισχύει.</w:t>
      </w:r>
      <w:bookmarkEnd w:id="26"/>
    </w:p>
    <w:p w14:paraId="4A89EAF6" w14:textId="77777777" w:rsidR="001E5354" w:rsidRPr="00876DA2" w:rsidRDefault="001E5354" w:rsidP="001E5354">
      <w:pPr>
        <w:numPr>
          <w:ilvl w:val="0"/>
          <w:numId w:val="73"/>
        </w:numPr>
        <w:ind w:left="284" w:hanging="426"/>
        <w:rPr>
          <w:bCs/>
          <w:lang w:val="el-GR"/>
        </w:rPr>
      </w:pPr>
      <w:r w:rsidRPr="00876DA2">
        <w:rPr>
          <w:bCs/>
          <w:lang w:val="el-GR"/>
        </w:rPr>
        <w:t>Τον Ν. 4912/2022 Ενιαία Αρχή Δημοσίων Συμβάσεων και άλλες διατάξεις του Υπουργείου Δικαιοσύνης” (ΦΕΚ 59/</w:t>
      </w:r>
      <w:r w:rsidRPr="00750A97">
        <w:rPr>
          <w:bCs/>
        </w:rPr>
        <w:t>A</w:t>
      </w:r>
      <w:r w:rsidRPr="00876DA2">
        <w:rPr>
          <w:bCs/>
          <w:lang w:val="el-GR"/>
        </w:rPr>
        <w:t>/17-03-2022), όπως ισχύει.</w:t>
      </w:r>
    </w:p>
    <w:p w14:paraId="2807CA24" w14:textId="77777777" w:rsidR="001E5354" w:rsidRPr="00876DA2" w:rsidRDefault="001E5354" w:rsidP="001E5354">
      <w:pPr>
        <w:numPr>
          <w:ilvl w:val="0"/>
          <w:numId w:val="73"/>
        </w:numPr>
        <w:ind w:left="284" w:hanging="426"/>
        <w:rPr>
          <w:bCs/>
          <w:lang w:val="el-GR"/>
        </w:rPr>
      </w:pPr>
      <w:r w:rsidRPr="00876DA2">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4DE29AB3" w14:textId="77777777" w:rsidR="001E5354" w:rsidRPr="00876DA2" w:rsidRDefault="001E5354" w:rsidP="001E5354">
      <w:pPr>
        <w:numPr>
          <w:ilvl w:val="0"/>
          <w:numId w:val="73"/>
        </w:numPr>
        <w:ind w:left="284" w:hanging="426"/>
        <w:rPr>
          <w:bCs/>
          <w:lang w:val="el-GR"/>
        </w:rPr>
      </w:pPr>
      <w:r w:rsidRPr="00876DA2">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095593C8" w14:textId="77777777" w:rsidR="001E5354" w:rsidRPr="00876DA2" w:rsidRDefault="001E5354" w:rsidP="001E5354">
      <w:pPr>
        <w:numPr>
          <w:ilvl w:val="0"/>
          <w:numId w:val="73"/>
        </w:numPr>
        <w:ind w:left="284" w:hanging="426"/>
        <w:rPr>
          <w:bCs/>
          <w:lang w:val="el-GR"/>
        </w:rPr>
      </w:pPr>
      <w:r w:rsidRPr="00876DA2">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3130F76" w14:textId="77777777" w:rsidR="001E5354" w:rsidRPr="00876DA2" w:rsidRDefault="001E5354" w:rsidP="001E5354">
      <w:pPr>
        <w:numPr>
          <w:ilvl w:val="0"/>
          <w:numId w:val="73"/>
        </w:numPr>
        <w:ind w:left="284" w:hanging="426"/>
        <w:rPr>
          <w:bCs/>
          <w:lang w:val="el-GR"/>
        </w:rPr>
      </w:pPr>
      <w:r w:rsidRPr="00876DA2">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7D44F75B" w14:textId="77777777" w:rsidR="001E5354" w:rsidRPr="00876DA2" w:rsidRDefault="001E5354" w:rsidP="001E5354">
      <w:pPr>
        <w:numPr>
          <w:ilvl w:val="0"/>
          <w:numId w:val="73"/>
        </w:numPr>
        <w:ind w:left="284" w:hanging="426"/>
        <w:rPr>
          <w:bCs/>
          <w:lang w:val="el-GR"/>
        </w:rPr>
      </w:pPr>
      <w:r w:rsidRPr="00876DA2">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9D267ED" w14:textId="77777777" w:rsidR="001E5354" w:rsidRPr="00876DA2" w:rsidRDefault="001E5354" w:rsidP="001E5354">
      <w:pPr>
        <w:numPr>
          <w:ilvl w:val="0"/>
          <w:numId w:val="73"/>
        </w:numPr>
        <w:ind w:left="284" w:hanging="426"/>
        <w:rPr>
          <w:bCs/>
          <w:lang w:val="el-GR"/>
        </w:rPr>
      </w:pPr>
      <w:r w:rsidRPr="00876DA2">
        <w:rPr>
          <w:bCs/>
          <w:lang w:val="el-GR"/>
        </w:rPr>
        <w:t>Τον Ν. 4635/2019 (ιδίως των άρθρων 85 επ.) “Επενδύω στην Ελλάδα και άλλες διατάξεις” (ΦΕΚ 167/Α/30-10-2019), όπως τροποποιήθηκε και ισχύει.</w:t>
      </w:r>
    </w:p>
    <w:p w14:paraId="77E9D153" w14:textId="77777777" w:rsidR="001E5354" w:rsidRPr="00876DA2" w:rsidRDefault="001E5354" w:rsidP="001E5354">
      <w:pPr>
        <w:numPr>
          <w:ilvl w:val="0"/>
          <w:numId w:val="73"/>
        </w:numPr>
        <w:ind w:left="284" w:hanging="426"/>
        <w:rPr>
          <w:bCs/>
          <w:lang w:val="el-GR"/>
        </w:rPr>
      </w:pPr>
      <w:r w:rsidRPr="00876DA2">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60106260" w14:textId="77777777" w:rsidR="001E5354" w:rsidRPr="00876DA2" w:rsidRDefault="001E5354" w:rsidP="001E5354">
      <w:pPr>
        <w:numPr>
          <w:ilvl w:val="0"/>
          <w:numId w:val="73"/>
        </w:numPr>
        <w:ind w:left="284" w:hanging="426"/>
        <w:rPr>
          <w:bCs/>
          <w:lang w:val="el-GR"/>
        </w:rPr>
      </w:pPr>
      <w:r w:rsidRPr="00876DA2">
        <w:rPr>
          <w:bCs/>
          <w:lang w:val="el-GR"/>
        </w:rPr>
        <w:lastRenderedPageBreak/>
        <w:t>Τον Ν. 2859/2000 “Κύρωση Κώδικα Φόρου Προστιθέμενης Αξίας” (ΦΕΚ 248/Α/07-11-2000), όπως τροποποιήθηκε και ισχύει.</w:t>
      </w:r>
    </w:p>
    <w:p w14:paraId="6F9AD536" w14:textId="77777777" w:rsidR="001E5354" w:rsidRPr="00876DA2" w:rsidRDefault="001E5354" w:rsidP="001E5354">
      <w:pPr>
        <w:numPr>
          <w:ilvl w:val="0"/>
          <w:numId w:val="73"/>
        </w:numPr>
        <w:ind w:left="284" w:hanging="426"/>
        <w:rPr>
          <w:bCs/>
          <w:lang w:val="el-GR"/>
        </w:rPr>
      </w:pPr>
      <w:r w:rsidRPr="00876DA2">
        <w:rPr>
          <w:bCs/>
          <w:lang w:val="el-GR"/>
        </w:rPr>
        <w:t>Τον Ν. 5140/2024 “Νέο Αναπτυξιακό Πρόγραμμα Δημοσίων Επενδύσεων και συμπληρωματικές διατάξεις” (ΦΕΚ 154/Α/30-09-2024).</w:t>
      </w:r>
    </w:p>
    <w:p w14:paraId="21F27EBE" w14:textId="77777777" w:rsidR="001E5354" w:rsidRPr="00750A97" w:rsidRDefault="001E5354" w:rsidP="001E5354">
      <w:pPr>
        <w:numPr>
          <w:ilvl w:val="0"/>
          <w:numId w:val="73"/>
        </w:numPr>
        <w:ind w:left="284" w:hanging="426"/>
        <w:rPr>
          <w:bCs/>
        </w:rPr>
      </w:pPr>
      <w:r w:rsidRPr="00876DA2">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450ACB">
        <w:rPr>
          <w:bCs/>
        </w:rPr>
        <w:t>(ΦΕΚ Α 45/28-02-2023), όπως ισχύει.</w:t>
      </w:r>
    </w:p>
    <w:p w14:paraId="6EF4F7E4" w14:textId="77777777" w:rsidR="001E5354" w:rsidRPr="00876DA2" w:rsidRDefault="001E5354" w:rsidP="001E5354">
      <w:pPr>
        <w:numPr>
          <w:ilvl w:val="0"/>
          <w:numId w:val="73"/>
        </w:numPr>
        <w:ind w:left="284" w:hanging="426"/>
        <w:rPr>
          <w:bCs/>
          <w:lang w:val="el-GR"/>
        </w:rPr>
      </w:pPr>
      <w:r w:rsidRPr="00876DA2">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F3777">
        <w:rPr>
          <w:bCs/>
        </w:rPr>
        <w:t>L</w:t>
      </w:r>
      <w:r w:rsidRPr="00876DA2">
        <w:rPr>
          <w:bCs/>
          <w:lang w:val="el-GR"/>
        </w:rPr>
        <w:t xml:space="preserve"> 119), όπως τροποποιήθηκε και ισχύει.</w:t>
      </w:r>
    </w:p>
    <w:p w14:paraId="46D6E0DC" w14:textId="77777777" w:rsidR="001E5354" w:rsidRPr="00876DA2" w:rsidRDefault="001E5354" w:rsidP="001E5354">
      <w:pPr>
        <w:numPr>
          <w:ilvl w:val="0"/>
          <w:numId w:val="73"/>
        </w:numPr>
        <w:ind w:left="284" w:hanging="426"/>
        <w:rPr>
          <w:bCs/>
          <w:lang w:val="el-GR"/>
        </w:rPr>
      </w:pPr>
      <w:r w:rsidRPr="00876DA2">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C7D3BA7" w14:textId="77777777" w:rsidR="001E5354" w:rsidRPr="000F3777" w:rsidRDefault="001E5354" w:rsidP="001E5354">
      <w:pPr>
        <w:numPr>
          <w:ilvl w:val="0"/>
          <w:numId w:val="73"/>
        </w:numPr>
        <w:ind w:left="284" w:hanging="426"/>
        <w:rPr>
          <w:bCs/>
        </w:rPr>
      </w:pPr>
      <w:r w:rsidRPr="00876DA2">
        <w:rPr>
          <w:bCs/>
          <w:lang w:val="el-GR"/>
        </w:rPr>
        <w:t xml:space="preserve">Τον </w:t>
      </w:r>
      <w:r w:rsidRPr="000F3777">
        <w:rPr>
          <w:bCs/>
        </w:rPr>
        <w:t>N</w:t>
      </w:r>
      <w:r w:rsidRPr="00876DA2">
        <w:rPr>
          <w:bCs/>
          <w:lang w:val="el-GR"/>
        </w:rPr>
        <w:t xml:space="preserve">. 3429/2005 «Δημόσιες Επιχειρήσεις και Οργανισμοί (Δ.Ε.Κ.Ο.).» </w:t>
      </w:r>
      <w:r w:rsidRPr="000F3777">
        <w:rPr>
          <w:bCs/>
        </w:rPr>
        <w:t>ΦΕΚ (314/Α/27-12-2005), όπως τροποποιήθηκε και ισχύει.</w:t>
      </w:r>
    </w:p>
    <w:p w14:paraId="2B664671" w14:textId="77777777" w:rsidR="001E5354" w:rsidRPr="00876DA2" w:rsidRDefault="001E5354" w:rsidP="001E5354">
      <w:pPr>
        <w:numPr>
          <w:ilvl w:val="0"/>
          <w:numId w:val="73"/>
        </w:numPr>
        <w:ind w:left="284" w:hanging="426"/>
        <w:rPr>
          <w:bCs/>
          <w:lang w:val="el-GR"/>
        </w:rPr>
      </w:pPr>
      <w:r w:rsidRPr="00876DA2">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DA92F8D" w14:textId="77777777" w:rsidR="001E5354" w:rsidRPr="000F3777" w:rsidRDefault="001E5354" w:rsidP="001E5354">
      <w:pPr>
        <w:numPr>
          <w:ilvl w:val="0"/>
          <w:numId w:val="73"/>
        </w:numPr>
        <w:ind w:left="284" w:hanging="426"/>
        <w:rPr>
          <w:bCs/>
        </w:rPr>
      </w:pPr>
      <w:r w:rsidRPr="00876DA2">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F3777">
        <w:rPr>
          <w:bCs/>
        </w:rPr>
        <w:t>(ΦΕΚ 119/Α/08-07-2019), όπως ισχύει.</w:t>
      </w:r>
    </w:p>
    <w:p w14:paraId="2E91E72D" w14:textId="77777777" w:rsidR="001E5354" w:rsidRPr="00876DA2" w:rsidRDefault="001E5354" w:rsidP="001E5354">
      <w:pPr>
        <w:numPr>
          <w:ilvl w:val="0"/>
          <w:numId w:val="73"/>
        </w:numPr>
        <w:ind w:left="284" w:hanging="426"/>
        <w:rPr>
          <w:bCs/>
          <w:lang w:val="el-GR"/>
        </w:rPr>
      </w:pPr>
      <w:r w:rsidRPr="00876DA2">
        <w:rPr>
          <w:bCs/>
          <w:lang w:val="el-GR"/>
        </w:rPr>
        <w:t>Το Α.39 του Ν. 4578/2018 «Μείωση ασφαλιστικών εισφορών και άλλες διατάξεις» (ΦΕΚ 200/Α/03-12-2018), όπως ισχύει.</w:t>
      </w:r>
    </w:p>
    <w:p w14:paraId="2E5E709B" w14:textId="77777777" w:rsidR="001E5354" w:rsidRPr="000F3777" w:rsidRDefault="001E5354" w:rsidP="001E5354">
      <w:pPr>
        <w:numPr>
          <w:ilvl w:val="0"/>
          <w:numId w:val="73"/>
        </w:numPr>
        <w:ind w:left="284" w:hanging="426"/>
        <w:rPr>
          <w:bCs/>
        </w:rPr>
      </w:pPr>
      <w:r w:rsidRPr="00876DA2">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0F3777">
        <w:rPr>
          <w:bCs/>
        </w:rPr>
        <w:t>Πρωτ. Γ.Ε.ΜΗ.: 3437047/11-11-2024».</w:t>
      </w:r>
    </w:p>
    <w:p w14:paraId="7812BA2E" w14:textId="77777777" w:rsidR="001E5354" w:rsidRPr="000F3777" w:rsidRDefault="001E5354" w:rsidP="001E5354">
      <w:pPr>
        <w:numPr>
          <w:ilvl w:val="0"/>
          <w:numId w:val="73"/>
        </w:numPr>
        <w:ind w:left="284" w:hanging="426"/>
        <w:rPr>
          <w:bCs/>
        </w:rPr>
      </w:pPr>
      <w:r w:rsidRPr="00876DA2">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0F3777">
        <w:rPr>
          <w:bCs/>
        </w:rPr>
        <w:t>(Β’ 164)» ΦΕΚ 2060/Β’/2021))» (ΦΕΚ 5807/Β/10-12-2021).</w:t>
      </w:r>
    </w:p>
    <w:p w14:paraId="017D68AE" w14:textId="77777777" w:rsidR="001E5354" w:rsidRPr="000F3777" w:rsidRDefault="001E5354" w:rsidP="001E5354">
      <w:pPr>
        <w:numPr>
          <w:ilvl w:val="0"/>
          <w:numId w:val="73"/>
        </w:numPr>
        <w:ind w:left="284" w:hanging="426"/>
        <w:rPr>
          <w:bCs/>
        </w:rPr>
      </w:pPr>
      <w:r w:rsidRPr="00876DA2">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0F3777">
        <w:rPr>
          <w:bCs/>
        </w:rPr>
        <w:t>(ΦΕΚ 752/ΥΟΔΔ/24-08-2022).</w:t>
      </w:r>
    </w:p>
    <w:p w14:paraId="43259954" w14:textId="77777777" w:rsidR="001E5354" w:rsidRPr="00876DA2" w:rsidRDefault="001E5354" w:rsidP="001E5354">
      <w:pPr>
        <w:numPr>
          <w:ilvl w:val="0"/>
          <w:numId w:val="73"/>
        </w:numPr>
        <w:ind w:left="284" w:hanging="426"/>
        <w:rPr>
          <w:bCs/>
          <w:lang w:val="el-GR"/>
        </w:rPr>
      </w:pPr>
      <w:r w:rsidRPr="00876DA2">
        <w:rPr>
          <w:bCs/>
          <w:lang w:val="el-GR"/>
        </w:rPr>
        <w:t xml:space="preserve">Την από 20-06-2024 (Α.Π ΚτΠ Μ.Α.Ε.: 14832/26-06-2024) Προγραμματική Συμφωνία μεταξύ του Υπουργείου Ψηφιακής Διακυβέρνησης και της ΚτΠ Μ.Α.Ε. με την οποία ορίζεται η ΚτΠ Μ.Α.Ε. </w:t>
      </w:r>
      <w:r w:rsidRPr="00876DA2">
        <w:rPr>
          <w:bCs/>
          <w:lang w:val="el-GR"/>
        </w:rPr>
        <w:lastRenderedPageBreak/>
        <w:t>δικαιούχος για την εκτέλεση του Έργου: “Τεχνολογική Αναβάθμιση της κεντρικής αίθουσας συσκέψεων και συνεδριάσεων του Υπουργείου Ψηφιακής Διακυβέρνησης”.</w:t>
      </w:r>
    </w:p>
    <w:p w14:paraId="1477F540" w14:textId="77777777" w:rsidR="001E5354" w:rsidRPr="00876DA2" w:rsidRDefault="001E5354" w:rsidP="001E5354">
      <w:pPr>
        <w:numPr>
          <w:ilvl w:val="0"/>
          <w:numId w:val="73"/>
        </w:numPr>
        <w:ind w:left="284" w:hanging="426"/>
        <w:rPr>
          <w:bCs/>
          <w:lang w:val="el-GR"/>
        </w:rPr>
      </w:pPr>
      <w:r w:rsidRPr="00876DA2">
        <w:rPr>
          <w:bCs/>
          <w:lang w:val="el-GR"/>
        </w:rPr>
        <w:t>Τη ΣΑ ΝΑ163 του Υπουργείου Εθνικής Οικονομίας και Οικονομικών, με την οποία εγκρίθηκε η ένταξη στο Πρόγραμμα Δημοσίων Επενδύσεων (ΠΔΕ) του έργου: “Τεχνολογική Αναβάθμιση της κεντρικής αίθουσας συσκέψεων και συνεδριάσεων του Υπουργείου Ψηφιακής Διακυβέρνησης” με Κωδικό Έργου: 2024ΝΑ16300007 και κωδικό ΟΠΣ: 5224436.</w:t>
      </w:r>
    </w:p>
    <w:p w14:paraId="59084D00" w14:textId="77777777" w:rsidR="001E5354" w:rsidRPr="00876DA2" w:rsidRDefault="001E5354" w:rsidP="001E5354">
      <w:pPr>
        <w:numPr>
          <w:ilvl w:val="0"/>
          <w:numId w:val="73"/>
        </w:numPr>
        <w:ind w:left="284" w:hanging="426"/>
        <w:rPr>
          <w:bCs/>
          <w:lang w:val="el-GR"/>
        </w:rPr>
      </w:pPr>
      <w:r w:rsidRPr="00876DA2">
        <w:rPr>
          <w:bCs/>
          <w:lang w:val="el-GR"/>
        </w:rPr>
        <w:t>Την υπ’ αρ. ΓΔΟΔΥ/425/2024/26-09-2024 (Α.Π. ΚτΠ Μ.Α.Ε. 21887/26-09-2024) Απόφαση του Υπουργείου Ψηφιακής Διακυβέρνησης / Γενική Διεύθυνση Οικονομικών και Διοικητικών Υπηρεσιών με θέμα: “Ένταξη της Πράξης «Τεχνολογική Αναβάθμιση της κεντρικής αίθουσας συσκέψεων και συνεδριάσεων του Υπουργείου Ψηφιακής Διακυβέρνησης» με Κωδικό ΟΠΣ 5224436 στο «ΤΠΑ ΨΗΦΙΑΚΗΣ ΔΙΑΚΥΒΕΡΝΗΣΗΣ 2021-2025»”.</w:t>
      </w:r>
    </w:p>
    <w:p w14:paraId="2E7ECE0C" w14:textId="77777777" w:rsidR="001E5354" w:rsidRPr="00876DA2" w:rsidRDefault="001E5354" w:rsidP="001E5354">
      <w:pPr>
        <w:numPr>
          <w:ilvl w:val="0"/>
          <w:numId w:val="73"/>
        </w:numPr>
        <w:ind w:left="284" w:hanging="426"/>
        <w:rPr>
          <w:bCs/>
          <w:lang w:val="el-GR"/>
        </w:rPr>
      </w:pPr>
      <w:r w:rsidRPr="00876DA2">
        <w:rPr>
          <w:bCs/>
          <w:lang w:val="el-GR"/>
        </w:rPr>
        <w:t>Την υπ’ αρ. 11373/09-10-2024 (Α.Π. ΚτΠ Μ.Α.Ε. 23053/09-10-2024) Απόφαση του Υπουργείου Εθνικής Οικονομίας και Οικονομικών με την οποία εγκρίθηκε η ένταξη στο Πρόγραμμα Δημοσίων Επενδύσεων (ΠΔΕ) 2024, στη ΣΑ ΝΑ163, του έργου με τίτλο: “Τεχνολογική Αναβάθμιση της κεντρικής αίθουσας συσκέψεων και συνεδριάσεων του Υπουργείου Ψηφιακής Διακυβέρνησης” με Κωδικό Έργου: 2024ΝΑ16300007 και Κωδικό ΟΠΣ: 5224436.</w:t>
      </w:r>
    </w:p>
    <w:p w14:paraId="51B35C0E" w14:textId="77777777" w:rsidR="001E5354" w:rsidRPr="00876DA2" w:rsidRDefault="001E5354" w:rsidP="001E5354">
      <w:pPr>
        <w:numPr>
          <w:ilvl w:val="0"/>
          <w:numId w:val="73"/>
        </w:numPr>
        <w:ind w:left="284" w:hanging="426"/>
        <w:rPr>
          <w:bCs/>
          <w:lang w:val="el-GR"/>
        </w:rPr>
      </w:pPr>
      <w:r w:rsidRPr="00876DA2">
        <w:rPr>
          <w:bCs/>
          <w:lang w:val="el-GR"/>
        </w:rPr>
        <w:t xml:space="preserve">Την υπ΄ αρ. 1201/11-11-2024 (Α.Π. ΚτΠ Μ.Α.Ε. 25603/12-11-2024) Απόφαση του Υπουργείου Ψηφιακής Διακυβέρνησης με θέμα: ”Παροχή σύμφωνης γνώμης για την ολοκλήρωση της Φάσης </w:t>
      </w:r>
      <w:r w:rsidRPr="00BB5843">
        <w:rPr>
          <w:bCs/>
        </w:rPr>
        <w:t>A</w:t>
      </w:r>
      <w:r w:rsidRPr="00876DA2">
        <w:rPr>
          <w:bCs/>
          <w:lang w:val="el-GR"/>
        </w:rPr>
        <w:t xml:space="preserve">΄ και της έναρξη της Φάσης </w:t>
      </w:r>
      <w:r w:rsidRPr="00BB5843">
        <w:rPr>
          <w:bCs/>
        </w:rPr>
        <w:t>B</w:t>
      </w:r>
      <w:r w:rsidRPr="00876DA2">
        <w:rPr>
          <w:bCs/>
          <w:lang w:val="el-GR"/>
        </w:rPr>
        <w:t>΄ για την υλοποίηση του έργου: «Τεχνολογική Αναβάθμιση της κεντρικής αίθουσας συσκέψεων και συνεδριάσεων του Υπουργείου Ψηφιακής Διακυβέρνησης» με Κωδικό ΟΠΣ ΕΠΑ: 5224436, χρηματοδοτούμενο από το Πρόγραμμα Δημοσίων Επενδύσεων – ΤΑ”.</w:t>
      </w:r>
    </w:p>
    <w:p w14:paraId="68DF59AE" w14:textId="77777777" w:rsidR="001E5354" w:rsidRPr="00876DA2" w:rsidRDefault="001E5354" w:rsidP="001E5354">
      <w:pPr>
        <w:numPr>
          <w:ilvl w:val="0"/>
          <w:numId w:val="73"/>
        </w:numPr>
        <w:ind w:left="284" w:hanging="426"/>
        <w:rPr>
          <w:bCs/>
          <w:lang w:val="el-GR"/>
        </w:rPr>
      </w:pPr>
      <w:r w:rsidRPr="00876DA2">
        <w:rPr>
          <w:bCs/>
          <w:lang w:val="el-GR"/>
        </w:rPr>
        <w:t>Την Απόφαση του ΔΣ της ΚτΠ Μ.Α.Ε. κατά την υπ’ αρ. 856/25-08-2022 Συνεδρίασή του, με θέμα Εκλογή Διευθύνοντος Συμβούλου (Θέμα 1).</w:t>
      </w:r>
    </w:p>
    <w:p w14:paraId="5B8044D2" w14:textId="77777777" w:rsidR="001E5354" w:rsidRPr="00876DA2" w:rsidRDefault="001E5354" w:rsidP="001E5354">
      <w:pPr>
        <w:numPr>
          <w:ilvl w:val="0"/>
          <w:numId w:val="73"/>
        </w:numPr>
        <w:ind w:left="284" w:hanging="426"/>
        <w:rPr>
          <w:bCs/>
          <w:lang w:val="el-GR"/>
        </w:rPr>
      </w:pPr>
      <w:r w:rsidRPr="00876DA2">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2DD199C" w14:textId="77777777" w:rsidR="001E5354" w:rsidRPr="00876DA2" w:rsidRDefault="001E5354" w:rsidP="001E5354">
      <w:pPr>
        <w:numPr>
          <w:ilvl w:val="0"/>
          <w:numId w:val="73"/>
        </w:numPr>
        <w:ind w:left="284" w:hanging="426"/>
        <w:rPr>
          <w:bCs/>
          <w:lang w:val="el-GR"/>
        </w:rPr>
      </w:pPr>
      <w:r w:rsidRPr="00876DA2">
        <w:rPr>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572C5009" w14:textId="77777777" w:rsidR="001E5354" w:rsidRPr="00876DA2" w:rsidRDefault="001E5354" w:rsidP="001E5354">
      <w:pPr>
        <w:numPr>
          <w:ilvl w:val="0"/>
          <w:numId w:val="73"/>
        </w:numPr>
        <w:ind w:left="284" w:hanging="426"/>
        <w:rPr>
          <w:bCs/>
          <w:lang w:val="el-GR"/>
        </w:rPr>
      </w:pPr>
      <w:r w:rsidRPr="00876DA2">
        <w:rPr>
          <w:bCs/>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5A07455B" w14:textId="77777777" w:rsidR="001E5354" w:rsidRPr="00876DA2" w:rsidRDefault="001E5354" w:rsidP="001E5354">
      <w:pPr>
        <w:numPr>
          <w:ilvl w:val="0"/>
          <w:numId w:val="73"/>
        </w:numPr>
        <w:ind w:left="284" w:hanging="426"/>
        <w:rPr>
          <w:bCs/>
          <w:lang w:val="el-GR"/>
        </w:rPr>
      </w:pPr>
      <w:r w:rsidRPr="00876DA2">
        <w:rPr>
          <w:bCs/>
          <w:lang w:val="el-GR"/>
        </w:rPr>
        <w:t>Την Απόφαση του ΔΣ της ΚτΠ Μ.Α.Ε. κατά την υπ’ αρ. 1029/20-11-2024 Συνεδρίασή του (Θέμα 5.2).</w:t>
      </w:r>
    </w:p>
    <w:p w14:paraId="1237026C" w14:textId="77777777" w:rsidR="00D01925" w:rsidRPr="00DA7307" w:rsidRDefault="00D01925" w:rsidP="002E347D">
      <w:pPr>
        <w:tabs>
          <w:tab w:val="left" w:pos="284"/>
        </w:tabs>
        <w:rPr>
          <w:iCs/>
          <w:color w:val="5B9BD5"/>
          <w:lang w:val="el-GR"/>
        </w:rPr>
      </w:pPr>
    </w:p>
    <w:p w14:paraId="0D60A7E5" w14:textId="454EA07C" w:rsidR="008338F0" w:rsidRPr="00603221" w:rsidRDefault="003355E7" w:rsidP="002E347D">
      <w:pPr>
        <w:pStyle w:val="2"/>
        <w:rPr>
          <w:rFonts w:cs="Tahoma"/>
          <w:lang w:val="el-GR"/>
        </w:rPr>
      </w:pPr>
      <w:bookmarkStart w:id="27" w:name="_Ref40979373"/>
      <w:bookmarkStart w:id="28" w:name="_Toc97194260"/>
      <w:bookmarkStart w:id="29" w:name="_Toc97194409"/>
      <w:bookmarkStart w:id="30" w:name="_Toc181183691"/>
      <w:r w:rsidRPr="00603221">
        <w:rPr>
          <w:rFonts w:cs="Tahoma"/>
          <w:lang w:val="el-GR"/>
        </w:rPr>
        <w:t>Προθεσμία παραλαβής προσφορών και διενέργεια διαγωνισμού</w:t>
      </w:r>
      <w:bookmarkEnd w:id="27"/>
      <w:bookmarkEnd w:id="28"/>
      <w:bookmarkEnd w:id="29"/>
      <w:bookmarkEnd w:id="30"/>
    </w:p>
    <w:p w14:paraId="5015ABFF" w14:textId="4417C699" w:rsidR="00B65D70" w:rsidRPr="00603221" w:rsidRDefault="003355E7" w:rsidP="002E347D">
      <w:pPr>
        <w:spacing w:before="240"/>
        <w:rPr>
          <w:color w:val="000000"/>
          <w:lang w:val="el-GR"/>
        </w:rPr>
      </w:pPr>
      <w:r w:rsidRPr="00603221">
        <w:rPr>
          <w:lang w:val="el-GR" w:eastAsia="el-GR"/>
        </w:rPr>
        <w:t xml:space="preserve">Η καταληκτική ημερομηνία παραλαβής των προσφορών είναι η </w:t>
      </w:r>
      <w:r w:rsidR="00876DA2">
        <w:rPr>
          <w:b/>
          <w:szCs w:val="24"/>
          <w:lang w:val="el-GR"/>
        </w:rPr>
        <w:t>13</w:t>
      </w:r>
      <w:r w:rsidR="00876DA2" w:rsidRPr="00876DA2">
        <w:rPr>
          <w:b/>
          <w:szCs w:val="24"/>
          <w:lang w:val="el-GR"/>
        </w:rPr>
        <w:t>-</w:t>
      </w:r>
      <w:r w:rsidR="00876DA2">
        <w:rPr>
          <w:b/>
          <w:szCs w:val="24"/>
          <w:lang w:val="el-GR"/>
        </w:rPr>
        <w:t>01</w:t>
      </w:r>
      <w:r w:rsidR="00876DA2" w:rsidRPr="00876DA2">
        <w:rPr>
          <w:b/>
          <w:szCs w:val="24"/>
          <w:lang w:val="el-GR"/>
        </w:rPr>
        <w:t>-202</w:t>
      </w:r>
      <w:r w:rsidR="00876DA2">
        <w:rPr>
          <w:b/>
          <w:szCs w:val="24"/>
          <w:lang w:val="el-GR"/>
        </w:rPr>
        <w:t>5</w:t>
      </w:r>
      <w:r w:rsidR="00876DA2" w:rsidRPr="0024130F">
        <w:rPr>
          <w:bCs/>
          <w:szCs w:val="24"/>
          <w:lang w:val="el-GR"/>
        </w:rPr>
        <w:t xml:space="preserve">, </w:t>
      </w:r>
      <w:r w:rsidR="00876DA2" w:rsidRPr="00AD7D7C">
        <w:rPr>
          <w:bCs/>
          <w:szCs w:val="24"/>
          <w:lang w:val="el-GR"/>
        </w:rPr>
        <w:t xml:space="preserve">ημέρα </w:t>
      </w:r>
      <w:r w:rsidR="00876DA2">
        <w:rPr>
          <w:b/>
          <w:szCs w:val="24"/>
          <w:lang w:val="el-GR"/>
        </w:rPr>
        <w:t xml:space="preserve">Δευτέρα </w:t>
      </w:r>
      <w:r w:rsidR="00876DA2" w:rsidRPr="00AD7D7C">
        <w:rPr>
          <w:bCs/>
          <w:szCs w:val="24"/>
          <w:lang w:val="el-GR"/>
        </w:rPr>
        <w:t>και ώρα</w:t>
      </w:r>
      <w:r w:rsidR="00876DA2">
        <w:rPr>
          <w:b/>
          <w:szCs w:val="24"/>
          <w:lang w:val="el-GR"/>
        </w:rPr>
        <w:t xml:space="preserve"> 14:00 </w:t>
      </w:r>
      <w:r w:rsidR="00B65D70" w:rsidRPr="00603221">
        <w:rPr>
          <w:lang w:val="el-GR" w:eastAsia="el-GR"/>
        </w:rPr>
        <w:t xml:space="preserve">και η </w:t>
      </w:r>
      <w:r w:rsidR="00876DA2">
        <w:rPr>
          <w:color w:val="000000"/>
          <w:lang w:val="el-GR"/>
        </w:rPr>
        <w:t>η</w:t>
      </w:r>
      <w:r w:rsidR="00B65D70" w:rsidRPr="00603221">
        <w:rPr>
          <w:color w:val="000000"/>
          <w:lang w:val="el-GR"/>
        </w:rPr>
        <w:t xml:space="preserve">μερομηνία έναρξης υποβολής προσφορών είναι η </w:t>
      </w:r>
      <w:r w:rsidR="00876DA2" w:rsidRPr="00876DA2">
        <w:rPr>
          <w:b/>
          <w:bCs/>
          <w:lang w:val="el-GR" w:eastAsia="el-GR"/>
        </w:rPr>
        <w:t>05-12-2024</w:t>
      </w:r>
      <w:r w:rsidR="00B65D70" w:rsidRPr="00603221">
        <w:rPr>
          <w:lang w:val="el-GR" w:eastAsia="el-GR"/>
        </w:rPr>
        <w:t>.</w:t>
      </w:r>
    </w:p>
    <w:p w14:paraId="6A742B21" w14:textId="47F2D82A" w:rsidR="001C673F" w:rsidRPr="00603221" w:rsidRDefault="001560F3" w:rsidP="002E347D">
      <w:pPr>
        <w:rPr>
          <w:lang w:val="el-GR"/>
        </w:rPr>
      </w:pPr>
      <w:bookmarkStart w:id="31"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2" w:history="1">
        <w:r w:rsidRPr="001560F3">
          <w:rPr>
            <w:rStyle w:val="-"/>
            <w:lang w:val="el-GR" w:eastAsia="el-GR"/>
          </w:rPr>
          <w:t>www.promitheus.gov.gr</w:t>
        </w:r>
      </w:hyperlink>
      <w:r w:rsidRPr="001560F3">
        <w:rPr>
          <w:lang w:val="el-GR" w:eastAsia="el-GR"/>
        </w:rPr>
        <w:t xml:space="preserve">) </w:t>
      </w:r>
      <w:hyperlink r:id="rId23" w:history="1">
        <w:r w:rsidRPr="001560F3">
          <w:rPr>
            <w:rStyle w:val="-"/>
            <w:lang w:val="el-GR" w:eastAsia="el-GR"/>
          </w:rPr>
          <w:t>https://portal.eprocurement.gov.gr/webcenter/portal/TestPortal</w:t>
        </w:r>
      </w:hyperlink>
      <w:bookmarkEnd w:id="31"/>
      <w:r>
        <w:rPr>
          <w:lang w:val="el-GR" w:eastAsia="el-GR"/>
        </w:rPr>
        <w:t xml:space="preserve"> </w:t>
      </w:r>
      <w:r w:rsidR="003355E7"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w:t>
      </w:r>
      <w:r w:rsidR="001C673F" w:rsidRPr="00876DA2">
        <w:rPr>
          <w:lang w:val="el-GR"/>
        </w:rPr>
        <w:t>προσφορών ήτοι</w:t>
      </w:r>
      <w:r w:rsidR="001C673F" w:rsidRPr="00603221">
        <w:rPr>
          <w:b/>
          <w:lang w:val="el-GR"/>
        </w:rPr>
        <w:t xml:space="preserve"> </w:t>
      </w:r>
      <w:r w:rsidR="00876DA2" w:rsidRPr="00AD7D7C">
        <w:rPr>
          <w:b/>
          <w:lang w:val="el-GR"/>
        </w:rPr>
        <w:t>1</w:t>
      </w:r>
      <w:r w:rsidR="00876DA2" w:rsidRPr="00876DA2">
        <w:rPr>
          <w:b/>
          <w:lang w:val="el-GR"/>
        </w:rPr>
        <w:t>7-</w:t>
      </w:r>
      <w:r w:rsidR="00876DA2" w:rsidRPr="00AD7D7C">
        <w:rPr>
          <w:b/>
          <w:lang w:val="el-GR"/>
        </w:rPr>
        <w:t>01</w:t>
      </w:r>
      <w:r w:rsidR="00876DA2" w:rsidRPr="00876DA2">
        <w:rPr>
          <w:b/>
          <w:lang w:val="el-GR"/>
        </w:rPr>
        <w:t>-202</w:t>
      </w:r>
      <w:r w:rsidR="00876DA2" w:rsidRPr="00AD7D7C">
        <w:rPr>
          <w:b/>
          <w:lang w:val="el-GR"/>
        </w:rPr>
        <w:t>5</w:t>
      </w:r>
      <w:r w:rsidR="00876DA2" w:rsidRPr="0024130F">
        <w:rPr>
          <w:bCs/>
          <w:lang w:val="el-GR"/>
        </w:rPr>
        <w:t>,</w:t>
      </w:r>
      <w:r w:rsidR="00876DA2" w:rsidRPr="00AD7D7C">
        <w:rPr>
          <w:b/>
          <w:lang w:val="el-GR"/>
        </w:rPr>
        <w:t xml:space="preserve"> </w:t>
      </w:r>
      <w:r w:rsidR="00876DA2" w:rsidRPr="00AD7D7C">
        <w:rPr>
          <w:bCs/>
          <w:lang w:val="el-GR"/>
        </w:rPr>
        <w:t xml:space="preserve">ημέρα </w:t>
      </w:r>
      <w:r w:rsidR="00876DA2" w:rsidRPr="00876DA2">
        <w:rPr>
          <w:b/>
          <w:lang w:val="el-GR"/>
        </w:rPr>
        <w:t>Παρασκευή</w:t>
      </w:r>
      <w:r w:rsidR="00876DA2" w:rsidRPr="00AD7D7C">
        <w:rPr>
          <w:b/>
          <w:lang w:val="el-GR"/>
        </w:rPr>
        <w:t xml:space="preserve"> </w:t>
      </w:r>
      <w:r w:rsidR="00876DA2" w:rsidRPr="00AD7D7C">
        <w:rPr>
          <w:bCs/>
          <w:lang w:val="el-GR"/>
        </w:rPr>
        <w:t>και ώρα</w:t>
      </w:r>
      <w:r w:rsidR="00876DA2" w:rsidRPr="00AD7D7C">
        <w:rPr>
          <w:b/>
          <w:lang w:val="el-GR"/>
        </w:rPr>
        <w:t xml:space="preserve"> 14:00</w:t>
      </w:r>
      <w:r w:rsidR="001C673F" w:rsidRPr="00603221">
        <w:rPr>
          <w:lang w:val="el-GR"/>
        </w:rPr>
        <w:t>.</w:t>
      </w:r>
    </w:p>
    <w:p w14:paraId="05A7747F" w14:textId="746F8AEA" w:rsidR="001C673F" w:rsidRPr="00603221" w:rsidRDefault="001C673F" w:rsidP="002E347D">
      <w:pPr>
        <w:rPr>
          <w:lang w:val="el-GR"/>
        </w:rPr>
      </w:pPr>
    </w:p>
    <w:p w14:paraId="042CE802" w14:textId="76311E74" w:rsidR="008338F0" w:rsidRPr="00603221" w:rsidRDefault="003355E7" w:rsidP="002E347D">
      <w:pPr>
        <w:pStyle w:val="2"/>
        <w:rPr>
          <w:rFonts w:cs="Tahoma"/>
          <w:lang w:val="el-GR"/>
        </w:rPr>
      </w:pPr>
      <w:bookmarkStart w:id="32" w:name="_Ref65241722"/>
      <w:bookmarkStart w:id="33" w:name="_Ref65241727"/>
      <w:bookmarkStart w:id="34" w:name="_Toc97194261"/>
      <w:bookmarkStart w:id="35" w:name="_Toc97194410"/>
      <w:bookmarkStart w:id="36" w:name="_Toc181183692"/>
      <w:r w:rsidRPr="00603221">
        <w:rPr>
          <w:rFonts w:cs="Tahoma"/>
          <w:lang w:val="el-GR"/>
        </w:rPr>
        <w:lastRenderedPageBreak/>
        <w:t>Δημοσιότητα</w:t>
      </w:r>
      <w:bookmarkEnd w:id="32"/>
      <w:bookmarkEnd w:id="33"/>
      <w:bookmarkEnd w:id="34"/>
      <w:bookmarkEnd w:id="35"/>
      <w:bookmarkEnd w:id="36"/>
    </w:p>
    <w:p w14:paraId="49CD4D39" w14:textId="51C7F584" w:rsidR="008338F0" w:rsidRPr="00603221" w:rsidRDefault="003355E7" w:rsidP="002E347D">
      <w:pPr>
        <w:spacing w:before="240"/>
        <w:rPr>
          <w:lang w:val="el-GR"/>
        </w:rPr>
      </w:pPr>
      <w:r w:rsidRPr="00603221">
        <w:rPr>
          <w:b/>
          <w:lang w:val="el-GR"/>
        </w:rPr>
        <w:t>Α.</w:t>
      </w:r>
      <w:r w:rsidRPr="00603221">
        <w:rPr>
          <w:b/>
          <w:lang w:val="el-GR"/>
        </w:rPr>
        <w:tab/>
        <w:t>Δημοσίευση στην Επίσημη Εφημερίδα της Ευρωπαϊκής Ένωσης</w:t>
      </w:r>
    </w:p>
    <w:p w14:paraId="64185BE5" w14:textId="6E91DAF5" w:rsidR="008338F0" w:rsidRPr="00603221" w:rsidRDefault="003355E7" w:rsidP="002E347D">
      <w:pPr>
        <w:rPr>
          <w:lang w:val="el-GR"/>
        </w:rPr>
      </w:pPr>
      <w:r w:rsidRPr="00603221">
        <w:rPr>
          <w:lang w:val="el-GR"/>
        </w:rPr>
        <w:t xml:space="preserve">Προκήρυξη της παρούσας σύμβασης απεστάλη με ηλεκτρονικά μέσα για δημοσίευση στις </w:t>
      </w:r>
      <w:r w:rsidR="00876DA2" w:rsidRPr="00876DA2">
        <w:rPr>
          <w:b/>
          <w:bCs/>
          <w:lang w:val="el-GR" w:eastAsia="el-GR"/>
        </w:rPr>
        <w:t>0</w:t>
      </w:r>
      <w:r w:rsidR="00876DA2">
        <w:rPr>
          <w:b/>
          <w:bCs/>
          <w:lang w:val="el-GR" w:eastAsia="el-GR"/>
        </w:rPr>
        <w:t>3</w:t>
      </w:r>
      <w:r w:rsidR="00876DA2" w:rsidRPr="00876DA2">
        <w:rPr>
          <w:b/>
          <w:bCs/>
          <w:lang w:val="el-GR" w:eastAsia="el-GR"/>
        </w:rPr>
        <w:t>-12-2024</w:t>
      </w:r>
      <w:r w:rsidRPr="00603221">
        <w:rPr>
          <w:lang w:val="el-GR"/>
        </w:rPr>
        <w:t xml:space="preserve"> στην Υπηρεσία Εκδόσεων της Ευρωπαϊκής Ένωσης</w:t>
      </w:r>
      <w:r w:rsidR="00876DA2">
        <w:rPr>
          <w:lang w:val="el-GR"/>
        </w:rPr>
        <w:t xml:space="preserve"> και δημοσιεύθηκε στις </w:t>
      </w:r>
      <w:r w:rsidR="00876DA2" w:rsidRPr="00876DA2">
        <w:rPr>
          <w:b/>
          <w:bCs/>
          <w:lang w:val="el-GR" w:eastAsia="el-GR"/>
        </w:rPr>
        <w:t>0</w:t>
      </w:r>
      <w:r w:rsidR="00876DA2">
        <w:rPr>
          <w:b/>
          <w:bCs/>
          <w:lang w:val="el-GR" w:eastAsia="el-GR"/>
        </w:rPr>
        <w:t>4</w:t>
      </w:r>
      <w:r w:rsidR="00876DA2" w:rsidRPr="00876DA2">
        <w:rPr>
          <w:b/>
          <w:bCs/>
          <w:lang w:val="el-GR" w:eastAsia="el-GR"/>
        </w:rPr>
        <w:t>-12-2024</w:t>
      </w:r>
      <w:r w:rsidRPr="00603221">
        <w:rPr>
          <w:lang w:val="el-GR"/>
        </w:rPr>
        <w:t>.</w:t>
      </w:r>
    </w:p>
    <w:p w14:paraId="776D4233" w14:textId="6ED1D728" w:rsidR="008338F0" w:rsidRPr="00603221" w:rsidRDefault="003355E7" w:rsidP="002E347D">
      <w:pPr>
        <w:rPr>
          <w:lang w:val="el-GR"/>
        </w:rPr>
      </w:pPr>
      <w:r w:rsidRPr="00603221">
        <w:rPr>
          <w:b/>
          <w:lang w:val="el-GR"/>
        </w:rPr>
        <w:t>Β.</w:t>
      </w:r>
      <w:r w:rsidRPr="00603221">
        <w:rPr>
          <w:b/>
          <w:lang w:val="el-GR"/>
        </w:rPr>
        <w:tab/>
        <w:t>Δημοσίευση σε εθνικό επίπεδο</w:t>
      </w:r>
    </w:p>
    <w:p w14:paraId="35918AE0" w14:textId="5F7DB3E7" w:rsidR="008338F0" w:rsidRPr="00603221" w:rsidRDefault="001452C0" w:rsidP="002E347D">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876DA2" w:rsidRPr="00876DA2">
        <w:rPr>
          <w:b/>
          <w:bCs/>
          <w:lang w:val="el-GR" w:eastAsia="el-GR"/>
        </w:rPr>
        <w:t>05-12-2024</w:t>
      </w:r>
      <w:r w:rsidR="00876DA2">
        <w:rPr>
          <w:b/>
          <w:bCs/>
          <w:lang w:val="el-GR" w:eastAsia="el-GR"/>
        </w:rPr>
        <w:t>.</w:t>
      </w:r>
    </w:p>
    <w:p w14:paraId="56087BCF" w14:textId="5B19A991" w:rsidR="00C04BE6" w:rsidRDefault="00821852" w:rsidP="002E347D">
      <w:pPr>
        <w:rPr>
          <w:rFonts w:ascii="Aptos" w:hAnsi="Aptos" w:cs="Aptos"/>
          <w:lang w:val="el-GR" w:eastAsia="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76DA2" w:rsidRPr="00876DA2">
        <w:rPr>
          <w:b/>
          <w:bCs/>
          <w:lang w:val="el-GR" w:eastAsia="el-GR"/>
        </w:rPr>
        <w:t>05-12-2024</w:t>
      </w:r>
      <w:r w:rsidRPr="006B3C5C">
        <w:rPr>
          <w:lang w:val="el-GR"/>
        </w:rPr>
        <w:t>, η οποία έλαβε Συστημικό Αύξοντα Αριθμό</w:t>
      </w:r>
      <w:bookmarkStart w:id="38" w:name="_Hlk75874030"/>
      <w:r w:rsidRPr="006B3C5C">
        <w:rPr>
          <w:lang w:val="el-GR"/>
        </w:rPr>
        <w:t xml:space="preserve">: </w:t>
      </w:r>
      <w:r w:rsidR="00876DA2" w:rsidRPr="00876DA2">
        <w:rPr>
          <w:b/>
          <w:bCs/>
          <w:lang w:val="el-GR"/>
        </w:rPr>
        <w:t>363047</w:t>
      </w:r>
      <w:r w:rsidRPr="006B3C5C">
        <w:rPr>
          <w:lang w:val="el-GR"/>
        </w:rPr>
        <w:t xml:space="preserve"> </w:t>
      </w:r>
      <w:bookmarkEnd w:id="38"/>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sidR="00C04BE6">
        <w:rPr>
          <w:lang w:val="el-GR"/>
        </w:rPr>
        <w:t xml:space="preserve">, </w:t>
      </w:r>
      <w:r w:rsidR="00C04BE6" w:rsidRPr="00490AF6">
        <w:rPr>
          <w:lang w:val="el-GR"/>
        </w:rPr>
        <w:t>στη διεύθυνση (</w:t>
      </w:r>
      <w:r w:rsidR="00C04BE6" w:rsidRPr="00490AF6">
        <w:t>URL</w:t>
      </w:r>
      <w:r w:rsidR="00C04BE6" w:rsidRPr="00490AF6">
        <w:rPr>
          <w:lang w:val="el-GR"/>
        </w:rPr>
        <w:t xml:space="preserve">) </w:t>
      </w:r>
      <w:hyperlink r:id="rId25" w:history="1">
        <w:r w:rsidR="00C04BE6" w:rsidRPr="00490AF6">
          <w:rPr>
            <w:rStyle w:val="-"/>
          </w:rPr>
          <w:t>https</w:t>
        </w:r>
        <w:r w:rsidR="00C04BE6" w:rsidRPr="00490AF6">
          <w:rPr>
            <w:rStyle w:val="-"/>
            <w:lang w:val="el-GR"/>
          </w:rPr>
          <w:t>://</w:t>
        </w:r>
        <w:r w:rsidR="00C04BE6" w:rsidRPr="00490AF6">
          <w:rPr>
            <w:rStyle w:val="-"/>
          </w:rPr>
          <w:t>nepps</w:t>
        </w:r>
        <w:r w:rsidR="00C04BE6" w:rsidRPr="00490AF6">
          <w:rPr>
            <w:rStyle w:val="-"/>
            <w:lang w:val="el-GR"/>
          </w:rPr>
          <w:t>-</w:t>
        </w:r>
        <w:r w:rsidR="00C04BE6" w:rsidRPr="00490AF6">
          <w:rPr>
            <w:rStyle w:val="-"/>
          </w:rPr>
          <w:t>search</w:t>
        </w:r>
        <w:r w:rsidR="00C04BE6" w:rsidRPr="00490AF6">
          <w:rPr>
            <w:rStyle w:val="-"/>
            <w:lang w:val="el-GR"/>
          </w:rPr>
          <w:t>.</w:t>
        </w:r>
        <w:r w:rsidR="00C04BE6" w:rsidRPr="00490AF6">
          <w:rPr>
            <w:rStyle w:val="-"/>
          </w:rPr>
          <w:t>eprocurement</w:t>
        </w:r>
        <w:r w:rsidR="00C04BE6" w:rsidRPr="00490AF6">
          <w:rPr>
            <w:rStyle w:val="-"/>
            <w:lang w:val="el-GR"/>
          </w:rPr>
          <w:t>.</w:t>
        </w:r>
        <w:r w:rsidR="00C04BE6" w:rsidRPr="00490AF6">
          <w:rPr>
            <w:rStyle w:val="-"/>
          </w:rPr>
          <w:t>gov</w:t>
        </w:r>
        <w:r w:rsidR="00C04BE6" w:rsidRPr="00490AF6">
          <w:rPr>
            <w:rStyle w:val="-"/>
            <w:lang w:val="el-GR"/>
          </w:rPr>
          <w:t>.</w:t>
        </w:r>
        <w:r w:rsidR="00C04BE6" w:rsidRPr="00490AF6">
          <w:rPr>
            <w:rStyle w:val="-"/>
          </w:rPr>
          <w:t>gr</w:t>
        </w:r>
        <w:r w:rsidR="00C04BE6" w:rsidRPr="00490AF6">
          <w:rPr>
            <w:rStyle w:val="-"/>
            <w:lang w:val="el-GR"/>
          </w:rPr>
          <w:t>/</w:t>
        </w:r>
        <w:r w:rsidR="00C04BE6" w:rsidRPr="00490AF6">
          <w:rPr>
            <w:rStyle w:val="-"/>
          </w:rPr>
          <w:t>actSearch</w:t>
        </w:r>
        <w:r w:rsidR="00C04BE6" w:rsidRPr="00490AF6">
          <w:rPr>
            <w:rStyle w:val="-"/>
            <w:lang w:val="el-GR"/>
          </w:rPr>
          <w:t>/</w:t>
        </w:r>
        <w:r w:rsidR="00C04BE6" w:rsidRPr="00490AF6">
          <w:rPr>
            <w:rStyle w:val="-"/>
          </w:rPr>
          <w:t>resources</w:t>
        </w:r>
        <w:r w:rsidR="00C04BE6" w:rsidRPr="00490AF6">
          <w:rPr>
            <w:rStyle w:val="-"/>
            <w:lang w:val="el-GR"/>
          </w:rPr>
          <w:t>/</w:t>
        </w:r>
        <w:r w:rsidR="00C04BE6" w:rsidRPr="00490AF6">
          <w:rPr>
            <w:rStyle w:val="-"/>
          </w:rPr>
          <w:t>search</w:t>
        </w:r>
        <w:r w:rsidR="00C04BE6" w:rsidRPr="00490AF6">
          <w:rPr>
            <w:rStyle w:val="-"/>
            <w:lang w:val="el-GR"/>
          </w:rPr>
          <w:t>/</w:t>
        </w:r>
        <w:r w:rsidR="00876DA2" w:rsidRPr="00876DA2">
          <w:rPr>
            <w:rStyle w:val="-"/>
            <w:lang w:val="el-GR"/>
          </w:rPr>
          <w:t>363047</w:t>
        </w:r>
      </w:hyperlink>
    </w:p>
    <w:p w14:paraId="2B898007" w14:textId="0B12F17A" w:rsidR="00821852" w:rsidRDefault="00821852" w:rsidP="002E347D">
      <w:pPr>
        <w:rPr>
          <w:lang w:val="el-GR"/>
        </w:rPr>
      </w:pPr>
    </w:p>
    <w:p w14:paraId="55015F6A" w14:textId="55A3D7C9" w:rsidR="00181C40" w:rsidRDefault="00821852" w:rsidP="002E347D">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9" w:name="_Hlk75874098"/>
      <w:r w:rsidR="00181C40" w:rsidRPr="00181C40">
        <w:rPr>
          <w:lang w:val="el-GR"/>
        </w:rPr>
        <w:t xml:space="preserve">(ιστ) </w:t>
      </w:r>
      <w:bookmarkEnd w:id="39"/>
      <w:r w:rsidR="00181C40" w:rsidRPr="00181C40">
        <w:rPr>
          <w:lang w:val="el-GR"/>
        </w:rPr>
        <w:t xml:space="preserve">της παραγράφου 3 του άρθρου 76 του Ν.4727/23-09-2020 (ΦΕΚ/Α/184/23.09.2020), αναρτήθηκε στο διαδίκτυο, στον ιστότοπο </w:t>
      </w:r>
      <w:hyperlink r:id="rId26" w:history="1">
        <w:r w:rsidR="0024130F" w:rsidRPr="00056CB7">
          <w:rPr>
            <w:rStyle w:val="-"/>
            <w:lang w:val="el-GR"/>
          </w:rPr>
          <w:t>http://et.diavgeia.gov.gr/</w:t>
        </w:r>
      </w:hyperlink>
      <w:r w:rsidR="0024130F" w:rsidRPr="0024130F">
        <w:rPr>
          <w:lang w:val="el-GR"/>
        </w:rPr>
        <w:t xml:space="preserve"> </w:t>
      </w:r>
      <w:r w:rsidR="00181C40" w:rsidRPr="00181C40">
        <w:rPr>
          <w:lang w:val="el-GR"/>
        </w:rPr>
        <w:t xml:space="preserve">(ΠΡΟΓΡΑΜΜΑ ΔΙΑΥΓΕΙΑ) </w:t>
      </w:r>
      <w:r w:rsidR="00181C40" w:rsidRPr="00603221">
        <w:rPr>
          <w:lang w:val="el-GR" w:eastAsia="el-GR"/>
        </w:rPr>
        <w:t xml:space="preserve">στις </w:t>
      </w:r>
      <w:r w:rsidR="00876DA2" w:rsidRPr="00876DA2">
        <w:rPr>
          <w:b/>
          <w:bCs/>
          <w:lang w:val="el-GR" w:eastAsia="el-GR"/>
        </w:rPr>
        <w:t>05-12-2024</w:t>
      </w:r>
      <w:r w:rsidR="00181C40" w:rsidRPr="00603221">
        <w:rPr>
          <w:lang w:val="el-GR"/>
        </w:rPr>
        <w:t>.</w:t>
      </w:r>
    </w:p>
    <w:p w14:paraId="30B63B4D" w14:textId="77777777" w:rsidR="008338F0" w:rsidRPr="00603221" w:rsidRDefault="008338F0" w:rsidP="002E347D">
      <w:pPr>
        <w:rPr>
          <w:lang w:val="el-GR"/>
        </w:rPr>
      </w:pPr>
    </w:p>
    <w:p w14:paraId="5A0DD1FC" w14:textId="11E3851A" w:rsidR="008338F0" w:rsidRPr="00603221" w:rsidRDefault="003355E7" w:rsidP="002E347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76DA2" w:rsidRPr="00876DA2">
        <w:rPr>
          <w:b/>
          <w:bCs/>
          <w:lang w:eastAsia="el-GR"/>
        </w:rPr>
        <w:t>05-12-2024</w:t>
      </w:r>
      <w:r w:rsidR="00876DA2" w:rsidRPr="00876DA2">
        <w:rPr>
          <w:lang w:eastAsia="el-GR"/>
        </w:rPr>
        <w:t>.</w:t>
      </w:r>
    </w:p>
    <w:p w14:paraId="5B7C1563" w14:textId="77777777" w:rsidR="00B1259E" w:rsidRPr="002F2BED" w:rsidRDefault="00B1259E" w:rsidP="002E347D">
      <w:pPr>
        <w:rPr>
          <w:lang w:val="el-GR"/>
        </w:rPr>
      </w:pPr>
    </w:p>
    <w:p w14:paraId="424D676F" w14:textId="2C0453FE" w:rsidR="008338F0" w:rsidRPr="00603221" w:rsidRDefault="003355E7" w:rsidP="002E347D">
      <w:pPr>
        <w:pStyle w:val="2"/>
        <w:rPr>
          <w:rFonts w:cs="Tahoma"/>
          <w:lang w:val="el-GR"/>
        </w:rPr>
      </w:pPr>
      <w:bookmarkStart w:id="40" w:name="_Toc97194262"/>
      <w:bookmarkStart w:id="41" w:name="_Toc97194411"/>
      <w:bookmarkStart w:id="42" w:name="_Toc181183693"/>
      <w:r w:rsidRPr="00603221">
        <w:rPr>
          <w:rFonts w:cs="Tahoma"/>
          <w:lang w:val="el-GR"/>
        </w:rPr>
        <w:t>Αρχές εφαρμοζόμενες στη διαδικασία σύναψης</w:t>
      </w:r>
      <w:bookmarkEnd w:id="40"/>
      <w:bookmarkEnd w:id="41"/>
      <w:bookmarkEnd w:id="42"/>
    </w:p>
    <w:p w14:paraId="2E85D974" w14:textId="77777777" w:rsidR="008338F0" w:rsidRPr="00603221" w:rsidRDefault="003355E7" w:rsidP="002E347D">
      <w:pPr>
        <w:spacing w:before="240"/>
        <w:rPr>
          <w:lang w:val="el-GR"/>
        </w:rPr>
      </w:pPr>
      <w:r w:rsidRPr="00603221">
        <w:rPr>
          <w:lang w:val="el-GR"/>
        </w:rPr>
        <w:t>Οι οικονομικοί φορείς δεσμεύονται ότι:</w:t>
      </w:r>
    </w:p>
    <w:p w14:paraId="5FF3FF98" w14:textId="3D170C9E" w:rsidR="008338F0" w:rsidRPr="00603221" w:rsidRDefault="003355E7" w:rsidP="002E347D">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2EA15CDC" w14:textId="77777777" w:rsidR="008338F0" w:rsidRPr="00603221" w:rsidRDefault="003355E7" w:rsidP="002E347D">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158BD220" w:rsidR="008338F0" w:rsidRDefault="003355E7" w:rsidP="002E347D">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28EDF976" w14:textId="77777777" w:rsidR="00D52D6B" w:rsidRDefault="00D52D6B" w:rsidP="002E347D">
      <w:pPr>
        <w:rPr>
          <w:lang w:val="el-GR"/>
        </w:rPr>
      </w:pPr>
    </w:p>
    <w:p w14:paraId="4C87FB02" w14:textId="77777777" w:rsidR="00D52D6B" w:rsidRPr="00603221" w:rsidRDefault="00D52D6B" w:rsidP="002E347D">
      <w:pPr>
        <w:rPr>
          <w:lang w:val="el-GR"/>
        </w:rPr>
      </w:pPr>
    </w:p>
    <w:p w14:paraId="17B55F16" w14:textId="384BDEF8" w:rsidR="00092ADB" w:rsidRPr="00603221" w:rsidRDefault="00092ADB" w:rsidP="002E347D">
      <w:pPr>
        <w:pStyle w:val="1"/>
        <w:rPr>
          <w:rFonts w:cs="Tahoma"/>
          <w:sz w:val="22"/>
          <w:szCs w:val="22"/>
        </w:rPr>
      </w:pPr>
      <w:bookmarkStart w:id="43" w:name="_Toc97194412"/>
      <w:bookmarkStart w:id="44" w:name="_Toc181183694"/>
      <w:r w:rsidRPr="00603221">
        <w:rPr>
          <w:rFonts w:cs="Tahoma"/>
          <w:sz w:val="22"/>
          <w:szCs w:val="22"/>
        </w:rPr>
        <w:lastRenderedPageBreak/>
        <w:t>ΓΕΝΙΚΟΙ ΚΑΙ ΕΙΔΙΚΟΙ ΟΡΟΙ ΣΥΜΜΕΤΟΧΗΣ</w:t>
      </w:r>
      <w:bookmarkEnd w:id="43"/>
      <w:bookmarkEnd w:id="44"/>
    </w:p>
    <w:p w14:paraId="240D7CED" w14:textId="4704B3BE" w:rsidR="00092ADB" w:rsidRPr="00603221" w:rsidRDefault="00092ADB" w:rsidP="002E347D">
      <w:pPr>
        <w:pStyle w:val="2"/>
        <w:rPr>
          <w:rFonts w:cs="Tahoma"/>
          <w:lang w:val="el-GR"/>
        </w:rPr>
      </w:pPr>
      <w:bookmarkStart w:id="45" w:name="__RefHeading___Toc491949729"/>
      <w:bookmarkStart w:id="46" w:name="__RefHeading___Toc491949730"/>
      <w:bookmarkStart w:id="47" w:name="_Toc97194263"/>
      <w:bookmarkStart w:id="48" w:name="_Toc97194413"/>
      <w:bookmarkStart w:id="49" w:name="_Toc181183695"/>
      <w:bookmarkStart w:id="50" w:name="_Hlk494445205"/>
      <w:bookmarkEnd w:id="45"/>
      <w:bookmarkEnd w:id="46"/>
      <w:r w:rsidRPr="00603221">
        <w:rPr>
          <w:rFonts w:cs="Tahoma"/>
          <w:lang w:val="el-GR"/>
        </w:rPr>
        <w:t>Γενικές Πληροφορίες</w:t>
      </w:r>
      <w:bookmarkEnd w:id="47"/>
      <w:bookmarkEnd w:id="48"/>
      <w:bookmarkEnd w:id="49"/>
    </w:p>
    <w:p w14:paraId="347E50D6" w14:textId="77777777" w:rsidR="008338F0" w:rsidRPr="00603221" w:rsidRDefault="003355E7" w:rsidP="002E347D">
      <w:pPr>
        <w:pStyle w:val="3"/>
        <w:ind w:left="1276"/>
        <w:rPr>
          <w:lang w:val="el-GR"/>
        </w:rPr>
      </w:pPr>
      <w:bookmarkStart w:id="51" w:name="_Toc97194264"/>
      <w:bookmarkStart w:id="52" w:name="_Toc97194414"/>
      <w:bookmarkStart w:id="53" w:name="_Toc181183696"/>
      <w:bookmarkEnd w:id="50"/>
      <w:r w:rsidRPr="00603221">
        <w:rPr>
          <w:lang w:val="el-GR"/>
        </w:rPr>
        <w:t>Έγγραφα της σύμβασης</w:t>
      </w:r>
      <w:bookmarkEnd w:id="51"/>
      <w:bookmarkEnd w:id="52"/>
      <w:bookmarkEnd w:id="53"/>
    </w:p>
    <w:p w14:paraId="6CEFF92E" w14:textId="77777777" w:rsidR="008338F0" w:rsidRPr="00603221" w:rsidRDefault="003355E7" w:rsidP="002E347D">
      <w:pPr>
        <w:rPr>
          <w:lang w:val="el-GR"/>
        </w:rPr>
      </w:pPr>
      <w:r w:rsidRPr="00603221">
        <w:rPr>
          <w:lang w:val="el-GR"/>
        </w:rPr>
        <w:t>Τα έγγραφα της παρούσας διαδικασίας σύναψης είναι τα ακόλουθα:</w:t>
      </w:r>
    </w:p>
    <w:p w14:paraId="61B446C3" w14:textId="5F026218" w:rsidR="008338F0" w:rsidRPr="0028704F" w:rsidRDefault="003355E7" w:rsidP="002E347D">
      <w:pPr>
        <w:numPr>
          <w:ilvl w:val="0"/>
          <w:numId w:val="3"/>
        </w:numPr>
        <w:spacing w:after="40"/>
        <w:ind w:left="567" w:hanging="567"/>
        <w:rPr>
          <w:rFonts w:eastAsia="Calibri"/>
          <w:lang w:val="el-GR"/>
        </w:rPr>
      </w:pPr>
      <w:r w:rsidRPr="0028704F">
        <w:rPr>
          <w:lang w:val="el-GR"/>
        </w:rPr>
        <w:t>η παρούσα Διακήρυξη</w:t>
      </w:r>
      <w:r w:rsidR="006B6AD9" w:rsidRPr="0028704F">
        <w:rPr>
          <w:lang w:val="el-GR"/>
        </w:rPr>
        <w:t xml:space="preserve"> </w:t>
      </w:r>
      <w:r w:rsidRPr="0028704F">
        <w:rPr>
          <w:lang w:val="el-GR"/>
        </w:rPr>
        <w:t>με τα Παραρτήματα που αποτελούν αναπόσπαστο μέρος αυτής</w:t>
      </w:r>
    </w:p>
    <w:p w14:paraId="5C0B8E50" w14:textId="57AB1856" w:rsidR="008338F0" w:rsidRPr="0028704F" w:rsidRDefault="003355E7" w:rsidP="002E347D">
      <w:pPr>
        <w:numPr>
          <w:ilvl w:val="0"/>
          <w:numId w:val="3"/>
        </w:numPr>
        <w:spacing w:after="40"/>
        <w:ind w:left="567" w:hanging="567"/>
        <w:rPr>
          <w:lang w:val="el-GR"/>
        </w:rPr>
      </w:pPr>
      <w:bookmarkStart w:id="54" w:name="_Hlk164960880"/>
      <w:r w:rsidRPr="0028704F">
        <w:rPr>
          <w:lang w:val="el-GR"/>
        </w:rPr>
        <w:t>το</w:t>
      </w:r>
      <w:r w:rsidR="00E1337D" w:rsidRPr="0028704F">
        <w:rPr>
          <w:lang w:val="el-GR"/>
        </w:rPr>
        <w:t xml:space="preserve"> </w:t>
      </w:r>
      <w:r w:rsidRPr="0028704F">
        <w:rPr>
          <w:lang w:val="el-GR"/>
        </w:rPr>
        <w:t>Ευρωπαϊκό Ενιαίο Έγγραφο Σύμβασης [ΕΕΕΣ]</w:t>
      </w:r>
    </w:p>
    <w:bookmarkEnd w:id="54"/>
    <w:p w14:paraId="425F8D58" w14:textId="797A1B2A" w:rsidR="008338F0" w:rsidRPr="0028704F" w:rsidRDefault="003355E7" w:rsidP="002E347D">
      <w:pPr>
        <w:numPr>
          <w:ilvl w:val="0"/>
          <w:numId w:val="3"/>
        </w:numPr>
        <w:spacing w:after="40"/>
        <w:ind w:left="567" w:hanging="567"/>
        <w:rPr>
          <w:lang w:val="el-GR"/>
        </w:rPr>
      </w:pPr>
      <w:r w:rsidRPr="0028704F">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2E347D">
      <w:pPr>
        <w:spacing w:after="40"/>
        <w:rPr>
          <w:lang w:val="el-GR"/>
        </w:rPr>
      </w:pPr>
    </w:p>
    <w:p w14:paraId="2E99B3E7" w14:textId="77777777" w:rsidR="008338F0" w:rsidRPr="00603221" w:rsidRDefault="003355E7" w:rsidP="002E347D">
      <w:pPr>
        <w:pStyle w:val="3"/>
        <w:ind w:left="1276"/>
        <w:rPr>
          <w:lang w:val="el-GR"/>
        </w:rPr>
      </w:pPr>
      <w:bookmarkStart w:id="55" w:name="_Toc97194265"/>
      <w:bookmarkStart w:id="56" w:name="_Toc97194415"/>
      <w:bookmarkStart w:id="57" w:name="_Toc181183697"/>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59977BE9" w14:textId="1E0FBD2F" w:rsidR="008338F0" w:rsidRDefault="00716C59" w:rsidP="002E347D">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η οποία είναι προσβάσιμη μέσω της Διαδικτυακής πύλης (</w:t>
      </w:r>
      <w:hyperlink r:id="rId28"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2E347D">
      <w:pPr>
        <w:rPr>
          <w:lang w:val="el-GR"/>
        </w:rPr>
      </w:pPr>
    </w:p>
    <w:p w14:paraId="23796F11" w14:textId="77777777" w:rsidR="008338F0" w:rsidRPr="00603221" w:rsidRDefault="003355E7" w:rsidP="002E347D">
      <w:pPr>
        <w:pStyle w:val="3"/>
        <w:ind w:left="1276"/>
        <w:rPr>
          <w:lang w:val="el-GR"/>
        </w:rPr>
      </w:pPr>
      <w:bookmarkStart w:id="58" w:name="_Ref75870613"/>
      <w:bookmarkStart w:id="59" w:name="_Toc97194266"/>
      <w:bookmarkStart w:id="60" w:name="_Toc97194416"/>
      <w:bookmarkStart w:id="61" w:name="_Toc181183698"/>
      <w:r w:rsidRPr="00603221">
        <w:rPr>
          <w:lang w:val="el-GR"/>
        </w:rPr>
        <w:t>Παροχή Διευκρινίσεων</w:t>
      </w:r>
      <w:bookmarkEnd w:id="58"/>
      <w:bookmarkEnd w:id="59"/>
      <w:bookmarkEnd w:id="60"/>
      <w:bookmarkEnd w:id="61"/>
    </w:p>
    <w:p w14:paraId="04A6955A" w14:textId="79F78F89" w:rsidR="008A3546" w:rsidRPr="00603221" w:rsidRDefault="008A3546" w:rsidP="002E347D">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29045E" w:rsidRPr="0029045E">
        <w:rPr>
          <w:b/>
          <w:szCs w:val="24"/>
          <w:lang w:val="el-GR"/>
        </w:rPr>
        <w:t>17-12-2024</w:t>
      </w:r>
      <w:r w:rsidR="0029045E">
        <w:rPr>
          <w:b/>
          <w:szCs w:val="24"/>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w:t>
      </w:r>
    </w:p>
    <w:p w14:paraId="2662E110" w14:textId="11B7026D" w:rsidR="008A3546" w:rsidRPr="00603221" w:rsidRDefault="008A3546" w:rsidP="002E347D">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BDCFEA1" w:rsidR="00C277E3" w:rsidRPr="00021388" w:rsidRDefault="008A3546" w:rsidP="002E347D">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p>
    <w:p w14:paraId="4227C63E" w14:textId="77777777" w:rsidR="008A3546" w:rsidRDefault="008A3546" w:rsidP="002E347D">
      <w:pPr>
        <w:rPr>
          <w:lang w:val="el-GR"/>
        </w:rPr>
      </w:pPr>
      <w:r w:rsidRPr="00603221">
        <w:rPr>
          <w:lang w:val="el-GR"/>
        </w:rPr>
        <w:t>β) όταν τα έγγραφα της σύμβασης υφίστανται σημαντικές αλλαγές.</w:t>
      </w:r>
    </w:p>
    <w:p w14:paraId="0AED101E" w14:textId="64E8890D" w:rsidR="00784CFD" w:rsidRDefault="00784CFD" w:rsidP="002E347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2E347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2E347D">
      <w:pPr>
        <w:rPr>
          <w:lang w:val="el-GR"/>
        </w:rPr>
      </w:pPr>
      <w:bookmarkStart w:id="62"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2"/>
    <w:p w14:paraId="1BCD7F1E" w14:textId="383D37F8" w:rsidR="008A3546" w:rsidRPr="00021388" w:rsidRDefault="00C277E3" w:rsidP="002E347D">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5FE503F3" w14:textId="77777777" w:rsidR="00490AF6" w:rsidRPr="00021388" w:rsidRDefault="00490AF6" w:rsidP="002E347D">
      <w:pPr>
        <w:rPr>
          <w:lang w:val="el-GR"/>
        </w:rPr>
      </w:pPr>
    </w:p>
    <w:p w14:paraId="359253A7" w14:textId="77777777" w:rsidR="008338F0" w:rsidRPr="00603221" w:rsidRDefault="003355E7" w:rsidP="002E347D">
      <w:pPr>
        <w:pStyle w:val="3"/>
        <w:ind w:left="1276"/>
        <w:rPr>
          <w:lang w:val="el-GR"/>
        </w:rPr>
      </w:pPr>
      <w:bookmarkStart w:id="63" w:name="_Ref75870681"/>
      <w:bookmarkStart w:id="64" w:name="_Toc97194267"/>
      <w:bookmarkStart w:id="65" w:name="_Toc97194417"/>
      <w:bookmarkStart w:id="66" w:name="_Toc181183699"/>
      <w:r w:rsidRPr="00603221">
        <w:rPr>
          <w:lang w:val="el-GR"/>
        </w:rPr>
        <w:t>Γλώσσα</w:t>
      </w:r>
      <w:bookmarkEnd w:id="63"/>
      <w:bookmarkEnd w:id="64"/>
      <w:bookmarkEnd w:id="65"/>
      <w:bookmarkEnd w:id="66"/>
    </w:p>
    <w:p w14:paraId="499FF885" w14:textId="27B693FA" w:rsidR="00C931A2" w:rsidRPr="00603221" w:rsidRDefault="003355E7" w:rsidP="002E347D">
      <w:pPr>
        <w:rPr>
          <w:lang w:val="el-GR"/>
        </w:rPr>
      </w:pPr>
      <w:r w:rsidRPr="00603221">
        <w:rPr>
          <w:lang w:val="el-GR"/>
        </w:rPr>
        <w:t>Τα έγγραφα της σύμβασης έχουν συνταχθεί στην ελληνική γλώσσα</w:t>
      </w:r>
      <w:r w:rsidR="00D02C63">
        <w:rPr>
          <w:lang w:val="el-GR"/>
        </w:rPr>
        <w:t>.</w:t>
      </w:r>
    </w:p>
    <w:p w14:paraId="190DF1C4" w14:textId="68215036" w:rsidR="008338F0" w:rsidRPr="00603221" w:rsidRDefault="003355E7" w:rsidP="002E347D">
      <w:pPr>
        <w:rPr>
          <w:lang w:val="el-GR"/>
        </w:rPr>
      </w:pPr>
      <w:r w:rsidRPr="00603221">
        <w:rPr>
          <w:lang w:val="el-GR"/>
        </w:rPr>
        <w:t>Τυχόν προδικαστικές προσφυγές υποβάλλονται στην ελληνική γλώσσα.</w:t>
      </w:r>
    </w:p>
    <w:p w14:paraId="4700B1D0" w14:textId="7990FA37" w:rsidR="005A6D30" w:rsidRDefault="005A6D30" w:rsidP="002E347D">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28704F" w:rsidRPr="00AA0918">
        <w:rPr>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p>
    <w:p w14:paraId="52977C08" w14:textId="49DC1547" w:rsidR="005A6D30" w:rsidRPr="002B206C" w:rsidRDefault="005A6D30" w:rsidP="002E347D">
      <w:pPr>
        <w:rPr>
          <w:color w:val="000000"/>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6D13497" w:rsidR="008338F0" w:rsidRPr="00603221" w:rsidRDefault="003355E7" w:rsidP="002E347D">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rsidP="002E347D">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rsidP="002E347D">
      <w:pPr>
        <w:rPr>
          <w:lang w:val="el-GR"/>
        </w:rPr>
      </w:pPr>
    </w:p>
    <w:p w14:paraId="7BB8EEE2" w14:textId="77777777" w:rsidR="003A5AAC" w:rsidRPr="00603221" w:rsidRDefault="003A5AAC" w:rsidP="002E347D">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81183700"/>
      <w:r w:rsidRPr="00603221">
        <w:rPr>
          <w:lang w:val="el-GR"/>
        </w:rPr>
        <w:t>Εγγυήσεις</w:t>
      </w:r>
      <w:bookmarkEnd w:id="67"/>
      <w:bookmarkEnd w:id="68"/>
      <w:bookmarkEnd w:id="69"/>
      <w:bookmarkEnd w:id="70"/>
      <w:bookmarkEnd w:id="71"/>
      <w:bookmarkEnd w:id="72"/>
    </w:p>
    <w:p w14:paraId="00B15F19" w14:textId="610F0CD8" w:rsidR="008338F0" w:rsidRDefault="006771AF" w:rsidP="002E347D">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F99F376" w14:textId="77777777" w:rsidR="003B04C4" w:rsidRDefault="003B04C4" w:rsidP="002E347D">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196CA385" w:rsidR="008338F0" w:rsidRDefault="003355E7" w:rsidP="002E347D">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14:paraId="50FE63B7" w14:textId="77777777" w:rsidR="0054025C" w:rsidRPr="006B2C94" w:rsidRDefault="0054025C" w:rsidP="002E347D">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rsidP="002E347D">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C9F21D" w:rsidR="00F97C41" w:rsidRPr="00F97C41" w:rsidRDefault="00F97C41" w:rsidP="002E347D">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3BA14915" w14:textId="77777777" w:rsidR="0054025C" w:rsidRDefault="003355E7" w:rsidP="002E347D">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rsidP="002E347D">
      <w:pPr>
        <w:rPr>
          <w:color w:val="000000"/>
          <w:lang w:val="el-GR"/>
        </w:rPr>
      </w:pPr>
    </w:p>
    <w:p w14:paraId="29C3131D" w14:textId="195A49B5" w:rsidR="000A60A0" w:rsidRPr="000631F7" w:rsidRDefault="000A60A0" w:rsidP="002E347D">
      <w:pPr>
        <w:pStyle w:val="3"/>
        <w:ind w:left="1276"/>
        <w:rPr>
          <w:lang w:val="el-GR"/>
        </w:rPr>
      </w:pPr>
      <w:bookmarkStart w:id="75" w:name="_Toc97194269"/>
      <w:bookmarkStart w:id="76" w:name="_Toc97194419"/>
      <w:bookmarkStart w:id="77" w:name="_Toc181183701"/>
      <w:r w:rsidRPr="000A60A0">
        <w:rPr>
          <w:lang w:val="el-GR"/>
        </w:rPr>
        <w:t>Προστασία Προσωπικών Δεδομένων</w:t>
      </w:r>
      <w:bookmarkEnd w:id="75"/>
      <w:bookmarkEnd w:id="76"/>
      <w:bookmarkEnd w:id="77"/>
    </w:p>
    <w:p w14:paraId="3BC1122F" w14:textId="4B3EBCB0" w:rsidR="000A60A0" w:rsidRPr="006B2C94" w:rsidRDefault="000A60A0" w:rsidP="002E347D">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78E355F5" w14:textId="77777777" w:rsidR="0054025C" w:rsidRDefault="0054025C" w:rsidP="008602C1">
      <w:pPr>
        <w:suppressAutoHyphens w:val="0"/>
        <w:spacing w:after="0"/>
        <w:rPr>
          <w:color w:val="000000"/>
          <w:lang w:val="el-GR"/>
        </w:rPr>
      </w:pPr>
      <w:r>
        <w:rPr>
          <w:color w:val="000000"/>
          <w:lang w:val="el-GR"/>
        </w:rPr>
        <w:br w:type="page"/>
      </w:r>
    </w:p>
    <w:p w14:paraId="4465A3BF" w14:textId="77777777" w:rsidR="008338F0" w:rsidRPr="00603221" w:rsidRDefault="008338F0" w:rsidP="002E347D">
      <w:pPr>
        <w:rPr>
          <w:lang w:val="el-GR"/>
        </w:rPr>
      </w:pPr>
    </w:p>
    <w:p w14:paraId="0A47A717" w14:textId="13E0589E" w:rsidR="008338F0" w:rsidRPr="00603221" w:rsidRDefault="003355E7" w:rsidP="002E347D">
      <w:pPr>
        <w:pStyle w:val="2"/>
        <w:rPr>
          <w:rFonts w:cs="Tahoma"/>
          <w:lang w:val="el-GR"/>
        </w:rPr>
      </w:pPr>
      <w:bookmarkStart w:id="78" w:name="_Toc97194270"/>
      <w:bookmarkStart w:id="79" w:name="_Toc97194420"/>
      <w:bookmarkStart w:id="80" w:name="_Toc181183702"/>
      <w:bookmarkEnd w:id="73"/>
      <w:r w:rsidRPr="00603221">
        <w:rPr>
          <w:rFonts w:cs="Tahoma"/>
          <w:lang w:val="el-GR"/>
        </w:rPr>
        <w:t>Δικαίωμα Συμμετοχής - Κριτήρια Ποιοτικής Επιλογής</w:t>
      </w:r>
      <w:bookmarkEnd w:id="78"/>
      <w:bookmarkEnd w:id="79"/>
      <w:bookmarkEnd w:id="80"/>
    </w:p>
    <w:p w14:paraId="79E1C284" w14:textId="29B5D74C" w:rsidR="008338F0" w:rsidRPr="00603221" w:rsidRDefault="003355E7" w:rsidP="002E347D">
      <w:pPr>
        <w:pStyle w:val="3"/>
        <w:ind w:left="1276"/>
        <w:rPr>
          <w:lang w:val="el-GR"/>
        </w:rPr>
      </w:pPr>
      <w:bookmarkStart w:id="81" w:name="_Ref496541397"/>
      <w:bookmarkStart w:id="82" w:name="_Toc97194271"/>
      <w:bookmarkStart w:id="83" w:name="_Toc97194421"/>
      <w:bookmarkStart w:id="84" w:name="_Toc181183703"/>
      <w:r w:rsidRPr="00603221">
        <w:rPr>
          <w:lang w:val="el-GR"/>
        </w:rPr>
        <w:t>Δικαιούμενοι συμμετοχής</w:t>
      </w:r>
      <w:bookmarkEnd w:id="81"/>
      <w:bookmarkEnd w:id="82"/>
      <w:bookmarkEnd w:id="83"/>
      <w:bookmarkEnd w:id="84"/>
    </w:p>
    <w:p w14:paraId="64F045C0" w14:textId="77777777" w:rsidR="008338F0" w:rsidRPr="00603221" w:rsidRDefault="003355E7" w:rsidP="002E347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2E347D">
      <w:pPr>
        <w:rPr>
          <w:lang w:val="el-GR"/>
        </w:rPr>
      </w:pPr>
      <w:r w:rsidRPr="00603221">
        <w:rPr>
          <w:lang w:val="el-GR"/>
        </w:rPr>
        <w:t>α) κράτος-μέλος της Ένωσης,</w:t>
      </w:r>
    </w:p>
    <w:p w14:paraId="485EC0E7" w14:textId="77777777" w:rsidR="008338F0" w:rsidRPr="00603221" w:rsidRDefault="003355E7" w:rsidP="002E347D">
      <w:pPr>
        <w:rPr>
          <w:lang w:val="el-GR"/>
        </w:rPr>
      </w:pPr>
      <w:r w:rsidRPr="00603221">
        <w:rPr>
          <w:lang w:val="el-GR"/>
        </w:rPr>
        <w:t>β) κράτος-μέλος του Ευρωπαϊκού Οικονομικού Χώρου (Ε.Ο.Χ.),</w:t>
      </w:r>
    </w:p>
    <w:p w14:paraId="761B3A27" w14:textId="40114471" w:rsidR="008338F0" w:rsidRPr="00603221" w:rsidRDefault="003355E7" w:rsidP="002E347D">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w:t>
      </w:r>
    </w:p>
    <w:p w14:paraId="0D92DB03" w14:textId="77777777" w:rsidR="008338F0" w:rsidRDefault="003355E7" w:rsidP="002E347D">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49113BC2" w:rsidR="00CD3B0E" w:rsidRPr="0028704F" w:rsidRDefault="00CD3B0E" w:rsidP="002E347D">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28704F" w:rsidRPr="00AA0918">
        <w:rPr>
          <w:lang w:val="el-GR"/>
        </w:rPr>
        <w:t>.</w:t>
      </w:r>
    </w:p>
    <w:p w14:paraId="2A29223E" w14:textId="77777777" w:rsidR="008207F2" w:rsidRPr="00811D42" w:rsidRDefault="008207F2" w:rsidP="002E347D">
      <w:pPr>
        <w:spacing w:before="120"/>
        <w:rPr>
          <w:lang w:val="el-GR"/>
        </w:rPr>
      </w:pPr>
      <w:bookmarkStart w:id="85"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2E347D">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2E347D">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2E347D">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76695CC8" w:rsidR="009F688B" w:rsidRPr="002A09CC" w:rsidRDefault="009F688B" w:rsidP="002E347D">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sidR="00141CA5">
        <w:rPr>
          <w:lang w:val="el-GR"/>
        </w:rPr>
        <w:instrText xml:space="preserve"> \* MERGEFORMAT </w:instrText>
      </w:r>
      <w:r>
        <w:rPr>
          <w:lang w:val="el-GR"/>
        </w:rPr>
      </w:r>
      <w:r>
        <w:rPr>
          <w:lang w:val="el-GR"/>
        </w:rPr>
        <w:fldChar w:fldCharType="separate"/>
      </w:r>
      <w:r>
        <w:rPr>
          <w:cs/>
          <w:lang w:val="el-GR"/>
        </w:rPr>
        <w:t>‎</w:t>
      </w:r>
      <w:r>
        <w:rPr>
          <w:lang w:val="el-GR"/>
        </w:rPr>
        <w:fldChar w:fldCharType="end"/>
      </w:r>
      <w:r>
        <w:rPr>
          <w:lang w:val="el-GR"/>
        </w:rPr>
        <w:fldChar w:fldCharType="begin"/>
      </w:r>
      <w:r>
        <w:rPr>
          <w:lang w:val="el-GR"/>
        </w:rPr>
        <w:instrText xml:space="preserve"> REF _Ref494118533 \h </w:instrText>
      </w:r>
      <w:r w:rsidR="00141CA5">
        <w:rPr>
          <w:lang w:val="el-GR"/>
        </w:rPr>
        <w:instrText xml:space="preserve"> \* MERGEFORMAT </w:instrText>
      </w:r>
      <w:r>
        <w:rPr>
          <w:lang w:val="el-GR"/>
        </w:rPr>
      </w:r>
      <w:r>
        <w:rPr>
          <w:lang w:val="el-GR"/>
        </w:rPr>
        <w:fldChar w:fldCharType="separate"/>
      </w:r>
      <w:r w:rsidRPr="00603221">
        <w:rPr>
          <w:lang w:val="el-GR"/>
        </w:rPr>
        <w:t xml:space="preserve">ΠΑΡΑΡΤΗΜΑ </w:t>
      </w:r>
      <w:r w:rsidRPr="00603221">
        <w:t>VI</w:t>
      </w:r>
      <w:r w:rsidRPr="00603221">
        <w:rPr>
          <w:lang w:val="el-GR"/>
        </w:rPr>
        <w:t>Ι – Άλλες Δηλώσεις</w:t>
      </w:r>
      <w:r>
        <w:rPr>
          <w:lang w:val="el-GR"/>
        </w:rPr>
        <w:fldChar w:fldCharType="end"/>
      </w:r>
      <w:r>
        <w:rPr>
          <w:lang w:val="el-GR"/>
        </w:rPr>
        <w:t xml:space="preserve"> </w:t>
      </w:r>
      <w:r w:rsidRPr="009710CF">
        <w:rPr>
          <w:lang w:val="el-GR"/>
        </w:rPr>
        <w:t>της παρούσας».</w:t>
      </w:r>
    </w:p>
    <w:bookmarkEnd w:id="85"/>
    <w:p w14:paraId="5EBAA89E" w14:textId="30E54BDD" w:rsidR="008338F0" w:rsidRDefault="00E97E4D" w:rsidP="002E347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6E723DA7" w:rsidR="008338F0" w:rsidRDefault="003355E7" w:rsidP="002E347D">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Pr>
          <w:lang w:val="el-GR"/>
        </w:rPr>
        <w:t>ε</w:t>
      </w:r>
      <w:r w:rsidRPr="00603221">
        <w:rPr>
          <w:lang w:val="el-GR"/>
        </w:rPr>
        <w:t>γγ</w:t>
      </w:r>
      <w:r w:rsidR="00D81F52">
        <w:rPr>
          <w:lang w:val="el-GR"/>
        </w:rPr>
        <w:t>ύως</w:t>
      </w:r>
      <w:r w:rsidRPr="00603221">
        <w:rPr>
          <w:lang w:val="el-GR"/>
        </w:rPr>
        <w:t xml:space="preserve"> και εις ολόκληρον.</w:t>
      </w:r>
    </w:p>
    <w:p w14:paraId="7695FA92" w14:textId="77777777" w:rsidR="002F2BED" w:rsidRPr="002F2BED" w:rsidRDefault="002F2BED" w:rsidP="002E347D">
      <w:pPr>
        <w:pStyle w:val="af6"/>
        <w:rPr>
          <w:lang w:val="el-GR"/>
        </w:rPr>
      </w:pPr>
    </w:p>
    <w:p w14:paraId="6B39115A" w14:textId="77777777" w:rsidR="008338F0" w:rsidRPr="00603221" w:rsidRDefault="003355E7" w:rsidP="002E347D">
      <w:pPr>
        <w:pStyle w:val="3"/>
        <w:ind w:left="1276"/>
        <w:rPr>
          <w:lang w:val="el-GR"/>
        </w:rPr>
      </w:pPr>
      <w:bookmarkStart w:id="86" w:name="_Ref496542081"/>
      <w:bookmarkStart w:id="87" w:name="_Toc97194272"/>
      <w:bookmarkStart w:id="88" w:name="_Toc97194422"/>
      <w:bookmarkStart w:id="89" w:name="_Toc181183704"/>
      <w:r w:rsidRPr="00603221">
        <w:rPr>
          <w:lang w:val="el-GR"/>
        </w:rPr>
        <w:t>Εγγύηση συμμετοχής</w:t>
      </w:r>
      <w:bookmarkEnd w:id="86"/>
      <w:bookmarkEnd w:id="87"/>
      <w:bookmarkEnd w:id="88"/>
      <w:bookmarkEnd w:id="89"/>
    </w:p>
    <w:p w14:paraId="075B8B68" w14:textId="5A55C05D" w:rsidR="00C960CF" w:rsidRPr="00603221" w:rsidRDefault="003355E7" w:rsidP="002E347D">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αντίστοιχο</w:t>
      </w:r>
      <w:r w:rsidR="00633538" w:rsidRPr="00633538">
        <w:rPr>
          <w:lang w:val="el-GR"/>
        </w:rPr>
        <w:t xml:space="preserve"> υπόδειγμα στο «ΠΑΡΑΡΤΗΜΑ VIII – Υποδείγματα Εγγυητικών Επιστολών» της παρούσας</w:t>
      </w:r>
      <w:r w:rsidRPr="00603221">
        <w:rPr>
          <w:lang w:val="el-GR"/>
        </w:rPr>
        <w:t>.</w:t>
      </w:r>
    </w:p>
    <w:p w14:paraId="37E366F6" w14:textId="595D1E84" w:rsidR="00DF0C2D" w:rsidRPr="00603221" w:rsidRDefault="00DF0C2D" w:rsidP="002E347D">
      <w:pPr>
        <w:rPr>
          <w:lang w:val="el-GR"/>
        </w:rPr>
      </w:pPr>
      <w:r w:rsidRPr="00AA0918">
        <w:rPr>
          <w:lang w:val="el-GR"/>
        </w:rPr>
        <w:t xml:space="preserve">Το ποσό της εγγυητικής επιστολής θα πρέπει να καλύπτει σε ευρώ (€) ποσοστό </w:t>
      </w:r>
      <w:r w:rsidR="00D02C63" w:rsidRPr="00AA0918">
        <w:rPr>
          <w:lang w:val="el-GR"/>
        </w:rPr>
        <w:t>2 %</w:t>
      </w:r>
      <w:r w:rsidRPr="00AA0918">
        <w:rPr>
          <w:lang w:val="el-GR"/>
        </w:rPr>
        <w:t xml:space="preserve"> του προϋπολογισμού του Έργου (μη συμπεριλαμβανομένου ΦΠΑ), ήτοι ποσό </w:t>
      </w:r>
      <w:r w:rsidR="004A0B97" w:rsidRPr="00AA0918">
        <w:rPr>
          <w:lang w:val="el-GR"/>
        </w:rPr>
        <w:t>πέντε χιλιάδων πεντακοσίων σαράντα έξι ευρώ</w:t>
      </w:r>
      <w:r w:rsidR="00083575" w:rsidRPr="00AA0918">
        <w:rPr>
          <w:lang w:val="el-GR"/>
        </w:rPr>
        <w:t xml:space="preserve"> </w:t>
      </w:r>
      <w:r w:rsidR="004A0B97" w:rsidRPr="00AA0918">
        <w:rPr>
          <w:lang w:val="el-GR"/>
        </w:rPr>
        <w:t xml:space="preserve">(5.546,00 € </w:t>
      </w:r>
      <w:r w:rsidRPr="00AA0918">
        <w:rPr>
          <w:lang w:val="el-GR"/>
        </w:rPr>
        <w:t>).</w:t>
      </w:r>
    </w:p>
    <w:p w14:paraId="29F1BA91" w14:textId="77777777" w:rsidR="008338F0" w:rsidRPr="00603221" w:rsidRDefault="003355E7" w:rsidP="002E347D">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805C43E" w:rsidR="008338F0" w:rsidRDefault="003355E7" w:rsidP="002E347D">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4255F2">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w:t>
      </w:r>
      <w:r w:rsidR="00E23534">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43195234" w:rsidR="00CD3B0E" w:rsidRPr="00C229F3" w:rsidRDefault="00CD3B0E" w:rsidP="002E347D">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sidR="00141CA5">
        <w:rPr>
          <w:bCs/>
          <w:lang w:val="el-GR"/>
        </w:rPr>
        <w:instrText xml:space="preserve"> \* MERGEFORMAT </w:instrText>
      </w:r>
      <w:r>
        <w:rPr>
          <w:bCs/>
          <w:lang w:val="el-GR"/>
        </w:rPr>
      </w:r>
      <w:r>
        <w:rPr>
          <w:bCs/>
          <w:lang w:val="el-GR"/>
        </w:rPr>
        <w:fldChar w:fldCharType="separate"/>
      </w:r>
      <w:r w:rsidR="004255F2">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rsidP="002E347D">
      <w:pPr>
        <w:rPr>
          <w:b/>
          <w:bCs/>
          <w:lang w:val="el-GR"/>
        </w:rPr>
      </w:pPr>
    </w:p>
    <w:p w14:paraId="30F72B92" w14:textId="2FB416B2" w:rsidR="008338F0" w:rsidRPr="00603221" w:rsidRDefault="003355E7" w:rsidP="002E347D">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Η εγγύηση συμμετοχής επιστρέφεται στον ανάδοχο με την προσκόμιση της εγγύησης καλής εκτέλεσης.</w:t>
      </w:r>
    </w:p>
    <w:p w14:paraId="154F565C" w14:textId="048E51DF" w:rsidR="008338F0" w:rsidRPr="002B206C" w:rsidRDefault="003355E7" w:rsidP="002E347D">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p>
    <w:p w14:paraId="1FB0C47E" w14:textId="62E77EF9" w:rsidR="00E975FD" w:rsidRDefault="00FA4CDD" w:rsidP="002E347D">
      <w:pPr>
        <w:rPr>
          <w:lang w:val="el-GR"/>
        </w:rPr>
      </w:pPr>
      <w:r>
        <w:rPr>
          <w:lang w:val="el-GR"/>
        </w:rPr>
        <w:t>μ</w:t>
      </w:r>
      <w:r w:rsidR="00FC1B9E">
        <w:rPr>
          <w:lang w:val="el-GR"/>
        </w:rPr>
        <w:t>ετά από:</w:t>
      </w:r>
    </w:p>
    <w:p w14:paraId="5B6ECAAC" w14:textId="77777777" w:rsidR="00FC1B9E" w:rsidRPr="00821852" w:rsidRDefault="00FC1B9E" w:rsidP="002E347D">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2E347D">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2E347D">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2E347D">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2E347D">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2E347D">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2E347D">
      <w:pPr>
        <w:rPr>
          <w:lang w:val="el-GR"/>
        </w:rPr>
      </w:pPr>
    </w:p>
    <w:p w14:paraId="501AD999" w14:textId="5D4B4FD5" w:rsidR="00C32872" w:rsidRDefault="003355E7" w:rsidP="002E347D">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00490AF6" w:rsidRPr="00490AF6">
        <w:rPr>
          <w:lang w:val="el-GR"/>
        </w:rPr>
        <w:t>,</w:t>
      </w:r>
      <w:r w:rsidR="00083575" w:rsidRPr="0044693E">
        <w:rPr>
          <w:lang w:val="el-GR"/>
        </w:rPr>
        <w:t xml:space="preserve"> </w:t>
      </w:r>
      <w:r w:rsidR="00C32872">
        <w:rPr>
          <w:lang w:val="el-GR"/>
        </w:rPr>
        <w:t xml:space="preserve">γ) </w:t>
      </w:r>
      <w:r w:rsidRPr="00603221">
        <w:rPr>
          <w:lang w:val="el-GR"/>
        </w:rPr>
        <w:t xml:space="preserve">δεν προσκομίσει εγκαίρως τα </w:t>
      </w:r>
      <w:r w:rsidRPr="00603221">
        <w:rPr>
          <w:lang w:val="el-GR"/>
        </w:rPr>
        <w:lastRenderedPageBreak/>
        <w:t>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141CA5">
        <w:rPr>
          <w:lang w:val="el-GR"/>
        </w:rPr>
        <w:instrText xml:space="preserve"> \* MERGEFORMAT </w:instrText>
      </w:r>
      <w:r w:rsidR="00C32872">
        <w:rPr>
          <w:lang w:val="el-GR"/>
        </w:rPr>
      </w:r>
      <w:r w:rsidR="00C32872">
        <w:rPr>
          <w:lang w:val="el-GR"/>
        </w:rPr>
        <w:fldChar w:fldCharType="separate"/>
      </w:r>
      <w:r w:rsidR="004255F2">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141CA5">
        <w:rPr>
          <w:lang w:val="el-GR"/>
        </w:rPr>
        <w:instrText xml:space="preserve"> \* MERGEFORMAT </w:instrText>
      </w:r>
      <w:r w:rsidR="00C32872">
        <w:rPr>
          <w:lang w:val="el-GR"/>
        </w:rPr>
      </w:r>
      <w:r w:rsidR="00C32872">
        <w:rPr>
          <w:lang w:val="el-GR"/>
        </w:rPr>
        <w:fldChar w:fldCharType="separate"/>
      </w:r>
      <w:r w:rsidR="004255F2">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141CA5">
        <w:rPr>
          <w:lang w:val="el-GR"/>
        </w:rPr>
        <w:instrText xml:space="preserve"> \* MERGEFORMAT </w:instrText>
      </w:r>
      <w:r w:rsidR="00C32872">
        <w:rPr>
          <w:lang w:val="el-GR"/>
        </w:rPr>
      </w:r>
      <w:r w:rsidR="00C32872">
        <w:rPr>
          <w:lang w:val="el-GR"/>
        </w:rPr>
        <w:fldChar w:fldCharType="separate"/>
      </w:r>
      <w:r w:rsidR="004255F2">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141CA5">
        <w:rPr>
          <w:lang w:val="el-GR"/>
        </w:rPr>
        <w:instrText xml:space="preserve"> \* MERGEFORMAT </w:instrText>
      </w:r>
      <w:r w:rsidR="00C32872">
        <w:rPr>
          <w:lang w:val="el-GR"/>
        </w:rPr>
      </w:r>
      <w:r w:rsidR="00C32872">
        <w:rPr>
          <w:lang w:val="el-GR"/>
        </w:rPr>
        <w:fldChar w:fldCharType="separate"/>
      </w:r>
      <w:r w:rsidR="004255F2">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rsidP="002E347D">
      <w:pPr>
        <w:rPr>
          <w:lang w:val="el-GR"/>
        </w:rPr>
      </w:pPr>
    </w:p>
    <w:p w14:paraId="67E68AC3" w14:textId="2AD77B37" w:rsidR="008338F0" w:rsidRPr="00603221" w:rsidRDefault="003355E7" w:rsidP="002E347D">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81183705"/>
      <w:r w:rsidRPr="00603221">
        <w:rPr>
          <w:lang w:val="el-GR"/>
        </w:rPr>
        <w:t>Λόγοι αποκλεισμού</w:t>
      </w:r>
      <w:bookmarkEnd w:id="90"/>
      <w:bookmarkEnd w:id="91"/>
      <w:bookmarkEnd w:id="92"/>
      <w:bookmarkEnd w:id="93"/>
      <w:bookmarkEnd w:id="94"/>
      <w:bookmarkEnd w:id="95"/>
      <w:bookmarkEnd w:id="96"/>
    </w:p>
    <w:p w14:paraId="12664CCF" w14:textId="283FB78D" w:rsidR="008338F0" w:rsidRDefault="003355E7" w:rsidP="002E347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1BB2A119" w:rsidR="008338F0" w:rsidRPr="00603221" w:rsidRDefault="003355E7" w:rsidP="002E347D">
      <w:pPr>
        <w:pStyle w:val="aff"/>
        <w:numPr>
          <w:ilvl w:val="3"/>
          <w:numId w:val="15"/>
        </w:numPr>
        <w:spacing w:before="240"/>
        <w:ind w:left="0" w:firstLine="0"/>
        <w:rPr>
          <w:lang w:val="el-GR"/>
        </w:rPr>
      </w:pPr>
      <w:bookmarkStart w:id="97" w:name="_Ref496540567"/>
      <w:bookmarkStart w:id="98"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97"/>
      <w:bookmarkEnd w:id="98"/>
    </w:p>
    <w:p w14:paraId="255B9049" w14:textId="77777777" w:rsidR="00C908BD" w:rsidRPr="00C229F3" w:rsidRDefault="003355E7" w:rsidP="002E347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2E347D">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2E347D">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3E869F10" w:rsidR="00105242" w:rsidRPr="00105242" w:rsidRDefault="003355E7" w:rsidP="002E347D">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w:t>
      </w:r>
      <w:r w:rsidR="00105242" w:rsidRPr="00105242">
        <w:rPr>
          <w:lang w:val="el-GR"/>
        </w:rPr>
        <w:lastRenderedPageBreak/>
        <w:t xml:space="preserve">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rsidP="002E347D">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rsidP="002E347D">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rsidP="002E347D">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2EDAF1F5" w:rsidR="009A3D76" w:rsidRPr="00405D54" w:rsidRDefault="009A3D76" w:rsidP="002E347D">
      <w:pPr>
        <w:rPr>
          <w:lang w:val="el-GR"/>
        </w:rPr>
      </w:pPr>
      <w:r w:rsidRPr="00405D54">
        <w:rPr>
          <w:lang w:val="el-GR"/>
        </w:rPr>
        <w:t>Η υποχρέωση του προηγούμενου εδαφίου αφορά:</w:t>
      </w:r>
    </w:p>
    <w:p w14:paraId="51FA9E14" w14:textId="78FE16DA" w:rsidR="009A3D76" w:rsidRDefault="009A3D76" w:rsidP="002E347D">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2E347D">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2E347D">
      <w:pPr>
        <w:rPr>
          <w:lang w:val="el-GR"/>
        </w:rPr>
      </w:pPr>
      <w:r w:rsidRPr="009A3D76">
        <w:rPr>
          <w:lang w:val="el-GR"/>
        </w:rPr>
        <w:t>- στις περιπτώσεις Συνεταιρισμών, τα μέλη του Διοικητικού Συμβουλίου.</w:t>
      </w:r>
    </w:p>
    <w:p w14:paraId="54053568" w14:textId="1B347674" w:rsidR="009A3D76" w:rsidRPr="009A3D76" w:rsidRDefault="009A3D76" w:rsidP="002E347D">
      <w:pPr>
        <w:rPr>
          <w:lang w:val="el-GR"/>
        </w:rPr>
      </w:pPr>
      <w:r w:rsidRPr="009A3D76">
        <w:rPr>
          <w:lang w:val="el-GR"/>
        </w:rPr>
        <w:t>- σε όλες τις λοιπ</w:t>
      </w:r>
      <w:r w:rsidR="007207B7">
        <w:rPr>
          <w:lang w:val="el-GR"/>
        </w:rPr>
        <w:t>έ</w:t>
      </w:r>
      <w:r w:rsidRPr="009A3D76">
        <w:rPr>
          <w:lang w:val="el-GR"/>
        </w:rPr>
        <w:t>ς περιπτώσεις νομικών προσώπων, τον κατά περίπτωση νόμιμο εκπρόσωπο.</w:t>
      </w:r>
    </w:p>
    <w:p w14:paraId="66DEC573" w14:textId="77777777" w:rsidR="009A3D76" w:rsidRPr="00821852" w:rsidRDefault="009A3D76" w:rsidP="002E347D">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20810E7C" w:rsidR="005A0ACC" w:rsidRDefault="000326F6" w:rsidP="002E347D">
      <w:pPr>
        <w:pStyle w:val="aff"/>
        <w:numPr>
          <w:ilvl w:val="3"/>
          <w:numId w:val="15"/>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p>
    <w:p w14:paraId="252A9A52" w14:textId="121573A8" w:rsidR="009A3D76" w:rsidRPr="00C229F3" w:rsidRDefault="009A3D76" w:rsidP="002E347D">
      <w:pPr>
        <w:spacing w:before="120"/>
        <w:rPr>
          <w:lang w:val="el-GR"/>
        </w:rPr>
      </w:pPr>
      <w:r>
        <w:rPr>
          <w:lang w:val="el-GR"/>
        </w:rPr>
        <w:t xml:space="preserve">α) όταν ο οικονομικός φορέας έχει αθετήσει τις υποχρεώσεις του </w:t>
      </w:r>
      <w:r w:rsidR="007207B7">
        <w:rPr>
          <w:lang w:val="el-GR"/>
        </w:rPr>
        <w:t>σχετικά με την</w:t>
      </w:r>
      <w:r>
        <w:rPr>
          <w:lang w:val="el-GR"/>
        </w:rPr>
        <w:t xml:space="preserve"> 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E6EFF12" w14:textId="77777777" w:rsidR="009A3D76" w:rsidRPr="00C229F3" w:rsidRDefault="009A3D76" w:rsidP="002E347D">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2E347D">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2E347D">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16D05EF4" w:rsidR="009A3D76" w:rsidRPr="009143B3" w:rsidRDefault="009A3D76" w:rsidP="002E347D">
      <w:pPr>
        <w:rPr>
          <w:lang w:val="el-GR"/>
        </w:rPr>
      </w:pPr>
      <w:r>
        <w:rPr>
          <w:lang w:val="el-GR"/>
        </w:rPr>
        <w:lastRenderedPageBreak/>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2E347D">
      <w:pPr>
        <w:rPr>
          <w:lang w:val="el-GR"/>
        </w:rPr>
      </w:pPr>
    </w:p>
    <w:p w14:paraId="2592DC6C" w14:textId="5C02A7E1" w:rsidR="00B04AF3" w:rsidRPr="00603221" w:rsidRDefault="003355E7" w:rsidP="002E347D">
      <w:pPr>
        <w:pStyle w:val="aff"/>
        <w:numPr>
          <w:ilvl w:val="3"/>
          <w:numId w:val="15"/>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p>
    <w:p w14:paraId="0E1EDDD9" w14:textId="431317E9" w:rsidR="008338F0" w:rsidRPr="00083575" w:rsidRDefault="003355E7" w:rsidP="002E347D">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083575" w:rsidRPr="0044693E">
        <w:rPr>
          <w:lang w:val="el-GR"/>
        </w:rPr>
        <w:t>,</w:t>
      </w:r>
    </w:p>
    <w:p w14:paraId="513193AA" w14:textId="199A56B0" w:rsidR="00A23EAB" w:rsidRPr="00083575" w:rsidRDefault="003355E7" w:rsidP="002E347D">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083575" w:rsidRPr="0044693E">
        <w:rPr>
          <w:lang w:val="el-GR"/>
        </w:rPr>
        <w:t>,</w:t>
      </w:r>
    </w:p>
    <w:p w14:paraId="75FAC5AF" w14:textId="6CEF5740" w:rsidR="00A23EAB" w:rsidRPr="00C229F3" w:rsidRDefault="003355E7" w:rsidP="002E347D">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07EBE1D" w14:textId="34F31D66" w:rsidR="008338F0" w:rsidRDefault="003355E7" w:rsidP="002E347D">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εί αποτελεσματικά με άλλα, λιγότερο παρεμβατικά μέσα,</w:t>
      </w:r>
    </w:p>
    <w:p w14:paraId="09503BF9" w14:textId="6DBBA24D" w:rsidR="008338F0" w:rsidRDefault="003355E7" w:rsidP="002E347D">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εί με άλλα, λιγότερο παρεμβατικά, μέσα,</w:t>
      </w:r>
    </w:p>
    <w:p w14:paraId="15F1AFBF" w14:textId="7B02BEB8" w:rsidR="001F3B35" w:rsidRPr="00083575" w:rsidRDefault="001F3B35" w:rsidP="002E347D">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00083575" w:rsidRPr="0044693E">
        <w:rPr>
          <w:lang w:val="el-GR"/>
        </w:rPr>
        <w:t>,</w:t>
      </w:r>
    </w:p>
    <w:p w14:paraId="46385F35" w14:textId="6B2A4115" w:rsidR="008338F0" w:rsidRPr="00083575" w:rsidRDefault="003355E7" w:rsidP="002E347D">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1"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141CA5">
        <w:rPr>
          <w:lang w:val="el-GR"/>
        </w:rPr>
        <w:instrText xml:space="preserve"> \* MERGEFORMAT </w:instrText>
      </w:r>
      <w:r w:rsidR="00C8339C">
        <w:rPr>
          <w:lang w:val="el-GR"/>
        </w:rPr>
      </w:r>
      <w:r w:rsidR="00C8339C">
        <w:rPr>
          <w:lang w:val="el-GR"/>
        </w:rPr>
        <w:fldChar w:fldCharType="separate"/>
      </w:r>
      <w:r w:rsidR="004255F2">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141CA5">
        <w:rPr>
          <w:lang w:val="el-GR"/>
        </w:rPr>
        <w:instrText xml:space="preserve"> \* MERGEFORMAT </w:instrText>
      </w:r>
      <w:r w:rsidR="00E403E0">
        <w:rPr>
          <w:lang w:val="el-GR"/>
        </w:rPr>
      </w:r>
      <w:r w:rsidR="00E403E0">
        <w:rPr>
          <w:lang w:val="el-GR"/>
        </w:rPr>
        <w:fldChar w:fldCharType="separate"/>
      </w:r>
      <w:r w:rsidR="004255F2" w:rsidRPr="00C0210C">
        <w:rPr>
          <w:lang w:val="el-GR"/>
        </w:rPr>
        <w:t>Αποδεικτικά μέσα</w:t>
      </w:r>
      <w:r w:rsidR="004255F2">
        <w:rPr>
          <w:rFonts w:ascii="Calibri" w:hAnsi="Calibri"/>
          <w:lang w:val="el-GR"/>
        </w:rPr>
        <w:t xml:space="preserve"> </w:t>
      </w:r>
      <w:r w:rsidR="004255F2" w:rsidRPr="0077634D">
        <w:rPr>
          <w:rFonts w:ascii="Calibri" w:hAnsi="Calibri"/>
          <w:lang w:val="el-GR"/>
        </w:rPr>
        <w:t xml:space="preserve">- </w:t>
      </w:r>
      <w:r w:rsidR="004255F2"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083575" w:rsidRPr="0044693E">
        <w:rPr>
          <w:lang w:val="el-GR"/>
        </w:rPr>
        <w:t>,</w:t>
      </w:r>
    </w:p>
    <w:bookmarkEnd w:id="101"/>
    <w:p w14:paraId="2A733164" w14:textId="524E526B" w:rsidR="008338F0" w:rsidRPr="00603221" w:rsidRDefault="003355E7" w:rsidP="002E347D">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p>
    <w:p w14:paraId="203A9130" w14:textId="3E5592BF" w:rsidR="005A1E91" w:rsidRDefault="003355E7" w:rsidP="002E347D">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21BCA2D2" w:rsidR="008338F0" w:rsidRPr="00821852" w:rsidRDefault="00067067" w:rsidP="002E347D">
      <w:pPr>
        <w:rPr>
          <w:b/>
          <w:bCs/>
          <w:lang w:val="el-GR"/>
        </w:rPr>
      </w:pPr>
      <w:r w:rsidRPr="00821852">
        <w:rPr>
          <w:b/>
          <w:bCs/>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5A73BECF" w14:textId="77777777" w:rsidR="00C535AC" w:rsidRPr="00603221" w:rsidRDefault="00C535AC" w:rsidP="002E347D">
      <w:pPr>
        <w:pStyle w:val="aff"/>
        <w:tabs>
          <w:tab w:val="left" w:pos="0"/>
        </w:tabs>
        <w:spacing w:before="240"/>
        <w:ind w:left="0"/>
        <w:rPr>
          <w:b/>
          <w:bCs/>
          <w:lang w:val="el-GR"/>
        </w:rPr>
      </w:pPr>
    </w:p>
    <w:p w14:paraId="256BE5A4" w14:textId="77777777" w:rsidR="002A7C7B" w:rsidRDefault="002A7C7B" w:rsidP="002E347D">
      <w:pPr>
        <w:pStyle w:val="aff"/>
        <w:numPr>
          <w:ilvl w:val="3"/>
          <w:numId w:val="15"/>
        </w:numPr>
        <w:tabs>
          <w:tab w:val="left" w:pos="0"/>
          <w:tab w:val="left" w:pos="709"/>
          <w:tab w:val="left" w:pos="1134"/>
        </w:tabs>
        <w:spacing w:before="240"/>
        <w:ind w:left="0" w:firstLine="0"/>
        <w:rPr>
          <w:lang w:val="el-GR"/>
        </w:rPr>
      </w:pPr>
      <w:bookmarkStart w:id="102"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2"/>
    </w:p>
    <w:p w14:paraId="30461056" w14:textId="3286914B" w:rsidR="002A631D" w:rsidRPr="002A631D" w:rsidRDefault="002A631D" w:rsidP="002E347D">
      <w:pPr>
        <w:pStyle w:val="aff"/>
        <w:numPr>
          <w:ilvl w:val="3"/>
          <w:numId w:val="15"/>
        </w:numPr>
        <w:tabs>
          <w:tab w:val="left" w:pos="0"/>
          <w:tab w:val="left" w:pos="709"/>
          <w:tab w:val="left" w:pos="1134"/>
        </w:tabs>
        <w:spacing w:before="240"/>
        <w:ind w:left="0" w:firstLine="0"/>
        <w:rPr>
          <w:lang w:val="el-GR"/>
        </w:rPr>
      </w:pPr>
      <w:r w:rsidRPr="002A631D">
        <w:rPr>
          <w:lang w:val="el-GR"/>
        </w:rPr>
        <w:lastRenderedPageBreak/>
        <w:t>Απαγορεύεται η ανάθεση της παρούσας σύμβασης, σε:</w:t>
      </w:r>
    </w:p>
    <w:p w14:paraId="0AED7E06" w14:textId="5CBF24DC" w:rsidR="002A631D" w:rsidRPr="002A631D" w:rsidRDefault="002A631D" w:rsidP="002E347D">
      <w:pPr>
        <w:suppressAutoHyphens w:val="0"/>
        <w:spacing w:after="160" w:line="252" w:lineRule="auto"/>
        <w:rPr>
          <w:lang w:val="el-GR"/>
        </w:rPr>
      </w:pPr>
      <w:r w:rsidRPr="002A631D">
        <w:rPr>
          <w:lang w:val="el-GR"/>
        </w:rPr>
        <w:t>α) Ρώσο υπήκοο ή φυσικό ή νομικό πρόσωπο, οντότητα ή φορέα που έχει την έδρα του στη Ρωσία</w:t>
      </w:r>
    </w:p>
    <w:p w14:paraId="54086A4B" w14:textId="2BF5EC35" w:rsidR="002A631D" w:rsidRPr="002A631D" w:rsidRDefault="002A631D" w:rsidP="002E347D">
      <w:pPr>
        <w:suppressAutoHyphens w:val="0"/>
        <w:spacing w:after="160" w:line="252" w:lineRule="auto"/>
        <w:rPr>
          <w:lang w:val="el-GR"/>
        </w:rPr>
      </w:pPr>
      <w:r w:rsidRPr="002A631D">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1E2AF56" w14:textId="14737065" w:rsidR="002A631D" w:rsidRPr="002A631D" w:rsidRDefault="002A631D" w:rsidP="002E347D">
      <w:pPr>
        <w:suppressAutoHyphens w:val="0"/>
        <w:spacing w:after="160" w:line="252" w:lineRule="auto"/>
        <w:rPr>
          <w:b/>
          <w:bCs/>
          <w:lang w:val="el-GR"/>
        </w:rPr>
      </w:pPr>
      <w:r w:rsidRPr="002A631D">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37558145" w14:textId="77777777" w:rsidR="002A7C7B" w:rsidRDefault="002A7C7B" w:rsidP="002E347D">
      <w:pPr>
        <w:pStyle w:val="aff"/>
        <w:tabs>
          <w:tab w:val="left" w:pos="0"/>
          <w:tab w:val="left" w:pos="709"/>
          <w:tab w:val="left" w:pos="1134"/>
        </w:tabs>
        <w:spacing w:before="240"/>
        <w:ind w:left="0"/>
        <w:rPr>
          <w:lang w:val="el-GR"/>
        </w:rPr>
      </w:pPr>
    </w:p>
    <w:p w14:paraId="1F65CED2" w14:textId="4F0FA5E9" w:rsidR="002A7C7B" w:rsidRPr="002A7C7B" w:rsidRDefault="00363799" w:rsidP="002E347D">
      <w:pPr>
        <w:pStyle w:val="aff"/>
        <w:numPr>
          <w:ilvl w:val="3"/>
          <w:numId w:val="15"/>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4255F2">
        <w:rPr>
          <w:lang w:val="el-GR"/>
        </w:rPr>
        <w:t>2.2.3.1</w:t>
      </w:r>
      <w:r w:rsidR="00153F0B" w:rsidRPr="00A334BA">
        <w:rPr>
          <w:lang w:val="el-GR"/>
        </w:rPr>
        <w:fldChar w:fldCharType="end"/>
      </w:r>
      <w:r w:rsidR="003355E7" w:rsidRPr="002A7C7B">
        <w:rPr>
          <w:lang w:val="el-GR"/>
        </w:rPr>
        <w:t xml:space="preserve"> και </w:t>
      </w:r>
      <w:r w:rsidR="007E61C0">
        <w:rPr>
          <w:lang w:val="el-GR"/>
        </w:rPr>
        <w:fldChar w:fldCharType="begin"/>
      </w:r>
      <w:r w:rsidR="007E61C0">
        <w:rPr>
          <w:lang w:val="el-GR"/>
        </w:rPr>
        <w:instrText xml:space="preserve"> REF _Ref496540586 \r \h </w:instrText>
      </w:r>
      <w:r w:rsidR="00141CA5">
        <w:rPr>
          <w:lang w:val="el-GR"/>
        </w:rPr>
        <w:instrText xml:space="preserve"> \* MERGEFORMAT </w:instrText>
      </w:r>
      <w:r w:rsidR="007E61C0">
        <w:rPr>
          <w:lang w:val="el-GR"/>
        </w:rPr>
      </w:r>
      <w:r w:rsidR="007E61C0">
        <w:rPr>
          <w:lang w:val="el-GR"/>
        </w:rPr>
        <w:fldChar w:fldCharType="separate"/>
      </w:r>
      <w:r w:rsidR="004255F2">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2E347D">
      <w:pPr>
        <w:pStyle w:val="aff"/>
        <w:tabs>
          <w:tab w:val="left" w:pos="0"/>
          <w:tab w:val="left" w:pos="709"/>
          <w:tab w:val="left" w:pos="1134"/>
        </w:tabs>
        <w:spacing w:before="240"/>
        <w:ind w:left="0"/>
        <w:rPr>
          <w:b/>
          <w:bCs/>
          <w:lang w:val="el-GR"/>
        </w:rPr>
      </w:pPr>
    </w:p>
    <w:p w14:paraId="5EB38C06" w14:textId="1B811620" w:rsidR="00841F47" w:rsidRDefault="00841F47" w:rsidP="002E347D">
      <w:pPr>
        <w:pStyle w:val="aff"/>
        <w:numPr>
          <w:ilvl w:val="3"/>
          <w:numId w:val="15"/>
        </w:numPr>
        <w:tabs>
          <w:tab w:val="left" w:pos="0"/>
          <w:tab w:val="left" w:pos="709"/>
          <w:tab w:val="left" w:pos="1134"/>
        </w:tabs>
        <w:spacing w:before="240"/>
        <w:ind w:left="0" w:firstLine="0"/>
        <w:rPr>
          <w:lang w:val="el-GR"/>
        </w:rPr>
      </w:pPr>
      <w:bookmarkStart w:id="103" w:name="_Ref151369188"/>
      <w:r>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DA7307">
        <w:rPr>
          <w:lang w:val="el-GR"/>
        </w:rPr>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2E347D">
      <w:pPr>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30" w:history="1">
        <w:r w:rsidRPr="0044693E">
          <w:rPr>
            <w:lang w:val="el-GR"/>
          </w:rPr>
          <w:t>epanorthotika</w:t>
        </w:r>
        <w:r w:rsidRPr="0025400A">
          <w:rPr>
            <w:lang w:val="el-GR"/>
          </w:rPr>
          <w:t>@</w:t>
        </w:r>
        <w:r w:rsidRPr="0044693E">
          <w:rPr>
            <w:lang w:val="el-GR"/>
          </w:rPr>
          <w:t>eaadhsy</w:t>
        </w:r>
        <w:r w:rsidRPr="0025400A">
          <w:rPr>
            <w:lang w:val="el-GR"/>
          </w:rPr>
          <w:t>.</w:t>
        </w:r>
        <w:r w:rsidRPr="0044693E">
          <w:rPr>
            <w:lang w:val="el-GR"/>
          </w:rPr>
          <w:t>gr</w:t>
        </w:r>
      </w:hyperlink>
      <w:r w:rsidRPr="0025400A">
        <w:rPr>
          <w:lang w:val="el-GR"/>
        </w:rPr>
        <w:t>.</w:t>
      </w:r>
    </w:p>
    <w:p w14:paraId="26D21768" w14:textId="77777777" w:rsidR="00841F47" w:rsidRDefault="00841F47" w:rsidP="002E347D">
      <w:pPr>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w:t>
      </w:r>
      <w:r w:rsidRPr="00AC3AFE">
        <w:rPr>
          <w:lang w:val="el-GR"/>
        </w:rPr>
        <w:lastRenderedPageBreak/>
        <w:t>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6FCBFD1" w14:textId="0F6EB1A2" w:rsidR="00841F47" w:rsidRDefault="00841F47" w:rsidP="002E347D">
      <w:pPr>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w:t>
      </w:r>
    </w:p>
    <w:p w14:paraId="03C9D04E" w14:textId="24A15890" w:rsidR="00841F47" w:rsidRDefault="00841F47" w:rsidP="002E347D">
      <w:pPr>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απόφασης.</w:t>
      </w:r>
    </w:p>
    <w:p w14:paraId="37C45AFF" w14:textId="5CCF5571" w:rsidR="00841F47" w:rsidRDefault="00841F47" w:rsidP="002E347D">
      <w:pPr>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2B206C">
        <w:rPr>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w:t>
      </w:r>
    </w:p>
    <w:p w14:paraId="76131AB7" w14:textId="77777777" w:rsidR="00841F47" w:rsidRPr="00990B68" w:rsidRDefault="00841F47" w:rsidP="002E347D">
      <w:pPr>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44693E">
        <w:rPr>
          <w:lang w:val="el-GR"/>
        </w:rPr>
        <w:t> </w:t>
      </w:r>
      <w:r w:rsidRPr="00C0581E">
        <w:rPr>
          <w:lang w:val="el-GR"/>
        </w:rPr>
        <w:t>1 και της παρ.</w:t>
      </w:r>
      <w:r w:rsidRPr="0044693E">
        <w:rPr>
          <w:lang w:val="el-GR"/>
        </w:rPr>
        <w:t> </w:t>
      </w:r>
      <w:r w:rsidRPr="00C0581E">
        <w:rPr>
          <w:lang w:val="el-GR"/>
        </w:rPr>
        <w:t>4, εκτός από την περ.</w:t>
      </w:r>
      <w:r w:rsidRPr="0044693E">
        <w:rPr>
          <w:lang w:val="el-GR"/>
        </w:rPr>
        <w:t> </w:t>
      </w:r>
      <w:r w:rsidRPr="00C0581E">
        <w:rPr>
          <w:lang w:val="el-GR"/>
        </w:rPr>
        <w:t>β’ αυτής, του άρθρου</w:t>
      </w:r>
      <w:r w:rsidRPr="0044693E">
        <w:rPr>
          <w:lang w:val="el-GR"/>
        </w:rPr>
        <w:t> </w:t>
      </w:r>
      <w:r w:rsidRPr="00C0581E">
        <w:rPr>
          <w:lang w:val="el-GR"/>
        </w:rPr>
        <w:t>73 του ν.</w:t>
      </w:r>
      <w:r w:rsidRPr="0044693E">
        <w:rPr>
          <w:lang w:val="el-GR"/>
        </w:rPr>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2E347D">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3"/>
    <w:p w14:paraId="25F03DA6" w14:textId="77777777" w:rsidR="00C535AC" w:rsidRPr="007E61C0" w:rsidRDefault="00C535AC" w:rsidP="002E347D">
      <w:pPr>
        <w:rPr>
          <w:b/>
          <w:bCs/>
          <w:color w:val="000000"/>
          <w:lang w:val="el-GR"/>
        </w:rPr>
      </w:pPr>
    </w:p>
    <w:p w14:paraId="0C79C613" w14:textId="5C4189F4" w:rsidR="008338F0" w:rsidRPr="00821852" w:rsidRDefault="001E5DE0" w:rsidP="002E347D">
      <w:pPr>
        <w:pStyle w:val="aff"/>
        <w:numPr>
          <w:ilvl w:val="3"/>
          <w:numId w:val="15"/>
        </w:numPr>
        <w:tabs>
          <w:tab w:val="left" w:pos="0"/>
          <w:tab w:val="left" w:pos="709"/>
          <w:tab w:val="left" w:pos="1134"/>
        </w:tabs>
        <w:spacing w:before="240"/>
        <w:ind w:left="0" w:firstLine="0"/>
        <w:rPr>
          <w:lang w:val="el-GR"/>
        </w:rPr>
      </w:pPr>
      <w:bookmarkStart w:id="104" w:name="_Ref496540821"/>
      <w:r w:rsidRPr="00821852">
        <w:rPr>
          <w:lang w:val="el-GR"/>
        </w:rPr>
        <w:t xml:space="preserve">Οικονομικός φορέας, </w:t>
      </w:r>
      <w:r w:rsidR="00DF1F52">
        <w:rPr>
          <w:lang w:val="el-GR"/>
        </w:rPr>
        <w:t>εις</w:t>
      </w:r>
      <w:r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rPr>
          <w:lang w:val="el-GR"/>
        </w:rPr>
        <w:t>.</w:t>
      </w:r>
      <w:bookmarkEnd w:id="104"/>
    </w:p>
    <w:p w14:paraId="36B0864B" w14:textId="77777777" w:rsidR="00D93C0C" w:rsidRPr="00603221" w:rsidRDefault="00D93C0C" w:rsidP="002E347D">
      <w:pPr>
        <w:pStyle w:val="aff"/>
        <w:rPr>
          <w:color w:val="000000"/>
          <w:lang w:val="el-GR"/>
        </w:rPr>
      </w:pPr>
    </w:p>
    <w:p w14:paraId="2D1CB859" w14:textId="14A4B021" w:rsidR="008338F0" w:rsidRPr="00603221" w:rsidRDefault="003355E7" w:rsidP="002E347D">
      <w:pPr>
        <w:pStyle w:val="3"/>
        <w:numPr>
          <w:ilvl w:val="0"/>
          <w:numId w:val="0"/>
        </w:numPr>
        <w:ind w:left="720" w:hanging="720"/>
        <w:rPr>
          <w:rFonts w:cs="Tahoma"/>
          <w:szCs w:val="22"/>
          <w:lang w:val="el-GR"/>
        </w:rPr>
      </w:pPr>
      <w:bookmarkStart w:id="105" w:name="_Toc97194274"/>
      <w:bookmarkStart w:id="106" w:name="_Toc97194424"/>
      <w:bookmarkStart w:id="107" w:name="_Toc181183706"/>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5"/>
      <w:bookmarkEnd w:id="106"/>
      <w:bookmarkEnd w:id="107"/>
    </w:p>
    <w:p w14:paraId="3D9437BC" w14:textId="0D05AF78" w:rsidR="008338F0" w:rsidRPr="00603221" w:rsidDel="00893E05" w:rsidRDefault="003355E7" w:rsidP="002E347D">
      <w:pPr>
        <w:pStyle w:val="3"/>
        <w:ind w:left="1276"/>
        <w:rPr>
          <w:lang w:val="el-GR"/>
        </w:rPr>
      </w:pPr>
      <w:bookmarkStart w:id="108" w:name="_Toc180072303"/>
      <w:bookmarkStart w:id="109" w:name="_Ref74510337"/>
      <w:bookmarkStart w:id="110" w:name="_Toc97194275"/>
      <w:bookmarkStart w:id="111" w:name="_Toc97194425"/>
      <w:bookmarkStart w:id="112" w:name="_Toc181183707"/>
      <w:bookmarkEnd w:id="108"/>
      <w:r w:rsidRPr="00603221" w:rsidDel="00893E05">
        <w:rPr>
          <w:lang w:val="el-GR"/>
        </w:rPr>
        <w:t>Καταλληλόλητα άσκησης επαγγελματικής δραστηριότητας</w:t>
      </w:r>
      <w:bookmarkEnd w:id="109"/>
      <w:bookmarkEnd w:id="110"/>
      <w:bookmarkEnd w:id="111"/>
      <w:bookmarkEnd w:id="112"/>
    </w:p>
    <w:p w14:paraId="5F0E0AEE" w14:textId="302BED4E" w:rsidR="007E243D" w:rsidDel="00893E05" w:rsidRDefault="00F86B7A" w:rsidP="002E347D">
      <w:pPr>
        <w:rPr>
          <w:lang w:val="el-GR"/>
        </w:rPr>
      </w:pPr>
      <w:bookmarkStart w:id="113"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8E3066" w:rsidRPr="008E3066">
        <w:rPr>
          <w:b/>
          <w:bCs/>
          <w:lang w:val="el-GR"/>
        </w:rPr>
        <w:t xml:space="preserve"> </w:t>
      </w:r>
      <w:r w:rsidR="008E3066" w:rsidRPr="7787264C">
        <w:rPr>
          <w:b/>
          <w:bCs/>
          <w:lang w:val="el-GR"/>
        </w:rPr>
        <w:t>μελέτη, προμήθεια, εγκατάσταση και υποστήριξη οπτικοακουστικών συστημάτων</w:t>
      </w:r>
      <w:bookmarkEnd w:id="113"/>
      <w:r w:rsidR="00214270">
        <w:rPr>
          <w:b/>
          <w:bCs/>
          <w:lang w:val="el-GR"/>
        </w:rPr>
        <w:t>.</w:t>
      </w:r>
    </w:p>
    <w:p w14:paraId="38C6245A" w14:textId="2E293B07" w:rsidR="007E243D" w:rsidRDefault="007E243D" w:rsidP="002E347D">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ένορκη δήλωση ενώπιον συμβολαιογράφου σχετικά με την άσκηση του συγκεκριμένου επαγγέλματος.</w:t>
      </w:r>
    </w:p>
    <w:p w14:paraId="246D6D02" w14:textId="21DCAD20" w:rsidR="00BE6F4C" w:rsidDel="00893E05" w:rsidRDefault="00BE6F4C" w:rsidP="002E347D">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2E347D">
      <w:pPr>
        <w:pStyle w:val="aff"/>
        <w:ind w:left="0"/>
        <w:rPr>
          <w:lang w:val="el-GR"/>
        </w:rPr>
      </w:pPr>
    </w:p>
    <w:p w14:paraId="17AEFDD6" w14:textId="5638BFB1" w:rsidR="00722D14" w:rsidRDefault="00BE6F4C" w:rsidP="002E347D">
      <w:pPr>
        <w:pStyle w:val="aff"/>
        <w:ind w:left="0"/>
        <w:rPr>
          <w:lang w:val="el-GR"/>
        </w:rPr>
      </w:pPr>
      <w:r w:rsidRPr="00BE6F4C" w:rsidDel="00893E05">
        <w:rPr>
          <w:lang w:val="el-GR"/>
        </w:rPr>
        <w:lastRenderedPageBreak/>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2E347D">
      <w:pPr>
        <w:pStyle w:val="aff"/>
        <w:ind w:left="0"/>
        <w:rPr>
          <w:lang w:val="el-GR"/>
        </w:rPr>
      </w:pPr>
    </w:p>
    <w:p w14:paraId="2BE12AB9" w14:textId="49EC4D6A" w:rsidR="00BE6F4C" w:rsidRPr="00BE6F4C" w:rsidDel="00893E05" w:rsidRDefault="00722D14" w:rsidP="002E347D">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2E347D">
      <w:pPr>
        <w:pStyle w:val="3"/>
        <w:ind w:left="1276"/>
        <w:rPr>
          <w:lang w:val="el-GR"/>
        </w:rPr>
      </w:pPr>
      <w:bookmarkStart w:id="114" w:name="_Toc74566826"/>
      <w:bookmarkStart w:id="115" w:name="_Ref496541309"/>
      <w:bookmarkStart w:id="116" w:name="_Ref496541508"/>
      <w:bookmarkStart w:id="117" w:name="_Toc97194277"/>
      <w:bookmarkStart w:id="118" w:name="_Toc97194426"/>
      <w:bookmarkStart w:id="119" w:name="_Toc181183708"/>
      <w:bookmarkEnd w:id="114"/>
      <w:r w:rsidRPr="00603221">
        <w:rPr>
          <w:lang w:val="el-GR"/>
        </w:rPr>
        <w:t>Οικονομική και χρηματοοικονομική επάρκεια</w:t>
      </w:r>
      <w:bookmarkEnd w:id="115"/>
      <w:bookmarkEnd w:id="116"/>
      <w:bookmarkEnd w:id="117"/>
      <w:bookmarkEnd w:id="118"/>
      <w:bookmarkEnd w:id="119"/>
    </w:p>
    <w:p w14:paraId="03EB84BA" w14:textId="72969F9E" w:rsidR="00E83D26" w:rsidRPr="00D6202B" w:rsidRDefault="00F86B7A" w:rsidP="002E347D">
      <w:pPr>
        <w:rPr>
          <w:b/>
          <w:bCs/>
          <w:i/>
          <w:iCs/>
          <w:color w:val="5B9BD5"/>
          <w:lang w:val="el-GR" w:eastAsia="en-US"/>
        </w:rPr>
      </w:pPr>
      <w:bookmarkStart w:id="120"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w:t>
      </w:r>
      <w:r w:rsidR="00E17EA6" w:rsidRPr="0098747D">
        <w:rPr>
          <w:b/>
          <w:bCs/>
          <w:lang w:val="el-GR"/>
        </w:rPr>
        <w:t>οικονομικές χρήσεις ή, τις οικονομικές χρήσεις κατά τις οποίες ο οικονομικός φορέας δραστηριοποιείται, αν είναι λιγότερες από τρεις</w:t>
      </w:r>
      <w:r w:rsidRPr="0098747D">
        <w:rPr>
          <w:b/>
          <w:bCs/>
          <w:lang w:val="el-GR"/>
        </w:rPr>
        <w:t xml:space="preserve"> (20</w:t>
      </w:r>
      <w:r w:rsidR="005B3C79" w:rsidRPr="0098747D">
        <w:rPr>
          <w:b/>
          <w:bCs/>
          <w:lang w:val="el-GR"/>
        </w:rPr>
        <w:t>2</w:t>
      </w:r>
      <w:r w:rsidRPr="0098747D">
        <w:rPr>
          <w:b/>
          <w:bCs/>
          <w:lang w:val="el-GR"/>
        </w:rPr>
        <w:t>1-</w:t>
      </w:r>
      <w:r w:rsidR="005B3C79" w:rsidRPr="0098747D">
        <w:rPr>
          <w:b/>
          <w:bCs/>
          <w:lang w:val="el-GR"/>
        </w:rPr>
        <w:t>2022</w:t>
      </w:r>
      <w:r w:rsidRPr="0098747D">
        <w:rPr>
          <w:b/>
          <w:bCs/>
          <w:lang w:val="el-GR"/>
        </w:rPr>
        <w:t>-</w:t>
      </w:r>
      <w:r w:rsidR="005B3C79" w:rsidRPr="0098747D">
        <w:rPr>
          <w:b/>
          <w:bCs/>
          <w:lang w:val="el-GR"/>
        </w:rPr>
        <w:t>2023</w:t>
      </w:r>
      <w:r w:rsidRPr="0098747D">
        <w:rPr>
          <w:b/>
          <w:bCs/>
          <w:lang w:val="el-GR"/>
        </w:rPr>
        <w:t xml:space="preserve">) </w:t>
      </w:r>
      <w:r w:rsidR="0069435C" w:rsidRPr="0044693E">
        <w:rPr>
          <w:b/>
          <w:bCs/>
          <w:lang w:val="el-GR"/>
        </w:rPr>
        <w:t>κατ’ ελάχιστον ίσο με το 200%</w:t>
      </w:r>
      <w:r w:rsidRPr="0098747D">
        <w:rPr>
          <w:b/>
          <w:bCs/>
          <w:lang w:val="el-GR"/>
        </w:rPr>
        <w:t xml:space="preserve"> του προϋπολογισμού του υπό ανάθεση Έργου, για το οπο</w:t>
      </w:r>
      <w:r w:rsidR="00550040" w:rsidRPr="0098747D">
        <w:rPr>
          <w:b/>
          <w:bCs/>
          <w:lang w:val="el-GR"/>
        </w:rPr>
        <w:t>ίο</w:t>
      </w:r>
      <w:r w:rsidRPr="0098747D">
        <w:rPr>
          <w:b/>
          <w:bCs/>
          <w:lang w:val="el-GR"/>
        </w:rPr>
        <w:t xml:space="preserve"> υποβάλλει προσφορά.</w:t>
      </w:r>
      <w:bookmarkEnd w:id="120"/>
    </w:p>
    <w:p w14:paraId="7D4F7C41" w14:textId="4F67EC2B" w:rsidR="00722D14" w:rsidRDefault="00722D14" w:rsidP="002E347D">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2E347D">
      <w:pPr>
        <w:rPr>
          <w:lang w:val="el-GR" w:eastAsia="en-US"/>
        </w:rPr>
      </w:pPr>
    </w:p>
    <w:p w14:paraId="6651E130" w14:textId="0480FE75" w:rsidR="008338F0" w:rsidRPr="00603221" w:rsidRDefault="003355E7" w:rsidP="002E347D">
      <w:pPr>
        <w:pStyle w:val="3"/>
        <w:ind w:left="1276"/>
        <w:rPr>
          <w:lang w:val="el-GR"/>
        </w:rPr>
      </w:pPr>
      <w:bookmarkStart w:id="121" w:name="_Ref496541329"/>
      <w:bookmarkStart w:id="122" w:name="_Ref496541556"/>
      <w:bookmarkStart w:id="123" w:name="_Toc97194279"/>
      <w:bookmarkStart w:id="124" w:name="_Toc97194427"/>
      <w:bookmarkStart w:id="125" w:name="_Toc181183709"/>
      <w:r w:rsidRPr="00603221">
        <w:rPr>
          <w:lang w:val="el-GR"/>
        </w:rPr>
        <w:t>Τεχνική και επαγγελματική ικανότητα</w:t>
      </w:r>
      <w:bookmarkEnd w:id="121"/>
      <w:bookmarkEnd w:id="122"/>
      <w:bookmarkEnd w:id="123"/>
      <w:bookmarkEnd w:id="124"/>
      <w:bookmarkEnd w:id="125"/>
    </w:p>
    <w:p w14:paraId="58AA3308" w14:textId="77777777" w:rsidR="0069435C" w:rsidRPr="008E43C4" w:rsidRDefault="0069435C" w:rsidP="002E347D">
      <w:pPr>
        <w:pStyle w:val="4"/>
        <w:rPr>
          <w:lang w:val="el-GR" w:eastAsia="en-US"/>
        </w:rPr>
      </w:pPr>
      <w:bookmarkStart w:id="126" w:name="_Ref61980826"/>
      <w:bookmarkStart w:id="127" w:name="_Toc97194280"/>
      <w:bookmarkStart w:id="128" w:name="_Toc181183710"/>
      <w:bookmarkStart w:id="129" w:name="_Ref40965350"/>
      <w:r>
        <w:rPr>
          <w:lang w:val="el-GR" w:eastAsia="en-US"/>
        </w:rPr>
        <w:t>Τεχνική Ικανότητα</w:t>
      </w:r>
      <w:bookmarkEnd w:id="126"/>
      <w:bookmarkEnd w:id="127"/>
      <w:bookmarkEnd w:id="128"/>
    </w:p>
    <w:p w14:paraId="1474A0DC" w14:textId="77777777" w:rsidR="0069435C" w:rsidRPr="002252EA" w:rsidRDefault="0069435C" w:rsidP="002E347D">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30" w:name="_Hlk55900233"/>
      <w:r w:rsidRPr="00FA5EDD">
        <w:rPr>
          <w:bCs/>
          <w:lang w:val="el-GR"/>
        </w:rPr>
        <w:t xml:space="preserve">διαθέτουν την κατάλληλα τεκμηριωμένη και αποδεδειγμένη επαγγελματική ικανότητα στην υλοποίηση έργων αντίστοιχου μεγέθους και </w:t>
      </w:r>
      <w:r w:rsidRPr="002252EA">
        <w:rPr>
          <w:bCs/>
          <w:lang w:val="el-GR"/>
        </w:rPr>
        <w:t>πολυπλοκότητας με το υπό ανάθεση Έργο.</w:t>
      </w:r>
    </w:p>
    <w:p w14:paraId="594BE16D" w14:textId="3B1330F5" w:rsidR="0069435C" w:rsidRPr="00692498" w:rsidRDefault="0069435C" w:rsidP="002E347D">
      <w:pPr>
        <w:rPr>
          <w:lang w:val="el-GR"/>
        </w:rPr>
      </w:pPr>
      <w:r w:rsidRPr="002252EA">
        <w:rPr>
          <w:bCs/>
          <w:lang w:val="el-GR"/>
        </w:rPr>
        <w:t xml:space="preserve">Συγκεκριμένα απαιτείται </w:t>
      </w:r>
      <w:r w:rsidRPr="002252EA">
        <w:rPr>
          <w:lang w:val="el-GR"/>
        </w:rPr>
        <w:t xml:space="preserve">κατά τα τελευταία </w:t>
      </w:r>
      <w:r w:rsidRPr="002252EA">
        <w:rPr>
          <w:b/>
          <w:lang w:val="el-GR"/>
        </w:rPr>
        <w:t>τρία (3) έτη</w:t>
      </w:r>
      <w:r w:rsidRPr="002252EA">
        <w:rPr>
          <w:lang w:val="el-GR"/>
        </w:rPr>
        <w:t xml:space="preserve"> να έχουν</w:t>
      </w:r>
      <w:r w:rsidRPr="002252EA">
        <w:rPr>
          <w:bCs/>
          <w:lang w:val="el-GR"/>
        </w:rPr>
        <w:t xml:space="preserve"> ολοκληρώσει επιτυχώς </w:t>
      </w:r>
      <w:bookmarkEnd w:id="130"/>
      <w:r w:rsidRPr="002252EA">
        <w:rPr>
          <w:lang w:val="el-GR"/>
        </w:rPr>
        <w:t xml:space="preserve">ή να έχουν συμμετάσχει με ποσοστό μεγαλύτερο του </w:t>
      </w:r>
      <w:r w:rsidRPr="002252EA">
        <w:rPr>
          <w:b/>
          <w:lang w:val="el-GR"/>
        </w:rPr>
        <w:t>50%</w:t>
      </w:r>
      <w:r w:rsidRPr="002252EA">
        <w:rPr>
          <w:lang w:val="el-GR"/>
        </w:rPr>
        <w:t xml:space="preserve"> σε </w:t>
      </w:r>
      <w:r w:rsidRPr="002252EA">
        <w:rPr>
          <w:b/>
          <w:bCs/>
          <w:lang w:val="el-GR"/>
        </w:rPr>
        <w:t>ένα (1) ή περισσότερα</w:t>
      </w:r>
      <w:r w:rsidRPr="002252EA">
        <w:rPr>
          <w:lang w:val="el-GR"/>
        </w:rPr>
        <w:t xml:space="preserve"> ολοκληρωμένα έργα</w:t>
      </w:r>
      <w:r w:rsidR="00CC2818" w:rsidRPr="002252EA">
        <w:rPr>
          <w:lang w:val="el-GR"/>
        </w:rPr>
        <w:t xml:space="preserve"> το καθένα προϋπολογισμού ίσου τουλάχιστον με το 50% του έργου χωρίς ΦΠΑ</w:t>
      </w:r>
      <w:r w:rsidRPr="002252EA">
        <w:rPr>
          <w:lang w:val="el-GR"/>
        </w:rPr>
        <w:t xml:space="preserve">, </w:t>
      </w:r>
      <w:bookmarkStart w:id="131" w:name="_Hlk164678337"/>
      <w:r w:rsidRPr="002252EA">
        <w:rPr>
          <w:lang w:val="el-GR"/>
        </w:rPr>
        <w:t>τα οποία μεμονωμένα ή και συνδυαστικά να καλύπτουν όλα τα ακόλουθα πεδία</w:t>
      </w:r>
      <w:bookmarkEnd w:id="131"/>
      <w:r w:rsidRPr="002252EA">
        <w:rPr>
          <w:lang w:val="el-GR"/>
        </w:rPr>
        <w:t>:</w:t>
      </w:r>
    </w:p>
    <w:p w14:paraId="52EDA19E" w14:textId="1FE0F2F4" w:rsidR="0058744B" w:rsidRPr="006E36A4" w:rsidRDefault="0058744B" w:rsidP="002E347D">
      <w:pPr>
        <w:pStyle w:val="aff"/>
        <w:numPr>
          <w:ilvl w:val="0"/>
          <w:numId w:val="45"/>
        </w:numPr>
        <w:rPr>
          <w:lang w:val="el-GR"/>
        </w:rPr>
      </w:pPr>
      <w:r w:rsidRPr="7787264C">
        <w:rPr>
          <w:lang w:val="el-GR"/>
        </w:rPr>
        <w:t>Κεντρικό Video Wall ίσης η μεγαλύτερης ανάλυσης</w:t>
      </w:r>
      <w:r w:rsidR="0098747D" w:rsidRPr="0044693E">
        <w:rPr>
          <w:lang w:val="el-GR"/>
        </w:rPr>
        <w:t>,</w:t>
      </w:r>
    </w:p>
    <w:p w14:paraId="015E0D88" w14:textId="10FC3C10" w:rsidR="0058744B" w:rsidRPr="006E36A4" w:rsidRDefault="0058744B" w:rsidP="002E347D">
      <w:pPr>
        <w:pStyle w:val="aff"/>
        <w:numPr>
          <w:ilvl w:val="0"/>
          <w:numId w:val="45"/>
        </w:numPr>
        <w:rPr>
          <w:lang w:val="el-GR"/>
        </w:rPr>
      </w:pPr>
      <w:r w:rsidRPr="7787264C">
        <w:rPr>
          <w:lang w:val="el-GR"/>
        </w:rPr>
        <w:t>Σύστημα πολλαπλών καμερών (3 και άνω) με αυτόματο σύστημα γεωγραφικού εντοπισμού μέσω του συστήματος αυτοματισμού</w:t>
      </w:r>
      <w:r w:rsidR="0098747D" w:rsidRPr="0044693E">
        <w:rPr>
          <w:lang w:val="el-GR"/>
        </w:rPr>
        <w:t>,</w:t>
      </w:r>
    </w:p>
    <w:p w14:paraId="1039D9CD" w14:textId="77777777" w:rsidR="0058744B" w:rsidRPr="006E36A4" w:rsidRDefault="0058744B" w:rsidP="002E347D">
      <w:pPr>
        <w:pStyle w:val="aff"/>
        <w:numPr>
          <w:ilvl w:val="0"/>
          <w:numId w:val="45"/>
        </w:numPr>
        <w:rPr>
          <w:lang w:val="el-GR"/>
        </w:rPr>
      </w:pPr>
      <w:r w:rsidRPr="7787264C">
        <w:rPr>
          <w:lang w:val="el-GR"/>
        </w:rPr>
        <w:t>Εξοπλισμό ασύρματης και ενσύρματης παρουσίασης με χρήση laptop από το προεδρείο,</w:t>
      </w:r>
    </w:p>
    <w:p w14:paraId="16653437" w14:textId="77777777" w:rsidR="0058744B" w:rsidRPr="006E36A4" w:rsidRDefault="0058744B" w:rsidP="002E347D">
      <w:pPr>
        <w:pStyle w:val="aff"/>
        <w:numPr>
          <w:ilvl w:val="0"/>
          <w:numId w:val="45"/>
        </w:numPr>
        <w:rPr>
          <w:lang w:val="el-GR"/>
        </w:rPr>
      </w:pPr>
      <w:r w:rsidRPr="7787264C">
        <w:rPr>
          <w:lang w:val="el-GR"/>
        </w:rPr>
        <w:t>Εξοπλισμό ενσύρματης παρουσίασης από τον θάλαμο ελέγχου,</w:t>
      </w:r>
    </w:p>
    <w:p w14:paraId="4390DD70" w14:textId="77777777" w:rsidR="0058744B" w:rsidRPr="006E36A4" w:rsidRDefault="0058744B" w:rsidP="002E347D">
      <w:pPr>
        <w:pStyle w:val="aff"/>
        <w:numPr>
          <w:ilvl w:val="0"/>
          <w:numId w:val="45"/>
        </w:numPr>
        <w:rPr>
          <w:lang w:val="el-GR"/>
        </w:rPr>
      </w:pPr>
      <w:r w:rsidRPr="7787264C">
        <w:rPr>
          <w:lang w:val="el-GR"/>
        </w:rPr>
        <w:t>Εξοπλισμό επεξεργασίας και διαχείρισης video από τον θάλαμο ελέγχου,</w:t>
      </w:r>
    </w:p>
    <w:p w14:paraId="278BDD68" w14:textId="77777777" w:rsidR="0058744B" w:rsidRPr="006E36A4" w:rsidRDefault="0058744B" w:rsidP="002E347D">
      <w:pPr>
        <w:pStyle w:val="aff"/>
        <w:numPr>
          <w:ilvl w:val="0"/>
          <w:numId w:val="45"/>
        </w:numPr>
        <w:rPr>
          <w:lang w:val="el-GR"/>
        </w:rPr>
      </w:pPr>
      <w:r w:rsidRPr="7787264C">
        <w:rPr>
          <w:lang w:val="el-GR"/>
        </w:rPr>
        <w:t>Συνεδριακό και μεταφραστικό σύστημα με εξοπλισμό για συνέδρους, προεδρείο και μεταφραστικούς θαλάμους,</w:t>
      </w:r>
    </w:p>
    <w:p w14:paraId="3BB99421" w14:textId="77777777" w:rsidR="0058744B" w:rsidRPr="006E36A4" w:rsidRDefault="0058744B" w:rsidP="002E347D">
      <w:pPr>
        <w:pStyle w:val="aff"/>
        <w:numPr>
          <w:ilvl w:val="0"/>
          <w:numId w:val="45"/>
        </w:numPr>
        <w:rPr>
          <w:lang w:val="el-GR"/>
        </w:rPr>
      </w:pPr>
      <w:r w:rsidRPr="7787264C">
        <w:rPr>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 τηλεοπτικών συνεργείων,</w:t>
      </w:r>
    </w:p>
    <w:p w14:paraId="59749C6A" w14:textId="77777777" w:rsidR="0058744B" w:rsidRPr="006E36A4" w:rsidRDefault="0058744B" w:rsidP="002E347D">
      <w:pPr>
        <w:pStyle w:val="aff"/>
        <w:numPr>
          <w:ilvl w:val="0"/>
          <w:numId w:val="45"/>
        </w:numPr>
        <w:rPr>
          <w:lang w:val="el-GR"/>
        </w:rPr>
      </w:pPr>
      <w:r w:rsidRPr="7787264C">
        <w:rPr>
          <w:lang w:val="el-GR"/>
        </w:rPr>
        <w:t>Σύστημα φωτισμού σκηνής,</w:t>
      </w:r>
    </w:p>
    <w:p w14:paraId="69A173F5" w14:textId="74A4B866" w:rsidR="0058744B" w:rsidRPr="000B5126" w:rsidRDefault="0058744B" w:rsidP="002E347D">
      <w:pPr>
        <w:pStyle w:val="aff"/>
        <w:numPr>
          <w:ilvl w:val="0"/>
          <w:numId w:val="45"/>
        </w:numPr>
        <w:rPr>
          <w:lang w:val="el-GR"/>
        </w:rPr>
      </w:pPr>
      <w:r w:rsidRPr="3447CC30">
        <w:rPr>
          <w:lang w:val="el-GR"/>
        </w:rPr>
        <w:t>Σύστημα αυτοματισμού</w:t>
      </w:r>
      <w:r w:rsidR="0098747D">
        <w:rPr>
          <w:lang w:val="en-US"/>
        </w:rPr>
        <w:t>,</w:t>
      </w:r>
    </w:p>
    <w:p w14:paraId="71EA7BF5" w14:textId="77777777" w:rsidR="0058744B" w:rsidRPr="000B5126" w:rsidRDefault="0058744B" w:rsidP="002E347D">
      <w:pPr>
        <w:pStyle w:val="aff"/>
        <w:numPr>
          <w:ilvl w:val="0"/>
          <w:numId w:val="45"/>
        </w:numPr>
        <w:spacing w:after="160" w:line="259" w:lineRule="auto"/>
        <w:rPr>
          <w:rFonts w:ascii="Arial" w:eastAsia="Arial" w:hAnsi="Arial" w:cs="Arial"/>
          <w:color w:val="000000" w:themeColor="text1"/>
          <w:lang w:val="el-GR"/>
        </w:rPr>
      </w:pPr>
      <w:r w:rsidRPr="3447CC30">
        <w:rPr>
          <w:rFonts w:ascii="Arial" w:eastAsia="Arial" w:hAnsi="Arial" w:cs="Arial"/>
          <w:color w:val="000000" w:themeColor="text1"/>
          <w:lang w:val="el-GR"/>
        </w:rPr>
        <w:t>Συσκευή Streaming &amp; Recording</w:t>
      </w:r>
    </w:p>
    <w:p w14:paraId="6AABBB70" w14:textId="5CE786BD" w:rsidR="00214AF2" w:rsidRDefault="00214AF2" w:rsidP="002E347D">
      <w:pPr>
        <w:rPr>
          <w:bCs/>
          <w:lang w:val="el-GR" w:eastAsia="el-GR"/>
        </w:rPr>
      </w:pPr>
      <w:bookmarkStart w:id="132" w:name="_Ref61862075"/>
      <w:r w:rsidRPr="002C1D1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r>
        <w:rPr>
          <w:bCs/>
          <w:lang w:val="el-GR" w:eastAsia="el-GR"/>
        </w:rPr>
        <w:t>.</w:t>
      </w:r>
    </w:p>
    <w:p w14:paraId="515F669D" w14:textId="77777777" w:rsidR="00CC2818" w:rsidRPr="006E6191" w:rsidRDefault="00CC2818" w:rsidP="002E347D">
      <w:pPr>
        <w:pStyle w:val="4"/>
        <w:rPr>
          <w:lang w:val="el-GR" w:eastAsia="en-US"/>
        </w:rPr>
      </w:pPr>
      <w:bookmarkStart w:id="133" w:name="_Toc97194281"/>
      <w:bookmarkStart w:id="134" w:name="_Ref165223539"/>
      <w:bookmarkStart w:id="135" w:name="_Toc181183711"/>
      <w:bookmarkEnd w:id="132"/>
      <w:bookmarkEnd w:id="129"/>
      <w:r w:rsidRPr="00CC2818">
        <w:rPr>
          <w:lang w:val="el-GR" w:eastAsia="en-US"/>
        </w:rPr>
        <w:t>Επαγγελματική Ικανότητα – Ομάδα Έργου</w:t>
      </w:r>
      <w:bookmarkEnd w:id="133"/>
      <w:bookmarkEnd w:id="134"/>
      <w:bookmarkEnd w:id="135"/>
    </w:p>
    <w:p w14:paraId="53F0644F" w14:textId="688733FC" w:rsidR="00CC2818" w:rsidRDefault="008B41C9" w:rsidP="002E347D">
      <w:pPr>
        <w:rPr>
          <w:lang w:val="el-GR"/>
        </w:rPr>
      </w:pPr>
      <w:bookmarkStart w:id="136"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 xml:space="preserve">να διαθέτουν ομάδα έργου με στελέχη επαρκή σε πλήθος και δεξιότητες για την ανάληψη του Έργου η </w:t>
      </w:r>
      <w:r w:rsidR="00F86B7A" w:rsidRPr="00603221">
        <w:rPr>
          <w:lang w:val="el-GR"/>
        </w:rPr>
        <w:lastRenderedPageBreak/>
        <w:t>οποία να αποτελείται τουλάχιστον από:</w:t>
      </w:r>
      <w:r w:rsidR="00E1337D" w:rsidRPr="00603221">
        <w:rPr>
          <w:lang w:val="el-GR"/>
        </w:rPr>
        <w:t xml:space="preserve"> </w:t>
      </w:r>
      <w:r w:rsidR="005E5FFE" w:rsidRPr="7787264C">
        <w:rPr>
          <w:lang w:val="el-GR"/>
        </w:rPr>
        <w:t xml:space="preserve">(Ένας τεχνικός μπορεί να καλύψει παραπάνω από μία θέση, πχ Τεχνικός </w:t>
      </w:r>
      <w:r w:rsidR="005E5FFE" w:rsidRPr="7787264C">
        <w:rPr>
          <w:lang w:val="en-US"/>
        </w:rPr>
        <w:t>LED</w:t>
      </w:r>
      <w:r w:rsidR="005E5FFE" w:rsidRPr="7787264C">
        <w:rPr>
          <w:lang w:val="el-GR"/>
        </w:rPr>
        <w:t xml:space="preserve"> </w:t>
      </w:r>
      <w:r w:rsidR="005E5FFE" w:rsidRPr="7787264C">
        <w:rPr>
          <w:lang w:val="en-US"/>
        </w:rPr>
        <w:t>Wall</w:t>
      </w:r>
      <w:r w:rsidR="005E5FFE" w:rsidRPr="7787264C">
        <w:rPr>
          <w:lang w:val="el-GR"/>
        </w:rPr>
        <w:t xml:space="preserve"> &amp; Συστήματος επεξεργασίας ήχου):</w:t>
      </w:r>
    </w:p>
    <w:p w14:paraId="61F575B6" w14:textId="6ABF2D31" w:rsidR="0047038B" w:rsidRPr="00D64DF9" w:rsidRDefault="0047038B" w:rsidP="002E347D">
      <w:pPr>
        <w:pStyle w:val="aff"/>
        <w:numPr>
          <w:ilvl w:val="0"/>
          <w:numId w:val="47"/>
        </w:numPr>
        <w:rPr>
          <w:lang w:val="el-GR"/>
        </w:rPr>
      </w:pPr>
      <w:bookmarkStart w:id="137" w:name="_Hlk170816312"/>
      <w:r w:rsidRPr="7787264C">
        <w:rPr>
          <w:lang w:val="el-GR"/>
        </w:rPr>
        <w:t xml:space="preserve">Έναν </w:t>
      </w:r>
      <w:r>
        <w:rPr>
          <w:lang w:val="el-GR"/>
        </w:rPr>
        <w:t xml:space="preserve">(1) </w:t>
      </w:r>
      <w:r w:rsidRPr="7787264C">
        <w:rPr>
          <w:lang w:val="el-GR"/>
        </w:rPr>
        <w:t>Υπεύθυνο Έργου</w:t>
      </w:r>
      <w:r>
        <w:rPr>
          <w:lang w:val="el-GR"/>
        </w:rPr>
        <w:t>, ο οποίος να διαθέτει τουλάχιστον τα ακόλουθα προσόντα:</w:t>
      </w:r>
    </w:p>
    <w:p w14:paraId="6860EC23" w14:textId="6A49A432" w:rsidR="0047038B" w:rsidRDefault="0047038B" w:rsidP="002E347D">
      <w:pPr>
        <w:pStyle w:val="aff"/>
        <w:numPr>
          <w:ilvl w:val="0"/>
          <w:numId w:val="74"/>
        </w:numPr>
        <w:rPr>
          <w:lang w:val="el-GR"/>
        </w:rPr>
      </w:pPr>
      <w:r w:rsidRPr="0047038B">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20B1A036" w14:textId="7F2277F5" w:rsidR="0047038B" w:rsidRDefault="0047038B" w:rsidP="002E347D">
      <w:pPr>
        <w:pStyle w:val="aff"/>
        <w:numPr>
          <w:ilvl w:val="0"/>
          <w:numId w:val="74"/>
        </w:numPr>
        <w:rPr>
          <w:lang w:val="el-GR"/>
        </w:rPr>
      </w:pPr>
      <w:r w:rsidRPr="0047038B">
        <w:rPr>
          <w:lang w:val="el-GR"/>
        </w:rPr>
        <w:t>δεκαετή (10ετή) επαγγελματική εμπειρία στα αντικείμενα του διαγωνισμού.</w:t>
      </w:r>
    </w:p>
    <w:p w14:paraId="3D7A97D8" w14:textId="77777777" w:rsidR="0047038B" w:rsidRPr="0047038B" w:rsidRDefault="0047038B" w:rsidP="002E347D">
      <w:pPr>
        <w:pStyle w:val="aff"/>
        <w:rPr>
          <w:lang w:val="el-GR"/>
        </w:rPr>
      </w:pPr>
    </w:p>
    <w:p w14:paraId="595BE9F8" w14:textId="493FFE90" w:rsidR="0047038B" w:rsidRDefault="0047038B" w:rsidP="002E347D">
      <w:pPr>
        <w:pStyle w:val="aff"/>
        <w:numPr>
          <w:ilvl w:val="0"/>
          <w:numId w:val="47"/>
        </w:numPr>
        <w:rPr>
          <w:lang w:val="el-GR"/>
        </w:rPr>
      </w:pPr>
      <w:r w:rsidRPr="4C71D690">
        <w:rPr>
          <w:lang w:val="el-GR"/>
        </w:rPr>
        <w:t>Ένα</w:t>
      </w:r>
      <w:r>
        <w:rPr>
          <w:lang w:val="el-GR"/>
        </w:rPr>
        <w:t>ν (1)</w:t>
      </w:r>
      <w:r w:rsidRPr="4C71D690">
        <w:rPr>
          <w:lang w:val="el-GR"/>
        </w:rPr>
        <w:t xml:space="preserve"> Υπεύθυνο </w:t>
      </w:r>
      <w:r>
        <w:rPr>
          <w:lang w:val="el-GR"/>
        </w:rPr>
        <w:t>Μ</w:t>
      </w:r>
      <w:r w:rsidRPr="4C71D690">
        <w:rPr>
          <w:lang w:val="el-GR"/>
        </w:rPr>
        <w:t>ελέτης</w:t>
      </w:r>
      <w:r>
        <w:rPr>
          <w:lang w:val="el-GR"/>
        </w:rPr>
        <w:t>, ο οποίος να διαθέτει τουλάχιστον τα ακόλουθα προσόντα:</w:t>
      </w:r>
    </w:p>
    <w:p w14:paraId="1A9D1C12" w14:textId="262D0F72" w:rsidR="0047038B" w:rsidRDefault="0047038B" w:rsidP="002E347D">
      <w:pPr>
        <w:pStyle w:val="aff"/>
        <w:numPr>
          <w:ilvl w:val="0"/>
          <w:numId w:val="75"/>
        </w:numPr>
        <w:rPr>
          <w:lang w:val="el-GR"/>
        </w:rPr>
      </w:pPr>
      <w:r w:rsidRPr="0047038B">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362BAB55" w14:textId="46E6AD8F" w:rsidR="0047038B" w:rsidRDefault="0047038B" w:rsidP="002E347D">
      <w:pPr>
        <w:pStyle w:val="aff"/>
        <w:numPr>
          <w:ilvl w:val="0"/>
          <w:numId w:val="75"/>
        </w:numPr>
        <w:rPr>
          <w:lang w:val="el-GR"/>
        </w:rPr>
      </w:pPr>
      <w:r w:rsidRPr="0047038B">
        <w:rPr>
          <w:lang w:val="el-GR"/>
        </w:rPr>
        <w:t>δεκαετή (10ετή) επαγγελματική εμπειρία στα αντικείμενα του διαγωνισμού.</w:t>
      </w:r>
    </w:p>
    <w:p w14:paraId="777EA9BD" w14:textId="77777777" w:rsidR="0047038B" w:rsidRPr="0047038B" w:rsidRDefault="0047038B" w:rsidP="002E347D">
      <w:pPr>
        <w:pStyle w:val="aff"/>
        <w:rPr>
          <w:lang w:val="el-GR"/>
        </w:rPr>
      </w:pPr>
    </w:p>
    <w:p w14:paraId="4458A65C" w14:textId="29B656DE" w:rsidR="0047038B" w:rsidRDefault="0047038B" w:rsidP="002E347D">
      <w:pPr>
        <w:pStyle w:val="aff"/>
        <w:numPr>
          <w:ilvl w:val="0"/>
          <w:numId w:val="47"/>
        </w:numPr>
        <w:rPr>
          <w:lang w:val="el-GR"/>
        </w:rPr>
      </w:pPr>
      <w:r>
        <w:rPr>
          <w:lang w:val="el-GR"/>
        </w:rPr>
        <w:t xml:space="preserve">Δύο (2) </w:t>
      </w:r>
      <w:r w:rsidRPr="4C71D690">
        <w:rPr>
          <w:lang w:val="el-GR"/>
        </w:rPr>
        <w:t>Τεχνικ</w:t>
      </w:r>
      <w:r>
        <w:rPr>
          <w:lang w:val="el-GR"/>
        </w:rPr>
        <w:t>ούς</w:t>
      </w:r>
      <w:r w:rsidRPr="4C71D690">
        <w:rPr>
          <w:lang w:val="el-GR"/>
        </w:rPr>
        <w:t xml:space="preserve"> Συνεδριακού</w:t>
      </w:r>
      <w:r>
        <w:rPr>
          <w:lang w:val="el-GR"/>
        </w:rPr>
        <w:t>, οι οποίοι να διαθέτουν τουλάχιστον τα ακόλουθα προσόντα:</w:t>
      </w:r>
    </w:p>
    <w:p w14:paraId="4AC0087B" w14:textId="532F3CF1" w:rsidR="0047038B" w:rsidRDefault="0047038B" w:rsidP="002E347D">
      <w:pPr>
        <w:pStyle w:val="aff"/>
        <w:numPr>
          <w:ilvl w:val="0"/>
          <w:numId w:val="76"/>
        </w:numPr>
        <w:rPr>
          <w:lang w:val="el-GR"/>
        </w:rPr>
      </w:pPr>
      <w:r w:rsidRPr="0047038B">
        <w:rPr>
          <w:lang w:val="el-GR"/>
        </w:rPr>
        <w:t>Πτυχίο τριτοβάθμιας εκπαίδευσης κατεύθυνσης</w:t>
      </w:r>
    </w:p>
    <w:p w14:paraId="45192F21" w14:textId="5641CF87" w:rsidR="0047038B" w:rsidRDefault="0047038B" w:rsidP="002E347D">
      <w:pPr>
        <w:pStyle w:val="aff"/>
        <w:numPr>
          <w:ilvl w:val="0"/>
          <w:numId w:val="76"/>
        </w:numPr>
        <w:rPr>
          <w:lang w:val="el-GR"/>
        </w:rPr>
      </w:pPr>
      <w:r>
        <w:rPr>
          <w:lang w:val="el-GR"/>
        </w:rPr>
        <w:t>Π</w:t>
      </w:r>
      <w:r w:rsidRPr="0047038B">
        <w:rPr>
          <w:lang w:val="el-GR"/>
        </w:rPr>
        <w:t>ενταετή (5ετή) επαγγελματική εμπειρία στα αντικείμενα του διαγωνισμού</w:t>
      </w:r>
    </w:p>
    <w:p w14:paraId="17F2E008" w14:textId="15B9083C" w:rsidR="0047038B" w:rsidRDefault="0047038B" w:rsidP="002E347D">
      <w:pPr>
        <w:pStyle w:val="aff"/>
        <w:numPr>
          <w:ilvl w:val="0"/>
          <w:numId w:val="76"/>
        </w:numPr>
        <w:rPr>
          <w:lang w:val="el-GR"/>
        </w:rPr>
      </w:pPr>
      <w:r>
        <w:rPr>
          <w:lang w:val="el-GR"/>
        </w:rPr>
        <w:t>Π</w:t>
      </w:r>
      <w:r w:rsidRPr="0047038B">
        <w:rPr>
          <w:lang w:val="el-GR"/>
        </w:rPr>
        <w:t>ιστοποίηση από τον κατασκευαστή του συνεδριακού συστήματος</w:t>
      </w:r>
    </w:p>
    <w:p w14:paraId="61C9FCC8" w14:textId="77777777" w:rsidR="0047038B" w:rsidRPr="0047038B" w:rsidRDefault="0047038B" w:rsidP="002E347D">
      <w:pPr>
        <w:pStyle w:val="aff"/>
        <w:rPr>
          <w:lang w:val="el-GR"/>
        </w:rPr>
      </w:pPr>
    </w:p>
    <w:p w14:paraId="5B8946C1" w14:textId="545ED2F7" w:rsidR="0047038B" w:rsidRDefault="0047038B" w:rsidP="002E347D">
      <w:pPr>
        <w:pStyle w:val="aff"/>
        <w:numPr>
          <w:ilvl w:val="0"/>
          <w:numId w:val="47"/>
        </w:numPr>
        <w:rPr>
          <w:lang w:val="el-GR"/>
        </w:rPr>
      </w:pPr>
      <w:r>
        <w:rPr>
          <w:lang w:val="el-GR"/>
        </w:rPr>
        <w:t xml:space="preserve">Έναν (1) </w:t>
      </w:r>
      <w:r w:rsidRPr="4C71D690">
        <w:rPr>
          <w:lang w:val="el-GR"/>
        </w:rPr>
        <w:t xml:space="preserve">Τεχνικό </w:t>
      </w:r>
      <w:r w:rsidRPr="4C71D690">
        <w:rPr>
          <w:lang w:val="en-US"/>
        </w:rPr>
        <w:t>LED</w:t>
      </w:r>
      <w:r w:rsidRPr="00DA7307">
        <w:rPr>
          <w:lang w:val="el-GR"/>
        </w:rPr>
        <w:t xml:space="preserve"> </w:t>
      </w:r>
      <w:r w:rsidRPr="4C71D690">
        <w:rPr>
          <w:lang w:val="en-US"/>
        </w:rPr>
        <w:t>Wall</w:t>
      </w:r>
      <w:r w:rsidRPr="00DA7307">
        <w:rPr>
          <w:lang w:val="el-GR"/>
        </w:rPr>
        <w:t xml:space="preserve"> (</w:t>
      </w:r>
      <w:r w:rsidRPr="4C71D690">
        <w:rPr>
          <w:lang w:val="el-GR"/>
        </w:rPr>
        <w:t>1 πιστοποιημένος)</w:t>
      </w:r>
      <w:r>
        <w:rPr>
          <w:lang w:val="el-GR"/>
        </w:rPr>
        <w:t xml:space="preserve"> ο οποίος να διαθέτει τουλάχιστον τα ακόλουθα προσόντα:</w:t>
      </w:r>
    </w:p>
    <w:p w14:paraId="67DC2BFA" w14:textId="35C3500D" w:rsidR="0047038B" w:rsidRDefault="0047038B" w:rsidP="002E347D">
      <w:pPr>
        <w:pStyle w:val="aff"/>
        <w:numPr>
          <w:ilvl w:val="0"/>
          <w:numId w:val="77"/>
        </w:numPr>
        <w:rPr>
          <w:lang w:val="el-GR"/>
        </w:rPr>
      </w:pPr>
      <w:r w:rsidRPr="0047038B">
        <w:rPr>
          <w:lang w:val="el-GR"/>
        </w:rPr>
        <w:t>Πτυχίο τριτοβάθμιας εκπαίδευσης κατεύθυνσης</w:t>
      </w:r>
    </w:p>
    <w:p w14:paraId="2E8D2A28" w14:textId="20E2CCAE" w:rsidR="0047038B" w:rsidRDefault="0047038B" w:rsidP="002E347D">
      <w:pPr>
        <w:pStyle w:val="aff"/>
        <w:numPr>
          <w:ilvl w:val="0"/>
          <w:numId w:val="77"/>
        </w:numPr>
        <w:rPr>
          <w:lang w:val="el-GR"/>
        </w:rPr>
      </w:pPr>
      <w:r>
        <w:rPr>
          <w:lang w:val="el-GR"/>
        </w:rPr>
        <w:t>Π</w:t>
      </w:r>
      <w:r w:rsidRPr="0047038B">
        <w:rPr>
          <w:lang w:val="el-GR"/>
        </w:rPr>
        <w:t>ενταετή (5ετή) επαγγελματική εμπειρία στα αντικείμενα του διαγωνισμού</w:t>
      </w:r>
    </w:p>
    <w:p w14:paraId="3C6C4EA1" w14:textId="32FF691B" w:rsidR="0047038B" w:rsidRDefault="0047038B" w:rsidP="002E347D">
      <w:pPr>
        <w:pStyle w:val="aff"/>
        <w:numPr>
          <w:ilvl w:val="0"/>
          <w:numId w:val="77"/>
        </w:numPr>
        <w:rPr>
          <w:lang w:val="el-GR"/>
        </w:rPr>
      </w:pPr>
      <w:r>
        <w:rPr>
          <w:lang w:val="el-GR"/>
        </w:rPr>
        <w:t>Π</w:t>
      </w:r>
      <w:r w:rsidRPr="0047038B">
        <w:rPr>
          <w:lang w:val="el-GR"/>
        </w:rPr>
        <w:t xml:space="preserve">ιστοποίηση από τον κατασκευαστή του συστήματος </w:t>
      </w:r>
      <w:r w:rsidRPr="0047038B">
        <w:rPr>
          <w:lang w:val="en-US"/>
        </w:rPr>
        <w:t>LED</w:t>
      </w:r>
      <w:r w:rsidRPr="0047038B">
        <w:rPr>
          <w:lang w:val="el-GR"/>
        </w:rPr>
        <w:t xml:space="preserve"> </w:t>
      </w:r>
      <w:r w:rsidRPr="0047038B">
        <w:rPr>
          <w:lang w:val="en-US"/>
        </w:rPr>
        <w:t>Wall</w:t>
      </w:r>
    </w:p>
    <w:p w14:paraId="6A2F257F" w14:textId="77777777" w:rsidR="0047038B" w:rsidRPr="0047038B" w:rsidRDefault="0047038B" w:rsidP="002E347D">
      <w:pPr>
        <w:pStyle w:val="aff"/>
        <w:rPr>
          <w:lang w:val="el-GR"/>
        </w:rPr>
      </w:pPr>
    </w:p>
    <w:p w14:paraId="22113B46" w14:textId="29049EBD" w:rsidR="0047038B" w:rsidRDefault="0047038B" w:rsidP="002E347D">
      <w:pPr>
        <w:pStyle w:val="aff"/>
        <w:numPr>
          <w:ilvl w:val="0"/>
          <w:numId w:val="47"/>
        </w:numPr>
        <w:rPr>
          <w:lang w:val="el-GR"/>
        </w:rPr>
      </w:pPr>
      <w:r>
        <w:rPr>
          <w:lang w:val="el-GR"/>
        </w:rPr>
        <w:t xml:space="preserve">Έναν (1) </w:t>
      </w:r>
      <w:r w:rsidRPr="4C71D690">
        <w:rPr>
          <w:lang w:val="el-GR"/>
        </w:rPr>
        <w:t xml:space="preserve">Τεχνικό </w:t>
      </w:r>
      <w:r>
        <w:rPr>
          <w:lang w:val="el-GR"/>
        </w:rPr>
        <w:t>Συστήματος</w:t>
      </w:r>
      <w:r w:rsidRPr="4C71D690">
        <w:rPr>
          <w:lang w:val="el-GR"/>
        </w:rPr>
        <w:t xml:space="preserve"> Ψηφιακής Επεξεργασίας ήχου </w:t>
      </w:r>
      <w:r>
        <w:rPr>
          <w:lang w:val="el-GR"/>
        </w:rPr>
        <w:t>ο οποίος να διαθέτει τουλάχιστον τα ακόλουθα προσόντα:</w:t>
      </w:r>
    </w:p>
    <w:p w14:paraId="560FFD41" w14:textId="37D2ED67" w:rsidR="0047038B" w:rsidRDefault="0047038B" w:rsidP="002E347D">
      <w:pPr>
        <w:pStyle w:val="aff"/>
        <w:numPr>
          <w:ilvl w:val="0"/>
          <w:numId w:val="78"/>
        </w:numPr>
        <w:rPr>
          <w:lang w:val="el-GR"/>
        </w:rPr>
      </w:pPr>
      <w:r w:rsidRPr="0047038B">
        <w:rPr>
          <w:lang w:val="el-GR"/>
        </w:rPr>
        <w:t>Πτυχίο τριτοβάθμιας εκπαίδευσης κατεύθυνσης</w:t>
      </w:r>
    </w:p>
    <w:p w14:paraId="0EE68793" w14:textId="31EA591E" w:rsidR="0047038B" w:rsidRDefault="0047038B" w:rsidP="002E347D">
      <w:pPr>
        <w:pStyle w:val="aff"/>
        <w:numPr>
          <w:ilvl w:val="0"/>
          <w:numId w:val="78"/>
        </w:numPr>
        <w:rPr>
          <w:lang w:val="el-GR"/>
        </w:rPr>
      </w:pPr>
      <w:r>
        <w:rPr>
          <w:lang w:val="el-GR"/>
        </w:rPr>
        <w:t>Π</w:t>
      </w:r>
      <w:r w:rsidRPr="0047038B">
        <w:rPr>
          <w:lang w:val="el-GR"/>
        </w:rPr>
        <w:t>ενταετή (5ετή) επαγγελματική εμπειρία στα αντικείμενα του διαγωνισμού</w:t>
      </w:r>
    </w:p>
    <w:p w14:paraId="0A1BBC88" w14:textId="30297313" w:rsidR="0047038B" w:rsidRDefault="0047038B" w:rsidP="002E347D">
      <w:pPr>
        <w:pStyle w:val="aff"/>
        <w:numPr>
          <w:ilvl w:val="0"/>
          <w:numId w:val="78"/>
        </w:numPr>
        <w:rPr>
          <w:lang w:val="el-GR"/>
        </w:rPr>
      </w:pPr>
      <w:r>
        <w:rPr>
          <w:lang w:val="el-GR"/>
        </w:rPr>
        <w:t>Π</w:t>
      </w:r>
      <w:r w:rsidRPr="0047038B">
        <w:rPr>
          <w:lang w:val="el-GR"/>
        </w:rPr>
        <w:t>ιστοποίηση από τον κατασκευαστή του συστήματος επεξεργασίας ήχου</w:t>
      </w:r>
    </w:p>
    <w:p w14:paraId="4FB4950E" w14:textId="77777777" w:rsidR="0047038B" w:rsidRPr="0047038B" w:rsidRDefault="0047038B" w:rsidP="002E347D">
      <w:pPr>
        <w:pStyle w:val="aff"/>
        <w:rPr>
          <w:lang w:val="el-GR"/>
        </w:rPr>
      </w:pPr>
    </w:p>
    <w:p w14:paraId="4366B4E2" w14:textId="06699F6E" w:rsidR="0047038B" w:rsidRDefault="0047038B" w:rsidP="002E347D">
      <w:pPr>
        <w:pStyle w:val="aff"/>
        <w:numPr>
          <w:ilvl w:val="0"/>
          <w:numId w:val="47"/>
        </w:numPr>
        <w:rPr>
          <w:lang w:val="el-GR"/>
        </w:rPr>
      </w:pPr>
      <w:r w:rsidRPr="0047038B">
        <w:rPr>
          <w:lang w:val="el-GR"/>
        </w:rPr>
        <w:t xml:space="preserve">Δυο (2) Τεχνικούς Προγραμματισμού Συστήματος Αυτοματισμού </w:t>
      </w:r>
      <w:r>
        <w:rPr>
          <w:lang w:val="el-GR"/>
        </w:rPr>
        <w:t>οι οποίοι να διαθέτουν τουλάχιστον τα ακόλουθα προσόντα:</w:t>
      </w:r>
    </w:p>
    <w:p w14:paraId="7FC93D59" w14:textId="1D15F609" w:rsidR="0047038B" w:rsidRDefault="0047038B" w:rsidP="002E347D">
      <w:pPr>
        <w:pStyle w:val="aff"/>
        <w:numPr>
          <w:ilvl w:val="0"/>
          <w:numId w:val="79"/>
        </w:numPr>
        <w:rPr>
          <w:lang w:val="el-GR"/>
        </w:rPr>
      </w:pPr>
      <w:r w:rsidRPr="0047038B">
        <w:rPr>
          <w:lang w:val="el-GR"/>
        </w:rPr>
        <w:t>Πτυχίο τριτοβάθμιας εκπαίδευσης κατεύθυνσης</w:t>
      </w:r>
    </w:p>
    <w:p w14:paraId="200A4144" w14:textId="77777777" w:rsidR="0047038B" w:rsidRDefault="0047038B" w:rsidP="002E347D">
      <w:pPr>
        <w:pStyle w:val="aff"/>
        <w:numPr>
          <w:ilvl w:val="0"/>
          <w:numId w:val="79"/>
        </w:numPr>
        <w:rPr>
          <w:lang w:val="el-GR"/>
        </w:rPr>
      </w:pPr>
      <w:r>
        <w:rPr>
          <w:lang w:val="el-GR"/>
        </w:rPr>
        <w:t>Π</w:t>
      </w:r>
      <w:r w:rsidRPr="0047038B">
        <w:rPr>
          <w:lang w:val="el-GR"/>
        </w:rPr>
        <w:t>ενταετή (5ετή) επαγγελματική εμπειρία στα αντικείμενα του διαγωνισμού</w:t>
      </w:r>
    </w:p>
    <w:p w14:paraId="0DBD6444" w14:textId="3404A910" w:rsidR="0047038B" w:rsidRPr="0047038B" w:rsidRDefault="0047038B" w:rsidP="002E347D">
      <w:pPr>
        <w:pStyle w:val="aff"/>
        <w:numPr>
          <w:ilvl w:val="0"/>
          <w:numId w:val="79"/>
        </w:numPr>
        <w:rPr>
          <w:lang w:val="el-GR"/>
        </w:rPr>
      </w:pPr>
      <w:r>
        <w:rPr>
          <w:lang w:val="el-GR"/>
        </w:rPr>
        <w:t>Π</w:t>
      </w:r>
      <w:r w:rsidRPr="0047038B">
        <w:rPr>
          <w:lang w:val="el-GR"/>
        </w:rPr>
        <w:t>ιστοποίηση από τον κατασκευαστή του συστήματος αυτοματισμού</w:t>
      </w:r>
      <w:bookmarkEnd w:id="137"/>
    </w:p>
    <w:p w14:paraId="35BC4897" w14:textId="77777777" w:rsidR="0047038B" w:rsidRDefault="0047038B" w:rsidP="002E347D">
      <w:pPr>
        <w:rPr>
          <w:b/>
          <w:bCs/>
          <w:u w:val="single"/>
          <w:lang w:val="el-GR"/>
        </w:rPr>
      </w:pPr>
    </w:p>
    <w:p w14:paraId="7A11642C" w14:textId="20A24E6B" w:rsidR="000E6B11" w:rsidRPr="004F7FBF" w:rsidRDefault="00DB1137" w:rsidP="002E347D">
      <w:pPr>
        <w:tabs>
          <w:tab w:val="num" w:pos="2160"/>
        </w:tabs>
        <w:suppressAutoHyphens w:val="0"/>
        <w:spacing w:before="120"/>
        <w:rPr>
          <w:lang w:val="el-GR"/>
        </w:rPr>
      </w:pPr>
      <w:bookmarkStart w:id="138"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bookmarkStart w:id="139" w:name="_Hlk20140163"/>
      <w:bookmarkEnd w:id="138"/>
      <w:bookmarkEnd w:id="136"/>
    </w:p>
    <w:bookmarkEnd w:id="139"/>
    <w:p w14:paraId="2BFF2B27" w14:textId="6E8C7E26" w:rsidR="00434B92" w:rsidRDefault="00434B92" w:rsidP="002E347D">
      <w:pPr>
        <w:rPr>
          <w:lang w:val="el-GR"/>
        </w:rPr>
      </w:pPr>
      <w:r w:rsidRPr="008A366B">
        <w:rPr>
          <w:lang w:val="el-GR"/>
        </w:rPr>
        <w:t xml:space="preserve">Σε περίπτωση ένωσης οικονομικών φορέων, οι παραπάνω ελάχιστες απαιτήσεις καλύπτονται </w:t>
      </w:r>
      <w:r w:rsidR="000A43B7">
        <w:rPr>
          <w:lang w:val="el-GR"/>
        </w:rPr>
        <w:t>από όλα τα μέλη τα οποία τις απαρτίζουν.</w:t>
      </w:r>
    </w:p>
    <w:p w14:paraId="333E4FDB" w14:textId="77777777" w:rsidR="00434B92" w:rsidRPr="00603221" w:rsidRDefault="00434B92" w:rsidP="002E347D">
      <w:pPr>
        <w:rPr>
          <w:lang w:val="el-GR"/>
        </w:rPr>
      </w:pPr>
    </w:p>
    <w:p w14:paraId="33C2B840" w14:textId="77777777" w:rsidR="008338F0" w:rsidRPr="001F4428" w:rsidRDefault="003355E7" w:rsidP="002E347D">
      <w:pPr>
        <w:pStyle w:val="3"/>
        <w:ind w:left="1276"/>
        <w:rPr>
          <w:lang w:val="el-GR"/>
        </w:rPr>
      </w:pPr>
      <w:bookmarkStart w:id="140" w:name="_Ref496541343"/>
      <w:bookmarkStart w:id="141" w:name="_Ref496541651"/>
      <w:bookmarkStart w:id="142" w:name="_Toc97194282"/>
      <w:bookmarkStart w:id="143" w:name="_Toc97194428"/>
      <w:bookmarkStart w:id="144" w:name="_Toc181183712"/>
      <w:r w:rsidRPr="001F4428">
        <w:rPr>
          <w:lang w:val="el-GR"/>
        </w:rPr>
        <w:t xml:space="preserve">Πρότυπα διασφάλισης ποιότητας </w:t>
      </w:r>
      <w:r w:rsidRPr="00086782">
        <w:rPr>
          <w:lang w:val="el-GR"/>
        </w:rPr>
        <w:t>και πρότυπα περιβαλλοντικής διαχείρισης</w:t>
      </w:r>
      <w:bookmarkEnd w:id="140"/>
      <w:bookmarkEnd w:id="141"/>
      <w:bookmarkEnd w:id="142"/>
      <w:bookmarkEnd w:id="143"/>
      <w:bookmarkEnd w:id="144"/>
    </w:p>
    <w:p w14:paraId="06917CED" w14:textId="3668FE3F" w:rsidR="003024EC" w:rsidRPr="0098747D" w:rsidRDefault="008B41C9" w:rsidP="002E347D">
      <w:pPr>
        <w:rPr>
          <w:rFonts w:ascii="ΤΑΗΟΜΑ" w:eastAsia="ΤΑΗΟΜΑ" w:hAnsi="ΤΑΗΟΜΑ" w:cs="ΤΑΗΟΜΑ"/>
          <w:color w:val="000000"/>
          <w:kern w:val="24"/>
          <w:lang w:val="el-GR"/>
        </w:rPr>
      </w:pPr>
      <w:r w:rsidRPr="0098747D">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98747D">
        <w:rPr>
          <w:lang w:val="el-GR"/>
        </w:rPr>
        <w:t xml:space="preserve"> </w:t>
      </w:r>
      <w:r w:rsidRPr="0098747D">
        <w:rPr>
          <w:lang w:val="el-GR"/>
        </w:rPr>
        <w:t>και να διαθέτουν</w:t>
      </w:r>
      <w:r w:rsidR="003024EC" w:rsidRPr="0098747D">
        <w:rPr>
          <w:lang w:val="el-GR"/>
        </w:rPr>
        <w:t>:</w:t>
      </w:r>
    </w:p>
    <w:p w14:paraId="4E324BE7" w14:textId="77777777" w:rsidR="003024EC" w:rsidRPr="00DA7307" w:rsidRDefault="003024EC" w:rsidP="002E347D">
      <w:pPr>
        <w:pStyle w:val="aff"/>
        <w:numPr>
          <w:ilvl w:val="0"/>
          <w:numId w:val="46"/>
        </w:numPr>
        <w:ind w:left="720"/>
        <w:rPr>
          <w:lang w:val="el-GR"/>
        </w:rPr>
      </w:pPr>
      <w:r w:rsidRPr="00DA7307">
        <w:rPr>
          <w:lang w:val="el-GR"/>
        </w:rPr>
        <w:t>οργανωμένο σύστημα διαχείρισης Ποιότητας ISO 9001:2008 ή ισοδύναμο</w:t>
      </w:r>
    </w:p>
    <w:p w14:paraId="7A96C597" w14:textId="77777777" w:rsidR="003024EC" w:rsidRPr="00DA7307" w:rsidRDefault="003024EC" w:rsidP="002E347D">
      <w:pPr>
        <w:pStyle w:val="aff"/>
        <w:numPr>
          <w:ilvl w:val="0"/>
          <w:numId w:val="46"/>
        </w:numPr>
        <w:ind w:left="720"/>
        <w:rPr>
          <w:lang w:val="el-GR"/>
        </w:rPr>
      </w:pPr>
      <w:r w:rsidRPr="00DA7307">
        <w:rPr>
          <w:lang w:val="el-GR"/>
        </w:rPr>
        <w:t>οργανωμένο σύστημα περιβαλλοντικής διαχείρισης ISO 14001:2004 Environmental Management System</w:t>
      </w:r>
    </w:p>
    <w:p w14:paraId="0527288C" w14:textId="77777777" w:rsidR="003024EC" w:rsidRPr="00DA7307" w:rsidRDefault="003024EC" w:rsidP="002E347D">
      <w:pPr>
        <w:pStyle w:val="aff"/>
        <w:numPr>
          <w:ilvl w:val="0"/>
          <w:numId w:val="46"/>
        </w:numPr>
        <w:ind w:left="720"/>
        <w:rPr>
          <w:lang w:val="en-US"/>
        </w:rPr>
      </w:pPr>
      <w:r w:rsidRPr="00DA7307">
        <w:rPr>
          <w:lang w:val="el-GR"/>
        </w:rPr>
        <w:lastRenderedPageBreak/>
        <w:t>οργανωμένο</w:t>
      </w:r>
      <w:r w:rsidRPr="00DA7307">
        <w:rPr>
          <w:lang w:val="en-US"/>
        </w:rPr>
        <w:t xml:space="preserve"> </w:t>
      </w:r>
      <w:r w:rsidRPr="00DA7307">
        <w:rPr>
          <w:lang w:val="el-GR"/>
        </w:rPr>
        <w:t>σύστημα</w:t>
      </w:r>
      <w:r w:rsidRPr="00DA7307">
        <w:rPr>
          <w:lang w:val="en-US"/>
        </w:rPr>
        <w:t xml:space="preserve"> </w:t>
      </w:r>
      <w:r w:rsidRPr="00DA7307">
        <w:rPr>
          <w:lang w:val="el-GR"/>
        </w:rPr>
        <w:t>ασφάλειας</w:t>
      </w:r>
      <w:r w:rsidRPr="00DA7307">
        <w:rPr>
          <w:lang w:val="en-US"/>
        </w:rPr>
        <w:t xml:space="preserve"> </w:t>
      </w:r>
      <w:r w:rsidRPr="00DA7307">
        <w:rPr>
          <w:lang w:val="el-GR"/>
        </w:rPr>
        <w:t>πληροφοριών</w:t>
      </w:r>
      <w:r w:rsidRPr="00DA7307">
        <w:rPr>
          <w:lang w:val="en-US"/>
        </w:rPr>
        <w:t xml:space="preserve"> ISO 27001:2013 Information Security Management System</w:t>
      </w:r>
    </w:p>
    <w:p w14:paraId="4A4B2B8C" w14:textId="77777777" w:rsidR="003024EC" w:rsidRPr="00DA7307" w:rsidRDefault="003024EC" w:rsidP="002E347D">
      <w:pPr>
        <w:pStyle w:val="aff"/>
        <w:numPr>
          <w:ilvl w:val="0"/>
          <w:numId w:val="46"/>
        </w:numPr>
        <w:ind w:left="720"/>
        <w:rPr>
          <w:lang w:val="el-GR"/>
        </w:rPr>
      </w:pPr>
      <w:r w:rsidRPr="00DA7307">
        <w:rPr>
          <w:lang w:val="el-GR"/>
        </w:rPr>
        <w:t>οργανωμένο σύστημα περιβαλλοντικής διαχείρισης ISO 45001:2018 Occupational Health &amp; Safety Management System</w:t>
      </w:r>
    </w:p>
    <w:p w14:paraId="36A3024B" w14:textId="3FA3A3E2" w:rsidR="003E34BF" w:rsidRPr="0013104D" w:rsidRDefault="00C70B7E" w:rsidP="002E347D">
      <w:pPr>
        <w:rPr>
          <w:bCs/>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Pr>
          <w:lang w:val="el-GR"/>
        </w:rPr>
        <w:t xml:space="preserve">οι οποίοι </w:t>
      </w:r>
      <w:r w:rsidRPr="008A366B">
        <w:rPr>
          <w:lang w:val="el-GR"/>
        </w:rPr>
        <w:t>εδρεύο</w:t>
      </w:r>
      <w:r w:rsidR="0023144C">
        <w:rPr>
          <w:lang w:val="el-GR"/>
        </w:rPr>
        <w:t>υν</w:t>
      </w:r>
      <w:r w:rsidRPr="008A366B">
        <w:rPr>
          <w:lang w:val="el-GR"/>
        </w:rPr>
        <w:t xml:space="preserve"> και σε άλλα κράτη - μέλη</w:t>
      </w:r>
      <w:r w:rsidR="0023144C">
        <w:rPr>
          <w:lang w:val="el-GR"/>
        </w:rPr>
        <w:t>,</w:t>
      </w:r>
      <w:r w:rsidR="0023144C" w:rsidRPr="0095046F">
        <w:rPr>
          <w:lang w:val="el-GR"/>
        </w:rPr>
        <w:t xml:space="preserve"> </w:t>
      </w:r>
      <w:bookmarkStart w:id="145" w:name="_Hlk164430049"/>
      <w:r w:rsidR="0023144C" w:rsidRPr="00B64E9F">
        <w:rPr>
          <w:lang w:val="el-GR"/>
        </w:rPr>
        <w:t xml:space="preserve">σύμφωνα με τον </w:t>
      </w:r>
      <w:r w:rsidR="0023144C" w:rsidRPr="00576181">
        <w:rPr>
          <w:lang w:val="el-GR"/>
        </w:rPr>
        <w:t xml:space="preserve">Κανονισμό </w:t>
      </w:r>
      <w:bookmarkEnd w:id="145"/>
      <w:r w:rsidR="00841F47" w:rsidRPr="0044693E">
        <w:rPr>
          <w:lang w:val="el-GR"/>
        </w:rPr>
        <w:t>765/2008.</w:t>
      </w:r>
      <w:r w:rsidRPr="008A366B">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2E347D">
      <w:pPr>
        <w:rPr>
          <w:bCs/>
          <w:lang w:val="el-GR"/>
        </w:rPr>
      </w:pPr>
    </w:p>
    <w:p w14:paraId="1ACDD6DF" w14:textId="77777777" w:rsidR="008338F0" w:rsidRDefault="003355E7" w:rsidP="002E347D">
      <w:pPr>
        <w:pStyle w:val="3"/>
        <w:ind w:left="1276"/>
        <w:rPr>
          <w:lang w:val="el-GR"/>
        </w:rPr>
      </w:pPr>
      <w:bookmarkStart w:id="146" w:name="_Ref496541185"/>
      <w:bookmarkStart w:id="147" w:name="_Ref496541244"/>
      <w:bookmarkStart w:id="148" w:name="_Ref496541410"/>
      <w:bookmarkStart w:id="149" w:name="_Ref496541700"/>
      <w:bookmarkStart w:id="150" w:name="_Ref74505980"/>
      <w:bookmarkStart w:id="151" w:name="_Toc97194283"/>
      <w:bookmarkStart w:id="152" w:name="_Toc97194429"/>
      <w:bookmarkStart w:id="153" w:name="_Toc181183713"/>
      <w:r w:rsidRPr="00DD72A9">
        <w:rPr>
          <w:lang w:val="el-GR"/>
        </w:rPr>
        <w:t>Στήριξη στην ικανότητα τρίτων</w:t>
      </w:r>
      <w:bookmarkEnd w:id="146"/>
      <w:bookmarkEnd w:id="147"/>
      <w:bookmarkEnd w:id="148"/>
      <w:bookmarkEnd w:id="149"/>
      <w:r w:rsidRPr="00DD72A9">
        <w:rPr>
          <w:lang w:val="el-GR"/>
        </w:rPr>
        <w:t xml:space="preserve"> </w:t>
      </w:r>
      <w:r w:rsidR="0049631E" w:rsidRPr="00821852">
        <w:rPr>
          <w:lang w:val="el-GR"/>
        </w:rPr>
        <w:t>– Υπεργολαβία</w:t>
      </w:r>
      <w:bookmarkEnd w:id="150"/>
      <w:bookmarkEnd w:id="151"/>
      <w:bookmarkEnd w:id="152"/>
      <w:bookmarkEnd w:id="153"/>
    </w:p>
    <w:p w14:paraId="65B8F417" w14:textId="03D2E5F4" w:rsidR="0049631E" w:rsidRPr="00A334BA" w:rsidRDefault="0049631E" w:rsidP="002E347D">
      <w:pPr>
        <w:pStyle w:val="4"/>
        <w:rPr>
          <w:lang w:val="el-GR"/>
        </w:rPr>
      </w:pPr>
      <w:bookmarkStart w:id="154" w:name="_Toc97194284"/>
      <w:bookmarkStart w:id="155" w:name="_Toc181183714"/>
      <w:r w:rsidRPr="00A334BA">
        <w:rPr>
          <w:lang w:val="el-GR"/>
        </w:rPr>
        <w:t xml:space="preserve">Στήριξη στην ικανότητα </w:t>
      </w:r>
      <w:r w:rsidR="008E4CAF" w:rsidRPr="00EE08A6">
        <w:rPr>
          <w:lang w:val="el-GR"/>
        </w:rPr>
        <w:t>τρίτων</w:t>
      </w:r>
      <w:bookmarkEnd w:id="154"/>
      <w:bookmarkEnd w:id="155"/>
    </w:p>
    <w:p w14:paraId="0378F059" w14:textId="1ED07191" w:rsidR="008338F0" w:rsidRPr="00603221" w:rsidRDefault="003355E7" w:rsidP="002E347D">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4255F2">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3EAC7E53" w14:textId="77777777" w:rsidR="00576181" w:rsidRPr="0044693E" w:rsidRDefault="003355E7" w:rsidP="002E347D">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720ED9FE" w14:textId="3DA18199" w:rsidR="00576181" w:rsidRPr="0044693E" w:rsidRDefault="00124EDD" w:rsidP="002E347D">
      <w:pPr>
        <w:rPr>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DA7307">
        <w:rPr>
          <w:lang w:val="el-GR"/>
        </w:rPr>
        <w:t>κατά την παρ. 2.2.6.</w:t>
      </w:r>
      <w:r w:rsidR="00DB1137" w:rsidRPr="00DA7307">
        <w:rPr>
          <w:lang w:val="el-GR"/>
        </w:rPr>
        <w:t>2</w:t>
      </w:r>
      <w:r w:rsidR="00DB1137" w:rsidRPr="00DA7307" w:rsidDel="00DB1137">
        <w:rPr>
          <w:lang w:val="el-GR"/>
        </w:rPr>
        <w:t xml:space="preserve"> </w:t>
      </w:r>
      <w:r w:rsidRPr="00DA7307">
        <w:rPr>
          <w:lang w:val="el-GR"/>
        </w:rPr>
        <w:t>της παρούσας</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rPr>
          <w:lang w:val="el-GR"/>
        </w:rPr>
        <w:t>παρούσα.</w:t>
      </w:r>
    </w:p>
    <w:p w14:paraId="64F8E1E9" w14:textId="7E17CC8B" w:rsidR="008338F0" w:rsidRPr="00603221" w:rsidRDefault="003355E7" w:rsidP="002E347D">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2E347D">
      <w:pPr>
        <w:rPr>
          <w:lang w:val="el-GR"/>
        </w:rPr>
      </w:pPr>
      <w:bookmarkStart w:id="15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6"/>
    <w:p w14:paraId="3F53F75B" w14:textId="265CA90C" w:rsidR="00111D5A" w:rsidRDefault="00C70B7E" w:rsidP="002E347D">
      <w:pPr>
        <w:rPr>
          <w:bCs/>
          <w:lang w:val="el-GR"/>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F58DB7" w:rsidR="00111D5A" w:rsidRPr="003C1E1A" w:rsidRDefault="00111D5A" w:rsidP="002E347D">
      <w:pPr>
        <w:pStyle w:val="4"/>
        <w:rPr>
          <w:lang w:val="el-GR"/>
        </w:rPr>
      </w:pPr>
      <w:bookmarkStart w:id="157" w:name="_Toc97194285"/>
      <w:bookmarkStart w:id="158" w:name="_Toc181183715"/>
      <w:r w:rsidRPr="003C1E1A">
        <w:rPr>
          <w:lang w:val="el-GR"/>
        </w:rPr>
        <w:lastRenderedPageBreak/>
        <w:t>Υπεργολαβία</w:t>
      </w:r>
      <w:bookmarkEnd w:id="157"/>
      <w:bookmarkEnd w:id="158"/>
    </w:p>
    <w:p w14:paraId="633050B2" w14:textId="3876ED62" w:rsidR="0049631E" w:rsidRPr="00C229F3" w:rsidRDefault="0049631E" w:rsidP="002E347D">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41CA5">
        <w:rPr>
          <w:bCs/>
          <w:lang w:val="el-GR"/>
        </w:rPr>
        <w:instrText xml:space="preserve"> \* MERGEFORMAT </w:instrText>
      </w:r>
      <w:r w:rsidR="00111D5A">
        <w:rPr>
          <w:bCs/>
          <w:lang w:val="el-GR"/>
        </w:rPr>
      </w:r>
      <w:r w:rsidR="00111D5A">
        <w:rPr>
          <w:bCs/>
          <w:lang w:val="el-GR"/>
        </w:rPr>
        <w:fldChar w:fldCharType="separate"/>
      </w:r>
      <w:r w:rsidR="004255F2">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41CA5">
        <w:rPr>
          <w:bCs/>
          <w:lang w:val="el-GR"/>
        </w:rPr>
        <w:instrText xml:space="preserve"> \* MERGEFORMAT </w:instrText>
      </w:r>
      <w:r w:rsidR="00111D5A">
        <w:rPr>
          <w:bCs/>
          <w:lang w:val="el-GR"/>
        </w:rPr>
      </w:r>
      <w:r w:rsidR="00111D5A">
        <w:rPr>
          <w:bCs/>
          <w:lang w:val="el-GR"/>
        </w:rPr>
        <w:fldChar w:fldCharType="separate"/>
      </w:r>
      <w:r w:rsidR="004255F2">
        <w:rPr>
          <w:bCs/>
          <w:lang w:val="el-GR"/>
        </w:rPr>
        <w:t>2.2.3</w:t>
      </w:r>
      <w:r w:rsidR="00111D5A">
        <w:rPr>
          <w:bCs/>
          <w:lang w:val="el-GR"/>
        </w:rPr>
        <w:fldChar w:fldCharType="end"/>
      </w:r>
      <w:r>
        <w:rPr>
          <w:bCs/>
          <w:lang w:val="el-GR"/>
        </w:rPr>
        <w:t>.</w:t>
      </w:r>
    </w:p>
    <w:p w14:paraId="4F94B3F3" w14:textId="77777777" w:rsidR="00C70B7E" w:rsidRPr="00603221" w:rsidRDefault="00C70B7E" w:rsidP="002E347D">
      <w:pPr>
        <w:rPr>
          <w:lang w:val="el-GR"/>
        </w:rPr>
      </w:pPr>
    </w:p>
    <w:p w14:paraId="16C851B7" w14:textId="77777777" w:rsidR="008338F0" w:rsidRDefault="003355E7" w:rsidP="002E347D">
      <w:pPr>
        <w:pStyle w:val="3"/>
        <w:ind w:left="1276"/>
        <w:rPr>
          <w:lang w:val="el-GR"/>
        </w:rPr>
      </w:pPr>
      <w:bookmarkStart w:id="159" w:name="_Toc97194286"/>
      <w:bookmarkStart w:id="160" w:name="_Toc97194430"/>
      <w:bookmarkStart w:id="161" w:name="_Toc181183716"/>
      <w:r w:rsidRPr="00603221">
        <w:rPr>
          <w:lang w:val="el-GR"/>
        </w:rPr>
        <w:t>Κανόνες απόδειξης ποιοτικής επιλογής</w:t>
      </w:r>
      <w:bookmarkEnd w:id="159"/>
      <w:bookmarkEnd w:id="160"/>
      <w:bookmarkEnd w:id="161"/>
    </w:p>
    <w:p w14:paraId="1DF38431" w14:textId="084CE7B8" w:rsidR="00A817FC" w:rsidRPr="0049623E" w:rsidRDefault="00A817FC" w:rsidP="002E347D">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141CA5">
        <w:rPr>
          <w:bCs/>
          <w:lang w:val="el-GR" w:eastAsia="ar-SA"/>
        </w:rPr>
        <w:instrText xml:space="preserve"> \* MERGEFORMAT </w:instrText>
      </w:r>
      <w:r w:rsidR="00E72FB5">
        <w:rPr>
          <w:bCs/>
          <w:lang w:val="el-GR" w:eastAsia="ar-SA"/>
        </w:rPr>
      </w:r>
      <w:r w:rsidR="00E72FB5">
        <w:rPr>
          <w:bCs/>
          <w:lang w:val="el-GR" w:eastAsia="ar-SA"/>
        </w:rPr>
        <w:fldChar w:fldCharType="separate"/>
      </w:r>
      <w:r w:rsidR="004255F2">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w:t>
      </w:r>
    </w:p>
    <w:p w14:paraId="5E761437" w14:textId="7565D3C1" w:rsidR="00A16BD9" w:rsidRDefault="00A16BD9" w:rsidP="002E347D">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p>
    <w:p w14:paraId="222313CF" w14:textId="7A2ECE86" w:rsidR="00E72FB5" w:rsidRPr="0049623E" w:rsidRDefault="00E72FB5" w:rsidP="002E347D">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sidR="00141CA5">
        <w:rPr>
          <w:lang w:val="el-GR" w:eastAsia="ar-SA"/>
        </w:rPr>
        <w:instrText xml:space="preserve"> \* MERGEFORMAT </w:instrText>
      </w:r>
      <w:r>
        <w:rPr>
          <w:lang w:val="el-GR" w:eastAsia="ar-SA"/>
        </w:rPr>
      </w:r>
      <w:r>
        <w:rPr>
          <w:lang w:val="el-GR" w:eastAsia="ar-SA"/>
        </w:rPr>
        <w:fldChar w:fldCharType="separate"/>
      </w:r>
      <w:r w:rsidR="004255F2">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0F1854F" w:rsidR="00E72FB5" w:rsidRPr="0049623E" w:rsidRDefault="00E72FB5" w:rsidP="002E347D">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141CA5">
        <w:rPr>
          <w:bCs/>
          <w:lang w:val="el-GR" w:eastAsia="ar-SA"/>
        </w:rPr>
        <w:instrText xml:space="preserve"> \* MERGEFORMAT </w:instrText>
      </w:r>
      <w:r>
        <w:rPr>
          <w:bCs/>
          <w:lang w:val="el-GR" w:eastAsia="ar-SA"/>
        </w:rPr>
      </w:r>
      <w:r>
        <w:rPr>
          <w:bCs/>
          <w:lang w:val="el-GR" w:eastAsia="ar-SA"/>
        </w:rPr>
        <w:fldChar w:fldCharType="separate"/>
      </w:r>
      <w:r w:rsidR="004255F2">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sidR="00141CA5">
        <w:rPr>
          <w:lang w:val="el-GR" w:eastAsia="ar-SA"/>
        </w:rPr>
        <w:instrText xml:space="preserve"> \* MERGEFORMAT </w:instrText>
      </w:r>
      <w:r>
        <w:rPr>
          <w:lang w:val="el-GR" w:eastAsia="ar-SA"/>
        </w:rPr>
      </w:r>
      <w:r>
        <w:rPr>
          <w:lang w:val="el-GR" w:eastAsia="ar-SA"/>
        </w:rPr>
        <w:fldChar w:fldCharType="separate"/>
      </w:r>
      <w:r w:rsidR="004255F2">
        <w:rPr>
          <w:lang w:val="el-GR" w:eastAsia="ar-SA"/>
        </w:rPr>
        <w:t>2.2.3</w:t>
      </w:r>
      <w:r>
        <w:rPr>
          <w:lang w:val="el-GR" w:eastAsia="ar-SA"/>
        </w:rPr>
        <w:fldChar w:fldCharType="end"/>
      </w:r>
      <w:r w:rsidR="00E23097">
        <w:rPr>
          <w:lang w:val="el-GR" w:eastAsia="ar-SA"/>
        </w:rPr>
        <w:t xml:space="preserve"> </w:t>
      </w:r>
      <w:r w:rsidRPr="0049623E">
        <w:rPr>
          <w:bCs/>
          <w:lang w:val="el-GR" w:eastAsia="ar-SA"/>
        </w:rPr>
        <w:t>της παρούσας.</w:t>
      </w:r>
    </w:p>
    <w:p w14:paraId="5A1CBCA9" w14:textId="5E6E7FF4" w:rsidR="00E72FB5" w:rsidRPr="0049623E" w:rsidRDefault="00A215A7" w:rsidP="002E347D">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p>
    <w:p w14:paraId="1B7E878C" w14:textId="77777777" w:rsidR="00A817FC" w:rsidRPr="00A334BA" w:rsidRDefault="00A817FC" w:rsidP="002E347D">
      <w:pPr>
        <w:rPr>
          <w:lang w:val="el-GR"/>
        </w:rPr>
      </w:pPr>
    </w:p>
    <w:p w14:paraId="6022CBC4" w14:textId="502F9C8A" w:rsidR="008338F0" w:rsidRPr="00603221" w:rsidRDefault="003355E7" w:rsidP="002E347D">
      <w:pPr>
        <w:pStyle w:val="4"/>
        <w:rPr>
          <w:rFonts w:cs="Tahoma"/>
          <w:i/>
          <w:color w:val="5B9BD5"/>
          <w:szCs w:val="22"/>
          <w:lang w:val="el-GR"/>
        </w:rPr>
      </w:pPr>
      <w:bookmarkStart w:id="162" w:name="_Ref74505997"/>
      <w:bookmarkStart w:id="163" w:name="_Toc97194287"/>
      <w:bookmarkStart w:id="164" w:name="_Toc181183717"/>
      <w:r w:rsidRPr="00603221">
        <w:rPr>
          <w:rFonts w:cs="Tahoma"/>
          <w:szCs w:val="22"/>
          <w:lang w:val="el-GR"/>
        </w:rPr>
        <w:t>Προκαταρκτική απόδειξη κατά την υποβολή προσφορών</w:t>
      </w:r>
      <w:bookmarkEnd w:id="162"/>
      <w:bookmarkEnd w:id="163"/>
      <w:bookmarkEnd w:id="164"/>
    </w:p>
    <w:p w14:paraId="50FEA1EB" w14:textId="7C9419BD" w:rsidR="00E337D7" w:rsidRDefault="003355E7" w:rsidP="002E347D">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141CA5">
        <w:rPr>
          <w:lang w:val="el-GR"/>
        </w:rPr>
        <w:instrText xml:space="preserve"> \* MERGEFORMAT </w:instrText>
      </w:r>
      <w:r w:rsidR="007E61C0">
        <w:rPr>
          <w:lang w:val="el-GR"/>
        </w:rPr>
      </w:r>
      <w:r w:rsidR="007E61C0">
        <w:rPr>
          <w:lang w:val="el-GR"/>
        </w:rPr>
        <w:fldChar w:fldCharType="separate"/>
      </w:r>
      <w:r w:rsidR="004255F2">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4255F2">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4255F2"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4255F2"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44693E">
        <w:rPr>
          <w:iCs/>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Pr>
          <w:lang w:val="el-GR"/>
        </w:rPr>
        <w:t xml:space="preserve"> και 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p>
    <w:p w14:paraId="4CDD1C29" w14:textId="4D953F5C" w:rsidR="00B739BB" w:rsidRPr="003329FF" w:rsidRDefault="00B739BB" w:rsidP="002E347D">
      <w:pPr>
        <w:rPr>
          <w:i/>
          <w:color w:val="5B9BD5"/>
          <w:u w:val="single"/>
          <w:lang w:val="el-GR"/>
        </w:rPr>
      </w:pPr>
      <w:r w:rsidRPr="003329FF">
        <w:rPr>
          <w:u w:val="single"/>
          <w:lang w:val="el-GR"/>
        </w:rPr>
        <w:lastRenderedPageBreak/>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p>
    <w:p w14:paraId="3E54FC9B" w14:textId="43DE66EA" w:rsidR="00F64037" w:rsidRDefault="00F64037" w:rsidP="002E347D">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2DE42701" w:rsidR="00F64037" w:rsidRDefault="00F64037" w:rsidP="002E347D">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2E347D">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1AC9578" w:rsidR="00F64037" w:rsidRPr="00901D54" w:rsidRDefault="00F64037" w:rsidP="002E347D">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p>
    <w:p w14:paraId="4F86609E" w14:textId="0A83DE0F" w:rsidR="00F64037" w:rsidRDefault="00F64037" w:rsidP="002E347D">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0693FF42" w:rsidR="00F64037" w:rsidRPr="00E14C02" w:rsidRDefault="00F64037" w:rsidP="002E347D">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3780638F" w:rsidR="00F64037" w:rsidRDefault="00F64037" w:rsidP="002E347D">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6B43534" w:rsidR="00BE6996" w:rsidRPr="00F62DBC" w:rsidRDefault="00BE6996" w:rsidP="002E347D">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Default="00BE6996" w:rsidP="002E347D">
      <w:pPr>
        <w:suppressAutoHyphens w:val="0"/>
        <w:spacing w:after="0" w:line="259" w:lineRule="auto"/>
        <w:rPr>
          <w:rFonts w:eastAsia="Calibri" w:cs="Times New Roman"/>
          <w:lang w:val="el-GR" w:eastAsia="en-US"/>
        </w:rPr>
      </w:pPr>
    </w:p>
    <w:p w14:paraId="19E17795" w14:textId="04EF0FC3" w:rsidR="00BE6996" w:rsidRDefault="00BE6996" w:rsidP="002E347D">
      <w:pPr>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μέτρων.</w:t>
      </w:r>
    </w:p>
    <w:p w14:paraId="32360C36" w14:textId="623C665B" w:rsidR="00BE6996" w:rsidRDefault="00BE6996" w:rsidP="002E347D">
      <w:pPr>
        <w:rPr>
          <w:rFonts w:eastAsia="Calibri" w:cs="Times New Roman"/>
          <w:lang w:val="el-GR" w:eastAsia="en-US"/>
        </w:rPr>
      </w:pPr>
      <w:r w:rsidRPr="00F62DBC">
        <w:rPr>
          <w:rFonts w:eastAsia="Calibri" w:cs="Times New Roman"/>
          <w:lang w:val="el-GR" w:eastAsia="en-US"/>
        </w:rPr>
        <w:lastRenderedPageBreak/>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w:t>
      </w:r>
    </w:p>
    <w:p w14:paraId="52614EFB" w14:textId="77777777" w:rsidR="00BE6996" w:rsidRDefault="00BE6996" w:rsidP="002E347D">
      <w:pPr>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3184CB4B" w14:textId="77777777" w:rsidR="00BE6996" w:rsidRPr="001C57FC" w:rsidRDefault="00BE6996" w:rsidP="002E347D">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2B2ABF47" w14:textId="42A188C0" w:rsidR="00BE6996" w:rsidRPr="0044693E" w:rsidRDefault="00BE6996" w:rsidP="002E347D">
      <w:pPr>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w:t>
      </w:r>
      <w:r w:rsidR="00576181" w:rsidRPr="0044693E">
        <w:rPr>
          <w:rFonts w:eastAsia="Calibri" w:cs="Times New Roman"/>
          <w:lang w:val="el-GR" w:eastAsia="en-US"/>
        </w:rPr>
        <w:t xml:space="preserve"> </w:t>
      </w:r>
      <w:r w:rsidRPr="000649DF">
        <w:rPr>
          <w:rFonts w:eastAsia="Calibri" w:cs="Times New Roman"/>
          <w:lang w:val="el-GR" w:eastAsia="en-US"/>
        </w:rPr>
        <w:t xml:space="preserve">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576181">
        <w:rPr>
          <w:rFonts w:eastAsia="Calibri" w:cs="Times New Roman"/>
          <w:lang w:val="el-GR" w:eastAsia="en-US"/>
        </w:rPr>
        <w:instrText xml:space="preserve"> \* MERGEFORMAT </w:instrText>
      </w:r>
      <w:r w:rsidR="002A3AA1">
        <w:rPr>
          <w:rFonts w:eastAsia="Calibri" w:cs="Times New Roman"/>
          <w:lang w:val="el-GR" w:eastAsia="en-US"/>
        </w:rPr>
      </w:r>
      <w:r w:rsidR="002A3AA1">
        <w:rPr>
          <w:rFonts w:eastAsia="Calibri" w:cs="Times New Roman"/>
          <w:lang w:val="el-GR" w:eastAsia="en-US"/>
        </w:rPr>
        <w:fldChar w:fldCharType="separate"/>
      </w:r>
      <w:r w:rsidR="002A3AA1" w:rsidRPr="0044693E">
        <w:rPr>
          <w:rFonts w:eastAsia="Calibri" w:cs="Times New Roman"/>
          <w:lang w:val="el-GR" w:eastAsia="en-US"/>
        </w:rPr>
        <w:t>ΠΑΡΑΡΤΗΜΑ VIΙ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4D4D9B8D" w14:textId="77777777" w:rsidR="00F64037" w:rsidRPr="00821852" w:rsidRDefault="00F64037" w:rsidP="002E347D">
      <w:pPr>
        <w:rPr>
          <w:iCs/>
          <w:color w:val="5B9BD5"/>
          <w:lang w:val="el-GR"/>
        </w:rPr>
      </w:pPr>
    </w:p>
    <w:p w14:paraId="35555693" w14:textId="7A6A0EDD" w:rsidR="00C0210C" w:rsidRDefault="00C0210C" w:rsidP="002E347D">
      <w:pPr>
        <w:pStyle w:val="4"/>
        <w:rPr>
          <w:rFonts w:ascii="Calibri" w:hAnsi="Calibri" w:cs="Calibri"/>
          <w:lang w:val="el-GR"/>
        </w:rPr>
      </w:pPr>
      <w:bookmarkStart w:id="165" w:name="_Toc74566838"/>
      <w:bookmarkStart w:id="166" w:name="_Toc74566839"/>
      <w:bookmarkStart w:id="167" w:name="_Toc74566840"/>
      <w:bookmarkStart w:id="168" w:name="_Toc74566841"/>
      <w:bookmarkStart w:id="169" w:name="_Toc74566842"/>
      <w:bookmarkStart w:id="170" w:name="_Toc74566843"/>
      <w:bookmarkStart w:id="171" w:name="_Toc74566844"/>
      <w:bookmarkStart w:id="172" w:name="_Toc74566845"/>
      <w:bookmarkStart w:id="173" w:name="_Toc74566846"/>
      <w:bookmarkStart w:id="174" w:name="_Toc74566847"/>
      <w:bookmarkStart w:id="175" w:name="_Toc74566848"/>
      <w:bookmarkStart w:id="176" w:name="_Toc74566849"/>
      <w:bookmarkStart w:id="177" w:name="_Hlk35420523"/>
      <w:bookmarkStart w:id="178" w:name="_Ref40957856"/>
      <w:bookmarkStart w:id="179" w:name="_Toc97194288"/>
      <w:bookmarkStart w:id="180" w:name="_Toc181183718"/>
      <w:bookmarkEnd w:id="165"/>
      <w:bookmarkEnd w:id="166"/>
      <w:bookmarkEnd w:id="167"/>
      <w:bookmarkEnd w:id="168"/>
      <w:bookmarkEnd w:id="169"/>
      <w:bookmarkEnd w:id="170"/>
      <w:bookmarkEnd w:id="171"/>
      <w:bookmarkEnd w:id="172"/>
      <w:bookmarkEnd w:id="173"/>
      <w:bookmarkEnd w:id="174"/>
      <w:bookmarkEnd w:id="175"/>
      <w:bookmarkEnd w:id="176"/>
      <w:r w:rsidRPr="00C0210C">
        <w:rPr>
          <w:rFonts w:cs="Tahoma"/>
          <w:szCs w:val="22"/>
          <w:lang w:val="el-GR"/>
        </w:rPr>
        <w:t>Αποδεικτικά μέσα</w:t>
      </w:r>
      <w:r>
        <w:rPr>
          <w:rFonts w:ascii="Calibri" w:hAnsi="Calibri"/>
          <w:lang w:val="el-GR"/>
        </w:rPr>
        <w:t xml:space="preserve"> </w:t>
      </w:r>
      <w:bookmarkEnd w:id="177"/>
      <w:r w:rsidRPr="0077634D">
        <w:rPr>
          <w:rFonts w:ascii="Calibri" w:hAnsi="Calibri"/>
          <w:lang w:val="el-GR"/>
        </w:rPr>
        <w:t xml:space="preserve">- </w:t>
      </w:r>
      <w:r w:rsidRPr="00C0210C">
        <w:rPr>
          <w:rFonts w:cs="Tahoma"/>
          <w:szCs w:val="22"/>
          <w:lang w:val="el-GR"/>
        </w:rPr>
        <w:t>Δικαιολογητικά προσωρινού αναδόχου</w:t>
      </w:r>
      <w:bookmarkEnd w:id="178"/>
      <w:bookmarkEnd w:id="179"/>
      <w:bookmarkEnd w:id="180"/>
    </w:p>
    <w:p w14:paraId="25E723E4" w14:textId="58AC532E" w:rsidR="008338F0" w:rsidRDefault="003355E7" w:rsidP="002E347D">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141CA5">
        <w:rPr>
          <w:bCs/>
          <w:lang w:val="el-GR"/>
        </w:rPr>
        <w:instrText xml:space="preserve"> \* MERGEFORMAT </w:instrText>
      </w:r>
      <w:r w:rsidR="00B9111A">
        <w:rPr>
          <w:bCs/>
          <w:lang w:val="el-GR"/>
        </w:rPr>
      </w:r>
      <w:r w:rsidR="00B9111A">
        <w:rPr>
          <w:bCs/>
          <w:lang w:val="el-GR"/>
        </w:rPr>
        <w:fldChar w:fldCharType="separate"/>
      </w:r>
      <w:r w:rsidR="004255F2">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Pr>
          <w:bCs/>
          <w:lang w:val="el-GR"/>
        </w:rPr>
        <w:t xml:space="preserve"> </w:t>
      </w:r>
      <w:bookmarkStart w:id="181" w:name="_Hlk164430658"/>
      <w:r w:rsidR="00D74E39">
        <w:rPr>
          <w:bCs/>
          <w:lang w:val="el-GR"/>
        </w:rPr>
        <w:t xml:space="preserve">Οι οικονομικοί φορείς μεριμνούν να διαθέτουν δικαιολογητικά, τα οποία να καλύπτουν και τον χρόνο υποβολής </w:t>
      </w:r>
      <w:r w:rsidR="00B46541">
        <w:rPr>
          <w:bCs/>
          <w:lang w:val="el-GR"/>
        </w:rPr>
        <w:t>τ</w:t>
      </w:r>
      <w:r w:rsidR="00D74E39">
        <w:rPr>
          <w:bCs/>
          <w:lang w:val="el-GR"/>
        </w:rPr>
        <w:t xml:space="preserve">ης </w:t>
      </w:r>
      <w:bookmarkEnd w:id="181"/>
      <w:r w:rsidR="00B46541" w:rsidRPr="00D14630">
        <w:rPr>
          <w:lang w:val="el-GR"/>
        </w:rPr>
        <w:t>προσφοράς</w:t>
      </w:r>
      <w:r w:rsidR="00E97D1B">
        <w:rPr>
          <w:lang w:val="el-GR"/>
        </w:rPr>
        <w:t xml:space="preserve"> </w:t>
      </w:r>
      <w:r w:rsidR="00E97D1B" w:rsidRPr="00AD4457">
        <w:rPr>
          <w:lang w:val="el-GR"/>
        </w:rPr>
        <w:t>προκειμένου να τα υποβάλουν, εφόσον αναδειχθούν προσωρινοί ανάδοχοι</w:t>
      </w:r>
      <w:r w:rsidR="004419F7">
        <w:rPr>
          <w:bCs/>
          <w:lang w:val="el-GR"/>
        </w:rPr>
        <w:t>.</w:t>
      </w:r>
    </w:p>
    <w:p w14:paraId="2F58972E" w14:textId="422FABF1" w:rsidR="00B9111A" w:rsidRDefault="00B9111A" w:rsidP="002E347D">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74AC7FC6" w14:textId="77777777" w:rsidR="00B9111A" w:rsidRDefault="00B9111A" w:rsidP="002E347D">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5FFFEB9" w:rsidR="00B9111A" w:rsidRDefault="00B9111A" w:rsidP="002E347D">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sidR="00141CA5">
        <w:rPr>
          <w:bCs/>
          <w:lang w:val="el-GR"/>
        </w:rPr>
        <w:instrText xml:space="preserve"> \* MERGEFORMAT </w:instrText>
      </w:r>
      <w:r>
        <w:rPr>
          <w:bCs/>
          <w:lang w:val="el-GR"/>
        </w:rPr>
      </w:r>
      <w:r>
        <w:rPr>
          <w:bCs/>
          <w:lang w:val="el-GR"/>
        </w:rPr>
        <w:fldChar w:fldCharType="separate"/>
      </w:r>
      <w:r w:rsidR="004255F2">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2E347D">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28DBF871" w:rsidR="00B9111A" w:rsidRDefault="00B9111A" w:rsidP="002E347D">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sidR="00141CA5">
        <w:rPr>
          <w:lang w:val="el-GR"/>
        </w:rPr>
        <w:instrText xml:space="preserve"> \* MERGEFORMAT </w:instrText>
      </w:r>
      <w:r>
        <w:rPr>
          <w:lang w:val="el-GR"/>
        </w:rPr>
      </w:r>
      <w:r>
        <w:rPr>
          <w:lang w:val="el-GR"/>
        </w:rPr>
        <w:fldChar w:fldCharType="separate"/>
      </w:r>
      <w:r w:rsidR="004255F2">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483806A1" w:rsidR="00187EA5" w:rsidRPr="00C229F3" w:rsidRDefault="00187EA5" w:rsidP="002E347D">
      <w:pPr>
        <w:rPr>
          <w:lang w:val="el-GR"/>
        </w:rPr>
      </w:pPr>
      <w:r>
        <w:rPr>
          <w:lang w:val="el-GR"/>
        </w:rPr>
        <w:lastRenderedPageBreak/>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p w14:paraId="7790D2A8" w14:textId="62E3237B" w:rsidR="00C27CEC" w:rsidRDefault="00C27CEC" w:rsidP="002E347D">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41CA5">
        <w:rPr>
          <w:color w:val="000000"/>
          <w:lang w:val="el-GR"/>
        </w:rPr>
        <w:instrText xml:space="preserve"> \* MERGEFORMAT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141CA5">
        <w:rPr>
          <w:color w:val="000000"/>
          <w:lang w:val="el-GR"/>
        </w:rPr>
        <w:instrText xml:space="preserve"> \* MERGEFORMAT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2E347D">
      <w:pPr>
        <w:rPr>
          <w:lang w:val="el-GR"/>
        </w:rPr>
      </w:pPr>
      <w:r>
        <w:rPr>
          <w:color w:val="000000"/>
          <w:lang w:val="el-GR"/>
        </w:rPr>
        <w:t>Ειδικότερα οι οικονομικοί φορείς προσκομίζουν:</w:t>
      </w:r>
    </w:p>
    <w:p w14:paraId="1ACA4CCF" w14:textId="39E41232" w:rsidR="00C27CEC" w:rsidRDefault="00C27CEC" w:rsidP="002E347D">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4255F2">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έχει εκδοθεί έως τρεις (3) μήνες πριν από την υποβολή του.</w:t>
      </w:r>
    </w:p>
    <w:p w14:paraId="5DF15F63" w14:textId="7631F851" w:rsidR="00C27CEC" w:rsidRPr="005609B2" w:rsidRDefault="00C27CEC" w:rsidP="002E347D">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4255F2">
        <w:rPr>
          <w:lang w:val="el-GR"/>
        </w:rPr>
        <w:t>2.2.3.1</w:t>
      </w:r>
      <w:r w:rsidRPr="00821852">
        <w:rPr>
          <w:lang w:val="el-GR"/>
        </w:rPr>
        <w:fldChar w:fldCharType="end"/>
      </w:r>
      <w:r w:rsidRPr="00C27CEC">
        <w:rPr>
          <w:color w:val="000000"/>
          <w:lang w:val="el-GR"/>
        </w:rPr>
        <w:t>,</w:t>
      </w:r>
    </w:p>
    <w:p w14:paraId="0FE55007" w14:textId="7D9AD33D" w:rsidR="00C27CEC" w:rsidRDefault="00C27CEC" w:rsidP="002E347D">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4255F2">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00576181" w:rsidRPr="0044693E">
        <w:rPr>
          <w:color w:val="000000"/>
          <w:lang w:val="el-GR"/>
        </w:rPr>
        <w:t>.</w:t>
      </w:r>
    </w:p>
    <w:p w14:paraId="6B3BE812" w14:textId="77777777" w:rsidR="00C27CEC" w:rsidRDefault="00C27CEC" w:rsidP="002E347D">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68B21CEE" w:rsidR="00B9111A" w:rsidRPr="00821852" w:rsidRDefault="00C27CEC" w:rsidP="002E347D">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4255F2">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4A7A561A" w:rsidR="00C27CEC" w:rsidRPr="00821852" w:rsidRDefault="00C27CEC" w:rsidP="002E347D">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4255F2">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38FFEB24" w:rsidR="008E444E" w:rsidRDefault="008E444E" w:rsidP="002E347D">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4255F2">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3ED51DCB" w:rsidR="008E444E" w:rsidRDefault="008E444E" w:rsidP="002E347D">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141CA5">
        <w:rPr>
          <w:color w:val="000000"/>
          <w:lang w:val="el-GR"/>
        </w:rPr>
        <w:instrText xml:space="preserve"> \* MERGEFORMAT </w:instrText>
      </w:r>
      <w:r w:rsidR="00614898">
        <w:rPr>
          <w:color w:val="000000"/>
          <w:lang w:val="el-GR"/>
        </w:rPr>
      </w:r>
      <w:r w:rsidR="00614898">
        <w:rPr>
          <w:color w:val="000000"/>
          <w:lang w:val="el-GR"/>
        </w:rPr>
        <w:fldChar w:fldCharType="separate"/>
      </w:r>
      <w:r w:rsidR="004255F2">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w:t>
      </w:r>
    </w:p>
    <w:p w14:paraId="72B1D4D7" w14:textId="77777777" w:rsidR="008E444E" w:rsidRDefault="008E444E" w:rsidP="002E347D">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2E347D">
      <w:pPr>
        <w:rPr>
          <w:b/>
          <w:lang w:val="el-GR"/>
        </w:rPr>
      </w:pPr>
      <w:bookmarkStart w:id="182" w:name="_Hlk69240569"/>
      <w:r>
        <w:rPr>
          <w:b/>
          <w:bCs/>
          <w:lang w:val="en-US"/>
        </w:rPr>
        <w:lastRenderedPageBreak/>
        <w:t>i</w:t>
      </w:r>
      <w:r w:rsidRPr="00BD65F6">
        <w:rPr>
          <w:b/>
          <w:bCs/>
          <w:lang w:val="el-GR"/>
        </w:rPr>
        <w:t>)</w:t>
      </w:r>
      <w:r>
        <w:rPr>
          <w:bCs/>
          <w:lang w:val="el-GR"/>
        </w:rPr>
        <w:t xml:space="preserve"> Ενιαίο Πιστοποιητικό Δικαστικής Φερεγγυότητας</w:t>
      </w:r>
      <w:bookmarkEnd w:id="18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3"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83"/>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14DA4047" w:rsidR="008E444E" w:rsidRDefault="008E444E" w:rsidP="002E347D">
      <w:pPr>
        <w:rPr>
          <w:b/>
          <w:bCs/>
          <w:color w:val="000000"/>
          <w:lang w:val="el-GR"/>
        </w:rPr>
      </w:pPr>
      <w:r>
        <w:rPr>
          <w:b/>
          <w:lang w:val="en-US"/>
        </w:rPr>
        <w:t>ii</w:t>
      </w:r>
      <w:r>
        <w:rPr>
          <w:b/>
          <w:lang w:val="el-GR"/>
        </w:rPr>
        <w:t xml:space="preserve">) </w:t>
      </w:r>
      <w:r>
        <w:rPr>
          <w:bCs/>
          <w:lang w:val="el-GR"/>
        </w:rPr>
        <w:t>Π</w:t>
      </w:r>
      <w:r>
        <w:rPr>
          <w:lang w:val="el-GR"/>
        </w:rPr>
        <w:t>ιστοποιητικό του Γ.Ε.Μ.Η. από το οποίο προκύπτει ότι το νομικό πρόσωπο δεν έχει λυθεί και τεθεί υπό εκκαθάριση με απόφαση των εταίρων.</w:t>
      </w:r>
    </w:p>
    <w:p w14:paraId="07C2E1E7" w14:textId="77777777" w:rsidR="008E444E" w:rsidRDefault="008E444E" w:rsidP="002E347D">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65A8C77E" w:rsidR="008E444E" w:rsidRDefault="00101772" w:rsidP="002E347D">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10E4D51B" w:rsidR="00614898" w:rsidRPr="005609B2" w:rsidRDefault="00614898" w:rsidP="002E347D">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sidR="00141CA5">
        <w:rPr>
          <w:color w:val="000000"/>
          <w:lang w:val="el-GR"/>
        </w:rPr>
        <w:instrText xml:space="preserve"> \* MERGEFORMAT </w:instrText>
      </w:r>
      <w:r>
        <w:rPr>
          <w:color w:val="000000"/>
          <w:lang w:val="el-GR"/>
        </w:rPr>
      </w:r>
      <w:r>
        <w:rPr>
          <w:color w:val="000000"/>
          <w:lang w:val="el-GR"/>
        </w:rPr>
        <w:fldChar w:fldCharType="separate"/>
      </w:r>
      <w:r w:rsidR="004255F2">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5D036EA" w:rsidR="00614898" w:rsidRDefault="00614898" w:rsidP="002E347D">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141CA5">
        <w:rPr>
          <w:lang w:val="el-GR"/>
        </w:rPr>
        <w:instrText xml:space="preserve"> \* MERGEFORMAT </w:instrText>
      </w:r>
      <w:r>
        <w:rPr>
          <w:lang w:val="el-GR"/>
        </w:rPr>
      </w:r>
      <w:r>
        <w:rPr>
          <w:lang w:val="el-GR"/>
        </w:rPr>
        <w:fldChar w:fldCharType="separate"/>
      </w:r>
      <w:r w:rsidR="004255F2">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E2D7986" w14:textId="51159D52" w:rsidR="00981F81" w:rsidRDefault="00463792" w:rsidP="002E347D">
      <w:pPr>
        <w:rPr>
          <w:color w:val="000000"/>
          <w:lang w:val="el-GR"/>
        </w:rPr>
      </w:pPr>
      <w:r>
        <w:rPr>
          <w:b/>
          <w:bCs/>
          <w:color w:val="000000"/>
          <w:lang w:val="el-GR"/>
        </w:rPr>
        <w:t>στ</w:t>
      </w:r>
      <w:r w:rsidR="00981F81" w:rsidRPr="00981F81">
        <w:rPr>
          <w:b/>
          <w:bCs/>
          <w:color w:val="000000"/>
          <w:lang w:val="el-GR"/>
        </w:rPr>
        <w:t>)</w:t>
      </w:r>
      <w:r w:rsidR="00576181" w:rsidRPr="0044693E">
        <w:rPr>
          <w:b/>
          <w:bCs/>
          <w:color w:val="000000"/>
          <w:lang w:val="el-GR"/>
        </w:rPr>
        <w:t xml:space="preserve"> </w:t>
      </w:r>
      <w:r w:rsidR="00981F81" w:rsidRPr="00981F81">
        <w:rPr>
          <w:bCs/>
          <w:color w:val="000000"/>
          <w:lang w:val="el-GR"/>
        </w:rPr>
        <w:t>για την παράγραφο 2.2.3.5</w:t>
      </w:r>
      <w:r w:rsidR="00981F81" w:rsidRPr="00981F81">
        <w:rPr>
          <w:bCs/>
          <w:i/>
          <w:color w:val="000000"/>
          <w:lang w:val="el-GR"/>
        </w:rPr>
        <w:t xml:space="preserve">, </w:t>
      </w:r>
      <w:r w:rsidR="00981F81"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00981F81">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00981F81"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DD1A4B" w:rsidRDefault="004D042A" w:rsidP="002E347D">
      <w:pPr>
        <w:rPr>
          <w:b/>
          <w:bCs/>
          <w:lang w:val="el-GR"/>
        </w:rPr>
      </w:pPr>
    </w:p>
    <w:p w14:paraId="44AAA428" w14:textId="0FD77B23" w:rsidR="00A61AA7" w:rsidRPr="00603221" w:rsidRDefault="003355E7" w:rsidP="002E347D">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141CA5">
        <w:rPr>
          <w:b/>
          <w:lang w:val="el-GR"/>
        </w:rPr>
        <w:instrText xml:space="preserve"> \* MERGEFORMAT </w:instrText>
      </w:r>
      <w:r w:rsidR="007E61C0">
        <w:rPr>
          <w:b/>
          <w:lang w:val="el-GR"/>
        </w:rPr>
      </w:r>
      <w:r w:rsidR="007E61C0">
        <w:rPr>
          <w:b/>
          <w:lang w:val="el-GR"/>
        </w:rPr>
        <w:fldChar w:fldCharType="separate"/>
      </w:r>
      <w:r w:rsidR="004255F2">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4" w:name="_Hlk67663604"/>
      <w:r w:rsidR="00A61AA7" w:rsidRPr="00603221">
        <w:rPr>
          <w:b/>
          <w:lang w:val="el-GR"/>
        </w:rPr>
        <w:t xml:space="preserve">οι οικονομικοί φορείς </w:t>
      </w:r>
      <w:bookmarkEnd w:id="184"/>
      <w:r w:rsidR="00A61AA7" w:rsidRPr="00603221">
        <w:rPr>
          <w:b/>
          <w:lang w:val="el-GR"/>
        </w:rPr>
        <w:t>προσκομίζουν τα αναφερόμενα στον κατωτέρω πίνακα:</w:t>
      </w:r>
    </w:p>
    <w:p w14:paraId="61686EB1" w14:textId="3328B708" w:rsidR="008338F0" w:rsidRPr="00603221" w:rsidRDefault="008338F0" w:rsidP="002E347D">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F2CDF" w14:paraId="1B0915C6" w14:textId="77777777" w:rsidTr="009C5EA6">
        <w:trPr>
          <w:trHeight w:val="711"/>
        </w:trPr>
        <w:tc>
          <w:tcPr>
            <w:tcW w:w="675" w:type="dxa"/>
            <w:shd w:val="clear" w:color="auto" w:fill="D9D9D9"/>
          </w:tcPr>
          <w:p w14:paraId="7E6B662C" w14:textId="77777777" w:rsidR="00D56132" w:rsidRPr="00603221" w:rsidRDefault="00D56132" w:rsidP="002E347D">
            <w:pPr>
              <w:rPr>
                <w:b/>
              </w:rPr>
            </w:pPr>
            <w:r w:rsidRPr="00603221">
              <w:rPr>
                <w:b/>
                <w:lang w:val="el-GR"/>
              </w:rPr>
              <w:t>1</w:t>
            </w:r>
            <w:r w:rsidRPr="00603221">
              <w:rPr>
                <w:b/>
              </w:rPr>
              <w:t>.</w:t>
            </w:r>
          </w:p>
        </w:tc>
        <w:tc>
          <w:tcPr>
            <w:tcW w:w="9180" w:type="dxa"/>
            <w:shd w:val="clear" w:color="auto" w:fill="D9D9D9"/>
          </w:tcPr>
          <w:p w14:paraId="4358905E" w14:textId="13E0958C" w:rsidR="00463792" w:rsidRPr="00603221" w:rsidRDefault="00D56132" w:rsidP="002E347D">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214270" w:rsidRPr="00DA7307" w:rsidDel="00893E05">
              <w:rPr>
                <w:rFonts w:cs="Tahoma"/>
                <w:b/>
                <w:bCs/>
                <w:sz w:val="22"/>
                <w:szCs w:val="22"/>
              </w:rPr>
              <w:t>ήτοι</w:t>
            </w:r>
            <w:r w:rsidR="00214270" w:rsidRPr="00DA7307">
              <w:rPr>
                <w:rFonts w:cs="Tahoma"/>
                <w:b/>
                <w:bCs/>
                <w:sz w:val="22"/>
                <w:szCs w:val="22"/>
              </w:rPr>
              <w:t xml:space="preserve"> μελέτη, προμήθεια, εγκατάσταση και υποστήριξη οπτικοακουστικών συστημάτων</w:t>
            </w:r>
          </w:p>
          <w:p w14:paraId="793B9912" w14:textId="29D5E6B7" w:rsidR="00915C7C" w:rsidRPr="003D2DE1" w:rsidRDefault="00915C7C" w:rsidP="002E347D">
            <w:pPr>
              <w:pStyle w:val="Tabletext"/>
              <w:jc w:val="both"/>
              <w:rPr>
                <w:rFonts w:cs="Tahoma"/>
                <w:b/>
                <w:bCs/>
                <w:sz w:val="22"/>
                <w:szCs w:val="22"/>
              </w:rPr>
            </w:pPr>
          </w:p>
          <w:p w14:paraId="7E6C47BD" w14:textId="77777777" w:rsidR="00D56132" w:rsidRPr="00603221" w:rsidRDefault="00D56132" w:rsidP="002E347D">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F2CDF" w14:paraId="7B6D8413" w14:textId="77777777" w:rsidTr="009C5EA6">
        <w:trPr>
          <w:trHeight w:val="1480"/>
        </w:trPr>
        <w:tc>
          <w:tcPr>
            <w:tcW w:w="675" w:type="dxa"/>
          </w:tcPr>
          <w:p w14:paraId="46950700" w14:textId="77777777" w:rsidR="00D56132" w:rsidRPr="00603221" w:rsidRDefault="00D56132" w:rsidP="002E347D">
            <w:pPr>
              <w:rPr>
                <w:lang w:val="el-GR"/>
              </w:rPr>
            </w:pPr>
            <w:r w:rsidRPr="00603221">
              <w:rPr>
                <w:lang w:val="el-GR"/>
              </w:rPr>
              <w:t>1.1</w:t>
            </w:r>
          </w:p>
        </w:tc>
        <w:tc>
          <w:tcPr>
            <w:tcW w:w="9180" w:type="dxa"/>
          </w:tcPr>
          <w:p w14:paraId="5E3A5C12" w14:textId="77777777" w:rsidR="00872F65" w:rsidRPr="00872F65" w:rsidRDefault="00872F65" w:rsidP="002E347D">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872F65">
              <w:rPr>
                <w:lang w:val="el-GR"/>
              </w:rPr>
              <w:lastRenderedPageBreak/>
              <w:t>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0E00BF91" w:rsidR="00264DF8" w:rsidRDefault="00872F65" w:rsidP="002E347D">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4DC1E349" w:rsidR="00D05C7B" w:rsidRPr="00603221" w:rsidRDefault="00CD77AE" w:rsidP="002E347D">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Default="0041248A" w:rsidP="002E347D">
      <w:pPr>
        <w:rPr>
          <w:b/>
          <w:lang w:val="el-GR"/>
        </w:rPr>
      </w:pPr>
    </w:p>
    <w:p w14:paraId="05E17FF2" w14:textId="2274893E" w:rsidR="00282306" w:rsidRPr="0041248A" w:rsidRDefault="00282306" w:rsidP="002E347D">
      <w:pPr>
        <w:rPr>
          <w:bCs/>
          <w:lang w:val="el-GR"/>
        </w:rPr>
      </w:pPr>
      <w:bookmarkStart w:id="185"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5"/>
    <w:p w14:paraId="36F608EF" w14:textId="77777777" w:rsidR="00270326" w:rsidRPr="00603221" w:rsidRDefault="00270326" w:rsidP="002E347D">
      <w:pPr>
        <w:rPr>
          <w:lang w:val="el-GR"/>
        </w:rPr>
      </w:pPr>
    </w:p>
    <w:p w14:paraId="17C17E23" w14:textId="58497A6A" w:rsidR="00270326" w:rsidRPr="00603221" w:rsidRDefault="003355E7" w:rsidP="002E347D">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4255F2">
        <w:rPr>
          <w:b/>
          <w:lang w:val="el-GR"/>
        </w:rPr>
        <w:t>2.2.5</w:t>
      </w:r>
      <w:r w:rsidR="00B622FA" w:rsidRPr="00603221">
        <w:rPr>
          <w:b/>
          <w:lang w:val="el-GR"/>
        </w:rPr>
        <w:fldChar w:fldCharType="end"/>
      </w:r>
      <w:r w:rsidRPr="00603221">
        <w:rPr>
          <w:b/>
          <w:lang w:val="el-GR"/>
        </w:rPr>
        <w:t xml:space="preserve"> </w:t>
      </w:r>
      <w:bookmarkStart w:id="18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F2CDF" w14:paraId="364D20BB" w14:textId="77777777" w:rsidTr="009C5EA6">
        <w:trPr>
          <w:trHeight w:val="711"/>
        </w:trPr>
        <w:tc>
          <w:tcPr>
            <w:tcW w:w="675" w:type="dxa"/>
            <w:shd w:val="clear" w:color="auto" w:fill="D9D9D9"/>
          </w:tcPr>
          <w:bookmarkEnd w:id="186"/>
          <w:p w14:paraId="7510B8DD" w14:textId="77777777" w:rsidR="00D56132" w:rsidRPr="00603221" w:rsidRDefault="00C40FB9" w:rsidP="002E347D">
            <w:pPr>
              <w:rPr>
                <w:b/>
              </w:rPr>
            </w:pPr>
            <w:r w:rsidRPr="00603221">
              <w:rPr>
                <w:b/>
                <w:lang w:val="el-GR"/>
              </w:rPr>
              <w:t>2</w:t>
            </w:r>
            <w:r w:rsidR="00D56132" w:rsidRPr="00603221">
              <w:rPr>
                <w:b/>
              </w:rPr>
              <w:t>.</w:t>
            </w:r>
          </w:p>
        </w:tc>
        <w:tc>
          <w:tcPr>
            <w:tcW w:w="9180" w:type="dxa"/>
            <w:shd w:val="clear" w:color="auto" w:fill="D9D9D9"/>
          </w:tcPr>
          <w:p w14:paraId="1D90E050" w14:textId="2239378C" w:rsidR="00D56132" w:rsidRPr="00603221" w:rsidRDefault="00D56132" w:rsidP="002E347D">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w:t>
            </w:r>
            <w:r w:rsidRPr="00576181">
              <w:rPr>
                <w:b/>
                <w:lang w:val="el-GR" w:eastAsia="el-GR"/>
              </w:rPr>
              <w:t>δραστηριοποιείται, αν είναι λιγότερες από τρεις (</w:t>
            </w:r>
            <w:r w:rsidR="00F05CAA" w:rsidRPr="00576181">
              <w:rPr>
                <w:b/>
                <w:lang w:val="el-GR" w:eastAsia="el-GR"/>
              </w:rPr>
              <w:t>2021</w:t>
            </w:r>
            <w:r w:rsidRPr="00576181">
              <w:rPr>
                <w:b/>
                <w:lang w:val="el-GR" w:eastAsia="el-GR"/>
              </w:rPr>
              <w:t>-</w:t>
            </w:r>
            <w:r w:rsidR="00F05CAA" w:rsidRPr="00576181">
              <w:rPr>
                <w:b/>
                <w:lang w:val="el-GR" w:eastAsia="el-GR"/>
              </w:rPr>
              <w:t>2022</w:t>
            </w:r>
            <w:r w:rsidRPr="00576181">
              <w:rPr>
                <w:b/>
                <w:lang w:val="el-GR" w:eastAsia="el-GR"/>
              </w:rPr>
              <w:t>-</w:t>
            </w:r>
            <w:r w:rsidR="00F05CAA" w:rsidRPr="00576181">
              <w:rPr>
                <w:b/>
                <w:lang w:val="el-GR" w:eastAsia="el-GR"/>
              </w:rPr>
              <w:t>2023</w:t>
            </w:r>
            <w:r w:rsidRPr="00576181">
              <w:rPr>
                <w:b/>
                <w:lang w:val="el-GR" w:eastAsia="el-GR"/>
              </w:rPr>
              <w:t>)</w:t>
            </w:r>
            <w:r w:rsidR="00916110" w:rsidRPr="00576181">
              <w:rPr>
                <w:b/>
                <w:lang w:val="el-GR" w:eastAsia="el-GR"/>
              </w:rPr>
              <w:t xml:space="preserve">, </w:t>
            </w:r>
            <w:r w:rsidR="00966FED" w:rsidRPr="0044693E">
              <w:rPr>
                <w:b/>
                <w:lang w:val="el-GR" w:eastAsia="el-GR"/>
              </w:rPr>
              <w:t>κατ’ ελάχιστον ίσο με το 200%</w:t>
            </w:r>
            <w:r w:rsidR="00966FED" w:rsidRPr="00576181">
              <w:rPr>
                <w:b/>
                <w:lang w:val="el-GR" w:eastAsia="el-GR"/>
              </w:rPr>
              <w:t xml:space="preserve"> </w:t>
            </w:r>
            <w:r w:rsidR="00014B60" w:rsidRPr="00576181">
              <w:rPr>
                <w:b/>
                <w:lang w:val="el-GR" w:eastAsia="el-GR"/>
              </w:rPr>
              <w:t>της εκτιμώμενης</w:t>
            </w:r>
            <w:r w:rsidR="00014B60">
              <w:rPr>
                <w:b/>
                <w:lang w:val="el-GR" w:eastAsia="el-GR"/>
              </w:rPr>
              <w:t xml:space="preserve"> αξίας της </w:t>
            </w:r>
            <w:r w:rsidRPr="00966FED">
              <w:rPr>
                <w:b/>
                <w:lang w:val="el-GR" w:eastAsia="el-GR"/>
              </w:rPr>
              <w:t xml:space="preserve">υπό ανάθεση </w:t>
            </w:r>
            <w:r w:rsidR="00014B60">
              <w:rPr>
                <w:b/>
                <w:lang w:val="el-GR" w:eastAsia="el-GR"/>
              </w:rPr>
              <w:t>σύμβασης</w:t>
            </w:r>
            <w:r w:rsidRPr="00966FED">
              <w:rPr>
                <w:b/>
                <w:lang w:val="el-GR" w:eastAsia="el-GR"/>
              </w:rPr>
              <w:t>,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p>
          <w:p w14:paraId="697BCE40" w14:textId="77777777" w:rsidR="00915C7C" w:rsidRPr="00603221" w:rsidRDefault="00915C7C" w:rsidP="002E347D">
            <w:pPr>
              <w:autoSpaceDE w:val="0"/>
              <w:autoSpaceDN w:val="0"/>
              <w:adjustRightInd w:val="0"/>
              <w:rPr>
                <w:lang w:val="el-GR"/>
              </w:rPr>
            </w:pPr>
          </w:p>
          <w:p w14:paraId="4DA461EA" w14:textId="77777777" w:rsidR="00D56132" w:rsidRPr="00603221" w:rsidRDefault="00D56132" w:rsidP="002E347D">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F2CD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2E347D">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0814A90A" w:rsidR="006119DB" w:rsidRDefault="006119DB" w:rsidP="002E347D">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w:t>
            </w:r>
          </w:p>
          <w:p w14:paraId="4A4A39E1" w14:textId="563A6F07" w:rsidR="00D56132" w:rsidRPr="003D2DE1" w:rsidRDefault="00540A73" w:rsidP="002E347D">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rsidP="002E347D">
      <w:pPr>
        <w:rPr>
          <w:b/>
          <w:lang w:val="el-GR"/>
        </w:rPr>
      </w:pPr>
    </w:p>
    <w:p w14:paraId="61D1F79A" w14:textId="2314A0FF" w:rsidR="008338F0" w:rsidRPr="00603221" w:rsidRDefault="003355E7" w:rsidP="002E347D">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4255F2">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F2CDF" w14:paraId="3AE6A0A7" w14:textId="77777777" w:rsidTr="00641C65">
        <w:trPr>
          <w:trHeight w:val="758"/>
        </w:trPr>
        <w:tc>
          <w:tcPr>
            <w:tcW w:w="675" w:type="dxa"/>
            <w:shd w:val="clear" w:color="auto" w:fill="D9D9D9"/>
          </w:tcPr>
          <w:p w14:paraId="4F14CCAD" w14:textId="77777777" w:rsidR="007340CA" w:rsidRPr="00603221" w:rsidRDefault="00C40FB9" w:rsidP="002E347D">
            <w:pPr>
              <w:rPr>
                <w:b/>
                <w:lang w:val="el-GR"/>
              </w:rPr>
            </w:pPr>
            <w:r w:rsidRPr="00603221">
              <w:rPr>
                <w:b/>
                <w:lang w:val="el-GR"/>
              </w:rPr>
              <w:lastRenderedPageBreak/>
              <w:t>3</w:t>
            </w:r>
          </w:p>
        </w:tc>
        <w:tc>
          <w:tcPr>
            <w:tcW w:w="9180" w:type="dxa"/>
            <w:shd w:val="clear" w:color="auto" w:fill="D9D9D9"/>
          </w:tcPr>
          <w:p w14:paraId="6BFCDABE" w14:textId="589BB62B" w:rsidR="009D3802" w:rsidRPr="00603221" w:rsidRDefault="007340CA" w:rsidP="002E347D">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141CA5">
              <w:rPr>
                <w:rFonts w:cs="Tahoma"/>
                <w:b/>
                <w:sz w:val="22"/>
                <w:szCs w:val="22"/>
              </w:rPr>
              <w:instrText xml:space="preserve"> \* MERGEFORMAT </w:instrText>
            </w:r>
            <w:r w:rsidR="002A37B5">
              <w:rPr>
                <w:rFonts w:cs="Tahoma"/>
                <w:b/>
                <w:sz w:val="22"/>
                <w:szCs w:val="22"/>
              </w:rPr>
            </w:r>
            <w:r w:rsidR="002A37B5">
              <w:rPr>
                <w:rFonts w:cs="Tahoma"/>
                <w:b/>
                <w:sz w:val="22"/>
                <w:szCs w:val="22"/>
              </w:rPr>
              <w:fldChar w:fldCharType="separate"/>
            </w:r>
            <w:r w:rsidR="004255F2">
              <w:rPr>
                <w:rFonts w:cs="Tahoma"/>
                <w:b/>
                <w:sz w:val="22"/>
                <w:szCs w:val="22"/>
              </w:rPr>
              <w:t>2.2.6.1</w:t>
            </w:r>
            <w:r w:rsidR="002A37B5">
              <w:rPr>
                <w:rFonts w:cs="Tahoma"/>
                <w:b/>
                <w:sz w:val="22"/>
                <w:szCs w:val="22"/>
              </w:rPr>
              <w:fldChar w:fldCharType="end"/>
            </w:r>
            <w:r w:rsidR="002A37B5">
              <w:rPr>
                <w:rFonts w:cs="Tahoma"/>
                <w:b/>
                <w:sz w:val="22"/>
                <w:szCs w:val="22"/>
              </w:rPr>
              <w:t>.</w:t>
            </w:r>
          </w:p>
          <w:p w14:paraId="5E609951" w14:textId="77777777" w:rsidR="007340CA" w:rsidRPr="00603221" w:rsidRDefault="00154368" w:rsidP="002E347D">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F2CDF" w14:paraId="22AA5E17" w14:textId="77777777" w:rsidTr="009C5EA6">
        <w:tc>
          <w:tcPr>
            <w:tcW w:w="675" w:type="dxa"/>
          </w:tcPr>
          <w:p w14:paraId="3CADF38C" w14:textId="77777777" w:rsidR="007340CA" w:rsidRPr="00603221" w:rsidRDefault="00C40FB9" w:rsidP="002E347D">
            <w:r w:rsidRPr="00603221">
              <w:rPr>
                <w:lang w:val="el-GR"/>
              </w:rPr>
              <w:t>3</w:t>
            </w:r>
            <w:r w:rsidR="007340CA" w:rsidRPr="00603221">
              <w:t>.1</w:t>
            </w:r>
          </w:p>
        </w:tc>
        <w:tc>
          <w:tcPr>
            <w:tcW w:w="9180" w:type="dxa"/>
          </w:tcPr>
          <w:p w14:paraId="78650345" w14:textId="6B2E7D93" w:rsidR="007340CA" w:rsidRPr="00E844A3" w:rsidRDefault="007340CA" w:rsidP="002E347D">
            <w:pPr>
              <w:pStyle w:val="Tabletext"/>
              <w:jc w:val="both"/>
              <w:rPr>
                <w:rFonts w:cs="Tahoma"/>
                <w:sz w:val="22"/>
                <w:szCs w:val="22"/>
              </w:rPr>
            </w:pPr>
            <w:r w:rsidRPr="00603221">
              <w:rPr>
                <w:rFonts w:cs="Tahoma"/>
                <w:sz w:val="22"/>
                <w:szCs w:val="22"/>
              </w:rPr>
              <w:t xml:space="preserve">Κατάλογο των κυριότερων </w:t>
            </w:r>
            <w:r w:rsidRPr="00F64766">
              <w:rPr>
                <w:rFonts w:cs="Tahoma"/>
                <w:sz w:val="22"/>
                <w:szCs w:val="22"/>
              </w:rPr>
              <w:t xml:space="preserve">συναφών έργων που υλοποίησε επιτυχώς </w:t>
            </w:r>
            <w:r w:rsidR="002A37B5" w:rsidRPr="00F64766">
              <w:rPr>
                <w:rFonts w:cs="Tahoma"/>
                <w:sz w:val="22"/>
                <w:szCs w:val="22"/>
              </w:rPr>
              <w:t>ή συμμετείχε με ποσοστό μεγαλύτερο ή ίσο του</w:t>
            </w:r>
            <w:r w:rsidR="009757F2" w:rsidRPr="00F64766">
              <w:rPr>
                <w:rFonts w:cs="Tahoma"/>
                <w:sz w:val="22"/>
                <w:szCs w:val="22"/>
              </w:rPr>
              <w:t xml:space="preserve"> </w:t>
            </w:r>
            <w:r w:rsidR="000D43FE" w:rsidRPr="00F64766">
              <w:rPr>
                <w:rFonts w:cs="Tahoma"/>
                <w:sz w:val="22"/>
                <w:szCs w:val="22"/>
              </w:rPr>
              <w:t>5</w:t>
            </w:r>
            <w:r w:rsidR="009757F2" w:rsidRPr="00F64766">
              <w:rPr>
                <w:rFonts w:cs="Tahoma"/>
                <w:sz w:val="22"/>
                <w:szCs w:val="22"/>
              </w:rPr>
              <w:t xml:space="preserve">0% </w:t>
            </w:r>
            <w:r w:rsidRPr="00F64766">
              <w:rPr>
                <w:rFonts w:cs="Tahoma"/>
                <w:sz w:val="22"/>
                <w:szCs w:val="22"/>
              </w:rPr>
              <w:t xml:space="preserve">ο οικονομικός φορέας κατά τα </w:t>
            </w:r>
            <w:r w:rsidR="000D43FE" w:rsidRPr="00F64766">
              <w:rPr>
                <w:rFonts w:cs="Tahoma"/>
                <w:sz w:val="22"/>
                <w:szCs w:val="22"/>
              </w:rPr>
              <w:t xml:space="preserve">τρία </w:t>
            </w:r>
            <w:r w:rsidRPr="00F64766">
              <w:rPr>
                <w:rFonts w:cs="Tahoma"/>
                <w:sz w:val="22"/>
                <w:szCs w:val="22"/>
              </w:rPr>
              <w:t>(</w:t>
            </w:r>
            <w:r w:rsidR="000D43FE" w:rsidRPr="00F64766">
              <w:rPr>
                <w:rFonts w:cs="Tahoma"/>
                <w:sz w:val="22"/>
                <w:szCs w:val="22"/>
              </w:rPr>
              <w:t>3</w:t>
            </w:r>
            <w:r w:rsidRPr="00F64766">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872"/>
              <w:gridCol w:w="1048"/>
              <w:gridCol w:w="1047"/>
              <w:gridCol w:w="1124"/>
              <w:gridCol w:w="1357"/>
              <w:gridCol w:w="1627"/>
              <w:gridCol w:w="1382"/>
            </w:tblGrid>
            <w:tr w:rsidR="007340CA" w:rsidRPr="007F2CDF" w14:paraId="70A9BFCD" w14:textId="77777777" w:rsidTr="009C5EA6">
              <w:tc>
                <w:tcPr>
                  <w:tcW w:w="171" w:type="pct"/>
                  <w:shd w:val="clear" w:color="auto" w:fill="D9D9D9"/>
                </w:tcPr>
                <w:p w14:paraId="563B5DDC" w14:textId="77777777" w:rsidR="007340CA" w:rsidRPr="00641C65" w:rsidRDefault="007340CA" w:rsidP="008602C1">
                  <w:pPr>
                    <w:tabs>
                      <w:tab w:val="left" w:pos="-2268"/>
                    </w:tabs>
                    <w:spacing w:line="276" w:lineRule="auto"/>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8602C1">
                  <w:pPr>
                    <w:tabs>
                      <w:tab w:val="left" w:pos="-2268"/>
                    </w:tabs>
                    <w:spacing w:line="276" w:lineRule="auto"/>
                    <w:ind w:left="-108"/>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8602C1">
                  <w:pPr>
                    <w:tabs>
                      <w:tab w:val="left" w:pos="-2268"/>
                    </w:tabs>
                    <w:spacing w:line="276" w:lineRule="auto"/>
                    <w:ind w:left="-108"/>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8602C1">
                  <w:pPr>
                    <w:tabs>
                      <w:tab w:val="left" w:pos="-2268"/>
                    </w:tabs>
                    <w:spacing w:line="276" w:lineRule="auto"/>
                    <w:ind w:left="-108"/>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8602C1">
                  <w:pPr>
                    <w:tabs>
                      <w:tab w:val="left" w:pos="-2268"/>
                    </w:tabs>
                    <w:spacing w:line="276" w:lineRule="auto"/>
                    <w:ind w:left="72"/>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ΠΟΣΟΣΤΟ ΣΥΜΜΕΤΟΧΗΣ</w:t>
                  </w:r>
                </w:p>
                <w:p w14:paraId="27F9C019"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ΣΤΟ ΕΡΓΟ</w:t>
                  </w:r>
                </w:p>
                <w:p w14:paraId="334B3841"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ΣΤΟΙΧΕΙΟ ΤΕΚΜΗΡΙΩΣΗΣ</w:t>
                  </w:r>
                </w:p>
                <w:p w14:paraId="60CB41D7" w14:textId="77777777" w:rsidR="007340CA" w:rsidRPr="00641C65" w:rsidRDefault="007340CA" w:rsidP="008602C1">
                  <w:pPr>
                    <w:tabs>
                      <w:tab w:val="left" w:pos="-2268"/>
                    </w:tabs>
                    <w:spacing w:line="276" w:lineRule="auto"/>
                    <w:rPr>
                      <w:sz w:val="20"/>
                      <w:szCs w:val="20"/>
                      <w:lang w:val="el-GR"/>
                    </w:rPr>
                  </w:pPr>
                  <w:r w:rsidRPr="00641C65">
                    <w:rPr>
                      <w:sz w:val="20"/>
                      <w:szCs w:val="20"/>
                      <w:lang w:val="el-GR"/>
                    </w:rPr>
                    <w:t>(τύπος &amp; ημ/νία)</w:t>
                  </w:r>
                </w:p>
              </w:tc>
            </w:tr>
            <w:tr w:rsidR="007340CA" w:rsidRPr="007F2CDF" w14:paraId="5C02948C" w14:textId="77777777" w:rsidTr="009C5EA6">
              <w:tc>
                <w:tcPr>
                  <w:tcW w:w="171" w:type="pct"/>
                </w:tcPr>
                <w:p w14:paraId="3B300E7D" w14:textId="77777777" w:rsidR="007340CA" w:rsidRPr="00603221" w:rsidRDefault="007340CA" w:rsidP="002E347D">
                  <w:pPr>
                    <w:tabs>
                      <w:tab w:val="left" w:pos="-2268"/>
                    </w:tabs>
                    <w:spacing w:line="276" w:lineRule="auto"/>
                    <w:rPr>
                      <w:b/>
                      <w:lang w:val="el-GR"/>
                    </w:rPr>
                  </w:pPr>
                </w:p>
              </w:tc>
              <w:tc>
                <w:tcPr>
                  <w:tcW w:w="547" w:type="pct"/>
                </w:tcPr>
                <w:p w14:paraId="3DA8A45B" w14:textId="77777777" w:rsidR="007340CA" w:rsidRPr="00603221" w:rsidRDefault="007340CA" w:rsidP="002E347D">
                  <w:pPr>
                    <w:tabs>
                      <w:tab w:val="left" w:pos="-2268"/>
                    </w:tabs>
                    <w:spacing w:line="276" w:lineRule="auto"/>
                    <w:ind w:left="-108"/>
                    <w:rPr>
                      <w:b/>
                      <w:lang w:val="el-GR"/>
                    </w:rPr>
                  </w:pPr>
                </w:p>
              </w:tc>
              <w:tc>
                <w:tcPr>
                  <w:tcW w:w="640" w:type="pct"/>
                </w:tcPr>
                <w:p w14:paraId="09B613D3" w14:textId="77777777" w:rsidR="007340CA" w:rsidRPr="00603221" w:rsidRDefault="007340CA" w:rsidP="002E347D">
                  <w:pPr>
                    <w:tabs>
                      <w:tab w:val="left" w:pos="-2268"/>
                    </w:tabs>
                    <w:spacing w:line="276" w:lineRule="auto"/>
                    <w:ind w:left="-108"/>
                    <w:rPr>
                      <w:b/>
                      <w:lang w:val="el-GR"/>
                    </w:rPr>
                  </w:pPr>
                </w:p>
              </w:tc>
              <w:tc>
                <w:tcPr>
                  <w:tcW w:w="645" w:type="pct"/>
                </w:tcPr>
                <w:p w14:paraId="2923342F" w14:textId="77777777" w:rsidR="007340CA" w:rsidRPr="00603221" w:rsidRDefault="007340CA" w:rsidP="002E347D">
                  <w:pPr>
                    <w:tabs>
                      <w:tab w:val="left" w:pos="-2268"/>
                    </w:tabs>
                    <w:spacing w:line="276" w:lineRule="auto"/>
                    <w:ind w:left="-108"/>
                    <w:rPr>
                      <w:b/>
                      <w:lang w:val="el-GR"/>
                    </w:rPr>
                  </w:pPr>
                </w:p>
              </w:tc>
              <w:tc>
                <w:tcPr>
                  <w:tcW w:w="607" w:type="pct"/>
                </w:tcPr>
                <w:p w14:paraId="4695C132" w14:textId="77777777" w:rsidR="007340CA" w:rsidRPr="00603221" w:rsidRDefault="007340CA" w:rsidP="002E347D">
                  <w:pPr>
                    <w:tabs>
                      <w:tab w:val="left" w:pos="-2268"/>
                    </w:tabs>
                    <w:spacing w:line="276" w:lineRule="auto"/>
                    <w:ind w:left="72"/>
                    <w:rPr>
                      <w:b/>
                      <w:lang w:val="el-GR"/>
                    </w:rPr>
                  </w:pPr>
                </w:p>
              </w:tc>
              <w:tc>
                <w:tcPr>
                  <w:tcW w:w="763" w:type="pct"/>
                </w:tcPr>
                <w:p w14:paraId="7A2177FF" w14:textId="77777777" w:rsidR="007340CA" w:rsidRPr="00603221" w:rsidRDefault="007340CA" w:rsidP="002E347D">
                  <w:pPr>
                    <w:tabs>
                      <w:tab w:val="left" w:pos="-2268"/>
                    </w:tabs>
                    <w:spacing w:line="276" w:lineRule="auto"/>
                    <w:rPr>
                      <w:b/>
                      <w:lang w:val="el-GR"/>
                    </w:rPr>
                  </w:pPr>
                </w:p>
              </w:tc>
              <w:tc>
                <w:tcPr>
                  <w:tcW w:w="845" w:type="pct"/>
                </w:tcPr>
                <w:p w14:paraId="710573DC" w14:textId="77777777" w:rsidR="007340CA" w:rsidRPr="00603221" w:rsidRDefault="007340CA" w:rsidP="002E347D">
                  <w:pPr>
                    <w:tabs>
                      <w:tab w:val="left" w:pos="-2268"/>
                    </w:tabs>
                    <w:spacing w:line="276" w:lineRule="auto"/>
                    <w:rPr>
                      <w:b/>
                      <w:lang w:val="el-GR"/>
                    </w:rPr>
                  </w:pPr>
                </w:p>
              </w:tc>
              <w:tc>
                <w:tcPr>
                  <w:tcW w:w="781" w:type="pct"/>
                </w:tcPr>
                <w:p w14:paraId="793AB36F" w14:textId="77777777" w:rsidR="007340CA" w:rsidRPr="00603221" w:rsidRDefault="007340CA" w:rsidP="002E347D">
                  <w:pPr>
                    <w:tabs>
                      <w:tab w:val="left" w:pos="-2268"/>
                    </w:tabs>
                    <w:spacing w:line="276" w:lineRule="auto"/>
                    <w:rPr>
                      <w:b/>
                      <w:lang w:val="el-GR"/>
                    </w:rPr>
                  </w:pPr>
                </w:p>
              </w:tc>
            </w:tr>
          </w:tbl>
          <w:p w14:paraId="6A099600" w14:textId="77777777" w:rsidR="007340CA" w:rsidRPr="00603221" w:rsidRDefault="007340CA" w:rsidP="002E347D">
            <w:pPr>
              <w:pStyle w:val="Tabletext"/>
              <w:spacing w:line="276" w:lineRule="auto"/>
              <w:jc w:val="both"/>
              <w:rPr>
                <w:rFonts w:cs="Tahoma"/>
                <w:sz w:val="22"/>
                <w:szCs w:val="22"/>
              </w:rPr>
            </w:pPr>
          </w:p>
          <w:p w14:paraId="0CCC615C" w14:textId="1BA59A6F" w:rsidR="007340CA" w:rsidRPr="00603221" w:rsidRDefault="007340CA" w:rsidP="002E347D">
            <w:pPr>
              <w:spacing w:line="276" w:lineRule="auto"/>
            </w:pPr>
            <w:r w:rsidRPr="00603221">
              <w:t xml:space="preserve">όπου </w:t>
            </w:r>
            <w:r w:rsidRPr="00603221">
              <w:rPr>
                <w:b/>
              </w:rPr>
              <w:t>«ΣΤΟΙΧΕΙΟ ΤΕΚΜΗΡΙΩΣΗΣ»</w:t>
            </w:r>
            <w:r w:rsidRPr="00603221">
              <w:t>:</w:t>
            </w:r>
          </w:p>
          <w:p w14:paraId="17BFB45B" w14:textId="3B2257D6" w:rsidR="007340CA" w:rsidRPr="00603221" w:rsidRDefault="007340CA" w:rsidP="002E347D">
            <w:pPr>
              <w:numPr>
                <w:ilvl w:val="0"/>
                <w:numId w:val="10"/>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που συντάσσεται από την αρμόδια Δημόσια Αρχή.</w:t>
            </w:r>
          </w:p>
          <w:p w14:paraId="57DBB48D" w14:textId="62DF6806" w:rsidR="007340CA" w:rsidRPr="000D43FE" w:rsidRDefault="00234877" w:rsidP="002E347D">
            <w:pPr>
              <w:numPr>
                <w:ilvl w:val="0"/>
                <w:numId w:val="10"/>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0D43FE">
              <w:rPr>
                <w:lang w:val="el-GR"/>
              </w:rPr>
              <w:t>.</w:t>
            </w:r>
          </w:p>
        </w:tc>
      </w:tr>
      <w:tr w:rsidR="00135A3A" w:rsidRPr="007F2CDF" w14:paraId="2BAD2037" w14:textId="77777777" w:rsidTr="009C5EA6">
        <w:tc>
          <w:tcPr>
            <w:tcW w:w="675" w:type="dxa"/>
            <w:shd w:val="clear" w:color="auto" w:fill="D9D9D9"/>
          </w:tcPr>
          <w:p w14:paraId="129730E8" w14:textId="77777777" w:rsidR="00135A3A" w:rsidRPr="00603221" w:rsidRDefault="00135A3A" w:rsidP="002E347D">
            <w:pPr>
              <w:rPr>
                <w:b/>
              </w:rPr>
            </w:pPr>
            <w:r w:rsidRPr="00603221">
              <w:rPr>
                <w:b/>
                <w:lang w:val="el-GR"/>
              </w:rPr>
              <w:t>4</w:t>
            </w:r>
            <w:r w:rsidRPr="00603221">
              <w:rPr>
                <w:b/>
              </w:rPr>
              <w:t>.</w:t>
            </w:r>
          </w:p>
        </w:tc>
        <w:tc>
          <w:tcPr>
            <w:tcW w:w="9180" w:type="dxa"/>
            <w:shd w:val="clear" w:color="auto" w:fill="D9D9D9"/>
          </w:tcPr>
          <w:p w14:paraId="4D3BF8B1" w14:textId="68A88242" w:rsidR="00135A3A" w:rsidRPr="00603221" w:rsidRDefault="00135A3A" w:rsidP="008602C1">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825D8">
              <w:rPr>
                <w:b/>
                <w:bCs/>
                <w:lang w:val="el-GR" w:eastAsia="el-GR"/>
              </w:rPr>
              <w:fldChar w:fldCharType="begin"/>
            </w:r>
            <w:r w:rsidR="00A825D8">
              <w:rPr>
                <w:b/>
                <w:bCs/>
                <w:lang w:val="el-GR" w:eastAsia="el-GR"/>
              </w:rPr>
              <w:instrText xml:space="preserve"> REF _Ref165223539 \r \h </w:instrText>
            </w:r>
            <w:r w:rsidR="00141CA5">
              <w:rPr>
                <w:b/>
                <w:bCs/>
                <w:lang w:val="el-GR" w:eastAsia="el-GR"/>
              </w:rPr>
              <w:instrText xml:space="preserve"> \* MERGEFORMAT </w:instrText>
            </w:r>
            <w:r w:rsidR="00A825D8">
              <w:rPr>
                <w:b/>
                <w:bCs/>
                <w:lang w:val="el-GR" w:eastAsia="el-GR"/>
              </w:rPr>
            </w:r>
            <w:r w:rsidR="00A825D8">
              <w:rPr>
                <w:b/>
                <w:bCs/>
                <w:lang w:val="el-GR" w:eastAsia="el-GR"/>
              </w:rPr>
              <w:fldChar w:fldCharType="separate"/>
            </w:r>
            <w:r w:rsidR="00A825D8">
              <w:rPr>
                <w:b/>
                <w:bCs/>
                <w:cs/>
                <w:lang w:val="el-GR" w:eastAsia="el-GR"/>
              </w:rPr>
              <w:t>‎</w:t>
            </w:r>
            <w:r w:rsidR="00A825D8">
              <w:rPr>
                <w:b/>
                <w:bCs/>
                <w:lang w:val="el-GR" w:eastAsia="el-GR"/>
              </w:rPr>
              <w:t>2.2.6.2</w:t>
            </w:r>
            <w:r w:rsidR="00A825D8">
              <w:rPr>
                <w:b/>
                <w:bCs/>
                <w:lang w:val="el-GR" w:eastAsia="el-GR"/>
              </w:rPr>
              <w:fldChar w:fldCharType="end"/>
            </w:r>
            <w:r>
              <w:rPr>
                <w:b/>
                <w:bCs/>
                <w:lang w:val="el-GR" w:eastAsia="el-GR"/>
              </w:rPr>
              <w:t xml:space="preserve"> </w:t>
            </w:r>
            <w:r w:rsidRPr="00603221">
              <w:rPr>
                <w:b/>
                <w:bCs/>
                <w:lang w:val="el-GR" w:eastAsia="el-GR"/>
              </w:rPr>
              <w:t>η οποία να αποτελείται τουλάχιστον από:</w:t>
            </w:r>
          </w:p>
          <w:p w14:paraId="53108543" w14:textId="77777777" w:rsidR="00E844A3" w:rsidRDefault="00E844A3" w:rsidP="002E347D">
            <w:pPr>
              <w:rPr>
                <w:lang w:val="el-GR"/>
              </w:rPr>
            </w:pPr>
          </w:p>
          <w:p w14:paraId="3BD52AFD" w14:textId="77777777" w:rsidR="00E844A3" w:rsidRPr="00E844A3" w:rsidRDefault="00E844A3" w:rsidP="002E347D">
            <w:pPr>
              <w:rPr>
                <w:lang w:val="el-GR"/>
              </w:rPr>
            </w:pPr>
            <w:r w:rsidRPr="00E844A3">
              <w:rPr>
                <w:lang w:val="el-GR"/>
              </w:rPr>
              <w:t>Έναν (1) Υπεύθυνο Έργου, ο οποίος να διαθέτει τουλάχιστον τα ακόλουθα προσόντα:</w:t>
            </w:r>
          </w:p>
          <w:p w14:paraId="7BDF08F8" w14:textId="5490CA6F" w:rsidR="00E844A3" w:rsidRDefault="00E844A3" w:rsidP="002E347D">
            <w:pPr>
              <w:pStyle w:val="aff"/>
              <w:numPr>
                <w:ilvl w:val="0"/>
                <w:numId w:val="74"/>
              </w:numPr>
              <w:rPr>
                <w:lang w:val="el-GR"/>
              </w:rPr>
            </w:pPr>
            <w:r w:rsidRPr="0047038B">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366802DD" w14:textId="77777777" w:rsidR="00E844A3" w:rsidRDefault="00E844A3" w:rsidP="002E347D">
            <w:pPr>
              <w:pStyle w:val="aff"/>
              <w:numPr>
                <w:ilvl w:val="0"/>
                <w:numId w:val="74"/>
              </w:numPr>
              <w:rPr>
                <w:lang w:val="el-GR"/>
              </w:rPr>
            </w:pPr>
            <w:r w:rsidRPr="0047038B">
              <w:rPr>
                <w:lang w:val="el-GR"/>
              </w:rPr>
              <w:t>δεκαετή (10ετή) επαγγελματική εμπειρία στα αντικείμενα του διαγωνισμού.</w:t>
            </w:r>
          </w:p>
          <w:p w14:paraId="4F4299FF" w14:textId="77777777" w:rsidR="00E844A3" w:rsidRPr="0047038B" w:rsidRDefault="00E844A3" w:rsidP="002E347D">
            <w:pPr>
              <w:pStyle w:val="aff"/>
              <w:rPr>
                <w:lang w:val="el-GR"/>
              </w:rPr>
            </w:pPr>
          </w:p>
          <w:p w14:paraId="491AB0F1" w14:textId="77777777" w:rsidR="00E844A3" w:rsidRPr="00E844A3" w:rsidRDefault="00E844A3" w:rsidP="002E347D">
            <w:pPr>
              <w:rPr>
                <w:lang w:val="el-GR"/>
              </w:rPr>
            </w:pPr>
            <w:r w:rsidRPr="00E844A3">
              <w:rPr>
                <w:lang w:val="el-GR"/>
              </w:rPr>
              <w:t>Έναν (1) Υπεύθυνο Μελέτης, ο οποίος να διαθέτει τουλάχιστον τα ακόλουθα προσόντα:</w:t>
            </w:r>
          </w:p>
          <w:p w14:paraId="2002D735" w14:textId="51B2D5FF" w:rsidR="00E844A3" w:rsidRDefault="00E844A3" w:rsidP="002E347D">
            <w:pPr>
              <w:pStyle w:val="aff"/>
              <w:numPr>
                <w:ilvl w:val="0"/>
                <w:numId w:val="75"/>
              </w:numPr>
              <w:rPr>
                <w:lang w:val="el-GR"/>
              </w:rPr>
            </w:pPr>
            <w:r w:rsidRPr="0047038B">
              <w:rPr>
                <w:lang w:val="el-GR"/>
              </w:rPr>
              <w:t>Πτυχίο τριτοβάθμιας εκπαίδευσης και μεταπτυχιακό τίτλο σπουδών κατεύθυνσης Ηλεκτρολόγου Μηχανικού ή Τηλεπικοινωνίων ή Πληροφορικής</w:t>
            </w:r>
          </w:p>
          <w:p w14:paraId="2806D4F0" w14:textId="77777777" w:rsidR="00E844A3" w:rsidRDefault="00E844A3" w:rsidP="002E347D">
            <w:pPr>
              <w:pStyle w:val="aff"/>
              <w:numPr>
                <w:ilvl w:val="0"/>
                <w:numId w:val="75"/>
              </w:numPr>
              <w:rPr>
                <w:lang w:val="el-GR"/>
              </w:rPr>
            </w:pPr>
            <w:r w:rsidRPr="0047038B">
              <w:rPr>
                <w:lang w:val="el-GR"/>
              </w:rPr>
              <w:t>δεκαετή (10ετή) επαγγελματική εμπειρία στα αντικείμενα του διαγωνισμού.</w:t>
            </w:r>
          </w:p>
          <w:p w14:paraId="2923B602" w14:textId="77777777" w:rsidR="00E844A3" w:rsidRPr="0047038B" w:rsidRDefault="00E844A3" w:rsidP="002E347D">
            <w:pPr>
              <w:pStyle w:val="aff"/>
              <w:rPr>
                <w:lang w:val="el-GR"/>
              </w:rPr>
            </w:pPr>
          </w:p>
          <w:p w14:paraId="5A0A34C1" w14:textId="54C87106" w:rsidR="00E844A3" w:rsidRPr="00E844A3" w:rsidRDefault="00E844A3" w:rsidP="002E347D">
            <w:pPr>
              <w:rPr>
                <w:lang w:val="el-GR"/>
              </w:rPr>
            </w:pPr>
            <w:r w:rsidRPr="00E844A3">
              <w:rPr>
                <w:lang w:val="el-GR"/>
              </w:rPr>
              <w:lastRenderedPageBreak/>
              <w:t>Δύο (2) Τεχνικούς Συνεδριακού, οι οποίοι να διαθέτουν τουλάχιστον τα ακόλουθα προσόντα:</w:t>
            </w:r>
          </w:p>
          <w:p w14:paraId="5496BBA2" w14:textId="28A4E7C5" w:rsidR="00E844A3" w:rsidRDefault="00E844A3" w:rsidP="002E347D">
            <w:pPr>
              <w:pStyle w:val="aff"/>
              <w:numPr>
                <w:ilvl w:val="0"/>
                <w:numId w:val="76"/>
              </w:numPr>
              <w:rPr>
                <w:lang w:val="el-GR"/>
              </w:rPr>
            </w:pPr>
            <w:r w:rsidRPr="0047038B">
              <w:rPr>
                <w:lang w:val="el-GR"/>
              </w:rPr>
              <w:t>Πτυχίο τριτοβάθμιας εκπαίδευσης κατεύθυνσης</w:t>
            </w:r>
          </w:p>
          <w:p w14:paraId="35A928CB" w14:textId="595C3C51" w:rsidR="00E844A3" w:rsidRDefault="00E844A3" w:rsidP="002E347D">
            <w:pPr>
              <w:pStyle w:val="aff"/>
              <w:numPr>
                <w:ilvl w:val="0"/>
                <w:numId w:val="76"/>
              </w:numPr>
              <w:rPr>
                <w:lang w:val="el-GR"/>
              </w:rPr>
            </w:pPr>
            <w:r>
              <w:rPr>
                <w:lang w:val="el-GR"/>
              </w:rPr>
              <w:t>Π</w:t>
            </w:r>
            <w:r w:rsidRPr="0047038B">
              <w:rPr>
                <w:lang w:val="el-GR"/>
              </w:rPr>
              <w:t>ενταετή (5ετή) επαγγελματική εμπειρία στα αντικείμενα του διαγωνισμού</w:t>
            </w:r>
          </w:p>
          <w:p w14:paraId="358EBFA6" w14:textId="77777777" w:rsidR="00E844A3" w:rsidRDefault="00E844A3" w:rsidP="002E347D">
            <w:pPr>
              <w:pStyle w:val="aff"/>
              <w:numPr>
                <w:ilvl w:val="0"/>
                <w:numId w:val="76"/>
              </w:numPr>
              <w:rPr>
                <w:lang w:val="el-GR"/>
              </w:rPr>
            </w:pPr>
            <w:r>
              <w:rPr>
                <w:lang w:val="el-GR"/>
              </w:rPr>
              <w:t>Π</w:t>
            </w:r>
            <w:r w:rsidRPr="0047038B">
              <w:rPr>
                <w:lang w:val="el-GR"/>
              </w:rPr>
              <w:t>ιστοποίηση από τον κατασκευαστή του συνεδριακού συστήματος</w:t>
            </w:r>
          </w:p>
          <w:p w14:paraId="405B1D38" w14:textId="77777777" w:rsidR="00E844A3" w:rsidRPr="0047038B" w:rsidRDefault="00E844A3" w:rsidP="002E347D">
            <w:pPr>
              <w:pStyle w:val="aff"/>
              <w:rPr>
                <w:lang w:val="el-GR"/>
              </w:rPr>
            </w:pPr>
          </w:p>
          <w:p w14:paraId="027CC5FD" w14:textId="77777777" w:rsidR="00E844A3" w:rsidRPr="00E844A3" w:rsidRDefault="00E844A3" w:rsidP="002E347D">
            <w:pPr>
              <w:rPr>
                <w:lang w:val="el-GR"/>
              </w:rPr>
            </w:pPr>
            <w:r w:rsidRPr="00E844A3">
              <w:rPr>
                <w:lang w:val="el-GR"/>
              </w:rPr>
              <w:t xml:space="preserve">Έναν (1) Τεχνικό </w:t>
            </w:r>
            <w:r w:rsidRPr="00E844A3">
              <w:rPr>
                <w:lang w:val="en-US"/>
              </w:rPr>
              <w:t>LED</w:t>
            </w:r>
            <w:r w:rsidRPr="00E844A3">
              <w:rPr>
                <w:lang w:val="el-GR"/>
              </w:rPr>
              <w:t xml:space="preserve"> </w:t>
            </w:r>
            <w:r w:rsidRPr="00E844A3">
              <w:rPr>
                <w:lang w:val="en-US"/>
              </w:rPr>
              <w:t>Wall</w:t>
            </w:r>
            <w:r w:rsidRPr="00E844A3">
              <w:rPr>
                <w:lang w:val="el-GR"/>
              </w:rPr>
              <w:t xml:space="preserve"> (1 πιστοποιημένος) ο οποίος να διαθέτει τουλάχιστον τα ακόλουθα προσόντα:</w:t>
            </w:r>
          </w:p>
          <w:p w14:paraId="07C429D2" w14:textId="4282E1C4" w:rsidR="00E844A3" w:rsidRDefault="00E844A3" w:rsidP="002E347D">
            <w:pPr>
              <w:pStyle w:val="aff"/>
              <w:numPr>
                <w:ilvl w:val="0"/>
                <w:numId w:val="77"/>
              </w:numPr>
              <w:rPr>
                <w:lang w:val="el-GR"/>
              </w:rPr>
            </w:pPr>
            <w:r w:rsidRPr="0047038B">
              <w:rPr>
                <w:lang w:val="el-GR"/>
              </w:rPr>
              <w:t>Πτυχίο τριτοβάθμιας εκπαίδευσης κατεύθυνσης</w:t>
            </w:r>
          </w:p>
          <w:p w14:paraId="0B850588" w14:textId="321BFD16" w:rsidR="00E844A3" w:rsidRDefault="00E844A3" w:rsidP="002E347D">
            <w:pPr>
              <w:pStyle w:val="aff"/>
              <w:numPr>
                <w:ilvl w:val="0"/>
                <w:numId w:val="77"/>
              </w:numPr>
              <w:rPr>
                <w:lang w:val="el-GR"/>
              </w:rPr>
            </w:pPr>
            <w:r>
              <w:rPr>
                <w:lang w:val="el-GR"/>
              </w:rPr>
              <w:t>Π</w:t>
            </w:r>
            <w:r w:rsidRPr="0047038B">
              <w:rPr>
                <w:lang w:val="el-GR"/>
              </w:rPr>
              <w:t>ενταετή (5ετή) επαγγελματική εμπειρία στα αντικείμενα του διαγωνισμού</w:t>
            </w:r>
          </w:p>
          <w:p w14:paraId="0931EB45" w14:textId="77777777" w:rsidR="00E844A3" w:rsidRDefault="00E844A3" w:rsidP="002E347D">
            <w:pPr>
              <w:pStyle w:val="aff"/>
              <w:numPr>
                <w:ilvl w:val="0"/>
                <w:numId w:val="77"/>
              </w:numPr>
              <w:rPr>
                <w:lang w:val="el-GR"/>
              </w:rPr>
            </w:pPr>
            <w:r>
              <w:rPr>
                <w:lang w:val="el-GR"/>
              </w:rPr>
              <w:t>Π</w:t>
            </w:r>
            <w:r w:rsidRPr="0047038B">
              <w:rPr>
                <w:lang w:val="el-GR"/>
              </w:rPr>
              <w:t xml:space="preserve">ιστοποίηση από τον κατασκευαστή του συστήματος </w:t>
            </w:r>
            <w:r w:rsidRPr="0047038B">
              <w:rPr>
                <w:lang w:val="en-US"/>
              </w:rPr>
              <w:t>LED</w:t>
            </w:r>
            <w:r w:rsidRPr="0047038B">
              <w:rPr>
                <w:lang w:val="el-GR"/>
              </w:rPr>
              <w:t xml:space="preserve"> </w:t>
            </w:r>
            <w:r w:rsidRPr="0047038B">
              <w:rPr>
                <w:lang w:val="en-US"/>
              </w:rPr>
              <w:t>Wall</w:t>
            </w:r>
          </w:p>
          <w:p w14:paraId="5B1B7B7A" w14:textId="77777777" w:rsidR="00E844A3" w:rsidRPr="0047038B" w:rsidRDefault="00E844A3" w:rsidP="002E347D">
            <w:pPr>
              <w:pStyle w:val="aff"/>
              <w:rPr>
                <w:lang w:val="el-GR"/>
              </w:rPr>
            </w:pPr>
          </w:p>
          <w:p w14:paraId="485CE036" w14:textId="77777777" w:rsidR="00E844A3" w:rsidRPr="00E844A3" w:rsidRDefault="00E844A3" w:rsidP="002E347D">
            <w:pPr>
              <w:rPr>
                <w:lang w:val="el-GR"/>
              </w:rPr>
            </w:pPr>
            <w:r w:rsidRPr="00E844A3">
              <w:rPr>
                <w:lang w:val="el-GR"/>
              </w:rPr>
              <w:t>Έναν (1) Τεχνικό Συστήματος Ψηφιακής Επεξεργασίας ήχου ο οποίος να διαθέτει τουλάχιστον τα ακόλουθα προσόντα:</w:t>
            </w:r>
          </w:p>
          <w:p w14:paraId="2E124D90" w14:textId="76C90982" w:rsidR="00E844A3" w:rsidRDefault="00E844A3" w:rsidP="002E347D">
            <w:pPr>
              <w:pStyle w:val="aff"/>
              <w:numPr>
                <w:ilvl w:val="0"/>
                <w:numId w:val="78"/>
              </w:numPr>
              <w:rPr>
                <w:lang w:val="el-GR"/>
              </w:rPr>
            </w:pPr>
            <w:r w:rsidRPr="0047038B">
              <w:rPr>
                <w:lang w:val="el-GR"/>
              </w:rPr>
              <w:t>Πτυχίο τριτοβάθμιας εκπαίδευσης κατεύθυνσης</w:t>
            </w:r>
          </w:p>
          <w:p w14:paraId="0F364DE7" w14:textId="197EBC3C" w:rsidR="00E844A3" w:rsidRDefault="00E844A3" w:rsidP="002E347D">
            <w:pPr>
              <w:pStyle w:val="aff"/>
              <w:numPr>
                <w:ilvl w:val="0"/>
                <w:numId w:val="78"/>
              </w:numPr>
              <w:rPr>
                <w:lang w:val="el-GR"/>
              </w:rPr>
            </w:pPr>
            <w:r>
              <w:rPr>
                <w:lang w:val="el-GR"/>
              </w:rPr>
              <w:t>Π</w:t>
            </w:r>
            <w:r w:rsidRPr="0047038B">
              <w:rPr>
                <w:lang w:val="el-GR"/>
              </w:rPr>
              <w:t>ενταετή (5ετή) επαγγελματική εμπειρία στα αντικείμενα του διαγωνισμού</w:t>
            </w:r>
          </w:p>
          <w:p w14:paraId="3157606D" w14:textId="77777777" w:rsidR="00E844A3" w:rsidRDefault="00E844A3" w:rsidP="002E347D">
            <w:pPr>
              <w:pStyle w:val="aff"/>
              <w:numPr>
                <w:ilvl w:val="0"/>
                <w:numId w:val="78"/>
              </w:numPr>
              <w:rPr>
                <w:lang w:val="el-GR"/>
              </w:rPr>
            </w:pPr>
            <w:r>
              <w:rPr>
                <w:lang w:val="el-GR"/>
              </w:rPr>
              <w:t>Π</w:t>
            </w:r>
            <w:r w:rsidRPr="0047038B">
              <w:rPr>
                <w:lang w:val="el-GR"/>
              </w:rPr>
              <w:t>ιστοποίηση από τον κατασκευαστή του συστήματος επεξεργασίας ήχου</w:t>
            </w:r>
          </w:p>
          <w:p w14:paraId="001AF058" w14:textId="77777777" w:rsidR="00E844A3" w:rsidRPr="0047038B" w:rsidRDefault="00E844A3" w:rsidP="002E347D">
            <w:pPr>
              <w:pStyle w:val="aff"/>
              <w:rPr>
                <w:lang w:val="el-GR"/>
              </w:rPr>
            </w:pPr>
          </w:p>
          <w:p w14:paraId="24832308" w14:textId="2E0814F4" w:rsidR="00E844A3" w:rsidRPr="00E844A3" w:rsidRDefault="00E844A3" w:rsidP="002E347D">
            <w:pPr>
              <w:rPr>
                <w:lang w:val="el-GR"/>
              </w:rPr>
            </w:pPr>
            <w:r w:rsidRPr="00E844A3">
              <w:rPr>
                <w:lang w:val="el-GR"/>
              </w:rPr>
              <w:t>Δυο (2) Τεχνικούς Προγραμματισμού Συστήματος Αυτοματισμού οι οποίοι να διαθέτουν τουλάχιστον τα ακόλουθα προσόντα:</w:t>
            </w:r>
          </w:p>
          <w:p w14:paraId="55E3B330" w14:textId="07188F3D" w:rsidR="00E844A3" w:rsidRDefault="00E844A3" w:rsidP="002E347D">
            <w:pPr>
              <w:pStyle w:val="aff"/>
              <w:numPr>
                <w:ilvl w:val="0"/>
                <w:numId w:val="79"/>
              </w:numPr>
              <w:rPr>
                <w:lang w:val="el-GR"/>
              </w:rPr>
            </w:pPr>
            <w:r w:rsidRPr="0047038B">
              <w:rPr>
                <w:lang w:val="el-GR"/>
              </w:rPr>
              <w:t>Πτυχίο τριτοβάθμιας εκπαίδευσης κατεύθυνσης</w:t>
            </w:r>
          </w:p>
          <w:p w14:paraId="6683FA08" w14:textId="77777777" w:rsidR="00E844A3" w:rsidRDefault="00E844A3" w:rsidP="002E347D">
            <w:pPr>
              <w:pStyle w:val="aff"/>
              <w:numPr>
                <w:ilvl w:val="0"/>
                <w:numId w:val="79"/>
              </w:numPr>
              <w:rPr>
                <w:lang w:val="el-GR"/>
              </w:rPr>
            </w:pPr>
            <w:r>
              <w:rPr>
                <w:lang w:val="el-GR"/>
              </w:rPr>
              <w:t>Π</w:t>
            </w:r>
            <w:r w:rsidRPr="0047038B">
              <w:rPr>
                <w:lang w:val="el-GR"/>
              </w:rPr>
              <w:t>ενταετή (5ετή) επαγγελματική εμπειρία στα αντικείμενα του διαγωνισμού</w:t>
            </w:r>
          </w:p>
          <w:p w14:paraId="2A86F422" w14:textId="77777777" w:rsidR="00E844A3" w:rsidRDefault="00E844A3" w:rsidP="002E347D">
            <w:pPr>
              <w:pStyle w:val="aff"/>
              <w:numPr>
                <w:ilvl w:val="0"/>
                <w:numId w:val="79"/>
              </w:numPr>
              <w:rPr>
                <w:lang w:val="el-GR"/>
              </w:rPr>
            </w:pPr>
            <w:r w:rsidRPr="00E844A3">
              <w:rPr>
                <w:lang w:val="el-GR"/>
              </w:rPr>
              <w:t>Πιστοποίηση από τον κατασκευαστή του συστήματος αυτοματισμού</w:t>
            </w:r>
          </w:p>
          <w:p w14:paraId="41DF397C" w14:textId="06A607D4" w:rsidR="00135A3A" w:rsidRPr="00E844A3" w:rsidRDefault="00135A3A" w:rsidP="002E347D">
            <w:pPr>
              <w:rPr>
                <w:lang w:val="el-GR"/>
              </w:rPr>
            </w:pPr>
            <w:r w:rsidRPr="00E844A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F2CDF" w14:paraId="2B86241E" w14:textId="77777777" w:rsidTr="009C5EA6">
        <w:trPr>
          <w:trHeight w:val="1063"/>
        </w:trPr>
        <w:tc>
          <w:tcPr>
            <w:tcW w:w="675" w:type="dxa"/>
          </w:tcPr>
          <w:p w14:paraId="2BB9B37A" w14:textId="77777777" w:rsidR="00135A3A" w:rsidRPr="00603221" w:rsidRDefault="00135A3A" w:rsidP="002E347D">
            <w:r w:rsidRPr="00603221">
              <w:rPr>
                <w:lang w:val="el-GR"/>
              </w:rPr>
              <w:lastRenderedPageBreak/>
              <w:t>4</w:t>
            </w:r>
            <w:r w:rsidRPr="00603221">
              <w:t>.1</w:t>
            </w:r>
          </w:p>
        </w:tc>
        <w:tc>
          <w:tcPr>
            <w:tcW w:w="9180" w:type="dxa"/>
          </w:tcPr>
          <w:p w14:paraId="0E270C77" w14:textId="77777777" w:rsidR="00135A3A" w:rsidRPr="00603221" w:rsidRDefault="00135A3A" w:rsidP="002E347D">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6"/>
              <w:gridCol w:w="1811"/>
              <w:gridCol w:w="1727"/>
              <w:gridCol w:w="1656"/>
              <w:gridCol w:w="1486"/>
            </w:tblGrid>
            <w:tr w:rsidR="00135A3A" w:rsidRPr="007F2CDF" w14:paraId="71E67F38" w14:textId="77777777" w:rsidTr="004629AE">
              <w:trPr>
                <w:trHeight w:val="788"/>
              </w:trPr>
              <w:tc>
                <w:tcPr>
                  <w:tcW w:w="262" w:type="pct"/>
                  <w:shd w:val="clear" w:color="auto" w:fill="E0E0E0"/>
                  <w:vAlign w:val="center"/>
                </w:tcPr>
                <w:p w14:paraId="0B15ED1A" w14:textId="77777777" w:rsidR="00135A3A" w:rsidRPr="00603221" w:rsidRDefault="00135A3A" w:rsidP="002E347D">
                  <w:pPr>
                    <w:spacing w:line="276" w:lineRule="auto"/>
                  </w:pPr>
                  <w:r w:rsidRPr="00603221">
                    <w:t>Α/Α</w:t>
                  </w:r>
                </w:p>
              </w:tc>
              <w:tc>
                <w:tcPr>
                  <w:tcW w:w="1130" w:type="pct"/>
                  <w:shd w:val="clear" w:color="auto" w:fill="E0E0E0"/>
                  <w:vAlign w:val="center"/>
                </w:tcPr>
                <w:p w14:paraId="6335B6F0" w14:textId="77777777" w:rsidR="00135A3A" w:rsidRPr="00603221" w:rsidRDefault="00135A3A" w:rsidP="002E347D">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2E347D">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2E347D">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2E347D">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2E347D">
                  <w:pPr>
                    <w:spacing w:line="276" w:lineRule="auto"/>
                    <w:rPr>
                      <w:lang w:val="el-GR"/>
                    </w:rPr>
                  </w:pPr>
                  <w:r w:rsidRPr="00603221">
                    <w:rPr>
                      <w:lang w:val="el-GR"/>
                    </w:rPr>
                    <w:t>Ποσοστό συμμετοχής* (%)</w:t>
                  </w:r>
                </w:p>
              </w:tc>
            </w:tr>
            <w:tr w:rsidR="00135A3A" w:rsidRPr="007F2CDF" w14:paraId="49B2A41F" w14:textId="77777777" w:rsidTr="004629AE">
              <w:trPr>
                <w:trHeight w:val="394"/>
              </w:trPr>
              <w:tc>
                <w:tcPr>
                  <w:tcW w:w="262" w:type="pct"/>
                  <w:vAlign w:val="center"/>
                </w:tcPr>
                <w:p w14:paraId="32AB72A4" w14:textId="77777777" w:rsidR="00135A3A" w:rsidRPr="00603221" w:rsidRDefault="00135A3A" w:rsidP="002E347D">
                  <w:pPr>
                    <w:spacing w:line="276" w:lineRule="auto"/>
                    <w:rPr>
                      <w:lang w:val="el-GR"/>
                    </w:rPr>
                  </w:pPr>
                </w:p>
              </w:tc>
              <w:tc>
                <w:tcPr>
                  <w:tcW w:w="1130" w:type="pct"/>
                  <w:vAlign w:val="center"/>
                </w:tcPr>
                <w:p w14:paraId="7659DB9C" w14:textId="77777777" w:rsidR="00135A3A" w:rsidRPr="00603221" w:rsidRDefault="00135A3A" w:rsidP="002E347D">
                  <w:pPr>
                    <w:spacing w:line="276" w:lineRule="auto"/>
                    <w:rPr>
                      <w:lang w:val="el-GR"/>
                    </w:rPr>
                  </w:pPr>
                </w:p>
              </w:tc>
              <w:tc>
                <w:tcPr>
                  <w:tcW w:w="1130" w:type="pct"/>
                  <w:vAlign w:val="center"/>
                </w:tcPr>
                <w:p w14:paraId="704AEE4C" w14:textId="77777777" w:rsidR="00135A3A" w:rsidRPr="00603221" w:rsidRDefault="00135A3A" w:rsidP="002E347D">
                  <w:pPr>
                    <w:spacing w:line="276" w:lineRule="auto"/>
                    <w:rPr>
                      <w:lang w:val="el-GR"/>
                    </w:rPr>
                  </w:pPr>
                </w:p>
              </w:tc>
              <w:tc>
                <w:tcPr>
                  <w:tcW w:w="1132" w:type="pct"/>
                  <w:vAlign w:val="center"/>
                </w:tcPr>
                <w:p w14:paraId="05A4D8EB" w14:textId="77777777" w:rsidR="00135A3A" w:rsidRPr="00603221" w:rsidRDefault="00135A3A" w:rsidP="002E347D">
                  <w:pPr>
                    <w:spacing w:line="276" w:lineRule="auto"/>
                    <w:rPr>
                      <w:lang w:val="el-GR"/>
                    </w:rPr>
                  </w:pPr>
                </w:p>
              </w:tc>
              <w:tc>
                <w:tcPr>
                  <w:tcW w:w="629" w:type="pct"/>
                  <w:vAlign w:val="center"/>
                </w:tcPr>
                <w:p w14:paraId="202253DD" w14:textId="77777777" w:rsidR="00135A3A" w:rsidRPr="00603221" w:rsidRDefault="00135A3A" w:rsidP="002E347D">
                  <w:pPr>
                    <w:spacing w:line="276" w:lineRule="auto"/>
                    <w:rPr>
                      <w:lang w:val="el-GR"/>
                    </w:rPr>
                  </w:pPr>
                </w:p>
              </w:tc>
              <w:tc>
                <w:tcPr>
                  <w:tcW w:w="718" w:type="pct"/>
                  <w:shd w:val="clear" w:color="auto" w:fill="C0C0C0"/>
                </w:tcPr>
                <w:p w14:paraId="5FF80A5E" w14:textId="77777777" w:rsidR="00135A3A" w:rsidRPr="00603221" w:rsidRDefault="00135A3A" w:rsidP="002E347D">
                  <w:pPr>
                    <w:spacing w:line="276" w:lineRule="auto"/>
                    <w:rPr>
                      <w:lang w:val="el-GR"/>
                    </w:rPr>
                  </w:pPr>
                </w:p>
              </w:tc>
            </w:tr>
            <w:tr w:rsidR="00135A3A" w:rsidRPr="007F2CDF" w14:paraId="78F4B18C" w14:textId="77777777" w:rsidTr="004629AE">
              <w:trPr>
                <w:trHeight w:val="394"/>
              </w:trPr>
              <w:tc>
                <w:tcPr>
                  <w:tcW w:w="262" w:type="pct"/>
                  <w:vAlign w:val="center"/>
                </w:tcPr>
                <w:p w14:paraId="654F0948" w14:textId="77777777" w:rsidR="00135A3A" w:rsidRPr="00603221" w:rsidRDefault="00135A3A" w:rsidP="002E347D">
                  <w:pPr>
                    <w:spacing w:line="276" w:lineRule="auto"/>
                    <w:rPr>
                      <w:lang w:val="el-GR"/>
                    </w:rPr>
                  </w:pPr>
                </w:p>
              </w:tc>
              <w:tc>
                <w:tcPr>
                  <w:tcW w:w="1130" w:type="pct"/>
                  <w:vAlign w:val="center"/>
                </w:tcPr>
                <w:p w14:paraId="24240F10" w14:textId="77777777" w:rsidR="00135A3A" w:rsidRPr="00603221" w:rsidRDefault="00135A3A" w:rsidP="002E347D">
                  <w:pPr>
                    <w:spacing w:line="276" w:lineRule="auto"/>
                    <w:rPr>
                      <w:lang w:val="el-GR"/>
                    </w:rPr>
                  </w:pPr>
                </w:p>
              </w:tc>
              <w:tc>
                <w:tcPr>
                  <w:tcW w:w="1130" w:type="pct"/>
                  <w:vAlign w:val="center"/>
                </w:tcPr>
                <w:p w14:paraId="16628E9D" w14:textId="77777777" w:rsidR="00135A3A" w:rsidRPr="00603221" w:rsidRDefault="00135A3A" w:rsidP="002E347D">
                  <w:pPr>
                    <w:spacing w:line="276" w:lineRule="auto"/>
                    <w:rPr>
                      <w:lang w:val="el-GR"/>
                    </w:rPr>
                  </w:pPr>
                </w:p>
              </w:tc>
              <w:tc>
                <w:tcPr>
                  <w:tcW w:w="1132" w:type="pct"/>
                  <w:vAlign w:val="center"/>
                </w:tcPr>
                <w:p w14:paraId="5E05E08B" w14:textId="77777777" w:rsidR="00135A3A" w:rsidRPr="00603221" w:rsidRDefault="00135A3A" w:rsidP="002E347D">
                  <w:pPr>
                    <w:spacing w:line="276" w:lineRule="auto"/>
                    <w:rPr>
                      <w:lang w:val="el-GR"/>
                    </w:rPr>
                  </w:pPr>
                </w:p>
              </w:tc>
              <w:tc>
                <w:tcPr>
                  <w:tcW w:w="629" w:type="pct"/>
                  <w:vAlign w:val="center"/>
                </w:tcPr>
                <w:p w14:paraId="22842797" w14:textId="77777777" w:rsidR="00135A3A" w:rsidRPr="00603221" w:rsidRDefault="00135A3A" w:rsidP="002E347D">
                  <w:pPr>
                    <w:spacing w:line="276" w:lineRule="auto"/>
                    <w:rPr>
                      <w:lang w:val="el-GR"/>
                    </w:rPr>
                  </w:pPr>
                </w:p>
              </w:tc>
              <w:tc>
                <w:tcPr>
                  <w:tcW w:w="718" w:type="pct"/>
                  <w:shd w:val="clear" w:color="auto" w:fill="C0C0C0"/>
                </w:tcPr>
                <w:p w14:paraId="42EF7F55" w14:textId="77777777" w:rsidR="00135A3A" w:rsidRPr="00603221" w:rsidRDefault="00135A3A" w:rsidP="002E347D">
                  <w:pPr>
                    <w:spacing w:line="276" w:lineRule="auto"/>
                    <w:rPr>
                      <w:lang w:val="el-GR"/>
                    </w:rPr>
                  </w:pPr>
                </w:p>
              </w:tc>
            </w:tr>
            <w:tr w:rsidR="00135A3A" w:rsidRPr="007F2CDF" w14:paraId="720CD3C9" w14:textId="77777777" w:rsidTr="004629AE">
              <w:trPr>
                <w:trHeight w:val="394"/>
              </w:trPr>
              <w:tc>
                <w:tcPr>
                  <w:tcW w:w="262" w:type="pct"/>
                  <w:vAlign w:val="center"/>
                </w:tcPr>
                <w:p w14:paraId="5E4C479C" w14:textId="77777777" w:rsidR="00135A3A" w:rsidRPr="00603221" w:rsidRDefault="00135A3A" w:rsidP="002E347D">
                  <w:pPr>
                    <w:spacing w:line="276" w:lineRule="auto"/>
                    <w:rPr>
                      <w:lang w:val="el-GR"/>
                    </w:rPr>
                  </w:pPr>
                </w:p>
              </w:tc>
              <w:tc>
                <w:tcPr>
                  <w:tcW w:w="1130" w:type="pct"/>
                  <w:vAlign w:val="center"/>
                </w:tcPr>
                <w:p w14:paraId="2F642056" w14:textId="77777777" w:rsidR="00135A3A" w:rsidRPr="00603221" w:rsidRDefault="00135A3A" w:rsidP="002E347D">
                  <w:pPr>
                    <w:spacing w:line="276" w:lineRule="auto"/>
                    <w:rPr>
                      <w:lang w:val="el-GR"/>
                    </w:rPr>
                  </w:pPr>
                </w:p>
              </w:tc>
              <w:tc>
                <w:tcPr>
                  <w:tcW w:w="1130" w:type="pct"/>
                  <w:vAlign w:val="center"/>
                </w:tcPr>
                <w:p w14:paraId="2F3955F7" w14:textId="77777777" w:rsidR="00135A3A" w:rsidRPr="00603221" w:rsidRDefault="00135A3A" w:rsidP="002E347D">
                  <w:pPr>
                    <w:spacing w:line="276" w:lineRule="auto"/>
                    <w:rPr>
                      <w:lang w:val="el-GR"/>
                    </w:rPr>
                  </w:pPr>
                </w:p>
              </w:tc>
              <w:tc>
                <w:tcPr>
                  <w:tcW w:w="1132" w:type="pct"/>
                  <w:vAlign w:val="center"/>
                </w:tcPr>
                <w:p w14:paraId="45A3AC96" w14:textId="77777777" w:rsidR="00135A3A" w:rsidRPr="00603221" w:rsidRDefault="00135A3A" w:rsidP="002E347D">
                  <w:pPr>
                    <w:spacing w:line="276" w:lineRule="auto"/>
                    <w:rPr>
                      <w:lang w:val="el-GR"/>
                    </w:rPr>
                  </w:pPr>
                </w:p>
              </w:tc>
              <w:tc>
                <w:tcPr>
                  <w:tcW w:w="629" w:type="pct"/>
                  <w:vAlign w:val="center"/>
                </w:tcPr>
                <w:p w14:paraId="3320D7C0" w14:textId="77777777" w:rsidR="00135A3A" w:rsidRPr="00603221" w:rsidRDefault="00135A3A" w:rsidP="002E347D">
                  <w:pPr>
                    <w:spacing w:line="276" w:lineRule="auto"/>
                    <w:rPr>
                      <w:lang w:val="el-GR"/>
                    </w:rPr>
                  </w:pPr>
                </w:p>
              </w:tc>
              <w:tc>
                <w:tcPr>
                  <w:tcW w:w="718" w:type="pct"/>
                  <w:shd w:val="clear" w:color="auto" w:fill="C0C0C0"/>
                </w:tcPr>
                <w:p w14:paraId="0E01B1C0" w14:textId="77777777" w:rsidR="00135A3A" w:rsidRPr="00603221" w:rsidRDefault="00135A3A" w:rsidP="002E347D">
                  <w:pPr>
                    <w:spacing w:line="276" w:lineRule="auto"/>
                    <w:rPr>
                      <w:lang w:val="el-GR"/>
                    </w:rPr>
                  </w:pPr>
                </w:p>
              </w:tc>
            </w:tr>
            <w:tr w:rsidR="00135A3A" w:rsidRPr="007F2CD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543BCC49" w:rsidR="00135A3A" w:rsidRPr="00603221" w:rsidRDefault="00135A3A" w:rsidP="002E347D">
                  <w:pPr>
                    <w:spacing w:line="276" w:lineRule="auto"/>
                    <w:rPr>
                      <w:b/>
                      <w:lang w:val="el-GR"/>
                    </w:rPr>
                  </w:pPr>
                  <w:r w:rsidRPr="00603221">
                    <w:rPr>
                      <w:b/>
                      <w:lang w:val="el-GR"/>
                    </w:rPr>
                    <w:t>ΜΕΡΙΚΟ ΣΥΝΟΛΟ (1)</w:t>
                  </w:r>
                </w:p>
              </w:tc>
              <w:tc>
                <w:tcPr>
                  <w:tcW w:w="629" w:type="pct"/>
                  <w:tcBorders>
                    <w:bottom w:val="single" w:sz="4" w:space="0" w:color="000080"/>
                  </w:tcBorders>
                  <w:shd w:val="clear" w:color="auto" w:fill="C0C0C0"/>
                  <w:vAlign w:val="center"/>
                </w:tcPr>
                <w:p w14:paraId="4F43E0B2" w14:textId="77777777" w:rsidR="00135A3A" w:rsidRPr="00603221" w:rsidRDefault="00135A3A" w:rsidP="002E347D">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2E347D">
                  <w:pPr>
                    <w:spacing w:line="276" w:lineRule="auto"/>
                    <w:rPr>
                      <w:lang w:val="el-GR"/>
                    </w:rPr>
                  </w:pPr>
                </w:p>
              </w:tc>
            </w:tr>
          </w:tbl>
          <w:p w14:paraId="6C0E1902" w14:textId="77777777" w:rsidR="00135A3A" w:rsidRPr="00603221" w:rsidRDefault="00135A3A" w:rsidP="008602C1">
            <w:pPr>
              <w:autoSpaceDE w:val="0"/>
              <w:autoSpaceDN w:val="0"/>
              <w:adjustRightInd w:val="0"/>
              <w:spacing w:after="70"/>
              <w:rPr>
                <w:b/>
                <w:bCs/>
                <w:lang w:val="el-GR" w:eastAsia="el-GR"/>
              </w:rPr>
            </w:pPr>
          </w:p>
          <w:p w14:paraId="73E2472D" w14:textId="1518DE0B" w:rsidR="00135A3A" w:rsidRPr="00603221" w:rsidRDefault="00135A3A" w:rsidP="002E347D">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7"/>
              <w:gridCol w:w="1811"/>
              <w:gridCol w:w="1726"/>
              <w:gridCol w:w="1656"/>
              <w:gridCol w:w="1486"/>
            </w:tblGrid>
            <w:tr w:rsidR="00135A3A" w:rsidRPr="007F2CDF" w14:paraId="5E6E45AC" w14:textId="77777777" w:rsidTr="009C5EA6">
              <w:trPr>
                <w:trHeight w:val="788"/>
              </w:trPr>
              <w:tc>
                <w:tcPr>
                  <w:tcW w:w="262" w:type="pct"/>
                  <w:shd w:val="clear" w:color="auto" w:fill="E0E0E0"/>
                  <w:vAlign w:val="center"/>
                </w:tcPr>
                <w:p w14:paraId="4AD18774" w14:textId="77777777" w:rsidR="00135A3A" w:rsidRPr="00603221" w:rsidRDefault="00135A3A" w:rsidP="002E347D">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8602C1">
                  <w:pPr>
                    <w:spacing w:line="276" w:lineRule="auto"/>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8602C1">
                  <w:pPr>
                    <w:spacing w:line="276" w:lineRule="auto"/>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8602C1">
                  <w:pPr>
                    <w:spacing w:line="276" w:lineRule="auto"/>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8602C1">
                  <w:pPr>
                    <w:spacing w:line="276" w:lineRule="auto"/>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8602C1">
                  <w:pPr>
                    <w:spacing w:line="276" w:lineRule="auto"/>
                    <w:rPr>
                      <w:lang w:val="el-GR"/>
                    </w:rPr>
                  </w:pPr>
                  <w:r w:rsidRPr="00603221">
                    <w:rPr>
                      <w:lang w:val="el-GR"/>
                    </w:rPr>
                    <w:t>Ποσοστό συμμετοχής* (%)</w:t>
                  </w:r>
                </w:p>
              </w:tc>
            </w:tr>
            <w:tr w:rsidR="00135A3A" w:rsidRPr="007F2CDF" w14:paraId="78F804DE" w14:textId="77777777" w:rsidTr="009C5EA6">
              <w:trPr>
                <w:trHeight w:val="380"/>
              </w:trPr>
              <w:tc>
                <w:tcPr>
                  <w:tcW w:w="262" w:type="pct"/>
                  <w:vAlign w:val="center"/>
                </w:tcPr>
                <w:p w14:paraId="4773AF26" w14:textId="77777777" w:rsidR="00135A3A" w:rsidRPr="00603221" w:rsidRDefault="00135A3A" w:rsidP="002E347D">
                  <w:pPr>
                    <w:spacing w:line="276" w:lineRule="auto"/>
                    <w:rPr>
                      <w:lang w:val="el-GR"/>
                    </w:rPr>
                  </w:pPr>
                </w:p>
              </w:tc>
              <w:tc>
                <w:tcPr>
                  <w:tcW w:w="1146" w:type="pct"/>
                  <w:vAlign w:val="center"/>
                </w:tcPr>
                <w:p w14:paraId="3C133293" w14:textId="77777777" w:rsidR="00135A3A" w:rsidRPr="00603221" w:rsidRDefault="00135A3A" w:rsidP="002E347D">
                  <w:pPr>
                    <w:spacing w:line="276" w:lineRule="auto"/>
                    <w:rPr>
                      <w:lang w:val="el-GR"/>
                    </w:rPr>
                  </w:pPr>
                </w:p>
              </w:tc>
              <w:tc>
                <w:tcPr>
                  <w:tcW w:w="1146" w:type="pct"/>
                  <w:vAlign w:val="center"/>
                </w:tcPr>
                <w:p w14:paraId="47880F36" w14:textId="77777777" w:rsidR="00135A3A" w:rsidRPr="00603221" w:rsidRDefault="00135A3A" w:rsidP="002E347D">
                  <w:pPr>
                    <w:spacing w:line="276" w:lineRule="auto"/>
                    <w:rPr>
                      <w:lang w:val="el-GR"/>
                    </w:rPr>
                  </w:pPr>
                </w:p>
              </w:tc>
              <w:tc>
                <w:tcPr>
                  <w:tcW w:w="1146" w:type="pct"/>
                  <w:vAlign w:val="center"/>
                </w:tcPr>
                <w:p w14:paraId="49BC7457" w14:textId="77777777" w:rsidR="00135A3A" w:rsidRPr="00603221" w:rsidRDefault="00135A3A" w:rsidP="002E347D">
                  <w:pPr>
                    <w:spacing w:line="276" w:lineRule="auto"/>
                    <w:rPr>
                      <w:lang w:val="el-GR"/>
                    </w:rPr>
                  </w:pPr>
                </w:p>
              </w:tc>
              <w:tc>
                <w:tcPr>
                  <w:tcW w:w="709" w:type="pct"/>
                  <w:vAlign w:val="center"/>
                </w:tcPr>
                <w:p w14:paraId="5DC812C2" w14:textId="77777777" w:rsidR="00135A3A" w:rsidRPr="00603221" w:rsidRDefault="00135A3A" w:rsidP="002E347D">
                  <w:pPr>
                    <w:spacing w:line="276" w:lineRule="auto"/>
                    <w:rPr>
                      <w:lang w:val="el-GR"/>
                    </w:rPr>
                  </w:pPr>
                </w:p>
              </w:tc>
              <w:tc>
                <w:tcPr>
                  <w:tcW w:w="590" w:type="pct"/>
                  <w:shd w:val="clear" w:color="auto" w:fill="C0C0C0"/>
                </w:tcPr>
                <w:p w14:paraId="5F847E8E" w14:textId="77777777" w:rsidR="00135A3A" w:rsidRPr="00603221" w:rsidRDefault="00135A3A" w:rsidP="002E347D">
                  <w:pPr>
                    <w:spacing w:line="276" w:lineRule="auto"/>
                    <w:rPr>
                      <w:lang w:val="el-GR"/>
                    </w:rPr>
                  </w:pPr>
                </w:p>
              </w:tc>
            </w:tr>
            <w:tr w:rsidR="00135A3A" w:rsidRPr="007F2CDF" w14:paraId="7C40266F" w14:textId="77777777" w:rsidTr="009C5EA6">
              <w:trPr>
                <w:trHeight w:val="394"/>
              </w:trPr>
              <w:tc>
                <w:tcPr>
                  <w:tcW w:w="262" w:type="pct"/>
                  <w:vAlign w:val="center"/>
                </w:tcPr>
                <w:p w14:paraId="5DDFBF71" w14:textId="77777777" w:rsidR="00135A3A" w:rsidRPr="00603221" w:rsidRDefault="00135A3A" w:rsidP="002E347D">
                  <w:pPr>
                    <w:spacing w:line="276" w:lineRule="auto"/>
                    <w:rPr>
                      <w:lang w:val="el-GR"/>
                    </w:rPr>
                  </w:pPr>
                </w:p>
              </w:tc>
              <w:tc>
                <w:tcPr>
                  <w:tcW w:w="1146" w:type="pct"/>
                  <w:vAlign w:val="center"/>
                </w:tcPr>
                <w:p w14:paraId="6BC0498F" w14:textId="77777777" w:rsidR="00135A3A" w:rsidRPr="00603221" w:rsidRDefault="00135A3A" w:rsidP="002E347D">
                  <w:pPr>
                    <w:spacing w:line="276" w:lineRule="auto"/>
                    <w:rPr>
                      <w:lang w:val="el-GR"/>
                    </w:rPr>
                  </w:pPr>
                </w:p>
              </w:tc>
              <w:tc>
                <w:tcPr>
                  <w:tcW w:w="1146" w:type="pct"/>
                  <w:vAlign w:val="center"/>
                </w:tcPr>
                <w:p w14:paraId="4AD2E849" w14:textId="77777777" w:rsidR="00135A3A" w:rsidRPr="00603221" w:rsidRDefault="00135A3A" w:rsidP="002E347D">
                  <w:pPr>
                    <w:spacing w:line="276" w:lineRule="auto"/>
                    <w:rPr>
                      <w:lang w:val="el-GR"/>
                    </w:rPr>
                  </w:pPr>
                </w:p>
              </w:tc>
              <w:tc>
                <w:tcPr>
                  <w:tcW w:w="1146" w:type="pct"/>
                  <w:vAlign w:val="center"/>
                </w:tcPr>
                <w:p w14:paraId="182623BF" w14:textId="77777777" w:rsidR="00135A3A" w:rsidRPr="00603221" w:rsidRDefault="00135A3A" w:rsidP="002E347D">
                  <w:pPr>
                    <w:spacing w:line="276" w:lineRule="auto"/>
                    <w:rPr>
                      <w:lang w:val="el-GR"/>
                    </w:rPr>
                  </w:pPr>
                </w:p>
              </w:tc>
              <w:tc>
                <w:tcPr>
                  <w:tcW w:w="709" w:type="pct"/>
                  <w:vAlign w:val="center"/>
                </w:tcPr>
                <w:p w14:paraId="0A360718" w14:textId="77777777" w:rsidR="00135A3A" w:rsidRPr="00603221" w:rsidRDefault="00135A3A" w:rsidP="002E347D">
                  <w:pPr>
                    <w:spacing w:line="276" w:lineRule="auto"/>
                    <w:rPr>
                      <w:lang w:val="el-GR"/>
                    </w:rPr>
                  </w:pPr>
                </w:p>
              </w:tc>
              <w:tc>
                <w:tcPr>
                  <w:tcW w:w="590" w:type="pct"/>
                  <w:shd w:val="clear" w:color="auto" w:fill="C0C0C0"/>
                </w:tcPr>
                <w:p w14:paraId="55BAD9BE" w14:textId="77777777" w:rsidR="00135A3A" w:rsidRPr="00603221" w:rsidRDefault="00135A3A" w:rsidP="002E347D">
                  <w:pPr>
                    <w:spacing w:line="276" w:lineRule="auto"/>
                    <w:rPr>
                      <w:lang w:val="el-GR"/>
                    </w:rPr>
                  </w:pPr>
                </w:p>
              </w:tc>
            </w:tr>
            <w:tr w:rsidR="00135A3A" w:rsidRPr="007F2CDF" w14:paraId="613D12E7" w14:textId="77777777" w:rsidTr="009C5EA6">
              <w:trPr>
                <w:trHeight w:val="394"/>
              </w:trPr>
              <w:tc>
                <w:tcPr>
                  <w:tcW w:w="262" w:type="pct"/>
                  <w:vAlign w:val="center"/>
                </w:tcPr>
                <w:p w14:paraId="440F7D6A" w14:textId="77777777" w:rsidR="00135A3A" w:rsidRPr="00603221" w:rsidRDefault="00135A3A" w:rsidP="002E347D">
                  <w:pPr>
                    <w:spacing w:line="276" w:lineRule="auto"/>
                    <w:rPr>
                      <w:lang w:val="el-GR"/>
                    </w:rPr>
                  </w:pPr>
                </w:p>
              </w:tc>
              <w:tc>
                <w:tcPr>
                  <w:tcW w:w="1146" w:type="pct"/>
                  <w:vAlign w:val="center"/>
                </w:tcPr>
                <w:p w14:paraId="214B268C" w14:textId="77777777" w:rsidR="00135A3A" w:rsidRPr="00603221" w:rsidRDefault="00135A3A" w:rsidP="002E347D">
                  <w:pPr>
                    <w:spacing w:line="276" w:lineRule="auto"/>
                    <w:rPr>
                      <w:lang w:val="el-GR"/>
                    </w:rPr>
                  </w:pPr>
                </w:p>
              </w:tc>
              <w:tc>
                <w:tcPr>
                  <w:tcW w:w="1146" w:type="pct"/>
                  <w:vAlign w:val="center"/>
                </w:tcPr>
                <w:p w14:paraId="5B1296EF" w14:textId="77777777" w:rsidR="00135A3A" w:rsidRPr="00603221" w:rsidRDefault="00135A3A" w:rsidP="002E347D">
                  <w:pPr>
                    <w:spacing w:line="276" w:lineRule="auto"/>
                    <w:rPr>
                      <w:lang w:val="el-GR"/>
                    </w:rPr>
                  </w:pPr>
                </w:p>
              </w:tc>
              <w:tc>
                <w:tcPr>
                  <w:tcW w:w="1146" w:type="pct"/>
                  <w:vAlign w:val="center"/>
                </w:tcPr>
                <w:p w14:paraId="73353300" w14:textId="77777777" w:rsidR="00135A3A" w:rsidRPr="00603221" w:rsidRDefault="00135A3A" w:rsidP="002E347D">
                  <w:pPr>
                    <w:spacing w:line="276" w:lineRule="auto"/>
                    <w:rPr>
                      <w:lang w:val="el-GR"/>
                    </w:rPr>
                  </w:pPr>
                </w:p>
              </w:tc>
              <w:tc>
                <w:tcPr>
                  <w:tcW w:w="709" w:type="pct"/>
                  <w:vAlign w:val="center"/>
                </w:tcPr>
                <w:p w14:paraId="5AF28195" w14:textId="77777777" w:rsidR="00135A3A" w:rsidRPr="00603221" w:rsidRDefault="00135A3A" w:rsidP="002E347D">
                  <w:pPr>
                    <w:spacing w:line="276" w:lineRule="auto"/>
                    <w:rPr>
                      <w:lang w:val="el-GR"/>
                    </w:rPr>
                  </w:pPr>
                </w:p>
              </w:tc>
              <w:tc>
                <w:tcPr>
                  <w:tcW w:w="590" w:type="pct"/>
                  <w:shd w:val="clear" w:color="auto" w:fill="C0C0C0"/>
                </w:tcPr>
                <w:p w14:paraId="24621144" w14:textId="77777777" w:rsidR="00135A3A" w:rsidRPr="00603221" w:rsidRDefault="00135A3A" w:rsidP="002E347D">
                  <w:pPr>
                    <w:spacing w:line="276" w:lineRule="auto"/>
                    <w:rPr>
                      <w:lang w:val="el-GR"/>
                    </w:rPr>
                  </w:pPr>
                </w:p>
              </w:tc>
            </w:tr>
            <w:tr w:rsidR="00135A3A" w:rsidRPr="007F2CD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60B1772" w:rsidR="00135A3A" w:rsidRPr="00603221" w:rsidRDefault="00135A3A" w:rsidP="002E347D">
                  <w:pPr>
                    <w:spacing w:line="276" w:lineRule="auto"/>
                    <w:rPr>
                      <w:b/>
                      <w:lang w:val="el-GR"/>
                    </w:rPr>
                  </w:pPr>
                  <w:r w:rsidRPr="00603221">
                    <w:rPr>
                      <w:b/>
                      <w:lang w:val="el-GR"/>
                    </w:rPr>
                    <w:t>ΜΕΡΙΚΟ ΣΥΝΟΛΟ (2)</w:t>
                  </w:r>
                </w:p>
              </w:tc>
              <w:tc>
                <w:tcPr>
                  <w:tcW w:w="709" w:type="pct"/>
                  <w:tcBorders>
                    <w:bottom w:val="single" w:sz="4" w:space="0" w:color="000080"/>
                  </w:tcBorders>
                  <w:shd w:val="clear" w:color="auto" w:fill="C0C0C0"/>
                  <w:vAlign w:val="center"/>
                </w:tcPr>
                <w:p w14:paraId="641B8379" w14:textId="77777777" w:rsidR="00135A3A" w:rsidRPr="00603221" w:rsidRDefault="00135A3A" w:rsidP="002E347D">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2E347D">
                  <w:pPr>
                    <w:spacing w:line="276" w:lineRule="auto"/>
                    <w:rPr>
                      <w:lang w:val="el-GR"/>
                    </w:rPr>
                  </w:pPr>
                </w:p>
              </w:tc>
            </w:tr>
          </w:tbl>
          <w:p w14:paraId="17F6A771" w14:textId="77777777" w:rsidR="00135A3A" w:rsidRPr="00603221" w:rsidRDefault="00135A3A" w:rsidP="008602C1">
            <w:pPr>
              <w:autoSpaceDE w:val="0"/>
              <w:autoSpaceDN w:val="0"/>
              <w:adjustRightInd w:val="0"/>
              <w:spacing w:after="70"/>
              <w:rPr>
                <w:b/>
                <w:bCs/>
                <w:lang w:val="el-GR" w:eastAsia="el-GR"/>
              </w:rPr>
            </w:pPr>
          </w:p>
          <w:p w14:paraId="6C82594A" w14:textId="77777777" w:rsidR="00135A3A" w:rsidRPr="00603221" w:rsidRDefault="00135A3A" w:rsidP="002E347D">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3672"/>
              <w:gridCol w:w="1633"/>
              <w:gridCol w:w="1656"/>
              <w:gridCol w:w="1486"/>
            </w:tblGrid>
            <w:tr w:rsidR="00135A3A" w:rsidRPr="007F2CDF" w14:paraId="01080584" w14:textId="77777777" w:rsidTr="009C5EA6">
              <w:trPr>
                <w:trHeight w:val="788"/>
              </w:trPr>
              <w:tc>
                <w:tcPr>
                  <w:tcW w:w="262" w:type="pct"/>
                  <w:shd w:val="clear" w:color="auto" w:fill="E0E0E0"/>
                  <w:vAlign w:val="center"/>
                </w:tcPr>
                <w:p w14:paraId="5FA85169" w14:textId="77777777" w:rsidR="00135A3A" w:rsidRPr="00603221" w:rsidRDefault="00135A3A" w:rsidP="002E347D">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2E347D">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2E347D">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2E347D">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2E347D">
                  <w:pPr>
                    <w:spacing w:line="276" w:lineRule="auto"/>
                    <w:rPr>
                      <w:lang w:val="el-GR"/>
                    </w:rPr>
                  </w:pPr>
                  <w:r w:rsidRPr="00603221">
                    <w:rPr>
                      <w:lang w:val="el-GR"/>
                    </w:rPr>
                    <w:t>Ποσοστό συμμετοχής* (%)</w:t>
                  </w:r>
                </w:p>
              </w:tc>
            </w:tr>
            <w:tr w:rsidR="00135A3A" w:rsidRPr="007F2CDF" w14:paraId="3B441C4B" w14:textId="77777777" w:rsidTr="009C5EA6">
              <w:trPr>
                <w:trHeight w:val="394"/>
              </w:trPr>
              <w:tc>
                <w:tcPr>
                  <w:tcW w:w="262" w:type="pct"/>
                  <w:vAlign w:val="center"/>
                </w:tcPr>
                <w:p w14:paraId="2BC84E87" w14:textId="77777777" w:rsidR="00135A3A" w:rsidRPr="00603221" w:rsidRDefault="00135A3A" w:rsidP="002E347D">
                  <w:pPr>
                    <w:spacing w:line="276" w:lineRule="auto"/>
                    <w:rPr>
                      <w:lang w:val="el-GR"/>
                    </w:rPr>
                  </w:pPr>
                </w:p>
              </w:tc>
              <w:tc>
                <w:tcPr>
                  <w:tcW w:w="2261" w:type="pct"/>
                  <w:vAlign w:val="center"/>
                </w:tcPr>
                <w:p w14:paraId="3E796603" w14:textId="77777777" w:rsidR="00135A3A" w:rsidRPr="00603221" w:rsidRDefault="00135A3A" w:rsidP="002E347D">
                  <w:pPr>
                    <w:spacing w:line="276" w:lineRule="auto"/>
                    <w:rPr>
                      <w:lang w:val="el-GR"/>
                    </w:rPr>
                  </w:pPr>
                </w:p>
              </w:tc>
              <w:tc>
                <w:tcPr>
                  <w:tcW w:w="1128" w:type="pct"/>
                  <w:vAlign w:val="center"/>
                </w:tcPr>
                <w:p w14:paraId="524B65AE" w14:textId="77777777" w:rsidR="00135A3A" w:rsidRPr="00603221" w:rsidRDefault="00135A3A" w:rsidP="002E347D">
                  <w:pPr>
                    <w:spacing w:line="276" w:lineRule="auto"/>
                    <w:rPr>
                      <w:lang w:val="el-GR"/>
                    </w:rPr>
                  </w:pPr>
                </w:p>
              </w:tc>
              <w:tc>
                <w:tcPr>
                  <w:tcW w:w="709" w:type="pct"/>
                  <w:vAlign w:val="center"/>
                </w:tcPr>
                <w:p w14:paraId="3188AB9D" w14:textId="77777777" w:rsidR="00135A3A" w:rsidRPr="00603221" w:rsidRDefault="00135A3A" w:rsidP="002E347D">
                  <w:pPr>
                    <w:spacing w:line="276" w:lineRule="auto"/>
                    <w:rPr>
                      <w:lang w:val="el-GR"/>
                    </w:rPr>
                  </w:pPr>
                </w:p>
              </w:tc>
              <w:tc>
                <w:tcPr>
                  <w:tcW w:w="639" w:type="pct"/>
                  <w:shd w:val="clear" w:color="auto" w:fill="C0C0C0"/>
                </w:tcPr>
                <w:p w14:paraId="632C72FC" w14:textId="77777777" w:rsidR="00135A3A" w:rsidRPr="00603221" w:rsidRDefault="00135A3A" w:rsidP="002E347D">
                  <w:pPr>
                    <w:spacing w:line="276" w:lineRule="auto"/>
                    <w:rPr>
                      <w:lang w:val="el-GR"/>
                    </w:rPr>
                  </w:pPr>
                </w:p>
              </w:tc>
            </w:tr>
            <w:tr w:rsidR="00135A3A" w:rsidRPr="007F2CDF" w14:paraId="198A5BC1" w14:textId="77777777" w:rsidTr="009C5EA6">
              <w:trPr>
                <w:trHeight w:val="394"/>
              </w:trPr>
              <w:tc>
                <w:tcPr>
                  <w:tcW w:w="262" w:type="pct"/>
                  <w:vAlign w:val="center"/>
                </w:tcPr>
                <w:p w14:paraId="3EFE2E8E" w14:textId="77777777" w:rsidR="00135A3A" w:rsidRPr="00603221" w:rsidRDefault="00135A3A" w:rsidP="002E347D">
                  <w:pPr>
                    <w:spacing w:line="276" w:lineRule="auto"/>
                    <w:rPr>
                      <w:lang w:val="el-GR"/>
                    </w:rPr>
                  </w:pPr>
                </w:p>
              </w:tc>
              <w:tc>
                <w:tcPr>
                  <w:tcW w:w="2261" w:type="pct"/>
                  <w:vAlign w:val="center"/>
                </w:tcPr>
                <w:p w14:paraId="384CD81A" w14:textId="77777777" w:rsidR="00135A3A" w:rsidRPr="00603221" w:rsidRDefault="00135A3A" w:rsidP="002E347D">
                  <w:pPr>
                    <w:spacing w:line="276" w:lineRule="auto"/>
                    <w:rPr>
                      <w:lang w:val="el-GR"/>
                    </w:rPr>
                  </w:pPr>
                </w:p>
              </w:tc>
              <w:tc>
                <w:tcPr>
                  <w:tcW w:w="1128" w:type="pct"/>
                  <w:vAlign w:val="center"/>
                </w:tcPr>
                <w:p w14:paraId="770B211A" w14:textId="77777777" w:rsidR="00135A3A" w:rsidRPr="00603221" w:rsidRDefault="00135A3A" w:rsidP="002E347D">
                  <w:pPr>
                    <w:spacing w:line="276" w:lineRule="auto"/>
                    <w:rPr>
                      <w:lang w:val="el-GR"/>
                    </w:rPr>
                  </w:pPr>
                </w:p>
              </w:tc>
              <w:tc>
                <w:tcPr>
                  <w:tcW w:w="709" w:type="pct"/>
                  <w:vAlign w:val="center"/>
                </w:tcPr>
                <w:p w14:paraId="0101E37A" w14:textId="77777777" w:rsidR="00135A3A" w:rsidRPr="00603221" w:rsidRDefault="00135A3A" w:rsidP="002E347D">
                  <w:pPr>
                    <w:spacing w:line="276" w:lineRule="auto"/>
                    <w:rPr>
                      <w:lang w:val="el-GR"/>
                    </w:rPr>
                  </w:pPr>
                </w:p>
              </w:tc>
              <w:tc>
                <w:tcPr>
                  <w:tcW w:w="639" w:type="pct"/>
                  <w:shd w:val="clear" w:color="auto" w:fill="C0C0C0"/>
                </w:tcPr>
                <w:p w14:paraId="40806AB4" w14:textId="77777777" w:rsidR="00135A3A" w:rsidRPr="00603221" w:rsidRDefault="00135A3A" w:rsidP="002E347D">
                  <w:pPr>
                    <w:spacing w:line="276" w:lineRule="auto"/>
                    <w:rPr>
                      <w:lang w:val="el-GR"/>
                    </w:rPr>
                  </w:pPr>
                </w:p>
              </w:tc>
            </w:tr>
            <w:tr w:rsidR="00135A3A" w:rsidRPr="007F2CDF" w14:paraId="77B3E555" w14:textId="77777777" w:rsidTr="009C5EA6">
              <w:trPr>
                <w:trHeight w:val="394"/>
              </w:trPr>
              <w:tc>
                <w:tcPr>
                  <w:tcW w:w="262" w:type="pct"/>
                  <w:vAlign w:val="center"/>
                </w:tcPr>
                <w:p w14:paraId="6BEEAA51" w14:textId="77777777" w:rsidR="00135A3A" w:rsidRPr="00603221" w:rsidRDefault="00135A3A" w:rsidP="002E347D">
                  <w:pPr>
                    <w:spacing w:line="276" w:lineRule="auto"/>
                    <w:rPr>
                      <w:lang w:val="el-GR"/>
                    </w:rPr>
                  </w:pPr>
                </w:p>
              </w:tc>
              <w:tc>
                <w:tcPr>
                  <w:tcW w:w="2261" w:type="pct"/>
                  <w:vAlign w:val="center"/>
                </w:tcPr>
                <w:p w14:paraId="3E08CFE6" w14:textId="77777777" w:rsidR="00135A3A" w:rsidRPr="00603221" w:rsidRDefault="00135A3A" w:rsidP="002E347D">
                  <w:pPr>
                    <w:spacing w:line="276" w:lineRule="auto"/>
                    <w:rPr>
                      <w:lang w:val="el-GR"/>
                    </w:rPr>
                  </w:pPr>
                </w:p>
              </w:tc>
              <w:tc>
                <w:tcPr>
                  <w:tcW w:w="1128" w:type="pct"/>
                  <w:vAlign w:val="center"/>
                </w:tcPr>
                <w:p w14:paraId="731C88BD" w14:textId="77777777" w:rsidR="00135A3A" w:rsidRPr="00603221" w:rsidRDefault="00135A3A" w:rsidP="002E347D">
                  <w:pPr>
                    <w:spacing w:line="276" w:lineRule="auto"/>
                    <w:rPr>
                      <w:lang w:val="el-GR"/>
                    </w:rPr>
                  </w:pPr>
                </w:p>
              </w:tc>
              <w:tc>
                <w:tcPr>
                  <w:tcW w:w="709" w:type="pct"/>
                  <w:vAlign w:val="center"/>
                </w:tcPr>
                <w:p w14:paraId="28B6A0DD" w14:textId="77777777" w:rsidR="00135A3A" w:rsidRPr="00603221" w:rsidRDefault="00135A3A" w:rsidP="002E347D">
                  <w:pPr>
                    <w:spacing w:line="276" w:lineRule="auto"/>
                    <w:rPr>
                      <w:lang w:val="el-GR"/>
                    </w:rPr>
                  </w:pPr>
                </w:p>
              </w:tc>
              <w:tc>
                <w:tcPr>
                  <w:tcW w:w="639" w:type="pct"/>
                  <w:shd w:val="clear" w:color="auto" w:fill="C0C0C0"/>
                </w:tcPr>
                <w:p w14:paraId="01460ED6" w14:textId="77777777" w:rsidR="00135A3A" w:rsidRPr="00603221" w:rsidRDefault="00135A3A" w:rsidP="002E347D">
                  <w:pPr>
                    <w:spacing w:line="276" w:lineRule="auto"/>
                    <w:rPr>
                      <w:lang w:val="el-GR"/>
                    </w:rPr>
                  </w:pPr>
                </w:p>
              </w:tc>
            </w:tr>
            <w:tr w:rsidR="00135A3A" w:rsidRPr="007F2CDF"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2E347D">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2E347D">
                  <w:pPr>
                    <w:spacing w:line="276" w:lineRule="auto"/>
                    <w:rPr>
                      <w:lang w:val="el-GR"/>
                    </w:rPr>
                  </w:pPr>
                </w:p>
              </w:tc>
              <w:tc>
                <w:tcPr>
                  <w:tcW w:w="639" w:type="pct"/>
                  <w:shd w:val="clear" w:color="auto" w:fill="C0C0C0"/>
                </w:tcPr>
                <w:p w14:paraId="3E181B06" w14:textId="77777777" w:rsidR="00135A3A" w:rsidRPr="00603221" w:rsidRDefault="00135A3A" w:rsidP="002E347D">
                  <w:pPr>
                    <w:spacing w:line="276" w:lineRule="auto"/>
                    <w:rPr>
                      <w:lang w:val="el-GR"/>
                    </w:rPr>
                  </w:pPr>
                </w:p>
              </w:tc>
            </w:tr>
          </w:tbl>
          <w:p w14:paraId="290CDFA6" w14:textId="27A9BDFB" w:rsidR="00135A3A" w:rsidRPr="00603221" w:rsidRDefault="00135A3A" w:rsidP="002E347D">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2E347D">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2E347D">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2E347D">
            <w:r w:rsidRPr="00603221">
              <w:rPr>
                <w:lang w:val="el-GR"/>
              </w:rPr>
              <w:lastRenderedPageBreak/>
              <w:t>4</w:t>
            </w:r>
            <w:r w:rsidRPr="00603221">
              <w:t>.2</w:t>
            </w:r>
          </w:p>
        </w:tc>
        <w:tc>
          <w:tcPr>
            <w:tcW w:w="9180" w:type="dxa"/>
          </w:tcPr>
          <w:p w14:paraId="13EDE606" w14:textId="2B560962" w:rsidR="00135A3A" w:rsidRPr="00603221" w:rsidRDefault="00135A3A" w:rsidP="002E347D">
            <w:pPr>
              <w:suppressAutoHyphens w:val="0"/>
              <w:autoSpaceDE w:val="0"/>
              <w:autoSpaceDN w:val="0"/>
              <w:adjustRightInd w:val="0"/>
              <w:spacing w:after="70"/>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4255F2" w:rsidRPr="00603221">
              <w:rPr>
                <w:lang w:val="el-GR"/>
              </w:rPr>
              <w:t xml:space="preserve">ΠΑΡΑΡΤΗΜΑ </w:t>
            </w:r>
            <w:r w:rsidR="004255F2" w:rsidRPr="004255F2">
              <w:t>Ι</w:t>
            </w:r>
            <w:r w:rsidR="004255F2" w:rsidRPr="00603221">
              <w:t>V</w:t>
            </w:r>
            <w:r w:rsidR="004255F2"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rsidP="002E347D">
      <w:pPr>
        <w:rPr>
          <w:b/>
          <w:bCs/>
          <w:lang w:val="el-GR"/>
        </w:rPr>
      </w:pPr>
    </w:p>
    <w:p w14:paraId="044C1BC4" w14:textId="4D937926" w:rsidR="008338F0" w:rsidRPr="00496F27" w:rsidRDefault="003355E7" w:rsidP="002E347D">
      <w:pPr>
        <w:rPr>
          <w:b/>
          <w:color w:val="000000"/>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496F27">
        <w:rPr>
          <w:b/>
          <w:color w:val="000000"/>
          <w:lang w:val="el-GR"/>
        </w:rPr>
        <w:t xml:space="preserve">και πρότυπα περιβαλλοντικής διαχείρισης της παραγράφου </w:t>
      </w:r>
      <w:r w:rsidR="006607CE" w:rsidRPr="00496F27">
        <w:rPr>
          <w:b/>
          <w:color w:val="000000"/>
          <w:lang w:val="el-GR"/>
        </w:rPr>
        <w:fldChar w:fldCharType="begin"/>
      </w:r>
      <w:r w:rsidR="006607CE" w:rsidRPr="00496F27">
        <w:rPr>
          <w:b/>
          <w:color w:val="000000"/>
          <w:lang w:val="el-GR"/>
        </w:rPr>
        <w:instrText xml:space="preserve"> REF _Ref496541651 \r \h </w:instrText>
      </w:r>
      <w:r w:rsidR="00DF02B0" w:rsidRPr="00496F27">
        <w:rPr>
          <w:b/>
          <w:color w:val="000000"/>
          <w:lang w:val="el-GR"/>
        </w:rPr>
        <w:instrText xml:space="preserve"> \* MERGEFORMAT </w:instrText>
      </w:r>
      <w:r w:rsidR="006607CE" w:rsidRPr="00496F27">
        <w:rPr>
          <w:b/>
          <w:color w:val="000000"/>
          <w:lang w:val="el-GR"/>
        </w:rPr>
      </w:r>
      <w:r w:rsidR="006607CE" w:rsidRPr="00496F27">
        <w:rPr>
          <w:b/>
          <w:color w:val="000000"/>
          <w:lang w:val="el-GR"/>
        </w:rPr>
        <w:fldChar w:fldCharType="separate"/>
      </w:r>
      <w:r w:rsidR="004255F2" w:rsidRPr="00496F27">
        <w:rPr>
          <w:b/>
          <w:color w:val="000000"/>
          <w:lang w:val="el-GR"/>
        </w:rPr>
        <w:t>2.2.7</w:t>
      </w:r>
      <w:r w:rsidR="006607CE" w:rsidRPr="00496F27">
        <w:rPr>
          <w:b/>
          <w:color w:val="000000"/>
          <w:lang w:val="el-GR"/>
        </w:rPr>
        <w:fldChar w:fldCharType="end"/>
      </w:r>
      <w:r w:rsidRPr="00496F27">
        <w:rPr>
          <w:b/>
          <w:color w:val="000000"/>
          <w:lang w:val="el-GR"/>
        </w:rPr>
        <w:t xml:space="preserve"> οι οικονομικοί φορείς προσκομίζουν </w:t>
      </w:r>
      <w:r w:rsidR="003822A5" w:rsidRPr="00496F27">
        <w:rPr>
          <w:b/>
          <w:color w:val="000000"/>
          <w:lang w:val="el-GR"/>
        </w:rPr>
        <w:t>τα αναφερόμενα στον κατωτέρω πίνακα</w:t>
      </w:r>
      <w:r w:rsidR="00814752" w:rsidRPr="00496F27">
        <w:rPr>
          <w:b/>
          <w:color w:val="000000"/>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F2CDF" w14:paraId="15730022" w14:textId="77777777" w:rsidTr="009C5EA6">
        <w:trPr>
          <w:trHeight w:val="711"/>
        </w:trPr>
        <w:tc>
          <w:tcPr>
            <w:tcW w:w="675" w:type="dxa"/>
            <w:shd w:val="clear" w:color="auto" w:fill="D9D9D9"/>
          </w:tcPr>
          <w:p w14:paraId="76D1EC17" w14:textId="77777777" w:rsidR="00BD358F" w:rsidRPr="00603221" w:rsidRDefault="00C40FB9" w:rsidP="002E347D">
            <w:pPr>
              <w:rPr>
                <w:b/>
              </w:rPr>
            </w:pPr>
            <w:r w:rsidRPr="00603221">
              <w:rPr>
                <w:b/>
                <w:lang w:val="el-GR"/>
              </w:rPr>
              <w:t>5</w:t>
            </w:r>
            <w:r w:rsidR="00BD358F" w:rsidRPr="00603221">
              <w:rPr>
                <w:b/>
              </w:rPr>
              <w:t>.</w:t>
            </w:r>
          </w:p>
        </w:tc>
        <w:tc>
          <w:tcPr>
            <w:tcW w:w="9180" w:type="dxa"/>
            <w:shd w:val="clear" w:color="auto" w:fill="D9D9D9"/>
          </w:tcPr>
          <w:p w14:paraId="18B6A71C" w14:textId="77777777" w:rsidR="00871101" w:rsidRPr="000D43FE" w:rsidRDefault="00BD358F" w:rsidP="002E347D">
            <w:pPr>
              <w:rPr>
                <w:lang w:val="el-GR"/>
              </w:rPr>
            </w:pPr>
            <w:r w:rsidRPr="0044693E">
              <w:rPr>
                <w:b/>
                <w:lang w:val="el-GR" w:eastAsia="el-GR"/>
              </w:rPr>
              <w:t xml:space="preserve">Οι οικονομικοί φορείς που συμμετέχουν στη διαδικασία σύναψης της παρούσας απαιτείται </w:t>
            </w:r>
            <w:r w:rsidRPr="0044693E">
              <w:rPr>
                <w:b/>
                <w:lang w:val="el-GR"/>
              </w:rPr>
              <w:t>να εξασφαλίζουν την ποιότητα των παρεχόμενων υπηρεσιών</w:t>
            </w:r>
            <w:r w:rsidR="00E1337D" w:rsidRPr="0044693E">
              <w:rPr>
                <w:b/>
                <w:lang w:val="el-GR"/>
              </w:rPr>
              <w:t xml:space="preserve"> </w:t>
            </w:r>
            <w:r w:rsidRPr="0044693E">
              <w:rPr>
                <w:b/>
                <w:lang w:val="el-GR"/>
              </w:rPr>
              <w:t>και να διαθέτουν</w:t>
            </w:r>
            <w:r w:rsidR="00871101" w:rsidRPr="0044693E">
              <w:rPr>
                <w:b/>
                <w:lang w:val="el-GR"/>
              </w:rPr>
              <w:t>:</w:t>
            </w:r>
          </w:p>
          <w:p w14:paraId="1BE29CF2" w14:textId="6A6902FB" w:rsidR="00871101" w:rsidRPr="002B206C" w:rsidRDefault="00871101" w:rsidP="002E347D">
            <w:pPr>
              <w:pStyle w:val="aff"/>
              <w:numPr>
                <w:ilvl w:val="0"/>
                <w:numId w:val="46"/>
              </w:numPr>
              <w:ind w:left="720"/>
              <w:rPr>
                <w:bCs/>
                <w:lang w:val="el-GR"/>
              </w:rPr>
            </w:pPr>
            <w:r w:rsidRPr="0044693E">
              <w:rPr>
                <w:bCs/>
                <w:lang w:val="el-GR"/>
              </w:rPr>
              <w:t>Ο</w:t>
            </w:r>
            <w:r w:rsidR="00BD358F" w:rsidRPr="0044693E">
              <w:rPr>
                <w:bCs/>
                <w:lang w:val="el-GR"/>
              </w:rPr>
              <w:t>ργανωμένο σύστημα διαχείρισης Ποιότητας</w:t>
            </w:r>
            <w:r w:rsidR="00643224" w:rsidRPr="0044693E">
              <w:rPr>
                <w:bCs/>
                <w:lang w:val="el-GR"/>
              </w:rPr>
              <w:t xml:space="preserve"> </w:t>
            </w:r>
            <w:r w:rsidRPr="002B206C">
              <w:rPr>
                <w:bCs/>
                <w:lang w:val="el-GR"/>
              </w:rPr>
              <w:t>ISO 9001:2008 ή ισοδύναμο</w:t>
            </w:r>
          </w:p>
          <w:p w14:paraId="5FABA7CF" w14:textId="6FF24E3B" w:rsidR="00871101" w:rsidRPr="002B206C" w:rsidRDefault="00871101" w:rsidP="002E347D">
            <w:pPr>
              <w:pStyle w:val="aff"/>
              <w:numPr>
                <w:ilvl w:val="0"/>
                <w:numId w:val="46"/>
              </w:numPr>
              <w:ind w:left="720"/>
              <w:rPr>
                <w:bCs/>
                <w:lang w:val="el-GR"/>
              </w:rPr>
            </w:pPr>
            <w:r w:rsidRPr="002B206C">
              <w:rPr>
                <w:bCs/>
                <w:lang w:val="el-GR"/>
              </w:rPr>
              <w:t>Οργανωμένο σύστημα περιβαλλοντικής διαχείρισης ISO 14001:2004 Environmental Management System</w:t>
            </w:r>
          </w:p>
          <w:p w14:paraId="57519D5E" w14:textId="57A2A20E" w:rsidR="00871101" w:rsidRPr="002B206C" w:rsidRDefault="00871101" w:rsidP="002E347D">
            <w:pPr>
              <w:pStyle w:val="aff"/>
              <w:numPr>
                <w:ilvl w:val="0"/>
                <w:numId w:val="46"/>
              </w:numPr>
              <w:ind w:left="720"/>
              <w:rPr>
                <w:bCs/>
                <w:lang w:val="en-US"/>
              </w:rPr>
            </w:pPr>
            <w:r w:rsidRPr="002B206C">
              <w:rPr>
                <w:bCs/>
                <w:lang w:val="el-GR"/>
              </w:rPr>
              <w:t>Οργανωμένο</w:t>
            </w:r>
            <w:r w:rsidRPr="002B206C">
              <w:rPr>
                <w:bCs/>
                <w:lang w:val="en-US"/>
              </w:rPr>
              <w:t xml:space="preserve"> </w:t>
            </w:r>
            <w:r w:rsidRPr="002B206C">
              <w:rPr>
                <w:bCs/>
                <w:lang w:val="el-GR"/>
              </w:rPr>
              <w:t>σύστημα</w:t>
            </w:r>
            <w:r w:rsidRPr="002B206C">
              <w:rPr>
                <w:bCs/>
                <w:lang w:val="en-US"/>
              </w:rPr>
              <w:t xml:space="preserve"> </w:t>
            </w:r>
            <w:r w:rsidRPr="002B206C">
              <w:rPr>
                <w:bCs/>
                <w:lang w:val="el-GR"/>
              </w:rPr>
              <w:t>ασφάλειας</w:t>
            </w:r>
            <w:r w:rsidRPr="002B206C">
              <w:rPr>
                <w:bCs/>
                <w:lang w:val="en-US"/>
              </w:rPr>
              <w:t xml:space="preserve"> </w:t>
            </w:r>
            <w:r w:rsidRPr="002B206C">
              <w:rPr>
                <w:bCs/>
                <w:lang w:val="el-GR"/>
              </w:rPr>
              <w:t>πληροφοριών</w:t>
            </w:r>
            <w:r w:rsidRPr="002B206C">
              <w:rPr>
                <w:bCs/>
                <w:lang w:val="en-US"/>
              </w:rPr>
              <w:t xml:space="preserve"> ISO 27001:2013 Information Security Management System</w:t>
            </w:r>
          </w:p>
          <w:p w14:paraId="710F11F0" w14:textId="063F9BA3" w:rsidR="00871101" w:rsidRPr="002B206C" w:rsidRDefault="00871101" w:rsidP="002E347D">
            <w:pPr>
              <w:pStyle w:val="aff"/>
              <w:numPr>
                <w:ilvl w:val="0"/>
                <w:numId w:val="46"/>
              </w:numPr>
              <w:ind w:left="720"/>
              <w:rPr>
                <w:bCs/>
                <w:lang w:val="el-GR"/>
              </w:rPr>
            </w:pPr>
            <w:r w:rsidRPr="002B206C">
              <w:rPr>
                <w:bCs/>
                <w:lang w:val="el-GR"/>
              </w:rPr>
              <w:t>Οργανωμένο σύστημα περιβαλλοντικής διαχείρισης ISO 45001:2018 Occupational Health &amp; Safety Management System</w:t>
            </w:r>
          </w:p>
          <w:p w14:paraId="3B49B35E" w14:textId="77777777" w:rsidR="00BD358F" w:rsidRPr="00603221" w:rsidRDefault="00BD358F" w:rsidP="002E347D">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F2CDF" w14:paraId="1346EF5B" w14:textId="77777777" w:rsidTr="009C5EA6">
        <w:trPr>
          <w:trHeight w:val="1480"/>
        </w:trPr>
        <w:tc>
          <w:tcPr>
            <w:tcW w:w="675" w:type="dxa"/>
          </w:tcPr>
          <w:p w14:paraId="77D8C9CD" w14:textId="77777777" w:rsidR="00BD358F" w:rsidRPr="00603221" w:rsidRDefault="00C40FB9" w:rsidP="002E347D">
            <w:r w:rsidRPr="00603221">
              <w:rPr>
                <w:lang w:val="el-GR"/>
              </w:rPr>
              <w:lastRenderedPageBreak/>
              <w:t>5</w:t>
            </w:r>
            <w:r w:rsidR="00BD358F" w:rsidRPr="00603221">
              <w:t>.1</w:t>
            </w:r>
          </w:p>
        </w:tc>
        <w:tc>
          <w:tcPr>
            <w:tcW w:w="9180" w:type="dxa"/>
          </w:tcPr>
          <w:p w14:paraId="52C2B92E" w14:textId="77777777" w:rsidR="00BD358F" w:rsidRPr="00603221" w:rsidRDefault="00C81258" w:rsidP="002E347D">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rsidP="002E347D">
      <w:pPr>
        <w:rPr>
          <w:b/>
          <w:bCs/>
          <w:lang w:val="el-GR"/>
        </w:rPr>
      </w:pPr>
    </w:p>
    <w:p w14:paraId="3224B5B4" w14:textId="77777777" w:rsidR="00BD358F" w:rsidRPr="00603221" w:rsidRDefault="003355E7" w:rsidP="002E347D">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147C851B" w:rsidR="002B2F6A" w:rsidRDefault="002B2F6A" w:rsidP="002E347D">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E347D">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068EFD86" w:rsidR="002B2F6A" w:rsidRPr="00374B84" w:rsidRDefault="002B2F6A" w:rsidP="002E347D">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Pr="00374B84">
        <w:rPr>
          <w:lang w:val="el-GR"/>
        </w:rPr>
        <w:t>, το οποίο πρέπει να έχει εκδοθεί έως τριάντα (30) εργάσιμες ημέρες πριν από την υποβολή του.</w:t>
      </w:r>
    </w:p>
    <w:p w14:paraId="2B5A585E" w14:textId="181FC198" w:rsidR="002B2F6A" w:rsidRDefault="002B2F6A" w:rsidP="002E347D">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43FCD747" w14:textId="3FC6FAA5" w:rsidR="002B2F6A" w:rsidRPr="005609B2" w:rsidRDefault="002B2F6A" w:rsidP="002E347D">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Pr="005609B2">
        <w:rPr>
          <w:color w:val="000000"/>
          <w:lang w:val="el-GR"/>
        </w:rPr>
        <w:t>.</w:t>
      </w:r>
    </w:p>
    <w:p w14:paraId="55DBA36C" w14:textId="6DA44783" w:rsidR="002B2F6A" w:rsidRPr="005609B2" w:rsidRDefault="002B2F6A" w:rsidP="002E347D">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E347D">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E347D">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E347D">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rsidP="002E347D">
      <w:pPr>
        <w:rPr>
          <w:b/>
          <w:bCs/>
          <w:lang w:val="el-GR"/>
        </w:rPr>
      </w:pPr>
    </w:p>
    <w:p w14:paraId="3760DD82" w14:textId="1552997F" w:rsidR="002B2F6A" w:rsidRPr="005609B2" w:rsidRDefault="002B2F6A" w:rsidP="002E347D">
      <w:pPr>
        <w:rPr>
          <w:color w:val="000000"/>
          <w:lang w:val="el-GR"/>
        </w:rPr>
      </w:pPr>
      <w:r w:rsidRPr="005609B2">
        <w:rPr>
          <w:b/>
          <w:bCs/>
          <w:color w:val="000000"/>
          <w:lang w:val="el-GR"/>
        </w:rPr>
        <w:lastRenderedPageBreak/>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1A1EA64F" w14:textId="1CD7563C" w:rsidR="002B2F6A" w:rsidRPr="005609B2" w:rsidRDefault="002B2F6A" w:rsidP="002E347D">
      <w:pPr>
        <w:rPr>
          <w:color w:val="000000"/>
          <w:lang w:val="el-GR"/>
        </w:rPr>
      </w:pPr>
      <w:r w:rsidRPr="005609B2">
        <w:rPr>
          <w:color w:val="000000"/>
          <w:lang w:val="el-GR"/>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24DEF5A0" w14:textId="0C13FF03" w:rsidR="002B2F6A" w:rsidRPr="005609B2" w:rsidRDefault="002B2F6A" w:rsidP="002E347D">
      <w:pPr>
        <w:rPr>
          <w:color w:val="000000"/>
          <w:lang w:val="el-GR"/>
        </w:rPr>
      </w:pPr>
      <w:r w:rsidRPr="005609B2">
        <w:rPr>
          <w:color w:val="000000"/>
          <w:lang w:val="el-GR"/>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14:paraId="1881B532" w14:textId="0D0F2DBA" w:rsidR="002B2F6A" w:rsidRPr="005609B2" w:rsidRDefault="002B2F6A" w:rsidP="002E347D">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2E347D">
      <w:pPr>
        <w:rPr>
          <w:lang w:val="el-GR"/>
        </w:rPr>
      </w:pPr>
    </w:p>
    <w:p w14:paraId="00A8BC2C" w14:textId="762AC6F1" w:rsidR="002B2F6A" w:rsidRPr="002B2F6A" w:rsidRDefault="002B2F6A" w:rsidP="002E347D">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975DAF3" w14:textId="0309E5A4" w:rsidR="00AC2E76" w:rsidRPr="00603221" w:rsidRDefault="00C81258" w:rsidP="002E347D">
      <w:pPr>
        <w:rPr>
          <w:b/>
          <w:bCs/>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bookmarkStart w:id="187" w:name="msgfield"/>
      <w:bookmarkStart w:id="188" w:name="preformat"/>
      <w:bookmarkEnd w:id="187"/>
      <w:bookmarkEnd w:id="188"/>
    </w:p>
    <w:p w14:paraId="095D4BB6" w14:textId="621EF5DF" w:rsidR="002B2F6A" w:rsidRDefault="003355E7" w:rsidP="002E347D">
      <w:pPr>
        <w:tabs>
          <w:tab w:val="left" w:pos="3544"/>
        </w:tabs>
        <w:rPr>
          <w:lang w:val="el-GR"/>
        </w:rPr>
      </w:pPr>
      <w:r w:rsidRPr="00603221">
        <w:rPr>
          <w:b/>
          <w:bCs/>
          <w:lang w:val="el-GR"/>
        </w:rPr>
        <w:t>Β.</w:t>
      </w:r>
      <w:r w:rsidR="00DC541A">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ύμβασης.</w:t>
      </w:r>
    </w:p>
    <w:p w14:paraId="5B2E37C4" w14:textId="58CB629F" w:rsidR="002B2F6A" w:rsidRDefault="002B2F6A" w:rsidP="002E347D">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171E5251" w14:textId="0D935C36" w:rsidR="002B2F6A" w:rsidRDefault="002B2F6A" w:rsidP="002E347D">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0148A76D" w14:textId="69452D0D" w:rsidR="00EB1543" w:rsidRPr="00603221" w:rsidRDefault="00EB1543" w:rsidP="002E347D">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5B4BA456" w14:textId="09214EDA" w:rsidR="002B2F6A" w:rsidRPr="00611572" w:rsidRDefault="002B2F6A" w:rsidP="002E347D">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1DDE36B9" w:rsidR="002B2F6A" w:rsidRPr="00611572" w:rsidRDefault="002B2F6A" w:rsidP="002E347D">
      <w:pPr>
        <w:numPr>
          <w:ilvl w:val="0"/>
          <w:numId w:val="5"/>
        </w:numPr>
        <w:rPr>
          <w:b/>
          <w:bCs/>
          <w:lang w:val="el-GR"/>
        </w:rPr>
      </w:pPr>
      <w:r w:rsidRPr="00611572">
        <w:rPr>
          <w:b/>
          <w:bCs/>
          <w:lang w:val="el-GR"/>
        </w:rPr>
        <w:t>οι ένορκες βεβαιώσεις που αναφέρονται στην παρούσα Διακήρυξη, εφόσον έχουν συνταχθεί έως τρεις (3) μήνες πριν από την υποβολή τους,</w:t>
      </w:r>
    </w:p>
    <w:p w14:paraId="2BA12538" w14:textId="4E6E8D6A" w:rsidR="00C40FB9" w:rsidRPr="009757F2" w:rsidRDefault="002B2F6A" w:rsidP="002E347D">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9757F2">
        <w:rPr>
          <w:b/>
          <w:bCs/>
          <w:lang w:val="el-GR"/>
        </w:rPr>
        <w:t>τους</w:t>
      </w:r>
    </w:p>
    <w:p w14:paraId="47286A6F" w14:textId="77777777" w:rsidR="009757F2" w:rsidRPr="00603221" w:rsidRDefault="009757F2" w:rsidP="002E347D">
      <w:pPr>
        <w:rPr>
          <w:lang w:val="el-GR"/>
        </w:rPr>
      </w:pPr>
    </w:p>
    <w:p w14:paraId="601D999A" w14:textId="5976ADAE" w:rsidR="00C33C73" w:rsidRPr="00603221" w:rsidRDefault="00C33C73" w:rsidP="002E347D">
      <w:pPr>
        <w:pStyle w:val="2"/>
        <w:rPr>
          <w:rFonts w:cs="Tahoma"/>
          <w:lang w:val="el-GR"/>
        </w:rPr>
      </w:pPr>
      <w:bookmarkStart w:id="189" w:name="_Toc97194289"/>
      <w:bookmarkStart w:id="190" w:name="_Toc97194431"/>
      <w:bookmarkStart w:id="191" w:name="_Toc181183719"/>
      <w:r w:rsidRPr="00603221">
        <w:rPr>
          <w:rFonts w:cs="Tahoma"/>
          <w:lang w:val="el-GR"/>
        </w:rPr>
        <w:t>Κριτήρια Ανάθεσης</w:t>
      </w:r>
      <w:bookmarkEnd w:id="189"/>
      <w:bookmarkEnd w:id="190"/>
      <w:bookmarkEnd w:id="191"/>
    </w:p>
    <w:p w14:paraId="6A9A94FD" w14:textId="77777777" w:rsidR="008338F0" w:rsidRPr="00603221" w:rsidRDefault="003355E7" w:rsidP="002E347D">
      <w:pPr>
        <w:pStyle w:val="3"/>
        <w:ind w:left="709" w:hanging="709"/>
        <w:rPr>
          <w:lang w:val="el-GR"/>
        </w:rPr>
      </w:pPr>
      <w:bookmarkStart w:id="192" w:name="_Ref496542191"/>
      <w:bookmarkStart w:id="193" w:name="_Toc97194290"/>
      <w:bookmarkStart w:id="194" w:name="_Toc97194432"/>
      <w:bookmarkStart w:id="195" w:name="_Toc181183720"/>
      <w:r w:rsidRPr="00603221">
        <w:rPr>
          <w:lang w:val="el-GR"/>
        </w:rPr>
        <w:t>Κριτήριο ανάθεσης</w:t>
      </w:r>
      <w:bookmarkEnd w:id="192"/>
      <w:bookmarkEnd w:id="193"/>
      <w:bookmarkEnd w:id="194"/>
      <w:bookmarkEnd w:id="195"/>
    </w:p>
    <w:p w14:paraId="4981251F" w14:textId="46DD22B6" w:rsidR="008338F0" w:rsidRDefault="003355E7" w:rsidP="002E347D">
      <w:pPr>
        <w:rPr>
          <w:lang w:val="el-GR"/>
        </w:rPr>
      </w:pPr>
      <w:r w:rsidRPr="00603221">
        <w:rPr>
          <w:lang w:val="el-GR"/>
        </w:rPr>
        <w:t xml:space="preserve">Κριτήριο ανάθεσης της </w:t>
      </w:r>
      <w:r w:rsidR="003629A5">
        <w:rPr>
          <w:lang w:val="el-GR"/>
        </w:rPr>
        <w:t>σ</w:t>
      </w:r>
      <w:r w:rsidRPr="00603221">
        <w:rPr>
          <w:lang w:val="el-GR"/>
        </w:rPr>
        <w:t>ύμβασης είναι η πλέον συμφέρουσα από οικονομική άποψη προσφορά</w:t>
      </w:r>
      <w:r w:rsidR="00DD2BF2" w:rsidRPr="00603221">
        <w:rPr>
          <w:lang w:val="el-GR"/>
        </w:rPr>
        <w:t xml:space="preserve"> </w:t>
      </w:r>
      <w:r w:rsidRPr="00603221">
        <w:rPr>
          <w:lang w:val="el-GR"/>
        </w:rPr>
        <w:t>βάσει τιμής</w:t>
      </w:r>
      <w:r w:rsidR="000D43FE">
        <w:rPr>
          <w:lang w:val="el-GR"/>
        </w:rPr>
        <w:t>.</w:t>
      </w:r>
    </w:p>
    <w:p w14:paraId="449E876C" w14:textId="77777777" w:rsidR="00C40FB9" w:rsidRPr="00603221" w:rsidRDefault="00C40FB9" w:rsidP="002E347D">
      <w:pPr>
        <w:rPr>
          <w:lang w:val="el-GR"/>
        </w:rPr>
      </w:pPr>
    </w:p>
    <w:p w14:paraId="10BE13A1" w14:textId="361DF395" w:rsidR="0001217D" w:rsidRPr="00603221" w:rsidRDefault="0001217D" w:rsidP="002E347D">
      <w:pPr>
        <w:pStyle w:val="3"/>
        <w:ind w:left="709" w:hanging="709"/>
        <w:rPr>
          <w:rFonts w:cs="Tahoma"/>
          <w:szCs w:val="22"/>
          <w:u w:val="single"/>
          <w:lang w:val="el-GR"/>
        </w:rPr>
      </w:pPr>
      <w:bookmarkStart w:id="196" w:name="_Toc9049526"/>
      <w:bookmarkStart w:id="197" w:name="_Toc9050798"/>
      <w:bookmarkStart w:id="198" w:name="_Toc16061711"/>
      <w:bookmarkStart w:id="199" w:name="_Toc25743321"/>
      <w:bookmarkStart w:id="200" w:name="_Toc26592535"/>
      <w:bookmarkStart w:id="201" w:name="_Toc43634791"/>
      <w:bookmarkStart w:id="202" w:name="_Toc44821171"/>
      <w:bookmarkStart w:id="203" w:name="_Toc48552963"/>
      <w:bookmarkStart w:id="204" w:name="_Toc49074409"/>
      <w:bookmarkStart w:id="205" w:name="_Toc286055470"/>
      <w:bookmarkStart w:id="206" w:name="_Toc97194294"/>
      <w:bookmarkStart w:id="207" w:name="_Toc181183721"/>
      <w:r w:rsidRPr="00603221">
        <w:rPr>
          <w:rFonts w:cs="Tahoma"/>
          <w:szCs w:val="22"/>
          <w:u w:val="single"/>
          <w:lang w:val="el-GR"/>
        </w:rPr>
        <w:t>Διαμόρφωση συγκριτικού κόστους Προσφοράς</w:t>
      </w:r>
      <w:bookmarkEnd w:id="196"/>
      <w:bookmarkEnd w:id="197"/>
      <w:bookmarkEnd w:id="198"/>
      <w:bookmarkEnd w:id="199"/>
      <w:bookmarkEnd w:id="200"/>
      <w:bookmarkEnd w:id="201"/>
      <w:bookmarkEnd w:id="202"/>
      <w:bookmarkEnd w:id="203"/>
      <w:bookmarkEnd w:id="204"/>
      <w:bookmarkEnd w:id="205"/>
      <w:bookmarkEnd w:id="206"/>
      <w:bookmarkEnd w:id="207"/>
    </w:p>
    <w:p w14:paraId="6703AF59" w14:textId="38F1C2D4" w:rsidR="0001217D" w:rsidRPr="00603221" w:rsidRDefault="0001217D" w:rsidP="002E347D">
      <w:pPr>
        <w:rPr>
          <w:lang w:val="el-GR"/>
        </w:rPr>
      </w:pPr>
      <w:r w:rsidRPr="00603221">
        <w:rPr>
          <w:lang w:val="el-GR"/>
        </w:rPr>
        <w:t>Το συγκριτικό κόστος Κ κάθε Προσφοράς περιλαμβάνει:</w:t>
      </w:r>
    </w:p>
    <w:p w14:paraId="136ADB73" w14:textId="15D5918E" w:rsidR="0001217D" w:rsidRPr="00603221" w:rsidRDefault="0001217D" w:rsidP="002E347D">
      <w:pPr>
        <w:numPr>
          <w:ilvl w:val="0"/>
          <w:numId w:val="13"/>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141CA5">
        <w:rPr>
          <w:lang w:val="el-GR"/>
        </w:rPr>
        <w:instrText xml:space="preserve"> \* MERGEFORMAT </w:instrText>
      </w:r>
      <w:r w:rsidR="00694974">
        <w:rPr>
          <w:lang w:val="el-GR"/>
        </w:rPr>
      </w:r>
      <w:r w:rsidR="00694974">
        <w:rPr>
          <w:lang w:val="el-GR"/>
        </w:rPr>
        <w:fldChar w:fldCharType="separate"/>
      </w:r>
      <w:r w:rsidR="004255F2" w:rsidRPr="00603221">
        <w:rPr>
          <w:lang w:val="el-GR"/>
        </w:rPr>
        <w:t xml:space="preserve">ΠΑΡΑΡΤΗΜΑ </w:t>
      </w:r>
      <w:r w:rsidR="004255F2" w:rsidRPr="00603221">
        <w:t>VI</w:t>
      </w:r>
      <w:r w:rsidR="004255F2"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6F04B8">
        <w:rPr>
          <w:lang w:val="el-GR"/>
        </w:rPr>
        <w:t>04</w:t>
      </w:r>
      <w:r w:rsidR="00095048">
        <w:rPr>
          <w:lang w:val="el-GR"/>
        </w:rPr>
        <w:t>}</w:t>
      </w:r>
    </w:p>
    <w:p w14:paraId="057196C2" w14:textId="3D3DB374" w:rsidR="0001217D" w:rsidRPr="00603221" w:rsidRDefault="0001217D" w:rsidP="002E347D">
      <w:pPr>
        <w:numPr>
          <w:ilvl w:val="0"/>
          <w:numId w:val="13"/>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Pr>
          <w:lang w:val="el-GR"/>
        </w:rPr>
        <w:fldChar w:fldCharType="begin"/>
      </w:r>
      <w:r w:rsidR="00694974">
        <w:rPr>
          <w:lang w:val="el-GR"/>
        </w:rPr>
        <w:instrText xml:space="preserve"> REF _Ref40980058 \h </w:instrText>
      </w:r>
      <w:r w:rsidR="00141CA5">
        <w:rPr>
          <w:lang w:val="el-GR"/>
        </w:rPr>
        <w:instrText xml:space="preserve"> \* MERGEFORMAT </w:instrText>
      </w:r>
      <w:r w:rsidR="00694974">
        <w:rPr>
          <w:lang w:val="el-GR"/>
        </w:rPr>
      </w:r>
      <w:r w:rsidR="00694974">
        <w:rPr>
          <w:lang w:val="el-GR"/>
        </w:rPr>
        <w:fldChar w:fldCharType="separate"/>
      </w:r>
      <w:r w:rsidR="004255F2" w:rsidRPr="00603221">
        <w:rPr>
          <w:lang w:val="el-GR"/>
        </w:rPr>
        <w:t xml:space="preserve">ΠΑΡΑΡΤΗΜΑ </w:t>
      </w:r>
      <w:r w:rsidR="004255F2" w:rsidRPr="00603221">
        <w:t>VI</w:t>
      </w:r>
      <w:r w:rsidR="004255F2"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6F04B8" w:rsidRPr="006F04B8">
        <w:rPr>
          <w:lang w:val="el-GR"/>
        </w:rPr>
        <w:t>05</w:t>
      </w:r>
      <w:r w:rsidR="00095048">
        <w:rPr>
          <w:lang w:val="el-GR"/>
        </w:rPr>
        <w:t>}</w:t>
      </w:r>
    </w:p>
    <w:p w14:paraId="71B14AFE" w14:textId="09BFDCC9" w:rsidR="0001217D" w:rsidRPr="00603221" w:rsidRDefault="0001217D" w:rsidP="002E34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w:t>
      </w:r>
    </w:p>
    <w:p w14:paraId="3996ED28" w14:textId="2085C923" w:rsidR="007F03FD" w:rsidRPr="00603221" w:rsidRDefault="007F03FD" w:rsidP="002E347D">
      <w:pPr>
        <w:rPr>
          <w:b/>
          <w:bCs/>
          <w:u w:val="single"/>
        </w:rPr>
      </w:pPr>
      <w:r w:rsidRPr="00603221">
        <w:rPr>
          <w:b/>
          <w:bCs/>
          <w:u w:val="single"/>
        </w:rPr>
        <w:t>Διευκριν</w:t>
      </w:r>
      <w:r w:rsidR="006A4055">
        <w:rPr>
          <w:b/>
          <w:bCs/>
          <w:u w:val="single"/>
          <w:lang w:val="el-GR"/>
        </w:rPr>
        <w:t>ί</w:t>
      </w:r>
      <w:r w:rsidRPr="00603221">
        <w:rPr>
          <w:b/>
          <w:bCs/>
          <w:u w:val="single"/>
        </w:rPr>
        <w:t>σεις:</w:t>
      </w:r>
    </w:p>
    <w:p w14:paraId="6E14ED2C" w14:textId="77777777" w:rsidR="007F03FD" w:rsidRPr="00603221" w:rsidRDefault="007F03FD" w:rsidP="002E347D">
      <w:pPr>
        <w:numPr>
          <w:ilvl w:val="0"/>
          <w:numId w:val="14"/>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0BF309BD" w14:textId="77777777" w:rsidR="00EB4B2B" w:rsidRPr="00603221" w:rsidRDefault="00EB4B2B" w:rsidP="002E347D">
      <w:pPr>
        <w:rPr>
          <w:b/>
          <w:u w:val="single"/>
          <w:lang w:val="el-GR"/>
        </w:rPr>
      </w:pPr>
    </w:p>
    <w:p w14:paraId="7890181B" w14:textId="77777777" w:rsidR="00221291" w:rsidRPr="00603221" w:rsidRDefault="00221291" w:rsidP="008602C1">
      <w:pPr>
        <w:suppressAutoHyphens w:val="0"/>
        <w:spacing w:after="0"/>
        <w:rPr>
          <w:lang w:val="el-GR"/>
        </w:rPr>
      </w:pPr>
      <w:r w:rsidRPr="00603221">
        <w:rPr>
          <w:lang w:val="el-GR"/>
        </w:rPr>
        <w:br w:type="page"/>
      </w:r>
    </w:p>
    <w:p w14:paraId="4AF9BBEB" w14:textId="77777777" w:rsidR="004629AE" w:rsidRPr="00603221" w:rsidRDefault="004629AE" w:rsidP="002E347D">
      <w:pPr>
        <w:rPr>
          <w:lang w:val="el-GR"/>
        </w:rPr>
      </w:pPr>
    </w:p>
    <w:p w14:paraId="69AB06CD" w14:textId="47820D72" w:rsidR="008338F0" w:rsidRPr="00603221" w:rsidRDefault="003355E7" w:rsidP="002E347D">
      <w:pPr>
        <w:pStyle w:val="2"/>
        <w:rPr>
          <w:rFonts w:cs="Tahoma"/>
          <w:lang w:val="el-GR"/>
        </w:rPr>
      </w:pPr>
      <w:bookmarkStart w:id="208" w:name="_Toc97194296"/>
      <w:bookmarkStart w:id="209" w:name="_Toc97194435"/>
      <w:bookmarkStart w:id="210" w:name="_Toc181183722"/>
      <w:r w:rsidRPr="00603221">
        <w:rPr>
          <w:rFonts w:cs="Tahoma"/>
          <w:lang w:val="el-GR"/>
        </w:rPr>
        <w:t>Κατάρτιση - Περιεχόμενο Προσφορών</w:t>
      </w:r>
      <w:bookmarkEnd w:id="208"/>
      <w:bookmarkEnd w:id="209"/>
      <w:bookmarkEnd w:id="210"/>
    </w:p>
    <w:p w14:paraId="6130DDE8" w14:textId="77777777" w:rsidR="008338F0" w:rsidRPr="00603221" w:rsidRDefault="003355E7" w:rsidP="002E347D">
      <w:pPr>
        <w:pStyle w:val="3"/>
        <w:ind w:left="709" w:hanging="709"/>
        <w:rPr>
          <w:lang w:val="el-GR"/>
        </w:rPr>
      </w:pPr>
      <w:bookmarkStart w:id="211" w:name="_Ref496542253"/>
      <w:bookmarkStart w:id="212" w:name="_Toc97194297"/>
      <w:bookmarkStart w:id="213" w:name="_Toc97194436"/>
      <w:bookmarkStart w:id="214" w:name="_Toc181183723"/>
      <w:r w:rsidRPr="00603221">
        <w:rPr>
          <w:lang w:val="el-GR"/>
        </w:rPr>
        <w:t>Γενικοί όροι υποβολής προσφορών</w:t>
      </w:r>
      <w:bookmarkEnd w:id="211"/>
      <w:bookmarkEnd w:id="212"/>
      <w:bookmarkEnd w:id="213"/>
      <w:bookmarkEnd w:id="214"/>
    </w:p>
    <w:p w14:paraId="2ABDFBA7" w14:textId="3008B000" w:rsidR="008338F0" w:rsidRPr="00603221" w:rsidRDefault="003355E7" w:rsidP="002E347D">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w:t>
      </w:r>
      <w:r w:rsidRPr="00BD220B">
        <w:rPr>
          <w:lang w:val="el-GR"/>
        </w:rPr>
        <w:t>περιγραφόμενες υπηρεσίες</w:t>
      </w:r>
      <w:r w:rsidR="00316B21" w:rsidRPr="00BD220B">
        <w:rPr>
          <w:lang w:val="el-GR"/>
        </w:rPr>
        <w:t xml:space="preserve"> </w:t>
      </w:r>
      <w:r w:rsidR="00316B21" w:rsidRPr="0044693E">
        <w:rPr>
          <w:lang w:val="el-GR"/>
        </w:rPr>
        <w:t>και για το σύνολο της προκηρυχθείσας ποσότητας της προμήθειας ανά είδος</w:t>
      </w:r>
      <w:r w:rsidRPr="0044693E">
        <w:rPr>
          <w:lang w:val="el-GR"/>
        </w:rPr>
        <w:t xml:space="preserve">. </w:t>
      </w:r>
    </w:p>
    <w:p w14:paraId="556BFE7F" w14:textId="14EB4BDD" w:rsidR="008338F0" w:rsidRDefault="003355E7" w:rsidP="002E347D">
      <w:pPr>
        <w:rPr>
          <w:i/>
          <w:iCs/>
          <w:color w:val="5B9BD5"/>
          <w:lang w:val="el-GR"/>
        </w:rPr>
      </w:pPr>
      <w:r w:rsidRPr="00603221">
        <w:rPr>
          <w:lang w:val="el-GR"/>
        </w:rPr>
        <w:t>Δεν επιτρέπονται εναλλακτικές προσφορές</w:t>
      </w:r>
      <w:r w:rsidR="00893B0F" w:rsidRPr="0044693E">
        <w:rPr>
          <w:lang w:val="el-GR"/>
        </w:rPr>
        <w:t>.</w:t>
      </w:r>
    </w:p>
    <w:p w14:paraId="2B0F3D42" w14:textId="21CA21B2" w:rsidR="002B2F6A" w:rsidRDefault="002B2F6A" w:rsidP="002E347D">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627B7D48" w:rsidR="005202EA" w:rsidRPr="006A4055" w:rsidRDefault="005202EA" w:rsidP="002E347D">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6A4055">
        <w:rPr>
          <w:lang w:val="el-GR"/>
        </w:rPr>
        <w:t>.</w:t>
      </w:r>
    </w:p>
    <w:p w14:paraId="27DE9547" w14:textId="3A4FB53C" w:rsidR="005202EA" w:rsidRDefault="005202EA" w:rsidP="002E347D">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31" w:history="1"/>
      <w:hyperlink r:id="rId32" w:history="1"/>
    </w:p>
    <w:p w14:paraId="60E1FB1C" w14:textId="1EE8944B" w:rsidR="002B2F6A" w:rsidRPr="002B2F6A" w:rsidRDefault="002B2F6A" w:rsidP="002E347D">
      <w:pPr>
        <w:rPr>
          <w:color w:val="000000"/>
          <w:lang w:val="el-GR" w:eastAsia="el-GR"/>
        </w:rPr>
      </w:pPr>
      <w:hyperlink r:id="rId33" w:history="1"/>
      <w:hyperlink r:id="rId34" w:history="1"/>
      <w:r w:rsidR="00D60B9F" w:rsidRPr="00D60B9F">
        <w:rPr>
          <w:color w:val="000000"/>
          <w:lang w:val="el-GR" w:eastAsia="el-GR"/>
        </w:rPr>
        <w:t>Ο οικονομικός φορέας δύναται να αποσύρει την προσφορά του και να την υποβάλ</w:t>
      </w:r>
      <w:r w:rsidR="00D60B9F">
        <w:rPr>
          <w:color w:val="000000"/>
          <w:lang w:val="el-GR" w:eastAsia="el-GR"/>
        </w:rPr>
        <w:t>λ</w:t>
      </w:r>
      <w:r w:rsidR="00D60B9F" w:rsidRPr="00D60B9F">
        <w:rPr>
          <w:color w:val="000000"/>
          <w:lang w:val="el-GR" w:eastAsia="el-GR"/>
        </w:rPr>
        <w:t>ει εκ νέου έως την κατά περίπτωση καταληκτική ημερομηνία υποβολής προσφορών</w:t>
      </w:r>
      <w:r w:rsidR="00D60B9F">
        <w:rPr>
          <w:color w:val="000000"/>
          <w:lang w:val="el-GR" w:eastAsia="el-GR"/>
        </w:rPr>
        <w:t xml:space="preserve">, χωρίς να </w:t>
      </w:r>
      <w:r w:rsidR="00D60B9F"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Pr>
          <w:rFonts w:cs="Helvetica"/>
          <w:color w:val="000000"/>
          <w:lang w:val="el-GR" w:eastAsia="el-GR"/>
        </w:rPr>
        <w:t xml:space="preserve"> </w:t>
      </w:r>
      <w:r w:rsidR="00D60B9F"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00D60B9F" w:rsidRPr="00D60B9F">
        <w:rPr>
          <w:color w:val="000000"/>
          <w:lang w:val="el-GR" w:eastAsia="el-GR"/>
        </w:rPr>
        <w:t xml:space="preserve">ναθέτουσας </w:t>
      </w:r>
      <w:r w:rsidR="00906149">
        <w:rPr>
          <w:color w:val="000000"/>
          <w:lang w:val="el-GR" w:eastAsia="el-GR"/>
        </w:rPr>
        <w:t>Α</w:t>
      </w:r>
      <w:r w:rsidR="00D60B9F" w:rsidRPr="00D60B9F">
        <w:rPr>
          <w:color w:val="000000"/>
          <w:lang w:val="el-GR" w:eastAsia="el-GR"/>
        </w:rPr>
        <w:t>ρχής.</w:t>
      </w:r>
    </w:p>
    <w:p w14:paraId="586B4D12" w14:textId="58B08CB6" w:rsidR="008338F0" w:rsidRPr="00603221" w:rsidRDefault="003355E7" w:rsidP="002E347D">
      <w:pPr>
        <w:pStyle w:val="3"/>
        <w:ind w:left="709" w:hanging="709"/>
        <w:rPr>
          <w:lang w:val="el-GR"/>
        </w:rPr>
      </w:pPr>
      <w:bookmarkStart w:id="215" w:name="_Toc74566860"/>
      <w:bookmarkStart w:id="216" w:name="_Ref496542299"/>
      <w:bookmarkStart w:id="217" w:name="_Toc97194298"/>
      <w:bookmarkStart w:id="218" w:name="_Toc97194437"/>
      <w:bookmarkStart w:id="219" w:name="_Toc181183724"/>
      <w:bookmarkEnd w:id="215"/>
      <w:r w:rsidRPr="00603221">
        <w:rPr>
          <w:lang w:val="el-GR"/>
        </w:rPr>
        <w:t>Χρόνος και Τρόπος υποβολής προσφορών</w:t>
      </w:r>
      <w:bookmarkEnd w:id="216"/>
      <w:bookmarkEnd w:id="217"/>
      <w:bookmarkEnd w:id="218"/>
      <w:bookmarkEnd w:id="219"/>
    </w:p>
    <w:p w14:paraId="27788B99" w14:textId="5A03FC27" w:rsidR="008338F0" w:rsidRDefault="008338F0" w:rsidP="002E347D">
      <w:pPr>
        <w:rPr>
          <w:lang w:val="el-GR"/>
        </w:rPr>
      </w:pPr>
    </w:p>
    <w:p w14:paraId="5690412D" w14:textId="5B8DBE63" w:rsidR="004B759E" w:rsidRPr="00821852" w:rsidRDefault="000F0E29" w:rsidP="002E347D">
      <w:pPr>
        <w:rPr>
          <w:b/>
          <w:bCs/>
          <w:lang w:val="el-GR"/>
        </w:rPr>
      </w:pPr>
      <w:bookmarkStart w:id="220" w:name="_Toc74566862"/>
      <w:bookmarkStart w:id="221" w:name="_Toc97194299"/>
      <w:bookmarkEnd w:id="22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4255F2">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1"/>
      <w:r w:rsidR="005647D1">
        <w:rPr>
          <w:lang w:val="el-GR"/>
        </w:rPr>
        <w:t>.</w:t>
      </w:r>
    </w:p>
    <w:p w14:paraId="772137F5" w14:textId="081316DC" w:rsidR="004B759E" w:rsidRDefault="004B759E" w:rsidP="002E347D">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7522678C" w14:textId="77777777" w:rsidR="000F0E29" w:rsidRPr="000F0E29" w:rsidRDefault="000F0E29" w:rsidP="002E347D">
      <w:pPr>
        <w:rPr>
          <w:lang w:val="el-GR"/>
        </w:rPr>
      </w:pPr>
      <w:bookmarkStart w:id="222" w:name="_Toc97194300"/>
    </w:p>
    <w:p w14:paraId="72290D97" w14:textId="1C0B35FA" w:rsidR="004B759E" w:rsidRPr="00A334BA" w:rsidRDefault="000F0E29" w:rsidP="002E347D">
      <w:pPr>
        <w:rPr>
          <w:lang w:val="el-GR"/>
        </w:rPr>
      </w:pPr>
      <w:r w:rsidRPr="000F0E29">
        <w:rPr>
          <w:b/>
          <w:bCs/>
          <w:lang w:val="el-GR"/>
        </w:rPr>
        <w:lastRenderedPageBreak/>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2"/>
    </w:p>
    <w:p w14:paraId="2BFB3CEA" w14:textId="77777777" w:rsidR="004B759E" w:rsidRDefault="004B759E" w:rsidP="002E347D">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2E347D">
      <w:pPr>
        <w:rPr>
          <w:lang w:val="el-GR"/>
        </w:rPr>
      </w:pPr>
      <w:bookmarkStart w:id="223" w:name="_Toc74566865"/>
      <w:bookmarkStart w:id="224" w:name="_Toc97194301"/>
      <w:bookmarkEnd w:id="223"/>
    </w:p>
    <w:p w14:paraId="5865AACC" w14:textId="5F60A93F" w:rsidR="004B759E" w:rsidRPr="00A334BA" w:rsidRDefault="000F0E29" w:rsidP="002E347D">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4"/>
    </w:p>
    <w:p w14:paraId="4F563BCF" w14:textId="77777777" w:rsidR="004B759E" w:rsidRDefault="004B759E" w:rsidP="002E347D">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1A49BFFD" w:rsidR="004B759E" w:rsidRDefault="004B759E" w:rsidP="002E347D">
      <w:pPr>
        <w:rPr>
          <w:lang w:val="el-GR"/>
        </w:rPr>
      </w:pPr>
      <w:r>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w:t>
      </w:r>
    </w:p>
    <w:p w14:paraId="789A8D70" w14:textId="77777777" w:rsidR="004B759E" w:rsidRDefault="004B759E" w:rsidP="002E347D">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2E347D">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2E347D">
      <w:pPr>
        <w:rPr>
          <w:lang w:val="el-GR"/>
        </w:rPr>
      </w:pPr>
      <w:bookmarkStart w:id="225" w:name="_Ref75869622"/>
      <w:bookmarkStart w:id="226" w:name="_Toc97194302"/>
    </w:p>
    <w:p w14:paraId="5C483A6C" w14:textId="643650BD" w:rsidR="00201A77" w:rsidRPr="00201A77" w:rsidRDefault="000F0E29" w:rsidP="002E347D">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9F064C">
        <w:rPr>
          <w:lang w:val="el-GR"/>
        </w:rPr>
        <w:t xml:space="preserve"> </w:t>
      </w:r>
      <w:r w:rsidR="00486D17" w:rsidRPr="00201A77">
        <w:rPr>
          <w:lang w:val="el-GR"/>
        </w:rPr>
        <w:t>τα</w:t>
      </w:r>
      <w:r w:rsidR="009F064C">
        <w:rPr>
          <w:lang w:val="el-GR"/>
        </w:rPr>
        <w:t xml:space="preserve"> </w:t>
      </w:r>
      <w:r w:rsidR="00486D17" w:rsidRPr="00201A77">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Pr>
          <w:lang w:val="el-GR"/>
        </w:rPr>
        <w:t>εισώ</w:t>
      </w:r>
      <w:r w:rsidR="00486D17" w:rsidRPr="00201A77">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27" w:name="_Toc74566867"/>
      <w:bookmarkStart w:id="228" w:name="_Toc74566868"/>
      <w:bookmarkStart w:id="229" w:name="_Toc74566869"/>
      <w:bookmarkStart w:id="230" w:name="_Toc74566870"/>
      <w:bookmarkEnd w:id="227"/>
      <w:bookmarkEnd w:id="228"/>
      <w:bookmarkEnd w:id="229"/>
      <w:bookmarkEnd w:id="23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4255F2" w:rsidRPr="004255F2">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4255F2" w:rsidRPr="00603221">
        <w:rPr>
          <w:lang w:val="el-GR"/>
        </w:rPr>
        <w:t xml:space="preserve">ΠΑΡΑΡΤΗΜΑ </w:t>
      </w:r>
      <w:r w:rsidR="004255F2" w:rsidRPr="004255F2">
        <w:rPr>
          <w:lang w:val="el-GR"/>
        </w:rPr>
        <w:t>VI</w:t>
      </w:r>
      <w:r w:rsidR="004255F2"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5"/>
      <w:bookmarkEnd w:id="226"/>
    </w:p>
    <w:p w14:paraId="6AB25FD5" w14:textId="77777777" w:rsidR="00FC039B" w:rsidRPr="00FC039B" w:rsidRDefault="00FC039B" w:rsidP="002E347D">
      <w:pPr>
        <w:rPr>
          <w:lang w:val="el-GR"/>
        </w:rPr>
      </w:pPr>
    </w:p>
    <w:p w14:paraId="54173B71" w14:textId="4498F62B" w:rsidR="004E36A7" w:rsidRPr="00821852" w:rsidRDefault="000F0E29" w:rsidP="002E347D">
      <w:pPr>
        <w:rPr>
          <w:lang w:val="el-GR"/>
        </w:rPr>
      </w:pPr>
      <w:bookmarkStart w:id="231" w:name="_Toc74566872"/>
      <w:bookmarkStart w:id="232" w:name="_Toc74566873"/>
      <w:bookmarkStart w:id="233" w:name="_Toc97194304"/>
      <w:bookmarkEnd w:id="231"/>
      <w:bookmarkEnd w:id="23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3"/>
    </w:p>
    <w:p w14:paraId="1A503652" w14:textId="1A57082E" w:rsidR="004E36A7" w:rsidRPr="008A2283" w:rsidRDefault="004E36A7" w:rsidP="002E347D">
      <w:pPr>
        <w:rPr>
          <w:color w:val="000000"/>
          <w:lang w:val="el-GR"/>
        </w:rPr>
      </w:pPr>
      <w:bookmarkStart w:id="234"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p>
    <w:p w14:paraId="12409A38" w14:textId="2E1AD6DF" w:rsidR="004E36A7" w:rsidRPr="00CB7A20" w:rsidRDefault="004E36A7" w:rsidP="002E347D">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4A3904">
        <w:rPr>
          <w:color w:val="000000"/>
          <w:lang w:val="el-GR"/>
        </w:rPr>
        <w:t>,</w:t>
      </w:r>
    </w:p>
    <w:p w14:paraId="5369132F" w14:textId="56B1F284" w:rsidR="004E36A7" w:rsidRPr="00CB7A20" w:rsidRDefault="004E36A7" w:rsidP="002E347D">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4A3904">
        <w:rPr>
          <w:color w:val="000000"/>
          <w:lang w:val="el-GR"/>
        </w:rPr>
        <w:t>,</w:t>
      </w:r>
    </w:p>
    <w:p w14:paraId="0111DECD" w14:textId="17E19A31" w:rsidR="004E36A7" w:rsidRPr="00CB7A20" w:rsidRDefault="004E36A7" w:rsidP="002E347D">
      <w:pPr>
        <w:rPr>
          <w:color w:val="000000"/>
          <w:lang w:val="el-GR"/>
        </w:rPr>
      </w:pPr>
      <w:r w:rsidRPr="00CB7A20">
        <w:rPr>
          <w:color w:val="000000"/>
          <w:lang w:val="el-GR"/>
        </w:rPr>
        <w:t>γ) είτε του άρθρου 11 του ν. 2690/1999 (Α</w:t>
      </w:r>
      <w:r w:rsidR="00B46541" w:rsidRPr="00CB7A20">
        <w:rPr>
          <w:color w:val="000000"/>
          <w:lang w:val="el-GR"/>
        </w:rPr>
        <w:t>΄ 45),</w:t>
      </w:r>
    </w:p>
    <w:p w14:paraId="259D0117" w14:textId="44E4F63C" w:rsidR="004E36A7" w:rsidRPr="00CB7A20" w:rsidRDefault="004E36A7" w:rsidP="002E347D">
      <w:pPr>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p>
    <w:p w14:paraId="133FA60D" w14:textId="1EC72AA0" w:rsidR="004E36A7" w:rsidRDefault="004E36A7" w:rsidP="002E347D">
      <w:pPr>
        <w:rPr>
          <w:color w:val="000000"/>
          <w:lang w:val="el-GR"/>
        </w:rPr>
      </w:pPr>
      <w:r w:rsidRPr="00CB7A20">
        <w:rPr>
          <w:color w:val="000000"/>
          <w:lang w:val="el-GR"/>
        </w:rPr>
        <w:t>ε) είτε της παρ. 8 του άρθρου 92 του ν. 4412/2016, περί συνυποβολής υπεύθυνης δήλωσης στην περίπτωση απλής φωτοτυπίας ιδιωτικών εγγράφων.</w:t>
      </w:r>
    </w:p>
    <w:p w14:paraId="0BD205C6" w14:textId="77777777" w:rsidR="004E36A7" w:rsidRPr="008A2283" w:rsidRDefault="004E36A7" w:rsidP="002E347D">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59BAF2E5" w:rsidR="004E36A7" w:rsidRDefault="004E36A7" w:rsidP="002E347D">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44693E">
        <w:rPr>
          <w:bCs/>
          <w:color w:val="000000"/>
          <w:lang w:val="el-GR"/>
        </w:rPr>
        <w:t>.</w:t>
      </w:r>
      <w:bookmarkEnd w:id="234"/>
    </w:p>
    <w:p w14:paraId="5383EF47" w14:textId="3B54220F" w:rsidR="000674D2" w:rsidRPr="00CB7A20" w:rsidRDefault="000674D2" w:rsidP="002E347D">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2E347D">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281B41F2" w:rsidR="000674D2" w:rsidRPr="00CB7A20" w:rsidRDefault="000674D2" w:rsidP="002E347D">
      <w:pPr>
        <w:rPr>
          <w:lang w:val="el-GR"/>
        </w:rPr>
      </w:pPr>
      <w:r w:rsidRPr="00CB7A20">
        <w:rPr>
          <w:lang w:val="el-GR"/>
        </w:rPr>
        <w:t>β) αυτά που δεν υπάγονται στις διατάξεις του άρθρου 11 παρ. 2 του ν. 2690/1999,</w:t>
      </w:r>
    </w:p>
    <w:p w14:paraId="3D6835B7" w14:textId="77777777" w:rsidR="000674D2" w:rsidRPr="00CB7A20" w:rsidRDefault="000674D2" w:rsidP="002E347D">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38BDB429" w:rsidR="000674D2" w:rsidRPr="00CB7A20" w:rsidRDefault="000674D2" w:rsidP="002E347D">
      <w:pPr>
        <w:rPr>
          <w:lang w:val="el-GR"/>
        </w:rPr>
      </w:pPr>
      <w:r w:rsidRPr="00CB7A20">
        <w:rPr>
          <w:lang w:val="el-GR"/>
        </w:rPr>
        <w:t>δ) τα αλλοδαπά δημόσια έντυπα έγγραφα που φέρουν την επισημείωση της Χάγης (Apostille), ή προξενική θεώρηση και δεν έχουν επικυρωθεί  από δικηγόρο.</w:t>
      </w:r>
    </w:p>
    <w:p w14:paraId="24870129" w14:textId="77777777" w:rsidR="000674D2" w:rsidRPr="00FA593B" w:rsidRDefault="000674D2" w:rsidP="002E347D">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60B55B2A" w:rsidR="000674D2" w:rsidRDefault="000674D2" w:rsidP="002E347D">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591BC884" w14:textId="3611310E" w:rsidR="000674D2" w:rsidRPr="00CE38E4" w:rsidRDefault="0048509C" w:rsidP="002E347D">
      <w:pPr>
        <w:rPr>
          <w:lang w:val="el-GR"/>
        </w:rPr>
      </w:pPr>
      <w:r>
        <w:rPr>
          <w:lang w:val="el-GR"/>
        </w:rPr>
        <w:t>Επίσης</w:t>
      </w:r>
      <w:r w:rsidR="000674D2" w:rsidRPr="00CB7A20">
        <w:rPr>
          <w:lang w:val="el-GR"/>
        </w:rPr>
        <w:t xml:space="preserve">,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r w:rsidR="000674D2" w:rsidRPr="00CB7A20">
        <w:rPr>
          <w:lang w:val="el-GR"/>
        </w:rPr>
        <w:lastRenderedPageBreak/>
        <w:t>περ. β του άρθρου 11 του ν. 2690/1999 “Κώδικας Διοικητικής Διαδικασίας”, όπως αντικαταστάθηκε ως άνω με το άρθρο 1 παρ.2 του ν.4250/2014.</w:t>
      </w:r>
    </w:p>
    <w:p w14:paraId="19E844C6" w14:textId="28774508" w:rsidR="000674D2" w:rsidRPr="00CB7A20" w:rsidRDefault="000674D2" w:rsidP="002E347D">
      <w:pPr>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7EA32B14" w14:textId="77777777" w:rsidR="000674D2" w:rsidRPr="00CB7A20" w:rsidRDefault="000674D2" w:rsidP="002E347D">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2A01788" w:rsidR="000674D2" w:rsidRDefault="000674D2" w:rsidP="002E347D">
      <w:pPr>
        <w:rPr>
          <w:color w:val="00B050"/>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rsidP="002E347D">
      <w:pPr>
        <w:rPr>
          <w:i/>
          <w:iCs/>
          <w:color w:val="5B9BD5"/>
          <w:lang w:val="el-GR"/>
        </w:rPr>
      </w:pPr>
    </w:p>
    <w:p w14:paraId="27769C73" w14:textId="52B364CB" w:rsidR="008338F0" w:rsidRPr="005A1609" w:rsidRDefault="003355E7" w:rsidP="002E347D">
      <w:pPr>
        <w:pStyle w:val="3"/>
        <w:ind w:left="709" w:hanging="709"/>
        <w:rPr>
          <w:lang w:val="el-GR"/>
        </w:rPr>
      </w:pPr>
      <w:bookmarkStart w:id="235" w:name="_Ref496542340"/>
      <w:bookmarkStart w:id="236" w:name="_Toc97194305"/>
      <w:bookmarkStart w:id="237" w:name="_Toc97194438"/>
      <w:bookmarkStart w:id="238" w:name="_Toc181183725"/>
      <w:r w:rsidRPr="00603221">
        <w:rPr>
          <w:lang w:val="el-GR"/>
        </w:rPr>
        <w:t>Περιεχόμενα Φακέλου «Δικαιολογητικά Συμμετοχής - Τεχνική Προσφορά»</w:t>
      </w:r>
      <w:bookmarkEnd w:id="235"/>
      <w:bookmarkEnd w:id="236"/>
      <w:bookmarkEnd w:id="237"/>
      <w:bookmarkEnd w:id="238"/>
    </w:p>
    <w:p w14:paraId="0C5CAAFE" w14:textId="77777777" w:rsidR="002C7E9A" w:rsidRPr="003329FF" w:rsidRDefault="002C7E9A" w:rsidP="002E347D">
      <w:pPr>
        <w:pStyle w:val="4"/>
        <w:rPr>
          <w:rStyle w:val="Heading4Char"/>
          <w:rFonts w:ascii="Tahoma" w:hAnsi="Tahoma" w:cs="Tahoma"/>
          <w:b/>
          <w:bCs/>
          <w:sz w:val="22"/>
        </w:rPr>
      </w:pPr>
      <w:bookmarkStart w:id="239" w:name="_Toc74566876"/>
      <w:bookmarkStart w:id="240" w:name="_Ref55324286"/>
      <w:bookmarkStart w:id="241" w:name="_Toc97194306"/>
      <w:bookmarkStart w:id="242" w:name="_Toc181183726"/>
      <w:bookmarkEnd w:id="239"/>
      <w:r w:rsidRPr="003329FF">
        <w:rPr>
          <w:rStyle w:val="Heading4Char"/>
          <w:rFonts w:ascii="Tahoma" w:hAnsi="Tahoma" w:cs="Tahoma"/>
          <w:b/>
          <w:bCs/>
          <w:sz w:val="22"/>
        </w:rPr>
        <w:t>Δικαιολογητικά Συμμετοχής</w:t>
      </w:r>
      <w:bookmarkEnd w:id="240"/>
      <w:bookmarkEnd w:id="241"/>
      <w:bookmarkEnd w:id="242"/>
    </w:p>
    <w:p w14:paraId="5A188320" w14:textId="472E95EA" w:rsidR="007702DC" w:rsidRDefault="007702DC" w:rsidP="002E347D">
      <w:pPr>
        <w:rPr>
          <w:lang w:val="el-GR"/>
        </w:rPr>
      </w:pPr>
      <w:r w:rsidRPr="00BD7E89">
        <w:rPr>
          <w:lang w:val="el-GR"/>
        </w:rPr>
        <w:t>Τα στοιχεία και δικαιολογητικά για τη συμμετοχή των προσφερόντων στη διαγωνιστική διαδικασία περιλαμβάνουν με ποινή αποκλεισμού τα ακόλουθα στοιχεία:</w:t>
      </w:r>
    </w:p>
    <w:p w14:paraId="796B4CF2" w14:textId="613A1E81" w:rsidR="007702DC" w:rsidRDefault="007702DC" w:rsidP="002E347D">
      <w:pPr>
        <w:ind w:left="284" w:hanging="284"/>
        <w:rPr>
          <w:lang w:val="el-GR"/>
        </w:rPr>
      </w:pPr>
      <w:r w:rsidRPr="00BD7E89">
        <w:rPr>
          <w:lang w:val="el-GR"/>
        </w:rPr>
        <w:t>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2473D674" w14:textId="0DB1154E" w:rsidR="007702DC" w:rsidRPr="00BD7E89" w:rsidRDefault="007702DC" w:rsidP="002E347D">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43"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4255F2">
        <w:rPr>
          <w:lang w:val="el-GR"/>
        </w:rPr>
        <w:t>2.1.5</w:t>
      </w:r>
      <w:r w:rsidRPr="00603221">
        <w:rPr>
          <w:lang w:val="el-GR"/>
        </w:rPr>
        <w:fldChar w:fldCharType="end"/>
      </w:r>
      <w:bookmarkEnd w:id="243"/>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4255F2">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p>
    <w:p w14:paraId="7E9FB0AF" w14:textId="2BC92E06" w:rsidR="00CD4F51" w:rsidRPr="007113DC" w:rsidRDefault="00CD4F51" w:rsidP="002E347D">
      <w:pPr>
        <w:ind w:left="284" w:hanging="284"/>
        <w:rPr>
          <w:lang w:val="el-GR"/>
        </w:rPr>
      </w:pPr>
      <w:bookmarkStart w:id="244"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141CA5">
        <w:rPr>
          <w:lang w:val="el-GR"/>
        </w:rPr>
        <w:instrText xml:space="preserve"> \* MERGEFORMAT </w:instrText>
      </w:r>
      <w:r w:rsidR="009F688B">
        <w:rPr>
          <w:lang w:val="el-GR"/>
        </w:rPr>
      </w:r>
      <w:r w:rsidR="009F688B">
        <w:rPr>
          <w:lang w:val="el-GR"/>
        </w:rPr>
        <w:fldChar w:fldCharType="separate"/>
      </w:r>
      <w:r w:rsidR="009F688B" w:rsidRPr="00603221">
        <w:rPr>
          <w:lang w:val="el-GR"/>
        </w:rPr>
        <w:t xml:space="preserve">ΠΑΡΑΡΤΗΜΑ </w:t>
      </w:r>
      <w:r w:rsidR="009F688B" w:rsidRPr="00603221">
        <w:t>VI</w:t>
      </w:r>
      <w:r w:rsidR="009F688B" w:rsidRPr="00603221">
        <w:rPr>
          <w:lang w:val="el-GR"/>
        </w:rPr>
        <w:t>Ι – Άλλες Δηλώσεις</w:t>
      </w:r>
      <w:r w:rsidR="009F688B">
        <w:rPr>
          <w:lang w:val="el-GR"/>
        </w:rPr>
        <w:fldChar w:fldCharType="end"/>
      </w:r>
      <w:r w:rsidRPr="007113DC">
        <w:rPr>
          <w:lang w:val="el-GR"/>
        </w:rPr>
        <w:t>.</w:t>
      </w:r>
    </w:p>
    <w:bookmarkEnd w:id="244"/>
    <w:p w14:paraId="3C320E46" w14:textId="5FF7592B" w:rsidR="00197834" w:rsidRPr="00197834" w:rsidRDefault="00197834" w:rsidP="002E347D">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sidR="00141CA5">
        <w:rPr>
          <w:lang w:val="el-GR"/>
        </w:rPr>
        <w:instrText xml:space="preserve"> \* MERGEFORMAT </w:instrText>
      </w:r>
      <w:r>
        <w:rPr>
          <w:lang w:val="el-GR"/>
        </w:rPr>
      </w:r>
      <w:r>
        <w:rPr>
          <w:lang w:val="el-GR"/>
        </w:rPr>
        <w:fldChar w:fldCharType="separate"/>
      </w:r>
      <w:r w:rsidR="004255F2"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w:t>
      </w:r>
    </w:p>
    <w:p w14:paraId="675A75CF" w14:textId="71D8876B" w:rsidR="00197834" w:rsidRPr="00197834" w:rsidRDefault="00197834" w:rsidP="002E347D">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Pr>
          <w:lang w:val="el-GR"/>
        </w:rPr>
        <w:t>ν</w:t>
      </w:r>
      <w:r w:rsidRPr="00197834">
        <w:rPr>
          <w:lang w:val="el-GR"/>
        </w:rPr>
        <w:t xml:space="preserve"> σκοπό </w:t>
      </w:r>
      <w:r w:rsidR="00BB1F86">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1AD00684" w:rsidR="00D705C7" w:rsidRDefault="00197834" w:rsidP="002E347D">
      <w:pPr>
        <w:rPr>
          <w:lang w:val="el-GR"/>
        </w:rPr>
      </w:pPr>
      <w:r w:rsidRPr="00197834">
        <w:rPr>
          <w:lang w:val="el-GR"/>
        </w:rPr>
        <w:t>Το συμπληρωμένο από τον Οικονομικό Φορέα ΕΕΕΣ,</w:t>
      </w:r>
      <w:r w:rsidR="00BB1F86">
        <w:rPr>
          <w:lang w:val="el-GR"/>
        </w:rPr>
        <w:t xml:space="preserve"> </w:t>
      </w:r>
      <w:r w:rsidR="00BB1F86"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w:t>
      </w:r>
      <w:r w:rsidRPr="00197834">
        <w:rPr>
          <w:lang w:val="el-GR"/>
        </w:rPr>
        <w:lastRenderedPageBreak/>
        <w:t xml:space="preserve">συνοδευτική αυτού υπεύθυνη δήλωση, υποβάλλονται σύμφωνα με την περίπτωση </w:t>
      </w:r>
      <w:r w:rsidR="00BB1F86">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3996A622" w:rsidR="00D705C7" w:rsidRPr="00821852" w:rsidRDefault="00D705C7" w:rsidP="002E347D">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00F404B5">
        <w:rPr>
          <w:u w:val="single"/>
          <w:lang w:val="el-GR"/>
        </w:rPr>
        <w:t>https://espd.eprocurement.gov.gr/</w:t>
      </w:r>
      <w:r w:rsidRPr="00821852">
        <w:rPr>
          <w:lang w:val="el-GR"/>
        </w:rPr>
        <w:t>) του ΟΠΣ ΕΣΗΔΗΣ.</w:t>
      </w:r>
    </w:p>
    <w:p w14:paraId="4429FD10" w14:textId="77777777" w:rsidR="00606EF6" w:rsidRPr="00603221" w:rsidRDefault="00606EF6" w:rsidP="002E347D">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rsidP="002E347D">
      <w:pPr>
        <w:rPr>
          <w:b/>
          <w:u w:val="single"/>
          <w:lang w:val="el-GR"/>
        </w:rPr>
      </w:pPr>
    </w:p>
    <w:p w14:paraId="7BC19537" w14:textId="3AA60154" w:rsidR="00704D1F" w:rsidRPr="00603221" w:rsidRDefault="00704D1F" w:rsidP="002E347D">
      <w:pPr>
        <w:rPr>
          <w:b/>
          <w:u w:val="single"/>
          <w:lang w:val="el-GR"/>
        </w:rPr>
      </w:pPr>
      <w:r w:rsidRPr="00603221">
        <w:rPr>
          <w:b/>
          <w:u w:val="single"/>
          <w:lang w:val="el-GR"/>
        </w:rPr>
        <w:t>ΕΕΕΣ</w:t>
      </w:r>
    </w:p>
    <w:p w14:paraId="4C865597" w14:textId="0D8DC4BE" w:rsidR="00704D1F" w:rsidRPr="00603221" w:rsidRDefault="00704D1F" w:rsidP="002E347D">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w:t>
      </w:r>
    </w:p>
    <w:p w14:paraId="588E7060" w14:textId="77777777" w:rsidR="00704D1F" w:rsidRPr="00603221" w:rsidRDefault="00704D1F" w:rsidP="002E347D">
      <w:pPr>
        <w:rPr>
          <w:b/>
          <w:u w:val="single"/>
          <w:lang w:val="el-GR"/>
        </w:rPr>
      </w:pPr>
    </w:p>
    <w:p w14:paraId="6B79E9A4" w14:textId="12C15C9B" w:rsidR="008338F0" w:rsidRPr="00603221" w:rsidRDefault="003355E7" w:rsidP="002E347D">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4255F2"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w:t>
      </w:r>
    </w:p>
    <w:p w14:paraId="3F051F74" w14:textId="77777777" w:rsidR="00D9390F" w:rsidRPr="00603221" w:rsidRDefault="00D9390F" w:rsidP="002E347D">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1F0A66E6" w:rsidR="00AC6490" w:rsidRPr="00603221" w:rsidRDefault="00D9390F" w:rsidP="002E347D">
      <w:pPr>
        <w:rPr>
          <w:u w:val="single"/>
          <w:lang w:val="el-GR" w:eastAsia="el-GR"/>
        </w:rPr>
      </w:pPr>
      <w:r w:rsidRPr="00603221">
        <w:rPr>
          <w:lang w:val="el-GR"/>
        </w:rPr>
        <w:t xml:space="preserve">α. </w:t>
      </w:r>
      <w:r w:rsidR="00AC6490" w:rsidRPr="00603221">
        <w:rPr>
          <w:u w:val="single"/>
          <w:lang w:val="el-GR" w:eastAsia="el-GR"/>
        </w:rPr>
        <w:t>ΕΕΕΣ –Οικονομικού Φορέα</w:t>
      </w:r>
    </w:p>
    <w:p w14:paraId="581CDABB" w14:textId="77777777" w:rsidR="00D9390F" w:rsidRPr="00603221" w:rsidRDefault="00D9390F" w:rsidP="002E347D">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2E347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2E347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6D1A4F0F" w:rsidR="00704D1F" w:rsidRPr="00603221" w:rsidRDefault="00704D1F" w:rsidP="002E347D">
      <w:pPr>
        <w:pStyle w:val="aff"/>
        <w:numPr>
          <w:ilvl w:val="0"/>
          <w:numId w:val="7"/>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p>
    <w:p w14:paraId="3860A27A" w14:textId="2557D38F" w:rsidR="004E535D" w:rsidRPr="00603221" w:rsidRDefault="004E535D" w:rsidP="002E347D">
      <w:pPr>
        <w:rPr>
          <w:lang w:val="el-GR" w:eastAsia="el-GR"/>
        </w:rPr>
      </w:pPr>
      <w:r w:rsidRPr="00603221">
        <w:rPr>
          <w:lang w:val="el-GR" w:eastAsia="el-GR"/>
        </w:rPr>
        <w:t>Για την υπογραφή του ΕΕΕΣ του τρίτου/ων ισχύουν τα ανωτέρω αναφερόμενα για την υπογραφή του ΕΕΕΣ του προσφέροντος.</w:t>
      </w:r>
    </w:p>
    <w:p w14:paraId="6E45FDF5" w14:textId="77777777" w:rsidR="00730FB9" w:rsidRPr="00603221" w:rsidRDefault="00D9390F" w:rsidP="002E347D">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0FBC67AA" w:rsidR="00D9390F" w:rsidRPr="00603221" w:rsidRDefault="00D9390F" w:rsidP="002E347D">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2E347D">
      <w:pPr>
        <w:rPr>
          <w:u w:val="single"/>
          <w:lang w:val="el-GR" w:eastAsia="el-GR"/>
        </w:rPr>
      </w:pPr>
      <w:r w:rsidRPr="00603221">
        <w:rPr>
          <w:u w:val="single"/>
          <w:lang w:val="el-GR" w:eastAsia="el-GR"/>
        </w:rPr>
        <w:t>δ. ΕΕΕΣ - Υπεργολάβοι:</w:t>
      </w:r>
    </w:p>
    <w:p w14:paraId="3B837502" w14:textId="355BD803" w:rsidR="00730FB9" w:rsidRPr="00603221" w:rsidRDefault="00730FB9" w:rsidP="002E347D">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w:t>
      </w:r>
      <w:r w:rsidRPr="00603221">
        <w:rPr>
          <w:lang w:val="el-GR"/>
        </w:rPr>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w:t>
      </w:r>
    </w:p>
    <w:p w14:paraId="7661691E" w14:textId="3F2C2FDE" w:rsidR="008338F0" w:rsidRPr="00D472F0" w:rsidRDefault="00730FB9" w:rsidP="002E347D">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1F7AB45F" w:rsidR="00FB65FD" w:rsidRDefault="00A83646" w:rsidP="002E347D">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ως άνω αναφερόμενα για το ΕΕΕΣ.</w:t>
      </w:r>
    </w:p>
    <w:p w14:paraId="63A713BF" w14:textId="77777777" w:rsidR="00064589" w:rsidRPr="00603221" w:rsidRDefault="00064589" w:rsidP="002E347D">
      <w:pPr>
        <w:rPr>
          <w:b/>
          <w:bCs/>
          <w:lang w:val="el-GR"/>
        </w:rPr>
      </w:pPr>
    </w:p>
    <w:p w14:paraId="3E433FD0" w14:textId="41666CB7" w:rsidR="002C7E9A" w:rsidRPr="00603221" w:rsidRDefault="002C7E9A" w:rsidP="002E347D">
      <w:pPr>
        <w:pStyle w:val="4"/>
        <w:rPr>
          <w:rFonts w:cs="Tahoma"/>
          <w:szCs w:val="22"/>
          <w:lang w:val="el-GR"/>
        </w:rPr>
      </w:pPr>
      <w:bookmarkStart w:id="245" w:name="_Toc97194307"/>
      <w:bookmarkStart w:id="246" w:name="_Toc181183727"/>
      <w:r w:rsidRPr="00603221">
        <w:rPr>
          <w:rFonts w:cs="Tahoma"/>
          <w:szCs w:val="22"/>
          <w:lang w:val="el-GR"/>
        </w:rPr>
        <w:t>Τεχνική Προσφορά</w:t>
      </w:r>
      <w:bookmarkEnd w:id="245"/>
      <w:bookmarkEnd w:id="246"/>
    </w:p>
    <w:p w14:paraId="34F3DD8A" w14:textId="3017A7E5" w:rsidR="007A3AC0" w:rsidRPr="00D472F0" w:rsidRDefault="007A3AC0" w:rsidP="002E347D">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141CA5">
        <w:rPr>
          <w:lang w:val="el-GR"/>
        </w:rPr>
        <w:instrText xml:space="preserve"> \* MERGEFORMAT </w:instrText>
      </w:r>
      <w:r w:rsidR="006712BB">
        <w:rPr>
          <w:lang w:val="el-GR"/>
        </w:rPr>
      </w:r>
      <w:r w:rsidR="006712BB">
        <w:rPr>
          <w:lang w:val="el-GR"/>
        </w:rPr>
        <w:fldChar w:fldCharType="separate"/>
      </w:r>
      <w:r w:rsidR="004255F2"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141CA5">
        <w:rPr>
          <w:lang w:val="el-GR"/>
        </w:rPr>
        <w:instrText xml:space="preserve"> \* MERGEFORMAT </w:instrText>
      </w:r>
      <w:r w:rsidR="006712BB">
        <w:rPr>
          <w:lang w:val="el-GR"/>
        </w:rPr>
      </w:r>
      <w:r w:rsidR="006712BB">
        <w:rPr>
          <w:lang w:val="el-GR"/>
        </w:rPr>
        <w:fldChar w:fldCharType="separate"/>
      </w:r>
      <w:r w:rsidR="004255F2"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1690D3A3" w:rsidR="007A3AC0" w:rsidRPr="00603221" w:rsidRDefault="007A3AC0" w:rsidP="002E347D">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141CA5">
        <w:rPr>
          <w:highlight w:val="magenta"/>
          <w:lang w:val="el-GR"/>
        </w:rPr>
        <w:instrText xml:space="preserve"> \* MERGEFORMAT </w:instrText>
      </w:r>
      <w:r w:rsidR="007D2CC2">
        <w:rPr>
          <w:highlight w:val="magenta"/>
          <w:lang w:val="el-GR"/>
        </w:rPr>
      </w:r>
      <w:r w:rsidR="007D2CC2">
        <w:rPr>
          <w:highlight w:val="magenta"/>
          <w:lang w:val="el-GR"/>
        </w:rPr>
        <w:fldChar w:fldCharType="separate"/>
      </w:r>
      <w:r w:rsidR="004255F2" w:rsidRPr="004255F2">
        <w:rPr>
          <w:lang w:val="el-GR"/>
        </w:rPr>
        <w:t xml:space="preserve">ΠΑΡΑΡΤΗΜΑ </w:t>
      </w:r>
      <w:r w:rsidR="004255F2" w:rsidRPr="00603221">
        <w:t>V</w:t>
      </w:r>
      <w:r w:rsidR="004255F2" w:rsidRPr="004255F2">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2E347D">
      <w:pPr>
        <w:rPr>
          <w:lang w:val="el-GR"/>
        </w:rPr>
      </w:pPr>
    </w:p>
    <w:p w14:paraId="6F2CD035" w14:textId="77777777" w:rsidR="008338F0" w:rsidRPr="00603221" w:rsidRDefault="003355E7" w:rsidP="002E347D">
      <w:pPr>
        <w:pStyle w:val="3"/>
        <w:ind w:left="709" w:hanging="709"/>
        <w:rPr>
          <w:lang w:val="el-GR"/>
        </w:rPr>
      </w:pPr>
      <w:bookmarkStart w:id="247" w:name="_Ref496542376"/>
      <w:bookmarkStart w:id="248" w:name="_Toc97194308"/>
      <w:bookmarkStart w:id="249" w:name="_Toc97194439"/>
      <w:bookmarkStart w:id="250" w:name="_Toc181183728"/>
      <w:r w:rsidRPr="00603221">
        <w:rPr>
          <w:lang w:val="el-GR"/>
        </w:rPr>
        <w:t>Περιεχόμενα Φακέλου «Οικονομική Προσφορά» / Τρόπος σύνταξης και υποβολής οικονομικών προσφορών</w:t>
      </w:r>
      <w:bookmarkEnd w:id="247"/>
      <w:bookmarkEnd w:id="248"/>
      <w:bookmarkEnd w:id="249"/>
      <w:bookmarkEnd w:id="250"/>
    </w:p>
    <w:p w14:paraId="253C7F5C" w14:textId="77777777" w:rsidR="001E3C20" w:rsidRPr="00603221" w:rsidRDefault="001E3C20" w:rsidP="002E347D">
      <w:pPr>
        <w:autoSpaceDE w:val="0"/>
        <w:autoSpaceDN w:val="0"/>
        <w:adjustRightInd w:val="0"/>
        <w:spacing w:after="0" w:line="276" w:lineRule="auto"/>
        <w:rPr>
          <w:lang w:val="el-GR"/>
        </w:rPr>
      </w:pPr>
    </w:p>
    <w:p w14:paraId="1CEEBAE0" w14:textId="4D13C6B7" w:rsidR="001E3C20" w:rsidRPr="00603221" w:rsidRDefault="001E3C20" w:rsidP="002E347D">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141CA5">
        <w:rPr>
          <w:lang w:val="el-GR" w:eastAsia="el-GR"/>
        </w:rPr>
        <w:instrText xml:space="preserve"> \* MERGEFORMAT </w:instrText>
      </w:r>
      <w:r w:rsidR="007D2CC2">
        <w:rPr>
          <w:lang w:val="el-GR" w:eastAsia="el-GR"/>
        </w:rPr>
      </w:r>
      <w:r w:rsidR="007D2CC2">
        <w:rPr>
          <w:lang w:val="el-GR" w:eastAsia="el-GR"/>
        </w:rPr>
        <w:fldChar w:fldCharType="separate"/>
      </w:r>
      <w:r w:rsidR="004255F2" w:rsidRPr="00603221">
        <w:rPr>
          <w:lang w:val="el-GR"/>
        </w:rPr>
        <w:t xml:space="preserve">ΠΑΡΑΡΤΗΜΑ </w:t>
      </w:r>
      <w:r w:rsidR="004255F2" w:rsidRPr="00603221">
        <w:t>VI</w:t>
      </w:r>
      <w:r w:rsidR="004255F2"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στον Υποφάκελο «Οικονομική Προσφορά».</w:t>
      </w:r>
    </w:p>
    <w:p w14:paraId="0D83DDAC" w14:textId="77777777" w:rsidR="001E3C20" w:rsidRPr="00603221" w:rsidRDefault="001E3C20" w:rsidP="008602C1">
      <w:pPr>
        <w:suppressAutoHyphens w:val="0"/>
        <w:autoSpaceDE w:val="0"/>
        <w:autoSpaceDN w:val="0"/>
        <w:adjustRightInd w:val="0"/>
        <w:spacing w:after="0"/>
        <w:rPr>
          <w:lang w:val="el-GR" w:eastAsia="el-GR"/>
        </w:rPr>
      </w:pPr>
    </w:p>
    <w:p w14:paraId="16DBCF1A" w14:textId="60F92C64" w:rsidR="00585042" w:rsidRPr="00496F27" w:rsidRDefault="00585042" w:rsidP="002E347D">
      <w:pPr>
        <w:rPr>
          <w:lang w:val="el-GR" w:eastAsia="el-GR"/>
        </w:rPr>
      </w:pPr>
      <w:r w:rsidRPr="00496F27">
        <w:rPr>
          <w:lang w:val="el-GR" w:eastAsia="el-GR"/>
        </w:rPr>
        <w:t xml:space="preserve">Η τιμή δίνεται σε ευρώ ανά </w:t>
      </w:r>
      <w:r w:rsidR="008F4B0A" w:rsidRPr="00496F27">
        <w:rPr>
          <w:lang w:val="el-GR" w:eastAsia="el-GR"/>
        </w:rPr>
        <w:t>μονάδα</w:t>
      </w:r>
      <w:r w:rsidRPr="00496F27">
        <w:rPr>
          <w:lang w:val="el-GR" w:eastAsia="el-GR"/>
        </w:rPr>
        <w:t>.</w:t>
      </w:r>
    </w:p>
    <w:p w14:paraId="50B7BD4F" w14:textId="77777777" w:rsidR="008338F0" w:rsidRPr="00603221" w:rsidRDefault="003355E7" w:rsidP="002E347D">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rsidP="002E347D">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CB5C76F" w:rsidR="008338F0" w:rsidRPr="00603221" w:rsidRDefault="003355E7" w:rsidP="002E347D">
      <w:pPr>
        <w:rPr>
          <w:lang w:val="el-GR"/>
        </w:rPr>
      </w:pPr>
      <w:r w:rsidRPr="00603221">
        <w:rPr>
          <w:lang w:val="el-GR"/>
        </w:rPr>
        <w:t>Οι προσφερόμενες τιμές είναι σταθερές καθ’ όλη τη διάρκεια της σύμβασης και δεν αναπροσαρμόζονται</w:t>
      </w:r>
    </w:p>
    <w:p w14:paraId="6C0C8320" w14:textId="64B0EA74" w:rsidR="001852F3" w:rsidRPr="00603221" w:rsidRDefault="003355E7" w:rsidP="002E347D">
      <w:pPr>
        <w:rPr>
          <w:lang w:val="el-GR"/>
        </w:rPr>
      </w:pPr>
      <w:r w:rsidRPr="00603221">
        <w:rPr>
          <w:lang w:val="el-GR"/>
        </w:rPr>
        <w:t>Ως απαράδεκτες θα απορρίπτονται προσφορές στις οποίες:</w:t>
      </w:r>
    </w:p>
    <w:p w14:paraId="370F5C62" w14:textId="721F4B2A" w:rsidR="001852F3" w:rsidRPr="00603221" w:rsidRDefault="003355E7" w:rsidP="002E347D">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σχέση ΕΥΡΩ προς ξένο νόμισμα,</w:t>
      </w:r>
    </w:p>
    <w:p w14:paraId="6357FBE2" w14:textId="77777777" w:rsidR="001852F3" w:rsidRPr="00603221" w:rsidRDefault="003355E7" w:rsidP="002E347D">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1" w:name="_Hlk67667045"/>
      <w:r w:rsidR="00C25AFF" w:rsidRPr="00C25AFF">
        <w:rPr>
          <w:lang w:val="el-GR"/>
        </w:rPr>
        <w:t>όπως τροποποιήθηκε με το άρθρο 42 του ν. 4782/Α36/9-3-2021</w:t>
      </w:r>
      <w:r w:rsidR="00C25AFF">
        <w:rPr>
          <w:lang w:val="el-GR"/>
        </w:rPr>
        <w:t xml:space="preserve"> </w:t>
      </w:r>
      <w:bookmarkEnd w:id="251"/>
      <w:r w:rsidRPr="00603221">
        <w:rPr>
          <w:lang w:val="el-GR"/>
        </w:rPr>
        <w:t>και</w:t>
      </w:r>
    </w:p>
    <w:p w14:paraId="4166F69A" w14:textId="76CC52DA" w:rsidR="008338F0" w:rsidRPr="00603221" w:rsidRDefault="003355E7" w:rsidP="002E347D">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παρούσα διακήρυξη.</w:t>
      </w:r>
    </w:p>
    <w:p w14:paraId="260F4232" w14:textId="17936CEF" w:rsidR="001852F3" w:rsidRPr="00603221" w:rsidRDefault="003355E7" w:rsidP="002E347D">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4255F2">
        <w:rPr>
          <w:lang w:val="el-GR"/>
        </w:rPr>
        <w:t>5.1</w:t>
      </w:r>
      <w:r w:rsidR="00194C49" w:rsidRPr="00603221">
        <w:rPr>
          <w:lang w:val="el-GR"/>
        </w:rPr>
        <w:fldChar w:fldCharType="end"/>
      </w:r>
      <w:r w:rsidRPr="00603221">
        <w:rPr>
          <w:lang w:val="el-GR"/>
        </w:rPr>
        <w:t xml:space="preserve"> της παρούσας διακήρυξης.</w:t>
      </w:r>
    </w:p>
    <w:p w14:paraId="33F27492" w14:textId="77777777" w:rsidR="00D472F0" w:rsidRPr="00D472F0" w:rsidRDefault="00D472F0" w:rsidP="002E347D">
      <w:pPr>
        <w:rPr>
          <w:lang w:val="el-GR"/>
        </w:rPr>
      </w:pPr>
    </w:p>
    <w:p w14:paraId="41C4FDB8" w14:textId="0DC6CA7E" w:rsidR="008338F0" w:rsidRPr="00603221" w:rsidRDefault="003355E7" w:rsidP="002E347D">
      <w:pPr>
        <w:pStyle w:val="3"/>
        <w:ind w:left="709" w:hanging="709"/>
        <w:rPr>
          <w:lang w:val="el-GR"/>
        </w:rPr>
      </w:pPr>
      <w:bookmarkStart w:id="252" w:name="_Ref496542395"/>
      <w:bookmarkStart w:id="253" w:name="_Ref496542431"/>
      <w:bookmarkStart w:id="254" w:name="_Toc97194309"/>
      <w:bookmarkStart w:id="255" w:name="_Toc97194440"/>
      <w:bookmarkStart w:id="256" w:name="_Toc181183729"/>
      <w:r w:rsidRPr="00603221">
        <w:rPr>
          <w:lang w:val="el-GR"/>
        </w:rPr>
        <w:t>Χρόνος ισχύος των προσφορών</w:t>
      </w:r>
      <w:bookmarkEnd w:id="252"/>
      <w:bookmarkEnd w:id="253"/>
      <w:bookmarkEnd w:id="254"/>
      <w:bookmarkEnd w:id="255"/>
      <w:bookmarkEnd w:id="256"/>
    </w:p>
    <w:p w14:paraId="3D465D7A" w14:textId="77777777" w:rsidR="00263C2C" w:rsidRPr="00603221" w:rsidRDefault="003355E7" w:rsidP="002E347D">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rsidP="002E347D">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C661B7B" w:rsidR="000527FB" w:rsidRDefault="003355E7" w:rsidP="002E347D">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4255F2">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765F3F05" w:rsidR="007D2CC2" w:rsidRPr="0029687F" w:rsidRDefault="003355E7" w:rsidP="002E347D">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r w:rsidR="000E4A50">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57"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τους.</w:t>
      </w:r>
    </w:p>
    <w:p w14:paraId="19F129F2" w14:textId="77777777" w:rsidR="003528AF" w:rsidRPr="009567C7" w:rsidRDefault="003528AF" w:rsidP="002E34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5A8A666" w14:textId="77777777" w:rsidR="008338F0" w:rsidRPr="00603221" w:rsidRDefault="003355E7" w:rsidP="002E347D">
      <w:pPr>
        <w:pStyle w:val="3"/>
        <w:ind w:left="709" w:hanging="709"/>
        <w:rPr>
          <w:lang w:val="el-GR"/>
        </w:rPr>
      </w:pPr>
      <w:bookmarkStart w:id="258" w:name="_Toc180072327"/>
      <w:bookmarkStart w:id="259" w:name="_Ref67613193"/>
      <w:bookmarkStart w:id="260" w:name="_Toc97194310"/>
      <w:bookmarkStart w:id="261" w:name="_Toc97194441"/>
      <w:bookmarkStart w:id="262" w:name="_Toc181183730"/>
      <w:bookmarkEnd w:id="257"/>
      <w:bookmarkEnd w:id="258"/>
      <w:r w:rsidRPr="00603221">
        <w:rPr>
          <w:lang w:val="el-GR"/>
        </w:rPr>
        <w:t>Λόγοι απόρριψης προσφορών</w:t>
      </w:r>
      <w:bookmarkEnd w:id="259"/>
      <w:bookmarkEnd w:id="260"/>
      <w:bookmarkEnd w:id="261"/>
      <w:bookmarkEnd w:id="262"/>
    </w:p>
    <w:p w14:paraId="720475C3" w14:textId="7AC53E76" w:rsidR="00DE6525" w:rsidRPr="00603221" w:rsidRDefault="00DE6525" w:rsidP="002E347D">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49EC789D" w:rsidR="00DE6525" w:rsidRPr="00603221" w:rsidRDefault="00333B63" w:rsidP="002E347D">
      <w:pPr>
        <w:pStyle w:val="aff"/>
        <w:numPr>
          <w:ilvl w:val="0"/>
          <w:numId w:val="57"/>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4255F2">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4255F2">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39DB588" w14:textId="6EDC4318" w:rsidR="00DE6525" w:rsidRPr="007069BB" w:rsidRDefault="00DE6525" w:rsidP="002E347D">
      <w:pPr>
        <w:pStyle w:val="aff"/>
        <w:numPr>
          <w:ilvl w:val="0"/>
          <w:numId w:val="5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w:t>
      </w:r>
      <w:r w:rsidR="00FA03E7" w:rsidRPr="00FA03E7">
        <w:rPr>
          <w:lang w:val="el-GR"/>
        </w:rPr>
        <w:lastRenderedPageBreak/>
        <w:t xml:space="preserve">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r w:rsidRPr="00603221">
        <w:rPr>
          <w:lang w:val="el-GR"/>
        </w:rPr>
        <w:t>,</w:t>
      </w:r>
      <w:r w:rsidRPr="007069BB">
        <w:rPr>
          <w:lang w:val="el-GR"/>
        </w:rPr>
        <w:t>για την οποία ο προσφέρων δεν παρ</w:t>
      </w:r>
      <w:r w:rsidR="00143578" w:rsidRPr="007069BB">
        <w:rPr>
          <w:lang w:val="el-GR"/>
        </w:rPr>
        <w:t>έ</w:t>
      </w:r>
      <w:r w:rsidRPr="007069BB">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7069BB">
        <w:rPr>
          <w:lang w:val="el-GR"/>
        </w:rPr>
        <w:fldChar w:fldCharType="begin"/>
      </w:r>
      <w:r w:rsidR="00061ADD" w:rsidRPr="007069BB">
        <w:rPr>
          <w:lang w:val="el-GR"/>
        </w:rPr>
        <w:instrText xml:space="preserve"> REF _Ref496542486 \r \h </w:instrText>
      </w:r>
      <w:r w:rsidR="00DF02B0" w:rsidRPr="007069BB">
        <w:rPr>
          <w:lang w:val="el-GR"/>
        </w:rPr>
        <w:instrText xml:space="preserve"> \* MERGEFORMAT </w:instrText>
      </w:r>
      <w:r w:rsidR="00061ADD" w:rsidRPr="007069BB">
        <w:rPr>
          <w:lang w:val="el-GR"/>
        </w:rPr>
      </w:r>
      <w:r w:rsidR="00061ADD" w:rsidRPr="007069BB">
        <w:rPr>
          <w:lang w:val="el-GR"/>
        </w:rPr>
        <w:fldChar w:fldCharType="separate"/>
      </w:r>
      <w:r w:rsidR="004255F2" w:rsidRPr="007069BB">
        <w:rPr>
          <w:lang w:val="el-GR"/>
        </w:rPr>
        <w:t>3.1.1</w:t>
      </w:r>
      <w:r w:rsidR="00061ADD" w:rsidRPr="007069BB">
        <w:rPr>
          <w:lang w:val="el-GR"/>
        </w:rPr>
        <w:fldChar w:fldCharType="end"/>
      </w:r>
      <w:r w:rsidRPr="007069BB">
        <w:rPr>
          <w:lang w:val="el-GR"/>
        </w:rPr>
        <w:t xml:space="preserve">. της παρούσας </w:t>
      </w:r>
      <w:r w:rsidR="00FA03E7" w:rsidRPr="007069BB">
        <w:rPr>
          <w:lang w:val="el-GR"/>
        </w:rPr>
        <w:t>και τα άρθρα 102 και 103 του ν. 4412/2016</w:t>
      </w:r>
      <w:r w:rsidRPr="007069BB">
        <w:rPr>
          <w:lang w:val="el-GR"/>
        </w:rPr>
        <w:t>,</w:t>
      </w:r>
    </w:p>
    <w:p w14:paraId="6256FAB8" w14:textId="77777777" w:rsidR="004A3904" w:rsidRPr="00603221" w:rsidRDefault="004A3904" w:rsidP="002E347D">
      <w:pPr>
        <w:pStyle w:val="aff"/>
        <w:numPr>
          <w:ilvl w:val="0"/>
          <w:numId w:val="57"/>
        </w:numPr>
        <w:spacing w:before="120"/>
        <w:ind w:left="284" w:hanging="142"/>
        <w:contextualSpacing w:val="0"/>
        <w:rPr>
          <w:lang w:val="el-GR"/>
        </w:rPr>
      </w:pPr>
      <w:r w:rsidRPr="00603221">
        <w:rPr>
          <w:lang w:val="el-GR"/>
        </w:rPr>
        <w:t>για την οποία ο προσφέρων δεν παρ</w:t>
      </w:r>
      <w:r>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rPr>
          <w:lang w:val="el-GR"/>
        </w:rPr>
        <w:fldChar w:fldCharType="begin"/>
      </w:r>
      <w:r w:rsidRPr="00603221">
        <w:rPr>
          <w:lang w:val="el-GR"/>
        </w:rPr>
        <w:instrText xml:space="preserve"> REF _Ref496542486 \r \h </w:instrText>
      </w:r>
      <w:r w:rsidRPr="006719D5">
        <w:rPr>
          <w:lang w:val="el-GR"/>
        </w:rPr>
        <w:instrText xml:space="preserve"> \* MERGEFORMAT </w:instrText>
      </w:r>
      <w:r w:rsidRPr="00603221">
        <w:rPr>
          <w:lang w:val="el-GR"/>
        </w:rPr>
      </w:r>
      <w:r w:rsidRPr="00603221">
        <w:rPr>
          <w:lang w:val="el-GR"/>
        </w:rPr>
        <w:fldChar w:fldCharType="separate"/>
      </w:r>
      <w:r>
        <w:rPr>
          <w:lang w:val="el-GR"/>
        </w:rPr>
        <w:t>3.1.1</w:t>
      </w:r>
      <w:r w:rsidRPr="00603221">
        <w:rPr>
          <w:lang w:val="el-GR"/>
        </w:rPr>
        <w:fldChar w:fldCharType="end"/>
      </w:r>
      <w:r w:rsidRPr="00603221">
        <w:rPr>
          <w:lang w:val="el-GR"/>
        </w:rPr>
        <w:t xml:space="preserve">. της παρούσας </w:t>
      </w:r>
      <w:r w:rsidRPr="00654ED3">
        <w:rPr>
          <w:lang w:val="el-GR"/>
        </w:rPr>
        <w:t>και τα άρθρα 102 και 103 του ν. 4412/2016</w:t>
      </w:r>
      <w:r w:rsidRPr="00603221">
        <w:rPr>
          <w:lang w:val="el-GR"/>
        </w:rPr>
        <w:t>,</w:t>
      </w:r>
    </w:p>
    <w:p w14:paraId="7449F221" w14:textId="37791F5A" w:rsidR="00DE6525" w:rsidRDefault="00DE6525" w:rsidP="002E347D">
      <w:pPr>
        <w:pStyle w:val="aff"/>
        <w:numPr>
          <w:ilvl w:val="0"/>
          <w:numId w:val="57"/>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7069BB" w:rsidRPr="0044693E">
        <w:rPr>
          <w:lang w:val="el-GR"/>
        </w:rPr>
        <w:t>,</w:t>
      </w:r>
    </w:p>
    <w:p w14:paraId="53DAC004" w14:textId="1E530A0F" w:rsidR="00DE6525" w:rsidRPr="00603221" w:rsidRDefault="00DE6525" w:rsidP="002E347D">
      <w:pPr>
        <w:pStyle w:val="aff"/>
        <w:numPr>
          <w:ilvl w:val="0"/>
          <w:numId w:val="57"/>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4255F2">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Default="00DE6525" w:rsidP="002E347D">
      <w:pPr>
        <w:pStyle w:val="aff"/>
        <w:numPr>
          <w:ilvl w:val="0"/>
          <w:numId w:val="57"/>
        </w:numPr>
        <w:spacing w:before="120"/>
        <w:ind w:left="284" w:hanging="142"/>
        <w:contextualSpacing w:val="0"/>
        <w:rPr>
          <w:lang w:val="el-GR"/>
        </w:rPr>
      </w:pPr>
      <w:r w:rsidRPr="00603221">
        <w:rPr>
          <w:lang w:val="el-GR"/>
        </w:rPr>
        <w:t>η οποία είναι υπό αίρεση,</w:t>
      </w:r>
    </w:p>
    <w:p w14:paraId="4C4D6657" w14:textId="6C14EAA9" w:rsidR="004A3904" w:rsidRPr="00603221" w:rsidRDefault="004A3904" w:rsidP="002E347D">
      <w:pPr>
        <w:pStyle w:val="aff"/>
        <w:numPr>
          <w:ilvl w:val="0"/>
          <w:numId w:val="57"/>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2E347D">
      <w:pPr>
        <w:pStyle w:val="aff"/>
        <w:numPr>
          <w:ilvl w:val="0"/>
          <w:numId w:val="57"/>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2E347D">
      <w:pPr>
        <w:pStyle w:val="aff"/>
        <w:numPr>
          <w:ilvl w:val="0"/>
          <w:numId w:val="5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2E347D">
      <w:pPr>
        <w:pStyle w:val="aff"/>
        <w:numPr>
          <w:ilvl w:val="0"/>
          <w:numId w:val="5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2E347D">
      <w:pPr>
        <w:pStyle w:val="aff"/>
        <w:numPr>
          <w:ilvl w:val="0"/>
          <w:numId w:val="5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που έχουν ρητώς καθοριστεί, επί ποινή αποκλεισμού, στην παρούσα </w:t>
      </w:r>
      <w:r w:rsidR="00BC1A1C">
        <w:rPr>
          <w:lang w:val="el-GR"/>
        </w:rPr>
        <w:t>Δ</w:t>
      </w:r>
      <w:r w:rsidR="00502A32">
        <w:rPr>
          <w:lang w:val="el-GR"/>
        </w:rPr>
        <w:t>ιακήρυξη</w:t>
      </w:r>
      <w:r w:rsidRPr="00957A03">
        <w:rPr>
          <w:lang w:val="el-GR"/>
        </w:rPr>
        <w:t>,</w:t>
      </w:r>
    </w:p>
    <w:p w14:paraId="7266217D" w14:textId="4FFDADB2" w:rsidR="00FA03E7" w:rsidRDefault="00957A03" w:rsidP="002E347D">
      <w:pPr>
        <w:pStyle w:val="aff"/>
        <w:numPr>
          <w:ilvl w:val="0"/>
          <w:numId w:val="57"/>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2E347D">
      <w:pPr>
        <w:pStyle w:val="aff"/>
        <w:numPr>
          <w:ilvl w:val="0"/>
          <w:numId w:val="5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2E347D">
      <w:pPr>
        <w:pStyle w:val="aff"/>
        <w:numPr>
          <w:ilvl w:val="0"/>
          <w:numId w:val="5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2E347D">
      <w:pPr>
        <w:pStyle w:val="aff"/>
        <w:numPr>
          <w:ilvl w:val="0"/>
          <w:numId w:val="57"/>
        </w:numPr>
        <w:spacing w:before="120"/>
        <w:ind w:left="284" w:hanging="142"/>
        <w:contextualSpacing w:val="0"/>
        <w:rPr>
          <w:lang w:val="el-GR"/>
        </w:rPr>
      </w:pPr>
      <w:bookmarkStart w:id="263"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3"/>
    <w:p w14:paraId="10892326" w14:textId="72B5A375" w:rsidR="004E79B7" w:rsidRPr="004A3904" w:rsidRDefault="00250252" w:rsidP="002E347D">
      <w:pPr>
        <w:pStyle w:val="aff"/>
        <w:numPr>
          <w:ilvl w:val="0"/>
          <w:numId w:val="57"/>
        </w:numPr>
        <w:spacing w:before="120"/>
        <w:ind w:left="284" w:hanging="142"/>
        <w:contextualSpacing w:val="0"/>
        <w:rPr>
          <w:lang w:val="el-GR"/>
        </w:rPr>
      </w:pPr>
      <w:r w:rsidRPr="004A3904">
        <w:rPr>
          <w:lang w:val="el-GR"/>
        </w:rPr>
        <w:t>της οποίας το συνολικό τίμημα υπερβαίνει τον προϋπολογισμό του Έργου,</w:t>
      </w:r>
    </w:p>
    <w:p w14:paraId="78162A24" w14:textId="77777777" w:rsidR="004E79B7" w:rsidRPr="00ED34B6" w:rsidRDefault="004E79B7" w:rsidP="002E347D">
      <w:pPr>
        <w:pStyle w:val="aff"/>
        <w:numPr>
          <w:ilvl w:val="0"/>
          <w:numId w:val="57"/>
        </w:numPr>
        <w:spacing w:before="120"/>
        <w:ind w:left="284" w:hanging="142"/>
        <w:contextualSpacing w:val="0"/>
        <w:rPr>
          <w:lang w:val="el-GR"/>
        </w:rPr>
      </w:pPr>
      <w:bookmarkStart w:id="264" w:name="_Hlk126499378"/>
      <w:r w:rsidRPr="00ED34B6">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4"/>
    <w:p w14:paraId="24AC6F41" w14:textId="77777777" w:rsidR="00250252" w:rsidRPr="00D472F0" w:rsidRDefault="00250252" w:rsidP="002E347D">
      <w:pPr>
        <w:rPr>
          <w:iCs/>
          <w:lang w:val="el-GR"/>
        </w:rPr>
      </w:pPr>
    </w:p>
    <w:p w14:paraId="0634DE65" w14:textId="3D4CC0AE" w:rsidR="008338F0" w:rsidRPr="00603221" w:rsidRDefault="003355E7" w:rsidP="002E347D">
      <w:pPr>
        <w:pStyle w:val="1"/>
        <w:rPr>
          <w:rFonts w:cs="Tahoma"/>
          <w:sz w:val="22"/>
          <w:szCs w:val="22"/>
        </w:rPr>
      </w:pPr>
      <w:bookmarkStart w:id="265" w:name="_Toc97194442"/>
      <w:bookmarkStart w:id="266" w:name="_Toc181183731"/>
      <w:r w:rsidRPr="00603221">
        <w:rPr>
          <w:rFonts w:cs="Tahoma"/>
          <w:sz w:val="22"/>
          <w:szCs w:val="22"/>
        </w:rPr>
        <w:lastRenderedPageBreak/>
        <w:t>ΔΙΕΝΕΡΓΕΙΑ ΔΙΑΔΙΚΑΣΙΑΣ - ΑΞΙΟΛΟΓΗΣΗ ΠΡΟΣΦΟΡΩΝ</w:t>
      </w:r>
      <w:bookmarkEnd w:id="265"/>
      <w:bookmarkEnd w:id="266"/>
    </w:p>
    <w:p w14:paraId="35446AA3" w14:textId="4488B2BF" w:rsidR="008338F0" w:rsidRPr="00603221" w:rsidRDefault="003355E7" w:rsidP="002E347D">
      <w:pPr>
        <w:pStyle w:val="2"/>
        <w:rPr>
          <w:rFonts w:cs="Tahoma"/>
          <w:lang w:val="el-GR"/>
        </w:rPr>
      </w:pPr>
      <w:bookmarkStart w:id="267" w:name="_Ref496542534"/>
      <w:bookmarkStart w:id="268" w:name="_Toc97194311"/>
      <w:bookmarkStart w:id="269" w:name="_Toc97194443"/>
      <w:bookmarkStart w:id="270" w:name="_Toc181183732"/>
      <w:r w:rsidRPr="00603221">
        <w:rPr>
          <w:rFonts w:cs="Tahoma"/>
          <w:lang w:val="el-GR"/>
        </w:rPr>
        <w:t>Αποσφράγιση και αξιολόγηση προσφορών</w:t>
      </w:r>
      <w:bookmarkEnd w:id="267"/>
      <w:bookmarkEnd w:id="268"/>
      <w:bookmarkEnd w:id="269"/>
      <w:bookmarkEnd w:id="270"/>
    </w:p>
    <w:p w14:paraId="1CBBAD8F" w14:textId="77777777" w:rsidR="008338F0" w:rsidRPr="00603221" w:rsidRDefault="003355E7" w:rsidP="002E347D">
      <w:pPr>
        <w:pStyle w:val="3"/>
        <w:ind w:left="1134" w:hanging="992"/>
        <w:rPr>
          <w:lang w:val="el-GR"/>
        </w:rPr>
      </w:pPr>
      <w:bookmarkStart w:id="271" w:name="_Ref496542486"/>
      <w:bookmarkStart w:id="272" w:name="_Toc97194312"/>
      <w:bookmarkStart w:id="273" w:name="_Toc97194444"/>
      <w:bookmarkStart w:id="274" w:name="_Toc181183733"/>
      <w:r w:rsidRPr="00603221">
        <w:rPr>
          <w:lang w:val="el-GR"/>
        </w:rPr>
        <w:t>Ηλεκτρονική αποσφράγιση προσφορών</w:t>
      </w:r>
      <w:bookmarkEnd w:id="271"/>
      <w:bookmarkEnd w:id="272"/>
      <w:bookmarkEnd w:id="273"/>
      <w:bookmarkEnd w:id="274"/>
    </w:p>
    <w:p w14:paraId="66FDFF38" w14:textId="08578D26" w:rsidR="00B23FCC" w:rsidRDefault="00B23FCC" w:rsidP="002E347D">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01A07">
        <w:rPr>
          <w:lang w:val="el-GR"/>
        </w:rPr>
        <w:t>α</w:t>
      </w:r>
      <w:r w:rsidRPr="00603221">
        <w:rPr>
          <w:lang w:val="el-GR"/>
        </w:rPr>
        <w:t xml:space="preserve">ναθέτουσας </w:t>
      </w:r>
      <w:r w:rsidR="00201A0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4A6B4134" w:rsidR="00032BBA" w:rsidRPr="00821852" w:rsidRDefault="00032BBA" w:rsidP="002E347D">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032BBA">
        <w:rPr>
          <w:lang w:val="el-GR"/>
        </w:rPr>
        <w:t xml:space="preserve">τέσσερις (4) εργάσιμες ημέρες μετά την καταληκτική ημερομηνία προσφορών </w:t>
      </w:r>
      <w:r w:rsidRPr="00AB61C5">
        <w:rPr>
          <w:lang w:val="el-GR"/>
        </w:rPr>
        <w:t xml:space="preserve">ήτοι </w:t>
      </w:r>
      <w:r w:rsidR="00AB61C5" w:rsidRPr="00AD7D7C">
        <w:rPr>
          <w:b/>
          <w:lang w:val="el-GR"/>
        </w:rPr>
        <w:t>1</w:t>
      </w:r>
      <w:r w:rsidR="00AB61C5" w:rsidRPr="00AB61C5">
        <w:rPr>
          <w:b/>
          <w:lang w:val="el-GR"/>
        </w:rPr>
        <w:t>7-</w:t>
      </w:r>
      <w:r w:rsidR="00AB61C5" w:rsidRPr="00AD7D7C">
        <w:rPr>
          <w:b/>
          <w:lang w:val="el-GR"/>
        </w:rPr>
        <w:t>01</w:t>
      </w:r>
      <w:r w:rsidR="00AB61C5" w:rsidRPr="00AB61C5">
        <w:rPr>
          <w:b/>
          <w:lang w:val="el-GR"/>
        </w:rPr>
        <w:t>-202</w:t>
      </w:r>
      <w:r w:rsidR="00AB61C5" w:rsidRPr="00AD7D7C">
        <w:rPr>
          <w:b/>
          <w:lang w:val="el-GR"/>
        </w:rPr>
        <w:t>5</w:t>
      </w:r>
      <w:r w:rsidR="00AB61C5" w:rsidRPr="00CD3AE8">
        <w:rPr>
          <w:bCs/>
          <w:lang w:val="el-GR"/>
        </w:rPr>
        <w:t>,</w:t>
      </w:r>
      <w:r w:rsidR="00AB61C5" w:rsidRPr="00AD7D7C">
        <w:rPr>
          <w:b/>
          <w:lang w:val="el-GR"/>
        </w:rPr>
        <w:t xml:space="preserve"> </w:t>
      </w:r>
      <w:r w:rsidR="00AB61C5" w:rsidRPr="00AD7D7C">
        <w:rPr>
          <w:bCs/>
          <w:lang w:val="el-GR"/>
        </w:rPr>
        <w:t xml:space="preserve">ημέρα </w:t>
      </w:r>
      <w:r w:rsidR="00AB61C5" w:rsidRPr="00AB61C5">
        <w:rPr>
          <w:b/>
          <w:lang w:val="el-GR"/>
        </w:rPr>
        <w:t>Παρασκευή</w:t>
      </w:r>
      <w:r w:rsidR="00AB61C5" w:rsidRPr="00AD7D7C">
        <w:rPr>
          <w:b/>
          <w:lang w:val="el-GR"/>
        </w:rPr>
        <w:t xml:space="preserve"> </w:t>
      </w:r>
      <w:r w:rsidR="00AB61C5" w:rsidRPr="00AD7D7C">
        <w:rPr>
          <w:bCs/>
          <w:lang w:val="el-GR"/>
        </w:rPr>
        <w:t>και ώρα</w:t>
      </w:r>
      <w:r w:rsidR="00AB61C5" w:rsidRPr="00AD7D7C">
        <w:rPr>
          <w:b/>
          <w:lang w:val="el-GR"/>
        </w:rPr>
        <w:t xml:space="preserve"> 14:00</w:t>
      </w:r>
      <w:r w:rsidRPr="00032BBA">
        <w:rPr>
          <w:lang w:val="el-GR"/>
        </w:rPr>
        <w:t>.</w:t>
      </w:r>
    </w:p>
    <w:p w14:paraId="1BB354B5" w14:textId="0EF60A85" w:rsidR="00032BBA" w:rsidRPr="00CE73AA" w:rsidRDefault="00032BBA" w:rsidP="002E347D">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προσβάσιμα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2E347D">
      <w:pPr>
        <w:rPr>
          <w:lang w:val="el-GR"/>
        </w:rPr>
      </w:pPr>
    </w:p>
    <w:p w14:paraId="15347254" w14:textId="77777777" w:rsidR="008338F0" w:rsidRPr="00603221" w:rsidRDefault="003355E7" w:rsidP="002E347D">
      <w:pPr>
        <w:pStyle w:val="3"/>
        <w:ind w:left="1134" w:hanging="992"/>
        <w:rPr>
          <w:lang w:val="el-GR"/>
        </w:rPr>
      </w:pPr>
      <w:bookmarkStart w:id="275" w:name="_Toc74566885"/>
      <w:bookmarkStart w:id="276" w:name="_Toc74566886"/>
      <w:bookmarkStart w:id="277" w:name="_Toc74566887"/>
      <w:bookmarkStart w:id="278" w:name="_Toc74566888"/>
      <w:bookmarkStart w:id="279" w:name="_Toc74566889"/>
      <w:bookmarkStart w:id="280" w:name="_Toc74566890"/>
      <w:bookmarkStart w:id="281" w:name="_Toc74566891"/>
      <w:bookmarkStart w:id="282" w:name="_Toc74566892"/>
      <w:bookmarkStart w:id="283" w:name="_Ref40981105"/>
      <w:bookmarkStart w:id="284" w:name="_Ref40981122"/>
      <w:bookmarkStart w:id="285" w:name="_Ref40981155"/>
      <w:bookmarkStart w:id="286" w:name="_Toc97194313"/>
      <w:bookmarkStart w:id="287" w:name="_Toc97194445"/>
      <w:bookmarkStart w:id="288" w:name="_Toc181183734"/>
      <w:bookmarkEnd w:id="275"/>
      <w:bookmarkEnd w:id="276"/>
      <w:bookmarkEnd w:id="277"/>
      <w:bookmarkEnd w:id="278"/>
      <w:bookmarkEnd w:id="279"/>
      <w:bookmarkEnd w:id="280"/>
      <w:bookmarkEnd w:id="281"/>
      <w:bookmarkEnd w:id="282"/>
      <w:r w:rsidRPr="00603221">
        <w:rPr>
          <w:lang w:val="el-GR"/>
        </w:rPr>
        <w:t>Αξιολόγηση προσφορών</w:t>
      </w:r>
      <w:bookmarkEnd w:id="283"/>
      <w:bookmarkEnd w:id="284"/>
      <w:bookmarkEnd w:id="285"/>
      <w:bookmarkEnd w:id="286"/>
      <w:bookmarkEnd w:id="287"/>
      <w:bookmarkEnd w:id="288"/>
    </w:p>
    <w:p w14:paraId="1812B8F0" w14:textId="3C689589" w:rsidR="006119DB" w:rsidRDefault="006119DB" w:rsidP="002E347D">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2E347D">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3A1FA4A5" w:rsidR="00E57533" w:rsidRDefault="00E57533" w:rsidP="002E347D">
      <w:pPr>
        <w:textAlignment w:val="baseline"/>
        <w:rPr>
          <w:rFonts w:eastAsia="Calibri"/>
          <w:i/>
          <w:iCs/>
          <w:color w:val="5B9BD5"/>
          <w:kern w:val="1"/>
          <w:lang w:val="el-GR" w:eastAsia="el-GR"/>
        </w:rPr>
      </w:pPr>
      <w:r>
        <w:rPr>
          <w:kern w:val="1"/>
          <w:lang w:val="el-GR"/>
        </w:rPr>
        <w:t>Ειδικότερα :</w:t>
      </w:r>
    </w:p>
    <w:p w14:paraId="5E34863E" w14:textId="278174C6" w:rsidR="00E57533" w:rsidRPr="00BD7E89" w:rsidRDefault="00E57533" w:rsidP="002E347D">
      <w:pPr>
        <w:suppressAutoHyphens w:val="0"/>
        <w:spacing w:after="0"/>
        <w:rPr>
          <w:strike/>
          <w:kern w:val="1"/>
          <w:lang w:val="el-GR"/>
        </w:rPr>
      </w:pPr>
      <w:r w:rsidRPr="00BD7E89">
        <w:rPr>
          <w:kern w:val="1"/>
          <w:lang w:val="el-GR"/>
        </w:rPr>
        <w:t>α) Η Επιτροπή Διαγωνισμού εξετάζει αρχικά την</w:t>
      </w:r>
      <w:r w:rsidR="00186C29">
        <w:rPr>
          <w:kern w:val="1"/>
          <w:lang w:val="el-GR"/>
        </w:rPr>
        <w:t xml:space="preserve"> υποβολή</w:t>
      </w:r>
      <w:r w:rsidRPr="00BD7E89">
        <w:rPr>
          <w:kern w:val="1"/>
          <w:lang w:val="el-GR"/>
        </w:rPr>
        <w:t xml:space="preserve"> της εγγύησης συμμετοχής, σύμφωνα με την παράγραφο 1 του άρθρου 72. Σε περίπτωση παράλειψης</w:t>
      </w:r>
      <w:r w:rsidR="00186C29">
        <w:rPr>
          <w:kern w:val="1"/>
          <w:lang w:val="el-GR"/>
        </w:rPr>
        <w:t xml:space="preserve"> υποβολής</w:t>
      </w:r>
      <w:r w:rsidRPr="00BD7E89">
        <w:rPr>
          <w:kern w:val="1"/>
          <w:lang w:val="el-GR"/>
        </w:rPr>
        <w:t>,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w:t>
      </w:r>
      <w:r w:rsidR="00186C29">
        <w:rPr>
          <w:kern w:val="1"/>
          <w:lang w:val="el-GR"/>
        </w:rPr>
        <w:t xml:space="preserve"> με το</w:t>
      </w:r>
      <w:r w:rsidRPr="00BD7E89">
        <w:rPr>
          <w:kern w:val="1"/>
          <w:lang w:val="el-GR"/>
        </w:rPr>
        <w:t xml:space="preserve"> οποίο εισηγείται την απόρριψη της προσφοράς ως απαράδεκτης.</w:t>
      </w:r>
    </w:p>
    <w:p w14:paraId="200EE82B" w14:textId="77777777" w:rsidR="00E57533" w:rsidRPr="00BD7E89" w:rsidRDefault="00E57533" w:rsidP="002E347D">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6ED85D2" w14:textId="77777777" w:rsidR="00E57533" w:rsidRPr="00BD7E89" w:rsidRDefault="00E57533" w:rsidP="002E347D">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133BF14" w14:textId="77777777" w:rsidR="00E57533" w:rsidRDefault="00E57533" w:rsidP="002E347D">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9362A6D" w14:textId="77777777" w:rsidR="00E57533" w:rsidRDefault="00E57533" w:rsidP="002E347D">
      <w:pPr>
        <w:suppressAutoHyphens w:val="0"/>
        <w:autoSpaceDE w:val="0"/>
        <w:autoSpaceDN w:val="0"/>
        <w:adjustRightInd w:val="0"/>
        <w:spacing w:after="0"/>
        <w:rPr>
          <w:kern w:val="1"/>
          <w:lang w:val="el-GR"/>
        </w:rPr>
      </w:pPr>
    </w:p>
    <w:p w14:paraId="7E0647FF" w14:textId="222F413F" w:rsidR="00E57533" w:rsidRDefault="00E57533" w:rsidP="002E347D">
      <w:pPr>
        <w:textAlignment w:val="baseline"/>
        <w:rPr>
          <w:kern w:val="1"/>
          <w:lang w:val="el-GR"/>
        </w:rPr>
      </w:pPr>
      <w:r w:rsidRPr="00BD7E89">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w:t>
      </w:r>
      <w:r w:rsidR="00515948" w:rsidRPr="00BD7E89">
        <w:rPr>
          <w:kern w:val="1"/>
          <w:lang w:val="el-GR"/>
        </w:rPr>
        <w:t xml:space="preserve">των οποίων </w:t>
      </w:r>
      <w:r w:rsidRPr="00BD7E89">
        <w:rPr>
          <w:kern w:val="1"/>
          <w:lang w:val="el-GR"/>
        </w:rPr>
        <w:t>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718905A" w14:textId="2C699444" w:rsidR="00E57533" w:rsidRDefault="00E57533" w:rsidP="002E347D">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00515948" w:rsidRPr="00BD7E89">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και εισηγείται αιτιολογημένα την αποδοχή ή απόρριψή τους, την κατάταξη των προσφορών και την ανάδειξη του προσωρινού αναδόχου.</w:t>
      </w:r>
    </w:p>
    <w:p w14:paraId="74669287" w14:textId="6969C15A" w:rsidR="00E57533" w:rsidRPr="00CE73AA" w:rsidRDefault="00E57533" w:rsidP="002E347D">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p>
    <w:p w14:paraId="1E1029F9" w14:textId="192B92EF" w:rsidR="00E57533" w:rsidRDefault="00E57533" w:rsidP="002E347D">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1465099B" w14:textId="39A91BAF" w:rsidR="00C56059" w:rsidRDefault="00130942" w:rsidP="002E347D">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w:t>
      </w:r>
      <w:r w:rsidR="00515948">
        <w:rPr>
          <w:kern w:val="1"/>
          <w:lang w:val="el-GR" w:eastAsia="el-GR"/>
        </w:rPr>
        <w:t xml:space="preserve"> 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sidR="00756DE5">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w:t>
      </w:r>
      <w:r w:rsidR="00C56059" w:rsidRPr="00996170">
        <w:rPr>
          <w:kern w:val="1"/>
          <w:lang w:val="el-GR" w:eastAsia="el-GR"/>
        </w:rPr>
        <w:t>κατακύρωση</w:t>
      </w:r>
      <w:r w:rsidR="00C56059">
        <w:rPr>
          <w:kern w:val="1"/>
          <w:lang w:val="el-GR" w:eastAsia="el-GR"/>
        </w:rPr>
        <w:t>ς</w:t>
      </w:r>
      <w:r w:rsidR="00C56059" w:rsidRPr="00996170">
        <w:rPr>
          <w:kern w:val="1"/>
          <w:lang w:val="el-GR" w:eastAsia="el-GR"/>
        </w:rPr>
        <w:t>.</w:t>
      </w:r>
    </w:p>
    <w:p w14:paraId="26EA43A9" w14:textId="2797D215" w:rsidR="00130942" w:rsidRDefault="0084517C" w:rsidP="002E347D">
      <w:pPr>
        <w:textAlignment w:val="baseline"/>
        <w:rPr>
          <w:lang w:val="el-GR"/>
        </w:rPr>
      </w:pPr>
      <w:r w:rsidRPr="00BD65F6">
        <w:rPr>
          <w:color w:val="000000"/>
          <w:shd w:val="clear" w:color="auto" w:fill="FFFFFF"/>
          <w:lang w:val="el-GR"/>
        </w:rPr>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2E347D">
      <w:pPr>
        <w:rPr>
          <w:lang w:val="el-GR"/>
        </w:rPr>
      </w:pPr>
      <w:bookmarkStart w:id="289" w:name="__RefHeading___Toc491950129"/>
      <w:bookmarkEnd w:id="289"/>
    </w:p>
    <w:p w14:paraId="1B988211" w14:textId="0A775621" w:rsidR="008338F0" w:rsidRDefault="003355E7" w:rsidP="002E347D">
      <w:pPr>
        <w:pStyle w:val="2"/>
        <w:rPr>
          <w:rFonts w:cs="Tahoma"/>
          <w:lang w:val="el-GR"/>
        </w:rPr>
      </w:pPr>
      <w:bookmarkStart w:id="290" w:name="_Ref496542592"/>
      <w:bookmarkStart w:id="291" w:name="_Ref67613215"/>
      <w:bookmarkStart w:id="292" w:name="_Toc97194314"/>
      <w:bookmarkStart w:id="293" w:name="_Toc97194446"/>
      <w:bookmarkStart w:id="294" w:name="_Toc18118373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0"/>
      <w:r w:rsidR="00BB3801" w:rsidRPr="00603221">
        <w:rPr>
          <w:rFonts w:cs="Tahoma"/>
          <w:lang w:val="el-GR"/>
        </w:rPr>
        <w:t>προσωρινού αναδόχου</w:t>
      </w:r>
      <w:bookmarkEnd w:id="291"/>
      <w:bookmarkEnd w:id="292"/>
      <w:bookmarkEnd w:id="293"/>
      <w:bookmarkEnd w:id="294"/>
    </w:p>
    <w:p w14:paraId="44C278E7" w14:textId="06632A60" w:rsidR="00130942" w:rsidRDefault="00095840" w:rsidP="002E347D">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lastRenderedPageBreak/>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5CB566CB" w:rsidR="00084419" w:rsidRPr="00CE73AA" w:rsidRDefault="00084419" w:rsidP="002E347D">
      <w:pPr>
        <w:rPr>
          <w:color w:val="000000"/>
          <w:lang w:val="el-GR" w:eastAsia="ar-SA"/>
        </w:rPr>
      </w:pPr>
      <w:r w:rsidRPr="00CE73AA">
        <w:rPr>
          <w:color w:val="000000"/>
          <w:lang w:val="el-GR" w:eastAsia="ar-SA"/>
        </w:rPr>
        <w:t xml:space="preserve">Ειδικότερα, το σύνολο των στοιχείων και </w:t>
      </w:r>
      <w:r w:rsidR="00A84B5E" w:rsidRPr="00CE73AA">
        <w:rPr>
          <w:color w:val="000000"/>
          <w:lang w:val="el-GR" w:eastAsia="ar-SA"/>
        </w:rPr>
        <w:t>δικαιολογη</w:t>
      </w:r>
      <w:r w:rsidR="00A84B5E">
        <w:rPr>
          <w:color w:val="000000"/>
          <w:lang w:val="el-GR" w:eastAsia="ar-SA"/>
        </w:rPr>
        <w:t>τικών</w:t>
      </w:r>
      <w:r w:rsidR="00A84B5E" w:rsidRPr="00CE73AA">
        <w:rPr>
          <w:color w:val="000000"/>
          <w:lang w:val="el-GR" w:eastAsia="ar-SA"/>
        </w:rPr>
        <w:t xml:space="preserve"> </w:t>
      </w:r>
      <w:r w:rsidRPr="00CE73AA">
        <w:rPr>
          <w:color w:val="000000"/>
          <w:lang w:val="el-GR" w:eastAsia="ar-SA"/>
        </w:rPr>
        <w:t>της ως άνω παραγράφου αποστέλλονται από</w:t>
      </w:r>
      <w:r w:rsidR="00A5332C">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1F2FDFCB" w:rsidR="00084419" w:rsidRPr="00CE73AA" w:rsidRDefault="00084419" w:rsidP="002E347D">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p>
    <w:p w14:paraId="14ADF1E9" w14:textId="1467479F" w:rsidR="00294393" w:rsidRPr="00CE73AA" w:rsidRDefault="00294393" w:rsidP="002E347D">
      <w:pPr>
        <w:rPr>
          <w:lang w:val="el-GR" w:eastAsia="ar-SA"/>
        </w:rPr>
      </w:pPr>
      <w:r w:rsidRPr="00CE73AA">
        <w:rPr>
          <w:lang w:val="el-GR" w:eastAsia="ar-SA"/>
        </w:rPr>
        <w:t>Αν δεν προσκομισ</w:t>
      </w:r>
      <w:r w:rsidR="00A5332C">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2C3F52C0" w:rsidR="00294393" w:rsidRPr="00CE73AA" w:rsidRDefault="00294393" w:rsidP="002E347D">
      <w:pPr>
        <w:rPr>
          <w:lang w:val="el-GR" w:eastAsia="ar-SA"/>
        </w:rPr>
      </w:pPr>
      <w:r w:rsidRPr="00CE73AA">
        <w:rPr>
          <w:lang w:val="el-GR" w:eastAsia="ar-SA"/>
        </w:rPr>
        <w:t>Ο προσωρινός ανάδοχος δύναται να υποβάλει</w:t>
      </w:r>
      <w:r w:rsidR="00806F1D">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E347D">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0AA9443E" w:rsidR="00DD0F6F" w:rsidRPr="00CE73AA" w:rsidRDefault="00DD0F6F" w:rsidP="002E347D">
      <w:pPr>
        <w:rPr>
          <w:lang w:val="el-GR" w:eastAsia="ar-SA"/>
        </w:rPr>
      </w:pPr>
      <w:r w:rsidRPr="00CE73AA">
        <w:rPr>
          <w:lang w:val="el-GR" w:eastAsia="ar-SA"/>
        </w:rPr>
        <w:t>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w:t>
      </w:r>
    </w:p>
    <w:p w14:paraId="2BF5A71E" w14:textId="1AABBBAB" w:rsidR="00DD0F6F" w:rsidRPr="00CE73AA" w:rsidRDefault="00DD0F6F" w:rsidP="002E347D">
      <w:pPr>
        <w:rPr>
          <w:lang w:val="el-GR" w:eastAsia="ar-SA"/>
        </w:rPr>
      </w:pPr>
      <w:r w:rsidRPr="00CE73AA">
        <w:rPr>
          <w:lang w:val="el-GR" w:eastAsia="ar-SA"/>
        </w:rPr>
        <w:t>ii)  δεν υποβληθούν στο προκαθορισμένο χρονικό διάστημα τα απαιτούμενα πρωτότυπα ή αντίγραφα των παραπάνω δικαιολογητικών, ή</w:t>
      </w:r>
    </w:p>
    <w:p w14:paraId="0A18E146" w14:textId="494B4AFD" w:rsidR="00DD0F6F" w:rsidRPr="00CE73AA" w:rsidRDefault="00DD0F6F" w:rsidP="002E347D">
      <w:pPr>
        <w:rPr>
          <w:lang w:val="el-GR" w:eastAsia="ar-SA"/>
        </w:rPr>
      </w:pPr>
      <w:r w:rsidRPr="00CE73AA">
        <w:rPr>
          <w:lang w:val="el-GR" w:eastAsia="ar-SA"/>
        </w:rPr>
        <w:t>iii)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ρων από τις απαιτήσεις των κριτηρίων ποιοτικής επιλογής σύμφωνα με τις παραγράφους 2.2.4 έως 2.2.8 (κριτήρια ποιοτικής επιλογής) της παρούσας,</w:t>
      </w:r>
    </w:p>
    <w:p w14:paraId="7786F6D2" w14:textId="6888AAC4" w:rsidR="00DD0F6F" w:rsidRPr="00CE73AA" w:rsidRDefault="00DD0F6F" w:rsidP="002E347D">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ρχής η εγγύηση συμμετοχής του.</w:t>
      </w:r>
    </w:p>
    <w:p w14:paraId="0FB7BF91" w14:textId="5E0C1FC1" w:rsidR="00DD0F6F" w:rsidRPr="00CE73AA" w:rsidRDefault="00DD0F6F" w:rsidP="002E347D">
      <w:pPr>
        <w:rPr>
          <w:lang w:val="el-GR" w:eastAsia="ar-SA"/>
        </w:rPr>
      </w:pPr>
      <w:r w:rsidRPr="00CE73AA">
        <w:rPr>
          <w:lang w:val="el-GR" w:eastAsia="ar-SA"/>
        </w:rPr>
        <w:lastRenderedPageBreak/>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ιακήρυξης, η διαδικασία ματαιώνεται.</w:t>
      </w:r>
    </w:p>
    <w:p w14:paraId="173CD919" w14:textId="122B274D" w:rsidR="00DD0F6F" w:rsidRDefault="00DD0F6F" w:rsidP="002E347D">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14614922" w14:textId="7B43FF21" w:rsidR="00DD0F6F" w:rsidRPr="00CE73AA" w:rsidRDefault="00DD0F6F" w:rsidP="002E347D">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496F27" w:rsidRDefault="00095840" w:rsidP="002E347D">
      <w:pPr>
        <w:rPr>
          <w:lang w:val="el-GR" w:eastAsia="ar-SA"/>
        </w:rPr>
      </w:pPr>
      <w:r w:rsidRPr="00496F27">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387F473" w:rsidR="00F005B4" w:rsidRPr="00841073" w:rsidRDefault="00F005B4" w:rsidP="002E347D">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2E347D">
      <w:pPr>
        <w:rPr>
          <w:lang w:val="el-GR"/>
        </w:rPr>
      </w:pPr>
    </w:p>
    <w:p w14:paraId="1421ADF0" w14:textId="48D7761D" w:rsidR="008338F0" w:rsidRDefault="003355E7" w:rsidP="002E347D">
      <w:pPr>
        <w:pStyle w:val="2"/>
        <w:rPr>
          <w:rFonts w:cs="Tahoma"/>
          <w:lang w:val="el-GR"/>
        </w:rPr>
      </w:pPr>
      <w:bookmarkStart w:id="295" w:name="_Toc74566895"/>
      <w:bookmarkStart w:id="296" w:name="_Toc74566896"/>
      <w:bookmarkStart w:id="297" w:name="_Toc74566897"/>
      <w:bookmarkStart w:id="298" w:name="_Toc74566898"/>
      <w:bookmarkStart w:id="299" w:name="_Toc74566899"/>
      <w:bookmarkStart w:id="300" w:name="_Toc74566900"/>
      <w:bookmarkStart w:id="301" w:name="_Toc74566901"/>
      <w:bookmarkStart w:id="302" w:name="_Toc74566902"/>
      <w:bookmarkStart w:id="303" w:name="_Toc74566903"/>
      <w:bookmarkStart w:id="304" w:name="_Toc74566904"/>
      <w:bookmarkStart w:id="305" w:name="_Toc74566905"/>
      <w:bookmarkStart w:id="306" w:name="_Toc74566906"/>
      <w:bookmarkStart w:id="307" w:name="_Toc74566907"/>
      <w:bookmarkStart w:id="308" w:name="_Toc74566908"/>
      <w:bookmarkStart w:id="309" w:name="_Toc74566909"/>
      <w:bookmarkStart w:id="310" w:name="_Toc74566910"/>
      <w:bookmarkStart w:id="311" w:name="_Toc74566911"/>
      <w:bookmarkStart w:id="312" w:name="_Toc74566912"/>
      <w:bookmarkStart w:id="313" w:name="_Toc74566913"/>
      <w:bookmarkStart w:id="314" w:name="_Toc74566914"/>
      <w:bookmarkStart w:id="315" w:name="_Toc97194315"/>
      <w:bookmarkStart w:id="316" w:name="_Toc97194447"/>
      <w:bookmarkStart w:id="317" w:name="_Ref113958813"/>
      <w:bookmarkStart w:id="318" w:name="_Ref113958825"/>
      <w:bookmarkStart w:id="319" w:name="_Ref113958826"/>
      <w:bookmarkStart w:id="320" w:name="_Ref151371133"/>
      <w:bookmarkStart w:id="321" w:name="_Ref151371141"/>
      <w:bookmarkStart w:id="322" w:name="_Toc18118373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603221">
        <w:rPr>
          <w:rFonts w:cs="Tahoma"/>
          <w:lang w:val="el-GR"/>
        </w:rPr>
        <w:t>Κατακύρωση - σύναψη σύμβασης</w:t>
      </w:r>
      <w:bookmarkEnd w:id="315"/>
      <w:bookmarkEnd w:id="316"/>
      <w:bookmarkEnd w:id="317"/>
      <w:bookmarkEnd w:id="318"/>
      <w:bookmarkEnd w:id="319"/>
      <w:bookmarkEnd w:id="320"/>
      <w:bookmarkEnd w:id="321"/>
      <w:bookmarkEnd w:id="322"/>
    </w:p>
    <w:p w14:paraId="740E98DB" w14:textId="0CDB0AE8" w:rsidR="005B1D5A" w:rsidRPr="00CE73AA" w:rsidRDefault="00035295" w:rsidP="002E347D">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Pr>
          <w:lang w:val="el-GR" w:eastAsia="ar-SA"/>
        </w:rPr>
        <w:t xml:space="preserve">κατακύρωσης </w:t>
      </w:r>
      <w:r w:rsidR="005B1D5A"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sidR="005B1D5A">
        <w:rPr>
          <w:lang w:val="el-GR" w:eastAsia="ar-SA"/>
        </w:rPr>
        <w:t xml:space="preserve"> (περί αξιολόγησης των δικαιολογητικών συμμετοχής, της τεχνικής και της οικονομικής προσφοράς).</w:t>
      </w:r>
    </w:p>
    <w:p w14:paraId="6F0B0B42" w14:textId="4A3E2DFD" w:rsidR="005B1D5A" w:rsidRDefault="005B1D5A" w:rsidP="002E347D">
      <w:pPr>
        <w:rPr>
          <w:lang w:val="el-GR" w:eastAsia="ar-SA"/>
        </w:rPr>
      </w:pPr>
      <w:r w:rsidRPr="001468D7">
        <w:rPr>
          <w:color w:val="000000"/>
          <w:shd w:val="clear" w:color="auto" w:fill="FFFFFF"/>
          <w:lang w:val="el-GR"/>
        </w:rPr>
        <w:t xml:space="preserve">Η αναθέτουσα αρχή κοινοποιεί, μέσω της λειτουργικότητας της «Επικοινωνίας», </w:t>
      </w:r>
      <w:r w:rsidR="001B0874" w:rsidRPr="001B0874">
        <w:rPr>
          <w:color w:val="000000"/>
          <w:shd w:val="clear" w:color="auto" w:fill="FFFFFF"/>
          <w:lang w:val="el-GR"/>
        </w:rPr>
        <w:t>του διαγωνισμού  στο  ΕΣΗΔΗΣ</w:t>
      </w:r>
      <w:r w:rsidR="001B0874">
        <w:rPr>
          <w:color w:val="000000"/>
          <w:shd w:val="clear" w:color="auto" w:fill="FFFFFF"/>
          <w:lang w:val="el-GR"/>
        </w:rPr>
        <w:t>,</w:t>
      </w:r>
      <w:r w:rsidR="001B0874" w:rsidRPr="001B0874">
        <w:rPr>
          <w:color w:val="000000"/>
          <w:shd w:val="clear" w:color="auto" w:fill="FFFFFF"/>
          <w:lang w:val="el-GR"/>
        </w:rPr>
        <w:t xml:space="preserve"> </w:t>
      </w:r>
      <w:r w:rsidRPr="001468D7">
        <w:rPr>
          <w:color w:val="000000"/>
          <w:shd w:val="clear" w:color="auto" w:fill="FFFFFF"/>
          <w:lang w:val="el-GR"/>
        </w:rPr>
        <w:t>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Pr>
          <w:color w:val="000000"/>
          <w:shd w:val="clear" w:color="auto" w:fill="FFFFFF"/>
          <w:lang w:val="el-GR"/>
        </w:rPr>
        <w:t>».</w:t>
      </w:r>
    </w:p>
    <w:p w14:paraId="15BBCD01" w14:textId="6CF0359F" w:rsidR="005B1D5A" w:rsidRPr="00CE73AA" w:rsidRDefault="005B1D5A" w:rsidP="002E347D">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αυτούς, </w:t>
      </w:r>
      <w:r>
        <w:rPr>
          <w:lang w:val="el-GR"/>
        </w:rPr>
        <w:t>με ενέργειες της αναθέτουσας αρχής</w:t>
      </w:r>
      <w:r w:rsidRPr="00BE6FAB">
        <w:rPr>
          <w:lang w:val="el-GR" w:eastAsia="ar-SA"/>
        </w:rPr>
        <w:t>.</w:t>
      </w:r>
      <w:r w:rsidRPr="00CE73AA">
        <w:rPr>
          <w:lang w:val="el-GR" w:eastAsia="ar-SA"/>
        </w:rPr>
        <w:t xml:space="preserve"> 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2E347D">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4E77163B" w:rsidR="005B1D5A" w:rsidRPr="00CE73AA"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62A24F46" w14:textId="3B9EF067" w:rsidR="005B1D5A" w:rsidRPr="00CE73AA"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r w:rsidR="00602A33" w:rsidRPr="006B704A">
        <w:rPr>
          <w:lang w:val="el-GR"/>
        </w:rPr>
        <w:lastRenderedPageBreak/>
        <w:t>Ε.Α.ΔΗ.ΣΥ.</w:t>
      </w:r>
      <w:r w:rsidRPr="00CE73AA">
        <w:rPr>
          <w:lang w:val="el-GR" w:eastAsia="ar-SA"/>
        </w:rPr>
        <w:t xml:space="preserve">και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5" w:anchor="art372_4" w:history="1">
        <w:r w:rsidRPr="00C11E79">
          <w:rPr>
            <w:lang w:val="el-GR" w:eastAsia="ar-SA"/>
          </w:rPr>
          <w:t>παρ.</w:t>
        </w:r>
      </w:hyperlink>
      <w:r w:rsidR="00290732" w:rsidRPr="00290732">
        <w:rPr>
          <w:lang w:val="el-GR"/>
        </w:rPr>
        <w:t xml:space="preserve"> </w:t>
      </w:r>
      <w:hyperlink r:id="rId3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499CAEAC" w:rsidR="005B1D5A"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w:t>
      </w:r>
    </w:p>
    <w:p w14:paraId="21BFF969" w14:textId="72A07BD4" w:rsidR="005B1D5A" w:rsidRPr="00CE73AA"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23" w:name="_Hlk126503163"/>
      <w:r w:rsidR="009354F1" w:rsidRPr="00A5790B">
        <w:rPr>
          <w:lang w:val="el-GR" w:eastAsia="ar-SA"/>
        </w:rPr>
        <w:t>περί υπογραφής Ευρωπαϊκού Ενιαίου Εγγράφου Σύμβασης</w:t>
      </w:r>
      <w:bookmarkEnd w:id="323"/>
      <w:r w:rsidRPr="00CE73AA">
        <w:rPr>
          <w:lang w:val="el-GR" w:eastAsia="ar-SA"/>
        </w:rPr>
        <w:t>, στην οποία δηλώνεται ότι, δεν έχουν επέλθει στο πρόσωπό του οψιγενείς μεταβολές κατά την έννοια του </w:t>
      </w:r>
      <w:hyperlink r:id="rId38"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24"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24"/>
      <w:r w:rsidRPr="009354F1">
        <w:rPr>
          <w:lang w:val="el-GR" w:eastAsia="ar-SA"/>
        </w:rPr>
        <w:t>.</w:t>
      </w:r>
    </w:p>
    <w:p w14:paraId="5CCFFB66" w14:textId="77777777" w:rsidR="005B1D5A" w:rsidRPr="00CE73AA" w:rsidRDefault="005B1D5A" w:rsidP="002E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1AE5E324" w:rsidR="005B1D5A" w:rsidRPr="00CE73AA" w:rsidRDefault="005B1D5A" w:rsidP="002E347D">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3238D3C3" w14:textId="77777777" w:rsidR="006119DB" w:rsidRPr="006119DB" w:rsidRDefault="006119DB" w:rsidP="002E347D">
      <w:pPr>
        <w:rPr>
          <w:lang w:val="el-GR"/>
        </w:rPr>
      </w:pPr>
    </w:p>
    <w:p w14:paraId="4920BABA" w14:textId="004789B7" w:rsidR="008338F0" w:rsidRPr="00603221" w:rsidRDefault="003355E7" w:rsidP="002E347D">
      <w:pPr>
        <w:pStyle w:val="2"/>
        <w:rPr>
          <w:rFonts w:cs="Tahoma"/>
          <w:lang w:val="el-GR"/>
        </w:rPr>
      </w:pPr>
      <w:bookmarkStart w:id="325" w:name="_Toc74566916"/>
      <w:bookmarkStart w:id="326" w:name="_Toc74566917"/>
      <w:bookmarkStart w:id="327" w:name="_Toc74566918"/>
      <w:bookmarkStart w:id="328" w:name="_Toc74566919"/>
      <w:bookmarkStart w:id="329" w:name="_Toc74566920"/>
      <w:bookmarkStart w:id="330" w:name="_Toc74566921"/>
      <w:bookmarkStart w:id="331" w:name="_Toc74566922"/>
      <w:bookmarkStart w:id="332" w:name="_Toc74566923"/>
      <w:bookmarkStart w:id="333" w:name="_Toc74566924"/>
      <w:bookmarkStart w:id="334" w:name="_Toc74566925"/>
      <w:bookmarkStart w:id="335" w:name="_Toc74566926"/>
      <w:bookmarkStart w:id="336" w:name="_Προδικαστικές_Προσφυγές_-"/>
      <w:bookmarkStart w:id="337" w:name="_Toc97194316"/>
      <w:bookmarkStart w:id="338" w:name="_Toc97194448"/>
      <w:bookmarkStart w:id="339" w:name="_Ref151371302"/>
      <w:bookmarkStart w:id="340" w:name="_Ref151371311"/>
      <w:bookmarkStart w:id="341" w:name="_Ref496542648"/>
      <w:bookmarkStart w:id="342" w:name="_Ref496542669"/>
      <w:bookmarkStart w:id="343" w:name="_Toc181183737"/>
      <w:bookmarkEnd w:id="325"/>
      <w:bookmarkEnd w:id="326"/>
      <w:bookmarkEnd w:id="327"/>
      <w:bookmarkEnd w:id="328"/>
      <w:bookmarkEnd w:id="329"/>
      <w:bookmarkEnd w:id="330"/>
      <w:bookmarkEnd w:id="331"/>
      <w:bookmarkEnd w:id="332"/>
      <w:bookmarkEnd w:id="333"/>
      <w:bookmarkEnd w:id="334"/>
      <w:bookmarkEnd w:id="335"/>
      <w:bookmarkEnd w:id="336"/>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37"/>
      <w:bookmarkEnd w:id="338"/>
      <w:bookmarkEnd w:id="339"/>
      <w:bookmarkEnd w:id="340"/>
      <w:bookmarkEnd w:id="341"/>
      <w:bookmarkEnd w:id="342"/>
      <w:bookmarkEnd w:id="343"/>
    </w:p>
    <w:p w14:paraId="07A85813" w14:textId="2A2E60A7" w:rsidR="005B1D5A" w:rsidRPr="00020B6A" w:rsidRDefault="005B1D5A" w:rsidP="002E347D">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r w:rsidRPr="00020B6A">
        <w:rPr>
          <w:color w:val="000000"/>
          <w:lang w:val="el-GR"/>
        </w:rPr>
        <w:t xml:space="preserve">επ.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637308">
        <w:rPr>
          <w:color w:val="000000"/>
          <w:lang w:val="el-GR"/>
        </w:rPr>
        <w:t xml:space="preserve">του </w:t>
      </w:r>
      <w:r>
        <w:rPr>
          <w:color w:val="000000"/>
          <w:lang w:val="el-GR"/>
        </w:rPr>
        <w:t>π</w:t>
      </w:r>
      <w:r w:rsidRPr="00020B6A">
        <w:rPr>
          <w:color w:val="000000"/>
          <w:lang w:val="el-GR"/>
        </w:rPr>
        <w:t>.</w:t>
      </w:r>
      <w:r>
        <w:rPr>
          <w:color w:val="000000"/>
          <w:lang w:val="el-GR"/>
        </w:rPr>
        <w:t>δ</w:t>
      </w:r>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03EAD2D" w:rsidR="005B1D5A" w:rsidRPr="00020B6A" w:rsidRDefault="005B1D5A" w:rsidP="002E347D">
      <w:pPr>
        <w:rPr>
          <w:color w:val="000000"/>
          <w:lang w:val="el-GR"/>
        </w:rPr>
      </w:pPr>
      <w:r w:rsidRPr="00020B6A">
        <w:rPr>
          <w:color w:val="000000"/>
          <w:lang w:val="el-GR"/>
        </w:rPr>
        <w:t>Σε περίπτωση προσ</w:t>
      </w:r>
      <w:r w:rsidR="00C0278B">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35772ED7" w14:textId="537AD658" w:rsidR="005B1D5A" w:rsidRPr="00020B6A" w:rsidRDefault="005B1D5A" w:rsidP="002E347D">
      <w:pPr>
        <w:rPr>
          <w:color w:val="000000"/>
          <w:lang w:val="el-GR"/>
        </w:rPr>
      </w:pPr>
      <w:r w:rsidRPr="00020B6A">
        <w:rPr>
          <w:color w:val="000000"/>
          <w:lang w:val="el-GR"/>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384CAEEB" w14:textId="2A7DD5E6" w:rsidR="005B1D5A" w:rsidRPr="00020B6A" w:rsidRDefault="005B1D5A" w:rsidP="002E347D">
      <w:pPr>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p>
    <w:p w14:paraId="70DF4BC7" w14:textId="77777777" w:rsidR="00ED783C" w:rsidRPr="00D12FA1" w:rsidRDefault="005B1D5A" w:rsidP="002E347D">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388397F2" w:rsidR="005B1D5A" w:rsidRDefault="005B1D5A" w:rsidP="002E347D">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2BF88D1F" w:rsidR="005B1D5A" w:rsidRPr="00020B6A" w:rsidRDefault="005B1D5A" w:rsidP="002E347D">
      <w:pPr>
        <w:rPr>
          <w:color w:val="000000"/>
          <w:lang w:val="el-GR"/>
        </w:rPr>
      </w:pPr>
      <w:r>
        <w:rPr>
          <w:color w:val="000000"/>
          <w:lang w:val="el-GR"/>
        </w:rPr>
        <w:t xml:space="preserve">Οι προθεσμίες </w:t>
      </w:r>
      <w:r w:rsidR="0071518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Pr>
          <w:color w:val="000000"/>
          <w:lang w:val="el-GR"/>
        </w:rPr>
        <w:t>ό</w:t>
      </w:r>
      <w:r w:rsidRPr="0034590B">
        <w:rPr>
          <w:color w:val="000000"/>
          <w:lang w:val="el-GR"/>
        </w:rPr>
        <w:t>μ</w:t>
      </w:r>
      <w:r w:rsidR="0071518E">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2E347D">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353578">
        <w:rPr>
          <w:color w:val="000000"/>
          <w:lang w:val="el-GR"/>
        </w:rPr>
        <w:lastRenderedPageBreak/>
        <w:t>«Επικοινωνία»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2B68EC04" w:rsidR="005B1D5A" w:rsidRPr="00020B6A" w:rsidRDefault="005B1D5A" w:rsidP="002E347D">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w:t>
      </w:r>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344" w:name="_Hlk126503539"/>
      <w:r w:rsidR="000A7747">
        <w:rPr>
          <w:color w:val="000000"/>
          <w:lang w:val="el-GR"/>
        </w:rPr>
        <w:t>όπως τροποποιήθηκε με το άρθρο 135 Ν. 4782/2021</w:t>
      </w:r>
      <w:r w:rsidRPr="00020B6A">
        <w:rPr>
          <w:color w:val="000000"/>
          <w:lang w:val="el-GR"/>
        </w:rPr>
        <w:t xml:space="preserve"> </w:t>
      </w:r>
      <w:bookmarkEnd w:id="344"/>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w:t>
      </w:r>
    </w:p>
    <w:p w14:paraId="34BACB92" w14:textId="73332BC5" w:rsidR="005B1D5A" w:rsidRPr="00020B6A" w:rsidRDefault="005B1D5A" w:rsidP="002E347D">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μετά από άσκηση προδικαστικής προσφυγής, σύμφωνα με τ</w:t>
      </w:r>
      <w:r w:rsidR="00320732">
        <w:rPr>
          <w:color w:val="000000"/>
          <w:lang w:val="el-GR"/>
        </w:rPr>
        <w:t>α</w:t>
      </w:r>
      <w:r w:rsidRPr="00020B6A">
        <w:rPr>
          <w:color w:val="000000"/>
          <w:lang w:val="el-GR"/>
        </w:rPr>
        <w:t xml:space="preserve"> άρθρ</w:t>
      </w:r>
      <w:r w:rsidR="00320732">
        <w:rPr>
          <w:color w:val="000000"/>
          <w:lang w:val="el-GR"/>
        </w:rPr>
        <w:t>α</w:t>
      </w:r>
      <w:r w:rsidRPr="00020B6A">
        <w:rPr>
          <w:color w:val="000000"/>
          <w:lang w:val="el-GR"/>
        </w:rPr>
        <w:t xml:space="preserve">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00320732">
        <w:rPr>
          <w:color w:val="000000"/>
          <w:lang w:val="el-GR"/>
        </w:rPr>
        <w:t>/τος</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Pr>
          <w:color w:val="000000"/>
          <w:lang w:val="el-GR"/>
        </w:rPr>
        <w:t xml:space="preserve">μέτρων </w:t>
      </w:r>
      <w:r w:rsidRPr="00020B6A">
        <w:rPr>
          <w:color w:val="000000"/>
          <w:lang w:val="el-GR"/>
        </w:rPr>
        <w:t xml:space="preserve">προσωρινής προστασίας σύμφωνα με το άρθρο 366 παρ. 1-2 </w:t>
      </w:r>
      <w:r w:rsidR="00320732">
        <w:rPr>
          <w:color w:val="000000"/>
          <w:lang w:val="el-GR"/>
        </w:rPr>
        <w:t xml:space="preserve">του </w:t>
      </w:r>
      <w:r>
        <w:rPr>
          <w:color w:val="000000"/>
          <w:lang w:val="el-GR"/>
        </w:rPr>
        <w:t>ν</w:t>
      </w:r>
      <w:r w:rsidRPr="00020B6A">
        <w:rPr>
          <w:color w:val="000000"/>
          <w:lang w:val="el-GR"/>
        </w:rPr>
        <w:t xml:space="preserve">. 4412/2016 και 15 παρ. 1-4 </w:t>
      </w:r>
      <w:r w:rsidR="00320732">
        <w:rPr>
          <w:color w:val="000000"/>
          <w:lang w:val="el-GR"/>
        </w:rPr>
        <w:t xml:space="preserve">του </w:t>
      </w:r>
      <w:r>
        <w:rPr>
          <w:color w:val="000000"/>
          <w:lang w:val="el-GR"/>
        </w:rPr>
        <w:t>π</w:t>
      </w:r>
      <w:r w:rsidRPr="00020B6A">
        <w:rPr>
          <w:color w:val="000000"/>
          <w:lang w:val="el-GR"/>
        </w:rPr>
        <w:t>.</w:t>
      </w:r>
      <w:r>
        <w:rPr>
          <w:color w:val="000000"/>
          <w:lang w:val="el-GR"/>
        </w:rPr>
        <w:t>δ</w:t>
      </w:r>
      <w:r w:rsidR="00320732">
        <w:rPr>
          <w:color w:val="000000"/>
          <w:lang w:val="el-GR"/>
        </w:rPr>
        <w:t>/τος</w:t>
      </w:r>
      <w:r w:rsidRPr="00020B6A">
        <w:rPr>
          <w:color w:val="000000"/>
          <w:lang w:val="el-GR"/>
        </w:rPr>
        <w:t xml:space="preserve"> 39/2017.</w:t>
      </w:r>
    </w:p>
    <w:p w14:paraId="7D205D2D" w14:textId="77777777" w:rsidR="005B1D5A" w:rsidRPr="0052232F" w:rsidRDefault="005B1D5A" w:rsidP="002E347D">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D230800" w:rsidR="005B1D5A" w:rsidRPr="00020B6A" w:rsidRDefault="005B1D5A" w:rsidP="002E347D">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w:t>
      </w:r>
    </w:p>
    <w:p w14:paraId="66D5EF7C" w14:textId="6D8055F5" w:rsidR="005B1D5A" w:rsidRPr="00020B6A" w:rsidRDefault="005B1D5A" w:rsidP="002E347D">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r>
        <w:rPr>
          <w:color w:val="000000"/>
          <w:lang w:val="el-GR"/>
        </w:rPr>
        <w:t>π</w:t>
      </w:r>
      <w:r w:rsidRPr="00020B6A">
        <w:rPr>
          <w:color w:val="000000"/>
          <w:lang w:val="el-GR"/>
        </w:rPr>
        <w:t>.</w:t>
      </w:r>
      <w:r>
        <w:rPr>
          <w:color w:val="000000"/>
          <w:lang w:val="el-GR"/>
        </w:rPr>
        <w:t>δ</w:t>
      </w:r>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2E347D">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E201A09" w:rsidR="005B1D5A" w:rsidRPr="00020B6A" w:rsidRDefault="005B1D5A" w:rsidP="002E347D">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77777777" w:rsidR="005B1D5A" w:rsidRPr="00020B6A" w:rsidRDefault="005B1D5A" w:rsidP="002E347D">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69D4A9A7" w:rsidR="005B1D5A" w:rsidRPr="00020B6A" w:rsidRDefault="005B1D5A" w:rsidP="002E347D">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13F69CFA" w:rsidR="00F1538B" w:rsidRDefault="005B1D5A" w:rsidP="002E347D">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45" w:name="_Hlk114820631"/>
      <w:r w:rsidR="00ED4715" w:rsidRPr="006B704A">
        <w:rPr>
          <w:lang w:val="el-GR"/>
        </w:rPr>
        <w:t>Ε.Α.ΔΗ.ΣΥ.</w:t>
      </w:r>
      <w:r w:rsidR="006B3489">
        <w:rPr>
          <w:lang w:val="el-GR"/>
        </w:rPr>
        <w:t xml:space="preserve"> </w:t>
      </w:r>
      <w:bookmarkEnd w:id="345"/>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 xml:space="preserve">της παρ. 3 του αρθ. 372 Ν.4412/2016, όπως ισχύει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p>
    <w:p w14:paraId="2C9F3684" w14:textId="76F0E667" w:rsidR="005B1D5A" w:rsidRPr="00020B6A" w:rsidRDefault="005B1D5A" w:rsidP="002E347D">
      <w:pPr>
        <w:rPr>
          <w:color w:val="000000"/>
          <w:lang w:val="el-GR"/>
        </w:rPr>
      </w:pPr>
      <w:r w:rsidRPr="00020B6A">
        <w:rPr>
          <w:color w:val="000000"/>
          <w:lang w:val="el-GR"/>
        </w:rPr>
        <w:lastRenderedPageBreak/>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p>
    <w:p w14:paraId="72FB3261" w14:textId="12C3F77B" w:rsidR="00072601" w:rsidRDefault="00072601" w:rsidP="002E347D">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29C89792" w14:textId="02F9D91E" w:rsidR="00072601" w:rsidRDefault="005B1D5A" w:rsidP="002E347D">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p>
    <w:p w14:paraId="0F6B77E9" w14:textId="21E7A183" w:rsidR="00160FCE" w:rsidRDefault="00072601" w:rsidP="002E347D">
      <w:pPr>
        <w:rPr>
          <w:color w:val="000000"/>
          <w:lang w:val="el-GR" w:eastAsia="ar-SA"/>
        </w:rPr>
      </w:pPr>
      <w:r>
        <w:rPr>
          <w:color w:val="000000"/>
          <w:lang w:val="el-GR"/>
        </w:rPr>
        <w:t xml:space="preserve">Αντίγραφο της </w:t>
      </w:r>
      <w:r w:rsidR="009D5082" w:rsidRPr="007C4E1D">
        <w:rPr>
          <w:color w:val="000000"/>
          <w:lang w:val="el-GR" w:eastAsia="ar-SA"/>
        </w:rPr>
        <w:t xml:space="preserve">αίτησης με κλήση κοινοποιείται με τη φροντίδα του αιτούντος </w:t>
      </w:r>
      <w:r w:rsidR="00A0624F">
        <w:rPr>
          <w:color w:val="000000"/>
          <w:lang w:val="el-GR" w:eastAsia="ar-SA"/>
        </w:rPr>
        <w:t>σ</w:t>
      </w:r>
      <w:r w:rsidR="009D5082" w:rsidRPr="007C4E1D">
        <w:rPr>
          <w:color w:val="000000"/>
          <w:lang w:val="el-GR" w:eastAsia="ar-SA"/>
        </w:rPr>
        <w:t>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020B6A" w:rsidRDefault="00160FCE" w:rsidP="002E347D">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2B27EAE7" w:rsidR="00C90A04" w:rsidRDefault="005B1D5A" w:rsidP="002E347D">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Pr>
          <w:color w:val="000000"/>
          <w:lang w:val="el-GR"/>
        </w:rPr>
        <w:t>ό</w:t>
      </w:r>
      <w:r w:rsidRPr="00827575">
        <w:rPr>
          <w:color w:val="000000"/>
          <w:lang w:val="el-GR"/>
        </w:rPr>
        <w:t>δ</w:t>
      </w:r>
      <w:r w:rsidR="00076CAD">
        <w:rPr>
          <w:color w:val="000000"/>
          <w:lang w:val="el-GR"/>
        </w:rPr>
        <w:t>ι</w:t>
      </w:r>
      <w:r w:rsidRPr="00827575">
        <w:rPr>
          <w:color w:val="000000"/>
          <w:lang w:val="el-GR"/>
        </w:rPr>
        <w:t xml:space="preserve">ου </w:t>
      </w:r>
      <w:r w:rsidR="00076CAD">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w:t>
      </w:r>
      <w:r w:rsidR="00076CAD">
        <w:rPr>
          <w:color w:val="000000"/>
          <w:lang w:val="el-GR" w:eastAsia="ar-SA"/>
        </w:rPr>
        <w:t>η</w:t>
      </w:r>
      <w:r w:rsidR="00160FCE" w:rsidRPr="007C4E1D">
        <w:rPr>
          <w:color w:val="000000"/>
          <w:lang w:val="el-GR" w:eastAsia="ar-SA"/>
        </w:rPr>
        <w:t>ς κατατίθεται παράβολο, σύμφωνα με τα ειδικότερα οριζόμενα στο άρθ</w:t>
      </w:r>
      <w:r w:rsidR="00160FCE">
        <w:rPr>
          <w:color w:val="000000"/>
          <w:lang w:val="el-GR" w:eastAsia="ar-SA"/>
        </w:rPr>
        <w:t xml:space="preserve">ρο 372 παρ. 5 του </w:t>
      </w:r>
      <w:r w:rsidR="00076CAD">
        <w:rPr>
          <w:color w:val="000000"/>
          <w:lang w:val="el-GR" w:eastAsia="ar-SA"/>
        </w:rPr>
        <w:t>ν</w:t>
      </w:r>
      <w:r w:rsidR="00160FCE">
        <w:rPr>
          <w:color w:val="000000"/>
          <w:lang w:val="el-GR" w:eastAsia="ar-SA"/>
        </w:rPr>
        <w:t>. 4412/2016.</w:t>
      </w:r>
    </w:p>
    <w:p w14:paraId="062C67BC" w14:textId="460B068D" w:rsidR="00160FCE" w:rsidRPr="007C4E1D" w:rsidRDefault="00160FCE" w:rsidP="002E347D">
      <w:pPr>
        <w:widowControl w:val="0"/>
        <w:spacing w:before="120" w:line="240" w:lineRule="atLeast"/>
        <w:textAlignment w:val="baseline"/>
        <w:rPr>
          <w:color w:val="000000"/>
          <w:lang w:val="el-GR" w:eastAsia="ar-SA"/>
        </w:rPr>
      </w:pPr>
      <w:r w:rsidRPr="007C4E1D">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Pr>
          <w:color w:val="000000"/>
          <w:lang w:val="el-GR" w:eastAsia="ar-SA"/>
        </w:rPr>
        <w:t>/τος</w:t>
      </w:r>
      <w:r w:rsidRPr="007C4E1D">
        <w:rPr>
          <w:color w:val="000000"/>
          <w:lang w:val="el-GR" w:eastAsia="ar-SA"/>
        </w:rPr>
        <w:t xml:space="preserve"> 18/1989.</w:t>
      </w:r>
    </w:p>
    <w:p w14:paraId="70943D6F" w14:textId="7ADD58D0" w:rsidR="00160FCE" w:rsidRPr="007C4E1D" w:rsidRDefault="00160FCE" w:rsidP="002E347D">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8A50F3D" w:rsidR="00160FCE" w:rsidRDefault="00160FCE" w:rsidP="002E347D">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ED34B6">
      <w:pPr>
        <w:suppressAutoHyphens w:val="0"/>
        <w:spacing w:after="0"/>
        <w:rPr>
          <w:lang w:val="el-GR"/>
        </w:rPr>
      </w:pPr>
    </w:p>
    <w:p w14:paraId="63655BAB" w14:textId="300720F9" w:rsidR="008338F0" w:rsidRPr="00603221" w:rsidRDefault="003355E7" w:rsidP="002E347D">
      <w:pPr>
        <w:pStyle w:val="2"/>
        <w:rPr>
          <w:rFonts w:cs="Tahoma"/>
          <w:lang w:val="el-GR"/>
        </w:rPr>
      </w:pPr>
      <w:bookmarkStart w:id="346" w:name="_Toc97194317"/>
      <w:bookmarkStart w:id="347" w:name="_Toc97194449"/>
      <w:bookmarkStart w:id="348" w:name="_Toc181183738"/>
      <w:r w:rsidRPr="00603221">
        <w:rPr>
          <w:rFonts w:cs="Tahoma"/>
          <w:lang w:val="el-GR"/>
        </w:rPr>
        <w:t>Ματαίωση Διαδικασίας</w:t>
      </w:r>
      <w:bookmarkEnd w:id="346"/>
      <w:bookmarkEnd w:id="347"/>
      <w:bookmarkEnd w:id="348"/>
    </w:p>
    <w:p w14:paraId="427A8943" w14:textId="738DB053" w:rsidR="00921D35" w:rsidRDefault="00921D35" w:rsidP="002E347D">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w:t>
      </w:r>
      <w:r>
        <w:rPr>
          <w:lang w:val="el-GR"/>
        </w:rPr>
        <w:lastRenderedPageBreak/>
        <w:t>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71F0A1FC" w14:textId="667CA0C2" w:rsidR="00921D35" w:rsidRDefault="00921D35" w:rsidP="002E347D">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12075EF9" w:rsidR="00921D35" w:rsidRDefault="00921D35" w:rsidP="002E347D">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2E347D">
      <w:pPr>
        <w:rPr>
          <w:lang w:val="el-GR"/>
        </w:rPr>
      </w:pPr>
    </w:p>
    <w:p w14:paraId="705E25C6" w14:textId="1DB26454" w:rsidR="008338F0" w:rsidRPr="00603221" w:rsidRDefault="003355E7" w:rsidP="002E347D">
      <w:pPr>
        <w:pStyle w:val="1"/>
        <w:rPr>
          <w:rFonts w:cs="Tahoma"/>
          <w:sz w:val="22"/>
          <w:szCs w:val="22"/>
        </w:rPr>
      </w:pPr>
      <w:bookmarkStart w:id="349" w:name="_Toc97194450"/>
      <w:bookmarkStart w:id="350" w:name="_Toc181183739"/>
      <w:r w:rsidRPr="00603221">
        <w:rPr>
          <w:rFonts w:cs="Tahoma"/>
          <w:sz w:val="22"/>
          <w:szCs w:val="22"/>
        </w:rPr>
        <w:lastRenderedPageBreak/>
        <w:t>ΟΡΟΙ ΕΚΤΕΛΕΣΗΣ ΤΗΣ ΣΥΜΒΑΣΗΣ</w:t>
      </w:r>
      <w:bookmarkEnd w:id="349"/>
      <w:bookmarkEnd w:id="350"/>
    </w:p>
    <w:p w14:paraId="66DBFF9C" w14:textId="5FBFADE0" w:rsidR="008338F0" w:rsidRPr="00603221" w:rsidRDefault="003355E7" w:rsidP="002E347D">
      <w:pPr>
        <w:pStyle w:val="2"/>
        <w:rPr>
          <w:rFonts w:cs="Tahoma"/>
          <w:lang w:val="el-GR"/>
        </w:rPr>
      </w:pPr>
      <w:bookmarkStart w:id="351" w:name="_Ref496542746"/>
      <w:bookmarkStart w:id="352" w:name="_Toc97194318"/>
      <w:bookmarkStart w:id="353" w:name="_Toc97194451"/>
      <w:bookmarkStart w:id="354" w:name="_Toc18118374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55" w:name="_Hlk55903790"/>
      <w:r w:rsidR="00B143DA" w:rsidRPr="00603221">
        <w:rPr>
          <w:rFonts w:cs="Tahoma"/>
          <w:lang w:val="el-GR"/>
        </w:rPr>
        <w:t>καλής λειτουργίας</w:t>
      </w:r>
      <w:bookmarkEnd w:id="355"/>
      <w:r w:rsidRPr="00603221">
        <w:rPr>
          <w:rFonts w:cs="Tahoma"/>
          <w:lang w:val="el-GR"/>
        </w:rPr>
        <w:t>)</w:t>
      </w:r>
      <w:bookmarkEnd w:id="351"/>
      <w:bookmarkEnd w:id="352"/>
      <w:bookmarkEnd w:id="353"/>
      <w:bookmarkEnd w:id="354"/>
    </w:p>
    <w:p w14:paraId="20E9E60E" w14:textId="68C95AE5" w:rsidR="008338F0" w:rsidRPr="001055FB" w:rsidRDefault="003355E7" w:rsidP="002E347D">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w:t>
      </w:r>
    </w:p>
    <w:p w14:paraId="482B6D85" w14:textId="083CA7FA" w:rsidR="008338F0" w:rsidRPr="00A84B5E" w:rsidRDefault="003355E7" w:rsidP="002E347D">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w:t>
      </w:r>
      <w:r w:rsidRPr="00A84B5E">
        <w:rPr>
          <w:lang w:val="el-GR"/>
        </w:rPr>
        <w:t xml:space="preserve">4412/2016, το ύψος της οποίας ανέρχεται σε ποσοστό </w:t>
      </w:r>
      <w:r w:rsidR="00061DF4" w:rsidRPr="00A84B5E">
        <w:rPr>
          <w:lang w:val="el-GR"/>
        </w:rPr>
        <w:t>4</w:t>
      </w:r>
      <w:r w:rsidRPr="00A84B5E">
        <w:rPr>
          <w:lang w:val="el-GR"/>
        </w:rPr>
        <w:t xml:space="preserve">% επί της </w:t>
      </w:r>
      <w:r w:rsidR="00921D35" w:rsidRPr="00A84B5E">
        <w:rPr>
          <w:lang w:val="el-GR"/>
        </w:rPr>
        <w:t xml:space="preserve">εκτιμώμενης </w:t>
      </w:r>
      <w:r w:rsidRPr="00A84B5E">
        <w:rPr>
          <w:lang w:val="el-GR"/>
        </w:rPr>
        <w:t>αξίας της σύμβασης,</w:t>
      </w:r>
      <w:r w:rsidR="00E1337D" w:rsidRPr="00A84B5E">
        <w:rPr>
          <w:lang w:val="el-GR"/>
        </w:rPr>
        <w:t xml:space="preserve"> </w:t>
      </w:r>
      <w:r w:rsidR="00421C3D" w:rsidRPr="00A84B5E">
        <w:rPr>
          <w:lang w:val="el-GR"/>
        </w:rPr>
        <w:t>μη συμπεριλαμβανομένου</w:t>
      </w:r>
      <w:r w:rsidR="00F850FF" w:rsidRPr="00A84B5E">
        <w:rPr>
          <w:lang w:val="el-GR"/>
        </w:rPr>
        <w:t xml:space="preserve"> </w:t>
      </w:r>
      <w:r w:rsidRPr="00A84B5E">
        <w:rPr>
          <w:lang w:val="el-GR"/>
        </w:rPr>
        <w:t>ΦΠΑ</w:t>
      </w:r>
      <w:r w:rsidR="00186BF5" w:rsidRPr="00A84B5E">
        <w:rPr>
          <w:lang w:val="el-GR"/>
        </w:rPr>
        <w:t xml:space="preserve"> και των δικαιωμάτων προαίρεσης</w:t>
      </w:r>
      <w:r w:rsidRPr="00A84B5E">
        <w:rPr>
          <w:lang w:val="el-GR"/>
        </w:rPr>
        <w:t xml:space="preserve">, </w:t>
      </w:r>
      <w:r w:rsidR="0087631A" w:rsidRPr="00A84B5E">
        <w:rPr>
          <w:lang w:val="el-GR"/>
        </w:rPr>
        <w:t xml:space="preserve">με χρόνο ισχύος </w:t>
      </w:r>
      <w:r w:rsidR="00A84B5E" w:rsidRPr="00A84B5E">
        <w:rPr>
          <w:lang w:val="el-GR"/>
        </w:rPr>
        <w:t>δώδεκα</w:t>
      </w:r>
      <w:r w:rsidR="0087631A" w:rsidRPr="0044693E">
        <w:rPr>
          <w:lang w:val="el-GR"/>
        </w:rPr>
        <w:t xml:space="preserve"> (</w:t>
      </w:r>
      <w:r w:rsidR="00A84B5E" w:rsidRPr="0044693E">
        <w:rPr>
          <w:lang w:val="el-GR"/>
        </w:rPr>
        <w:t>12</w:t>
      </w:r>
      <w:r w:rsidR="0087631A" w:rsidRPr="0044693E">
        <w:rPr>
          <w:lang w:val="el-GR"/>
        </w:rPr>
        <w:t>) μήνες</w:t>
      </w:r>
      <w:r w:rsidR="0087631A" w:rsidRPr="00A84B5E">
        <w:rPr>
          <w:lang w:val="el-GR"/>
        </w:rPr>
        <w:t xml:space="preserve"> </w:t>
      </w:r>
      <w:r w:rsidRPr="00A84B5E">
        <w:rPr>
          <w:lang w:val="el-GR"/>
        </w:rPr>
        <w:t xml:space="preserve">και </w:t>
      </w:r>
      <w:r w:rsidR="00186BF5" w:rsidRPr="00A84B5E">
        <w:rPr>
          <w:lang w:val="el-GR"/>
        </w:rPr>
        <w:t xml:space="preserve">η οποία </w:t>
      </w:r>
      <w:r w:rsidRPr="00A84B5E">
        <w:rPr>
          <w:lang w:val="el-GR"/>
        </w:rPr>
        <w:t xml:space="preserve">κατατίθεται </w:t>
      </w:r>
      <w:r w:rsidR="00186BF5" w:rsidRPr="00A84B5E">
        <w:rPr>
          <w:lang w:val="el-GR"/>
        </w:rPr>
        <w:t>μέχρι και την υπογραφή του συμφωνητικού</w:t>
      </w:r>
      <w:r w:rsidR="006A1E8D">
        <w:rPr>
          <w:lang w:val="el-GR"/>
        </w:rPr>
        <w:t>.</w:t>
      </w:r>
      <w:bookmarkStart w:id="356" w:name="_Hlk494198985"/>
    </w:p>
    <w:bookmarkEnd w:id="356"/>
    <w:p w14:paraId="45155744" w14:textId="3596E109" w:rsidR="008338F0" w:rsidRDefault="003355E7" w:rsidP="002E347D">
      <w:pPr>
        <w:rPr>
          <w:lang w:val="el-GR"/>
        </w:rPr>
      </w:pPr>
      <w:r w:rsidRPr="00A84B5E">
        <w:rPr>
          <w:lang w:val="el-GR"/>
        </w:rPr>
        <w:t>Η εγγύηση καλής εκτέλεσης, προκειμένου ν</w:t>
      </w:r>
      <w:r w:rsidRPr="00603221">
        <w:rPr>
          <w:lang w:val="el-GR"/>
        </w:rPr>
        <w:t xml:space="preserve">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4255F2">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και, επιπλέον, τον τίτλο και τον αριθμό της σχετικής σύμβασης, εφόσον</w:t>
      </w:r>
      <w:r w:rsidR="00F2501E">
        <w:rPr>
          <w:lang w:val="el-GR"/>
        </w:rPr>
        <w:t xml:space="preserve"> </w:t>
      </w:r>
      <w:r w:rsidR="00F2501E" w:rsidRPr="00F2501E">
        <w:rPr>
          <w:lang w:val="el-GR"/>
        </w:rPr>
        <w:t>ο τελευταίος είναι γνωστός σύμφωνα με το αντίστοιχο υπόδειγμα που περιλαμβάνεται στο ΠΑΡΑΡΤΗΜΑ VIII – Υποδείγματα Εγγυητικών Επιστολών της Διακήρυξης και τα οριζόμενα στο άρθρο 72 του ν. 4412/2016</w:t>
      </w:r>
      <w:r w:rsidRPr="00603221">
        <w:rPr>
          <w:lang w:val="el-GR"/>
        </w:rPr>
        <w:t>.</w:t>
      </w:r>
    </w:p>
    <w:p w14:paraId="5EC19E46" w14:textId="0FB0EBDF" w:rsidR="00921D35" w:rsidRDefault="00921D35" w:rsidP="002E347D">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44E1C3B6" w14:textId="115573FA" w:rsidR="00921D35" w:rsidRDefault="00921D35" w:rsidP="002E347D">
      <w:pPr>
        <w:rPr>
          <w:lang w:val="el-GR"/>
        </w:rPr>
      </w:pPr>
      <w:r>
        <w:rPr>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154613E8" w14:textId="164EE682" w:rsidR="00124E5F" w:rsidRDefault="00124E5F" w:rsidP="002E347D">
      <w:pPr>
        <w:rPr>
          <w:lang w:val="el-GR"/>
        </w:rPr>
      </w:pPr>
      <w:r w:rsidRPr="007B22EF">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41E069E" w14:textId="5CE04CF2" w:rsidR="00921D35" w:rsidRDefault="00F2501E" w:rsidP="002E347D">
      <w:pPr>
        <w:rPr>
          <w:lang w:val="el-GR"/>
        </w:rPr>
      </w:pPr>
      <w:r w:rsidRPr="00F2501E">
        <w:rPr>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w:t>
      </w:r>
      <w:r w:rsidR="00921D35">
        <w:rPr>
          <w:lang w:val="el-GR"/>
        </w:rPr>
        <w:t xml:space="preserve"> (τρόπος πληρωμής).</w:t>
      </w:r>
    </w:p>
    <w:p w14:paraId="2EF0ABA6" w14:textId="259B9712" w:rsidR="00921D35" w:rsidRPr="006118FA" w:rsidRDefault="00921D35" w:rsidP="002E347D">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r w:rsidR="006A1E8D">
        <w:rPr>
          <w:lang w:val="el-GR"/>
        </w:rPr>
        <w:t>, και μετά την προσκόμιση αντιγράφου της εγγύησης καλής λειτουργίας υπέρ του Κυρίου του Έργου /Φορέα Λειτουργίας, στην Αναθέτουσα Αρχή.</w:t>
      </w:r>
    </w:p>
    <w:p w14:paraId="61F5C762" w14:textId="1E0D8D4B" w:rsidR="00921D35" w:rsidRDefault="00921D35" w:rsidP="002E347D">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και η εγγύηση προκαταβολής επιστρέφεται μετά από την οριστική ποσοτική και ποιοτική παραλαβή των υπηρεσιών.</w:t>
      </w:r>
    </w:p>
    <w:p w14:paraId="2CEEF0C4" w14:textId="08F234F7" w:rsidR="009D3BDA" w:rsidRDefault="009D3BDA" w:rsidP="002E347D">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σμου.</w:t>
      </w:r>
    </w:p>
    <w:p w14:paraId="659753D6" w14:textId="4EE69C7B" w:rsidR="00395B4A" w:rsidRPr="00603221" w:rsidRDefault="00395B4A" w:rsidP="002E347D">
      <w:pPr>
        <w:suppressAutoHyphens w:val="0"/>
        <w:spacing w:line="276" w:lineRule="auto"/>
        <w:rPr>
          <w:lang w:val="el-GR"/>
        </w:rPr>
      </w:pPr>
      <w:r w:rsidRPr="0044693E">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w:t>
      </w:r>
      <w:r w:rsidRPr="0044693E">
        <w:rPr>
          <w:lang w:val="el-GR"/>
        </w:rPr>
        <w:lastRenderedPageBreak/>
        <w:t>αναφέρονται παρατηρήσεις ή υπάρχει εκπρόθεσμη παράδοση, η επιστροφή των ως άνω εγγυήσεων γίνεται μετά την αντιμετώπιση</w:t>
      </w:r>
      <w:r w:rsidR="00346EFF" w:rsidRPr="0044693E">
        <w:rPr>
          <w:lang w:val="el-GR"/>
        </w:rPr>
        <w:t>,</w:t>
      </w:r>
      <w:r w:rsidRPr="0044693E">
        <w:rPr>
          <w:lang w:val="el-GR"/>
        </w:rPr>
        <w:t xml:space="preserve"> </w:t>
      </w:r>
      <w:r w:rsidR="00346EFF" w:rsidRPr="0044693E">
        <w:rPr>
          <w:lang w:val="el-GR"/>
        </w:rPr>
        <w:t>σύμφωνα με όσα προβλέπονται,</w:t>
      </w:r>
      <w:r w:rsidR="00346EFF" w:rsidRPr="006A1E8D">
        <w:rPr>
          <w:lang w:val="el-GR"/>
        </w:rPr>
        <w:t xml:space="preserve"> </w:t>
      </w:r>
      <w:r w:rsidRPr="0044693E">
        <w:rPr>
          <w:lang w:val="el-GR"/>
        </w:rPr>
        <w:t>των παρατηρήσεων και του εκπροθέσμου.</w:t>
      </w:r>
    </w:p>
    <w:p w14:paraId="79782144" w14:textId="182785B6" w:rsidR="00417A19" w:rsidRPr="007113DC" w:rsidRDefault="00417A19" w:rsidP="002E347D">
      <w:pPr>
        <w:suppressAutoHyphens w:val="0"/>
        <w:spacing w:line="276" w:lineRule="auto"/>
        <w:rPr>
          <w:b/>
          <w:bCs/>
          <w:lang w:val="el-GR"/>
        </w:rPr>
      </w:pPr>
      <w:r w:rsidRPr="007113DC">
        <w:rPr>
          <w:b/>
          <w:bCs/>
          <w:lang w:val="el-GR"/>
        </w:rPr>
        <w:t>Εγγύηση καλής Λειτουργίας:</w:t>
      </w:r>
    </w:p>
    <w:p w14:paraId="10A11675" w14:textId="471038C6" w:rsidR="00976CBB" w:rsidRPr="008A5DB2" w:rsidRDefault="00976CBB" w:rsidP="002E347D">
      <w:pPr>
        <w:rPr>
          <w:bCs/>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008A5DB2">
        <w:rPr>
          <w:b/>
          <w:lang w:val="el-GR"/>
        </w:rPr>
        <w:t xml:space="preserve"> </w:t>
      </w:r>
      <w:r w:rsidR="008A5DB2" w:rsidRPr="008A5DB2">
        <w:rPr>
          <w:bCs/>
          <w:lang w:val="el-GR"/>
        </w:rPr>
        <w:t>(βλ. ΠΑΡΑΡΤΗΜΑ VIII – Υποδείγματα Εγγυητικών Επιστολών), η αξία της οποίας θα ανέρχεται σε ποσοστό 2,5% του συμβατικού τιμήματος μη συμπεριλαμβανομένου ΦΠΑ, αντίγραφο της οποίας υποβάλλεται στην Αναθέτουσα Αρχή</w:t>
      </w:r>
      <w:r w:rsidRPr="008A5DB2">
        <w:rPr>
          <w:bCs/>
          <w:lang w:val="el-GR"/>
        </w:rPr>
        <w:t>.</w:t>
      </w:r>
    </w:p>
    <w:p w14:paraId="0EE73796" w14:textId="31B292A1" w:rsidR="00976CBB" w:rsidRPr="00603221" w:rsidRDefault="00976CBB" w:rsidP="002E347D">
      <w:pPr>
        <w:rPr>
          <w:lang w:val="el-GR"/>
        </w:rPr>
      </w:pPr>
      <w:r w:rsidRPr="00603221">
        <w:rPr>
          <w:lang w:val="el-GR"/>
        </w:rPr>
        <w:t>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w:t>
      </w:r>
    </w:p>
    <w:p w14:paraId="574C27FE" w14:textId="77777777" w:rsidR="00976CBB" w:rsidRPr="00603221" w:rsidRDefault="00976CBB" w:rsidP="002E347D">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2E347D">
      <w:pPr>
        <w:suppressAutoHyphens w:val="0"/>
        <w:spacing w:line="276" w:lineRule="auto"/>
        <w:rPr>
          <w:lang w:val="el-GR"/>
        </w:rPr>
      </w:pPr>
    </w:p>
    <w:p w14:paraId="6A546F03" w14:textId="2AAFFF16" w:rsidR="008338F0" w:rsidRPr="00603221" w:rsidRDefault="003355E7" w:rsidP="002E347D">
      <w:pPr>
        <w:pStyle w:val="2"/>
        <w:rPr>
          <w:rFonts w:cs="Tahoma"/>
          <w:lang w:val="el-GR"/>
        </w:rPr>
      </w:pPr>
      <w:bookmarkStart w:id="357" w:name="_Toc97194319"/>
      <w:bookmarkStart w:id="358" w:name="_Toc97194452"/>
      <w:bookmarkStart w:id="359" w:name="_Toc181183741"/>
      <w:r w:rsidRPr="00603221">
        <w:rPr>
          <w:rFonts w:cs="Tahoma"/>
          <w:lang w:val="el-GR"/>
        </w:rPr>
        <w:t>Συμβατικό πλαίσιο – Εφαρμοστέα νομοθεσία</w:t>
      </w:r>
      <w:bookmarkEnd w:id="357"/>
      <w:bookmarkEnd w:id="358"/>
      <w:bookmarkEnd w:id="359"/>
    </w:p>
    <w:p w14:paraId="4433B5CF" w14:textId="402D77D3" w:rsidR="008338F0" w:rsidRPr="00603221" w:rsidRDefault="003355E7" w:rsidP="002E347D">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ιακήρυξης και συμπληρωματικά ο Αστικός Κώδικας.</w:t>
      </w:r>
    </w:p>
    <w:p w14:paraId="0ED2995F" w14:textId="2B5AB298" w:rsidR="008338F0" w:rsidRPr="00603221" w:rsidRDefault="003355E7" w:rsidP="002E347D">
      <w:pPr>
        <w:pStyle w:val="2"/>
        <w:rPr>
          <w:rFonts w:cs="Tahoma"/>
          <w:lang w:val="el-GR"/>
        </w:rPr>
      </w:pPr>
      <w:bookmarkStart w:id="360" w:name="_Ref89075849"/>
      <w:bookmarkStart w:id="361" w:name="_Toc97194320"/>
      <w:bookmarkStart w:id="362" w:name="_Toc97194453"/>
      <w:bookmarkStart w:id="363" w:name="_Toc181183742"/>
      <w:r w:rsidRPr="00603221">
        <w:rPr>
          <w:rFonts w:cs="Tahoma"/>
          <w:lang w:val="el-GR"/>
        </w:rPr>
        <w:t>Όροι εκτέλεσης της σύμβασης</w:t>
      </w:r>
      <w:bookmarkEnd w:id="360"/>
      <w:bookmarkEnd w:id="361"/>
      <w:bookmarkEnd w:id="362"/>
      <w:bookmarkEnd w:id="363"/>
    </w:p>
    <w:p w14:paraId="40529CD1" w14:textId="19D0FD2E" w:rsidR="008338F0" w:rsidRPr="00603221" w:rsidRDefault="003355E7" w:rsidP="002E347D">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οι οποίες απαριθμούνται στο Παράρτημα Χ του Προσαρτήματος Α του ν. 4412/2016.</w:t>
      </w:r>
    </w:p>
    <w:p w14:paraId="3C56C675" w14:textId="77777777" w:rsidR="008338F0" w:rsidRPr="00603221" w:rsidRDefault="003355E7" w:rsidP="002E347D">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Pr="00496F27" w:rsidRDefault="00D4164C" w:rsidP="002E347D">
      <w:pPr>
        <w:rPr>
          <w:lang w:val="el-GR"/>
        </w:rPr>
      </w:pPr>
    </w:p>
    <w:p w14:paraId="24805340" w14:textId="018D86A9" w:rsidR="006A67B9" w:rsidRPr="00B825C3" w:rsidRDefault="006A67B9" w:rsidP="002E347D">
      <w:pPr>
        <w:rPr>
          <w:rFonts w:eastAsia="Calibri"/>
          <w:lang w:val="el-GR"/>
        </w:rPr>
      </w:pPr>
      <w:r w:rsidRPr="00B825C3">
        <w:rPr>
          <w:rFonts w:eastAsia="Calibri"/>
          <w:lang w:val="el-GR"/>
        </w:rPr>
        <w:t>Ο ανάδοχος δεσμεύεται ότι:</w:t>
      </w:r>
    </w:p>
    <w:p w14:paraId="6A067B64" w14:textId="2D73B6AC" w:rsidR="006A67B9" w:rsidRPr="00DD50E7" w:rsidRDefault="006A67B9" w:rsidP="002E347D">
      <w:pPr>
        <w:rPr>
          <w:rFonts w:eastAsia="Calibri"/>
          <w:lang w:val="el-GR"/>
        </w:rPr>
      </w:pPr>
      <w:r w:rsidRPr="00DD50E7">
        <w:rPr>
          <w:rFonts w:eastAsia="Calibri"/>
          <w:lang w:val="el-GR"/>
        </w:rPr>
        <w:t>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w:t>
      </w:r>
    </w:p>
    <w:p w14:paraId="15B88D90" w14:textId="4B339D95" w:rsidR="006A67B9" w:rsidRPr="00DD50E7" w:rsidRDefault="006A67B9" w:rsidP="002E347D">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w:t>
      </w:r>
    </w:p>
    <w:p w14:paraId="641B85CE" w14:textId="16312BD8" w:rsidR="006A67B9" w:rsidRDefault="006A67B9" w:rsidP="002E347D">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w:t>
      </w:r>
      <w:r w:rsidRPr="00DD50E7">
        <w:rPr>
          <w:rFonts w:eastAsia="Calibri"/>
          <w:lang w:val="el-GR"/>
        </w:rPr>
        <w:lastRenderedPageBreak/>
        <w:t>συμφωνητικό περιλαμβάνεται σχετική δεσμευτική δήλωση τόσο του αναδόχου όσο και των υπεργολάβων του.</w:t>
      </w:r>
    </w:p>
    <w:p w14:paraId="09F5DE61" w14:textId="6E3B2E8B" w:rsidR="006C03D6" w:rsidRPr="00DD50E7" w:rsidRDefault="006C03D6" w:rsidP="002E347D">
      <w:pPr>
        <w:rPr>
          <w:rFonts w:eastAsia="Calibri"/>
          <w:lang w:val="el-GR"/>
        </w:rPr>
      </w:pPr>
      <w:bookmarkStart w:id="36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w:t>
      </w:r>
      <w:bookmarkEnd w:id="364"/>
      <w:r w:rsidR="0026505F">
        <w:rPr>
          <w:lang w:val="el-GR"/>
        </w:rPr>
        <w:t xml:space="preserve"> </w:t>
      </w:r>
      <w:r w:rsidR="0026505F" w:rsidRPr="0026505F">
        <w:rPr>
          <w:lang w:val="el-GR"/>
        </w:rPr>
        <w:t xml:space="preserve">στο </w:t>
      </w:r>
      <w:r w:rsidR="0026505F" w:rsidRPr="0026505F">
        <w:rPr>
          <w:cs/>
          <w:lang w:val="el-GR"/>
        </w:rPr>
        <w:t>‎‎</w:t>
      </w:r>
      <w:r w:rsidR="0026505F" w:rsidRPr="0026505F">
        <w:rPr>
          <w:lang w:val="el-GR"/>
        </w:rPr>
        <w:t>ΠΑΡΑΡΤΗΜΑ X – Ρήτρα Ακεραιότητας η οποία θα περιληφθεί στη σύμβαση</w:t>
      </w:r>
      <w:r>
        <w:rPr>
          <w:rFonts w:hint="cs"/>
          <w:cs/>
          <w:lang w:val="el-GR"/>
        </w:rPr>
        <w:t>.</w:t>
      </w:r>
    </w:p>
    <w:p w14:paraId="0EE92E65" w14:textId="77777777" w:rsidR="00523EEE" w:rsidRPr="00603221" w:rsidRDefault="00C15414" w:rsidP="002E347D">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776BBD01" w:rsidR="001B56F1" w:rsidRPr="00603221" w:rsidRDefault="004B7E25" w:rsidP="002E347D">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2B206C">
        <w:rPr>
          <w:lang w:val="el-GR"/>
        </w:rPr>
        <w:t xml:space="preserve">ΚτΠ </w:t>
      </w:r>
      <w:r w:rsidR="00E41FE4" w:rsidRPr="002B206C">
        <w:rPr>
          <w:lang w:val="el-GR"/>
        </w:rPr>
        <w:t>Μ.</w:t>
      </w:r>
      <w:r w:rsidR="001B56F1" w:rsidRPr="002B206C">
        <w:rPr>
          <w:lang w:val="el-GR"/>
        </w:rPr>
        <w:t xml:space="preserve">Α.Ε. εγγράφως δεκαπέντε (15) </w:t>
      </w:r>
      <w:r w:rsidR="001B56F1" w:rsidRPr="00603221">
        <w:rPr>
          <w:lang w:val="el-GR"/>
        </w:rPr>
        <w:t>ημέρες πριν από την αντικατάσταση.</w:t>
      </w:r>
    </w:p>
    <w:p w14:paraId="42CB8D22" w14:textId="77777777" w:rsidR="001B56F1" w:rsidRPr="00603221" w:rsidRDefault="001B56F1" w:rsidP="002E347D">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2E347D">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2E347D">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B3ED0C3" w:rsidR="00343BB2" w:rsidRPr="00033BA0" w:rsidRDefault="00343BB2" w:rsidP="002E347D">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p>
    <w:p w14:paraId="710A55D2" w14:textId="77777777" w:rsidR="00343BB2" w:rsidRPr="00033BA0" w:rsidRDefault="00343BB2" w:rsidP="002E347D">
      <w:pPr>
        <w:rPr>
          <w:lang w:val="el-GR"/>
        </w:rPr>
      </w:pPr>
      <w:r w:rsidRPr="00033BA0">
        <w:rPr>
          <w:lang w:val="el-GR"/>
        </w:rPr>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2E347D">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2E347D">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2E347D">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33DBBD5B" w:rsidR="00343BB2" w:rsidRPr="00033BA0" w:rsidRDefault="00343BB2" w:rsidP="002E347D">
      <w:pPr>
        <w:rPr>
          <w:lang w:val="el-GR"/>
        </w:rPr>
      </w:pPr>
      <w:r w:rsidRPr="00033BA0">
        <w:rPr>
          <w:lang w:val="el-GR"/>
        </w:rPr>
        <w:t>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w:t>
      </w:r>
    </w:p>
    <w:p w14:paraId="51410639" w14:textId="0FFC10EC" w:rsidR="00343BB2" w:rsidRPr="00033BA0" w:rsidRDefault="00343BB2" w:rsidP="002E347D">
      <w:pPr>
        <w:rPr>
          <w:lang w:val="el-GR"/>
        </w:rPr>
      </w:pPr>
      <w:r w:rsidRPr="00033BA0">
        <w:rPr>
          <w:lang w:val="el-GR"/>
        </w:rPr>
        <w:t>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w:t>
      </w:r>
    </w:p>
    <w:p w14:paraId="4698885B" w14:textId="77777777" w:rsidR="00343BB2" w:rsidRPr="00033BA0" w:rsidRDefault="00343BB2" w:rsidP="002E347D">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5421DE70" w:rsidR="00343BB2" w:rsidRPr="00033BA0" w:rsidRDefault="00343BB2" w:rsidP="002E347D">
      <w:pPr>
        <w:rPr>
          <w:lang w:val="el-GR"/>
        </w:rPr>
      </w:pPr>
      <w:r w:rsidRPr="00033BA0">
        <w:rPr>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64DCB7AA" w14:textId="77777777" w:rsidR="00343BB2" w:rsidRPr="00033BA0" w:rsidRDefault="00343BB2" w:rsidP="002E347D">
      <w:pPr>
        <w:rPr>
          <w:lang w:val="el-GR"/>
        </w:rPr>
      </w:pPr>
      <w:r w:rsidRPr="00033BA0">
        <w:rPr>
          <w:lang w:val="el-GR"/>
        </w:rPr>
        <w:t>Ειδικότερα :</w:t>
      </w:r>
    </w:p>
    <w:p w14:paraId="027EDCC3" w14:textId="77777777" w:rsidR="00343BB2" w:rsidRPr="00033BA0" w:rsidRDefault="00343BB2" w:rsidP="002E347D">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325F4B13" w:rsidR="00343BB2" w:rsidRPr="00033BA0" w:rsidRDefault="00343BB2" w:rsidP="002E347D">
      <w:pPr>
        <w:rPr>
          <w:lang w:val="el-GR"/>
        </w:rPr>
      </w:pPr>
      <w:r w:rsidRPr="00033BA0">
        <w:rPr>
          <w:lang w:val="el-GR"/>
        </w:rPr>
        <w:t>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w:t>
      </w:r>
    </w:p>
    <w:p w14:paraId="750EE556" w14:textId="0CCFF052" w:rsidR="00343BB2" w:rsidRPr="00033BA0" w:rsidRDefault="00343BB2" w:rsidP="002E347D">
      <w:pPr>
        <w:rPr>
          <w:lang w:val="el-GR"/>
        </w:rPr>
      </w:pPr>
      <w:r w:rsidRPr="00033BA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w:t>
      </w:r>
    </w:p>
    <w:p w14:paraId="578119EA" w14:textId="77777777" w:rsidR="00343BB2" w:rsidRPr="00033BA0" w:rsidRDefault="00343BB2" w:rsidP="002E347D">
      <w:pPr>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033BA0">
        <w:rPr>
          <w:lang w:val="el-GR"/>
        </w:rPr>
        <w:lastRenderedPageBreak/>
        <w:t>αρχείων και πληροφοριών της Εταιρείας, από τον Ανάδοχο, ανήκουν κατ' αποκλειστικότητα στην Εταιρεία.</w:t>
      </w:r>
    </w:p>
    <w:p w14:paraId="0ECC01A6" w14:textId="20433A28" w:rsidR="00343BB2" w:rsidRPr="00033BA0" w:rsidRDefault="00343BB2" w:rsidP="002E347D">
      <w:pPr>
        <w:rPr>
          <w:lang w:val="el-GR"/>
        </w:rPr>
      </w:pPr>
      <w:r w:rsidRPr="00033BA0">
        <w:rPr>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066490A2" w14:textId="639A2B63" w:rsidR="00343BB2" w:rsidRPr="00033BA0" w:rsidRDefault="00343BB2" w:rsidP="002E347D">
      <w:pPr>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603221" w:rsidRDefault="00343BB2" w:rsidP="002E347D">
      <w:pPr>
        <w:suppressAutoHyphens w:val="0"/>
        <w:spacing w:after="200" w:line="276" w:lineRule="auto"/>
        <w:rPr>
          <w:lang w:val="el-GR"/>
        </w:rPr>
      </w:pPr>
    </w:p>
    <w:p w14:paraId="2784AEB7" w14:textId="4E1AC521" w:rsidR="008338F0" w:rsidRPr="00603221" w:rsidRDefault="003355E7" w:rsidP="002E347D">
      <w:pPr>
        <w:pStyle w:val="2"/>
        <w:rPr>
          <w:rFonts w:cs="Tahoma"/>
          <w:lang w:val="el-GR"/>
        </w:rPr>
      </w:pPr>
      <w:bookmarkStart w:id="365" w:name="_Toc97194321"/>
      <w:bookmarkStart w:id="366" w:name="_Toc97194454"/>
      <w:bookmarkStart w:id="367" w:name="_Toc181183743"/>
      <w:r w:rsidRPr="00603221">
        <w:rPr>
          <w:rFonts w:cs="Tahoma"/>
          <w:lang w:val="el-GR"/>
        </w:rPr>
        <w:t>Υπεργολαβία</w:t>
      </w:r>
      <w:bookmarkEnd w:id="365"/>
      <w:bookmarkEnd w:id="366"/>
      <w:bookmarkEnd w:id="367"/>
    </w:p>
    <w:p w14:paraId="282F72A8" w14:textId="2D9288EE" w:rsidR="008338F0" w:rsidRDefault="003355E7" w:rsidP="002E347D">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B98575D" w14:textId="699BCE2D" w:rsidR="008338F0" w:rsidRDefault="003355E7" w:rsidP="002E347D">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συνεργασίας</w:t>
      </w:r>
      <w:r w:rsidR="006A1E8D">
        <w:rPr>
          <w:rFonts w:eastAsia="SimSun"/>
          <w:kern w:val="1"/>
          <w:lang w:val="el-GR" w:bidi="hi-IN"/>
        </w:rPr>
        <w:t>.</w:t>
      </w:r>
      <w:r w:rsidRPr="00603221">
        <w:rPr>
          <w:lang w:val="el-GR"/>
        </w:rPr>
        <w:t xml:space="preserve"> 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Pr>
          <w:lang w:val="el-GR"/>
        </w:rPr>
        <w:t>α</w:t>
      </w:r>
      <w:r w:rsidRPr="00603221">
        <w:rPr>
          <w:lang w:val="el-GR"/>
        </w:rPr>
        <w:t xml:space="preserve">ναθέτουσα </w:t>
      </w:r>
      <w:r w:rsidR="00AE3B25">
        <w:rPr>
          <w:lang w:val="el-GR"/>
        </w:rPr>
        <w:t>α</w:t>
      </w:r>
      <w:r w:rsidRPr="00603221">
        <w:rPr>
          <w:lang w:val="el-GR"/>
        </w:rPr>
        <w:t>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3D6E6A16" w:rsidR="008338F0" w:rsidRPr="00603221" w:rsidRDefault="003355E7" w:rsidP="002E347D">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4255F2">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141CA5">
        <w:rPr>
          <w:lang w:val="el-GR"/>
        </w:rPr>
        <w:instrText xml:space="preserve"> \* MERGEFORMAT </w:instrText>
      </w:r>
      <w:r w:rsidR="00A30F24">
        <w:rPr>
          <w:lang w:val="el-GR"/>
        </w:rPr>
      </w:r>
      <w:r w:rsidR="00A30F24">
        <w:rPr>
          <w:lang w:val="el-GR"/>
        </w:rPr>
        <w:fldChar w:fldCharType="separate"/>
      </w:r>
      <w:r w:rsidR="004255F2">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46D28DFD" w14:textId="0296A64A" w:rsidR="008338F0" w:rsidRDefault="003355E7" w:rsidP="002E347D">
      <w:pPr>
        <w:rPr>
          <w:lang w:val="el-GR"/>
        </w:rPr>
      </w:pPr>
      <w:r w:rsidRPr="00603221">
        <w:rPr>
          <w:lang w:val="el-GR"/>
        </w:rPr>
        <w:t>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w:t>
      </w:r>
    </w:p>
    <w:p w14:paraId="454C8B0D" w14:textId="77777777" w:rsidR="005A3530" w:rsidRPr="00603221" w:rsidRDefault="005A3530" w:rsidP="002E347D">
      <w:pPr>
        <w:rPr>
          <w:b/>
          <w:bCs/>
          <w:lang w:val="el-GR"/>
        </w:rPr>
      </w:pPr>
    </w:p>
    <w:p w14:paraId="247F5814" w14:textId="42B68935" w:rsidR="008338F0" w:rsidRPr="00603221" w:rsidRDefault="003355E7" w:rsidP="002E347D">
      <w:pPr>
        <w:pStyle w:val="2"/>
        <w:rPr>
          <w:rFonts w:cs="Tahoma"/>
          <w:lang w:val="el-GR"/>
        </w:rPr>
      </w:pPr>
      <w:bookmarkStart w:id="368" w:name="_Ref496607258"/>
      <w:bookmarkStart w:id="369" w:name="_Toc97194322"/>
      <w:bookmarkStart w:id="370" w:name="_Toc97194455"/>
      <w:bookmarkStart w:id="371" w:name="_Toc181183744"/>
      <w:r w:rsidRPr="00603221">
        <w:rPr>
          <w:rFonts w:cs="Tahoma"/>
          <w:lang w:val="el-GR"/>
        </w:rPr>
        <w:lastRenderedPageBreak/>
        <w:t>Τροποποίηση σύμβασης κατά τη διάρκειά της</w:t>
      </w:r>
      <w:bookmarkEnd w:id="368"/>
      <w:bookmarkEnd w:id="369"/>
      <w:bookmarkEnd w:id="370"/>
      <w:bookmarkEnd w:id="371"/>
    </w:p>
    <w:p w14:paraId="4462AF63" w14:textId="30F6A0C0" w:rsidR="008338F0" w:rsidRPr="00603221" w:rsidRDefault="003355E7" w:rsidP="002E347D">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οργάνου της</w:t>
      </w:r>
      <w:r w:rsidR="006A1E8D">
        <w:rPr>
          <w:lang w:val="el-GR"/>
        </w:rPr>
        <w:t>.</w:t>
      </w:r>
    </w:p>
    <w:p w14:paraId="2E2A8747" w14:textId="0081A957" w:rsidR="00FE0D21" w:rsidRPr="00911940" w:rsidRDefault="00FE0D21" w:rsidP="002E347D">
      <w:pPr>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72" w:name="_Hlk126505992"/>
      <w:r w:rsidRPr="00911940">
        <w:rPr>
          <w:lang w:val="el-GR"/>
        </w:rPr>
        <w:t>τον</w:t>
      </w:r>
      <w:r w:rsidR="00DA2284">
        <w:rPr>
          <w:lang w:val="el-GR"/>
        </w:rPr>
        <w:t xml:space="preserve"> </w:t>
      </w:r>
      <w:r w:rsidRPr="00911940">
        <w:rPr>
          <w:lang w:val="el-GR"/>
        </w:rPr>
        <w:t>επόμενο</w:t>
      </w:r>
      <w:bookmarkEnd w:id="372"/>
      <w:r w:rsidRPr="00911940">
        <w:rPr>
          <w:lang w:val="el-GR"/>
        </w:rPr>
        <w:t>, κατά σειρά κατάταξης οικονομικό φορέα που συμμετέχει</w:t>
      </w:r>
      <w:bookmarkStart w:id="373" w:name="_Hlk126506010"/>
      <w:r w:rsidRPr="00911940">
        <w:rPr>
          <w:lang w:val="el-GR"/>
        </w:rPr>
        <w:t xml:space="preserve">-ουν </w:t>
      </w:r>
      <w:bookmarkEnd w:id="373"/>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74" w:name="_Hlk126506094"/>
      <w:r w:rsidRPr="00911940">
        <w:rPr>
          <w:lang w:val="el-GR"/>
        </w:rPr>
        <w:t xml:space="preserve">που είχε υποβάλει ο έκπτωτος </w:t>
      </w:r>
      <w:bookmarkEnd w:id="374"/>
      <w:r w:rsidRPr="00911940">
        <w:rPr>
          <w:lang w:val="el-GR"/>
        </w:rPr>
        <w:t>(ρήτρα υποκατάστασης)</w:t>
      </w:r>
      <w:r w:rsidRPr="0044693E">
        <w:rPr>
          <w:lang w:val="el-GR"/>
        </w:rPr>
        <w:t>.</w:t>
      </w:r>
      <w:r w:rsidRPr="00911940">
        <w:rPr>
          <w:lang w:val="el-GR"/>
        </w:rPr>
        <w:t xml:space="preserve"> 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2E347D">
      <w:pPr>
        <w:suppressAutoHyphens w:val="0"/>
        <w:spacing w:line="276" w:lineRule="auto"/>
        <w:rPr>
          <w:lang w:val="el-GR"/>
        </w:rPr>
      </w:pPr>
    </w:p>
    <w:p w14:paraId="49484EB1" w14:textId="6FBA926A" w:rsidR="00B60E7A" w:rsidRPr="00603221" w:rsidRDefault="00B60E7A" w:rsidP="002E347D">
      <w:pPr>
        <w:pStyle w:val="3"/>
        <w:ind w:left="1276" w:hanging="709"/>
        <w:rPr>
          <w:lang w:val="el-GR"/>
        </w:rPr>
      </w:pPr>
      <w:bookmarkStart w:id="375" w:name="_Toc97194323"/>
      <w:bookmarkStart w:id="376" w:name="_Toc97194456"/>
      <w:bookmarkStart w:id="377" w:name="_Ref109909770"/>
      <w:bookmarkStart w:id="378" w:name="_Toc181183745"/>
      <w:r w:rsidRPr="00603221">
        <w:rPr>
          <w:lang w:val="el-GR"/>
        </w:rPr>
        <w:t>Δικαιώματα προαίρεσης</w:t>
      </w:r>
      <w:bookmarkEnd w:id="375"/>
      <w:bookmarkEnd w:id="376"/>
      <w:bookmarkEnd w:id="377"/>
      <w:bookmarkEnd w:id="378"/>
    </w:p>
    <w:p w14:paraId="75FFC319" w14:textId="094A1BF1" w:rsidR="00D75347" w:rsidRDefault="00D9353E" w:rsidP="002E347D">
      <w:pPr>
        <w:spacing w:line="276" w:lineRule="auto"/>
        <w:rPr>
          <w:lang w:val="el-GR"/>
        </w:rPr>
      </w:pPr>
      <w:r w:rsidRPr="00D9353E">
        <w:rPr>
          <w:lang w:val="el-GR"/>
        </w:rPr>
        <w:t xml:space="preserve">Η αναθέτουσα αρχή διατηρεί </w:t>
      </w:r>
      <w:bookmarkStart w:id="379"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79"/>
      <w:r w:rsidRPr="00D9353E">
        <w:rPr>
          <w:lang w:val="el-GR"/>
        </w:rPr>
        <w:t xml:space="preserve">με μονομερή δήλωση κατά τη διάρκεια εκτέλεσης της σύμβασης </w:t>
      </w:r>
      <w:r w:rsidRPr="001055FB">
        <w:rPr>
          <w:u w:val="single"/>
          <w:lang w:val="el-GR"/>
        </w:rPr>
        <w:t xml:space="preserve">και υπό την </w:t>
      </w:r>
      <w:r w:rsidR="00550D8B" w:rsidRPr="001055FB">
        <w:rPr>
          <w:u w:val="single"/>
          <w:lang w:val="el-GR"/>
        </w:rPr>
        <w:t>προϋπόθεση</w:t>
      </w:r>
      <w:r w:rsidRPr="001055FB">
        <w:rPr>
          <w:u w:val="single"/>
          <w:lang w:val="el-GR"/>
        </w:rPr>
        <w:t xml:space="preserve"> </w:t>
      </w:r>
      <w:bookmarkStart w:id="380" w:name="_Hlk126506222"/>
      <w:r w:rsidRPr="001055FB">
        <w:rPr>
          <w:u w:val="single"/>
          <w:lang w:val="el-GR"/>
        </w:rPr>
        <w:t xml:space="preserve">της </w:t>
      </w:r>
      <w:bookmarkEnd w:id="380"/>
      <w:r w:rsidR="00EE4000" w:rsidRPr="001055FB">
        <w:rPr>
          <w:u w:val="single"/>
          <w:lang w:val="el-GR"/>
        </w:rPr>
        <w:t xml:space="preserve">εξασφάλισης </w:t>
      </w:r>
      <w:r w:rsidRPr="001055FB">
        <w:rPr>
          <w:u w:val="single"/>
          <w:lang w:val="el-GR"/>
        </w:rPr>
        <w:t>χρηματοδότησης για την άσκησή του</w:t>
      </w:r>
      <w:r w:rsidRPr="00D9353E">
        <w:rPr>
          <w:lang w:val="el-GR"/>
        </w:rPr>
        <w:t>, συγκεκριμένα:</w:t>
      </w:r>
    </w:p>
    <w:p w14:paraId="6FEC9E60" w14:textId="638FD661" w:rsidR="00D75347" w:rsidRPr="00550D8B" w:rsidRDefault="00D75347" w:rsidP="002E347D">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381" w:name="_Hlk126506312"/>
      <w:r w:rsidRPr="00550D8B">
        <w:rPr>
          <w:lang w:val="el-GR"/>
        </w:rPr>
        <w:t xml:space="preserve">την άσκηση δικαιώματος προαίρεσης </w:t>
      </w:r>
      <w:bookmarkEnd w:id="381"/>
      <w:r w:rsidRPr="00550D8B">
        <w:rPr>
          <w:lang w:val="el-GR"/>
        </w:rPr>
        <w:t xml:space="preserve">με αύξηση του φυσικού αντικειμένου του έργου </w:t>
      </w:r>
      <w:r w:rsidR="00C14DF8" w:rsidRPr="7787264C">
        <w:rPr>
          <w:color w:val="000000" w:themeColor="text1"/>
          <w:lang w:val="el-GR"/>
        </w:rPr>
        <w:t xml:space="preserve">έως τριάντα τοις εκατό (30%) </w:t>
      </w:r>
      <w:r w:rsidRPr="00550D8B">
        <w:rPr>
          <w:color w:val="2E74B5" w:themeColor="accent1" w:themeShade="BF"/>
          <w:lang w:val="el-GR"/>
        </w:rPr>
        <w:t xml:space="preserve"> </w:t>
      </w:r>
      <w:r w:rsidRPr="00550D8B">
        <w:rPr>
          <w:lang w:val="el-GR"/>
        </w:rPr>
        <w:t>του συμβατικού τιμήματος με βάση τις τιμές μονάδας της Οικονομικής Προσφοράς του Αναδόχου.</w:t>
      </w:r>
    </w:p>
    <w:p w14:paraId="6384B24C" w14:textId="79E88F4C" w:rsidR="00D75347" w:rsidRPr="00550D8B" w:rsidRDefault="00D75347" w:rsidP="002E347D">
      <w:pPr>
        <w:rPr>
          <w:lang w:val="el-GR"/>
        </w:rPr>
      </w:pPr>
      <w:r w:rsidRPr="00550D8B">
        <w:rPr>
          <w:lang w:val="el-GR"/>
        </w:rPr>
        <w:t xml:space="preserve">Με </w:t>
      </w:r>
      <w:r w:rsidRPr="003D7782">
        <w:rPr>
          <w:lang w:val="el-GR"/>
        </w:rPr>
        <w:t xml:space="preserve">χρονοδιάγραμμα </w:t>
      </w:r>
      <w:r w:rsidRPr="0044693E">
        <w:rPr>
          <w:lang w:val="el-GR"/>
        </w:rPr>
        <w:t xml:space="preserve">υλοποίησης έως </w:t>
      </w:r>
      <w:r w:rsidR="00C14DF8" w:rsidRPr="0044693E">
        <w:rPr>
          <w:lang w:val="el-GR"/>
        </w:rPr>
        <w:t xml:space="preserve">εννέα (9) </w:t>
      </w:r>
      <w:r w:rsidRPr="0044693E">
        <w:rPr>
          <w:lang w:val="el-GR"/>
        </w:rPr>
        <w:t xml:space="preserve">μήνες </w:t>
      </w:r>
      <w:r w:rsidRPr="003D7782">
        <w:rPr>
          <w:lang w:val="el-GR"/>
        </w:rPr>
        <w:t xml:space="preserve">από την </w:t>
      </w:r>
      <w:r w:rsidRPr="00550D8B">
        <w:rPr>
          <w:lang w:val="el-GR"/>
        </w:rPr>
        <w:t>άσκησή του.</w:t>
      </w:r>
    </w:p>
    <w:p w14:paraId="74B8FD53" w14:textId="72F83AFA" w:rsidR="00D75347" w:rsidRPr="00550D8B" w:rsidRDefault="00D75347" w:rsidP="002E347D">
      <w:pPr>
        <w:spacing w:line="276" w:lineRule="auto"/>
        <w:rPr>
          <w:lang w:val="el-GR"/>
        </w:rPr>
      </w:pPr>
      <w:r w:rsidRPr="00550D8B">
        <w:rPr>
          <w:lang w:val="el-GR"/>
        </w:rPr>
        <w:t xml:space="preserve">Β. Πριν την λήξη της </w:t>
      </w:r>
      <w:r w:rsidR="00833988">
        <w:rPr>
          <w:lang w:val="el-GR"/>
        </w:rPr>
        <w:t>σύμβασης</w:t>
      </w:r>
      <w:r w:rsidRPr="00550D8B">
        <w:rPr>
          <w:lang w:val="el-GR"/>
        </w:rPr>
        <w:t xml:space="preserve">, ο Κύριος του Έργου δύναται να αποφασίσει την άσκηση δικαιώματος προαίρεσης συντήρησης έως του </w:t>
      </w:r>
      <w:r w:rsidRPr="003D7782">
        <w:rPr>
          <w:lang w:val="el-GR"/>
        </w:rPr>
        <w:t xml:space="preserve">ποσού </w:t>
      </w:r>
      <w:r w:rsidRPr="0044693E">
        <w:rPr>
          <w:lang w:val="el-GR"/>
        </w:rPr>
        <w:t xml:space="preserve">των </w:t>
      </w:r>
      <w:r w:rsidR="00C14DF8" w:rsidRPr="0044693E">
        <w:rPr>
          <w:rFonts w:eastAsia="Tahoma"/>
          <w:b/>
          <w:bCs/>
          <w:lang w:val="el-GR"/>
        </w:rPr>
        <w:t>83.190,00</w:t>
      </w:r>
      <w:r w:rsidR="00C14DF8" w:rsidRPr="0044693E">
        <w:rPr>
          <w:rFonts w:eastAsia="Tahoma"/>
          <w:lang w:val="el-GR"/>
        </w:rPr>
        <w:t xml:space="preserve"> </w:t>
      </w:r>
      <w:r w:rsidR="00C14DF8" w:rsidRPr="0044693E">
        <w:rPr>
          <w:rFonts w:eastAsia="Tahoma"/>
          <w:b/>
          <w:bCs/>
          <w:lang w:val="el-GR"/>
        </w:rPr>
        <w:t>€</w:t>
      </w:r>
      <w:r w:rsidRPr="0044693E">
        <w:rPr>
          <w:lang w:val="el-GR"/>
        </w:rPr>
        <w:t xml:space="preserve"> </w:t>
      </w:r>
      <w:r w:rsidRPr="003D7782">
        <w:rPr>
          <w:lang w:val="el-GR"/>
        </w:rPr>
        <w:t xml:space="preserve">μη περιλαμβανομένου ΦΠΑ (προϋπολογισμός με ΦΠΑ: </w:t>
      </w:r>
      <w:r w:rsidR="00C14DF8" w:rsidRPr="0044693E">
        <w:rPr>
          <w:rFonts w:eastAsia="Tahoma"/>
          <w:b/>
          <w:bCs/>
          <w:lang w:val="el-GR"/>
        </w:rPr>
        <w:t>103.155,60 €</w:t>
      </w:r>
      <w:r w:rsidRPr="0044693E">
        <w:rPr>
          <w:lang w:val="el-GR"/>
        </w:rPr>
        <w:t>, ΦΠΑ 24%</w:t>
      </w:r>
      <w:r w:rsidR="00C14DF8" w:rsidRPr="0044693E">
        <w:rPr>
          <w:lang w:val="el-GR"/>
        </w:rPr>
        <w:t xml:space="preserve"> </w:t>
      </w:r>
      <w:r w:rsidR="00C14DF8" w:rsidRPr="0044693E">
        <w:rPr>
          <w:rFonts w:eastAsia="Tahoma"/>
          <w:b/>
          <w:bCs/>
          <w:lang w:val="el-GR"/>
        </w:rPr>
        <w:t>19.965,60 €</w:t>
      </w:r>
      <w:r w:rsidRPr="003D7782">
        <w:rPr>
          <w:lang w:val="el-GR"/>
        </w:rPr>
        <w:t xml:space="preserve">), </w:t>
      </w:r>
      <w:r w:rsidRPr="00550D8B">
        <w:rPr>
          <w:lang w:val="el-GR"/>
        </w:rPr>
        <w:t xml:space="preserve">με βάση την Οικονομική Προσφορά του Αναδόχου, για τις υπηρεσίες συντήρησης (όπως αυτές περιγράφονται </w:t>
      </w:r>
      <w:r w:rsidR="001B41E5">
        <w:rPr>
          <w:lang w:val="el-GR"/>
        </w:rPr>
        <w:t xml:space="preserve">στο </w:t>
      </w:r>
      <w:r w:rsidR="001B41E5" w:rsidRPr="00083810">
        <w:rPr>
          <w:lang w:val="el-GR"/>
        </w:rPr>
        <w:t xml:space="preserve">Παράρτημα </w:t>
      </w:r>
      <w:r w:rsidR="008153BD" w:rsidRPr="00083810">
        <w:rPr>
          <w:lang w:val="en-US"/>
        </w:rPr>
        <w:t>VI</w:t>
      </w:r>
      <w:r w:rsidR="001B41E5" w:rsidRPr="00083810">
        <w:rPr>
          <w:lang w:val="el-GR"/>
        </w:rPr>
        <w:t xml:space="preserve">, </w:t>
      </w:r>
      <w:r w:rsidR="008153BD" w:rsidRPr="00083810">
        <w:rPr>
          <w:lang w:val="el-GR"/>
        </w:rPr>
        <w:t>Πίνακας 5</w:t>
      </w:r>
      <w:r w:rsidR="001B41E5" w:rsidRPr="00083810">
        <w:rPr>
          <w:lang w:val="el-GR"/>
        </w:rPr>
        <w:t>)</w:t>
      </w:r>
      <w:r w:rsidRPr="00083810">
        <w:rPr>
          <w:lang w:val="el-GR"/>
        </w:rPr>
        <w:t>.</w:t>
      </w:r>
    </w:p>
    <w:p w14:paraId="77DB52AF" w14:textId="77777777" w:rsidR="00D75347" w:rsidRPr="00252398" w:rsidRDefault="00D75347" w:rsidP="002E347D">
      <w:pPr>
        <w:rPr>
          <w:lang w:val="el-GR"/>
        </w:rPr>
      </w:pPr>
      <w:r w:rsidRPr="00550D8B">
        <w:rPr>
          <w:lang w:val="el-GR"/>
        </w:rPr>
        <w:t>Με χρονοδιάγραμμα υλοποίησης έως τρία (3) έτη από την άσκησή του.</w:t>
      </w:r>
    </w:p>
    <w:p w14:paraId="33FFF564" w14:textId="20203A68" w:rsidR="00D75347" w:rsidRPr="00603221" w:rsidRDefault="00C87C2F" w:rsidP="002E347D">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75D3DE" w14:textId="0F6D623B" w:rsidR="00C87C2F" w:rsidRPr="00603221" w:rsidRDefault="00C87C2F" w:rsidP="002E347D">
      <w:pPr>
        <w:spacing w:line="276" w:lineRule="auto"/>
        <w:rPr>
          <w:lang w:val="el-GR"/>
        </w:rPr>
      </w:pPr>
      <w:r w:rsidRPr="00603221">
        <w:rPr>
          <w:lang w:val="el-GR"/>
        </w:rPr>
        <w:t>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w:t>
      </w:r>
    </w:p>
    <w:p w14:paraId="2C4DE3FC" w14:textId="725E189E" w:rsidR="00163845" w:rsidRPr="00603221" w:rsidRDefault="00163845" w:rsidP="002E347D">
      <w:pPr>
        <w:spacing w:line="276" w:lineRule="auto"/>
        <w:rPr>
          <w:lang w:val="el-GR"/>
        </w:rPr>
      </w:pPr>
      <w:r w:rsidRPr="00603221">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43300999" w14:textId="77777777" w:rsidR="00163845" w:rsidRPr="00603221" w:rsidRDefault="00163845" w:rsidP="002E347D">
      <w:pPr>
        <w:spacing w:line="276" w:lineRule="auto"/>
        <w:rPr>
          <w:lang w:val="el-GR"/>
        </w:rPr>
      </w:pPr>
    </w:p>
    <w:p w14:paraId="24ECFE43" w14:textId="1EE36587" w:rsidR="008338F0" w:rsidRPr="00603221" w:rsidRDefault="003355E7" w:rsidP="002E347D">
      <w:pPr>
        <w:pStyle w:val="2"/>
        <w:rPr>
          <w:rFonts w:cs="Tahoma"/>
          <w:lang w:val="el-GR"/>
        </w:rPr>
      </w:pPr>
      <w:bookmarkStart w:id="382" w:name="_Toc97194324"/>
      <w:bookmarkStart w:id="383" w:name="_Toc97194457"/>
      <w:bookmarkStart w:id="384" w:name="_Ref118479492"/>
      <w:bookmarkStart w:id="385" w:name="_Ref118479515"/>
      <w:bookmarkStart w:id="386" w:name="_Toc181183746"/>
      <w:r w:rsidRPr="00603221">
        <w:rPr>
          <w:rFonts w:cs="Tahoma"/>
          <w:lang w:val="el-GR"/>
        </w:rPr>
        <w:lastRenderedPageBreak/>
        <w:t>Δικαίωμα μονομερούς λύσης της σύμβασης</w:t>
      </w:r>
      <w:bookmarkEnd w:id="382"/>
      <w:bookmarkEnd w:id="383"/>
      <w:bookmarkEnd w:id="384"/>
      <w:bookmarkEnd w:id="385"/>
      <w:bookmarkEnd w:id="386"/>
    </w:p>
    <w:p w14:paraId="32E3155A" w14:textId="77777777" w:rsidR="00FE0D21" w:rsidRPr="00C229F3" w:rsidRDefault="009649DC" w:rsidP="002E347D">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040646E6" w:rsidR="00FE0D21" w:rsidRPr="00C229F3" w:rsidRDefault="00FE0D21" w:rsidP="002E347D">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1E2FA364" w14:textId="1B40837F" w:rsidR="00FE0D21" w:rsidRPr="00C229F3" w:rsidRDefault="00FE0D21" w:rsidP="002E347D">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2E347D">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2E347D">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7" w:name="_Hlk118481822"/>
      <w:r w:rsidRPr="005F0A0D">
        <w:rPr>
          <w:lang w:val="el-GR"/>
        </w:rPr>
        <w:t>αδικήματα που αναφέρονται στην παρ. 2.2.3.1 της παρούσας,</w:t>
      </w:r>
    </w:p>
    <w:p w14:paraId="660AB9D4" w14:textId="33ECA85B" w:rsidR="006C03D6" w:rsidRPr="005F0A0D" w:rsidRDefault="006C03D6" w:rsidP="002E347D">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4FE89686" w:rsidR="006C03D6" w:rsidRPr="00AE326F" w:rsidRDefault="006C03D6" w:rsidP="002E347D">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sidR="00141CA5">
        <w:rPr>
          <w:lang w:val="el-GR"/>
        </w:rPr>
        <w:instrText xml:space="preserve"> \* MERGEFORMAT </w:instrText>
      </w:r>
      <w:r>
        <w:rPr>
          <w:cs/>
          <w:lang w:val="el-GR"/>
        </w:rPr>
      </w:r>
      <w:r>
        <w:rPr>
          <w:cs/>
          <w:lang w:val="el-GR"/>
        </w:rPr>
        <w:fldChar w:fldCharType="separate"/>
      </w:r>
      <w:r w:rsidRPr="00C0415C">
        <w:rPr>
          <w:lang w:val="el-GR"/>
        </w:rPr>
        <w:t>ΠΑΡΑΡΤΗΜΑ</w:t>
      </w:r>
      <w:r w:rsidRPr="002A51E1">
        <w:rPr>
          <w:lang w:val="el-GR"/>
        </w:rPr>
        <w:t xml:space="preserve"> </w:t>
      </w:r>
      <w:r>
        <w:t>X</w:t>
      </w:r>
      <w:r w:rsidRPr="002A51E1">
        <w:rPr>
          <w:lang w:val="el-GR"/>
        </w:rPr>
        <w:t xml:space="preserve"> – </w:t>
      </w:r>
      <w:r>
        <w:rPr>
          <w:lang w:val="el-GR"/>
        </w:rPr>
        <w:t xml:space="preserve">Ρήτρα Ακεραιότητας </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87"/>
    <w:p w14:paraId="12910C8F" w14:textId="2E1B9917" w:rsidR="009649DC" w:rsidRPr="00603221" w:rsidRDefault="009649DC" w:rsidP="002E347D">
      <w:pPr>
        <w:rPr>
          <w:b/>
          <w:bCs/>
          <w:lang w:val="el-GR"/>
        </w:rPr>
      </w:pPr>
    </w:p>
    <w:p w14:paraId="619B8F8E" w14:textId="7FDA870B" w:rsidR="008338F0" w:rsidRPr="007113DC" w:rsidRDefault="003355E7" w:rsidP="002E347D">
      <w:pPr>
        <w:pStyle w:val="1"/>
        <w:rPr>
          <w:rFonts w:cs="Tahoma"/>
          <w:sz w:val="22"/>
          <w:szCs w:val="22"/>
          <w:lang w:val="el-GR"/>
        </w:rPr>
      </w:pPr>
      <w:bookmarkStart w:id="388" w:name="_Toc97194458"/>
      <w:bookmarkStart w:id="389" w:name="_Toc181183747"/>
      <w:r w:rsidRPr="007113DC">
        <w:rPr>
          <w:rFonts w:cs="Tahoma"/>
          <w:sz w:val="22"/>
          <w:szCs w:val="22"/>
          <w:lang w:val="el-GR"/>
        </w:rPr>
        <w:lastRenderedPageBreak/>
        <w:t>ΕΙΔΙΚΟΙ ΟΡΟΙ ΕΚΤΕΛΕΣΗΣ ΤΗΣ ΣΥΜΒΑΣΗΣ</w:t>
      </w:r>
      <w:bookmarkEnd w:id="388"/>
      <w:bookmarkEnd w:id="389"/>
    </w:p>
    <w:p w14:paraId="27DF30F9" w14:textId="37F1CF9F" w:rsidR="008338F0" w:rsidRPr="00603221" w:rsidRDefault="003355E7" w:rsidP="002E347D">
      <w:pPr>
        <w:pStyle w:val="2"/>
        <w:rPr>
          <w:rFonts w:cs="Tahoma"/>
          <w:lang w:val="el-GR"/>
        </w:rPr>
      </w:pPr>
      <w:bookmarkStart w:id="390" w:name="_Ref496607306"/>
      <w:bookmarkStart w:id="391" w:name="_Toc97194325"/>
      <w:bookmarkStart w:id="392" w:name="_Toc97194459"/>
      <w:bookmarkStart w:id="393" w:name="_Toc181183748"/>
      <w:r w:rsidRPr="00603221">
        <w:rPr>
          <w:rFonts w:cs="Tahoma"/>
          <w:lang w:val="el-GR"/>
        </w:rPr>
        <w:t>Τρόπος πληρωμής</w:t>
      </w:r>
      <w:bookmarkEnd w:id="390"/>
      <w:bookmarkEnd w:id="391"/>
      <w:bookmarkEnd w:id="392"/>
      <w:bookmarkEnd w:id="393"/>
    </w:p>
    <w:p w14:paraId="386699FF" w14:textId="52B6CD58" w:rsidR="009649DC" w:rsidRPr="00603221" w:rsidRDefault="003355E7" w:rsidP="002E347D">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w:t>
      </w:r>
    </w:p>
    <w:p w14:paraId="532EA7CC" w14:textId="77777777" w:rsidR="007C6E3D" w:rsidRPr="00603221" w:rsidRDefault="0048569A" w:rsidP="002E347D">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9297D44" w14:textId="49F086DB" w:rsidR="001E54F6" w:rsidRDefault="007C6E3D" w:rsidP="002E347D">
      <w:pPr>
        <w:rPr>
          <w:b/>
          <w:lang w:val="el-GR"/>
        </w:rPr>
      </w:pPr>
      <w:bookmarkStart w:id="394" w:name="_Hlk126506592"/>
      <w:r w:rsidRPr="00603221">
        <w:rPr>
          <w:b/>
          <w:lang w:val="el-GR"/>
        </w:rPr>
        <w:t>Τρόποι Πληρωμής:</w:t>
      </w:r>
      <w:bookmarkEnd w:id="394"/>
    </w:p>
    <w:tbl>
      <w:tblPr>
        <w:tblStyle w:val="aff0"/>
        <w:tblW w:w="0" w:type="auto"/>
        <w:tblLook w:val="04A0" w:firstRow="1" w:lastRow="0" w:firstColumn="1" w:lastColumn="0" w:noHBand="0" w:noVBand="1"/>
      </w:tblPr>
      <w:tblGrid>
        <w:gridCol w:w="456"/>
        <w:gridCol w:w="8569"/>
      </w:tblGrid>
      <w:tr w:rsidR="001E54F6" w:rsidRPr="007F2CDF" w14:paraId="49B99606" w14:textId="77777777" w:rsidTr="008602C1">
        <w:tc>
          <w:tcPr>
            <w:tcW w:w="456" w:type="dxa"/>
          </w:tcPr>
          <w:p w14:paraId="77B791BC" w14:textId="77777777" w:rsidR="001E54F6" w:rsidRPr="001E54F6" w:rsidRDefault="001E54F6" w:rsidP="002E347D">
            <w:pPr>
              <w:rPr>
                <w:b/>
                <w:lang w:val="el-GR"/>
              </w:rPr>
            </w:pPr>
            <w:r w:rsidRPr="001E54F6">
              <w:rPr>
                <w:b/>
                <w:lang w:val="el-GR"/>
              </w:rPr>
              <w:t>1)</w:t>
            </w:r>
          </w:p>
        </w:tc>
        <w:tc>
          <w:tcPr>
            <w:tcW w:w="8569" w:type="dxa"/>
          </w:tcPr>
          <w:p w14:paraId="585ED90C" w14:textId="77777777" w:rsidR="001E54F6" w:rsidRDefault="001E54F6" w:rsidP="002E347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7F2CDF" w14:paraId="7E23764D" w14:textId="77777777" w:rsidTr="008602C1">
        <w:tc>
          <w:tcPr>
            <w:tcW w:w="456" w:type="dxa"/>
          </w:tcPr>
          <w:p w14:paraId="6FBD36E6" w14:textId="77777777" w:rsidR="001E54F6" w:rsidRPr="001E54F6" w:rsidRDefault="001E54F6" w:rsidP="002E347D">
            <w:pPr>
              <w:rPr>
                <w:b/>
                <w:lang w:val="el-GR"/>
              </w:rPr>
            </w:pPr>
            <w:r w:rsidRPr="001E54F6">
              <w:rPr>
                <w:b/>
                <w:lang w:val="el-GR"/>
              </w:rPr>
              <w:t>2)</w:t>
            </w:r>
          </w:p>
        </w:tc>
        <w:tc>
          <w:tcPr>
            <w:tcW w:w="8569" w:type="dxa"/>
          </w:tcPr>
          <w:p w14:paraId="48F003C6" w14:textId="0E99F601" w:rsidR="001E54F6" w:rsidRPr="0044693E" w:rsidRDefault="001E54F6" w:rsidP="002E347D">
            <w:pPr>
              <w:pStyle w:val="aff"/>
              <w:numPr>
                <w:ilvl w:val="0"/>
                <w:numId w:val="53"/>
              </w:numPr>
              <w:spacing w:before="120"/>
              <w:rPr>
                <w:lang w:val="el-GR"/>
              </w:rPr>
            </w:pPr>
            <w:r w:rsidRPr="0044693E">
              <w:rPr>
                <w:lang w:val="el-GR"/>
              </w:rPr>
              <w:t xml:space="preserve">Χορήγηση έντοκης προκαταβολής μέχρι </w:t>
            </w:r>
            <w:r w:rsidRPr="0044693E">
              <w:rPr>
                <w:b/>
                <w:bCs/>
                <w:lang w:val="el-GR"/>
              </w:rPr>
              <w:t>ποσοστού</w:t>
            </w:r>
            <w:r w:rsidR="00186BF5" w:rsidRPr="0044693E">
              <w:rPr>
                <w:b/>
                <w:bCs/>
                <w:lang w:val="el-GR"/>
              </w:rPr>
              <w:t xml:space="preserve"> </w:t>
            </w:r>
            <w:r w:rsidR="008647D3" w:rsidRPr="0044693E">
              <w:rPr>
                <w:b/>
                <w:bCs/>
                <w:lang w:val="el-GR"/>
              </w:rPr>
              <w:t>τριάντα</w:t>
            </w:r>
            <w:r w:rsidR="00186BF5" w:rsidRPr="0044693E">
              <w:rPr>
                <w:b/>
                <w:bCs/>
                <w:lang w:val="el-GR"/>
              </w:rPr>
              <w:t xml:space="preserve"> </w:t>
            </w:r>
            <w:r w:rsidRPr="0044693E">
              <w:rPr>
                <w:b/>
                <w:bCs/>
                <w:lang w:val="el-GR"/>
              </w:rPr>
              <w:t>(</w:t>
            </w:r>
            <w:r w:rsidR="008647D3" w:rsidRPr="0044693E">
              <w:rPr>
                <w:b/>
                <w:bCs/>
                <w:lang w:val="el-GR"/>
              </w:rPr>
              <w:t>30</w:t>
            </w:r>
            <w:r w:rsidRPr="0044693E">
              <w:rPr>
                <w:b/>
                <w:bCs/>
                <w:lang w:val="el-GR"/>
              </w:rPr>
              <w:t>%</w:t>
            </w:r>
            <w:r w:rsidRPr="0044693E">
              <w:rPr>
                <w:lang w:val="el-GR"/>
              </w:rPr>
              <w:t xml:space="preserve">) </w:t>
            </w:r>
            <w:r w:rsidR="0046383D" w:rsidRPr="0044693E">
              <w:rPr>
                <w:lang w:val="el-GR"/>
              </w:rPr>
              <w:t xml:space="preserve">του </w:t>
            </w:r>
            <w:r w:rsidRPr="0044693E">
              <w:rPr>
                <w:lang w:val="el-GR"/>
              </w:rPr>
              <w:t>συμβατικ</w:t>
            </w:r>
            <w:r w:rsidR="0046383D" w:rsidRPr="0044693E">
              <w:rPr>
                <w:lang w:val="el-GR"/>
              </w:rPr>
              <w:t>ού</w:t>
            </w:r>
            <w:r w:rsidRPr="0044693E">
              <w:rPr>
                <w:lang w:val="el-GR"/>
              </w:rPr>
              <w:t xml:space="preserve"> </w:t>
            </w:r>
            <w:r w:rsidR="0046383D" w:rsidRPr="0044693E">
              <w:rPr>
                <w:lang w:val="el-GR"/>
              </w:rPr>
              <w:t xml:space="preserve">τιμήματος </w:t>
            </w:r>
            <w:r w:rsidRPr="0044693E">
              <w:rPr>
                <w:lang w:val="el-GR"/>
              </w:rPr>
              <w:t xml:space="preserve">χωρίς Φ.Π.Α., με την κατάθεση </w:t>
            </w:r>
            <w:r w:rsidR="00A12F7D" w:rsidRPr="0044693E">
              <w:rPr>
                <w:lang w:val="el-GR"/>
              </w:rPr>
              <w:t xml:space="preserve">ισόποσης </w:t>
            </w:r>
            <w:r w:rsidRPr="0044693E">
              <w:rPr>
                <w:lang w:val="el-GR"/>
              </w:rPr>
              <w:t>εγγύησης, σύμφωνα με τα οριζόμενα στο άρθρο 72§</w:t>
            </w:r>
            <w:r w:rsidR="00F43A71" w:rsidRPr="0044693E">
              <w:rPr>
                <w:lang w:val="el-GR"/>
              </w:rPr>
              <w:t>7</w:t>
            </w:r>
            <w:r w:rsidRPr="0044693E">
              <w:rPr>
                <w:lang w:val="el-GR"/>
              </w:rPr>
              <w:t xml:space="preserve"> του ν. 4412/2016 και</w:t>
            </w:r>
            <w:r w:rsidR="00186BF5" w:rsidRPr="0044693E">
              <w:rPr>
                <w:lang w:val="el-GR"/>
              </w:rPr>
              <w:t xml:space="preserve"> της Παρ.</w:t>
            </w:r>
            <w:r w:rsidRPr="0044693E">
              <w:rPr>
                <w:lang w:val="el-GR"/>
              </w:rPr>
              <w:t xml:space="preserve"> </w:t>
            </w:r>
            <w:r w:rsidRPr="0044693E">
              <w:rPr>
                <w:lang w:val="el-GR"/>
              </w:rPr>
              <w:fldChar w:fldCharType="begin"/>
            </w:r>
            <w:r w:rsidRPr="0044693E">
              <w:rPr>
                <w:lang w:val="el-GR"/>
              </w:rPr>
              <w:instrText xml:space="preserve"> REF _Ref496542746 \r \h  \* MERGEFORMAT </w:instrText>
            </w:r>
            <w:r w:rsidRPr="0044693E">
              <w:rPr>
                <w:lang w:val="el-GR"/>
              </w:rPr>
            </w:r>
            <w:r w:rsidRPr="0044693E">
              <w:rPr>
                <w:lang w:val="el-GR"/>
              </w:rPr>
              <w:fldChar w:fldCharType="separate"/>
            </w:r>
            <w:r w:rsidR="004255F2" w:rsidRPr="0044693E">
              <w:rPr>
                <w:lang w:val="el-GR"/>
              </w:rPr>
              <w:t>4.1</w:t>
            </w:r>
            <w:r w:rsidRPr="0044693E">
              <w:rPr>
                <w:lang w:val="el-GR"/>
              </w:rPr>
              <w:fldChar w:fldCharType="end"/>
            </w:r>
            <w:r w:rsidRPr="0044693E">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sidRPr="0044693E">
              <w:rPr>
                <w:lang w:val="el-GR"/>
              </w:rPr>
              <w:t>έ</w:t>
            </w:r>
            <w:r w:rsidRPr="0044693E">
              <w:rPr>
                <w:lang w:val="el-GR"/>
              </w:rPr>
              <w:t>ντ</w:t>
            </w:r>
            <w:r w:rsidR="00C358C3" w:rsidRPr="0044693E">
              <w:rPr>
                <w:lang w:val="el-GR"/>
              </w:rPr>
              <w:t>ο</w:t>
            </w:r>
            <w:r w:rsidRPr="0044693E">
              <w:rPr>
                <w:lang w:val="el-GR"/>
              </w:rPr>
              <w:t>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ACDA443" w14:textId="5F5EF23D" w:rsidR="001E54F6" w:rsidRPr="0044693E" w:rsidRDefault="001E54F6" w:rsidP="002E347D">
            <w:pPr>
              <w:pStyle w:val="aff"/>
              <w:numPr>
                <w:ilvl w:val="0"/>
                <w:numId w:val="53"/>
              </w:numPr>
              <w:spacing w:before="120"/>
              <w:rPr>
                <w:lang w:val="el-GR"/>
              </w:rPr>
            </w:pPr>
            <w:r w:rsidRPr="0044693E">
              <w:rPr>
                <w:lang w:val="el-GR"/>
              </w:rPr>
              <w:t xml:space="preserve">Καταβολή </w:t>
            </w:r>
            <w:r w:rsidRPr="0044693E">
              <w:rPr>
                <w:b/>
                <w:bCs/>
                <w:lang w:val="el-GR"/>
              </w:rPr>
              <w:t>του υπόλοιπου του συμβατικού τιμήματος</w:t>
            </w:r>
            <w:r w:rsidRPr="0044693E">
              <w:rPr>
                <w:lang w:val="el-GR"/>
              </w:rPr>
              <w:t>, μετά την οριστική ποιοτική και ποσοτική παραλαβή του συνόλου του Έργου, αφού παρακρατηθεί ο</w:t>
            </w:r>
            <w:r w:rsidR="001149BE">
              <w:rPr>
                <w:lang w:val="el-GR"/>
              </w:rPr>
              <w:t>-</w:t>
            </w:r>
            <w:r w:rsidRPr="0044693E">
              <w:rPr>
                <w:lang w:val="el-GR"/>
              </w:rPr>
              <w:t xml:space="preserve"> με τον παραπάνω τρόπο</w:t>
            </w:r>
            <w:r w:rsidR="001149BE">
              <w:rPr>
                <w:lang w:val="el-GR"/>
              </w:rPr>
              <w:t>-</w:t>
            </w:r>
            <w:r w:rsidRPr="0044693E">
              <w:rPr>
                <w:lang w:val="el-GR"/>
              </w:rPr>
              <w:t xml:space="preserve"> υπολογισθείς τόκος.</w:t>
            </w:r>
          </w:p>
        </w:tc>
      </w:tr>
      <w:tr w:rsidR="008B49BA" w:rsidRPr="007F2CDF" w14:paraId="22ABB907" w14:textId="77777777" w:rsidTr="008602C1">
        <w:tc>
          <w:tcPr>
            <w:tcW w:w="456" w:type="dxa"/>
          </w:tcPr>
          <w:p w14:paraId="0AB442A0" w14:textId="3A8E128B" w:rsidR="008B49BA" w:rsidRPr="00603221" w:rsidRDefault="009011D7" w:rsidP="002E347D">
            <w:pPr>
              <w:rPr>
                <w:b/>
                <w:lang w:val="el-GR"/>
              </w:rPr>
            </w:pPr>
            <w:r>
              <w:rPr>
                <w:b/>
                <w:lang w:val="el-GR"/>
              </w:rPr>
              <w:t>3)</w:t>
            </w:r>
          </w:p>
        </w:tc>
        <w:tc>
          <w:tcPr>
            <w:tcW w:w="8569" w:type="dxa"/>
          </w:tcPr>
          <w:p w14:paraId="3F1B34BA" w14:textId="75E1C9E9" w:rsidR="00A817B6" w:rsidRPr="001E54F6" w:rsidRDefault="00A817B6" w:rsidP="002E347D">
            <w:pPr>
              <w:pStyle w:val="aff"/>
              <w:numPr>
                <w:ilvl w:val="0"/>
                <w:numId w:val="71"/>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w:t>
            </w:r>
            <w:r w:rsidR="005861A0">
              <w:rPr>
                <w:b/>
                <w:bCs/>
                <w:lang w:val="el-GR"/>
              </w:rPr>
              <w:t>τριάντα</w:t>
            </w:r>
            <w:r w:rsidRPr="001E54F6">
              <w:rPr>
                <w:b/>
                <w:bCs/>
                <w:lang w:val="el-GR"/>
              </w:rPr>
              <w:t xml:space="preserve"> </w:t>
            </w:r>
            <w:r w:rsidRPr="001E54F6">
              <w:rPr>
                <w:lang w:val="el-GR"/>
              </w:rPr>
              <w:t xml:space="preserve"> </w:t>
            </w:r>
            <w:r w:rsidRPr="0032159C">
              <w:rPr>
                <w:b/>
                <w:bCs/>
                <w:lang w:val="el-GR"/>
              </w:rPr>
              <w:t>τοις εκατό</w:t>
            </w:r>
            <w:r>
              <w:rPr>
                <w:lang w:val="el-GR"/>
              </w:rPr>
              <w:t xml:space="preserve"> </w:t>
            </w:r>
            <w:r w:rsidRPr="001E54F6">
              <w:rPr>
                <w:lang w:val="el-GR"/>
              </w:rPr>
              <w:t>(</w:t>
            </w:r>
            <w:r w:rsidR="005861A0">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7B44DF">
              <w:rPr>
                <w:lang w:val="el-GR"/>
              </w:rPr>
              <w:fldChar w:fldCharType="begin"/>
            </w:r>
            <w:r w:rsidRPr="007B44DF">
              <w:rPr>
                <w:lang w:val="el-GR"/>
              </w:rPr>
              <w:instrText xml:space="preserve"> REF _Ref496542746 \r \h  \* MERGEFORMAT </w:instrText>
            </w:r>
            <w:r w:rsidRPr="007B44DF">
              <w:rPr>
                <w:lang w:val="el-GR"/>
              </w:rPr>
            </w:r>
            <w:r w:rsidRPr="007B44DF">
              <w:rPr>
                <w:lang w:val="el-GR"/>
              </w:rPr>
              <w:fldChar w:fldCharType="separate"/>
            </w:r>
            <w:r w:rsidRPr="007B44DF">
              <w:rPr>
                <w:lang w:val="el-GR"/>
              </w:rPr>
              <w:t>4.1</w:t>
            </w:r>
            <w:r w:rsidRPr="007B44DF">
              <w:rPr>
                <w:lang w:val="el-GR"/>
              </w:rPr>
              <w:fldChar w:fldCharType="end"/>
            </w:r>
            <w:r w:rsidRPr="007B44DF">
              <w:rPr>
                <w:lang w:val="el-GR"/>
              </w:rPr>
              <w:t xml:space="preserve"> τη</w:t>
            </w:r>
            <w:r w:rsidRPr="001E54F6">
              <w:rPr>
                <w:lang w:val="el-GR"/>
              </w:rPr>
              <w:t>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06CA2BB" w14:textId="4ABF06A6" w:rsidR="008B49BA" w:rsidRPr="00A817B6" w:rsidRDefault="008B49BA" w:rsidP="002E347D">
            <w:pPr>
              <w:pStyle w:val="aff"/>
              <w:numPr>
                <w:ilvl w:val="0"/>
                <w:numId w:val="71"/>
              </w:numPr>
              <w:spacing w:before="120" w:after="160" w:line="259" w:lineRule="auto"/>
              <w:rPr>
                <w:lang w:val="el-GR"/>
              </w:rPr>
            </w:pPr>
            <w:r w:rsidRPr="00DA7307">
              <w:rPr>
                <w:b/>
                <w:bCs/>
                <w:lang w:val="el-GR"/>
              </w:rPr>
              <w:t>Τμηματική απολογιστική καταβολή</w:t>
            </w:r>
            <w:r w:rsidRPr="00B7669C">
              <w:rPr>
                <w:lang w:val="el-GR"/>
              </w:rPr>
              <w:t xml:space="preserve"> </w:t>
            </w:r>
            <w:r w:rsidRPr="004F7534">
              <w:rPr>
                <w:lang w:val="el-GR"/>
              </w:rPr>
              <w:t>της συμβατικής αξίας εκάστης φάσης υλοποίησης</w:t>
            </w:r>
            <w:r w:rsidRPr="00B7669C">
              <w:rPr>
                <w:lang w:val="el-GR"/>
              </w:rPr>
              <w:t>, μετά την παραλαβή του συνόλου των παραδοτέων κάθε φάσης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w:t>
            </w:r>
            <w:r>
              <w:rPr>
                <w:lang w:val="el-GR"/>
              </w:rPr>
              <w:t xml:space="preserve"> </w:t>
            </w:r>
            <w:r w:rsidRPr="00B7669C">
              <w:rPr>
                <w:lang w:val="el-GR"/>
              </w:rPr>
              <w:t xml:space="preserve">το οποίο θα υπολογίζεται για κάθε τμηματική πληρωμή, και (ii) ο αντίστοιχος τόκος της προκαταβολής, ο οποίος θα υπολογίζεται </w:t>
            </w:r>
            <w:r w:rsidRPr="004F7534">
              <w:rPr>
                <w:lang w:val="el-GR"/>
              </w:rPr>
              <w:t xml:space="preserve">για το χρονικό διάστημα από την ημερομηνία λήψεως της προκαταβολής μέχρι την ημερομηνία </w:t>
            </w:r>
            <w:r>
              <w:rPr>
                <w:lang w:val="el-GR"/>
              </w:rPr>
              <w:t xml:space="preserve">έκδοσης </w:t>
            </w:r>
            <w:r w:rsidR="00A817B6">
              <w:rPr>
                <w:lang w:val="el-GR"/>
              </w:rPr>
              <w:t>Απόφασης</w:t>
            </w:r>
            <w:r w:rsidR="00A817B6" w:rsidRPr="001E54F6">
              <w:rPr>
                <w:lang w:val="el-GR"/>
              </w:rPr>
              <w:t xml:space="preserve"> </w:t>
            </w:r>
            <w:r w:rsidR="00A817B6">
              <w:rPr>
                <w:lang w:val="el-GR"/>
              </w:rPr>
              <w:t>Ο</w:t>
            </w:r>
            <w:r w:rsidR="00A817B6" w:rsidRPr="001E54F6">
              <w:rPr>
                <w:lang w:val="el-GR"/>
              </w:rPr>
              <w:t>ριστική</w:t>
            </w:r>
            <w:r w:rsidR="00A817B6">
              <w:rPr>
                <w:lang w:val="el-GR"/>
              </w:rPr>
              <w:t>ς</w:t>
            </w:r>
            <w:r w:rsidR="00A817B6" w:rsidRPr="001E54F6">
              <w:rPr>
                <w:lang w:val="el-GR"/>
              </w:rPr>
              <w:t xml:space="preserve"> </w:t>
            </w:r>
            <w:r w:rsidR="00A817B6">
              <w:rPr>
                <w:lang w:val="el-GR"/>
              </w:rPr>
              <w:t>Π</w:t>
            </w:r>
            <w:r w:rsidR="00A817B6" w:rsidRPr="001E54F6">
              <w:rPr>
                <w:lang w:val="el-GR"/>
              </w:rPr>
              <w:t>οσοτική</w:t>
            </w:r>
            <w:r w:rsidR="00A817B6">
              <w:rPr>
                <w:lang w:val="el-GR"/>
              </w:rPr>
              <w:t>ς</w:t>
            </w:r>
            <w:r w:rsidR="00A817B6" w:rsidRPr="001E54F6">
              <w:rPr>
                <w:lang w:val="el-GR"/>
              </w:rPr>
              <w:t xml:space="preserve"> και </w:t>
            </w:r>
            <w:r w:rsidR="00A817B6">
              <w:rPr>
                <w:lang w:val="el-GR"/>
              </w:rPr>
              <w:t>Π</w:t>
            </w:r>
            <w:r w:rsidR="00A817B6" w:rsidRPr="001E54F6">
              <w:rPr>
                <w:lang w:val="el-GR"/>
              </w:rPr>
              <w:t>οιοτική</w:t>
            </w:r>
            <w:r w:rsidR="00A817B6">
              <w:rPr>
                <w:lang w:val="el-GR"/>
              </w:rPr>
              <w:t>ς</w:t>
            </w:r>
            <w:r w:rsidR="00A817B6" w:rsidRPr="001E54F6">
              <w:rPr>
                <w:lang w:val="el-GR"/>
              </w:rPr>
              <w:t xml:space="preserve"> </w:t>
            </w:r>
            <w:r w:rsidR="00A817B6">
              <w:rPr>
                <w:lang w:val="el-GR"/>
              </w:rPr>
              <w:t>Π</w:t>
            </w:r>
            <w:r w:rsidR="00A817B6" w:rsidRPr="001E54F6">
              <w:rPr>
                <w:lang w:val="el-GR"/>
              </w:rPr>
              <w:t>αραλαβή</w:t>
            </w:r>
            <w:r w:rsidR="00A817B6">
              <w:rPr>
                <w:lang w:val="el-GR"/>
              </w:rPr>
              <w:t>ς</w:t>
            </w:r>
            <w:r w:rsidR="00A817B6" w:rsidRPr="001E54F6">
              <w:rPr>
                <w:lang w:val="el-GR"/>
              </w:rPr>
              <w:t xml:space="preserve"> του Έργου.</w:t>
            </w:r>
            <w:r w:rsidRPr="004F7534">
              <w:rPr>
                <w:lang w:val="el-GR"/>
              </w:rPr>
              <w:t xml:space="preserve"> </w:t>
            </w:r>
          </w:p>
        </w:tc>
      </w:tr>
    </w:tbl>
    <w:p w14:paraId="23E98ABF" w14:textId="77777777" w:rsidR="001E54F6" w:rsidRPr="00603221" w:rsidRDefault="001E54F6" w:rsidP="002E347D">
      <w:pPr>
        <w:rPr>
          <w:b/>
          <w:lang w:val="el-GR"/>
        </w:rPr>
      </w:pPr>
    </w:p>
    <w:p w14:paraId="517C7CA7" w14:textId="7634C59B" w:rsidR="0068732F" w:rsidRPr="00603221" w:rsidRDefault="0068732F" w:rsidP="002E347D">
      <w:pPr>
        <w:tabs>
          <w:tab w:val="left" w:pos="426"/>
        </w:tabs>
        <w:ind w:left="426" w:hanging="426"/>
        <w:rPr>
          <w:lang w:val="el-GR"/>
        </w:rPr>
      </w:pPr>
      <w:bookmarkStart w:id="395" w:name="_Hlk126506700"/>
      <w:r w:rsidRPr="00603221">
        <w:rPr>
          <w:lang w:val="el-GR"/>
        </w:rPr>
        <w:t>Επισημαίνεται ότι η παραπάνω προκαταβολή δύναται να χορηγηθεί και τμηματικά.</w:t>
      </w:r>
    </w:p>
    <w:bookmarkEnd w:id="395"/>
    <w:p w14:paraId="2FC70682" w14:textId="7E9A927E" w:rsidR="008338F0" w:rsidRDefault="003355E7" w:rsidP="002E347D">
      <w:pPr>
        <w:rPr>
          <w:color w:val="FFFF00"/>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w:t>
      </w:r>
      <w:r w:rsidRPr="00603221">
        <w:rPr>
          <w:lang w:val="el-GR"/>
        </w:rPr>
        <w:lastRenderedPageBreak/>
        <w:t>καθώς και κάθε άλλου δικαιολογητικού που τυχόν ήθελε ζητηθεί από τις αρμόδιες υπηρεσίες που διενεργούν τον έλεγχο και την πληρωμή.</w:t>
      </w:r>
    </w:p>
    <w:p w14:paraId="01517C07" w14:textId="0AF2F379" w:rsidR="00AB0E23" w:rsidRDefault="003355E7" w:rsidP="002E347D">
      <w:pPr>
        <w:rPr>
          <w:lang w:val="el-GR" w:eastAsia="el-GR"/>
        </w:rPr>
      </w:pPr>
      <w:r w:rsidRPr="00603221">
        <w:rPr>
          <w:lang w:val="el-GR"/>
        </w:rPr>
        <w:t xml:space="preserve">5.1.2. Toν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396" w:name="_Hlk126506906"/>
      <w:r w:rsidR="00AB0E23">
        <w:rPr>
          <w:lang w:val="el-GR" w:eastAsia="el-GR"/>
        </w:rPr>
        <w:t xml:space="preserve">για την </w:t>
      </w:r>
      <w:r w:rsidR="005A402F">
        <w:rPr>
          <w:lang w:val="el-GR" w:eastAsia="el-GR"/>
        </w:rPr>
        <w:t xml:space="preserve">παροχή των υπηρεσιών </w:t>
      </w:r>
      <w:bookmarkEnd w:id="396"/>
      <w:r w:rsidRPr="00603221">
        <w:rPr>
          <w:lang w:val="el-GR" w:eastAsia="el-GR"/>
        </w:rPr>
        <w:t>στον τόπο και με τον τρόπο που προβλέπεται στα έγγραφα της σύμβασης.</w:t>
      </w:r>
    </w:p>
    <w:p w14:paraId="2E0FC101" w14:textId="25731AA3" w:rsidR="008338F0" w:rsidRDefault="003355E7" w:rsidP="002E347D">
      <w:pPr>
        <w:rPr>
          <w:lang w:val="el-GR"/>
        </w:rPr>
      </w:pPr>
      <w:r w:rsidRPr="00603221">
        <w:rPr>
          <w:lang w:val="el-GR" w:eastAsia="el-GR"/>
        </w:rPr>
        <w:t xml:space="preserve">Ιδίως βαρύνεται με τις </w:t>
      </w:r>
      <w:r w:rsidRPr="00603221">
        <w:rPr>
          <w:lang w:val="el-GR"/>
        </w:rPr>
        <w:t>ακόλουθες κρατήσεις:</w:t>
      </w:r>
    </w:p>
    <w:p w14:paraId="2DAB5BAE" w14:textId="5C1BF349" w:rsidR="00E97E4D" w:rsidRPr="00E97E4D" w:rsidRDefault="00E4164C" w:rsidP="002E347D">
      <w:pPr>
        <w:rPr>
          <w:lang w:val="el-GR"/>
        </w:rPr>
      </w:pPr>
      <w:bookmarkStart w:id="397" w:name="_Hlk126506986"/>
      <w:bookmarkStart w:id="398" w:name="_Hlk118712168"/>
      <w:r w:rsidRPr="00603221">
        <w:rPr>
          <w:lang w:val="el-GR"/>
        </w:rPr>
        <w:t xml:space="preserve">α) </w:t>
      </w:r>
      <w:r w:rsidR="00E97E4D">
        <w:rPr>
          <w:lang w:val="el-GR"/>
        </w:rPr>
        <w:t>Κ</w:t>
      </w:r>
      <w:r w:rsidR="00E97E4D" w:rsidRPr="00E97E4D">
        <w:rPr>
          <w:lang w:val="el-GR"/>
        </w:rPr>
        <w:t xml:space="preserve">ράτηση ύψους 0,1% </w:t>
      </w:r>
      <w:bookmarkStart w:id="399" w:name="_Hlk167316535"/>
      <w:r w:rsidR="00260453">
        <w:rPr>
          <w:lang w:val="el-GR"/>
        </w:rPr>
        <w:t>η οποία</w:t>
      </w:r>
      <w:r w:rsidR="00E97E4D" w:rsidRPr="00E97E4D">
        <w:rPr>
          <w:lang w:val="el-GR"/>
        </w:rPr>
        <w:t xml:space="preserve"> υπολογίζεται </w:t>
      </w:r>
      <w:bookmarkEnd w:id="399"/>
      <w:r w:rsidR="00E97E4D"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5718D283" w:rsidR="00E97E4D" w:rsidRPr="00E97E4D" w:rsidRDefault="00E97E4D" w:rsidP="002E347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4E68BFAC" w14:textId="77777777" w:rsidR="00E97E4D" w:rsidRPr="00E97E4D" w:rsidRDefault="00E97E4D" w:rsidP="002E347D">
      <w:pPr>
        <w:rPr>
          <w:lang w:val="el-GR"/>
        </w:rPr>
      </w:pPr>
      <w:r w:rsidRPr="00E97E4D">
        <w:rPr>
          <w:lang w:val="el-GR"/>
        </w:rPr>
        <w:t>Τράπεζα της Ελλάδας:   ΙΒΑΝ GR 2001000240000000026180286</w:t>
      </w:r>
    </w:p>
    <w:p w14:paraId="20631C0C" w14:textId="6E50CF51" w:rsidR="00B53859" w:rsidRDefault="00E97E4D" w:rsidP="002E347D">
      <w:pPr>
        <w:rPr>
          <w:lang w:val="el-GR"/>
        </w:rPr>
      </w:pPr>
      <w:r w:rsidRPr="00E97E4D">
        <w:rPr>
          <w:lang w:val="el-GR"/>
        </w:rPr>
        <w:t>Τράπεζα ΠΕΙΡΑΙΩΣ:      ΙΒΑΝ GR 1901721360005136088985432</w:t>
      </w:r>
      <w:bookmarkEnd w:id="397"/>
    </w:p>
    <w:bookmarkEnd w:id="398"/>
    <w:p w14:paraId="4DA4C02E" w14:textId="77777777" w:rsidR="00E97E4D" w:rsidRPr="00685FDF" w:rsidRDefault="00E97E4D" w:rsidP="002E347D">
      <w:pPr>
        <w:rPr>
          <w:lang w:val="el-GR"/>
        </w:rPr>
      </w:pPr>
    </w:p>
    <w:p w14:paraId="2D11323E" w14:textId="77777777" w:rsidR="008E30E2" w:rsidRDefault="003355E7" w:rsidP="002E347D">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00"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rsidP="002E347D">
      <w:pPr>
        <w:rPr>
          <w:lang w:val="el-GR"/>
        </w:rPr>
      </w:pPr>
    </w:p>
    <w:bookmarkEnd w:id="400"/>
    <w:p w14:paraId="624CB4C1" w14:textId="334A4CED" w:rsidR="008338F0" w:rsidRDefault="003355E7" w:rsidP="002E347D">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7DDD9A9" w14:textId="7960C83C" w:rsidR="00F60578" w:rsidRPr="009D34B5" w:rsidRDefault="00F60578" w:rsidP="002E347D">
      <w:pPr>
        <w:rPr>
          <w:lang w:val="el-GR"/>
        </w:rPr>
      </w:pPr>
      <w:bookmarkStart w:id="401" w:name="_Hlk167316609"/>
      <w:r w:rsidRPr="00DA7307">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37DA9B28" w14:textId="4BD1A319" w:rsidR="00F60578" w:rsidRPr="00DA7307" w:rsidRDefault="00F60578" w:rsidP="002E347D">
      <w:pPr>
        <w:pStyle w:val="aff"/>
        <w:numPr>
          <w:ilvl w:val="0"/>
          <w:numId w:val="7"/>
        </w:numPr>
        <w:ind w:right="42"/>
        <w:rPr>
          <w:lang w:val="el-GR"/>
        </w:rPr>
      </w:pPr>
      <w:r w:rsidRPr="00DA7307">
        <w:rPr>
          <w:lang w:val="el-GR"/>
        </w:rPr>
        <w:t>«</w:t>
      </w:r>
      <w:r w:rsidR="00DB3313" w:rsidRPr="00DA7307">
        <w:rPr>
          <w:lang w:val="el-GR"/>
        </w:rPr>
        <w:t xml:space="preserve">τον </w:t>
      </w:r>
      <w:r w:rsidRPr="00DA7307">
        <w:rPr>
          <w:lang w:val="el-GR"/>
        </w:rPr>
        <w:t xml:space="preserve"> κωδικοποιημένο Ενάριθμο»</w:t>
      </w:r>
    </w:p>
    <w:bookmarkEnd w:id="401"/>
    <w:p w14:paraId="4841D135" w14:textId="77777777" w:rsidR="00AB0E23" w:rsidRPr="00603221" w:rsidRDefault="00AB0E23" w:rsidP="008602C1">
      <w:pPr>
        <w:suppressAutoHyphens w:val="0"/>
        <w:spacing w:after="0"/>
        <w:rPr>
          <w:lang w:val="el-GR"/>
        </w:rPr>
      </w:pPr>
    </w:p>
    <w:p w14:paraId="2003B732" w14:textId="482693F5" w:rsidR="008338F0" w:rsidRPr="00603221" w:rsidRDefault="00331981" w:rsidP="002E347D">
      <w:pPr>
        <w:pStyle w:val="2"/>
        <w:rPr>
          <w:rFonts w:cs="Tahoma"/>
          <w:lang w:val="el-GR"/>
        </w:rPr>
      </w:pPr>
      <w:bookmarkStart w:id="402" w:name="_Ref496607484"/>
      <w:bookmarkStart w:id="403" w:name="_Toc97194326"/>
      <w:bookmarkStart w:id="404" w:name="_Toc97194460"/>
      <w:bookmarkStart w:id="405" w:name="_Toc18118374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02"/>
      <w:bookmarkEnd w:id="403"/>
      <w:bookmarkEnd w:id="404"/>
      <w:bookmarkEnd w:id="405"/>
    </w:p>
    <w:p w14:paraId="4997C3F1" w14:textId="17CF9BFE" w:rsidR="008338F0" w:rsidRDefault="003355E7" w:rsidP="002E347D">
      <w:pPr>
        <w:suppressAutoHyphens w:val="0"/>
        <w:autoSpaceDE w:val="0"/>
        <w:rPr>
          <w:rFonts w:eastAsia="SimSun"/>
          <w:color w:val="5B9BD5"/>
          <w:spacing w:val="5"/>
          <w:lang w:val="el-GR"/>
        </w:rPr>
      </w:pPr>
      <w:bookmarkStart w:id="406"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E347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E347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0DB1314F" w:rsidR="002F345D" w:rsidRDefault="002F345D" w:rsidP="002E347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r w:rsidR="00F60578">
        <w:rPr>
          <w:rFonts w:eastAsia="SimSun"/>
          <w:lang w:val="el-GR"/>
        </w:rPr>
        <w:t xml:space="preserve">προβλεπόμενα </w:t>
      </w:r>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4BFCC61F" w:rsidR="002F345D" w:rsidRPr="00346054" w:rsidRDefault="002F345D" w:rsidP="002E347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07"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w:t>
      </w:r>
      <w:r w:rsidRPr="00346054">
        <w:rPr>
          <w:rFonts w:eastAsia="SimSun"/>
          <w:lang w:val="el-GR"/>
        </w:rPr>
        <w:lastRenderedPageBreak/>
        <w:t xml:space="preserve">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07"/>
    </w:p>
    <w:p w14:paraId="514280BC" w14:textId="3B496070" w:rsidR="002F345D" w:rsidRDefault="002F345D" w:rsidP="002E347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E347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E347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25F160BC" w:rsidR="002F345D" w:rsidRDefault="002F345D" w:rsidP="002E347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08" w:name="_Hlk126507284"/>
      <w:r>
        <w:rPr>
          <w:rFonts w:eastAsia="SimSun"/>
          <w:spacing w:val="5"/>
          <w:lang w:val="el-GR"/>
        </w:rPr>
        <w:t>εφόσον προβλέπεται προκαταβολή</w:t>
      </w:r>
      <w:bookmarkEnd w:id="408"/>
      <w:r w:rsidR="003D7782">
        <w:rPr>
          <w:rFonts w:eastAsia="SimSun"/>
          <w:spacing w:val="5"/>
          <w:lang w:val="el-GR"/>
        </w:rPr>
        <w:t>,</w:t>
      </w:r>
    </w:p>
    <w:p w14:paraId="690ED6B5" w14:textId="3818DC19" w:rsidR="00D50EBE" w:rsidRPr="003744C0" w:rsidRDefault="00D50EBE" w:rsidP="002E347D">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3D7782">
        <w:rPr>
          <w:rFonts w:cs="Courier New"/>
          <w:lang w:val="el-GR"/>
        </w:rPr>
        <w:t>.</w:t>
      </w:r>
    </w:p>
    <w:p w14:paraId="25C3488E" w14:textId="77777777" w:rsidR="003F0D9A" w:rsidRPr="00872B88" w:rsidRDefault="003F0D9A" w:rsidP="002E347D">
      <w:pPr>
        <w:suppressAutoHyphens w:val="0"/>
        <w:autoSpaceDE w:val="0"/>
        <w:rPr>
          <w:rFonts w:eastAsia="SimSun" w:cs="Calibri"/>
          <w:i/>
          <w:iCs/>
          <w:color w:val="5B9BD5"/>
          <w:spacing w:val="5"/>
          <w:szCs w:val="24"/>
          <w:lang w:val="el-GR"/>
        </w:rPr>
      </w:pPr>
    </w:p>
    <w:p w14:paraId="4FC330C6" w14:textId="6D8AA801" w:rsidR="008338F0" w:rsidRDefault="003355E7" w:rsidP="002E347D">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 xml:space="preserve">λήξη του χρόνου της παράτασης που χορηγήθηκε, επιβάλλονται εις βάρος του ποινικές ρήτρες, με αιτιολογημένη απόφαση της αναθέτουσας </w:t>
      </w:r>
      <w:r w:rsidRPr="003D7782">
        <w:rPr>
          <w:rFonts w:eastAsia="SimSun"/>
          <w:lang w:val="el-GR"/>
        </w:rPr>
        <w:t>αρχής.</w:t>
      </w:r>
      <w:r w:rsidR="003F0D9A" w:rsidRPr="003D7782">
        <w:rPr>
          <w:lang w:val="el-GR"/>
        </w:rPr>
        <w:t xml:space="preserve"> </w:t>
      </w:r>
      <w:r w:rsidR="003F0D9A" w:rsidRPr="0044693E">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rsidP="002E347D">
      <w:pPr>
        <w:suppressAutoHyphens w:val="0"/>
        <w:autoSpaceDE w:val="0"/>
        <w:spacing w:after="0"/>
        <w:rPr>
          <w:rFonts w:eastAsia="SimSun"/>
          <w:lang w:val="el-GR"/>
        </w:rPr>
      </w:pPr>
    </w:p>
    <w:p w14:paraId="5433966D" w14:textId="77777777" w:rsidR="008338F0" w:rsidRPr="00A57BD8" w:rsidRDefault="003355E7" w:rsidP="00464E2C">
      <w:pPr>
        <w:suppressAutoHyphens w:val="0"/>
        <w:autoSpaceDE w:val="0"/>
        <w:spacing w:after="0"/>
        <w:rPr>
          <w:rFonts w:eastAsia="SimSun"/>
          <w:lang w:val="el-GR"/>
        </w:rPr>
      </w:pPr>
      <w:r w:rsidRPr="00A57BD8">
        <w:rPr>
          <w:rFonts w:eastAsia="SimSun"/>
          <w:lang w:val="el-GR"/>
        </w:rPr>
        <w:t>Οι ποινικές ρήτρες υπολογίζονται ως εξής:</w:t>
      </w:r>
    </w:p>
    <w:p w14:paraId="5A1EC005" w14:textId="29FC9DF2" w:rsidR="008338F0" w:rsidRPr="00603221" w:rsidRDefault="003355E7" w:rsidP="002E347D">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rsidP="002E347D">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rsidP="002E347D">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rsidP="002E347D">
      <w:pPr>
        <w:suppressAutoHyphens w:val="0"/>
        <w:autoSpaceDE w:val="0"/>
        <w:spacing w:after="0"/>
        <w:rPr>
          <w:rFonts w:eastAsia="SimSun"/>
          <w:lang w:val="el-GR"/>
        </w:rPr>
      </w:pPr>
    </w:p>
    <w:p w14:paraId="5CF89AA5" w14:textId="77777777" w:rsidR="008338F0" w:rsidRPr="00603221" w:rsidRDefault="003355E7" w:rsidP="00464E2C">
      <w:pPr>
        <w:suppressAutoHyphens w:val="0"/>
        <w:autoSpaceDE w:val="0"/>
        <w:spacing w:after="0"/>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rsidP="002E347D">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06"/>
    <w:p w14:paraId="471CEAD8" w14:textId="37C4D9EA" w:rsidR="000C1AAF" w:rsidRDefault="000C1AAF" w:rsidP="002E347D">
      <w:pPr>
        <w:suppressAutoHyphens w:val="0"/>
        <w:autoSpaceDE w:val="0"/>
        <w:spacing w:after="0"/>
        <w:rPr>
          <w:rFonts w:eastAsia="SimSun"/>
          <w:lang w:val="el-GR"/>
        </w:rPr>
      </w:pPr>
    </w:p>
    <w:p w14:paraId="4921CDF5" w14:textId="1521ACD3" w:rsidR="000C1AAF" w:rsidRDefault="000C1AAF" w:rsidP="002E347D">
      <w:pPr>
        <w:suppressAutoHyphens w:val="0"/>
        <w:autoSpaceDE w:val="0"/>
        <w:spacing w:after="0"/>
        <w:rPr>
          <w:lang w:val="el-GR"/>
        </w:rPr>
      </w:pPr>
    </w:p>
    <w:p w14:paraId="166797FB" w14:textId="2E1CDB8B" w:rsidR="000C1AAF" w:rsidRPr="006D30AC" w:rsidRDefault="000C1AAF" w:rsidP="002E347D">
      <w:pPr>
        <w:rPr>
          <w:rFonts w:eastAsia="SimSun"/>
          <w:color w:val="5B9BD5"/>
          <w:spacing w:val="5"/>
          <w:lang w:val="el-GR"/>
        </w:rPr>
      </w:pPr>
      <w:r w:rsidRPr="006D30AC">
        <w:rPr>
          <w:rFonts w:eastAsia="SimSun"/>
          <w:b/>
          <w:bCs/>
          <w:lang w:val="el-GR"/>
        </w:rPr>
        <w:t>5.2.1</w:t>
      </w:r>
      <w:r w:rsidRPr="006D30AC">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44693E">
        <w:rPr>
          <w:rFonts w:eastAsia="SimSun"/>
          <w:spacing w:val="5"/>
          <w:lang w:val="el-GR"/>
        </w:rPr>
        <w:t>:</w:t>
      </w:r>
    </w:p>
    <w:p w14:paraId="1F3E3F4B" w14:textId="77777777" w:rsidR="000C1AAF" w:rsidRPr="006D30AC" w:rsidRDefault="000C1AAF" w:rsidP="002E347D">
      <w:pPr>
        <w:rPr>
          <w:rFonts w:eastAsia="SimSun"/>
          <w:lang w:val="el-GR"/>
        </w:rPr>
      </w:pPr>
      <w:r w:rsidRPr="006D30AC">
        <w:rPr>
          <w:rFonts w:eastAsia="SimSun"/>
          <w:lang w:val="el-GR"/>
        </w:rPr>
        <w:t>α) στην περίπτωση της παρ. 7 του άρθρου 105 περί κατακύρωσης και σύναψης σύμβασης</w:t>
      </w:r>
    </w:p>
    <w:p w14:paraId="320EE22F" w14:textId="77777777" w:rsidR="000C1AAF" w:rsidRPr="006D30AC" w:rsidRDefault="000C1AAF" w:rsidP="002E347D">
      <w:pPr>
        <w:rPr>
          <w:rFonts w:eastAsia="SimSun"/>
          <w:lang w:val="el-GR"/>
        </w:rPr>
      </w:pPr>
      <w:r w:rsidRPr="006D30AC">
        <w:rPr>
          <w:rFonts w:eastAsia="SimSun"/>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6D30AC" w:rsidRDefault="000C1AAF" w:rsidP="002E347D">
      <w:pPr>
        <w:rPr>
          <w:rFonts w:eastAsia="SimSun"/>
          <w:lang w:val="el-GR"/>
        </w:rPr>
      </w:pPr>
      <w:r w:rsidRPr="006D30AC">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77777777" w:rsidR="000C1AAF" w:rsidRPr="006D30AC" w:rsidRDefault="000C1AAF" w:rsidP="002E347D">
      <w:pPr>
        <w:rPr>
          <w:rFonts w:eastAsia="SimSun"/>
          <w:lang w:val="el-GR"/>
        </w:rPr>
      </w:pPr>
      <w:r w:rsidRPr="006D30AC">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6D30AC">
        <w:rPr>
          <w:lang w:val="el-GR"/>
        </w:rPr>
        <w:t xml:space="preserve"> </w:t>
      </w:r>
      <w:r w:rsidRPr="006D30AC">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6D30AC" w:rsidRDefault="000C1AAF" w:rsidP="002E347D">
      <w:pPr>
        <w:rPr>
          <w:rFonts w:eastAsia="SimSun"/>
          <w:lang w:val="el-GR"/>
        </w:rPr>
      </w:pPr>
      <w:r w:rsidRPr="006D30AC">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6D30AC" w:rsidRDefault="000C1AAF" w:rsidP="002E347D">
      <w:pPr>
        <w:rPr>
          <w:rFonts w:eastAsia="SimSun"/>
          <w:lang w:val="el-GR"/>
        </w:rPr>
      </w:pPr>
      <w:r w:rsidRPr="006D30AC">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6D30AC" w:rsidRDefault="000C1AAF" w:rsidP="002E347D">
      <w:pPr>
        <w:rPr>
          <w:rFonts w:eastAsia="SimSun"/>
          <w:lang w:val="el-GR"/>
        </w:rPr>
      </w:pPr>
      <w:r w:rsidRPr="006D30AC">
        <w:rPr>
          <w:rFonts w:eastAsia="SimSun"/>
          <w:lang w:val="el-GR"/>
        </w:rPr>
        <w:t>α) ολική κατάπτωση της εγγύησης καλής εκτέλεσης της σύμβασης,</w:t>
      </w:r>
    </w:p>
    <w:p w14:paraId="371D2B39" w14:textId="77777777" w:rsidR="000C1AAF" w:rsidRDefault="000C1AAF" w:rsidP="002E347D">
      <w:pPr>
        <w:rPr>
          <w:rFonts w:eastAsia="SimSun"/>
          <w:lang w:val="el-GR"/>
        </w:rPr>
      </w:pPr>
      <w:r w:rsidRPr="006D30AC">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Default="009B11F9" w:rsidP="002E347D">
      <w:pPr>
        <w:suppressAutoHyphens w:val="0"/>
        <w:autoSpaceDE w:val="0"/>
        <w:rPr>
          <w:lang w:val="el-GR"/>
        </w:rPr>
      </w:pPr>
      <w:r>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Default="009B11F9" w:rsidP="002E347D">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Default="009B11F9" w:rsidP="002E347D">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Default="009B11F9" w:rsidP="002E347D">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0B06FC0B" w:rsidR="009B11F9" w:rsidRPr="00F8081A" w:rsidRDefault="009B11F9" w:rsidP="002E347D">
      <w:pPr>
        <w:suppressAutoHyphens w:val="0"/>
        <w:autoSpaceDE w:val="0"/>
        <w:rPr>
          <w:i/>
          <w:color w:val="4F81BD"/>
          <w:lang w:val="el-GR"/>
        </w:rPr>
      </w:pPr>
      <w:r>
        <w:rPr>
          <w:lang w:val="el-GR"/>
        </w:rPr>
        <w:lastRenderedPageBreak/>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Pr="00F8081A">
        <w:rPr>
          <w:i/>
          <w:color w:val="4F81BD"/>
          <w:lang w:val="el-GR"/>
        </w:rPr>
        <w:t>1,01</w:t>
      </w:r>
    </w:p>
    <w:p w14:paraId="7B5821EB" w14:textId="77777777" w:rsidR="009B11F9" w:rsidRDefault="009B11F9" w:rsidP="002E347D">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25FFE3E6" w:rsidR="009B11F9" w:rsidRPr="003744C0" w:rsidRDefault="009B11F9" w:rsidP="002E347D">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p>
    <w:p w14:paraId="47EFC4B0" w14:textId="0CE2B6B6" w:rsidR="000C1AAF" w:rsidRDefault="000C1AAF" w:rsidP="002E347D">
      <w:pPr>
        <w:suppressAutoHyphens w:val="0"/>
        <w:autoSpaceDE w:val="0"/>
        <w:spacing w:after="0"/>
        <w:rPr>
          <w:lang w:val="el-GR"/>
        </w:rPr>
      </w:pPr>
    </w:p>
    <w:p w14:paraId="3C721D12" w14:textId="64D6C758" w:rsidR="000C1AAF" w:rsidRPr="006F1D06" w:rsidRDefault="000C1AAF" w:rsidP="002E347D">
      <w:pPr>
        <w:suppressAutoHyphens w:val="0"/>
        <w:autoSpaceDE w:val="0"/>
        <w:rPr>
          <w:b/>
          <w:bCs/>
          <w:u w:val="single"/>
          <w:lang w:val="el-GR"/>
        </w:rPr>
      </w:pPr>
      <w:r w:rsidRPr="006F1D06">
        <w:rPr>
          <w:b/>
          <w:bCs/>
          <w:u w:val="single"/>
          <w:lang w:val="el-GR"/>
        </w:rPr>
        <w:t xml:space="preserve">5.2.2 </w:t>
      </w:r>
      <w:r>
        <w:rPr>
          <w:b/>
          <w:bCs/>
          <w:u w:val="single"/>
          <w:lang w:val="el-GR"/>
        </w:rPr>
        <w:t>Υλικά</w:t>
      </w:r>
    </w:p>
    <w:p w14:paraId="1437F6AF" w14:textId="77777777" w:rsidR="000C1AAF" w:rsidRPr="006F1D06" w:rsidRDefault="000C1AAF" w:rsidP="002E347D">
      <w:pPr>
        <w:suppressAutoHyphens w:val="0"/>
        <w:autoSpaceDE w:val="0"/>
        <w:rPr>
          <w:lang w:val="el-GR"/>
        </w:rPr>
      </w:pPr>
      <w:r w:rsidRPr="006F1D06">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41FF53AB" w14:textId="77777777" w:rsidR="000C1AAF" w:rsidRPr="006F1D06" w:rsidRDefault="000C1AAF" w:rsidP="002E347D">
      <w:pPr>
        <w:suppressAutoHyphens w:val="0"/>
        <w:autoSpaceDE w:val="0"/>
        <w:rPr>
          <w:lang w:val="el-GR"/>
        </w:rPr>
      </w:pPr>
      <w:r w:rsidRPr="006F1D06">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6F1D06" w:rsidRDefault="000C1AAF" w:rsidP="002E347D">
      <w:pPr>
        <w:suppressAutoHyphens w:val="0"/>
        <w:autoSpaceDE w:val="0"/>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6F1D06" w:rsidRDefault="000C1AAF" w:rsidP="002E347D">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6F1D06" w:rsidRDefault="000C1AAF" w:rsidP="002E347D">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Default="000C1AAF" w:rsidP="002E347D">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45676E09" w14:textId="77777777" w:rsidR="003D7782" w:rsidRPr="006F1D06" w:rsidRDefault="003D7782" w:rsidP="002E347D">
      <w:pPr>
        <w:suppressAutoHyphens w:val="0"/>
        <w:autoSpaceDE w:val="0"/>
        <w:rPr>
          <w:lang w:val="el-GR"/>
        </w:rPr>
      </w:pPr>
    </w:p>
    <w:p w14:paraId="02B23566" w14:textId="1EAA5E2D" w:rsidR="000C1AAF" w:rsidRPr="006F1D06" w:rsidRDefault="000C1AAF" w:rsidP="002E347D">
      <w:pPr>
        <w:suppressAutoHyphens w:val="0"/>
        <w:autoSpaceDE w:val="0"/>
        <w:rPr>
          <w:b/>
          <w:bCs/>
          <w:u w:val="single"/>
          <w:lang w:val="el-GR"/>
        </w:rPr>
      </w:pPr>
      <w:r w:rsidRPr="006F1D06">
        <w:rPr>
          <w:b/>
          <w:bCs/>
          <w:u w:val="single"/>
          <w:lang w:val="el-GR"/>
        </w:rPr>
        <w:t>5.2.3 Υπηρεσίες</w:t>
      </w:r>
    </w:p>
    <w:p w14:paraId="09B731FF" w14:textId="77777777" w:rsidR="000C1AAF" w:rsidRPr="006F1D06" w:rsidRDefault="000C1AAF" w:rsidP="002E347D">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2E347D">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2E347D">
      <w:pPr>
        <w:suppressAutoHyphens w:val="0"/>
        <w:autoSpaceDE w:val="0"/>
        <w:rPr>
          <w:lang w:val="el-GR"/>
        </w:rPr>
      </w:pPr>
      <w:r w:rsidRPr="006F1D06">
        <w:rPr>
          <w:lang w:val="el-GR"/>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w:t>
      </w:r>
      <w:r w:rsidRPr="006F1D06">
        <w:rPr>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2E347D">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2E347D">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2E347D">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2E347D">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rsidP="002E347D">
      <w:pPr>
        <w:suppressAutoHyphens w:val="0"/>
        <w:autoSpaceDE w:val="0"/>
        <w:spacing w:after="0"/>
        <w:rPr>
          <w:lang w:val="el-GR"/>
        </w:rPr>
      </w:pPr>
    </w:p>
    <w:p w14:paraId="7D09FE5B" w14:textId="684EFA70" w:rsidR="008338F0" w:rsidRPr="00603221" w:rsidRDefault="003355E7" w:rsidP="002E347D">
      <w:pPr>
        <w:pStyle w:val="2"/>
        <w:rPr>
          <w:rFonts w:cs="Tahoma"/>
          <w:lang w:val="el-GR"/>
        </w:rPr>
      </w:pPr>
      <w:bookmarkStart w:id="409" w:name="_Ref55324340"/>
      <w:bookmarkStart w:id="410" w:name="_Toc97194327"/>
      <w:bookmarkStart w:id="411" w:name="_Toc97194461"/>
      <w:bookmarkStart w:id="412" w:name="_Toc181183750"/>
      <w:r w:rsidRPr="00603221">
        <w:rPr>
          <w:rFonts w:cs="Tahoma"/>
          <w:lang w:val="el-GR"/>
        </w:rPr>
        <w:t>Διοικητικές προσφυγές κατά τη διαδικασία εκτέλεσης</w:t>
      </w:r>
      <w:bookmarkEnd w:id="409"/>
      <w:bookmarkEnd w:id="410"/>
      <w:bookmarkEnd w:id="411"/>
      <w:bookmarkEnd w:id="412"/>
    </w:p>
    <w:p w14:paraId="036FE66B" w14:textId="38EA8742" w:rsidR="00672DE1" w:rsidRDefault="00672DE1" w:rsidP="002E347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4255F2">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Pr>
          <w:lang w:val="el-GR"/>
        </w:rPr>
        <w:t>ληθείσες</w:t>
      </w:r>
      <w:r w:rsidRPr="001F7E31">
        <w:rPr>
          <w:lang w:val="el-GR"/>
        </w:rPr>
        <w:t xml:space="preserve"> κυρώσεις.</w:t>
      </w:r>
    </w:p>
    <w:p w14:paraId="76E745FF" w14:textId="3456F3BF" w:rsidR="00672DE1" w:rsidRDefault="00672DE1" w:rsidP="002E347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β’ </w:t>
      </w:r>
      <w:r w:rsidR="001E49C1">
        <w:rPr>
          <w:lang w:val="el-GR"/>
        </w:rPr>
        <w:t xml:space="preserve">και </w:t>
      </w:r>
      <w:r w:rsidR="005052FB" w:rsidRPr="001F7E31">
        <w:rPr>
          <w:lang w:val="el-GR"/>
        </w:rPr>
        <w:t xml:space="preserve">δτης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2E347D">
      <w:pPr>
        <w:rPr>
          <w:lang w:val="el-GR"/>
        </w:rPr>
      </w:pPr>
    </w:p>
    <w:p w14:paraId="0ED80B95" w14:textId="1853D063" w:rsidR="005550B0" w:rsidRPr="00F82A8D" w:rsidRDefault="005550B0" w:rsidP="002E347D">
      <w:pPr>
        <w:pStyle w:val="2"/>
        <w:rPr>
          <w:rFonts w:cs="Tahoma"/>
          <w:b w:val="0"/>
          <w:lang w:val="el-GR"/>
        </w:rPr>
      </w:pPr>
      <w:bookmarkStart w:id="413" w:name="_Toc13748951"/>
      <w:bookmarkStart w:id="414" w:name="_Toc97194328"/>
      <w:bookmarkStart w:id="415" w:name="_Toc97194462"/>
      <w:bookmarkStart w:id="416" w:name="_Toc181183751"/>
      <w:r w:rsidRPr="00F82A8D">
        <w:rPr>
          <w:rFonts w:cs="Tahoma"/>
          <w:lang w:val="el-GR"/>
        </w:rPr>
        <w:t>Δικαστική επίλυση διαφορών</w:t>
      </w:r>
      <w:bookmarkEnd w:id="413"/>
      <w:bookmarkEnd w:id="414"/>
      <w:bookmarkEnd w:id="415"/>
      <w:bookmarkEnd w:id="416"/>
    </w:p>
    <w:p w14:paraId="114104F6" w14:textId="71332B36" w:rsidR="005052FB" w:rsidRPr="00022C43" w:rsidRDefault="005052FB" w:rsidP="002E347D">
      <w:pPr>
        <w:rPr>
          <w:b/>
          <w:sz w:val="24"/>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Pr>
          <w:lang w:val="el-GR"/>
        </w:rPr>
        <w:t xml:space="preserve">τηρείται </w:t>
      </w:r>
      <w:r w:rsidRPr="005347BC">
        <w:rPr>
          <w:lang w:val="el-GR"/>
        </w:rPr>
        <w:t>υποχρεωτικά</w:t>
      </w:r>
      <w:r w:rsidR="002A55E7" w:rsidRPr="002A55E7">
        <w:rPr>
          <w:lang w:val="el-GR"/>
        </w:rPr>
        <w:t xml:space="preserve"> η ενδικοφανής διαδικασίας που προβλέπεται στο άρθρο 205 του ν. 4412/2016 και την παράγραφο 5.3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2E347D">
      <w:pPr>
        <w:suppressAutoHyphens w:val="0"/>
        <w:autoSpaceDE w:val="0"/>
        <w:rPr>
          <w:rFonts w:ascii="Calibri" w:hAnsi="Calibri"/>
          <w:lang w:val="el-GR"/>
        </w:rPr>
      </w:pPr>
    </w:p>
    <w:p w14:paraId="5E5B11FA" w14:textId="77777777" w:rsidR="00036CBD" w:rsidRPr="00603221" w:rsidRDefault="00036CBD" w:rsidP="002E347D">
      <w:pPr>
        <w:rPr>
          <w:lang w:val="el-GR"/>
        </w:rPr>
      </w:pPr>
    </w:p>
    <w:p w14:paraId="66CD902A" w14:textId="58BCA167" w:rsidR="008338F0" w:rsidRPr="00603221" w:rsidRDefault="00BB5BD6" w:rsidP="002E347D">
      <w:pPr>
        <w:pStyle w:val="1"/>
        <w:rPr>
          <w:rFonts w:cs="Tahoma"/>
          <w:szCs w:val="22"/>
        </w:rPr>
      </w:pPr>
      <w:bookmarkStart w:id="417" w:name="_Ref75870221"/>
      <w:bookmarkStart w:id="418" w:name="_Toc97194463"/>
      <w:bookmarkStart w:id="419" w:name="_Toc181183752"/>
      <w:r w:rsidRPr="00BB5BD6">
        <w:rPr>
          <w:rFonts w:cs="Tahoma"/>
          <w:szCs w:val="22"/>
        </w:rPr>
        <w:lastRenderedPageBreak/>
        <w:t xml:space="preserve">ΧΡΟΝΟΣ ΚΑΙ ΤΡΟΠΟΣ </w:t>
      </w:r>
      <w:r w:rsidR="003355E7" w:rsidRPr="00603221">
        <w:rPr>
          <w:rFonts w:cs="Tahoma"/>
          <w:szCs w:val="22"/>
        </w:rPr>
        <w:t>ΕΚΤΕΛΕΣΗΣ</w:t>
      </w:r>
      <w:bookmarkEnd w:id="417"/>
      <w:bookmarkEnd w:id="418"/>
      <w:bookmarkEnd w:id="419"/>
    </w:p>
    <w:p w14:paraId="77208E1F" w14:textId="26F9243A" w:rsidR="008338F0" w:rsidRPr="00603221" w:rsidRDefault="003355E7" w:rsidP="002E347D">
      <w:pPr>
        <w:pStyle w:val="2"/>
        <w:rPr>
          <w:rFonts w:cs="Tahoma"/>
          <w:lang w:val="el-GR"/>
        </w:rPr>
      </w:pPr>
      <w:bookmarkStart w:id="420" w:name="_Ref63782029"/>
      <w:bookmarkStart w:id="421" w:name="_Toc97194329"/>
      <w:bookmarkStart w:id="422" w:name="_Toc97194464"/>
      <w:bookmarkStart w:id="423" w:name="_Toc181183753"/>
      <w:r w:rsidRPr="00603221">
        <w:rPr>
          <w:rFonts w:cs="Tahoma"/>
          <w:lang w:val="el-GR"/>
        </w:rPr>
        <w:t>Παρακολούθηση της σύμβασης</w:t>
      </w:r>
      <w:bookmarkEnd w:id="420"/>
      <w:bookmarkEnd w:id="421"/>
      <w:bookmarkEnd w:id="422"/>
      <w:bookmarkEnd w:id="423"/>
    </w:p>
    <w:p w14:paraId="36F9268F" w14:textId="3912BFE0" w:rsidR="00CE12C7" w:rsidRDefault="00512083" w:rsidP="002E347D">
      <w:pPr>
        <w:rPr>
          <w:lang w:val="el-GR"/>
        </w:rPr>
      </w:pPr>
      <w:r w:rsidRPr="00512083">
        <w:rPr>
          <w:lang w:val="el-GR"/>
        </w:rPr>
        <w:t xml:space="preserve">6.1.1. </w:t>
      </w:r>
      <w:bookmarkStart w:id="424"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3EEF7F24" w:rsidR="00D92E5F" w:rsidRDefault="00512083" w:rsidP="002E347D">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w:t>
      </w:r>
    </w:p>
    <w:p w14:paraId="298CE33D" w14:textId="77777777" w:rsidR="00B71CAC" w:rsidRDefault="007D792E" w:rsidP="002E347D">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2E347D">
      <w:pPr>
        <w:rPr>
          <w:lang w:val="el-GR"/>
        </w:rPr>
      </w:pPr>
    </w:p>
    <w:p w14:paraId="1E1BEFB6" w14:textId="04ED5928" w:rsidR="006D30AC" w:rsidRDefault="00B71CAC" w:rsidP="002E347D">
      <w:pPr>
        <w:rPr>
          <w:lang w:val="el-GR"/>
        </w:rPr>
      </w:pPr>
      <w:r>
        <w:rPr>
          <w:lang w:val="el-GR"/>
        </w:rPr>
        <w:t xml:space="preserve">6.1.1 </w:t>
      </w:r>
      <w:r w:rsidR="006D30AC">
        <w:rPr>
          <w:lang w:val="el-GR"/>
        </w:rPr>
        <w:t>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w:t>
      </w:r>
    </w:p>
    <w:p w14:paraId="30C7DB21" w14:textId="2081F52D" w:rsidR="006D30AC" w:rsidRDefault="006D30AC" w:rsidP="002E347D">
      <w:pPr>
        <w:rPr>
          <w:lang w:val="el-GR"/>
        </w:rPr>
      </w:pPr>
      <w:r>
        <w:rPr>
          <w:lang w:val="el-GR"/>
        </w:rPr>
        <w:t>Με υπόδειξη του Κυρίου του Έργου μπορεί να ορίζονται εκπρόσωποί του, οι οποίοι θα συμμετέχουν στην Επιτροπή Παρακολούθησης και Παραλαβής της σύμβασης.</w:t>
      </w:r>
    </w:p>
    <w:p w14:paraId="7E2E5BCC" w14:textId="77777777" w:rsidR="006D30AC" w:rsidRDefault="006D30AC" w:rsidP="002E347D">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34A7882E" w:rsidR="006D30AC" w:rsidRDefault="006D30AC" w:rsidP="002E347D">
      <w:pPr>
        <w:rPr>
          <w:lang w:val="el-GR"/>
        </w:rPr>
      </w:pPr>
      <w:r>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2307C1FC" w14:textId="77777777" w:rsidR="006D30AC" w:rsidRDefault="006D30AC" w:rsidP="002E347D">
      <w:pPr>
        <w:rPr>
          <w:lang w:val="el-GR"/>
        </w:rPr>
      </w:pPr>
      <w:r>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603221" w:rsidRDefault="006D30AC" w:rsidP="002E347D">
      <w:pPr>
        <w:rPr>
          <w:lang w:val="el-GR"/>
        </w:rPr>
      </w:pPr>
      <w:r>
        <w:rPr>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w:t>
      </w:r>
    </w:p>
    <w:p w14:paraId="1E69F45B" w14:textId="5D14DA40" w:rsidR="008338F0" w:rsidRPr="00603221" w:rsidRDefault="003355E7" w:rsidP="002E347D">
      <w:pPr>
        <w:pStyle w:val="2"/>
        <w:rPr>
          <w:rFonts w:cs="Tahoma"/>
          <w:lang w:val="el-GR"/>
        </w:rPr>
      </w:pPr>
      <w:bookmarkStart w:id="425" w:name="_Toc97194330"/>
      <w:bookmarkStart w:id="426" w:name="_Toc97194465"/>
      <w:bookmarkStart w:id="427" w:name="_Toc181183754"/>
      <w:bookmarkEnd w:id="424"/>
      <w:r w:rsidRPr="00603221">
        <w:rPr>
          <w:rFonts w:cs="Tahoma"/>
          <w:lang w:val="el-GR"/>
        </w:rPr>
        <w:lastRenderedPageBreak/>
        <w:t>Διάρκεια σύμβασης</w:t>
      </w:r>
      <w:bookmarkEnd w:id="425"/>
      <w:bookmarkEnd w:id="426"/>
      <w:bookmarkEnd w:id="427"/>
    </w:p>
    <w:p w14:paraId="61D003E7" w14:textId="0405B0F4" w:rsidR="008702D8" w:rsidRPr="00603221" w:rsidRDefault="003355E7" w:rsidP="002E347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3D7782">
        <w:rPr>
          <w:lang w:val="el-GR"/>
        </w:rPr>
        <w:t xml:space="preserve"> </w:t>
      </w:r>
      <w:r w:rsidR="00D777CE">
        <w:rPr>
          <w:lang w:val="el-GR"/>
        </w:rPr>
        <w:t>εννέα (9)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4255F2"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ς και την έναρξη της οριστικής παραλαβής του έργου.</w:t>
      </w:r>
    </w:p>
    <w:p w14:paraId="23229412" w14:textId="32068816" w:rsidR="008338F0" w:rsidRDefault="003355E7" w:rsidP="002E347D">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4255F2">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rsidP="002E347D">
      <w:pPr>
        <w:rPr>
          <w:lang w:val="el-GR"/>
        </w:rPr>
      </w:pPr>
    </w:p>
    <w:p w14:paraId="00974E0F" w14:textId="23B27673" w:rsidR="008338F0" w:rsidRPr="00603221" w:rsidRDefault="003355E7" w:rsidP="002E347D">
      <w:pPr>
        <w:pStyle w:val="2"/>
        <w:rPr>
          <w:rFonts w:cs="Tahoma"/>
          <w:lang w:val="el-GR"/>
        </w:rPr>
      </w:pPr>
      <w:bookmarkStart w:id="428" w:name="_Ref40954198"/>
      <w:bookmarkStart w:id="429" w:name="_Ref55381059"/>
      <w:bookmarkStart w:id="430" w:name="_Toc97194331"/>
      <w:bookmarkStart w:id="431" w:name="_Toc97194466"/>
      <w:bookmarkStart w:id="432" w:name="_Toc181183755"/>
      <w:r w:rsidRPr="00603221">
        <w:rPr>
          <w:rFonts w:cs="Tahoma"/>
          <w:lang w:val="el-GR"/>
        </w:rPr>
        <w:t>Παραλαβή του αντικειμένου της σύμβασης</w:t>
      </w:r>
      <w:bookmarkEnd w:id="428"/>
      <w:bookmarkEnd w:id="429"/>
      <w:bookmarkEnd w:id="430"/>
      <w:bookmarkEnd w:id="431"/>
      <w:bookmarkEnd w:id="432"/>
    </w:p>
    <w:p w14:paraId="13AC08D4" w14:textId="20333C6E" w:rsidR="00BB555C" w:rsidRPr="00D57165" w:rsidRDefault="00BB555C" w:rsidP="002E347D">
      <w:pPr>
        <w:rPr>
          <w:lang w:val="el-GR"/>
        </w:rPr>
      </w:pPr>
      <w:bookmarkStart w:id="433" w:name="_Hlk9421462"/>
      <w:r w:rsidRPr="00252398">
        <w:rPr>
          <w:b/>
          <w:lang w:val="el-GR"/>
        </w:rPr>
        <w:t>6.3.1</w:t>
      </w:r>
      <w:r w:rsidRPr="00C00860">
        <w:rPr>
          <w:lang w:val="el-GR"/>
        </w:rPr>
        <w:t xml:space="preserve"> </w:t>
      </w:r>
      <w:r w:rsidRPr="00867653">
        <w:t>H</w:t>
      </w:r>
      <w:r w:rsidRPr="00D57165">
        <w:rPr>
          <w:lang w:val="el-GR"/>
        </w:rPr>
        <w:t xml:space="preserve"> παραλαβή του εξοπλισμού/λογισμικού, των σχετικών παραδοτέων, συνοδευτικών υπηρεσιών ή/και φάσεων και υπηρεσιών γίνεται από Επιτροπή </w:t>
      </w:r>
      <w:r w:rsidR="006D30AC">
        <w:rPr>
          <w:lang w:val="el-GR"/>
        </w:rPr>
        <w:t xml:space="preserve">Παρακολούθησης και </w:t>
      </w:r>
      <w:r w:rsidRPr="00D57165">
        <w:rPr>
          <w:lang w:val="el-GR"/>
        </w:rPr>
        <w:t>Παραλαβής (τριμελή ή πενταμελή) που συγκροτείται σύμφωνα με</w:t>
      </w:r>
      <w:r w:rsidR="00B71CAC">
        <w:rPr>
          <w:lang w:val="el-GR"/>
        </w:rPr>
        <w:t xml:space="preserve"> </w:t>
      </w:r>
      <w:bookmarkStart w:id="434" w:name="_Hlk151729730"/>
      <w:r w:rsidR="00B71CAC">
        <w:rPr>
          <w:lang w:val="el-GR"/>
        </w:rPr>
        <w:t xml:space="preserve">τα προβλεπόμενα στην Παρ. </w:t>
      </w:r>
      <w:r w:rsidR="00B71CAC">
        <w:rPr>
          <w:lang w:val="el-GR"/>
        </w:rPr>
        <w:fldChar w:fldCharType="begin"/>
      </w:r>
      <w:r w:rsidR="00B71CAC">
        <w:rPr>
          <w:lang w:val="el-GR"/>
        </w:rPr>
        <w:instrText xml:space="preserve"> REF _Ref63782029 \r \h </w:instrText>
      </w:r>
      <w:r w:rsidR="00141CA5">
        <w:rPr>
          <w:lang w:val="el-GR"/>
        </w:rPr>
        <w:instrText xml:space="preserve"> \* MERGEFORMAT </w:instrText>
      </w:r>
      <w:r w:rsidR="00B71CAC">
        <w:rPr>
          <w:lang w:val="el-GR"/>
        </w:rPr>
      </w:r>
      <w:r w:rsidR="00B71CAC">
        <w:rPr>
          <w:lang w:val="el-GR"/>
        </w:rPr>
        <w:fldChar w:fldCharType="separate"/>
      </w:r>
      <w:r w:rsidR="00B71CAC">
        <w:rPr>
          <w:cs/>
          <w:lang w:val="el-GR"/>
        </w:rPr>
        <w:t>‎</w:t>
      </w:r>
      <w:r w:rsidR="00B71CAC">
        <w:rPr>
          <w:lang w:val="el-GR"/>
        </w:rPr>
        <w:t>6.1</w:t>
      </w:r>
      <w:r w:rsidR="00B71CAC">
        <w:rPr>
          <w:lang w:val="el-GR"/>
        </w:rPr>
        <w:fldChar w:fldCharType="end"/>
      </w:r>
      <w:r w:rsidR="00B71CAC">
        <w:rPr>
          <w:lang w:val="el-GR"/>
        </w:rPr>
        <w:t xml:space="preserve"> </w:t>
      </w:r>
      <w:r w:rsidR="00B71CAC">
        <w:rPr>
          <w:lang w:val="el-GR"/>
        </w:rPr>
        <w:fldChar w:fldCharType="begin"/>
      </w:r>
      <w:r w:rsidR="00B71CAC">
        <w:rPr>
          <w:lang w:val="el-GR"/>
        </w:rPr>
        <w:instrText xml:space="preserve"> REF _Ref63782029 \h </w:instrText>
      </w:r>
      <w:r w:rsidR="00141CA5">
        <w:rPr>
          <w:lang w:val="el-GR"/>
        </w:rPr>
        <w:instrText xml:space="preserve"> \* MERGEFORMAT </w:instrText>
      </w:r>
      <w:r w:rsidR="00B71CAC">
        <w:rPr>
          <w:lang w:val="el-GR"/>
        </w:rPr>
      </w:r>
      <w:r w:rsidR="00B71CAC">
        <w:rPr>
          <w:lang w:val="el-GR"/>
        </w:rPr>
        <w:fldChar w:fldCharType="separate"/>
      </w:r>
      <w:r w:rsidR="00B71CAC" w:rsidRPr="00603221">
        <w:rPr>
          <w:lang w:val="el-GR"/>
        </w:rPr>
        <w:t>Παρακολούθηση της σύμβασης</w:t>
      </w:r>
      <w:r w:rsidR="00B71CAC">
        <w:rPr>
          <w:lang w:val="el-GR"/>
        </w:rPr>
        <w:fldChar w:fldCharType="end"/>
      </w:r>
      <w:r w:rsidRPr="00D57165">
        <w:rPr>
          <w:lang w:val="el-GR"/>
        </w:rPr>
        <w:t xml:space="preserve"> </w:t>
      </w:r>
      <w:bookmarkEnd w:id="434"/>
      <w:r w:rsidR="00DB2303">
        <w:rPr>
          <w:lang w:val="el-GR"/>
        </w:rPr>
        <w:t xml:space="preserve">και </w:t>
      </w:r>
      <w:r w:rsidRPr="00D57165">
        <w:rPr>
          <w:lang w:val="el-GR"/>
        </w:rPr>
        <w:t xml:space="preserve">κατά τα αναλυτικώς αναφερόμενα στο </w:t>
      </w:r>
      <w:r w:rsidRPr="005F4F32">
        <w:rPr>
          <w:lang w:val="el-GR"/>
        </w:rPr>
        <w:t xml:space="preserve">Παράρτημα Ι, παρ. </w:t>
      </w:r>
      <w:r w:rsidRPr="005F4F32">
        <w:rPr>
          <w:cs/>
          <w:lang w:val="el-GR"/>
        </w:rPr>
        <w:t>‎</w:t>
      </w:r>
      <w:r w:rsidR="005F4F32" w:rsidRPr="005F4F32">
        <w:rPr>
          <w:lang w:val="el-GR"/>
        </w:rPr>
        <w:t xml:space="preserve">4.3 </w:t>
      </w:r>
      <w:r w:rsidRPr="005F4F32">
        <w:rPr>
          <w:lang w:val="el-GR"/>
        </w:rPr>
        <w:t xml:space="preserve">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9DB716D" w14:textId="77777777" w:rsidR="00BB555C" w:rsidRPr="00D57165" w:rsidRDefault="00BB555C" w:rsidP="002E347D">
      <w:pPr>
        <w:rPr>
          <w:lang w:val="el-GR"/>
        </w:rPr>
      </w:pPr>
      <w:r w:rsidRPr="00D57165">
        <w:rPr>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029B3639" w14:textId="1076DE6A" w:rsidR="00BB555C" w:rsidRDefault="00BB555C" w:rsidP="002E347D">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w:t>
      </w:r>
    </w:p>
    <w:p w14:paraId="177BD119" w14:textId="3B3F4AAC" w:rsidR="00BB555C" w:rsidRPr="00D57165" w:rsidRDefault="00BB555C" w:rsidP="002E347D">
      <w:pPr>
        <w:rPr>
          <w:b/>
          <w:bCs/>
          <w:lang w:val="el-GR"/>
        </w:rPr>
      </w:pPr>
      <w:r w:rsidRPr="00D57165">
        <w:rPr>
          <w:b/>
          <w:bCs/>
          <w:lang w:val="el-GR"/>
        </w:rPr>
        <w:t>Παραλαβή υλικών</w:t>
      </w:r>
    </w:p>
    <w:p w14:paraId="04115BE5" w14:textId="06206AE0" w:rsidR="00BB555C" w:rsidRPr="00D57165" w:rsidRDefault="00BB555C" w:rsidP="002E347D">
      <w:pPr>
        <w:rPr>
          <w:lang w:val="el-GR"/>
        </w:rPr>
      </w:pPr>
      <w:r w:rsidRPr="00D57165">
        <w:rPr>
          <w:lang w:val="el-GR"/>
        </w:rPr>
        <w:t>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w:t>
      </w:r>
    </w:p>
    <w:p w14:paraId="28FEFFF6" w14:textId="77777777" w:rsidR="00BB555C" w:rsidRPr="00D57165" w:rsidRDefault="00BB555C" w:rsidP="002E347D">
      <w:pPr>
        <w:rPr>
          <w:lang w:val="el-GR"/>
        </w:rPr>
      </w:pPr>
      <w:r w:rsidRPr="00D57165">
        <w:rPr>
          <w:lang w:val="el-GR"/>
        </w:rPr>
        <w:t>Το κόστος της διενέργειας των ελέγχων βαρύνει τον ανάδοχο.</w:t>
      </w:r>
    </w:p>
    <w:p w14:paraId="59AE5ACE" w14:textId="77777777" w:rsidR="00BB555C" w:rsidRPr="00D57165" w:rsidRDefault="00BB555C" w:rsidP="002E347D">
      <w:pPr>
        <w:rPr>
          <w:lang w:val="el-GR"/>
        </w:rPr>
      </w:pPr>
      <w:r w:rsidRPr="00D57165">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10DE73E5" w14:textId="77777777" w:rsidR="00BB555C" w:rsidRPr="00D57165" w:rsidRDefault="00BB555C" w:rsidP="002E347D">
      <w:pPr>
        <w:rPr>
          <w:lang w:val="el-GR"/>
        </w:rPr>
      </w:pPr>
      <w:r w:rsidRPr="00D57165">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4110D09D" w14:textId="77777777" w:rsidR="00BB555C" w:rsidRPr="00D57165" w:rsidRDefault="00BB555C" w:rsidP="002E347D">
      <w:pPr>
        <w:rPr>
          <w:lang w:val="el-GR"/>
        </w:rPr>
      </w:pPr>
      <w:r w:rsidRPr="00D57165">
        <w:rPr>
          <w:lang w:val="el-GR"/>
        </w:rPr>
        <w:lastRenderedPageBreak/>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1FE842" w14:textId="77777777" w:rsidR="00BB555C" w:rsidRPr="00D57165" w:rsidRDefault="00BB555C" w:rsidP="002E347D">
      <w:pPr>
        <w:rPr>
          <w:lang w:val="el-GR"/>
        </w:rPr>
      </w:pPr>
      <w:r w:rsidRPr="00D57165">
        <w:rPr>
          <w:lang w:val="el-GR"/>
        </w:rPr>
        <w:t>Το αποτέλεσμα  της κατ’ έφεση εξέτασης είναι υποχρεωτικό και τελεσίδικο και για τα δύο μέρη.</w:t>
      </w:r>
    </w:p>
    <w:p w14:paraId="0C1E01EC" w14:textId="77777777" w:rsidR="00BB555C" w:rsidRPr="00D57165" w:rsidRDefault="00BB555C" w:rsidP="002E347D">
      <w:pPr>
        <w:rPr>
          <w:lang w:val="el-GR"/>
        </w:rPr>
      </w:pPr>
      <w:r w:rsidRPr="00D57165">
        <w:rPr>
          <w:lang w:val="el-GR"/>
        </w:rPr>
        <w:t>Ο ανάδοχος δεν μπορεί να ζητήσει παραπομπή σε δευτεροβάθμια επιτροπή παραλαβής μετά τα αποτελέσματα της κατ’ έφεση εξέτασης.</w:t>
      </w:r>
    </w:p>
    <w:p w14:paraId="763C7B52" w14:textId="55097FFE" w:rsidR="00BB555C" w:rsidRPr="00307C72" w:rsidRDefault="00BB555C" w:rsidP="002E347D">
      <w:pPr>
        <w:rPr>
          <w:i/>
          <w:iCs/>
          <w:color w:val="5B9BD5"/>
          <w:spacing w:val="5"/>
          <w:kern w:val="1"/>
          <w:lang w:val="el-GR"/>
        </w:rPr>
      </w:pPr>
      <w:r w:rsidRPr="00D57165">
        <w:rPr>
          <w:lang w:val="el-GR"/>
        </w:rPr>
        <w:t xml:space="preserve">Η παραλαβή των υλικών και η έκδοση των σχετικών πρωτοκόλλων </w:t>
      </w:r>
      <w:r w:rsidRPr="00307C72">
        <w:rPr>
          <w:lang w:val="el-GR"/>
        </w:rPr>
        <w:t>παραλαβής πραγματοποιείται μέσα στους κατωτέρω</w:t>
      </w:r>
      <w:r w:rsidR="00073413" w:rsidRPr="00073413">
        <w:rPr>
          <w:lang w:val="el-GR"/>
        </w:rPr>
        <w:t xml:space="preserve"> καθοριζόμενους χρόνους στο Παράρτημα Ι, παρ. </w:t>
      </w:r>
      <w:r w:rsidR="00073413" w:rsidRPr="00073413">
        <w:rPr>
          <w:cs/>
          <w:lang w:val="el-GR"/>
        </w:rPr>
        <w:t>‎</w:t>
      </w:r>
      <w:r w:rsidR="00073413" w:rsidRPr="00073413">
        <w:rPr>
          <w:lang w:val="el-GR"/>
        </w:rPr>
        <w:t>4.3. της παρούσας</w:t>
      </w:r>
      <w:r w:rsidRPr="00307C72">
        <w:rPr>
          <w:lang w:val="el-GR"/>
        </w:rPr>
        <w:t>.</w:t>
      </w:r>
    </w:p>
    <w:p w14:paraId="0953E8A9" w14:textId="77777777" w:rsidR="00BB555C" w:rsidRPr="00D57165" w:rsidRDefault="00BB555C" w:rsidP="002E347D">
      <w:pPr>
        <w:rPr>
          <w:lang w:val="el-GR"/>
        </w:rPr>
      </w:pPr>
      <w:r w:rsidRPr="00307C72">
        <w:rPr>
          <w:lang w:val="el-GR"/>
        </w:rPr>
        <w:t>Αν η παραλαβή των υλικών και η σύνταξη του σχετικού πρωτοκόλλου δεν πραγματοποιηθεί</w:t>
      </w:r>
      <w:r w:rsidRPr="00D57165">
        <w:rPr>
          <w:lang w:val="el-GR"/>
        </w:rPr>
        <w:t xml:space="preserve">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73115636" w14:textId="2768AF0E" w:rsidR="00BB555C" w:rsidRDefault="00BB555C" w:rsidP="002E347D">
      <w:pPr>
        <w:rPr>
          <w:lang w:val="el-GR"/>
        </w:rPr>
      </w:pPr>
      <w:r w:rsidRPr="00D57165">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4CC245B9" w14:textId="77777777" w:rsidR="006A30A2" w:rsidRDefault="006A30A2" w:rsidP="002E347D">
      <w:pPr>
        <w:rPr>
          <w:lang w:val="el-GR"/>
        </w:rPr>
      </w:pPr>
    </w:p>
    <w:p w14:paraId="7B254602" w14:textId="2C67AF44" w:rsidR="00BB555C" w:rsidRPr="00D57165" w:rsidRDefault="00BB555C" w:rsidP="002E347D">
      <w:pPr>
        <w:rPr>
          <w:b/>
          <w:bCs/>
          <w:u w:val="single"/>
          <w:lang w:val="el-GR"/>
        </w:rPr>
      </w:pPr>
      <w:r w:rsidRPr="00D57165">
        <w:rPr>
          <w:b/>
          <w:bCs/>
          <w:u w:val="single"/>
          <w:lang w:val="el-GR"/>
        </w:rPr>
        <w:t>Παραλαβή Υπηρεσιών</w:t>
      </w:r>
    </w:p>
    <w:p w14:paraId="5FFBA63F" w14:textId="20BB8FC2" w:rsidR="00BB555C" w:rsidRPr="00D57165" w:rsidRDefault="00BB555C" w:rsidP="002E347D">
      <w:pPr>
        <w:rPr>
          <w:lang w:val="el-GR"/>
        </w:rPr>
      </w:pPr>
      <w:r w:rsidRPr="00D57165">
        <w:rPr>
          <w:lang w:val="el-GR"/>
        </w:rPr>
        <w:t>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w:t>
      </w:r>
    </w:p>
    <w:p w14:paraId="5425B1E7" w14:textId="5686C6F6" w:rsidR="00BB555C" w:rsidRPr="00D57165" w:rsidRDefault="00BB555C" w:rsidP="002E347D">
      <w:pPr>
        <w:rPr>
          <w:lang w:val="el-GR"/>
        </w:rPr>
      </w:pPr>
      <w:r w:rsidRPr="00D57165">
        <w:rPr>
          <w:lang w:val="el-GR"/>
        </w:rPr>
        <w:t>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w:t>
      </w:r>
    </w:p>
    <w:p w14:paraId="4526BDCA" w14:textId="0B8BC222" w:rsidR="00BB555C" w:rsidRPr="00D57165" w:rsidRDefault="00BB555C" w:rsidP="002E347D">
      <w:pPr>
        <w:rPr>
          <w:lang w:val="el-GR"/>
        </w:rPr>
      </w:pPr>
      <w:r w:rsidRPr="00D57165">
        <w:rPr>
          <w:lang w:val="el-GR"/>
        </w:rPr>
        <w:t>2) Για την εφαρμογή της προηγούμενης παραγράφου ορίζονται τα ακόλουθα:</w:t>
      </w:r>
    </w:p>
    <w:p w14:paraId="7A4BC42C" w14:textId="0BA34202" w:rsidR="00BB555C" w:rsidRPr="00D57165" w:rsidRDefault="00BB555C" w:rsidP="002E347D">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w:t>
      </w:r>
      <w:r w:rsidRPr="00D57165">
        <w:rPr>
          <w:lang w:val="el-GR"/>
        </w:rPr>
        <w:lastRenderedPageBreak/>
        <w:t>ή παραδοτέων της σύμβασης και να συντάξει σχετικό πρωτόκολλο οριστικής παραλαβής, σύμφωνα με τα αναφερόμενα στην απόφαση.</w:t>
      </w:r>
    </w:p>
    <w:p w14:paraId="47B1CB5D" w14:textId="11280E49" w:rsidR="00BB555C" w:rsidRPr="00D57165" w:rsidRDefault="00BB555C" w:rsidP="002E347D">
      <w:pPr>
        <w:rPr>
          <w:lang w:val="el-GR"/>
        </w:rPr>
      </w:pPr>
      <w:r w:rsidRPr="00D57165">
        <w:rPr>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p>
    <w:p w14:paraId="0AD38089" w14:textId="48B8CBE7" w:rsidR="00BB555C" w:rsidRPr="00D57165" w:rsidRDefault="00BB555C" w:rsidP="002E347D">
      <w:pPr>
        <w:rPr>
          <w:lang w:val="el-GR"/>
        </w:rPr>
      </w:pPr>
      <w:r w:rsidRPr="00D57165">
        <w:rPr>
          <w:lang w:val="el-GR"/>
        </w:rPr>
        <w:t>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w:t>
      </w:r>
    </w:p>
    <w:p w14:paraId="6EF6C1C3" w14:textId="609A15BA" w:rsidR="00BB555C" w:rsidRPr="00D57165" w:rsidRDefault="00BB555C" w:rsidP="002E347D">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rsidP="002E347D">
      <w:pPr>
        <w:rPr>
          <w:lang w:val="el-GR"/>
        </w:rPr>
      </w:pPr>
    </w:p>
    <w:p w14:paraId="775CD989" w14:textId="55034501" w:rsidR="008338F0" w:rsidRPr="00603221" w:rsidRDefault="003355E7" w:rsidP="002E347D">
      <w:pPr>
        <w:pStyle w:val="2"/>
        <w:rPr>
          <w:rFonts w:cs="Tahoma"/>
          <w:lang w:val="el-GR"/>
        </w:rPr>
      </w:pPr>
      <w:bookmarkStart w:id="435" w:name="_Ref496625354"/>
      <w:bookmarkStart w:id="436" w:name="_Toc97194332"/>
      <w:bookmarkStart w:id="437" w:name="_Toc97194467"/>
      <w:bookmarkStart w:id="438" w:name="_Toc181183756"/>
      <w:bookmarkEnd w:id="433"/>
      <w:r w:rsidRPr="00603221">
        <w:rPr>
          <w:rFonts w:cs="Tahoma"/>
          <w:lang w:val="el-GR"/>
        </w:rPr>
        <w:t>Απόρριψη παραδοτέων – Αντικατάσταση</w:t>
      </w:r>
      <w:bookmarkEnd w:id="435"/>
      <w:bookmarkEnd w:id="436"/>
      <w:bookmarkEnd w:id="437"/>
      <w:bookmarkEnd w:id="438"/>
    </w:p>
    <w:p w14:paraId="40124ED0" w14:textId="06D3E703" w:rsidR="000653F1" w:rsidRPr="006B2C94" w:rsidRDefault="000653F1" w:rsidP="002E347D">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4255F2">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2E347D">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C6DEE6" w14:textId="797B226F" w:rsidR="00BB555C" w:rsidRPr="006F1D06" w:rsidRDefault="00BB555C" w:rsidP="002E347D">
      <w:pPr>
        <w:rPr>
          <w:rFonts w:eastAsia="SimSun"/>
          <w:b/>
          <w:bCs/>
          <w:u w:val="single"/>
          <w:lang w:val="el-GR"/>
        </w:rPr>
      </w:pPr>
      <w:r w:rsidRPr="006F1D06">
        <w:rPr>
          <w:rFonts w:eastAsia="SimSun"/>
          <w:b/>
          <w:bCs/>
          <w:u w:val="single"/>
          <w:lang w:val="el-GR"/>
        </w:rPr>
        <w:t>Υλικά</w:t>
      </w:r>
    </w:p>
    <w:p w14:paraId="54620614" w14:textId="77777777" w:rsidR="00BB555C" w:rsidRPr="006F1D06" w:rsidRDefault="00BB555C" w:rsidP="002E347D">
      <w:pPr>
        <w:rPr>
          <w:rFonts w:eastAsia="SimSun"/>
          <w:lang w:val="el-GR"/>
        </w:rPr>
      </w:pPr>
      <w:r w:rsidRPr="006F1D06">
        <w:rPr>
          <w:rFonts w:eastAsia="SimSun"/>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4F901604" w14:textId="77777777" w:rsidR="00BB555C" w:rsidRPr="006F1D06" w:rsidRDefault="00BB555C" w:rsidP="002E347D">
      <w:pPr>
        <w:rPr>
          <w:rFonts w:eastAsia="SimSun"/>
          <w:lang w:val="el-GR"/>
        </w:rPr>
      </w:pPr>
      <w:r w:rsidRPr="006F1D06">
        <w:rPr>
          <w:rFonts w:eastAsia="SimSun"/>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rFonts w:eastAsia="SimSun"/>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65A96EBE" w14:textId="77777777" w:rsidR="00BB555C" w:rsidRPr="006F1D06" w:rsidRDefault="00BB555C" w:rsidP="002E347D">
      <w:pPr>
        <w:rPr>
          <w:rFonts w:eastAsia="SimSun"/>
          <w:lang w:val="el-GR"/>
        </w:rPr>
      </w:pPr>
      <w:r w:rsidRPr="006F1D06">
        <w:rPr>
          <w:rFonts w:eastAsia="SimSun"/>
          <w:lang w:val="el-GR"/>
        </w:rPr>
        <w:t>Η επιστροφή των υλικών που απορρίφθηκαν γίνεται σύμφωνα με τα προβλεπόμενα στις παρ. 2 και 3  του άρθρου 213 του ν. 4412/2016.</w:t>
      </w:r>
    </w:p>
    <w:p w14:paraId="300A6051" w14:textId="77777777" w:rsidR="00BB555C" w:rsidRPr="006F1D06" w:rsidRDefault="00BB555C" w:rsidP="002E347D">
      <w:pPr>
        <w:rPr>
          <w:rFonts w:eastAsia="SimSun"/>
          <w:b/>
          <w:bCs/>
          <w:lang w:val="el-GR"/>
        </w:rPr>
      </w:pPr>
    </w:p>
    <w:p w14:paraId="191DCF7B" w14:textId="03E4EBD2" w:rsidR="00BB555C" w:rsidRPr="006F1D06" w:rsidRDefault="00BB555C" w:rsidP="002E347D">
      <w:pPr>
        <w:rPr>
          <w:b/>
          <w:bCs/>
          <w:lang w:val="el-GR"/>
        </w:rPr>
      </w:pPr>
      <w:r w:rsidRPr="006F1D06">
        <w:rPr>
          <w:b/>
          <w:bCs/>
          <w:lang w:val="el-GR"/>
        </w:rPr>
        <w:lastRenderedPageBreak/>
        <w:t>Συνοδευτικές Υπηρεσίες /Παραδοτέα</w:t>
      </w:r>
    </w:p>
    <w:p w14:paraId="27AD632C" w14:textId="77777777" w:rsidR="00BB555C" w:rsidRPr="006F1D06" w:rsidRDefault="00BB555C" w:rsidP="002E347D">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2E347D">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3593DEF5" w14:textId="77777777" w:rsidR="00BB555C" w:rsidRDefault="00BB555C" w:rsidP="002E347D">
      <w:pPr>
        <w:rPr>
          <w:lang w:val="el-GR"/>
        </w:rPr>
      </w:pPr>
    </w:p>
    <w:p w14:paraId="299C31EC" w14:textId="4DBF9283" w:rsidR="008338F0" w:rsidRPr="00603221" w:rsidRDefault="003355E7" w:rsidP="002E347D">
      <w:pPr>
        <w:pStyle w:val="2"/>
        <w:rPr>
          <w:rFonts w:cs="Tahoma"/>
          <w:lang w:val="el-GR"/>
        </w:rPr>
      </w:pPr>
      <w:bookmarkStart w:id="439" w:name="_Toc74566947"/>
      <w:bookmarkStart w:id="440" w:name="_Toc74566948"/>
      <w:bookmarkStart w:id="441" w:name="_Toc74566949"/>
      <w:bookmarkStart w:id="442" w:name="_Toc74566950"/>
      <w:bookmarkStart w:id="443" w:name="_Toc74566951"/>
      <w:bookmarkStart w:id="444" w:name="_Toc97194333"/>
      <w:bookmarkStart w:id="445" w:name="_Toc97194468"/>
      <w:bookmarkStart w:id="446" w:name="_Ref151372743"/>
      <w:bookmarkStart w:id="447" w:name="_Ref151372750"/>
      <w:bookmarkStart w:id="448" w:name="_Toc181183757"/>
      <w:bookmarkEnd w:id="439"/>
      <w:bookmarkEnd w:id="440"/>
      <w:bookmarkEnd w:id="441"/>
      <w:bookmarkEnd w:id="442"/>
      <w:bookmarkEnd w:id="443"/>
      <w:r w:rsidRPr="00603221">
        <w:rPr>
          <w:rFonts w:cs="Tahoma"/>
          <w:lang w:val="el-GR"/>
        </w:rPr>
        <w:t>Αναπροσαρμογή τιμής</w:t>
      </w:r>
      <w:bookmarkEnd w:id="444"/>
      <w:bookmarkEnd w:id="445"/>
      <w:bookmarkEnd w:id="446"/>
      <w:bookmarkEnd w:id="447"/>
      <w:bookmarkEnd w:id="448"/>
    </w:p>
    <w:p w14:paraId="53DC0279" w14:textId="630F33A1" w:rsidR="00804A55" w:rsidRPr="005E05FE" w:rsidRDefault="00D777CE" w:rsidP="002E347D">
      <w:pPr>
        <w:rPr>
          <w:iCs/>
          <w:lang w:val="el-GR" w:eastAsia="ar-SA"/>
        </w:rPr>
      </w:pPr>
      <w:r w:rsidRPr="005E05FE">
        <w:rPr>
          <w:iCs/>
          <w:lang w:val="el-GR" w:eastAsia="ar-SA"/>
        </w:rPr>
        <w:t>Δεν προβλέπεται αναπροσαρμογή τιμής</w:t>
      </w:r>
    </w:p>
    <w:p w14:paraId="4BC92F67" w14:textId="10491BBA" w:rsidR="001A3125" w:rsidRPr="00DA7307" w:rsidRDefault="001A3125" w:rsidP="002E347D">
      <w:pPr>
        <w:pStyle w:val="2"/>
        <w:rPr>
          <w:rFonts w:cs="Tahoma"/>
          <w:b w:val="0"/>
          <w:lang w:val="el-GR"/>
        </w:rPr>
      </w:pPr>
      <w:bookmarkStart w:id="449" w:name="_Toc181183758"/>
      <w:r w:rsidRPr="00DA7307">
        <w:rPr>
          <w:rFonts w:cs="Tahoma"/>
          <w:lang w:val="el-GR"/>
        </w:rPr>
        <w:t xml:space="preserve">Αντικατάσταση/ προσθήκη μελών ομάδας έργου κατά την εκτέλεση της </w:t>
      </w:r>
      <w:r w:rsidR="004C3766" w:rsidRPr="000B4CE0">
        <w:rPr>
          <w:rFonts w:ascii="Arial" w:hAnsi="Arial"/>
          <w:sz w:val="24"/>
          <w:lang w:val="el-GR" w:eastAsia="ar-SA"/>
        </w:rPr>
        <w:t>σύμβασης</w:t>
      </w:r>
      <w:bookmarkEnd w:id="449"/>
    </w:p>
    <w:p w14:paraId="7F44AB0A" w14:textId="5FB96D82" w:rsidR="001A3125" w:rsidRPr="002A0E2B" w:rsidRDefault="001A3125" w:rsidP="002E347D">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στον ανάδοχο.</w:t>
      </w:r>
    </w:p>
    <w:p w14:paraId="490CF9BB" w14:textId="67AB043E" w:rsidR="001A3125" w:rsidRPr="002C0ECF" w:rsidRDefault="001A3125" w:rsidP="002E347D">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p>
    <w:p w14:paraId="07984E8C" w14:textId="77777777" w:rsidR="001A3125" w:rsidRPr="00603221" w:rsidRDefault="001A3125" w:rsidP="002E347D">
      <w:pPr>
        <w:rPr>
          <w:i/>
          <w:iCs/>
          <w:color w:val="5B9BD5"/>
          <w:spacing w:val="5"/>
          <w:kern w:val="1"/>
          <w:lang w:val="el-GR"/>
        </w:rPr>
      </w:pPr>
    </w:p>
    <w:p w14:paraId="4500152F" w14:textId="77777777" w:rsidR="008338F0" w:rsidRPr="00603221" w:rsidRDefault="003355E7" w:rsidP="002E347D">
      <w:pPr>
        <w:pStyle w:val="1"/>
        <w:numPr>
          <w:ilvl w:val="0"/>
          <w:numId w:val="0"/>
        </w:numPr>
        <w:ind w:left="432" w:hanging="432"/>
        <w:rPr>
          <w:lang w:val="el-GR"/>
        </w:rPr>
      </w:pPr>
      <w:bookmarkStart w:id="450" w:name="_Toc97194469"/>
      <w:bookmarkStart w:id="451" w:name="_Toc181183759"/>
      <w:r w:rsidRPr="00603221">
        <w:rPr>
          <w:lang w:val="el-GR"/>
        </w:rPr>
        <w:lastRenderedPageBreak/>
        <w:t>ΠΑΡΑΡΤΗΜΑΤΑ</w:t>
      </w:r>
      <w:bookmarkEnd w:id="450"/>
      <w:bookmarkEnd w:id="451"/>
    </w:p>
    <w:p w14:paraId="2F397AAD" w14:textId="26CEAD92" w:rsidR="008338F0" w:rsidRPr="00603221" w:rsidRDefault="003355E7" w:rsidP="002E347D">
      <w:pPr>
        <w:pStyle w:val="2"/>
        <w:numPr>
          <w:ilvl w:val="0"/>
          <w:numId w:val="0"/>
        </w:numPr>
        <w:tabs>
          <w:tab w:val="clear" w:pos="567"/>
        </w:tabs>
        <w:rPr>
          <w:rFonts w:cs="Tahoma"/>
          <w:lang w:val="el-GR"/>
        </w:rPr>
      </w:pPr>
      <w:bookmarkStart w:id="452" w:name="_Ref496625830"/>
      <w:bookmarkStart w:id="453" w:name="_Toc97194334"/>
      <w:bookmarkStart w:id="454" w:name="_Toc97194470"/>
      <w:bookmarkStart w:id="455" w:name="_Ref496625399"/>
      <w:bookmarkStart w:id="456" w:name="_Toc181183760"/>
      <w:r w:rsidRPr="00603221">
        <w:rPr>
          <w:rFonts w:cs="Tahoma"/>
          <w:lang w:val="el-GR"/>
        </w:rPr>
        <w:t>ΠΑΡΑΡΤΗΜΑ Ι – Αναλυτική Περιγραφή Φυσικού και Οικονομικού Αντικειμένου της Σύμβασης</w:t>
      </w:r>
      <w:bookmarkEnd w:id="452"/>
      <w:bookmarkEnd w:id="453"/>
      <w:bookmarkEnd w:id="454"/>
      <w:bookmarkEnd w:id="455"/>
      <w:bookmarkEnd w:id="456"/>
    </w:p>
    <w:p w14:paraId="40306800" w14:textId="77777777" w:rsidR="008338F0" w:rsidRPr="00EF2204" w:rsidRDefault="00A22261" w:rsidP="002E347D">
      <w:pPr>
        <w:pStyle w:val="3"/>
        <w:numPr>
          <w:ilvl w:val="0"/>
          <w:numId w:val="27"/>
        </w:numPr>
        <w:rPr>
          <w:lang w:val="el-GR"/>
        </w:rPr>
      </w:pPr>
      <w:bookmarkStart w:id="457" w:name="_Toc97194335"/>
      <w:bookmarkStart w:id="458" w:name="_Toc97194471"/>
      <w:bookmarkStart w:id="459" w:name="_Ref97199257"/>
      <w:bookmarkStart w:id="460" w:name="_Toc181183761"/>
      <w:r w:rsidRPr="00EF2204">
        <w:rPr>
          <w:lang w:val="el-GR"/>
        </w:rPr>
        <w:t>Π</w:t>
      </w:r>
      <w:r>
        <w:rPr>
          <w:lang w:val="el-GR"/>
        </w:rPr>
        <w:t>εριβάλλον της Σύμβασης</w:t>
      </w:r>
      <w:bookmarkEnd w:id="457"/>
      <w:bookmarkEnd w:id="458"/>
      <w:bookmarkEnd w:id="459"/>
      <w:bookmarkEnd w:id="460"/>
    </w:p>
    <w:p w14:paraId="132D9764" w14:textId="77777777" w:rsidR="004D1C23" w:rsidRPr="00EF2204" w:rsidRDefault="004D1C23" w:rsidP="002E347D">
      <w:pPr>
        <w:pStyle w:val="4"/>
        <w:numPr>
          <w:ilvl w:val="1"/>
          <w:numId w:val="17"/>
        </w:numPr>
        <w:tabs>
          <w:tab w:val="left" w:pos="993"/>
        </w:tabs>
        <w:rPr>
          <w:rFonts w:eastAsia="SimSun" w:cs="Tahoma"/>
          <w:szCs w:val="22"/>
          <w:lang w:val="el-GR"/>
        </w:rPr>
      </w:pPr>
      <w:bookmarkStart w:id="461" w:name="_Toc180072360"/>
      <w:bookmarkStart w:id="462" w:name="_Toc516836612"/>
      <w:bookmarkStart w:id="463" w:name="_Toc45706959"/>
      <w:bookmarkStart w:id="464" w:name="_Toc46478230"/>
      <w:bookmarkStart w:id="465" w:name="_Toc97194336"/>
      <w:bookmarkStart w:id="466" w:name="_Toc181183762"/>
      <w:bookmarkEnd w:id="461"/>
      <w:r w:rsidRPr="00EF2204">
        <w:rPr>
          <w:rFonts w:eastAsia="SimSun" w:cs="Tahoma"/>
          <w:szCs w:val="22"/>
          <w:lang w:val="el-GR"/>
        </w:rPr>
        <w:t>Εμπλεκόμενοι στην υλοποίηση της Σύμβασης</w:t>
      </w:r>
      <w:bookmarkEnd w:id="462"/>
      <w:bookmarkEnd w:id="463"/>
      <w:bookmarkEnd w:id="464"/>
      <w:bookmarkEnd w:id="465"/>
      <w:bookmarkEnd w:id="466"/>
    </w:p>
    <w:p w14:paraId="571592AC" w14:textId="77777777" w:rsidR="004D1C23" w:rsidRPr="00EF2204" w:rsidRDefault="004D1C23" w:rsidP="002E347D">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D56801" w14:paraId="28DA94F0" w14:textId="77777777" w:rsidTr="00AB1716">
        <w:tc>
          <w:tcPr>
            <w:tcW w:w="3397" w:type="dxa"/>
            <w:vAlign w:val="center"/>
          </w:tcPr>
          <w:p w14:paraId="02C1E28C" w14:textId="3CF94F84" w:rsidR="004D1C23" w:rsidRPr="008A6A4F" w:rsidRDefault="004D1C23" w:rsidP="002E347D">
            <w:pPr>
              <w:widowControl w:val="0"/>
              <w:suppressAutoHyphens w:val="0"/>
              <w:spacing w:after="0"/>
              <w:rPr>
                <w:lang w:val="el-GR" w:eastAsia="en-US"/>
              </w:rPr>
            </w:pPr>
            <w:r w:rsidRPr="00D63725">
              <w:rPr>
                <w:lang w:val="el-GR" w:eastAsia="en-US"/>
              </w:rPr>
              <w:t>Φορέας Υλοποίησης</w:t>
            </w:r>
            <w:r w:rsidR="009D7D75">
              <w:rPr>
                <w:lang w:val="el-GR" w:eastAsia="en-US"/>
              </w:rPr>
              <w:t xml:space="preserve"> </w:t>
            </w:r>
            <w:r w:rsidR="008A6A4F">
              <w:rPr>
                <w:lang w:val="en-US" w:eastAsia="en-US"/>
              </w:rPr>
              <w:t xml:space="preserve">- </w:t>
            </w:r>
            <w:r w:rsidR="008A6A4F">
              <w:rPr>
                <w:lang w:val="el-GR" w:eastAsia="en-US"/>
              </w:rPr>
              <w:t>Αναθέτουσα Αρχή</w:t>
            </w:r>
          </w:p>
        </w:tc>
        <w:tc>
          <w:tcPr>
            <w:tcW w:w="2530" w:type="dxa"/>
            <w:vAlign w:val="center"/>
          </w:tcPr>
          <w:p w14:paraId="631CD0E0" w14:textId="77777777" w:rsidR="004D1C23" w:rsidRPr="00D63725" w:rsidRDefault="004D1C23" w:rsidP="002E347D">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50CB53E" w14:textId="067F61D0" w:rsidR="004255F2" w:rsidRPr="004255F2" w:rsidRDefault="004D1C23" w:rsidP="002E347D">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141CA5">
              <w:rPr>
                <w:lang w:val="el-GR" w:eastAsia="en-US"/>
              </w:rPr>
              <w:instrText xml:space="preserve"> \* MERGEFORMAT </w:instrText>
            </w:r>
            <w:r w:rsidR="00556A23">
              <w:rPr>
                <w:lang w:val="el-GR" w:eastAsia="en-US"/>
              </w:rPr>
            </w:r>
            <w:r w:rsidR="00556A23">
              <w:rPr>
                <w:lang w:val="el-GR" w:eastAsia="en-US"/>
              </w:rPr>
              <w:fldChar w:fldCharType="separate"/>
            </w:r>
          </w:p>
          <w:p w14:paraId="63860E2C" w14:textId="0CC4C1DC" w:rsidR="004D1C23" w:rsidRPr="00E14FF7" w:rsidRDefault="000D16E4" w:rsidP="002E347D">
            <w:pPr>
              <w:widowControl w:val="0"/>
              <w:suppressAutoHyphens w:val="0"/>
              <w:spacing w:after="0"/>
              <w:rPr>
                <w:lang w:val="el-GR" w:eastAsia="en-US"/>
              </w:rPr>
            </w:pPr>
            <w:r>
              <w:rPr>
                <w:rFonts w:eastAsia="SimSun"/>
                <w:bCs/>
                <w:lang w:val="el-GR"/>
              </w:rPr>
              <w:t>1.1.1</w:t>
            </w:r>
            <w:r w:rsidR="00556A23">
              <w:rPr>
                <w:lang w:val="el-GR" w:eastAsia="en-US"/>
              </w:rPr>
              <w:fldChar w:fldCharType="end"/>
            </w:r>
          </w:p>
        </w:tc>
      </w:tr>
      <w:tr w:rsidR="004D1C23" w:rsidRPr="00D63725" w14:paraId="0DBC6420" w14:textId="77777777" w:rsidTr="00AB1716">
        <w:tc>
          <w:tcPr>
            <w:tcW w:w="3397" w:type="dxa"/>
            <w:vAlign w:val="center"/>
          </w:tcPr>
          <w:p w14:paraId="649084B1" w14:textId="77777777" w:rsidR="004D1C23" w:rsidRPr="00D63725" w:rsidRDefault="004D1C23" w:rsidP="002E347D">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2E347D">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4D1C23" w:rsidP="002E347D">
            <w:pPr>
              <w:widowControl w:val="0"/>
              <w:suppressAutoHyphens w:val="0"/>
              <w:spacing w:after="0"/>
              <w:rPr>
                <w:u w:val="single"/>
                <w:lang w:val="el-GR" w:eastAsia="en-US"/>
              </w:rPr>
            </w:pPr>
            <w:hyperlink r:id="rId39" w:history="1">
              <w:r w:rsidRPr="00D63725">
                <w:rPr>
                  <w:rStyle w:val="-"/>
                  <w:lang w:val="el-GR" w:eastAsia="en-US"/>
                </w:rPr>
                <w:t>www.</w:t>
              </w:r>
              <w:r w:rsidRPr="00D63725">
                <w:rPr>
                  <w:rStyle w:val="-"/>
                  <w:lang w:val="en-US" w:eastAsia="en-US"/>
                </w:rPr>
                <w:t>mindigital</w:t>
              </w:r>
              <w:r w:rsidRPr="00D63725">
                <w:rPr>
                  <w:rStyle w:val="-"/>
                  <w:lang w:val="el-GR" w:eastAsia="en-US"/>
                </w:rPr>
                <w:t>.gr</w:t>
              </w:r>
            </w:hyperlink>
          </w:p>
          <w:p w14:paraId="1B365089" w14:textId="5FD8185D" w:rsidR="004D1C23" w:rsidRPr="00D63725" w:rsidRDefault="004D1C23" w:rsidP="002E347D">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_Ref55370316 \r \h </w:instrText>
            </w:r>
            <w:r w:rsidR="00141CA5">
              <w:rPr>
                <w:lang w:val="el-GR" w:eastAsia="en-US"/>
              </w:rPr>
              <w:instrText xml:space="preserve"> \* MERGEFORMAT </w:instrText>
            </w:r>
            <w:r w:rsidR="00DF6A45">
              <w:rPr>
                <w:lang w:val="el-GR" w:eastAsia="en-US"/>
              </w:rPr>
            </w:r>
            <w:r w:rsidR="00DF6A45">
              <w:rPr>
                <w:lang w:val="el-GR" w:eastAsia="en-US"/>
              </w:rPr>
              <w:fldChar w:fldCharType="separate"/>
            </w:r>
            <w:r w:rsidR="004255F2">
              <w:rPr>
                <w:lang w:val="el-GR" w:eastAsia="en-US"/>
              </w:rPr>
              <w:t>1.1.2</w:t>
            </w:r>
            <w:r w:rsidR="00DF6A45">
              <w:rPr>
                <w:lang w:val="el-GR" w:eastAsia="en-US"/>
              </w:rPr>
              <w:fldChar w:fldCharType="end"/>
            </w:r>
          </w:p>
        </w:tc>
      </w:tr>
      <w:tr w:rsidR="009D7D75" w:rsidRPr="00D63725" w14:paraId="6460A757" w14:textId="77777777" w:rsidTr="00496F27">
        <w:tc>
          <w:tcPr>
            <w:tcW w:w="3397" w:type="dxa"/>
            <w:vAlign w:val="center"/>
          </w:tcPr>
          <w:p w14:paraId="0F59D6A0" w14:textId="77777777" w:rsidR="009D7D75" w:rsidRPr="00D63725" w:rsidRDefault="009D7D75" w:rsidP="002E347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9025FC1" w:rsidR="009D7D75" w:rsidRPr="00EF2204" w:rsidRDefault="009D7D75" w:rsidP="002E347D">
            <w:pPr>
              <w:widowControl w:val="0"/>
              <w:suppressAutoHyphens w:val="0"/>
              <w:spacing w:after="0"/>
              <w:rPr>
                <w:highlight w:val="cyan"/>
                <w:lang w:val="el-GR" w:eastAsia="en-US"/>
              </w:rPr>
            </w:pPr>
            <w:r w:rsidRPr="00023BEA">
              <w:rPr>
                <w:lang w:val="el-GR" w:eastAsia="en-US"/>
              </w:rPr>
              <w:t>Υπουργείο Ψηφιακής Διακυβέρνησης</w:t>
            </w:r>
          </w:p>
        </w:tc>
        <w:tc>
          <w:tcPr>
            <w:tcW w:w="3928" w:type="dxa"/>
          </w:tcPr>
          <w:p w14:paraId="7588EF25" w14:textId="4138D625" w:rsidR="009D7D75" w:rsidRPr="00D63725" w:rsidRDefault="009D7D75" w:rsidP="002E347D">
            <w:pPr>
              <w:widowControl w:val="0"/>
              <w:suppressAutoHyphens w:val="0"/>
              <w:spacing w:after="0"/>
              <w:rPr>
                <w:lang w:val="el-GR" w:eastAsia="en-US"/>
              </w:rPr>
            </w:pPr>
            <w:hyperlink r:id="rId40" w:history="1">
              <w:r w:rsidRPr="00D63725">
                <w:rPr>
                  <w:rStyle w:val="-"/>
                  <w:lang w:val="el-GR" w:eastAsia="en-US"/>
                </w:rPr>
                <w:t>www.</w:t>
              </w:r>
              <w:r w:rsidRPr="00D63725">
                <w:rPr>
                  <w:rStyle w:val="-"/>
                  <w:lang w:val="en-US" w:eastAsia="en-US"/>
                </w:rPr>
                <w:t>mindigital</w:t>
              </w:r>
              <w:r w:rsidRPr="00D63725">
                <w:rPr>
                  <w:rStyle w:val="-"/>
                  <w:lang w:val="el-GR" w:eastAsia="en-US"/>
                </w:rPr>
                <w:t>.gr</w:t>
              </w:r>
            </w:hyperlink>
          </w:p>
          <w:p w14:paraId="214B64A4" w14:textId="002BA3A5" w:rsidR="009D7D75" w:rsidRPr="00D63725" w:rsidRDefault="009D7D75" w:rsidP="002E347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sidR="00141CA5">
              <w:rPr>
                <w:lang w:val="el-GR" w:eastAsia="en-US"/>
              </w:rPr>
              <w:instrText xml:space="preserve"> \* MERGEFORMAT </w:instrText>
            </w:r>
            <w:r>
              <w:rPr>
                <w:lang w:val="el-GR" w:eastAsia="en-US"/>
              </w:rPr>
            </w:r>
            <w:r>
              <w:rPr>
                <w:lang w:val="el-GR" w:eastAsia="en-US"/>
              </w:rPr>
              <w:fldChar w:fldCharType="separate"/>
            </w:r>
            <w:r>
              <w:rPr>
                <w:lang w:val="el-GR" w:eastAsia="en-US"/>
              </w:rPr>
              <w:t>1.1.3</w:t>
            </w:r>
            <w:r>
              <w:rPr>
                <w:lang w:val="el-GR" w:eastAsia="en-US"/>
              </w:rPr>
              <w:fldChar w:fldCharType="end"/>
            </w:r>
          </w:p>
        </w:tc>
      </w:tr>
      <w:tr w:rsidR="009D7D75" w:rsidRPr="00EF2204" w14:paraId="7DF70F82" w14:textId="77777777" w:rsidTr="00496F27">
        <w:tc>
          <w:tcPr>
            <w:tcW w:w="3397" w:type="dxa"/>
            <w:vAlign w:val="center"/>
          </w:tcPr>
          <w:p w14:paraId="6B00A48C" w14:textId="77777777" w:rsidR="009D7D75" w:rsidRPr="00D63725" w:rsidRDefault="009D7D75" w:rsidP="002E347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7B2057DC" w:rsidR="009D7D75" w:rsidRPr="00EF2204" w:rsidRDefault="009D7D75" w:rsidP="002E347D">
            <w:pPr>
              <w:widowControl w:val="0"/>
              <w:suppressAutoHyphens w:val="0"/>
              <w:spacing w:after="0"/>
              <w:rPr>
                <w:highlight w:val="cyan"/>
                <w:lang w:val="el-GR" w:eastAsia="en-US"/>
              </w:rPr>
            </w:pPr>
            <w:r w:rsidRPr="00023BEA">
              <w:rPr>
                <w:lang w:val="el-GR" w:eastAsia="en-US"/>
              </w:rPr>
              <w:t>Υπουργείο Ψηφιακής Διακυβέρνησης</w:t>
            </w:r>
          </w:p>
        </w:tc>
        <w:tc>
          <w:tcPr>
            <w:tcW w:w="3928" w:type="dxa"/>
          </w:tcPr>
          <w:p w14:paraId="56A09433" w14:textId="3C7C1EC9" w:rsidR="009D7D75" w:rsidRDefault="009D7D75" w:rsidP="002E347D">
            <w:pPr>
              <w:widowControl w:val="0"/>
              <w:suppressAutoHyphens w:val="0"/>
              <w:spacing w:after="0"/>
              <w:rPr>
                <w:lang w:val="el-GR" w:eastAsia="en-US"/>
              </w:rPr>
            </w:pPr>
            <w:hyperlink r:id="rId41" w:history="1">
              <w:r w:rsidRPr="00D63725">
                <w:rPr>
                  <w:rStyle w:val="-"/>
                  <w:lang w:val="el-GR" w:eastAsia="en-US"/>
                </w:rPr>
                <w:t>www.</w:t>
              </w:r>
              <w:r w:rsidRPr="00D63725">
                <w:rPr>
                  <w:rStyle w:val="-"/>
                  <w:lang w:val="en-US" w:eastAsia="en-US"/>
                </w:rPr>
                <w:t>mindigital</w:t>
              </w:r>
              <w:r w:rsidRPr="00D63725">
                <w:rPr>
                  <w:rStyle w:val="-"/>
                  <w:lang w:val="el-GR" w:eastAsia="en-US"/>
                </w:rPr>
                <w:t>.gr</w:t>
              </w:r>
            </w:hyperlink>
          </w:p>
          <w:p w14:paraId="69625F83" w14:textId="2531AE16" w:rsidR="009D7D75" w:rsidRPr="00D63725" w:rsidRDefault="009D7D75" w:rsidP="002E347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sidR="00141CA5">
              <w:rPr>
                <w:lang w:val="el-GR" w:eastAsia="en-US"/>
              </w:rPr>
              <w:instrText xml:space="preserve"> \* MERGEFORMAT </w:instrText>
            </w:r>
            <w:r>
              <w:rPr>
                <w:lang w:val="el-GR" w:eastAsia="en-US"/>
              </w:rPr>
            </w:r>
            <w:r>
              <w:rPr>
                <w:lang w:val="el-GR" w:eastAsia="en-US"/>
              </w:rPr>
              <w:fldChar w:fldCharType="separate"/>
            </w:r>
            <w:r>
              <w:rPr>
                <w:lang w:val="el-GR" w:eastAsia="en-US"/>
              </w:rPr>
              <w:t>1.1.3</w:t>
            </w:r>
            <w:r>
              <w:rPr>
                <w:lang w:val="el-GR"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D63725" w:rsidDel="00DF55C4" w:rsidRDefault="004D1C23" w:rsidP="002E347D">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2E347D">
            <w:pPr>
              <w:widowControl w:val="0"/>
              <w:suppressAutoHyphens w:val="0"/>
              <w:spacing w:after="0"/>
              <w:rPr>
                <w:lang w:val="el-GR" w:eastAsia="en-US"/>
              </w:rPr>
            </w:pPr>
            <w:r w:rsidRPr="00D63725">
              <w:rPr>
                <w:lang w:val="el-GR" w:eastAsia="en-US"/>
              </w:rPr>
              <w:t>-</w:t>
            </w:r>
          </w:p>
        </w:tc>
        <w:tc>
          <w:tcPr>
            <w:tcW w:w="3928" w:type="dxa"/>
            <w:vAlign w:val="center"/>
          </w:tcPr>
          <w:p w14:paraId="0F6D51B9" w14:textId="734DDFC6" w:rsidR="004D1C23" w:rsidRPr="0044693E" w:rsidDel="00DF55C4" w:rsidRDefault="004D1C23" w:rsidP="002E347D">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0D16E4">
              <w:rPr>
                <w:lang w:val="el-GR" w:eastAsia="en-US"/>
              </w:rPr>
              <w:t>1.1.4</w:t>
            </w:r>
          </w:p>
        </w:tc>
      </w:tr>
    </w:tbl>
    <w:p w14:paraId="3C4E7FEA" w14:textId="77777777" w:rsidR="00B42BA2" w:rsidRPr="00B42BA2" w:rsidRDefault="00B42BA2" w:rsidP="002E347D">
      <w:pPr>
        <w:rPr>
          <w:rFonts w:eastAsia="SimSun"/>
          <w:lang w:val="en-US"/>
        </w:rPr>
      </w:pPr>
      <w:bookmarkStart w:id="467" w:name="_Ref51336725"/>
      <w:bookmarkStart w:id="468" w:name="_Toc53671308"/>
    </w:p>
    <w:p w14:paraId="2A8E12F2" w14:textId="00B5DA98" w:rsidR="00556A23" w:rsidRDefault="00556A23" w:rsidP="002E347D">
      <w:pPr>
        <w:pStyle w:val="5"/>
        <w:numPr>
          <w:ilvl w:val="2"/>
          <w:numId w:val="17"/>
        </w:numPr>
        <w:rPr>
          <w:rFonts w:eastAsia="SimSun" w:cs="Tahoma"/>
          <w:bCs/>
          <w:lang w:val="el-GR"/>
        </w:rPr>
      </w:pPr>
      <w:bookmarkStart w:id="469" w:name="_Toc181183763"/>
      <w:r w:rsidRPr="002373E7">
        <w:rPr>
          <w:rFonts w:eastAsia="SimSun" w:cs="Tahoma"/>
          <w:bCs/>
        </w:rPr>
        <w:t>Φορέας Υλοποίησης – Αναθέτουσα Αρχή</w:t>
      </w:r>
      <w:bookmarkEnd w:id="467"/>
      <w:bookmarkEnd w:id="468"/>
      <w:bookmarkEnd w:id="469"/>
    </w:p>
    <w:p w14:paraId="6F8C458D" w14:textId="77777777" w:rsidR="008A6A4F" w:rsidRPr="008A6A4F" w:rsidRDefault="008A6A4F" w:rsidP="002E347D">
      <w:pPr>
        <w:rPr>
          <w:lang w:val="el-GR"/>
        </w:rPr>
      </w:pPr>
      <w:r w:rsidRPr="008A6A4F">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3553246" w14:textId="77777777" w:rsidR="008A6A4F" w:rsidRPr="008A6A4F" w:rsidRDefault="008A6A4F" w:rsidP="002E347D">
      <w:pPr>
        <w:rPr>
          <w:lang w:val="el-GR"/>
        </w:rPr>
      </w:pPr>
      <w:r w:rsidRPr="008A6A4F">
        <w:rPr>
          <w:lang w:val="el-GR"/>
        </w:rPr>
        <w:t>Βασικός σκοπός της Εταιρείας, όπως ορίζεται στην τελευταία τροποποίηση του καταστατικού αυτής (ΦΕΚ 343/Β/07-02-2020), είναι:</w:t>
      </w:r>
    </w:p>
    <w:p w14:paraId="2676919B" w14:textId="5B8F96F7" w:rsidR="008A6A4F" w:rsidRPr="008A6A4F" w:rsidRDefault="008A6A4F" w:rsidP="002E347D">
      <w:pPr>
        <w:rPr>
          <w:lang w:val="el-GR"/>
        </w:rPr>
      </w:pPr>
      <w:r w:rsidRPr="008A6A4F">
        <w:rPr>
          <w:lang w:val="el-GR"/>
        </w:rPr>
        <w:t>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2DBCA99F" w14:textId="2E9F5FD8" w:rsidR="008A6A4F" w:rsidRPr="008A6A4F" w:rsidRDefault="008A6A4F" w:rsidP="002E347D">
      <w:pPr>
        <w:rPr>
          <w:lang w:val="el-GR"/>
        </w:rPr>
      </w:pPr>
      <w:r w:rsidRPr="008A6A4F">
        <w:rPr>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39C40916" w14:textId="332CA5CE" w:rsidR="008A6A4F" w:rsidRPr="008A6A4F" w:rsidRDefault="008A6A4F" w:rsidP="002E347D">
      <w:pPr>
        <w:rPr>
          <w:lang w:val="el-GR"/>
        </w:rPr>
      </w:pPr>
      <w:r w:rsidRPr="008A6A4F">
        <w:rPr>
          <w:lang w:val="el-GR"/>
        </w:rPr>
        <w:t>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p w14:paraId="309D600B" w14:textId="52E19C7D" w:rsidR="008A6A4F" w:rsidRPr="008A6A4F" w:rsidRDefault="008A6A4F" w:rsidP="002E347D">
      <w:pPr>
        <w:rPr>
          <w:lang w:val="el-GR"/>
        </w:rPr>
      </w:pPr>
      <w:r w:rsidRPr="008A6A4F">
        <w:rPr>
          <w:lang w:val="el-GR"/>
        </w:rPr>
        <w:lastRenderedPageBreak/>
        <w:t>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207A51AD" w14:textId="77777777" w:rsidR="008A6A4F" w:rsidRPr="008A6A4F" w:rsidRDefault="008A6A4F" w:rsidP="002E347D">
      <w:pPr>
        <w:rPr>
          <w:lang w:val="el-GR"/>
        </w:rPr>
      </w:pPr>
      <w:r w:rsidRPr="008A6A4F">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F9C1EDC" w14:textId="77777777" w:rsidR="008A6A4F" w:rsidRPr="008A6A4F" w:rsidRDefault="008A6A4F" w:rsidP="002E347D">
      <w:pPr>
        <w:rPr>
          <w:lang w:val="el-GR"/>
        </w:rPr>
      </w:pPr>
      <w:r w:rsidRPr="008A6A4F">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3589C8F" w14:textId="343D3A48" w:rsidR="008A6A4F" w:rsidRPr="008A6A4F" w:rsidRDefault="008A6A4F" w:rsidP="002E347D">
      <w:pPr>
        <w:rPr>
          <w:lang w:val="el-GR"/>
        </w:rPr>
      </w:pPr>
      <w:r w:rsidRPr="008A6A4F">
        <w:rPr>
          <w:lang w:val="el-GR"/>
        </w:rPr>
        <w:t>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97B1475" w14:textId="2BF1B1F3" w:rsidR="008A6A4F" w:rsidRPr="008A6A4F" w:rsidRDefault="008A6A4F" w:rsidP="002E347D">
      <w:pPr>
        <w:rPr>
          <w:lang w:val="el-GR"/>
        </w:rPr>
      </w:pPr>
      <w:r w:rsidRPr="008A6A4F">
        <w:rPr>
          <w:lang w:val="el-GR"/>
        </w:rPr>
        <w:t>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w:t>
      </w:r>
    </w:p>
    <w:p w14:paraId="71CCA5BE" w14:textId="77777777" w:rsidR="008A6A4F" w:rsidRPr="008A6A4F" w:rsidRDefault="008A6A4F" w:rsidP="002E347D">
      <w:pPr>
        <w:rPr>
          <w:lang w:val="el-GR"/>
        </w:rPr>
      </w:pPr>
      <w:r w:rsidRPr="008A6A4F">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2FF50AD" w14:textId="7244904A" w:rsidR="008A6A4F" w:rsidRPr="008A6A4F" w:rsidRDefault="008A6A4F" w:rsidP="002E347D">
      <w:pPr>
        <w:rPr>
          <w:lang w:val="el-GR"/>
        </w:rPr>
      </w:pPr>
      <w:r w:rsidRPr="008A6A4F">
        <w:rPr>
          <w:lang w:val="el-GR"/>
        </w:rPr>
        <w:t>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27C6D0FE" w14:textId="77777777" w:rsidR="008A6A4F" w:rsidRPr="008A6A4F" w:rsidRDefault="008A6A4F" w:rsidP="002E347D">
      <w:pPr>
        <w:rPr>
          <w:lang w:val="el-GR"/>
        </w:rPr>
      </w:pPr>
      <w:r w:rsidRPr="008A6A4F">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DA7307" w:rsidRDefault="00556A23" w:rsidP="002E347D">
      <w:pPr>
        <w:rPr>
          <w:rFonts w:eastAsia="SimSun"/>
          <w:lang w:val="el-GR"/>
        </w:rPr>
      </w:pPr>
    </w:p>
    <w:p w14:paraId="1391A068" w14:textId="4B605EFE" w:rsidR="002D1656" w:rsidRDefault="00556A23" w:rsidP="002E347D">
      <w:pPr>
        <w:pStyle w:val="5"/>
        <w:numPr>
          <w:ilvl w:val="2"/>
          <w:numId w:val="17"/>
        </w:numPr>
        <w:rPr>
          <w:rFonts w:eastAsia="SimSun" w:cs="Tahoma"/>
          <w:bCs/>
          <w:lang w:val="el-GR"/>
        </w:rPr>
      </w:pPr>
      <w:bookmarkStart w:id="470" w:name="_Ref55370316"/>
      <w:bookmarkStart w:id="471" w:name="_Toc181183764"/>
      <w:r w:rsidRPr="00EF2204">
        <w:rPr>
          <w:rFonts w:eastAsia="SimSun" w:cs="Tahoma"/>
          <w:bCs/>
        </w:rPr>
        <w:t>Φορέας Χρηματοδότησης</w:t>
      </w:r>
      <w:bookmarkEnd w:id="470"/>
      <w:bookmarkEnd w:id="471"/>
    </w:p>
    <w:p w14:paraId="4EF6DA7F" w14:textId="77777777" w:rsidR="002D1656" w:rsidRPr="002D1656" w:rsidRDefault="002D1656" w:rsidP="002E347D">
      <w:pPr>
        <w:autoSpaceDE w:val="0"/>
        <w:rPr>
          <w:lang w:val="el-GR"/>
        </w:rPr>
      </w:pPr>
      <w:r w:rsidRPr="002D1656">
        <w:rPr>
          <w:lang w:val="el-GR"/>
        </w:rPr>
        <w:t>Φορέας Χρηματοδότησης είναι το Υπουργείο Ψηφιακής Διακυβέρνησης (Φορέας Κεντρικής Κυβέρνησης).</w:t>
      </w:r>
    </w:p>
    <w:p w14:paraId="6F2919E4" w14:textId="77777777" w:rsidR="002D1656" w:rsidRPr="002D1656" w:rsidRDefault="002D1656" w:rsidP="002E347D">
      <w:pPr>
        <w:autoSpaceDE w:val="0"/>
        <w:rPr>
          <w:lang w:val="el-GR"/>
        </w:rPr>
      </w:pPr>
      <w:r w:rsidRPr="002D1656">
        <w:rPr>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2DF398A" w14:textId="77777777" w:rsidR="002D1656" w:rsidRPr="002B206C" w:rsidRDefault="002D1656" w:rsidP="002E347D">
      <w:pPr>
        <w:rPr>
          <w:rFonts w:eastAsia="SimSun"/>
          <w:lang w:val="el-GR"/>
        </w:rPr>
      </w:pPr>
    </w:p>
    <w:p w14:paraId="483920F3" w14:textId="77777777" w:rsidR="00556A23" w:rsidRPr="00290732" w:rsidRDefault="00556A23" w:rsidP="002E347D">
      <w:pPr>
        <w:pStyle w:val="5"/>
        <w:numPr>
          <w:ilvl w:val="2"/>
          <w:numId w:val="17"/>
        </w:numPr>
        <w:rPr>
          <w:rFonts w:eastAsia="SimSun" w:cs="Tahoma"/>
          <w:bCs/>
          <w:lang w:val="el-GR"/>
        </w:rPr>
      </w:pPr>
      <w:bookmarkStart w:id="472" w:name="_Toc180072364"/>
      <w:bookmarkStart w:id="473" w:name="_Ref55370267"/>
      <w:bookmarkStart w:id="474" w:name="_Toc181183765"/>
      <w:bookmarkEnd w:id="472"/>
      <w:r w:rsidRPr="00290732">
        <w:rPr>
          <w:rFonts w:eastAsia="SimSun" w:cs="Tahoma"/>
          <w:bCs/>
          <w:lang w:val="el-GR"/>
        </w:rPr>
        <w:t>Κύριος του Έργου – Φορέας Λειτουργίας</w:t>
      </w:r>
      <w:bookmarkEnd w:id="473"/>
      <w:bookmarkEnd w:id="474"/>
    </w:p>
    <w:p w14:paraId="1AC137DB" w14:textId="1549615C" w:rsidR="002D1656" w:rsidRPr="002D1656" w:rsidRDefault="002D1656" w:rsidP="002E347D">
      <w:pPr>
        <w:autoSpaceDE w:val="0"/>
        <w:rPr>
          <w:lang w:val="el-GR"/>
        </w:rPr>
      </w:pPr>
      <w:bookmarkStart w:id="475" w:name="_Ref55370327"/>
      <w:r w:rsidRPr="00071CDB">
        <w:rPr>
          <w:lang w:val="el-GR"/>
        </w:rPr>
        <w:t>Κύριος του Έργου και Φορέας Λειτουργίας του είναι</w:t>
      </w:r>
      <w:r w:rsidRPr="002D1656">
        <w:rPr>
          <w:lang w:val="el-GR"/>
        </w:rPr>
        <w:t xml:space="preserve"> το Υπουργείο Ψηφιακής Διακυβέρνησης (Φορέας Κεντρικής Κυβέρνησης).</w:t>
      </w:r>
    </w:p>
    <w:p w14:paraId="01888A3B" w14:textId="77777777" w:rsidR="002D1656" w:rsidRPr="002D1656" w:rsidRDefault="002D1656" w:rsidP="002E347D">
      <w:pPr>
        <w:autoSpaceDE w:val="0"/>
        <w:rPr>
          <w:lang w:val="el-GR"/>
        </w:rPr>
      </w:pPr>
      <w:r w:rsidRPr="002D1656">
        <w:rPr>
          <w:lang w:val="el-GR"/>
        </w:rPr>
        <w:lastRenderedPageBreak/>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11B84E3A" w14:textId="77777777" w:rsidR="00047C57" w:rsidRPr="00DA7307" w:rsidRDefault="00047C57" w:rsidP="002E347D">
      <w:pPr>
        <w:rPr>
          <w:rFonts w:eastAsia="SimSun"/>
          <w:lang w:val="el-GR"/>
        </w:rPr>
      </w:pPr>
    </w:p>
    <w:p w14:paraId="0E32BCF2" w14:textId="77777777" w:rsidR="00556A23" w:rsidRPr="003329FF" w:rsidRDefault="00556A23" w:rsidP="002E347D">
      <w:pPr>
        <w:pStyle w:val="5"/>
        <w:numPr>
          <w:ilvl w:val="2"/>
          <w:numId w:val="17"/>
        </w:numPr>
        <w:rPr>
          <w:rFonts w:eastAsia="SimSun" w:cs="Tahoma"/>
          <w:bCs/>
          <w:lang w:val="el-GR"/>
        </w:rPr>
      </w:pPr>
      <w:bookmarkStart w:id="476" w:name="_Ref151372827"/>
      <w:bookmarkStart w:id="477" w:name="_Toc181183766"/>
      <w:r w:rsidRPr="003329FF">
        <w:rPr>
          <w:rFonts w:eastAsia="SimSun" w:cs="Tahoma"/>
          <w:bCs/>
          <w:lang w:val="el-GR"/>
        </w:rPr>
        <w:t>Όργανα &amp; Επιτροπές Παρακολούθησης, Διακυβέρνησης και Ελέγχου του Έργου</w:t>
      </w:r>
      <w:bookmarkEnd w:id="475"/>
      <w:bookmarkEnd w:id="476"/>
      <w:bookmarkEnd w:id="477"/>
    </w:p>
    <w:p w14:paraId="4B8735FA" w14:textId="081E3D5D" w:rsidR="00E0686B" w:rsidRPr="000A1F30" w:rsidRDefault="00E0686B" w:rsidP="002E347D">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2E347D">
      <w:pPr>
        <w:pStyle w:val="aff"/>
        <w:numPr>
          <w:ilvl w:val="0"/>
          <w:numId w:val="13"/>
        </w:numPr>
        <w:ind w:left="0" w:firstLine="6"/>
        <w:rPr>
          <w:b/>
          <w:bCs/>
          <w:lang w:val="el-GR"/>
        </w:rPr>
      </w:pPr>
      <w:r w:rsidRPr="000A1F30">
        <w:rPr>
          <w:b/>
          <w:bCs/>
          <w:lang w:val="el-GR"/>
        </w:rPr>
        <w:t>Επιτροπή Εποπτείας Προγραμματικής Συμφωνίας (ΕΕΠΣ)</w:t>
      </w:r>
    </w:p>
    <w:p w14:paraId="78127126" w14:textId="4B2916B5" w:rsidR="00035E7D" w:rsidRPr="000A1F30" w:rsidRDefault="00035E7D" w:rsidP="002E347D">
      <w:pPr>
        <w:rPr>
          <w:lang w:val="el-GR"/>
        </w:rPr>
      </w:pPr>
      <w:r w:rsidRPr="000A1F30">
        <w:rPr>
          <w:lang w:val="el-GR"/>
        </w:rPr>
        <w:t>Η ΕΕΠΣ</w:t>
      </w:r>
      <w:r>
        <w:rPr>
          <w:lang w:val="el-GR"/>
        </w:rPr>
        <w:t>:</w:t>
      </w:r>
    </w:p>
    <w:p w14:paraId="768BB8B6" w14:textId="77777777" w:rsidR="00035E7D" w:rsidRDefault="00035E7D" w:rsidP="002E347D">
      <w:pPr>
        <w:numPr>
          <w:ilvl w:val="0"/>
          <w:numId w:val="64"/>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rsidP="002E347D">
      <w:pPr>
        <w:numPr>
          <w:ilvl w:val="0"/>
          <w:numId w:val="64"/>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0258EED5" w:rsidR="00035E7D" w:rsidRPr="00301F07" w:rsidRDefault="00035E7D" w:rsidP="002E347D">
      <w:pPr>
        <w:numPr>
          <w:ilvl w:val="0"/>
          <w:numId w:val="64"/>
        </w:numPr>
        <w:shd w:val="clear" w:color="auto" w:fill="FFFFFF"/>
        <w:suppressAutoHyphens w:val="0"/>
        <w:spacing w:before="120"/>
        <w:ind w:left="714" w:hanging="357"/>
        <w:rPr>
          <w:color w:val="333333"/>
          <w:lang w:val="el-GR"/>
        </w:rPr>
      </w:pPr>
      <w:r w:rsidRPr="00301F07">
        <w:rPr>
          <w:color w:val="333333"/>
          <w:lang w:val="el-GR"/>
        </w:rPr>
        <w:t>Εισηγείται την έγκριση για την έναρξη των διαδικασιών της επόμενης φάσης της Προγραμματικής Συμφωνίας.</w:t>
      </w:r>
    </w:p>
    <w:p w14:paraId="34067F5F" w14:textId="77777777" w:rsidR="00035E7D" w:rsidRPr="00301F07" w:rsidRDefault="00035E7D" w:rsidP="002E347D">
      <w:pPr>
        <w:numPr>
          <w:ilvl w:val="0"/>
          <w:numId w:val="64"/>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2E347D">
      <w:pPr>
        <w:ind w:hanging="294"/>
        <w:rPr>
          <w:lang w:val="el-GR"/>
        </w:rPr>
      </w:pPr>
    </w:p>
    <w:p w14:paraId="2CBB16FF" w14:textId="77777777" w:rsidR="00E0686B" w:rsidRPr="000A1F30" w:rsidRDefault="00E0686B" w:rsidP="002E347D">
      <w:pPr>
        <w:pStyle w:val="aff"/>
        <w:numPr>
          <w:ilvl w:val="0"/>
          <w:numId w:val="13"/>
        </w:numPr>
        <w:ind w:left="0" w:firstLine="6"/>
        <w:rPr>
          <w:b/>
          <w:bCs/>
        </w:rPr>
      </w:pPr>
      <w:r w:rsidRPr="000A1F30">
        <w:rPr>
          <w:b/>
          <w:bCs/>
        </w:rPr>
        <w:t>Επιτροπή Παρακολούθησης Έργου (ΕΠΕ)</w:t>
      </w:r>
    </w:p>
    <w:p w14:paraId="206E0809" w14:textId="28CF0306" w:rsidR="00E0686B" w:rsidRPr="000A1F30" w:rsidRDefault="00E0686B" w:rsidP="002E347D">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αρμοδιότητα της οποίας αποτελεί η παρακολούθηση της πορείας υλοποίησης του Έργου.</w:t>
      </w:r>
    </w:p>
    <w:p w14:paraId="3836FB1D" w14:textId="77777777" w:rsidR="00E0686B" w:rsidRPr="000A1F30" w:rsidRDefault="00E0686B" w:rsidP="002E347D">
      <w:pPr>
        <w:rPr>
          <w:bCs/>
          <w:lang w:val="el-GR"/>
        </w:rPr>
      </w:pPr>
    </w:p>
    <w:p w14:paraId="304C6A11" w14:textId="77777777" w:rsidR="00E0686B" w:rsidRPr="000A1F30" w:rsidRDefault="00E0686B" w:rsidP="002E347D">
      <w:pPr>
        <w:pStyle w:val="aff"/>
        <w:numPr>
          <w:ilvl w:val="0"/>
          <w:numId w:val="13"/>
        </w:numPr>
        <w:ind w:left="0" w:firstLine="6"/>
        <w:rPr>
          <w:b/>
          <w:bCs/>
          <w:lang w:val="el-GR"/>
        </w:rPr>
      </w:pPr>
      <w:r w:rsidRPr="000A1F30">
        <w:rPr>
          <w:b/>
          <w:bCs/>
          <w:lang w:val="el-GR"/>
        </w:rPr>
        <w:t>Επιτροπή Παραλαβής Έργου (ΕΠΕ)</w:t>
      </w:r>
    </w:p>
    <w:p w14:paraId="7E8DE28B" w14:textId="28B3C604" w:rsidR="00E0686B" w:rsidRPr="000A1F30" w:rsidRDefault="00E0686B" w:rsidP="002E347D">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άρθρο 221 του ν. 4412/2016.</w:t>
      </w:r>
    </w:p>
    <w:p w14:paraId="2438DC91" w14:textId="77777777" w:rsidR="00E0686B" w:rsidRPr="000A1F30" w:rsidRDefault="00E0686B" w:rsidP="002E347D">
      <w:pPr>
        <w:rPr>
          <w:lang w:val="el-GR"/>
        </w:rPr>
      </w:pPr>
    </w:p>
    <w:p w14:paraId="34727A12" w14:textId="77777777" w:rsidR="00E0686B" w:rsidRPr="000A1F30" w:rsidRDefault="00E0686B" w:rsidP="002E347D">
      <w:pPr>
        <w:rPr>
          <w:b/>
          <w:bCs/>
          <w:lang w:val="el-GR"/>
        </w:rPr>
      </w:pPr>
      <w:r w:rsidRPr="000A1F30">
        <w:rPr>
          <w:b/>
          <w:bCs/>
          <w:lang w:val="el-GR"/>
        </w:rPr>
        <w:t>-</w:t>
      </w:r>
      <w:r w:rsidRPr="000A1F30">
        <w:rPr>
          <w:b/>
          <w:bCs/>
          <w:lang w:val="el-GR"/>
        </w:rPr>
        <w:tab/>
        <w:t>Θεματικές Ομάδες Εργασίας</w:t>
      </w:r>
    </w:p>
    <w:p w14:paraId="51F9ECBD" w14:textId="56914D98" w:rsidR="00175FFA" w:rsidRDefault="00E0686B" w:rsidP="002E347D">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E347D">
      <w:pPr>
        <w:rPr>
          <w:rFonts w:eastAsia="SimSun"/>
          <w:lang w:val="el-GR"/>
        </w:rPr>
      </w:pPr>
    </w:p>
    <w:p w14:paraId="0D212500" w14:textId="13C040DA" w:rsidR="002B7D7E" w:rsidRDefault="002B7D7E" w:rsidP="002E347D">
      <w:pPr>
        <w:pStyle w:val="4"/>
        <w:numPr>
          <w:ilvl w:val="1"/>
          <w:numId w:val="17"/>
        </w:numPr>
        <w:tabs>
          <w:tab w:val="left" w:pos="993"/>
        </w:tabs>
        <w:rPr>
          <w:rFonts w:eastAsia="SimSun" w:cs="Tahoma"/>
          <w:szCs w:val="22"/>
          <w:lang w:val="el-GR"/>
        </w:rPr>
      </w:pPr>
      <w:bookmarkStart w:id="478" w:name="_Toc97194337"/>
      <w:bookmarkStart w:id="479" w:name="_Toc181183767"/>
      <w:r w:rsidRPr="00EF2204">
        <w:rPr>
          <w:rFonts w:eastAsia="SimSun" w:cs="Tahoma"/>
          <w:szCs w:val="22"/>
          <w:lang w:val="el-GR"/>
        </w:rPr>
        <w:t>Υφιστάμενη Κατάσταση</w:t>
      </w:r>
      <w:bookmarkEnd w:id="478"/>
      <w:bookmarkEnd w:id="479"/>
    </w:p>
    <w:p w14:paraId="6AFA4758" w14:textId="5184A3EA" w:rsidR="002604B4" w:rsidRPr="002604B4" w:rsidRDefault="002D1656" w:rsidP="002E347D">
      <w:pPr>
        <w:rPr>
          <w:rFonts w:eastAsia="SimSun"/>
          <w:lang w:val="el-GR"/>
        </w:rPr>
      </w:pPr>
      <w:r>
        <w:rPr>
          <w:rStyle w:val="normaltextrun"/>
          <w:lang w:val="el-GR"/>
        </w:rPr>
        <w:t>Σ</w:t>
      </w:r>
      <w:r w:rsidRPr="00491D47">
        <w:rPr>
          <w:rStyle w:val="normaltextrun"/>
          <w:lang w:val="el-GR"/>
        </w:rPr>
        <w:t>το πλαίσιο της δυναμικής επέκτασης στη χρήση νέων τεχνολογιών και της απαιτούμενης ταχύτητας προσαρμογής στις συνεχείς εξελίξεις</w:t>
      </w:r>
      <w:r>
        <w:rPr>
          <w:rStyle w:val="normaltextrun"/>
          <w:lang w:val="el-GR"/>
        </w:rPr>
        <w:t xml:space="preserve">, </w:t>
      </w:r>
      <w:r w:rsidRPr="00496F27">
        <w:rPr>
          <w:rStyle w:val="normaltextrun"/>
          <w:lang w:val="el-GR"/>
        </w:rPr>
        <w:t xml:space="preserve">το Υπουργείο Ψηφιακής Διακυβέρνησης θα </w:t>
      </w:r>
      <w:r w:rsidR="000D16E4" w:rsidRPr="00DA7307">
        <w:rPr>
          <w:rStyle w:val="normaltextrun"/>
          <w:lang w:val="el-GR"/>
        </w:rPr>
        <w:t>βελτιώσ</w:t>
      </w:r>
      <w:r w:rsidR="000D16E4" w:rsidRPr="00496F27">
        <w:rPr>
          <w:rStyle w:val="normaltextrun"/>
          <w:lang w:val="el-GR"/>
        </w:rPr>
        <w:t>ει</w:t>
      </w:r>
      <w:r w:rsidRPr="00DA7307">
        <w:rPr>
          <w:rStyle w:val="normaltextrun"/>
          <w:lang w:val="el-GR"/>
        </w:rPr>
        <w:t xml:space="preserve"> τη λειτουργικότητα και αποδοτικότητα των συνεδριάσεων και εκδηλώσε</w:t>
      </w:r>
      <w:r>
        <w:rPr>
          <w:rStyle w:val="normaltextrun"/>
          <w:lang w:val="el-GR"/>
        </w:rPr>
        <w:t>ώ</w:t>
      </w:r>
      <w:r w:rsidRPr="00DA7307">
        <w:rPr>
          <w:rStyle w:val="normaltextrun"/>
          <w:lang w:val="el-GR"/>
        </w:rPr>
        <w:t>ν του</w:t>
      </w:r>
      <w:r>
        <w:rPr>
          <w:rStyle w:val="normaltextrun"/>
          <w:lang w:val="el-GR"/>
        </w:rPr>
        <w:t>, μέσω της αναβάθμισης του εξοπλισμού του αμφιθεάτρου του.</w:t>
      </w:r>
    </w:p>
    <w:p w14:paraId="4A2F4E45" w14:textId="77777777" w:rsidR="00BD0298" w:rsidRPr="00EF2204" w:rsidRDefault="00BD0298" w:rsidP="002E347D">
      <w:pPr>
        <w:rPr>
          <w:rFonts w:eastAsia="SimSun"/>
          <w:lang w:val="el-GR"/>
        </w:rPr>
      </w:pPr>
    </w:p>
    <w:p w14:paraId="13DA97C4" w14:textId="77777777" w:rsidR="00556A23" w:rsidRDefault="00556A23" w:rsidP="002E347D">
      <w:pPr>
        <w:pStyle w:val="3"/>
        <w:numPr>
          <w:ilvl w:val="0"/>
          <w:numId w:val="27"/>
        </w:numPr>
        <w:rPr>
          <w:lang w:val="el-GR"/>
        </w:rPr>
      </w:pPr>
      <w:bookmarkStart w:id="480" w:name="_Ref40953149"/>
      <w:bookmarkStart w:id="481" w:name="_Toc97194338"/>
      <w:bookmarkStart w:id="482" w:name="_Toc97194472"/>
      <w:bookmarkStart w:id="483" w:name="_Toc181183768"/>
      <w:r w:rsidRPr="00603221">
        <w:rPr>
          <w:lang w:val="el-GR"/>
        </w:rPr>
        <w:lastRenderedPageBreak/>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80"/>
      <w:r w:rsidR="00A22261">
        <w:rPr>
          <w:lang w:val="el-GR"/>
        </w:rPr>
        <w:t>ύμβασης</w:t>
      </w:r>
      <w:bookmarkEnd w:id="481"/>
      <w:bookmarkEnd w:id="482"/>
      <w:bookmarkEnd w:id="483"/>
    </w:p>
    <w:p w14:paraId="6A219BC0" w14:textId="6891351A" w:rsidR="00BD0298" w:rsidRPr="00EF2204" w:rsidRDefault="00BD0298" w:rsidP="002E347D">
      <w:pPr>
        <w:pStyle w:val="4"/>
        <w:numPr>
          <w:ilvl w:val="1"/>
          <w:numId w:val="27"/>
        </w:numPr>
        <w:ind w:hanging="306"/>
        <w:rPr>
          <w:rFonts w:cs="Tahoma"/>
          <w:szCs w:val="22"/>
          <w:lang w:val="el-GR"/>
        </w:rPr>
      </w:pPr>
      <w:bookmarkStart w:id="484" w:name="_Toc97195373"/>
      <w:bookmarkStart w:id="485" w:name="_Toc97195542"/>
      <w:bookmarkStart w:id="486" w:name="_Toc97195374"/>
      <w:bookmarkStart w:id="487" w:name="_Toc97195543"/>
      <w:bookmarkStart w:id="488" w:name="_Toc180072369"/>
      <w:bookmarkStart w:id="489" w:name="_Toc97194339"/>
      <w:bookmarkStart w:id="490" w:name="_Ref97199271"/>
      <w:bookmarkStart w:id="491" w:name="_Toc181183769"/>
      <w:bookmarkEnd w:id="484"/>
      <w:bookmarkEnd w:id="485"/>
      <w:bookmarkEnd w:id="486"/>
      <w:bookmarkEnd w:id="487"/>
      <w:bookmarkEnd w:id="48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89"/>
      <w:bookmarkEnd w:id="490"/>
      <w:bookmarkEnd w:id="491"/>
    </w:p>
    <w:p w14:paraId="266A44EC" w14:textId="77777777" w:rsidR="002D1656" w:rsidRPr="00496F27" w:rsidRDefault="002D1656" w:rsidP="002E347D">
      <w:pPr>
        <w:spacing w:after="160" w:line="259" w:lineRule="auto"/>
        <w:rPr>
          <w:rStyle w:val="normaltextrun"/>
          <w:lang w:val="el-GR"/>
        </w:rPr>
      </w:pPr>
      <w:r w:rsidRPr="00496F27">
        <w:rPr>
          <w:rStyle w:val="normaltextrun"/>
          <w:lang w:val="el-GR"/>
        </w:rPr>
        <w:t>Ο παρών διαγωνισμός περιλαμβάνει την προμήθεια οπτικοακουστικού εξοπλισμού για το αμφιθέατρο του Υπουργείου Ψηφιακής Διακυβέρνησης, που περιλαμβάνει εγκατάσταση, παράδοση σε λειτουργία και εκπαίδευση του προσωπικού στην χρήση των ακολούθων συστημάτων:</w:t>
      </w:r>
    </w:p>
    <w:p w14:paraId="55E2D35F"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Κεντρικό Video Wall,</w:t>
      </w:r>
    </w:p>
    <w:p w14:paraId="79D3C1D8"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Δύο πλευρικές οθόνες,</w:t>
      </w:r>
    </w:p>
    <w:p w14:paraId="4BC06F9B"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Σύστημα τριών καμερών,</w:t>
      </w:r>
    </w:p>
    <w:p w14:paraId="30867C21"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Εξοπλισμό ασύρματης και ενσύρματης παρουσίασης με χρήση laptop από το προεδρείο,</w:t>
      </w:r>
    </w:p>
    <w:p w14:paraId="3254CA44"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Οθόνες προεδρείου,</w:t>
      </w:r>
    </w:p>
    <w:p w14:paraId="79E06918"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Εξοπλισμό ενσύρματης παρουσίασης από τον θάλαμο ελέγχου,</w:t>
      </w:r>
    </w:p>
    <w:p w14:paraId="312CA81E"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Εξοπλισμό επεξεργασίας και διαχείρισης video από τον θάλαμο ελέγχου,</w:t>
      </w:r>
    </w:p>
    <w:p w14:paraId="193A5E0B"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Συνεδριακό σύστημα με εξοπλισμό για τους συνέδρους, το προεδρείο και τους μεταφραστικούς θαλάμους,</w:t>
      </w:r>
    </w:p>
    <w:p w14:paraId="6F3688FC"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Σύστημα ενισχυμένου ήχου για την αίθουσα, εξοπλισμό επεξεργασίας και διαχείρισης ήχου από τον θάλαμο ελέγχου και διανομής ήχου στην αίθουσα για τις φορητές κάμερες,</w:t>
      </w:r>
    </w:p>
    <w:p w14:paraId="1A322635"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Σύστημα φωτισμού σκηνής,</w:t>
      </w:r>
    </w:p>
    <w:p w14:paraId="10F08012" w14:textId="77777777" w:rsidR="002D1656" w:rsidRPr="00DA7307" w:rsidRDefault="002D1656" w:rsidP="002E347D">
      <w:pPr>
        <w:pStyle w:val="aff"/>
        <w:numPr>
          <w:ilvl w:val="0"/>
          <w:numId w:val="85"/>
        </w:numPr>
        <w:spacing w:after="160" w:line="259" w:lineRule="auto"/>
        <w:rPr>
          <w:rFonts w:eastAsia="Arial"/>
          <w:color w:val="000000" w:themeColor="text1"/>
          <w:lang w:val="el-GR"/>
        </w:rPr>
      </w:pPr>
      <w:r w:rsidRPr="00DA7307">
        <w:rPr>
          <w:rFonts w:eastAsia="Arial"/>
          <w:color w:val="000000" w:themeColor="text1"/>
          <w:lang w:val="el-GR"/>
        </w:rPr>
        <w:t>Σύστημα αυτοματισμού.</w:t>
      </w:r>
    </w:p>
    <w:p w14:paraId="756DEA95" w14:textId="77777777" w:rsidR="002D1656" w:rsidRPr="00DA7307" w:rsidRDefault="002D1656" w:rsidP="002E347D">
      <w:pPr>
        <w:pStyle w:val="aff"/>
        <w:numPr>
          <w:ilvl w:val="0"/>
          <w:numId w:val="85"/>
        </w:numPr>
        <w:spacing w:after="160" w:line="259" w:lineRule="auto"/>
        <w:rPr>
          <w:rFonts w:eastAsia="Arial"/>
          <w:color w:val="000000" w:themeColor="text1"/>
          <w:lang w:val="en-US"/>
        </w:rPr>
      </w:pPr>
      <w:r w:rsidRPr="00DA7307">
        <w:rPr>
          <w:rFonts w:eastAsia="Arial"/>
          <w:color w:val="000000" w:themeColor="text1"/>
          <w:lang w:val="el-GR"/>
        </w:rPr>
        <w:t>Συσκευή Streaming &amp; Recording</w:t>
      </w:r>
    </w:p>
    <w:p w14:paraId="14CD513D"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Αναλυτικά</w:t>
      </w:r>
    </w:p>
    <w:p w14:paraId="23B2556C"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w:t>
      </w:r>
      <w:r w:rsidRPr="002D1656">
        <w:rPr>
          <w:lang w:val="el-GR"/>
        </w:rPr>
        <w:tab/>
      </w:r>
      <w:r w:rsidRPr="00DA7307">
        <w:rPr>
          <w:rFonts w:eastAsia="Aptos"/>
          <w:b/>
          <w:bCs/>
          <w:color w:val="000000" w:themeColor="text1"/>
          <w:lang w:val="el-GR"/>
        </w:rPr>
        <w:t>Κεντρικό Video Wall</w:t>
      </w:r>
    </w:p>
    <w:p w14:paraId="0B83D5EC" w14:textId="52F28B4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1.1</w:t>
      </w:r>
      <w:r w:rsidRPr="002D1656">
        <w:rPr>
          <w:lang w:val="el-GR"/>
        </w:rPr>
        <w:tab/>
      </w:r>
      <w:r w:rsidRPr="00DA7307">
        <w:rPr>
          <w:rFonts w:eastAsia="Aptos"/>
          <w:color w:val="000000" w:themeColor="text1"/>
          <w:lang w:val="el-GR"/>
        </w:rPr>
        <w:t>Led Video Wall 2240 X 1260 pixels Pixel Pitch ≤ 1.8 mm αποτελούμενο από 49 (7x7) panels των 320x180pixels πλήρες με τον εξοπλισμό οδήγησης και στήριξης</w:t>
      </w:r>
      <w:r w:rsidR="000D16E4">
        <w:rPr>
          <w:rFonts w:eastAsia="Aptos"/>
          <w:color w:val="000000" w:themeColor="text1"/>
          <w:lang w:val="el-GR"/>
        </w:rPr>
        <w:t>.</w:t>
      </w:r>
    </w:p>
    <w:p w14:paraId="5BB26F5D"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 xml:space="preserve">Το </w:t>
      </w:r>
      <w:r w:rsidRPr="00DA7307">
        <w:rPr>
          <w:rFonts w:eastAsia="Aptos"/>
          <w:color w:val="000000" w:themeColor="text1"/>
          <w:lang w:val="en-US"/>
        </w:rPr>
        <w:t>Led</w:t>
      </w:r>
      <w:r w:rsidRPr="00DA7307">
        <w:rPr>
          <w:rFonts w:eastAsia="Aptos"/>
          <w:color w:val="000000" w:themeColor="text1"/>
          <w:lang w:val="el-GR"/>
        </w:rPr>
        <w:t xml:space="preserve"> </w:t>
      </w:r>
      <w:r w:rsidRPr="00DA7307">
        <w:rPr>
          <w:rFonts w:eastAsia="Aptos"/>
          <w:color w:val="000000" w:themeColor="text1"/>
          <w:lang w:val="en-US"/>
        </w:rPr>
        <w:t>Video</w:t>
      </w:r>
      <w:r w:rsidRPr="00DA7307">
        <w:rPr>
          <w:rFonts w:eastAsia="Aptos"/>
          <w:color w:val="000000" w:themeColor="text1"/>
          <w:lang w:val="el-GR"/>
        </w:rPr>
        <w:t xml:space="preserve"> </w:t>
      </w:r>
      <w:r w:rsidRPr="00DA7307">
        <w:rPr>
          <w:rFonts w:eastAsia="Aptos"/>
          <w:color w:val="000000" w:themeColor="text1"/>
          <w:lang w:val="en-US"/>
        </w:rPr>
        <w:t>Wall</w:t>
      </w:r>
      <w:r w:rsidRPr="00DA7307">
        <w:rPr>
          <w:rFonts w:eastAsia="Aptos"/>
          <w:color w:val="000000" w:themeColor="text1"/>
          <w:lang w:val="el-GR"/>
        </w:rPr>
        <w:t xml:space="preserve"> θα εγκατασταθεί στην θέση της υφιστάμενης θέσης προβολής και θα έχει σαν εικόνα </w:t>
      </w:r>
      <w:r w:rsidRPr="00DA7307">
        <w:rPr>
          <w:rFonts w:eastAsia="Aptos"/>
          <w:color w:val="000000" w:themeColor="text1"/>
          <w:lang w:val="en-US"/>
        </w:rPr>
        <w:t>background</w:t>
      </w:r>
      <w:r w:rsidRPr="00DA7307">
        <w:rPr>
          <w:rFonts w:eastAsia="Aptos"/>
          <w:color w:val="000000" w:themeColor="text1"/>
          <w:lang w:val="el-GR"/>
        </w:rPr>
        <w:t xml:space="preserve"> το λογότυπο του Υπουργείου.</w:t>
      </w:r>
    </w:p>
    <w:p w14:paraId="67671834"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2</w:t>
      </w:r>
      <w:r w:rsidRPr="002D1656">
        <w:rPr>
          <w:lang w:val="el-GR"/>
        </w:rPr>
        <w:tab/>
      </w:r>
      <w:r w:rsidRPr="00DA7307">
        <w:rPr>
          <w:rFonts w:eastAsia="Aptos"/>
          <w:b/>
          <w:bCs/>
          <w:color w:val="000000" w:themeColor="text1"/>
          <w:lang w:val="el-GR"/>
        </w:rPr>
        <w:t>Πλευρικές Οθόνες</w:t>
      </w:r>
    </w:p>
    <w:p w14:paraId="79185F6D"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εγκατασταθούν δύο πλευρικές οθόνες στις θέσεις των υφιστάμενων οθονών.</w:t>
      </w:r>
    </w:p>
    <w:p w14:paraId="3711BEF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3ED74EEA"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2.1</w:t>
      </w:r>
      <w:r w:rsidRPr="002D1656">
        <w:rPr>
          <w:lang w:val="el-GR"/>
        </w:rPr>
        <w:tab/>
      </w:r>
      <w:r w:rsidRPr="00DA7307">
        <w:rPr>
          <w:rFonts w:eastAsia="Aptos"/>
          <w:color w:val="000000" w:themeColor="text1"/>
          <w:lang w:val="el-GR"/>
        </w:rPr>
        <w:t>Οθόνη UHD 4K, 85" (τεμ.2)</w:t>
      </w:r>
    </w:p>
    <w:p w14:paraId="64FB2A4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2.2</w:t>
      </w:r>
      <w:r w:rsidRPr="002D1656">
        <w:rPr>
          <w:lang w:val="el-GR"/>
        </w:rPr>
        <w:tab/>
      </w:r>
      <w:r w:rsidRPr="00DA7307">
        <w:rPr>
          <w:rFonts w:eastAsia="Aptos"/>
          <w:color w:val="000000" w:themeColor="text1"/>
          <w:lang w:val="el-GR"/>
        </w:rPr>
        <w:t>Επίτοιχη βάση στήριξης (τεμ.2)</w:t>
      </w:r>
    </w:p>
    <w:p w14:paraId="12925D6F"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2.3</w:t>
      </w:r>
      <w:r w:rsidRPr="002D1656">
        <w:rPr>
          <w:lang w:val="el-GR"/>
        </w:rPr>
        <w:tab/>
      </w:r>
      <w:r w:rsidRPr="00DA7307">
        <w:rPr>
          <w:rFonts w:eastAsia="Aptos"/>
          <w:color w:val="000000" w:themeColor="text1"/>
          <w:lang w:val="el-GR"/>
        </w:rPr>
        <w:t>Πομπός ψηφιακού σήματος  HDMI (τεμ.2)</w:t>
      </w:r>
    </w:p>
    <w:p w14:paraId="14172B2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2.4</w:t>
      </w:r>
      <w:r w:rsidRPr="002D1656">
        <w:rPr>
          <w:lang w:val="el-GR"/>
        </w:rPr>
        <w:tab/>
      </w:r>
      <w:r w:rsidRPr="00DA7307">
        <w:rPr>
          <w:rFonts w:eastAsia="Aptos"/>
          <w:color w:val="000000" w:themeColor="text1"/>
          <w:lang w:val="el-GR"/>
        </w:rPr>
        <w:t>Δέκτης ψηφιακού σήματος HDMI (τεμ.2)</w:t>
      </w:r>
    </w:p>
    <w:p w14:paraId="3D0E54CA"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3</w:t>
      </w:r>
      <w:r w:rsidRPr="002D1656">
        <w:rPr>
          <w:lang w:val="el-GR"/>
        </w:rPr>
        <w:tab/>
      </w:r>
      <w:r w:rsidRPr="00DA7307">
        <w:rPr>
          <w:rFonts w:eastAsia="Aptos"/>
          <w:b/>
          <w:bCs/>
          <w:color w:val="000000" w:themeColor="text1"/>
          <w:lang w:val="el-GR"/>
        </w:rPr>
        <w:t>Σύστημα καμερών 4K/60 8MP</w:t>
      </w:r>
    </w:p>
    <w:p w14:paraId="69D7AF0F"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εγκατασταθούν τρείς κάμερες ως έξης:</w:t>
      </w:r>
    </w:p>
    <w:p w14:paraId="1263BEF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Μία με σκόπευση στο προεδρείο.</w:t>
      </w:r>
    </w:p>
    <w:p w14:paraId="17A1245B" w14:textId="7DE62EA2"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Δύο αριστερά και δεξιά του προεδρείου με σκόπευση τους συνέδρους</w:t>
      </w:r>
      <w:r w:rsidR="000D16E4">
        <w:rPr>
          <w:rFonts w:eastAsia="Aptos"/>
          <w:color w:val="000000" w:themeColor="text1"/>
          <w:lang w:val="el-GR"/>
        </w:rPr>
        <w:t>.</w:t>
      </w:r>
    </w:p>
    <w:p w14:paraId="1BFC73C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3EF16B89"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lastRenderedPageBreak/>
        <w:t>3.1</w:t>
      </w:r>
      <w:r w:rsidRPr="002D1656">
        <w:rPr>
          <w:lang w:val="el-GR"/>
        </w:rPr>
        <w:tab/>
      </w:r>
      <w:r w:rsidRPr="00DA7307">
        <w:rPr>
          <w:rFonts w:eastAsia="Aptos"/>
          <w:color w:val="000000" w:themeColor="text1"/>
          <w:lang w:val="el-GR"/>
        </w:rPr>
        <w:t>Κάμερα 4K/60 8MP (τεμ.3)</w:t>
      </w:r>
    </w:p>
    <w:p w14:paraId="4EB737F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3.2</w:t>
      </w:r>
      <w:r w:rsidRPr="002D1656">
        <w:rPr>
          <w:lang w:val="el-GR"/>
        </w:rPr>
        <w:tab/>
      </w:r>
      <w:r w:rsidRPr="00DA7307">
        <w:rPr>
          <w:rFonts w:eastAsia="Aptos"/>
          <w:color w:val="000000" w:themeColor="text1"/>
          <w:lang w:val="el-GR"/>
        </w:rPr>
        <w:t>Επίτοιχη βάση στήριξης (τεμ.3)</w:t>
      </w:r>
    </w:p>
    <w:p w14:paraId="65EBE137"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3.3</w:t>
      </w:r>
      <w:r w:rsidRPr="002D1656">
        <w:rPr>
          <w:lang w:val="el-GR"/>
        </w:rPr>
        <w:tab/>
      </w:r>
      <w:r w:rsidRPr="00DA7307">
        <w:rPr>
          <w:rFonts w:eastAsia="Aptos"/>
          <w:color w:val="000000" w:themeColor="text1"/>
          <w:lang w:val="el-GR"/>
        </w:rPr>
        <w:t>Πληκτρολόγιο χειρισμού καμερών (τεμ.1)</w:t>
      </w:r>
    </w:p>
    <w:p w14:paraId="252BE1EF" w14:textId="53881C63"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4</w:t>
      </w:r>
      <w:r w:rsidRPr="002D1656">
        <w:rPr>
          <w:lang w:val="el-GR"/>
        </w:rPr>
        <w:tab/>
      </w:r>
      <w:r w:rsidRPr="00DA7307">
        <w:rPr>
          <w:rFonts w:eastAsia="Aptos"/>
          <w:b/>
          <w:bCs/>
          <w:color w:val="000000" w:themeColor="text1"/>
          <w:lang w:val="el-GR"/>
        </w:rPr>
        <w:t>Εξοπλισμό ασύρματης και ενσύρματης παρουσίασης με χρήση laptop από το προεδρείο</w:t>
      </w:r>
    </w:p>
    <w:p w14:paraId="1F87575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Στο προεδρείο θα εγκατασταθεί εξοπλισμός που θα επιτρέπει την ασύρματη και ενσύρματης παρουσίασης με χρήση laptop.</w:t>
      </w:r>
    </w:p>
    <w:p w14:paraId="262E12A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508D472F"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4.1</w:t>
      </w:r>
      <w:r w:rsidRPr="002D1656">
        <w:rPr>
          <w:lang w:val="el-GR"/>
        </w:rPr>
        <w:tab/>
      </w:r>
      <w:r w:rsidRPr="00DA7307">
        <w:rPr>
          <w:rFonts w:eastAsia="Aptos"/>
          <w:color w:val="000000" w:themeColor="text1"/>
          <w:lang w:val="el-GR"/>
        </w:rPr>
        <w:t>Μεταγωγέας παρουσιάσεων Video /Audio &amp; USB (τεμ.1)</w:t>
      </w:r>
    </w:p>
    <w:p w14:paraId="56F0C5B7"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4.2</w:t>
      </w:r>
      <w:r w:rsidRPr="002D1656">
        <w:rPr>
          <w:lang w:val="el-GR"/>
        </w:rPr>
        <w:tab/>
      </w:r>
      <w:r w:rsidRPr="00DA7307">
        <w:rPr>
          <w:rFonts w:eastAsia="Aptos"/>
          <w:color w:val="000000" w:themeColor="text1"/>
          <w:lang w:val="el-GR"/>
        </w:rPr>
        <w:t>Μονάδα Μετατροπής Video HDMI σε USB (τεμ.1)</w:t>
      </w:r>
    </w:p>
    <w:p w14:paraId="6DDDF00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4.3</w:t>
      </w:r>
      <w:r w:rsidRPr="002D1656">
        <w:rPr>
          <w:lang w:val="el-GR"/>
        </w:rPr>
        <w:tab/>
      </w:r>
      <w:r w:rsidRPr="00DA7307">
        <w:rPr>
          <w:rFonts w:eastAsia="Aptos"/>
          <w:color w:val="000000" w:themeColor="text1"/>
          <w:lang w:val="el-GR"/>
        </w:rPr>
        <w:t>AVB/USB expander (τεμ.1)</w:t>
      </w:r>
    </w:p>
    <w:p w14:paraId="764ECBC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4.4</w:t>
      </w:r>
      <w:r w:rsidRPr="002D1656">
        <w:rPr>
          <w:lang w:val="el-GR"/>
        </w:rPr>
        <w:tab/>
      </w:r>
      <w:r w:rsidRPr="00DA7307">
        <w:rPr>
          <w:rFonts w:eastAsia="Aptos"/>
          <w:color w:val="000000" w:themeColor="text1"/>
          <w:lang w:val="el-GR"/>
        </w:rPr>
        <w:t>Επιτραπέζιο πάνελ  συνδέσεων video /audio, με ρευματοδότη AC (τεμ.1)</w:t>
      </w:r>
    </w:p>
    <w:p w14:paraId="47ECA62D"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4.5</w:t>
      </w:r>
      <w:r w:rsidRPr="002D1656">
        <w:tab/>
      </w:r>
      <w:r w:rsidRPr="00DA7307">
        <w:rPr>
          <w:rFonts w:eastAsia="Aptos"/>
          <w:color w:val="000000" w:themeColor="text1"/>
          <w:lang w:val="en-US"/>
        </w:rPr>
        <w:t>SuperSpeed 5Gbps USB-C Cable 1.8m (</w:t>
      </w:r>
      <w:r w:rsidRPr="00DA7307">
        <w:rPr>
          <w:rFonts w:eastAsia="Aptos"/>
          <w:color w:val="000000" w:themeColor="text1"/>
          <w:lang w:val="el-GR"/>
        </w:rPr>
        <w:t>τεμ</w:t>
      </w:r>
      <w:r w:rsidRPr="00DA7307">
        <w:rPr>
          <w:rFonts w:eastAsia="Aptos"/>
          <w:color w:val="000000" w:themeColor="text1"/>
          <w:lang w:val="en-US"/>
        </w:rPr>
        <w:t>.1)</w:t>
      </w:r>
    </w:p>
    <w:p w14:paraId="5CAFE330"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4.6</w:t>
      </w:r>
      <w:r w:rsidRPr="002D1656">
        <w:tab/>
      </w:r>
      <w:r w:rsidRPr="00DA7307">
        <w:rPr>
          <w:rFonts w:eastAsia="Aptos"/>
          <w:color w:val="000000" w:themeColor="text1"/>
          <w:lang w:val="en-US"/>
        </w:rPr>
        <w:t>SuperSpeed 5Gbps USB-A to USB-B Cable 1.8m (</w:t>
      </w:r>
      <w:r w:rsidRPr="00DA7307">
        <w:rPr>
          <w:rFonts w:eastAsia="Aptos"/>
          <w:color w:val="000000" w:themeColor="text1"/>
          <w:lang w:val="el-GR"/>
        </w:rPr>
        <w:t>τεμ</w:t>
      </w:r>
      <w:r w:rsidRPr="00DA7307">
        <w:rPr>
          <w:rFonts w:eastAsia="Aptos"/>
          <w:color w:val="000000" w:themeColor="text1"/>
          <w:lang w:val="en-US"/>
        </w:rPr>
        <w:t>.1)</w:t>
      </w:r>
    </w:p>
    <w:p w14:paraId="62AB9648"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4.7</w:t>
      </w:r>
      <w:r w:rsidRPr="002D1656">
        <w:tab/>
      </w:r>
      <w:r w:rsidRPr="00DA7307">
        <w:rPr>
          <w:rFonts w:eastAsia="Aptos"/>
          <w:color w:val="000000" w:themeColor="text1"/>
          <w:lang w:val="en-US"/>
        </w:rPr>
        <w:t>Ultra Flexible Premium High-Speed HDMI 1.8m (</w:t>
      </w:r>
      <w:r w:rsidRPr="00DA7307">
        <w:rPr>
          <w:rFonts w:eastAsia="Aptos"/>
          <w:color w:val="000000" w:themeColor="text1"/>
          <w:lang w:val="el-GR"/>
        </w:rPr>
        <w:t>τεμ</w:t>
      </w:r>
      <w:r w:rsidRPr="00DA7307">
        <w:rPr>
          <w:rFonts w:eastAsia="Aptos"/>
          <w:color w:val="000000" w:themeColor="text1"/>
          <w:lang w:val="en-US"/>
        </w:rPr>
        <w:t>.1)</w:t>
      </w:r>
    </w:p>
    <w:p w14:paraId="6BB12CEF"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4.8</w:t>
      </w:r>
      <w:r w:rsidRPr="002D1656">
        <w:tab/>
      </w:r>
      <w:r w:rsidRPr="00DA7307">
        <w:rPr>
          <w:rFonts w:eastAsia="Aptos"/>
          <w:color w:val="000000" w:themeColor="text1"/>
          <w:lang w:val="en-US"/>
        </w:rPr>
        <w:t>Ultra Flexible DisplayPort Cable 1.8m (</w:t>
      </w:r>
      <w:r w:rsidRPr="00DA7307">
        <w:rPr>
          <w:rFonts w:eastAsia="Aptos"/>
          <w:color w:val="000000" w:themeColor="text1"/>
          <w:lang w:val="el-GR"/>
        </w:rPr>
        <w:t>τεμ</w:t>
      </w:r>
      <w:r w:rsidRPr="00DA7307">
        <w:rPr>
          <w:rFonts w:eastAsia="Aptos"/>
          <w:color w:val="000000" w:themeColor="text1"/>
          <w:lang w:val="en-US"/>
        </w:rPr>
        <w:t>.1)</w:t>
      </w:r>
    </w:p>
    <w:p w14:paraId="0715B26E"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4.9</w:t>
      </w:r>
      <w:r w:rsidRPr="002D1656">
        <w:tab/>
      </w:r>
      <w:r w:rsidRPr="00DA7307">
        <w:rPr>
          <w:rFonts w:eastAsia="Aptos"/>
          <w:color w:val="000000" w:themeColor="text1"/>
          <w:lang w:val="el-GR"/>
        </w:rPr>
        <w:t>Σύστημα</w:t>
      </w:r>
      <w:r w:rsidRPr="00DA7307">
        <w:rPr>
          <w:rFonts w:eastAsia="Aptos"/>
          <w:color w:val="000000" w:themeColor="text1"/>
          <w:lang w:val="en-US"/>
        </w:rPr>
        <w:t xml:space="preserve"> </w:t>
      </w:r>
      <w:r w:rsidRPr="00DA7307">
        <w:rPr>
          <w:rFonts w:eastAsia="Aptos"/>
          <w:color w:val="000000" w:themeColor="text1"/>
          <w:lang w:val="el-GR"/>
        </w:rPr>
        <w:t>Ασύρματης</w:t>
      </w:r>
      <w:r w:rsidRPr="00DA7307">
        <w:rPr>
          <w:rFonts w:eastAsia="Aptos"/>
          <w:color w:val="000000" w:themeColor="text1"/>
          <w:lang w:val="en-US"/>
        </w:rPr>
        <w:t xml:space="preserve"> </w:t>
      </w:r>
      <w:r w:rsidRPr="00DA7307">
        <w:rPr>
          <w:rFonts w:eastAsia="Aptos"/>
          <w:color w:val="000000" w:themeColor="text1"/>
          <w:lang w:val="el-GR"/>
        </w:rPr>
        <w:t>Σύνδεσης</w:t>
      </w:r>
      <w:r w:rsidRPr="00DA7307">
        <w:rPr>
          <w:rFonts w:eastAsia="Aptos"/>
          <w:color w:val="000000" w:themeColor="text1"/>
          <w:lang w:val="en-US"/>
        </w:rPr>
        <w:t xml:space="preserve"> Laptops, Tablets, Smartphones (</w:t>
      </w:r>
      <w:r w:rsidRPr="00DA7307">
        <w:rPr>
          <w:rFonts w:eastAsia="Aptos"/>
          <w:color w:val="000000" w:themeColor="text1"/>
          <w:lang w:val="el-GR"/>
        </w:rPr>
        <w:t>τεμ</w:t>
      </w:r>
      <w:r w:rsidRPr="00DA7307">
        <w:rPr>
          <w:rFonts w:eastAsia="Aptos"/>
          <w:color w:val="000000" w:themeColor="text1"/>
          <w:lang w:val="en-US"/>
        </w:rPr>
        <w:t>.1)</w:t>
      </w:r>
    </w:p>
    <w:p w14:paraId="666AE52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4.10</w:t>
      </w:r>
      <w:r w:rsidRPr="002D1656">
        <w:rPr>
          <w:lang w:val="el-GR"/>
        </w:rPr>
        <w:tab/>
      </w:r>
      <w:r w:rsidRPr="00DA7307">
        <w:rPr>
          <w:rFonts w:eastAsia="Aptos"/>
          <w:color w:val="000000" w:themeColor="text1"/>
          <w:lang w:val="el-GR"/>
        </w:rPr>
        <w:t>Πομπός ψηφιακού σήματος  HDMI (τεμ.2)</w:t>
      </w:r>
    </w:p>
    <w:p w14:paraId="2DE4DB3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4.11</w:t>
      </w:r>
      <w:r w:rsidRPr="002D1656">
        <w:rPr>
          <w:lang w:val="el-GR"/>
        </w:rPr>
        <w:tab/>
      </w:r>
      <w:r w:rsidRPr="00DA7307">
        <w:rPr>
          <w:rFonts w:eastAsia="Aptos"/>
          <w:color w:val="000000" w:themeColor="text1"/>
          <w:lang w:val="el-GR"/>
        </w:rPr>
        <w:t>Δέκτης ψηφιακού σήματος HDMI (τεμ.2)</w:t>
      </w:r>
    </w:p>
    <w:p w14:paraId="3FB97CC1"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5</w:t>
      </w:r>
      <w:r w:rsidRPr="002D1656">
        <w:rPr>
          <w:lang w:val="el-GR"/>
        </w:rPr>
        <w:tab/>
      </w:r>
      <w:r w:rsidRPr="00DA7307">
        <w:rPr>
          <w:rFonts w:eastAsia="Aptos"/>
          <w:b/>
          <w:bCs/>
          <w:color w:val="000000" w:themeColor="text1"/>
          <w:lang w:val="el-GR"/>
        </w:rPr>
        <w:t>Οθόνες προεδρείου</w:t>
      </w:r>
    </w:p>
    <w:p w14:paraId="49F3DA6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 xml:space="preserve">Στο προεδρείο θα δοθεί η δυνατότητα να υπάρχουν τοπικές οθόνες οι οποίες θα μπορούν να παρουσιάζουν οποιαδήποτε διαθέσιμη πηγή </w:t>
      </w:r>
      <w:r w:rsidRPr="00DA7307">
        <w:rPr>
          <w:rFonts w:eastAsia="Aptos"/>
          <w:color w:val="000000" w:themeColor="text1"/>
          <w:lang w:val="en-US"/>
        </w:rPr>
        <w:t>video</w:t>
      </w:r>
      <w:r w:rsidRPr="00DA7307">
        <w:rPr>
          <w:rFonts w:eastAsia="Aptos"/>
          <w:color w:val="000000" w:themeColor="text1"/>
          <w:lang w:val="el-GR"/>
        </w:rPr>
        <w:t>.</w:t>
      </w:r>
    </w:p>
    <w:p w14:paraId="2B0F20B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7E66471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5.1</w:t>
      </w:r>
      <w:r w:rsidRPr="002D1656">
        <w:rPr>
          <w:lang w:val="el-GR"/>
        </w:rPr>
        <w:tab/>
      </w:r>
      <w:r w:rsidRPr="00DA7307">
        <w:rPr>
          <w:rFonts w:eastAsia="Aptos"/>
          <w:color w:val="000000" w:themeColor="text1"/>
          <w:lang w:val="el-GR"/>
        </w:rPr>
        <w:t>Αναδιπλούμενη οθόνη 17" (τεμ.5)</w:t>
      </w:r>
    </w:p>
    <w:p w14:paraId="34C25C4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5.2</w:t>
      </w:r>
      <w:r w:rsidRPr="002D1656">
        <w:rPr>
          <w:lang w:val="el-GR"/>
        </w:rPr>
        <w:tab/>
      </w:r>
      <w:r w:rsidRPr="00DA7307">
        <w:rPr>
          <w:rFonts w:eastAsia="Aptos"/>
          <w:color w:val="000000" w:themeColor="text1"/>
          <w:lang w:val="el-GR"/>
        </w:rPr>
        <w:t>μετατροπέας σήματος από SDI σε HDMI (τεμ.5)</w:t>
      </w:r>
    </w:p>
    <w:p w14:paraId="7F42EC31"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6</w:t>
      </w:r>
      <w:r w:rsidRPr="002D1656">
        <w:rPr>
          <w:lang w:val="el-GR"/>
        </w:rPr>
        <w:tab/>
      </w:r>
      <w:r w:rsidRPr="00DA7307">
        <w:rPr>
          <w:rFonts w:eastAsia="Aptos"/>
          <w:b/>
          <w:bCs/>
          <w:color w:val="000000" w:themeColor="text1"/>
          <w:lang w:val="el-GR"/>
        </w:rPr>
        <w:t>Εξοπλισμό ενσύρματης παρουσίασης από τον θάλαμο ελέγχου</w:t>
      </w:r>
    </w:p>
    <w:p w14:paraId="456C046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 xml:space="preserve">Θα υπάρχει δυνατότητα ενσύρματης παρουσίασης από τον θάλαμο ελέγχου, καθώς και η σύνδεση σε </w:t>
      </w:r>
      <w:r w:rsidRPr="00DA7307">
        <w:rPr>
          <w:rFonts w:eastAsia="Aptos"/>
          <w:color w:val="000000" w:themeColor="text1"/>
          <w:lang w:val="en-US"/>
        </w:rPr>
        <w:t>Web</w:t>
      </w:r>
      <w:r w:rsidRPr="00DA7307">
        <w:rPr>
          <w:rFonts w:eastAsia="Aptos"/>
          <w:color w:val="000000" w:themeColor="text1"/>
          <w:lang w:val="el-GR"/>
        </w:rPr>
        <w:t xml:space="preserve"> </w:t>
      </w:r>
      <w:r w:rsidRPr="00DA7307">
        <w:rPr>
          <w:rFonts w:eastAsia="Aptos"/>
          <w:color w:val="000000" w:themeColor="text1"/>
          <w:lang w:val="en-US"/>
        </w:rPr>
        <w:t>Conference</w:t>
      </w:r>
      <w:r w:rsidRPr="00DA7307">
        <w:rPr>
          <w:rFonts w:eastAsia="Aptos"/>
          <w:color w:val="000000" w:themeColor="text1"/>
          <w:lang w:val="el-GR"/>
        </w:rPr>
        <w:t xml:space="preserve"> του αμφιθεάτρου.</w:t>
      </w:r>
    </w:p>
    <w:p w14:paraId="7B00D54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6A02A75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6.1</w:t>
      </w:r>
      <w:r w:rsidRPr="002D1656">
        <w:rPr>
          <w:lang w:val="el-GR"/>
        </w:rPr>
        <w:tab/>
      </w:r>
      <w:r w:rsidRPr="00DA7307">
        <w:rPr>
          <w:rFonts w:eastAsia="Aptos"/>
          <w:color w:val="000000" w:themeColor="text1"/>
          <w:lang w:val="el-GR"/>
        </w:rPr>
        <w:t>Μονάδα Μετατροπής Video HDMI σε USB (τεμ.1)</w:t>
      </w:r>
    </w:p>
    <w:p w14:paraId="02DA5E0B"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6.2</w:t>
      </w:r>
      <w:r w:rsidRPr="002D1656">
        <w:tab/>
      </w:r>
      <w:r w:rsidRPr="00DA7307">
        <w:rPr>
          <w:rFonts w:eastAsia="Aptos"/>
          <w:color w:val="000000" w:themeColor="text1"/>
          <w:lang w:val="en-US"/>
        </w:rPr>
        <w:t>Desktop PC (Small Form Factor PC) (</w:t>
      </w:r>
      <w:r w:rsidRPr="00DA7307">
        <w:rPr>
          <w:rFonts w:eastAsia="Aptos"/>
          <w:color w:val="000000" w:themeColor="text1"/>
          <w:lang w:val="el-GR"/>
        </w:rPr>
        <w:t>τεμ</w:t>
      </w:r>
      <w:r w:rsidRPr="00DA7307">
        <w:rPr>
          <w:rFonts w:eastAsia="Aptos"/>
          <w:color w:val="000000" w:themeColor="text1"/>
          <w:lang w:val="en-US"/>
        </w:rPr>
        <w:t>.1)</w:t>
      </w:r>
    </w:p>
    <w:p w14:paraId="0E5690A2"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lastRenderedPageBreak/>
        <w:t>6.3</w:t>
      </w:r>
      <w:r w:rsidRPr="002D1656">
        <w:rPr>
          <w:lang w:val="el-GR"/>
        </w:rPr>
        <w:tab/>
      </w:r>
      <w:r w:rsidRPr="00DA7307">
        <w:rPr>
          <w:rFonts w:eastAsia="Aptos"/>
          <w:color w:val="000000" w:themeColor="text1"/>
          <w:lang w:val="el-GR"/>
        </w:rPr>
        <w:t>Οθόνη αφής 24” (τεμ.1)</w:t>
      </w:r>
    </w:p>
    <w:p w14:paraId="29F75904"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7</w:t>
      </w:r>
      <w:r w:rsidRPr="002D1656">
        <w:rPr>
          <w:lang w:val="el-GR"/>
        </w:rPr>
        <w:tab/>
      </w:r>
      <w:r w:rsidRPr="00DA7307">
        <w:rPr>
          <w:rFonts w:eastAsia="Aptos"/>
          <w:b/>
          <w:bCs/>
          <w:color w:val="000000" w:themeColor="text1"/>
          <w:lang w:val="el-GR"/>
        </w:rPr>
        <w:t>Εξοπλισμός επεξεργασίας και διαχείρισης video από τον θάλαμο ελέγχου</w:t>
      </w:r>
    </w:p>
    <w:p w14:paraId="111EC7D9"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Στον θάλαμο ελέγχου θα υπάρχει η δυνατότητα επεξεργασίας και διαχείρισης video.</w:t>
      </w:r>
    </w:p>
    <w:p w14:paraId="64E577B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522DB36A"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7.1</w:t>
      </w:r>
      <w:r w:rsidRPr="002D1656">
        <w:rPr>
          <w:lang w:val="el-GR"/>
        </w:rPr>
        <w:tab/>
      </w:r>
      <w:r w:rsidRPr="00DA7307">
        <w:rPr>
          <w:rFonts w:eastAsia="Aptos"/>
          <w:color w:val="000000" w:themeColor="text1"/>
          <w:lang w:val="el-GR"/>
        </w:rPr>
        <w:t xml:space="preserve">Σύστημα  </w:t>
      </w:r>
      <w:r w:rsidRPr="00DA7307">
        <w:rPr>
          <w:rFonts w:eastAsia="Aptos"/>
          <w:color w:val="000000" w:themeColor="text1"/>
          <w:lang w:val="en-US"/>
        </w:rPr>
        <w:t>presentation</w:t>
      </w:r>
      <w:r w:rsidRPr="00DA7307">
        <w:rPr>
          <w:rFonts w:eastAsia="Aptos"/>
          <w:color w:val="000000" w:themeColor="text1"/>
          <w:lang w:val="el-GR"/>
        </w:rPr>
        <w:t xml:space="preserve"> </w:t>
      </w:r>
      <w:r w:rsidRPr="00DA7307">
        <w:rPr>
          <w:rFonts w:eastAsia="Aptos"/>
          <w:color w:val="000000" w:themeColor="text1"/>
          <w:lang w:val="en-US"/>
        </w:rPr>
        <w:t>switcher</w:t>
      </w:r>
      <w:r w:rsidRPr="00DA7307">
        <w:rPr>
          <w:rFonts w:eastAsia="Aptos"/>
          <w:color w:val="000000" w:themeColor="text1"/>
          <w:lang w:val="el-GR"/>
        </w:rPr>
        <w:t xml:space="preserve"> με δυνατότητα 4</w:t>
      </w:r>
      <w:r w:rsidRPr="00DA7307">
        <w:rPr>
          <w:rFonts w:eastAsia="Aptos"/>
          <w:color w:val="000000" w:themeColor="text1"/>
          <w:lang w:val="en-US"/>
        </w:rPr>
        <w:t>K</w:t>
      </w:r>
      <w:r w:rsidRPr="00DA7307">
        <w:rPr>
          <w:rFonts w:eastAsia="Aptos"/>
          <w:color w:val="000000" w:themeColor="text1"/>
          <w:lang w:val="el-GR"/>
        </w:rPr>
        <w:t xml:space="preserve"> (τεμ.1)</w:t>
      </w:r>
    </w:p>
    <w:p w14:paraId="3E48DBD9"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7.2</w:t>
      </w:r>
      <w:r w:rsidRPr="002D1656">
        <w:tab/>
      </w:r>
      <w:r w:rsidRPr="00DA7307">
        <w:rPr>
          <w:rFonts w:eastAsia="Aptos"/>
          <w:color w:val="000000" w:themeColor="text1"/>
          <w:lang w:val="el-GR"/>
        </w:rPr>
        <w:t>Οθόνη</w:t>
      </w:r>
      <w:r w:rsidRPr="00DA7307">
        <w:rPr>
          <w:rFonts w:eastAsia="Aptos"/>
          <w:color w:val="000000" w:themeColor="text1"/>
          <w:lang w:val="en-US"/>
        </w:rPr>
        <w:t xml:space="preserve"> 27” (Multiview &amp; Program) (</w:t>
      </w:r>
      <w:r w:rsidRPr="00DA7307">
        <w:rPr>
          <w:rFonts w:eastAsia="Aptos"/>
          <w:color w:val="000000" w:themeColor="text1"/>
          <w:lang w:val="el-GR"/>
        </w:rPr>
        <w:t>τεμ</w:t>
      </w:r>
      <w:r w:rsidRPr="00DA7307">
        <w:rPr>
          <w:rFonts w:eastAsia="Aptos"/>
          <w:color w:val="000000" w:themeColor="text1"/>
          <w:lang w:val="en-US"/>
        </w:rPr>
        <w:t>.2)</w:t>
      </w:r>
    </w:p>
    <w:p w14:paraId="0C26F4B8"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7.3</w:t>
      </w:r>
      <w:r w:rsidRPr="002D1656">
        <w:tab/>
      </w:r>
      <w:r w:rsidRPr="00DA7307">
        <w:rPr>
          <w:rFonts w:eastAsia="Aptos"/>
          <w:color w:val="000000" w:themeColor="text1"/>
          <w:lang w:val="en-US"/>
        </w:rPr>
        <w:t>Desktop PC (Small Form Factor PC) (</w:t>
      </w:r>
      <w:r w:rsidRPr="00DA7307">
        <w:rPr>
          <w:rFonts w:eastAsia="Aptos"/>
          <w:color w:val="000000" w:themeColor="text1"/>
          <w:lang w:val="el-GR"/>
        </w:rPr>
        <w:t>τεμ</w:t>
      </w:r>
      <w:r w:rsidRPr="00DA7307">
        <w:rPr>
          <w:rFonts w:eastAsia="Aptos"/>
          <w:color w:val="000000" w:themeColor="text1"/>
          <w:lang w:val="en-US"/>
        </w:rPr>
        <w:t>.1)</w:t>
      </w:r>
    </w:p>
    <w:p w14:paraId="4D86E50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7.4</w:t>
      </w:r>
      <w:r w:rsidRPr="002D1656">
        <w:rPr>
          <w:lang w:val="el-GR"/>
        </w:rPr>
        <w:tab/>
      </w:r>
      <w:r w:rsidRPr="00DA7307">
        <w:rPr>
          <w:rFonts w:eastAsia="Aptos"/>
          <w:color w:val="000000" w:themeColor="text1"/>
          <w:lang w:val="el-GR"/>
        </w:rPr>
        <w:t>Οθόνη αφής 24” (τεμ.1)</w:t>
      </w:r>
    </w:p>
    <w:p w14:paraId="4B0C06A5"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8</w:t>
      </w:r>
      <w:r w:rsidRPr="002D1656">
        <w:rPr>
          <w:lang w:val="el-GR"/>
        </w:rPr>
        <w:tab/>
      </w:r>
      <w:r w:rsidRPr="00DA7307">
        <w:rPr>
          <w:rFonts w:eastAsia="Aptos"/>
          <w:b/>
          <w:bCs/>
          <w:color w:val="000000" w:themeColor="text1"/>
          <w:lang w:val="el-GR"/>
        </w:rPr>
        <w:t>Συνεδριακό σύστημα</w:t>
      </w:r>
    </w:p>
    <w:p w14:paraId="2767B30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εγκατασταθεί συνεδριακό σύστημα που θα περιλαμβάνει επτά (7) μονάδες συνέδρων προεδρείου, σαράντα τέσσερεις (44) μονάδες συνέδρων πλατείας, όπου κάθε μία θα χρησιμοποιείται από κοινού από δύο συνέδρους και 8 μονάδες διερμηνέων που θα εγκατασταθούν δύο ανά θάλαμο.</w:t>
      </w:r>
    </w:p>
    <w:p w14:paraId="504BA0C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0064DE7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w:t>
      </w:r>
      <w:r w:rsidRPr="002D1656">
        <w:rPr>
          <w:lang w:val="el-GR"/>
        </w:rPr>
        <w:tab/>
      </w:r>
      <w:r w:rsidRPr="00DA7307">
        <w:rPr>
          <w:rFonts w:eastAsia="Aptos"/>
          <w:color w:val="000000" w:themeColor="text1"/>
          <w:lang w:val="el-GR"/>
        </w:rPr>
        <w:t>Μονάδα Συνέδρου (τεμ.51)</w:t>
      </w:r>
    </w:p>
    <w:p w14:paraId="38B68C9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8.2</w:t>
      </w:r>
      <w:r w:rsidRPr="002D1656">
        <w:rPr>
          <w:lang w:val="el-GR"/>
        </w:rPr>
        <w:tab/>
      </w:r>
      <w:r w:rsidRPr="00DA7307">
        <w:rPr>
          <w:rFonts w:eastAsia="Aptos"/>
          <w:color w:val="000000" w:themeColor="text1"/>
          <w:lang w:val="el-GR"/>
        </w:rPr>
        <w:t>Μονάδα μικροφώνου (τεμ.51)</w:t>
      </w:r>
    </w:p>
    <w:p w14:paraId="4E3B3F4A"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8.3</w:t>
      </w:r>
      <w:r w:rsidRPr="002D1656">
        <w:rPr>
          <w:lang w:val="el-GR"/>
        </w:rPr>
        <w:tab/>
      </w:r>
      <w:r w:rsidRPr="00DA7307">
        <w:rPr>
          <w:rFonts w:eastAsia="Aptos"/>
          <w:color w:val="000000" w:themeColor="text1"/>
          <w:lang w:val="el-GR"/>
        </w:rPr>
        <w:t>Κεντρική Μονάδα Ελέγχου (τεμ.1)</w:t>
      </w:r>
    </w:p>
    <w:p w14:paraId="51F7CCFA"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8.4</w:t>
      </w:r>
      <w:r w:rsidRPr="002D1656">
        <w:rPr>
          <w:lang w:val="el-GR"/>
        </w:rPr>
        <w:tab/>
      </w:r>
      <w:r w:rsidRPr="00DA7307">
        <w:rPr>
          <w:rFonts w:eastAsia="Aptos"/>
          <w:color w:val="000000" w:themeColor="text1"/>
          <w:lang w:val="el-GR"/>
        </w:rPr>
        <w:t>Ακουστικά Συνέδρων (τεμ.95)</w:t>
      </w:r>
    </w:p>
    <w:p w14:paraId="2A7F7D8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8.5</w:t>
      </w:r>
      <w:r w:rsidRPr="002D1656">
        <w:rPr>
          <w:lang w:val="el-GR"/>
        </w:rPr>
        <w:tab/>
      </w:r>
      <w:r w:rsidRPr="00DA7307">
        <w:rPr>
          <w:rFonts w:eastAsia="Aptos"/>
          <w:color w:val="000000" w:themeColor="text1"/>
          <w:lang w:val="el-GR"/>
        </w:rPr>
        <w:t>Άδεια χρήσης μονάδας συνέδρου από δύο συνέδρους (τεμ.44)</w:t>
      </w:r>
    </w:p>
    <w:p w14:paraId="77FF23F7"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8.6</w:t>
      </w:r>
      <w:r w:rsidRPr="002D1656">
        <w:rPr>
          <w:lang w:val="el-GR"/>
        </w:rPr>
        <w:tab/>
      </w:r>
      <w:r w:rsidRPr="00DA7307">
        <w:rPr>
          <w:rFonts w:eastAsia="Aptos"/>
          <w:color w:val="000000" w:themeColor="text1"/>
          <w:lang w:val="el-GR"/>
        </w:rPr>
        <w:t>Άδεια χρήσης ταυτόχρονης μετάφρασης  (τεμ.95)</w:t>
      </w:r>
    </w:p>
    <w:p w14:paraId="1213B3F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8.7</w:t>
      </w:r>
      <w:r w:rsidRPr="002D1656">
        <w:rPr>
          <w:lang w:val="el-GR"/>
        </w:rPr>
        <w:tab/>
      </w:r>
      <w:r w:rsidRPr="00DA7307">
        <w:rPr>
          <w:rFonts w:eastAsia="Aptos"/>
          <w:color w:val="000000" w:themeColor="text1"/>
          <w:lang w:val="el-GR"/>
        </w:rPr>
        <w:t>Μονάδα επέκτασης συνδέσεων δικτύου κεντρικής μονάδας (Network Extender) (τεμ.2)</w:t>
      </w:r>
    </w:p>
    <w:p w14:paraId="18EBE0AD"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8.8</w:t>
      </w:r>
      <w:r w:rsidRPr="002D1656">
        <w:rPr>
          <w:lang w:val="el-GR"/>
        </w:rPr>
        <w:tab/>
      </w:r>
      <w:r w:rsidRPr="00DA7307">
        <w:rPr>
          <w:rFonts w:eastAsia="Aptos"/>
          <w:color w:val="000000" w:themeColor="text1"/>
          <w:lang w:val="el-GR"/>
        </w:rPr>
        <w:t>Μονάδα τροφοδοσίας (τεμ.1)</w:t>
      </w:r>
    </w:p>
    <w:p w14:paraId="2C170D7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8.9</w:t>
      </w:r>
      <w:r w:rsidRPr="002D1656">
        <w:rPr>
          <w:lang w:val="el-GR"/>
        </w:rPr>
        <w:tab/>
      </w:r>
      <w:r w:rsidRPr="00DA7307">
        <w:rPr>
          <w:rFonts w:eastAsia="Aptos"/>
          <w:color w:val="000000" w:themeColor="text1"/>
          <w:lang w:val="el-GR"/>
        </w:rPr>
        <w:t>Μονάδα Διερμηνέα (τεμ.8)</w:t>
      </w:r>
    </w:p>
    <w:p w14:paraId="2E3077E9"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8.10</w:t>
      </w:r>
      <w:r w:rsidRPr="002D1656">
        <w:rPr>
          <w:lang w:val="el-GR"/>
        </w:rPr>
        <w:tab/>
      </w:r>
      <w:r w:rsidRPr="00DA7307">
        <w:rPr>
          <w:rFonts w:eastAsia="Aptos"/>
          <w:color w:val="000000" w:themeColor="text1"/>
          <w:lang w:val="el-GR"/>
        </w:rPr>
        <w:t>Ακουστικά κεφαλής με μικρόφωνο Διερμηνέα (τεμ.8)</w:t>
      </w:r>
    </w:p>
    <w:p w14:paraId="1474E8B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8.11</w:t>
      </w:r>
      <w:r w:rsidRPr="002D1656">
        <w:rPr>
          <w:lang w:val="el-GR"/>
        </w:rPr>
        <w:tab/>
      </w:r>
      <w:r w:rsidRPr="00DA7307">
        <w:rPr>
          <w:rFonts w:eastAsia="Aptos"/>
          <w:color w:val="000000" w:themeColor="text1"/>
          <w:lang w:val="el-GR"/>
        </w:rPr>
        <w:t>Λογισμικό συνδιασκέψεων (τεμ.1)</w:t>
      </w:r>
    </w:p>
    <w:p w14:paraId="6410310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8.12</w:t>
      </w:r>
      <w:r w:rsidRPr="002D1656">
        <w:rPr>
          <w:lang w:val="el-GR"/>
        </w:rPr>
        <w:tab/>
      </w:r>
      <w:r w:rsidRPr="00DA7307">
        <w:rPr>
          <w:rFonts w:eastAsia="Aptos"/>
          <w:color w:val="000000" w:themeColor="text1"/>
          <w:lang w:val="el-GR"/>
        </w:rPr>
        <w:t>Λογισμικό ελέγχου μονάδων διερμηνείας (τεμ.1)</w:t>
      </w:r>
    </w:p>
    <w:p w14:paraId="5C35F278"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8.13</w:t>
      </w:r>
      <w:r w:rsidRPr="002D1656">
        <w:rPr>
          <w:lang w:val="el-GR"/>
        </w:rPr>
        <w:tab/>
      </w:r>
      <w:r w:rsidRPr="00DA7307">
        <w:rPr>
          <w:rFonts w:eastAsia="Aptos"/>
          <w:color w:val="000000" w:themeColor="text1"/>
          <w:lang w:val="el-GR"/>
        </w:rPr>
        <w:t>Λογισμικό ελέγχου δρομολόγησης καναλιών (τεμ.1)</w:t>
      </w:r>
    </w:p>
    <w:p w14:paraId="1CA3DB62"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8.14</w:t>
      </w:r>
      <w:r w:rsidRPr="002D1656">
        <w:rPr>
          <w:lang w:val="el-GR"/>
        </w:rPr>
        <w:tab/>
      </w:r>
      <w:r w:rsidRPr="00DA7307">
        <w:rPr>
          <w:rFonts w:eastAsia="Aptos"/>
          <w:color w:val="000000" w:themeColor="text1"/>
          <w:lang w:val="el-GR"/>
        </w:rPr>
        <w:t>Καλώδιο διασύνδεσης μονάδων συνέδρων 5m (τεμ.50)</w:t>
      </w:r>
    </w:p>
    <w:p w14:paraId="552406C2"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8.15</w:t>
      </w:r>
      <w:r w:rsidRPr="002D1656">
        <w:rPr>
          <w:lang w:val="el-GR"/>
        </w:rPr>
        <w:tab/>
      </w:r>
      <w:r w:rsidRPr="00DA7307">
        <w:rPr>
          <w:rFonts w:eastAsia="Aptos"/>
          <w:color w:val="000000" w:themeColor="text1"/>
          <w:lang w:val="el-GR"/>
        </w:rPr>
        <w:t>Καλώδιο διασύνδεσης μονάδων συνέδρων 2m (τεμ.12)</w:t>
      </w:r>
    </w:p>
    <w:p w14:paraId="6224173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8.16</w:t>
      </w:r>
      <w:r w:rsidRPr="002D1656">
        <w:rPr>
          <w:lang w:val="el-GR"/>
        </w:rPr>
        <w:tab/>
      </w:r>
      <w:r w:rsidRPr="00DA7307">
        <w:rPr>
          <w:rFonts w:eastAsia="Aptos"/>
          <w:color w:val="000000" w:themeColor="text1"/>
          <w:lang w:val="el-GR"/>
        </w:rPr>
        <w:t>Καλώδιο κορμού σύνδεσης μονάδων συνέδρων μήκους 305m (τεμ.1)</w:t>
      </w:r>
    </w:p>
    <w:p w14:paraId="1D9C8C67" w14:textId="1A48253E"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8.17</w:t>
      </w:r>
      <w:r w:rsidRPr="002D1656">
        <w:rPr>
          <w:lang w:val="el-GR"/>
        </w:rPr>
        <w:tab/>
      </w:r>
      <w:r w:rsidR="000D16E4" w:rsidRPr="00DA7307">
        <w:rPr>
          <w:rFonts w:eastAsia="Aptos"/>
          <w:color w:val="000000" w:themeColor="text1"/>
          <w:lang w:val="el-GR"/>
        </w:rPr>
        <w:t>Σετ</w:t>
      </w:r>
      <w:r w:rsidRPr="00DA7307">
        <w:rPr>
          <w:rFonts w:eastAsia="Aptos"/>
          <w:color w:val="000000" w:themeColor="text1"/>
          <w:lang w:val="el-GR"/>
        </w:rPr>
        <w:t xml:space="preserve"> 100 βυσμάτων καλωδίου κορμού (τεμ.1)</w:t>
      </w:r>
    </w:p>
    <w:p w14:paraId="19C30DF5"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9</w:t>
      </w:r>
      <w:r w:rsidRPr="002D1656">
        <w:rPr>
          <w:lang w:val="el-GR"/>
        </w:rPr>
        <w:tab/>
      </w:r>
      <w:r w:rsidRPr="00DA7307">
        <w:rPr>
          <w:rFonts w:eastAsia="Aptos"/>
          <w:b/>
          <w:bCs/>
          <w:color w:val="000000" w:themeColor="text1"/>
          <w:lang w:val="el-GR"/>
        </w:rPr>
        <w:t>Ηχεία</w:t>
      </w:r>
    </w:p>
    <w:p w14:paraId="6AFB2ED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lastRenderedPageBreak/>
        <w:t>Θα εγκατασταθούν Δύο (2) Αυτοενισχυόμενες ηχοστήλες κατευθυνόμενης δέσμης, αριστερά κα δεξιά του προεδρείου στις θέσεις των υφιστάμενων ηχείων.</w:t>
      </w:r>
    </w:p>
    <w:p w14:paraId="4141E3B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 xml:space="preserve">Τα δύο (2) ενεργά </w:t>
      </w:r>
      <w:r w:rsidRPr="00DA7307">
        <w:rPr>
          <w:rFonts w:eastAsia="Aptos"/>
          <w:color w:val="000000" w:themeColor="text1"/>
          <w:lang w:val="en-US"/>
        </w:rPr>
        <w:t>subwoofers</w:t>
      </w:r>
      <w:r w:rsidRPr="00DA7307">
        <w:rPr>
          <w:rFonts w:eastAsia="Aptos"/>
          <w:color w:val="000000" w:themeColor="text1"/>
          <w:lang w:val="el-GR"/>
        </w:rPr>
        <w:t xml:space="preserve"> θα εγκατασταθούν στο δάπεδο κάτω από τις ηχοστήλες σε σημείο που να μην ενοχλούν την διέλευση.</w:t>
      </w:r>
    </w:p>
    <w:p w14:paraId="17C916F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1883639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9.1</w:t>
      </w:r>
      <w:r w:rsidRPr="002D1656">
        <w:rPr>
          <w:lang w:val="el-GR"/>
        </w:rPr>
        <w:tab/>
      </w:r>
      <w:r w:rsidRPr="00DA7307">
        <w:rPr>
          <w:rFonts w:eastAsia="Aptos"/>
          <w:color w:val="000000" w:themeColor="text1"/>
          <w:lang w:val="el-GR"/>
        </w:rPr>
        <w:t>Αυτοενισχυόμενη ηχοστήλη κατευθυνόμενης δέσμης (τεμ.2)</w:t>
      </w:r>
    </w:p>
    <w:p w14:paraId="038F76FD"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9.2</w:t>
      </w:r>
      <w:r w:rsidRPr="002D1656">
        <w:rPr>
          <w:lang w:val="el-GR"/>
        </w:rPr>
        <w:tab/>
      </w:r>
      <w:r w:rsidRPr="00DA7307">
        <w:rPr>
          <w:rFonts w:eastAsia="Aptos"/>
          <w:color w:val="000000" w:themeColor="text1"/>
          <w:lang w:val="el-GR"/>
        </w:rPr>
        <w:t>Ενεργό Subwoofer (τεμ.2)</w:t>
      </w:r>
    </w:p>
    <w:p w14:paraId="31D47C10" w14:textId="25AF1245"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10</w:t>
      </w:r>
      <w:r w:rsidRPr="002D1656">
        <w:rPr>
          <w:lang w:val="el-GR"/>
        </w:rPr>
        <w:tab/>
      </w:r>
      <w:r w:rsidRPr="00DA7307">
        <w:rPr>
          <w:rFonts w:eastAsia="Aptos"/>
          <w:b/>
          <w:bCs/>
          <w:color w:val="000000" w:themeColor="text1"/>
          <w:lang w:val="el-GR"/>
        </w:rPr>
        <w:t>Εξοπλισμός επεξεργασίας και διαχείρισης ήχου από τον θάλαμο ελέγχου</w:t>
      </w:r>
    </w:p>
    <w:p w14:paraId="3FA83579"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δοθεί η δυνατότητα επεξεργασίας και διαχείρισης ήχου από τον θάλαμο ελέγχου.</w:t>
      </w:r>
    </w:p>
    <w:p w14:paraId="33183D9F"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4400CE5C"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10.1</w:t>
      </w:r>
      <w:r w:rsidRPr="002D1656">
        <w:rPr>
          <w:lang w:val="el-GR"/>
        </w:rPr>
        <w:tab/>
      </w:r>
      <w:r w:rsidRPr="00DA7307">
        <w:rPr>
          <w:rFonts w:eastAsia="Aptos"/>
          <w:color w:val="000000" w:themeColor="text1"/>
          <w:lang w:val="el-GR"/>
        </w:rPr>
        <w:t>Μονάδα Ψηφιακής Επεξεργασίας Σημάτων Ήχου (τεμ.1)</w:t>
      </w:r>
    </w:p>
    <w:p w14:paraId="6DF971D7"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10.2</w:t>
      </w:r>
      <w:r w:rsidRPr="002D1656">
        <w:tab/>
      </w:r>
      <w:r w:rsidRPr="00DA7307">
        <w:rPr>
          <w:rFonts w:eastAsia="Aptos"/>
          <w:color w:val="000000" w:themeColor="text1"/>
          <w:lang w:val="el-GR"/>
        </w:rPr>
        <w:t>Μονάδα</w:t>
      </w:r>
      <w:r w:rsidRPr="00DA7307">
        <w:rPr>
          <w:rFonts w:eastAsia="Aptos"/>
          <w:color w:val="000000" w:themeColor="text1"/>
          <w:lang w:val="en-US"/>
        </w:rPr>
        <w:t xml:space="preserve"> AVB to Dante Bridge (</w:t>
      </w:r>
      <w:r w:rsidRPr="00DA7307">
        <w:rPr>
          <w:rFonts w:eastAsia="Aptos"/>
          <w:color w:val="000000" w:themeColor="text1"/>
          <w:lang w:val="el-GR"/>
        </w:rPr>
        <w:t>τεμ</w:t>
      </w:r>
      <w:r w:rsidRPr="00DA7307">
        <w:rPr>
          <w:rFonts w:eastAsia="Aptos"/>
          <w:color w:val="000000" w:themeColor="text1"/>
          <w:lang w:val="en-US"/>
        </w:rPr>
        <w:t>.1)</w:t>
      </w:r>
    </w:p>
    <w:p w14:paraId="15913DD1"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10.3</w:t>
      </w:r>
      <w:r w:rsidRPr="002D1656">
        <w:tab/>
      </w:r>
      <w:r w:rsidRPr="00DA7307">
        <w:rPr>
          <w:rFonts w:eastAsia="Aptos"/>
          <w:color w:val="000000" w:themeColor="text1"/>
          <w:lang w:val="en-US"/>
        </w:rPr>
        <w:t>Desktop PC (Small Form Factor PC) (</w:t>
      </w:r>
      <w:r w:rsidRPr="00DA7307">
        <w:rPr>
          <w:rFonts w:eastAsia="Aptos"/>
          <w:color w:val="000000" w:themeColor="text1"/>
          <w:lang w:val="el-GR"/>
        </w:rPr>
        <w:t>τεμ</w:t>
      </w:r>
      <w:r w:rsidRPr="00DA7307">
        <w:rPr>
          <w:rFonts w:eastAsia="Aptos"/>
          <w:color w:val="000000" w:themeColor="text1"/>
          <w:lang w:val="en-US"/>
        </w:rPr>
        <w:t>.1)</w:t>
      </w:r>
    </w:p>
    <w:p w14:paraId="7FFD466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10.4</w:t>
      </w:r>
      <w:r w:rsidRPr="002D1656">
        <w:rPr>
          <w:lang w:val="el-GR"/>
        </w:rPr>
        <w:tab/>
      </w:r>
      <w:r w:rsidRPr="00DA7307">
        <w:rPr>
          <w:rFonts w:eastAsia="Aptos"/>
          <w:color w:val="000000" w:themeColor="text1"/>
          <w:lang w:val="el-GR"/>
        </w:rPr>
        <w:t>Οθόνη αφής 24” (τεμ.1)</w:t>
      </w:r>
    </w:p>
    <w:p w14:paraId="3281CDB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10.5</w:t>
      </w:r>
      <w:r w:rsidRPr="002D1656">
        <w:rPr>
          <w:lang w:val="el-GR"/>
        </w:rPr>
        <w:tab/>
      </w:r>
      <w:r w:rsidRPr="00DA7307">
        <w:rPr>
          <w:rFonts w:eastAsia="Aptos"/>
          <w:color w:val="000000" w:themeColor="text1"/>
          <w:lang w:val="el-GR"/>
        </w:rPr>
        <w:t>Ενεργό Ηχείο Monitor (τεμ.2)</w:t>
      </w:r>
    </w:p>
    <w:p w14:paraId="38BD63E8"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11</w:t>
      </w:r>
      <w:r w:rsidRPr="002D1656">
        <w:rPr>
          <w:lang w:val="el-GR"/>
        </w:rPr>
        <w:tab/>
      </w:r>
      <w:r w:rsidRPr="00DA7307">
        <w:rPr>
          <w:rFonts w:eastAsia="Aptos"/>
          <w:b/>
          <w:bCs/>
          <w:color w:val="000000" w:themeColor="text1"/>
          <w:lang w:val="el-GR"/>
        </w:rPr>
        <w:t>Διανομή ήχου στην αίθουσα για τις φορητές κάμερες</w:t>
      </w:r>
    </w:p>
    <w:p w14:paraId="54AE9C3D"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Στην πίσω πλευρά της αίθουσας, στην θέση που εγκαθίστανται φορητές κάμερες, θα εγκατασταθεί μονάδα διανομής του ήχου της αίθουσας όπως περιγράφεται αναλυτικά στις τεχνικές προδιαγραφές.</w:t>
      </w:r>
    </w:p>
    <w:p w14:paraId="49ACABA6"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11.1</w:t>
      </w:r>
      <w:r w:rsidRPr="002D1656">
        <w:rPr>
          <w:lang w:val="el-GR"/>
        </w:rPr>
        <w:tab/>
      </w:r>
      <w:r w:rsidRPr="00DA7307">
        <w:rPr>
          <w:rFonts w:eastAsia="Aptos"/>
          <w:color w:val="000000" w:themeColor="text1"/>
          <w:lang w:val="el-GR"/>
        </w:rPr>
        <w:t>Μονάδα Press Box (τεμ.1)</w:t>
      </w:r>
    </w:p>
    <w:p w14:paraId="0041D0D5"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12</w:t>
      </w:r>
      <w:r w:rsidRPr="002D1656">
        <w:rPr>
          <w:lang w:val="el-GR"/>
        </w:rPr>
        <w:tab/>
      </w:r>
      <w:r w:rsidRPr="00DA7307">
        <w:rPr>
          <w:rFonts w:eastAsia="Aptos"/>
          <w:b/>
          <w:bCs/>
          <w:color w:val="000000" w:themeColor="text1"/>
          <w:lang w:val="el-GR"/>
        </w:rPr>
        <w:t>Σύστημα Ελέγχου</w:t>
      </w:r>
    </w:p>
    <w:p w14:paraId="11EB721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υπάρχει η δυνατότητα ελέγχου του συστήματος για όλες τις βασικές λειτουργίες, χωρίς να απαιτείται εξειδικευμένο τεχνικό προσωπικό.</w:t>
      </w:r>
    </w:p>
    <w:p w14:paraId="1083A93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25FEFE1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12.1</w:t>
      </w:r>
      <w:r w:rsidRPr="002D1656">
        <w:rPr>
          <w:lang w:val="el-GR"/>
        </w:rPr>
        <w:tab/>
      </w:r>
      <w:r w:rsidRPr="00DA7307">
        <w:rPr>
          <w:rFonts w:eastAsia="Aptos"/>
          <w:color w:val="000000" w:themeColor="text1"/>
          <w:lang w:val="el-GR"/>
        </w:rPr>
        <w:t>Επεξεργαστής Ελέγχου (τεμ.1)</w:t>
      </w:r>
    </w:p>
    <w:p w14:paraId="426790A7"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12.2</w:t>
      </w:r>
      <w:r w:rsidRPr="002D1656">
        <w:rPr>
          <w:lang w:val="el-GR"/>
        </w:rPr>
        <w:tab/>
      </w:r>
      <w:r w:rsidRPr="00DA7307">
        <w:rPr>
          <w:rFonts w:eastAsia="Aptos"/>
          <w:color w:val="000000" w:themeColor="text1"/>
          <w:lang w:val="el-GR"/>
        </w:rPr>
        <w:t>Οθόνη Ελέγχου (τεμ.1)</w:t>
      </w:r>
    </w:p>
    <w:p w14:paraId="1A2522A6"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12.3     Tablet Ελέγχου (τεμ.1)</w:t>
      </w:r>
    </w:p>
    <w:p w14:paraId="1DAEF4D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12.4</w:t>
      </w:r>
      <w:r w:rsidRPr="002D1656">
        <w:rPr>
          <w:lang w:val="el-GR"/>
        </w:rPr>
        <w:tab/>
      </w:r>
      <w:r w:rsidRPr="00DA7307">
        <w:rPr>
          <w:rFonts w:eastAsia="Aptos"/>
          <w:color w:val="000000" w:themeColor="text1"/>
          <w:lang w:val="el-GR"/>
        </w:rPr>
        <w:t>Μονάδα Ελέγχου Ηλεκτρικής Παροχής (τεμ.1)</w:t>
      </w:r>
    </w:p>
    <w:p w14:paraId="5BF3172C"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13</w:t>
      </w:r>
      <w:r w:rsidRPr="002D1656">
        <w:rPr>
          <w:lang w:val="el-GR"/>
        </w:rPr>
        <w:tab/>
      </w:r>
      <w:r w:rsidRPr="00DA7307">
        <w:rPr>
          <w:rFonts w:eastAsia="Aptos"/>
          <w:b/>
          <w:bCs/>
          <w:color w:val="000000" w:themeColor="text1"/>
          <w:lang w:val="el-GR"/>
        </w:rPr>
        <w:t>Ethernet Switch</w:t>
      </w:r>
    </w:p>
    <w:p w14:paraId="17CCC8A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 xml:space="preserve">Θα εγκατασταθεί Ethernet Switch στο </w:t>
      </w:r>
      <w:r w:rsidRPr="00DA7307">
        <w:rPr>
          <w:rFonts w:eastAsia="Aptos"/>
          <w:color w:val="000000" w:themeColor="text1"/>
          <w:lang w:val="en-US"/>
        </w:rPr>
        <w:t>rack</w:t>
      </w:r>
      <w:r w:rsidRPr="00DA7307">
        <w:rPr>
          <w:rFonts w:eastAsia="Aptos"/>
          <w:color w:val="000000" w:themeColor="text1"/>
          <w:lang w:val="el-GR"/>
        </w:rPr>
        <w:t xml:space="preserve"> κεντρικού εξοπλισμού για τον έλεγχο και διανομή ψηφιακού ήχου </w:t>
      </w:r>
      <w:r w:rsidRPr="00DA7307">
        <w:rPr>
          <w:rFonts w:eastAsia="Aptos"/>
          <w:color w:val="000000" w:themeColor="text1"/>
          <w:lang w:val="en-US"/>
        </w:rPr>
        <w:t>Dante</w:t>
      </w:r>
      <w:r w:rsidRPr="00DA7307">
        <w:rPr>
          <w:rFonts w:eastAsia="Aptos"/>
          <w:color w:val="000000" w:themeColor="text1"/>
          <w:lang w:val="el-GR"/>
        </w:rPr>
        <w:t>.</w:t>
      </w:r>
    </w:p>
    <w:p w14:paraId="26399391"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Η συσκευή περιγράφεται αναλυτικά στις τεχνικές προδιαγραφές.</w:t>
      </w:r>
    </w:p>
    <w:p w14:paraId="09DEFBAB"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13.1</w:t>
      </w:r>
      <w:r w:rsidRPr="002D1656">
        <w:rPr>
          <w:lang w:val="el-GR"/>
        </w:rPr>
        <w:tab/>
      </w:r>
      <w:r w:rsidRPr="00DA7307">
        <w:rPr>
          <w:rFonts w:eastAsia="Aptos"/>
          <w:color w:val="000000" w:themeColor="text1"/>
          <w:lang w:val="en-US"/>
        </w:rPr>
        <w:t>Ethernet</w:t>
      </w:r>
      <w:r w:rsidRPr="00DA7307">
        <w:rPr>
          <w:rFonts w:eastAsia="Aptos"/>
          <w:color w:val="000000" w:themeColor="text1"/>
          <w:lang w:val="el-GR"/>
        </w:rPr>
        <w:t xml:space="preserve"> </w:t>
      </w:r>
      <w:r w:rsidRPr="00DA7307">
        <w:rPr>
          <w:rFonts w:eastAsia="Aptos"/>
          <w:color w:val="000000" w:themeColor="text1"/>
          <w:lang w:val="en-US"/>
        </w:rPr>
        <w:t>Switch</w:t>
      </w:r>
      <w:r w:rsidRPr="00DA7307">
        <w:rPr>
          <w:rFonts w:eastAsia="Aptos"/>
          <w:color w:val="000000" w:themeColor="text1"/>
          <w:lang w:val="el-GR"/>
        </w:rPr>
        <w:t xml:space="preserve"> (τεμ.1)</w:t>
      </w:r>
    </w:p>
    <w:p w14:paraId="4A69885E"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lastRenderedPageBreak/>
        <w:t>13.2</w:t>
      </w:r>
      <w:r w:rsidRPr="002D1656">
        <w:rPr>
          <w:lang w:val="el-GR"/>
        </w:rPr>
        <w:tab/>
      </w:r>
      <w:r w:rsidRPr="00DA7307">
        <w:rPr>
          <w:rFonts w:eastAsia="Aptos"/>
          <w:color w:val="000000" w:themeColor="text1"/>
          <w:lang w:val="el-GR"/>
        </w:rPr>
        <w:t>Τεχνική υποστήριξη κατασκευαστή για τρία έτη (τεμ.1)</w:t>
      </w:r>
    </w:p>
    <w:p w14:paraId="4DA14F4C"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14</w:t>
      </w:r>
      <w:r w:rsidRPr="002D1656">
        <w:rPr>
          <w:lang w:val="el-GR"/>
        </w:rPr>
        <w:tab/>
      </w:r>
      <w:r w:rsidRPr="00DA7307">
        <w:rPr>
          <w:rFonts w:eastAsia="Aptos"/>
          <w:b/>
          <w:bCs/>
          <w:color w:val="000000" w:themeColor="text1"/>
          <w:lang w:val="el-GR"/>
        </w:rPr>
        <w:t xml:space="preserve">Συσκευή </w:t>
      </w:r>
      <w:r w:rsidRPr="00DA7307">
        <w:rPr>
          <w:rFonts w:eastAsia="Aptos"/>
          <w:b/>
          <w:bCs/>
          <w:color w:val="000000" w:themeColor="text1"/>
          <w:lang w:val="en-US"/>
        </w:rPr>
        <w:t>Streaming</w:t>
      </w:r>
      <w:r w:rsidRPr="00DA7307">
        <w:rPr>
          <w:rFonts w:eastAsia="Aptos"/>
          <w:b/>
          <w:bCs/>
          <w:color w:val="000000" w:themeColor="text1"/>
          <w:lang w:val="el-GR"/>
        </w:rPr>
        <w:t xml:space="preserve"> &amp; </w:t>
      </w:r>
      <w:r w:rsidRPr="00DA7307">
        <w:rPr>
          <w:rFonts w:eastAsia="Aptos"/>
          <w:b/>
          <w:bCs/>
          <w:color w:val="000000" w:themeColor="text1"/>
          <w:lang w:val="en-US"/>
        </w:rPr>
        <w:t>Recording</w:t>
      </w:r>
    </w:p>
    <w:p w14:paraId="406BE596"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υπάρχει δυνατότητα καταγραφής (</w:t>
      </w:r>
      <w:r w:rsidRPr="00DA7307">
        <w:rPr>
          <w:rFonts w:eastAsia="Aptos"/>
          <w:color w:val="000000" w:themeColor="text1"/>
          <w:lang w:val="en-US"/>
        </w:rPr>
        <w:t>recording</w:t>
      </w:r>
      <w:r w:rsidRPr="00DA7307">
        <w:rPr>
          <w:rFonts w:eastAsia="Aptos"/>
          <w:color w:val="000000" w:themeColor="text1"/>
          <w:lang w:val="el-GR"/>
        </w:rPr>
        <w:t xml:space="preserve">) </w:t>
      </w:r>
      <w:r w:rsidRPr="00DA7307">
        <w:rPr>
          <w:rFonts w:eastAsia="Aptos"/>
          <w:color w:val="000000" w:themeColor="text1"/>
          <w:lang w:val="en-US"/>
        </w:rPr>
        <w:t>audio</w:t>
      </w:r>
      <w:r w:rsidRPr="00DA7307">
        <w:rPr>
          <w:rFonts w:eastAsia="Aptos"/>
          <w:color w:val="000000" w:themeColor="text1"/>
          <w:lang w:val="el-GR"/>
        </w:rPr>
        <w:t xml:space="preserve"> &amp; </w:t>
      </w:r>
      <w:r w:rsidRPr="00DA7307">
        <w:rPr>
          <w:rFonts w:eastAsia="Aptos"/>
          <w:color w:val="000000" w:themeColor="text1"/>
          <w:lang w:val="en-US"/>
        </w:rPr>
        <w:t>video</w:t>
      </w:r>
      <w:r w:rsidRPr="00DA7307">
        <w:rPr>
          <w:rFonts w:eastAsia="Aptos"/>
          <w:color w:val="000000" w:themeColor="text1"/>
          <w:lang w:val="el-GR"/>
        </w:rPr>
        <w:t xml:space="preserve"> καθώς και δυνατότητα </w:t>
      </w:r>
      <w:r w:rsidRPr="00DA7307">
        <w:rPr>
          <w:rFonts w:eastAsia="Aptos"/>
          <w:color w:val="000000" w:themeColor="text1"/>
          <w:lang w:val="en-US"/>
        </w:rPr>
        <w:t>steaming</w:t>
      </w:r>
      <w:r w:rsidRPr="00DA7307">
        <w:rPr>
          <w:rFonts w:eastAsia="Aptos"/>
          <w:color w:val="000000" w:themeColor="text1"/>
          <w:lang w:val="el-GR"/>
        </w:rPr>
        <w:t xml:space="preserve"> σε γνωστές πλατφόρμες.</w:t>
      </w:r>
    </w:p>
    <w:p w14:paraId="0653703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Η συσκευή περιγράφεται αναλυτικά στις τεχνικές προδιαγραφές.</w:t>
      </w:r>
    </w:p>
    <w:p w14:paraId="4A044405"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14.1</w:t>
      </w:r>
      <w:r w:rsidRPr="002D1656">
        <w:rPr>
          <w:lang w:val="el-GR"/>
        </w:rPr>
        <w:tab/>
      </w:r>
      <w:r w:rsidRPr="00DA7307">
        <w:rPr>
          <w:rFonts w:eastAsia="Aptos"/>
          <w:color w:val="000000" w:themeColor="text1"/>
          <w:lang w:val="el-GR"/>
        </w:rPr>
        <w:t xml:space="preserve">Συσκευή </w:t>
      </w:r>
      <w:r w:rsidRPr="00DA7307">
        <w:rPr>
          <w:rFonts w:eastAsia="Aptos"/>
          <w:color w:val="000000" w:themeColor="text1"/>
          <w:lang w:val="en-US"/>
        </w:rPr>
        <w:t>Streaming</w:t>
      </w:r>
      <w:r w:rsidRPr="00DA7307">
        <w:rPr>
          <w:rFonts w:eastAsia="Aptos"/>
          <w:color w:val="000000" w:themeColor="text1"/>
          <w:lang w:val="el-GR"/>
        </w:rPr>
        <w:t xml:space="preserve"> &amp; </w:t>
      </w:r>
      <w:r w:rsidRPr="00DA7307">
        <w:rPr>
          <w:rFonts w:eastAsia="Aptos"/>
          <w:color w:val="000000" w:themeColor="text1"/>
          <w:lang w:val="en-US"/>
        </w:rPr>
        <w:t>Recording</w:t>
      </w:r>
      <w:r w:rsidRPr="00DA7307">
        <w:rPr>
          <w:rFonts w:eastAsia="Aptos"/>
          <w:color w:val="000000" w:themeColor="text1"/>
          <w:lang w:val="el-GR"/>
        </w:rPr>
        <w:t xml:space="preserve"> (τεμ.1)</w:t>
      </w:r>
    </w:p>
    <w:p w14:paraId="20B25873" w14:textId="77777777" w:rsidR="002D1656" w:rsidRPr="00DA7307" w:rsidRDefault="002D1656" w:rsidP="002E347D">
      <w:pPr>
        <w:spacing w:after="160" w:line="259" w:lineRule="auto"/>
        <w:rPr>
          <w:rFonts w:eastAsia="Aptos"/>
          <w:color w:val="000000" w:themeColor="text1"/>
          <w:lang w:val="el-GR"/>
        </w:rPr>
      </w:pPr>
      <w:r w:rsidRPr="00DA7307">
        <w:rPr>
          <w:rFonts w:eastAsia="Aptos"/>
          <w:b/>
          <w:bCs/>
          <w:color w:val="000000" w:themeColor="text1"/>
          <w:lang w:val="el-GR"/>
        </w:rPr>
        <w:t>15</w:t>
      </w:r>
      <w:r w:rsidRPr="002D1656">
        <w:rPr>
          <w:lang w:val="el-GR"/>
        </w:rPr>
        <w:tab/>
      </w:r>
      <w:r w:rsidRPr="00DA7307">
        <w:rPr>
          <w:rFonts w:eastAsia="Aptos"/>
          <w:b/>
          <w:bCs/>
          <w:color w:val="000000" w:themeColor="text1"/>
          <w:lang w:val="el-GR"/>
        </w:rPr>
        <w:t>Φωτισμός Σκηνής</w:t>
      </w:r>
    </w:p>
    <w:p w14:paraId="74F7E514"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Θα υπάρχει δυνατότητα φωτισμού της σκηνής με πέντε (5) φωτιστικά ρυθμιζόμενης δέσμης και χρώματος.</w:t>
      </w:r>
    </w:p>
    <w:p w14:paraId="651C1E09"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Ο εξοπλισμός θα αποτελείται από τις ακόλουθες ομάδες συσκευών που περιγράφονται αναλυτικά στις τεχνικές προδιαγραφές.</w:t>
      </w:r>
    </w:p>
    <w:p w14:paraId="02B91D29"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15.1.2</w:t>
      </w:r>
      <w:r w:rsidRPr="002D1656">
        <w:rPr>
          <w:lang w:val="en-US"/>
        </w:rPr>
        <w:tab/>
      </w:r>
      <w:r w:rsidRPr="00DA7307">
        <w:rPr>
          <w:rFonts w:eastAsia="Aptos"/>
          <w:color w:val="000000" w:themeColor="text1"/>
          <w:lang w:val="el-GR"/>
        </w:rPr>
        <w:t>Φωτιστικό</w:t>
      </w:r>
      <w:r w:rsidRPr="00DA7307">
        <w:rPr>
          <w:rFonts w:eastAsia="Aptos"/>
          <w:color w:val="000000" w:themeColor="text1"/>
          <w:lang w:val="en-US"/>
        </w:rPr>
        <w:t xml:space="preserve"> profile (</w:t>
      </w:r>
      <w:r w:rsidRPr="00DA7307">
        <w:rPr>
          <w:rFonts w:eastAsia="Aptos"/>
          <w:color w:val="000000" w:themeColor="text1"/>
          <w:lang w:val="el-GR"/>
        </w:rPr>
        <w:t>τεμ</w:t>
      </w:r>
      <w:r w:rsidRPr="00DA7307">
        <w:rPr>
          <w:rFonts w:eastAsia="Aptos"/>
          <w:color w:val="000000" w:themeColor="text1"/>
          <w:lang w:val="en-US"/>
        </w:rPr>
        <w:t>.5)</w:t>
      </w:r>
    </w:p>
    <w:p w14:paraId="12A051DD"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15.1.3</w:t>
      </w:r>
      <w:r w:rsidRPr="002D1656">
        <w:rPr>
          <w:lang w:val="en-US"/>
        </w:rPr>
        <w:tab/>
      </w:r>
      <w:r w:rsidRPr="00DA7307">
        <w:rPr>
          <w:rFonts w:eastAsia="Aptos"/>
          <w:color w:val="000000" w:themeColor="text1"/>
          <w:lang w:val="en-US"/>
        </w:rPr>
        <w:t>25°-50° Adjustable Zoom Lens (</w:t>
      </w:r>
      <w:r w:rsidRPr="00DA7307">
        <w:rPr>
          <w:rFonts w:eastAsia="Aptos"/>
          <w:color w:val="000000" w:themeColor="text1"/>
          <w:lang w:val="el-GR"/>
        </w:rPr>
        <w:t>τεμ</w:t>
      </w:r>
      <w:r w:rsidRPr="00DA7307">
        <w:rPr>
          <w:rFonts w:eastAsia="Aptos"/>
          <w:color w:val="000000" w:themeColor="text1"/>
          <w:lang w:val="en-US"/>
        </w:rPr>
        <w:t>.5)</w:t>
      </w:r>
    </w:p>
    <w:p w14:paraId="2B7145F5"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15.1.4</w:t>
      </w:r>
      <w:r w:rsidRPr="002D1656">
        <w:rPr>
          <w:lang w:val="en-US"/>
        </w:rPr>
        <w:tab/>
      </w:r>
      <w:r w:rsidRPr="00DA7307">
        <w:rPr>
          <w:rFonts w:eastAsia="Aptos"/>
          <w:color w:val="000000" w:themeColor="text1"/>
          <w:lang w:val="en-US"/>
        </w:rPr>
        <w:t>Frost Filter Holder (</w:t>
      </w:r>
      <w:r w:rsidRPr="00DA7307">
        <w:rPr>
          <w:rFonts w:eastAsia="Aptos"/>
          <w:color w:val="000000" w:themeColor="text1"/>
          <w:lang w:val="el-GR"/>
        </w:rPr>
        <w:t>τεμ</w:t>
      </w:r>
      <w:r w:rsidRPr="00DA7307">
        <w:rPr>
          <w:rFonts w:eastAsia="Aptos"/>
          <w:color w:val="000000" w:themeColor="text1"/>
          <w:lang w:val="en-US"/>
        </w:rPr>
        <w:t>.5)</w:t>
      </w:r>
    </w:p>
    <w:p w14:paraId="33959B1A"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15.1.5</w:t>
      </w:r>
      <w:r w:rsidRPr="002D1656">
        <w:rPr>
          <w:lang w:val="en-US"/>
        </w:rPr>
        <w:tab/>
      </w:r>
      <w:r w:rsidRPr="00DA7307">
        <w:rPr>
          <w:rFonts w:eastAsia="Aptos"/>
          <w:color w:val="000000" w:themeColor="text1"/>
          <w:lang w:val="en-US"/>
        </w:rPr>
        <w:t>Hanging Clamp (</w:t>
      </w:r>
      <w:r w:rsidRPr="00DA7307">
        <w:rPr>
          <w:rFonts w:eastAsia="Aptos"/>
          <w:color w:val="000000" w:themeColor="text1"/>
          <w:lang w:val="el-GR"/>
        </w:rPr>
        <w:t>τεμ</w:t>
      </w:r>
      <w:r w:rsidRPr="00DA7307">
        <w:rPr>
          <w:rFonts w:eastAsia="Aptos"/>
          <w:color w:val="000000" w:themeColor="text1"/>
          <w:lang w:val="en-US"/>
        </w:rPr>
        <w:t>.5)</w:t>
      </w:r>
    </w:p>
    <w:p w14:paraId="0D6BF8C9" w14:textId="77777777" w:rsidR="002D1656" w:rsidRPr="00DA7307" w:rsidRDefault="002D1656" w:rsidP="002E347D">
      <w:pPr>
        <w:spacing w:after="160" w:line="259" w:lineRule="auto"/>
        <w:rPr>
          <w:rFonts w:eastAsia="Aptos"/>
          <w:color w:val="000000" w:themeColor="text1"/>
          <w:lang w:val="en-US"/>
        </w:rPr>
      </w:pPr>
      <w:r w:rsidRPr="00DA7307">
        <w:rPr>
          <w:rFonts w:eastAsia="Aptos"/>
          <w:color w:val="000000" w:themeColor="text1"/>
          <w:lang w:val="en-US"/>
        </w:rPr>
        <w:t>15.2</w:t>
      </w:r>
      <w:r w:rsidRPr="002D1656">
        <w:rPr>
          <w:lang w:val="en-US"/>
        </w:rPr>
        <w:tab/>
      </w:r>
      <w:r w:rsidRPr="00DA7307">
        <w:rPr>
          <w:rFonts w:eastAsia="Aptos"/>
          <w:color w:val="000000" w:themeColor="text1"/>
          <w:lang w:val="en-US"/>
        </w:rPr>
        <w:t>DMX/RDM to Ethernet Interface (</w:t>
      </w:r>
      <w:r w:rsidRPr="00DA7307">
        <w:rPr>
          <w:rFonts w:eastAsia="Aptos"/>
          <w:color w:val="000000" w:themeColor="text1"/>
          <w:lang w:val="el-GR"/>
        </w:rPr>
        <w:t>τεμ</w:t>
      </w:r>
      <w:r w:rsidRPr="00DA7307">
        <w:rPr>
          <w:rFonts w:eastAsia="Aptos"/>
          <w:color w:val="000000" w:themeColor="text1"/>
          <w:lang w:val="en-US"/>
        </w:rPr>
        <w:t>.1)</w:t>
      </w:r>
    </w:p>
    <w:p w14:paraId="0233DD50"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15.3</w:t>
      </w:r>
      <w:r w:rsidRPr="002D1656">
        <w:rPr>
          <w:lang w:val="el-GR"/>
        </w:rPr>
        <w:tab/>
      </w:r>
      <w:r w:rsidRPr="00DA7307">
        <w:rPr>
          <w:rFonts w:eastAsia="Aptos"/>
          <w:color w:val="000000" w:themeColor="text1"/>
          <w:lang w:val="el-GR"/>
        </w:rPr>
        <w:t>Τράσσα Ανάρτησης Φωτιστικών (τεμ.2)</w:t>
      </w:r>
    </w:p>
    <w:p w14:paraId="1ABDF293" w14:textId="77777777" w:rsidR="002D1656" w:rsidRPr="00DA7307" w:rsidRDefault="002D1656" w:rsidP="002E347D">
      <w:pPr>
        <w:spacing w:after="160" w:line="259" w:lineRule="auto"/>
        <w:rPr>
          <w:rFonts w:eastAsia="Aptos"/>
          <w:color w:val="000000" w:themeColor="text1"/>
          <w:lang w:val="el-GR"/>
        </w:rPr>
      </w:pPr>
      <w:r w:rsidRPr="00DA7307">
        <w:rPr>
          <w:rFonts w:eastAsia="Aptos"/>
          <w:color w:val="000000" w:themeColor="text1"/>
          <w:lang w:val="el-GR"/>
        </w:rPr>
        <w:t>15.4</w:t>
      </w:r>
      <w:r w:rsidRPr="002D1656">
        <w:rPr>
          <w:lang w:val="el-GR"/>
        </w:rPr>
        <w:tab/>
      </w:r>
      <w:r w:rsidRPr="00DA7307">
        <w:rPr>
          <w:rFonts w:eastAsia="Aptos"/>
          <w:color w:val="000000" w:themeColor="text1"/>
          <w:lang w:val="el-GR"/>
        </w:rPr>
        <w:t>Universal Clamp  Ανάρτησης Τράσσας (τεμ.12)</w:t>
      </w:r>
    </w:p>
    <w:p w14:paraId="040FA0D7" w14:textId="77777777" w:rsidR="002D1656" w:rsidRPr="002D1656" w:rsidRDefault="002D1656" w:rsidP="002E347D">
      <w:pPr>
        <w:spacing w:after="160" w:line="259" w:lineRule="auto"/>
        <w:rPr>
          <w:rFonts w:eastAsia="Tahoma"/>
          <w:b/>
          <w:bCs/>
          <w:color w:val="000000" w:themeColor="text1"/>
          <w:lang w:val="el-GR"/>
        </w:rPr>
      </w:pPr>
    </w:p>
    <w:p w14:paraId="21393EF7" w14:textId="485CA327" w:rsidR="00A22261" w:rsidRDefault="00A22261" w:rsidP="002E347D">
      <w:pPr>
        <w:pStyle w:val="3"/>
        <w:numPr>
          <w:ilvl w:val="0"/>
          <w:numId w:val="27"/>
        </w:numPr>
        <w:rPr>
          <w:lang w:val="el-GR"/>
        </w:rPr>
      </w:pPr>
      <w:bookmarkStart w:id="492" w:name="_Toc97195379"/>
      <w:bookmarkStart w:id="493" w:name="_Toc97195548"/>
      <w:bookmarkStart w:id="494" w:name="_Toc97195383"/>
      <w:bookmarkStart w:id="495" w:name="_Toc97195552"/>
      <w:bookmarkStart w:id="496" w:name="_Toc97195386"/>
      <w:bookmarkStart w:id="497" w:name="_Toc97195555"/>
      <w:bookmarkStart w:id="498" w:name="_Toc97194355"/>
      <w:bookmarkStart w:id="499" w:name="_Toc97194476"/>
      <w:bookmarkStart w:id="500" w:name="_Toc181183770"/>
      <w:bookmarkEnd w:id="492"/>
      <w:bookmarkEnd w:id="493"/>
      <w:bookmarkEnd w:id="494"/>
      <w:bookmarkEnd w:id="495"/>
      <w:bookmarkEnd w:id="496"/>
      <w:bookmarkEnd w:id="497"/>
      <w:r>
        <w:rPr>
          <w:lang w:val="el-GR"/>
        </w:rPr>
        <w:t>Υπηρεσίες</w:t>
      </w:r>
      <w:bookmarkEnd w:id="498"/>
      <w:bookmarkEnd w:id="499"/>
      <w:bookmarkEnd w:id="500"/>
    </w:p>
    <w:p w14:paraId="6939D008" w14:textId="113D1C37" w:rsidR="009C0BF1" w:rsidRDefault="00F92D57" w:rsidP="002E347D">
      <w:pPr>
        <w:pStyle w:val="4"/>
        <w:numPr>
          <w:ilvl w:val="1"/>
          <w:numId w:val="27"/>
        </w:numPr>
        <w:ind w:hanging="306"/>
        <w:rPr>
          <w:rFonts w:cs="Tahoma"/>
          <w:szCs w:val="22"/>
          <w:lang w:val="en-US"/>
        </w:rPr>
      </w:pPr>
      <w:bookmarkStart w:id="501" w:name="_Toc97195395"/>
      <w:bookmarkStart w:id="502" w:name="_Toc97195564"/>
      <w:bookmarkStart w:id="503" w:name="_Toc180072372"/>
      <w:bookmarkStart w:id="504" w:name="_Toc97194356"/>
      <w:bookmarkStart w:id="505" w:name="_Ref97199331"/>
      <w:bookmarkStart w:id="506" w:name="_Toc181183771"/>
      <w:bookmarkEnd w:id="501"/>
      <w:bookmarkEnd w:id="502"/>
      <w:bookmarkEnd w:id="503"/>
      <w:r w:rsidRPr="00EF2204">
        <w:rPr>
          <w:rFonts w:cs="Tahoma"/>
          <w:szCs w:val="22"/>
          <w:lang w:val="el-GR"/>
        </w:rPr>
        <w:t>Μελέτη Εφαρμογής - Ανάλυση Απαιτήσεων</w:t>
      </w:r>
      <w:bookmarkEnd w:id="504"/>
      <w:bookmarkEnd w:id="505"/>
      <w:bookmarkEnd w:id="506"/>
    </w:p>
    <w:p w14:paraId="0FEF6A64" w14:textId="77777777" w:rsidR="009C0BF1" w:rsidRPr="009C0BF1" w:rsidRDefault="009C0BF1" w:rsidP="002E347D">
      <w:pPr>
        <w:rPr>
          <w:rFonts w:ascii="Arial" w:eastAsia="Arial" w:hAnsi="Arial" w:cs="Arial"/>
          <w:color w:val="000000" w:themeColor="text1"/>
          <w:lang w:val="el-GR"/>
        </w:rPr>
      </w:pPr>
      <w:r w:rsidRPr="009C0BF1">
        <w:rPr>
          <w:lang w:val="el-GR"/>
        </w:rPr>
        <w:t xml:space="preserve">Θα εκπονηθεί Μελέτη εφαρμογής στην οποία θα αποτυπώνεται σε σχετικό διάγραμμα και κάτοψη του χώρου η ακριβής διαμόρφωση του οπτικοακουστικού συστήματος που θα εγκατασταθεί </w:t>
      </w:r>
      <w:r w:rsidRPr="009C0BF1">
        <w:rPr>
          <w:rFonts w:ascii="Arial" w:eastAsia="Arial" w:hAnsi="Arial" w:cs="Arial"/>
          <w:color w:val="000000" w:themeColor="text1"/>
          <w:lang w:val="el-GR"/>
        </w:rPr>
        <w:t>στο αμφιθέατρο του Υπουργείου Ψηφιακής Διακυβέρνησης.</w:t>
      </w:r>
    </w:p>
    <w:p w14:paraId="56D773A6" w14:textId="77777777" w:rsidR="00045DCF" w:rsidRPr="00045DCF" w:rsidRDefault="00045DCF" w:rsidP="002E347D">
      <w:pPr>
        <w:rPr>
          <w:lang w:val="el-GR"/>
        </w:rPr>
      </w:pPr>
    </w:p>
    <w:p w14:paraId="02F82999" w14:textId="509039C3" w:rsidR="00F92D57" w:rsidRDefault="00F92D57" w:rsidP="002E347D">
      <w:pPr>
        <w:pStyle w:val="4"/>
        <w:numPr>
          <w:ilvl w:val="1"/>
          <w:numId w:val="27"/>
        </w:numPr>
        <w:ind w:hanging="306"/>
        <w:rPr>
          <w:rFonts w:cs="Tahoma"/>
          <w:szCs w:val="22"/>
          <w:lang w:val="el-GR"/>
        </w:rPr>
      </w:pPr>
      <w:bookmarkStart w:id="507" w:name="_Toc97194358"/>
      <w:bookmarkStart w:id="508" w:name="_Ref97199340"/>
      <w:bookmarkStart w:id="509" w:name="_Toc181183772"/>
      <w:r w:rsidRPr="00EF2204">
        <w:rPr>
          <w:rFonts w:cs="Tahoma"/>
          <w:szCs w:val="22"/>
          <w:lang w:val="el-GR"/>
        </w:rPr>
        <w:t>Υπηρεσίες Εκπαίδευσης</w:t>
      </w:r>
      <w:bookmarkEnd w:id="507"/>
      <w:bookmarkEnd w:id="508"/>
      <w:bookmarkEnd w:id="509"/>
    </w:p>
    <w:p w14:paraId="03EA964D" w14:textId="77777777" w:rsidR="009C0BF1" w:rsidRPr="009C0BF1" w:rsidRDefault="009C0BF1" w:rsidP="002E347D">
      <w:pPr>
        <w:rPr>
          <w:lang w:val="el-GR"/>
        </w:rPr>
      </w:pPr>
      <w:r w:rsidRPr="009C0BF1">
        <w:rPr>
          <w:lang w:val="el-GR"/>
        </w:rPr>
        <w:t>Θα παρασχεθούν υπηρεσίες για τη χρήση του οπτικοακουστικού συστήματος που θα εγκατασταθεί στο Αμφιθέατρο του Υπουργείου Ψηφιακής Διακυβέρνησης.</w:t>
      </w:r>
    </w:p>
    <w:p w14:paraId="5994CC75" w14:textId="77777777" w:rsidR="009C0BF1" w:rsidRPr="00DA7307" w:rsidRDefault="009C0BF1" w:rsidP="002E347D">
      <w:pPr>
        <w:spacing w:after="0"/>
        <w:rPr>
          <w:rFonts w:eastAsia="Tahoma"/>
          <w:color w:val="000000" w:themeColor="text1"/>
          <w:lang w:val="el-GR"/>
        </w:rPr>
      </w:pPr>
      <w:r w:rsidRPr="00DA7307">
        <w:rPr>
          <w:rFonts w:eastAsia="Tahoma"/>
          <w:color w:val="000000" w:themeColor="text1"/>
          <w:lang w:val="el-GR"/>
        </w:rPr>
        <w:t>Ο Υποψήφιος Ανάδοχος θα πρέπει να προσφέρει ένα ολοκληρωμένο εκπαιδευτικό πλάνο που θα</w:t>
      </w:r>
      <w:r w:rsidRPr="009C0BF1">
        <w:rPr>
          <w:lang w:val="el-GR"/>
        </w:rPr>
        <w:br/>
      </w:r>
      <w:r w:rsidRPr="00DA7307">
        <w:rPr>
          <w:rFonts w:eastAsia="Tahoma"/>
          <w:color w:val="000000" w:themeColor="text1"/>
          <w:lang w:val="el-GR"/>
        </w:rPr>
        <w:t>καλύπτει τις ανάγκες των παρακάτω κατηγοριών εκπαιδευομένων:</w:t>
      </w:r>
    </w:p>
    <w:p w14:paraId="3C748A97" w14:textId="77777777" w:rsidR="009C0BF1" w:rsidRDefault="009C0BF1" w:rsidP="002E347D">
      <w:pPr>
        <w:pStyle w:val="aff"/>
        <w:spacing w:after="200"/>
        <w:ind w:left="360"/>
        <w:rPr>
          <w:rFonts w:eastAsia="Tahoma"/>
          <w:color w:val="000000" w:themeColor="text1"/>
          <w:lang w:val="el-GR"/>
        </w:rPr>
      </w:pPr>
      <w:r w:rsidRPr="12AD204C">
        <w:rPr>
          <w:rFonts w:eastAsia="Tahoma"/>
          <w:color w:val="000000" w:themeColor="text1"/>
          <w:lang w:val="el-GR"/>
        </w:rPr>
        <w:t>Εκπαιδευτές</w:t>
      </w:r>
    </w:p>
    <w:p w14:paraId="5DF59487" w14:textId="77777777" w:rsidR="009C0BF1" w:rsidRDefault="009C0BF1" w:rsidP="002E347D">
      <w:pPr>
        <w:pStyle w:val="aff"/>
        <w:spacing w:after="200"/>
        <w:ind w:left="360"/>
        <w:rPr>
          <w:rFonts w:eastAsia="Tahoma"/>
          <w:color w:val="000000" w:themeColor="text1"/>
          <w:lang w:val="el-GR"/>
        </w:rPr>
      </w:pPr>
      <w:r w:rsidRPr="12AD204C">
        <w:rPr>
          <w:rFonts w:eastAsia="Tahoma"/>
          <w:color w:val="000000" w:themeColor="text1"/>
          <w:lang w:val="el-GR"/>
        </w:rPr>
        <w:t>Διαχειριστές (administrators)</w:t>
      </w:r>
    </w:p>
    <w:p w14:paraId="314FD86F" w14:textId="77777777" w:rsidR="009C0BF1" w:rsidRPr="00DA7307" w:rsidRDefault="009C0BF1" w:rsidP="002E347D">
      <w:pPr>
        <w:rPr>
          <w:rFonts w:eastAsia="Tahoma"/>
          <w:color w:val="000000" w:themeColor="text1"/>
          <w:lang w:val="el-GR"/>
        </w:rPr>
      </w:pPr>
      <w:r w:rsidRPr="00DA7307">
        <w:rPr>
          <w:rFonts w:eastAsia="Tahoma"/>
          <w:b/>
          <w:bCs/>
          <w:color w:val="000000" w:themeColor="text1"/>
          <w:lang w:val="el-GR"/>
        </w:rPr>
        <w:t>Οι ελάχιστες απαιτήσεις περιγράφονται στον παρακάτω Πίνακα</w:t>
      </w:r>
    </w:p>
    <w:p w14:paraId="5F2EE88C" w14:textId="77777777" w:rsidR="009C0BF1" w:rsidRPr="009C0BF1" w:rsidRDefault="009C0BF1" w:rsidP="002E347D">
      <w:pPr>
        <w:pStyle w:val="aff"/>
        <w:spacing w:after="0"/>
        <w:ind w:left="360"/>
        <w:rPr>
          <w:rFonts w:eastAsia="Tahoma"/>
          <w:color w:val="000000" w:themeColor="text1"/>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40"/>
        <w:gridCol w:w="1740"/>
        <w:gridCol w:w="2280"/>
        <w:gridCol w:w="1410"/>
        <w:gridCol w:w="1830"/>
      </w:tblGrid>
      <w:tr w:rsidR="009C0BF1" w14:paraId="5853124C"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9C34FA" w14:textId="77777777" w:rsidR="009C0BF1" w:rsidRDefault="009C0BF1" w:rsidP="002E347D">
            <w:pPr>
              <w:rPr>
                <w:rFonts w:eastAsia="Tahoma"/>
              </w:rPr>
            </w:pPr>
            <w:r w:rsidRPr="5BDF4827">
              <w:rPr>
                <w:rFonts w:eastAsia="Tahoma"/>
                <w:b/>
                <w:bCs/>
                <w:lang w:val="el-GR"/>
              </w:rPr>
              <w:t>Ομάδες</w:t>
            </w:r>
            <w:r>
              <w:br/>
            </w:r>
            <w:r w:rsidRPr="5BDF4827">
              <w:rPr>
                <w:rFonts w:eastAsia="Tahoma"/>
                <w:b/>
                <w:bCs/>
                <w:lang w:val="el-GR"/>
              </w:rPr>
              <w:t>εκπαιδευόμενων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A926CB" w14:textId="77777777" w:rsidR="009C0BF1" w:rsidRDefault="009C0BF1" w:rsidP="002E347D">
            <w:pPr>
              <w:rPr>
                <w:rFonts w:eastAsia="Tahoma"/>
              </w:rPr>
            </w:pPr>
            <w:r w:rsidRPr="5BDF4827">
              <w:rPr>
                <w:rFonts w:eastAsia="Tahoma"/>
                <w:b/>
                <w:bCs/>
                <w:lang w:val="el-GR"/>
              </w:rPr>
              <w:t>Αρ.</w:t>
            </w:r>
            <w:r>
              <w:br/>
            </w:r>
            <w:r w:rsidRPr="5BDF4827">
              <w:rPr>
                <w:rFonts w:eastAsia="Tahoma"/>
                <w:b/>
                <w:bCs/>
                <w:lang w:val="el-GR"/>
              </w:rPr>
              <w:t>Τμημάτων</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4240FF" w14:textId="77777777" w:rsidR="009C0BF1" w:rsidRDefault="009C0BF1" w:rsidP="002E347D">
            <w:pPr>
              <w:rPr>
                <w:rFonts w:eastAsia="Tahoma"/>
              </w:rPr>
            </w:pPr>
            <w:r w:rsidRPr="5BDF4827">
              <w:rPr>
                <w:rFonts w:eastAsia="Tahoma"/>
                <w:b/>
                <w:bCs/>
                <w:lang w:val="el-GR"/>
              </w:rPr>
              <w:t>Αρ.</w:t>
            </w:r>
            <w:r>
              <w:br/>
            </w:r>
            <w:r w:rsidRPr="5BDF4827">
              <w:rPr>
                <w:rFonts w:eastAsia="Tahoma"/>
                <w:b/>
                <w:bCs/>
                <w:lang w:val="el-GR"/>
              </w:rPr>
              <w:t>Εκπαιδευόμενων</w:t>
            </w:r>
            <w:r>
              <w:br/>
            </w:r>
            <w:r w:rsidRPr="5BDF4827">
              <w:rPr>
                <w:rFonts w:eastAsia="Tahoma"/>
                <w:b/>
                <w:bCs/>
                <w:lang w:val="el-GR"/>
              </w:rPr>
              <w:t>Ανά Τμήμα</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C424DE" w14:textId="77777777" w:rsidR="009C0BF1" w:rsidRDefault="009C0BF1" w:rsidP="002E347D">
            <w:pPr>
              <w:rPr>
                <w:rFonts w:eastAsia="Tahoma"/>
              </w:rPr>
            </w:pPr>
            <w:r w:rsidRPr="5BDF4827">
              <w:rPr>
                <w:rFonts w:eastAsia="Tahoma"/>
                <w:b/>
                <w:bCs/>
                <w:lang w:val="el-GR"/>
              </w:rPr>
              <w:t>Ώρες ανά</w:t>
            </w:r>
            <w:r>
              <w:br/>
            </w:r>
            <w:r w:rsidRPr="5BDF4827">
              <w:rPr>
                <w:rFonts w:eastAsia="Tahoma"/>
                <w:b/>
                <w:bCs/>
                <w:lang w:val="el-GR"/>
              </w:rPr>
              <w:t>τμήμα</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C73543" w14:textId="77777777" w:rsidR="009C0BF1" w:rsidRDefault="009C0BF1" w:rsidP="002E347D">
            <w:pPr>
              <w:rPr>
                <w:rFonts w:eastAsia="Tahoma"/>
              </w:rPr>
            </w:pPr>
            <w:r w:rsidRPr="5BDF4827">
              <w:rPr>
                <w:rFonts w:eastAsia="Tahoma"/>
                <w:b/>
                <w:bCs/>
                <w:lang w:val="el-GR"/>
              </w:rPr>
              <w:t>Σύνολο διδακτικών</w:t>
            </w:r>
            <w:r>
              <w:br/>
            </w:r>
            <w:r w:rsidRPr="5BDF4827">
              <w:rPr>
                <w:rFonts w:eastAsia="Tahoma"/>
                <w:b/>
                <w:bCs/>
                <w:lang w:val="el-GR"/>
              </w:rPr>
              <w:t>ωρών</w:t>
            </w:r>
          </w:p>
        </w:tc>
      </w:tr>
      <w:tr w:rsidR="009C0BF1" w14:paraId="2A9FE2D1"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F1C7FA" w14:textId="77777777" w:rsidR="009C0BF1" w:rsidRDefault="009C0BF1" w:rsidP="008602C1">
            <w:pPr>
              <w:spacing w:after="0"/>
              <w:rPr>
                <w:rFonts w:eastAsia="Tahoma"/>
              </w:rPr>
            </w:pPr>
            <w:r w:rsidRPr="5BDF4827">
              <w:rPr>
                <w:rFonts w:eastAsia="Tahoma"/>
                <w:lang w:val="el-GR"/>
              </w:rPr>
              <w:lastRenderedPageBreak/>
              <w:t>Εκπαιδευτές</w:t>
            </w:r>
            <w:r>
              <w:br/>
            </w:r>
            <w:r w:rsidRPr="5BDF4827">
              <w:rPr>
                <w:rFonts w:eastAsia="Tahoma"/>
                <w:lang w:val="el-GR"/>
              </w:rPr>
              <w:t>Χειριστών/Χρηστών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91778C" w14:textId="77777777" w:rsidR="009C0BF1" w:rsidRDefault="009C0BF1" w:rsidP="008602C1">
            <w:pPr>
              <w:spacing w:after="0"/>
              <w:rPr>
                <w:rFonts w:eastAsia="Tahoma"/>
              </w:rPr>
            </w:pPr>
            <w:r w:rsidRPr="5BDF4827">
              <w:rPr>
                <w:rFonts w:eastAsia="Tahoma"/>
                <w:lang w:val="el-GR"/>
              </w:rPr>
              <w:t>1</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3F268" w14:textId="77777777" w:rsidR="009C0BF1" w:rsidRDefault="009C0BF1" w:rsidP="008602C1">
            <w:pPr>
              <w:spacing w:after="0" w:line="259" w:lineRule="auto"/>
            </w:pPr>
            <w:r w:rsidRPr="5BDF4827">
              <w:rPr>
                <w:rFonts w:eastAsia="Tahoma"/>
                <w:lang w:val="el-GR"/>
              </w:rPr>
              <w:t>5</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972A44" w14:textId="77777777" w:rsidR="009C0BF1" w:rsidRDefault="009C0BF1" w:rsidP="008602C1">
            <w:pPr>
              <w:spacing w:after="0" w:line="259" w:lineRule="auto"/>
            </w:pPr>
            <w:r w:rsidRPr="5BDF4827">
              <w:rPr>
                <w:rFonts w:eastAsia="Tahoma"/>
                <w:lang w:val="el-GR"/>
              </w:rPr>
              <w:t>10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3D4C2A" w14:textId="77777777" w:rsidR="009C0BF1" w:rsidRPr="000B5126" w:rsidRDefault="009C0BF1" w:rsidP="008602C1">
            <w:pPr>
              <w:spacing w:after="0"/>
              <w:rPr>
                <w:rFonts w:eastAsia="Tahoma"/>
                <w:lang w:val="en-US"/>
              </w:rPr>
            </w:pPr>
            <w:r w:rsidRPr="3447CC30">
              <w:rPr>
                <w:rFonts w:eastAsia="Tahoma"/>
                <w:lang w:val="en-US"/>
              </w:rPr>
              <w:t>10</w:t>
            </w:r>
          </w:p>
        </w:tc>
      </w:tr>
      <w:tr w:rsidR="009C0BF1" w14:paraId="3AC7F931" w14:textId="77777777" w:rsidTr="007E4A3D">
        <w:trPr>
          <w:trHeight w:val="6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CD338E" w14:textId="24EBF0F4" w:rsidR="009C0BF1" w:rsidRDefault="009C0BF1" w:rsidP="008602C1">
            <w:pPr>
              <w:spacing w:after="0"/>
              <w:rPr>
                <w:rFonts w:eastAsia="Tahoma"/>
              </w:rPr>
            </w:pPr>
            <w:r w:rsidRPr="5BDF4827">
              <w:rPr>
                <w:rFonts w:eastAsia="Tahoma"/>
                <w:lang w:val="el-GR"/>
              </w:rPr>
              <w:t>Διαχειριστές</w:t>
            </w:r>
            <w:r>
              <w:br/>
            </w:r>
            <w:r w:rsidRPr="5BDF4827">
              <w:rPr>
                <w:rFonts w:eastAsia="Tahoma"/>
                <w:lang w:val="el-GR"/>
              </w:rPr>
              <w:t>συστημάτων</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3FC14E" w14:textId="77777777" w:rsidR="009C0BF1" w:rsidRDefault="009C0BF1" w:rsidP="008602C1">
            <w:pPr>
              <w:spacing w:after="0"/>
              <w:rPr>
                <w:rFonts w:eastAsia="Tahoma"/>
              </w:rPr>
            </w:pPr>
            <w:r w:rsidRPr="5BDF4827">
              <w:rPr>
                <w:rFonts w:eastAsia="Tahoma"/>
                <w:lang w:val="el-GR"/>
              </w:rPr>
              <w:t>1</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E78456" w14:textId="77777777" w:rsidR="009C0BF1" w:rsidRDefault="009C0BF1" w:rsidP="008602C1">
            <w:pPr>
              <w:spacing w:after="0" w:line="259" w:lineRule="auto"/>
            </w:pPr>
            <w:r w:rsidRPr="5BDF4827">
              <w:rPr>
                <w:rFonts w:eastAsia="Tahoma"/>
                <w:lang w:val="el-GR"/>
              </w:rPr>
              <w:t>5</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CC9727" w14:textId="77777777" w:rsidR="009C0BF1" w:rsidRDefault="009C0BF1" w:rsidP="008602C1">
            <w:pPr>
              <w:spacing w:after="0" w:line="259" w:lineRule="auto"/>
            </w:pPr>
            <w:r w:rsidRPr="5BDF4827">
              <w:rPr>
                <w:rFonts w:eastAsia="Tahoma"/>
                <w:lang w:val="el-GR"/>
              </w:rPr>
              <w:t>10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CFB10D" w14:textId="77777777" w:rsidR="009C0BF1" w:rsidRPr="000B5126" w:rsidRDefault="009C0BF1" w:rsidP="008602C1">
            <w:pPr>
              <w:spacing w:after="0" w:line="259" w:lineRule="auto"/>
              <w:rPr>
                <w:lang w:val="en-US"/>
              </w:rPr>
            </w:pPr>
            <w:r w:rsidRPr="3447CC30">
              <w:rPr>
                <w:rFonts w:eastAsia="Tahoma"/>
                <w:lang w:val="en-US"/>
              </w:rPr>
              <w:t>10</w:t>
            </w:r>
          </w:p>
        </w:tc>
      </w:tr>
      <w:tr w:rsidR="009C0BF1" w14:paraId="490EFC0A" w14:textId="77777777" w:rsidTr="007E4A3D">
        <w:trPr>
          <w:trHeight w:val="300"/>
        </w:trPr>
        <w:tc>
          <w:tcPr>
            <w:tcW w:w="23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AFB2DB" w14:textId="0A8775B2" w:rsidR="009C0BF1" w:rsidRDefault="009C0BF1" w:rsidP="002E347D">
            <w:pPr>
              <w:rPr>
                <w:rFonts w:eastAsia="Tahoma"/>
              </w:rPr>
            </w:pPr>
            <w:r w:rsidRPr="5BDF4827">
              <w:rPr>
                <w:rFonts w:eastAsia="Tahoma"/>
                <w:b/>
                <w:bCs/>
                <w:lang w:val="el-GR"/>
              </w:rPr>
              <w:t>Σύνολο</w:t>
            </w:r>
          </w:p>
        </w:tc>
        <w:tc>
          <w:tcPr>
            <w:tcW w:w="17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6D49A3" w14:textId="77777777" w:rsidR="009C0BF1" w:rsidRDefault="009C0BF1" w:rsidP="008602C1">
            <w:pPr>
              <w:rPr>
                <w:rFonts w:eastAsia="Tahoma"/>
              </w:rPr>
            </w:pPr>
            <w:r w:rsidRPr="5BDF4827">
              <w:rPr>
                <w:rFonts w:eastAsia="Tahoma"/>
                <w:b/>
                <w:bCs/>
                <w:lang w:val="el-GR"/>
              </w:rPr>
              <w:t>2</w:t>
            </w:r>
          </w:p>
        </w:tc>
        <w:tc>
          <w:tcPr>
            <w:tcW w:w="22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EB009" w14:textId="77777777" w:rsidR="009C0BF1" w:rsidRPr="000B5126" w:rsidRDefault="009C0BF1" w:rsidP="008602C1">
            <w:pPr>
              <w:spacing w:line="259" w:lineRule="auto"/>
              <w:rPr>
                <w:lang w:val="en-US"/>
              </w:rPr>
            </w:pPr>
            <w:r w:rsidRPr="3447CC30">
              <w:rPr>
                <w:rFonts w:eastAsia="Tahoma"/>
                <w:b/>
                <w:bCs/>
                <w:lang w:val="en-US"/>
              </w:rPr>
              <w:t>10</w:t>
            </w:r>
          </w:p>
        </w:tc>
        <w:tc>
          <w:tcPr>
            <w:tcW w:w="14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A3F720" w14:textId="77777777" w:rsidR="009C0BF1" w:rsidRPr="000B5126" w:rsidRDefault="009C0BF1" w:rsidP="008602C1">
            <w:pPr>
              <w:spacing w:line="259" w:lineRule="auto"/>
              <w:rPr>
                <w:lang w:val="en-US"/>
              </w:rPr>
            </w:pPr>
            <w:r w:rsidRPr="3447CC30">
              <w:rPr>
                <w:rFonts w:eastAsia="Tahoma"/>
                <w:b/>
                <w:bCs/>
                <w:lang w:val="en-US"/>
              </w:rPr>
              <w:t>20</w:t>
            </w:r>
          </w:p>
        </w:tc>
        <w:tc>
          <w:tcPr>
            <w:tcW w:w="18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4C66C1" w14:textId="77777777" w:rsidR="009C0BF1" w:rsidRPr="000B5126" w:rsidRDefault="009C0BF1" w:rsidP="008602C1">
            <w:pPr>
              <w:rPr>
                <w:rFonts w:eastAsia="Tahoma"/>
                <w:lang w:val="en-US"/>
              </w:rPr>
            </w:pPr>
            <w:r w:rsidRPr="3447CC30">
              <w:rPr>
                <w:rFonts w:eastAsia="Tahoma"/>
                <w:b/>
                <w:bCs/>
                <w:lang w:val="en-US"/>
              </w:rPr>
              <w:t>20</w:t>
            </w:r>
          </w:p>
        </w:tc>
      </w:tr>
    </w:tbl>
    <w:p w14:paraId="5EE7E445" w14:textId="77777777" w:rsidR="009C0BF1" w:rsidRPr="00DA7307" w:rsidRDefault="009C0BF1" w:rsidP="002E347D">
      <w:pPr>
        <w:rPr>
          <w:lang w:val="en-US"/>
        </w:rPr>
      </w:pPr>
    </w:p>
    <w:p w14:paraId="1803158E" w14:textId="215421C4" w:rsidR="00C77D57" w:rsidRPr="00EF2204" w:rsidRDefault="00F92D57" w:rsidP="002E347D">
      <w:pPr>
        <w:pStyle w:val="4"/>
        <w:numPr>
          <w:ilvl w:val="1"/>
          <w:numId w:val="27"/>
        </w:numPr>
        <w:ind w:hanging="306"/>
        <w:rPr>
          <w:rFonts w:cs="Tahoma"/>
          <w:szCs w:val="22"/>
          <w:lang w:val="el-GR"/>
        </w:rPr>
      </w:pPr>
      <w:bookmarkStart w:id="510" w:name="_Toc180072375"/>
      <w:bookmarkStart w:id="511" w:name="_Toc97194363"/>
      <w:bookmarkStart w:id="512" w:name="_Ref97199364"/>
      <w:bookmarkStart w:id="513" w:name="_Toc181183773"/>
      <w:bookmarkEnd w:id="510"/>
      <w:r w:rsidRPr="00EF2204">
        <w:rPr>
          <w:rFonts w:cs="Tahoma"/>
          <w:szCs w:val="22"/>
          <w:lang w:val="el-GR"/>
        </w:rPr>
        <w:t>Υπηρεσίες Εγγύησης και Συντήρησης</w:t>
      </w:r>
      <w:bookmarkEnd w:id="511"/>
      <w:bookmarkEnd w:id="512"/>
      <w:bookmarkEnd w:id="513"/>
    </w:p>
    <w:p w14:paraId="495EA8F3" w14:textId="09BAD1DC" w:rsidR="00C77D57" w:rsidRPr="00C77D57" w:rsidRDefault="00C77D57" w:rsidP="002E347D">
      <w:pPr>
        <w:rPr>
          <w:lang w:val="el-GR"/>
        </w:rPr>
      </w:pPr>
      <w:bookmarkStart w:id="514" w:name="_Hlk167316844"/>
      <w:r w:rsidRPr="00C77D57">
        <w:rPr>
          <w:lang w:val="el-GR"/>
        </w:rPr>
        <w:t xml:space="preserve">Ο Ανάδοχος οφείλει να παρέχει υπηρεσίες Εγγύησης σύμφωνα με τα απαιτούμενα στην Παρ. </w:t>
      </w:r>
      <w:r w:rsidR="00DD457E">
        <w:rPr>
          <w:lang w:val="el-GR"/>
        </w:rPr>
        <w:t>7.3.1.</w:t>
      </w:r>
      <w:r w:rsidRPr="00C77D57">
        <w:rPr>
          <w:lang w:val="el-GR"/>
        </w:rPr>
        <w:t xml:space="preserve"> </w:t>
      </w:r>
      <w:bookmarkStart w:id="515" w:name="_Hlk167316827"/>
      <w:r w:rsidRPr="00C77D57">
        <w:rPr>
          <w:lang w:val="el-GR"/>
        </w:rPr>
        <w:t>της παρούσας.</w:t>
      </w:r>
    </w:p>
    <w:p w14:paraId="4F844D3D" w14:textId="0CAF5E7E" w:rsidR="00C77D57" w:rsidRPr="00B8702E" w:rsidRDefault="00C77D57" w:rsidP="002E347D">
      <w:pPr>
        <w:rPr>
          <w:lang w:val="el-GR"/>
        </w:rPr>
      </w:pPr>
      <w:r w:rsidRPr="00C77D57">
        <w:rPr>
          <w:lang w:val="el-GR"/>
        </w:rPr>
        <w:t xml:space="preserve">Επιπλέον εφόσον αυτό απαιτηθεί από τον Κύριο του Έργου υποχρεούται να παρέχει υπηρεσίες συντήρησης σύμφωνα με τα </w:t>
      </w:r>
      <w:r w:rsidRPr="00B8702E">
        <w:rPr>
          <w:lang w:val="el-GR"/>
        </w:rPr>
        <w:t xml:space="preserve">απαιτούμενα στην Παρ. </w:t>
      </w:r>
      <w:r w:rsidR="00DD457E" w:rsidRPr="00B8702E">
        <w:rPr>
          <w:lang w:val="el-GR"/>
        </w:rPr>
        <w:t>7.3.2</w:t>
      </w:r>
      <w:r w:rsidRPr="00B8702E">
        <w:rPr>
          <w:lang w:val="el-GR"/>
        </w:rPr>
        <w:t>.</w:t>
      </w:r>
    </w:p>
    <w:bookmarkEnd w:id="514"/>
    <w:p w14:paraId="5A787352" w14:textId="4BFAA1BF" w:rsidR="00E41FE4" w:rsidRDefault="00C77D57" w:rsidP="002E347D">
      <w:pPr>
        <w:rPr>
          <w:lang w:val="el-GR"/>
        </w:rPr>
      </w:pPr>
      <w:r w:rsidRPr="00B8702E">
        <w:rPr>
          <w:lang w:val="el-GR"/>
        </w:rPr>
        <w:t xml:space="preserve">Το κόστος συντήρησης του Έργου (βλ. Παράρτημα VI, πίνακα </w:t>
      </w:r>
      <w:r w:rsidR="00B8702E" w:rsidRPr="00B8702E">
        <w:rPr>
          <w:lang w:val="el-GR"/>
        </w:rPr>
        <w:t>5</w:t>
      </w:r>
      <w:r w:rsidRPr="00B8702E">
        <w:rPr>
          <w:lang w:val="el-GR"/>
        </w:rPr>
        <w:t xml:space="preserve">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4% ή μεγαλύτερο του 8% της Οικονομικής Προσφοράς του υποψηφίου Αναδόχου για το Έργο (βλ. Παράρτημα VI, πίνακα </w:t>
      </w:r>
      <w:r w:rsidR="00B8702E" w:rsidRPr="00B8702E">
        <w:rPr>
          <w:lang w:val="el-GR"/>
        </w:rPr>
        <w:t>4</w:t>
      </w:r>
      <w:r w:rsidRPr="00B8702E">
        <w:rPr>
          <w:lang w:val="el-GR"/>
        </w:rPr>
        <w:t xml:space="preserve"> Συγκεντρωτικός Πίνακας Οικονομικής Προσφοράς Έργου/ πεδίο «ΓΕΝΙΚΟ ΣΥΝΟΛΟ» στήλης «ΣΥΝΟΛΙΚΗ ΑΞΙΑ ΕΡΓΟΥ (ΧΩΡΙΣ </w:t>
      </w:r>
      <w:bookmarkEnd w:id="515"/>
      <w:r w:rsidRPr="00B8702E">
        <w:rPr>
          <w:lang w:val="el-GR"/>
        </w:rPr>
        <w:t>ΦΠΑ)»).</w:t>
      </w:r>
    </w:p>
    <w:p w14:paraId="4E9AA869" w14:textId="77777777" w:rsidR="004B5DEE" w:rsidRPr="00E41FE4" w:rsidRDefault="004B5DEE" w:rsidP="002E347D">
      <w:pPr>
        <w:rPr>
          <w:lang w:val="el-GR"/>
        </w:rPr>
      </w:pPr>
    </w:p>
    <w:p w14:paraId="156CDB3B" w14:textId="77777777" w:rsidR="008338F0" w:rsidRPr="00EF2204" w:rsidRDefault="003355E7" w:rsidP="002E347D">
      <w:pPr>
        <w:pStyle w:val="3"/>
        <w:numPr>
          <w:ilvl w:val="0"/>
          <w:numId w:val="27"/>
        </w:numPr>
        <w:rPr>
          <w:lang w:val="el-GR"/>
        </w:rPr>
      </w:pPr>
      <w:bookmarkStart w:id="516" w:name="_Toc97194366"/>
      <w:bookmarkStart w:id="517" w:name="_Toc97194477"/>
      <w:bookmarkStart w:id="518" w:name="_Toc181183774"/>
      <w:r w:rsidRPr="00EF2204">
        <w:rPr>
          <w:lang w:val="el-GR"/>
        </w:rPr>
        <w:t xml:space="preserve">Μεθοδολογία </w:t>
      </w:r>
      <w:r w:rsidR="00025B9C">
        <w:rPr>
          <w:lang w:val="el-GR"/>
        </w:rPr>
        <w:t>Υ</w:t>
      </w:r>
      <w:r w:rsidRPr="00EF2204">
        <w:rPr>
          <w:lang w:val="el-GR"/>
        </w:rPr>
        <w:t>λοποίησης</w:t>
      </w:r>
      <w:bookmarkEnd w:id="516"/>
      <w:bookmarkEnd w:id="517"/>
      <w:bookmarkEnd w:id="518"/>
    </w:p>
    <w:p w14:paraId="1764197F" w14:textId="4BFC001F" w:rsidR="00025B9C" w:rsidRDefault="00025B9C" w:rsidP="002E347D">
      <w:pPr>
        <w:pStyle w:val="4"/>
        <w:numPr>
          <w:ilvl w:val="1"/>
          <w:numId w:val="27"/>
        </w:numPr>
        <w:ind w:hanging="306"/>
        <w:rPr>
          <w:rFonts w:cs="Tahoma"/>
          <w:szCs w:val="22"/>
          <w:lang w:val="el-GR"/>
        </w:rPr>
      </w:pPr>
      <w:bookmarkStart w:id="519" w:name="_Toc97195407"/>
      <w:bookmarkStart w:id="520" w:name="_Toc97195576"/>
      <w:bookmarkStart w:id="521" w:name="_Toc97194367"/>
      <w:bookmarkStart w:id="522" w:name="_Toc181183775"/>
      <w:bookmarkEnd w:id="519"/>
      <w:bookmarkEnd w:id="520"/>
      <w:r w:rsidRPr="00EF2204">
        <w:rPr>
          <w:rFonts w:cs="Tahoma"/>
          <w:szCs w:val="22"/>
          <w:lang w:val="el-GR"/>
        </w:rPr>
        <w:t>Χρονοδιάγραμμα</w:t>
      </w:r>
      <w:bookmarkEnd w:id="521"/>
      <w:bookmarkEnd w:id="522"/>
    </w:p>
    <w:p w14:paraId="16576A43" w14:textId="4047F0FD" w:rsidR="00F82A8D" w:rsidRPr="00C71EEC" w:rsidRDefault="00F82A8D" w:rsidP="002E347D">
      <w:pPr>
        <w:suppressAutoHyphens w:val="0"/>
        <w:autoSpaceDE w:val="0"/>
        <w:spacing w:after="60"/>
        <w:rPr>
          <w:rFonts w:eastAsia="SimSun"/>
          <w:lang w:val="el-GR"/>
        </w:rPr>
      </w:pPr>
      <w:bookmarkStart w:id="52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4365B0" w:rsidRPr="00DA7307">
        <w:rPr>
          <w:rFonts w:eastAsia="SimSun"/>
          <w:b/>
          <w:lang w:val="el-GR"/>
        </w:rPr>
        <w:t>εννέα (9)</w:t>
      </w:r>
      <w:r w:rsidRPr="00DA7307">
        <w:rPr>
          <w:rFonts w:eastAsia="SimSun"/>
          <w:b/>
          <w:lang w:val="el-GR"/>
        </w:rPr>
        <w:t xml:space="preserve">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32944A9B" w14:textId="22F4EE35" w:rsidR="00F82A8D" w:rsidRDefault="00F82A8D" w:rsidP="002E347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ς και την έναρξη της διαδικασίας για την  οριστική παραλαβή του έργου.</w:t>
      </w:r>
    </w:p>
    <w:tbl>
      <w:tblPr>
        <w:tblW w:w="5000" w:type="pct"/>
        <w:jc w:val="center"/>
        <w:tblLook w:val="04A0" w:firstRow="1" w:lastRow="0" w:firstColumn="1" w:lastColumn="0" w:noHBand="0" w:noVBand="1"/>
      </w:tblPr>
      <w:tblGrid>
        <w:gridCol w:w="987"/>
        <w:gridCol w:w="2234"/>
        <w:gridCol w:w="1473"/>
        <w:gridCol w:w="1735"/>
        <w:gridCol w:w="1223"/>
        <w:gridCol w:w="1976"/>
      </w:tblGrid>
      <w:tr w:rsidR="004365B0" w:rsidRPr="00C71EEC" w14:paraId="6BB4C029" w14:textId="77777777" w:rsidTr="004365B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1979AB7E" w14:textId="77777777" w:rsidR="004365B0" w:rsidRPr="00C71EEC" w:rsidRDefault="004365B0" w:rsidP="00ED34B6">
            <w:pPr>
              <w:suppressAutoHyphens w:val="0"/>
              <w:autoSpaceDE w:val="0"/>
              <w:spacing w:after="60"/>
              <w:rPr>
                <w:rFonts w:eastAsia="SimSun"/>
                <w:b/>
                <w:bCs/>
                <w:sz w:val="20"/>
                <w:szCs w:val="20"/>
                <w:lang w:val="el-GR"/>
              </w:rPr>
            </w:pPr>
            <w:r w:rsidRPr="00C71EEC">
              <w:rPr>
                <w:rFonts w:eastAsia="SimSun"/>
                <w:b/>
                <w:bCs/>
                <w:sz w:val="20"/>
                <w:szCs w:val="20"/>
                <w:lang w:val="el-GR"/>
              </w:rPr>
              <w:t>ΧΡΟΝΟΔΙΑΓΡΑΜΜΑ ΕΡΓΟΥ</w:t>
            </w:r>
          </w:p>
        </w:tc>
      </w:tr>
      <w:tr w:rsidR="004365B0" w:rsidRPr="00C71EEC" w14:paraId="3A8B2014" w14:textId="77777777" w:rsidTr="007E4A3D">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103CD85D"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Φάση</w:t>
            </w:r>
          </w:p>
        </w:tc>
        <w:tc>
          <w:tcPr>
            <w:tcW w:w="1160" w:type="pct"/>
            <w:tcBorders>
              <w:top w:val="nil"/>
              <w:left w:val="nil"/>
              <w:bottom w:val="single" w:sz="4" w:space="0" w:color="auto"/>
              <w:right w:val="single" w:sz="4" w:space="0" w:color="auto"/>
            </w:tcBorders>
            <w:shd w:val="clear" w:color="auto" w:fill="E2EFDA"/>
            <w:vAlign w:val="center"/>
            <w:hideMark/>
          </w:tcPr>
          <w:p w14:paraId="094517D1"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3AAF70F6"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auto" w:fill="E2EFDA"/>
            <w:vAlign w:val="center"/>
            <w:hideMark/>
          </w:tcPr>
          <w:p w14:paraId="778D6481"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0655B296"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auto" w:fill="E2EFDA"/>
            <w:vAlign w:val="center"/>
            <w:hideMark/>
          </w:tcPr>
          <w:p w14:paraId="20B0D293" w14:textId="77777777" w:rsidR="004365B0" w:rsidRPr="00C71EEC"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Προϋπόθεση έναρξης</w:t>
            </w:r>
          </w:p>
        </w:tc>
      </w:tr>
      <w:tr w:rsidR="004365B0" w:rsidRPr="007F2CDF" w14:paraId="769335F2" w14:textId="77777777" w:rsidTr="007E4A3D">
        <w:trPr>
          <w:trHeight w:val="199"/>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065A6E78" w14:textId="77777777" w:rsidR="004365B0" w:rsidRPr="00C71EEC" w:rsidRDefault="004365B0" w:rsidP="002E347D">
            <w:pPr>
              <w:suppressAutoHyphens w:val="0"/>
              <w:autoSpaceDE w:val="0"/>
              <w:spacing w:after="60"/>
              <w:rPr>
                <w:rFonts w:eastAsia="SimSun"/>
                <w:b/>
                <w:bCs/>
                <w:sz w:val="20"/>
                <w:szCs w:val="20"/>
                <w:lang w:val="el-GR"/>
              </w:rPr>
            </w:pPr>
            <w:r w:rsidRPr="5BDF4827">
              <w:rPr>
                <w:rFonts w:eastAsia="SimSun"/>
                <w:b/>
                <w:bCs/>
                <w:sz w:val="20"/>
                <w:szCs w:val="20"/>
                <w:lang w:val="el-GR"/>
              </w:rPr>
              <w:t>ΦΑΣΗ 1</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564CA4D8" w14:textId="77777777" w:rsidR="004365B0" w:rsidRPr="00F82A8D" w:rsidRDefault="004365B0" w:rsidP="00ED34B6">
            <w:pPr>
              <w:suppressAutoHyphens w:val="0"/>
              <w:autoSpaceDE w:val="0"/>
              <w:spacing w:after="60"/>
              <w:rPr>
                <w:rFonts w:eastAsia="SimSun"/>
                <w:sz w:val="20"/>
                <w:szCs w:val="20"/>
                <w:lang w:val="el-GR"/>
              </w:rPr>
            </w:pPr>
            <w:r w:rsidRPr="5BDF4827">
              <w:rPr>
                <w:rFonts w:eastAsia="SimSun"/>
                <w:sz w:val="20"/>
                <w:szCs w:val="20"/>
                <w:lang w:val="el-GR"/>
              </w:rPr>
              <w:t>Μελέτη Εφαρμογής</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555CD599" w14:textId="77777777" w:rsidR="004365B0" w:rsidRPr="00F82A8D" w:rsidRDefault="004365B0" w:rsidP="00ED34B6">
            <w:pPr>
              <w:spacing w:after="60" w:line="259" w:lineRule="auto"/>
              <w:rPr>
                <w:rFonts w:eastAsia="SimSun"/>
                <w:b/>
                <w:bCs/>
                <w:sz w:val="20"/>
                <w:szCs w:val="20"/>
                <w:lang w:val="el-GR"/>
              </w:rPr>
            </w:pPr>
            <w:r w:rsidRPr="5BDF4827">
              <w:rPr>
                <w:rFonts w:eastAsia="SimSun"/>
                <w:b/>
                <w:bCs/>
                <w:sz w:val="20"/>
                <w:szCs w:val="20"/>
                <w:lang w:val="el-GR"/>
              </w:rPr>
              <w:t>0.5</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657B3455" w14:textId="77777777" w:rsidR="004365B0" w:rsidRPr="00F82A8D" w:rsidRDefault="004365B0" w:rsidP="00ED34B6">
            <w:pPr>
              <w:spacing w:after="60" w:line="259" w:lineRule="auto"/>
              <w:rPr>
                <w:rFonts w:eastAsia="SimSun"/>
                <w:b/>
                <w:bCs/>
                <w:sz w:val="20"/>
                <w:szCs w:val="20"/>
                <w:lang w:val="el-GR"/>
              </w:rPr>
            </w:pPr>
            <w:r w:rsidRPr="5BDF4827">
              <w:rPr>
                <w:rFonts w:eastAsia="SimSun"/>
                <w:b/>
                <w:bCs/>
                <w:sz w:val="20"/>
                <w:szCs w:val="20"/>
                <w:lang w:val="el-GR"/>
              </w:rPr>
              <w:t>0.5</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42939458" w14:textId="77777777" w:rsidR="004365B0" w:rsidRPr="00F82A8D" w:rsidRDefault="004365B0" w:rsidP="00ED34B6">
            <w:pPr>
              <w:spacing w:after="60" w:line="259" w:lineRule="auto"/>
              <w:rPr>
                <w:rFonts w:eastAsia="SimSun"/>
                <w:b/>
                <w:bCs/>
                <w:sz w:val="20"/>
                <w:szCs w:val="20"/>
                <w:lang w:val="el-GR"/>
              </w:rPr>
            </w:pPr>
            <w:r w:rsidRPr="5BDF4827">
              <w:rPr>
                <w:rFonts w:eastAsia="SimSun"/>
                <w:b/>
                <w:bCs/>
                <w:sz w:val="20"/>
                <w:szCs w:val="20"/>
                <w:lang w:val="el-GR"/>
              </w:rPr>
              <w:t>1</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32AECA4A" w14:textId="77777777" w:rsidR="004365B0" w:rsidRPr="00F82A8D" w:rsidRDefault="004365B0" w:rsidP="00ED34B6">
            <w:pPr>
              <w:suppressAutoHyphens w:val="0"/>
              <w:autoSpaceDE w:val="0"/>
              <w:spacing w:after="60"/>
              <w:rPr>
                <w:rFonts w:eastAsia="SimSun"/>
                <w:sz w:val="20"/>
                <w:szCs w:val="20"/>
                <w:lang w:val="el-GR"/>
              </w:rPr>
            </w:pPr>
            <w:r w:rsidRPr="5BDF4827">
              <w:rPr>
                <w:rFonts w:eastAsia="SimSun"/>
                <w:sz w:val="20"/>
                <w:szCs w:val="20"/>
                <w:lang w:val="el-GR"/>
              </w:rPr>
              <w:t>Έναρξη με την υπογραφή της Σύμβασης</w:t>
            </w:r>
          </w:p>
        </w:tc>
      </w:tr>
      <w:tr w:rsidR="004365B0" w:rsidRPr="007F2CDF" w14:paraId="01563100" w14:textId="77777777" w:rsidTr="007E4A3D">
        <w:trPr>
          <w:trHeight w:val="291"/>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0889868B" w14:textId="77777777" w:rsidR="004365B0" w:rsidRPr="00C71EEC" w:rsidRDefault="004365B0" w:rsidP="002E347D">
            <w:pPr>
              <w:suppressAutoHyphens w:val="0"/>
              <w:autoSpaceDE w:val="0"/>
              <w:spacing w:after="60"/>
              <w:rPr>
                <w:rFonts w:eastAsia="SimSun"/>
                <w:b/>
                <w:bCs/>
                <w:sz w:val="20"/>
                <w:szCs w:val="20"/>
                <w:lang w:val="el-GR"/>
              </w:rPr>
            </w:pPr>
            <w:r w:rsidRPr="5BDF4827">
              <w:rPr>
                <w:rFonts w:eastAsia="SimSun"/>
                <w:b/>
                <w:bCs/>
                <w:sz w:val="20"/>
                <w:szCs w:val="20"/>
                <w:lang w:val="el-GR"/>
              </w:rPr>
              <w:t>ΦΑΣΗ 2</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1EFB3F44" w14:textId="77777777" w:rsidR="004365B0" w:rsidRPr="00F82A8D" w:rsidRDefault="004365B0" w:rsidP="00ED34B6">
            <w:pPr>
              <w:suppressAutoHyphens w:val="0"/>
              <w:autoSpaceDE w:val="0"/>
              <w:spacing w:after="60"/>
              <w:rPr>
                <w:rFonts w:eastAsia="SimSun"/>
                <w:sz w:val="20"/>
                <w:szCs w:val="20"/>
                <w:lang w:val="el-GR"/>
              </w:rPr>
            </w:pPr>
            <w:r w:rsidRPr="5BDF4827">
              <w:rPr>
                <w:rFonts w:eastAsia="SimSun"/>
                <w:sz w:val="20"/>
                <w:szCs w:val="20"/>
                <w:lang w:val="el-GR"/>
              </w:rPr>
              <w:t>Προμήθεια και εγκατάσταση οπτικοακουστικού συστήματος</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27B6D318" w14:textId="27B5E59F" w:rsidR="004365B0" w:rsidRPr="00F82A8D" w:rsidRDefault="00043459" w:rsidP="00ED34B6">
            <w:pPr>
              <w:suppressAutoHyphens w:val="0"/>
              <w:autoSpaceDE w:val="0"/>
              <w:spacing w:after="60"/>
              <w:rPr>
                <w:rFonts w:eastAsia="SimSun"/>
                <w:b/>
                <w:bCs/>
                <w:sz w:val="20"/>
                <w:szCs w:val="20"/>
                <w:lang w:val="el-GR"/>
              </w:rPr>
            </w:pPr>
            <w:r>
              <w:rPr>
                <w:rFonts w:eastAsia="SimSun"/>
                <w:b/>
                <w:bCs/>
                <w:sz w:val="20"/>
                <w:szCs w:val="20"/>
                <w:lang w:val="el-GR"/>
              </w:rPr>
              <w:t>7</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2BCD0CD2" w14:textId="77777777" w:rsidR="004365B0" w:rsidRPr="00F82A8D"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7471AA9B" w14:textId="0836CE92" w:rsidR="004365B0" w:rsidRPr="00F82A8D" w:rsidRDefault="00043459" w:rsidP="00ED34B6">
            <w:pPr>
              <w:suppressAutoHyphens w:val="0"/>
              <w:autoSpaceDE w:val="0"/>
              <w:spacing w:after="60"/>
              <w:rPr>
                <w:rFonts w:eastAsia="SimSun"/>
                <w:b/>
                <w:bCs/>
                <w:sz w:val="20"/>
                <w:szCs w:val="20"/>
                <w:lang w:val="el-GR"/>
              </w:rPr>
            </w:pPr>
            <w:r>
              <w:rPr>
                <w:rFonts w:eastAsia="SimSun"/>
                <w:b/>
                <w:bCs/>
                <w:sz w:val="20"/>
                <w:szCs w:val="20"/>
                <w:lang w:val="el-GR"/>
              </w:rPr>
              <w:t>8</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47AADFBD" w14:textId="296327FE" w:rsidR="004365B0" w:rsidRPr="00F82A8D" w:rsidRDefault="004365B0" w:rsidP="00ED34B6">
            <w:pPr>
              <w:suppressAutoHyphens w:val="0"/>
              <w:autoSpaceDE w:val="0"/>
              <w:spacing w:after="60"/>
              <w:rPr>
                <w:rFonts w:eastAsia="SimSun"/>
                <w:sz w:val="20"/>
                <w:szCs w:val="20"/>
                <w:lang w:val="el-GR"/>
              </w:rPr>
            </w:pPr>
            <w:r w:rsidRPr="5BDF4827">
              <w:rPr>
                <w:rFonts w:eastAsia="SimSun"/>
                <w:sz w:val="20"/>
                <w:szCs w:val="20"/>
                <w:lang w:val="el-GR"/>
              </w:rPr>
              <w:t xml:space="preserve">Έναρξη με την ολοκλήρωση </w:t>
            </w:r>
            <w:r w:rsidR="004B5DEE">
              <w:rPr>
                <w:rFonts w:eastAsia="SimSun"/>
                <w:sz w:val="20"/>
                <w:szCs w:val="20"/>
                <w:lang w:val="el-GR"/>
              </w:rPr>
              <w:t>του 1</w:t>
            </w:r>
            <w:r w:rsidR="004B5DEE" w:rsidRPr="0044693E">
              <w:rPr>
                <w:rFonts w:eastAsia="SimSun"/>
                <w:sz w:val="20"/>
                <w:szCs w:val="20"/>
                <w:vertAlign w:val="superscript"/>
                <w:lang w:val="el-GR"/>
              </w:rPr>
              <w:t>ου</w:t>
            </w:r>
            <w:r w:rsidR="004B5DEE">
              <w:rPr>
                <w:rFonts w:eastAsia="SimSun"/>
                <w:sz w:val="20"/>
                <w:szCs w:val="20"/>
                <w:lang w:val="el-GR"/>
              </w:rPr>
              <w:t xml:space="preserve"> μήνα</w:t>
            </w:r>
          </w:p>
        </w:tc>
      </w:tr>
      <w:tr w:rsidR="004365B0" w:rsidRPr="007F2CDF" w14:paraId="2204CCD4" w14:textId="77777777" w:rsidTr="007E4A3D">
        <w:trPr>
          <w:trHeight w:val="450"/>
          <w:jc w:val="center"/>
        </w:trPr>
        <w:tc>
          <w:tcPr>
            <w:tcW w:w="513" w:type="pct"/>
            <w:tcBorders>
              <w:top w:val="nil"/>
              <w:left w:val="single" w:sz="4" w:space="0" w:color="auto"/>
              <w:bottom w:val="single" w:sz="4" w:space="0" w:color="auto"/>
              <w:right w:val="single" w:sz="4" w:space="0" w:color="auto"/>
            </w:tcBorders>
            <w:shd w:val="clear" w:color="auto" w:fill="FFFFFF" w:themeFill="background1"/>
            <w:vAlign w:val="center"/>
            <w:hideMark/>
          </w:tcPr>
          <w:p w14:paraId="62A29095" w14:textId="77777777" w:rsidR="004365B0" w:rsidRPr="00C71EEC" w:rsidRDefault="004365B0" w:rsidP="002E347D">
            <w:pPr>
              <w:suppressAutoHyphens w:val="0"/>
              <w:autoSpaceDE w:val="0"/>
              <w:spacing w:after="60"/>
              <w:rPr>
                <w:rFonts w:eastAsia="SimSun"/>
                <w:b/>
                <w:bCs/>
                <w:sz w:val="20"/>
                <w:szCs w:val="20"/>
                <w:lang w:val="el-GR"/>
              </w:rPr>
            </w:pPr>
            <w:r w:rsidRPr="5BDF4827">
              <w:rPr>
                <w:rFonts w:eastAsia="SimSun"/>
                <w:b/>
                <w:bCs/>
                <w:sz w:val="20"/>
                <w:szCs w:val="20"/>
                <w:lang w:val="el-GR"/>
              </w:rPr>
              <w:t>ΦΑΣΗ 3</w:t>
            </w:r>
          </w:p>
        </w:tc>
        <w:tc>
          <w:tcPr>
            <w:tcW w:w="1160" w:type="pct"/>
            <w:tcBorders>
              <w:top w:val="nil"/>
              <w:left w:val="nil"/>
              <w:bottom w:val="single" w:sz="4" w:space="0" w:color="auto"/>
              <w:right w:val="single" w:sz="4" w:space="0" w:color="auto"/>
            </w:tcBorders>
            <w:shd w:val="clear" w:color="auto" w:fill="FFFFFF" w:themeFill="background1"/>
            <w:vAlign w:val="center"/>
            <w:hideMark/>
          </w:tcPr>
          <w:p w14:paraId="11919E31" w14:textId="77777777" w:rsidR="004365B0" w:rsidRPr="00F82A8D" w:rsidRDefault="004365B0" w:rsidP="00ED34B6">
            <w:pPr>
              <w:suppressAutoHyphens w:val="0"/>
              <w:autoSpaceDE w:val="0"/>
              <w:spacing w:after="60"/>
              <w:rPr>
                <w:rFonts w:eastAsia="SimSun"/>
                <w:sz w:val="20"/>
                <w:szCs w:val="20"/>
                <w:lang w:val="el-GR"/>
              </w:rPr>
            </w:pPr>
            <w:r w:rsidRPr="5BDF4827">
              <w:rPr>
                <w:rFonts w:eastAsia="SimSun"/>
                <w:sz w:val="20"/>
                <w:szCs w:val="20"/>
                <w:lang w:val="el-GR"/>
              </w:rPr>
              <w:t>Εκπαίδευση – δοκιμαστική λειτουργία</w:t>
            </w:r>
          </w:p>
        </w:tc>
        <w:tc>
          <w:tcPr>
            <w:tcW w:w="765" w:type="pct"/>
            <w:tcBorders>
              <w:top w:val="nil"/>
              <w:left w:val="nil"/>
              <w:bottom w:val="single" w:sz="4" w:space="0" w:color="auto"/>
              <w:right w:val="single" w:sz="4" w:space="0" w:color="auto"/>
            </w:tcBorders>
            <w:shd w:val="clear" w:color="auto" w:fill="FFFFFF" w:themeFill="background1"/>
            <w:vAlign w:val="center"/>
            <w:hideMark/>
          </w:tcPr>
          <w:p w14:paraId="1A6E789F" w14:textId="77777777" w:rsidR="004365B0" w:rsidRPr="00F82A8D" w:rsidRDefault="004365B0" w:rsidP="00ED34B6">
            <w:pPr>
              <w:spacing w:after="60" w:line="259" w:lineRule="auto"/>
            </w:pPr>
            <w:r w:rsidRPr="62D58DC1">
              <w:rPr>
                <w:rFonts w:eastAsia="SimSun"/>
                <w:b/>
                <w:bCs/>
                <w:sz w:val="20"/>
                <w:szCs w:val="20"/>
                <w:lang w:val="el-GR"/>
              </w:rPr>
              <w:t>1</w:t>
            </w:r>
          </w:p>
        </w:tc>
        <w:tc>
          <w:tcPr>
            <w:tcW w:w="901" w:type="pct"/>
            <w:tcBorders>
              <w:top w:val="nil"/>
              <w:left w:val="nil"/>
              <w:bottom w:val="single" w:sz="4" w:space="0" w:color="auto"/>
              <w:right w:val="single" w:sz="4" w:space="0" w:color="auto"/>
            </w:tcBorders>
            <w:shd w:val="clear" w:color="auto" w:fill="FFFFFF" w:themeFill="background1"/>
            <w:vAlign w:val="center"/>
            <w:hideMark/>
          </w:tcPr>
          <w:p w14:paraId="1B1635CB" w14:textId="77777777" w:rsidR="004365B0" w:rsidRPr="00F82A8D" w:rsidRDefault="004365B0" w:rsidP="00ED34B6">
            <w:pPr>
              <w:suppressAutoHyphens w:val="0"/>
              <w:autoSpaceDE w:val="0"/>
              <w:spacing w:after="60"/>
              <w:rPr>
                <w:rFonts w:eastAsia="SimSun"/>
                <w:b/>
                <w:bCs/>
                <w:sz w:val="20"/>
                <w:szCs w:val="20"/>
                <w:lang w:val="el-GR"/>
              </w:rPr>
            </w:pPr>
            <w:r w:rsidRPr="5BDF4827">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FFFFFF" w:themeFill="background1"/>
            <w:vAlign w:val="center"/>
            <w:hideMark/>
          </w:tcPr>
          <w:p w14:paraId="3E1A71E8" w14:textId="77777777" w:rsidR="004365B0" w:rsidRPr="00F82A8D" w:rsidRDefault="004365B0" w:rsidP="00ED34B6">
            <w:pPr>
              <w:spacing w:after="60" w:line="259" w:lineRule="auto"/>
            </w:pPr>
            <w:r w:rsidRPr="62D58DC1">
              <w:rPr>
                <w:rFonts w:eastAsia="SimSun"/>
                <w:b/>
                <w:bCs/>
                <w:sz w:val="20"/>
                <w:szCs w:val="20"/>
                <w:lang w:val="el-GR"/>
              </w:rPr>
              <w:t>2</w:t>
            </w:r>
          </w:p>
        </w:tc>
        <w:tc>
          <w:tcPr>
            <w:tcW w:w="1026" w:type="pct"/>
            <w:tcBorders>
              <w:top w:val="nil"/>
              <w:left w:val="nil"/>
              <w:bottom w:val="single" w:sz="4" w:space="0" w:color="auto"/>
              <w:right w:val="single" w:sz="4" w:space="0" w:color="auto"/>
            </w:tcBorders>
            <w:shd w:val="clear" w:color="auto" w:fill="FFFFFF" w:themeFill="background1"/>
            <w:vAlign w:val="center"/>
            <w:hideMark/>
          </w:tcPr>
          <w:p w14:paraId="17909DDC" w14:textId="77777777" w:rsidR="004365B0" w:rsidRPr="00F82A8D" w:rsidRDefault="004365B0" w:rsidP="00ED34B6">
            <w:pPr>
              <w:spacing w:after="60" w:line="259" w:lineRule="auto"/>
              <w:rPr>
                <w:rFonts w:eastAsia="SimSun"/>
                <w:sz w:val="20"/>
                <w:szCs w:val="20"/>
                <w:lang w:val="el-GR"/>
              </w:rPr>
            </w:pPr>
            <w:r w:rsidRPr="5BDF4827">
              <w:rPr>
                <w:rFonts w:eastAsia="SimSun"/>
                <w:sz w:val="20"/>
                <w:szCs w:val="20"/>
                <w:lang w:val="el-GR"/>
              </w:rPr>
              <w:t>Τον τελευταίο μήνα της Φάσης 2</w:t>
            </w:r>
          </w:p>
        </w:tc>
      </w:tr>
      <w:bookmarkEnd w:id="523"/>
    </w:tbl>
    <w:p w14:paraId="12634D80" w14:textId="77777777" w:rsidR="00C77D57" w:rsidRDefault="00C77D57" w:rsidP="002E347D">
      <w:pPr>
        <w:rPr>
          <w:lang w:val="el-GR"/>
        </w:rPr>
      </w:pPr>
    </w:p>
    <w:p w14:paraId="2015BD05" w14:textId="77777777" w:rsidR="00D468DF" w:rsidRPr="00EF2204" w:rsidRDefault="00D468DF" w:rsidP="002E347D">
      <w:pPr>
        <w:rPr>
          <w:lang w:val="el-GR"/>
        </w:rPr>
      </w:pPr>
    </w:p>
    <w:p w14:paraId="06A0D955" w14:textId="13F0973A" w:rsidR="00025B9C" w:rsidRPr="00EF2204" w:rsidRDefault="00025B9C" w:rsidP="002E347D">
      <w:pPr>
        <w:pStyle w:val="4"/>
        <w:numPr>
          <w:ilvl w:val="1"/>
          <w:numId w:val="27"/>
        </w:numPr>
        <w:ind w:hanging="306"/>
        <w:rPr>
          <w:rFonts w:cs="Tahoma"/>
          <w:szCs w:val="22"/>
          <w:lang w:val="el-GR"/>
        </w:rPr>
      </w:pPr>
      <w:bookmarkStart w:id="524" w:name="_Toc97194368"/>
      <w:bookmarkStart w:id="525" w:name="_Toc181183776"/>
      <w:r w:rsidRPr="00EF2204">
        <w:rPr>
          <w:rFonts w:cs="Tahoma"/>
          <w:szCs w:val="22"/>
          <w:lang w:val="el-GR"/>
        </w:rPr>
        <w:lastRenderedPageBreak/>
        <w:t>Φάσεις – Παραδοτέα</w:t>
      </w:r>
      <w:bookmarkEnd w:id="524"/>
      <w:bookmarkEnd w:id="525"/>
    </w:p>
    <w:p w14:paraId="0824BEC3" w14:textId="6C7D6AAC" w:rsidR="00EA7E9C" w:rsidRPr="00DA7307" w:rsidRDefault="00025B9C" w:rsidP="002E347D">
      <w:pPr>
        <w:pStyle w:val="5"/>
        <w:numPr>
          <w:ilvl w:val="0"/>
          <w:numId w:val="0"/>
        </w:numPr>
        <w:rPr>
          <w:rFonts w:eastAsia="SimSun"/>
          <w:lang w:val="el-GR"/>
        </w:rPr>
      </w:pPr>
      <w:bookmarkStart w:id="526" w:name="_Toc181183777"/>
      <w:r w:rsidRPr="00EF2204">
        <w:rPr>
          <w:rFonts w:eastAsia="SimSun" w:cs="Tahoma"/>
          <w:lang w:val="el-GR"/>
        </w:rPr>
        <w:t xml:space="preserve">Φάση 1: </w:t>
      </w:r>
      <w:r w:rsidRPr="00E502F4">
        <w:rPr>
          <w:rFonts w:eastAsia="SimSun" w:cs="Tahoma"/>
          <w:lang w:val="el-GR"/>
        </w:rPr>
        <w:t>Μελέτη Εφαρμογής – Ανάλυση Απαιτήσεων</w:t>
      </w:r>
      <w:bookmarkEnd w:id="526"/>
    </w:p>
    <w:p w14:paraId="1443F392" w14:textId="3EE894B4" w:rsidR="00025B9C" w:rsidRPr="00F07480" w:rsidRDefault="00025B9C" w:rsidP="002E347D">
      <w:pPr>
        <w:pStyle w:val="5"/>
        <w:numPr>
          <w:ilvl w:val="0"/>
          <w:numId w:val="0"/>
        </w:numPr>
        <w:rPr>
          <w:rFonts w:cs="Tahoma"/>
          <w:bCs/>
          <w:szCs w:val="22"/>
          <w:lang w:val="el-GR"/>
        </w:rPr>
      </w:pPr>
      <w:bookmarkStart w:id="527" w:name="_Toc181183778"/>
      <w:r w:rsidRPr="00EF2204">
        <w:rPr>
          <w:rFonts w:eastAsia="SimSun" w:cs="Tahoma"/>
          <w:lang w:val="el-GR"/>
        </w:rPr>
        <w:t xml:space="preserve">Φάση 2: </w:t>
      </w:r>
      <w:r w:rsidR="004365B0" w:rsidRPr="00F07480">
        <w:rPr>
          <w:rFonts w:cs="Tahoma"/>
          <w:bCs/>
          <w:szCs w:val="22"/>
          <w:lang w:val="el-GR"/>
        </w:rPr>
        <w:t>Προμήθεια και εγκατάσταση οπτικοακουστικού συστήματος</w:t>
      </w:r>
      <w:bookmarkEnd w:id="527"/>
    </w:p>
    <w:p w14:paraId="07140503" w14:textId="4625948F" w:rsidR="004365B0" w:rsidRPr="00F07480" w:rsidRDefault="004365B0" w:rsidP="002E347D">
      <w:pPr>
        <w:pStyle w:val="4"/>
        <w:numPr>
          <w:ilvl w:val="0"/>
          <w:numId w:val="0"/>
        </w:numPr>
        <w:ind w:left="864" w:hanging="864"/>
        <w:rPr>
          <w:rFonts w:cs="Tahoma"/>
          <w:szCs w:val="22"/>
          <w:lang w:val="el-GR"/>
        </w:rPr>
      </w:pPr>
      <w:bookmarkStart w:id="528" w:name="_Toc181183779"/>
      <w:r w:rsidRPr="00F07480">
        <w:rPr>
          <w:rFonts w:eastAsia="SimSun"/>
          <w:lang w:val="el-GR"/>
        </w:rPr>
        <w:t xml:space="preserve">Φάση 3.  </w:t>
      </w:r>
      <w:r w:rsidRPr="00F07480">
        <w:rPr>
          <w:rFonts w:cs="Tahoma"/>
          <w:szCs w:val="22"/>
          <w:lang w:val="el-GR"/>
        </w:rPr>
        <w:t>Εκπαίδευση – δοκιμαστική λειτουργία</w:t>
      </w:r>
      <w:bookmarkEnd w:id="528"/>
    </w:p>
    <w:p w14:paraId="282CBCC6" w14:textId="77777777" w:rsidR="00EA7E9C" w:rsidRPr="00EA7E9C" w:rsidRDefault="00EA7E9C" w:rsidP="002E347D">
      <w:pPr>
        <w:rPr>
          <w:rFonts w:eastAsia="SimSun"/>
          <w:lang w:val="el-GR"/>
        </w:rPr>
      </w:pPr>
    </w:p>
    <w:p w14:paraId="43A06D8A" w14:textId="33923587" w:rsidR="004365B0" w:rsidRPr="004365B0" w:rsidRDefault="00025B9C" w:rsidP="002E347D">
      <w:pPr>
        <w:pStyle w:val="4"/>
        <w:numPr>
          <w:ilvl w:val="1"/>
          <w:numId w:val="27"/>
        </w:numPr>
        <w:ind w:hanging="306"/>
        <w:rPr>
          <w:rFonts w:eastAsia="SimSun" w:cs="Tahoma"/>
          <w:lang w:val="el-GR"/>
        </w:rPr>
      </w:pPr>
      <w:bookmarkStart w:id="529" w:name="_Toc181183780"/>
      <w:bookmarkStart w:id="530" w:name="_Hlk61973828"/>
      <w:r w:rsidRPr="00EF2204">
        <w:rPr>
          <w:rFonts w:eastAsia="SimSun" w:cs="Tahoma"/>
          <w:lang w:val="el-GR"/>
        </w:rPr>
        <w:t>Χρόνος Υποβολής και Διαδικασία Οριστικοποίησης Παραδοτέων</w:t>
      </w:r>
      <w:bookmarkEnd w:id="529"/>
    </w:p>
    <w:tbl>
      <w:tblPr>
        <w:tblStyle w:val="aff0"/>
        <w:tblW w:w="5168" w:type="pct"/>
        <w:tblInd w:w="-147" w:type="dxa"/>
        <w:tblLayout w:type="fixed"/>
        <w:tblLook w:val="04A0" w:firstRow="1" w:lastRow="0" w:firstColumn="1" w:lastColumn="0" w:noHBand="0" w:noVBand="1"/>
      </w:tblPr>
      <w:tblGrid>
        <w:gridCol w:w="591"/>
        <w:gridCol w:w="721"/>
        <w:gridCol w:w="957"/>
        <w:gridCol w:w="3993"/>
        <w:gridCol w:w="1710"/>
        <w:gridCol w:w="1980"/>
      </w:tblGrid>
      <w:tr w:rsidR="00043459" w:rsidRPr="00892E1A" w14:paraId="1F5C3B3D" w14:textId="77777777" w:rsidTr="00043459">
        <w:trPr>
          <w:trHeight w:val="336"/>
          <w:tblHeader/>
        </w:trPr>
        <w:tc>
          <w:tcPr>
            <w:tcW w:w="297" w:type="pct"/>
            <w:tcBorders>
              <w:bottom w:val="single" w:sz="12" w:space="0" w:color="000000" w:themeColor="text1"/>
            </w:tcBorders>
            <w:shd w:val="clear" w:color="auto" w:fill="FBE4D5" w:themeFill="accent2" w:themeFillTint="33"/>
            <w:vAlign w:val="center"/>
            <w:hideMark/>
          </w:tcPr>
          <w:bookmarkEnd w:id="530"/>
          <w:p w14:paraId="354A8559" w14:textId="77777777" w:rsidR="004365B0" w:rsidRPr="00EF2204" w:rsidRDefault="004365B0" w:rsidP="00ED34B6">
            <w:pPr>
              <w:suppressAutoHyphens w:val="0"/>
              <w:spacing w:after="0"/>
              <w:ind w:left="-109" w:right="-86"/>
              <w:rPr>
                <w:b/>
                <w:bCs/>
                <w:color w:val="000000"/>
                <w:sz w:val="20"/>
                <w:szCs w:val="20"/>
                <w:lang w:val="el-GR" w:eastAsia="el-GR"/>
              </w:rPr>
            </w:pPr>
            <w:r w:rsidRPr="00EF2204">
              <w:rPr>
                <w:b/>
                <w:bCs/>
                <w:color w:val="000000"/>
                <w:sz w:val="20"/>
                <w:szCs w:val="20"/>
                <w:lang w:val="el-GR" w:eastAsia="el-GR"/>
              </w:rPr>
              <w:t>Α/Α</w:t>
            </w:r>
          </w:p>
        </w:tc>
        <w:tc>
          <w:tcPr>
            <w:tcW w:w="362" w:type="pct"/>
            <w:tcBorders>
              <w:bottom w:val="single" w:sz="12" w:space="0" w:color="000000" w:themeColor="text1"/>
            </w:tcBorders>
            <w:shd w:val="clear" w:color="auto" w:fill="FBE4D5" w:themeFill="accent2" w:themeFillTint="33"/>
            <w:vAlign w:val="center"/>
          </w:tcPr>
          <w:p w14:paraId="06EA66A6" w14:textId="77777777" w:rsidR="004365B0" w:rsidRPr="00EF2204" w:rsidRDefault="004365B0" w:rsidP="00ED34B6">
            <w:pPr>
              <w:suppressAutoHyphens w:val="0"/>
              <w:spacing w:after="0"/>
              <w:ind w:left="-199" w:right="-111"/>
              <w:rPr>
                <w:b/>
                <w:bCs/>
                <w:color w:val="000000"/>
                <w:sz w:val="20"/>
                <w:szCs w:val="20"/>
                <w:lang w:val="el-GR" w:eastAsia="el-GR"/>
              </w:rPr>
            </w:pPr>
            <w:r w:rsidRPr="00EF2204">
              <w:rPr>
                <w:b/>
                <w:bCs/>
                <w:color w:val="000000"/>
                <w:sz w:val="20"/>
                <w:szCs w:val="20"/>
                <w:lang w:val="el-GR" w:eastAsia="el-GR"/>
              </w:rPr>
              <w:t>ΦΑΣΗ</w:t>
            </w:r>
          </w:p>
        </w:tc>
        <w:tc>
          <w:tcPr>
            <w:tcW w:w="481" w:type="pct"/>
            <w:tcBorders>
              <w:bottom w:val="single" w:sz="12" w:space="0" w:color="000000" w:themeColor="text1"/>
            </w:tcBorders>
            <w:shd w:val="clear" w:color="auto" w:fill="FBE4D5" w:themeFill="accent2" w:themeFillTint="33"/>
            <w:vAlign w:val="center"/>
            <w:hideMark/>
          </w:tcPr>
          <w:p w14:paraId="6970B46F" w14:textId="77777777" w:rsidR="004365B0" w:rsidRPr="00EF2204" w:rsidRDefault="004365B0" w:rsidP="00ED34B6">
            <w:pPr>
              <w:suppressAutoHyphens w:val="0"/>
              <w:spacing w:after="0"/>
              <w:rPr>
                <w:b/>
                <w:bCs/>
                <w:color w:val="000000"/>
                <w:sz w:val="20"/>
                <w:szCs w:val="20"/>
                <w:lang w:val="el-GR" w:eastAsia="el-GR"/>
              </w:rPr>
            </w:pPr>
            <w:r w:rsidRPr="00EF2204">
              <w:rPr>
                <w:b/>
                <w:bCs/>
                <w:color w:val="000000"/>
                <w:sz w:val="20"/>
                <w:szCs w:val="20"/>
                <w:lang w:val="el-GR" w:eastAsia="el-GR"/>
              </w:rPr>
              <w:t>ΚΩΔ. ΠΑΡΑΔΟΤΕΟΥ</w:t>
            </w:r>
          </w:p>
        </w:tc>
        <w:tc>
          <w:tcPr>
            <w:tcW w:w="2006" w:type="pct"/>
            <w:tcBorders>
              <w:bottom w:val="single" w:sz="12" w:space="0" w:color="000000" w:themeColor="text1"/>
            </w:tcBorders>
            <w:shd w:val="clear" w:color="auto" w:fill="FBE4D5" w:themeFill="accent2" w:themeFillTint="33"/>
            <w:vAlign w:val="center"/>
            <w:hideMark/>
          </w:tcPr>
          <w:p w14:paraId="23C70721" w14:textId="77777777" w:rsidR="004365B0" w:rsidRPr="00EF2204" w:rsidRDefault="004365B0" w:rsidP="00ED34B6">
            <w:pPr>
              <w:suppressAutoHyphens w:val="0"/>
              <w:spacing w:after="0"/>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59" w:type="pct"/>
            <w:tcBorders>
              <w:bottom w:val="single" w:sz="12" w:space="0" w:color="000000" w:themeColor="text1"/>
            </w:tcBorders>
            <w:shd w:val="clear" w:color="auto" w:fill="FBE4D5" w:themeFill="accent2" w:themeFillTint="33"/>
            <w:vAlign w:val="center"/>
            <w:hideMark/>
          </w:tcPr>
          <w:p w14:paraId="256939AF" w14:textId="4D69FD64" w:rsidR="004365B0" w:rsidRPr="00EF2204" w:rsidRDefault="004365B0" w:rsidP="00ED34B6">
            <w:pPr>
              <w:suppressAutoHyphens w:val="0"/>
              <w:spacing w:after="0"/>
              <w:ind w:left="-89"/>
              <w:rPr>
                <w:rFonts w:eastAsia="Calibri"/>
                <w:b/>
                <w:bCs/>
                <w:color w:val="000000"/>
                <w:sz w:val="20"/>
                <w:szCs w:val="20"/>
                <w:lang w:val="el-GR" w:eastAsia="el-GR"/>
              </w:rPr>
            </w:pPr>
            <w:r w:rsidRPr="00EF2204">
              <w:rPr>
                <w:rFonts w:eastAsia="Calibri"/>
                <w:b/>
                <w:bCs/>
                <w:color w:val="000000"/>
                <w:sz w:val="20"/>
                <w:szCs w:val="20"/>
                <w:lang w:val="el-GR" w:eastAsia="el-GR"/>
              </w:rPr>
              <w:t>ΧΡΟΝΟΣ ΥΠΟΒΟΛΗΣ</w:t>
            </w:r>
          </w:p>
          <w:p w14:paraId="50D6A6FF" w14:textId="762AB234" w:rsidR="004365B0" w:rsidRPr="00EF2204" w:rsidRDefault="004365B0" w:rsidP="00ED34B6">
            <w:pPr>
              <w:suppressAutoHyphens w:val="0"/>
              <w:spacing w:after="0"/>
              <w:ind w:left="-89"/>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w:t>
            </w:r>
          </w:p>
        </w:tc>
        <w:tc>
          <w:tcPr>
            <w:tcW w:w="995" w:type="pct"/>
            <w:tcBorders>
              <w:bottom w:val="single" w:sz="12" w:space="0" w:color="000000" w:themeColor="text1"/>
            </w:tcBorders>
            <w:shd w:val="clear" w:color="auto" w:fill="FBE4D5" w:themeFill="accent2" w:themeFillTint="33"/>
          </w:tcPr>
          <w:p w14:paraId="55D155DC" w14:textId="77777777" w:rsidR="004365B0" w:rsidRPr="00EF2204" w:rsidRDefault="004365B0" w:rsidP="008602C1">
            <w:pPr>
              <w:suppressAutoHyphens w:val="0"/>
              <w:spacing w:after="0"/>
              <w:ind w:left="-192" w:right="-110"/>
              <w:jc w:val="left"/>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AD7AEDD" w14:textId="5F035CAA" w:rsidR="004365B0" w:rsidRPr="00EF2204" w:rsidRDefault="004365B0" w:rsidP="008602C1">
            <w:pPr>
              <w:suppressAutoHyphens w:val="0"/>
              <w:spacing w:after="0"/>
              <w:ind w:left="-192" w:right="-110"/>
              <w:jc w:val="left"/>
              <w:rPr>
                <w:rFonts w:eastAsia="Calibri"/>
                <w:b/>
                <w:bCs/>
                <w:color w:val="000000"/>
                <w:sz w:val="20"/>
                <w:szCs w:val="20"/>
                <w:lang w:val="el-GR" w:eastAsia="el-GR"/>
              </w:rPr>
            </w:pPr>
            <w:r w:rsidRPr="00EF2204">
              <w:rPr>
                <w:rFonts w:eastAsia="Calibri"/>
                <w:b/>
                <w:bCs/>
                <w:color w:val="000000"/>
                <w:sz w:val="20"/>
                <w:szCs w:val="20"/>
                <w:lang w:val="el-GR" w:eastAsia="el-GR"/>
              </w:rPr>
              <w:t>ΠΑΡΑΔΟΤΕΟΥ (ΜΗΝΕΣ)</w:t>
            </w:r>
          </w:p>
        </w:tc>
      </w:tr>
      <w:tr w:rsidR="004365B0" w:rsidRPr="00892E1A" w14:paraId="61BF5BC6" w14:textId="77777777" w:rsidTr="008602C1">
        <w:trPr>
          <w:trHeight w:val="175"/>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30595CAB" w14:textId="77777777" w:rsidR="004365B0" w:rsidRPr="00EF2204" w:rsidRDefault="004365B0" w:rsidP="00ED34B6">
            <w:pPr>
              <w:suppressAutoHyphens w:val="0"/>
              <w:spacing w:before="120" w:after="0"/>
              <w:rPr>
                <w:color w:val="000000"/>
                <w:lang w:val="el-GR" w:eastAsia="el-GR"/>
              </w:rPr>
            </w:pPr>
            <w:r w:rsidRPr="5BDF4827">
              <w:rPr>
                <w:color w:val="000000" w:themeColor="text1"/>
                <w:lang w:val="el-GR" w:eastAsia="el-GR"/>
              </w:rPr>
              <w:t>1</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44C6DD" w14:textId="77777777" w:rsidR="004365B0" w:rsidRPr="00EF2204" w:rsidRDefault="004365B0" w:rsidP="00ED34B6">
            <w:pPr>
              <w:spacing w:before="120" w:after="0" w:line="259" w:lineRule="auto"/>
              <w:rPr>
                <w:color w:val="000000" w:themeColor="text1"/>
                <w:lang w:val="el-GR" w:eastAsia="el-GR"/>
              </w:rPr>
            </w:pPr>
            <w:r w:rsidRPr="5BDF4827">
              <w:rPr>
                <w:color w:val="000000" w:themeColor="text1"/>
                <w:lang w:val="el-GR" w:eastAsia="el-GR"/>
              </w:rPr>
              <w:t>Φ1</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C8DF5B6" w14:textId="77777777" w:rsidR="004365B0" w:rsidRPr="00EF2204" w:rsidRDefault="004365B0" w:rsidP="00ED34B6">
            <w:pPr>
              <w:spacing w:before="120" w:after="0" w:line="259" w:lineRule="auto"/>
              <w:rPr>
                <w:color w:val="000000" w:themeColor="text1"/>
                <w:lang w:val="el-GR" w:eastAsia="el-GR"/>
              </w:rPr>
            </w:pPr>
            <w:r w:rsidRPr="5BDF4827">
              <w:rPr>
                <w:color w:val="000000" w:themeColor="text1"/>
                <w:lang w:val="el-GR" w:eastAsia="el-GR"/>
              </w:rPr>
              <w:t>Π1</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2D181079" w14:textId="1F06D5A1" w:rsidR="004365B0" w:rsidRPr="00EF2204" w:rsidRDefault="004365B0" w:rsidP="00ED34B6">
            <w:pPr>
              <w:spacing w:before="120" w:after="0" w:line="259" w:lineRule="auto"/>
              <w:rPr>
                <w:color w:val="000000" w:themeColor="text1"/>
                <w:lang w:val="el-GR" w:eastAsia="el-GR"/>
              </w:rPr>
            </w:pPr>
            <w:r w:rsidRPr="5BDF4827">
              <w:rPr>
                <w:color w:val="000000" w:themeColor="text1"/>
                <w:lang w:val="el-GR" w:eastAsia="el-GR"/>
              </w:rPr>
              <w:t>Μελέτη Εφαρμογής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tcPr>
          <w:p w14:paraId="0F3CC521" w14:textId="77777777" w:rsidR="004365B0" w:rsidRPr="00EF2204" w:rsidRDefault="004365B0" w:rsidP="00ED34B6">
            <w:pPr>
              <w:spacing w:before="120" w:after="0" w:line="259" w:lineRule="auto"/>
              <w:rPr>
                <w:color w:val="000000" w:themeColor="text1"/>
                <w:lang w:val="el-GR" w:eastAsia="el-GR"/>
              </w:rPr>
            </w:pPr>
            <w:r w:rsidRPr="5BDF4827">
              <w:rPr>
                <w:color w:val="000000" w:themeColor="text1"/>
                <w:lang w:val="el-GR" w:eastAsia="el-GR"/>
              </w:rPr>
              <w:t>15 ημέρες από την υπογραφή της σύμβασης</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9634E4B" w14:textId="77777777" w:rsidR="004365B0" w:rsidRPr="00EF2204" w:rsidRDefault="004365B0" w:rsidP="00ED34B6">
            <w:pPr>
              <w:spacing w:before="120" w:after="0" w:line="259" w:lineRule="auto"/>
              <w:rPr>
                <w:color w:val="000000" w:themeColor="text1"/>
                <w:lang w:val="el-GR" w:eastAsia="el-GR"/>
              </w:rPr>
            </w:pPr>
            <w:r w:rsidRPr="5BDF4827">
              <w:rPr>
                <w:color w:val="000000" w:themeColor="text1"/>
                <w:lang w:val="el-GR" w:eastAsia="el-GR"/>
              </w:rPr>
              <w:t>0.5</w:t>
            </w:r>
          </w:p>
        </w:tc>
      </w:tr>
      <w:tr w:rsidR="004365B0" w:rsidRPr="00892E1A" w14:paraId="4728E0F9" w14:textId="77777777" w:rsidTr="008602C1">
        <w:trPr>
          <w:trHeight w:val="379"/>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0530B48B"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2</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88AE468"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Φ2</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3692E31"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Π2</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351DE16C" w14:textId="2F918185"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Εγκαταστημένο και σε πλήρη λειτουργία το οπτικοακουστικό σύστημα στο Αμφιθέατρο του Υπουργείου Ψηφιακής Διακυβέρνησης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65DBAFC" w14:textId="728B6E1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Μ</w:t>
            </w:r>
            <w:r w:rsidR="00043459">
              <w:rPr>
                <w:color w:val="000000" w:themeColor="text1"/>
                <w:lang w:val="el-GR" w:eastAsia="el-GR"/>
              </w:rPr>
              <w:t>8</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4DB2BB6"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1</w:t>
            </w:r>
          </w:p>
        </w:tc>
      </w:tr>
      <w:tr w:rsidR="004365B0" w:rsidRPr="00892E1A" w14:paraId="18821D98" w14:textId="77777777" w:rsidTr="008602C1">
        <w:trPr>
          <w:trHeight w:val="365"/>
        </w:trPr>
        <w:tc>
          <w:tcPr>
            <w:tcW w:w="29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hideMark/>
          </w:tcPr>
          <w:p w14:paraId="064B93F7"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3</w:t>
            </w:r>
          </w:p>
        </w:tc>
        <w:tc>
          <w:tcPr>
            <w:tcW w:w="36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C78269A"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Φ3</w:t>
            </w:r>
          </w:p>
        </w:tc>
        <w:tc>
          <w:tcPr>
            <w:tcW w:w="4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86D9A71"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Π3</w:t>
            </w:r>
          </w:p>
        </w:tc>
        <w:tc>
          <w:tcPr>
            <w:tcW w:w="200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noWrap/>
            <w:vAlign w:val="center"/>
          </w:tcPr>
          <w:p w14:paraId="2FCAB93E" w14:textId="77777777" w:rsidR="004365B0" w:rsidRPr="00892E1A" w:rsidRDefault="004365B0" w:rsidP="00ED34B6">
            <w:pPr>
              <w:suppressAutoHyphens w:val="0"/>
              <w:spacing w:before="120" w:after="0"/>
              <w:rPr>
                <w:lang w:val="el-GR"/>
              </w:rPr>
            </w:pPr>
            <w:r w:rsidRPr="5BDF4827">
              <w:rPr>
                <w:lang w:val="el-GR"/>
              </w:rPr>
              <w:t>Υπηρεσίες Εκπαίδευσης</w:t>
            </w:r>
          </w:p>
        </w:tc>
        <w:tc>
          <w:tcPr>
            <w:tcW w:w="859"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F315159" w14:textId="6A0B68C8"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Μ</w:t>
            </w:r>
            <w:r w:rsidR="004600BA">
              <w:rPr>
                <w:color w:val="000000" w:themeColor="text1"/>
                <w:lang w:val="el-GR" w:eastAsia="el-GR"/>
              </w:rPr>
              <w:t>8</w:t>
            </w:r>
          </w:p>
        </w:tc>
        <w:tc>
          <w:tcPr>
            <w:tcW w:w="995"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20A844B" w14:textId="77777777" w:rsidR="004365B0" w:rsidRPr="00892E1A" w:rsidRDefault="004365B0" w:rsidP="00ED34B6">
            <w:pPr>
              <w:suppressAutoHyphens w:val="0"/>
              <w:spacing w:before="120" w:after="0"/>
              <w:rPr>
                <w:color w:val="000000"/>
                <w:lang w:val="el-GR" w:eastAsia="el-GR"/>
              </w:rPr>
            </w:pPr>
            <w:r w:rsidRPr="5BDF4827">
              <w:rPr>
                <w:color w:val="000000" w:themeColor="text1"/>
                <w:lang w:val="el-GR" w:eastAsia="el-GR"/>
              </w:rPr>
              <w:t>1</w:t>
            </w:r>
          </w:p>
        </w:tc>
      </w:tr>
    </w:tbl>
    <w:p w14:paraId="52B61CDF" w14:textId="77777777" w:rsidR="004365B0" w:rsidRDefault="004365B0" w:rsidP="002E347D"/>
    <w:p w14:paraId="1FB0D8E6" w14:textId="7DF03DDC" w:rsidR="004365B0" w:rsidRPr="003C2BEF" w:rsidRDefault="004365B0" w:rsidP="002E347D">
      <w:pPr>
        <w:rPr>
          <w:rFonts w:eastAsia="SimSun"/>
          <w:lang w:val="el-GR"/>
        </w:rPr>
      </w:pPr>
      <w:bookmarkStart w:id="531" w:name="_Hlk127265046"/>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sidR="00141CA5">
        <w:rPr>
          <w:rFonts w:eastAsia="SimSun"/>
          <w:lang w:val="el-GR"/>
        </w:rPr>
        <w:instrText xml:space="preserve"> \* MERGEFORMAT </w:instrText>
      </w:r>
      <w:r>
        <w:rPr>
          <w:rFonts w:eastAsia="SimSun"/>
          <w:lang w:val="el-GR"/>
        </w:rPr>
      </w:r>
      <w:r>
        <w:rPr>
          <w:rFonts w:eastAsia="SimSun"/>
          <w:lang w:val="el-GR"/>
        </w:rPr>
        <w:fldChar w:fldCharType="separate"/>
      </w:r>
      <w:r>
        <w:rPr>
          <w:rFonts w:eastAsia="SimSun"/>
          <w:lang w:val="el-GR"/>
        </w:rPr>
        <w:t>6.3</w:t>
      </w:r>
      <w:r>
        <w:rPr>
          <w:rFonts w:eastAsia="SimSun"/>
          <w:lang w:val="el-GR"/>
        </w:rPr>
        <w:fldChar w:fldCharType="end"/>
      </w:r>
      <w:r w:rsidRPr="003C2BEF">
        <w:rPr>
          <w:rFonts w:eastAsia="SimSun"/>
          <w:lang w:val="el-GR"/>
        </w:rPr>
        <w:t xml:space="preserve"> της παρούσας.</w:t>
      </w:r>
    </w:p>
    <w:p w14:paraId="5E7DA234" w14:textId="77777777" w:rsidR="004365B0" w:rsidRPr="00EF2204" w:rsidRDefault="004365B0" w:rsidP="002E347D">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bookmarkEnd w:id="531"/>
    <w:p w14:paraId="7C2F28AE" w14:textId="77777777" w:rsidR="005D3E33" w:rsidRPr="00EF2204" w:rsidRDefault="005D3E33" w:rsidP="002E347D">
      <w:pPr>
        <w:rPr>
          <w:rFonts w:eastAsia="SimSun"/>
          <w:lang w:val="el-GR"/>
        </w:rPr>
      </w:pPr>
    </w:p>
    <w:p w14:paraId="6B33C122" w14:textId="643E3C3B" w:rsidR="00025B9C" w:rsidRDefault="00025B9C" w:rsidP="002E347D">
      <w:pPr>
        <w:pStyle w:val="4"/>
        <w:numPr>
          <w:ilvl w:val="1"/>
          <w:numId w:val="27"/>
        </w:numPr>
        <w:ind w:hanging="306"/>
        <w:rPr>
          <w:rFonts w:cs="Tahoma"/>
          <w:szCs w:val="22"/>
          <w:lang w:val="el-GR"/>
        </w:rPr>
      </w:pPr>
      <w:bookmarkStart w:id="532" w:name="_Toc180072384"/>
      <w:bookmarkStart w:id="533" w:name="_Toc180072385"/>
      <w:bookmarkStart w:id="534" w:name="_Toc180072386"/>
      <w:bookmarkStart w:id="535" w:name="_Toc97194369"/>
      <w:bookmarkStart w:id="536" w:name="_Toc181183781"/>
      <w:bookmarkEnd w:id="532"/>
      <w:bookmarkEnd w:id="533"/>
      <w:bookmarkEnd w:id="534"/>
      <w:r w:rsidRPr="00EF2204">
        <w:rPr>
          <w:rFonts w:cs="Tahoma"/>
          <w:szCs w:val="22"/>
          <w:lang w:val="el-GR"/>
        </w:rPr>
        <w:t>Περίοδος Εγγύησης και Συντήρησης (ΠΕΣ)</w:t>
      </w:r>
      <w:bookmarkEnd w:id="535"/>
      <w:bookmarkEnd w:id="536"/>
    </w:p>
    <w:p w14:paraId="3B85339B" w14:textId="77777777" w:rsidR="0088655F" w:rsidRPr="00EF2204" w:rsidRDefault="0088655F" w:rsidP="002E347D">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00199DB3" w14:textId="1A64C2C9" w:rsidR="0088655F" w:rsidRPr="00EF2204" w:rsidRDefault="0088655F" w:rsidP="002E347D">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w:t>
      </w:r>
      <w:r w:rsidR="009011D7">
        <w:rPr>
          <w:b/>
          <w:lang w:val="el-GR"/>
        </w:rPr>
        <w:t xml:space="preserve"> τρία</w:t>
      </w:r>
      <w:r w:rsidRPr="00EF2204">
        <w:rPr>
          <w:b/>
          <w:lang w:val="el-GR"/>
        </w:rPr>
        <w:t xml:space="preserve"> (</w:t>
      </w:r>
      <w:r w:rsidR="009011D7">
        <w:rPr>
          <w:b/>
          <w:lang w:val="el-GR"/>
        </w:rPr>
        <w:t>3</w:t>
      </w:r>
      <w:r w:rsidRPr="00EF2204">
        <w:rPr>
          <w:b/>
          <w:lang w:val="el-GR"/>
        </w:rPr>
        <w:t>)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71C38E14" w14:textId="42998CDC" w:rsidR="0088655F" w:rsidRPr="00EF2204" w:rsidRDefault="0088655F" w:rsidP="002E347D">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w:t>
      </w:r>
    </w:p>
    <w:p w14:paraId="762E7BFE" w14:textId="77777777" w:rsidR="0088655F" w:rsidRPr="00EF2204" w:rsidRDefault="0088655F" w:rsidP="002E347D">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7057A7F2" w14:textId="77777777" w:rsidR="0088655F" w:rsidRPr="00EF2204" w:rsidRDefault="0088655F" w:rsidP="002E347D">
      <w:pPr>
        <w:spacing w:before="120"/>
        <w:rPr>
          <w:lang w:val="el-GR"/>
        </w:rPr>
      </w:pPr>
      <w:r w:rsidRPr="00EF2204">
        <w:rPr>
          <w:lang w:val="el-GR"/>
        </w:rPr>
        <w:lastRenderedPageBreak/>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EC1F3F1" w14:textId="77777777" w:rsidR="0088655F" w:rsidRPr="00EF2204" w:rsidRDefault="0088655F" w:rsidP="002E347D">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01B83328" w14:textId="77777777" w:rsidR="0088655F" w:rsidRPr="00EF2204" w:rsidRDefault="0088655F" w:rsidP="002E347D">
      <w:pPr>
        <w:rPr>
          <w:lang w:val="el-GR"/>
        </w:rPr>
      </w:pPr>
    </w:p>
    <w:p w14:paraId="128F2767" w14:textId="76D74D8E" w:rsidR="003C2BEF" w:rsidRDefault="002252EA" w:rsidP="008602C1">
      <w:pPr>
        <w:pStyle w:val="5"/>
        <w:numPr>
          <w:ilvl w:val="0"/>
          <w:numId w:val="0"/>
        </w:numPr>
        <w:ind w:left="1008" w:hanging="1008"/>
        <w:rPr>
          <w:rFonts w:eastAsia="SimSun" w:cs="Tahoma"/>
          <w:lang w:val="el-GR"/>
        </w:rPr>
      </w:pPr>
      <w:bookmarkStart w:id="537" w:name="_Toc181183782"/>
      <w:r>
        <w:rPr>
          <w:rFonts w:eastAsia="SimSun" w:cs="Tahoma"/>
          <w:lang w:val="el-GR"/>
        </w:rPr>
        <w:t xml:space="preserve">4.4.1 </w:t>
      </w:r>
      <w:r w:rsidR="003C2BEF" w:rsidRPr="00EF2204">
        <w:rPr>
          <w:rFonts w:eastAsia="SimSun" w:cs="Tahoma"/>
          <w:lang w:val="el-GR"/>
        </w:rPr>
        <w:t>Υπηρεσίες Περιόδου Εγγύησης</w:t>
      </w:r>
      <w:bookmarkEnd w:id="537"/>
    </w:p>
    <w:p w14:paraId="18E751CC" w14:textId="373E120E" w:rsidR="0088655F" w:rsidRPr="00274B25" w:rsidRDefault="0088655F" w:rsidP="002E347D">
      <w:pPr>
        <w:spacing w:before="120" w:after="60"/>
        <w:rPr>
          <w:lang w:val="el-GR"/>
        </w:rPr>
      </w:pPr>
      <w:bookmarkStart w:id="538" w:name="_Hlk180670171"/>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w:t>
      </w:r>
      <w:r w:rsidRPr="00784D6A">
        <w:rPr>
          <w:b/>
          <w:lang w:val="el-GR"/>
        </w:rPr>
        <w:t xml:space="preserve">Υπηρεσιών </w:t>
      </w:r>
      <w:r w:rsidRPr="00784D6A">
        <w:rPr>
          <w:lang w:val="el-GR"/>
        </w:rPr>
        <w:t>(</w:t>
      </w:r>
      <w:r w:rsidRPr="00F964C2">
        <w:rPr>
          <w:lang w:val="el-GR"/>
        </w:rPr>
        <w:t xml:space="preserve">βλ. παρ. </w:t>
      </w:r>
      <w:r w:rsidR="00AB12DA" w:rsidRPr="00F964C2">
        <w:rPr>
          <w:lang w:val="el-GR"/>
        </w:rPr>
        <w:fldChar w:fldCharType="begin"/>
      </w:r>
      <w:r w:rsidR="00AB12DA" w:rsidRPr="00F964C2">
        <w:rPr>
          <w:lang w:val="el-GR"/>
        </w:rPr>
        <w:instrText xml:space="preserve"> REF _Ref55388072 \r \h </w:instrText>
      </w:r>
      <w:r w:rsidR="00141CA5" w:rsidRPr="00F964C2">
        <w:rPr>
          <w:lang w:val="el-GR"/>
        </w:rPr>
        <w:instrText xml:space="preserve"> \* MERGEFORMAT </w:instrText>
      </w:r>
      <w:r w:rsidR="00AB12DA" w:rsidRPr="00F964C2">
        <w:rPr>
          <w:lang w:val="el-GR"/>
        </w:rPr>
      </w:r>
      <w:r w:rsidR="00AB12DA" w:rsidRPr="00F964C2">
        <w:rPr>
          <w:lang w:val="el-GR"/>
        </w:rPr>
        <w:fldChar w:fldCharType="separate"/>
      </w:r>
      <w:r w:rsidR="00B07CCB" w:rsidRPr="00F964C2">
        <w:rPr>
          <w:lang w:val="el-GR"/>
        </w:rPr>
        <w:t>4.4</w:t>
      </w:r>
      <w:r w:rsidR="004255F2" w:rsidRPr="00F964C2">
        <w:rPr>
          <w:lang w:val="el-GR"/>
        </w:rPr>
        <w:t>.3</w:t>
      </w:r>
      <w:r w:rsidR="00AB12DA" w:rsidRPr="00F964C2">
        <w:rPr>
          <w:lang w:val="el-GR"/>
        </w:rPr>
        <w:fldChar w:fldCharType="end"/>
      </w:r>
      <w:r w:rsidRPr="00F964C2">
        <w:rPr>
          <w:lang w:val="el-GR"/>
        </w:rPr>
        <w:t xml:space="preserve"> </w:t>
      </w:r>
      <w:r w:rsidR="00AB12DA" w:rsidRPr="00F964C2">
        <w:rPr>
          <w:lang w:val="el-GR"/>
        </w:rPr>
        <w:fldChar w:fldCharType="begin"/>
      </w:r>
      <w:r w:rsidR="00AB12DA" w:rsidRPr="00F964C2">
        <w:rPr>
          <w:lang w:val="el-GR"/>
        </w:rPr>
        <w:instrText xml:space="preserve"> REF _Ref55388072 \h </w:instrText>
      </w:r>
      <w:r w:rsidR="00141CA5" w:rsidRPr="00F964C2">
        <w:rPr>
          <w:lang w:val="el-GR"/>
        </w:rPr>
        <w:instrText xml:space="preserve"> \* MERGEFORMAT </w:instrText>
      </w:r>
      <w:r w:rsidR="00AB12DA" w:rsidRPr="00F964C2">
        <w:rPr>
          <w:lang w:val="el-GR"/>
        </w:rPr>
      </w:r>
      <w:r w:rsidR="00AB12DA" w:rsidRPr="00F964C2">
        <w:rPr>
          <w:lang w:val="el-GR"/>
        </w:rPr>
        <w:fldChar w:fldCharType="separate"/>
      </w:r>
      <w:r w:rsidR="004255F2" w:rsidRPr="00F964C2">
        <w:rPr>
          <w:rFonts w:eastAsia="SimSun"/>
          <w:lang w:val="el-GR"/>
        </w:rPr>
        <w:t>Τήρηση Εγγυημένου Επιπέδου Υπηρεσιών – Ρήτρες</w:t>
      </w:r>
      <w:r w:rsidR="00AB12DA" w:rsidRPr="00F964C2">
        <w:rPr>
          <w:lang w:val="el-GR"/>
        </w:rPr>
        <w:fldChar w:fldCharType="end"/>
      </w:r>
      <w:r w:rsidRPr="00F964C2">
        <w:rPr>
          <w:lang w:val="el-GR"/>
        </w:rPr>
        <w:t xml:space="preserve">) και είναι αυτές που περιγράφονται στην παρ. </w:t>
      </w:r>
      <w:r w:rsidRPr="00F964C2">
        <w:rPr>
          <w:lang w:val="el-GR"/>
        </w:rPr>
        <w:fldChar w:fldCharType="begin"/>
      </w:r>
      <w:r w:rsidRPr="00F964C2">
        <w:rPr>
          <w:lang w:val="el-GR"/>
        </w:rPr>
        <w:instrText xml:space="preserve"> REF _Ref236033114 \r \h  \* MERGEFORMAT </w:instrText>
      </w:r>
      <w:r w:rsidRPr="00F964C2">
        <w:rPr>
          <w:lang w:val="el-GR"/>
        </w:rPr>
      </w:r>
      <w:r w:rsidRPr="00F964C2">
        <w:rPr>
          <w:lang w:val="el-GR"/>
        </w:rPr>
        <w:fldChar w:fldCharType="separate"/>
      </w:r>
      <w:r w:rsidR="00B07CCB" w:rsidRPr="00F964C2">
        <w:rPr>
          <w:lang w:val="el-GR"/>
        </w:rPr>
        <w:t>4.4</w:t>
      </w:r>
      <w:r w:rsidR="004255F2" w:rsidRPr="00F964C2">
        <w:rPr>
          <w:lang w:val="el-GR"/>
        </w:rPr>
        <w:t>.2</w:t>
      </w:r>
      <w:r w:rsidRPr="00F964C2">
        <w:rPr>
          <w:lang w:val="el-GR"/>
        </w:rPr>
        <w:fldChar w:fldCharType="end"/>
      </w:r>
      <w:r w:rsidR="00AB12DA" w:rsidRPr="00F964C2">
        <w:rPr>
          <w:lang w:val="el-GR"/>
        </w:rPr>
        <w:t xml:space="preserve"> </w:t>
      </w:r>
      <w:r w:rsidRPr="00F964C2">
        <w:rPr>
          <w:lang w:val="el-GR"/>
        </w:rPr>
        <w:fldChar w:fldCharType="begin"/>
      </w:r>
      <w:r w:rsidRPr="00F964C2">
        <w:rPr>
          <w:lang w:val="el-GR"/>
        </w:rPr>
        <w:instrText xml:space="preserve"> REF _Ref236033114 \h  \* MERGEFORMAT </w:instrText>
      </w:r>
      <w:r w:rsidRPr="00F964C2">
        <w:rPr>
          <w:lang w:val="el-GR"/>
        </w:rPr>
      </w:r>
      <w:r w:rsidRPr="00F964C2">
        <w:rPr>
          <w:lang w:val="el-GR"/>
        </w:rPr>
        <w:fldChar w:fldCharType="separate"/>
      </w:r>
      <w:r w:rsidR="004255F2" w:rsidRPr="00F964C2">
        <w:rPr>
          <w:lang w:val="el-GR"/>
        </w:rPr>
        <w:t>Υπηρεσίες Περιόδου Συντήρησης</w:t>
      </w:r>
      <w:r w:rsidRPr="00F964C2">
        <w:rPr>
          <w:lang w:val="el-GR"/>
        </w:rPr>
        <w:fldChar w:fldCharType="end"/>
      </w:r>
      <w:r w:rsidRPr="00F964C2">
        <w:rPr>
          <w:lang w:val="el-GR"/>
        </w:rPr>
        <w:t xml:space="preserve">, αλλά παρέχονται </w:t>
      </w:r>
      <w:r w:rsidRPr="00F964C2">
        <w:rPr>
          <w:b/>
          <w:lang w:val="el-GR"/>
        </w:rPr>
        <w:t>δωρεάν</w:t>
      </w:r>
      <w:r w:rsidRPr="00F964C2">
        <w:rPr>
          <w:lang w:val="el-GR"/>
        </w:rPr>
        <w:t>.</w:t>
      </w:r>
    </w:p>
    <w:bookmarkEnd w:id="538"/>
    <w:p w14:paraId="7D39AC23" w14:textId="17BD9D34" w:rsidR="0088655F" w:rsidRDefault="0088655F" w:rsidP="002E347D">
      <w:pPr>
        <w:spacing w:before="120"/>
        <w:rPr>
          <w:b/>
          <w:u w:val="single"/>
          <w:lang w:val="el-GR"/>
        </w:rPr>
      </w:pPr>
      <w:r w:rsidRPr="00274B25">
        <w:rPr>
          <w:b/>
          <w:u w:val="single"/>
          <w:lang w:val="el-GR"/>
        </w:rPr>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A5417D" w:rsidRPr="00274B25" w14:paraId="101B538C" w14:textId="77777777" w:rsidTr="00A5417D">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tcPr>
          <w:p w14:paraId="3B498FB8" w14:textId="77777777" w:rsidR="00A5417D" w:rsidRPr="00A5417D" w:rsidRDefault="00A5417D" w:rsidP="002E347D">
            <w:pPr>
              <w:spacing w:before="120"/>
              <w:rPr>
                <w:b/>
              </w:rPr>
            </w:pPr>
            <w:r w:rsidRPr="00274B25">
              <w:rPr>
                <w:b/>
              </w:rPr>
              <w:t xml:space="preserve">Περίοδος Εγγύησης </w:t>
            </w:r>
            <w:r w:rsidRPr="00A5417D">
              <w:rPr>
                <w:b/>
              </w:rPr>
              <w:t>– Παραδοτέα (ελάχιστα):</w:t>
            </w:r>
          </w:p>
        </w:tc>
      </w:tr>
      <w:tr w:rsidR="00A5417D" w:rsidRPr="00274B25" w14:paraId="0469112D" w14:textId="77777777" w:rsidTr="008A2F86">
        <w:trPr>
          <w:trHeight w:val="390"/>
        </w:trPr>
        <w:tc>
          <w:tcPr>
            <w:tcW w:w="3528" w:type="dxa"/>
            <w:shd w:val="clear" w:color="auto" w:fill="E6E6E6"/>
            <w:vAlign w:val="center"/>
          </w:tcPr>
          <w:p w14:paraId="0360E333" w14:textId="77777777" w:rsidR="00A5417D" w:rsidRPr="00274B25" w:rsidRDefault="00A5417D" w:rsidP="00ED34B6">
            <w:pPr>
              <w:widowControl w:val="0"/>
              <w:suppressAutoHyphens w:val="0"/>
              <w:spacing w:before="120"/>
              <w:rPr>
                <w:lang w:val="el-GR" w:eastAsia="en-US"/>
              </w:rPr>
            </w:pPr>
            <w:r w:rsidRPr="00274B25">
              <w:rPr>
                <w:lang w:val="el-GR" w:eastAsia="en-US"/>
              </w:rPr>
              <w:t>Τίτλος Παραδοτέου</w:t>
            </w:r>
          </w:p>
        </w:tc>
        <w:tc>
          <w:tcPr>
            <w:tcW w:w="6007" w:type="dxa"/>
            <w:shd w:val="clear" w:color="auto" w:fill="E6E6E6"/>
            <w:vAlign w:val="center"/>
          </w:tcPr>
          <w:p w14:paraId="36F8DDFD" w14:textId="6044A017" w:rsidR="00A5417D" w:rsidRPr="00274B25" w:rsidRDefault="00A5417D" w:rsidP="00ED34B6">
            <w:pPr>
              <w:widowControl w:val="0"/>
              <w:suppressAutoHyphens w:val="0"/>
              <w:spacing w:before="120"/>
              <w:rPr>
                <w:lang w:val="el-GR" w:eastAsia="en-US"/>
              </w:rPr>
            </w:pPr>
            <w:r w:rsidRPr="00274B25">
              <w:rPr>
                <w:lang w:val="el-GR" w:eastAsia="en-US"/>
              </w:rPr>
              <w:t>Περιγραφή Παραδοτέου</w:t>
            </w:r>
          </w:p>
        </w:tc>
      </w:tr>
      <w:tr w:rsidR="00A5417D" w:rsidRPr="007F2CDF" w14:paraId="0E1D337E" w14:textId="77777777" w:rsidTr="008A2F86">
        <w:trPr>
          <w:trHeight w:val="390"/>
        </w:trPr>
        <w:tc>
          <w:tcPr>
            <w:tcW w:w="3528" w:type="dxa"/>
          </w:tcPr>
          <w:p w14:paraId="4DC48BCB" w14:textId="77777777" w:rsidR="00A5417D" w:rsidRPr="00274B25" w:rsidRDefault="00A5417D" w:rsidP="00ED34B6">
            <w:pPr>
              <w:widowControl w:val="0"/>
              <w:numPr>
                <w:ilvl w:val="0"/>
                <w:numId w:val="35"/>
              </w:numPr>
              <w:suppressAutoHyphens w:val="0"/>
              <w:spacing w:before="120" w:after="0"/>
              <w:rPr>
                <w:lang w:val="el-GR" w:eastAsia="en-US"/>
              </w:rPr>
            </w:pPr>
            <w:r w:rsidRPr="00274B25">
              <w:rPr>
                <w:lang w:val="el-GR" w:eastAsia="en-US"/>
              </w:rPr>
              <w:t>Υπηρεσίες υποστήριξης και αποκατάστασης βλαβών</w:t>
            </w:r>
          </w:p>
        </w:tc>
        <w:tc>
          <w:tcPr>
            <w:tcW w:w="6007" w:type="dxa"/>
          </w:tcPr>
          <w:p w14:paraId="0833B72D" w14:textId="77777777" w:rsidR="00A5417D" w:rsidRPr="00274B25" w:rsidRDefault="00A5417D" w:rsidP="002E347D">
            <w:pPr>
              <w:spacing w:before="120"/>
              <w:rPr>
                <w:lang w:val="el-GR"/>
              </w:rPr>
            </w:pPr>
            <w:r w:rsidRPr="5BDF4827">
              <w:rPr>
                <w:lang w:val="el-GR"/>
              </w:rPr>
              <w:t>Τεύχος αποτύπωσης υπηρεσιών που θα περιλαμβάνει:</w:t>
            </w:r>
          </w:p>
          <w:p w14:paraId="4306F750" w14:textId="77777777" w:rsidR="00A5417D" w:rsidRPr="00274B25" w:rsidRDefault="00A5417D" w:rsidP="002E347D">
            <w:pPr>
              <w:numPr>
                <w:ilvl w:val="0"/>
                <w:numId w:val="33"/>
              </w:numPr>
              <w:suppressAutoHyphens w:val="0"/>
              <w:spacing w:before="120" w:after="0"/>
              <w:ind w:left="357" w:hanging="357"/>
              <w:rPr>
                <w:lang w:val="el-GR"/>
              </w:rPr>
            </w:pPr>
            <w:r w:rsidRPr="5BDF4827">
              <w:rPr>
                <w:lang w:val="el-GR"/>
              </w:rPr>
              <w:t>Τεκμηρίωση πρόσθετων προσαρμογών και παραμετροποιήσεων σε λογισμικό και εξοπλισμό</w:t>
            </w:r>
          </w:p>
          <w:p w14:paraId="7D4A9A37" w14:textId="77777777" w:rsidR="00A5417D" w:rsidRPr="00274B25" w:rsidRDefault="00A5417D" w:rsidP="002E347D">
            <w:pPr>
              <w:numPr>
                <w:ilvl w:val="0"/>
                <w:numId w:val="33"/>
              </w:numPr>
              <w:suppressAutoHyphens w:val="0"/>
              <w:spacing w:before="120" w:after="0"/>
              <w:ind w:left="357" w:hanging="357"/>
            </w:pPr>
            <w:r w:rsidRPr="00274B25">
              <w:t>Τεκμηρίωση σφαλμάτων</w:t>
            </w:r>
          </w:p>
          <w:p w14:paraId="320B2E3C" w14:textId="77777777" w:rsidR="00A5417D" w:rsidRPr="00274B25" w:rsidRDefault="00A5417D" w:rsidP="002E347D">
            <w:pPr>
              <w:numPr>
                <w:ilvl w:val="0"/>
                <w:numId w:val="33"/>
              </w:numPr>
              <w:suppressAutoHyphens w:val="0"/>
              <w:spacing w:before="120" w:after="0"/>
              <w:ind w:left="357" w:hanging="357"/>
              <w:rPr>
                <w:lang w:val="el-GR"/>
              </w:rPr>
            </w:pPr>
            <w:r w:rsidRPr="5BDF4827">
              <w:rPr>
                <w:lang w:val="el-GR"/>
              </w:rPr>
              <w:t>Παράδοση αντιτύπων όλων των μεταβολών ή επανεκδόσεων ή τροποποιήσεων των εγχειριδίων έτοιμου λογισμικού και εξοπλισμού</w:t>
            </w:r>
          </w:p>
          <w:p w14:paraId="71F9902E" w14:textId="77777777" w:rsidR="00A5417D" w:rsidRPr="00274B25" w:rsidRDefault="00A5417D" w:rsidP="002E347D">
            <w:pPr>
              <w:numPr>
                <w:ilvl w:val="0"/>
                <w:numId w:val="33"/>
              </w:numPr>
              <w:suppressAutoHyphens w:val="0"/>
              <w:spacing w:before="120" w:after="0"/>
              <w:ind w:left="357" w:hanging="357"/>
              <w:rPr>
                <w:lang w:val="el-GR"/>
              </w:rPr>
            </w:pPr>
            <w:r w:rsidRPr="5BDF4827">
              <w:rPr>
                <w:lang w:val="el-GR"/>
              </w:rPr>
              <w:t>Τεκμηρίωση εγκαταστάσεων νέων εκδόσεων έτοιμου λογισμικού</w:t>
            </w:r>
          </w:p>
        </w:tc>
      </w:tr>
    </w:tbl>
    <w:p w14:paraId="49ECD376" w14:textId="77777777" w:rsidR="0088655F" w:rsidRPr="00A5417D" w:rsidRDefault="0088655F" w:rsidP="002E347D">
      <w:pPr>
        <w:spacing w:before="120"/>
        <w:rPr>
          <w:highlight w:val="magenta"/>
          <w:lang w:val="el-GR"/>
        </w:rPr>
      </w:pPr>
    </w:p>
    <w:p w14:paraId="1D793242" w14:textId="62EDE019" w:rsidR="0088655F" w:rsidRPr="003329FF" w:rsidRDefault="002252EA" w:rsidP="008602C1">
      <w:pPr>
        <w:pStyle w:val="5"/>
        <w:numPr>
          <w:ilvl w:val="0"/>
          <w:numId w:val="0"/>
        </w:numPr>
        <w:ind w:left="1008" w:hanging="1008"/>
        <w:rPr>
          <w:rFonts w:eastAsia="SimSun" w:cs="Tahoma"/>
          <w:lang w:val="el-GR"/>
        </w:rPr>
      </w:pPr>
      <w:bookmarkStart w:id="539" w:name="_Toc104101556"/>
      <w:bookmarkStart w:id="540" w:name="_Toc104101731"/>
      <w:bookmarkStart w:id="541" w:name="_Toc104101906"/>
      <w:bookmarkStart w:id="542" w:name="_Toc104102081"/>
      <w:bookmarkStart w:id="543" w:name="_Toc104100343"/>
      <w:bookmarkStart w:id="544" w:name="_Toc104100516"/>
      <w:bookmarkStart w:id="545" w:name="_Toc104100689"/>
      <w:bookmarkStart w:id="546" w:name="_Toc104100862"/>
      <w:bookmarkStart w:id="547" w:name="_Toc104101035"/>
      <w:bookmarkStart w:id="548" w:name="_Toc104101210"/>
      <w:bookmarkStart w:id="549" w:name="_Toc104101384"/>
      <w:bookmarkStart w:id="550" w:name="_Toc104101558"/>
      <w:bookmarkStart w:id="551" w:name="_Toc104101733"/>
      <w:bookmarkStart w:id="552" w:name="_Toc104101908"/>
      <w:bookmarkStart w:id="553" w:name="_Toc104102083"/>
      <w:bookmarkStart w:id="554" w:name="_Toc104101560"/>
      <w:bookmarkStart w:id="555" w:name="_Toc104101735"/>
      <w:bookmarkStart w:id="556" w:name="_Toc104101910"/>
      <w:bookmarkStart w:id="557" w:name="_Toc104102085"/>
      <w:bookmarkStart w:id="558" w:name="_Ref236033114"/>
      <w:bookmarkStart w:id="559" w:name="_Ref236033117"/>
      <w:bookmarkStart w:id="560" w:name="_Toc326758130"/>
      <w:bookmarkStart w:id="561" w:name="_Toc336003295"/>
      <w:bookmarkStart w:id="562" w:name="_Toc373144221"/>
      <w:bookmarkStart w:id="563" w:name="_Toc45706995"/>
      <w:bookmarkStart w:id="564" w:name="_Toc46478280"/>
      <w:bookmarkStart w:id="565" w:name="_Toc181183783"/>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Pr>
          <w:rFonts w:eastAsia="SimSun" w:cs="Tahoma"/>
          <w:lang w:val="el-GR"/>
        </w:rPr>
        <w:t xml:space="preserve">4.4.2 </w:t>
      </w:r>
      <w:r w:rsidR="0088655F" w:rsidRPr="003329FF">
        <w:rPr>
          <w:rFonts w:eastAsia="SimSun" w:cs="Tahoma"/>
          <w:lang w:val="el-GR"/>
        </w:rPr>
        <w:t>Υπηρεσίες Περιόδου Συντήρησης</w:t>
      </w:r>
      <w:bookmarkEnd w:id="558"/>
      <w:bookmarkEnd w:id="559"/>
      <w:bookmarkEnd w:id="560"/>
      <w:bookmarkEnd w:id="561"/>
      <w:bookmarkEnd w:id="562"/>
      <w:bookmarkEnd w:id="563"/>
      <w:bookmarkEnd w:id="564"/>
      <w:bookmarkEnd w:id="565"/>
    </w:p>
    <w:p w14:paraId="4D89C007" w14:textId="77777777" w:rsidR="0088655F" w:rsidRDefault="0088655F" w:rsidP="002E347D">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5417D" w:rsidRPr="007F2CDF" w14:paraId="3E757A29" w14:textId="77777777" w:rsidTr="008A2F86">
        <w:tc>
          <w:tcPr>
            <w:tcW w:w="9828" w:type="dxa"/>
            <w:shd w:val="clear" w:color="auto" w:fill="auto"/>
          </w:tcPr>
          <w:p w14:paraId="48BBADBB" w14:textId="77777777" w:rsidR="00A5417D" w:rsidRPr="00274B25" w:rsidRDefault="00A5417D" w:rsidP="002E347D">
            <w:pPr>
              <w:spacing w:before="120" w:after="60"/>
              <w:rPr>
                <w:b/>
                <w:u w:val="single"/>
                <w:lang w:val="el-GR"/>
              </w:rPr>
            </w:pPr>
            <w:r w:rsidRPr="00274B25">
              <w:rPr>
                <w:b/>
                <w:u w:val="single"/>
                <w:lang w:val="el-GR"/>
              </w:rPr>
              <w:t>ΑΝΤΙΚΕΙΜΕΝΟ / ΠΕΡΙΕΧΟΜΕΝΟ ΠΕΡΙΟΔΟΥ:</w:t>
            </w:r>
          </w:p>
          <w:p w14:paraId="6304A849" w14:textId="43BE8825" w:rsidR="00A5417D" w:rsidRPr="00274B25" w:rsidRDefault="00A5417D" w:rsidP="002E347D">
            <w:pPr>
              <w:shd w:val="clear" w:color="auto" w:fill="FFFFFF" w:themeFill="background1"/>
              <w:spacing w:before="120" w:after="60"/>
              <w:rPr>
                <w:b/>
                <w:bCs/>
                <w:lang w:val="el-GR"/>
              </w:rPr>
            </w:pPr>
            <w:r w:rsidRPr="5BDF4827">
              <w:rPr>
                <w:b/>
                <w:bCs/>
                <w:lang w:val="el-GR"/>
              </w:rPr>
              <w:t>ΣΥΝΤΗΡΗΣΗ ΕΤΟΙΜΟΥ ΛΟΓΙΣΜΙΚΟΥ και ΕΞΟΠΛΙΣΜΟΥ</w:t>
            </w:r>
          </w:p>
          <w:p w14:paraId="44B8F20E" w14:textId="7F79BB98" w:rsidR="00A5417D" w:rsidRPr="00274B25" w:rsidRDefault="00A5417D" w:rsidP="002E347D">
            <w:pPr>
              <w:numPr>
                <w:ilvl w:val="0"/>
                <w:numId w:val="32"/>
              </w:numPr>
              <w:suppressAutoHyphens w:val="0"/>
              <w:spacing w:before="120"/>
              <w:rPr>
                <w:lang w:val="el-GR"/>
              </w:rPr>
            </w:pPr>
            <w:r w:rsidRPr="5BDF4827">
              <w:rPr>
                <w:lang w:val="el-GR"/>
              </w:rPr>
              <w:t>Διασφάλιση καλής λειτουργίας έτοιμου λογισμικού και εξοπλισμού.</w:t>
            </w:r>
          </w:p>
          <w:p w14:paraId="062ACE65" w14:textId="3EACF184" w:rsidR="00A5417D" w:rsidRPr="000C7D08" w:rsidRDefault="00A5417D" w:rsidP="002E347D">
            <w:pPr>
              <w:numPr>
                <w:ilvl w:val="0"/>
                <w:numId w:val="32"/>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w:t>
            </w:r>
            <w:r w:rsidRPr="000C7D08">
              <w:rPr>
                <w:lang w:val="el-GR"/>
              </w:rPr>
              <w:t xml:space="preserve">(βλ. </w:t>
            </w:r>
            <w:r w:rsidR="000C7D08" w:rsidRPr="000C7D08">
              <w:rPr>
                <w:lang w:val="el-GR"/>
              </w:rPr>
              <w:t xml:space="preserve">Παράρτημα Ι, </w:t>
            </w:r>
            <w:r w:rsidRPr="000C7D08">
              <w:rPr>
                <w:lang w:val="el-GR"/>
              </w:rPr>
              <w:t xml:space="preserve">παρ. </w:t>
            </w:r>
            <w:r w:rsidR="00B07CCB" w:rsidRPr="000C7D08">
              <w:rPr>
                <w:lang w:val="el-GR"/>
              </w:rPr>
              <w:t>4</w:t>
            </w:r>
            <w:r w:rsidRPr="000C7D08">
              <w:rPr>
                <w:lang w:val="el-GR"/>
              </w:rPr>
              <w:t xml:space="preserve">.4.3)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B07CCB" w:rsidRPr="000C7D08">
              <w:rPr>
                <w:lang w:val="el-GR"/>
              </w:rPr>
              <w:t>4</w:t>
            </w:r>
            <w:r w:rsidRPr="000C7D08">
              <w:rPr>
                <w:lang w:val="el-GR"/>
              </w:rPr>
              <w:t>.4.3, επιβάλλονται οι προβλεπόμενες ρήτρες.</w:t>
            </w:r>
          </w:p>
          <w:p w14:paraId="333C9ADC" w14:textId="7C1EB358" w:rsidR="00A5417D" w:rsidRPr="00274B25" w:rsidRDefault="00A5417D" w:rsidP="002E347D">
            <w:pPr>
              <w:numPr>
                <w:ilvl w:val="0"/>
                <w:numId w:val="32"/>
              </w:numPr>
              <w:suppressAutoHyphens w:val="0"/>
              <w:spacing w:beforeLines="60" w:before="144" w:after="0"/>
              <w:rPr>
                <w:lang w:val="el-GR"/>
              </w:rPr>
            </w:pPr>
            <w:r w:rsidRPr="000C7D08">
              <w:rPr>
                <w:lang w:val="el-GR"/>
              </w:rPr>
              <w:t>Παράδοση – εγκατάσταση τυχόν βελτιωτικών εκδόσεων λογισμικού</w:t>
            </w:r>
            <w:r w:rsidRPr="5BDF4827">
              <w:rPr>
                <w:lang w:val="el-GR"/>
              </w:rPr>
              <w:t>, μετά από έγκριση της ΕΠΕ.</w:t>
            </w:r>
          </w:p>
          <w:p w14:paraId="370DBD2B" w14:textId="77777777" w:rsidR="00A5417D" w:rsidRPr="00274B25" w:rsidRDefault="00A5417D" w:rsidP="002E347D">
            <w:pPr>
              <w:numPr>
                <w:ilvl w:val="0"/>
                <w:numId w:val="32"/>
              </w:numPr>
              <w:suppressAutoHyphens w:val="0"/>
              <w:spacing w:beforeLines="60" w:before="144" w:after="0"/>
              <w:rPr>
                <w:lang w:val="el-GR"/>
              </w:rPr>
            </w:pPr>
            <w:r w:rsidRPr="5BDF4827">
              <w:rPr>
                <w:lang w:val="el-GR"/>
              </w:rPr>
              <w:t>Παράδοση αντιτύπων όλων των μεταβολών ή των επανεκδόσεων ή τροποποιήσεων των εγχειριδίων λογισμικού και εξοπλισμού.</w:t>
            </w:r>
          </w:p>
          <w:p w14:paraId="251EECE5" w14:textId="77777777" w:rsidR="00A5417D" w:rsidRPr="00274B25" w:rsidRDefault="00A5417D" w:rsidP="002E347D">
            <w:pPr>
              <w:spacing w:before="120" w:after="0"/>
              <w:rPr>
                <w:lang w:val="el-GR"/>
              </w:rPr>
            </w:pPr>
          </w:p>
          <w:p w14:paraId="2E72D19A" w14:textId="40D3445C" w:rsidR="00A5417D" w:rsidRPr="00274B25" w:rsidRDefault="00A5417D" w:rsidP="002E347D">
            <w:pPr>
              <w:spacing w:before="120" w:after="60"/>
              <w:rPr>
                <w:b/>
                <w:u w:val="single"/>
              </w:rPr>
            </w:pPr>
            <w:r w:rsidRPr="00274B25">
              <w:rPr>
                <w:b/>
              </w:rPr>
              <w:t>ΥΠΗΡΕΣΙΕΣ/ΤΕΧΝΙΚΗ ΥΠΟΣΤΗΡΙΞΗ</w:t>
            </w:r>
          </w:p>
          <w:p w14:paraId="05DFD492" w14:textId="03F24DF9" w:rsidR="00A5417D" w:rsidRPr="00274B25" w:rsidRDefault="00A5417D" w:rsidP="002E347D">
            <w:pPr>
              <w:numPr>
                <w:ilvl w:val="0"/>
                <w:numId w:val="36"/>
              </w:numPr>
              <w:suppressAutoHyphens w:val="0"/>
              <w:spacing w:before="120"/>
              <w:rPr>
                <w:lang w:val="el-GR"/>
              </w:rPr>
            </w:pPr>
            <w:r w:rsidRPr="00274B25">
              <w:rPr>
                <w:lang w:val="el-GR"/>
              </w:rPr>
              <w:t>Υπηρεσίες</w:t>
            </w:r>
            <w:r w:rsidRPr="00274B25">
              <w:rPr>
                <w:lang w:val="en-US"/>
              </w:rPr>
              <w:t xml:space="preserve"> </w:t>
            </w:r>
            <w:r w:rsidRPr="00274B25">
              <w:rPr>
                <w:lang w:val="el-GR"/>
              </w:rPr>
              <w:t>απομακρυσμένης Τεχνικής Υποστήριξης</w:t>
            </w:r>
          </w:p>
          <w:p w14:paraId="76EA8D6C" w14:textId="77777777" w:rsidR="00A5417D" w:rsidRPr="00274B25" w:rsidRDefault="00A5417D" w:rsidP="002E347D">
            <w:pPr>
              <w:numPr>
                <w:ilvl w:val="0"/>
                <w:numId w:val="36"/>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1F4064C4" w14:textId="77777777" w:rsidR="00A5417D" w:rsidRPr="00274B25" w:rsidRDefault="00A5417D" w:rsidP="002E347D">
            <w:pPr>
              <w:numPr>
                <w:ilvl w:val="0"/>
                <w:numId w:val="36"/>
              </w:numPr>
              <w:suppressAutoHyphens w:val="0"/>
              <w:spacing w:before="120"/>
              <w:rPr>
                <w:lang w:val="el-GR"/>
              </w:rPr>
            </w:pPr>
            <w:r w:rsidRPr="5BDF4827">
              <w:rPr>
                <w:lang w:val="el-GR"/>
              </w:rPr>
              <w:t>Αντιμετώπιση λαθών και σφαλμάτων στη λειτουργία του συστήματος.</w:t>
            </w:r>
          </w:p>
          <w:p w14:paraId="046688DA" w14:textId="77777777" w:rsidR="00A5417D" w:rsidRPr="00274B25" w:rsidRDefault="00A5417D" w:rsidP="002E347D">
            <w:pPr>
              <w:numPr>
                <w:ilvl w:val="0"/>
                <w:numId w:val="36"/>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6C9CB7E8" w14:textId="77777777" w:rsidR="00A5417D" w:rsidRPr="00274B25" w:rsidRDefault="00A5417D" w:rsidP="002E347D">
            <w:pPr>
              <w:spacing w:before="120" w:after="0"/>
              <w:rPr>
                <w:u w:val="single"/>
                <w:lang w:val="el-GR"/>
              </w:rPr>
            </w:pPr>
          </w:p>
          <w:p w14:paraId="53483FA2" w14:textId="01A6070D" w:rsidR="00A5417D" w:rsidRPr="00274B25" w:rsidRDefault="00A5417D" w:rsidP="002E347D">
            <w:pPr>
              <w:spacing w:before="120" w:after="60"/>
              <w:rPr>
                <w:b/>
                <w:u w:val="single"/>
                <w:lang w:val="el-GR"/>
              </w:rPr>
            </w:pPr>
            <w:r w:rsidRPr="00274B25">
              <w:rPr>
                <w:b/>
                <w:u w:val="single"/>
                <w:lang w:val="el-GR"/>
              </w:rPr>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5417D" w:rsidRPr="00274B25" w14:paraId="3680A4E3" w14:textId="77777777" w:rsidTr="008A2F86">
              <w:trPr>
                <w:trHeight w:val="113"/>
              </w:trPr>
              <w:tc>
                <w:tcPr>
                  <w:tcW w:w="9535" w:type="dxa"/>
                  <w:gridSpan w:val="2"/>
                  <w:shd w:val="clear" w:color="auto" w:fill="E6E6E6"/>
                </w:tcPr>
                <w:p w14:paraId="15BE098A" w14:textId="77777777" w:rsidR="00A5417D" w:rsidRPr="00274B25" w:rsidRDefault="00A5417D" w:rsidP="002E347D">
                  <w:pPr>
                    <w:spacing w:after="0"/>
                    <w:rPr>
                      <w:lang w:val="el-GR"/>
                    </w:rPr>
                  </w:pPr>
                  <w:r w:rsidRPr="00274B25">
                    <w:rPr>
                      <w:b/>
                      <w:lang w:val="el-GR"/>
                    </w:rPr>
                    <w:t xml:space="preserve">Περίοδος Συντήρησης </w:t>
                  </w:r>
                  <w:r w:rsidRPr="00274B25">
                    <w:rPr>
                      <w:lang w:val="el-GR"/>
                    </w:rPr>
                    <w:t>– Παραδοτέα (ελάχιστα):</w:t>
                  </w:r>
                </w:p>
              </w:tc>
            </w:tr>
            <w:tr w:rsidR="00A5417D" w:rsidRPr="00274B25" w14:paraId="3F9327FC" w14:textId="77777777" w:rsidTr="008A2F86">
              <w:trPr>
                <w:trHeight w:val="390"/>
              </w:trPr>
              <w:tc>
                <w:tcPr>
                  <w:tcW w:w="3595" w:type="dxa"/>
                  <w:shd w:val="clear" w:color="auto" w:fill="E6E6E6"/>
                  <w:vAlign w:val="center"/>
                </w:tcPr>
                <w:p w14:paraId="00426353" w14:textId="77777777" w:rsidR="00A5417D" w:rsidRPr="00274B25" w:rsidRDefault="00A5417D" w:rsidP="00ED34B6">
                  <w:pPr>
                    <w:widowControl w:val="0"/>
                    <w:suppressAutoHyphens w:val="0"/>
                    <w:spacing w:after="0"/>
                    <w:rPr>
                      <w:lang w:val="el-GR" w:eastAsia="en-US"/>
                    </w:rPr>
                  </w:pPr>
                  <w:r w:rsidRPr="00274B25">
                    <w:rPr>
                      <w:lang w:val="el-GR" w:eastAsia="en-US"/>
                    </w:rPr>
                    <w:t>Τίτλος Παραδοτέου</w:t>
                  </w:r>
                </w:p>
              </w:tc>
              <w:tc>
                <w:tcPr>
                  <w:tcW w:w="5940" w:type="dxa"/>
                  <w:shd w:val="clear" w:color="auto" w:fill="E6E6E6"/>
                  <w:vAlign w:val="center"/>
                </w:tcPr>
                <w:p w14:paraId="0DE905E0" w14:textId="59693D09" w:rsidR="00A5417D" w:rsidRPr="00274B25" w:rsidRDefault="00A5417D" w:rsidP="00ED34B6">
                  <w:pPr>
                    <w:widowControl w:val="0"/>
                    <w:suppressAutoHyphens w:val="0"/>
                    <w:spacing w:after="0"/>
                    <w:rPr>
                      <w:lang w:val="el-GR" w:eastAsia="en-US"/>
                    </w:rPr>
                  </w:pPr>
                  <w:r w:rsidRPr="00274B25">
                    <w:rPr>
                      <w:lang w:val="el-GR" w:eastAsia="en-US"/>
                    </w:rPr>
                    <w:t>Περιγραφή Παραδοτέου</w:t>
                  </w:r>
                </w:p>
              </w:tc>
            </w:tr>
            <w:tr w:rsidR="00A5417D" w:rsidRPr="007F2CDF" w14:paraId="08F2440E" w14:textId="77777777" w:rsidTr="008A2F86">
              <w:trPr>
                <w:trHeight w:val="390"/>
              </w:trPr>
              <w:tc>
                <w:tcPr>
                  <w:tcW w:w="3595" w:type="dxa"/>
                </w:tcPr>
                <w:p w14:paraId="0B71CCF1" w14:textId="77777777" w:rsidR="00A5417D" w:rsidRPr="00274B25" w:rsidRDefault="00A5417D" w:rsidP="00ED34B6">
                  <w:pPr>
                    <w:widowControl w:val="0"/>
                    <w:numPr>
                      <w:ilvl w:val="0"/>
                      <w:numId w:val="38"/>
                    </w:numPr>
                    <w:suppressAutoHyphens w:val="0"/>
                    <w:spacing w:before="120" w:after="0"/>
                    <w:rPr>
                      <w:lang w:val="el-GR" w:eastAsia="en-US"/>
                    </w:rPr>
                  </w:pPr>
                  <w:r w:rsidRPr="00274B25">
                    <w:rPr>
                      <w:lang w:val="el-GR" w:eastAsia="en-US"/>
                    </w:rPr>
                    <w:t>Υπηρεσίες υποστήριξης και αποκατάστασης βλαβών</w:t>
                  </w:r>
                </w:p>
              </w:tc>
              <w:tc>
                <w:tcPr>
                  <w:tcW w:w="5940" w:type="dxa"/>
                </w:tcPr>
                <w:p w14:paraId="27CFEFCD" w14:textId="77777777" w:rsidR="00A5417D" w:rsidRPr="00274B25" w:rsidRDefault="00A5417D" w:rsidP="002E347D">
                  <w:pPr>
                    <w:spacing w:after="0"/>
                    <w:rPr>
                      <w:lang w:val="el-GR"/>
                    </w:rPr>
                  </w:pPr>
                  <w:r w:rsidRPr="00274B25">
                    <w:rPr>
                      <w:lang w:val="el-GR"/>
                    </w:rPr>
                    <w:t>Τεύχος αποτύπωσης υπηρεσιών που θα περιλαμβάνει:</w:t>
                  </w:r>
                </w:p>
                <w:p w14:paraId="6F2F526D" w14:textId="77777777" w:rsidR="00A5417D" w:rsidRPr="00274B25" w:rsidRDefault="00A5417D" w:rsidP="002E347D">
                  <w:pPr>
                    <w:numPr>
                      <w:ilvl w:val="0"/>
                      <w:numId w:val="34"/>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057A2054" w14:textId="77777777" w:rsidR="00A5417D" w:rsidRPr="00274B25" w:rsidRDefault="00A5417D" w:rsidP="002E347D">
                  <w:pPr>
                    <w:numPr>
                      <w:ilvl w:val="0"/>
                      <w:numId w:val="34"/>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3936EC64" w14:textId="77777777" w:rsidR="00A5417D" w:rsidRPr="00274B25" w:rsidRDefault="00A5417D" w:rsidP="002E347D">
                  <w:pPr>
                    <w:numPr>
                      <w:ilvl w:val="0"/>
                      <w:numId w:val="34"/>
                    </w:numPr>
                    <w:suppressAutoHyphens w:val="0"/>
                    <w:spacing w:before="120" w:after="0"/>
                    <w:rPr>
                      <w:lang w:val="el-GR"/>
                    </w:rPr>
                  </w:pPr>
                  <w:r w:rsidRPr="5BDF4827">
                    <w:rPr>
                      <w:lang w:val="el-GR"/>
                    </w:rPr>
                    <w:t>Τεκμηρίωση πρόσθετων προσαρμογών και παραμετροποιήσεων σε έτοιμο λογισμικό και εξοπλισμό</w:t>
                  </w:r>
                </w:p>
                <w:p w14:paraId="0B1782CF" w14:textId="77777777" w:rsidR="00A5417D" w:rsidRDefault="00A5417D" w:rsidP="002E347D">
                  <w:pPr>
                    <w:numPr>
                      <w:ilvl w:val="0"/>
                      <w:numId w:val="34"/>
                    </w:numPr>
                    <w:spacing w:before="120" w:after="0" w:line="259" w:lineRule="auto"/>
                    <w:rPr>
                      <w:lang w:val="el-GR"/>
                    </w:rPr>
                  </w:pPr>
                  <w:r w:rsidRPr="5BDF4827">
                    <w:rPr>
                      <w:lang w:val="el-GR"/>
                    </w:rPr>
                    <w:t>Παράδοση αντιτύπων όλων των μεταβολών ή επανεκδόσεων ή τροποποιήσεων των εγχειριδίων του έτοιμου λογισμικού και εξοπλισμού</w:t>
                  </w:r>
                </w:p>
                <w:p w14:paraId="200207CF" w14:textId="77777777" w:rsidR="00A5417D" w:rsidRPr="00274B25" w:rsidRDefault="00A5417D" w:rsidP="002E347D">
                  <w:pPr>
                    <w:numPr>
                      <w:ilvl w:val="0"/>
                      <w:numId w:val="34"/>
                    </w:numPr>
                    <w:suppressAutoHyphens w:val="0"/>
                    <w:spacing w:before="120" w:after="0"/>
                    <w:rPr>
                      <w:lang w:val="el-GR"/>
                    </w:rPr>
                  </w:pPr>
                  <w:r w:rsidRPr="5BDF4827">
                    <w:rPr>
                      <w:lang w:val="el-GR"/>
                    </w:rPr>
                    <w:t>Τεκμηρίωση εγκαταστάσεων νέων εκδόσεων έτοιμου λογισμικού</w:t>
                  </w:r>
                </w:p>
              </w:tc>
            </w:tr>
          </w:tbl>
          <w:p w14:paraId="512974DF" w14:textId="77777777" w:rsidR="00A5417D" w:rsidRPr="00274B25" w:rsidRDefault="00A5417D" w:rsidP="002E347D">
            <w:pPr>
              <w:suppressAutoHyphens w:val="0"/>
              <w:rPr>
                <w:highlight w:val="yellow"/>
                <w:lang w:val="el-GR" w:eastAsia="en-US"/>
              </w:rPr>
            </w:pPr>
          </w:p>
        </w:tc>
      </w:tr>
    </w:tbl>
    <w:p w14:paraId="5B23F792" w14:textId="77777777" w:rsidR="00A5417D" w:rsidRPr="00274B25" w:rsidRDefault="00A5417D" w:rsidP="002E347D">
      <w:pPr>
        <w:spacing w:before="120"/>
        <w:rPr>
          <w:lang w:val="el-GR"/>
        </w:rPr>
      </w:pPr>
    </w:p>
    <w:p w14:paraId="1382AC0E" w14:textId="17BCA4BF" w:rsidR="003C2BEF" w:rsidRDefault="002252EA" w:rsidP="008602C1">
      <w:pPr>
        <w:pStyle w:val="5"/>
        <w:numPr>
          <w:ilvl w:val="0"/>
          <w:numId w:val="0"/>
        </w:numPr>
        <w:ind w:left="1008" w:hanging="1008"/>
        <w:rPr>
          <w:rFonts w:eastAsia="SimSun" w:cs="Tahoma"/>
          <w:lang w:val="el-GR"/>
        </w:rPr>
      </w:pPr>
      <w:bookmarkStart w:id="566" w:name="_Ref55388072"/>
      <w:bookmarkStart w:id="567" w:name="_Toc181183784"/>
      <w:r>
        <w:rPr>
          <w:rFonts w:eastAsia="SimSun" w:cs="Tahoma"/>
          <w:lang w:val="el-GR"/>
        </w:rPr>
        <w:t xml:space="preserve">4.4.3 </w:t>
      </w:r>
      <w:r w:rsidR="003C2BEF" w:rsidRPr="00EF2204">
        <w:rPr>
          <w:rFonts w:eastAsia="SimSun" w:cs="Tahoma"/>
          <w:lang w:val="el-GR"/>
        </w:rPr>
        <w:t xml:space="preserve">Τήρηση Εγγυημένου Επιπέδου Υπηρεσιών </w:t>
      </w:r>
      <w:r w:rsidR="003C2BEF">
        <w:rPr>
          <w:rFonts w:eastAsia="SimSun" w:cs="Tahoma"/>
          <w:lang w:val="el-GR"/>
        </w:rPr>
        <w:t>–</w:t>
      </w:r>
      <w:r w:rsidR="003C2BEF" w:rsidRPr="00EF2204">
        <w:rPr>
          <w:rFonts w:eastAsia="SimSun" w:cs="Tahoma"/>
          <w:lang w:val="el-GR"/>
        </w:rPr>
        <w:t xml:space="preserve"> Ρήτρες</w:t>
      </w:r>
      <w:bookmarkEnd w:id="566"/>
      <w:bookmarkEnd w:id="567"/>
    </w:p>
    <w:p w14:paraId="170F5647" w14:textId="35576EC5" w:rsidR="007D69F3" w:rsidRPr="00274B25" w:rsidRDefault="007D69F3" w:rsidP="002E347D">
      <w:pPr>
        <w:spacing w:before="60" w:after="60"/>
        <w:rPr>
          <w:lang w:val="el-GR"/>
        </w:rPr>
      </w:pPr>
      <w:r w:rsidRPr="00274B25">
        <w:rPr>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w:t>
      </w:r>
    </w:p>
    <w:p w14:paraId="426D9651" w14:textId="77777777" w:rsidR="007D69F3" w:rsidRPr="00274B25" w:rsidRDefault="007D69F3" w:rsidP="002E347D">
      <w:pPr>
        <w:spacing w:before="120"/>
        <w:rPr>
          <w:b/>
          <w:u w:val="single"/>
        </w:rPr>
      </w:pPr>
      <w:r w:rsidRPr="00274B25">
        <w:rPr>
          <w:b/>
          <w:u w:val="single"/>
        </w:rPr>
        <w:t>Ορισμοί:</w:t>
      </w:r>
    </w:p>
    <w:p w14:paraId="012C87EF" w14:textId="77777777" w:rsidR="007D69F3" w:rsidRPr="00274B25" w:rsidRDefault="007D69F3" w:rsidP="002E347D">
      <w:pPr>
        <w:numPr>
          <w:ilvl w:val="0"/>
          <w:numId w:val="41"/>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6413B1A" w:rsidR="007D69F3" w:rsidRPr="00274B25" w:rsidRDefault="007D69F3" w:rsidP="002E347D">
      <w:pPr>
        <w:numPr>
          <w:ilvl w:val="0"/>
          <w:numId w:val="41"/>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w:t>
      </w:r>
    </w:p>
    <w:p w14:paraId="30FA70CA" w14:textId="77777777" w:rsidR="007D69F3" w:rsidRPr="00274B25" w:rsidRDefault="007D69F3" w:rsidP="002E347D">
      <w:pPr>
        <w:numPr>
          <w:ilvl w:val="0"/>
          <w:numId w:val="41"/>
        </w:numPr>
        <w:suppressAutoHyphens w:val="0"/>
        <w:spacing w:before="120"/>
        <w:ind w:left="357" w:hanging="357"/>
        <w:rPr>
          <w:lang w:val="el-GR"/>
        </w:rPr>
      </w:pPr>
      <w:r w:rsidRPr="00274B25">
        <w:rPr>
          <w:b/>
          <w:lang w:val="el-GR"/>
        </w:rPr>
        <w:lastRenderedPageBreak/>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77777777" w:rsidR="007D69F3" w:rsidRPr="00274B25" w:rsidRDefault="007D69F3" w:rsidP="002E347D">
      <w:pPr>
        <w:numPr>
          <w:ilvl w:val="0"/>
          <w:numId w:val="41"/>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διάστημα </w:t>
      </w:r>
      <w:r w:rsidRPr="00DA7307">
        <w:rPr>
          <w:lang w:val="el-GR"/>
        </w:rPr>
        <w:t>07:30 – 17:00</w:t>
      </w:r>
      <w:r w:rsidRPr="00274B25">
        <w:rPr>
          <w:lang w:val="el-GR"/>
        </w:rPr>
        <w:t xml:space="preserve"> για τις εργάσιμες ημέρες.</w:t>
      </w:r>
    </w:p>
    <w:p w14:paraId="47A4B6B9" w14:textId="77777777" w:rsidR="007D69F3" w:rsidRPr="00274B25" w:rsidRDefault="007D69F3" w:rsidP="002E347D">
      <w:pPr>
        <w:numPr>
          <w:ilvl w:val="0"/>
          <w:numId w:val="41"/>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1502AC5E" w14:textId="77777777" w:rsidR="007D69F3" w:rsidRPr="00274B25" w:rsidRDefault="007D69F3" w:rsidP="002E347D">
      <w:pPr>
        <w:numPr>
          <w:ilvl w:val="0"/>
          <w:numId w:val="41"/>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229B4327" w14:textId="3F8555D9" w:rsidR="007D69F3" w:rsidRPr="00274B25" w:rsidRDefault="00F1398E" w:rsidP="002E347D">
      <w:pPr>
        <w:numPr>
          <w:ilvl w:val="0"/>
          <w:numId w:val="39"/>
        </w:numPr>
        <w:suppressAutoHyphens w:val="0"/>
        <w:spacing w:before="120"/>
        <w:rPr>
          <w:lang w:val="el-GR"/>
        </w:rPr>
      </w:pPr>
      <w:r w:rsidRPr="3447CC30">
        <w:rPr>
          <w:lang w:val="el-GR"/>
        </w:rPr>
        <w:t xml:space="preserve">Δύο εργάσιμες ημέρες </w:t>
      </w:r>
      <w:r w:rsidR="007D69F3" w:rsidRPr="00274B25">
        <w:rPr>
          <w:lang w:val="el-GR"/>
        </w:rPr>
        <w:t>από τη στιγμή της ανακοίνωσης της εμφάνισης της βλάβης αν η ανακοίνωση του προβλήματος πραγματοποιήθηκε εντός ΚΩΚ</w:t>
      </w:r>
    </w:p>
    <w:p w14:paraId="396C0111" w14:textId="7958699A" w:rsidR="007D69F3" w:rsidRPr="00274B25" w:rsidRDefault="00F1398E" w:rsidP="002E347D">
      <w:pPr>
        <w:numPr>
          <w:ilvl w:val="0"/>
          <w:numId w:val="39"/>
        </w:numPr>
        <w:suppressAutoHyphens w:val="0"/>
        <w:spacing w:before="120"/>
        <w:rPr>
          <w:lang w:val="el-GR"/>
        </w:rPr>
      </w:pPr>
      <w:r w:rsidRPr="3447CC30">
        <w:rPr>
          <w:lang w:val="el-GR"/>
        </w:rPr>
        <w:t xml:space="preserve">Δύο εργάσιμες ημέρες </w:t>
      </w:r>
      <w:r w:rsidR="007D69F3" w:rsidRPr="00274B25">
        <w:rPr>
          <w:lang w:val="el-GR"/>
        </w:rPr>
        <w:t xml:space="preserve">οι οποίες θα προσμετρούνται από </w:t>
      </w:r>
      <w:r w:rsidR="007D69F3" w:rsidRPr="00F1398E">
        <w:rPr>
          <w:lang w:val="el-GR"/>
        </w:rPr>
        <w:t xml:space="preserve">τις </w:t>
      </w:r>
      <w:r w:rsidR="007D69F3" w:rsidRPr="00DA7307">
        <w:rPr>
          <w:lang w:val="el-GR"/>
        </w:rPr>
        <w:t>07.30</w:t>
      </w:r>
      <w:r w:rsidR="007D69F3" w:rsidRPr="00F1398E">
        <w:rPr>
          <w:lang w:val="el-GR"/>
        </w:rPr>
        <w:t xml:space="preserve"> της</w:t>
      </w:r>
      <w:r w:rsidR="007D69F3" w:rsidRPr="00274B25">
        <w:rPr>
          <w:lang w:val="el-GR"/>
        </w:rPr>
        <w:t xml:space="preserve"> επόμενης εργάσιμης ημέρας, για τις λοιπές ώρες ανακοίνωσης προβλήματος βλάβης</w:t>
      </w:r>
    </w:p>
    <w:p w14:paraId="7F71B11A" w14:textId="77777777" w:rsidR="007D69F3" w:rsidRPr="00274B25" w:rsidRDefault="007D69F3" w:rsidP="002E347D">
      <w:pPr>
        <w:numPr>
          <w:ilvl w:val="0"/>
          <w:numId w:val="41"/>
        </w:numPr>
        <w:suppressAutoHyphens w:val="0"/>
        <w:spacing w:before="120"/>
        <w:rPr>
          <w:b/>
          <w:bCs/>
          <w:u w:val="single"/>
          <w:lang w:val="el-GR"/>
        </w:rPr>
      </w:pPr>
      <w:r w:rsidRPr="00274B25">
        <w:rPr>
          <w:b/>
          <w:bCs/>
          <w:lang w:val="el-GR"/>
        </w:rPr>
        <w:t xml:space="preserve">Χρόνος αποκατάστασης δυσλειτουργίας </w:t>
      </w:r>
      <w:r w:rsidRPr="00274B2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274B25">
        <w:rPr>
          <w:b/>
          <w:bCs/>
          <w:lang w:val="el-GR"/>
        </w:rPr>
        <w:t>αθροιστικά σε μηνιαία βάση.</w:t>
      </w:r>
      <w:r w:rsidRPr="00274B25">
        <w:rPr>
          <w:lang w:val="el-GR"/>
        </w:rPr>
        <w:t xml:space="preserve"> Ο χρόνος αυτός είναι:</w:t>
      </w:r>
    </w:p>
    <w:p w14:paraId="47A44109" w14:textId="793B33FB" w:rsidR="007D69F3" w:rsidRPr="00274B25" w:rsidRDefault="00F1398E" w:rsidP="002E347D">
      <w:pPr>
        <w:numPr>
          <w:ilvl w:val="0"/>
          <w:numId w:val="39"/>
        </w:numPr>
        <w:suppressAutoHyphens w:val="0"/>
        <w:spacing w:before="120"/>
        <w:rPr>
          <w:lang w:val="el-GR"/>
        </w:rPr>
      </w:pPr>
      <w:r>
        <w:rPr>
          <w:lang w:val="el-GR"/>
        </w:rPr>
        <w:t>Τέσσερις</w:t>
      </w:r>
      <w:r w:rsidRPr="3447CC30">
        <w:rPr>
          <w:lang w:val="el-GR"/>
        </w:rPr>
        <w:t xml:space="preserve"> εργάσιμες ημέρες</w:t>
      </w:r>
      <w:r>
        <w:rPr>
          <w:lang w:val="el-GR"/>
        </w:rPr>
        <w:t xml:space="preserve"> (4)</w:t>
      </w:r>
      <w:r w:rsidRPr="3447CC30">
        <w:rPr>
          <w:lang w:val="el-GR"/>
        </w:rPr>
        <w:t xml:space="preserve"> </w:t>
      </w:r>
      <w:r w:rsidR="007D69F3" w:rsidRPr="00274B25">
        <w:rPr>
          <w:lang w:val="el-GR"/>
        </w:rPr>
        <w:t>από τη στιγμή της ανακοίνωσης της εμφάνισης της δυσλειτουργίας αν η ανακοίνωση του προβλήματος πραγματοποιήθηκε εντός ΚΩΚ</w:t>
      </w:r>
    </w:p>
    <w:p w14:paraId="035FC33A" w14:textId="089CCDA9" w:rsidR="007D69F3" w:rsidRPr="00274B25" w:rsidRDefault="00F1398E" w:rsidP="002E347D">
      <w:pPr>
        <w:numPr>
          <w:ilvl w:val="0"/>
          <w:numId w:val="39"/>
        </w:numPr>
        <w:suppressAutoHyphens w:val="0"/>
        <w:spacing w:before="120"/>
        <w:rPr>
          <w:lang w:val="el-GR"/>
        </w:rPr>
      </w:pPr>
      <w:r>
        <w:rPr>
          <w:lang w:val="el-GR"/>
        </w:rPr>
        <w:t>Τέσσερις</w:t>
      </w:r>
      <w:r w:rsidRPr="3447CC30">
        <w:rPr>
          <w:lang w:val="el-GR"/>
        </w:rPr>
        <w:t xml:space="preserve"> εργάσιμες ημέρες</w:t>
      </w:r>
      <w:r>
        <w:rPr>
          <w:lang w:val="el-GR"/>
        </w:rPr>
        <w:t xml:space="preserve"> (4)</w:t>
      </w:r>
      <w:r w:rsidRPr="3447CC30">
        <w:rPr>
          <w:lang w:val="el-GR"/>
        </w:rPr>
        <w:t xml:space="preserve"> </w:t>
      </w:r>
      <w:r w:rsidR="007D69F3" w:rsidRPr="00274B25">
        <w:rPr>
          <w:lang w:val="el-GR"/>
        </w:rPr>
        <w:t xml:space="preserve">ώρες οι οποίες θα προσμετρούνται από τις </w:t>
      </w:r>
      <w:r w:rsidR="007D69F3" w:rsidRPr="00DA7307">
        <w:rPr>
          <w:lang w:val="el-GR"/>
        </w:rPr>
        <w:t>07.30</w:t>
      </w:r>
      <w:r w:rsidR="007D69F3" w:rsidRPr="00274B25">
        <w:rPr>
          <w:lang w:val="el-GR"/>
        </w:rPr>
        <w:t xml:space="preserve"> της επόμενης εργάσιμης ημέρας, για τις λοιπές ώρες ανακοίνωσης προβλήματος δυσλειτουργίας</w:t>
      </w:r>
    </w:p>
    <w:p w14:paraId="0BD12A17" w14:textId="77777777" w:rsidR="007D69F3" w:rsidRPr="00274B25" w:rsidRDefault="007D69F3" w:rsidP="002E347D">
      <w:pPr>
        <w:spacing w:before="120"/>
        <w:rPr>
          <w:b/>
          <w:highlight w:val="yellow"/>
          <w:u w:val="single"/>
          <w:lang w:val="el-GR"/>
        </w:rPr>
      </w:pPr>
    </w:p>
    <w:p w14:paraId="724879A9" w14:textId="6F460F54" w:rsidR="007D69F3" w:rsidRPr="00274B25" w:rsidRDefault="007D69F3" w:rsidP="002E347D">
      <w:pPr>
        <w:spacing w:before="120"/>
        <w:rPr>
          <w:b/>
          <w:u w:val="single"/>
          <w:lang w:val="el-GR"/>
        </w:rPr>
      </w:pPr>
      <w:r w:rsidRPr="00274B25">
        <w:rPr>
          <w:b/>
          <w:u w:val="single"/>
          <w:lang w:val="el-GR"/>
        </w:rPr>
        <w:t>Μη διαθεσιμότητα – Ρήτρες:</w:t>
      </w:r>
    </w:p>
    <w:p w14:paraId="61704945" w14:textId="77777777" w:rsidR="007D69F3" w:rsidRPr="00274B25" w:rsidRDefault="007D69F3" w:rsidP="002E347D">
      <w:pPr>
        <w:spacing w:before="120"/>
        <w:rPr>
          <w:lang w:val="el-GR"/>
        </w:rPr>
      </w:pPr>
      <w:bookmarkStart w:id="568" w:name="OLE_LINK5"/>
      <w:bookmarkStart w:id="569"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BB7C617" w14:textId="77777777" w:rsidR="007D69F3" w:rsidRPr="00274B25" w:rsidRDefault="007D69F3" w:rsidP="002E347D">
      <w:pPr>
        <w:numPr>
          <w:ilvl w:val="0"/>
          <w:numId w:val="40"/>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44373B05" w14:textId="77777777" w:rsidR="007D69F3" w:rsidRPr="00274B25" w:rsidRDefault="007D69F3" w:rsidP="002E347D">
      <w:pPr>
        <w:numPr>
          <w:ilvl w:val="0"/>
          <w:numId w:val="40"/>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15E0006B" w14:textId="77777777" w:rsidR="007D69F3" w:rsidRPr="00274B25" w:rsidRDefault="007D69F3" w:rsidP="002E347D">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568"/>
    <w:bookmarkEnd w:id="569"/>
    <w:p w14:paraId="4D7CB4EE" w14:textId="77777777" w:rsidR="007D69F3" w:rsidRPr="00274B25" w:rsidRDefault="007D69F3" w:rsidP="002E347D">
      <w:pPr>
        <w:spacing w:before="120"/>
        <w:rPr>
          <w:i/>
          <w:u w:val="single"/>
          <w:lang w:val="el-GR"/>
        </w:rPr>
      </w:pPr>
    </w:p>
    <w:p w14:paraId="4435E0CF" w14:textId="77777777" w:rsidR="007D69F3" w:rsidRPr="00274B25" w:rsidRDefault="007D69F3" w:rsidP="002E347D">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61FE3093" w14:textId="77777777" w:rsidR="007D69F3" w:rsidRPr="00274B25" w:rsidRDefault="007D69F3" w:rsidP="002E347D">
      <w:pPr>
        <w:numPr>
          <w:ilvl w:val="0"/>
          <w:numId w:val="40"/>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6F9A6D43" w14:textId="77777777" w:rsidR="007D69F3" w:rsidRPr="00274B25" w:rsidRDefault="007D69F3" w:rsidP="002E347D">
      <w:pPr>
        <w:numPr>
          <w:ilvl w:val="0"/>
          <w:numId w:val="40"/>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125E98D5" w14:textId="77777777" w:rsidR="007D69F3" w:rsidRPr="00274B25" w:rsidRDefault="007D69F3" w:rsidP="002E347D">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274B25" w:rsidRDefault="007D69F3" w:rsidP="002E347D">
      <w:pPr>
        <w:spacing w:before="120"/>
        <w:rPr>
          <w:i/>
          <w:u w:val="single"/>
          <w:lang w:val="el-GR"/>
        </w:rPr>
      </w:pPr>
    </w:p>
    <w:p w14:paraId="43406DA5" w14:textId="77777777" w:rsidR="007D69F3" w:rsidRPr="00274B25" w:rsidRDefault="007D69F3" w:rsidP="002E347D">
      <w:pPr>
        <w:spacing w:before="120"/>
        <w:rPr>
          <w:i/>
          <w:u w:val="single"/>
        </w:rPr>
      </w:pPr>
      <w:r w:rsidRPr="00274B25">
        <w:rPr>
          <w:i/>
          <w:u w:val="single"/>
        </w:rPr>
        <w:t>Διευκρινίζεται ότι:</w:t>
      </w:r>
    </w:p>
    <w:p w14:paraId="19BB3852" w14:textId="77777777" w:rsidR="007D69F3" w:rsidRPr="00274B25" w:rsidRDefault="007D69F3" w:rsidP="002E347D">
      <w:pPr>
        <w:numPr>
          <w:ilvl w:val="0"/>
          <w:numId w:val="42"/>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rsidP="002E347D">
      <w:pPr>
        <w:numPr>
          <w:ilvl w:val="0"/>
          <w:numId w:val="42"/>
        </w:numPr>
        <w:suppressAutoHyphens w:val="0"/>
        <w:spacing w:before="120"/>
        <w:rPr>
          <w:i/>
          <w:lang w:val="el-GR"/>
        </w:rPr>
      </w:pPr>
      <w:r w:rsidRPr="00274B25">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274B25" w:rsidRDefault="007D69F3" w:rsidP="002E347D">
      <w:pPr>
        <w:spacing w:before="120"/>
        <w:rPr>
          <w:b/>
          <w:highlight w:val="yellow"/>
          <w:u w:val="single"/>
          <w:lang w:val="el-GR"/>
        </w:rPr>
      </w:pPr>
    </w:p>
    <w:p w14:paraId="56919ABB" w14:textId="6DC70020" w:rsidR="007D69F3" w:rsidRPr="00274B25" w:rsidRDefault="007D69F3" w:rsidP="002E347D">
      <w:pPr>
        <w:spacing w:before="120"/>
        <w:rPr>
          <w:b/>
          <w:u w:val="single"/>
        </w:rPr>
      </w:pPr>
      <w:r w:rsidRPr="00274B25">
        <w:rPr>
          <w:b/>
          <w:u w:val="single"/>
        </w:rPr>
        <w:t>Επιπρόσθετες ρήτρες</w:t>
      </w:r>
    </w:p>
    <w:p w14:paraId="2AE9E4CE" w14:textId="065CBA26" w:rsidR="007D69F3" w:rsidRPr="00274B25" w:rsidRDefault="007D69F3" w:rsidP="002E347D">
      <w:pPr>
        <w:numPr>
          <w:ilvl w:val="0"/>
          <w:numId w:val="43"/>
        </w:numPr>
        <w:tabs>
          <w:tab w:val="num" w:pos="284"/>
        </w:tabs>
        <w:suppressAutoHyphens w:val="0"/>
        <w:spacing w:before="120"/>
        <w:ind w:left="284" w:hanging="291"/>
        <w:rPr>
          <w:lang w:val="el-GR"/>
        </w:rPr>
      </w:pPr>
      <w:r w:rsidRPr="00274B25">
        <w:rPr>
          <w:lang w:val="el-GR"/>
        </w:rPr>
        <w:t>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w:t>
      </w:r>
    </w:p>
    <w:p w14:paraId="69FB89C0" w14:textId="77777777" w:rsidR="007D69F3" w:rsidRPr="00274B25" w:rsidRDefault="007D69F3" w:rsidP="002E347D">
      <w:pPr>
        <w:numPr>
          <w:ilvl w:val="0"/>
          <w:numId w:val="40"/>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274B25" w:rsidRDefault="007D69F3" w:rsidP="002E347D">
      <w:pPr>
        <w:numPr>
          <w:ilvl w:val="0"/>
          <w:numId w:val="40"/>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274B25" w:rsidRDefault="007D69F3" w:rsidP="002E347D">
      <w:pPr>
        <w:tabs>
          <w:tab w:val="center" w:pos="4153"/>
          <w:tab w:val="right" w:pos="8306"/>
        </w:tabs>
        <w:spacing w:before="120"/>
        <w:rPr>
          <w:lang w:val="el-GR"/>
        </w:rPr>
      </w:pPr>
    </w:p>
    <w:p w14:paraId="161ADFBF" w14:textId="49B28F1E" w:rsidR="003C2BEF" w:rsidRPr="00EF2204" w:rsidRDefault="002252EA" w:rsidP="008602C1">
      <w:pPr>
        <w:pStyle w:val="5"/>
        <w:numPr>
          <w:ilvl w:val="0"/>
          <w:numId w:val="0"/>
        </w:numPr>
        <w:ind w:left="1008" w:hanging="1008"/>
        <w:rPr>
          <w:rFonts w:eastAsia="SimSun" w:cs="Tahoma"/>
          <w:lang w:val="el-GR"/>
        </w:rPr>
      </w:pPr>
      <w:bookmarkStart w:id="570" w:name="_Toc181183785"/>
      <w:r>
        <w:rPr>
          <w:rFonts w:eastAsia="SimSun" w:cs="Tahoma"/>
          <w:lang w:val="el-GR"/>
        </w:rPr>
        <w:t xml:space="preserve">4.4.4 </w:t>
      </w:r>
      <w:r w:rsidR="003C2BEF" w:rsidRPr="00EF2204">
        <w:rPr>
          <w:rFonts w:eastAsia="SimSun" w:cs="Tahoma"/>
          <w:lang w:val="el-GR"/>
        </w:rPr>
        <w:t>Προγραμματισμένες Διακοπές Υπηρεσίας</w:t>
      </w:r>
      <w:bookmarkEnd w:id="570"/>
    </w:p>
    <w:p w14:paraId="20066F57" w14:textId="77777777" w:rsidR="007D69F3" w:rsidRPr="00274B25" w:rsidRDefault="007D69F3" w:rsidP="002E347D">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rsidP="002E347D">
      <w:pPr>
        <w:widowControl w:val="0"/>
        <w:numPr>
          <w:ilvl w:val="0"/>
          <w:numId w:val="44"/>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7E99C337" w14:textId="77777777" w:rsidR="007D69F3" w:rsidRPr="00274B25" w:rsidRDefault="007D69F3" w:rsidP="002E347D">
      <w:pPr>
        <w:widowControl w:val="0"/>
        <w:numPr>
          <w:ilvl w:val="0"/>
          <w:numId w:val="44"/>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007D69F3" w:rsidP="002E347D">
      <w:pPr>
        <w:widowControl w:val="0"/>
        <w:numPr>
          <w:ilvl w:val="0"/>
          <w:numId w:val="44"/>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274B25" w:rsidRDefault="007D69F3" w:rsidP="002E347D">
      <w:pPr>
        <w:widowControl w:val="0"/>
        <w:numPr>
          <w:ilvl w:val="0"/>
          <w:numId w:val="44"/>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B4E9ADE" w14:textId="77777777" w:rsidR="007D69F3" w:rsidRPr="00274B25" w:rsidRDefault="007D69F3" w:rsidP="002E347D">
      <w:pPr>
        <w:widowControl w:val="0"/>
        <w:numPr>
          <w:ilvl w:val="0"/>
          <w:numId w:val="44"/>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21980F38" w14:textId="77777777" w:rsidR="007D69F3" w:rsidRPr="00274B25" w:rsidRDefault="007D69F3" w:rsidP="002E347D">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2E347D">
      <w:pPr>
        <w:rPr>
          <w:lang w:val="el-GR"/>
        </w:rPr>
      </w:pPr>
    </w:p>
    <w:p w14:paraId="696E382C" w14:textId="2E5DF449" w:rsidR="00025B9C" w:rsidRDefault="00025B9C" w:rsidP="002E347D">
      <w:pPr>
        <w:pStyle w:val="4"/>
        <w:numPr>
          <w:ilvl w:val="1"/>
          <w:numId w:val="27"/>
        </w:numPr>
        <w:tabs>
          <w:tab w:val="left" w:pos="993"/>
        </w:tabs>
        <w:ind w:left="993" w:hanging="567"/>
        <w:rPr>
          <w:rFonts w:cs="Tahoma"/>
          <w:szCs w:val="22"/>
          <w:lang w:val="el-GR"/>
        </w:rPr>
      </w:pPr>
      <w:bookmarkStart w:id="571" w:name="_Toc97194370"/>
      <w:bookmarkStart w:id="572" w:name="_Toc181183786"/>
      <w:r w:rsidRPr="00EF2204">
        <w:rPr>
          <w:rFonts w:cs="Tahoma"/>
          <w:szCs w:val="22"/>
          <w:lang w:val="el-GR"/>
        </w:rPr>
        <w:t>Ομάδα Έργου/Σχήμα Διοίκησης Έργου</w:t>
      </w:r>
      <w:bookmarkEnd w:id="571"/>
      <w:bookmarkEnd w:id="572"/>
    </w:p>
    <w:p w14:paraId="446DDF07" w14:textId="65715C00" w:rsidR="003C2BEF" w:rsidRPr="003C2BEF" w:rsidRDefault="003C2BEF" w:rsidP="002E347D">
      <w:pPr>
        <w:rPr>
          <w:lang w:val="el-GR"/>
        </w:rPr>
      </w:pPr>
      <w:r w:rsidRPr="003C2BEF">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w:t>
      </w:r>
    </w:p>
    <w:p w14:paraId="4611F0BA" w14:textId="77777777" w:rsidR="003C2BEF" w:rsidRPr="003C2BEF" w:rsidRDefault="003C2BEF" w:rsidP="002E347D">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48E350C7" w:rsidR="003C2BEF" w:rsidRPr="003C2BEF" w:rsidRDefault="003C2BEF" w:rsidP="002E347D">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444AE1A" w14:textId="77777777" w:rsidR="003C2BEF" w:rsidRPr="00EF2204" w:rsidRDefault="003C2BEF" w:rsidP="002E347D">
      <w:pPr>
        <w:rPr>
          <w:lang w:val="el-GR"/>
        </w:rPr>
      </w:pPr>
    </w:p>
    <w:p w14:paraId="69D80E62" w14:textId="539EC7E5" w:rsidR="00025B9C" w:rsidRDefault="00025B9C" w:rsidP="002E347D">
      <w:pPr>
        <w:pStyle w:val="4"/>
        <w:numPr>
          <w:ilvl w:val="1"/>
          <w:numId w:val="27"/>
        </w:numPr>
        <w:tabs>
          <w:tab w:val="left" w:pos="993"/>
        </w:tabs>
        <w:ind w:left="993" w:hanging="567"/>
        <w:rPr>
          <w:rFonts w:cs="Tahoma"/>
          <w:szCs w:val="22"/>
          <w:lang w:val="el-GR"/>
        </w:rPr>
      </w:pPr>
      <w:bookmarkStart w:id="573" w:name="_Toc97194371"/>
      <w:bookmarkStart w:id="574" w:name="_Toc181183787"/>
      <w:r w:rsidRPr="00EF2204">
        <w:rPr>
          <w:rFonts w:cs="Tahoma"/>
          <w:szCs w:val="22"/>
          <w:lang w:val="el-GR"/>
        </w:rPr>
        <w:lastRenderedPageBreak/>
        <w:t>Μεθοδολογία διοίκησης και διασφάλισης ποιότητας</w:t>
      </w:r>
      <w:bookmarkEnd w:id="573"/>
      <w:bookmarkEnd w:id="574"/>
    </w:p>
    <w:p w14:paraId="20ACB7DF" w14:textId="0D6781B9" w:rsidR="003C2BEF" w:rsidRPr="00274B25" w:rsidRDefault="003C2BEF" w:rsidP="002E347D">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ομάδες έργου) και αρμοδιότητες, καθώς και τα κύρια ορόσημα του Έργου.</w:t>
      </w:r>
    </w:p>
    <w:p w14:paraId="1D169991" w14:textId="77777777" w:rsidR="003C2BEF" w:rsidRPr="00274B25" w:rsidRDefault="003C2BEF" w:rsidP="002E347D">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2E347D">
      <w:pPr>
        <w:numPr>
          <w:ilvl w:val="0"/>
          <w:numId w:val="31"/>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2E347D">
      <w:pPr>
        <w:numPr>
          <w:ilvl w:val="0"/>
          <w:numId w:val="31"/>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56E84E67" w:rsidR="003C2BEF" w:rsidRPr="00274B25" w:rsidRDefault="003C2BEF" w:rsidP="002E347D">
      <w:pPr>
        <w:spacing w:before="120"/>
        <w:rPr>
          <w:lang w:val="el-GR"/>
        </w:rPr>
      </w:pPr>
      <w:r w:rsidRPr="00274B25">
        <w:rPr>
          <w:lang w:val="el-GR"/>
        </w:rPr>
        <w:t>Οι τακτικές συναντήσεις του Αναδόχου με την ΕΠΕ για την πρόοδο του Έργου θα διεξάγονται σε μηνιαία βάση.</w:t>
      </w:r>
    </w:p>
    <w:p w14:paraId="2449C01F" w14:textId="77777777" w:rsidR="003C2BEF" w:rsidRPr="00274B25" w:rsidRDefault="003C2BEF" w:rsidP="002E347D">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2E347D">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2E347D">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2E347D">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2E347D">
      <w:pPr>
        <w:rPr>
          <w:lang w:val="el-GR"/>
        </w:rPr>
      </w:pPr>
    </w:p>
    <w:p w14:paraId="7C444B2F" w14:textId="2914A81A" w:rsidR="00025B9C" w:rsidRDefault="00025B9C" w:rsidP="002E347D">
      <w:pPr>
        <w:pStyle w:val="4"/>
        <w:numPr>
          <w:ilvl w:val="1"/>
          <w:numId w:val="27"/>
        </w:numPr>
        <w:tabs>
          <w:tab w:val="left" w:pos="993"/>
        </w:tabs>
        <w:ind w:left="993" w:hanging="567"/>
        <w:rPr>
          <w:rFonts w:cs="Tahoma"/>
          <w:szCs w:val="22"/>
          <w:lang w:val="el-GR"/>
        </w:rPr>
      </w:pPr>
      <w:bookmarkStart w:id="575" w:name="_Toc97194372"/>
      <w:bookmarkStart w:id="576" w:name="_Toc181183788"/>
      <w:r w:rsidRPr="00EF2204">
        <w:rPr>
          <w:rFonts w:cs="Tahoma"/>
          <w:szCs w:val="22"/>
          <w:lang w:val="el-GR"/>
        </w:rPr>
        <w:t>Τόπος υλοποίησης/ παροχής των υπηρεσιών</w:t>
      </w:r>
      <w:bookmarkEnd w:id="575"/>
      <w:bookmarkEnd w:id="576"/>
    </w:p>
    <w:p w14:paraId="63053F1C" w14:textId="3B7291D0" w:rsidR="003C2BEF" w:rsidRPr="00957699" w:rsidRDefault="003C2BEF" w:rsidP="002E347D">
      <w:pPr>
        <w:rPr>
          <w:lang w:val="el-GR"/>
        </w:rPr>
      </w:pPr>
      <w:r w:rsidRPr="003C2BEF">
        <w:rPr>
          <w:lang w:val="el-GR"/>
        </w:rPr>
        <w:t>Ο Ανάδοχος θα πρέπει να παραδώσει σε πλήρη λειτουργία το σύνολο του ζητούμενου λογισμικού</w:t>
      </w:r>
      <w:r w:rsidR="00957699">
        <w:rPr>
          <w:lang w:val="el-GR"/>
        </w:rPr>
        <w:t xml:space="preserve"> και εξοπλισμού</w:t>
      </w:r>
      <w:r w:rsidRPr="003C2BEF">
        <w:rPr>
          <w:lang w:val="el-GR"/>
        </w:rPr>
        <w:t xml:space="preserve"> </w:t>
      </w:r>
      <w:r w:rsidRPr="00957699">
        <w:rPr>
          <w:lang w:val="el-GR"/>
        </w:rPr>
        <w:t xml:space="preserve">στον </w:t>
      </w:r>
      <w:r w:rsidRPr="009C5151">
        <w:rPr>
          <w:lang w:val="el-GR"/>
        </w:rPr>
        <w:t>Φορέα Λειτουργίας</w:t>
      </w:r>
      <w:r w:rsidRPr="00957699">
        <w:rPr>
          <w:lang w:val="el-GR"/>
        </w:rPr>
        <w:t>.</w:t>
      </w:r>
    </w:p>
    <w:p w14:paraId="5B530AE2" w14:textId="6E017A10" w:rsidR="003C2BEF" w:rsidRPr="00957699" w:rsidRDefault="003C2BEF" w:rsidP="002E347D">
      <w:pPr>
        <w:rPr>
          <w:lang w:val="el-GR"/>
        </w:rPr>
      </w:pPr>
      <w:r w:rsidRPr="00957699">
        <w:rPr>
          <w:lang w:val="el-GR"/>
        </w:rPr>
        <w:t xml:space="preserve">Ο Ανάδοχος θα προσφέρει τις υπηρεσίες του κατά κύριο λόγο στις εγκαταστάσεις του </w:t>
      </w:r>
      <w:r w:rsidR="00D35A9B" w:rsidRPr="00957699">
        <w:rPr>
          <w:lang w:val="el-GR"/>
        </w:rPr>
        <w:t xml:space="preserve">Κυρίου του του Έργου / </w:t>
      </w:r>
      <w:r w:rsidRPr="009C5151">
        <w:rPr>
          <w:lang w:val="el-GR"/>
        </w:rPr>
        <w:t>Φορέα Λειτουργίας</w:t>
      </w:r>
      <w:r w:rsidRPr="00957699">
        <w:rPr>
          <w:lang w:val="el-GR"/>
        </w:rPr>
        <w:t xml:space="preserve"> αλλά και σε όποια άλλα σημεία προκύψουν από τις απαιτήσεις του Έργου</w:t>
      </w:r>
      <w:r w:rsidR="00FA7283" w:rsidRPr="00957699">
        <w:rPr>
          <w:lang w:val="el-GR"/>
        </w:rPr>
        <w:t xml:space="preserve"> εντός του ν. Αττικής</w:t>
      </w:r>
      <w:r w:rsidR="0048337C" w:rsidRPr="00957699">
        <w:rPr>
          <w:lang w:val="el-GR"/>
        </w:rPr>
        <w:t>.</w:t>
      </w:r>
    </w:p>
    <w:p w14:paraId="1BD567A8" w14:textId="4A47CA25" w:rsidR="003C2BEF" w:rsidRPr="003C2BEF" w:rsidRDefault="003C2BEF" w:rsidP="002E347D">
      <w:pPr>
        <w:rPr>
          <w:lang w:val="el-GR"/>
        </w:rPr>
      </w:pPr>
      <w:r w:rsidRPr="003C2BEF">
        <w:rPr>
          <w:lang w:val="el-GR"/>
        </w:rPr>
        <w:t>Ο Ανάδοχος στα σημεία εγκατάστασης του λογισμικού</w:t>
      </w:r>
      <w:r w:rsidR="00957699">
        <w:rPr>
          <w:lang w:val="el-GR"/>
        </w:rPr>
        <w:t>/ εξοπλισμού</w:t>
      </w:r>
      <w:r w:rsidRPr="003C2BEF">
        <w:rPr>
          <w:lang w:val="el-GR"/>
        </w:rPr>
        <w:t xml:space="preserve"> υποχρεούται να εκτελέσει οποιαδήποτε εργασία απαιτείται για την εγκατάσταση και καλή λειτουργία του Συστήματος.</w:t>
      </w:r>
    </w:p>
    <w:p w14:paraId="64F64C8E" w14:textId="315955B1" w:rsidR="003C2BEF" w:rsidRDefault="003C2BEF" w:rsidP="002E347D">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2E347D">
      <w:pPr>
        <w:suppressAutoHyphens w:val="0"/>
        <w:autoSpaceDE w:val="0"/>
        <w:spacing w:after="60"/>
        <w:rPr>
          <w:rFonts w:eastAsia="SimSun"/>
          <w:lang w:val="el-GR"/>
        </w:rPr>
      </w:pPr>
    </w:p>
    <w:p w14:paraId="58CC9A6A" w14:textId="77777777" w:rsidR="00A613D1" w:rsidRPr="00603221" w:rsidRDefault="00A613D1" w:rsidP="002E347D">
      <w:pPr>
        <w:suppressAutoHyphens w:val="0"/>
        <w:autoSpaceDE w:val="0"/>
        <w:spacing w:after="60"/>
        <w:rPr>
          <w:rFonts w:eastAsia="SimSun"/>
          <w:lang w:val="el-GR"/>
        </w:rPr>
      </w:pPr>
    </w:p>
    <w:p w14:paraId="3C4CA7FA" w14:textId="77777777" w:rsidR="00CB3073" w:rsidRPr="00603221" w:rsidRDefault="00CB3073" w:rsidP="002E347D">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1881A964" w:rsidR="008338F0" w:rsidRPr="00603221" w:rsidRDefault="003355E7" w:rsidP="002E347D">
      <w:pPr>
        <w:pStyle w:val="2"/>
        <w:numPr>
          <w:ilvl w:val="0"/>
          <w:numId w:val="0"/>
        </w:numPr>
        <w:ind w:left="576" w:hanging="576"/>
        <w:rPr>
          <w:rFonts w:cs="Tahoma"/>
          <w:lang w:val="el-GR"/>
        </w:rPr>
      </w:pPr>
      <w:bookmarkStart w:id="577" w:name="_Ref510087011"/>
      <w:bookmarkStart w:id="578" w:name="_Ref40980421"/>
      <w:bookmarkStart w:id="579" w:name="_Toc97194373"/>
      <w:bookmarkStart w:id="580" w:name="_Toc97194478"/>
      <w:bookmarkStart w:id="581" w:name="_Toc18118378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77"/>
      <w:bookmarkEnd w:id="578"/>
      <w:bookmarkEnd w:id="579"/>
      <w:bookmarkEnd w:id="580"/>
      <w:bookmarkEnd w:id="581"/>
    </w:p>
    <w:p w14:paraId="1B373FE2" w14:textId="77777777" w:rsidR="003A1F48" w:rsidRPr="003A1F48"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43"/>
        <w:gridCol w:w="3687"/>
        <w:gridCol w:w="1260"/>
        <w:gridCol w:w="1305"/>
        <w:gridCol w:w="1515"/>
      </w:tblGrid>
      <w:tr w:rsidR="003A1F48" w:rsidRPr="00CE60AD" w14:paraId="1FEF4930"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19A77A7"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1</w:t>
            </w:r>
          </w:p>
        </w:tc>
        <w:tc>
          <w:tcPr>
            <w:tcW w:w="3687"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DECFE23"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Central LED Wall</w:t>
            </w:r>
          </w:p>
        </w:tc>
        <w:tc>
          <w:tcPr>
            <w:tcW w:w="126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57DE4E98" w14:textId="77777777" w:rsidR="003A1F48" w:rsidRPr="00CE60AD" w:rsidRDefault="003A1F48" w:rsidP="002E347D">
            <w:pPr>
              <w:widowControl w:val="0"/>
              <w:spacing w:after="0"/>
              <w:rPr>
                <w:rFonts w:eastAsia="Arial"/>
                <w:color w:val="000000" w:themeColor="text1"/>
              </w:rPr>
            </w:pPr>
          </w:p>
        </w:tc>
        <w:tc>
          <w:tcPr>
            <w:tcW w:w="130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679FACF"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09785A8" w14:textId="77777777" w:rsidR="003A1F48" w:rsidRPr="00CE60AD" w:rsidRDefault="003A1F48" w:rsidP="002E347D">
            <w:pPr>
              <w:widowControl w:val="0"/>
              <w:spacing w:after="0"/>
              <w:rPr>
                <w:rFonts w:eastAsia="Arial"/>
                <w:color w:val="000000" w:themeColor="text1"/>
              </w:rPr>
            </w:pPr>
          </w:p>
        </w:tc>
      </w:tr>
      <w:tr w:rsidR="003A1F48" w:rsidRPr="00CE60AD" w14:paraId="608FAEBF"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9D77108"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Α/Α</w:t>
            </w:r>
          </w:p>
        </w:tc>
        <w:tc>
          <w:tcPr>
            <w:tcW w:w="3687"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9181B65"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ΠΕΡΙΓΡΑΦΗ/ΠΡΟΔΙΑΓΡΑΦΕΣ</w:t>
            </w:r>
          </w:p>
        </w:tc>
        <w:tc>
          <w:tcPr>
            <w:tcW w:w="126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CDFC337"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ΑΠΑΙΤΗΣΗ</w:t>
            </w:r>
          </w:p>
        </w:tc>
        <w:tc>
          <w:tcPr>
            <w:tcW w:w="130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F50E06F"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ΑΠΑΝΤΗΣΗ</w:t>
            </w:r>
          </w:p>
        </w:tc>
        <w:tc>
          <w:tcPr>
            <w:tcW w:w="151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CBED8CB"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ΠΑΡΑΠΟΜΠΗ</w:t>
            </w:r>
          </w:p>
        </w:tc>
      </w:tr>
      <w:tr w:rsidR="003A1F48" w:rsidRPr="00CE60AD" w14:paraId="7738C9BE"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32FCEC6"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C1C3F4B" w14:textId="77777777" w:rsidR="003A1F48" w:rsidRPr="00CE60AD" w:rsidRDefault="003A1F48" w:rsidP="00ED34B6">
            <w:pPr>
              <w:widowControl w:val="0"/>
              <w:spacing w:after="0"/>
              <w:rPr>
                <w:rFonts w:eastAsia="Arial"/>
                <w:color w:val="000000" w:themeColor="text1"/>
              </w:rPr>
            </w:pPr>
            <w:r w:rsidRPr="009C5151">
              <w:rPr>
                <w:rFonts w:eastAsia="Arial"/>
                <w:b/>
                <w:bCs/>
                <w:color w:val="000000" w:themeColor="text1"/>
                <w:lang w:val="en-US"/>
              </w:rPr>
              <w:t>Led</w:t>
            </w:r>
            <w:r w:rsidRPr="009C5151">
              <w:rPr>
                <w:rFonts w:eastAsia="Arial"/>
                <w:b/>
                <w:bCs/>
                <w:color w:val="000000" w:themeColor="text1"/>
              </w:rPr>
              <w:t xml:space="preserve"> </w:t>
            </w:r>
            <w:r w:rsidRPr="009C5151">
              <w:rPr>
                <w:rFonts w:eastAsia="Arial"/>
                <w:b/>
                <w:bCs/>
                <w:color w:val="000000" w:themeColor="text1"/>
                <w:lang w:val="en-US"/>
              </w:rPr>
              <w:t>Video</w:t>
            </w:r>
            <w:r w:rsidRPr="009C5151">
              <w:rPr>
                <w:rFonts w:eastAsia="Arial"/>
                <w:b/>
                <w:bCs/>
                <w:color w:val="000000" w:themeColor="text1"/>
              </w:rPr>
              <w:t xml:space="preserve"> </w:t>
            </w:r>
            <w:r w:rsidRPr="009C5151">
              <w:rPr>
                <w:rFonts w:eastAsia="Arial"/>
                <w:b/>
                <w:bCs/>
                <w:color w:val="000000" w:themeColor="text1"/>
                <w:lang w:val="en-US"/>
              </w:rPr>
              <w:t>Wall</w:t>
            </w:r>
            <w:r w:rsidRPr="009C5151">
              <w:rPr>
                <w:rFonts w:eastAsia="Arial"/>
                <w:b/>
                <w:bCs/>
                <w:color w:val="000000" w:themeColor="text1"/>
              </w:rPr>
              <w:t xml:space="preserve"> 2240 </w:t>
            </w:r>
            <w:r w:rsidRPr="009C5151">
              <w:rPr>
                <w:rFonts w:eastAsia="Arial"/>
                <w:b/>
                <w:bCs/>
                <w:color w:val="000000" w:themeColor="text1"/>
                <w:lang w:val="en-US"/>
              </w:rPr>
              <w:t>X</w:t>
            </w:r>
            <w:r w:rsidRPr="009C5151">
              <w:rPr>
                <w:rFonts w:eastAsia="Arial"/>
                <w:b/>
                <w:bCs/>
                <w:color w:val="000000" w:themeColor="text1"/>
              </w:rPr>
              <w:t xml:space="preserve"> 1260 </w:t>
            </w:r>
            <w:r w:rsidRPr="009C5151">
              <w:rPr>
                <w:rFonts w:eastAsia="Arial"/>
                <w:b/>
                <w:bCs/>
                <w:color w:val="000000" w:themeColor="text1"/>
                <w:lang w:val="en-US"/>
              </w:rPr>
              <w:t>pixels</w:t>
            </w:r>
            <w:r w:rsidRPr="009C5151">
              <w:rPr>
                <w:rFonts w:eastAsia="Arial"/>
                <w:b/>
                <w:bCs/>
                <w:color w:val="000000" w:themeColor="text1"/>
              </w:rPr>
              <w:t xml:space="preserve"> </w:t>
            </w:r>
            <w:r w:rsidRPr="009C5151">
              <w:rPr>
                <w:rFonts w:eastAsia="Arial"/>
                <w:b/>
                <w:bCs/>
                <w:color w:val="000000" w:themeColor="text1"/>
                <w:lang w:val="el-GR"/>
              </w:rPr>
              <w:t>αποτελούμενο</w:t>
            </w:r>
            <w:r w:rsidRPr="009C5151">
              <w:rPr>
                <w:rFonts w:eastAsia="Arial"/>
                <w:b/>
                <w:bCs/>
                <w:color w:val="000000" w:themeColor="text1"/>
              </w:rPr>
              <w:t xml:space="preserve"> </w:t>
            </w:r>
            <w:r w:rsidRPr="009C5151">
              <w:rPr>
                <w:rFonts w:eastAsia="Arial"/>
                <w:b/>
                <w:bCs/>
                <w:color w:val="000000" w:themeColor="text1"/>
                <w:lang w:val="el-GR"/>
              </w:rPr>
              <w:t>από</w:t>
            </w:r>
            <w:r w:rsidRPr="009C5151">
              <w:rPr>
                <w:rFonts w:eastAsia="Arial"/>
                <w:b/>
                <w:bCs/>
                <w:color w:val="000000" w:themeColor="text1"/>
              </w:rPr>
              <w:t xml:space="preserve"> 49 (7</w:t>
            </w:r>
            <w:r w:rsidRPr="009C5151">
              <w:rPr>
                <w:rFonts w:eastAsia="Arial"/>
                <w:b/>
                <w:bCs/>
                <w:color w:val="000000" w:themeColor="text1"/>
                <w:lang w:val="en-US"/>
              </w:rPr>
              <w:t>x</w:t>
            </w:r>
            <w:r w:rsidRPr="009C5151">
              <w:rPr>
                <w:rFonts w:eastAsia="Arial"/>
                <w:b/>
                <w:bCs/>
                <w:color w:val="000000" w:themeColor="text1"/>
              </w:rPr>
              <w:t xml:space="preserve">7) </w:t>
            </w:r>
            <w:r w:rsidRPr="009C5151">
              <w:rPr>
                <w:rFonts w:eastAsia="Arial"/>
                <w:b/>
                <w:bCs/>
                <w:color w:val="000000" w:themeColor="text1"/>
                <w:lang w:val="en-US"/>
              </w:rPr>
              <w:t>panels</w:t>
            </w:r>
            <w:r w:rsidRPr="009C5151">
              <w:rPr>
                <w:rFonts w:eastAsia="Arial"/>
                <w:b/>
                <w:bCs/>
                <w:color w:val="000000" w:themeColor="text1"/>
              </w:rPr>
              <w:t xml:space="preserve"> </w:t>
            </w:r>
            <w:r w:rsidRPr="009C5151">
              <w:rPr>
                <w:rFonts w:eastAsia="Arial"/>
                <w:b/>
                <w:bCs/>
                <w:color w:val="000000" w:themeColor="text1"/>
                <w:lang w:val="el-GR"/>
              </w:rPr>
              <w:t>των</w:t>
            </w:r>
            <w:r w:rsidRPr="009C5151">
              <w:rPr>
                <w:rFonts w:eastAsia="Arial"/>
                <w:b/>
                <w:bCs/>
                <w:color w:val="000000" w:themeColor="text1"/>
              </w:rPr>
              <w:t xml:space="preserve"> 320x180pixels</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2B51762"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84EF41A"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47F759B1" w14:textId="77777777" w:rsidR="003A1F48" w:rsidRPr="00CE60AD" w:rsidRDefault="003A1F48" w:rsidP="002E347D">
            <w:pPr>
              <w:widowControl w:val="0"/>
              <w:spacing w:after="0"/>
              <w:rPr>
                <w:rFonts w:eastAsia="Arial"/>
                <w:color w:val="000000" w:themeColor="text1"/>
              </w:rPr>
            </w:pPr>
          </w:p>
        </w:tc>
      </w:tr>
      <w:tr w:rsidR="003A1F48" w:rsidRPr="00CE60AD" w14:paraId="6D2C1A79"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58A0742F"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1.2</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E961A26"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αναφερθεί ο Κατασκευαστής, Σειρά-Μοντέλο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F75ECEE"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A0F7173"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D8046E1" w14:textId="77777777" w:rsidR="003A1F48" w:rsidRPr="00CE60AD" w:rsidRDefault="003A1F48" w:rsidP="002E347D">
            <w:pPr>
              <w:widowControl w:val="0"/>
              <w:spacing w:after="0"/>
              <w:rPr>
                <w:rFonts w:eastAsia="Arial"/>
                <w:color w:val="000000" w:themeColor="text1"/>
              </w:rPr>
            </w:pPr>
          </w:p>
        </w:tc>
      </w:tr>
      <w:tr w:rsidR="003A1F48" w:rsidRPr="00CE60AD" w14:paraId="503C7D0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0009429"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1.3</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140BAA4" w14:textId="2BC00D5D"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Ποιότητα κατασκευής/</w:t>
            </w:r>
            <w:r w:rsidR="00957699" w:rsidRPr="009C5151">
              <w:rPr>
                <w:rFonts w:eastAsia="Arial"/>
                <w:color w:val="000000" w:themeColor="text1"/>
                <w:lang w:val="el-GR"/>
              </w:rPr>
              <w:t xml:space="preserve"> </w:t>
            </w:r>
            <w:r w:rsidRPr="009C5151">
              <w:rPr>
                <w:rFonts w:eastAsia="Arial"/>
                <w:color w:val="000000" w:themeColor="text1"/>
                <w:lang w:val="el-GR"/>
              </w:rPr>
              <w:t>ISO κατασκευαστή:</w:t>
            </w:r>
          </w:p>
          <w:p w14:paraId="6B4505EF"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01924A"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561373"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34F233" w14:textId="77777777" w:rsidR="003A1F48" w:rsidRPr="00CE60AD" w:rsidRDefault="003A1F48" w:rsidP="002E347D">
            <w:pPr>
              <w:widowControl w:val="0"/>
              <w:spacing w:after="0"/>
              <w:rPr>
                <w:rFonts w:eastAsia="Arial"/>
                <w:color w:val="000000" w:themeColor="text1"/>
              </w:rPr>
            </w:pPr>
          </w:p>
        </w:tc>
      </w:tr>
      <w:tr w:rsidR="003A1F48" w:rsidRPr="00CE60AD" w14:paraId="32211DF7"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B960C34"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1.4</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65EEE60"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Pixel Pitch &lt;= 1.8 m</w:t>
            </w:r>
            <w:r w:rsidRPr="009C5151">
              <w:rPr>
                <w:rFonts w:eastAsia="Arial"/>
                <w:color w:val="000000" w:themeColor="text1"/>
                <w:lang w:val="en-US"/>
              </w:rPr>
              <w:t>m</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2EB974B"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317D77D"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4B29593" w14:textId="77777777" w:rsidR="003A1F48" w:rsidRPr="00CE60AD" w:rsidRDefault="003A1F48" w:rsidP="002E347D">
            <w:pPr>
              <w:widowControl w:val="0"/>
              <w:spacing w:after="0"/>
              <w:rPr>
                <w:rFonts w:eastAsia="Arial"/>
                <w:color w:val="000000" w:themeColor="text1"/>
              </w:rPr>
            </w:pPr>
          </w:p>
        </w:tc>
      </w:tr>
      <w:tr w:rsidR="003A1F48" w:rsidRPr="00CE60AD" w14:paraId="5912597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876658"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1.5</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6E2119"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LED τεχνολογίας 3-in-1 SMD</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F8A1D6"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655BD8"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8143C9" w14:textId="77777777" w:rsidR="003A1F48" w:rsidRPr="00CE60AD" w:rsidRDefault="003A1F48" w:rsidP="002E347D">
            <w:pPr>
              <w:widowControl w:val="0"/>
              <w:spacing w:after="0"/>
              <w:rPr>
                <w:rFonts w:eastAsia="Arial"/>
                <w:color w:val="000000" w:themeColor="text1"/>
              </w:rPr>
            </w:pPr>
          </w:p>
        </w:tc>
      </w:tr>
      <w:tr w:rsidR="003A1F48" w:rsidRPr="00CE60AD" w14:paraId="5F91EB68"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FFE6C1E"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1.6</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E867E7C"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πρόσβαση από το εμπρός μέρος για συντήρηση</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8AF2EBF"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3A104BF"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33FBF12" w14:textId="77777777" w:rsidR="003A1F48" w:rsidRPr="00CE60AD" w:rsidRDefault="003A1F48" w:rsidP="002E347D">
            <w:pPr>
              <w:widowControl w:val="0"/>
              <w:spacing w:after="0"/>
              <w:rPr>
                <w:rFonts w:eastAsia="Arial"/>
                <w:color w:val="000000" w:themeColor="text1"/>
              </w:rPr>
            </w:pPr>
          </w:p>
        </w:tc>
      </w:tr>
      <w:tr w:rsidR="003A1F48" w:rsidRPr="00CE60AD" w14:paraId="41AB708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00D4C3"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1.7</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EF30D4"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είναι κατασκευασμένο από αλουμίνιο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3115BF"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1C2D55"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03F3C3" w14:textId="77777777" w:rsidR="003A1F48" w:rsidRPr="00CE60AD" w:rsidRDefault="003A1F48" w:rsidP="002E347D">
            <w:pPr>
              <w:widowControl w:val="0"/>
              <w:spacing w:after="0"/>
              <w:rPr>
                <w:rFonts w:eastAsia="Arial"/>
                <w:color w:val="000000" w:themeColor="text1"/>
              </w:rPr>
            </w:pPr>
          </w:p>
        </w:tc>
      </w:tr>
      <w:tr w:rsidR="003A1F48" w:rsidRPr="00CE60AD" w14:paraId="318B196C"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6908F270"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1.8</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7499525"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τα παρακάτω πιστοποιητικά CE / ROHS</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CEB79D7"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0AE1F4B"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2F3798E" w14:textId="77777777" w:rsidR="003A1F48" w:rsidRPr="00CE60AD" w:rsidRDefault="003A1F48" w:rsidP="002E347D">
            <w:pPr>
              <w:widowControl w:val="0"/>
              <w:spacing w:after="0"/>
              <w:rPr>
                <w:rFonts w:eastAsia="Arial"/>
                <w:color w:val="000000" w:themeColor="text1"/>
              </w:rPr>
            </w:pPr>
          </w:p>
        </w:tc>
      </w:tr>
      <w:tr w:rsidR="003A1F48" w:rsidRPr="00CE60AD" w14:paraId="7AA8A8B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5B2019"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1.9</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B2D16"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ρυθμιζόμενη θερμοκρασία χρώματος από</w:t>
            </w:r>
          </w:p>
          <w:p w14:paraId="132D5BD8" w14:textId="77777777" w:rsidR="003A1F48" w:rsidRPr="00CE60AD" w:rsidRDefault="003A1F48" w:rsidP="00ED34B6">
            <w:pPr>
              <w:pStyle w:val="Default"/>
              <w:jc w:val="both"/>
              <w:rPr>
                <w:rFonts w:ascii="Tahoma" w:eastAsia="Arial" w:hAnsi="Tahoma" w:cs="Tahoma"/>
                <w:color w:val="000000" w:themeColor="text1"/>
                <w:sz w:val="22"/>
                <w:szCs w:val="22"/>
              </w:rPr>
            </w:pPr>
            <w:r w:rsidRPr="009C5151">
              <w:rPr>
                <w:rFonts w:ascii="Tahoma" w:eastAsia="Arial" w:hAnsi="Tahoma" w:cs="Tahoma"/>
                <w:color w:val="000000" w:themeColor="text1"/>
                <w:sz w:val="22"/>
                <w:szCs w:val="22"/>
              </w:rPr>
              <w:t>2,000K-9,500K</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291F73"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84F2E"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F2475E" w14:textId="77777777" w:rsidR="003A1F48" w:rsidRPr="00CE60AD" w:rsidRDefault="003A1F48" w:rsidP="002E347D">
            <w:pPr>
              <w:widowControl w:val="0"/>
              <w:spacing w:after="0"/>
              <w:rPr>
                <w:rFonts w:eastAsia="Arial"/>
                <w:color w:val="000000" w:themeColor="text1"/>
              </w:rPr>
            </w:pPr>
          </w:p>
        </w:tc>
      </w:tr>
      <w:tr w:rsidR="003A1F48" w:rsidRPr="00CE60AD" w14:paraId="52814F2D"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35CED23"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1.10</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F02395A" w14:textId="77777777" w:rsidR="003A1F48" w:rsidRPr="00CE60AD" w:rsidRDefault="003A1F48" w:rsidP="00ED34B6">
            <w:pPr>
              <w:widowControl w:val="0"/>
              <w:spacing w:after="0"/>
              <w:rPr>
                <w:rFonts w:eastAsia="Arial"/>
                <w:color w:val="000000" w:themeColor="text1"/>
              </w:rPr>
            </w:pPr>
            <w:r w:rsidRPr="009C5151">
              <w:rPr>
                <w:rFonts w:eastAsia="Arial"/>
                <w:color w:val="000000" w:themeColor="text1"/>
                <w:lang w:val="el-GR"/>
              </w:rPr>
              <w:t>Να</w:t>
            </w:r>
            <w:r w:rsidRPr="009C5151">
              <w:rPr>
                <w:rFonts w:eastAsia="Arial"/>
                <w:color w:val="000000" w:themeColor="text1"/>
                <w:lang w:val="en-US"/>
              </w:rPr>
              <w:t xml:space="preserve"> </w:t>
            </w:r>
            <w:r w:rsidRPr="009C5151">
              <w:rPr>
                <w:rFonts w:eastAsia="Arial"/>
                <w:color w:val="000000" w:themeColor="text1"/>
                <w:lang w:val="el-GR"/>
              </w:rPr>
              <w:t>διαθέτει</w:t>
            </w:r>
          </w:p>
          <w:p w14:paraId="635ED8CE" w14:textId="77777777" w:rsidR="003A1F48" w:rsidRPr="00CE60AD" w:rsidRDefault="003A1F48" w:rsidP="00ED34B6">
            <w:pPr>
              <w:pStyle w:val="Default"/>
              <w:jc w:val="both"/>
              <w:rPr>
                <w:rFonts w:ascii="Tahoma" w:eastAsia="Arial" w:hAnsi="Tahoma" w:cs="Tahoma"/>
                <w:color w:val="000000" w:themeColor="text1"/>
                <w:sz w:val="22"/>
                <w:szCs w:val="22"/>
                <w:lang w:val="en-US"/>
              </w:rPr>
            </w:pPr>
            <w:r w:rsidRPr="009C5151">
              <w:rPr>
                <w:rFonts w:ascii="Tahoma" w:eastAsia="Arial" w:hAnsi="Tahoma" w:cs="Tahoma"/>
                <w:color w:val="000000" w:themeColor="text1"/>
                <w:sz w:val="22"/>
                <w:szCs w:val="22"/>
                <w:lang w:val="en-US"/>
              </w:rPr>
              <w:t>Horizontal Viewing Angle 160°</w:t>
            </w:r>
          </w:p>
          <w:p w14:paraId="48B04FFF" w14:textId="77777777" w:rsidR="003A1F48" w:rsidRPr="00CE60AD" w:rsidRDefault="003A1F48" w:rsidP="00ED34B6">
            <w:pPr>
              <w:pStyle w:val="Default"/>
              <w:jc w:val="both"/>
              <w:rPr>
                <w:rFonts w:ascii="Tahoma" w:eastAsia="Arial" w:hAnsi="Tahoma" w:cs="Tahoma"/>
                <w:color w:val="000000" w:themeColor="text1"/>
                <w:sz w:val="22"/>
                <w:szCs w:val="22"/>
              </w:rPr>
            </w:pPr>
            <w:r w:rsidRPr="009C5151">
              <w:rPr>
                <w:rFonts w:ascii="Tahoma" w:eastAsia="Arial" w:hAnsi="Tahoma" w:cs="Tahoma"/>
                <w:color w:val="000000" w:themeColor="text1"/>
                <w:sz w:val="22"/>
                <w:szCs w:val="22"/>
              </w:rPr>
              <w:t>Vertical Viewing Angle 160°</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EF9B876"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D266401"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4D74BBD" w14:textId="77777777" w:rsidR="003A1F48" w:rsidRPr="00CE60AD" w:rsidRDefault="003A1F48" w:rsidP="002E347D">
            <w:pPr>
              <w:widowControl w:val="0"/>
              <w:spacing w:after="0"/>
              <w:rPr>
                <w:rFonts w:eastAsia="Arial"/>
                <w:color w:val="000000" w:themeColor="text1"/>
              </w:rPr>
            </w:pPr>
          </w:p>
        </w:tc>
      </w:tr>
      <w:tr w:rsidR="003A1F48" w:rsidRPr="00CE60AD" w14:paraId="6A7AF04A"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5C7500F"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1.11</w:t>
            </w:r>
          </w:p>
        </w:tc>
        <w:tc>
          <w:tcPr>
            <w:tcW w:w="368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5719B5" w14:textId="77777777" w:rsidR="003A1F48" w:rsidRPr="00CE60AD" w:rsidRDefault="003A1F48" w:rsidP="00ED34B6">
            <w:pPr>
              <w:widowControl w:val="0"/>
              <w:spacing w:after="0"/>
              <w:rPr>
                <w:rFonts w:eastAsia="Arial"/>
                <w:color w:val="000000" w:themeColor="text1"/>
              </w:rPr>
            </w:pPr>
            <w:r w:rsidRPr="009C5151">
              <w:rPr>
                <w:rFonts w:eastAsia="Arial"/>
                <w:color w:val="000000" w:themeColor="text1"/>
                <w:lang w:val="el-GR"/>
              </w:rPr>
              <w:t>Να</w:t>
            </w:r>
            <w:r w:rsidRPr="009C5151">
              <w:rPr>
                <w:rFonts w:eastAsia="Arial"/>
                <w:color w:val="000000" w:themeColor="text1"/>
                <w:lang w:val="en-US"/>
              </w:rPr>
              <w:t xml:space="preserve"> </w:t>
            </w:r>
            <w:r w:rsidRPr="009C5151">
              <w:rPr>
                <w:rFonts w:eastAsia="Arial"/>
                <w:color w:val="000000" w:themeColor="text1"/>
                <w:lang w:val="el-GR"/>
              </w:rPr>
              <w:t>διαθέτει</w:t>
            </w:r>
            <w:r w:rsidRPr="009C5151">
              <w:rPr>
                <w:rFonts w:eastAsia="Arial"/>
                <w:color w:val="000000" w:themeColor="text1"/>
                <w:lang w:val="en-US"/>
              </w:rPr>
              <w:t xml:space="preserve"> Contrast Ratio 5000:1</w:t>
            </w:r>
          </w:p>
          <w:p w14:paraId="4A81E874" w14:textId="77777777" w:rsidR="003A1F48" w:rsidRPr="00CE60AD" w:rsidRDefault="003A1F48" w:rsidP="00ED34B6">
            <w:pPr>
              <w:pStyle w:val="Default"/>
              <w:jc w:val="both"/>
              <w:rPr>
                <w:rFonts w:ascii="Tahoma" w:eastAsia="Arial" w:hAnsi="Tahoma" w:cs="Tahoma"/>
                <w:color w:val="000000" w:themeColor="text1"/>
                <w:sz w:val="22"/>
                <w:szCs w:val="22"/>
                <w:lang w:val="en-US"/>
              </w:rPr>
            </w:pPr>
            <w:r w:rsidRPr="009C5151">
              <w:rPr>
                <w:rFonts w:ascii="Tahoma" w:eastAsia="Arial" w:hAnsi="Tahoma" w:cs="Tahoma"/>
                <w:color w:val="000000" w:themeColor="text1"/>
                <w:sz w:val="22"/>
                <w:szCs w:val="22"/>
                <w:lang w:val="en-US"/>
              </w:rPr>
              <w:t xml:space="preserve">Refresh Rate 1920 </w:t>
            </w:r>
            <w:r w:rsidRPr="009C5151">
              <w:rPr>
                <w:rFonts w:ascii="Tahoma" w:eastAsia="Arial" w:hAnsi="Tahoma" w:cs="Tahoma"/>
                <w:color w:val="000000" w:themeColor="text1"/>
                <w:sz w:val="22"/>
                <w:szCs w:val="22"/>
              </w:rPr>
              <w:t>έως</w:t>
            </w:r>
            <w:r w:rsidRPr="009C5151">
              <w:rPr>
                <w:rFonts w:ascii="Tahoma" w:eastAsia="Arial" w:hAnsi="Tahoma" w:cs="Tahoma"/>
                <w:color w:val="000000" w:themeColor="text1"/>
                <w:sz w:val="22"/>
                <w:szCs w:val="22"/>
                <w:lang w:val="en-US"/>
              </w:rPr>
              <w:t xml:space="preserve"> 3840 </w:t>
            </w:r>
            <w:r w:rsidRPr="009C5151">
              <w:rPr>
                <w:rFonts w:ascii="Tahoma" w:eastAsia="Arial" w:hAnsi="Tahoma" w:cs="Tahoma"/>
                <w:color w:val="000000" w:themeColor="text1"/>
                <w:sz w:val="22"/>
                <w:szCs w:val="22"/>
              </w:rPr>
              <w:t>Η</w:t>
            </w:r>
            <w:r w:rsidRPr="009C5151">
              <w:rPr>
                <w:rFonts w:ascii="Tahoma" w:eastAsia="Arial" w:hAnsi="Tahoma" w:cs="Tahoma"/>
                <w:color w:val="000000" w:themeColor="text1"/>
                <w:sz w:val="22"/>
                <w:szCs w:val="22"/>
                <w:lang w:val="en-US"/>
              </w:rPr>
              <w:t>z</w:t>
            </w:r>
          </w:p>
          <w:p w14:paraId="74BF90B7" w14:textId="77777777" w:rsidR="003A1F48" w:rsidRPr="00CE60AD" w:rsidRDefault="003A1F48" w:rsidP="00ED34B6">
            <w:pPr>
              <w:pStyle w:val="Default"/>
              <w:jc w:val="both"/>
              <w:rPr>
                <w:rFonts w:ascii="Tahoma" w:eastAsia="Arial" w:hAnsi="Tahoma" w:cs="Tahoma"/>
                <w:color w:val="000000" w:themeColor="text1"/>
                <w:sz w:val="22"/>
                <w:szCs w:val="22"/>
              </w:rPr>
            </w:pPr>
            <w:r w:rsidRPr="009C5151">
              <w:rPr>
                <w:rFonts w:ascii="Tahoma" w:eastAsia="Arial" w:hAnsi="Tahoma" w:cs="Tahoma"/>
                <w:color w:val="000000" w:themeColor="text1"/>
                <w:sz w:val="22"/>
                <w:szCs w:val="22"/>
              </w:rPr>
              <w:t>Processing Depth 16bit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1FAFDE"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AACD5B"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952A0B" w14:textId="77777777" w:rsidR="003A1F48" w:rsidRPr="00CE60AD" w:rsidRDefault="003A1F48" w:rsidP="002E347D">
            <w:pPr>
              <w:widowControl w:val="0"/>
              <w:spacing w:after="0"/>
              <w:rPr>
                <w:rFonts w:eastAsia="Arial"/>
                <w:color w:val="000000" w:themeColor="text1"/>
              </w:rPr>
            </w:pPr>
          </w:p>
        </w:tc>
      </w:tr>
      <w:tr w:rsidR="003A1F48" w:rsidRPr="00CE60AD" w14:paraId="5869E2B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9613050"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1.12</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0870FFA"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φωτεινότητα τουλάχιστον 600cd/ m²</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87CDC64"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91F9177"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B1C515C" w14:textId="77777777" w:rsidR="003A1F48" w:rsidRPr="00CE60AD" w:rsidRDefault="003A1F48" w:rsidP="002E347D">
            <w:pPr>
              <w:widowControl w:val="0"/>
              <w:spacing w:after="0"/>
              <w:rPr>
                <w:rFonts w:eastAsia="Arial"/>
                <w:color w:val="000000" w:themeColor="text1"/>
              </w:rPr>
            </w:pPr>
          </w:p>
        </w:tc>
      </w:tr>
      <w:tr w:rsidR="003A1F48" w:rsidRPr="00CE60AD" w14:paraId="738E5605"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12AFAA4"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1.13</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2EE69B4" w14:textId="312CC865"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διαθέτει τουλάχιστον 320x180pixels σε κάθε πάνελ</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F59E9EB"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76FB9CF"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4380116" w14:textId="77777777" w:rsidR="003A1F48" w:rsidRPr="00CE60AD" w:rsidRDefault="003A1F48" w:rsidP="002E347D">
            <w:pPr>
              <w:widowControl w:val="0"/>
              <w:spacing w:after="0"/>
              <w:rPr>
                <w:rFonts w:eastAsia="Arial"/>
                <w:color w:val="000000" w:themeColor="text1"/>
              </w:rPr>
            </w:pPr>
          </w:p>
        </w:tc>
      </w:tr>
      <w:tr w:rsidR="003A1F48" w:rsidRPr="00CE60AD" w14:paraId="4DC7D676"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6870463"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1.14</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4C02C7E" w14:textId="77777777" w:rsidR="003A1F48" w:rsidRPr="00CE60AD" w:rsidRDefault="003A1F48" w:rsidP="00ED34B6">
            <w:pPr>
              <w:widowControl w:val="0"/>
              <w:spacing w:after="0"/>
              <w:rPr>
                <w:rFonts w:eastAsia="Arial"/>
                <w:color w:val="000000" w:themeColor="text1"/>
              </w:rPr>
            </w:pPr>
            <w:r w:rsidRPr="009C5151">
              <w:rPr>
                <w:rFonts w:eastAsia="Arial"/>
                <w:color w:val="000000" w:themeColor="text1"/>
                <w:lang w:val="el-GR"/>
              </w:rPr>
              <w:t>Τυπική κατανάλωση 43W/panel</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B77D882"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FB9BB16"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34AF5E2" w14:textId="77777777" w:rsidR="003A1F48" w:rsidRPr="00CE60AD" w:rsidRDefault="003A1F48" w:rsidP="002E347D">
            <w:pPr>
              <w:widowControl w:val="0"/>
              <w:spacing w:after="0"/>
              <w:rPr>
                <w:rFonts w:eastAsia="Arial"/>
                <w:color w:val="000000" w:themeColor="text1"/>
              </w:rPr>
            </w:pPr>
          </w:p>
        </w:tc>
      </w:tr>
      <w:tr w:rsidR="003A1F48" w:rsidRPr="00CE60AD" w14:paraId="19BCA4A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67B5446"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w:t>
            </w:r>
            <w:r w:rsidRPr="00CE60AD">
              <w:rPr>
                <w:rFonts w:eastAsia="Arial"/>
                <w:color w:val="000000" w:themeColor="text1"/>
                <w:lang w:val="en-US"/>
              </w:rPr>
              <w:t>5</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45CA805" w14:textId="77777777" w:rsidR="003A1F48" w:rsidRPr="00CE60AD" w:rsidRDefault="003A1F48" w:rsidP="00ED34B6">
            <w:pPr>
              <w:widowControl w:val="0"/>
              <w:spacing w:after="0"/>
              <w:rPr>
                <w:rFonts w:eastAsia="Arial"/>
                <w:color w:val="000000" w:themeColor="text1"/>
              </w:rPr>
            </w:pPr>
            <w:r w:rsidRPr="009C5151">
              <w:rPr>
                <w:rFonts w:eastAsia="Arial"/>
                <w:color w:val="000000" w:themeColor="text1"/>
                <w:lang w:val="el-GR"/>
              </w:rPr>
              <w:t>Μέγιστη κατανάλωση 130W/panel</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1A69033"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DF6B9D6"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D442141" w14:textId="77777777" w:rsidR="003A1F48" w:rsidRPr="00CE60AD" w:rsidRDefault="003A1F48" w:rsidP="002E347D">
            <w:pPr>
              <w:widowControl w:val="0"/>
              <w:spacing w:after="0"/>
              <w:rPr>
                <w:rFonts w:eastAsia="Arial"/>
                <w:color w:val="000000" w:themeColor="text1"/>
              </w:rPr>
            </w:pPr>
          </w:p>
        </w:tc>
      </w:tr>
      <w:tr w:rsidR="003A1F48" w:rsidRPr="00CE60AD" w14:paraId="54EE3923"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504DBE0" w14:textId="77777777" w:rsidR="003A1F48" w:rsidRPr="00CE60AD" w:rsidRDefault="003A1F48" w:rsidP="002E347D">
            <w:pPr>
              <w:widowControl w:val="0"/>
              <w:spacing w:after="0"/>
              <w:rPr>
                <w:rFonts w:eastAsia="Arial"/>
                <w:color w:val="000000" w:themeColor="text1"/>
              </w:rPr>
            </w:pPr>
            <w:r w:rsidRPr="00CE60AD">
              <w:rPr>
                <w:rFonts w:eastAsia="Arial"/>
                <w:color w:val="000000" w:themeColor="text1"/>
                <w:lang w:val="el-GR"/>
              </w:rPr>
              <w:t>1.16</w:t>
            </w:r>
          </w:p>
        </w:tc>
        <w:tc>
          <w:tcPr>
            <w:tcW w:w="368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6741856" w14:textId="77777777" w:rsidR="003A1F48" w:rsidRPr="00CE60AD" w:rsidRDefault="003A1F48" w:rsidP="00ED34B6">
            <w:pPr>
              <w:widowControl w:val="0"/>
              <w:spacing w:after="0"/>
              <w:rPr>
                <w:rFonts w:eastAsia="Arial"/>
                <w:color w:val="000000" w:themeColor="text1"/>
                <w:lang w:val="el-GR"/>
              </w:rPr>
            </w:pPr>
            <w:r w:rsidRPr="009C5151">
              <w:rPr>
                <w:rFonts w:eastAsia="Arial"/>
                <w:color w:val="000000" w:themeColor="text1"/>
                <w:lang w:val="el-GR"/>
              </w:rPr>
              <w:t>Να συνοδεύεται με τον απαραίτητη βάση στήριξης για τοίχο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ED66DBD" w14:textId="77777777" w:rsidR="003A1F48" w:rsidRPr="00CE60AD" w:rsidRDefault="003A1F48" w:rsidP="002E347D">
            <w:pPr>
              <w:widowControl w:val="0"/>
              <w:spacing w:after="0"/>
              <w:rPr>
                <w:rFonts w:eastAsia="Arial"/>
                <w:color w:val="000000" w:themeColor="text1"/>
              </w:rPr>
            </w:pPr>
            <w:r w:rsidRPr="009C5151">
              <w:rPr>
                <w:rFonts w:eastAsia="Arial"/>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33CC4FA" w14:textId="77777777" w:rsidR="003A1F48" w:rsidRPr="00CE60AD" w:rsidRDefault="003A1F48" w:rsidP="002E347D">
            <w:pPr>
              <w:widowControl w:val="0"/>
              <w:spacing w:after="0"/>
              <w:rPr>
                <w:rFonts w:eastAsia="Arial"/>
                <w:color w:val="000000" w:themeColor="text1"/>
              </w:rPr>
            </w:pPr>
          </w:p>
        </w:tc>
        <w:tc>
          <w:tcPr>
            <w:tcW w:w="151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D5D7215" w14:textId="77777777" w:rsidR="003A1F48" w:rsidRPr="00CE60AD" w:rsidRDefault="003A1F48" w:rsidP="002E347D">
            <w:pPr>
              <w:widowControl w:val="0"/>
              <w:spacing w:after="0"/>
              <w:rPr>
                <w:rFonts w:eastAsia="Arial"/>
                <w:color w:val="000000" w:themeColor="text1"/>
              </w:rPr>
            </w:pPr>
          </w:p>
        </w:tc>
      </w:tr>
    </w:tbl>
    <w:p w14:paraId="5212E5AE" w14:textId="77777777" w:rsidR="003A1F48" w:rsidRPr="003A1F48"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43"/>
        <w:gridCol w:w="3657"/>
        <w:gridCol w:w="1260"/>
        <w:gridCol w:w="1305"/>
        <w:gridCol w:w="1545"/>
      </w:tblGrid>
      <w:tr w:rsidR="003A1F48" w:rsidRPr="00CE60AD" w14:paraId="161900A2"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3A02289E"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n-US"/>
              </w:rPr>
              <w:t>2</w:t>
            </w:r>
          </w:p>
        </w:tc>
        <w:tc>
          <w:tcPr>
            <w:tcW w:w="3657"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7FDCF828"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Πλευρικές Οθόνες</w:t>
            </w:r>
          </w:p>
        </w:tc>
        <w:tc>
          <w:tcPr>
            <w:tcW w:w="1260"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5B2910AA" w14:textId="77777777" w:rsidR="003A1F48" w:rsidRPr="00CE60AD" w:rsidRDefault="003A1F48" w:rsidP="002E347D">
            <w:pPr>
              <w:widowControl w:val="0"/>
              <w:spacing w:after="0"/>
              <w:rPr>
                <w:rFonts w:eastAsia="Tahoma"/>
                <w:color w:val="000000" w:themeColor="text1"/>
              </w:rPr>
            </w:pPr>
          </w:p>
        </w:tc>
        <w:tc>
          <w:tcPr>
            <w:tcW w:w="1305"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51712698"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D1D1D1"/>
            <w:tcMar>
              <w:left w:w="105" w:type="dxa"/>
              <w:right w:w="105" w:type="dxa"/>
            </w:tcMar>
            <w:vAlign w:val="center"/>
          </w:tcPr>
          <w:p w14:paraId="7CE27114" w14:textId="77777777" w:rsidR="003A1F48" w:rsidRPr="00CE60AD" w:rsidRDefault="003A1F48" w:rsidP="002E347D">
            <w:pPr>
              <w:widowControl w:val="0"/>
              <w:spacing w:after="0"/>
              <w:rPr>
                <w:rFonts w:eastAsia="Tahoma"/>
                <w:color w:val="000000" w:themeColor="text1"/>
              </w:rPr>
            </w:pPr>
          </w:p>
        </w:tc>
      </w:tr>
      <w:tr w:rsidR="003A1F48" w:rsidRPr="00CE60AD" w14:paraId="1A566A7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839FDC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C9743D" w14:textId="414C20CB" w:rsidR="003A1F48" w:rsidRPr="00CE60AD" w:rsidRDefault="003A1F48" w:rsidP="00ED34B6">
            <w:pPr>
              <w:widowControl w:val="0"/>
              <w:spacing w:after="0"/>
              <w:rPr>
                <w:rFonts w:eastAsia="Tahoma"/>
                <w:color w:val="000000" w:themeColor="text1"/>
              </w:rPr>
            </w:pPr>
            <w:r w:rsidRPr="009C5151">
              <w:rPr>
                <w:rFonts w:eastAsia="Tahoma"/>
                <w:b/>
                <w:bCs/>
                <w:color w:val="000000" w:themeColor="text1"/>
                <w:lang w:val="el-GR"/>
              </w:rPr>
              <w:t>Δύο (2) οθόνες UHD 4K, 85"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7D23CD"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D32892"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C82C41" w14:textId="77777777" w:rsidR="003A1F48" w:rsidRPr="00CE60AD" w:rsidRDefault="003A1F48" w:rsidP="002E347D">
            <w:pPr>
              <w:widowControl w:val="0"/>
              <w:spacing w:after="0"/>
              <w:rPr>
                <w:rFonts w:eastAsia="Tahoma"/>
                <w:color w:val="000000" w:themeColor="text1"/>
              </w:rPr>
            </w:pPr>
          </w:p>
        </w:tc>
      </w:tr>
      <w:tr w:rsidR="003A1F48" w:rsidRPr="00CE60AD" w14:paraId="36B7159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03F418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C2C043"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569A1A"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62BA24"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8BF809" w14:textId="77777777" w:rsidR="003A1F48" w:rsidRPr="00CE60AD" w:rsidRDefault="003A1F48" w:rsidP="002E347D">
            <w:pPr>
              <w:widowControl w:val="0"/>
              <w:spacing w:after="0"/>
              <w:rPr>
                <w:rFonts w:eastAsia="Tahoma"/>
                <w:color w:val="000000" w:themeColor="text1"/>
              </w:rPr>
            </w:pPr>
          </w:p>
        </w:tc>
      </w:tr>
      <w:tr w:rsidR="003A1F48" w:rsidRPr="00CE60AD" w14:paraId="176EAF9C"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8C4DF2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2.1.3</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3B2DBED"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 xml:space="preserve">Ποιότητα κατασκευής/ISO </w:t>
            </w:r>
            <w:r w:rsidRPr="009C5151">
              <w:rPr>
                <w:rFonts w:eastAsia="Tahoma"/>
                <w:color w:val="000000" w:themeColor="text1"/>
                <w:lang w:val="el-GR"/>
              </w:rPr>
              <w:lastRenderedPageBreak/>
              <w:t>κατασκευαστή:</w:t>
            </w:r>
          </w:p>
          <w:p w14:paraId="1FABE260"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ISO 9001/2015 ή ισοδύναμο</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0183719"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lastRenderedPageBreak/>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C0672BA"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7E6C2FB2" w14:textId="77777777" w:rsidR="003A1F48" w:rsidRPr="00CE60AD" w:rsidRDefault="003A1F48" w:rsidP="002E347D">
            <w:pPr>
              <w:widowControl w:val="0"/>
              <w:spacing w:after="0"/>
              <w:rPr>
                <w:rFonts w:eastAsia="Tahoma"/>
                <w:color w:val="000000" w:themeColor="text1"/>
              </w:rPr>
            </w:pPr>
          </w:p>
        </w:tc>
      </w:tr>
      <w:tr w:rsidR="003A1F48" w:rsidRPr="00CE60AD" w14:paraId="4789217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C53B58A"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6815A6"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 xml:space="preserve">Διαγώνιος διάσταση </w:t>
            </w:r>
            <w:r w:rsidRPr="009C5151">
              <w:rPr>
                <w:rFonts w:eastAsia="Tahoma"/>
                <w:color w:val="000000" w:themeColor="text1"/>
                <w:lang w:val="en-US"/>
              </w:rPr>
              <w:t>85”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1342B7"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35646"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41ACA5" w14:textId="77777777" w:rsidR="003A1F48" w:rsidRPr="00CE60AD" w:rsidRDefault="003A1F48" w:rsidP="002E347D">
            <w:pPr>
              <w:widowControl w:val="0"/>
              <w:spacing w:after="0"/>
              <w:rPr>
                <w:rFonts w:eastAsia="Tahoma"/>
                <w:color w:val="000000" w:themeColor="text1"/>
              </w:rPr>
            </w:pPr>
          </w:p>
        </w:tc>
      </w:tr>
      <w:tr w:rsidR="003A1F48" w:rsidRPr="00CE60AD" w14:paraId="125D876F"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2D59ECE"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2.1.5</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83A371B"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Ανάλυση 3</w:t>
            </w:r>
            <w:r w:rsidRPr="009C5151">
              <w:rPr>
                <w:rFonts w:eastAsia="Tahoma"/>
                <w:color w:val="000000" w:themeColor="text1"/>
                <w:lang w:val="en-US"/>
              </w:rPr>
              <w:t>840</w:t>
            </w:r>
            <w:r w:rsidRPr="009C5151">
              <w:rPr>
                <w:rFonts w:eastAsia="Tahoma"/>
                <w:color w:val="000000" w:themeColor="text1"/>
                <w:lang w:val="el-GR"/>
              </w:rPr>
              <w:t>x</w:t>
            </w:r>
            <w:r w:rsidRPr="009C5151">
              <w:rPr>
                <w:rFonts w:eastAsia="Tahoma"/>
                <w:color w:val="000000" w:themeColor="text1"/>
                <w:lang w:val="en-US"/>
              </w:rPr>
              <w:t>216</w:t>
            </w:r>
            <w:r w:rsidRPr="009C5151">
              <w:rPr>
                <w:rFonts w:eastAsia="Tahoma"/>
                <w:color w:val="000000" w:themeColor="text1"/>
                <w:lang w:val="el-GR"/>
              </w:rPr>
              <w:t>0</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3C60BA6F"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5DD13EE"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6D5288F8" w14:textId="77777777" w:rsidR="003A1F48" w:rsidRPr="00CE60AD" w:rsidRDefault="003A1F48" w:rsidP="002E347D">
            <w:pPr>
              <w:widowControl w:val="0"/>
              <w:spacing w:after="0"/>
              <w:rPr>
                <w:rFonts w:eastAsia="Tahoma"/>
                <w:color w:val="000000" w:themeColor="text1"/>
              </w:rPr>
            </w:pPr>
          </w:p>
        </w:tc>
      </w:tr>
      <w:tr w:rsidR="003A1F48" w:rsidRPr="00CE60AD" w14:paraId="6CD11940" w14:textId="77777777" w:rsidTr="009C5151">
        <w:trPr>
          <w:trHeight w:val="21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21722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264C25"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 xml:space="preserve">Φωτεινότητα </w:t>
            </w:r>
            <w:r w:rsidRPr="00CE60AD">
              <w:rPr>
                <w:rFonts w:eastAsia="Tahoma"/>
                <w:color w:val="000000" w:themeColor="text1"/>
                <w:lang w:val="el-GR"/>
              </w:rPr>
              <w:t>500 nit</w:t>
            </w:r>
            <w:r w:rsidRPr="00CE60AD">
              <w:rPr>
                <w:rFonts w:eastAsia="Tahoma"/>
                <w:color w:val="000000" w:themeColor="text1"/>
                <w:lang w:val="en-US"/>
              </w:rPr>
              <w:t>s</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43DD76"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93F6A7"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6A15BF" w14:textId="77777777" w:rsidR="003A1F48" w:rsidRPr="00CE60AD" w:rsidRDefault="003A1F48" w:rsidP="002E347D">
            <w:pPr>
              <w:widowControl w:val="0"/>
              <w:spacing w:after="0"/>
              <w:rPr>
                <w:rFonts w:eastAsia="Tahoma"/>
                <w:color w:val="000000" w:themeColor="text1"/>
              </w:rPr>
            </w:pPr>
          </w:p>
        </w:tc>
      </w:tr>
      <w:tr w:rsidR="003A1F48" w:rsidRPr="00CE60AD" w14:paraId="5045AD2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CC2966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2.1.7</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01195E9"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Αντίθεση 4000:1</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7DB0DBF7"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4F38826"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0DBABF33" w14:textId="77777777" w:rsidR="003A1F48" w:rsidRPr="00CE60AD" w:rsidRDefault="003A1F48" w:rsidP="002E347D">
            <w:pPr>
              <w:widowControl w:val="0"/>
              <w:spacing w:after="0"/>
              <w:rPr>
                <w:rFonts w:eastAsia="Tahoma"/>
                <w:color w:val="000000" w:themeColor="text1"/>
              </w:rPr>
            </w:pPr>
          </w:p>
        </w:tc>
      </w:tr>
      <w:tr w:rsidR="003A1F48" w:rsidRPr="00CE60AD" w14:paraId="2C193EC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C101EF7"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8097E3"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Να</w:t>
            </w:r>
            <w:r w:rsidRPr="009C5151">
              <w:rPr>
                <w:rFonts w:eastAsia="Tahoma"/>
                <w:color w:val="000000" w:themeColor="text1"/>
                <w:lang w:val="en-US"/>
              </w:rPr>
              <w:t xml:space="preserve"> </w:t>
            </w:r>
            <w:r w:rsidRPr="009C5151">
              <w:rPr>
                <w:rFonts w:eastAsia="Tahoma"/>
                <w:color w:val="000000" w:themeColor="text1"/>
                <w:lang w:val="el-GR"/>
              </w:rPr>
              <w:t>διαθέτει</w:t>
            </w:r>
            <w:r w:rsidRPr="009C5151">
              <w:rPr>
                <w:rFonts w:eastAsia="Tahoma"/>
                <w:color w:val="000000" w:themeColor="text1"/>
                <w:lang w:val="en-US"/>
              </w:rPr>
              <w:t xml:space="preserve"> </w:t>
            </w:r>
            <w:r w:rsidRPr="00CE60AD">
              <w:rPr>
                <w:rFonts w:eastAsia="Tahoma"/>
                <w:color w:val="000000" w:themeColor="text1"/>
                <w:lang w:val="en-US"/>
              </w:rPr>
              <w:t xml:space="preserve"> panel </w:t>
            </w:r>
            <w:r w:rsidRPr="00CE60AD">
              <w:rPr>
                <w:rFonts w:eastAsia="Tahoma"/>
                <w:color w:val="000000" w:themeColor="text1"/>
                <w:lang w:val="el-GR"/>
              </w:rPr>
              <w:t>τεχνολογίας</w:t>
            </w:r>
            <w:r w:rsidRPr="00CE60AD">
              <w:rPr>
                <w:rFonts w:eastAsia="Tahoma"/>
                <w:color w:val="000000" w:themeColor="text1"/>
                <w:lang w:val="en-US"/>
              </w:rPr>
              <w:t xml:space="preserve"> Edge LED BLU (Back Light Unit)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4FB51C"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E3BE3F"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06773D" w14:textId="77777777" w:rsidR="003A1F48" w:rsidRPr="00CE60AD" w:rsidRDefault="003A1F48" w:rsidP="002E347D">
            <w:pPr>
              <w:widowControl w:val="0"/>
              <w:spacing w:after="0"/>
              <w:rPr>
                <w:rFonts w:eastAsia="Tahoma"/>
                <w:color w:val="000000" w:themeColor="text1"/>
              </w:rPr>
            </w:pPr>
          </w:p>
        </w:tc>
      </w:tr>
      <w:tr w:rsidR="003A1F48" w:rsidRPr="00CE60AD" w14:paraId="1AD76524"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5F89DCB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2.1.9</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6E52774"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Εμφάνιση χρωμάτων 16.7M(True Display)</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0277836"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53B9F1C"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3B53D9CD" w14:textId="77777777" w:rsidR="003A1F48" w:rsidRPr="00CE60AD" w:rsidRDefault="003A1F48" w:rsidP="002E347D">
            <w:pPr>
              <w:widowControl w:val="0"/>
              <w:spacing w:after="0"/>
              <w:rPr>
                <w:rFonts w:eastAsia="Tahoma"/>
                <w:color w:val="000000" w:themeColor="text1"/>
              </w:rPr>
            </w:pPr>
          </w:p>
        </w:tc>
      </w:tr>
      <w:tr w:rsidR="003A1F48" w:rsidRPr="00CE60AD" w14:paraId="4A035A9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44FDD7C"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0BBDC"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 xml:space="preserve">Να υποστηρίζει λειτουργία </w:t>
            </w:r>
            <w:r w:rsidRPr="009C5151">
              <w:rPr>
                <w:rFonts w:eastAsia="Tahoma"/>
                <w:color w:val="000000" w:themeColor="text1"/>
                <w:lang w:val="en-US"/>
              </w:rPr>
              <w:t>24</w:t>
            </w:r>
            <w:r w:rsidRPr="009C5151">
              <w:rPr>
                <w:rFonts w:eastAsia="Tahoma"/>
                <w:color w:val="000000" w:themeColor="text1"/>
                <w:lang w:val="el-GR"/>
              </w:rPr>
              <w:t>/7</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63AA49"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887150"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6FC5C8" w14:textId="77777777" w:rsidR="003A1F48" w:rsidRPr="00CE60AD" w:rsidRDefault="003A1F48" w:rsidP="002E347D">
            <w:pPr>
              <w:widowControl w:val="0"/>
              <w:spacing w:after="0"/>
              <w:rPr>
                <w:rFonts w:eastAsia="Tahoma"/>
                <w:color w:val="000000" w:themeColor="text1"/>
              </w:rPr>
            </w:pPr>
          </w:p>
        </w:tc>
      </w:tr>
      <w:tr w:rsidR="003A1F48" w:rsidRPr="00CE60AD" w14:paraId="5BED3DBF"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DB6C03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2.1.11</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6F83599"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 xml:space="preserve">Να διαθέτει ενσωματωμένο  </w:t>
            </w:r>
            <w:r w:rsidRPr="009C5151">
              <w:rPr>
                <w:rFonts w:eastAsia="Tahoma"/>
                <w:color w:val="000000" w:themeColor="text1"/>
                <w:lang w:val="en-US"/>
              </w:rPr>
              <w:t>media</w:t>
            </w:r>
            <w:r w:rsidRPr="009C5151">
              <w:rPr>
                <w:rFonts w:eastAsia="Tahoma"/>
                <w:color w:val="000000" w:themeColor="text1"/>
                <w:lang w:val="el-GR"/>
              </w:rPr>
              <w:t xml:space="preserve"> </w:t>
            </w:r>
            <w:r w:rsidRPr="009C5151">
              <w:rPr>
                <w:rFonts w:eastAsia="Tahoma"/>
                <w:color w:val="000000" w:themeColor="text1"/>
                <w:lang w:val="en-US"/>
              </w:rPr>
              <w:t>player</w:t>
            </w:r>
            <w:r w:rsidRPr="009C5151">
              <w:rPr>
                <w:rFonts w:eastAsia="Tahoma"/>
                <w:color w:val="000000" w:themeColor="text1"/>
                <w:lang w:val="el-GR"/>
              </w:rPr>
              <w:t xml:space="preserve"> και ηχεία 10</w:t>
            </w:r>
            <w:r w:rsidRPr="009C5151">
              <w:rPr>
                <w:rFonts w:eastAsia="Tahoma"/>
                <w:color w:val="000000" w:themeColor="text1"/>
                <w:lang w:val="en-US"/>
              </w:rPr>
              <w:t>w</w:t>
            </w:r>
            <w:r w:rsidRPr="009C5151">
              <w:rPr>
                <w:rFonts w:eastAsia="Tahoma"/>
                <w:color w:val="000000" w:themeColor="text1"/>
                <w:lang w:val="el-GR"/>
              </w:rPr>
              <w:t xml:space="preserve"> + 10</w:t>
            </w:r>
            <w:r w:rsidRPr="009C5151">
              <w:rPr>
                <w:rFonts w:eastAsia="Tahoma"/>
                <w:color w:val="000000" w:themeColor="text1"/>
                <w:lang w:val="en-US"/>
              </w:rPr>
              <w:t>W</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B2D1D1A"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CC24536"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73E60F7E" w14:textId="77777777" w:rsidR="003A1F48" w:rsidRPr="00CE60AD" w:rsidRDefault="003A1F48" w:rsidP="002E347D">
            <w:pPr>
              <w:widowControl w:val="0"/>
              <w:spacing w:after="0"/>
              <w:rPr>
                <w:rFonts w:eastAsia="Tahoma"/>
                <w:color w:val="000000" w:themeColor="text1"/>
              </w:rPr>
            </w:pPr>
          </w:p>
        </w:tc>
      </w:tr>
      <w:tr w:rsidR="003A1F48" w:rsidRPr="00CE60AD" w14:paraId="201C649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66B4A9"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2D7CED"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Να διαθέτει θύρες εισόδου:</w:t>
            </w:r>
          </w:p>
          <w:p w14:paraId="3E1E7F84"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l-GR"/>
              </w:rPr>
              <w:t>2 x HDMI</w:t>
            </w:r>
            <w:r w:rsidRPr="009C5151">
              <w:rPr>
                <w:rFonts w:eastAsia="Tahoma"/>
                <w:color w:val="000000" w:themeColor="text1"/>
                <w:lang w:val="en-US"/>
              </w:rPr>
              <w:t xml:space="preserve"> 2.0</w:t>
            </w:r>
          </w:p>
          <w:p w14:paraId="330EC8B1"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n-US"/>
              </w:rPr>
              <w:t>1</w:t>
            </w:r>
            <w:r w:rsidRPr="009C5151">
              <w:rPr>
                <w:rFonts w:eastAsia="Tahoma"/>
                <w:color w:val="000000" w:themeColor="text1"/>
                <w:lang w:val="el-GR"/>
              </w:rPr>
              <w:t xml:space="preserve"> x </w:t>
            </w:r>
            <w:r w:rsidRPr="009C5151">
              <w:rPr>
                <w:rFonts w:eastAsia="Tahoma"/>
                <w:color w:val="000000" w:themeColor="text1"/>
                <w:lang w:val="en-US"/>
              </w:rPr>
              <w:t>DP 1.2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5EAB1"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797194"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6F61C" w14:textId="77777777" w:rsidR="003A1F48" w:rsidRPr="00CE60AD" w:rsidRDefault="003A1F48" w:rsidP="002E347D">
            <w:pPr>
              <w:widowControl w:val="0"/>
              <w:spacing w:after="0"/>
              <w:rPr>
                <w:rFonts w:eastAsia="Tahoma"/>
                <w:color w:val="000000" w:themeColor="text1"/>
              </w:rPr>
            </w:pPr>
          </w:p>
        </w:tc>
      </w:tr>
      <w:tr w:rsidR="003A1F48" w:rsidRPr="00CE60AD" w14:paraId="2DF303AA" w14:textId="77777777" w:rsidTr="009C5151">
        <w:trPr>
          <w:trHeight w:val="300"/>
        </w:trPr>
        <w:tc>
          <w:tcPr>
            <w:tcW w:w="843"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7C4CD01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2.1.13</w:t>
            </w:r>
          </w:p>
        </w:tc>
        <w:tc>
          <w:tcPr>
            <w:tcW w:w="3657"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9D7381A"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Να υποστηρίζει:</w:t>
            </w:r>
          </w:p>
          <w:p w14:paraId="40901723"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n-US"/>
              </w:rPr>
              <w:t>HDMI2.0</w:t>
            </w:r>
          </w:p>
          <w:p w14:paraId="72D45D72"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n-US"/>
              </w:rPr>
              <w:t>HDCP 2.2</w:t>
            </w:r>
          </w:p>
        </w:tc>
        <w:tc>
          <w:tcPr>
            <w:tcW w:w="1260"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811E668"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1C117B2"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7B6E16E" w14:textId="77777777" w:rsidR="003A1F48" w:rsidRPr="00CE60AD" w:rsidRDefault="003A1F48" w:rsidP="002E347D">
            <w:pPr>
              <w:widowControl w:val="0"/>
              <w:spacing w:after="0"/>
              <w:rPr>
                <w:rFonts w:eastAsia="Tahoma"/>
                <w:color w:val="000000" w:themeColor="text1"/>
              </w:rPr>
            </w:pPr>
          </w:p>
        </w:tc>
      </w:tr>
      <w:tr w:rsidR="003A1F48" w:rsidRPr="00CE60AD" w14:paraId="3317E2B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E06E44"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2.1.14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F31AEA"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διαθέτει θύρες ελέγχου / δεδομένων:</w:t>
            </w:r>
          </w:p>
          <w:p w14:paraId="235C78A6"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l-GR"/>
              </w:rPr>
              <w:t>1 x RS232C IN</w:t>
            </w:r>
            <w:r w:rsidRPr="009C5151">
              <w:rPr>
                <w:rFonts w:eastAsia="Tahoma"/>
                <w:color w:val="000000" w:themeColor="text1"/>
                <w:lang w:val="en-US"/>
              </w:rPr>
              <w:t xml:space="preserve"> /OUT</w:t>
            </w:r>
          </w:p>
          <w:p w14:paraId="2D8D3287"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l-GR"/>
              </w:rPr>
              <w:t>1 x LAN</w:t>
            </w:r>
          </w:p>
          <w:p w14:paraId="1CD81DB1" w14:textId="77777777" w:rsidR="003A1F48" w:rsidRPr="00CE60AD" w:rsidRDefault="003A1F48" w:rsidP="00ED34B6">
            <w:pPr>
              <w:pStyle w:val="aff"/>
              <w:numPr>
                <w:ilvl w:val="0"/>
                <w:numId w:val="88"/>
              </w:numPr>
              <w:spacing w:after="0"/>
              <w:ind w:left="0"/>
              <w:rPr>
                <w:rFonts w:eastAsia="Tahoma"/>
                <w:color w:val="000000" w:themeColor="text1"/>
              </w:rPr>
            </w:pPr>
            <w:r w:rsidRPr="009C5151">
              <w:rPr>
                <w:rFonts w:eastAsia="Tahoma"/>
                <w:color w:val="000000" w:themeColor="text1"/>
                <w:lang w:val="en-US"/>
              </w:rPr>
              <w:t>2</w:t>
            </w:r>
            <w:r w:rsidRPr="009C5151">
              <w:rPr>
                <w:rFonts w:eastAsia="Tahoma"/>
                <w:color w:val="000000" w:themeColor="text1"/>
                <w:lang w:val="el-GR"/>
              </w:rPr>
              <w:t xml:space="preserve"> x USB</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F7CF11"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CF88C2"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BE3C31" w14:textId="77777777" w:rsidR="003A1F48" w:rsidRPr="00CE60AD" w:rsidRDefault="003A1F48" w:rsidP="002E347D">
            <w:pPr>
              <w:widowControl w:val="0"/>
              <w:spacing w:after="0"/>
              <w:rPr>
                <w:rFonts w:eastAsia="Tahoma"/>
                <w:color w:val="000000" w:themeColor="text1"/>
              </w:rPr>
            </w:pPr>
          </w:p>
        </w:tc>
      </w:tr>
      <w:tr w:rsidR="003A1F48" w:rsidRPr="00CE60AD" w14:paraId="71A0FF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6625CAE"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n-US"/>
              </w:rPr>
              <w:t>2.2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8A47E3"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 xml:space="preserve">Να διαθέτει </w:t>
            </w:r>
            <w:r w:rsidRPr="009C5151">
              <w:rPr>
                <w:rFonts w:eastAsia="Tahoma"/>
                <w:color w:val="000000" w:themeColor="text1"/>
                <w:lang w:val="en-US"/>
              </w:rPr>
              <w:t>Vesa</w:t>
            </w:r>
            <w:r w:rsidRPr="009C5151">
              <w:rPr>
                <w:rFonts w:eastAsia="Tahoma"/>
                <w:color w:val="000000" w:themeColor="text1"/>
                <w:lang w:val="el-GR"/>
              </w:rPr>
              <w:t xml:space="preserve"> </w:t>
            </w:r>
            <w:r w:rsidRPr="009C5151">
              <w:rPr>
                <w:rFonts w:eastAsia="Tahoma"/>
                <w:color w:val="000000" w:themeColor="text1"/>
                <w:lang w:val="en-US"/>
              </w:rPr>
              <w:t>Mount</w:t>
            </w:r>
            <w:r w:rsidRPr="009C5151">
              <w:rPr>
                <w:rFonts w:eastAsia="Tahoma"/>
                <w:color w:val="000000" w:themeColor="text1"/>
                <w:lang w:val="el-GR"/>
              </w:rPr>
              <w:t xml:space="preserve"> 600</w:t>
            </w:r>
            <w:r w:rsidRPr="009C5151">
              <w:rPr>
                <w:rFonts w:eastAsia="Tahoma"/>
                <w:color w:val="000000" w:themeColor="text1"/>
                <w:lang w:val="en-US"/>
              </w:rPr>
              <w:t>x</w:t>
            </w:r>
            <w:r w:rsidRPr="009C5151">
              <w:rPr>
                <w:rFonts w:eastAsia="Tahoma"/>
                <w:color w:val="000000" w:themeColor="text1"/>
                <w:lang w:val="el-GR"/>
              </w:rPr>
              <w:t>400</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4D703"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E95832"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E9424A" w14:textId="77777777" w:rsidR="003A1F48" w:rsidRPr="00CE60AD" w:rsidRDefault="003A1F48" w:rsidP="002E347D">
            <w:pPr>
              <w:widowControl w:val="0"/>
              <w:spacing w:after="0"/>
              <w:rPr>
                <w:rFonts w:eastAsia="Tahoma"/>
                <w:color w:val="000000" w:themeColor="text1"/>
              </w:rPr>
            </w:pPr>
          </w:p>
        </w:tc>
      </w:tr>
      <w:tr w:rsidR="003A1F48" w:rsidRPr="00CE60AD" w14:paraId="0D511E4D"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7E68AB"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2.3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823EAA"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n-US"/>
              </w:rPr>
              <w:t>N</w:t>
            </w:r>
            <w:r w:rsidRPr="009C5151">
              <w:rPr>
                <w:rFonts w:eastAsia="Tahoma"/>
                <w:color w:val="000000" w:themeColor="text1"/>
                <w:lang w:val="el-GR"/>
              </w:rPr>
              <w:t>α συνοδεύονται από τις απαραίτητες βάσεις στήριξης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AAD1BC"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3CC1D5"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EC7B" w14:textId="77777777" w:rsidR="003A1F48" w:rsidRPr="00CE60AD" w:rsidRDefault="003A1F48" w:rsidP="002E347D">
            <w:pPr>
              <w:widowControl w:val="0"/>
              <w:spacing w:after="0"/>
              <w:rPr>
                <w:rFonts w:eastAsia="Tahoma"/>
                <w:color w:val="000000" w:themeColor="text1"/>
              </w:rPr>
            </w:pPr>
          </w:p>
        </w:tc>
      </w:tr>
      <w:tr w:rsidR="003A1F48" w:rsidRPr="00CE60AD" w14:paraId="20E871C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042DE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633258" w14:textId="77777777" w:rsidR="003A1F48" w:rsidRPr="00CE60AD" w:rsidRDefault="003A1F48" w:rsidP="00ED34B6">
            <w:pPr>
              <w:widowControl w:val="0"/>
              <w:spacing w:after="0"/>
              <w:rPr>
                <w:rFonts w:eastAsia="Tahoma"/>
                <w:color w:val="000000" w:themeColor="text1"/>
                <w:lang w:val="el-GR"/>
              </w:rPr>
            </w:pPr>
            <w:r w:rsidRPr="009C5151">
              <w:rPr>
                <w:rFonts w:eastAsia="Tahoma"/>
                <w:b/>
                <w:bCs/>
                <w:color w:val="000000" w:themeColor="text1"/>
                <w:lang w:val="el-GR"/>
              </w:rPr>
              <w:t xml:space="preserve">Δύο (2) Πομποί ψηφιακού σήματος  </w:t>
            </w:r>
            <w:r w:rsidRPr="009C5151">
              <w:rPr>
                <w:rFonts w:eastAsia="Tahoma"/>
                <w:b/>
                <w:bCs/>
                <w:color w:val="000000" w:themeColor="text1"/>
                <w:lang w:val="en-US"/>
              </w:rPr>
              <w:t>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8F3202"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7E60F9"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5B2006" w14:textId="77777777" w:rsidR="003A1F48" w:rsidRPr="00CE60AD" w:rsidRDefault="003A1F48" w:rsidP="002E347D">
            <w:pPr>
              <w:widowControl w:val="0"/>
              <w:spacing w:after="0"/>
              <w:rPr>
                <w:rFonts w:eastAsia="Tahoma"/>
                <w:color w:val="000000" w:themeColor="text1"/>
              </w:rPr>
            </w:pPr>
          </w:p>
        </w:tc>
      </w:tr>
      <w:tr w:rsidR="003A1F48" w:rsidRPr="00CE60AD" w14:paraId="01575D5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061B2D7"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16A9E4"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8043C0"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B4183C"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127677" w14:textId="77777777" w:rsidR="003A1F48" w:rsidRPr="00CE60AD" w:rsidRDefault="003A1F48" w:rsidP="002E347D">
            <w:pPr>
              <w:widowControl w:val="0"/>
              <w:spacing w:after="0"/>
              <w:rPr>
                <w:rFonts w:eastAsia="Tahoma"/>
                <w:color w:val="000000" w:themeColor="text1"/>
              </w:rPr>
            </w:pPr>
          </w:p>
        </w:tc>
      </w:tr>
      <w:tr w:rsidR="003A1F48" w:rsidRPr="00CE60AD" w14:paraId="5ABD511B"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FA4AF98"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BF11DA8"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Ποιότητα κατασκευής/ISO κατασκευαστή:</w:t>
            </w:r>
          </w:p>
          <w:p w14:paraId="2C0B874B"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520E87"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04396B"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1B98AF" w14:textId="77777777" w:rsidR="003A1F48" w:rsidRPr="00CE60AD" w:rsidRDefault="003A1F48" w:rsidP="002E347D">
            <w:pPr>
              <w:widowControl w:val="0"/>
              <w:spacing w:after="0"/>
              <w:rPr>
                <w:rFonts w:eastAsia="Tahoma"/>
                <w:color w:val="000000" w:themeColor="text1"/>
              </w:rPr>
            </w:pPr>
          </w:p>
        </w:tc>
      </w:tr>
      <w:tr w:rsidR="003A1F48" w:rsidRPr="00CE60AD" w14:paraId="05D0915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DD695A"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1F74CA"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υποστηρίζει την τεχνολογία DTP (Digital Twisted Pair – Ψηφιακή μετάδοση πάνω από συνεστραμμένα ζεύγη) για τη μεταφορά σημάτων πολυκάναλου ήχου, βίντεο και σημάτων ελέγχου, μέσω  θωρακισμένου καλωδίου CAT6</w:t>
            </w:r>
            <w:r w:rsidRPr="009C5151">
              <w:rPr>
                <w:rFonts w:eastAsia="Tahoma"/>
                <w:color w:val="000000" w:themeColor="text1"/>
                <w:lang w:val="en-US"/>
              </w:rPr>
              <w:t>A</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D05415"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367647"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647B08" w14:textId="77777777" w:rsidR="003A1F48" w:rsidRPr="00CE60AD" w:rsidRDefault="003A1F48" w:rsidP="002E347D">
            <w:pPr>
              <w:widowControl w:val="0"/>
              <w:spacing w:after="0"/>
              <w:rPr>
                <w:rFonts w:eastAsia="Tahoma"/>
                <w:color w:val="000000" w:themeColor="text1"/>
              </w:rPr>
            </w:pPr>
          </w:p>
        </w:tc>
      </w:tr>
      <w:tr w:rsidR="003A1F48" w:rsidRPr="00CE60AD" w14:paraId="76457D96"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64694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2.3.5</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26DABA"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έχει τη δυνατότητα τροφοδότησης από απόσταση μέσω της RJ45 θύρας σύνδεσης του δέκτη ή του αντίστοιχου μεταγωγέα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A1CB90"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0B43C7"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342A3F" w14:textId="77777777" w:rsidR="003A1F48" w:rsidRPr="00CE60AD" w:rsidRDefault="003A1F48" w:rsidP="002E347D">
            <w:pPr>
              <w:widowControl w:val="0"/>
              <w:spacing w:after="0"/>
              <w:rPr>
                <w:rFonts w:eastAsia="Tahoma"/>
                <w:color w:val="000000" w:themeColor="text1"/>
              </w:rPr>
            </w:pPr>
          </w:p>
        </w:tc>
      </w:tr>
      <w:tr w:rsidR="003A1F48" w:rsidRPr="00CE60AD" w14:paraId="7137473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EFE75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BCF00"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υποστηρίζει αναλύσεις μέχρι 4096 x 2160 στα 60Hz για δειγματοληψία χρώματος 4:4:4 με μέγιστο βάθος τα 8 bit ανά χρώμα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910247"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111803"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D30A1A" w14:textId="77777777" w:rsidR="003A1F48" w:rsidRPr="00CE60AD" w:rsidRDefault="003A1F48" w:rsidP="002E347D">
            <w:pPr>
              <w:widowControl w:val="0"/>
              <w:spacing w:after="0"/>
              <w:rPr>
                <w:rFonts w:eastAsia="Tahoma"/>
                <w:color w:val="000000" w:themeColor="text1"/>
              </w:rPr>
            </w:pPr>
          </w:p>
        </w:tc>
      </w:tr>
      <w:tr w:rsidR="003A1F48" w:rsidRPr="00CE60AD" w14:paraId="7AABCF1D"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B3AC3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2.3.7</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E1E264"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 xml:space="preserve">Δυνατότητα μετάδοσης σήματος σε </w:t>
            </w:r>
            <w:r w:rsidRPr="009C5151">
              <w:rPr>
                <w:rFonts w:eastAsia="Tahoma"/>
                <w:color w:val="000000" w:themeColor="text1"/>
                <w:lang w:val="el-GR"/>
              </w:rPr>
              <w:lastRenderedPageBreak/>
              <w:t>απόσταση:</w:t>
            </w:r>
          </w:p>
          <w:p w14:paraId="6FB6E347" w14:textId="77777777" w:rsidR="003A1F48" w:rsidRPr="00CE60AD" w:rsidRDefault="003A1F48" w:rsidP="00ED34B6">
            <w:pPr>
              <w:pStyle w:val="aff"/>
              <w:spacing w:after="0"/>
              <w:ind w:left="0"/>
              <w:rPr>
                <w:rFonts w:eastAsia="Tahoma"/>
                <w:color w:val="000000" w:themeColor="text1"/>
                <w:lang w:val="el-GR"/>
              </w:rPr>
            </w:pPr>
            <w:r w:rsidRPr="009C5151">
              <w:rPr>
                <w:rFonts w:eastAsia="Tahoma"/>
                <w:color w:val="000000" w:themeColor="text1"/>
                <w:lang w:val="el-GR"/>
              </w:rPr>
              <w:t>100m για ανάλυση μέχρι 4Κ UltraHD σε ρυθμό ανανέωσης 60Hz.</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3A0989"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lastRenderedPageBreak/>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8CB898"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92614F" w14:textId="77777777" w:rsidR="003A1F48" w:rsidRPr="00CE60AD" w:rsidRDefault="003A1F48" w:rsidP="002E347D">
            <w:pPr>
              <w:widowControl w:val="0"/>
              <w:spacing w:after="0"/>
              <w:rPr>
                <w:rFonts w:eastAsia="Tahoma"/>
                <w:color w:val="000000" w:themeColor="text1"/>
              </w:rPr>
            </w:pPr>
          </w:p>
        </w:tc>
      </w:tr>
      <w:tr w:rsidR="003A1F48" w:rsidRPr="00CE60AD" w14:paraId="05669C0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358D50"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7B009E"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Τύποι σήματος HDMI 1.</w:t>
            </w:r>
            <w:r w:rsidRPr="009C5151">
              <w:rPr>
                <w:rFonts w:eastAsia="Tahoma"/>
                <w:color w:val="000000" w:themeColor="text1"/>
                <w:lang w:val="en-US"/>
              </w:rPr>
              <w:t>x</w:t>
            </w:r>
            <w:r w:rsidRPr="009C5151">
              <w:rPr>
                <w:rFonts w:eastAsia="Tahoma"/>
                <w:color w:val="000000" w:themeColor="text1"/>
                <w:lang w:val="el-GR"/>
              </w:rPr>
              <w:t xml:space="preserve"> / 2.0b, HDCP 2.3</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D37CFA"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6E328C"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9619BF" w14:textId="77777777" w:rsidR="003A1F48" w:rsidRPr="00CE60AD" w:rsidRDefault="003A1F48" w:rsidP="002E347D">
            <w:pPr>
              <w:widowControl w:val="0"/>
              <w:spacing w:after="0"/>
              <w:rPr>
                <w:rFonts w:eastAsia="Tahoma"/>
                <w:color w:val="000000" w:themeColor="text1"/>
              </w:rPr>
            </w:pPr>
          </w:p>
        </w:tc>
      </w:tr>
      <w:tr w:rsidR="003A1F48" w:rsidRPr="00CE60AD" w14:paraId="19722855"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7C00F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2.3.9</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3D264B" w14:textId="77777777" w:rsidR="003A1F48" w:rsidRPr="00CE60AD" w:rsidRDefault="003A1F48" w:rsidP="00ED34B6">
            <w:pPr>
              <w:widowControl w:val="0"/>
              <w:spacing w:after="0"/>
              <w:rPr>
                <w:rFonts w:eastAsia="Tahoma"/>
                <w:color w:val="212529"/>
                <w:lang w:val="el-GR"/>
              </w:rPr>
            </w:pPr>
            <w:r w:rsidRPr="009C5151">
              <w:rPr>
                <w:rFonts w:eastAsia="Tahoma"/>
                <w:color w:val="000000" w:themeColor="text1"/>
                <w:lang w:val="el-GR"/>
              </w:rPr>
              <w:t xml:space="preserve">Να διαθέτει ρυθμό μετάδοσης βίντεο </w:t>
            </w:r>
            <w:r w:rsidRPr="00CE60AD">
              <w:rPr>
                <w:rFonts w:eastAsia="Tahoma"/>
                <w:color w:val="212529"/>
                <w:lang w:val="el-GR"/>
              </w:rPr>
              <w:t>18 Gbps (6 Gbps per color)</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F2F80A"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28DF1"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AC4F7D" w14:textId="77777777" w:rsidR="003A1F48" w:rsidRPr="00CE60AD" w:rsidRDefault="003A1F48" w:rsidP="002E347D">
            <w:pPr>
              <w:widowControl w:val="0"/>
              <w:spacing w:after="0"/>
              <w:rPr>
                <w:rFonts w:eastAsia="Tahoma"/>
                <w:color w:val="000000" w:themeColor="text1"/>
              </w:rPr>
            </w:pPr>
          </w:p>
        </w:tc>
      </w:tr>
      <w:tr w:rsidR="003A1F48" w:rsidRPr="00CE60AD" w14:paraId="3B6854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B820804"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7A51B3"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διαθέτει είσοδο σήματος video HDMI με δυνατότητα εξόδου (</w:t>
            </w:r>
            <w:r w:rsidRPr="009C5151">
              <w:rPr>
                <w:rFonts w:eastAsia="Tahoma"/>
                <w:color w:val="000000" w:themeColor="text1"/>
                <w:lang w:val="en-US"/>
              </w:rPr>
              <w:t>Buffered</w:t>
            </w:r>
            <w:r w:rsidRPr="009C5151">
              <w:rPr>
                <w:rFonts w:eastAsia="Tahoma"/>
                <w:color w:val="000000" w:themeColor="text1"/>
                <w:lang w:val="el-GR"/>
              </w:rPr>
              <w:t xml:space="preserve"> </w:t>
            </w:r>
            <w:r w:rsidRPr="009C5151">
              <w:rPr>
                <w:rFonts w:eastAsia="Tahoma"/>
                <w:color w:val="000000" w:themeColor="text1"/>
                <w:lang w:val="en-US"/>
              </w:rPr>
              <w:t>HDMI</w:t>
            </w:r>
            <w:r w:rsidRPr="009C5151">
              <w:rPr>
                <w:rFonts w:eastAsia="Tahoma"/>
                <w:color w:val="000000" w:themeColor="text1"/>
                <w:lang w:val="el-GR"/>
              </w:rPr>
              <w:t xml:space="preserve"> </w:t>
            </w:r>
            <w:r w:rsidRPr="009C5151">
              <w:rPr>
                <w:rFonts w:eastAsia="Tahoma"/>
                <w:color w:val="000000" w:themeColor="text1"/>
                <w:lang w:val="en-US"/>
              </w:rPr>
              <w:t>loop</w:t>
            </w:r>
            <w:r w:rsidRPr="009C5151">
              <w:rPr>
                <w:rFonts w:eastAsia="Tahoma"/>
                <w:color w:val="000000" w:themeColor="text1"/>
                <w:lang w:val="el-GR"/>
              </w:rPr>
              <w:t xml:space="preserve"> </w:t>
            </w:r>
            <w:r w:rsidRPr="009C5151">
              <w:rPr>
                <w:rFonts w:eastAsia="Tahoma"/>
                <w:color w:val="000000" w:themeColor="text1"/>
                <w:lang w:val="en-US"/>
              </w:rPr>
              <w:t>through</w:t>
            </w:r>
            <w:r w:rsidRPr="009C5151">
              <w:rPr>
                <w:rFonts w:eastAsia="Tahoma"/>
                <w:color w:val="000000" w:themeColor="text1"/>
                <w:lang w:val="el-GR"/>
              </w:rPr>
              <w:t>)</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9D2E79"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0CA7C3"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8C821D" w14:textId="77777777" w:rsidR="003A1F48" w:rsidRPr="00CE60AD" w:rsidRDefault="003A1F48" w:rsidP="002E347D">
            <w:pPr>
              <w:widowControl w:val="0"/>
              <w:spacing w:after="0"/>
              <w:rPr>
                <w:rFonts w:eastAsia="Tahoma"/>
                <w:color w:val="000000" w:themeColor="text1"/>
              </w:rPr>
            </w:pPr>
          </w:p>
        </w:tc>
      </w:tr>
      <w:tr w:rsidR="003A1F48" w:rsidRPr="00CE60AD" w14:paraId="03F8A91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86306B"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2.3.11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FC4719"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Θα διαθέτει οπτικές ενδείξεις παρουσίας σήματος και τροφοδοσίας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4055D6"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29BEB9"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8679BA" w14:textId="77777777" w:rsidR="003A1F48" w:rsidRPr="00CE60AD" w:rsidRDefault="003A1F48" w:rsidP="002E347D">
            <w:pPr>
              <w:widowControl w:val="0"/>
              <w:spacing w:after="0"/>
              <w:rPr>
                <w:rFonts w:eastAsia="Tahoma"/>
                <w:color w:val="000000" w:themeColor="text1"/>
              </w:rPr>
            </w:pPr>
          </w:p>
        </w:tc>
      </w:tr>
      <w:tr w:rsidR="003A1F48" w:rsidRPr="00CE60AD" w14:paraId="493B75C1"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7BACF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n-US"/>
              </w:rPr>
              <w:t>2.4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A8A415"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Να υποστηρίζει ενσωμάτωση ήχου στο σήμα video</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AB6D67"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90F5F6"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38CDCA" w14:textId="77777777" w:rsidR="003A1F48" w:rsidRPr="00CE60AD" w:rsidRDefault="003A1F48" w:rsidP="002E347D">
            <w:pPr>
              <w:widowControl w:val="0"/>
              <w:spacing w:after="0"/>
              <w:rPr>
                <w:rFonts w:eastAsia="Tahoma"/>
                <w:color w:val="000000" w:themeColor="text1"/>
              </w:rPr>
            </w:pPr>
          </w:p>
        </w:tc>
      </w:tr>
      <w:tr w:rsidR="003A1F48" w:rsidRPr="00CE60AD" w14:paraId="16A6EEEA"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214FD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01E0EC" w14:textId="77777777" w:rsidR="003A1F48" w:rsidRPr="00CE60AD" w:rsidRDefault="003A1F48" w:rsidP="00ED34B6">
            <w:pPr>
              <w:widowControl w:val="0"/>
              <w:spacing w:after="0"/>
              <w:rPr>
                <w:rFonts w:eastAsia="Tahoma"/>
                <w:color w:val="000000" w:themeColor="text1"/>
                <w:lang w:val="el-GR"/>
              </w:rPr>
            </w:pPr>
            <w:r w:rsidRPr="00CE60AD">
              <w:rPr>
                <w:rFonts w:eastAsia="Tahoma"/>
                <w:b/>
                <w:bCs/>
                <w:color w:val="000000" w:themeColor="text1"/>
                <w:lang w:val="el-GR"/>
              </w:rPr>
              <w:t xml:space="preserve">Δύο (2) Δέκτες ψηφιακού σήματος </w:t>
            </w:r>
            <w:r w:rsidRPr="00CE60AD">
              <w:rPr>
                <w:rFonts w:eastAsia="Tahoma"/>
                <w:b/>
                <w:bCs/>
                <w:color w:val="000000" w:themeColor="text1"/>
                <w:lang w:val="en-US"/>
              </w:rPr>
              <w:t>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1E9F72"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7867E"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4F84D0" w14:textId="77777777" w:rsidR="003A1F48" w:rsidRPr="00CE60AD" w:rsidRDefault="003A1F48" w:rsidP="002E347D">
            <w:pPr>
              <w:widowControl w:val="0"/>
              <w:spacing w:after="0"/>
              <w:rPr>
                <w:rFonts w:eastAsia="Tahoma"/>
                <w:color w:val="000000" w:themeColor="text1"/>
              </w:rPr>
            </w:pPr>
          </w:p>
        </w:tc>
      </w:tr>
      <w:tr w:rsidR="003A1F48" w:rsidRPr="00CE60AD" w14:paraId="63EEFDAE"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D284833"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66810E"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αναφερθεί ο Κατασκευαστής, Σειρά-Μοντέλο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71B639"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689521"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2DE676" w14:textId="77777777" w:rsidR="003A1F48" w:rsidRPr="00CE60AD" w:rsidRDefault="003A1F48" w:rsidP="002E347D">
            <w:pPr>
              <w:widowControl w:val="0"/>
              <w:spacing w:after="0"/>
              <w:rPr>
                <w:rFonts w:eastAsia="Tahoma"/>
                <w:color w:val="000000" w:themeColor="text1"/>
              </w:rPr>
            </w:pPr>
          </w:p>
        </w:tc>
      </w:tr>
      <w:tr w:rsidR="003A1F48" w:rsidRPr="00CE60AD" w14:paraId="23987C4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286DA9E"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7DDA81"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Ποιότητα κατασκευής – ISO κατασκευαστή: ISO 9001/2015 ή ισοδύναμο</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9347168"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EFAE38"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FB9BE5" w14:textId="77777777" w:rsidR="003A1F48" w:rsidRPr="00CE60AD" w:rsidRDefault="003A1F48" w:rsidP="002E347D">
            <w:pPr>
              <w:widowControl w:val="0"/>
              <w:spacing w:after="0"/>
              <w:rPr>
                <w:rFonts w:eastAsia="Tahoma"/>
                <w:color w:val="000000" w:themeColor="text1"/>
              </w:rPr>
            </w:pPr>
          </w:p>
        </w:tc>
      </w:tr>
      <w:tr w:rsidR="003A1F48" w:rsidRPr="00CE60AD" w14:paraId="1803AB51"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E492B3"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2.4.4</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DCADDF"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Δέκτης σημάτων εικόνας τύπου HDMI</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0743D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C26473"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94656C" w14:textId="77777777" w:rsidR="003A1F48" w:rsidRPr="00CE60AD" w:rsidRDefault="003A1F48" w:rsidP="002E347D">
            <w:pPr>
              <w:widowControl w:val="0"/>
              <w:spacing w:after="0"/>
              <w:rPr>
                <w:rFonts w:eastAsia="Tahoma"/>
                <w:color w:val="000000" w:themeColor="text1"/>
              </w:rPr>
            </w:pPr>
          </w:p>
        </w:tc>
      </w:tr>
      <w:tr w:rsidR="003A1F48" w:rsidRPr="00CE60AD" w14:paraId="244C856B"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CFF60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2.4.5</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1F3055"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υποστηρίζει την τεχνολογία DTP (Digital Twisted Pair – Ψηφιακή λήψη πάνω από συνεστραμμένα ζεύγη) για τη μεταφορά σημάτων πολυκάναλου ήχου, βίντεο και σημάτων ελέγχου, μέσω θωρακισμένου καλωδίου CAT6Α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8DFE0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572185"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ADB02C" w14:textId="77777777" w:rsidR="003A1F48" w:rsidRPr="00CE60AD" w:rsidRDefault="003A1F48" w:rsidP="002E347D">
            <w:pPr>
              <w:widowControl w:val="0"/>
              <w:spacing w:after="0"/>
              <w:rPr>
                <w:rFonts w:eastAsia="Tahoma"/>
                <w:color w:val="000000" w:themeColor="text1"/>
              </w:rPr>
            </w:pPr>
          </w:p>
        </w:tc>
      </w:tr>
      <w:tr w:rsidR="003A1F48" w:rsidRPr="00CE60AD" w14:paraId="7EFB6B54"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6A70FE5"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2.4.6</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199C9B"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υποστηρίζει αναλύσεις μέχρι</w:t>
            </w:r>
          </w:p>
          <w:p w14:paraId="5B99CD09" w14:textId="77777777" w:rsidR="003A1F48" w:rsidRPr="00CE60AD" w:rsidRDefault="003A1F48" w:rsidP="00ED34B6">
            <w:pPr>
              <w:spacing w:after="0"/>
              <w:rPr>
                <w:rFonts w:eastAsia="Tahoma"/>
                <w:color w:val="212529"/>
                <w:lang w:val="el-GR"/>
              </w:rPr>
            </w:pPr>
            <w:r w:rsidRPr="00CE60AD">
              <w:rPr>
                <w:rFonts w:eastAsia="Tahoma"/>
                <w:color w:val="212529"/>
                <w:lang w:val="el-GR"/>
              </w:rPr>
              <w:t>4</w:t>
            </w:r>
            <w:r w:rsidRPr="00CE60AD">
              <w:rPr>
                <w:rFonts w:eastAsia="Tahoma"/>
                <w:color w:val="212529"/>
                <w:lang w:val="en-US"/>
              </w:rPr>
              <w:t>K</w:t>
            </w:r>
            <w:r w:rsidRPr="00CE60AD">
              <w:rPr>
                <w:rFonts w:eastAsia="Tahoma"/>
                <w:color w:val="212529"/>
                <w:lang w:val="el-GR"/>
              </w:rPr>
              <w:t xml:space="preserve"> @ 60 </w:t>
            </w:r>
            <w:r w:rsidRPr="00CE60AD">
              <w:rPr>
                <w:rFonts w:eastAsia="Tahoma"/>
                <w:color w:val="212529"/>
                <w:lang w:val="en-US"/>
              </w:rPr>
              <w:t>Hz</w:t>
            </w:r>
            <w:r w:rsidRPr="00CE60AD">
              <w:rPr>
                <w:rFonts w:eastAsia="Tahoma"/>
                <w:color w:val="212529"/>
                <w:lang w:val="el-GR"/>
              </w:rPr>
              <w:t xml:space="preserve"> (4:4:4 </w:t>
            </w:r>
            <w:r w:rsidRPr="00CE60AD">
              <w:rPr>
                <w:rFonts w:eastAsia="Tahoma"/>
                <w:color w:val="212529"/>
                <w:lang w:val="en-US"/>
              </w:rPr>
              <w:t>subsampling</w:t>
            </w:r>
            <w:r w:rsidRPr="00CE60AD">
              <w:rPr>
                <w:rFonts w:eastAsia="Tahoma"/>
                <w:color w:val="212529"/>
                <w:lang w:val="el-GR"/>
              </w:rPr>
              <w:t>)</w:t>
            </w:r>
          </w:p>
          <w:p w14:paraId="365BAD4F"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με μέγιστο βάθος τα 8 bit ανά χρώμα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147DC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29F91D"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467B77" w14:textId="77777777" w:rsidR="003A1F48" w:rsidRPr="00CE60AD" w:rsidRDefault="003A1F48" w:rsidP="002E347D">
            <w:pPr>
              <w:widowControl w:val="0"/>
              <w:spacing w:after="0"/>
              <w:rPr>
                <w:rFonts w:eastAsia="Tahoma"/>
                <w:color w:val="000000" w:themeColor="text1"/>
              </w:rPr>
            </w:pPr>
          </w:p>
        </w:tc>
      </w:tr>
      <w:tr w:rsidR="003A1F48" w:rsidRPr="00CE60AD" w14:paraId="26218AB7"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E517353"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2.4.7</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C1E9BA"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Δυνατότητα λήψης σήματος σε απόσταση 100m</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3075B6"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20AB98"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63D650" w14:textId="77777777" w:rsidR="003A1F48" w:rsidRPr="00CE60AD" w:rsidRDefault="003A1F48" w:rsidP="002E347D">
            <w:pPr>
              <w:widowControl w:val="0"/>
              <w:spacing w:after="0"/>
              <w:rPr>
                <w:rFonts w:eastAsia="Tahoma"/>
                <w:color w:val="000000" w:themeColor="text1"/>
              </w:rPr>
            </w:pPr>
          </w:p>
        </w:tc>
      </w:tr>
      <w:tr w:rsidR="003A1F48" w:rsidRPr="00CE60AD" w14:paraId="3E5F7E1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D3452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2.4.8</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11C01E" w14:textId="77777777" w:rsidR="003A1F48" w:rsidRPr="00CE60AD" w:rsidRDefault="003A1F48" w:rsidP="00ED34B6">
            <w:pPr>
              <w:widowControl w:val="0"/>
              <w:spacing w:after="0"/>
              <w:rPr>
                <w:rFonts w:eastAsia="Tahoma"/>
                <w:color w:val="000000" w:themeColor="text1"/>
                <w:lang w:val="el-GR"/>
              </w:rPr>
            </w:pPr>
            <w:r w:rsidRPr="009C5151">
              <w:rPr>
                <w:rFonts w:eastAsia="Tahoma"/>
                <w:color w:val="000000" w:themeColor="text1"/>
                <w:lang w:val="el-GR"/>
              </w:rPr>
              <w:t>Τύποι σήματος HDMI 1.x / 2.0b, HDCP 2.3</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04009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9845F9"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C1517A" w14:textId="77777777" w:rsidR="003A1F48" w:rsidRPr="00CE60AD" w:rsidRDefault="003A1F48" w:rsidP="002E347D">
            <w:pPr>
              <w:widowControl w:val="0"/>
              <w:spacing w:after="0"/>
              <w:rPr>
                <w:rFonts w:eastAsia="Tahoma"/>
                <w:color w:val="000000" w:themeColor="text1"/>
              </w:rPr>
            </w:pPr>
          </w:p>
        </w:tc>
      </w:tr>
      <w:tr w:rsidR="003A1F48" w:rsidRPr="00CE60AD" w14:paraId="5897803C"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74870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2.4.9</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6DE9FF" w14:textId="77777777" w:rsidR="003A1F48" w:rsidRPr="00CE60AD" w:rsidRDefault="003A1F48" w:rsidP="00ED34B6">
            <w:pPr>
              <w:widowControl w:val="0"/>
              <w:spacing w:after="0"/>
              <w:rPr>
                <w:rFonts w:eastAsia="Tahoma"/>
                <w:color w:val="212529"/>
                <w:lang w:val="el-GR"/>
              </w:rPr>
            </w:pPr>
            <w:r w:rsidRPr="009C5151">
              <w:rPr>
                <w:rFonts w:eastAsia="Tahoma"/>
                <w:color w:val="000000" w:themeColor="text1"/>
                <w:lang w:val="el-GR"/>
              </w:rPr>
              <w:t xml:space="preserve">Να διαθέτει ρυθμό λήψης  βίντεο </w:t>
            </w:r>
            <w:r w:rsidRPr="00CE60AD">
              <w:rPr>
                <w:rFonts w:eastAsia="Tahoma"/>
                <w:color w:val="212529"/>
                <w:lang w:val="el-GR"/>
              </w:rPr>
              <w:t>18 Gbps (6 Gbps per color)</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B6A13F"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54BDE8"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066D2E" w14:textId="77777777" w:rsidR="003A1F48" w:rsidRPr="00CE60AD" w:rsidRDefault="003A1F48" w:rsidP="002E347D">
            <w:pPr>
              <w:widowControl w:val="0"/>
              <w:spacing w:after="0"/>
              <w:rPr>
                <w:rFonts w:eastAsia="Tahoma"/>
                <w:color w:val="000000" w:themeColor="text1"/>
              </w:rPr>
            </w:pPr>
          </w:p>
        </w:tc>
      </w:tr>
      <w:tr w:rsidR="003A1F48" w:rsidRPr="00CE60AD" w14:paraId="43CE3EB3"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71F67D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2.4.10</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DEBDF4"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διαθέτει έξοδο σήματος video HDMI τύπου Α</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2A0B3C"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DF594"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C32779" w14:textId="77777777" w:rsidR="003A1F48" w:rsidRPr="00CE60AD" w:rsidRDefault="003A1F48" w:rsidP="002E347D">
            <w:pPr>
              <w:widowControl w:val="0"/>
              <w:spacing w:after="0"/>
              <w:rPr>
                <w:rFonts w:eastAsia="Tahoma"/>
                <w:color w:val="000000" w:themeColor="text1"/>
              </w:rPr>
            </w:pPr>
          </w:p>
        </w:tc>
      </w:tr>
      <w:tr w:rsidR="003A1F48" w:rsidRPr="00CE60AD" w14:paraId="721E8940"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A4828A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2.4.11</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4D51E9"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υποστηρίζει έξοδο ήχου stereo, balanced ή unbalanced, αναλογική σε ακροδέκτες σύνδεσης</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4C220D"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C30E5D"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0ABDC1" w14:textId="77777777" w:rsidR="003A1F48" w:rsidRPr="00CE60AD" w:rsidRDefault="003A1F48" w:rsidP="002E347D">
            <w:pPr>
              <w:widowControl w:val="0"/>
              <w:spacing w:after="0"/>
              <w:rPr>
                <w:rFonts w:eastAsia="Tahoma"/>
                <w:color w:val="000000" w:themeColor="text1"/>
              </w:rPr>
            </w:pPr>
          </w:p>
        </w:tc>
      </w:tr>
      <w:tr w:rsidR="003A1F48" w:rsidRPr="00CE60AD" w14:paraId="7896F178"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8844B12"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2.4.12</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40BDE5"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διασυνδέεται με τον πομπό μέσω επαφής RJ-45</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C1B131"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NAI</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B764B7"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9F9800" w14:textId="77777777" w:rsidR="003A1F48" w:rsidRPr="00CE60AD" w:rsidRDefault="003A1F48" w:rsidP="002E347D">
            <w:pPr>
              <w:widowControl w:val="0"/>
              <w:spacing w:after="0"/>
              <w:rPr>
                <w:rFonts w:eastAsia="Tahoma"/>
                <w:color w:val="000000" w:themeColor="text1"/>
              </w:rPr>
            </w:pPr>
          </w:p>
        </w:tc>
      </w:tr>
      <w:tr w:rsidR="003A1F48" w:rsidRPr="00CE60AD" w14:paraId="009295E9" w14:textId="77777777" w:rsidTr="009C5151">
        <w:trPr>
          <w:trHeight w:val="300"/>
        </w:trPr>
        <w:tc>
          <w:tcPr>
            <w:tcW w:w="84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BA6EA5"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2.4.13</w:t>
            </w:r>
          </w:p>
        </w:tc>
        <w:tc>
          <w:tcPr>
            <w:tcW w:w="365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339910"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διαθέτει σειριακή θύρα επικοινωνίας RS232</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83F4F1" w14:textId="77777777" w:rsidR="003A1F48" w:rsidRPr="00CE60AD" w:rsidRDefault="003A1F48" w:rsidP="002E347D">
            <w:pPr>
              <w:widowControl w:val="0"/>
              <w:spacing w:after="0"/>
              <w:rPr>
                <w:rFonts w:eastAsia="Tahoma"/>
                <w:color w:val="000000" w:themeColor="text1"/>
              </w:rPr>
            </w:pPr>
            <w:r w:rsidRPr="00CE60AD">
              <w:rPr>
                <w:rFonts w:eastAsia="Tahoma"/>
                <w:color w:val="000000" w:themeColor="text1"/>
                <w:lang w:val="el-GR"/>
              </w:rPr>
              <w:t>ΝΑΙ</w:t>
            </w:r>
          </w:p>
        </w:tc>
        <w:tc>
          <w:tcPr>
            <w:tcW w:w="13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58C4C0" w14:textId="77777777" w:rsidR="003A1F48" w:rsidRPr="00CE60AD"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80D5B1" w14:textId="77777777" w:rsidR="003A1F48" w:rsidRPr="00CE60AD" w:rsidRDefault="003A1F48" w:rsidP="002E347D">
            <w:pPr>
              <w:widowControl w:val="0"/>
              <w:spacing w:after="0"/>
              <w:rPr>
                <w:rFonts w:eastAsia="Tahoma"/>
                <w:color w:val="000000" w:themeColor="text1"/>
              </w:rPr>
            </w:pPr>
          </w:p>
        </w:tc>
      </w:tr>
    </w:tbl>
    <w:p w14:paraId="128DBE60" w14:textId="77777777" w:rsidR="003A1F48" w:rsidRPr="003A1F48" w:rsidRDefault="003A1F48" w:rsidP="002E347D"/>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43"/>
        <w:gridCol w:w="3672"/>
        <w:gridCol w:w="1275"/>
        <w:gridCol w:w="1275"/>
        <w:gridCol w:w="75"/>
        <w:gridCol w:w="1455"/>
        <w:gridCol w:w="15"/>
      </w:tblGrid>
      <w:tr w:rsidR="003A1F48" w:rsidRPr="00CE60AD" w14:paraId="6EE37FC0"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2CD1B3A" w14:textId="77777777"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n-US"/>
              </w:rPr>
              <w:lastRenderedPageBreak/>
              <w:t>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19A67CE" w14:textId="2092DFD1" w:rsidR="003A1F48" w:rsidRPr="00CE60AD" w:rsidRDefault="003A1F48" w:rsidP="00ED34B6">
            <w:pPr>
              <w:widowControl w:val="0"/>
              <w:spacing w:after="0"/>
              <w:rPr>
                <w:rFonts w:eastAsia="Tahoma"/>
                <w:color w:val="000000" w:themeColor="text1"/>
              </w:rPr>
            </w:pPr>
            <w:r w:rsidRPr="009C5151">
              <w:rPr>
                <w:rFonts w:eastAsia="Tahoma"/>
                <w:color w:val="000000" w:themeColor="text1"/>
                <w:lang w:val="el-GR"/>
              </w:rPr>
              <w:t xml:space="preserve">Σύστημα καμερών </w:t>
            </w:r>
            <w:r w:rsidRPr="009C5151">
              <w:rPr>
                <w:rFonts w:eastAsia="Tahoma"/>
                <w:color w:val="000000" w:themeColor="text1"/>
                <w:lang w:val="en-US"/>
              </w:rPr>
              <w:t>4K/60 8MP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8D495D" w14:textId="77777777" w:rsidR="003A1F48" w:rsidRPr="00CE60AD" w:rsidRDefault="003A1F48" w:rsidP="00ED34B6">
            <w:pPr>
              <w:widowControl w:val="0"/>
              <w:spacing w:after="0"/>
              <w:rPr>
                <w:rFonts w:eastAsia="Tahoma"/>
                <w:color w:val="000000" w:themeColor="text1"/>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44549F"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6F1774" w14:textId="77777777" w:rsidR="003A1F48" w:rsidRPr="00CE60AD" w:rsidRDefault="003A1F48" w:rsidP="00ED34B6">
            <w:pPr>
              <w:widowControl w:val="0"/>
              <w:spacing w:after="0"/>
              <w:rPr>
                <w:rFonts w:eastAsia="Tahoma"/>
                <w:color w:val="000000" w:themeColor="text1"/>
              </w:rPr>
            </w:pPr>
          </w:p>
        </w:tc>
      </w:tr>
      <w:tr w:rsidR="003A1F48" w:rsidRPr="00CE60AD" w14:paraId="308BDAA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8A8D4F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FE2CD7"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b/>
                <w:bCs/>
                <w:color w:val="000000" w:themeColor="text1"/>
              </w:rPr>
              <w:t xml:space="preserve">Τρείς (3) κάμερες </w:t>
            </w:r>
            <w:r w:rsidRPr="009C5151">
              <w:rPr>
                <w:rFonts w:ascii="Tahoma" w:eastAsia="Tahoma" w:hAnsi="Tahoma" w:cs="Tahoma"/>
                <w:b/>
                <w:bCs/>
                <w:color w:val="000000" w:themeColor="text1"/>
                <w:lang w:val="en-US"/>
              </w:rPr>
              <w:t>4K/60 8MP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B27A6"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CC261"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B9CA1F" w14:textId="77777777" w:rsidR="003A1F48" w:rsidRPr="00CE60AD" w:rsidRDefault="003A1F48" w:rsidP="00ED34B6">
            <w:pPr>
              <w:widowControl w:val="0"/>
              <w:spacing w:after="0"/>
              <w:rPr>
                <w:rFonts w:eastAsia="Tahoma"/>
                <w:color w:val="000000" w:themeColor="text1"/>
              </w:rPr>
            </w:pPr>
          </w:p>
        </w:tc>
      </w:tr>
      <w:tr w:rsidR="003A1F48" w:rsidRPr="00CE60AD" w14:paraId="16BA0183"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03F3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96E9B1"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8FFFA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503F93"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A3DF4A" w14:textId="77777777" w:rsidR="003A1F48" w:rsidRPr="00CE60AD" w:rsidRDefault="003A1F48" w:rsidP="00ED34B6">
            <w:pPr>
              <w:widowControl w:val="0"/>
              <w:spacing w:after="0"/>
              <w:rPr>
                <w:rFonts w:eastAsia="Tahoma"/>
                <w:color w:val="000000" w:themeColor="text1"/>
              </w:rPr>
            </w:pPr>
          </w:p>
        </w:tc>
      </w:tr>
      <w:tr w:rsidR="003A1F48" w:rsidRPr="00CE60AD" w14:paraId="7F559202"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D8BA1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679A0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 xml:space="preserve">Τύπος κάμερας: </w:t>
            </w:r>
            <w:r w:rsidRPr="00CE60AD">
              <w:rPr>
                <w:rFonts w:ascii="Tahoma" w:eastAsia="Tahoma" w:hAnsi="Tahoma" w:cs="Tahoma"/>
                <w:color w:val="000000" w:themeColor="text1"/>
                <w:lang w:val="en-US"/>
              </w:rPr>
              <w:t>Pan</w:t>
            </w:r>
            <w:r w:rsidRPr="00CE60AD">
              <w:rPr>
                <w:rFonts w:ascii="Tahoma" w:eastAsia="Tahoma" w:hAnsi="Tahoma" w:cs="Tahoma"/>
                <w:color w:val="000000" w:themeColor="text1"/>
              </w:rPr>
              <w:t>-</w:t>
            </w:r>
            <w:r w:rsidRPr="00CE60AD">
              <w:rPr>
                <w:rFonts w:ascii="Tahoma" w:eastAsia="Tahoma" w:hAnsi="Tahoma" w:cs="Tahoma"/>
                <w:color w:val="000000" w:themeColor="text1"/>
                <w:lang w:val="en-US"/>
              </w:rPr>
              <w:t>Tilt</w:t>
            </w:r>
            <w:r w:rsidRPr="00CE60AD">
              <w:rPr>
                <w:rFonts w:ascii="Tahoma" w:eastAsia="Tahoma" w:hAnsi="Tahoma" w:cs="Tahoma"/>
                <w:color w:val="000000" w:themeColor="text1"/>
              </w:rPr>
              <w:t>-</w:t>
            </w:r>
            <w:r w:rsidRPr="00CE60AD">
              <w:rPr>
                <w:rFonts w:ascii="Tahoma" w:eastAsia="Tahoma" w:hAnsi="Tahoma" w:cs="Tahoma"/>
                <w:color w:val="000000" w:themeColor="text1"/>
                <w:lang w:val="en-US"/>
              </w:rPr>
              <w:t>Zoom</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PTZ</w:t>
            </w:r>
            <w:r w:rsidRPr="00CE60AD">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C2B9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71637F"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02F3F4" w14:textId="77777777" w:rsidR="003A1F48" w:rsidRPr="00CE60AD" w:rsidRDefault="003A1F48" w:rsidP="00ED34B6">
            <w:pPr>
              <w:widowControl w:val="0"/>
              <w:spacing w:after="0"/>
              <w:rPr>
                <w:rFonts w:eastAsia="Tahoma"/>
                <w:color w:val="000000" w:themeColor="text1"/>
              </w:rPr>
            </w:pPr>
          </w:p>
        </w:tc>
      </w:tr>
      <w:tr w:rsidR="003A1F48" w:rsidRPr="00CE60AD" w14:paraId="700F8EE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0CF43A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63FB8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Αισθητήρας εικόνας: τύπου 1 / 2.8 inch CMOS 8 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4F59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3E2E13"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A3351" w14:textId="77777777" w:rsidR="003A1F48" w:rsidRPr="00CE60AD" w:rsidRDefault="003A1F48" w:rsidP="00ED34B6">
            <w:pPr>
              <w:widowControl w:val="0"/>
              <w:spacing w:after="0"/>
              <w:rPr>
                <w:rFonts w:eastAsia="Tahoma"/>
                <w:color w:val="000000" w:themeColor="text1"/>
              </w:rPr>
            </w:pPr>
          </w:p>
        </w:tc>
      </w:tr>
      <w:tr w:rsidR="003A1F48" w:rsidRPr="00CE60AD" w14:paraId="31639D06"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FEA2F7A"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2C2306"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Οπτικό Zoom φακού τουλάχιστον  30x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4896D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D07586"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397C55" w14:textId="77777777" w:rsidR="003A1F48" w:rsidRPr="00CE60AD" w:rsidRDefault="003A1F48" w:rsidP="00ED34B6">
            <w:pPr>
              <w:widowControl w:val="0"/>
              <w:spacing w:after="0"/>
              <w:rPr>
                <w:rFonts w:eastAsia="Tahoma"/>
                <w:color w:val="000000" w:themeColor="text1"/>
              </w:rPr>
            </w:pPr>
          </w:p>
        </w:tc>
      </w:tr>
      <w:tr w:rsidR="003A1F48" w:rsidRPr="00CE60AD" w14:paraId="1232607B"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8BC85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91B7A6"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έξοδο σήματος video 3G-SDI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3F59C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643EE0"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CCDC76" w14:textId="77777777" w:rsidR="003A1F48" w:rsidRPr="00CE60AD" w:rsidRDefault="003A1F48" w:rsidP="00ED34B6">
            <w:pPr>
              <w:widowControl w:val="0"/>
              <w:spacing w:after="0"/>
              <w:rPr>
                <w:rFonts w:eastAsia="Tahoma"/>
                <w:color w:val="000000" w:themeColor="text1"/>
              </w:rPr>
            </w:pPr>
          </w:p>
        </w:tc>
      </w:tr>
      <w:tr w:rsidR="003A1F48" w:rsidRPr="00CE60AD" w14:paraId="7FB9D43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1ABF85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632182"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έξοδο σήματος video      HDΜΙ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09546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F743D7"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F25BD5" w14:textId="77777777" w:rsidR="003A1F48" w:rsidRPr="00CE60AD" w:rsidRDefault="003A1F48" w:rsidP="00ED34B6">
            <w:pPr>
              <w:widowControl w:val="0"/>
              <w:spacing w:after="0"/>
              <w:rPr>
                <w:rFonts w:eastAsia="Tahoma"/>
                <w:color w:val="000000" w:themeColor="text1"/>
              </w:rPr>
            </w:pPr>
          </w:p>
        </w:tc>
      </w:tr>
      <w:tr w:rsidR="003A1F48" w:rsidRPr="00CE60AD" w14:paraId="0FBFF07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70F3A05"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3.1.9</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3184FE"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 xml:space="preserve">Να διαθέτει έξοδο σήματος </w:t>
            </w:r>
            <w:r w:rsidRPr="00CE60AD">
              <w:rPr>
                <w:rFonts w:ascii="Tahoma" w:eastAsia="Tahoma" w:hAnsi="Tahoma" w:cs="Tahoma"/>
                <w:color w:val="000000" w:themeColor="text1"/>
                <w:lang w:val="en-US"/>
              </w:rPr>
              <w:t>NDI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C7E07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F9EC32"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E72D42" w14:textId="77777777" w:rsidR="003A1F48" w:rsidRPr="00CE60AD" w:rsidRDefault="003A1F48" w:rsidP="00ED34B6">
            <w:pPr>
              <w:widowControl w:val="0"/>
              <w:spacing w:after="0"/>
              <w:rPr>
                <w:rFonts w:eastAsia="Tahoma"/>
                <w:color w:val="000000" w:themeColor="text1"/>
              </w:rPr>
            </w:pPr>
          </w:p>
        </w:tc>
      </w:tr>
      <w:tr w:rsidR="003A1F48" w:rsidRPr="00CE60AD" w14:paraId="0533C394"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7863D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3.1.10</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99FBF4"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έξοδο σήματος U</w:t>
            </w:r>
            <w:r w:rsidRPr="00CE60AD">
              <w:rPr>
                <w:rFonts w:ascii="Tahoma" w:eastAsia="Tahoma" w:hAnsi="Tahoma" w:cs="Tahoma"/>
                <w:color w:val="000000" w:themeColor="text1"/>
                <w:lang w:val="en-US"/>
              </w:rPr>
              <w:t>SB</w:t>
            </w:r>
            <w:r w:rsidRPr="00CE60AD">
              <w:rPr>
                <w:rFonts w:ascii="Tahoma" w:eastAsia="Tahoma" w:hAnsi="Tahoma" w:cs="Tahoma"/>
                <w:color w:val="000000" w:themeColor="text1"/>
              </w:rPr>
              <w:t xml:space="preserve"> 3.1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638DD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464966"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AC065" w14:textId="77777777" w:rsidR="003A1F48" w:rsidRPr="00CE60AD" w:rsidRDefault="003A1F48" w:rsidP="00ED34B6">
            <w:pPr>
              <w:widowControl w:val="0"/>
              <w:spacing w:after="0"/>
              <w:rPr>
                <w:rFonts w:eastAsia="Tahoma"/>
                <w:color w:val="000000" w:themeColor="text1"/>
              </w:rPr>
            </w:pPr>
          </w:p>
        </w:tc>
      </w:tr>
      <w:tr w:rsidR="003A1F48" w:rsidRPr="00CE60AD" w14:paraId="17E253D4"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E2B2E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F6DD60" w14:textId="3DA1271F"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τροφοδοσία μέσω Ethernet (POE+, ήτοι ένα καλώδιο για      τροφοδοσία, control &amp; IP streaming)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979D51"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7B0691"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B7AFDB" w14:textId="77777777" w:rsidR="003A1F48" w:rsidRPr="00CE60AD" w:rsidRDefault="003A1F48" w:rsidP="00ED34B6">
            <w:pPr>
              <w:widowControl w:val="0"/>
              <w:spacing w:after="0"/>
              <w:rPr>
                <w:rFonts w:eastAsia="Tahoma"/>
                <w:color w:val="000000" w:themeColor="text1"/>
              </w:rPr>
            </w:pPr>
          </w:p>
        </w:tc>
      </w:tr>
      <w:tr w:rsidR="003A1F48" w:rsidRPr="00CE60AD" w14:paraId="5030EF49"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B6BBD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50058F"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rPr>
              <w:t>Να</w:t>
            </w:r>
            <w:r w:rsidRPr="00CE60AD">
              <w:rPr>
                <w:rFonts w:ascii="Tahoma" w:eastAsia="Tahoma" w:hAnsi="Tahoma" w:cs="Tahoma"/>
                <w:color w:val="000000" w:themeColor="text1"/>
                <w:lang w:val="en-US"/>
              </w:rPr>
              <w:t xml:space="preserve"> </w:t>
            </w:r>
            <w:r w:rsidRPr="00CE60AD">
              <w:rPr>
                <w:rFonts w:ascii="Tahoma" w:eastAsia="Tahoma" w:hAnsi="Tahoma" w:cs="Tahoma"/>
                <w:color w:val="000000" w:themeColor="text1"/>
              </w:rPr>
              <w:t>διαθέτει</w:t>
            </w:r>
            <w:r w:rsidRPr="00CE60AD">
              <w:rPr>
                <w:rFonts w:ascii="Tahoma" w:eastAsia="Tahoma" w:hAnsi="Tahoma" w:cs="Tahoma"/>
                <w:color w:val="000000" w:themeColor="text1"/>
                <w:lang w:val="en-US"/>
              </w:rPr>
              <w:t xml:space="preserve"> </w:t>
            </w:r>
            <w:r w:rsidRPr="00CE60AD">
              <w:rPr>
                <w:rFonts w:ascii="Tahoma" w:eastAsia="Tahoma" w:hAnsi="Tahoma" w:cs="Tahoma"/>
                <w:color w:val="000000" w:themeColor="text1"/>
              </w:rPr>
              <w:t>τεχνολογία</w:t>
            </w:r>
            <w:r w:rsidRPr="00CE60AD">
              <w:rPr>
                <w:rFonts w:ascii="Tahoma" w:eastAsia="Tahoma" w:hAnsi="Tahoma" w:cs="Tahoma"/>
                <w:color w:val="000000" w:themeColor="text1"/>
                <w:lang w:val="en-US"/>
              </w:rPr>
              <w:t xml:space="preserve"> AI (Artificial Intelligence) Auto Tracking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F22779"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E135B5"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D6380B" w14:textId="77777777" w:rsidR="003A1F48" w:rsidRPr="00CE60AD" w:rsidRDefault="003A1F48" w:rsidP="00ED34B6">
            <w:pPr>
              <w:widowControl w:val="0"/>
              <w:spacing w:after="0"/>
              <w:rPr>
                <w:rFonts w:eastAsia="Tahoma"/>
                <w:color w:val="000000" w:themeColor="text1"/>
              </w:rPr>
            </w:pPr>
          </w:p>
        </w:tc>
      </w:tr>
      <w:tr w:rsidR="003A1F48" w:rsidRPr="00CE60AD" w14:paraId="0B525780"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8B5F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4879AC"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μείωση θορύβου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70B24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72FF4A"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B8A303" w14:textId="77777777" w:rsidR="003A1F48" w:rsidRPr="00CE60AD" w:rsidRDefault="003A1F48" w:rsidP="00ED34B6">
            <w:pPr>
              <w:widowControl w:val="0"/>
              <w:spacing w:after="0"/>
              <w:rPr>
                <w:rFonts w:eastAsia="Tahoma"/>
                <w:color w:val="000000" w:themeColor="text1"/>
              </w:rPr>
            </w:pPr>
          </w:p>
        </w:tc>
      </w:tr>
      <w:tr w:rsidR="003A1F48" w:rsidRPr="00CE60AD" w14:paraId="69A82EF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F37FD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7B8F94"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 xml:space="preserve">Υποστηριζόμενα πρωτόκολλα: </w:t>
            </w:r>
            <w:r w:rsidRPr="00CE60AD">
              <w:rPr>
                <w:rFonts w:ascii="Tahoma" w:eastAsia="Tahoma" w:hAnsi="Tahoma" w:cs="Tahoma"/>
                <w:color w:val="000000" w:themeColor="text1"/>
                <w:lang w:val="en-US"/>
              </w:rPr>
              <w:t>IPv</w:t>
            </w:r>
            <w:r w:rsidRPr="00CE60AD">
              <w:rPr>
                <w:rFonts w:ascii="Tahoma" w:eastAsia="Tahoma" w:hAnsi="Tahoma" w:cs="Tahoma"/>
                <w:color w:val="000000" w:themeColor="text1"/>
              </w:rPr>
              <w:t xml:space="preserve">4, </w:t>
            </w:r>
            <w:r w:rsidRPr="00CE60AD">
              <w:rPr>
                <w:rFonts w:ascii="Tahoma" w:eastAsia="Tahoma" w:hAnsi="Tahoma" w:cs="Tahoma"/>
                <w:color w:val="000000" w:themeColor="text1"/>
                <w:lang w:val="en-US"/>
              </w:rPr>
              <w:t>TCP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UDP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ARP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ICMP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IGMP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HTTP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HTTPS</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DHCP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RTP</w:t>
            </w:r>
            <w:r w:rsidRPr="00CE60AD">
              <w:rPr>
                <w:rFonts w:ascii="Tahoma" w:eastAsia="Tahoma" w:hAnsi="Tahoma" w:cs="Tahoma"/>
                <w:color w:val="000000" w:themeColor="text1"/>
              </w:rPr>
              <w:t xml:space="preserve"> / </w:t>
            </w:r>
            <w:r w:rsidRPr="00CE60AD">
              <w:rPr>
                <w:rFonts w:ascii="Tahoma" w:eastAsia="Tahoma" w:hAnsi="Tahoma" w:cs="Tahoma"/>
                <w:color w:val="000000" w:themeColor="text1"/>
                <w:lang w:val="en-US"/>
              </w:rPr>
              <w:t>RTCP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RTSP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RTMP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SRT</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HLS</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NDI</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LLDP</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VISCA</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over</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IP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3FF70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F3E42F"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85E4D2" w14:textId="77777777" w:rsidR="003A1F48" w:rsidRPr="00CE60AD" w:rsidRDefault="003A1F48" w:rsidP="00ED34B6">
            <w:pPr>
              <w:widowControl w:val="0"/>
              <w:spacing w:after="0"/>
              <w:rPr>
                <w:rFonts w:eastAsia="Tahoma"/>
                <w:color w:val="000000" w:themeColor="text1"/>
              </w:rPr>
            </w:pPr>
          </w:p>
        </w:tc>
      </w:tr>
      <w:tr w:rsidR="003A1F48" w:rsidRPr="007F2CDF" w14:paraId="763B73E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1EC266"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w:t>
            </w:r>
            <w:r w:rsidRPr="00CE60AD">
              <w:rPr>
                <w:rFonts w:ascii="Tahoma" w:eastAsia="Tahoma" w:hAnsi="Tahoma" w:cs="Tahoma"/>
                <w:color w:val="000000" w:themeColor="text1"/>
              </w:rPr>
              <w:t>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4A8E2"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Πρωτόκολλα συμπίεσης: NDI/</w:t>
            </w:r>
            <w:r w:rsidRPr="00CE60AD">
              <w:rPr>
                <w:rFonts w:ascii="Tahoma" w:eastAsia="Tahoma" w:hAnsi="Tahoma" w:cs="Tahoma"/>
                <w:color w:val="000000" w:themeColor="text1"/>
                <w:lang w:val="en-US"/>
              </w:rPr>
              <w:t>HX</w:t>
            </w:r>
            <w:r w:rsidRPr="00CE60AD">
              <w:rPr>
                <w:rFonts w:ascii="Tahoma" w:eastAsia="Tahoma" w:hAnsi="Tahoma" w:cs="Tahoma"/>
                <w:color w:val="000000" w:themeColor="text1"/>
              </w:rPr>
              <w:t>3, Η.264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9FBA3F" w14:textId="77777777" w:rsidR="003A1F48" w:rsidRPr="00CE60AD" w:rsidRDefault="003A1F48" w:rsidP="00ED34B6">
            <w:pPr>
              <w:widowControl w:val="0"/>
              <w:spacing w:after="0"/>
              <w:rPr>
                <w:rFonts w:eastAsia="Tahoma"/>
                <w:color w:val="000000" w:themeColor="text1"/>
                <w:lang w:val="el-GR"/>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B8DC0E" w14:textId="77777777" w:rsidR="003A1F48" w:rsidRPr="00CE60AD" w:rsidRDefault="003A1F48" w:rsidP="00ED34B6">
            <w:pPr>
              <w:widowControl w:val="0"/>
              <w:spacing w:after="0"/>
              <w:rPr>
                <w:rFonts w:eastAsia="Tahoma"/>
                <w:color w:val="000000" w:themeColor="text1"/>
                <w:lang w:val="el-GR"/>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DEBE68" w14:textId="77777777" w:rsidR="003A1F48" w:rsidRPr="00CE60AD" w:rsidRDefault="003A1F48" w:rsidP="00ED34B6">
            <w:pPr>
              <w:widowControl w:val="0"/>
              <w:spacing w:after="0"/>
              <w:rPr>
                <w:rFonts w:eastAsia="Tahoma"/>
                <w:color w:val="000000" w:themeColor="text1"/>
                <w:lang w:val="el-GR"/>
              </w:rPr>
            </w:pPr>
          </w:p>
        </w:tc>
      </w:tr>
      <w:tr w:rsidR="003A1F48" w:rsidRPr="007F2CDF" w14:paraId="4E914897"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DA096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3.1.16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A7C64F"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Δυνατότητα ελέγχου από δικτυακό interface εντός τοπικού δικτύου (LAN)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6F6AEA" w14:textId="77777777" w:rsidR="003A1F48" w:rsidRPr="00CE60AD" w:rsidRDefault="003A1F48" w:rsidP="00ED34B6">
            <w:pPr>
              <w:widowControl w:val="0"/>
              <w:spacing w:after="0"/>
              <w:rPr>
                <w:rFonts w:eastAsia="Tahoma"/>
                <w:color w:val="000000" w:themeColor="text1"/>
                <w:lang w:val="el-GR"/>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655EE9" w14:textId="77777777" w:rsidR="003A1F48" w:rsidRPr="00CE60AD" w:rsidRDefault="003A1F48" w:rsidP="00ED34B6">
            <w:pPr>
              <w:widowControl w:val="0"/>
              <w:spacing w:after="0"/>
              <w:rPr>
                <w:rFonts w:eastAsia="Tahoma"/>
                <w:color w:val="000000" w:themeColor="text1"/>
                <w:lang w:val="el-GR"/>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F6EA8F" w14:textId="77777777" w:rsidR="003A1F48" w:rsidRPr="00CE60AD" w:rsidRDefault="003A1F48" w:rsidP="00ED34B6">
            <w:pPr>
              <w:widowControl w:val="0"/>
              <w:spacing w:after="0"/>
              <w:rPr>
                <w:rFonts w:eastAsia="Tahoma"/>
                <w:color w:val="000000" w:themeColor="text1"/>
                <w:lang w:val="el-GR"/>
              </w:rPr>
            </w:pPr>
          </w:p>
        </w:tc>
      </w:tr>
      <w:tr w:rsidR="003A1F48" w:rsidRPr="00CE60AD" w14:paraId="240690C6"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EC2C19"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648FE8"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b/>
                <w:bCs/>
                <w:color w:val="000000" w:themeColor="text1"/>
              </w:rPr>
              <w:t>Να συνοδεύεται από επίτοιχη βάση στήριξης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F1679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1F3BA6"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4004D8" w14:textId="77777777" w:rsidR="003A1F48" w:rsidRPr="00CE60AD" w:rsidRDefault="003A1F48" w:rsidP="00ED34B6">
            <w:pPr>
              <w:widowControl w:val="0"/>
              <w:spacing w:after="0"/>
              <w:rPr>
                <w:rFonts w:eastAsia="Tahoma"/>
                <w:color w:val="000000" w:themeColor="text1"/>
              </w:rPr>
            </w:pPr>
          </w:p>
        </w:tc>
      </w:tr>
      <w:tr w:rsidR="003A1F48" w:rsidRPr="00CE60AD" w14:paraId="1C5E682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ECC3E6" w14:textId="6A66B410"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3.3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242715"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b/>
                <w:bCs/>
                <w:color w:val="000000" w:themeColor="text1"/>
              </w:rPr>
              <w:t>Πληκτρολόγιο χειρισμού καμερών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FC2E9F" w14:textId="77777777" w:rsidR="003A1F48" w:rsidRPr="00CE60AD" w:rsidRDefault="003A1F48" w:rsidP="00ED34B6">
            <w:pPr>
              <w:widowControl w:val="0"/>
              <w:spacing w:after="0"/>
              <w:rPr>
                <w:rFonts w:eastAsia="Tahoma"/>
                <w:color w:val="000000" w:themeColor="text1"/>
              </w:rPr>
            </w:pP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959820"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F9E1F5" w14:textId="77777777" w:rsidR="003A1F48" w:rsidRPr="00CE60AD" w:rsidRDefault="003A1F48" w:rsidP="00ED34B6">
            <w:pPr>
              <w:widowControl w:val="0"/>
              <w:spacing w:after="0"/>
              <w:rPr>
                <w:rFonts w:eastAsia="Tahoma"/>
                <w:color w:val="000000" w:themeColor="text1"/>
              </w:rPr>
            </w:pPr>
          </w:p>
        </w:tc>
      </w:tr>
      <w:tr w:rsidR="003A1F48" w:rsidRPr="00CE60AD" w14:paraId="62F3988D"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CE1BBF"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w:t>
            </w:r>
            <w:r w:rsidRPr="00CE60AD">
              <w:rPr>
                <w:rFonts w:ascii="Tahoma" w:eastAsia="Tahoma" w:hAnsi="Tahoma" w:cs="Tahoma"/>
                <w:color w:val="000000" w:themeColor="text1"/>
              </w:rPr>
              <w:t>3</w:t>
            </w:r>
            <w:r w:rsidRPr="00CE60AD">
              <w:rPr>
                <w:rFonts w:ascii="Tahoma" w:eastAsia="Tahoma" w:hAnsi="Tahoma" w:cs="Tahoma"/>
                <w:color w:val="000000" w:themeColor="text1"/>
                <w:lang w:val="en-US"/>
              </w:rPr>
              <w:t>.1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0B5317"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Ένα (1) Πληκτρολόγιο χειρισμού καμερών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7F77F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2B0E8F"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DA6222" w14:textId="77777777" w:rsidR="003A1F48" w:rsidRPr="00CE60AD" w:rsidRDefault="003A1F48" w:rsidP="00ED34B6">
            <w:pPr>
              <w:widowControl w:val="0"/>
              <w:spacing w:after="0"/>
              <w:rPr>
                <w:rFonts w:eastAsia="Tahoma"/>
                <w:color w:val="000000" w:themeColor="text1"/>
              </w:rPr>
            </w:pPr>
          </w:p>
        </w:tc>
      </w:tr>
      <w:tr w:rsidR="003A1F48" w:rsidRPr="00CE60AD" w14:paraId="5B9EE369"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0502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w:t>
            </w:r>
            <w:r w:rsidRPr="00CE60AD">
              <w:rPr>
                <w:rFonts w:ascii="Tahoma" w:eastAsia="Tahoma" w:hAnsi="Tahoma" w:cs="Tahoma"/>
                <w:color w:val="000000" w:themeColor="text1"/>
              </w:rPr>
              <w:t>3</w:t>
            </w:r>
            <w:r w:rsidRPr="00CE60AD">
              <w:rPr>
                <w:rFonts w:ascii="Tahoma" w:eastAsia="Tahoma" w:hAnsi="Tahoma" w:cs="Tahoma"/>
                <w:color w:val="000000" w:themeColor="text1"/>
                <w:lang w:val="en-US"/>
              </w:rPr>
              <w:t>.2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F0C4E"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07F205"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DC49A9"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02B9CE" w14:textId="77777777" w:rsidR="003A1F48" w:rsidRPr="00CE60AD" w:rsidRDefault="003A1F48" w:rsidP="00ED34B6">
            <w:pPr>
              <w:widowControl w:val="0"/>
              <w:spacing w:after="0"/>
              <w:rPr>
                <w:rFonts w:eastAsia="Tahoma"/>
                <w:color w:val="000000" w:themeColor="text1"/>
              </w:rPr>
            </w:pPr>
          </w:p>
        </w:tc>
      </w:tr>
      <w:tr w:rsidR="003A1F48" w:rsidRPr="00CE60AD" w14:paraId="383AF8FB"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87093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w:t>
            </w:r>
            <w:r w:rsidRPr="00CE60AD">
              <w:rPr>
                <w:rFonts w:ascii="Tahoma" w:eastAsia="Tahoma" w:hAnsi="Tahoma" w:cs="Tahoma"/>
                <w:color w:val="000000" w:themeColor="text1"/>
              </w:rPr>
              <w:t>3</w:t>
            </w:r>
            <w:r w:rsidRPr="00CE60AD">
              <w:rPr>
                <w:rFonts w:ascii="Tahoma" w:eastAsia="Tahoma" w:hAnsi="Tahoma" w:cs="Tahoma"/>
                <w:color w:val="000000" w:themeColor="text1"/>
                <w:lang w:val="en-US"/>
              </w:rPr>
              <w:t>.3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7A37AF" w14:textId="0116C7EC"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σύνδεση LAN: RJ45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B71C3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C1B263"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E53BFC" w14:textId="77777777" w:rsidR="003A1F48" w:rsidRPr="00CE60AD" w:rsidRDefault="003A1F48" w:rsidP="00ED34B6">
            <w:pPr>
              <w:widowControl w:val="0"/>
              <w:spacing w:after="0"/>
              <w:rPr>
                <w:rFonts w:eastAsia="Tahoma"/>
                <w:color w:val="000000" w:themeColor="text1"/>
              </w:rPr>
            </w:pPr>
          </w:p>
        </w:tc>
      </w:tr>
      <w:tr w:rsidR="003A1F48" w:rsidRPr="00CE60AD" w14:paraId="711845E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6E852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w:t>
            </w:r>
            <w:r w:rsidRPr="00CE60AD">
              <w:rPr>
                <w:rFonts w:ascii="Tahoma" w:eastAsia="Tahoma" w:hAnsi="Tahoma" w:cs="Tahoma"/>
                <w:color w:val="000000" w:themeColor="text1"/>
              </w:rPr>
              <w:t>3</w:t>
            </w:r>
            <w:r w:rsidRPr="00CE60AD">
              <w:rPr>
                <w:rFonts w:ascii="Tahoma" w:eastAsia="Tahoma" w:hAnsi="Tahoma" w:cs="Tahoma"/>
                <w:color w:val="000000" w:themeColor="text1"/>
                <w:lang w:val="en-US"/>
              </w:rPr>
              <w:t>.4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F63BED"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συνδέσεις RS232, RJ45, RS422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65AD05"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B5BF4"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36FE4" w14:textId="77777777" w:rsidR="003A1F48" w:rsidRPr="00CE60AD" w:rsidRDefault="003A1F48" w:rsidP="00ED34B6">
            <w:pPr>
              <w:widowControl w:val="0"/>
              <w:spacing w:after="0"/>
              <w:rPr>
                <w:rFonts w:eastAsia="Tahoma"/>
                <w:color w:val="000000" w:themeColor="text1"/>
              </w:rPr>
            </w:pPr>
          </w:p>
        </w:tc>
      </w:tr>
      <w:tr w:rsidR="003A1F48" w:rsidRPr="00CE60AD" w14:paraId="34DC10E8"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3ECB71"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3.</w:t>
            </w:r>
            <w:r w:rsidRPr="00CE60AD">
              <w:rPr>
                <w:rFonts w:ascii="Tahoma" w:eastAsia="Tahoma" w:hAnsi="Tahoma" w:cs="Tahoma"/>
                <w:color w:val="000000" w:themeColor="text1"/>
              </w:rPr>
              <w:t>3</w:t>
            </w:r>
            <w:r w:rsidRPr="00CE60AD">
              <w:rPr>
                <w:rFonts w:ascii="Tahoma" w:eastAsia="Tahoma" w:hAnsi="Tahoma" w:cs="Tahoma"/>
                <w:color w:val="000000" w:themeColor="text1"/>
                <w:lang w:val="en-US"/>
              </w:rPr>
              <w:t>.</w:t>
            </w:r>
            <w:r w:rsidRPr="00CE60AD">
              <w:rPr>
                <w:rFonts w:ascii="Tahoma" w:eastAsia="Tahoma" w:hAnsi="Tahoma" w:cs="Tahoma"/>
                <w:color w:val="000000" w:themeColor="text1"/>
              </w:rPr>
              <w:t>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0F9920" w14:textId="620050BF"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πρωτόκολλα:</w:t>
            </w:r>
          </w:p>
          <w:p w14:paraId="487229C1" w14:textId="41268914"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lang w:val="en-US"/>
              </w:rPr>
              <w:t>NDI</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CONTROL</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VISCA</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over</w:t>
            </w:r>
            <w:r w:rsidRPr="00CE60AD">
              <w:rPr>
                <w:rFonts w:ascii="Tahoma" w:eastAsia="Tahoma" w:hAnsi="Tahoma" w:cs="Tahoma"/>
                <w:color w:val="000000" w:themeColor="text1"/>
              </w:rPr>
              <w:t xml:space="preserve"> </w:t>
            </w:r>
            <w:r w:rsidRPr="00CE60AD">
              <w:rPr>
                <w:rFonts w:ascii="Tahoma" w:eastAsia="Tahoma" w:hAnsi="Tahoma" w:cs="Tahoma"/>
                <w:color w:val="000000" w:themeColor="text1"/>
                <w:lang w:val="en-US"/>
              </w:rPr>
              <w:t>IP</w:t>
            </w:r>
            <w:r w:rsidRPr="00CE60AD">
              <w:rPr>
                <w:rFonts w:ascii="Tahoma" w:eastAsia="Tahoma" w:hAnsi="Tahoma" w:cs="Tahoma"/>
                <w:color w:val="000000" w:themeColor="text1"/>
              </w:rPr>
              <w:t>,</w:t>
            </w:r>
          </w:p>
          <w:p w14:paraId="5EB8B5BE"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lang w:val="en-US"/>
              </w:rPr>
              <w:lastRenderedPageBreak/>
              <w:t>RS 232/ RS422: Baud Rate 2400 / 4800 / 9600 / 19200 / 38400 (Sony VISCA Compatible)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2111B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lastRenderedPageBreak/>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B07AB5"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604FA4" w14:textId="77777777" w:rsidR="003A1F48" w:rsidRPr="00CE60AD" w:rsidRDefault="003A1F48" w:rsidP="00ED34B6">
            <w:pPr>
              <w:widowControl w:val="0"/>
              <w:spacing w:after="0"/>
              <w:rPr>
                <w:rFonts w:eastAsia="Tahoma"/>
                <w:color w:val="000000" w:themeColor="text1"/>
              </w:rPr>
            </w:pPr>
          </w:p>
        </w:tc>
      </w:tr>
      <w:tr w:rsidR="003A1F48" w:rsidRPr="00CE60AD" w14:paraId="3A57CD05" w14:textId="77777777" w:rsidTr="009C5151">
        <w:trPr>
          <w:gridAfter w:val="1"/>
          <w:wAfter w:w="15" w:type="dxa"/>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81754F"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3.3.6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E6084"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rPr>
              <w:t>Να</w:t>
            </w:r>
            <w:r w:rsidRPr="00CE60AD">
              <w:rPr>
                <w:rFonts w:ascii="Tahoma" w:eastAsia="Tahoma" w:hAnsi="Tahoma" w:cs="Tahoma"/>
                <w:color w:val="000000" w:themeColor="text1"/>
                <w:lang w:val="en-US"/>
              </w:rPr>
              <w:t xml:space="preserve"> </w:t>
            </w:r>
            <w:r w:rsidRPr="00CE60AD">
              <w:rPr>
                <w:rFonts w:ascii="Tahoma" w:eastAsia="Tahoma" w:hAnsi="Tahoma" w:cs="Tahoma"/>
                <w:color w:val="000000" w:themeColor="text1"/>
              </w:rPr>
              <w:t>υποστηρίζει</w:t>
            </w:r>
            <w:r w:rsidRPr="00CE60AD">
              <w:rPr>
                <w:rFonts w:ascii="Tahoma" w:eastAsia="Tahoma" w:hAnsi="Tahoma" w:cs="Tahoma"/>
                <w:color w:val="000000" w:themeColor="text1"/>
                <w:lang w:val="en-US"/>
              </w:rPr>
              <w:t xml:space="preserve"> </w:t>
            </w:r>
            <w:r w:rsidRPr="00CE60AD">
              <w:rPr>
                <w:rFonts w:ascii="Tahoma" w:eastAsia="Tahoma" w:hAnsi="Tahoma" w:cs="Tahoma"/>
                <w:color w:val="000000" w:themeColor="text1"/>
              </w:rPr>
              <w:t>ρυθμίσεις</w:t>
            </w:r>
            <w:r w:rsidRPr="00CE60AD">
              <w:rPr>
                <w:rFonts w:ascii="Tahoma" w:eastAsia="Tahoma" w:hAnsi="Tahoma" w:cs="Tahoma"/>
                <w:color w:val="000000" w:themeColor="text1"/>
                <w:lang w:val="en-US"/>
              </w:rPr>
              <w:t>: PTZ control, White Balance, Exposure, Camera Presets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499BD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35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ED6D7D" w14:textId="77777777" w:rsidR="003A1F48" w:rsidRPr="00CE60AD" w:rsidRDefault="003A1F48" w:rsidP="00ED34B6">
            <w:pPr>
              <w:widowControl w:val="0"/>
              <w:spacing w:after="0"/>
              <w:rPr>
                <w:rFonts w:eastAsia="Tahoma"/>
                <w:color w:val="000000" w:themeColor="text1"/>
              </w:rPr>
            </w:pPr>
          </w:p>
        </w:tc>
        <w:tc>
          <w:tcPr>
            <w:tcW w:w="14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E2614" w14:textId="77777777" w:rsidR="003A1F48" w:rsidRPr="00CE60AD" w:rsidRDefault="003A1F48" w:rsidP="00ED34B6">
            <w:pPr>
              <w:widowControl w:val="0"/>
              <w:spacing w:after="0"/>
              <w:rPr>
                <w:rFonts w:eastAsia="Tahoma"/>
                <w:color w:val="000000" w:themeColor="text1"/>
              </w:rPr>
            </w:pPr>
          </w:p>
        </w:tc>
      </w:tr>
      <w:tr w:rsidR="00CE60AD" w:rsidRPr="00CE60AD" w14:paraId="10F1A62C" w14:textId="77777777" w:rsidTr="009C5151">
        <w:trPr>
          <w:gridAfter w:val="1"/>
          <w:wAfter w:w="15" w:type="dxa"/>
          <w:trHeight w:val="15"/>
        </w:trPr>
        <w:tc>
          <w:tcPr>
            <w:tcW w:w="843" w:type="dxa"/>
            <w:tcBorders>
              <w:top w:val="single" w:sz="6" w:space="0" w:color="000000" w:themeColor="text1"/>
              <w:left w:val="nil"/>
              <w:bottom w:val="single" w:sz="6" w:space="0" w:color="000000" w:themeColor="text1"/>
              <w:right w:val="nil"/>
            </w:tcBorders>
            <w:vAlign w:val="center"/>
          </w:tcPr>
          <w:p w14:paraId="68753261" w14:textId="77777777" w:rsidR="00CE60AD" w:rsidRPr="00CE60AD" w:rsidRDefault="00CE60AD" w:rsidP="00ED34B6">
            <w:pPr>
              <w:pStyle w:val="TableParagraph"/>
              <w:rPr>
                <w:rFonts w:ascii="Tahoma" w:eastAsia="Tahoma" w:hAnsi="Tahoma" w:cs="Tahoma"/>
                <w:color w:val="000000" w:themeColor="text1"/>
              </w:rPr>
            </w:pPr>
          </w:p>
        </w:tc>
        <w:tc>
          <w:tcPr>
            <w:tcW w:w="3672" w:type="dxa"/>
            <w:tcBorders>
              <w:top w:val="single" w:sz="6" w:space="0" w:color="000000" w:themeColor="text1"/>
              <w:left w:val="nil"/>
              <w:bottom w:val="single" w:sz="6" w:space="0" w:color="000000" w:themeColor="text1"/>
              <w:right w:val="nil"/>
            </w:tcBorders>
            <w:vAlign w:val="center"/>
          </w:tcPr>
          <w:p w14:paraId="731AAD98" w14:textId="77777777" w:rsidR="00CE60AD" w:rsidRPr="00CE60AD" w:rsidRDefault="00CE60AD" w:rsidP="00ED34B6">
            <w:pPr>
              <w:pStyle w:val="TableParagraph"/>
              <w:spacing w:line="276" w:lineRule="auto"/>
              <w:rPr>
                <w:rFonts w:ascii="Tahoma" w:eastAsia="Tahoma" w:hAnsi="Tahoma" w:cs="Tahoma"/>
                <w:color w:val="000000" w:themeColor="text1"/>
              </w:rPr>
            </w:pPr>
          </w:p>
        </w:tc>
        <w:tc>
          <w:tcPr>
            <w:tcW w:w="1275" w:type="dxa"/>
            <w:tcBorders>
              <w:top w:val="single" w:sz="6" w:space="0" w:color="000000" w:themeColor="text1"/>
              <w:left w:val="nil"/>
              <w:bottom w:val="single" w:sz="6" w:space="0" w:color="000000" w:themeColor="text1"/>
              <w:right w:val="nil"/>
            </w:tcBorders>
          </w:tcPr>
          <w:p w14:paraId="618291CF" w14:textId="77777777" w:rsidR="00CE60AD" w:rsidRPr="00CE60AD" w:rsidRDefault="00CE60AD" w:rsidP="00ED34B6">
            <w:pPr>
              <w:pStyle w:val="TableParagraph"/>
              <w:rPr>
                <w:rFonts w:ascii="Tahoma" w:eastAsia="Tahoma" w:hAnsi="Tahoma" w:cs="Tahoma"/>
                <w:color w:val="000000" w:themeColor="text1"/>
              </w:rPr>
            </w:pPr>
          </w:p>
        </w:tc>
        <w:tc>
          <w:tcPr>
            <w:tcW w:w="1350" w:type="dxa"/>
            <w:gridSpan w:val="2"/>
            <w:tcBorders>
              <w:top w:val="single" w:sz="6" w:space="0" w:color="000000" w:themeColor="text1"/>
              <w:left w:val="nil"/>
              <w:bottom w:val="single" w:sz="6" w:space="0" w:color="000000" w:themeColor="text1"/>
              <w:right w:val="nil"/>
            </w:tcBorders>
            <w:vAlign w:val="center"/>
          </w:tcPr>
          <w:p w14:paraId="69209A1F" w14:textId="77777777" w:rsidR="00CE60AD" w:rsidRPr="00CE60AD" w:rsidRDefault="00CE60AD" w:rsidP="00ED34B6">
            <w:pPr>
              <w:widowControl w:val="0"/>
              <w:spacing w:after="0"/>
              <w:rPr>
                <w:rFonts w:eastAsia="Tahoma"/>
                <w:color w:val="000000" w:themeColor="text1"/>
              </w:rPr>
            </w:pPr>
          </w:p>
        </w:tc>
        <w:tc>
          <w:tcPr>
            <w:tcW w:w="1455" w:type="dxa"/>
            <w:tcBorders>
              <w:top w:val="single" w:sz="6" w:space="0" w:color="000000" w:themeColor="text1"/>
              <w:left w:val="nil"/>
              <w:bottom w:val="single" w:sz="6" w:space="0" w:color="000000" w:themeColor="text1"/>
              <w:right w:val="nil"/>
            </w:tcBorders>
            <w:vAlign w:val="center"/>
          </w:tcPr>
          <w:p w14:paraId="22C594FE" w14:textId="77777777" w:rsidR="00CE60AD" w:rsidRPr="00CE60AD" w:rsidRDefault="00CE60AD" w:rsidP="00ED34B6">
            <w:pPr>
              <w:widowControl w:val="0"/>
              <w:spacing w:after="0"/>
              <w:rPr>
                <w:rFonts w:eastAsia="Tahoma"/>
                <w:color w:val="000000" w:themeColor="text1"/>
              </w:rPr>
            </w:pPr>
          </w:p>
        </w:tc>
      </w:tr>
      <w:tr w:rsidR="003A1F48" w:rsidRPr="003A1F48" w14:paraId="7A995AF1"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561071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5ADCA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Εξοπλισμός παρουσιάσεων προεδρείου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CE879E" w14:textId="77777777" w:rsidR="003A1F48" w:rsidRPr="00CE60AD" w:rsidRDefault="003A1F48" w:rsidP="00ED34B6">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3599A8"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549307" w14:textId="77777777" w:rsidR="003A1F48" w:rsidRPr="00CE60AD" w:rsidRDefault="003A1F48" w:rsidP="00ED34B6">
            <w:pPr>
              <w:widowControl w:val="0"/>
              <w:spacing w:after="0"/>
              <w:rPr>
                <w:rFonts w:eastAsia="Tahoma"/>
                <w:color w:val="000000" w:themeColor="text1"/>
              </w:rPr>
            </w:pPr>
          </w:p>
        </w:tc>
      </w:tr>
      <w:tr w:rsidR="003A1F48" w:rsidRPr="007F2CDF" w14:paraId="0BE1EA2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842C2D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lang w:val="en-US"/>
              </w:rPr>
              <w:t>4.1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43A871A"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Μεταγωγέας παρουσιάσεων Video /Audio &amp;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45DE316" w14:textId="77777777" w:rsidR="003A1F48" w:rsidRPr="00CE60AD" w:rsidRDefault="003A1F48" w:rsidP="00ED34B6">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0DD9963" w14:textId="77777777" w:rsidR="003A1F48" w:rsidRPr="00CE60AD" w:rsidRDefault="003A1F48" w:rsidP="00ED34B6">
            <w:pPr>
              <w:widowControl w:val="0"/>
              <w:spacing w:after="0"/>
              <w:rPr>
                <w:rFonts w:eastAsia="Tahoma"/>
                <w:color w:val="000000" w:themeColor="text1"/>
                <w:lang w:val="el-GR"/>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0522F01" w14:textId="77777777" w:rsidR="003A1F48" w:rsidRPr="00CE60AD" w:rsidRDefault="003A1F48" w:rsidP="00ED34B6">
            <w:pPr>
              <w:widowControl w:val="0"/>
              <w:spacing w:after="0"/>
              <w:rPr>
                <w:rFonts w:eastAsia="Tahoma"/>
                <w:color w:val="000000" w:themeColor="text1"/>
                <w:lang w:val="el-GR"/>
              </w:rPr>
            </w:pPr>
          </w:p>
        </w:tc>
      </w:tr>
      <w:tr w:rsidR="003A1F48" w:rsidRPr="003A1F48" w14:paraId="796623F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E04A6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94589E"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b/>
                <w:bCs/>
                <w:color w:val="000000" w:themeColor="text1"/>
              </w:rPr>
              <w:t>Ένας (1) Μεταγωγέας παρουσιάσεων Video /Audio &amp;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188C9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D5C1CF"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791D4F" w14:textId="77777777" w:rsidR="003A1F48" w:rsidRPr="00CE60AD" w:rsidRDefault="003A1F48" w:rsidP="00ED34B6">
            <w:pPr>
              <w:widowControl w:val="0"/>
              <w:spacing w:after="0"/>
              <w:rPr>
                <w:rFonts w:eastAsia="Tahoma"/>
                <w:color w:val="000000" w:themeColor="text1"/>
              </w:rPr>
            </w:pPr>
          </w:p>
        </w:tc>
      </w:tr>
      <w:tr w:rsidR="003A1F48" w:rsidRPr="003A1F48" w14:paraId="082A48F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7E5A0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517BDE"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09B0A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CA57E0"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99ED1E" w14:textId="77777777" w:rsidR="003A1F48" w:rsidRPr="00CE60AD" w:rsidRDefault="003A1F48" w:rsidP="00ED34B6">
            <w:pPr>
              <w:widowControl w:val="0"/>
              <w:spacing w:after="0"/>
              <w:rPr>
                <w:rFonts w:eastAsia="Tahoma"/>
                <w:color w:val="000000" w:themeColor="text1"/>
              </w:rPr>
            </w:pPr>
          </w:p>
        </w:tc>
      </w:tr>
      <w:tr w:rsidR="003A1F48" w:rsidRPr="003A1F48" w14:paraId="1B7A5FAE"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3E77AF"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825EBF"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79ADFD"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148C45"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55DFE1" w14:textId="77777777" w:rsidR="003A1F48" w:rsidRPr="00CE60AD" w:rsidRDefault="003A1F48" w:rsidP="00ED34B6">
            <w:pPr>
              <w:widowControl w:val="0"/>
              <w:spacing w:after="0"/>
              <w:rPr>
                <w:rFonts w:eastAsia="Tahoma"/>
                <w:color w:val="000000" w:themeColor="text1"/>
              </w:rPr>
            </w:pPr>
          </w:p>
        </w:tc>
      </w:tr>
      <w:tr w:rsidR="003A1F48" w:rsidRPr="003A1F48" w14:paraId="2530BD86"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B55EB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007246"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Μεταγωγέας παρουσιάσεων και συνεργασίας 3 εισόδων αποτελούμενες από USB, HDMI &amp; DP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2C9356"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1D3504"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87AE26" w14:textId="77777777" w:rsidR="003A1F48" w:rsidRPr="00CE60AD" w:rsidRDefault="003A1F48" w:rsidP="00ED34B6">
            <w:pPr>
              <w:widowControl w:val="0"/>
              <w:spacing w:after="0"/>
              <w:rPr>
                <w:rFonts w:eastAsia="Tahoma"/>
                <w:color w:val="000000" w:themeColor="text1"/>
              </w:rPr>
            </w:pPr>
          </w:p>
        </w:tc>
      </w:tr>
      <w:tr w:rsidR="003A1F48" w:rsidRPr="003A1F48" w14:paraId="102FB8DE"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E38FBA"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0DA871"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3 εισόδους USB HOST, female, 2 x type B &amp; 1 x type 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3B0A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9D841D"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E206E8" w14:textId="77777777" w:rsidR="003A1F48" w:rsidRPr="00CE60AD" w:rsidRDefault="003A1F48" w:rsidP="00ED34B6">
            <w:pPr>
              <w:widowControl w:val="0"/>
              <w:spacing w:after="0"/>
              <w:rPr>
                <w:rFonts w:eastAsia="Tahoma"/>
                <w:color w:val="000000" w:themeColor="text1"/>
              </w:rPr>
            </w:pPr>
          </w:p>
        </w:tc>
      </w:tr>
      <w:tr w:rsidR="003A1F48" w:rsidRPr="003A1F48" w14:paraId="469D3F94"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D3D42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7F6651"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rPr>
              <w:t>Να</w:t>
            </w:r>
            <w:r w:rsidRPr="00CE60AD">
              <w:rPr>
                <w:rFonts w:ascii="Tahoma" w:eastAsia="Tahoma" w:hAnsi="Tahoma" w:cs="Tahoma"/>
                <w:color w:val="000000" w:themeColor="text1"/>
                <w:lang w:val="en-US"/>
              </w:rPr>
              <w:t xml:space="preserve"> </w:t>
            </w:r>
            <w:r w:rsidRPr="00CE60AD">
              <w:rPr>
                <w:rFonts w:ascii="Tahoma" w:eastAsia="Tahoma" w:hAnsi="Tahoma" w:cs="Tahoma"/>
                <w:color w:val="000000" w:themeColor="text1"/>
              </w:rPr>
              <w:t>διαθέτει</w:t>
            </w:r>
            <w:r w:rsidRPr="00CE60AD">
              <w:rPr>
                <w:rFonts w:ascii="Tahoma" w:eastAsia="Tahoma" w:hAnsi="Tahoma" w:cs="Tahoma"/>
                <w:color w:val="000000" w:themeColor="text1"/>
                <w:lang w:val="en-US"/>
              </w:rPr>
              <w:t xml:space="preserve"> 5 </w:t>
            </w:r>
            <w:r w:rsidRPr="00CE60AD">
              <w:rPr>
                <w:rFonts w:ascii="Tahoma" w:eastAsia="Tahoma" w:hAnsi="Tahoma" w:cs="Tahoma"/>
                <w:color w:val="000000" w:themeColor="text1"/>
              </w:rPr>
              <w:t>εισόδους</w:t>
            </w:r>
            <w:r w:rsidRPr="00CE60AD">
              <w:rPr>
                <w:rFonts w:ascii="Tahoma" w:eastAsia="Tahoma" w:hAnsi="Tahoma" w:cs="Tahoma"/>
                <w:color w:val="000000" w:themeColor="text1"/>
                <w:lang w:val="en-US"/>
              </w:rPr>
              <w:t xml:space="preserve"> USB DEVICE, 2 x USB 3.2 type A &amp; 3 x USB 2.0 type 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4EC1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62372C"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EB86BF" w14:textId="77777777" w:rsidR="003A1F48" w:rsidRPr="00CE60AD" w:rsidRDefault="003A1F48" w:rsidP="00ED34B6">
            <w:pPr>
              <w:widowControl w:val="0"/>
              <w:spacing w:after="0"/>
              <w:rPr>
                <w:rFonts w:eastAsia="Tahoma"/>
                <w:color w:val="000000" w:themeColor="text1"/>
              </w:rPr>
            </w:pPr>
          </w:p>
        </w:tc>
      </w:tr>
      <w:tr w:rsidR="003A1F48" w:rsidRPr="003A1F48" w14:paraId="1B84EF1C"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9CE3B7"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D899E1"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2 εισόδους βίντεο, 1 x HDMI 2.0 &amp; 1 x DP 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9421A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DB15F9"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6CE4A" w14:textId="77777777" w:rsidR="003A1F48" w:rsidRPr="00CE60AD" w:rsidRDefault="003A1F48" w:rsidP="00ED34B6">
            <w:pPr>
              <w:widowControl w:val="0"/>
              <w:spacing w:after="0"/>
              <w:rPr>
                <w:rFonts w:eastAsia="Tahoma"/>
                <w:color w:val="000000" w:themeColor="text1"/>
              </w:rPr>
            </w:pPr>
          </w:p>
        </w:tc>
      </w:tr>
      <w:tr w:rsidR="003A1F48" w:rsidRPr="003A1F48" w14:paraId="1CDAD961"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D5D35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18DBF1"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1 έξοδο βίντεο, 1 x HDMI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BA5649"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8D0F08"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65795" w14:textId="77777777" w:rsidR="003A1F48" w:rsidRPr="00CE60AD" w:rsidRDefault="003A1F48" w:rsidP="00ED34B6">
            <w:pPr>
              <w:widowControl w:val="0"/>
              <w:spacing w:after="0"/>
              <w:rPr>
                <w:rFonts w:eastAsia="Tahoma"/>
                <w:color w:val="000000" w:themeColor="text1"/>
              </w:rPr>
            </w:pPr>
          </w:p>
        </w:tc>
      </w:tr>
      <w:tr w:rsidR="003A1F48" w:rsidRPr="003A1F48" w14:paraId="14128A4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D2277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4.1.9</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005A6"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μετάδοση βίντεο ανάλυσης 4096 x 2160 @ 60Hz, 4:4:4, 8bit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2584D9"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6666FA"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895F1C" w14:textId="77777777" w:rsidR="003A1F48" w:rsidRPr="00CE60AD" w:rsidRDefault="003A1F48" w:rsidP="00ED34B6">
            <w:pPr>
              <w:widowControl w:val="0"/>
              <w:spacing w:after="0"/>
              <w:rPr>
                <w:rFonts w:eastAsia="Tahoma"/>
                <w:color w:val="000000" w:themeColor="text1"/>
              </w:rPr>
            </w:pPr>
          </w:p>
        </w:tc>
      </w:tr>
      <w:tr w:rsidR="003A1F48" w:rsidRPr="003A1F48" w14:paraId="0A926F93"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6501FE9"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4.1.10</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4FE1D"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μέγιστο ρυθμό μετάδοσης 18Gbps (6Gbps/color)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F5A1E2"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5044FB"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72F79F" w14:textId="77777777" w:rsidR="003A1F48" w:rsidRPr="00CE60AD" w:rsidRDefault="003A1F48" w:rsidP="00ED34B6">
            <w:pPr>
              <w:widowControl w:val="0"/>
              <w:spacing w:after="0"/>
              <w:rPr>
                <w:rFonts w:eastAsia="Tahoma"/>
                <w:color w:val="000000" w:themeColor="text1"/>
              </w:rPr>
            </w:pPr>
          </w:p>
        </w:tc>
      </w:tr>
      <w:tr w:rsidR="003A1F48" w:rsidRPr="003A1F48" w14:paraId="424A69ED"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CF1898"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4.1.11</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F4FEA"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αναλύσεις βίντεο μέχρι και 1080p@120Hz ή 4K@60Hz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9B5E6"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2415FD"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6C7828" w14:textId="77777777" w:rsidR="003A1F48" w:rsidRPr="00CE60AD" w:rsidRDefault="003A1F48" w:rsidP="00ED34B6">
            <w:pPr>
              <w:widowControl w:val="0"/>
              <w:spacing w:after="0"/>
              <w:rPr>
                <w:rFonts w:eastAsia="Tahoma"/>
                <w:color w:val="000000" w:themeColor="text1"/>
              </w:rPr>
            </w:pPr>
          </w:p>
        </w:tc>
      </w:tr>
      <w:tr w:rsidR="003A1F48" w:rsidRPr="003A1F48" w14:paraId="39547806"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CE894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4.1.12</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7657DD"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φορμά βίντεο YCbCr &amp; RGB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15B405"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7EBAD"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0906BF" w14:textId="77777777" w:rsidR="003A1F48" w:rsidRPr="00CE60AD" w:rsidRDefault="003A1F48" w:rsidP="00ED34B6">
            <w:pPr>
              <w:widowControl w:val="0"/>
              <w:spacing w:after="0"/>
              <w:rPr>
                <w:rFonts w:eastAsia="Tahoma"/>
                <w:color w:val="000000" w:themeColor="text1"/>
              </w:rPr>
            </w:pPr>
          </w:p>
        </w:tc>
      </w:tr>
      <w:tr w:rsidR="003A1F48" w:rsidRPr="003A1F48" w14:paraId="30E7F8A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8D3F37"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4.1.13</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BF144B"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τα πρότυπα HDR:</w:t>
            </w:r>
          </w:p>
          <w:p w14:paraId="067A7012"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HDR 10</w:t>
            </w:r>
          </w:p>
          <w:p w14:paraId="222A0874"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HDR 10+</w:t>
            </w:r>
          </w:p>
          <w:p w14:paraId="41932088"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Dolby Vision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53EBC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8A14FA"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39E2C" w14:textId="77777777" w:rsidR="003A1F48" w:rsidRPr="00CE60AD" w:rsidRDefault="003A1F48" w:rsidP="00ED34B6">
            <w:pPr>
              <w:widowControl w:val="0"/>
              <w:spacing w:after="0"/>
              <w:rPr>
                <w:rFonts w:eastAsia="Tahoma"/>
                <w:color w:val="000000" w:themeColor="text1"/>
              </w:rPr>
            </w:pPr>
          </w:p>
        </w:tc>
      </w:tr>
      <w:tr w:rsidR="003A1F48" w:rsidRPr="003A1F48" w14:paraId="4E511ECF"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E3A92A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lastRenderedPageBreak/>
              <w:t>4.1.14</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19F4A7" w14:textId="77777777" w:rsidR="003A1F48" w:rsidRPr="00CE60AD" w:rsidRDefault="003A1F48" w:rsidP="00ED34B6">
            <w:pPr>
              <w:widowControl w:val="0"/>
              <w:spacing w:after="0"/>
              <w:rPr>
                <w:rFonts w:eastAsia="Tahoma"/>
                <w:color w:val="000000" w:themeColor="text1"/>
                <w:lang w:val="el-GR"/>
              </w:rPr>
            </w:pPr>
            <w:r w:rsidRPr="00CE60AD">
              <w:rPr>
                <w:rFonts w:eastAsia="Tahoma"/>
                <w:color w:val="000000" w:themeColor="text1"/>
                <w:lang w:val="el-GR"/>
              </w:rPr>
              <w:t>Να υποστηρίζει τα πρότυπα βίντεο:</w:t>
            </w:r>
          </w:p>
          <w:p w14:paraId="56CB8388"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lang w:val="en-US"/>
              </w:rPr>
              <w:t>HDMI 2.0b</w:t>
            </w:r>
          </w:p>
          <w:p w14:paraId="5881E294"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lang w:val="en-US"/>
              </w:rPr>
              <w:t>DisplayPort 1.2</w:t>
            </w:r>
          </w:p>
          <w:p w14:paraId="09DE305F"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lang w:val="en-US"/>
              </w:rPr>
              <w:t>DVI 1.0</w:t>
            </w:r>
          </w:p>
          <w:p w14:paraId="2BF24F81" w14:textId="77777777" w:rsidR="003A1F48" w:rsidRPr="00CE60AD" w:rsidRDefault="003A1F48" w:rsidP="00ED34B6">
            <w:pPr>
              <w:pStyle w:val="TableParagraph"/>
              <w:spacing w:line="276" w:lineRule="auto"/>
              <w:rPr>
                <w:rFonts w:ascii="Tahoma" w:eastAsia="Tahoma" w:hAnsi="Tahoma" w:cs="Tahoma"/>
                <w:color w:val="000000" w:themeColor="text1"/>
                <w:lang w:val="en-US"/>
              </w:rPr>
            </w:pPr>
            <w:r w:rsidRPr="00CE60AD">
              <w:rPr>
                <w:rFonts w:ascii="Tahoma" w:eastAsia="Tahoma" w:hAnsi="Tahoma" w:cs="Tahoma"/>
                <w:color w:val="000000" w:themeColor="text1"/>
                <w:lang w:val="en-US"/>
              </w:rPr>
              <w:t>HDCP 1.x</w:t>
            </w:r>
          </w:p>
          <w:p w14:paraId="09E0DB0A"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HDCP 2.3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3FB393"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D8D6EF"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BA6213" w14:textId="77777777" w:rsidR="003A1F48" w:rsidRPr="00CE60AD" w:rsidRDefault="003A1F48" w:rsidP="00ED34B6">
            <w:pPr>
              <w:widowControl w:val="0"/>
              <w:spacing w:after="0"/>
              <w:rPr>
                <w:rFonts w:eastAsia="Tahoma"/>
                <w:color w:val="000000" w:themeColor="text1"/>
              </w:rPr>
            </w:pPr>
          </w:p>
        </w:tc>
      </w:tr>
      <w:tr w:rsidR="003A1F48" w:rsidRPr="003A1F48" w14:paraId="7CBDDDF7"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17D5FA"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4.1.15</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788514"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υποστηρίζει τα πρότυπα USB:</w:t>
            </w:r>
          </w:p>
          <w:p w14:paraId="24961F04"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xHCI</w:t>
            </w:r>
          </w:p>
          <w:p w14:paraId="2E30B29F"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EHCI</w:t>
            </w:r>
          </w:p>
          <w:p w14:paraId="1D415342"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OHCI/UHCI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3C81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C10921"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8815ED" w14:textId="77777777" w:rsidR="003A1F48" w:rsidRPr="00CE60AD" w:rsidRDefault="003A1F48" w:rsidP="00ED34B6">
            <w:pPr>
              <w:widowControl w:val="0"/>
              <w:spacing w:after="0"/>
              <w:rPr>
                <w:rFonts w:eastAsia="Tahoma"/>
                <w:color w:val="000000" w:themeColor="text1"/>
              </w:rPr>
            </w:pPr>
          </w:p>
        </w:tc>
      </w:tr>
      <w:tr w:rsidR="003A1F48" w:rsidRPr="003A1F48" w14:paraId="6DCB5875"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F947C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4.1.16</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42E791"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θύρα δικτύου Ethernet, 10/100Base-T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BA9CCF"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1EAA0F"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6EDAC4" w14:textId="77777777" w:rsidR="003A1F48" w:rsidRPr="00CE60AD" w:rsidRDefault="003A1F48" w:rsidP="00ED34B6">
            <w:pPr>
              <w:widowControl w:val="0"/>
              <w:spacing w:after="0"/>
              <w:rPr>
                <w:rFonts w:eastAsia="Tahoma"/>
                <w:color w:val="000000" w:themeColor="text1"/>
              </w:rPr>
            </w:pPr>
          </w:p>
        </w:tc>
      </w:tr>
      <w:tr w:rsidR="003A1F48" w:rsidRPr="003A1F48" w14:paraId="3A17A87B"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0D76BE"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4.1.17</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9122C6"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Να διαθέτει θύρα USB &amp; COM για έλεγχο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EFF844"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145018"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51B19D" w14:textId="77777777" w:rsidR="003A1F48" w:rsidRPr="00CE60AD" w:rsidRDefault="003A1F48" w:rsidP="00ED34B6">
            <w:pPr>
              <w:widowControl w:val="0"/>
              <w:spacing w:after="0"/>
              <w:rPr>
                <w:rFonts w:eastAsia="Tahoma"/>
                <w:color w:val="000000" w:themeColor="text1"/>
              </w:rPr>
            </w:pPr>
          </w:p>
        </w:tc>
      </w:tr>
      <w:tr w:rsidR="003A1F48" w:rsidRPr="003A1F48" w14:paraId="4CF2F800" w14:textId="77777777" w:rsidTr="009C5151">
        <w:trPr>
          <w:trHeight w:val="15"/>
        </w:trPr>
        <w:tc>
          <w:tcPr>
            <w:tcW w:w="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8A7455C"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4.1.18</w:t>
            </w:r>
          </w:p>
        </w:tc>
        <w:tc>
          <w:tcPr>
            <w:tcW w:w="367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CA9A0" w14:textId="77777777" w:rsidR="003A1F48" w:rsidRPr="00CE60AD" w:rsidRDefault="003A1F48" w:rsidP="00ED34B6">
            <w:pPr>
              <w:pStyle w:val="TableParagraph"/>
              <w:spacing w:line="276" w:lineRule="auto"/>
              <w:rPr>
                <w:rFonts w:ascii="Tahoma" w:eastAsia="Tahoma" w:hAnsi="Tahoma" w:cs="Tahoma"/>
                <w:color w:val="000000" w:themeColor="text1"/>
              </w:rPr>
            </w:pPr>
            <w:r w:rsidRPr="00CE60AD">
              <w:rPr>
                <w:rFonts w:ascii="Tahoma" w:eastAsia="Tahoma" w:hAnsi="Tahoma" w:cs="Tahoma"/>
                <w:color w:val="000000" w:themeColor="text1"/>
              </w:rPr>
              <w:t>Εγγύησης καλής λειτουργίας διάρκειας ≥ 3 ετών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A41260" w14:textId="77777777" w:rsidR="003A1F48" w:rsidRPr="00CE60AD" w:rsidRDefault="003A1F48" w:rsidP="00ED34B6">
            <w:pPr>
              <w:pStyle w:val="TableParagraph"/>
              <w:rPr>
                <w:rFonts w:ascii="Tahoma" w:eastAsia="Tahoma" w:hAnsi="Tahoma" w:cs="Tahoma"/>
                <w:color w:val="000000" w:themeColor="text1"/>
              </w:rPr>
            </w:pPr>
            <w:r w:rsidRPr="00CE60AD">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1D001" w14:textId="77777777" w:rsidR="003A1F48" w:rsidRPr="00CE60AD" w:rsidRDefault="003A1F48" w:rsidP="00ED34B6">
            <w:pPr>
              <w:widowControl w:val="0"/>
              <w:spacing w:after="0"/>
              <w:rPr>
                <w:rFonts w:eastAsia="Tahoma"/>
                <w:color w:val="000000" w:themeColor="text1"/>
              </w:rPr>
            </w:pPr>
          </w:p>
        </w:tc>
        <w:tc>
          <w:tcPr>
            <w:tcW w:w="154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759C1E" w14:textId="77777777" w:rsidR="003A1F48" w:rsidRPr="00CE60AD" w:rsidRDefault="003A1F48" w:rsidP="00ED34B6">
            <w:pPr>
              <w:widowControl w:val="0"/>
              <w:spacing w:after="0"/>
              <w:rPr>
                <w:rFonts w:eastAsia="Tahoma"/>
                <w:color w:val="000000" w:themeColor="text1"/>
              </w:rPr>
            </w:pPr>
          </w:p>
        </w:tc>
      </w:tr>
    </w:tbl>
    <w:p w14:paraId="00F43346" w14:textId="77777777" w:rsidR="003A1F48" w:rsidRPr="003A1F48" w:rsidRDefault="003A1F48" w:rsidP="002E347D">
      <w:pPr>
        <w:rPr>
          <w:lang w:val="el-GR"/>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0"/>
        <w:gridCol w:w="3585"/>
        <w:gridCol w:w="1275"/>
        <w:gridCol w:w="1275"/>
        <w:gridCol w:w="1545"/>
      </w:tblGrid>
      <w:tr w:rsidR="003A1F48" w:rsidRPr="007F2CDF" w14:paraId="6E56B4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5FB5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9D1747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Μονάδα Μετατροπής </w:t>
            </w:r>
            <w:r w:rsidRPr="00DA7307">
              <w:rPr>
                <w:rFonts w:ascii="Tahoma" w:eastAsia="Tahoma" w:hAnsi="Tahoma" w:cs="Tahoma"/>
                <w:color w:val="000000" w:themeColor="text1"/>
                <w:lang w:val="en-US"/>
              </w:rPr>
              <w:t>Video</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HDMI</w:t>
            </w:r>
            <w:r w:rsidRPr="00DA7307">
              <w:rPr>
                <w:rFonts w:ascii="Tahoma" w:eastAsia="Tahoma" w:hAnsi="Tahoma" w:cs="Tahoma"/>
                <w:color w:val="000000" w:themeColor="text1"/>
              </w:rPr>
              <w:t xml:space="preserve"> σε </w:t>
            </w:r>
            <w:r w:rsidRPr="00DA7307">
              <w:rPr>
                <w:rFonts w:ascii="Tahoma" w:eastAsia="Tahoma" w:hAnsi="Tahoma" w:cs="Tahoma"/>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36D1A7B" w14:textId="77777777" w:rsidR="003A1F48" w:rsidRPr="00DA7307" w:rsidRDefault="003A1F48" w:rsidP="002E347D">
            <w:pPr>
              <w:pStyle w:val="TableParagraph"/>
              <w:rPr>
                <w:rFonts w:ascii="Tahoma" w:eastAsia="Tahoma" w:hAnsi="Tahoma" w:cs="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9DD9D8" w14:textId="77777777" w:rsidR="003A1F48" w:rsidRPr="00DA7307" w:rsidRDefault="003A1F48" w:rsidP="002E347D">
            <w:pPr>
              <w:pStyle w:val="TableParagraph"/>
              <w:rPr>
                <w:rFonts w:ascii="Tahoma" w:eastAsia="Tahoma" w:hAnsi="Tahoma" w:cs="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1BB025F" w14:textId="77777777" w:rsidR="003A1F48" w:rsidRPr="00DA7307" w:rsidRDefault="003A1F48" w:rsidP="002E347D">
            <w:pPr>
              <w:pStyle w:val="TableParagraph"/>
              <w:rPr>
                <w:rFonts w:ascii="Tahoma" w:eastAsia="Tahoma" w:hAnsi="Tahoma" w:cs="Tahoma"/>
                <w:color w:val="000000" w:themeColor="text1"/>
              </w:rPr>
            </w:pPr>
          </w:p>
        </w:tc>
      </w:tr>
      <w:tr w:rsidR="003A1F48" w:rsidRPr="003A1F48" w14:paraId="2D96BE5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4DEE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D1789D"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 xml:space="preserve">Μία (1) Μονάδα Μετατροπής </w:t>
            </w:r>
            <w:r w:rsidRPr="00DA7307">
              <w:rPr>
                <w:rFonts w:ascii="Tahoma" w:eastAsia="Tahoma" w:hAnsi="Tahoma" w:cs="Tahoma"/>
                <w:b/>
                <w:bCs/>
                <w:color w:val="000000" w:themeColor="text1"/>
                <w:lang w:val="en-US"/>
              </w:rPr>
              <w:t>Video</w:t>
            </w:r>
            <w:r w:rsidRPr="00DA7307">
              <w:rPr>
                <w:rFonts w:ascii="Tahoma" w:eastAsia="Tahoma" w:hAnsi="Tahoma" w:cs="Tahoma"/>
                <w:b/>
                <w:bCs/>
                <w:color w:val="000000" w:themeColor="text1"/>
              </w:rPr>
              <w:t xml:space="preserve"> </w:t>
            </w:r>
            <w:r w:rsidRPr="00DA7307">
              <w:rPr>
                <w:rFonts w:ascii="Tahoma" w:eastAsia="Tahoma" w:hAnsi="Tahoma" w:cs="Tahoma"/>
                <w:b/>
                <w:bCs/>
                <w:color w:val="000000" w:themeColor="text1"/>
                <w:lang w:val="en-US"/>
              </w:rPr>
              <w:t>HDMI</w:t>
            </w:r>
            <w:r w:rsidRPr="00DA7307">
              <w:rPr>
                <w:rFonts w:ascii="Tahoma" w:eastAsia="Tahoma" w:hAnsi="Tahoma" w:cs="Tahoma"/>
                <w:b/>
                <w:bCs/>
                <w:color w:val="000000" w:themeColor="text1"/>
              </w:rPr>
              <w:t xml:space="preserve"> σε </w:t>
            </w:r>
            <w:r w:rsidRPr="00DA7307">
              <w:rPr>
                <w:rFonts w:ascii="Tahoma" w:eastAsia="Tahoma" w:hAnsi="Tahoma" w:cs="Tahoma"/>
                <w:b/>
                <w:bCs/>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0D013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F38CB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693EB0" w14:textId="77777777" w:rsidR="003A1F48" w:rsidRPr="00DA7307" w:rsidRDefault="003A1F48" w:rsidP="002E347D">
            <w:pPr>
              <w:widowControl w:val="0"/>
              <w:spacing w:after="0"/>
              <w:rPr>
                <w:rFonts w:eastAsia="Tahoma"/>
                <w:color w:val="000000" w:themeColor="text1"/>
              </w:rPr>
            </w:pPr>
          </w:p>
        </w:tc>
      </w:tr>
      <w:tr w:rsidR="003A1F48" w:rsidRPr="003A1F48" w14:paraId="2F362FB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11696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062F33"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4D7EA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FF52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6CAD03" w14:textId="77777777" w:rsidR="003A1F48" w:rsidRPr="00DA7307" w:rsidRDefault="003A1F48" w:rsidP="002E347D">
            <w:pPr>
              <w:widowControl w:val="0"/>
              <w:spacing w:after="0"/>
              <w:rPr>
                <w:rFonts w:eastAsia="Tahoma"/>
                <w:color w:val="000000" w:themeColor="text1"/>
              </w:rPr>
            </w:pPr>
          </w:p>
        </w:tc>
      </w:tr>
      <w:tr w:rsidR="003A1F48" w:rsidRPr="003A1F48" w14:paraId="1F3270B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CD27C3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F33A6B"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14F3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DA3D5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701716" w14:textId="77777777" w:rsidR="003A1F48" w:rsidRPr="00DA7307" w:rsidRDefault="003A1F48" w:rsidP="002E347D">
            <w:pPr>
              <w:widowControl w:val="0"/>
              <w:spacing w:after="0"/>
              <w:rPr>
                <w:rFonts w:eastAsia="Tahoma"/>
                <w:color w:val="000000" w:themeColor="text1"/>
              </w:rPr>
            </w:pPr>
          </w:p>
        </w:tc>
      </w:tr>
      <w:tr w:rsidR="003A1F48" w:rsidRPr="003A1F48" w14:paraId="1342EC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1B38D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61069F"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διαθέτει 1x HDMI input, max input 2048x1080 60fps 4:4:4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47CC5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760F0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2A4919" w14:textId="77777777" w:rsidR="003A1F48" w:rsidRPr="00DA7307" w:rsidRDefault="003A1F48" w:rsidP="002E347D">
            <w:pPr>
              <w:widowControl w:val="0"/>
              <w:spacing w:after="0"/>
              <w:rPr>
                <w:rFonts w:eastAsia="Tahoma"/>
                <w:color w:val="000000" w:themeColor="text1"/>
              </w:rPr>
            </w:pPr>
          </w:p>
        </w:tc>
      </w:tr>
      <w:tr w:rsidR="003A1F48" w:rsidRPr="003A1F48" w14:paraId="6E8F0D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96DEE2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5609A9" w14:textId="77777777" w:rsidR="003A1F48" w:rsidRPr="00DA7307" w:rsidRDefault="003A1F48" w:rsidP="002E347D">
            <w:pPr>
              <w:pStyle w:val="TableParagraph"/>
              <w:spacing w:line="276" w:lineRule="auto"/>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Up to 8-channel 24-bit HDMI-embedded audio at 192kHz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BD7AC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BEAB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08B185" w14:textId="77777777" w:rsidR="003A1F48" w:rsidRPr="00DA7307" w:rsidRDefault="003A1F48" w:rsidP="002E347D">
            <w:pPr>
              <w:widowControl w:val="0"/>
              <w:spacing w:after="0"/>
              <w:rPr>
                <w:rFonts w:eastAsia="Tahoma"/>
                <w:color w:val="000000" w:themeColor="text1"/>
              </w:rPr>
            </w:pPr>
          </w:p>
        </w:tc>
      </w:tr>
      <w:tr w:rsidR="003A1F48" w:rsidRPr="003A1F48" w14:paraId="580F4B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149DC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F491F7"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διαθέτει 1 έξοδο USB 3.0</w:t>
            </w:r>
          </w:p>
          <w:p w14:paraId="57906195"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Συμβατή με USB 2.0 και with USB 3.1 Gen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FC86F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D21D7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C28FB1" w14:textId="77777777" w:rsidR="003A1F48" w:rsidRPr="00DA7307" w:rsidRDefault="003A1F48" w:rsidP="002E347D">
            <w:pPr>
              <w:widowControl w:val="0"/>
              <w:spacing w:after="0"/>
              <w:rPr>
                <w:rFonts w:eastAsia="Tahoma"/>
                <w:color w:val="000000" w:themeColor="text1"/>
              </w:rPr>
            </w:pPr>
          </w:p>
        </w:tc>
      </w:tr>
      <w:tr w:rsidR="003A1F48" w:rsidRPr="003A1F48" w14:paraId="23FBD66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C4AB7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F28FBA"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υποστηρίζει Custom EDID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80C5C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317DF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BAA940" w14:textId="77777777" w:rsidR="003A1F48" w:rsidRPr="00DA7307" w:rsidRDefault="003A1F48" w:rsidP="002E347D">
            <w:pPr>
              <w:widowControl w:val="0"/>
              <w:spacing w:after="0"/>
              <w:rPr>
                <w:rFonts w:eastAsia="Tahoma"/>
                <w:color w:val="000000" w:themeColor="text1"/>
              </w:rPr>
            </w:pPr>
          </w:p>
        </w:tc>
      </w:tr>
      <w:tr w:rsidR="003A1F48" w:rsidRPr="003A1F48" w14:paraId="47A3A11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5C818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1477E"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υποστηρίζει HDMI interfaces: HDMI 1.4a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80A2D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F4B5F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F517ED" w14:textId="77777777" w:rsidR="003A1F48" w:rsidRPr="00DA7307" w:rsidRDefault="003A1F48" w:rsidP="002E347D">
            <w:pPr>
              <w:widowControl w:val="0"/>
              <w:spacing w:after="0"/>
              <w:rPr>
                <w:rFonts w:eastAsia="Tahoma"/>
                <w:color w:val="000000" w:themeColor="text1"/>
              </w:rPr>
            </w:pPr>
          </w:p>
        </w:tc>
      </w:tr>
      <w:tr w:rsidR="003A1F48" w:rsidRPr="003A1F48" w14:paraId="1F22D1F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6889F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826815"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υποστηρίζει αναλύσεις βίντεο εξόδου, ως αναφέρονται παρακάτω:</w:t>
            </w:r>
          </w:p>
          <w:p w14:paraId="39DFB7E2"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1920x1080p 23.98/24/25/29.97/30/50/59.94/60/75</w:t>
            </w:r>
          </w:p>
          <w:p w14:paraId="569E332A"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1280x720p 23.98/24/25/29.97/30/50/59.94/60/100/119.88/120</w:t>
            </w:r>
          </w:p>
          <w:p w14:paraId="0E1DB8D7"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lastRenderedPageBreak/>
              <w:t>720x576p25</w:t>
            </w:r>
          </w:p>
          <w:p w14:paraId="2548B6C5"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720x480p30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872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7D629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3AE2FC" w14:textId="77777777" w:rsidR="003A1F48" w:rsidRPr="00DA7307" w:rsidRDefault="003A1F48" w:rsidP="002E347D">
            <w:pPr>
              <w:widowControl w:val="0"/>
              <w:spacing w:after="0"/>
              <w:rPr>
                <w:rFonts w:eastAsia="Tahoma"/>
                <w:color w:val="000000" w:themeColor="text1"/>
              </w:rPr>
            </w:pPr>
          </w:p>
        </w:tc>
      </w:tr>
      <w:tr w:rsidR="003A1F48" w:rsidRPr="003A1F48" w14:paraId="088AD46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5DEA03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B44401"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 xml:space="preserve">Να υποστηρίζει </w:t>
            </w:r>
            <w:r w:rsidRPr="00DA7307">
              <w:rPr>
                <w:rFonts w:ascii="Tahoma" w:eastAsia="Tahoma" w:hAnsi="Tahoma" w:cs="Tahoma"/>
                <w:color w:val="000000" w:themeColor="text1"/>
                <w:lang w:val="en-US"/>
              </w:rPr>
              <w:t>format</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RGB</w:t>
            </w:r>
            <w:r w:rsidRPr="00DA7307">
              <w:rPr>
                <w:rFonts w:ascii="Tahoma" w:eastAsia="Tahoma" w:hAnsi="Tahoma" w:cs="Tahoma"/>
                <w:color w:val="000000" w:themeColor="text1"/>
              </w:rPr>
              <w:t>/</w:t>
            </w:r>
            <w:r w:rsidRPr="00DA7307">
              <w:rPr>
                <w:rFonts w:ascii="Tahoma" w:eastAsia="Tahoma" w:hAnsi="Tahoma" w:cs="Tahoma"/>
                <w:color w:val="000000" w:themeColor="text1"/>
                <w:lang w:val="en-US"/>
              </w:rPr>
              <w:t>YUV</w:t>
            </w:r>
            <w:r w:rsidRPr="00DA7307">
              <w:rPr>
                <w:rFonts w:ascii="Tahoma" w:eastAsia="Tahoma" w:hAnsi="Tahoma" w:cs="Tahoma"/>
                <w:color w:val="000000" w:themeColor="text1"/>
              </w:rPr>
              <w:t xml:space="preserve"> 4:4:4 8/10/12-</w:t>
            </w:r>
            <w:r w:rsidRPr="00DA7307">
              <w:rPr>
                <w:rFonts w:ascii="Tahoma" w:eastAsia="Tahoma" w:hAnsi="Tahoma" w:cs="Tahoma"/>
                <w:color w:val="000000" w:themeColor="text1"/>
                <w:lang w:val="en-US"/>
              </w:rPr>
              <w:t>bit</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YUY</w:t>
            </w:r>
            <w:r w:rsidRPr="00DA7307">
              <w:rPr>
                <w:rFonts w:ascii="Tahoma" w:eastAsia="Tahoma" w:hAnsi="Tahoma" w:cs="Tahoma"/>
                <w:color w:val="000000" w:themeColor="text1"/>
              </w:rPr>
              <w:t xml:space="preserve"> 4:2:2 12-</w:t>
            </w:r>
            <w:r w:rsidRPr="00DA7307">
              <w:rPr>
                <w:rFonts w:ascii="Tahoma" w:eastAsia="Tahoma" w:hAnsi="Tahoma" w:cs="Tahoma"/>
                <w:color w:val="000000" w:themeColor="text1"/>
                <w:lang w:val="en-US"/>
              </w:rPr>
              <w:t>bit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A1A9C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FB728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5EEE6" w14:textId="77777777" w:rsidR="003A1F48" w:rsidRPr="00DA7307" w:rsidRDefault="003A1F48" w:rsidP="002E347D">
            <w:pPr>
              <w:widowControl w:val="0"/>
              <w:spacing w:after="0"/>
              <w:rPr>
                <w:rFonts w:eastAsia="Tahoma"/>
                <w:color w:val="000000" w:themeColor="text1"/>
              </w:rPr>
            </w:pPr>
          </w:p>
        </w:tc>
      </w:tr>
      <w:tr w:rsidR="003A1F48" w:rsidRPr="003A1F48" w14:paraId="7EF62BF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0468D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4.2.9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37A527" w14:textId="77777777" w:rsidR="003A1F48" w:rsidRPr="00DA7307" w:rsidRDefault="003A1F48" w:rsidP="002E347D">
            <w:pPr>
              <w:pStyle w:val="TableParagraph"/>
              <w:spacing w:line="276" w:lineRule="auto"/>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υποστηρίζει</w:t>
            </w:r>
            <w:r w:rsidRPr="00DA7307">
              <w:rPr>
                <w:rFonts w:ascii="Tahoma" w:eastAsia="Tahoma" w:hAnsi="Tahoma" w:cs="Tahoma"/>
                <w:color w:val="000000" w:themeColor="text1"/>
                <w:lang w:val="en-US"/>
              </w:rPr>
              <w:t xml:space="preserve"> video cropping, up/down scaling, de-interlacing, aspect ratio conversion, color format conversion, frame rate conversion, flip and mirror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C78B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4D1D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6C333B" w14:textId="77777777" w:rsidR="003A1F48" w:rsidRPr="00DA7307" w:rsidRDefault="003A1F48" w:rsidP="002E347D">
            <w:pPr>
              <w:widowControl w:val="0"/>
              <w:spacing w:after="0"/>
              <w:rPr>
                <w:rFonts w:eastAsia="Tahoma"/>
                <w:color w:val="000000" w:themeColor="text1"/>
              </w:rPr>
            </w:pPr>
          </w:p>
        </w:tc>
      </w:tr>
      <w:tr w:rsidR="003A1F48" w:rsidRPr="003A1F48" w14:paraId="5B5E74C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5023C5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4.3</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1D093E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AVB/USB expander</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9C76375"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13F451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34B508F" w14:textId="77777777" w:rsidR="003A1F48" w:rsidRPr="00DA7307" w:rsidRDefault="003A1F48" w:rsidP="002E347D">
            <w:pPr>
              <w:widowControl w:val="0"/>
              <w:spacing w:after="0"/>
              <w:rPr>
                <w:rFonts w:eastAsia="Tahoma"/>
                <w:color w:val="000000" w:themeColor="text1"/>
              </w:rPr>
            </w:pPr>
          </w:p>
        </w:tc>
      </w:tr>
      <w:tr w:rsidR="003A1F48" w:rsidRPr="003A1F48" w14:paraId="63AE36B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B3200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4.3.1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DFB029"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 xml:space="preserve">Ένας (1) </w:t>
            </w:r>
            <w:r w:rsidRPr="00DA7307">
              <w:rPr>
                <w:rFonts w:eastAsia="Tahoma"/>
                <w:b/>
                <w:bCs/>
                <w:color w:val="000000" w:themeColor="text1"/>
                <w:lang w:val="en-US"/>
              </w:rPr>
              <w:t>AVB/USB expander</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76010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11D4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0EB7CF" w14:textId="77777777" w:rsidR="003A1F48" w:rsidRPr="00DA7307" w:rsidRDefault="003A1F48" w:rsidP="002E347D">
            <w:pPr>
              <w:widowControl w:val="0"/>
              <w:spacing w:after="0"/>
              <w:rPr>
                <w:rFonts w:eastAsia="Tahoma"/>
                <w:color w:val="000000" w:themeColor="text1"/>
              </w:rPr>
            </w:pPr>
          </w:p>
        </w:tc>
      </w:tr>
      <w:tr w:rsidR="003A1F48" w:rsidRPr="003A1F48" w14:paraId="49A7F44C"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772BB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0A69"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FD2C7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9EE42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A2DA91" w14:textId="77777777" w:rsidR="003A1F48" w:rsidRPr="00DA7307" w:rsidRDefault="003A1F48" w:rsidP="002E347D">
            <w:pPr>
              <w:widowControl w:val="0"/>
              <w:spacing w:after="0"/>
              <w:rPr>
                <w:rFonts w:eastAsia="Tahoma"/>
                <w:color w:val="000000" w:themeColor="text1"/>
              </w:rPr>
            </w:pPr>
          </w:p>
        </w:tc>
      </w:tr>
      <w:tr w:rsidR="003A1F48" w:rsidRPr="003A1F48" w14:paraId="2D896A8F"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4B53D8C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3</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AAF5973"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κατασκευής/ISO κατασκευαστή:</w:t>
            </w:r>
          </w:p>
          <w:p w14:paraId="64077BD9"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ISO 9001/2015 ή ισοδύναμο</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E27235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E830BC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467CF52" w14:textId="77777777" w:rsidR="003A1F48" w:rsidRPr="00DA7307" w:rsidRDefault="003A1F48" w:rsidP="002E347D">
            <w:pPr>
              <w:widowControl w:val="0"/>
              <w:spacing w:after="0"/>
              <w:rPr>
                <w:rFonts w:eastAsia="Tahoma"/>
                <w:color w:val="000000" w:themeColor="text1"/>
              </w:rPr>
            </w:pPr>
          </w:p>
        </w:tc>
      </w:tr>
      <w:tr w:rsidR="003A1F48" w:rsidRPr="003A1F48" w14:paraId="65D3F70D"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BC9CDC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E7753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υποστηρίζει</w:t>
            </w:r>
            <w:r w:rsidRPr="00DA7307">
              <w:rPr>
                <w:rFonts w:eastAsia="Tahoma"/>
                <w:color w:val="000000" w:themeColor="text1"/>
                <w:lang w:val="en-US"/>
              </w:rPr>
              <w:t xml:space="preserve"> up to 8 channels of configurable USB audio</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880AA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NAI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0E974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CEE92B" w14:textId="77777777" w:rsidR="003A1F48" w:rsidRPr="00DA7307" w:rsidRDefault="003A1F48" w:rsidP="002E347D">
            <w:pPr>
              <w:widowControl w:val="0"/>
              <w:spacing w:after="0"/>
              <w:rPr>
                <w:rFonts w:eastAsia="Tahoma"/>
                <w:color w:val="000000" w:themeColor="text1"/>
              </w:rPr>
            </w:pPr>
          </w:p>
        </w:tc>
      </w:tr>
      <w:tr w:rsidR="003A1F48" w:rsidRPr="003A1F48" w14:paraId="1555715D"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0FB9A52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5</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6001DDE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Bluetooth wireless technology</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42AAAFC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925218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10833A04" w14:textId="77777777" w:rsidR="003A1F48" w:rsidRPr="00DA7307" w:rsidRDefault="003A1F48" w:rsidP="002E347D">
            <w:pPr>
              <w:widowControl w:val="0"/>
              <w:spacing w:after="0"/>
              <w:rPr>
                <w:rFonts w:eastAsia="Tahoma"/>
                <w:color w:val="000000" w:themeColor="text1"/>
              </w:rPr>
            </w:pPr>
          </w:p>
        </w:tc>
      </w:tr>
      <w:tr w:rsidR="003A1F48" w:rsidRPr="003A1F48" w14:paraId="5DE1537C" w14:textId="77777777" w:rsidTr="007E4A3D">
        <w:trPr>
          <w:trHeight w:val="21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EAC25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2D8CD9" w14:textId="77777777" w:rsidR="003A1F48" w:rsidRPr="00DA7307" w:rsidRDefault="003A1F48" w:rsidP="002E347D">
            <w:pPr>
              <w:spacing w:after="0"/>
              <w:rPr>
                <w:rFonts w:eastAsia="Tahoma"/>
                <w:color w:val="000000" w:themeColor="text1"/>
                <w:lang w:val="el-GR"/>
              </w:rPr>
            </w:pPr>
            <w:r w:rsidRPr="00DA7307">
              <w:rPr>
                <w:rFonts w:eastAsia="Tahoma"/>
                <w:color w:val="000000" w:themeColor="text1"/>
                <w:lang w:val="el-GR"/>
              </w:rPr>
              <w:t xml:space="preserve">Να υποστηρίζει τροφοδοσία μέσω  </w:t>
            </w:r>
            <w:r w:rsidRPr="00DA7307">
              <w:rPr>
                <w:rFonts w:eastAsia="Tahoma"/>
                <w:color w:val="000000" w:themeColor="text1"/>
                <w:lang w:val="en-US"/>
              </w:rPr>
              <w:t>PoE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81182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8785C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23EA53" w14:textId="77777777" w:rsidR="003A1F48" w:rsidRPr="00DA7307" w:rsidRDefault="003A1F48" w:rsidP="002E347D">
            <w:pPr>
              <w:widowControl w:val="0"/>
              <w:spacing w:after="0"/>
              <w:rPr>
                <w:rFonts w:eastAsia="Tahoma"/>
                <w:color w:val="000000" w:themeColor="text1"/>
              </w:rPr>
            </w:pPr>
          </w:p>
        </w:tc>
      </w:tr>
      <w:tr w:rsidR="003A1F48" w:rsidRPr="003A1F48" w14:paraId="5BA2FA7F"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284C940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7</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CD71A5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θύρα Gigabit Ethernet</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31B7BD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06AABF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2753F9CD" w14:textId="77777777" w:rsidR="003A1F48" w:rsidRPr="00DA7307" w:rsidRDefault="003A1F48" w:rsidP="002E347D">
            <w:pPr>
              <w:widowControl w:val="0"/>
              <w:spacing w:after="0"/>
              <w:rPr>
                <w:rFonts w:eastAsia="Tahoma"/>
                <w:color w:val="000000" w:themeColor="text1"/>
              </w:rPr>
            </w:pPr>
          </w:p>
        </w:tc>
      </w:tr>
      <w:tr w:rsidR="003A1F48" w:rsidRPr="003A1F48" w14:paraId="6C1CA0CB"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1670CFD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8</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00E29F63"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υποστηρίζει το πρωτόκολλο </w:t>
            </w:r>
            <w:r w:rsidRPr="00DA7307">
              <w:rPr>
                <w:rFonts w:eastAsia="Tahoma"/>
                <w:color w:val="000000" w:themeColor="text1"/>
                <w:lang w:val="en-US"/>
              </w:rPr>
              <w:t>AVB</w:t>
            </w:r>
            <w:r w:rsidRPr="00DA7307">
              <w:rPr>
                <w:rFonts w:eastAsia="Tahoma"/>
                <w:color w:val="000000" w:themeColor="text1"/>
                <w:lang w:val="el-GR"/>
              </w:rPr>
              <w:t xml:space="preserve"> για σύνδεση με την Μονάδα Ψηφιακής Επεξεργασίας Σημάτων Ήχου που περιγράφεται πιο κάτω.</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1094D7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CEE9AE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8B9D491" w14:textId="77777777" w:rsidR="003A1F48" w:rsidRPr="00DA7307" w:rsidRDefault="003A1F48" w:rsidP="002E347D">
            <w:pPr>
              <w:widowControl w:val="0"/>
              <w:spacing w:after="0"/>
              <w:rPr>
                <w:rFonts w:eastAsia="Tahoma"/>
                <w:color w:val="000000" w:themeColor="text1"/>
              </w:rPr>
            </w:pPr>
          </w:p>
        </w:tc>
      </w:tr>
      <w:tr w:rsidR="003A1F48" w:rsidRPr="003A1F48" w14:paraId="6CA0AB7C"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51734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4.3.</w:t>
            </w:r>
            <w:r w:rsidRPr="00DA7307">
              <w:rPr>
                <w:rFonts w:eastAsia="Tahoma"/>
                <w:color w:val="000000" w:themeColor="text1"/>
                <w:lang w:val="en-US"/>
              </w:rPr>
              <w:t>9</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105A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υποστηρίζει το πρωτόκολλο </w:t>
            </w:r>
            <w:r w:rsidRPr="00DA7307">
              <w:rPr>
                <w:rFonts w:eastAsia="Tahoma"/>
                <w:color w:val="000000" w:themeColor="text1"/>
                <w:lang w:val="en-US"/>
              </w:rPr>
              <w:t>USB</w:t>
            </w:r>
            <w:r w:rsidRPr="00DA7307">
              <w:rPr>
                <w:rFonts w:eastAsia="Tahoma"/>
                <w:color w:val="000000" w:themeColor="text1"/>
                <w:lang w:val="el-GR"/>
              </w:rPr>
              <w:t xml:space="preserve"> (16</w:t>
            </w:r>
            <w:r w:rsidRPr="00DA7307">
              <w:rPr>
                <w:rFonts w:eastAsia="Tahoma"/>
                <w:color w:val="000000" w:themeColor="text1"/>
                <w:lang w:val="en-US"/>
              </w:rPr>
              <w:t>bit</w:t>
            </w:r>
            <w:r w:rsidRPr="00DA7307">
              <w:rPr>
                <w:rFonts w:eastAsia="Tahoma"/>
                <w:color w:val="000000" w:themeColor="text1"/>
                <w:lang w:val="el-GR"/>
              </w:rPr>
              <w:t xml:space="preserve"> / 24</w:t>
            </w:r>
            <w:r w:rsidRPr="00DA7307">
              <w:rPr>
                <w:rFonts w:eastAsia="Tahoma"/>
                <w:color w:val="000000" w:themeColor="text1"/>
                <w:lang w:val="en-US"/>
              </w:rPr>
              <w:t>bit</w:t>
            </w:r>
            <w:r w:rsidRPr="00DA7307">
              <w:rPr>
                <w:rFonts w:eastAsia="Tahoma"/>
                <w:color w:val="000000" w:themeColor="text1"/>
                <w:lang w:val="el-GR"/>
              </w:rPr>
              <w:t xml:space="preserve">, 8 </w:t>
            </w:r>
            <w:r w:rsidRPr="00DA7307">
              <w:rPr>
                <w:rFonts w:eastAsia="Tahoma"/>
                <w:color w:val="000000" w:themeColor="text1"/>
                <w:lang w:val="en-US"/>
              </w:rPr>
              <w:t>channels</w:t>
            </w:r>
            <w:r w:rsidRPr="00DA7307">
              <w:rPr>
                <w:rFonts w:eastAsia="Tahoma"/>
                <w:color w:val="000000" w:themeColor="text1"/>
                <w:lang w:val="el-GR"/>
              </w:rPr>
              <w:t>, 48</w:t>
            </w:r>
            <w:r w:rsidRPr="00DA7307">
              <w:rPr>
                <w:rFonts w:eastAsia="Tahoma"/>
                <w:color w:val="000000" w:themeColor="text1"/>
                <w:lang w:val="en-US"/>
              </w:rPr>
              <w:t>KHz</w:t>
            </w:r>
            <w:r w:rsidRPr="00DA7307">
              <w:rPr>
                <w:rFonts w:eastAsia="Tahoma"/>
                <w:color w:val="000000" w:themeColor="text1"/>
                <w:lang w:val="el-GR"/>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027F6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DD906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FA2D17" w14:textId="77777777" w:rsidR="003A1F48" w:rsidRPr="00DA7307" w:rsidRDefault="003A1F48" w:rsidP="002E347D">
            <w:pPr>
              <w:widowControl w:val="0"/>
              <w:spacing w:after="0"/>
              <w:rPr>
                <w:rFonts w:eastAsia="Tahoma"/>
                <w:color w:val="000000" w:themeColor="text1"/>
              </w:rPr>
            </w:pPr>
          </w:p>
        </w:tc>
      </w:tr>
      <w:tr w:rsidR="003A1F48" w:rsidRPr="007F2CDF" w14:paraId="6C12D60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DFB5F8" w14:textId="77777777" w:rsidR="003A1F48" w:rsidRPr="00CE60AD" w:rsidRDefault="003A1F48" w:rsidP="002E347D">
            <w:pPr>
              <w:pStyle w:val="TableParagraph"/>
              <w:rPr>
                <w:rFonts w:ascii="Tahoma" w:eastAsia="Tahoma" w:hAnsi="Tahoma" w:cs="Tahoma"/>
                <w:color w:val="000000" w:themeColor="text1"/>
              </w:rPr>
            </w:pPr>
            <w:r w:rsidRPr="009C5151">
              <w:rPr>
                <w:rFonts w:ascii="Tahoma" w:eastAsia="Tahoma" w:hAnsi="Tahoma" w:cs="Tahoma"/>
                <w:color w:val="000000" w:themeColor="text1"/>
                <w:lang w:val="en-US"/>
              </w:rPr>
              <w:t>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354EA19" w14:textId="77777777" w:rsidR="003A1F48" w:rsidRPr="00CE60AD" w:rsidRDefault="003A1F48" w:rsidP="002E347D">
            <w:pPr>
              <w:pStyle w:val="TableParagraph"/>
              <w:rPr>
                <w:rFonts w:ascii="Tahoma" w:eastAsia="Tahoma" w:hAnsi="Tahoma" w:cs="Tahoma"/>
                <w:color w:val="000000" w:themeColor="text1"/>
              </w:rPr>
            </w:pPr>
            <w:r w:rsidRPr="00CE60AD">
              <w:rPr>
                <w:rFonts w:ascii="Tahoma" w:eastAsia="Tahoma" w:hAnsi="Tahoma" w:cs="Tahoma"/>
                <w:color w:val="000000" w:themeColor="text1"/>
              </w:rPr>
              <w:t>Επιτραπέζιο πάνελ  συνδέσεων video /audio, με ρευματοδότη AC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A5966E"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88A92A"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7CE9ABC" w14:textId="77777777" w:rsidR="003A1F48" w:rsidRPr="00DA7307" w:rsidRDefault="003A1F48" w:rsidP="002E347D">
            <w:pPr>
              <w:widowControl w:val="0"/>
              <w:spacing w:after="0"/>
              <w:rPr>
                <w:rFonts w:eastAsia="Tahoma"/>
                <w:color w:val="000000" w:themeColor="text1"/>
                <w:lang w:val="el-GR"/>
              </w:rPr>
            </w:pPr>
          </w:p>
        </w:tc>
      </w:tr>
      <w:tr w:rsidR="003A1F48" w:rsidRPr="003A1F48" w14:paraId="363804C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9AA433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E2032E"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Ένα (1) Επιτραπέζιο πάνελ  συνδέσεων video /audio, με ρευματοδότη AC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A0BFE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EE994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7AC72E" w14:textId="77777777" w:rsidR="003A1F48" w:rsidRPr="00DA7307" w:rsidRDefault="003A1F48" w:rsidP="002E347D">
            <w:pPr>
              <w:widowControl w:val="0"/>
              <w:spacing w:after="0"/>
              <w:rPr>
                <w:rFonts w:eastAsia="Tahoma"/>
                <w:color w:val="000000" w:themeColor="text1"/>
              </w:rPr>
            </w:pPr>
          </w:p>
        </w:tc>
      </w:tr>
      <w:tr w:rsidR="003A1F48" w:rsidRPr="003A1F48" w14:paraId="5EC1B97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1B572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EC24E1"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4F82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5A2C7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67E4CF" w14:textId="77777777" w:rsidR="003A1F48" w:rsidRPr="00DA7307" w:rsidRDefault="003A1F48" w:rsidP="002E347D">
            <w:pPr>
              <w:widowControl w:val="0"/>
              <w:spacing w:after="0"/>
              <w:rPr>
                <w:rFonts w:eastAsia="Tahoma"/>
                <w:color w:val="000000" w:themeColor="text1"/>
              </w:rPr>
            </w:pPr>
          </w:p>
        </w:tc>
      </w:tr>
      <w:tr w:rsidR="003A1F48" w:rsidRPr="003A1F48" w14:paraId="2360318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8F58D2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361453"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Διακριτικό ανοιγοκλειώμενο στόμιο λήψεων οπτικοακουστικών σημάτων και παροχής ρεύματος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B67C3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C8D99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508737" w14:textId="77777777" w:rsidR="003A1F48" w:rsidRPr="00DA7307" w:rsidRDefault="003A1F48" w:rsidP="002E347D">
            <w:pPr>
              <w:widowControl w:val="0"/>
              <w:spacing w:after="0"/>
              <w:rPr>
                <w:rFonts w:eastAsia="Tahoma"/>
                <w:color w:val="000000" w:themeColor="text1"/>
              </w:rPr>
            </w:pPr>
          </w:p>
        </w:tc>
      </w:tr>
      <w:tr w:rsidR="003A1F48" w:rsidRPr="003A1F48" w14:paraId="677E2D0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580A9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9C0054"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 xml:space="preserve">Να διαθέτει καλώδια συνδέσεων ψηφιακού σήματος εικόνας HDMI και </w:t>
            </w:r>
            <w:r w:rsidRPr="00DA7307">
              <w:rPr>
                <w:rFonts w:ascii="Tahoma" w:eastAsia="Tahoma" w:hAnsi="Tahoma" w:cs="Tahoma"/>
                <w:color w:val="000000" w:themeColor="text1"/>
                <w:lang w:val="en-US"/>
              </w:rPr>
              <w:t>Display</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Port</w:t>
            </w:r>
            <w:r w:rsidRPr="00DA7307">
              <w:rPr>
                <w:rFonts w:ascii="Tahoma" w:eastAsia="Tahoma" w:hAnsi="Tahoma" w:cs="Tahoma"/>
                <w:color w:val="000000" w:themeColor="text1"/>
              </w:rPr>
              <w:t xml:space="preserve">  και </w:t>
            </w:r>
            <w:r w:rsidRPr="00DA7307">
              <w:rPr>
                <w:rFonts w:ascii="Tahoma" w:eastAsia="Tahoma" w:hAnsi="Tahoma" w:cs="Tahoma"/>
                <w:color w:val="000000" w:themeColor="text1"/>
                <w:lang w:val="en-US"/>
              </w:rPr>
              <w:t>USB</w:t>
            </w:r>
            <w:r w:rsidRPr="00DA7307">
              <w:rPr>
                <w:rFonts w:ascii="Tahoma" w:eastAsia="Tahoma" w:hAnsi="Tahoma" w:cs="Tahoma"/>
                <w:color w:val="000000" w:themeColor="text1"/>
              </w:rPr>
              <w:t>-</w:t>
            </w:r>
            <w:r w:rsidRPr="00DA7307">
              <w:rPr>
                <w:rFonts w:ascii="Tahoma" w:eastAsia="Tahoma" w:hAnsi="Tahoma" w:cs="Tahoma"/>
                <w:color w:val="000000" w:themeColor="text1"/>
                <w:lang w:val="en-US"/>
              </w:rPr>
              <w:t>C</w:t>
            </w:r>
            <w:r w:rsidRPr="00DA7307">
              <w:rPr>
                <w:rFonts w:ascii="Tahoma" w:eastAsia="Tahoma" w:hAnsi="Tahoma" w:cs="Tahoma"/>
                <w:color w:val="000000" w:themeColor="text1"/>
              </w:rPr>
              <w:t xml:space="preserve"> για  τη  σύνδεση  φορητών υπολογιστών και άλλων πηγών εικόνας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C561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81E7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F5A315" w14:textId="77777777" w:rsidR="003A1F48" w:rsidRPr="00DA7307" w:rsidRDefault="003A1F48" w:rsidP="002E347D">
            <w:pPr>
              <w:widowControl w:val="0"/>
              <w:spacing w:after="0"/>
              <w:rPr>
                <w:rFonts w:eastAsia="Tahoma"/>
                <w:color w:val="000000" w:themeColor="text1"/>
              </w:rPr>
            </w:pPr>
          </w:p>
        </w:tc>
      </w:tr>
      <w:tr w:rsidR="003A1F48" w:rsidRPr="003A1F48" w14:paraId="1D1C00C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E923B8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03CADE" w14:textId="7E659376"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 xml:space="preserve">Να διαθέτει δύο καλώδια </w:t>
            </w:r>
            <w:r w:rsidRPr="00DA7307">
              <w:rPr>
                <w:rFonts w:ascii="Tahoma" w:eastAsia="Tahoma" w:hAnsi="Tahoma" w:cs="Tahoma"/>
                <w:color w:val="000000" w:themeColor="text1"/>
                <w:lang w:val="en-US"/>
              </w:rPr>
              <w:t>USB</w:t>
            </w:r>
            <w:r w:rsidRPr="00DA7307">
              <w:rPr>
                <w:rFonts w:ascii="Tahoma" w:eastAsia="Tahoma" w:hAnsi="Tahoma" w:cs="Tahoma"/>
                <w:color w:val="000000" w:themeColor="text1"/>
              </w:rPr>
              <w:t>-</w:t>
            </w:r>
            <w:r w:rsidRPr="00DA7307">
              <w:rPr>
                <w:rFonts w:ascii="Tahoma" w:eastAsia="Tahoma" w:hAnsi="Tahoma" w:cs="Tahoma"/>
                <w:color w:val="000000" w:themeColor="text1"/>
                <w:lang w:val="en-US"/>
              </w:rPr>
              <w:t>A</w:t>
            </w:r>
            <w:r w:rsidRPr="00DA7307">
              <w:rPr>
                <w:rFonts w:ascii="Tahoma" w:eastAsia="Tahoma" w:hAnsi="Tahoma" w:cs="Tahoma"/>
                <w:color w:val="000000" w:themeColor="text1"/>
              </w:rPr>
              <w:t xml:space="preserve">, αντίστοιχα των πηγών εικόνας HDMI και </w:t>
            </w:r>
            <w:r w:rsidRPr="00DA7307">
              <w:rPr>
                <w:rFonts w:ascii="Tahoma" w:eastAsia="Tahoma" w:hAnsi="Tahoma" w:cs="Tahoma"/>
                <w:color w:val="000000" w:themeColor="text1"/>
                <w:lang w:val="en-US"/>
              </w:rPr>
              <w:t>Display</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Port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8A927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21EE1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B8DDA6" w14:textId="77777777" w:rsidR="003A1F48" w:rsidRPr="00DA7307" w:rsidRDefault="003A1F48" w:rsidP="002E347D">
            <w:pPr>
              <w:widowControl w:val="0"/>
              <w:spacing w:after="0"/>
              <w:rPr>
                <w:rFonts w:eastAsia="Tahoma"/>
                <w:color w:val="000000" w:themeColor="text1"/>
              </w:rPr>
            </w:pPr>
          </w:p>
        </w:tc>
      </w:tr>
      <w:tr w:rsidR="003A1F48" w:rsidRPr="003A1F48" w14:paraId="7FBF3C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55784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4.4.6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F3196D"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διαθέτει  παροχή  ρεύματος  τύπου  Schuko  για  τη  σύνδεση φορητών υπολογιστών και άλλων συσκευών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232CD6" w14:textId="77777777" w:rsidR="003A1F48" w:rsidRPr="00DA7307" w:rsidRDefault="003A1F48" w:rsidP="002E347D">
            <w:pPr>
              <w:widowControl w:val="0"/>
              <w:spacing w:after="0"/>
              <w:rPr>
                <w:rFonts w:eastAsia="Tahoma"/>
                <w:color w:val="000000" w:themeColor="text1"/>
                <w:lang w:val="el-GR"/>
              </w:rPr>
            </w:pPr>
          </w:p>
          <w:p w14:paraId="447BD71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F7AD4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BE61EC" w14:textId="77777777" w:rsidR="003A1F48" w:rsidRPr="00DA7307" w:rsidRDefault="003A1F48" w:rsidP="002E347D">
            <w:pPr>
              <w:widowControl w:val="0"/>
              <w:spacing w:after="0"/>
              <w:rPr>
                <w:rFonts w:eastAsia="Tahoma"/>
                <w:color w:val="000000" w:themeColor="text1"/>
              </w:rPr>
            </w:pPr>
          </w:p>
        </w:tc>
      </w:tr>
      <w:tr w:rsidR="003A1F48" w:rsidRPr="003A1F48" w14:paraId="364174E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903D2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875D88"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είναι ανοδιωμένο μαύρου χρώματος και σχεδόν σε ευθεία με την επιφάνεια εγκατάστασης κατά την κλειστή του θέση.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1C0C1D" w14:textId="77777777" w:rsidR="003A1F48" w:rsidRPr="00DA7307" w:rsidRDefault="003A1F48" w:rsidP="002E347D">
            <w:pPr>
              <w:widowControl w:val="0"/>
              <w:spacing w:after="0"/>
              <w:rPr>
                <w:rFonts w:eastAsia="Tahoma"/>
                <w:color w:val="000000" w:themeColor="text1"/>
                <w:lang w:val="el-GR"/>
              </w:rPr>
            </w:pPr>
          </w:p>
          <w:p w14:paraId="190988F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D8D3D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446E20" w14:textId="77777777" w:rsidR="003A1F48" w:rsidRPr="00DA7307" w:rsidRDefault="003A1F48" w:rsidP="002E347D">
            <w:pPr>
              <w:widowControl w:val="0"/>
              <w:spacing w:after="0"/>
              <w:rPr>
                <w:rFonts w:eastAsia="Tahoma"/>
                <w:color w:val="000000" w:themeColor="text1"/>
              </w:rPr>
            </w:pPr>
          </w:p>
        </w:tc>
      </w:tr>
      <w:tr w:rsidR="003A1F48" w:rsidRPr="007F2CDF" w14:paraId="44A0575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82D988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840729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Σύστημα Ασύρματης Σύνδεσης </w:t>
            </w:r>
            <w:r w:rsidRPr="00DA7307">
              <w:rPr>
                <w:rFonts w:ascii="Tahoma" w:eastAsia="Tahoma" w:hAnsi="Tahoma" w:cs="Tahoma"/>
                <w:color w:val="000000" w:themeColor="text1"/>
                <w:lang w:val="en-US"/>
              </w:rPr>
              <w:t>Laptops</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Tablets</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Smartphones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79E480"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E3FD8D1"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26DAD5C" w14:textId="77777777" w:rsidR="003A1F48" w:rsidRPr="00DA7307" w:rsidRDefault="003A1F48" w:rsidP="002E347D">
            <w:pPr>
              <w:widowControl w:val="0"/>
              <w:spacing w:after="0"/>
              <w:rPr>
                <w:rFonts w:eastAsia="Tahoma"/>
                <w:color w:val="000000" w:themeColor="text1"/>
                <w:lang w:val="el-GR"/>
              </w:rPr>
            </w:pPr>
          </w:p>
        </w:tc>
      </w:tr>
      <w:tr w:rsidR="003A1F48" w:rsidRPr="003A1F48" w14:paraId="2330D4E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42C7C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F6BF62"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 xml:space="preserve">Ένα (1) Σύστημα Ασύρματης Σύνδεσης </w:t>
            </w:r>
            <w:r w:rsidRPr="00DA7307">
              <w:rPr>
                <w:rFonts w:ascii="Tahoma" w:eastAsia="Tahoma" w:hAnsi="Tahoma" w:cs="Tahoma"/>
                <w:b/>
                <w:bCs/>
                <w:color w:val="000000" w:themeColor="text1"/>
                <w:lang w:val="en-US"/>
              </w:rPr>
              <w:t>Laptops</w:t>
            </w:r>
            <w:r w:rsidRPr="00DA7307">
              <w:rPr>
                <w:rFonts w:ascii="Tahoma" w:eastAsia="Tahoma" w:hAnsi="Tahoma" w:cs="Tahoma"/>
                <w:b/>
                <w:bCs/>
                <w:color w:val="000000" w:themeColor="text1"/>
              </w:rPr>
              <w:t xml:space="preserve">, </w:t>
            </w:r>
            <w:r w:rsidRPr="00DA7307">
              <w:rPr>
                <w:rFonts w:ascii="Tahoma" w:eastAsia="Tahoma" w:hAnsi="Tahoma" w:cs="Tahoma"/>
                <w:b/>
                <w:bCs/>
                <w:color w:val="000000" w:themeColor="text1"/>
                <w:lang w:val="en-US"/>
              </w:rPr>
              <w:t>Tablets</w:t>
            </w:r>
            <w:r w:rsidRPr="00DA7307">
              <w:rPr>
                <w:rFonts w:ascii="Tahoma" w:eastAsia="Tahoma" w:hAnsi="Tahoma" w:cs="Tahoma"/>
                <w:b/>
                <w:bCs/>
                <w:color w:val="000000" w:themeColor="text1"/>
              </w:rPr>
              <w:t xml:space="preserve">, </w:t>
            </w:r>
            <w:r w:rsidRPr="00DA7307">
              <w:rPr>
                <w:rFonts w:ascii="Tahoma" w:eastAsia="Tahoma" w:hAnsi="Tahoma" w:cs="Tahoma"/>
                <w:b/>
                <w:bCs/>
                <w:color w:val="000000" w:themeColor="text1"/>
                <w:lang w:val="en-US"/>
              </w:rPr>
              <w:t>Smartphones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19053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EAF1E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4F8868" w14:textId="77777777" w:rsidR="003A1F48" w:rsidRPr="00DA7307" w:rsidRDefault="003A1F48" w:rsidP="002E347D">
            <w:pPr>
              <w:widowControl w:val="0"/>
              <w:spacing w:after="0"/>
              <w:rPr>
                <w:rFonts w:eastAsia="Tahoma"/>
                <w:color w:val="000000" w:themeColor="text1"/>
              </w:rPr>
            </w:pPr>
          </w:p>
        </w:tc>
      </w:tr>
      <w:tr w:rsidR="003A1F48" w:rsidRPr="003A1F48" w14:paraId="3579413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365451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1857A5"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E762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7073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9CEE93" w14:textId="77777777" w:rsidR="003A1F48" w:rsidRPr="00DA7307" w:rsidRDefault="003A1F48" w:rsidP="002E347D">
            <w:pPr>
              <w:widowControl w:val="0"/>
              <w:spacing w:after="0"/>
              <w:rPr>
                <w:rFonts w:eastAsia="Tahoma"/>
                <w:color w:val="000000" w:themeColor="text1"/>
              </w:rPr>
            </w:pPr>
          </w:p>
        </w:tc>
      </w:tr>
      <w:tr w:rsidR="003A1F48" w:rsidRPr="003A1F48" w14:paraId="5CF03F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7C79D3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E736B4"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2A443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723D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766AE8" w14:textId="77777777" w:rsidR="003A1F48" w:rsidRPr="00DA7307" w:rsidRDefault="003A1F48" w:rsidP="002E347D">
            <w:pPr>
              <w:widowControl w:val="0"/>
              <w:spacing w:after="0"/>
              <w:rPr>
                <w:rFonts w:eastAsia="Tahoma"/>
                <w:color w:val="000000" w:themeColor="text1"/>
              </w:rPr>
            </w:pPr>
          </w:p>
        </w:tc>
      </w:tr>
      <w:tr w:rsidR="003A1F48" w:rsidRPr="003A1F48" w14:paraId="17D89CC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7CFE01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509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συνεργάζεται χωρίς πρόβλημα με Zoom &amp; MS Teams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E7EA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0FB57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B14609" w14:textId="77777777" w:rsidR="003A1F48" w:rsidRPr="00DA7307" w:rsidRDefault="003A1F48" w:rsidP="002E347D">
            <w:pPr>
              <w:widowControl w:val="0"/>
              <w:spacing w:after="0"/>
              <w:rPr>
                <w:rFonts w:eastAsia="Tahoma"/>
                <w:color w:val="000000" w:themeColor="text1"/>
              </w:rPr>
            </w:pPr>
          </w:p>
        </w:tc>
      </w:tr>
      <w:tr w:rsidR="003A1F48" w:rsidRPr="003A1F48" w14:paraId="27064B3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02C85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CCBA33"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 xml:space="preserve">Να υποστηρίζει ανάλυση βίντεο εξόδου 4K UHD (3840*2160) @ 30Hz. </w:t>
            </w:r>
            <w:r w:rsidRPr="00DA7307">
              <w:rPr>
                <w:rFonts w:ascii="Tahoma" w:eastAsia="Tahoma" w:hAnsi="Tahoma" w:cs="Tahoma"/>
                <w:color w:val="000000" w:themeColor="text1"/>
                <w:lang w:val="en-US"/>
              </w:rPr>
              <w:t>HDMI 1.4b or USB-C DisplayPort 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10157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142F0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5CED3F" w14:textId="77777777" w:rsidR="003A1F48" w:rsidRPr="00DA7307" w:rsidRDefault="003A1F48" w:rsidP="002E347D">
            <w:pPr>
              <w:widowControl w:val="0"/>
              <w:spacing w:after="0"/>
              <w:rPr>
                <w:rFonts w:eastAsia="Tahoma"/>
                <w:color w:val="000000" w:themeColor="text1"/>
              </w:rPr>
            </w:pPr>
          </w:p>
        </w:tc>
      </w:tr>
      <w:tr w:rsidR="003A1F48" w:rsidRPr="003A1F48" w14:paraId="7C9A72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780B28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4DE9AA"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 xml:space="preserve">Να διαθέτει </w:t>
            </w:r>
            <w:r w:rsidRPr="00DA7307">
              <w:rPr>
                <w:rFonts w:ascii="Tahoma" w:eastAsia="Tahoma" w:hAnsi="Tahoma" w:cs="Tahoma"/>
                <w:color w:val="000000" w:themeColor="text1"/>
                <w:lang w:val="en-US"/>
              </w:rPr>
              <w:t xml:space="preserve">Audio Out </w:t>
            </w:r>
            <w:r w:rsidRPr="00DA7307">
              <w:rPr>
                <w:rFonts w:ascii="Tahoma" w:eastAsia="Tahoma" w:hAnsi="Tahoma" w:cs="Tahoma"/>
                <w:color w:val="000000" w:themeColor="text1"/>
              </w:rPr>
              <w:t>USB, HDMI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0A0B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7875E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4F69CB" w14:textId="77777777" w:rsidR="003A1F48" w:rsidRPr="00DA7307" w:rsidRDefault="003A1F48" w:rsidP="002E347D">
            <w:pPr>
              <w:widowControl w:val="0"/>
              <w:spacing w:after="0"/>
              <w:rPr>
                <w:rFonts w:eastAsia="Tahoma"/>
                <w:color w:val="000000" w:themeColor="text1"/>
              </w:rPr>
            </w:pPr>
          </w:p>
        </w:tc>
      </w:tr>
      <w:tr w:rsidR="003A1F48" w:rsidRPr="003A1F48" w14:paraId="7DB5660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C36DFC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34E49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Ενσύρματες συνδέσεις:</w:t>
            </w:r>
          </w:p>
          <w:p w14:paraId="383226E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 x Ethernet 1Gbit</w:t>
            </w:r>
          </w:p>
          <w:p w14:paraId="770B790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 x USB-C 3.0</w:t>
            </w:r>
          </w:p>
          <w:p w14:paraId="0E2E1CB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2 x USB-A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0F798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B732D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259442" w14:textId="77777777" w:rsidR="003A1F48" w:rsidRPr="00DA7307" w:rsidRDefault="003A1F48" w:rsidP="002E347D">
            <w:pPr>
              <w:widowControl w:val="0"/>
              <w:spacing w:after="0"/>
              <w:rPr>
                <w:rFonts w:eastAsia="Tahoma"/>
                <w:color w:val="000000" w:themeColor="text1"/>
              </w:rPr>
            </w:pPr>
          </w:p>
        </w:tc>
      </w:tr>
      <w:tr w:rsidR="003A1F48" w:rsidRPr="003A1F48" w14:paraId="1129E3B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1790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12519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δέχεται έως και 32 ταυτόχρονες συνδέσεις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D1B1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8CAD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1F967" w14:textId="77777777" w:rsidR="003A1F48" w:rsidRPr="00DA7307" w:rsidRDefault="003A1F48" w:rsidP="002E347D">
            <w:pPr>
              <w:widowControl w:val="0"/>
              <w:spacing w:after="0"/>
              <w:rPr>
                <w:rFonts w:eastAsia="Tahoma"/>
                <w:color w:val="000000" w:themeColor="text1"/>
              </w:rPr>
            </w:pPr>
          </w:p>
        </w:tc>
      </w:tr>
      <w:tr w:rsidR="003A1F48" w:rsidRPr="003A1F48" w14:paraId="60B3CC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11FB1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D959E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εγγενώς τα πρωτόκολλα Airplay, GoogleCast &amp; MiraCast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5A92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A6254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F114B1" w14:textId="77777777" w:rsidR="003A1F48" w:rsidRPr="00DA7307" w:rsidRDefault="003A1F48" w:rsidP="002E347D">
            <w:pPr>
              <w:widowControl w:val="0"/>
              <w:spacing w:after="0"/>
              <w:rPr>
                <w:rFonts w:eastAsia="Tahoma"/>
                <w:color w:val="000000" w:themeColor="text1"/>
              </w:rPr>
            </w:pPr>
          </w:p>
        </w:tc>
      </w:tr>
      <w:tr w:rsidR="003A1F48" w:rsidRPr="003A1F48" w14:paraId="18D3F3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C8846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8C05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τα πρωτόκολλα ασύρματης σύνδεσης IEEE 802.11 a/g/n/ac &amp; IEEE 802.15.1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C1FEB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5454B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41F154" w14:textId="77777777" w:rsidR="003A1F48" w:rsidRPr="00DA7307" w:rsidRDefault="003A1F48" w:rsidP="002E347D">
            <w:pPr>
              <w:widowControl w:val="0"/>
              <w:spacing w:after="0"/>
              <w:rPr>
                <w:rFonts w:eastAsia="Tahoma"/>
                <w:color w:val="000000" w:themeColor="text1"/>
              </w:rPr>
            </w:pPr>
          </w:p>
        </w:tc>
      </w:tr>
      <w:tr w:rsidR="003A1F48" w:rsidRPr="003A1F48" w14:paraId="6185E2D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440DE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5F3F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εμβέλεια ασύρματης σύνδεσης πλήκτρου σύνδεσης με τη βάση έως και 30m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FE1D0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AC99D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97AAF1" w14:textId="77777777" w:rsidR="003A1F48" w:rsidRPr="00DA7307" w:rsidRDefault="003A1F48" w:rsidP="002E347D">
            <w:pPr>
              <w:widowControl w:val="0"/>
              <w:spacing w:after="0"/>
              <w:rPr>
                <w:rFonts w:eastAsia="Tahoma"/>
                <w:color w:val="000000" w:themeColor="text1"/>
              </w:rPr>
            </w:pPr>
          </w:p>
        </w:tc>
      </w:tr>
      <w:tr w:rsidR="003A1F48" w:rsidRPr="003A1F48" w14:paraId="394A78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85B9B7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68AD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συνοδεύεται από δύο (2) μπουτόν σύνδεσης με τη βάση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E53AA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09206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2C8DD9" w14:textId="77777777" w:rsidR="003A1F48" w:rsidRPr="00DA7307" w:rsidRDefault="003A1F48" w:rsidP="002E347D">
            <w:pPr>
              <w:widowControl w:val="0"/>
              <w:spacing w:after="0"/>
              <w:rPr>
                <w:rFonts w:eastAsia="Tahoma"/>
                <w:color w:val="000000" w:themeColor="text1"/>
              </w:rPr>
            </w:pPr>
          </w:p>
        </w:tc>
      </w:tr>
      <w:tr w:rsidR="003A1F48" w:rsidRPr="003A1F48" w14:paraId="3EEC576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FAC9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01228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εφαρμογή σύνδεσης με τη βάση για υπολογιστές και έξυπνες κινητές συσκευές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95ED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C1854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21B368" w14:textId="77777777" w:rsidR="003A1F48" w:rsidRPr="00DA7307" w:rsidRDefault="003A1F48" w:rsidP="002E347D">
            <w:pPr>
              <w:widowControl w:val="0"/>
              <w:spacing w:after="0"/>
              <w:rPr>
                <w:rFonts w:eastAsia="Tahoma"/>
                <w:color w:val="000000" w:themeColor="text1"/>
              </w:rPr>
            </w:pPr>
          </w:p>
        </w:tc>
      </w:tr>
      <w:tr w:rsidR="003A1F48" w:rsidRPr="003A1F48" w14:paraId="146477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E0D95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4.5.1</w:t>
            </w:r>
            <w:r w:rsidRPr="00DA7307">
              <w:rPr>
                <w:rFonts w:ascii="Tahoma" w:eastAsia="Tahoma" w:hAnsi="Tahoma" w:cs="Tahoma"/>
                <w:color w:val="000000" w:themeColor="text1"/>
                <w:lang w:val="en-US"/>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FAD4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τα λειτουργικά συστήματα (και μετέπειτα):</w:t>
            </w:r>
          </w:p>
          <w:p w14:paraId="2AA89873" w14:textId="19D715D9"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Windows 10</w:t>
            </w:r>
          </w:p>
          <w:p w14:paraId="20ED4B12" w14:textId="6B6DE299"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lastRenderedPageBreak/>
              <w:t>macOS 11</w:t>
            </w:r>
          </w:p>
          <w:p w14:paraId="4A65BC78"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Android v11</w:t>
            </w:r>
          </w:p>
          <w:p w14:paraId="3BFC13A6"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iOS 14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8A88C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AEA42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DBF575" w14:textId="77777777" w:rsidR="003A1F48" w:rsidRPr="00DA7307" w:rsidRDefault="003A1F48" w:rsidP="002E347D">
            <w:pPr>
              <w:widowControl w:val="0"/>
              <w:spacing w:after="0"/>
              <w:rPr>
                <w:rFonts w:eastAsia="Tahoma"/>
                <w:color w:val="000000" w:themeColor="text1"/>
              </w:rPr>
            </w:pPr>
          </w:p>
        </w:tc>
      </w:tr>
      <w:tr w:rsidR="003A1F48" w:rsidRPr="003A1F48" w14:paraId="5415B58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D4655FB" w14:textId="77777777" w:rsidR="003A1F48" w:rsidRPr="00DA7307" w:rsidRDefault="003A1F48" w:rsidP="002E347D">
            <w:pPr>
              <w:widowControl w:val="0"/>
              <w:spacing w:after="0"/>
              <w:rPr>
                <w:rFonts w:eastAsia="Tahoma"/>
                <w:color w:val="000000" w:themeColor="text1"/>
              </w:rPr>
            </w:pPr>
            <w:r w:rsidRPr="00DA7307">
              <w:rPr>
                <w:rFonts w:eastAsia="Tahoma"/>
                <w:i/>
                <w:iCs/>
                <w:color w:val="000000" w:themeColor="text1"/>
                <w:lang w:val="en-US"/>
              </w:rPr>
              <w:t>4.6</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E5D5FAA" w14:textId="77777777" w:rsidR="003A1F48" w:rsidRPr="00DA7307" w:rsidRDefault="003A1F48" w:rsidP="002E347D">
            <w:pPr>
              <w:widowControl w:val="0"/>
              <w:spacing w:after="0"/>
              <w:ind w:hanging="35"/>
              <w:rPr>
                <w:rFonts w:eastAsia="Tahoma"/>
                <w:color w:val="000000" w:themeColor="text1"/>
              </w:rPr>
            </w:pPr>
            <w:r w:rsidRPr="00DA7307">
              <w:rPr>
                <w:rFonts w:eastAsia="Tahoma"/>
                <w:i/>
                <w:iCs/>
                <w:color w:val="000000" w:themeColor="text1"/>
                <w:lang w:val="el-GR"/>
              </w:rPr>
              <w:t xml:space="preserve">Αποστολέας ψηφιακού σήματος  </w:t>
            </w:r>
            <w:r w:rsidRPr="00DA7307">
              <w:rPr>
                <w:rFonts w:eastAsia="Tahoma"/>
                <w:i/>
                <w:iCs/>
                <w:color w:val="000000" w:themeColor="text1"/>
                <w:lang w:val="en-US"/>
              </w:rPr>
              <w:t>HDMI</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F2BE2BD"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1A6284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E65024B" w14:textId="77777777" w:rsidR="003A1F48" w:rsidRPr="00DA7307" w:rsidRDefault="003A1F48" w:rsidP="002E347D">
            <w:pPr>
              <w:widowControl w:val="0"/>
              <w:spacing w:after="0"/>
              <w:rPr>
                <w:rFonts w:eastAsia="Tahoma"/>
                <w:color w:val="000000" w:themeColor="text1"/>
              </w:rPr>
            </w:pPr>
          </w:p>
        </w:tc>
      </w:tr>
      <w:tr w:rsidR="003A1F48" w:rsidRPr="003A1F48" w14:paraId="56701A8E"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E13A4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4.6.1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84BD62" w14:textId="77777777" w:rsidR="003A1F48" w:rsidRPr="00DA7307" w:rsidRDefault="003A1F48" w:rsidP="002E347D">
            <w:pPr>
              <w:widowControl w:val="0"/>
              <w:spacing w:after="0"/>
              <w:rPr>
                <w:rFonts w:eastAsia="Tahoma"/>
                <w:color w:val="000000" w:themeColor="text1"/>
                <w:lang w:val="el-GR"/>
              </w:rPr>
            </w:pPr>
            <w:r w:rsidRPr="00DA7307">
              <w:rPr>
                <w:rFonts w:eastAsia="Tahoma"/>
                <w:b/>
                <w:bCs/>
                <w:color w:val="000000" w:themeColor="text1"/>
                <w:lang w:val="el-GR"/>
              </w:rPr>
              <w:t xml:space="preserve">Δύο (2) Πομποί ψηφιακού σήματος </w:t>
            </w:r>
            <w:r w:rsidRPr="00DA7307">
              <w:rPr>
                <w:rFonts w:eastAsia="Tahoma"/>
                <w:b/>
                <w:bCs/>
                <w:color w:val="000000" w:themeColor="text1"/>
                <w:lang w:val="en-US"/>
              </w:rPr>
              <w:t>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62366A" w14:textId="77777777" w:rsidR="003A1F48" w:rsidRPr="00DA7307" w:rsidRDefault="003A1F48" w:rsidP="002E347D">
            <w:pPr>
              <w:widowControl w:val="0"/>
              <w:spacing w:after="0"/>
              <w:rPr>
                <w:rFonts w:eastAsia="Tahoma"/>
                <w:color w:val="000000" w:themeColor="text1"/>
              </w:rPr>
            </w:pPr>
            <w:r w:rsidRPr="00DA7307">
              <w:rPr>
                <w:rFonts w:eastAsia="Tahoma"/>
                <w:i/>
                <w:iCs/>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CE43D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0E80CD" w14:textId="77777777" w:rsidR="003A1F48" w:rsidRPr="00DA7307" w:rsidRDefault="003A1F48" w:rsidP="002E347D">
            <w:pPr>
              <w:widowControl w:val="0"/>
              <w:spacing w:after="0"/>
              <w:rPr>
                <w:rFonts w:eastAsia="Tahoma"/>
                <w:color w:val="000000" w:themeColor="text1"/>
              </w:rPr>
            </w:pPr>
          </w:p>
        </w:tc>
      </w:tr>
      <w:tr w:rsidR="003A1F48" w:rsidRPr="003A1F48" w14:paraId="5220630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5B78A8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4.6.2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497DAA" w14:textId="77777777" w:rsidR="003A1F48" w:rsidRPr="00CE60AD" w:rsidRDefault="003A1F48" w:rsidP="002E347D">
            <w:pPr>
              <w:widowControl w:val="0"/>
              <w:spacing w:after="0"/>
              <w:rPr>
                <w:rFonts w:eastAsia="Tahoma"/>
                <w:color w:val="000000" w:themeColor="text1"/>
                <w:lang w:val="el-GR"/>
              </w:rPr>
            </w:pPr>
            <w:r w:rsidRPr="009C5151">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668D77" w14:textId="77777777" w:rsidR="003A1F48" w:rsidRPr="00DA7307" w:rsidRDefault="003A1F48" w:rsidP="002E347D">
            <w:pPr>
              <w:widowControl w:val="0"/>
              <w:spacing w:after="0"/>
              <w:rPr>
                <w:rFonts w:eastAsia="Tahoma"/>
                <w:color w:val="000000" w:themeColor="text1"/>
              </w:rPr>
            </w:pPr>
            <w:r w:rsidRPr="00DA7307">
              <w:rPr>
                <w:rFonts w:eastAsia="Tahoma"/>
                <w:i/>
                <w:iCs/>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4DFC9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E068C7" w14:textId="77777777" w:rsidR="003A1F48" w:rsidRPr="00DA7307" w:rsidRDefault="003A1F48" w:rsidP="002E347D">
            <w:pPr>
              <w:widowControl w:val="0"/>
              <w:spacing w:after="0"/>
              <w:rPr>
                <w:rFonts w:eastAsia="Tahoma"/>
                <w:color w:val="000000" w:themeColor="text1"/>
              </w:rPr>
            </w:pPr>
          </w:p>
        </w:tc>
      </w:tr>
      <w:tr w:rsidR="003A1F48" w:rsidRPr="003A1F48" w14:paraId="5E88DC5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auto"/>
            </w:tcBorders>
            <w:tcMar>
              <w:left w:w="105" w:type="dxa"/>
              <w:right w:w="105" w:type="dxa"/>
            </w:tcMar>
            <w:vAlign w:val="bottom"/>
          </w:tcPr>
          <w:p w14:paraId="3F84AB8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4.6.3</w:t>
            </w:r>
          </w:p>
        </w:tc>
        <w:tc>
          <w:tcPr>
            <w:tcW w:w="358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5FB4867F"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2B98A209" w14:textId="77777777" w:rsidR="003A1F48" w:rsidRPr="00DA7307" w:rsidRDefault="003A1F48" w:rsidP="002E347D">
            <w:pPr>
              <w:widowControl w:val="0"/>
              <w:spacing w:after="0"/>
              <w:rPr>
                <w:rFonts w:eastAsia="Tahoma"/>
                <w:color w:val="000000" w:themeColor="text1"/>
              </w:rPr>
            </w:pPr>
            <w:r w:rsidRPr="00DA7307">
              <w:rPr>
                <w:rFonts w:eastAsia="Tahoma"/>
                <w:i/>
                <w:iCs/>
                <w:color w:val="000000" w:themeColor="text1"/>
                <w:lang w:val="el-GR"/>
              </w:rPr>
              <w:t>ΝΑΙ</w:t>
            </w:r>
          </w:p>
        </w:tc>
        <w:tc>
          <w:tcPr>
            <w:tcW w:w="1275" w:type="dxa"/>
            <w:tcBorders>
              <w:top w:val="single" w:sz="6" w:space="0" w:color="000000" w:themeColor="text1"/>
              <w:left w:val="single" w:sz="6" w:space="0" w:color="auto"/>
              <w:bottom w:val="single" w:sz="6" w:space="0" w:color="000000" w:themeColor="text1"/>
              <w:right w:val="single" w:sz="6" w:space="0" w:color="auto"/>
            </w:tcBorders>
            <w:tcMar>
              <w:left w:w="105" w:type="dxa"/>
              <w:right w:w="105" w:type="dxa"/>
            </w:tcMar>
            <w:vAlign w:val="center"/>
          </w:tcPr>
          <w:p w14:paraId="198CFC5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auto"/>
              <w:bottom w:val="single" w:sz="6" w:space="0" w:color="000000" w:themeColor="text1"/>
              <w:right w:val="single" w:sz="6" w:space="0" w:color="000000" w:themeColor="text1"/>
            </w:tcBorders>
            <w:tcMar>
              <w:left w:w="105" w:type="dxa"/>
              <w:right w:w="105" w:type="dxa"/>
            </w:tcMar>
            <w:vAlign w:val="center"/>
          </w:tcPr>
          <w:p w14:paraId="50B8D9D0" w14:textId="77777777" w:rsidR="003A1F48" w:rsidRPr="00DA7307" w:rsidRDefault="003A1F48" w:rsidP="002E347D">
            <w:pPr>
              <w:widowControl w:val="0"/>
              <w:spacing w:after="0"/>
              <w:rPr>
                <w:rFonts w:eastAsia="Tahoma"/>
                <w:color w:val="000000" w:themeColor="text1"/>
              </w:rPr>
            </w:pPr>
          </w:p>
        </w:tc>
      </w:tr>
      <w:tr w:rsidR="003A1F48" w:rsidRPr="003A1F48" w14:paraId="24429052"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37A2FB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4.7</w:t>
            </w:r>
          </w:p>
        </w:tc>
        <w:tc>
          <w:tcPr>
            <w:tcW w:w="358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185D3E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Δέκτης Video σήματος</w:t>
            </w: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461F1CE2"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32A3ED6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55D695ED" w14:textId="77777777" w:rsidR="003A1F48" w:rsidRPr="00DA7307" w:rsidRDefault="003A1F48" w:rsidP="002E347D">
            <w:pPr>
              <w:widowControl w:val="0"/>
              <w:spacing w:after="0"/>
              <w:rPr>
                <w:rFonts w:eastAsia="Tahoma"/>
                <w:color w:val="000000" w:themeColor="text1"/>
              </w:rPr>
            </w:pPr>
          </w:p>
        </w:tc>
      </w:tr>
      <w:tr w:rsidR="003A1F48" w:rsidRPr="007F2CDF" w14:paraId="7AF2918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8A770DC"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4.7.1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A15DF2" w14:textId="77777777" w:rsidR="003A1F48" w:rsidRPr="00DA7307" w:rsidRDefault="003A1F48" w:rsidP="002E347D">
            <w:pPr>
              <w:widowControl w:val="0"/>
              <w:spacing w:after="0"/>
              <w:rPr>
                <w:rFonts w:eastAsia="Tahoma"/>
                <w:color w:val="000000" w:themeColor="text1"/>
                <w:lang w:val="el-GR"/>
              </w:rPr>
            </w:pPr>
            <w:r w:rsidRPr="00DA7307">
              <w:rPr>
                <w:rFonts w:eastAsia="Tahoma"/>
                <w:b/>
                <w:bCs/>
                <w:color w:val="000000" w:themeColor="text1"/>
                <w:lang w:val="el-GR"/>
              </w:rPr>
              <w:t xml:space="preserve">Δύο (2) Δέκτες ψηφιακού σήματος </w:t>
            </w:r>
            <w:r w:rsidRPr="00DA7307">
              <w:rPr>
                <w:rFonts w:eastAsia="Tahoma"/>
                <w:b/>
                <w:bCs/>
                <w:color w:val="000000" w:themeColor="text1"/>
                <w:lang w:val="en-US"/>
              </w:rPr>
              <w:t>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E554"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73AE3E"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F05B7D" w14:textId="77777777" w:rsidR="003A1F48" w:rsidRPr="00DA7307" w:rsidRDefault="003A1F48" w:rsidP="002E347D">
            <w:pPr>
              <w:widowControl w:val="0"/>
              <w:spacing w:after="0"/>
              <w:rPr>
                <w:rFonts w:eastAsia="Tahoma"/>
                <w:color w:val="000000" w:themeColor="text1"/>
                <w:lang w:val="el-GR"/>
              </w:rPr>
            </w:pPr>
          </w:p>
        </w:tc>
      </w:tr>
      <w:tr w:rsidR="003A1F48" w:rsidRPr="003A1F48" w14:paraId="75F84BC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6C55D41"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4.7.2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975A7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761E2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6FD4B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3FADB9" w14:textId="77777777" w:rsidR="003A1F48" w:rsidRPr="00DA7307" w:rsidRDefault="003A1F48" w:rsidP="002E347D">
            <w:pPr>
              <w:widowControl w:val="0"/>
              <w:spacing w:after="0"/>
              <w:rPr>
                <w:rFonts w:eastAsia="Tahoma"/>
                <w:color w:val="000000" w:themeColor="text1"/>
              </w:rPr>
            </w:pPr>
          </w:p>
        </w:tc>
      </w:tr>
      <w:tr w:rsidR="003A1F48" w:rsidRPr="003A1F48" w14:paraId="09CCAA38"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7EF1C5"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4.7.3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0DF780" w14:textId="77777777" w:rsidR="003A1F48" w:rsidRPr="00CE60AD" w:rsidRDefault="003A1F48" w:rsidP="002E347D">
            <w:pPr>
              <w:widowControl w:val="0"/>
              <w:spacing w:after="0"/>
              <w:rPr>
                <w:rFonts w:eastAsia="Tahoma"/>
                <w:color w:val="000000" w:themeColor="text1"/>
              </w:rPr>
            </w:pPr>
            <w:r w:rsidRPr="009C5151">
              <w:rPr>
                <w:rFonts w:eastAsia="Tahoma"/>
                <w:color w:val="000000" w:themeColor="text1"/>
                <w:lang w:val="el-GR"/>
              </w:rPr>
              <w:t>Προδιαγραφές ως ανωτέρω</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DC905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992A5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A77A5" w14:textId="77777777" w:rsidR="003A1F48" w:rsidRPr="00DA7307" w:rsidRDefault="003A1F48" w:rsidP="002E347D">
            <w:pPr>
              <w:widowControl w:val="0"/>
              <w:spacing w:after="0"/>
              <w:rPr>
                <w:rFonts w:eastAsia="Tahoma"/>
                <w:color w:val="000000" w:themeColor="text1"/>
              </w:rPr>
            </w:pPr>
          </w:p>
        </w:tc>
      </w:tr>
      <w:tr w:rsidR="003A1F48" w:rsidRPr="003A1F48" w14:paraId="372F6E67"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0BAADF7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5</w:t>
            </w:r>
          </w:p>
        </w:tc>
        <w:tc>
          <w:tcPr>
            <w:tcW w:w="358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354AB54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Οθόνες προεδρείου</w:t>
            </w: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0E18A28F"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62210BE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C9C9C9" w:themeFill="accent3" w:themeFillTint="99"/>
            <w:tcMar>
              <w:left w:w="105" w:type="dxa"/>
              <w:right w:w="105" w:type="dxa"/>
            </w:tcMar>
            <w:vAlign w:val="center"/>
          </w:tcPr>
          <w:p w14:paraId="28D2B9D2" w14:textId="77777777" w:rsidR="003A1F48" w:rsidRPr="00DA7307" w:rsidRDefault="003A1F48" w:rsidP="002E347D">
            <w:pPr>
              <w:widowControl w:val="0"/>
              <w:spacing w:after="0"/>
              <w:rPr>
                <w:rFonts w:eastAsia="Tahoma"/>
                <w:color w:val="000000" w:themeColor="text1"/>
              </w:rPr>
            </w:pPr>
          </w:p>
        </w:tc>
      </w:tr>
      <w:tr w:rsidR="003A1F48" w:rsidRPr="003A1F48" w14:paraId="04A7578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1AB3957"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C382DE" w14:textId="719AED55"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Πέντε (5) Οθόνες 17</w:t>
            </w:r>
            <w:r w:rsidRPr="00DA7307">
              <w:rPr>
                <w:rFonts w:eastAsia="Tahoma"/>
                <w:b/>
                <w:bCs/>
                <w:color w:val="000000" w:themeColor="text1"/>
                <w:lang w:val="en-US"/>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80445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CA47D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340B6E" w14:textId="77777777" w:rsidR="003A1F48" w:rsidRPr="00DA7307" w:rsidRDefault="003A1F48" w:rsidP="002E347D">
            <w:pPr>
              <w:widowControl w:val="0"/>
              <w:spacing w:after="0"/>
              <w:rPr>
                <w:rFonts w:eastAsia="Tahoma"/>
                <w:color w:val="000000" w:themeColor="text1"/>
              </w:rPr>
            </w:pPr>
          </w:p>
        </w:tc>
      </w:tr>
      <w:tr w:rsidR="003A1F48" w:rsidRPr="003A1F48" w14:paraId="4E7CE5D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2D4897E"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AB5EE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6452E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CD4E5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436B6B" w14:textId="77777777" w:rsidR="003A1F48" w:rsidRPr="00DA7307" w:rsidRDefault="003A1F48" w:rsidP="002E347D">
            <w:pPr>
              <w:widowControl w:val="0"/>
              <w:spacing w:after="0"/>
              <w:rPr>
                <w:rFonts w:eastAsia="Tahoma"/>
                <w:color w:val="000000" w:themeColor="text1"/>
              </w:rPr>
            </w:pPr>
          </w:p>
        </w:tc>
      </w:tr>
      <w:tr w:rsidR="003A1F48" w:rsidRPr="003A1F48" w14:paraId="646BE05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889B688"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w:t>
            </w:r>
            <w:r w:rsidRPr="00DA7307">
              <w:rPr>
                <w:rFonts w:eastAsia="Tahoma"/>
                <w:color w:val="000000" w:themeColor="text1"/>
                <w:lang w:val="en-US"/>
              </w:rPr>
              <w:t>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2C41F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FULL HD 17.3” TFT Active Matrix, widescreen</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EA9FC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007E5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FBC2C5" w14:textId="77777777" w:rsidR="003A1F48" w:rsidRPr="00DA7307" w:rsidRDefault="003A1F48" w:rsidP="002E347D">
            <w:pPr>
              <w:widowControl w:val="0"/>
              <w:spacing w:after="0"/>
              <w:rPr>
                <w:rFonts w:eastAsia="Tahoma"/>
                <w:color w:val="000000" w:themeColor="text1"/>
              </w:rPr>
            </w:pPr>
          </w:p>
        </w:tc>
      </w:tr>
      <w:tr w:rsidR="003A1F48" w:rsidRPr="003A1F48" w14:paraId="249191C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98B906E"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307F5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Resolution 1920 (h) x 1080 (v)</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92DD7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47E1E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B2E897" w14:textId="77777777" w:rsidR="003A1F48" w:rsidRPr="00DA7307" w:rsidRDefault="003A1F48" w:rsidP="002E347D">
            <w:pPr>
              <w:widowControl w:val="0"/>
              <w:spacing w:after="0"/>
              <w:rPr>
                <w:rFonts w:eastAsia="Tahoma"/>
                <w:color w:val="000000" w:themeColor="text1"/>
              </w:rPr>
            </w:pPr>
          </w:p>
        </w:tc>
      </w:tr>
      <w:tr w:rsidR="003A1F48" w:rsidRPr="003A1F48" w14:paraId="2CFA1D41"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F91ECC9"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w:t>
            </w:r>
            <w:r w:rsidRPr="00DA7307">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35D10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Brightness 400cd/m2</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57A0FD0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18605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35DA08" w14:textId="77777777" w:rsidR="003A1F48" w:rsidRPr="00DA7307" w:rsidRDefault="003A1F48" w:rsidP="002E347D">
            <w:pPr>
              <w:widowControl w:val="0"/>
              <w:spacing w:after="0"/>
              <w:rPr>
                <w:rFonts w:eastAsia="Tahoma"/>
                <w:color w:val="000000" w:themeColor="text1"/>
              </w:rPr>
            </w:pPr>
          </w:p>
        </w:tc>
      </w:tr>
      <w:tr w:rsidR="003A1F48" w:rsidRPr="003A1F48" w14:paraId="3FDF5AB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24110DF"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30FD1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Contrast ratio 600:1</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236A89D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37BEB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9BA394" w14:textId="77777777" w:rsidR="003A1F48" w:rsidRPr="00DA7307" w:rsidRDefault="003A1F48" w:rsidP="002E347D">
            <w:pPr>
              <w:widowControl w:val="0"/>
              <w:spacing w:after="0"/>
              <w:rPr>
                <w:rFonts w:eastAsia="Tahoma"/>
                <w:color w:val="000000" w:themeColor="text1"/>
              </w:rPr>
            </w:pPr>
          </w:p>
        </w:tc>
      </w:tr>
      <w:tr w:rsidR="003A1F48" w:rsidRPr="003A1F48" w14:paraId="38CFB59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6A781A1"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w:t>
            </w:r>
            <w:r w:rsidRPr="00DA7307">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25005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HDMI (1 input) – HDCP Compliant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0D89DC9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E0A3C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F742EF" w14:textId="77777777" w:rsidR="003A1F48" w:rsidRPr="00DA7307" w:rsidRDefault="003A1F48" w:rsidP="002E347D">
            <w:pPr>
              <w:widowControl w:val="0"/>
              <w:spacing w:after="0"/>
              <w:rPr>
                <w:rFonts w:eastAsia="Tahoma"/>
                <w:color w:val="000000" w:themeColor="text1"/>
              </w:rPr>
            </w:pPr>
          </w:p>
        </w:tc>
      </w:tr>
      <w:tr w:rsidR="003A1F48" w:rsidRPr="003A1F48" w14:paraId="1A87DFC2"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3768234"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n-US"/>
              </w:rPr>
              <w:t>5</w:t>
            </w:r>
            <w:r w:rsidRPr="00DA7307">
              <w:rPr>
                <w:rFonts w:eastAsia="Tahoma"/>
                <w:color w:val="000000" w:themeColor="text1"/>
                <w:lang w:val="el-GR"/>
              </w:rPr>
              <w:t>.</w:t>
            </w:r>
            <w:r w:rsidRPr="00DA7307">
              <w:rPr>
                <w:rFonts w:eastAsia="Tahoma"/>
                <w:color w:val="000000" w:themeColor="text1"/>
                <w:lang w:val="en-US"/>
              </w:rPr>
              <w:t>1</w:t>
            </w:r>
            <w:r w:rsidRPr="00DA7307">
              <w:rPr>
                <w:rFonts w:eastAsia="Tahoma"/>
                <w:color w:val="000000" w:themeColor="text1"/>
                <w:lang w:val="el-GR"/>
              </w:rPr>
              <w:t>.</w:t>
            </w:r>
            <w:r w:rsidRPr="00DA7307">
              <w:rPr>
                <w:rFonts w:eastAsia="Tahoma"/>
                <w:color w:val="000000" w:themeColor="text1"/>
                <w:lang w:val="en-US"/>
              </w:rPr>
              <w:t>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6DD3A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Manually foldable from 0° to 110°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445D10B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5844E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574F3E" w14:textId="77777777" w:rsidR="003A1F48" w:rsidRPr="00DA7307" w:rsidRDefault="003A1F48" w:rsidP="002E347D">
            <w:pPr>
              <w:widowControl w:val="0"/>
              <w:spacing w:after="0"/>
              <w:rPr>
                <w:rFonts w:eastAsia="Tahoma"/>
                <w:color w:val="000000" w:themeColor="text1"/>
              </w:rPr>
            </w:pPr>
          </w:p>
        </w:tc>
      </w:tr>
      <w:tr w:rsidR="003A1F48" w:rsidRPr="003A1F48" w14:paraId="42DDF48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99FCE0C"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B08185" w14:textId="77777777" w:rsidR="003A1F48" w:rsidRPr="00DA7307" w:rsidRDefault="003A1F48" w:rsidP="002E347D">
            <w:pPr>
              <w:widowControl w:val="0"/>
              <w:spacing w:after="0"/>
              <w:rPr>
                <w:rFonts w:eastAsia="Tahoma"/>
                <w:color w:val="000000" w:themeColor="text1"/>
                <w:lang w:val="el-GR"/>
              </w:rPr>
            </w:pPr>
            <w:r w:rsidRPr="00DA7307">
              <w:rPr>
                <w:rFonts w:eastAsia="Tahoma"/>
                <w:b/>
                <w:bCs/>
                <w:color w:val="000000" w:themeColor="text1"/>
                <w:lang w:val="el-GR"/>
              </w:rPr>
              <w:t>Πέντε (5) Μετατροπέας σήματος από SDI σε HDMI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3865990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AC162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DABEFE" w14:textId="77777777" w:rsidR="003A1F48" w:rsidRPr="00DA7307" w:rsidRDefault="003A1F48" w:rsidP="002E347D">
            <w:pPr>
              <w:widowControl w:val="0"/>
              <w:spacing w:after="0"/>
              <w:rPr>
                <w:rFonts w:eastAsia="Tahoma"/>
                <w:color w:val="000000" w:themeColor="text1"/>
              </w:rPr>
            </w:pPr>
          </w:p>
        </w:tc>
      </w:tr>
      <w:tr w:rsidR="003A1F48" w:rsidRPr="003A1F48" w14:paraId="3F705431"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7FAF293"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38E431"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0E97102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52A42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6FF756" w14:textId="77777777" w:rsidR="003A1F48" w:rsidRPr="00DA7307" w:rsidRDefault="003A1F48" w:rsidP="002E347D">
            <w:pPr>
              <w:widowControl w:val="0"/>
              <w:spacing w:after="0"/>
              <w:rPr>
                <w:rFonts w:eastAsia="Tahoma"/>
                <w:color w:val="000000" w:themeColor="text1"/>
              </w:rPr>
            </w:pPr>
          </w:p>
        </w:tc>
      </w:tr>
      <w:tr w:rsidR="003A1F48" w:rsidRPr="003A1F48" w14:paraId="0895FFC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35AAD40"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B5403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SDI Video Input 3G-SDI, 1 x SDI loop out.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3C6CB71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B91A5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354B49" w14:textId="77777777" w:rsidR="003A1F48" w:rsidRPr="00DA7307" w:rsidRDefault="003A1F48" w:rsidP="002E347D">
            <w:pPr>
              <w:widowControl w:val="0"/>
              <w:spacing w:after="0"/>
              <w:rPr>
                <w:rFonts w:eastAsia="Tahoma"/>
                <w:color w:val="000000" w:themeColor="text1"/>
              </w:rPr>
            </w:pPr>
          </w:p>
        </w:tc>
      </w:tr>
      <w:tr w:rsidR="003A1F48" w:rsidRPr="003A1F48" w14:paraId="7E13588D"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D81F0A5"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F9E01A" w14:textId="77777777" w:rsidR="003A1F48" w:rsidRPr="00DA7307" w:rsidRDefault="003A1F48" w:rsidP="002E347D">
            <w:pPr>
              <w:widowControl w:val="0"/>
              <w:spacing w:after="0"/>
              <w:rPr>
                <w:rFonts w:eastAsia="Tahoma"/>
                <w:color w:val="333333"/>
              </w:rPr>
            </w:pPr>
            <w:r w:rsidRPr="00DA7307">
              <w:rPr>
                <w:rFonts w:eastAsia="Tahoma"/>
                <w:color w:val="000000" w:themeColor="text1"/>
                <w:lang w:val="en-US"/>
              </w:rPr>
              <w:t>HD Video Standard</w:t>
            </w:r>
            <w:r w:rsidRPr="00DA7307">
              <w:rPr>
                <w:rFonts w:eastAsia="Tahoma"/>
                <w:color w:val="000000" w:themeColor="text1"/>
                <w:lang w:val="el-GR"/>
              </w:rPr>
              <w:t xml:space="preserve"> </w:t>
            </w:r>
            <w:r w:rsidRPr="00DA7307">
              <w:rPr>
                <w:rFonts w:eastAsia="Tahoma"/>
                <w:color w:val="333333"/>
                <w:lang w:val="el-GR"/>
              </w:rPr>
              <w:t>1080p50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1917308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AD278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D204E9" w14:textId="77777777" w:rsidR="003A1F48" w:rsidRPr="00DA7307" w:rsidRDefault="003A1F48" w:rsidP="002E347D">
            <w:pPr>
              <w:widowControl w:val="0"/>
              <w:spacing w:after="0"/>
              <w:rPr>
                <w:rFonts w:eastAsia="Tahoma"/>
                <w:color w:val="000000" w:themeColor="text1"/>
              </w:rPr>
            </w:pPr>
          </w:p>
        </w:tc>
      </w:tr>
      <w:tr w:rsidR="003A1F48" w:rsidRPr="003A1F48" w14:paraId="34497C85"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7390771"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DF5B61" w14:textId="77777777" w:rsidR="003A1F48" w:rsidRPr="00DA7307" w:rsidRDefault="003A1F48" w:rsidP="002E347D">
            <w:pPr>
              <w:widowControl w:val="0"/>
              <w:spacing w:after="0"/>
              <w:rPr>
                <w:rFonts w:eastAsia="Tahoma"/>
                <w:color w:val="333333"/>
              </w:rPr>
            </w:pPr>
            <w:r w:rsidRPr="00DA7307">
              <w:rPr>
                <w:rFonts w:eastAsia="Tahoma"/>
                <w:color w:val="000000" w:themeColor="text1"/>
                <w:lang w:val="en-US"/>
              </w:rPr>
              <w:t>HDMI Video Standard</w:t>
            </w:r>
            <w:r w:rsidRPr="00DA7307">
              <w:rPr>
                <w:rFonts w:eastAsia="Tahoma"/>
                <w:color w:val="000000" w:themeColor="text1"/>
                <w:lang w:val="el-GR"/>
              </w:rPr>
              <w:t xml:space="preserve"> </w:t>
            </w:r>
            <w:r w:rsidRPr="00DA7307">
              <w:rPr>
                <w:rFonts w:eastAsia="Tahoma"/>
                <w:color w:val="333333"/>
                <w:lang w:val="el-GR"/>
              </w:rPr>
              <w:t>1080p50</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20C1969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BA1C1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D51313" w14:textId="77777777" w:rsidR="003A1F48" w:rsidRPr="00DA7307" w:rsidRDefault="003A1F48" w:rsidP="002E347D">
            <w:pPr>
              <w:widowControl w:val="0"/>
              <w:spacing w:after="0"/>
              <w:rPr>
                <w:rFonts w:eastAsia="Tahoma"/>
                <w:color w:val="000000" w:themeColor="text1"/>
              </w:rPr>
            </w:pPr>
          </w:p>
        </w:tc>
      </w:tr>
      <w:tr w:rsidR="003A1F48" w:rsidRPr="003A1F48" w14:paraId="1877AC0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23AD223"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9C37B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Automatically detects SD, HD and level A or B for 3G‑SDI.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75117D3B"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FE41E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335CB0" w14:textId="77777777" w:rsidR="003A1F48" w:rsidRPr="00DA7307" w:rsidRDefault="003A1F48" w:rsidP="002E347D">
            <w:pPr>
              <w:widowControl w:val="0"/>
              <w:spacing w:after="0"/>
              <w:rPr>
                <w:rFonts w:eastAsia="Tahoma"/>
                <w:color w:val="000000" w:themeColor="text1"/>
              </w:rPr>
            </w:pPr>
          </w:p>
        </w:tc>
      </w:tr>
      <w:tr w:rsidR="003A1F48" w:rsidRPr="003A1F48" w14:paraId="0F08BA4E"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20E2A3B" w14:textId="77777777" w:rsidR="003A1F48" w:rsidRPr="00DA7307" w:rsidRDefault="003A1F48" w:rsidP="002E347D">
            <w:pPr>
              <w:spacing w:after="0"/>
              <w:contextualSpacing/>
              <w:rPr>
                <w:rFonts w:eastAsia="Tahoma"/>
                <w:color w:val="000000" w:themeColor="text1"/>
              </w:rPr>
            </w:pPr>
            <w:r w:rsidRPr="00DA7307">
              <w:rPr>
                <w:rFonts w:eastAsia="Tahoma"/>
                <w:color w:val="000000" w:themeColor="text1"/>
                <w:lang w:val="el-GR"/>
              </w:rPr>
              <w:t>5.2.7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6F60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SDI Compliance</w:t>
            </w:r>
          </w:p>
          <w:p w14:paraId="52C9F15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SMPTE 259M, SMPTE 292M,</w:t>
            </w:r>
          </w:p>
          <w:p w14:paraId="283B8ACB" w14:textId="77777777" w:rsidR="003A1F48" w:rsidRPr="00DA7307" w:rsidRDefault="003A1F48" w:rsidP="002E347D">
            <w:pPr>
              <w:widowControl w:val="0"/>
              <w:spacing w:after="0"/>
              <w:rPr>
                <w:rFonts w:eastAsia="Tahoma"/>
                <w:color w:val="000000" w:themeColor="text1"/>
                <w:lang w:val="nb-NO"/>
              </w:rPr>
            </w:pPr>
            <w:r w:rsidRPr="00DA7307">
              <w:rPr>
                <w:rFonts w:eastAsia="Tahoma"/>
                <w:color w:val="000000" w:themeColor="text1"/>
                <w:lang w:val="nb-NO"/>
              </w:rPr>
              <w:t>SMPTE 296M, SMPTE 424M,</w:t>
            </w:r>
          </w:p>
          <w:p w14:paraId="0F484379" w14:textId="77777777" w:rsidR="003A1F48" w:rsidRPr="00DA7307" w:rsidRDefault="003A1F48" w:rsidP="002E347D">
            <w:pPr>
              <w:widowControl w:val="0"/>
              <w:spacing w:after="0"/>
              <w:rPr>
                <w:rFonts w:eastAsia="Tahoma"/>
                <w:color w:val="000000" w:themeColor="text1"/>
                <w:lang w:val="nb-NO"/>
              </w:rPr>
            </w:pPr>
            <w:r w:rsidRPr="00DA7307">
              <w:rPr>
                <w:rFonts w:eastAsia="Tahoma"/>
                <w:color w:val="000000" w:themeColor="text1"/>
                <w:lang w:val="nb-NO"/>
              </w:rPr>
              <w:t>SMPTE 425M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tcPr>
          <w:p w14:paraId="6251357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7E405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776FCB" w14:textId="77777777" w:rsidR="003A1F48" w:rsidRPr="00DA7307" w:rsidRDefault="003A1F48" w:rsidP="002E347D">
            <w:pPr>
              <w:widowControl w:val="0"/>
              <w:spacing w:after="0"/>
              <w:rPr>
                <w:rFonts w:eastAsia="Tahoma"/>
                <w:color w:val="000000" w:themeColor="text1"/>
              </w:rPr>
            </w:pPr>
          </w:p>
        </w:tc>
      </w:tr>
      <w:tr w:rsidR="003A1F48" w:rsidRPr="003A1F48" w14:paraId="480E745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E009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9EB3B7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Εξοπλισμός παρουσιάσεων θαλάμου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05461C6"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037CF3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814FBD9" w14:textId="77777777" w:rsidR="003A1F48" w:rsidRPr="00DA7307" w:rsidRDefault="003A1F48" w:rsidP="002E347D">
            <w:pPr>
              <w:widowControl w:val="0"/>
              <w:spacing w:after="0"/>
              <w:rPr>
                <w:rFonts w:eastAsia="Tahoma"/>
                <w:color w:val="000000" w:themeColor="text1"/>
              </w:rPr>
            </w:pPr>
          </w:p>
        </w:tc>
      </w:tr>
      <w:tr w:rsidR="003A1F48" w:rsidRPr="007F2CDF" w14:paraId="349D3A0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923C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E35F5E1"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 xml:space="preserve">Μονάδα Μετατροπής </w:t>
            </w:r>
            <w:r w:rsidRPr="00DA7307">
              <w:rPr>
                <w:rFonts w:ascii="Tahoma" w:eastAsia="Tahoma" w:hAnsi="Tahoma" w:cs="Tahoma"/>
                <w:color w:val="000000" w:themeColor="text1"/>
                <w:lang w:val="en-US"/>
              </w:rPr>
              <w:t>Video</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HDMI</w:t>
            </w:r>
            <w:r w:rsidRPr="00DA7307">
              <w:rPr>
                <w:rFonts w:ascii="Tahoma" w:eastAsia="Tahoma" w:hAnsi="Tahoma" w:cs="Tahoma"/>
                <w:color w:val="000000" w:themeColor="text1"/>
              </w:rPr>
              <w:t xml:space="preserve"> σε </w:t>
            </w:r>
            <w:r w:rsidRPr="00DA7307">
              <w:rPr>
                <w:rFonts w:ascii="Tahoma" w:eastAsia="Tahoma" w:hAnsi="Tahoma" w:cs="Tahoma"/>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7267B81"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A5CB145"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10980C2" w14:textId="77777777" w:rsidR="003A1F48" w:rsidRPr="00DA7307" w:rsidRDefault="003A1F48" w:rsidP="002E347D">
            <w:pPr>
              <w:widowControl w:val="0"/>
              <w:spacing w:after="0"/>
              <w:rPr>
                <w:rFonts w:eastAsia="Tahoma"/>
                <w:color w:val="000000" w:themeColor="text1"/>
                <w:lang w:val="el-GR"/>
              </w:rPr>
            </w:pPr>
          </w:p>
        </w:tc>
      </w:tr>
      <w:tr w:rsidR="003A1F48" w:rsidRPr="003A1F48" w14:paraId="6DE5C4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EC867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45D8D6"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 xml:space="preserve">Μία (1) Μονάδα Μετατροπής </w:t>
            </w:r>
            <w:r w:rsidRPr="00DA7307">
              <w:rPr>
                <w:rFonts w:ascii="Tahoma" w:eastAsia="Tahoma" w:hAnsi="Tahoma" w:cs="Tahoma"/>
                <w:b/>
                <w:bCs/>
                <w:color w:val="000000" w:themeColor="text1"/>
                <w:lang w:val="en-US"/>
              </w:rPr>
              <w:t>Video</w:t>
            </w:r>
            <w:r w:rsidRPr="00DA7307">
              <w:rPr>
                <w:rFonts w:ascii="Tahoma" w:eastAsia="Tahoma" w:hAnsi="Tahoma" w:cs="Tahoma"/>
                <w:b/>
                <w:bCs/>
                <w:color w:val="000000" w:themeColor="text1"/>
              </w:rPr>
              <w:t xml:space="preserve"> </w:t>
            </w:r>
            <w:r w:rsidRPr="00DA7307">
              <w:rPr>
                <w:rFonts w:ascii="Tahoma" w:eastAsia="Tahoma" w:hAnsi="Tahoma" w:cs="Tahoma"/>
                <w:b/>
                <w:bCs/>
                <w:color w:val="000000" w:themeColor="text1"/>
                <w:lang w:val="en-US"/>
              </w:rPr>
              <w:t>HDMI</w:t>
            </w:r>
            <w:r w:rsidRPr="00DA7307">
              <w:rPr>
                <w:rFonts w:ascii="Tahoma" w:eastAsia="Tahoma" w:hAnsi="Tahoma" w:cs="Tahoma"/>
                <w:b/>
                <w:bCs/>
                <w:color w:val="000000" w:themeColor="text1"/>
              </w:rPr>
              <w:t xml:space="preserve"> σε </w:t>
            </w:r>
            <w:r w:rsidRPr="00DA7307">
              <w:rPr>
                <w:rFonts w:ascii="Tahoma" w:eastAsia="Tahoma" w:hAnsi="Tahoma" w:cs="Tahoma"/>
                <w:b/>
                <w:bCs/>
                <w:color w:val="000000" w:themeColor="text1"/>
                <w:lang w:val="en-US"/>
              </w:rPr>
              <w:t>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9C692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79D33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A959C6" w14:textId="77777777" w:rsidR="003A1F48" w:rsidRPr="00DA7307" w:rsidRDefault="003A1F48" w:rsidP="002E347D">
            <w:pPr>
              <w:widowControl w:val="0"/>
              <w:spacing w:after="0"/>
              <w:rPr>
                <w:rFonts w:eastAsia="Tahoma"/>
                <w:color w:val="000000" w:themeColor="text1"/>
              </w:rPr>
            </w:pPr>
          </w:p>
        </w:tc>
      </w:tr>
      <w:tr w:rsidR="003A1F48" w:rsidRPr="003A1F48" w14:paraId="08EC5EF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B0CFA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1AE918"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6D3D1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DB9D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5EDA60" w14:textId="77777777" w:rsidR="003A1F48" w:rsidRPr="00DA7307" w:rsidRDefault="003A1F48" w:rsidP="002E347D">
            <w:pPr>
              <w:widowControl w:val="0"/>
              <w:spacing w:after="0"/>
              <w:rPr>
                <w:rFonts w:eastAsia="Tahoma"/>
                <w:color w:val="000000" w:themeColor="text1"/>
              </w:rPr>
            </w:pPr>
          </w:p>
        </w:tc>
      </w:tr>
      <w:tr w:rsidR="003A1F48" w:rsidRPr="003A1F48" w14:paraId="0A3837F6"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F048F4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FAB8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98592AB"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458877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3525FF7" w14:textId="77777777" w:rsidR="003A1F48" w:rsidRPr="00DA7307" w:rsidRDefault="003A1F48" w:rsidP="002E347D">
            <w:pPr>
              <w:widowControl w:val="0"/>
              <w:spacing w:after="0"/>
              <w:rPr>
                <w:rFonts w:eastAsia="Tahoma"/>
                <w:color w:val="000000" w:themeColor="text1"/>
              </w:rPr>
            </w:pPr>
          </w:p>
        </w:tc>
      </w:tr>
      <w:tr w:rsidR="003A1F48" w:rsidRPr="003A1F48" w14:paraId="130AC33B"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9C798C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6.2.1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E0FC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b/>
                <w:bCs/>
                <w:color w:val="000000" w:themeColor="text1"/>
              </w:rPr>
              <w:t>Ένα</w:t>
            </w:r>
            <w:r w:rsidRPr="00DA7307">
              <w:rPr>
                <w:rFonts w:ascii="Tahoma" w:eastAsia="Tahoma" w:hAnsi="Tahoma" w:cs="Tahoma"/>
                <w:b/>
                <w:bCs/>
                <w:color w:val="000000" w:themeColor="text1"/>
                <w:lang w:val="en-US"/>
              </w:rPr>
              <w:t xml:space="preserve"> (1) Desktop PC (Small Form Factor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EF7C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96750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14EE67" w14:textId="77777777" w:rsidR="003A1F48" w:rsidRPr="00DA7307" w:rsidRDefault="003A1F48" w:rsidP="002E347D">
            <w:pPr>
              <w:widowControl w:val="0"/>
              <w:spacing w:after="0"/>
              <w:rPr>
                <w:rFonts w:eastAsia="Tahoma"/>
                <w:color w:val="000000" w:themeColor="text1"/>
              </w:rPr>
            </w:pPr>
          </w:p>
        </w:tc>
      </w:tr>
      <w:tr w:rsidR="003A1F48" w:rsidRPr="003A1F48" w14:paraId="33DB1DE1"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F071C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4A5DE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0122A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9A982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B5726" w14:textId="77777777" w:rsidR="003A1F48" w:rsidRPr="00DA7307" w:rsidRDefault="003A1F48" w:rsidP="002E347D">
            <w:pPr>
              <w:widowControl w:val="0"/>
              <w:spacing w:after="0"/>
              <w:rPr>
                <w:rFonts w:eastAsia="Tahoma"/>
                <w:color w:val="000000" w:themeColor="text1"/>
              </w:rPr>
            </w:pPr>
          </w:p>
        </w:tc>
      </w:tr>
      <w:tr w:rsidR="003A1F48" w:rsidRPr="003A1F48" w14:paraId="1D04F376"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81608B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5A5039"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C43D1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68D03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096217" w14:textId="77777777" w:rsidR="003A1F48" w:rsidRPr="00DA7307" w:rsidRDefault="003A1F48" w:rsidP="002E347D">
            <w:pPr>
              <w:widowControl w:val="0"/>
              <w:spacing w:after="0"/>
              <w:rPr>
                <w:rFonts w:eastAsia="Tahoma"/>
                <w:color w:val="000000" w:themeColor="text1"/>
              </w:rPr>
            </w:pPr>
          </w:p>
        </w:tc>
      </w:tr>
      <w:tr w:rsidR="003A1F48" w:rsidRPr="003A1F48" w14:paraId="05A8FE8C" w14:textId="77777777" w:rsidTr="007E4A3D">
        <w:trPr>
          <w:trHeight w:val="37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FCA6F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9D6AC8" w14:textId="5413CF58"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Επεξεργαστής </w:t>
            </w:r>
            <w:r w:rsidRPr="00DA7307">
              <w:rPr>
                <w:rFonts w:eastAsia="Tahoma"/>
                <w:color w:val="000000" w:themeColor="text1"/>
                <w:lang w:val="en-US"/>
              </w:rPr>
              <w:t>Intel</w:t>
            </w:r>
            <w:r w:rsidRPr="00DA7307">
              <w:rPr>
                <w:rFonts w:eastAsia="Tahoma"/>
                <w:color w:val="000000" w:themeColor="text1"/>
                <w:lang w:val="el-GR"/>
              </w:rPr>
              <w:t xml:space="preserve">® </w:t>
            </w:r>
            <w:r w:rsidRPr="00DA7307">
              <w:rPr>
                <w:rFonts w:eastAsia="Tahoma"/>
                <w:color w:val="000000" w:themeColor="text1"/>
                <w:lang w:val="en-US"/>
              </w:rPr>
              <w:t>Core</w:t>
            </w:r>
            <w:r w:rsidRPr="00DA7307">
              <w:rPr>
                <w:rFonts w:eastAsia="Tahoma"/>
                <w:color w:val="000000" w:themeColor="text1"/>
                <w:lang w:val="el-GR"/>
              </w:rPr>
              <w:t xml:space="preserve">  </w:t>
            </w:r>
            <w:r w:rsidRPr="00DA7307">
              <w:rPr>
                <w:rFonts w:eastAsia="Tahoma"/>
                <w:color w:val="000000" w:themeColor="text1"/>
                <w:lang w:val="en-US"/>
              </w:rPr>
              <w:t>i</w:t>
            </w:r>
            <w:r w:rsidRPr="00DA7307">
              <w:rPr>
                <w:rFonts w:eastAsia="Tahoma"/>
                <w:color w:val="000000" w:themeColor="text1"/>
                <w:lang w:val="el-GR"/>
              </w:rPr>
              <w:t>7-13700 2.10</w:t>
            </w:r>
            <w:r w:rsidRPr="00DA7307">
              <w:rPr>
                <w:rFonts w:eastAsia="Tahoma"/>
                <w:color w:val="000000" w:themeColor="text1"/>
                <w:lang w:val="en-US"/>
              </w:rPr>
              <w:t>G</w:t>
            </w:r>
            <w:r w:rsidRPr="00DA7307">
              <w:rPr>
                <w:rFonts w:eastAsia="Tahoma"/>
                <w:color w:val="000000" w:themeColor="text1"/>
                <w:lang w:val="el-GR"/>
              </w:rPr>
              <w:t xml:space="preserve">  16 </w:t>
            </w:r>
            <w:r w:rsidRPr="00DA7307">
              <w:rPr>
                <w:rFonts w:eastAsia="Tahoma"/>
                <w:color w:val="000000" w:themeColor="text1"/>
                <w:lang w:val="en-US"/>
              </w:rPr>
              <w:t>cores</w:t>
            </w:r>
            <w:r w:rsidRPr="00DA7307">
              <w:rPr>
                <w:rFonts w:eastAsia="Tahoma"/>
                <w:color w:val="000000" w:themeColor="text1"/>
                <w:lang w:val="el-GR"/>
              </w:rPr>
              <w:t xml:space="preserve"> 65</w:t>
            </w:r>
            <w:r w:rsidRPr="00DA7307">
              <w:rPr>
                <w:rFonts w:eastAsia="Tahoma"/>
                <w:color w:val="000000" w:themeColor="text1"/>
                <w:lang w:val="en-US"/>
              </w:rPr>
              <w:t>W</w:t>
            </w:r>
            <w:r w:rsidR="00CE60AD">
              <w:rPr>
                <w:rFonts w:eastAsia="Tahoma"/>
                <w:color w:val="000000" w:themeColor="text1"/>
                <w:lang w:val="el-GR"/>
              </w:rPr>
              <w:t xml:space="preserve"> </w:t>
            </w:r>
            <w:r w:rsidRPr="00DA7307">
              <w:rPr>
                <w:rFonts w:eastAsia="Tahoma"/>
                <w:color w:val="000000" w:themeColor="text1"/>
                <w:lang w:val="el-GR"/>
              </w:rPr>
              <w:t>ισοδύναμο ή καλύτερο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163E7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6743D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A20BBD" w14:textId="77777777" w:rsidR="003A1F48" w:rsidRPr="00DA7307" w:rsidRDefault="003A1F48" w:rsidP="002E347D">
            <w:pPr>
              <w:widowControl w:val="0"/>
              <w:spacing w:after="0"/>
              <w:rPr>
                <w:rFonts w:eastAsia="Tahoma"/>
                <w:color w:val="000000" w:themeColor="text1"/>
              </w:rPr>
            </w:pPr>
          </w:p>
        </w:tc>
      </w:tr>
      <w:tr w:rsidR="003A1F48" w:rsidRPr="003A1F48" w14:paraId="4D8DEB38"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F39ECC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3D05FA"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Γραφικά </w:t>
            </w:r>
            <w:r w:rsidRPr="00DA7307">
              <w:rPr>
                <w:rFonts w:eastAsia="Tahoma"/>
                <w:color w:val="000000" w:themeColor="text1"/>
                <w:lang w:val="en-US"/>
              </w:rPr>
              <w:t>NVIDIA</w:t>
            </w:r>
            <w:r w:rsidRPr="00DA7307">
              <w:rPr>
                <w:rFonts w:eastAsia="Tahoma"/>
                <w:color w:val="000000" w:themeColor="text1"/>
                <w:lang w:val="el-GR"/>
              </w:rPr>
              <w:t xml:space="preserve"> </w:t>
            </w:r>
            <w:r w:rsidRPr="00DA7307">
              <w:rPr>
                <w:rFonts w:eastAsia="Tahoma"/>
                <w:color w:val="000000" w:themeColor="text1"/>
                <w:lang w:val="en-US"/>
              </w:rPr>
              <w:t>T</w:t>
            </w:r>
            <w:r w:rsidRPr="00DA7307">
              <w:rPr>
                <w:rFonts w:eastAsia="Tahoma"/>
                <w:color w:val="000000" w:themeColor="text1"/>
                <w:lang w:val="el-GR"/>
              </w:rPr>
              <w:t xml:space="preserve">400 4 </w:t>
            </w:r>
            <w:r w:rsidRPr="00DA7307">
              <w:rPr>
                <w:rFonts w:eastAsia="Tahoma"/>
                <w:color w:val="000000" w:themeColor="text1"/>
                <w:lang w:val="en-US"/>
              </w:rPr>
              <w:t>GB</w:t>
            </w:r>
            <w:r w:rsidRPr="00DA7307">
              <w:rPr>
                <w:rFonts w:eastAsia="Tahoma"/>
                <w:color w:val="000000" w:themeColor="text1"/>
                <w:lang w:val="el-GR"/>
              </w:rPr>
              <w:t xml:space="preserve"> 3</w:t>
            </w:r>
            <w:r w:rsidRPr="00DA7307">
              <w:rPr>
                <w:rFonts w:eastAsia="Tahoma"/>
                <w:color w:val="000000" w:themeColor="text1"/>
                <w:lang w:val="en-US"/>
              </w:rPr>
              <w:t>mDP</w:t>
            </w:r>
            <w:r w:rsidRPr="00DA7307">
              <w:rPr>
                <w:rFonts w:eastAsia="Tahoma"/>
                <w:color w:val="000000" w:themeColor="text1"/>
                <w:lang w:val="el-GR"/>
              </w:rPr>
              <w:t xml:space="preserve"> </w:t>
            </w:r>
            <w:r w:rsidRPr="00DA7307">
              <w:rPr>
                <w:rFonts w:eastAsia="Tahoma"/>
                <w:color w:val="000000" w:themeColor="text1"/>
                <w:lang w:val="en-US"/>
              </w:rPr>
              <w:t>GFX</w:t>
            </w:r>
            <w:r w:rsidRPr="00DA7307">
              <w:rPr>
                <w:rFonts w:eastAsia="Tahoma"/>
                <w:color w:val="000000" w:themeColor="text1"/>
                <w:lang w:val="el-GR"/>
              </w:rPr>
              <w:t xml:space="preserve"> /</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1B1B7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F88CC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3E6AA4" w14:textId="77777777" w:rsidR="003A1F48" w:rsidRPr="00DA7307" w:rsidRDefault="003A1F48" w:rsidP="002E347D">
            <w:pPr>
              <w:widowControl w:val="0"/>
              <w:spacing w:after="0"/>
              <w:rPr>
                <w:rFonts w:eastAsia="Tahoma"/>
                <w:color w:val="000000" w:themeColor="text1"/>
              </w:rPr>
            </w:pPr>
          </w:p>
        </w:tc>
      </w:tr>
      <w:tr w:rsidR="003A1F48" w:rsidRPr="003A1F48" w14:paraId="4B43510B"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885B4C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755D03"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Σκληρός δίσκος 512GB PCIe-4x4 2280 Value M.2, τουλάχιστον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7DF55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39B56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08C4D" w14:textId="77777777" w:rsidR="003A1F48" w:rsidRPr="00DA7307" w:rsidRDefault="003A1F48" w:rsidP="002E347D">
            <w:pPr>
              <w:widowControl w:val="0"/>
              <w:spacing w:after="0"/>
              <w:rPr>
                <w:rFonts w:eastAsia="Tahoma"/>
                <w:color w:val="000000" w:themeColor="text1"/>
              </w:rPr>
            </w:pPr>
          </w:p>
        </w:tc>
      </w:tr>
      <w:tr w:rsidR="003A1F48" w:rsidRPr="003A1F48" w14:paraId="6D582A10"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089029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3439E9"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Μνήμη 16</w:t>
            </w:r>
            <w:r w:rsidRPr="00DA7307">
              <w:rPr>
                <w:rFonts w:eastAsia="Tahoma"/>
                <w:color w:val="000000" w:themeColor="text1"/>
                <w:lang w:val="en-US"/>
              </w:rPr>
              <w:t>GB</w:t>
            </w:r>
            <w:r w:rsidRPr="00DA7307">
              <w:rPr>
                <w:rFonts w:eastAsia="Tahoma"/>
                <w:color w:val="000000" w:themeColor="text1"/>
                <w:lang w:val="el-GR"/>
              </w:rPr>
              <w:t xml:space="preserve"> (1</w:t>
            </w:r>
            <w:r w:rsidRPr="00DA7307">
              <w:rPr>
                <w:rFonts w:eastAsia="Tahoma"/>
                <w:color w:val="000000" w:themeColor="text1"/>
                <w:lang w:val="en-US"/>
              </w:rPr>
              <w:t>x</w:t>
            </w:r>
            <w:r w:rsidRPr="00DA7307">
              <w:rPr>
                <w:rFonts w:eastAsia="Tahoma"/>
                <w:color w:val="000000" w:themeColor="text1"/>
                <w:lang w:val="el-GR"/>
              </w:rPr>
              <w:t>16</w:t>
            </w:r>
            <w:r w:rsidRPr="00DA7307">
              <w:rPr>
                <w:rFonts w:eastAsia="Tahoma"/>
                <w:color w:val="000000" w:themeColor="text1"/>
                <w:lang w:val="en-US"/>
              </w:rPr>
              <w:t>GB</w:t>
            </w:r>
            <w:r w:rsidRPr="00DA7307">
              <w:rPr>
                <w:rFonts w:eastAsia="Tahoma"/>
                <w:color w:val="000000" w:themeColor="text1"/>
                <w:lang w:val="el-GR"/>
              </w:rPr>
              <w:t xml:space="preserve">) </w:t>
            </w:r>
            <w:r w:rsidRPr="00DA7307">
              <w:rPr>
                <w:rFonts w:eastAsia="Tahoma"/>
                <w:color w:val="000000" w:themeColor="text1"/>
                <w:lang w:val="en-US"/>
              </w:rPr>
              <w:t>DDR</w:t>
            </w:r>
            <w:r w:rsidRPr="00DA7307">
              <w:rPr>
                <w:rFonts w:eastAsia="Tahoma"/>
                <w:color w:val="000000" w:themeColor="text1"/>
                <w:lang w:val="el-GR"/>
              </w:rPr>
              <w:t xml:space="preserve">5 4800 </w:t>
            </w:r>
            <w:r w:rsidRPr="00DA7307">
              <w:rPr>
                <w:rFonts w:eastAsia="Tahoma"/>
                <w:color w:val="000000" w:themeColor="text1"/>
                <w:lang w:val="en-US"/>
              </w:rPr>
              <w:t>UDIMM</w:t>
            </w:r>
            <w:r w:rsidRPr="00DA7307">
              <w:rPr>
                <w:rFonts w:eastAsia="Tahoma"/>
                <w:color w:val="000000" w:themeColor="text1"/>
                <w:lang w:val="el-GR"/>
              </w:rPr>
              <w:t xml:space="preserve"> </w:t>
            </w:r>
            <w:r w:rsidRPr="00DA7307">
              <w:rPr>
                <w:rFonts w:eastAsia="Tahoma"/>
                <w:color w:val="000000" w:themeColor="text1"/>
                <w:lang w:val="en-US"/>
              </w:rPr>
              <w:t>NECC</w:t>
            </w:r>
            <w:r w:rsidRPr="00DA7307">
              <w:rPr>
                <w:rFonts w:eastAsia="Tahoma"/>
                <w:color w:val="000000" w:themeColor="text1"/>
                <w:lang w:val="el-GR"/>
              </w:rPr>
              <w:t xml:space="preserve"> </w:t>
            </w:r>
            <w:r w:rsidRPr="00DA7307">
              <w:rPr>
                <w:rFonts w:eastAsia="Tahoma"/>
                <w:color w:val="000000" w:themeColor="text1"/>
                <w:lang w:val="en-US"/>
              </w:rPr>
              <w:t>Memory</w:t>
            </w:r>
            <w:r w:rsidRPr="00DA7307">
              <w:rPr>
                <w:rFonts w:eastAsia="Tahoma"/>
                <w:color w:val="000000" w:themeColor="text1"/>
                <w:lang w:val="el-GR"/>
              </w:rPr>
              <w:t>, τουλάχιστον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9E733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B5E69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5BBC6B" w14:textId="77777777" w:rsidR="003A1F48" w:rsidRPr="00DA7307" w:rsidRDefault="003A1F48" w:rsidP="002E347D">
            <w:pPr>
              <w:widowControl w:val="0"/>
              <w:spacing w:after="0"/>
              <w:rPr>
                <w:rFonts w:eastAsia="Tahoma"/>
                <w:color w:val="000000" w:themeColor="text1"/>
              </w:rPr>
            </w:pPr>
          </w:p>
        </w:tc>
      </w:tr>
      <w:tr w:rsidR="003A1F48" w:rsidRPr="003A1F48" w14:paraId="780E5EB6"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A5295C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49F28C"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Θύρες κατ’ ελάχιστον</w:t>
            </w:r>
          </w:p>
          <w:p w14:paraId="18EAE896" w14:textId="77777777" w:rsidR="003A1F48" w:rsidRPr="00DA7307" w:rsidRDefault="003A1F48" w:rsidP="002E347D">
            <w:pPr>
              <w:pStyle w:val="aff"/>
              <w:spacing w:after="0"/>
              <w:ind w:left="0"/>
              <w:rPr>
                <w:rFonts w:eastAsia="Tahoma"/>
                <w:color w:val="000000" w:themeColor="text1"/>
                <w:lang w:val="el-GR"/>
              </w:rPr>
            </w:pPr>
            <w:r w:rsidRPr="00DA7307">
              <w:rPr>
                <w:rFonts w:eastAsia="Tahoma"/>
                <w:color w:val="000000" w:themeColor="text1"/>
                <w:lang w:val="el-GR"/>
              </w:rPr>
              <w:t>4 USB SS Type-A</w:t>
            </w:r>
          </w:p>
          <w:p w14:paraId="06E9828F" w14:textId="77777777" w:rsidR="003A1F48" w:rsidRPr="00DA7307" w:rsidRDefault="003A1F48" w:rsidP="002E347D">
            <w:pPr>
              <w:pStyle w:val="aff"/>
              <w:spacing w:after="0"/>
              <w:ind w:left="0"/>
              <w:rPr>
                <w:rFonts w:eastAsia="Tahoma"/>
                <w:color w:val="000000" w:themeColor="text1"/>
              </w:rPr>
            </w:pPr>
            <w:r w:rsidRPr="00DA7307">
              <w:rPr>
                <w:rFonts w:eastAsia="Tahoma"/>
                <w:color w:val="000000" w:themeColor="text1"/>
                <w:lang w:val="en-US"/>
              </w:rPr>
              <w:t>1 USB-C SS</w:t>
            </w:r>
          </w:p>
          <w:p w14:paraId="4742670A" w14:textId="77777777" w:rsidR="003A1F48" w:rsidRPr="00DA7307" w:rsidRDefault="003A1F48" w:rsidP="002E347D">
            <w:pPr>
              <w:pStyle w:val="aff"/>
              <w:spacing w:after="0"/>
              <w:ind w:left="0"/>
              <w:rPr>
                <w:rFonts w:eastAsia="Tahoma"/>
                <w:color w:val="000000" w:themeColor="text1"/>
              </w:rPr>
            </w:pPr>
            <w:r w:rsidRPr="00DA7307">
              <w:rPr>
                <w:rFonts w:eastAsia="Tahoma"/>
                <w:color w:val="000000" w:themeColor="text1"/>
                <w:lang w:val="en-US"/>
              </w:rPr>
              <w:t>1 HDMI 2.1</w:t>
            </w:r>
          </w:p>
          <w:p w14:paraId="5977C239" w14:textId="77777777" w:rsidR="003A1F48" w:rsidRPr="00DA7307" w:rsidRDefault="003A1F48" w:rsidP="002E347D">
            <w:pPr>
              <w:pStyle w:val="aff"/>
              <w:spacing w:after="0"/>
              <w:ind w:left="0"/>
              <w:rPr>
                <w:rFonts w:eastAsia="Tahoma"/>
                <w:color w:val="000000" w:themeColor="text1"/>
              </w:rPr>
            </w:pPr>
            <w:r w:rsidRPr="00DA7307">
              <w:rPr>
                <w:rFonts w:eastAsia="Tahoma"/>
                <w:color w:val="000000" w:themeColor="text1"/>
                <w:lang w:val="en-US"/>
              </w:rPr>
              <w:t>2 DP 1.4</w:t>
            </w:r>
          </w:p>
          <w:p w14:paraId="6262EB82"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Universal Audio</w:t>
            </w:r>
          </w:p>
          <w:p w14:paraId="07F1BC2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 RJ-45</w:t>
            </w:r>
          </w:p>
          <w:p w14:paraId="5FCC33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3xmi</w:t>
            </w:r>
            <w:r w:rsidRPr="00DA7307">
              <w:rPr>
                <w:rFonts w:ascii="Tahoma" w:eastAsia="Tahoma" w:hAnsi="Tahoma" w:cs="Tahoma"/>
                <w:color w:val="000000" w:themeColor="text1"/>
                <w:lang w:val="en-US"/>
              </w:rPr>
              <w:t>ni</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DP</w:t>
            </w:r>
            <w:r w:rsidRPr="00DA7307">
              <w:rPr>
                <w:rFonts w:ascii="Tahoma" w:eastAsia="Tahoma" w:hAnsi="Tahoma" w:cs="Tahoma"/>
                <w:color w:val="000000" w:themeColor="text1"/>
              </w:rPr>
              <w:t xml:space="preserve"> Κατ’ ελάχιστον από την κάρτα γραφικών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EF276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C7DDD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96036E" w14:textId="77777777" w:rsidR="003A1F48" w:rsidRPr="00DA7307" w:rsidRDefault="003A1F48" w:rsidP="002E347D">
            <w:pPr>
              <w:widowControl w:val="0"/>
              <w:spacing w:after="0"/>
              <w:rPr>
                <w:rFonts w:eastAsia="Tahoma"/>
                <w:color w:val="000000" w:themeColor="text1"/>
              </w:rPr>
            </w:pPr>
          </w:p>
        </w:tc>
      </w:tr>
      <w:tr w:rsidR="003A1F48" w:rsidRPr="003A1F48" w14:paraId="06B49DC0" w14:textId="77777777" w:rsidTr="007E4A3D">
        <w:trPr>
          <w:trHeight w:val="24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A545E7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6.2.9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B88F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περιλαμβάνει πληκτρολόγιο &amp; ποντίκι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675D3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0479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787886" w14:textId="77777777" w:rsidR="003A1F48" w:rsidRPr="00DA7307" w:rsidRDefault="003A1F48" w:rsidP="002E347D">
            <w:pPr>
              <w:widowControl w:val="0"/>
              <w:spacing w:after="0"/>
              <w:rPr>
                <w:rFonts w:eastAsia="Tahoma"/>
                <w:color w:val="000000" w:themeColor="text1"/>
              </w:rPr>
            </w:pPr>
          </w:p>
        </w:tc>
      </w:tr>
      <w:tr w:rsidR="003A1F48" w:rsidRPr="003A1F48" w14:paraId="33602E06" w14:textId="77777777" w:rsidTr="007E4A3D">
        <w:trPr>
          <w:trHeight w:val="43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A1485F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0647646" w14:textId="5F8FC97E"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91A4CF3"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106C0D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220681" w14:textId="77777777" w:rsidR="003A1F48" w:rsidRPr="00DA7307" w:rsidRDefault="003A1F48" w:rsidP="002E347D">
            <w:pPr>
              <w:widowControl w:val="0"/>
              <w:spacing w:after="0"/>
              <w:rPr>
                <w:rFonts w:eastAsia="Tahoma"/>
                <w:color w:val="000000" w:themeColor="text1"/>
              </w:rPr>
            </w:pPr>
          </w:p>
        </w:tc>
      </w:tr>
      <w:tr w:rsidR="003A1F48" w:rsidRPr="003A1F48" w14:paraId="0D92B59A"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D267A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DE8852"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207C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604AC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2124EF" w14:textId="77777777" w:rsidR="003A1F48" w:rsidRPr="00DA7307" w:rsidRDefault="003A1F48" w:rsidP="002E347D">
            <w:pPr>
              <w:widowControl w:val="0"/>
              <w:spacing w:after="0"/>
              <w:rPr>
                <w:rFonts w:eastAsia="Tahoma"/>
                <w:color w:val="000000" w:themeColor="text1"/>
              </w:rPr>
            </w:pPr>
          </w:p>
        </w:tc>
      </w:tr>
      <w:tr w:rsidR="003A1F48" w:rsidRPr="003A1F48" w14:paraId="1394F42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4D81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5DB594"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0BDC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1291D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71B0B5" w14:textId="77777777" w:rsidR="003A1F48" w:rsidRPr="00DA7307" w:rsidRDefault="003A1F48" w:rsidP="002E347D">
            <w:pPr>
              <w:widowControl w:val="0"/>
              <w:spacing w:after="0"/>
              <w:rPr>
                <w:rFonts w:eastAsia="Tahoma"/>
                <w:color w:val="000000" w:themeColor="text1"/>
              </w:rPr>
            </w:pPr>
          </w:p>
        </w:tc>
      </w:tr>
      <w:tr w:rsidR="003A1F48" w:rsidRPr="003A1F48" w14:paraId="598F2DF1"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678BA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657FCE"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E4B82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79CAD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66B089" w14:textId="77777777" w:rsidR="003A1F48" w:rsidRPr="00DA7307" w:rsidRDefault="003A1F48" w:rsidP="002E347D">
            <w:pPr>
              <w:widowControl w:val="0"/>
              <w:spacing w:after="0"/>
              <w:rPr>
                <w:rFonts w:eastAsia="Tahoma"/>
                <w:color w:val="000000" w:themeColor="text1"/>
              </w:rPr>
            </w:pPr>
          </w:p>
        </w:tc>
      </w:tr>
      <w:tr w:rsidR="003A1F48" w:rsidRPr="003A1F48" w14:paraId="389A56D4" w14:textId="77777777" w:rsidTr="007E4A3D">
        <w:trPr>
          <w:trHeight w:val="3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E25CE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2E86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Διαγώνιος ≥ 23.8"</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A932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9B3F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CAB08" w14:textId="77777777" w:rsidR="003A1F48" w:rsidRPr="00DA7307" w:rsidRDefault="003A1F48" w:rsidP="002E347D">
            <w:pPr>
              <w:widowControl w:val="0"/>
              <w:spacing w:after="0"/>
              <w:rPr>
                <w:rFonts w:eastAsia="Tahoma"/>
                <w:color w:val="000000" w:themeColor="text1"/>
              </w:rPr>
            </w:pPr>
          </w:p>
        </w:tc>
      </w:tr>
      <w:tr w:rsidR="003A1F48" w:rsidRPr="003A1F48" w14:paraId="690F9C85" w14:textId="77777777" w:rsidTr="007E4A3D">
        <w:trPr>
          <w:trHeight w:val="12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401E5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DB7FB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Ανάλυση ≥ 1920x1080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BF46B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083C3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FAAEC5" w14:textId="77777777" w:rsidR="003A1F48" w:rsidRPr="00DA7307" w:rsidRDefault="003A1F48" w:rsidP="002E347D">
            <w:pPr>
              <w:widowControl w:val="0"/>
              <w:spacing w:after="0"/>
              <w:rPr>
                <w:rFonts w:eastAsia="Tahoma"/>
                <w:color w:val="000000" w:themeColor="text1"/>
              </w:rPr>
            </w:pPr>
          </w:p>
        </w:tc>
      </w:tr>
      <w:tr w:rsidR="003A1F48" w:rsidRPr="003A1F48" w14:paraId="43786E13" w14:textId="77777777" w:rsidTr="007E4A3D">
        <w:trPr>
          <w:trHeight w:val="21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F49C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17EF2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3E29E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DA0CA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47A65" w14:textId="77777777" w:rsidR="003A1F48" w:rsidRPr="00DA7307" w:rsidRDefault="003A1F48" w:rsidP="002E347D">
            <w:pPr>
              <w:widowControl w:val="0"/>
              <w:spacing w:after="0"/>
              <w:rPr>
                <w:rFonts w:eastAsia="Tahoma"/>
                <w:color w:val="000000" w:themeColor="text1"/>
              </w:rPr>
            </w:pPr>
          </w:p>
        </w:tc>
      </w:tr>
      <w:tr w:rsidR="003A1F48" w:rsidRPr="003A1F48" w14:paraId="1EC1D4F6"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E23B2A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88C1A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8E9C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AD11D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91644F" w14:textId="77777777" w:rsidR="003A1F48" w:rsidRPr="00DA7307" w:rsidRDefault="003A1F48" w:rsidP="002E347D">
            <w:pPr>
              <w:widowControl w:val="0"/>
              <w:spacing w:after="0"/>
              <w:rPr>
                <w:rFonts w:eastAsia="Tahoma"/>
                <w:color w:val="000000" w:themeColor="text1"/>
              </w:rPr>
            </w:pPr>
          </w:p>
        </w:tc>
      </w:tr>
      <w:tr w:rsidR="003A1F48" w:rsidRPr="003A1F48" w14:paraId="4A913DEC" w14:textId="77777777" w:rsidTr="007E4A3D">
        <w:trPr>
          <w:trHeight w:val="13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13A5E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D16DA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Φωτεινότητα ≥ 250nits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68A9D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484E7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7B96C" w14:textId="77777777" w:rsidR="003A1F48" w:rsidRPr="00DA7307" w:rsidRDefault="003A1F48" w:rsidP="002E347D">
            <w:pPr>
              <w:widowControl w:val="0"/>
              <w:spacing w:after="0"/>
              <w:rPr>
                <w:rFonts w:eastAsia="Tahoma"/>
                <w:color w:val="000000" w:themeColor="text1"/>
              </w:rPr>
            </w:pPr>
          </w:p>
        </w:tc>
      </w:tr>
      <w:tr w:rsidR="003A1F48" w:rsidRPr="003A1F48" w14:paraId="40B3DBB9" w14:textId="77777777" w:rsidTr="007E4A3D">
        <w:trPr>
          <w:trHeight w:val="22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10170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527D0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92A99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7FF29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8B9A87" w14:textId="77777777" w:rsidR="003A1F48" w:rsidRPr="00DA7307" w:rsidRDefault="003A1F48" w:rsidP="002E347D">
            <w:pPr>
              <w:widowControl w:val="0"/>
              <w:spacing w:after="0"/>
              <w:rPr>
                <w:rFonts w:eastAsia="Tahoma"/>
                <w:color w:val="000000" w:themeColor="text1"/>
              </w:rPr>
            </w:pPr>
          </w:p>
        </w:tc>
      </w:tr>
      <w:tr w:rsidR="003A1F48" w:rsidRPr="003A1F48" w14:paraId="60E1AB85"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F01284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72A44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15F1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DF432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20D03E" w14:textId="77777777" w:rsidR="003A1F48" w:rsidRPr="00DA7307" w:rsidRDefault="003A1F48" w:rsidP="002E347D">
            <w:pPr>
              <w:widowControl w:val="0"/>
              <w:spacing w:after="0"/>
              <w:rPr>
                <w:rFonts w:eastAsia="Tahoma"/>
                <w:color w:val="000000" w:themeColor="text1"/>
              </w:rPr>
            </w:pPr>
          </w:p>
        </w:tc>
      </w:tr>
      <w:tr w:rsidR="003A1F48" w:rsidRPr="003A1F48" w14:paraId="1929A31B"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C7DF4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2203CC"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Γωνία θέασης ≥ 178</w:t>
            </w:r>
            <w:r w:rsidRPr="00DA7307">
              <w:rPr>
                <w:rFonts w:eastAsia="Tahoma"/>
                <w:color w:val="000000" w:themeColor="text1"/>
                <w:vertAlign w:val="superscript"/>
                <w:lang w:val="el-GR"/>
              </w:rPr>
              <w:t>ο</w:t>
            </w:r>
            <w:r w:rsidRPr="00DA7307">
              <w:rPr>
                <w:rFonts w:eastAsia="Tahoma"/>
                <w:color w:val="000000" w:themeColor="text1"/>
                <w:lang w:val="el-GR"/>
              </w:rPr>
              <w:t xml:space="preserve"> οριζόντια &amp; 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F8717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26B41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D76425" w14:textId="77777777" w:rsidR="003A1F48" w:rsidRPr="00DA7307" w:rsidRDefault="003A1F48" w:rsidP="002E347D">
            <w:pPr>
              <w:widowControl w:val="0"/>
              <w:spacing w:after="0"/>
              <w:rPr>
                <w:rFonts w:eastAsia="Tahoma"/>
                <w:color w:val="000000" w:themeColor="text1"/>
              </w:rPr>
            </w:pPr>
          </w:p>
        </w:tc>
      </w:tr>
      <w:tr w:rsidR="003A1F48" w:rsidRPr="003A1F48" w14:paraId="3C106479"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62F71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6</w:t>
            </w:r>
            <w:r w:rsidRPr="00DA7307">
              <w:rPr>
                <w:rFonts w:ascii="Tahoma" w:eastAsia="Tahoma" w:hAnsi="Tahoma" w:cs="Tahoma"/>
                <w:color w:val="000000" w:themeColor="text1"/>
              </w:rPr>
              <w:t>.3.12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AEBEC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Τύπος Σύνδεσης:</w:t>
            </w:r>
          </w:p>
          <w:p w14:paraId="32D95E10"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HDMI 1.4</w:t>
            </w:r>
          </w:p>
          <w:p w14:paraId="57FA6520"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DP 1.2</w:t>
            </w:r>
          </w:p>
          <w:p w14:paraId="3C066A3F"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4 x SS USB-</w:t>
            </w:r>
            <w:r w:rsidRPr="00DA7307">
              <w:rPr>
                <w:rFonts w:eastAsia="Tahoma"/>
                <w:color w:val="000000" w:themeColor="text1"/>
                <w:lang w:val="el-GR"/>
              </w:rPr>
              <w:t>Α</w:t>
            </w:r>
          </w:p>
          <w:p w14:paraId="5D26C2C2"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1 x USB-</w:t>
            </w:r>
            <w:r w:rsidRPr="00DA7307">
              <w:rPr>
                <w:rFonts w:eastAsia="Tahoma"/>
                <w:color w:val="000000" w:themeColor="text1"/>
                <w:lang w:val="el-GR"/>
              </w:rPr>
              <w:t>Β</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0A7E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A1997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88E044" w14:textId="77777777" w:rsidR="003A1F48" w:rsidRPr="00DA7307" w:rsidRDefault="003A1F48" w:rsidP="002E347D">
            <w:pPr>
              <w:widowControl w:val="0"/>
              <w:spacing w:after="0"/>
              <w:rPr>
                <w:rFonts w:eastAsia="Tahoma"/>
                <w:color w:val="000000" w:themeColor="text1"/>
              </w:rPr>
            </w:pPr>
          </w:p>
        </w:tc>
      </w:tr>
      <w:tr w:rsidR="003A1F48" w:rsidRPr="003A1F48" w14:paraId="7AEAFD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BEB52A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CE51DD" w14:textId="2A31CB1B"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Σύστημα</w:t>
            </w:r>
            <w:r w:rsidRPr="00DA7307">
              <w:rPr>
                <w:rFonts w:ascii="Tahoma" w:eastAsia="Tahoma" w:hAnsi="Tahoma" w:cs="Tahoma"/>
                <w:color w:val="000000" w:themeColor="text1"/>
                <w:lang w:val="en-US"/>
              </w:rPr>
              <w:t xml:space="preserve">  presentation switcher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F2787E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A9512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3EE6023" w14:textId="77777777" w:rsidR="003A1F48" w:rsidRPr="00DA7307" w:rsidRDefault="003A1F48" w:rsidP="002E347D">
            <w:pPr>
              <w:widowControl w:val="0"/>
              <w:spacing w:after="0"/>
              <w:rPr>
                <w:rFonts w:eastAsia="Tahoma"/>
                <w:color w:val="000000" w:themeColor="text1"/>
              </w:rPr>
            </w:pPr>
          </w:p>
        </w:tc>
      </w:tr>
      <w:tr w:rsidR="003A1F48" w:rsidRPr="003A1F48" w14:paraId="2F8537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00693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7.1.1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D22F96"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 xml:space="preserve">Ένα (1) Σύστημα </w:t>
            </w:r>
            <w:r w:rsidRPr="00DA7307">
              <w:rPr>
                <w:rFonts w:ascii="Tahoma" w:eastAsia="Tahoma" w:hAnsi="Tahoma" w:cs="Tahoma"/>
                <w:b/>
                <w:bCs/>
                <w:color w:val="000000" w:themeColor="text1"/>
                <w:lang w:val="en-US"/>
              </w:rPr>
              <w:t> presentation</w:t>
            </w:r>
            <w:r w:rsidRPr="00DA7307">
              <w:rPr>
                <w:rFonts w:ascii="Tahoma" w:eastAsia="Tahoma" w:hAnsi="Tahoma" w:cs="Tahoma"/>
                <w:b/>
                <w:bCs/>
                <w:color w:val="000000" w:themeColor="text1"/>
              </w:rPr>
              <w:t xml:space="preserve"> </w:t>
            </w:r>
            <w:r w:rsidRPr="00DA7307">
              <w:rPr>
                <w:rFonts w:ascii="Tahoma" w:eastAsia="Tahoma" w:hAnsi="Tahoma" w:cs="Tahoma"/>
                <w:b/>
                <w:bCs/>
                <w:color w:val="000000" w:themeColor="text1"/>
                <w:lang w:val="en-US"/>
              </w:rPr>
              <w:t>switcher</w:t>
            </w:r>
            <w:r w:rsidRPr="00DA7307">
              <w:rPr>
                <w:rFonts w:ascii="Tahoma" w:eastAsia="Tahoma" w:hAnsi="Tahoma" w:cs="Tahoma"/>
                <w:b/>
                <w:bCs/>
                <w:color w:val="000000" w:themeColor="text1"/>
              </w:rPr>
              <w:t xml:space="preserve"> με δυνατότητα 4K</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7872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DE858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48CAA" w14:textId="77777777" w:rsidR="003A1F48" w:rsidRPr="00DA7307" w:rsidRDefault="003A1F48" w:rsidP="002E347D">
            <w:pPr>
              <w:widowControl w:val="0"/>
              <w:spacing w:after="0"/>
              <w:rPr>
                <w:rFonts w:eastAsia="Tahoma"/>
                <w:color w:val="000000" w:themeColor="text1"/>
              </w:rPr>
            </w:pPr>
          </w:p>
        </w:tc>
      </w:tr>
      <w:tr w:rsidR="003A1F48" w:rsidRPr="003A1F48" w14:paraId="19BF0E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B6444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68D31"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3877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B1957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F9B8B" w14:textId="77777777" w:rsidR="003A1F48" w:rsidRPr="00DA7307" w:rsidRDefault="003A1F48" w:rsidP="002E347D">
            <w:pPr>
              <w:widowControl w:val="0"/>
              <w:spacing w:after="0"/>
              <w:rPr>
                <w:rFonts w:eastAsia="Tahoma"/>
                <w:color w:val="000000" w:themeColor="text1"/>
              </w:rPr>
            </w:pPr>
          </w:p>
        </w:tc>
      </w:tr>
      <w:tr w:rsidR="003A1F48" w:rsidRPr="003A1F48" w14:paraId="03F549C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AA3F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58BDD1"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76ADB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3984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24CDBB" w14:textId="77777777" w:rsidR="003A1F48" w:rsidRPr="00DA7307" w:rsidRDefault="003A1F48" w:rsidP="002E347D">
            <w:pPr>
              <w:widowControl w:val="0"/>
              <w:spacing w:after="0"/>
              <w:rPr>
                <w:rFonts w:eastAsia="Tahoma"/>
                <w:color w:val="000000" w:themeColor="text1"/>
              </w:rPr>
            </w:pPr>
          </w:p>
        </w:tc>
      </w:tr>
      <w:tr w:rsidR="003A1F48" w:rsidRPr="003A1F48" w14:paraId="28DDC4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1C8F7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B8B435"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2x outputs up to 4K60 or 4x outputs up to 4K30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E5FEF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74106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A6B0EA" w14:textId="77777777" w:rsidR="003A1F48" w:rsidRPr="00DA7307" w:rsidRDefault="003A1F48" w:rsidP="002E347D">
            <w:pPr>
              <w:widowControl w:val="0"/>
              <w:spacing w:after="0"/>
              <w:rPr>
                <w:rFonts w:eastAsia="Tahoma"/>
                <w:color w:val="000000" w:themeColor="text1"/>
              </w:rPr>
            </w:pPr>
          </w:p>
        </w:tc>
      </w:tr>
      <w:tr w:rsidR="003A1F48" w:rsidRPr="003A1F48" w14:paraId="265F8A5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DA2E4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2DCE2D"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Video inputs 6x HDMI 2.0 connectors 2x 12G-SDI connectors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4B8EA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ABA11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509B37" w14:textId="77777777" w:rsidR="003A1F48" w:rsidRPr="00DA7307" w:rsidRDefault="003A1F48" w:rsidP="002E347D">
            <w:pPr>
              <w:widowControl w:val="0"/>
              <w:spacing w:after="0"/>
              <w:rPr>
                <w:rFonts w:eastAsia="Tahoma"/>
                <w:color w:val="000000" w:themeColor="text1"/>
              </w:rPr>
            </w:pPr>
          </w:p>
        </w:tc>
      </w:tr>
      <w:tr w:rsidR="003A1F48" w:rsidRPr="003A1F48" w14:paraId="16347B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4ADA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B361EE" w14:textId="77777777" w:rsidR="003A1F48" w:rsidRPr="00DA7307" w:rsidRDefault="003A1F48" w:rsidP="002E347D">
            <w:pPr>
              <w:pStyle w:val="TableParagraph"/>
              <w:spacing w:line="276" w:lineRule="auto"/>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Video outputs Audio 4x HDMI 2.0 connectors 4x 12G-SDI connectors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C0CD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A4830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443F13" w14:textId="77777777" w:rsidR="003A1F48" w:rsidRPr="00DA7307" w:rsidRDefault="003A1F48" w:rsidP="002E347D">
            <w:pPr>
              <w:widowControl w:val="0"/>
              <w:spacing w:after="0"/>
              <w:rPr>
                <w:rFonts w:eastAsia="Tahoma"/>
                <w:color w:val="000000" w:themeColor="text1"/>
              </w:rPr>
            </w:pPr>
          </w:p>
        </w:tc>
      </w:tr>
      <w:tr w:rsidR="003A1F48" w:rsidRPr="003A1F48" w14:paraId="63C022D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68498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CF1AA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υποστηρίζει</w:t>
            </w:r>
            <w:r w:rsidRPr="00DA7307">
              <w:rPr>
                <w:rFonts w:ascii="Tahoma" w:eastAsia="Tahoma" w:hAnsi="Tahoma" w:cs="Tahoma"/>
                <w:color w:val="000000" w:themeColor="text1"/>
                <w:lang w:val="en-US"/>
              </w:rPr>
              <w:t xml:space="preserve"> 1 mixer per PGM output 1x UHD@60 output with user definable layouts consisting of inputs plus PVW and PGM for each screen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3ED2A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2379C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29FFB" w14:textId="77777777" w:rsidR="003A1F48" w:rsidRPr="00DA7307" w:rsidRDefault="003A1F48" w:rsidP="002E347D">
            <w:pPr>
              <w:widowControl w:val="0"/>
              <w:spacing w:after="0"/>
              <w:rPr>
                <w:rFonts w:eastAsia="Tahoma"/>
                <w:color w:val="000000" w:themeColor="text1"/>
              </w:rPr>
            </w:pPr>
          </w:p>
        </w:tc>
      </w:tr>
      <w:tr w:rsidR="003A1F48" w:rsidRPr="003A1F48" w14:paraId="75CFA31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0691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14B95E"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δέχεται</w:t>
            </w:r>
            <w:r w:rsidRPr="00DA7307">
              <w:rPr>
                <w:rFonts w:ascii="Tahoma" w:eastAsia="Tahoma" w:hAnsi="Tahoma" w:cs="Tahoma"/>
                <w:color w:val="000000" w:themeColor="text1"/>
                <w:lang w:val="en-US"/>
              </w:rPr>
              <w:t xml:space="preserve"> Option card slot for other video connector types and/or Dante audio</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183F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38229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935277" w14:textId="77777777" w:rsidR="003A1F48" w:rsidRPr="00DA7307" w:rsidRDefault="003A1F48" w:rsidP="002E347D">
            <w:pPr>
              <w:widowControl w:val="0"/>
              <w:spacing w:after="0"/>
              <w:rPr>
                <w:rFonts w:eastAsia="Tahoma"/>
                <w:color w:val="000000" w:themeColor="text1"/>
              </w:rPr>
            </w:pPr>
          </w:p>
        </w:tc>
      </w:tr>
      <w:tr w:rsidR="003A1F48" w:rsidRPr="003A1F48" w14:paraId="3CE8690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9B110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D8F2B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HDCP 1.x and 2.2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E54A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6AC44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F93162" w14:textId="77777777" w:rsidR="003A1F48" w:rsidRPr="00DA7307" w:rsidRDefault="003A1F48" w:rsidP="002E347D">
            <w:pPr>
              <w:widowControl w:val="0"/>
              <w:spacing w:after="0"/>
              <w:rPr>
                <w:rFonts w:eastAsia="Tahoma"/>
                <w:color w:val="000000" w:themeColor="text1"/>
              </w:rPr>
            </w:pPr>
          </w:p>
        </w:tc>
      </w:tr>
      <w:tr w:rsidR="003A1F48" w:rsidRPr="003A1F48" w14:paraId="23EA42B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11DE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976D7B"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υποστηρίζει</w:t>
            </w:r>
            <w:r w:rsidRPr="00DA7307">
              <w:rPr>
                <w:rFonts w:ascii="Tahoma" w:eastAsia="Tahoma" w:hAnsi="Tahoma" w:cs="Tahoma"/>
                <w:color w:val="000000" w:themeColor="text1"/>
                <w:lang w:val="en-US"/>
              </w:rPr>
              <w:t xml:space="preserve"> Control</w:t>
            </w:r>
          </w:p>
          <w:p w14:paraId="474FE618" w14:textId="77777777" w:rsidR="003A1F48" w:rsidRPr="00DA7307" w:rsidRDefault="003A1F48" w:rsidP="002E347D">
            <w:pPr>
              <w:pStyle w:val="aff"/>
              <w:shd w:val="clear" w:color="auto" w:fill="FFFFFF" w:themeFill="background1"/>
              <w:spacing w:after="0"/>
              <w:ind w:left="0"/>
              <w:rPr>
                <w:rFonts w:eastAsia="Tahoma"/>
                <w:color w:val="000000" w:themeColor="text1"/>
              </w:rPr>
            </w:pPr>
            <w:r w:rsidRPr="00DA7307">
              <w:rPr>
                <w:rFonts w:eastAsia="Tahoma"/>
                <w:color w:val="000000" w:themeColor="text1"/>
                <w:lang w:val="en-US"/>
              </w:rPr>
              <w:t>Front panel mappable buttons</w:t>
            </w:r>
          </w:p>
          <w:p w14:paraId="5F3AFB76" w14:textId="77777777" w:rsidR="003A1F48" w:rsidRPr="00DA7307" w:rsidRDefault="003A1F48" w:rsidP="002E347D">
            <w:pPr>
              <w:pStyle w:val="aff"/>
              <w:shd w:val="clear" w:color="auto" w:fill="FFFFFF" w:themeFill="background1"/>
              <w:spacing w:after="0"/>
              <w:ind w:left="0"/>
              <w:rPr>
                <w:rFonts w:eastAsia="Tahoma"/>
                <w:color w:val="000000" w:themeColor="text1"/>
              </w:rPr>
            </w:pPr>
            <w:r w:rsidRPr="00DA7307">
              <w:rPr>
                <w:rFonts w:eastAsia="Tahoma"/>
                <w:color w:val="000000" w:themeColor="text1"/>
                <w:lang w:val="en-US"/>
              </w:rPr>
              <w:t>screen management software for PC or MAC</w:t>
            </w:r>
          </w:p>
          <w:p w14:paraId="74CDC86A" w14:textId="77777777" w:rsidR="003A1F48" w:rsidRPr="00DA7307" w:rsidRDefault="003A1F48" w:rsidP="002E347D">
            <w:pPr>
              <w:pStyle w:val="aff"/>
              <w:shd w:val="clear" w:color="auto" w:fill="FFFFFF" w:themeFill="background1"/>
              <w:spacing w:after="0"/>
              <w:ind w:left="0"/>
              <w:rPr>
                <w:rFonts w:eastAsia="Tahoma"/>
                <w:color w:val="000000" w:themeColor="text1"/>
              </w:rPr>
            </w:pPr>
            <w:r w:rsidRPr="00DA7307">
              <w:rPr>
                <w:rFonts w:eastAsia="Tahoma"/>
                <w:color w:val="000000" w:themeColor="text1"/>
                <w:lang w:val="en-US"/>
              </w:rPr>
              <w:t>controllers</w:t>
            </w:r>
          </w:p>
          <w:p w14:paraId="158E6F97" w14:textId="77777777" w:rsidR="003A1F48" w:rsidRPr="00DA7307" w:rsidRDefault="003A1F48" w:rsidP="002E347D">
            <w:pPr>
              <w:pStyle w:val="aff"/>
              <w:shd w:val="clear" w:color="auto" w:fill="FFFFFF" w:themeFill="background1"/>
              <w:spacing w:after="0"/>
              <w:ind w:left="0"/>
              <w:rPr>
                <w:rFonts w:eastAsia="Tahoma"/>
                <w:color w:val="000000" w:themeColor="text1"/>
              </w:rPr>
            </w:pPr>
            <w:r w:rsidRPr="00DA7307">
              <w:rPr>
                <w:rFonts w:eastAsia="Tahoma"/>
                <w:color w:val="000000" w:themeColor="text1"/>
                <w:lang w:val="en-US"/>
              </w:rPr>
              <w:t>WebUI</w:t>
            </w:r>
          </w:p>
          <w:p w14:paraId="145BA8AF" w14:textId="77777777" w:rsidR="003A1F48" w:rsidRPr="00DA7307" w:rsidRDefault="003A1F48" w:rsidP="002E347D">
            <w:pPr>
              <w:pStyle w:val="aff"/>
              <w:shd w:val="clear" w:color="auto" w:fill="FFFFFF" w:themeFill="background1"/>
              <w:spacing w:after="0"/>
              <w:ind w:left="0"/>
              <w:rPr>
                <w:rFonts w:eastAsia="Tahoma"/>
                <w:color w:val="000000" w:themeColor="text1"/>
              </w:rPr>
            </w:pPr>
            <w:r w:rsidRPr="00DA7307">
              <w:rPr>
                <w:rFonts w:eastAsia="Tahoma"/>
                <w:color w:val="000000" w:themeColor="text1"/>
                <w:lang w:val="en-US"/>
              </w:rPr>
              <w:t>Ethernet RJ-45, 1000/100/10 Mbps autosense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2F73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321A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1E8BE8" w14:textId="77777777" w:rsidR="003A1F48" w:rsidRPr="00DA7307" w:rsidRDefault="003A1F48" w:rsidP="002E347D">
            <w:pPr>
              <w:widowControl w:val="0"/>
              <w:spacing w:after="0"/>
              <w:rPr>
                <w:rFonts w:eastAsia="Tahoma"/>
                <w:color w:val="000000" w:themeColor="text1"/>
              </w:rPr>
            </w:pPr>
          </w:p>
        </w:tc>
      </w:tr>
      <w:tr w:rsidR="003A1F48" w:rsidRPr="003A1F48" w14:paraId="4BD18A9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EFF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5CD23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Luma and Chroma on non-mixing PiPs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F8B4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40318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B898FA" w14:textId="77777777" w:rsidR="003A1F48" w:rsidRPr="00DA7307" w:rsidRDefault="003A1F48" w:rsidP="002E347D">
            <w:pPr>
              <w:widowControl w:val="0"/>
              <w:spacing w:after="0"/>
              <w:rPr>
                <w:rFonts w:eastAsia="Tahoma"/>
                <w:color w:val="000000" w:themeColor="text1"/>
              </w:rPr>
            </w:pPr>
          </w:p>
        </w:tc>
      </w:tr>
      <w:tr w:rsidR="003A1F48" w:rsidRPr="003A1F48" w14:paraId="7E3B34C3" w14:textId="77777777" w:rsidTr="007E4A3D">
        <w:trPr>
          <w:trHeight w:val="21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0BF49B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57B5FB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Οθόνη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914142C"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256BF4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F46108" w14:textId="77777777" w:rsidR="003A1F48" w:rsidRPr="00DA7307" w:rsidRDefault="003A1F48" w:rsidP="002E347D">
            <w:pPr>
              <w:widowControl w:val="0"/>
              <w:spacing w:after="0"/>
              <w:rPr>
                <w:rFonts w:eastAsia="Tahoma"/>
                <w:color w:val="000000" w:themeColor="text1"/>
              </w:rPr>
            </w:pPr>
          </w:p>
        </w:tc>
      </w:tr>
      <w:tr w:rsidR="003A1F48" w:rsidRPr="003A1F48" w14:paraId="1E52EF64"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641A4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50A59A"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Δύο (2) Οθόνες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EDEB4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68A11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F8F16F" w14:textId="77777777" w:rsidR="003A1F48" w:rsidRPr="00DA7307" w:rsidRDefault="003A1F48" w:rsidP="002E347D">
            <w:pPr>
              <w:widowControl w:val="0"/>
              <w:spacing w:after="0"/>
              <w:rPr>
                <w:rFonts w:eastAsia="Tahoma"/>
                <w:color w:val="000000" w:themeColor="text1"/>
              </w:rPr>
            </w:pPr>
          </w:p>
        </w:tc>
      </w:tr>
      <w:tr w:rsidR="003A1F48" w:rsidRPr="003A1F48" w14:paraId="61E3924E"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EB68E6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82767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0773B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F0290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61AAD5" w14:textId="77777777" w:rsidR="003A1F48" w:rsidRPr="00DA7307" w:rsidRDefault="003A1F48" w:rsidP="002E347D">
            <w:pPr>
              <w:widowControl w:val="0"/>
              <w:spacing w:after="0"/>
              <w:rPr>
                <w:rFonts w:eastAsia="Tahoma"/>
                <w:color w:val="000000" w:themeColor="text1"/>
              </w:rPr>
            </w:pPr>
          </w:p>
        </w:tc>
      </w:tr>
      <w:tr w:rsidR="003A1F48" w:rsidRPr="003A1F48" w14:paraId="700476A0"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270AD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CE2788"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CF67B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CBCDF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A99D4D" w14:textId="77777777" w:rsidR="003A1F48" w:rsidRPr="00DA7307" w:rsidRDefault="003A1F48" w:rsidP="002E347D">
            <w:pPr>
              <w:widowControl w:val="0"/>
              <w:spacing w:after="0"/>
              <w:rPr>
                <w:rFonts w:eastAsia="Tahoma"/>
                <w:color w:val="000000" w:themeColor="text1"/>
              </w:rPr>
            </w:pPr>
          </w:p>
        </w:tc>
      </w:tr>
      <w:tr w:rsidR="003A1F48" w:rsidRPr="003A1F48" w14:paraId="131869EC"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647C87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17BA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Διαγώνιος ≥ 68,6 cm (27")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5299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E8F40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E6174B" w14:textId="77777777" w:rsidR="003A1F48" w:rsidRPr="00DA7307" w:rsidRDefault="003A1F48" w:rsidP="002E347D">
            <w:pPr>
              <w:widowControl w:val="0"/>
              <w:spacing w:after="0"/>
              <w:rPr>
                <w:rFonts w:eastAsia="Tahoma"/>
                <w:color w:val="000000" w:themeColor="text1"/>
              </w:rPr>
            </w:pPr>
          </w:p>
        </w:tc>
      </w:tr>
      <w:tr w:rsidR="003A1F48" w:rsidRPr="003A1F48" w14:paraId="39C98552" w14:textId="77777777" w:rsidTr="007E4A3D">
        <w:trPr>
          <w:trHeight w:val="22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AA435C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AF481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Ανάλυση ≥ 4K UHD (3840 x 2160)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6C7FE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74998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321E84" w14:textId="77777777" w:rsidR="003A1F48" w:rsidRPr="00DA7307" w:rsidRDefault="003A1F48" w:rsidP="002E347D">
            <w:pPr>
              <w:widowControl w:val="0"/>
              <w:spacing w:after="0"/>
              <w:rPr>
                <w:rFonts w:eastAsia="Tahoma"/>
                <w:color w:val="000000" w:themeColor="text1"/>
              </w:rPr>
            </w:pPr>
          </w:p>
        </w:tc>
      </w:tr>
      <w:tr w:rsidR="003A1F48" w:rsidRPr="003A1F48" w14:paraId="4014525A" w14:textId="77777777" w:rsidTr="007E4A3D">
        <w:trPr>
          <w:trHeight w:val="16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30C6CB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B263D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AE23E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A32C4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E59865" w14:textId="77777777" w:rsidR="003A1F48" w:rsidRPr="00DA7307" w:rsidRDefault="003A1F48" w:rsidP="002E347D">
            <w:pPr>
              <w:widowControl w:val="0"/>
              <w:spacing w:after="0"/>
              <w:rPr>
                <w:rFonts w:eastAsia="Tahoma"/>
                <w:color w:val="000000" w:themeColor="text1"/>
              </w:rPr>
            </w:pPr>
          </w:p>
        </w:tc>
      </w:tr>
      <w:tr w:rsidR="003A1F48" w:rsidRPr="003A1F48" w14:paraId="5D656700" w14:textId="77777777" w:rsidTr="007E4A3D">
        <w:trPr>
          <w:trHeight w:val="33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A823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6AD42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5932F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4BE9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107BAC" w14:textId="77777777" w:rsidR="003A1F48" w:rsidRPr="00DA7307" w:rsidRDefault="003A1F48" w:rsidP="002E347D">
            <w:pPr>
              <w:widowControl w:val="0"/>
              <w:spacing w:after="0"/>
              <w:rPr>
                <w:rFonts w:eastAsia="Tahoma"/>
                <w:color w:val="000000" w:themeColor="text1"/>
              </w:rPr>
            </w:pPr>
          </w:p>
        </w:tc>
      </w:tr>
      <w:tr w:rsidR="003A1F48" w:rsidRPr="003A1F48" w14:paraId="62E76828"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62D4B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C7D17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Φωτεινότητα ≥ 350 nit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BCA04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5E4F1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0BEF48" w14:textId="77777777" w:rsidR="003A1F48" w:rsidRPr="00DA7307" w:rsidRDefault="003A1F48" w:rsidP="002E347D">
            <w:pPr>
              <w:widowControl w:val="0"/>
              <w:spacing w:after="0"/>
              <w:rPr>
                <w:rFonts w:eastAsia="Tahoma"/>
                <w:color w:val="000000" w:themeColor="text1"/>
              </w:rPr>
            </w:pPr>
          </w:p>
        </w:tc>
      </w:tr>
      <w:tr w:rsidR="003A1F48" w:rsidRPr="003A1F48" w14:paraId="398B3891" w14:textId="77777777" w:rsidTr="007E4A3D">
        <w:trPr>
          <w:trHeight w:val="18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293BF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3657B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D0BE7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267AD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42A39B" w14:textId="77777777" w:rsidR="003A1F48" w:rsidRPr="00DA7307" w:rsidRDefault="003A1F48" w:rsidP="002E347D">
            <w:pPr>
              <w:widowControl w:val="0"/>
              <w:spacing w:after="0"/>
              <w:rPr>
                <w:rFonts w:eastAsia="Tahoma"/>
                <w:color w:val="000000" w:themeColor="text1"/>
              </w:rPr>
            </w:pPr>
          </w:p>
        </w:tc>
      </w:tr>
      <w:tr w:rsidR="003A1F48" w:rsidRPr="003A1F48" w14:paraId="0E2018A8" w14:textId="77777777" w:rsidTr="007E4A3D">
        <w:trPr>
          <w:trHeight w:val="12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D05E2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D106D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FFB10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384F3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39E64" w14:textId="77777777" w:rsidR="003A1F48" w:rsidRPr="00DA7307" w:rsidRDefault="003A1F48" w:rsidP="002E347D">
            <w:pPr>
              <w:widowControl w:val="0"/>
              <w:spacing w:after="0"/>
              <w:rPr>
                <w:rFonts w:eastAsia="Tahoma"/>
                <w:color w:val="000000" w:themeColor="text1"/>
              </w:rPr>
            </w:pPr>
          </w:p>
        </w:tc>
      </w:tr>
      <w:tr w:rsidR="003A1F48" w:rsidRPr="003A1F48" w14:paraId="14967A3E" w14:textId="77777777" w:rsidTr="007E4A3D">
        <w:trPr>
          <w:trHeight w:val="15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E8C9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44797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Γωνία θέασης ≥ 178</w:t>
            </w:r>
            <w:r w:rsidRPr="00DA7307">
              <w:rPr>
                <w:rFonts w:eastAsia="Tahoma"/>
                <w:color w:val="000000" w:themeColor="text1"/>
                <w:vertAlign w:val="superscript"/>
                <w:lang w:val="el-GR"/>
              </w:rPr>
              <w:t>ο</w:t>
            </w:r>
            <w:r w:rsidRPr="00DA7307">
              <w:rPr>
                <w:rFonts w:eastAsia="Tahoma"/>
                <w:color w:val="000000" w:themeColor="text1"/>
                <w:lang w:val="el-GR"/>
              </w:rPr>
              <w:t xml:space="preserve"> οριζόντια &amp; </w:t>
            </w:r>
            <w:r w:rsidRPr="00DA7307">
              <w:rPr>
                <w:rFonts w:eastAsia="Tahoma"/>
                <w:color w:val="000000" w:themeColor="text1"/>
                <w:lang w:val="el-GR"/>
              </w:rPr>
              <w:lastRenderedPageBreak/>
              <w:t>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F480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EC044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D4254" w14:textId="77777777" w:rsidR="003A1F48" w:rsidRPr="00DA7307" w:rsidRDefault="003A1F48" w:rsidP="002E347D">
            <w:pPr>
              <w:widowControl w:val="0"/>
              <w:spacing w:after="0"/>
              <w:rPr>
                <w:rFonts w:eastAsia="Tahoma"/>
                <w:color w:val="000000" w:themeColor="text1"/>
              </w:rPr>
            </w:pPr>
          </w:p>
        </w:tc>
      </w:tr>
      <w:tr w:rsidR="003A1F48" w:rsidRPr="003A1F48" w14:paraId="04FB6D8B"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DC5B5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7</w:t>
            </w:r>
            <w:r w:rsidRPr="00DA7307">
              <w:rPr>
                <w:rFonts w:ascii="Tahoma" w:eastAsia="Tahoma" w:hAnsi="Tahoma" w:cs="Tahoma"/>
                <w:color w:val="000000" w:themeColor="text1"/>
              </w:rPr>
              <w:t>.2.12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A7EE24"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Τύπος Σύνδεσης:</w:t>
            </w:r>
          </w:p>
          <w:p w14:paraId="6867D270"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HDMI 1.4</w:t>
            </w:r>
          </w:p>
          <w:p w14:paraId="7200FA29"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DP 1.2</w:t>
            </w:r>
          </w:p>
          <w:p w14:paraId="2A89F12E"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4 x SS USB-</w:t>
            </w:r>
            <w:r w:rsidRPr="00DA7307">
              <w:rPr>
                <w:rFonts w:eastAsia="Tahoma"/>
                <w:color w:val="000000" w:themeColor="text1"/>
                <w:lang w:val="el-GR"/>
              </w:rPr>
              <w:t>Α</w:t>
            </w:r>
          </w:p>
          <w:p w14:paraId="08F635F9"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1 x USB-</w:t>
            </w:r>
            <w:r w:rsidRPr="00DA7307">
              <w:rPr>
                <w:rFonts w:eastAsia="Tahoma"/>
                <w:color w:val="000000" w:themeColor="text1"/>
                <w:lang w:val="el-GR"/>
              </w:rPr>
              <w:t>Β</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81572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F8D71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5FA2F6" w14:textId="77777777" w:rsidR="003A1F48" w:rsidRPr="00DA7307" w:rsidRDefault="003A1F48" w:rsidP="002E347D">
            <w:pPr>
              <w:widowControl w:val="0"/>
              <w:spacing w:after="0"/>
              <w:rPr>
                <w:rFonts w:eastAsia="Tahoma"/>
                <w:color w:val="000000" w:themeColor="text1"/>
              </w:rPr>
            </w:pPr>
          </w:p>
        </w:tc>
      </w:tr>
      <w:tr w:rsidR="003A1F48" w:rsidRPr="003A1F48" w14:paraId="6053085D"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A62D7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w:t>
            </w:r>
            <w:r w:rsidRPr="00DA7307">
              <w:rPr>
                <w:rFonts w:ascii="Tahoma" w:eastAsia="Tahoma" w:hAnsi="Tahoma" w:cs="Tahoma"/>
                <w:color w:val="000000" w:themeColor="text1"/>
                <w:lang w:val="en-US"/>
              </w:rPr>
              <w:t>.</w:t>
            </w:r>
            <w:r w:rsidRPr="00DA7307">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E2BCC8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52591F"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31BA5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C5E79B" w14:textId="77777777" w:rsidR="003A1F48" w:rsidRPr="00DA7307" w:rsidRDefault="003A1F48" w:rsidP="002E347D">
            <w:pPr>
              <w:widowControl w:val="0"/>
              <w:spacing w:after="0"/>
              <w:rPr>
                <w:rFonts w:eastAsia="Tahoma"/>
                <w:color w:val="000000" w:themeColor="text1"/>
              </w:rPr>
            </w:pPr>
          </w:p>
        </w:tc>
      </w:tr>
      <w:tr w:rsidR="003A1F48" w:rsidRPr="003A1F48" w14:paraId="7CF325F4"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C74B69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CD043"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b/>
                <w:bCs/>
                <w:color w:val="000000" w:themeColor="text1"/>
              </w:rPr>
              <w:t>Ένα</w:t>
            </w:r>
            <w:r w:rsidRPr="00DA7307">
              <w:rPr>
                <w:rFonts w:ascii="Tahoma" w:eastAsia="Tahoma" w:hAnsi="Tahoma" w:cs="Tahoma"/>
                <w:b/>
                <w:bCs/>
                <w:color w:val="000000" w:themeColor="text1"/>
                <w:lang w:val="en-US"/>
              </w:rPr>
              <w:t xml:space="preserve"> (1) Desktop PC (Small Form Factor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1E704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C6611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8838AD" w14:textId="77777777" w:rsidR="003A1F48" w:rsidRPr="00DA7307" w:rsidRDefault="003A1F48" w:rsidP="002E347D">
            <w:pPr>
              <w:widowControl w:val="0"/>
              <w:spacing w:after="0"/>
              <w:rPr>
                <w:rFonts w:eastAsia="Tahoma"/>
                <w:color w:val="000000" w:themeColor="text1"/>
              </w:rPr>
            </w:pPr>
          </w:p>
        </w:tc>
      </w:tr>
      <w:tr w:rsidR="003A1F48" w:rsidRPr="003A1F48" w14:paraId="436DC4CA"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703EB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5DB4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E3989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61311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A44813" w14:textId="77777777" w:rsidR="003A1F48" w:rsidRPr="00DA7307" w:rsidRDefault="003A1F48" w:rsidP="002E347D">
            <w:pPr>
              <w:widowControl w:val="0"/>
              <w:spacing w:after="0"/>
              <w:rPr>
                <w:rFonts w:eastAsia="Tahoma"/>
                <w:color w:val="000000" w:themeColor="text1"/>
              </w:rPr>
            </w:pPr>
          </w:p>
        </w:tc>
      </w:tr>
      <w:tr w:rsidR="003A1F48" w:rsidRPr="003A1F48" w14:paraId="313DD7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bottom"/>
          </w:tcPr>
          <w:p w14:paraId="6523429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BE6018" w14:textId="5349869A"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7925E6"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0AFD6B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CC6B52" w14:textId="77777777" w:rsidR="003A1F48" w:rsidRPr="00DA7307" w:rsidRDefault="003A1F48" w:rsidP="002E347D">
            <w:pPr>
              <w:widowControl w:val="0"/>
              <w:spacing w:after="0"/>
              <w:rPr>
                <w:rFonts w:eastAsia="Tahoma"/>
                <w:color w:val="000000" w:themeColor="text1"/>
              </w:rPr>
            </w:pPr>
          </w:p>
        </w:tc>
      </w:tr>
      <w:tr w:rsidR="003A1F48" w:rsidRPr="003A1F48" w14:paraId="130D812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C82D68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6CA327"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BBEC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5F7DF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7058DB" w14:textId="77777777" w:rsidR="003A1F48" w:rsidRPr="00DA7307" w:rsidRDefault="003A1F48" w:rsidP="002E347D">
            <w:pPr>
              <w:widowControl w:val="0"/>
              <w:spacing w:after="0"/>
              <w:rPr>
                <w:rFonts w:eastAsia="Tahoma"/>
                <w:color w:val="000000" w:themeColor="text1"/>
              </w:rPr>
            </w:pPr>
          </w:p>
        </w:tc>
      </w:tr>
      <w:tr w:rsidR="003A1F48" w:rsidRPr="003A1F48" w14:paraId="10E3965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20AC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31DED"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EFEFE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D4475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C1B257" w14:textId="77777777" w:rsidR="003A1F48" w:rsidRPr="00DA7307" w:rsidRDefault="003A1F48" w:rsidP="002E347D">
            <w:pPr>
              <w:widowControl w:val="0"/>
              <w:spacing w:after="0"/>
              <w:rPr>
                <w:rFonts w:eastAsia="Tahoma"/>
                <w:color w:val="000000" w:themeColor="text1"/>
              </w:rPr>
            </w:pPr>
          </w:p>
        </w:tc>
      </w:tr>
      <w:tr w:rsidR="003A1F48" w:rsidRPr="003A1F48" w14:paraId="3FD7CAC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0C30B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B4FE5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8F56F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07C3A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EAB969" w14:textId="77777777" w:rsidR="003A1F48" w:rsidRPr="00DA7307" w:rsidRDefault="003A1F48" w:rsidP="002E347D">
            <w:pPr>
              <w:widowControl w:val="0"/>
              <w:spacing w:after="0"/>
              <w:rPr>
                <w:rFonts w:eastAsia="Tahoma"/>
                <w:color w:val="000000" w:themeColor="text1"/>
              </w:rPr>
            </w:pPr>
          </w:p>
        </w:tc>
      </w:tr>
      <w:tr w:rsidR="003A1F48" w:rsidRPr="003A1F48" w14:paraId="10805A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8A57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4FBB0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Διαγώνιος ≥ 23.8"</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C821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C9E4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492796" w14:textId="77777777" w:rsidR="003A1F48" w:rsidRPr="00DA7307" w:rsidRDefault="003A1F48" w:rsidP="002E347D">
            <w:pPr>
              <w:widowControl w:val="0"/>
              <w:spacing w:after="0"/>
              <w:rPr>
                <w:rFonts w:eastAsia="Tahoma"/>
                <w:color w:val="000000" w:themeColor="text1"/>
              </w:rPr>
            </w:pPr>
          </w:p>
        </w:tc>
      </w:tr>
      <w:tr w:rsidR="003A1F48" w:rsidRPr="003A1F48" w14:paraId="071C3B8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1B71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D1C56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Ανάλυση ≥ 1920x1080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8EFC8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798C8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11ACB9" w14:textId="77777777" w:rsidR="003A1F48" w:rsidRPr="00DA7307" w:rsidRDefault="003A1F48" w:rsidP="002E347D">
            <w:pPr>
              <w:widowControl w:val="0"/>
              <w:spacing w:after="0"/>
              <w:rPr>
                <w:rFonts w:eastAsia="Tahoma"/>
                <w:color w:val="000000" w:themeColor="text1"/>
              </w:rPr>
            </w:pPr>
          </w:p>
        </w:tc>
      </w:tr>
      <w:tr w:rsidR="003A1F48" w:rsidRPr="003A1F48" w14:paraId="57DBA8D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25844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50CC3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Αντίθεση ≥ 1000 :1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B7692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4A74F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75A8DA" w14:textId="77777777" w:rsidR="003A1F48" w:rsidRPr="00DA7307" w:rsidRDefault="003A1F48" w:rsidP="002E347D">
            <w:pPr>
              <w:widowControl w:val="0"/>
              <w:spacing w:after="0"/>
              <w:rPr>
                <w:rFonts w:eastAsia="Tahoma"/>
                <w:color w:val="000000" w:themeColor="text1"/>
              </w:rPr>
            </w:pPr>
          </w:p>
        </w:tc>
      </w:tr>
      <w:tr w:rsidR="003A1F48" w:rsidRPr="003A1F48" w14:paraId="739A97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0E8D3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18636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In-Plane switching Panel Technology IPS)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A9400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92FF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8118A1" w14:textId="77777777" w:rsidR="003A1F48" w:rsidRPr="00DA7307" w:rsidRDefault="003A1F48" w:rsidP="002E347D">
            <w:pPr>
              <w:widowControl w:val="0"/>
              <w:spacing w:after="0"/>
              <w:rPr>
                <w:rFonts w:eastAsia="Tahoma"/>
                <w:color w:val="000000" w:themeColor="text1"/>
              </w:rPr>
            </w:pPr>
          </w:p>
        </w:tc>
      </w:tr>
      <w:tr w:rsidR="003A1F48" w:rsidRPr="003A1F48" w14:paraId="25BFA1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CB0209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021B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Φωτεινότητα ≥ 250nits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796A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F3C8D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6D78C9" w14:textId="77777777" w:rsidR="003A1F48" w:rsidRPr="00DA7307" w:rsidRDefault="003A1F48" w:rsidP="002E347D">
            <w:pPr>
              <w:widowControl w:val="0"/>
              <w:spacing w:after="0"/>
              <w:rPr>
                <w:rFonts w:eastAsia="Tahoma"/>
                <w:color w:val="000000" w:themeColor="text1"/>
              </w:rPr>
            </w:pPr>
          </w:p>
        </w:tc>
      </w:tr>
      <w:tr w:rsidR="003A1F48" w:rsidRPr="003A1F48" w14:paraId="2B98D2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397BD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4CC1A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Χρόνος Απόκρισης ≥ 5ms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ADA5F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C5CCF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5471A5" w14:textId="77777777" w:rsidR="003A1F48" w:rsidRPr="00DA7307" w:rsidRDefault="003A1F48" w:rsidP="002E347D">
            <w:pPr>
              <w:widowControl w:val="0"/>
              <w:spacing w:after="0"/>
              <w:rPr>
                <w:rFonts w:eastAsia="Tahoma"/>
                <w:color w:val="000000" w:themeColor="text1"/>
              </w:rPr>
            </w:pPr>
          </w:p>
        </w:tc>
      </w:tr>
      <w:tr w:rsidR="003A1F48" w:rsidRPr="003A1F48" w14:paraId="24D961F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0C8F4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65DBA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Λόγος πλευρών 16:9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A7B5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C20E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B66F51" w14:textId="77777777" w:rsidR="003A1F48" w:rsidRPr="00DA7307" w:rsidRDefault="003A1F48" w:rsidP="002E347D">
            <w:pPr>
              <w:widowControl w:val="0"/>
              <w:spacing w:after="0"/>
              <w:rPr>
                <w:rFonts w:eastAsia="Tahoma"/>
                <w:color w:val="000000" w:themeColor="text1"/>
              </w:rPr>
            </w:pPr>
          </w:p>
        </w:tc>
      </w:tr>
      <w:tr w:rsidR="003A1F48" w:rsidRPr="003A1F48" w14:paraId="30B8435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8F73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5C6477"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Γωνία θέασης ≥ 178</w:t>
            </w:r>
            <w:r w:rsidRPr="00DA7307">
              <w:rPr>
                <w:rFonts w:eastAsia="Tahoma"/>
                <w:color w:val="000000" w:themeColor="text1"/>
                <w:vertAlign w:val="superscript"/>
                <w:lang w:val="el-GR"/>
              </w:rPr>
              <w:t>ο</w:t>
            </w:r>
            <w:r w:rsidRPr="00DA7307">
              <w:rPr>
                <w:rFonts w:eastAsia="Tahoma"/>
                <w:color w:val="000000" w:themeColor="text1"/>
                <w:lang w:val="el-GR"/>
              </w:rPr>
              <w:t xml:space="preserve"> οριζόντια &amp; κάθετα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86DC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0BD4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FAE1E1" w14:textId="77777777" w:rsidR="003A1F48" w:rsidRPr="00DA7307" w:rsidRDefault="003A1F48" w:rsidP="002E347D">
            <w:pPr>
              <w:widowControl w:val="0"/>
              <w:spacing w:after="0"/>
              <w:rPr>
                <w:rFonts w:eastAsia="Tahoma"/>
                <w:color w:val="000000" w:themeColor="text1"/>
              </w:rPr>
            </w:pPr>
          </w:p>
        </w:tc>
      </w:tr>
      <w:tr w:rsidR="003A1F48" w:rsidRPr="003A1F48" w14:paraId="469BDA9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FC28D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7.4.12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B7777B"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Τύπος Σύνδεσης:</w:t>
            </w:r>
          </w:p>
          <w:p w14:paraId="0C6F6614"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HDMI 1.4</w:t>
            </w:r>
          </w:p>
          <w:p w14:paraId="28ABD02E" w14:textId="77777777" w:rsidR="003A1F48" w:rsidRPr="00DA7307" w:rsidRDefault="003A1F48" w:rsidP="002E347D">
            <w:pPr>
              <w:pStyle w:val="aff"/>
              <w:widowControl w:val="0"/>
              <w:spacing w:after="0"/>
              <w:ind w:left="0"/>
              <w:rPr>
                <w:rFonts w:eastAsia="Tahoma"/>
                <w:color w:val="000000" w:themeColor="text1"/>
                <w:lang w:val="el-GR"/>
              </w:rPr>
            </w:pPr>
            <w:r w:rsidRPr="00DA7307">
              <w:rPr>
                <w:rFonts w:eastAsia="Tahoma"/>
                <w:color w:val="000000" w:themeColor="text1"/>
                <w:lang w:val="el-GR"/>
              </w:rPr>
              <w:t>1 x DP 1.2</w:t>
            </w:r>
          </w:p>
          <w:p w14:paraId="625E300D"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4 x SS USB-</w:t>
            </w:r>
            <w:r w:rsidRPr="00DA7307">
              <w:rPr>
                <w:rFonts w:eastAsia="Tahoma"/>
                <w:color w:val="000000" w:themeColor="text1"/>
                <w:lang w:val="el-GR"/>
              </w:rPr>
              <w:t>Α</w:t>
            </w:r>
          </w:p>
          <w:p w14:paraId="52665D88"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1 x USB-</w:t>
            </w:r>
            <w:r w:rsidRPr="00DA7307">
              <w:rPr>
                <w:rFonts w:eastAsia="Tahoma"/>
                <w:color w:val="000000" w:themeColor="text1"/>
                <w:lang w:val="el-GR"/>
              </w:rPr>
              <w:t>Β</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1EF9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4669D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56C3A2" w14:textId="77777777" w:rsidR="003A1F48" w:rsidRPr="00DA7307" w:rsidRDefault="003A1F48" w:rsidP="002E347D">
            <w:pPr>
              <w:widowControl w:val="0"/>
              <w:spacing w:after="0"/>
              <w:rPr>
                <w:rFonts w:eastAsia="Tahoma"/>
                <w:color w:val="000000" w:themeColor="text1"/>
              </w:rPr>
            </w:pPr>
          </w:p>
        </w:tc>
      </w:tr>
      <w:tr w:rsidR="003A1F48" w:rsidRPr="003A1F48" w14:paraId="79CFCC9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41EC52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B7E364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Συνεδριακό Σύστημα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3F4CB63"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12B520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5F6D82B" w14:textId="77777777" w:rsidR="003A1F48" w:rsidRPr="00DA7307" w:rsidRDefault="003A1F48" w:rsidP="002E347D">
            <w:pPr>
              <w:widowControl w:val="0"/>
              <w:spacing w:after="0"/>
              <w:rPr>
                <w:rFonts w:eastAsia="Tahoma"/>
                <w:color w:val="000000" w:themeColor="text1"/>
              </w:rPr>
            </w:pPr>
          </w:p>
        </w:tc>
      </w:tr>
      <w:tr w:rsidR="003A1F48" w:rsidRPr="003A1F48" w14:paraId="1C1E919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E907C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DDB993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Συνέδρου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9075A5"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CFDFF0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72E73D6" w14:textId="77777777" w:rsidR="003A1F48" w:rsidRPr="00DA7307" w:rsidRDefault="003A1F48" w:rsidP="002E347D">
            <w:pPr>
              <w:widowControl w:val="0"/>
              <w:spacing w:after="0"/>
              <w:rPr>
                <w:rFonts w:eastAsia="Tahoma"/>
                <w:color w:val="000000" w:themeColor="text1"/>
              </w:rPr>
            </w:pPr>
          </w:p>
        </w:tc>
      </w:tr>
      <w:tr w:rsidR="003A1F48" w:rsidRPr="003A1F48" w14:paraId="53AA44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BC508B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EBC4F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Πενήντα Μία (51) μονάδες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F0474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EBE2F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6FB61D" w14:textId="77777777" w:rsidR="003A1F48" w:rsidRPr="00DA7307" w:rsidRDefault="003A1F48" w:rsidP="002E347D">
            <w:pPr>
              <w:widowControl w:val="0"/>
              <w:spacing w:after="0"/>
              <w:rPr>
                <w:rFonts w:eastAsia="Tahoma"/>
                <w:color w:val="000000" w:themeColor="text1"/>
              </w:rPr>
            </w:pPr>
          </w:p>
        </w:tc>
      </w:tr>
      <w:tr w:rsidR="003A1F48" w:rsidRPr="003A1F48" w14:paraId="702749D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1F987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28D5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838E4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F4FE4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CA9E49" w14:textId="77777777" w:rsidR="003A1F48" w:rsidRPr="00DA7307" w:rsidRDefault="003A1F48" w:rsidP="002E347D">
            <w:pPr>
              <w:widowControl w:val="0"/>
              <w:spacing w:after="0"/>
              <w:rPr>
                <w:rFonts w:eastAsia="Tahoma"/>
                <w:color w:val="000000" w:themeColor="text1"/>
              </w:rPr>
            </w:pPr>
          </w:p>
        </w:tc>
      </w:tr>
      <w:tr w:rsidR="003A1F48" w:rsidRPr="003A1F48" w14:paraId="6B8E647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85F2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7614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ED52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2AB0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18C6C5" w14:textId="77777777" w:rsidR="003A1F48" w:rsidRPr="00DA7307" w:rsidRDefault="003A1F48" w:rsidP="002E347D">
            <w:pPr>
              <w:widowControl w:val="0"/>
              <w:spacing w:after="0"/>
              <w:rPr>
                <w:rFonts w:eastAsia="Tahoma"/>
                <w:color w:val="000000" w:themeColor="text1"/>
              </w:rPr>
            </w:pPr>
          </w:p>
        </w:tc>
      </w:tr>
      <w:tr w:rsidR="003A1F48" w:rsidRPr="003A1F48" w14:paraId="04DDF5B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B1B89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04820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Ενσωματωμένο μεγάφωνο υψηλής ποιότητας που αποκόπτεται αυτόματα όταν το μικρόφωνο είναι ενεργό, για αποτροπή ακουστικής ανάδρασης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FC3CD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B64A0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431DE1" w14:textId="77777777" w:rsidR="003A1F48" w:rsidRPr="00DA7307" w:rsidRDefault="003A1F48" w:rsidP="002E347D">
            <w:pPr>
              <w:widowControl w:val="0"/>
              <w:spacing w:after="0"/>
              <w:rPr>
                <w:rFonts w:eastAsia="Tahoma"/>
                <w:color w:val="000000" w:themeColor="text1"/>
              </w:rPr>
            </w:pPr>
          </w:p>
        </w:tc>
      </w:tr>
      <w:tr w:rsidR="003A1F48" w:rsidRPr="003A1F48" w14:paraId="74821B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2831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EF2C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Κομβίο που δίνει δυνατότητα αίτησης για ομιλία και επιπλέον προτεραιότητα  όταν η μονάδα έχει διαμορφωθεί ως μονάδα προέδρου ή</w:t>
            </w:r>
          </w:p>
          <w:p w14:paraId="74993CB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δύο λειτουργίες αίτησης για ομιλία στην περίπτωση χρήσης της μονάδας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BBA3F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8EAA2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217493" w14:textId="77777777" w:rsidR="003A1F48" w:rsidRPr="00DA7307" w:rsidRDefault="003A1F48" w:rsidP="002E347D">
            <w:pPr>
              <w:widowControl w:val="0"/>
              <w:spacing w:after="0"/>
              <w:rPr>
                <w:rFonts w:eastAsia="Tahoma"/>
                <w:color w:val="000000" w:themeColor="text1"/>
              </w:rPr>
            </w:pPr>
          </w:p>
        </w:tc>
      </w:tr>
      <w:tr w:rsidR="003A1F48" w:rsidRPr="003A1F48" w14:paraId="0BCA9B8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62C6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75E05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Δύο έξοδοι ακουστικών με έλεγχο έντασης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2C419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DC617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9413DB" w14:textId="77777777" w:rsidR="003A1F48" w:rsidRPr="00DA7307" w:rsidRDefault="003A1F48" w:rsidP="002E347D">
            <w:pPr>
              <w:widowControl w:val="0"/>
              <w:spacing w:after="0"/>
              <w:rPr>
                <w:rFonts w:eastAsia="Tahoma"/>
                <w:color w:val="000000" w:themeColor="text1"/>
              </w:rPr>
            </w:pPr>
          </w:p>
        </w:tc>
      </w:tr>
      <w:tr w:rsidR="003A1F48" w:rsidRPr="003A1F48" w14:paraId="2D26F9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BDD4F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9F439E" w14:textId="77777777" w:rsidR="003A1F48" w:rsidRPr="00DA7307" w:rsidRDefault="003A1F48" w:rsidP="00ED34B6">
            <w:pPr>
              <w:pStyle w:val="TableParagraph"/>
              <w:rPr>
                <w:rFonts w:ascii="Tahoma" w:eastAsia="Tahoma" w:hAnsi="Tahoma" w:cs="Tahoma"/>
                <w:color w:val="000000" w:themeColor="text1"/>
              </w:rPr>
            </w:pPr>
            <w:r w:rsidRPr="00DA7307">
              <w:rPr>
                <w:rFonts w:ascii="Tahoma" w:eastAsia="Tahoma" w:hAnsi="Tahoma" w:cs="Tahoma"/>
                <w:color w:val="000000" w:themeColor="text1"/>
              </w:rPr>
              <w:t>Διαδραστική οθόνη που εμφανίζει πληροφορίες σύσκεψης όπως, θέμα ημερήσιας διάταξης, ποιος μιλάει, λίστα αιτήσεων για ομιλία,</w:t>
            </w:r>
          </w:p>
          <w:p w14:paraId="57F20067" w14:textId="77777777" w:rsidR="003A1F48" w:rsidRPr="00DA7307" w:rsidRDefault="003A1F48" w:rsidP="00ED34B6">
            <w:pPr>
              <w:pStyle w:val="TableParagraph"/>
              <w:rPr>
                <w:rFonts w:ascii="Tahoma" w:eastAsia="Tahoma" w:hAnsi="Tahoma" w:cs="Tahoma"/>
                <w:color w:val="000000" w:themeColor="text1"/>
              </w:rPr>
            </w:pPr>
            <w:r w:rsidRPr="00DA7307">
              <w:rPr>
                <w:rFonts w:ascii="Tahoma" w:eastAsia="Tahoma" w:hAnsi="Tahoma" w:cs="Tahoma"/>
                <w:color w:val="000000" w:themeColor="text1"/>
              </w:rPr>
              <w:t>χρονομετρητές ομιλίας, ψηφοφορία και επιλογή γλώσσας ανάλογα με τις ενεργοποιημένες άδειες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0660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C191C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02814B" w14:textId="77777777" w:rsidR="003A1F48" w:rsidRPr="00DA7307" w:rsidRDefault="003A1F48" w:rsidP="002E347D">
            <w:pPr>
              <w:widowControl w:val="0"/>
              <w:spacing w:after="0"/>
              <w:rPr>
                <w:rFonts w:eastAsia="Tahoma"/>
                <w:color w:val="000000" w:themeColor="text1"/>
              </w:rPr>
            </w:pPr>
          </w:p>
        </w:tc>
      </w:tr>
      <w:tr w:rsidR="003A1F48" w:rsidRPr="003A1F48" w14:paraId="7E695D5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657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A975F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Βασικός έλεγχος συνεδρίου από τον πρόεδρο</w:t>
            </w:r>
          </w:p>
          <w:p w14:paraId="541EAF3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Έναρξη / διακοπή καταγραφής (</w:t>
            </w:r>
            <w:r w:rsidRPr="00DA7307">
              <w:rPr>
                <w:rFonts w:ascii="Tahoma" w:eastAsia="Tahoma" w:hAnsi="Tahoma" w:cs="Tahoma"/>
                <w:color w:val="000000" w:themeColor="text1"/>
                <w:lang w:val="en-US"/>
              </w:rPr>
              <w:t>recording</w:t>
            </w:r>
            <w:r w:rsidRPr="00DA7307">
              <w:rPr>
                <w:rFonts w:ascii="Tahoma" w:eastAsia="Tahoma" w:hAnsi="Tahoma" w:cs="Tahoma"/>
                <w:color w:val="000000" w:themeColor="text1"/>
              </w:rPr>
              <w:t>)</w:t>
            </w:r>
          </w:p>
          <w:p w14:paraId="3835875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Έλεγχος κατάστασης συνεδρίου (</w:t>
            </w:r>
            <w:r w:rsidRPr="00DA7307">
              <w:rPr>
                <w:rFonts w:ascii="Tahoma" w:eastAsia="Tahoma" w:hAnsi="Tahoma" w:cs="Tahoma"/>
                <w:color w:val="000000" w:themeColor="text1"/>
                <w:lang w:val="en-US"/>
              </w:rPr>
              <w:t>meeting</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state</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control</w:t>
            </w:r>
            <w:r w:rsidRPr="00DA7307">
              <w:rPr>
                <w:rFonts w:ascii="Tahoma" w:eastAsia="Tahoma" w:hAnsi="Tahoma" w:cs="Tahoma"/>
                <w:color w:val="000000" w:themeColor="text1"/>
              </w:rPr>
              <w:t>)</w:t>
            </w:r>
          </w:p>
          <w:p w14:paraId="7895AF5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Έλεγχος ψηφοφορίας</w:t>
            </w:r>
          </w:p>
          <w:p w14:paraId="217509F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Έλεγχος ατζέντας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0CA6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5A291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E77B13" w14:textId="77777777" w:rsidR="003A1F48" w:rsidRPr="00DA7307" w:rsidRDefault="003A1F48" w:rsidP="002E347D">
            <w:pPr>
              <w:widowControl w:val="0"/>
              <w:spacing w:after="0"/>
              <w:rPr>
                <w:rFonts w:eastAsia="Tahoma"/>
                <w:color w:val="000000" w:themeColor="text1"/>
              </w:rPr>
            </w:pPr>
          </w:p>
        </w:tc>
      </w:tr>
      <w:tr w:rsidR="003A1F48" w:rsidRPr="003A1F48" w14:paraId="7C1682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2DEF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43299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Αναγνώστης NFC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9EF83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A553F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91DEA0" w14:textId="77777777" w:rsidR="003A1F48" w:rsidRPr="00DA7307" w:rsidRDefault="003A1F48" w:rsidP="002E347D">
            <w:pPr>
              <w:widowControl w:val="0"/>
              <w:spacing w:after="0"/>
              <w:rPr>
                <w:rFonts w:eastAsia="Tahoma"/>
                <w:color w:val="000000" w:themeColor="text1"/>
              </w:rPr>
            </w:pPr>
          </w:p>
        </w:tc>
      </w:tr>
      <w:tr w:rsidR="003A1F48" w:rsidRPr="003A1F48" w14:paraId="387360C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883C7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83572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Υποδοχή αναγνώστη καρτών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B32B1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87F1F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5B1CF9" w14:textId="77777777" w:rsidR="003A1F48" w:rsidRPr="00DA7307" w:rsidRDefault="003A1F48" w:rsidP="002E347D">
            <w:pPr>
              <w:widowControl w:val="0"/>
              <w:spacing w:after="0"/>
              <w:rPr>
                <w:rFonts w:eastAsia="Tahoma"/>
                <w:color w:val="000000" w:themeColor="text1"/>
              </w:rPr>
            </w:pPr>
          </w:p>
        </w:tc>
      </w:tr>
      <w:tr w:rsidR="003A1F48" w:rsidRPr="003A1F48" w14:paraId="50B8D7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54E14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w:t>
            </w:r>
            <w:r w:rsidRPr="00DA7307">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52331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Δυνατότητα διαχωρισμού της οθόνης για χρήση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7F915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86EA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BAF794" w14:textId="77777777" w:rsidR="003A1F48" w:rsidRPr="00DA7307" w:rsidRDefault="003A1F48" w:rsidP="002E347D">
            <w:pPr>
              <w:widowControl w:val="0"/>
              <w:spacing w:after="0"/>
              <w:rPr>
                <w:rFonts w:eastAsia="Tahoma"/>
                <w:color w:val="000000" w:themeColor="text1"/>
              </w:rPr>
            </w:pPr>
          </w:p>
        </w:tc>
      </w:tr>
      <w:tr w:rsidR="003A1F48" w:rsidRPr="003A1F48" w14:paraId="509CE56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41C11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w:t>
            </w:r>
            <w:r w:rsidRPr="00DA7307">
              <w:rPr>
                <w:rFonts w:ascii="Tahoma" w:eastAsia="Tahoma" w:hAnsi="Tahoma" w:cs="Tahoma"/>
                <w:color w:val="000000" w:themeColor="text1"/>
                <w:lang w:val="en-US"/>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9AAA6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Αισθητήρας φωτός για αυτόματη ρύθμιση φωτεινότητας της οθόνης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886A6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67506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846ED7" w14:textId="77777777" w:rsidR="003A1F48" w:rsidRPr="00DA7307" w:rsidRDefault="003A1F48" w:rsidP="002E347D">
            <w:pPr>
              <w:widowControl w:val="0"/>
              <w:spacing w:after="0"/>
              <w:rPr>
                <w:rFonts w:eastAsia="Tahoma"/>
                <w:color w:val="000000" w:themeColor="text1"/>
              </w:rPr>
            </w:pPr>
          </w:p>
        </w:tc>
      </w:tr>
      <w:tr w:rsidR="003A1F48" w:rsidRPr="003A1F48" w14:paraId="6C1A1F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197C3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ECFC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Δύο υποδοχές RJ 45 για καλωδίωση </w:t>
            </w:r>
            <w:r w:rsidRPr="00DA7307">
              <w:rPr>
                <w:rFonts w:ascii="Tahoma" w:eastAsia="Tahoma" w:hAnsi="Tahoma" w:cs="Tahoma"/>
                <w:color w:val="000000" w:themeColor="text1"/>
                <w:lang w:val="en-US"/>
              </w:rPr>
              <w:t>loop</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through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34D2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6B9D6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837B33" w14:textId="77777777" w:rsidR="003A1F48" w:rsidRPr="00DA7307" w:rsidRDefault="003A1F48" w:rsidP="002E347D">
            <w:pPr>
              <w:widowControl w:val="0"/>
              <w:spacing w:after="0"/>
              <w:rPr>
                <w:rFonts w:eastAsia="Tahoma"/>
                <w:color w:val="000000" w:themeColor="text1"/>
              </w:rPr>
            </w:pPr>
          </w:p>
        </w:tc>
      </w:tr>
      <w:tr w:rsidR="003A1F48" w:rsidRPr="007F2CDF" w14:paraId="1FAD39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29196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BFFA7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Διάσταση: 5,2”, Τεχνολογία: </w:t>
            </w:r>
            <w:r w:rsidRPr="00DA7307">
              <w:rPr>
                <w:rFonts w:ascii="Tahoma" w:eastAsia="Tahoma" w:hAnsi="Tahoma" w:cs="Tahoma"/>
                <w:color w:val="000000" w:themeColor="text1"/>
                <w:lang w:val="en-US"/>
              </w:rPr>
              <w:t>LCD</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TFT</w:t>
            </w:r>
            <w:r w:rsidRPr="00DA7307">
              <w:rPr>
                <w:rFonts w:ascii="Tahoma" w:eastAsia="Tahoma" w:hAnsi="Tahoma" w:cs="Tahoma"/>
                <w:color w:val="000000" w:themeColor="text1"/>
              </w:rPr>
              <w:t xml:space="preserve">, Τεχνολογία αφής: </w:t>
            </w:r>
            <w:r w:rsidRPr="00DA7307">
              <w:rPr>
                <w:rFonts w:ascii="Tahoma" w:eastAsia="Tahoma" w:hAnsi="Tahoma" w:cs="Tahoma"/>
                <w:color w:val="000000" w:themeColor="text1"/>
                <w:lang w:val="en-US"/>
              </w:rPr>
              <w:t>Capacitive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F807E9"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545255"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E754CE" w14:textId="77777777" w:rsidR="003A1F48" w:rsidRPr="00DA7307" w:rsidRDefault="003A1F48" w:rsidP="002E347D">
            <w:pPr>
              <w:widowControl w:val="0"/>
              <w:spacing w:after="0"/>
              <w:rPr>
                <w:rFonts w:eastAsia="Tahoma"/>
                <w:color w:val="000000" w:themeColor="text1"/>
                <w:lang w:val="el-GR"/>
              </w:rPr>
            </w:pPr>
          </w:p>
        </w:tc>
      </w:tr>
      <w:tr w:rsidR="003A1F48" w:rsidRPr="003A1F48" w14:paraId="53077DB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7390B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840EF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Τροφοδοσία από την κεντρική μονάδα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3E89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24113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B5A1A9" w14:textId="77777777" w:rsidR="003A1F48" w:rsidRPr="00DA7307" w:rsidRDefault="003A1F48" w:rsidP="002E347D">
            <w:pPr>
              <w:widowControl w:val="0"/>
              <w:spacing w:after="0"/>
              <w:rPr>
                <w:rFonts w:eastAsia="Tahoma"/>
                <w:color w:val="000000" w:themeColor="text1"/>
              </w:rPr>
            </w:pPr>
          </w:p>
        </w:tc>
      </w:tr>
      <w:tr w:rsidR="003A1F48" w:rsidRPr="003A1F48" w14:paraId="11538D9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6F1E4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E9DA64" w14:textId="46BD99D6"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ακουστικών: 20 -20,000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6C228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75FDD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82F18" w14:textId="77777777" w:rsidR="003A1F48" w:rsidRPr="00DA7307" w:rsidRDefault="003A1F48" w:rsidP="002E347D">
            <w:pPr>
              <w:widowControl w:val="0"/>
              <w:spacing w:after="0"/>
              <w:rPr>
                <w:rFonts w:eastAsia="Tahoma"/>
                <w:color w:val="000000" w:themeColor="text1"/>
              </w:rPr>
            </w:pPr>
          </w:p>
        </w:tc>
      </w:tr>
      <w:tr w:rsidR="003A1F48" w:rsidRPr="003A1F48" w14:paraId="027693B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6B22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223F7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ακουστικών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E9151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DAE5E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B39562" w14:textId="77777777" w:rsidR="003A1F48" w:rsidRPr="00DA7307" w:rsidRDefault="003A1F48" w:rsidP="002E347D">
            <w:pPr>
              <w:widowControl w:val="0"/>
              <w:spacing w:after="0"/>
              <w:rPr>
                <w:rFonts w:eastAsia="Tahoma"/>
                <w:color w:val="000000" w:themeColor="text1"/>
              </w:rPr>
            </w:pPr>
          </w:p>
        </w:tc>
      </w:tr>
      <w:tr w:rsidR="003A1F48" w:rsidRPr="003A1F48" w14:paraId="33921C9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0E89E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CD77B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ακουστικών: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7015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C7B7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988779" w14:textId="77777777" w:rsidR="003A1F48" w:rsidRPr="00DA7307" w:rsidRDefault="003A1F48" w:rsidP="002E347D">
            <w:pPr>
              <w:widowControl w:val="0"/>
              <w:spacing w:after="0"/>
              <w:rPr>
                <w:rFonts w:eastAsia="Tahoma"/>
                <w:color w:val="000000" w:themeColor="text1"/>
              </w:rPr>
            </w:pPr>
          </w:p>
        </w:tc>
      </w:tr>
      <w:tr w:rsidR="003A1F48" w:rsidRPr="003A1F48" w14:paraId="5B2DDF1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600C2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BEDD3B" w14:textId="72C3830D"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μεγαφώνου: 200 -20,000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39E89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9CBF9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701DA4" w14:textId="77777777" w:rsidR="003A1F48" w:rsidRPr="00DA7307" w:rsidRDefault="003A1F48" w:rsidP="002E347D">
            <w:pPr>
              <w:widowControl w:val="0"/>
              <w:spacing w:after="0"/>
              <w:rPr>
                <w:rFonts w:eastAsia="Tahoma"/>
                <w:color w:val="000000" w:themeColor="text1"/>
              </w:rPr>
            </w:pPr>
          </w:p>
        </w:tc>
      </w:tr>
      <w:tr w:rsidR="003A1F48" w:rsidRPr="003A1F48" w14:paraId="2EE898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D540C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2261E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μεγαφώνου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1234A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79E54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5E6229" w14:textId="77777777" w:rsidR="003A1F48" w:rsidRPr="00DA7307" w:rsidRDefault="003A1F48" w:rsidP="002E347D">
            <w:pPr>
              <w:widowControl w:val="0"/>
              <w:spacing w:after="0"/>
              <w:rPr>
                <w:rFonts w:eastAsia="Tahoma"/>
                <w:color w:val="000000" w:themeColor="text1"/>
              </w:rPr>
            </w:pPr>
          </w:p>
        </w:tc>
      </w:tr>
      <w:tr w:rsidR="003A1F48" w:rsidRPr="003A1F48" w14:paraId="6B39F27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35561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34DA9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μεγαφώνου: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B2C71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8BCCD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3D2825" w14:textId="77777777" w:rsidR="003A1F48" w:rsidRPr="00DA7307" w:rsidRDefault="003A1F48" w:rsidP="002E347D">
            <w:pPr>
              <w:widowControl w:val="0"/>
              <w:spacing w:after="0"/>
              <w:rPr>
                <w:rFonts w:eastAsia="Tahoma"/>
                <w:color w:val="000000" w:themeColor="text1"/>
              </w:rPr>
            </w:pPr>
          </w:p>
        </w:tc>
      </w:tr>
      <w:tr w:rsidR="003A1F48" w:rsidRPr="003A1F48" w14:paraId="6B732A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70BE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308CEF" w14:textId="51878188"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εισόδου μικροφώνου: 25 -20,000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9B9BD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B774F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0F9926" w14:textId="77777777" w:rsidR="003A1F48" w:rsidRPr="00DA7307" w:rsidRDefault="003A1F48" w:rsidP="002E347D">
            <w:pPr>
              <w:widowControl w:val="0"/>
              <w:spacing w:after="0"/>
              <w:rPr>
                <w:rFonts w:eastAsia="Tahoma"/>
                <w:color w:val="000000" w:themeColor="text1"/>
              </w:rPr>
            </w:pPr>
          </w:p>
        </w:tc>
      </w:tr>
      <w:tr w:rsidR="003A1F48" w:rsidRPr="003A1F48" w14:paraId="3A86DBD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225B5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61D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εισόδου μικροφώνου (κανονικά επίπεδα): &gt; 93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C406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E58E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6547F9" w14:textId="77777777" w:rsidR="003A1F48" w:rsidRPr="00DA7307" w:rsidRDefault="003A1F48" w:rsidP="002E347D">
            <w:pPr>
              <w:widowControl w:val="0"/>
              <w:spacing w:after="0"/>
              <w:rPr>
                <w:rFonts w:eastAsia="Tahoma"/>
                <w:color w:val="000000" w:themeColor="text1"/>
              </w:rPr>
            </w:pPr>
          </w:p>
        </w:tc>
      </w:tr>
      <w:tr w:rsidR="003A1F48" w:rsidRPr="003A1F48" w14:paraId="133B882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ABE24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139E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Ολική αρμονική παραμόρφωση </w:t>
            </w:r>
            <w:r w:rsidRPr="00DA7307">
              <w:rPr>
                <w:rFonts w:ascii="Tahoma" w:eastAsia="Tahoma" w:hAnsi="Tahoma" w:cs="Tahoma"/>
                <w:color w:val="000000" w:themeColor="text1"/>
              </w:rPr>
              <w:lastRenderedPageBreak/>
              <w:t>εισόδου μικροφώνου: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BCE1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161C4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48002E" w14:textId="77777777" w:rsidR="003A1F48" w:rsidRPr="00DA7307" w:rsidRDefault="003A1F48" w:rsidP="002E347D">
            <w:pPr>
              <w:widowControl w:val="0"/>
              <w:spacing w:after="0"/>
              <w:rPr>
                <w:rFonts w:eastAsia="Tahoma"/>
                <w:color w:val="000000" w:themeColor="text1"/>
              </w:rPr>
            </w:pPr>
          </w:p>
        </w:tc>
      </w:tr>
      <w:tr w:rsidR="003A1F48" w:rsidRPr="003A1F48" w14:paraId="692F941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E316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BEDF5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μικροφώνου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01A939"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1C5B4C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8B5955A" w14:textId="77777777" w:rsidR="003A1F48" w:rsidRPr="00DA7307" w:rsidRDefault="003A1F48" w:rsidP="002E347D">
            <w:pPr>
              <w:widowControl w:val="0"/>
              <w:spacing w:after="0"/>
              <w:rPr>
                <w:rFonts w:eastAsia="Tahoma"/>
                <w:color w:val="000000" w:themeColor="text1"/>
              </w:rPr>
            </w:pPr>
          </w:p>
        </w:tc>
      </w:tr>
      <w:tr w:rsidR="003A1F48" w:rsidRPr="003A1F48" w14:paraId="64EA695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150C3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5C24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Πενήντα μία (51) μονάδες μικροφώνου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FBF68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2D8C3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8AE0F" w14:textId="77777777" w:rsidR="003A1F48" w:rsidRPr="00DA7307" w:rsidRDefault="003A1F48" w:rsidP="002E347D">
            <w:pPr>
              <w:widowControl w:val="0"/>
              <w:spacing w:after="0"/>
              <w:rPr>
                <w:rFonts w:eastAsia="Tahoma"/>
                <w:color w:val="000000" w:themeColor="text1"/>
              </w:rPr>
            </w:pPr>
          </w:p>
        </w:tc>
      </w:tr>
      <w:tr w:rsidR="003A1F48" w:rsidRPr="003A1F48" w14:paraId="60C81C3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D8EE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4461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6D9E9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6A948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D0A7F3" w14:textId="77777777" w:rsidR="003A1F48" w:rsidRPr="00DA7307" w:rsidRDefault="003A1F48" w:rsidP="002E347D">
            <w:pPr>
              <w:widowControl w:val="0"/>
              <w:spacing w:after="0"/>
              <w:rPr>
                <w:rFonts w:eastAsia="Tahoma"/>
                <w:color w:val="000000" w:themeColor="text1"/>
              </w:rPr>
            </w:pPr>
          </w:p>
        </w:tc>
      </w:tr>
      <w:tr w:rsidR="003A1F48" w:rsidRPr="003A1F48" w14:paraId="6B69E22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EF95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52537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είναι  εύκαμπτο μήκους 40cm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595B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0A5C8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8C88D3" w14:textId="77777777" w:rsidR="003A1F48" w:rsidRPr="00DA7307" w:rsidRDefault="003A1F48" w:rsidP="002E347D">
            <w:pPr>
              <w:widowControl w:val="0"/>
              <w:spacing w:after="0"/>
              <w:rPr>
                <w:rFonts w:eastAsia="Tahoma"/>
                <w:color w:val="000000" w:themeColor="text1"/>
              </w:rPr>
            </w:pPr>
          </w:p>
        </w:tc>
      </w:tr>
      <w:tr w:rsidR="003A1F48" w:rsidRPr="003A1F48" w14:paraId="4CCED7F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15509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1EF6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είναι κατευθυντικό με καρδιοειδές πολικό διάγραμμα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9F2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9C9A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AB1198" w14:textId="77777777" w:rsidR="003A1F48" w:rsidRPr="00DA7307" w:rsidRDefault="003A1F48" w:rsidP="002E347D">
            <w:pPr>
              <w:widowControl w:val="0"/>
              <w:spacing w:after="0"/>
              <w:rPr>
                <w:rFonts w:eastAsia="Tahoma"/>
                <w:color w:val="000000" w:themeColor="text1"/>
              </w:rPr>
            </w:pPr>
          </w:p>
        </w:tc>
      </w:tr>
      <w:tr w:rsidR="003A1F48" w:rsidRPr="003A1F48" w14:paraId="2BEF6C1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F560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D5033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παρέχει μέγιστο SPL 110dB @ 1kHz (1% THD+N)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E954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619EA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103C8C" w14:textId="77777777" w:rsidR="003A1F48" w:rsidRPr="00DA7307" w:rsidRDefault="003A1F48" w:rsidP="002E347D">
            <w:pPr>
              <w:widowControl w:val="0"/>
              <w:spacing w:after="0"/>
              <w:rPr>
                <w:rFonts w:eastAsia="Tahoma"/>
                <w:color w:val="000000" w:themeColor="text1"/>
              </w:rPr>
            </w:pPr>
          </w:p>
        </w:tc>
      </w:tr>
      <w:tr w:rsidR="003A1F48" w:rsidRPr="003A1F48" w14:paraId="46E33D4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12DF7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1481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παρουσιάζει  λόγο σήματος προς θόρυβο &gt;67dB(A)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AC48C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6FF0C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5B666" w14:textId="77777777" w:rsidR="003A1F48" w:rsidRPr="00DA7307" w:rsidRDefault="003A1F48" w:rsidP="002E347D">
            <w:pPr>
              <w:widowControl w:val="0"/>
              <w:spacing w:after="0"/>
              <w:rPr>
                <w:rFonts w:eastAsia="Tahoma"/>
                <w:color w:val="000000" w:themeColor="text1"/>
              </w:rPr>
            </w:pPr>
          </w:p>
        </w:tc>
      </w:tr>
      <w:tr w:rsidR="003A1F48" w:rsidRPr="003A1F48" w14:paraId="5BD367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6B3691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BD2B6E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Κεντρική Μονάδα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DC05E57"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7F00AF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EE0A981" w14:textId="77777777" w:rsidR="003A1F48" w:rsidRPr="00DA7307" w:rsidRDefault="003A1F48" w:rsidP="002E347D">
            <w:pPr>
              <w:widowControl w:val="0"/>
              <w:spacing w:after="0"/>
              <w:rPr>
                <w:rFonts w:eastAsia="Tahoma"/>
                <w:color w:val="000000" w:themeColor="text1"/>
              </w:rPr>
            </w:pPr>
          </w:p>
        </w:tc>
      </w:tr>
      <w:tr w:rsidR="003A1F48" w:rsidRPr="003A1F48" w14:paraId="7E6C8CB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82ABE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9B6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Μία (1) Κεντρική Μονάδα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FDA5A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C9979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CA6409" w14:textId="77777777" w:rsidR="003A1F48" w:rsidRPr="00DA7307" w:rsidRDefault="003A1F48" w:rsidP="002E347D">
            <w:pPr>
              <w:widowControl w:val="0"/>
              <w:spacing w:after="0"/>
              <w:rPr>
                <w:rFonts w:eastAsia="Tahoma"/>
                <w:color w:val="000000" w:themeColor="text1"/>
              </w:rPr>
            </w:pPr>
          </w:p>
        </w:tc>
      </w:tr>
      <w:tr w:rsidR="003A1F48" w:rsidRPr="003A1F48" w14:paraId="49741D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5FA5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4F53B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4C1E3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30631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57841D" w14:textId="77777777" w:rsidR="003A1F48" w:rsidRPr="00DA7307" w:rsidRDefault="003A1F48" w:rsidP="002E347D">
            <w:pPr>
              <w:widowControl w:val="0"/>
              <w:spacing w:after="0"/>
              <w:rPr>
                <w:rFonts w:eastAsia="Tahoma"/>
                <w:color w:val="000000" w:themeColor="text1"/>
              </w:rPr>
            </w:pPr>
          </w:p>
        </w:tc>
      </w:tr>
      <w:tr w:rsidR="003A1F48" w:rsidRPr="003A1F48" w14:paraId="092BB47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8C929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043CE" w14:textId="77777777" w:rsidR="003A1F48" w:rsidRPr="00DA7307" w:rsidRDefault="003A1F48" w:rsidP="00ED34B6">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παρέχει δυνατότητα καταγραφής (</w:t>
            </w:r>
            <w:r w:rsidRPr="00DA7307">
              <w:rPr>
                <w:rFonts w:ascii="Tahoma" w:eastAsia="Tahoma" w:hAnsi="Tahoma" w:cs="Tahoma"/>
                <w:color w:val="000000" w:themeColor="text1"/>
                <w:lang w:val="en-US"/>
              </w:rPr>
              <w:t>recording</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96225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AFF1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C9937C" w14:textId="77777777" w:rsidR="003A1F48" w:rsidRPr="00DA7307" w:rsidRDefault="003A1F48" w:rsidP="002E347D">
            <w:pPr>
              <w:widowControl w:val="0"/>
              <w:spacing w:after="0"/>
              <w:rPr>
                <w:rFonts w:eastAsia="Tahoma"/>
                <w:color w:val="000000" w:themeColor="text1"/>
              </w:rPr>
            </w:pPr>
          </w:p>
        </w:tc>
      </w:tr>
      <w:tr w:rsidR="003A1F48" w:rsidRPr="003A1F48" w14:paraId="46FDA6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B730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D897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διαθέτει ενσωματωμένο δυναμικό επεξεργαστή με δυνατότητες </w:t>
            </w:r>
            <w:r w:rsidRPr="00DA7307">
              <w:rPr>
                <w:rFonts w:ascii="Tahoma" w:eastAsia="Tahoma" w:hAnsi="Tahoma" w:cs="Tahoma"/>
                <w:color w:val="000000" w:themeColor="text1"/>
                <w:lang w:val="en-US"/>
              </w:rPr>
              <w:t>noise</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gate</w:t>
            </w:r>
            <w:r w:rsidRPr="00DA7307">
              <w:rPr>
                <w:rFonts w:ascii="Tahoma" w:eastAsia="Tahoma" w:hAnsi="Tahoma" w:cs="Tahoma"/>
                <w:color w:val="000000" w:themeColor="text1"/>
              </w:rPr>
              <w:t xml:space="preserve"> με ρυθμίσεις (</w:t>
            </w:r>
            <w:r w:rsidRPr="00DA7307">
              <w:rPr>
                <w:rFonts w:ascii="Tahoma" w:eastAsia="Tahoma" w:hAnsi="Tahoma" w:cs="Tahoma"/>
                <w:color w:val="000000" w:themeColor="text1"/>
                <w:lang w:val="en-US"/>
              </w:rPr>
              <w:t>threshold</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ratio</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attack</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and</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release</w:t>
            </w:r>
            <w:r w:rsidRPr="00DA7307">
              <w:rPr>
                <w:rFonts w:ascii="Tahoma" w:eastAsia="Tahoma" w:hAnsi="Tahoma" w:cs="Tahoma"/>
                <w:color w:val="000000" w:themeColor="text1"/>
              </w:rPr>
              <w:t xml:space="preserve">) και επιπλέον </w:t>
            </w:r>
            <w:r w:rsidRPr="00DA7307">
              <w:rPr>
                <w:rFonts w:ascii="Tahoma" w:eastAsia="Tahoma" w:hAnsi="Tahoma" w:cs="Tahoma"/>
                <w:color w:val="000000" w:themeColor="text1"/>
                <w:lang w:val="en-US"/>
              </w:rPr>
              <w:t>AGC</w:t>
            </w:r>
            <w:r w:rsidRPr="00DA7307">
              <w:rPr>
                <w:rFonts w:ascii="Tahoma" w:eastAsia="Tahoma" w:hAnsi="Tahoma" w:cs="Tahoma"/>
                <w:color w:val="000000" w:themeColor="text1"/>
              </w:rPr>
              <w:t xml:space="preserve"> και </w:t>
            </w:r>
            <w:r w:rsidRPr="00DA7307">
              <w:rPr>
                <w:rFonts w:ascii="Tahoma" w:eastAsia="Tahoma" w:hAnsi="Tahoma" w:cs="Tahoma"/>
                <w:color w:val="000000" w:themeColor="text1"/>
                <w:lang w:val="en-US"/>
              </w:rPr>
              <w:t>limiter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4706A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D7EB5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6B85EC" w14:textId="77777777" w:rsidR="003A1F48" w:rsidRPr="00DA7307" w:rsidRDefault="003A1F48" w:rsidP="002E347D">
            <w:pPr>
              <w:widowControl w:val="0"/>
              <w:spacing w:after="0"/>
              <w:rPr>
                <w:rFonts w:eastAsia="Tahoma"/>
                <w:color w:val="000000" w:themeColor="text1"/>
              </w:rPr>
            </w:pPr>
          </w:p>
        </w:tc>
      </w:tr>
      <w:tr w:rsidR="003A1F48" w:rsidRPr="003A1F48" w14:paraId="07434C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E82D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559A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Πολυκάναλο ψηφιακό ήχο Dante (μέγιστο 64 κανάλια)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EDBF6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D39FF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BA0C4" w14:textId="77777777" w:rsidR="003A1F48" w:rsidRPr="00DA7307" w:rsidRDefault="003A1F48" w:rsidP="002E347D">
            <w:pPr>
              <w:widowControl w:val="0"/>
              <w:spacing w:after="0"/>
              <w:rPr>
                <w:rFonts w:eastAsia="Tahoma"/>
                <w:color w:val="000000" w:themeColor="text1"/>
              </w:rPr>
            </w:pPr>
          </w:p>
        </w:tc>
      </w:tr>
      <w:tr w:rsidR="003A1F48" w:rsidRPr="003A1F48" w14:paraId="5FF85E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042C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9EDA3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διερμηνεία μέχρι 11 γλωσσών</w:t>
            </w:r>
          </w:p>
          <w:p w14:paraId="4C25FE2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ήχο της αίθουσας, με δυνατότητα επέκτασης στις 63 γλώσσες  + ήχο της αίθουσας, με χρήση άδειας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391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44C73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9A4FE8" w14:textId="77777777" w:rsidR="003A1F48" w:rsidRPr="00DA7307" w:rsidRDefault="003A1F48" w:rsidP="002E347D">
            <w:pPr>
              <w:widowControl w:val="0"/>
              <w:spacing w:after="0"/>
              <w:rPr>
                <w:rFonts w:eastAsia="Tahoma"/>
                <w:color w:val="000000" w:themeColor="text1"/>
              </w:rPr>
            </w:pPr>
          </w:p>
        </w:tc>
      </w:tr>
      <w:tr w:rsidR="003A1F48" w:rsidRPr="003A1F48" w14:paraId="0736EDC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4C9B4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EEA8E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διαθέτει </w:t>
            </w:r>
            <w:r w:rsidRPr="00DA7307">
              <w:rPr>
                <w:rFonts w:ascii="Tahoma" w:eastAsia="Tahoma" w:hAnsi="Tahoma" w:cs="Tahoma"/>
                <w:color w:val="000000" w:themeColor="text1"/>
                <w:lang w:val="en-US"/>
              </w:rPr>
              <w:t>Web</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Server</w:t>
            </w:r>
            <w:r w:rsidRPr="00DA7307">
              <w:rPr>
                <w:rFonts w:ascii="Tahoma" w:eastAsia="Tahoma" w:hAnsi="Tahoma" w:cs="Tahoma"/>
                <w:color w:val="000000" w:themeColor="text1"/>
              </w:rPr>
              <w:t xml:space="preserve"> με φιλική προς τον χρήστη διεπαφή</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D3384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23E89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9FDEE5" w14:textId="77777777" w:rsidR="003A1F48" w:rsidRPr="00DA7307" w:rsidRDefault="003A1F48" w:rsidP="002E347D">
            <w:pPr>
              <w:widowControl w:val="0"/>
              <w:spacing w:after="0"/>
              <w:rPr>
                <w:rFonts w:eastAsia="Tahoma"/>
                <w:color w:val="000000" w:themeColor="text1"/>
              </w:rPr>
            </w:pPr>
          </w:p>
        </w:tc>
      </w:tr>
      <w:tr w:rsidR="003A1F48" w:rsidRPr="003A1F48" w14:paraId="024C2D5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4DBF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C86A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μην απαιτείται PC για τις βασικές λειτουργίες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9DDE9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723BE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71B57D" w14:textId="77777777" w:rsidR="003A1F48" w:rsidRPr="00DA7307" w:rsidRDefault="003A1F48" w:rsidP="002E347D">
            <w:pPr>
              <w:widowControl w:val="0"/>
              <w:spacing w:after="0"/>
              <w:rPr>
                <w:rFonts w:eastAsia="Tahoma"/>
                <w:color w:val="000000" w:themeColor="text1"/>
              </w:rPr>
            </w:pPr>
          </w:p>
        </w:tc>
      </w:tr>
      <w:tr w:rsidR="003A1F48" w:rsidRPr="003A1F48" w14:paraId="244755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742D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03B85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τις παρακάτω συνδέσεις:</w:t>
            </w:r>
          </w:p>
          <w:p w14:paraId="14C30153"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 xml:space="preserve">1 x balanced XLR </w:t>
            </w:r>
            <w:r w:rsidRPr="00DA7307">
              <w:rPr>
                <w:rFonts w:ascii="Tahoma" w:eastAsia="Tahoma" w:hAnsi="Tahoma" w:cs="Tahoma"/>
                <w:color w:val="000000" w:themeColor="text1"/>
              </w:rPr>
              <w:t>εισόδου</w:t>
            </w:r>
          </w:p>
          <w:p w14:paraId="18169756"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 xml:space="preserve">2 x unbalanced RCA </w:t>
            </w:r>
            <w:r w:rsidRPr="00DA7307">
              <w:rPr>
                <w:rFonts w:ascii="Tahoma" w:eastAsia="Tahoma" w:hAnsi="Tahoma" w:cs="Tahoma"/>
                <w:color w:val="000000" w:themeColor="text1"/>
              </w:rPr>
              <w:t>εισόδου</w:t>
            </w:r>
          </w:p>
          <w:p w14:paraId="35B86A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2 x unbalanced RCA εξόδου</w:t>
            </w:r>
          </w:p>
          <w:p w14:paraId="7EECBD2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4 x bus (σύνδεσης μονάδων συνέδρων και διερμηνέων)</w:t>
            </w:r>
          </w:p>
          <w:p w14:paraId="5B2174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 x LAN</w:t>
            </w:r>
          </w:p>
          <w:p w14:paraId="2D73020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2 x USB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2156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0340A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D46584" w14:textId="77777777" w:rsidR="003A1F48" w:rsidRPr="00DA7307" w:rsidRDefault="003A1F48" w:rsidP="002E347D">
            <w:pPr>
              <w:widowControl w:val="0"/>
              <w:spacing w:after="0"/>
              <w:rPr>
                <w:rFonts w:eastAsia="Tahoma"/>
                <w:color w:val="000000" w:themeColor="text1"/>
              </w:rPr>
            </w:pPr>
          </w:p>
        </w:tc>
      </w:tr>
      <w:tr w:rsidR="003A1F48" w:rsidRPr="003A1F48" w14:paraId="2CC414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B3023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69F8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Ποιότητα ήχου 24 bit, 48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7DF9A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E03A3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252331" w14:textId="77777777" w:rsidR="003A1F48" w:rsidRPr="00DA7307" w:rsidRDefault="003A1F48" w:rsidP="002E347D">
            <w:pPr>
              <w:widowControl w:val="0"/>
              <w:spacing w:after="0"/>
              <w:rPr>
                <w:rFonts w:eastAsia="Tahoma"/>
                <w:color w:val="000000" w:themeColor="text1"/>
              </w:rPr>
            </w:pPr>
          </w:p>
        </w:tc>
      </w:tr>
      <w:tr w:rsidR="003A1F48" w:rsidRPr="003A1F48" w14:paraId="5EC11D0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49A20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DAE5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Εσωτερική εγγραφή (Χωρητικότητα 8 GB, Format MP3, ποιότητα  64, 128, 196, 256 kbps)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B1A6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55298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27B7C1" w14:textId="77777777" w:rsidR="003A1F48" w:rsidRPr="00DA7307" w:rsidRDefault="003A1F48" w:rsidP="002E347D">
            <w:pPr>
              <w:widowControl w:val="0"/>
              <w:spacing w:after="0"/>
              <w:rPr>
                <w:rFonts w:eastAsia="Tahoma"/>
                <w:color w:val="000000" w:themeColor="text1"/>
              </w:rPr>
            </w:pPr>
          </w:p>
        </w:tc>
      </w:tr>
      <w:tr w:rsidR="003A1F48" w:rsidRPr="003A1F48" w14:paraId="546916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84C04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8.3.12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D08ED3" w14:textId="6B2DC549"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Εξωτερική εγγραφή  (</w:t>
            </w:r>
            <w:r w:rsidR="008601CA" w:rsidRPr="00DA7307">
              <w:rPr>
                <w:rFonts w:ascii="Tahoma" w:eastAsia="Tahoma" w:hAnsi="Tahoma" w:cs="Tahoma"/>
                <w:color w:val="000000" w:themeColor="text1"/>
              </w:rPr>
              <w:t>Σύνδεση</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USB</w:t>
            </w:r>
            <w:r w:rsidRPr="00DA7307">
              <w:rPr>
                <w:rFonts w:ascii="Tahoma" w:eastAsia="Tahoma" w:hAnsi="Tahoma" w:cs="Tahoma"/>
                <w:color w:val="000000" w:themeColor="text1"/>
              </w:rPr>
              <w:t xml:space="preserve"> 2.0, </w:t>
            </w:r>
            <w:r w:rsidRPr="00DA7307">
              <w:rPr>
                <w:rFonts w:ascii="Tahoma" w:eastAsia="Tahoma" w:hAnsi="Tahoma" w:cs="Tahoma"/>
                <w:color w:val="000000" w:themeColor="text1"/>
                <w:lang w:val="en-US"/>
              </w:rPr>
              <w:t>Format</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NTFS</w:t>
            </w:r>
            <w:r w:rsidRPr="00DA7307">
              <w:rPr>
                <w:rFonts w:ascii="Tahoma" w:eastAsia="Tahoma" w:hAnsi="Tahoma" w:cs="Tahoma"/>
                <w:color w:val="000000" w:themeColor="text1"/>
              </w:rPr>
              <w:t xml:space="preserve">, Χωρητικότητα </w:t>
            </w:r>
            <w:r w:rsidRPr="00DA7307">
              <w:rPr>
                <w:rFonts w:ascii="Tahoma" w:eastAsia="Tahoma" w:hAnsi="Tahoma" w:cs="Tahoma"/>
                <w:color w:val="000000" w:themeColor="text1"/>
                <w:lang w:val="en-US"/>
              </w:rPr>
              <w:t>Maximum</w:t>
            </w:r>
            <w:r w:rsidRPr="00DA7307">
              <w:rPr>
                <w:rFonts w:ascii="Tahoma" w:eastAsia="Tahoma" w:hAnsi="Tahoma" w:cs="Tahoma"/>
                <w:color w:val="000000" w:themeColor="text1"/>
              </w:rPr>
              <w:t xml:space="preserve"> 500 </w:t>
            </w:r>
            <w:r w:rsidRPr="00DA7307">
              <w:rPr>
                <w:rFonts w:ascii="Tahoma" w:eastAsia="Tahoma" w:hAnsi="Tahoma" w:cs="Tahoma"/>
                <w:color w:val="000000" w:themeColor="text1"/>
                <w:lang w:val="en-US"/>
              </w:rPr>
              <w:t>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040F3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C9882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7916B6" w14:textId="77777777" w:rsidR="003A1F48" w:rsidRPr="00DA7307" w:rsidRDefault="003A1F48" w:rsidP="002E347D">
            <w:pPr>
              <w:widowControl w:val="0"/>
              <w:spacing w:after="0"/>
              <w:rPr>
                <w:rFonts w:eastAsia="Tahoma"/>
                <w:color w:val="000000" w:themeColor="text1"/>
              </w:rPr>
            </w:pPr>
          </w:p>
        </w:tc>
      </w:tr>
      <w:tr w:rsidR="003A1F48" w:rsidRPr="003A1F48" w14:paraId="2339F4B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13F4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6484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εισόδων εξόδων: 20-20,000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44541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5B00F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412BCC" w14:textId="77777777" w:rsidR="003A1F48" w:rsidRPr="00DA7307" w:rsidRDefault="003A1F48" w:rsidP="002E347D">
            <w:pPr>
              <w:widowControl w:val="0"/>
              <w:spacing w:after="0"/>
              <w:rPr>
                <w:rFonts w:eastAsia="Tahoma"/>
                <w:color w:val="000000" w:themeColor="text1"/>
              </w:rPr>
            </w:pPr>
          </w:p>
        </w:tc>
      </w:tr>
      <w:tr w:rsidR="003A1F48" w:rsidRPr="003A1F48" w14:paraId="36A7C5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6D245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8B32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εισόδων εξόδων: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9D3E1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6532F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60B90B" w14:textId="77777777" w:rsidR="003A1F48" w:rsidRPr="00DA7307" w:rsidRDefault="003A1F48" w:rsidP="002E347D">
            <w:pPr>
              <w:widowControl w:val="0"/>
              <w:spacing w:after="0"/>
              <w:rPr>
                <w:rFonts w:eastAsia="Tahoma"/>
                <w:color w:val="000000" w:themeColor="text1"/>
              </w:rPr>
            </w:pPr>
          </w:p>
        </w:tc>
      </w:tr>
      <w:tr w:rsidR="003A1F48" w:rsidRPr="003A1F48" w14:paraId="79565D0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46CB1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EA1C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εξόδων: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5902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59494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5DA381" w14:textId="77777777" w:rsidR="003A1F48" w:rsidRPr="00DA7307" w:rsidRDefault="003A1F48" w:rsidP="002E347D">
            <w:pPr>
              <w:widowControl w:val="0"/>
              <w:spacing w:after="0"/>
              <w:rPr>
                <w:rFonts w:eastAsia="Tahoma"/>
                <w:color w:val="000000" w:themeColor="text1"/>
              </w:rPr>
            </w:pPr>
          </w:p>
        </w:tc>
      </w:tr>
      <w:tr w:rsidR="003A1F48" w:rsidRPr="003A1F48" w14:paraId="2E5EDC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3B0B1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8.3.15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24500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Μέγιστη κατανάλωση με χρήση εξωτερικού τροφοδοτικού (230</w:t>
            </w:r>
            <w:r w:rsidRPr="00DA7307">
              <w:rPr>
                <w:rFonts w:ascii="Tahoma" w:eastAsia="Tahoma" w:hAnsi="Tahoma" w:cs="Tahoma"/>
                <w:color w:val="000000" w:themeColor="text1"/>
                <w:lang w:val="en-US"/>
              </w:rPr>
              <w:t>VAC</w:t>
            </w:r>
            <w:r w:rsidRPr="00DA7307">
              <w:rPr>
                <w:rFonts w:ascii="Tahoma" w:eastAsia="Tahoma" w:hAnsi="Tahoma" w:cs="Tahoma"/>
                <w:color w:val="000000" w:themeColor="text1"/>
              </w:rPr>
              <w:t>-50</w:t>
            </w:r>
            <w:r w:rsidRPr="00DA7307">
              <w:rPr>
                <w:rFonts w:ascii="Tahoma" w:eastAsia="Tahoma" w:hAnsi="Tahoma" w:cs="Tahoma"/>
                <w:color w:val="000000" w:themeColor="text1"/>
                <w:lang w:val="en-US"/>
              </w:rPr>
              <w:t>Hz</w:t>
            </w:r>
            <w:r w:rsidRPr="00DA7307">
              <w:rPr>
                <w:rFonts w:ascii="Tahoma" w:eastAsia="Tahoma" w:hAnsi="Tahoma" w:cs="Tahoma"/>
                <w:color w:val="000000" w:themeColor="text1"/>
              </w:rPr>
              <w:t>): 445</w:t>
            </w:r>
            <w:r w:rsidRPr="00DA7307">
              <w:rPr>
                <w:rFonts w:ascii="Tahoma" w:eastAsia="Tahoma" w:hAnsi="Tahoma" w:cs="Tahoma"/>
                <w:color w:val="000000" w:themeColor="text1"/>
                <w:lang w:val="en-US"/>
              </w:rPr>
              <w:t>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1F405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F40B1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5A6845" w14:textId="77777777" w:rsidR="003A1F48" w:rsidRPr="00DA7307" w:rsidRDefault="003A1F48" w:rsidP="002E347D">
            <w:pPr>
              <w:widowControl w:val="0"/>
              <w:spacing w:after="0"/>
              <w:rPr>
                <w:rFonts w:eastAsia="Tahoma"/>
                <w:color w:val="000000" w:themeColor="text1"/>
              </w:rPr>
            </w:pPr>
          </w:p>
        </w:tc>
      </w:tr>
      <w:tr w:rsidR="003A1F48" w:rsidRPr="003A1F48" w14:paraId="4C4EDCA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843FEB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38F524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Ακουστικά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C533BB1"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025B1F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2A3C10" w14:textId="77777777" w:rsidR="003A1F48" w:rsidRPr="00DA7307" w:rsidRDefault="003A1F48" w:rsidP="002E347D">
            <w:pPr>
              <w:widowControl w:val="0"/>
              <w:spacing w:after="0"/>
              <w:rPr>
                <w:rFonts w:eastAsia="Tahoma"/>
                <w:color w:val="000000" w:themeColor="text1"/>
              </w:rPr>
            </w:pPr>
          </w:p>
        </w:tc>
      </w:tr>
      <w:tr w:rsidR="003A1F48" w:rsidRPr="003A1F48" w14:paraId="59A3A5D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74886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A2B00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Ενενήντα πέντε (95) ακουστικά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474AF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12D01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C6331D" w14:textId="77777777" w:rsidR="003A1F48" w:rsidRPr="00DA7307" w:rsidRDefault="003A1F48" w:rsidP="002E347D">
            <w:pPr>
              <w:widowControl w:val="0"/>
              <w:spacing w:after="0"/>
              <w:rPr>
                <w:rFonts w:eastAsia="Tahoma"/>
                <w:color w:val="000000" w:themeColor="text1"/>
              </w:rPr>
            </w:pPr>
          </w:p>
        </w:tc>
      </w:tr>
      <w:tr w:rsidR="003A1F48" w:rsidRPr="003A1F48" w14:paraId="462BFA0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1D2B4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1303C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8515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8B2C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0EDC73" w14:textId="77777777" w:rsidR="003A1F48" w:rsidRPr="00DA7307" w:rsidRDefault="003A1F48" w:rsidP="002E347D">
            <w:pPr>
              <w:widowControl w:val="0"/>
              <w:spacing w:after="0"/>
              <w:rPr>
                <w:rFonts w:eastAsia="Tahoma"/>
                <w:color w:val="000000" w:themeColor="text1"/>
              </w:rPr>
            </w:pPr>
          </w:p>
        </w:tc>
      </w:tr>
      <w:tr w:rsidR="003A1F48" w:rsidRPr="003A1F48" w14:paraId="7755C1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24892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ADB0F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Ελαφρά ακουστικά συνέδρων ειδικά σχεδιασμένα για εφαρμογές συνεδρίων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6B0F3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33A6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5516BA" w14:textId="77777777" w:rsidR="003A1F48" w:rsidRPr="00DA7307" w:rsidRDefault="003A1F48" w:rsidP="002E347D">
            <w:pPr>
              <w:widowControl w:val="0"/>
              <w:spacing w:after="0"/>
              <w:rPr>
                <w:rFonts w:eastAsia="Tahoma"/>
                <w:color w:val="000000" w:themeColor="text1"/>
              </w:rPr>
            </w:pPr>
          </w:p>
        </w:tc>
      </w:tr>
      <w:tr w:rsidR="003A1F48" w:rsidRPr="003A1F48" w14:paraId="79D9ECC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DCD82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5C6F4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20-20,000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2622A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0D3AE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99E459" w14:textId="77777777" w:rsidR="003A1F48" w:rsidRPr="00DA7307" w:rsidRDefault="003A1F48" w:rsidP="002E347D">
            <w:pPr>
              <w:widowControl w:val="0"/>
              <w:spacing w:after="0"/>
              <w:rPr>
                <w:rFonts w:eastAsia="Tahoma"/>
                <w:color w:val="000000" w:themeColor="text1"/>
              </w:rPr>
            </w:pPr>
          </w:p>
        </w:tc>
      </w:tr>
      <w:tr w:rsidR="003A1F48" w:rsidRPr="003A1F48" w14:paraId="7C54AF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E060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1941B0" w14:textId="56812954"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Κανονική στάθμη εισόδου: 40</w:t>
            </w:r>
            <w:r w:rsidRPr="00DA7307">
              <w:rPr>
                <w:rFonts w:ascii="Tahoma" w:eastAsia="Tahoma" w:hAnsi="Tahoma" w:cs="Tahoma"/>
                <w:color w:val="000000" w:themeColor="text1"/>
                <w:lang w:val="en-US"/>
              </w:rPr>
              <w:t>mW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9B0F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05C34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213757" w14:textId="77777777" w:rsidR="003A1F48" w:rsidRPr="00DA7307" w:rsidRDefault="003A1F48" w:rsidP="002E347D">
            <w:pPr>
              <w:widowControl w:val="0"/>
              <w:spacing w:after="0"/>
              <w:rPr>
                <w:rFonts w:eastAsia="Tahoma"/>
                <w:color w:val="000000" w:themeColor="text1"/>
              </w:rPr>
            </w:pPr>
          </w:p>
        </w:tc>
      </w:tr>
      <w:tr w:rsidR="003A1F48" w:rsidRPr="003A1F48" w14:paraId="601AAE7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CDDED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E9F3A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Αντίσταση: 32 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34636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D6EA5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E91014" w14:textId="77777777" w:rsidR="003A1F48" w:rsidRPr="00DA7307" w:rsidRDefault="003A1F48" w:rsidP="002E347D">
            <w:pPr>
              <w:widowControl w:val="0"/>
              <w:spacing w:after="0"/>
              <w:rPr>
                <w:rFonts w:eastAsia="Tahoma"/>
                <w:color w:val="000000" w:themeColor="text1"/>
              </w:rPr>
            </w:pPr>
          </w:p>
        </w:tc>
      </w:tr>
      <w:tr w:rsidR="003A1F48" w:rsidRPr="003A1F48" w14:paraId="37FCD73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5392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F8F0A3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Βάρος: 80</w:t>
            </w:r>
            <w:r w:rsidRPr="00DA7307">
              <w:rPr>
                <w:rFonts w:ascii="Tahoma" w:eastAsia="Tahoma" w:hAnsi="Tahoma" w:cs="Tahoma"/>
                <w:color w:val="000000" w:themeColor="text1"/>
                <w:lang w:val="en-US"/>
              </w:rPr>
              <w:t>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872FCE"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41AD2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9D9229" w14:textId="77777777" w:rsidR="003A1F48" w:rsidRPr="00DA7307" w:rsidRDefault="003A1F48" w:rsidP="002E347D">
            <w:pPr>
              <w:widowControl w:val="0"/>
              <w:spacing w:after="0"/>
              <w:rPr>
                <w:rFonts w:eastAsia="Tahoma"/>
                <w:color w:val="000000" w:themeColor="text1"/>
              </w:rPr>
            </w:pPr>
          </w:p>
        </w:tc>
      </w:tr>
      <w:tr w:rsidR="003A1F48" w:rsidRPr="007F2CDF" w14:paraId="4126842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9D8DB7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F67D63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Άδεια χρήσης μονάδας συνέδρου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D91FD89"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B8266C"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7A6B2CF" w14:textId="77777777" w:rsidR="003A1F48" w:rsidRPr="00DA7307" w:rsidRDefault="003A1F48" w:rsidP="002E347D">
            <w:pPr>
              <w:widowControl w:val="0"/>
              <w:spacing w:after="0"/>
              <w:rPr>
                <w:rFonts w:eastAsia="Tahoma"/>
                <w:color w:val="000000" w:themeColor="text1"/>
                <w:lang w:val="el-GR"/>
              </w:rPr>
            </w:pPr>
          </w:p>
        </w:tc>
      </w:tr>
      <w:tr w:rsidR="003A1F48" w:rsidRPr="003A1F48" w14:paraId="41DBC0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DA93E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D7A4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Σαράντα τέσσερεις (44) Άδειες χρήσης μονάδας συνέδρου από δύο συνέδρους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B5B9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5686E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812E58" w14:textId="77777777" w:rsidR="003A1F48" w:rsidRPr="00DA7307" w:rsidRDefault="003A1F48" w:rsidP="002E347D">
            <w:pPr>
              <w:widowControl w:val="0"/>
              <w:spacing w:after="0"/>
              <w:rPr>
                <w:rFonts w:eastAsia="Tahoma"/>
                <w:color w:val="000000" w:themeColor="text1"/>
              </w:rPr>
            </w:pPr>
          </w:p>
        </w:tc>
      </w:tr>
      <w:tr w:rsidR="003A1F48" w:rsidRPr="003A1F48" w14:paraId="2813B4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68993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CB0A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6C43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6C648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59DA2D" w14:textId="77777777" w:rsidR="003A1F48" w:rsidRPr="00DA7307" w:rsidRDefault="003A1F48" w:rsidP="002E347D">
            <w:pPr>
              <w:widowControl w:val="0"/>
              <w:spacing w:after="0"/>
              <w:rPr>
                <w:rFonts w:eastAsia="Tahoma"/>
                <w:color w:val="000000" w:themeColor="text1"/>
              </w:rPr>
            </w:pPr>
          </w:p>
        </w:tc>
      </w:tr>
      <w:tr w:rsidR="003A1F48" w:rsidRPr="003A1F48" w14:paraId="214FF91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F62B0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C8A9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Άδεια για τη διαμόρφωση της</w:t>
            </w:r>
          </w:p>
          <w:p w14:paraId="33BDE32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μονάδας ως μονάδας δύο συνέδρων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BF30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C1AFB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7F4392" w14:textId="77777777" w:rsidR="003A1F48" w:rsidRPr="00DA7307" w:rsidRDefault="003A1F48" w:rsidP="002E347D">
            <w:pPr>
              <w:widowControl w:val="0"/>
              <w:spacing w:after="0"/>
              <w:rPr>
                <w:rFonts w:eastAsia="Tahoma"/>
                <w:color w:val="000000" w:themeColor="text1"/>
              </w:rPr>
            </w:pPr>
          </w:p>
        </w:tc>
      </w:tr>
      <w:tr w:rsidR="003A1F48" w:rsidRPr="003A1F48" w14:paraId="6D3C241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13413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B9C9BA" w14:textId="341B5D13"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Άδεια χρήσης ταυτόχρονης μετάφρασης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F7CA9E2"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8DF74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D533C46" w14:textId="77777777" w:rsidR="003A1F48" w:rsidRPr="00DA7307" w:rsidRDefault="003A1F48" w:rsidP="002E347D">
            <w:pPr>
              <w:widowControl w:val="0"/>
              <w:spacing w:after="0"/>
              <w:rPr>
                <w:rFonts w:eastAsia="Tahoma"/>
                <w:color w:val="000000" w:themeColor="text1"/>
              </w:rPr>
            </w:pPr>
          </w:p>
        </w:tc>
      </w:tr>
      <w:tr w:rsidR="003A1F48" w:rsidRPr="003A1F48" w14:paraId="52B8A30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7417E5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8.6.1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97BBE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Ενενήντα πέντε  (95) Άδειες χρήσης ταυτόχρονης μετάφρασης από τον σύνεδρο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11260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D87F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86780F" w14:textId="77777777" w:rsidR="003A1F48" w:rsidRPr="00DA7307" w:rsidRDefault="003A1F48" w:rsidP="002E347D">
            <w:pPr>
              <w:widowControl w:val="0"/>
              <w:spacing w:after="0"/>
              <w:rPr>
                <w:rFonts w:eastAsia="Tahoma"/>
                <w:color w:val="000000" w:themeColor="text1"/>
              </w:rPr>
            </w:pPr>
          </w:p>
        </w:tc>
      </w:tr>
      <w:tr w:rsidR="003A1F48" w:rsidRPr="003A1F48" w14:paraId="09F3DB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540E2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8.6.2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ECAC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A4FB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51FA0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F0C64A" w14:textId="77777777" w:rsidR="003A1F48" w:rsidRPr="00DA7307" w:rsidRDefault="003A1F48" w:rsidP="002E347D">
            <w:pPr>
              <w:widowControl w:val="0"/>
              <w:spacing w:after="0"/>
              <w:rPr>
                <w:rFonts w:eastAsia="Tahoma"/>
                <w:color w:val="000000" w:themeColor="text1"/>
              </w:rPr>
            </w:pPr>
          </w:p>
        </w:tc>
      </w:tr>
      <w:tr w:rsidR="003A1F48" w:rsidRPr="003A1F48" w14:paraId="5DDCF4A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2A37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8.6.3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90266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Άδεια για ενεργοποίηση</w:t>
            </w:r>
          </w:p>
          <w:p w14:paraId="2E1D138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επιλογής γλώσσας στη μονάδα.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8410E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88E0A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1F6119" w14:textId="77777777" w:rsidR="003A1F48" w:rsidRPr="00DA7307" w:rsidRDefault="003A1F48" w:rsidP="002E347D">
            <w:pPr>
              <w:widowControl w:val="0"/>
              <w:spacing w:after="0"/>
              <w:rPr>
                <w:rFonts w:eastAsia="Tahoma"/>
                <w:color w:val="000000" w:themeColor="text1"/>
              </w:rPr>
            </w:pPr>
          </w:p>
        </w:tc>
      </w:tr>
      <w:tr w:rsidR="003A1F48" w:rsidRPr="007F2CDF" w14:paraId="7F20B4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0A21B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601565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επέκτασης συνδέσεων δικτύου κεντρικής μονάδας (</w:t>
            </w:r>
            <w:r w:rsidRPr="00DA7307">
              <w:rPr>
                <w:rFonts w:ascii="Tahoma" w:eastAsia="Tahoma" w:hAnsi="Tahoma" w:cs="Tahoma"/>
                <w:color w:val="000000" w:themeColor="text1"/>
                <w:lang w:val="en-US"/>
              </w:rPr>
              <w:t>Network</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Extender</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5A3C58"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CC9E120"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7CE4458" w14:textId="77777777" w:rsidR="003A1F48" w:rsidRPr="00DA7307" w:rsidRDefault="003A1F48" w:rsidP="002E347D">
            <w:pPr>
              <w:widowControl w:val="0"/>
              <w:spacing w:after="0"/>
              <w:rPr>
                <w:rFonts w:eastAsia="Tahoma"/>
                <w:color w:val="000000" w:themeColor="text1"/>
                <w:lang w:val="el-GR"/>
              </w:rPr>
            </w:pPr>
          </w:p>
        </w:tc>
      </w:tr>
      <w:tr w:rsidR="003A1F48" w:rsidRPr="003A1F48" w14:paraId="10C45D8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4C86F4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612E7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Δύο (2) Μονάδες επέκτασης συνδέσεων δικτύου κεντρικής μονάδας (Network Extender)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4140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4FDAA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84E7FC" w14:textId="77777777" w:rsidR="003A1F48" w:rsidRPr="00DA7307" w:rsidRDefault="003A1F48" w:rsidP="002E347D">
            <w:pPr>
              <w:widowControl w:val="0"/>
              <w:spacing w:after="0"/>
              <w:rPr>
                <w:rFonts w:eastAsia="Tahoma"/>
                <w:color w:val="000000" w:themeColor="text1"/>
              </w:rPr>
            </w:pPr>
          </w:p>
        </w:tc>
      </w:tr>
      <w:tr w:rsidR="003A1F48" w:rsidRPr="003A1F48" w14:paraId="3AE671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44D99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5D20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αναφερθεί ο Κατασκευαστής, </w:t>
            </w:r>
            <w:r w:rsidRPr="00DA7307">
              <w:rPr>
                <w:rFonts w:ascii="Tahoma" w:eastAsia="Tahoma" w:hAnsi="Tahoma" w:cs="Tahoma"/>
                <w:color w:val="000000" w:themeColor="text1"/>
              </w:rPr>
              <w:lastRenderedPageBreak/>
              <w:t>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A709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26457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436E2C" w14:textId="77777777" w:rsidR="003A1F48" w:rsidRPr="00DA7307" w:rsidRDefault="003A1F48" w:rsidP="002E347D">
            <w:pPr>
              <w:widowControl w:val="0"/>
              <w:spacing w:after="0"/>
              <w:rPr>
                <w:rFonts w:eastAsia="Tahoma"/>
                <w:color w:val="000000" w:themeColor="text1"/>
              </w:rPr>
            </w:pPr>
          </w:p>
        </w:tc>
      </w:tr>
      <w:tr w:rsidR="003A1F48" w:rsidRPr="003A1F48" w14:paraId="35D72FE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9F8A8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919E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Δύο (2) θύρες διασύνδεσης με την κεντρική μονάδα (Link speed 1000 Mbps)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73D5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C254E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410130" w14:textId="77777777" w:rsidR="003A1F48" w:rsidRPr="00DA7307" w:rsidRDefault="003A1F48" w:rsidP="002E347D">
            <w:pPr>
              <w:widowControl w:val="0"/>
              <w:spacing w:after="0"/>
              <w:rPr>
                <w:rFonts w:eastAsia="Tahoma"/>
                <w:color w:val="000000" w:themeColor="text1"/>
              </w:rPr>
            </w:pPr>
          </w:p>
        </w:tc>
      </w:tr>
      <w:tr w:rsidR="003A1F48" w:rsidRPr="003A1F48" w14:paraId="1CA52A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569EB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13D54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Τέσσερεις (4) θύρες διασύνδεσης με μονάδες συνέδρων η μονάδες διερμηνέων (Link speed 1000 Mbps)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EAF0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21A57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D5081E" w14:textId="77777777" w:rsidR="003A1F48" w:rsidRPr="00DA7307" w:rsidRDefault="003A1F48" w:rsidP="002E347D">
            <w:pPr>
              <w:widowControl w:val="0"/>
              <w:spacing w:after="0"/>
              <w:rPr>
                <w:rFonts w:eastAsia="Tahoma"/>
                <w:color w:val="000000" w:themeColor="text1"/>
              </w:rPr>
            </w:pPr>
          </w:p>
        </w:tc>
      </w:tr>
      <w:tr w:rsidR="003A1F48" w:rsidRPr="003A1F48" w14:paraId="2FADFC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5BAAB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B210B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Υποστήριξη εφεδρικού βρόχου (redundant loop)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91B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D0576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B610C4" w14:textId="77777777" w:rsidR="003A1F48" w:rsidRPr="00DA7307" w:rsidRDefault="003A1F48" w:rsidP="002E347D">
            <w:pPr>
              <w:widowControl w:val="0"/>
              <w:spacing w:after="0"/>
              <w:rPr>
                <w:rFonts w:eastAsia="Tahoma"/>
                <w:color w:val="000000" w:themeColor="text1"/>
              </w:rPr>
            </w:pPr>
          </w:p>
        </w:tc>
      </w:tr>
      <w:tr w:rsidR="003A1F48" w:rsidRPr="003A1F48" w14:paraId="2B4D15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CC119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CC33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Ηλεκτρική παροχή 48 </w:t>
            </w:r>
            <w:r w:rsidRPr="00DA7307">
              <w:rPr>
                <w:rFonts w:ascii="Tahoma" w:eastAsia="Tahoma" w:hAnsi="Tahoma" w:cs="Tahoma"/>
                <w:color w:val="000000" w:themeColor="text1"/>
                <w:lang w:val="en-US"/>
              </w:rPr>
              <w:t>VDC</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Max</w:t>
            </w:r>
            <w:r w:rsidRPr="00DA7307">
              <w:rPr>
                <w:rFonts w:ascii="Tahoma" w:eastAsia="Tahoma" w:hAnsi="Tahoma" w:cs="Tahoma"/>
                <w:color w:val="000000" w:themeColor="text1"/>
              </w:rPr>
              <w:t xml:space="preserve"> 8 </w:t>
            </w:r>
            <w:r w:rsidRPr="00DA7307">
              <w:rPr>
                <w:rFonts w:ascii="Tahoma" w:eastAsia="Tahoma" w:hAnsi="Tahoma" w:cs="Tahoma"/>
                <w:color w:val="000000" w:themeColor="text1"/>
                <w:lang w:val="en-US"/>
              </w:rPr>
              <w:t>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A3FF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24D40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7D115" w14:textId="77777777" w:rsidR="003A1F48" w:rsidRPr="00DA7307" w:rsidRDefault="003A1F48" w:rsidP="002E347D">
            <w:pPr>
              <w:widowControl w:val="0"/>
              <w:spacing w:after="0"/>
              <w:rPr>
                <w:rFonts w:eastAsia="Tahoma"/>
                <w:color w:val="000000" w:themeColor="text1"/>
              </w:rPr>
            </w:pPr>
          </w:p>
        </w:tc>
      </w:tr>
      <w:tr w:rsidR="003A1F48" w:rsidRPr="003A1F48" w14:paraId="3F24B69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2E83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8.7.7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6DDFB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Παροχή προς θύρα διασύνδεσης 48 </w:t>
            </w:r>
            <w:r w:rsidRPr="00DA7307">
              <w:rPr>
                <w:rFonts w:ascii="Tahoma" w:eastAsia="Tahoma" w:hAnsi="Tahoma" w:cs="Tahoma"/>
                <w:color w:val="000000" w:themeColor="text1"/>
                <w:lang w:val="en-US"/>
              </w:rPr>
              <w:t>VDC</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Max</w:t>
            </w:r>
            <w:r w:rsidRPr="00DA7307">
              <w:rPr>
                <w:rFonts w:ascii="Tahoma" w:eastAsia="Tahoma" w:hAnsi="Tahoma" w:cs="Tahoma"/>
                <w:color w:val="000000" w:themeColor="text1"/>
              </w:rPr>
              <w:t xml:space="preserve"> 2 </w:t>
            </w:r>
            <w:r w:rsidRPr="00DA7307">
              <w:rPr>
                <w:rFonts w:ascii="Tahoma" w:eastAsia="Tahoma" w:hAnsi="Tahoma" w:cs="Tahoma"/>
                <w:color w:val="000000" w:themeColor="text1"/>
                <w:lang w:val="en-US"/>
              </w:rPr>
              <w:t>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2BD1B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9EED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ED7EC1" w14:textId="77777777" w:rsidR="003A1F48" w:rsidRPr="00DA7307" w:rsidRDefault="003A1F48" w:rsidP="002E347D">
            <w:pPr>
              <w:widowControl w:val="0"/>
              <w:spacing w:after="0"/>
              <w:rPr>
                <w:rFonts w:eastAsia="Tahoma"/>
                <w:color w:val="000000" w:themeColor="text1"/>
              </w:rPr>
            </w:pPr>
          </w:p>
        </w:tc>
      </w:tr>
      <w:tr w:rsidR="003A1F48" w:rsidRPr="003A1F48" w14:paraId="4596AB7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E7D77B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E66EF3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τροφοδοσίας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DF4DAE4"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57E2D9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4A83F72" w14:textId="77777777" w:rsidR="003A1F48" w:rsidRPr="00DA7307" w:rsidRDefault="003A1F48" w:rsidP="002E347D">
            <w:pPr>
              <w:widowControl w:val="0"/>
              <w:spacing w:after="0"/>
              <w:rPr>
                <w:rFonts w:eastAsia="Tahoma"/>
                <w:color w:val="000000" w:themeColor="text1"/>
              </w:rPr>
            </w:pPr>
          </w:p>
        </w:tc>
      </w:tr>
      <w:tr w:rsidR="003A1F48" w:rsidRPr="003A1F48" w14:paraId="7E2A909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03BDC4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7E5B8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Μία (1) Μονάδα τροφοδοσίας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8AD5D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A53A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A6F5A4" w14:textId="77777777" w:rsidR="003A1F48" w:rsidRPr="00DA7307" w:rsidRDefault="003A1F48" w:rsidP="002E347D">
            <w:pPr>
              <w:widowControl w:val="0"/>
              <w:spacing w:after="0"/>
              <w:rPr>
                <w:rFonts w:eastAsia="Tahoma"/>
                <w:color w:val="000000" w:themeColor="text1"/>
              </w:rPr>
            </w:pPr>
          </w:p>
        </w:tc>
      </w:tr>
      <w:tr w:rsidR="003A1F48" w:rsidRPr="003A1F48" w14:paraId="2543216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995A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EEBB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AE21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57DB6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8916FA" w14:textId="77777777" w:rsidR="003A1F48" w:rsidRPr="00DA7307" w:rsidRDefault="003A1F48" w:rsidP="002E347D">
            <w:pPr>
              <w:widowControl w:val="0"/>
              <w:spacing w:after="0"/>
              <w:rPr>
                <w:rFonts w:eastAsia="Tahoma"/>
                <w:color w:val="000000" w:themeColor="text1"/>
              </w:rPr>
            </w:pPr>
          </w:p>
        </w:tc>
      </w:tr>
      <w:tr w:rsidR="003A1F48" w:rsidRPr="003A1F48" w14:paraId="2426A99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65492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B53E9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Τάση εισόδου 230 VAC 50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2F926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1162C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0807F8" w14:textId="77777777" w:rsidR="003A1F48" w:rsidRPr="00DA7307" w:rsidRDefault="003A1F48" w:rsidP="002E347D">
            <w:pPr>
              <w:widowControl w:val="0"/>
              <w:spacing w:after="0"/>
              <w:rPr>
                <w:rFonts w:eastAsia="Tahoma"/>
                <w:color w:val="000000" w:themeColor="text1"/>
              </w:rPr>
            </w:pPr>
          </w:p>
        </w:tc>
      </w:tr>
      <w:tr w:rsidR="003A1F48" w:rsidRPr="003A1F48" w14:paraId="6A0BB4C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458A7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DD7A9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Τάση/Ισχύς εξόδου: 48 VDC/1000W</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B5468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5F880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F340DA" w14:textId="77777777" w:rsidR="003A1F48" w:rsidRPr="00DA7307" w:rsidRDefault="003A1F48" w:rsidP="002E347D">
            <w:pPr>
              <w:widowControl w:val="0"/>
              <w:spacing w:after="0"/>
              <w:rPr>
                <w:rFonts w:eastAsia="Tahoma"/>
                <w:color w:val="000000" w:themeColor="text1"/>
              </w:rPr>
            </w:pPr>
          </w:p>
        </w:tc>
      </w:tr>
      <w:tr w:rsidR="003A1F48" w:rsidRPr="003A1F48" w14:paraId="3A6D1E8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22F80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9123A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Αριθμός συνδέσεων εξόδου: 6</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1220C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803B0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662383" w14:textId="77777777" w:rsidR="003A1F48" w:rsidRPr="00DA7307" w:rsidRDefault="003A1F48" w:rsidP="002E347D">
            <w:pPr>
              <w:widowControl w:val="0"/>
              <w:spacing w:after="0"/>
              <w:rPr>
                <w:rFonts w:eastAsia="Tahoma"/>
                <w:color w:val="000000" w:themeColor="text1"/>
              </w:rPr>
            </w:pPr>
          </w:p>
        </w:tc>
      </w:tr>
      <w:tr w:rsidR="003A1F48" w:rsidRPr="003A1F48" w14:paraId="110CAB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37DA0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B454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Προστασία (Βραχυκυκλώματος, Υπερφόρτωσης, υπερθέρμανσης, υπέρτασης)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13D1D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64F45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FEE7BB" w14:textId="77777777" w:rsidR="003A1F48" w:rsidRPr="00DA7307" w:rsidRDefault="003A1F48" w:rsidP="002E347D">
            <w:pPr>
              <w:widowControl w:val="0"/>
              <w:spacing w:after="0"/>
              <w:rPr>
                <w:rFonts w:eastAsia="Tahoma"/>
                <w:color w:val="000000" w:themeColor="text1"/>
              </w:rPr>
            </w:pPr>
          </w:p>
        </w:tc>
      </w:tr>
      <w:tr w:rsidR="003A1F48" w:rsidRPr="003A1F48" w14:paraId="464C75F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2B94E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8.8.7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FB8561" w14:textId="150DB2F1"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Έξοδος ένδειξης καλής </w:t>
            </w:r>
            <w:r w:rsidR="008601CA" w:rsidRPr="00DA7307">
              <w:rPr>
                <w:rFonts w:ascii="Tahoma" w:eastAsia="Tahoma" w:hAnsi="Tahoma" w:cs="Tahoma"/>
                <w:color w:val="000000" w:themeColor="text1"/>
              </w:rPr>
              <w:t>λειτουργίας</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TTL</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open</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collector</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38CDE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40E8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1D68DC" w14:textId="77777777" w:rsidR="003A1F48" w:rsidRPr="00DA7307" w:rsidRDefault="003A1F48" w:rsidP="002E347D">
            <w:pPr>
              <w:widowControl w:val="0"/>
              <w:spacing w:after="0"/>
              <w:rPr>
                <w:rFonts w:eastAsia="Tahoma"/>
                <w:color w:val="000000" w:themeColor="text1"/>
              </w:rPr>
            </w:pPr>
          </w:p>
        </w:tc>
      </w:tr>
      <w:tr w:rsidR="003A1F48" w:rsidRPr="003A1F48" w14:paraId="3F1902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E559D5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581863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Διερμηνέα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507D390"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84C096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810FF24" w14:textId="77777777" w:rsidR="003A1F48" w:rsidRPr="00DA7307" w:rsidRDefault="003A1F48" w:rsidP="002E347D">
            <w:pPr>
              <w:widowControl w:val="0"/>
              <w:spacing w:after="0"/>
              <w:rPr>
                <w:rFonts w:eastAsia="Tahoma"/>
                <w:color w:val="000000" w:themeColor="text1"/>
              </w:rPr>
            </w:pPr>
          </w:p>
        </w:tc>
      </w:tr>
      <w:tr w:rsidR="003A1F48" w:rsidRPr="003A1F48" w14:paraId="4A530B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D87ED8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B02F9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Οκτώ (8) Μονάδες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1F25C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F9F0C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97E5AD" w14:textId="77777777" w:rsidR="003A1F48" w:rsidRPr="00DA7307" w:rsidRDefault="003A1F48" w:rsidP="002E347D">
            <w:pPr>
              <w:widowControl w:val="0"/>
              <w:spacing w:after="0"/>
              <w:rPr>
                <w:rFonts w:eastAsia="Tahoma"/>
                <w:color w:val="000000" w:themeColor="text1"/>
              </w:rPr>
            </w:pPr>
          </w:p>
        </w:tc>
      </w:tr>
      <w:tr w:rsidR="003A1F48" w:rsidRPr="003A1F48" w14:paraId="244661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F46A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9666D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538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78F4E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584B1D" w14:textId="77777777" w:rsidR="003A1F48" w:rsidRPr="00DA7307" w:rsidRDefault="003A1F48" w:rsidP="002E347D">
            <w:pPr>
              <w:widowControl w:val="0"/>
              <w:spacing w:after="0"/>
              <w:rPr>
                <w:rFonts w:eastAsia="Tahoma"/>
                <w:color w:val="000000" w:themeColor="text1"/>
              </w:rPr>
            </w:pPr>
          </w:p>
        </w:tc>
      </w:tr>
      <w:tr w:rsidR="003A1F48" w:rsidRPr="003A1F48" w14:paraId="716E39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13FD1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E1568B"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Προδιαγραφή</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συμμόρφωσης</w:t>
            </w:r>
            <w:r w:rsidRPr="00DA7307">
              <w:rPr>
                <w:rFonts w:ascii="Tahoma" w:eastAsia="Tahoma" w:hAnsi="Tahoma" w:cs="Tahoma"/>
                <w:color w:val="000000" w:themeColor="text1"/>
                <w:lang w:val="en-US"/>
              </w:rPr>
              <w:t>: ISO 20109:2016 standard for interpreter equipment.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C1B74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A14C7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FFBFCE" w14:textId="77777777" w:rsidR="003A1F48" w:rsidRPr="00DA7307" w:rsidRDefault="003A1F48" w:rsidP="002E347D">
            <w:pPr>
              <w:widowControl w:val="0"/>
              <w:spacing w:after="0"/>
              <w:rPr>
                <w:rFonts w:eastAsia="Tahoma"/>
                <w:color w:val="000000" w:themeColor="text1"/>
              </w:rPr>
            </w:pPr>
          </w:p>
        </w:tc>
      </w:tr>
      <w:tr w:rsidR="003A1F48" w:rsidRPr="003A1F48" w14:paraId="39870A3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AC198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5C48C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Ανεξάρτητη επιλογή 6 καναλιών εισόδου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5FDF7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DB44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C9B08E" w14:textId="77777777" w:rsidR="003A1F48" w:rsidRPr="00DA7307" w:rsidRDefault="003A1F48" w:rsidP="002E347D">
            <w:pPr>
              <w:widowControl w:val="0"/>
              <w:spacing w:after="0"/>
              <w:rPr>
                <w:rFonts w:eastAsia="Tahoma"/>
                <w:color w:val="000000" w:themeColor="text1"/>
              </w:rPr>
            </w:pPr>
          </w:p>
        </w:tc>
      </w:tr>
      <w:tr w:rsidR="003A1F48" w:rsidRPr="003A1F48" w14:paraId="4A053D1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A060B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A9FE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Ανεξάρτητη επιλογή 3 καναλιών εξόδου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A6A74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6BA04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F00BE6" w14:textId="77777777" w:rsidR="003A1F48" w:rsidRPr="00DA7307" w:rsidRDefault="003A1F48" w:rsidP="002E347D">
            <w:pPr>
              <w:widowControl w:val="0"/>
              <w:spacing w:after="0"/>
              <w:rPr>
                <w:rFonts w:eastAsia="Tahoma"/>
                <w:color w:val="000000" w:themeColor="text1"/>
              </w:rPr>
            </w:pPr>
          </w:p>
        </w:tc>
      </w:tr>
      <w:tr w:rsidR="003A1F48" w:rsidRPr="003A1F48" w14:paraId="6D394A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0465B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BF856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Οπτική ένδειξη επιλεγμένου καναλιού εισόδου, της γλώσσας της αίθουσας και του καναλιού εξόδου.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6CE14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0A86F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E820A6" w14:textId="77777777" w:rsidR="003A1F48" w:rsidRPr="00DA7307" w:rsidRDefault="003A1F48" w:rsidP="002E347D">
            <w:pPr>
              <w:widowControl w:val="0"/>
              <w:spacing w:after="0"/>
              <w:rPr>
                <w:rFonts w:eastAsia="Tahoma"/>
                <w:color w:val="000000" w:themeColor="text1"/>
              </w:rPr>
            </w:pPr>
          </w:p>
        </w:tc>
      </w:tr>
      <w:tr w:rsidR="003A1F48" w:rsidRPr="003A1F48" w14:paraId="60F673D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E2AA8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B4F44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Σήμανση αφής και ηχητικοί τόνοι για τυφλούς διερμηνείς.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0B3B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E6437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B6CD7F" w14:textId="77777777" w:rsidR="003A1F48" w:rsidRPr="00DA7307" w:rsidRDefault="003A1F48" w:rsidP="002E347D">
            <w:pPr>
              <w:widowControl w:val="0"/>
              <w:spacing w:after="0"/>
              <w:rPr>
                <w:rFonts w:eastAsia="Tahoma"/>
                <w:color w:val="000000" w:themeColor="text1"/>
              </w:rPr>
            </w:pPr>
          </w:p>
        </w:tc>
      </w:tr>
      <w:tr w:rsidR="003A1F48" w:rsidRPr="003A1F48" w14:paraId="68983DF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C74F8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43E0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Τεχνική προστασίας ακοής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1655C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E6794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C88B63" w14:textId="77777777" w:rsidR="003A1F48" w:rsidRPr="00DA7307" w:rsidRDefault="003A1F48" w:rsidP="002E347D">
            <w:pPr>
              <w:widowControl w:val="0"/>
              <w:spacing w:after="0"/>
              <w:rPr>
                <w:rFonts w:eastAsia="Tahoma"/>
                <w:color w:val="000000" w:themeColor="text1"/>
              </w:rPr>
            </w:pPr>
          </w:p>
        </w:tc>
      </w:tr>
      <w:tr w:rsidR="003A1F48" w:rsidRPr="003A1F48" w14:paraId="201C99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8D0C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20F08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ενημέρωσης, με υπέρθεση μηνυμάτων και πληροφορίες θέματος ατζέντας.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85E9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1157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535CD1" w14:textId="77777777" w:rsidR="003A1F48" w:rsidRPr="00DA7307" w:rsidRDefault="003A1F48" w:rsidP="002E347D">
            <w:pPr>
              <w:widowControl w:val="0"/>
              <w:spacing w:after="0"/>
              <w:rPr>
                <w:rFonts w:eastAsia="Tahoma"/>
                <w:color w:val="000000" w:themeColor="text1"/>
              </w:rPr>
            </w:pPr>
          </w:p>
        </w:tc>
      </w:tr>
      <w:tr w:rsidR="003A1F48" w:rsidRPr="003A1F48" w14:paraId="1CB31E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3C08C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957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6,3</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 xml:space="preserve">τεχνολογίας </w:t>
            </w:r>
            <w:r w:rsidRPr="00DA7307">
              <w:rPr>
                <w:rFonts w:ascii="Tahoma" w:eastAsia="Tahoma" w:hAnsi="Tahoma" w:cs="Tahoma"/>
                <w:color w:val="000000" w:themeColor="text1"/>
                <w:lang w:val="en-US"/>
              </w:rPr>
              <w:t>TFT 800 × 300 pixels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00D74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50429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16AB36" w14:textId="77777777" w:rsidR="003A1F48" w:rsidRPr="00DA7307" w:rsidRDefault="003A1F48" w:rsidP="002E347D">
            <w:pPr>
              <w:widowControl w:val="0"/>
              <w:spacing w:after="0"/>
              <w:rPr>
                <w:rFonts w:eastAsia="Tahoma"/>
                <w:color w:val="000000" w:themeColor="text1"/>
              </w:rPr>
            </w:pPr>
          </w:p>
        </w:tc>
      </w:tr>
      <w:tr w:rsidR="003A1F48" w:rsidRPr="003A1F48" w14:paraId="40384FC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9652A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ED21D7" w14:textId="41885B10"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Απόκριση συχνότητας ακουστικών: </w:t>
            </w:r>
            <w:r w:rsidRPr="00DA7307">
              <w:rPr>
                <w:rFonts w:ascii="Tahoma" w:eastAsia="Tahoma" w:hAnsi="Tahoma" w:cs="Tahoma"/>
                <w:color w:val="000000" w:themeColor="text1"/>
              </w:rPr>
              <w:lastRenderedPageBreak/>
              <w:t>20 -20,000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37FA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9CEE6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71AE4B" w14:textId="77777777" w:rsidR="003A1F48" w:rsidRPr="00DA7307" w:rsidRDefault="003A1F48" w:rsidP="002E347D">
            <w:pPr>
              <w:widowControl w:val="0"/>
              <w:spacing w:after="0"/>
              <w:rPr>
                <w:rFonts w:eastAsia="Tahoma"/>
                <w:color w:val="000000" w:themeColor="text1"/>
              </w:rPr>
            </w:pPr>
          </w:p>
        </w:tc>
      </w:tr>
      <w:tr w:rsidR="003A1F48" w:rsidRPr="003A1F48" w14:paraId="134D74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59920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43353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ακουστικών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5D345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AD60F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6CE301" w14:textId="77777777" w:rsidR="003A1F48" w:rsidRPr="00DA7307" w:rsidRDefault="003A1F48" w:rsidP="002E347D">
            <w:pPr>
              <w:widowControl w:val="0"/>
              <w:spacing w:after="0"/>
              <w:rPr>
                <w:rFonts w:eastAsia="Tahoma"/>
                <w:color w:val="000000" w:themeColor="text1"/>
              </w:rPr>
            </w:pPr>
          </w:p>
        </w:tc>
      </w:tr>
      <w:tr w:rsidR="003A1F48" w:rsidRPr="003A1F48" w14:paraId="70D367B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8C9B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41FF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ακουστικών: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BBC9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2F4F1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F9A8F3" w14:textId="77777777" w:rsidR="003A1F48" w:rsidRPr="00DA7307" w:rsidRDefault="003A1F48" w:rsidP="002E347D">
            <w:pPr>
              <w:widowControl w:val="0"/>
              <w:spacing w:after="0"/>
              <w:rPr>
                <w:rFonts w:eastAsia="Tahoma"/>
                <w:color w:val="000000" w:themeColor="text1"/>
              </w:rPr>
            </w:pPr>
          </w:p>
        </w:tc>
      </w:tr>
      <w:tr w:rsidR="003A1F48" w:rsidRPr="003A1F48" w14:paraId="50461D5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3DBC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87AE57" w14:textId="271A4344"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μεγαφώνου: 150 -20,000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3832A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FAD0A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22ACA5" w14:textId="77777777" w:rsidR="003A1F48" w:rsidRPr="00DA7307" w:rsidRDefault="003A1F48" w:rsidP="002E347D">
            <w:pPr>
              <w:widowControl w:val="0"/>
              <w:spacing w:after="0"/>
              <w:rPr>
                <w:rFonts w:eastAsia="Tahoma"/>
                <w:color w:val="000000" w:themeColor="text1"/>
              </w:rPr>
            </w:pPr>
          </w:p>
        </w:tc>
      </w:tr>
      <w:tr w:rsidR="003A1F48" w:rsidRPr="003A1F48" w14:paraId="3D87FDA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E029E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r w:rsidRPr="00DA7307">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B495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μεγαφώνου (κανονικά επίπεδα): &gt; 90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E88D7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835C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83A61B" w14:textId="77777777" w:rsidR="003A1F48" w:rsidRPr="00DA7307" w:rsidRDefault="003A1F48" w:rsidP="002E347D">
            <w:pPr>
              <w:widowControl w:val="0"/>
              <w:spacing w:after="0"/>
              <w:rPr>
                <w:rFonts w:eastAsia="Tahoma"/>
                <w:color w:val="000000" w:themeColor="text1"/>
              </w:rPr>
            </w:pPr>
          </w:p>
        </w:tc>
      </w:tr>
      <w:tr w:rsidR="003A1F48" w:rsidRPr="003A1F48" w14:paraId="4FE3DB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9B63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r w:rsidRPr="00DA7307">
              <w:rPr>
                <w:rFonts w:ascii="Tahoma" w:eastAsia="Tahoma" w:hAnsi="Tahoma" w:cs="Tahoma"/>
                <w:color w:val="000000" w:themeColor="text1"/>
                <w:lang w:val="en-US"/>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706D0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μεγαφώνου: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140B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0FB22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333E25" w14:textId="77777777" w:rsidR="003A1F48" w:rsidRPr="00DA7307" w:rsidRDefault="003A1F48" w:rsidP="002E347D">
            <w:pPr>
              <w:widowControl w:val="0"/>
              <w:spacing w:after="0"/>
              <w:rPr>
                <w:rFonts w:eastAsia="Tahoma"/>
                <w:color w:val="000000" w:themeColor="text1"/>
              </w:rPr>
            </w:pPr>
          </w:p>
        </w:tc>
      </w:tr>
      <w:tr w:rsidR="003A1F48" w:rsidRPr="003A1F48" w14:paraId="6E71B11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5916C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r w:rsidRPr="00DA7307">
              <w:rPr>
                <w:rFonts w:ascii="Tahoma" w:eastAsia="Tahoma" w:hAnsi="Tahoma" w:cs="Tahoma"/>
                <w:color w:val="000000" w:themeColor="text1"/>
                <w:lang w:val="en-US"/>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CB1806" w14:textId="35934200"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εισόδου μικροφώνου: 25 -20,000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65684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5E84A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139CC3" w14:textId="77777777" w:rsidR="003A1F48" w:rsidRPr="00DA7307" w:rsidRDefault="003A1F48" w:rsidP="002E347D">
            <w:pPr>
              <w:widowControl w:val="0"/>
              <w:spacing w:after="0"/>
              <w:rPr>
                <w:rFonts w:eastAsia="Tahoma"/>
                <w:color w:val="000000" w:themeColor="text1"/>
              </w:rPr>
            </w:pPr>
          </w:p>
        </w:tc>
      </w:tr>
      <w:tr w:rsidR="003A1F48" w:rsidRPr="003A1F48" w14:paraId="193702A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A4A24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r w:rsidRPr="00DA7307">
              <w:rPr>
                <w:rFonts w:ascii="Tahoma" w:eastAsia="Tahoma" w:hAnsi="Tahoma" w:cs="Tahoma"/>
                <w:color w:val="000000" w:themeColor="text1"/>
                <w:lang w:val="en-US"/>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F2DB5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Δυναμική περιοχή εισόδου μικροφώνου (κανονικά επίπεδα): &gt; 93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D610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3720D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F4463A" w14:textId="77777777" w:rsidR="003A1F48" w:rsidRPr="00DA7307" w:rsidRDefault="003A1F48" w:rsidP="002E347D">
            <w:pPr>
              <w:widowControl w:val="0"/>
              <w:spacing w:after="0"/>
              <w:rPr>
                <w:rFonts w:eastAsia="Tahoma"/>
                <w:color w:val="000000" w:themeColor="text1"/>
              </w:rPr>
            </w:pPr>
          </w:p>
        </w:tc>
      </w:tr>
      <w:tr w:rsidR="003A1F48" w:rsidRPr="003A1F48" w14:paraId="3B97F52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6D838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8.9.1</w:t>
            </w:r>
            <w:r w:rsidRPr="00DA7307">
              <w:rPr>
                <w:rFonts w:ascii="Tahoma" w:eastAsia="Tahoma" w:hAnsi="Tahoma" w:cs="Tahoma"/>
                <w:color w:val="000000" w:themeColor="text1"/>
                <w:lang w:val="en-US"/>
              </w:rPr>
              <w:t>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5AC69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Ολική αρμονική παραμόρφωση εισόδου μικροφώνου: &lt; 0.1%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81DA9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AB81D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A0C450" w14:textId="77777777" w:rsidR="003A1F48" w:rsidRPr="00DA7307" w:rsidRDefault="003A1F48" w:rsidP="002E347D">
            <w:pPr>
              <w:widowControl w:val="0"/>
              <w:spacing w:after="0"/>
              <w:rPr>
                <w:rFonts w:eastAsia="Tahoma"/>
                <w:color w:val="000000" w:themeColor="text1"/>
              </w:rPr>
            </w:pPr>
          </w:p>
        </w:tc>
      </w:tr>
      <w:tr w:rsidR="003A1F48" w:rsidRPr="007F2CDF" w14:paraId="57091C0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A5771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9D6B2F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Ακουστικά κεφαλής με μικρόφωνο Διερμηνέα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C9C0F4F"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042D47"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D49E5FE" w14:textId="77777777" w:rsidR="003A1F48" w:rsidRPr="00DA7307" w:rsidRDefault="003A1F48" w:rsidP="002E347D">
            <w:pPr>
              <w:widowControl w:val="0"/>
              <w:spacing w:after="0"/>
              <w:rPr>
                <w:rFonts w:eastAsia="Tahoma"/>
                <w:color w:val="000000" w:themeColor="text1"/>
                <w:lang w:val="el-GR"/>
              </w:rPr>
            </w:pPr>
          </w:p>
        </w:tc>
      </w:tr>
      <w:tr w:rsidR="003A1F48" w:rsidRPr="003A1F48" w14:paraId="08C856F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8477A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F36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Οκτώ (8) Ακουστικά κεφαλής με μικρόφωνο Διερμηνέα (</w:t>
            </w:r>
            <w:r w:rsidRPr="00DA7307">
              <w:rPr>
                <w:rFonts w:ascii="Tahoma" w:eastAsia="Tahoma" w:hAnsi="Tahoma" w:cs="Tahoma"/>
                <w:b/>
                <w:bCs/>
                <w:color w:val="000000" w:themeColor="text1"/>
                <w:lang w:val="en-US"/>
              </w:rPr>
              <w:t>Headset</w:t>
            </w:r>
            <w:r w:rsidRPr="00DA7307">
              <w:rPr>
                <w:rFonts w:ascii="Tahoma" w:eastAsia="Tahoma" w:hAnsi="Tahoma" w:cs="Tahoma"/>
                <w:b/>
                <w:bCs/>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042D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5634C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347DBB" w14:textId="77777777" w:rsidR="003A1F48" w:rsidRPr="00DA7307" w:rsidRDefault="003A1F48" w:rsidP="002E347D">
            <w:pPr>
              <w:widowControl w:val="0"/>
              <w:spacing w:after="0"/>
              <w:rPr>
                <w:rFonts w:eastAsia="Tahoma"/>
                <w:color w:val="000000" w:themeColor="text1"/>
              </w:rPr>
            </w:pPr>
          </w:p>
        </w:tc>
      </w:tr>
      <w:tr w:rsidR="003A1F48" w:rsidRPr="003A1F48" w14:paraId="37B2E0C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BBED2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860BA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7A8DC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9E631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4C21A0" w14:textId="77777777" w:rsidR="003A1F48" w:rsidRPr="00DA7307" w:rsidRDefault="003A1F48" w:rsidP="002E347D">
            <w:pPr>
              <w:widowControl w:val="0"/>
              <w:spacing w:after="0"/>
              <w:rPr>
                <w:rFonts w:eastAsia="Tahoma"/>
                <w:color w:val="000000" w:themeColor="text1"/>
              </w:rPr>
            </w:pPr>
          </w:p>
        </w:tc>
      </w:tr>
      <w:tr w:rsidR="003A1F48" w:rsidRPr="003A1F48" w14:paraId="3C7F80F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65EA1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D340BD" w14:textId="6D57B99D"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Απόκριση συχνότητας ακουστικών: </w:t>
            </w:r>
            <w:r w:rsidRPr="00DA7307">
              <w:rPr>
                <w:rFonts w:ascii="Tahoma" w:eastAsia="Tahoma" w:hAnsi="Tahoma" w:cs="Tahoma"/>
                <w:color w:val="000000" w:themeColor="text1"/>
                <w:lang w:val="en-US"/>
              </w:rPr>
              <w:t>5</w:t>
            </w:r>
            <w:r w:rsidRPr="00DA7307">
              <w:rPr>
                <w:rFonts w:ascii="Tahoma" w:eastAsia="Tahoma" w:hAnsi="Tahoma" w:cs="Tahoma"/>
                <w:color w:val="000000" w:themeColor="text1"/>
              </w:rPr>
              <w:t>0 -</w:t>
            </w:r>
            <w:r w:rsidRPr="00DA7307">
              <w:rPr>
                <w:rFonts w:ascii="Tahoma" w:eastAsia="Tahoma" w:hAnsi="Tahoma" w:cs="Tahoma"/>
                <w:color w:val="000000" w:themeColor="text1"/>
                <w:lang w:val="en-US"/>
              </w:rPr>
              <w:t>15</w:t>
            </w:r>
            <w:r w:rsidRPr="00DA7307">
              <w:rPr>
                <w:rFonts w:ascii="Tahoma" w:eastAsia="Tahoma" w:hAnsi="Tahoma" w:cs="Tahoma"/>
                <w:color w:val="000000" w:themeColor="text1"/>
              </w:rPr>
              <w:t>,000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67633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55CC3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87F2EF" w14:textId="77777777" w:rsidR="003A1F48" w:rsidRPr="00DA7307" w:rsidRDefault="003A1F48" w:rsidP="002E347D">
            <w:pPr>
              <w:widowControl w:val="0"/>
              <w:spacing w:after="0"/>
              <w:rPr>
                <w:rFonts w:eastAsia="Tahoma"/>
                <w:color w:val="000000" w:themeColor="text1"/>
              </w:rPr>
            </w:pPr>
          </w:p>
        </w:tc>
      </w:tr>
      <w:tr w:rsidR="003A1F48" w:rsidRPr="003A1F48" w14:paraId="3D8440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8311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40FF1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Ευαισθησία 102 ±3 dB SPL/mW (@ 32 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878D9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4FE87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52A4A" w14:textId="77777777" w:rsidR="003A1F48" w:rsidRPr="00DA7307" w:rsidRDefault="003A1F48" w:rsidP="002E347D">
            <w:pPr>
              <w:widowControl w:val="0"/>
              <w:spacing w:after="0"/>
              <w:rPr>
                <w:rFonts w:eastAsia="Tahoma"/>
                <w:color w:val="000000" w:themeColor="text1"/>
              </w:rPr>
            </w:pPr>
          </w:p>
        </w:tc>
      </w:tr>
      <w:tr w:rsidR="003A1F48" w:rsidRPr="003A1F48" w14:paraId="4A22E90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B15CD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42E4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Βύσμα ακουστικών κεφαλής με μικρόφωνο: 4 pin 3.5 mm jack.</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5006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26A1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0962DF" w14:textId="77777777" w:rsidR="003A1F48" w:rsidRPr="00DA7307" w:rsidRDefault="003A1F48" w:rsidP="002E347D">
            <w:pPr>
              <w:widowControl w:val="0"/>
              <w:spacing w:after="0"/>
              <w:rPr>
                <w:rFonts w:eastAsia="Tahoma"/>
                <w:color w:val="000000" w:themeColor="text1"/>
              </w:rPr>
            </w:pPr>
          </w:p>
        </w:tc>
      </w:tr>
      <w:tr w:rsidR="003A1F48" w:rsidRPr="003A1F48" w14:paraId="68FA438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3115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CD9909" w14:textId="59789E0A"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Απόκριση συχνότητας εισόδου μικροφώνου: 50 -20,000 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74EB5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74AF0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6CBF78" w14:textId="77777777" w:rsidR="003A1F48" w:rsidRPr="00DA7307" w:rsidRDefault="003A1F48" w:rsidP="002E347D">
            <w:pPr>
              <w:widowControl w:val="0"/>
              <w:spacing w:after="0"/>
              <w:rPr>
                <w:rFonts w:eastAsia="Tahoma"/>
                <w:color w:val="000000" w:themeColor="text1"/>
              </w:rPr>
            </w:pPr>
          </w:p>
        </w:tc>
      </w:tr>
      <w:tr w:rsidR="003A1F48" w:rsidRPr="003A1F48" w14:paraId="27C9B1D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FD38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7B06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Λόγος σήματος προς θόρυβο: &gt; 62 dB(Α)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C26BC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D8CE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465FF" w14:textId="77777777" w:rsidR="003A1F48" w:rsidRPr="00DA7307" w:rsidRDefault="003A1F48" w:rsidP="002E347D">
            <w:pPr>
              <w:widowControl w:val="0"/>
              <w:spacing w:after="0"/>
              <w:rPr>
                <w:rFonts w:eastAsia="Tahoma"/>
                <w:color w:val="000000" w:themeColor="text1"/>
              </w:rPr>
            </w:pPr>
          </w:p>
        </w:tc>
      </w:tr>
      <w:tr w:rsidR="003A1F48" w:rsidRPr="003A1F48" w14:paraId="3C2B2CE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B7720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10</w:t>
            </w:r>
            <w:r w:rsidRPr="00DA7307">
              <w:rPr>
                <w:rFonts w:ascii="Tahoma" w:eastAsia="Tahoma" w:hAnsi="Tahoma" w:cs="Tahoma"/>
                <w:color w:val="000000" w:themeColor="text1"/>
              </w:rPr>
              <w:t>.8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9E148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Ευαισθησία 8.5 mV/Pa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85D8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D3852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A90B81" w14:textId="77777777" w:rsidR="003A1F48" w:rsidRPr="00DA7307" w:rsidRDefault="003A1F48" w:rsidP="002E347D">
            <w:pPr>
              <w:widowControl w:val="0"/>
              <w:spacing w:after="0"/>
              <w:rPr>
                <w:rFonts w:eastAsia="Tahoma"/>
                <w:color w:val="000000" w:themeColor="text1"/>
              </w:rPr>
            </w:pPr>
          </w:p>
        </w:tc>
      </w:tr>
      <w:tr w:rsidR="003A1F48" w:rsidRPr="003A1F48" w14:paraId="05CC7D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F65857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4BEC6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Λογισμικό συνδιασκέψεων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5CE4DE3"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68EC99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ED894AC" w14:textId="77777777" w:rsidR="003A1F48" w:rsidRPr="00DA7307" w:rsidRDefault="003A1F48" w:rsidP="002E347D">
            <w:pPr>
              <w:widowControl w:val="0"/>
              <w:spacing w:after="0"/>
              <w:rPr>
                <w:rFonts w:eastAsia="Tahoma"/>
                <w:color w:val="000000" w:themeColor="text1"/>
              </w:rPr>
            </w:pPr>
          </w:p>
        </w:tc>
      </w:tr>
      <w:tr w:rsidR="003A1F48" w:rsidRPr="003A1F48" w14:paraId="460C3D4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0E90B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5E429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Ένα (1) Λογισμικό συνδιασκέψεων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2D901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FEB30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25FA9D" w14:textId="77777777" w:rsidR="003A1F48" w:rsidRPr="00DA7307" w:rsidRDefault="003A1F48" w:rsidP="002E347D">
            <w:pPr>
              <w:widowControl w:val="0"/>
              <w:spacing w:after="0"/>
              <w:rPr>
                <w:rFonts w:eastAsia="Tahoma"/>
                <w:color w:val="000000" w:themeColor="text1"/>
              </w:rPr>
            </w:pPr>
          </w:p>
        </w:tc>
      </w:tr>
      <w:tr w:rsidR="003A1F48" w:rsidRPr="003A1F48" w14:paraId="2F04155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981B1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535D8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38C6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16E7D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C9E286" w14:textId="77777777" w:rsidR="003A1F48" w:rsidRPr="00DA7307" w:rsidRDefault="003A1F48" w:rsidP="002E347D">
            <w:pPr>
              <w:widowControl w:val="0"/>
              <w:spacing w:after="0"/>
              <w:rPr>
                <w:rFonts w:eastAsia="Tahoma"/>
                <w:color w:val="000000" w:themeColor="text1"/>
              </w:rPr>
            </w:pPr>
          </w:p>
        </w:tc>
      </w:tr>
      <w:tr w:rsidR="003A1F48" w:rsidRPr="003A1F48" w14:paraId="1D07ED7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B3320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92E95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Το λογισμικό αλληλεπιδρά με την κεντρική</w:t>
            </w:r>
          </w:p>
          <w:p w14:paraId="3A0EB4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συνεδριακή μονάδα για να προσδώσει δυνατότητες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3542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4FE3D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5CD76" w14:textId="77777777" w:rsidR="003A1F48" w:rsidRPr="00DA7307" w:rsidRDefault="003A1F48" w:rsidP="002E347D">
            <w:pPr>
              <w:widowControl w:val="0"/>
              <w:spacing w:after="0"/>
              <w:rPr>
                <w:rFonts w:eastAsia="Tahoma"/>
                <w:color w:val="000000" w:themeColor="text1"/>
              </w:rPr>
            </w:pPr>
          </w:p>
        </w:tc>
      </w:tr>
      <w:tr w:rsidR="003A1F48" w:rsidRPr="003A1F48" w14:paraId="5224993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2E315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7D68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διαθέτει εφαρμογή </w:t>
            </w:r>
            <w:r w:rsidRPr="00DA7307">
              <w:rPr>
                <w:rFonts w:ascii="Tahoma" w:eastAsia="Tahoma" w:hAnsi="Tahoma" w:cs="Tahoma"/>
                <w:color w:val="000000" w:themeColor="text1"/>
                <w:lang w:val="en-US"/>
              </w:rPr>
              <w:t>Room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server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5D156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0A60D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31E4D5" w14:textId="77777777" w:rsidR="003A1F48" w:rsidRPr="00DA7307" w:rsidRDefault="003A1F48" w:rsidP="002E347D">
            <w:pPr>
              <w:widowControl w:val="0"/>
              <w:spacing w:after="0"/>
              <w:rPr>
                <w:rFonts w:eastAsia="Tahoma"/>
                <w:color w:val="000000" w:themeColor="text1"/>
              </w:rPr>
            </w:pPr>
          </w:p>
        </w:tc>
      </w:tr>
      <w:tr w:rsidR="003A1F48" w:rsidRPr="003A1F48" w14:paraId="27FE5EA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16CB0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7731D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εφαρμογή βάσης δεδομένων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BFF9B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DAED6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D2EDED" w14:textId="77777777" w:rsidR="003A1F48" w:rsidRPr="00DA7307" w:rsidRDefault="003A1F48" w:rsidP="002E347D">
            <w:pPr>
              <w:widowControl w:val="0"/>
              <w:spacing w:after="0"/>
              <w:rPr>
                <w:rFonts w:eastAsia="Tahoma"/>
                <w:color w:val="000000" w:themeColor="text1"/>
              </w:rPr>
            </w:pPr>
          </w:p>
        </w:tc>
      </w:tr>
      <w:tr w:rsidR="003A1F48" w:rsidRPr="003A1F48" w14:paraId="18BC73A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8250C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611AB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διαθέτει εφαρμογή παραμετροποίησης αίθουσας </w:t>
            </w:r>
            <w:r w:rsidRPr="00DA7307">
              <w:rPr>
                <w:rFonts w:ascii="Tahoma" w:eastAsia="Tahoma" w:hAnsi="Tahoma" w:cs="Tahoma"/>
                <w:color w:val="000000" w:themeColor="text1"/>
              </w:rPr>
              <w:lastRenderedPageBreak/>
              <w:t>συνεδρίου (</w:t>
            </w:r>
            <w:r w:rsidRPr="00DA7307">
              <w:rPr>
                <w:rFonts w:ascii="Tahoma" w:eastAsia="Tahoma" w:hAnsi="Tahoma" w:cs="Tahoma"/>
                <w:color w:val="000000" w:themeColor="text1"/>
                <w:lang w:val="en-US"/>
              </w:rPr>
              <w:t>room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configuration</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4B8C9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5D651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FBA381" w14:textId="77777777" w:rsidR="003A1F48" w:rsidRPr="00DA7307" w:rsidRDefault="003A1F48" w:rsidP="002E347D">
            <w:pPr>
              <w:widowControl w:val="0"/>
              <w:spacing w:after="0"/>
              <w:rPr>
                <w:rFonts w:eastAsia="Tahoma"/>
                <w:color w:val="000000" w:themeColor="text1"/>
              </w:rPr>
            </w:pPr>
          </w:p>
        </w:tc>
      </w:tr>
      <w:tr w:rsidR="003A1F48" w:rsidRPr="003A1F48" w14:paraId="5C72D3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AD240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4B3AD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εφαρμογή δημιουργίας θεμάτων συνεδρίου (</w:t>
            </w:r>
            <w:r w:rsidRPr="00DA7307">
              <w:rPr>
                <w:rFonts w:ascii="Tahoma" w:eastAsia="Tahoma" w:hAnsi="Tahoma" w:cs="Tahoma"/>
                <w:color w:val="000000" w:themeColor="text1"/>
                <w:lang w:val="en-US"/>
              </w:rPr>
              <w:t>meeting</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manager</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1E1D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6B3D4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AE93F" w14:textId="77777777" w:rsidR="003A1F48" w:rsidRPr="00DA7307" w:rsidRDefault="003A1F48" w:rsidP="002E347D">
            <w:pPr>
              <w:widowControl w:val="0"/>
              <w:spacing w:after="0"/>
              <w:rPr>
                <w:rFonts w:eastAsia="Tahoma"/>
                <w:color w:val="000000" w:themeColor="text1"/>
              </w:rPr>
            </w:pPr>
          </w:p>
        </w:tc>
      </w:tr>
      <w:tr w:rsidR="003A1F48" w:rsidRPr="003A1F48" w14:paraId="12FB575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2AB4D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69910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εφαρμογή ελέγχου του συστήματος από τον χειριστή (</w:t>
            </w:r>
            <w:r w:rsidRPr="00DA7307">
              <w:rPr>
                <w:rFonts w:ascii="Tahoma" w:eastAsia="Tahoma" w:hAnsi="Tahoma" w:cs="Tahoma"/>
                <w:color w:val="000000" w:themeColor="text1"/>
                <w:lang w:val="en-US"/>
              </w:rPr>
              <w:t>Operator</w:t>
            </w:r>
            <w:r w:rsidRPr="00DA7307">
              <w:rPr>
                <w:rFonts w:ascii="Tahoma" w:eastAsia="Tahoma" w:hAnsi="Tahoma" w:cs="Tahoma"/>
                <w:color w:val="000000" w:themeColor="text1"/>
              </w:rPr>
              <w:t>’</w:t>
            </w:r>
            <w:r w:rsidRPr="00DA7307">
              <w:rPr>
                <w:rFonts w:ascii="Tahoma" w:eastAsia="Tahoma" w:hAnsi="Tahoma" w:cs="Tahoma"/>
                <w:color w:val="000000" w:themeColor="text1"/>
                <w:lang w:val="en-US"/>
              </w:rPr>
              <w:t>s</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Application</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ED6DF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A188C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0A3761" w14:textId="77777777" w:rsidR="003A1F48" w:rsidRPr="00DA7307" w:rsidRDefault="003A1F48" w:rsidP="002E347D">
            <w:pPr>
              <w:widowControl w:val="0"/>
              <w:spacing w:after="0"/>
              <w:rPr>
                <w:rFonts w:eastAsia="Tahoma"/>
                <w:color w:val="000000" w:themeColor="text1"/>
              </w:rPr>
            </w:pPr>
          </w:p>
        </w:tc>
      </w:tr>
      <w:tr w:rsidR="003A1F48" w:rsidRPr="003A1F48" w14:paraId="4DE7EA4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5242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1D0F46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Λογισμικό ελέγχου μονάδων διερμηνείας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83D7FBD"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5A71D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CD37F1" w14:textId="77777777" w:rsidR="003A1F48" w:rsidRPr="00DA7307" w:rsidRDefault="003A1F48" w:rsidP="002E347D">
            <w:pPr>
              <w:widowControl w:val="0"/>
              <w:spacing w:after="0"/>
              <w:rPr>
                <w:rFonts w:eastAsia="Tahoma"/>
                <w:color w:val="000000" w:themeColor="text1"/>
              </w:rPr>
            </w:pPr>
          </w:p>
        </w:tc>
      </w:tr>
      <w:tr w:rsidR="003A1F48" w:rsidRPr="003A1F48" w14:paraId="6D9DE35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51445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CD053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Ένα (1) Λογισμικό ελέγχου μονάδων διερμηνείας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4D41A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DC927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EC91AF" w14:textId="77777777" w:rsidR="003A1F48" w:rsidRPr="00DA7307" w:rsidRDefault="003A1F48" w:rsidP="002E347D">
            <w:pPr>
              <w:widowControl w:val="0"/>
              <w:spacing w:after="0"/>
              <w:rPr>
                <w:rFonts w:eastAsia="Tahoma"/>
                <w:color w:val="000000" w:themeColor="text1"/>
              </w:rPr>
            </w:pPr>
          </w:p>
        </w:tc>
      </w:tr>
      <w:tr w:rsidR="003A1F48" w:rsidRPr="003A1F48" w14:paraId="566FD4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26F7F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B04831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2615E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23CF4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D3E11D" w14:textId="77777777" w:rsidR="003A1F48" w:rsidRPr="00DA7307" w:rsidRDefault="003A1F48" w:rsidP="002E347D">
            <w:pPr>
              <w:widowControl w:val="0"/>
              <w:spacing w:after="0"/>
              <w:rPr>
                <w:rFonts w:eastAsia="Tahoma"/>
                <w:color w:val="000000" w:themeColor="text1"/>
              </w:rPr>
            </w:pPr>
          </w:p>
        </w:tc>
      </w:tr>
      <w:tr w:rsidR="003A1F48" w:rsidRPr="003A1F48" w14:paraId="396DB1F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45755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B2F1F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Πρόσθετο λογισμικό του λογισμικού συνδιασκέψεων (</w:t>
            </w:r>
            <w:r w:rsidRPr="00DA7307">
              <w:rPr>
                <w:rFonts w:ascii="Tahoma" w:eastAsia="Tahoma" w:hAnsi="Tahoma" w:cs="Tahoma"/>
                <w:color w:val="000000" w:themeColor="text1"/>
                <w:lang w:val="en-US"/>
              </w:rPr>
              <w:t>plugin</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900B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9C8B7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9E8C01" w14:textId="77777777" w:rsidR="003A1F48" w:rsidRPr="00DA7307" w:rsidRDefault="003A1F48" w:rsidP="002E347D">
            <w:pPr>
              <w:widowControl w:val="0"/>
              <w:spacing w:after="0"/>
              <w:rPr>
                <w:rFonts w:eastAsia="Tahoma"/>
                <w:color w:val="000000" w:themeColor="text1"/>
              </w:rPr>
            </w:pPr>
          </w:p>
        </w:tc>
      </w:tr>
      <w:tr w:rsidR="003A1F48" w:rsidRPr="003A1F48" w14:paraId="37C7521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50518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538B5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παραμετροποιεί τα χειριστήρια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16764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C3850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D399FE" w14:textId="77777777" w:rsidR="003A1F48" w:rsidRPr="00DA7307" w:rsidRDefault="003A1F48" w:rsidP="002E347D">
            <w:pPr>
              <w:widowControl w:val="0"/>
              <w:spacing w:after="0"/>
              <w:rPr>
                <w:rFonts w:eastAsia="Tahoma"/>
                <w:color w:val="000000" w:themeColor="text1"/>
              </w:rPr>
            </w:pPr>
          </w:p>
        </w:tc>
      </w:tr>
      <w:tr w:rsidR="003A1F48" w:rsidRPr="003A1F48" w14:paraId="56364F2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A4BA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A42B5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ορίζει τις γλώσσες των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20154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DE23B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0BBBF4" w14:textId="77777777" w:rsidR="003A1F48" w:rsidRPr="00DA7307" w:rsidRDefault="003A1F48" w:rsidP="002E347D">
            <w:pPr>
              <w:widowControl w:val="0"/>
              <w:spacing w:after="0"/>
              <w:rPr>
                <w:rFonts w:eastAsia="Tahoma"/>
                <w:color w:val="000000" w:themeColor="text1"/>
              </w:rPr>
            </w:pPr>
          </w:p>
        </w:tc>
      </w:tr>
      <w:tr w:rsidR="003A1F48" w:rsidRPr="003A1F48" w14:paraId="6AD9702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86E73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60888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ορίζει τις πηγές του ήχου των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62D71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E2A01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378AE" w14:textId="77777777" w:rsidR="003A1F48" w:rsidRPr="00DA7307" w:rsidRDefault="003A1F48" w:rsidP="002E347D">
            <w:pPr>
              <w:widowControl w:val="0"/>
              <w:spacing w:after="0"/>
              <w:rPr>
                <w:rFonts w:eastAsia="Tahoma"/>
                <w:color w:val="000000" w:themeColor="text1"/>
              </w:rPr>
            </w:pPr>
          </w:p>
        </w:tc>
      </w:tr>
      <w:tr w:rsidR="003A1F48" w:rsidRPr="003A1F48" w14:paraId="35F002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019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CE35A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ελέγχει την κατάσταση των χειριστηρίων διερμηνέων.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ED74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8DDB4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11358" w14:textId="77777777" w:rsidR="003A1F48" w:rsidRPr="00DA7307" w:rsidRDefault="003A1F48" w:rsidP="002E347D">
            <w:pPr>
              <w:widowControl w:val="0"/>
              <w:spacing w:after="0"/>
              <w:rPr>
                <w:rFonts w:eastAsia="Tahoma"/>
                <w:color w:val="000000" w:themeColor="text1"/>
              </w:rPr>
            </w:pPr>
          </w:p>
        </w:tc>
      </w:tr>
      <w:tr w:rsidR="003A1F48" w:rsidRPr="003A1F48" w14:paraId="56E8E18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A7E7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2.8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75B8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εισάγει και να εξάγει τα δεδομένα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6D84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45194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E6A231" w14:textId="77777777" w:rsidR="003A1F48" w:rsidRPr="00DA7307" w:rsidRDefault="003A1F48" w:rsidP="002E347D">
            <w:pPr>
              <w:widowControl w:val="0"/>
              <w:spacing w:after="0"/>
              <w:rPr>
                <w:rFonts w:eastAsia="Tahoma"/>
                <w:color w:val="000000" w:themeColor="text1"/>
              </w:rPr>
            </w:pPr>
          </w:p>
        </w:tc>
      </w:tr>
      <w:tr w:rsidR="003A1F48" w:rsidRPr="003A1F48" w14:paraId="673D686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F20EC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D2E4E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Λογισμικό ελέγχου δρομολόγησης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47683DA"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1ACFE5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A70A28" w14:textId="77777777" w:rsidR="003A1F48" w:rsidRPr="00DA7307" w:rsidRDefault="003A1F48" w:rsidP="002E347D">
            <w:pPr>
              <w:widowControl w:val="0"/>
              <w:spacing w:after="0"/>
              <w:rPr>
                <w:rFonts w:eastAsia="Tahoma"/>
                <w:color w:val="000000" w:themeColor="text1"/>
              </w:rPr>
            </w:pPr>
          </w:p>
        </w:tc>
      </w:tr>
      <w:tr w:rsidR="003A1F48" w:rsidRPr="003A1F48" w14:paraId="182806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9DA7F3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4F7E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Ένα (1) Λογισμικό ελέγχου δρομολόγησης καναλιών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BCA6C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5786B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D7496A" w14:textId="77777777" w:rsidR="003A1F48" w:rsidRPr="00DA7307" w:rsidRDefault="003A1F48" w:rsidP="002E347D">
            <w:pPr>
              <w:widowControl w:val="0"/>
              <w:spacing w:after="0"/>
              <w:rPr>
                <w:rFonts w:eastAsia="Tahoma"/>
                <w:color w:val="000000" w:themeColor="text1"/>
              </w:rPr>
            </w:pPr>
          </w:p>
        </w:tc>
      </w:tr>
      <w:tr w:rsidR="003A1F48" w:rsidRPr="003A1F48" w14:paraId="178970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8C6AA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E489B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83434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833D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A9720E" w14:textId="77777777" w:rsidR="003A1F48" w:rsidRPr="00DA7307" w:rsidRDefault="003A1F48" w:rsidP="002E347D">
            <w:pPr>
              <w:widowControl w:val="0"/>
              <w:spacing w:after="0"/>
              <w:rPr>
                <w:rFonts w:eastAsia="Tahoma"/>
                <w:color w:val="000000" w:themeColor="text1"/>
              </w:rPr>
            </w:pPr>
          </w:p>
        </w:tc>
      </w:tr>
      <w:tr w:rsidR="003A1F48" w:rsidRPr="003A1F48" w14:paraId="6CAB17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B59F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BC8E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Πρόσθετο λογισμικό του λογισμικού συνδιασκέψεων (</w:t>
            </w:r>
            <w:r w:rsidRPr="00DA7307">
              <w:rPr>
                <w:rFonts w:ascii="Tahoma" w:eastAsia="Tahoma" w:hAnsi="Tahoma" w:cs="Tahoma"/>
                <w:color w:val="000000" w:themeColor="text1"/>
                <w:lang w:val="en-US"/>
              </w:rPr>
              <w:t>plugin</w:t>
            </w:r>
            <w:r w:rsidRPr="00DA7307">
              <w:rPr>
                <w:rFonts w:ascii="Tahoma" w:eastAsia="Tahoma" w:hAnsi="Tahoma" w:cs="Tahoma"/>
                <w:color w:val="000000" w:themeColor="text1"/>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C553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26F0C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F0DF16" w14:textId="77777777" w:rsidR="003A1F48" w:rsidRPr="00DA7307" w:rsidRDefault="003A1F48" w:rsidP="002E347D">
            <w:pPr>
              <w:widowControl w:val="0"/>
              <w:spacing w:after="0"/>
              <w:rPr>
                <w:rFonts w:eastAsia="Tahoma"/>
                <w:color w:val="000000" w:themeColor="text1"/>
              </w:rPr>
            </w:pPr>
          </w:p>
        </w:tc>
      </w:tr>
      <w:tr w:rsidR="003A1F48" w:rsidRPr="003A1F48" w14:paraId="6417581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103B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17D51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Δημιουργία ομάδων εισόδου και εξόδου ήχου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570FA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E003EE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79F776" w14:textId="77777777" w:rsidR="003A1F48" w:rsidRPr="00DA7307" w:rsidRDefault="003A1F48" w:rsidP="002E347D">
            <w:pPr>
              <w:widowControl w:val="0"/>
              <w:spacing w:after="0"/>
              <w:rPr>
                <w:rFonts w:eastAsia="Tahoma"/>
                <w:color w:val="000000" w:themeColor="text1"/>
              </w:rPr>
            </w:pPr>
          </w:p>
        </w:tc>
      </w:tr>
      <w:tr w:rsidR="003A1F48" w:rsidRPr="003A1F48" w14:paraId="0B7D2F2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B25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F0D9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Έλεγχος του </w:t>
            </w:r>
            <w:r w:rsidRPr="00DA7307">
              <w:rPr>
                <w:rFonts w:ascii="Tahoma" w:eastAsia="Tahoma" w:hAnsi="Tahoma" w:cs="Tahoma"/>
                <w:color w:val="000000" w:themeColor="text1"/>
                <w:lang w:val="en-US"/>
              </w:rPr>
              <w:t>matrix</w:t>
            </w:r>
            <w:r w:rsidRPr="00DA7307">
              <w:rPr>
                <w:rFonts w:ascii="Tahoma" w:eastAsia="Tahoma" w:hAnsi="Tahoma" w:cs="Tahoma"/>
                <w:color w:val="000000" w:themeColor="text1"/>
              </w:rPr>
              <w:t xml:space="preserve"> δρομολόγησης ήχου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CB2D5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981CB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21003" w14:textId="77777777" w:rsidR="003A1F48" w:rsidRPr="00DA7307" w:rsidRDefault="003A1F48" w:rsidP="002E347D">
            <w:pPr>
              <w:widowControl w:val="0"/>
              <w:spacing w:after="0"/>
              <w:rPr>
                <w:rFonts w:eastAsia="Tahoma"/>
                <w:color w:val="000000" w:themeColor="text1"/>
              </w:rPr>
            </w:pPr>
          </w:p>
        </w:tc>
      </w:tr>
      <w:tr w:rsidR="003A1F48" w:rsidRPr="003A1F48" w14:paraId="07B126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8628D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8.</w:t>
            </w:r>
            <w:r w:rsidRPr="00DA7307">
              <w:rPr>
                <w:rFonts w:ascii="Tahoma" w:eastAsia="Tahoma" w:hAnsi="Tahoma" w:cs="Tahoma"/>
                <w:color w:val="000000" w:themeColor="text1"/>
                <w:lang w:val="en-US"/>
              </w:rPr>
              <w:t>1</w:t>
            </w:r>
            <w:r w:rsidRPr="00DA7307">
              <w:rPr>
                <w:rFonts w:ascii="Tahoma" w:eastAsia="Tahoma" w:hAnsi="Tahoma" w:cs="Tahoma"/>
                <w:color w:val="000000" w:themeColor="text1"/>
              </w:rPr>
              <w:t>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DA3C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Διαμόρφωση καναλιών διερμηνίας προς εξωτερικά κανάλια αναλογικά η </w:t>
            </w:r>
            <w:r w:rsidRPr="00DA7307">
              <w:rPr>
                <w:rFonts w:ascii="Tahoma" w:eastAsia="Tahoma" w:hAnsi="Tahoma" w:cs="Tahoma"/>
                <w:color w:val="000000" w:themeColor="text1"/>
                <w:lang w:val="en-US"/>
              </w:rPr>
              <w:t>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5FB14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21BE1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F85B658" w14:textId="77777777" w:rsidR="003A1F48" w:rsidRPr="00DA7307" w:rsidRDefault="003A1F48" w:rsidP="002E347D">
            <w:pPr>
              <w:widowControl w:val="0"/>
              <w:spacing w:after="0"/>
              <w:rPr>
                <w:rFonts w:eastAsia="Tahoma"/>
                <w:color w:val="000000" w:themeColor="text1"/>
              </w:rPr>
            </w:pPr>
          </w:p>
        </w:tc>
      </w:tr>
      <w:tr w:rsidR="003A1F48" w:rsidRPr="003A1F48" w14:paraId="3EF559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22BA38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F2E40D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Ηχεία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C79A802"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22F27E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61A6DDD" w14:textId="77777777" w:rsidR="003A1F48" w:rsidRPr="00DA7307" w:rsidRDefault="003A1F48" w:rsidP="002E347D">
            <w:pPr>
              <w:widowControl w:val="0"/>
              <w:spacing w:after="0"/>
              <w:rPr>
                <w:rFonts w:eastAsia="Tahoma"/>
                <w:color w:val="000000" w:themeColor="text1"/>
              </w:rPr>
            </w:pPr>
          </w:p>
        </w:tc>
      </w:tr>
      <w:tr w:rsidR="003A1F48" w:rsidRPr="003A1F48" w14:paraId="041E819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5758A6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4ACA3C"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Αυτοενισχυόμενη ηχοστήλη κατευθυνόμενης δέσμης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3D4A91"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6296A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3AA025" w14:textId="77777777" w:rsidR="003A1F48" w:rsidRPr="00DA7307" w:rsidRDefault="003A1F48" w:rsidP="002E347D">
            <w:pPr>
              <w:widowControl w:val="0"/>
              <w:spacing w:after="0"/>
              <w:rPr>
                <w:rFonts w:eastAsia="Tahoma"/>
                <w:color w:val="000000" w:themeColor="text1"/>
              </w:rPr>
            </w:pPr>
          </w:p>
        </w:tc>
      </w:tr>
      <w:tr w:rsidR="003A1F48" w:rsidRPr="003A1F48" w14:paraId="6E87C4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5F13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r w:rsidRPr="00DA7307">
              <w:rPr>
                <w:rFonts w:ascii="Tahoma" w:eastAsia="Tahoma" w:hAnsi="Tahoma" w:cs="Tahoma"/>
                <w:color w:val="000000" w:themeColor="text1"/>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6F15C3"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b/>
                <w:bCs/>
                <w:color w:val="000000" w:themeColor="text1"/>
              </w:rPr>
              <w:t>Δύο (2) Αυτοενισχυόμενες ηχοστήλες κατευθυνόμενης δέσμης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A2BC1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15DD6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DB6A3F" w14:textId="77777777" w:rsidR="003A1F48" w:rsidRPr="00DA7307" w:rsidRDefault="003A1F48" w:rsidP="002E347D">
            <w:pPr>
              <w:widowControl w:val="0"/>
              <w:spacing w:after="0"/>
              <w:rPr>
                <w:rFonts w:eastAsia="Tahoma"/>
                <w:color w:val="000000" w:themeColor="text1"/>
              </w:rPr>
            </w:pPr>
          </w:p>
        </w:tc>
      </w:tr>
      <w:tr w:rsidR="003A1F48" w:rsidRPr="003A1F48" w14:paraId="7703AD4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923B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r w:rsidRPr="00DA7307">
              <w:rPr>
                <w:rFonts w:ascii="Tahoma" w:eastAsia="Tahoma" w:hAnsi="Tahoma" w:cs="Tahoma"/>
                <w:color w:val="000000" w:themeColor="text1"/>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F15AB0"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30E56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DDADF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676E6B" w14:textId="77777777" w:rsidR="003A1F48" w:rsidRPr="00DA7307" w:rsidRDefault="003A1F48" w:rsidP="002E347D">
            <w:pPr>
              <w:widowControl w:val="0"/>
              <w:spacing w:after="0"/>
              <w:rPr>
                <w:rFonts w:eastAsia="Tahoma"/>
                <w:color w:val="000000" w:themeColor="text1"/>
              </w:rPr>
            </w:pPr>
          </w:p>
        </w:tc>
      </w:tr>
      <w:tr w:rsidR="003A1F48" w:rsidRPr="003A1F48" w14:paraId="3C13672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1A5AC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lastRenderedPageBreak/>
              <w:t>9.1</w:t>
            </w:r>
            <w:r w:rsidRPr="00DA7307">
              <w:rPr>
                <w:rFonts w:ascii="Tahoma" w:eastAsia="Tahoma" w:hAnsi="Tahoma" w:cs="Tahoma"/>
                <w:color w:val="000000" w:themeColor="text1"/>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1A2957" w14:textId="77777777" w:rsidR="003A1F48" w:rsidRPr="00DA7307" w:rsidRDefault="003A1F48" w:rsidP="002E347D">
            <w:pPr>
              <w:pStyle w:val="TableParagraph"/>
              <w:spacing w:line="276"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24 x 3"/77 mm Full-range drivers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0B14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8E570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AE482A" w14:textId="77777777" w:rsidR="003A1F48" w:rsidRPr="00DA7307" w:rsidRDefault="003A1F48" w:rsidP="002E347D">
            <w:pPr>
              <w:widowControl w:val="0"/>
              <w:spacing w:after="0"/>
              <w:rPr>
                <w:rFonts w:eastAsia="Tahoma"/>
                <w:color w:val="000000" w:themeColor="text1"/>
              </w:rPr>
            </w:pPr>
          </w:p>
        </w:tc>
      </w:tr>
      <w:tr w:rsidR="003A1F48" w:rsidRPr="003A1F48" w14:paraId="028C159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69DCB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r w:rsidRPr="00DA7307">
              <w:rPr>
                <w:rFonts w:ascii="Tahoma" w:eastAsia="Tahoma" w:hAnsi="Tahoma" w:cs="Tahoma"/>
                <w:color w:val="000000" w:themeColor="text1"/>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467C75" w14:textId="77777777" w:rsidR="003A1F48" w:rsidRPr="00DA7307" w:rsidRDefault="003A1F48" w:rsidP="002E347D">
            <w:pPr>
              <w:pStyle w:val="TableParagraph"/>
              <w:spacing w:line="276" w:lineRule="auto"/>
              <w:rPr>
                <w:rFonts w:ascii="Tahoma" w:eastAsia="Tahoma" w:hAnsi="Tahoma" w:cs="Tahoma"/>
                <w:color w:val="000000" w:themeColor="text1"/>
              </w:rPr>
            </w:pPr>
            <w:r w:rsidRPr="00DA7307">
              <w:rPr>
                <w:rFonts w:ascii="Tahoma" w:eastAsia="Tahoma" w:hAnsi="Tahoma" w:cs="Tahoma"/>
                <w:color w:val="000000" w:themeColor="text1"/>
              </w:rPr>
              <w:t>Twenty-Four Channel Amplifier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214B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60138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D9A497" w14:textId="77777777" w:rsidR="003A1F48" w:rsidRPr="00DA7307" w:rsidRDefault="003A1F48" w:rsidP="002E347D">
            <w:pPr>
              <w:widowControl w:val="0"/>
              <w:spacing w:after="0"/>
              <w:rPr>
                <w:rFonts w:eastAsia="Tahoma"/>
                <w:color w:val="000000" w:themeColor="text1"/>
              </w:rPr>
            </w:pPr>
          </w:p>
        </w:tc>
      </w:tr>
      <w:tr w:rsidR="003A1F48" w:rsidRPr="003A1F48" w14:paraId="61EA13D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25087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r w:rsidRPr="00DA7307">
              <w:rPr>
                <w:rFonts w:ascii="Tahoma" w:eastAsia="Tahoma" w:hAnsi="Tahoma" w:cs="Tahoma"/>
                <w:color w:val="000000" w:themeColor="text1"/>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C18E93"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Multi-band peak and thermal limiting on all channels protects the drivers.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877EB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15CA4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FD4FC6" w14:textId="77777777" w:rsidR="003A1F48" w:rsidRPr="00DA7307" w:rsidRDefault="003A1F48" w:rsidP="002E347D">
            <w:pPr>
              <w:widowControl w:val="0"/>
              <w:spacing w:after="0"/>
              <w:rPr>
                <w:rFonts w:eastAsia="Tahoma"/>
                <w:color w:val="000000" w:themeColor="text1"/>
              </w:rPr>
            </w:pPr>
          </w:p>
        </w:tc>
      </w:tr>
      <w:tr w:rsidR="003A1F48" w:rsidRPr="003A1F48" w14:paraId="6B7C016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078EF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w:t>
            </w:r>
            <w:r w:rsidRPr="00DA7307">
              <w:rPr>
                <w:rFonts w:ascii="Tahoma" w:eastAsia="Tahoma" w:hAnsi="Tahoma" w:cs="Tahoma"/>
                <w:color w:val="000000" w:themeColor="text1"/>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05A473" w14:textId="77777777" w:rsidR="003A1F48" w:rsidRPr="00DA7307" w:rsidRDefault="003A1F48" w:rsidP="002E347D">
            <w:pPr>
              <w:pStyle w:val="TableParagraph"/>
              <w:spacing w:line="276"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Calculated Max. SPL: 135 dB Peak @ 1 m, whole-space (105 dB @ 30 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82CB7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C529B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DD3661" w14:textId="77777777" w:rsidR="003A1F48" w:rsidRPr="00DA7307" w:rsidRDefault="003A1F48" w:rsidP="002E347D">
            <w:pPr>
              <w:widowControl w:val="0"/>
              <w:spacing w:after="0"/>
              <w:rPr>
                <w:rFonts w:eastAsia="Tahoma"/>
                <w:color w:val="000000" w:themeColor="text1"/>
              </w:rPr>
            </w:pPr>
          </w:p>
        </w:tc>
      </w:tr>
      <w:tr w:rsidR="003A1F48" w:rsidRPr="003A1F48" w14:paraId="64C812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4DAD6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02D14A"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Dispersion: 120° horizontal below 3 kHz, 90º above 3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23E18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906D4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BD508D" w14:textId="77777777" w:rsidR="003A1F48" w:rsidRPr="00DA7307" w:rsidRDefault="003A1F48" w:rsidP="002E347D">
            <w:pPr>
              <w:widowControl w:val="0"/>
              <w:spacing w:after="0"/>
              <w:rPr>
                <w:rFonts w:eastAsia="Tahoma"/>
                <w:color w:val="000000" w:themeColor="text1"/>
              </w:rPr>
            </w:pPr>
          </w:p>
        </w:tc>
      </w:tr>
      <w:tr w:rsidR="003A1F48" w:rsidRPr="003A1F48" w14:paraId="1FC42C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7CA9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816981"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Beam Control: Steerable from 400 Hz and up, Directivity from 200 Hz and up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B9473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ECE7A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801575" w14:textId="77777777" w:rsidR="003A1F48" w:rsidRPr="00DA7307" w:rsidRDefault="003A1F48" w:rsidP="002E347D">
            <w:pPr>
              <w:widowControl w:val="0"/>
              <w:spacing w:after="0"/>
              <w:rPr>
                <w:rFonts w:eastAsia="Tahoma"/>
                <w:color w:val="000000" w:themeColor="text1"/>
              </w:rPr>
            </w:pPr>
          </w:p>
        </w:tc>
      </w:tr>
      <w:tr w:rsidR="003A1F48" w:rsidRPr="003A1F48" w14:paraId="3014B2D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E2921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0BDD23"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Aiming Angle: Adjustable from -30° to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2F84E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0B193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D337E9" w14:textId="77777777" w:rsidR="003A1F48" w:rsidRPr="00DA7307" w:rsidRDefault="003A1F48" w:rsidP="002E347D">
            <w:pPr>
              <w:widowControl w:val="0"/>
              <w:spacing w:after="0"/>
              <w:rPr>
                <w:rFonts w:eastAsia="Tahoma"/>
                <w:color w:val="000000" w:themeColor="text1"/>
              </w:rPr>
            </w:pPr>
          </w:p>
        </w:tc>
      </w:tr>
      <w:tr w:rsidR="003A1F48" w:rsidRPr="003A1F48" w14:paraId="442D60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CFF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8589B6"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Vertical Opening Angles: 10° to 30° UniBeam (computer adjustable)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00E6C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A1599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F61FC3" w14:textId="77777777" w:rsidR="003A1F48" w:rsidRPr="00DA7307" w:rsidRDefault="003A1F48" w:rsidP="002E347D">
            <w:pPr>
              <w:widowControl w:val="0"/>
              <w:spacing w:after="0"/>
              <w:rPr>
                <w:rFonts w:eastAsia="Tahoma"/>
                <w:color w:val="000000" w:themeColor="text1"/>
              </w:rPr>
            </w:pPr>
          </w:p>
        </w:tc>
      </w:tr>
      <w:tr w:rsidR="003A1F48" w:rsidRPr="003A1F48" w14:paraId="7F4DA3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EED28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0E7DB9"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Frequency Response: 110 Hz to 20 kHz (-10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F9FA6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07ECE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1734B3" w14:textId="77777777" w:rsidR="003A1F48" w:rsidRPr="00DA7307" w:rsidRDefault="003A1F48" w:rsidP="002E347D">
            <w:pPr>
              <w:widowControl w:val="0"/>
              <w:spacing w:after="0"/>
              <w:rPr>
                <w:rFonts w:eastAsia="Tahoma"/>
                <w:color w:val="000000" w:themeColor="text1"/>
              </w:rPr>
            </w:pPr>
          </w:p>
        </w:tc>
      </w:tr>
      <w:tr w:rsidR="003A1F48" w:rsidRPr="003A1F48" w14:paraId="23E3514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81668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471BFD"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Network Connections: 2 x RJ45, Looping Ethernet/RHAON/Dante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0995A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FBC6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AAA75B" w14:textId="77777777" w:rsidR="003A1F48" w:rsidRPr="00DA7307" w:rsidRDefault="003A1F48" w:rsidP="002E347D">
            <w:pPr>
              <w:widowControl w:val="0"/>
              <w:spacing w:after="0"/>
              <w:rPr>
                <w:rFonts w:eastAsia="Tahoma"/>
                <w:color w:val="000000" w:themeColor="text1"/>
              </w:rPr>
            </w:pPr>
          </w:p>
        </w:tc>
      </w:tr>
      <w:tr w:rsidR="003A1F48" w:rsidRPr="003A1F48" w14:paraId="6D0F65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B12CE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14E1FA"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Sensitivity: 1.4 V RMS for rated output, analog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2E0CE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B21F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69E8A9" w14:textId="77777777" w:rsidR="003A1F48" w:rsidRPr="00DA7307" w:rsidRDefault="003A1F48" w:rsidP="002E347D">
            <w:pPr>
              <w:widowControl w:val="0"/>
              <w:spacing w:after="0"/>
              <w:rPr>
                <w:rFonts w:eastAsia="Tahoma"/>
                <w:color w:val="000000" w:themeColor="text1"/>
              </w:rPr>
            </w:pPr>
          </w:p>
        </w:tc>
      </w:tr>
      <w:tr w:rsidR="003A1F48" w:rsidRPr="003A1F48" w14:paraId="4F362F3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C40AF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E61979"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Software: RHAON II &amp; Dante Controller for Dante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6C0C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832E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66C23C" w14:textId="77777777" w:rsidR="003A1F48" w:rsidRPr="00DA7307" w:rsidRDefault="003A1F48" w:rsidP="002E347D">
            <w:pPr>
              <w:widowControl w:val="0"/>
              <w:spacing w:after="0"/>
              <w:rPr>
                <w:rFonts w:eastAsia="Tahoma"/>
                <w:color w:val="000000" w:themeColor="text1"/>
              </w:rPr>
            </w:pPr>
          </w:p>
        </w:tc>
      </w:tr>
      <w:tr w:rsidR="003A1F48" w:rsidRPr="003A1F48" w14:paraId="324056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BF47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9.1.15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1D210B"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Mains Voltage: 100-240 V, 50/60 Hz auto-switching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895ED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09232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96261A" w14:textId="77777777" w:rsidR="003A1F48" w:rsidRPr="00DA7307" w:rsidRDefault="003A1F48" w:rsidP="002E347D">
            <w:pPr>
              <w:widowControl w:val="0"/>
              <w:spacing w:after="0"/>
              <w:rPr>
                <w:rFonts w:eastAsia="Tahoma"/>
                <w:color w:val="000000" w:themeColor="text1"/>
              </w:rPr>
            </w:pPr>
          </w:p>
        </w:tc>
      </w:tr>
      <w:tr w:rsidR="003A1F48" w:rsidRPr="003A1F48" w14:paraId="0D00343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95219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9.1</w:t>
            </w:r>
            <w:r w:rsidRPr="00DA7307">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991392" w14:textId="77777777" w:rsidR="003A1F48" w:rsidRPr="00DA7307" w:rsidRDefault="003A1F48" w:rsidP="002E347D">
            <w:pPr>
              <w:pStyle w:val="TableParagraph"/>
              <w:spacing w:line="268" w:lineRule="auto"/>
              <w:rPr>
                <w:rFonts w:ascii="Tahoma" w:eastAsia="Tahoma" w:hAnsi="Tahoma" w:cs="Tahoma"/>
                <w:color w:val="000000" w:themeColor="text1"/>
                <w:lang w:val="en-US"/>
              </w:rPr>
            </w:pPr>
            <w:r w:rsidRPr="00DA7307">
              <w:rPr>
                <w:rFonts w:ascii="Tahoma" w:eastAsia="Tahoma" w:hAnsi="Tahoma" w:cs="Tahoma"/>
                <w:color w:val="000000" w:themeColor="text1"/>
                <w:lang w:val="en-US"/>
              </w:rPr>
              <w:t>Dimensions: 111 mm w, 2006 mm h, 121 mm 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9092D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5D406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7C9F84" w14:textId="77777777" w:rsidR="003A1F48" w:rsidRPr="00DA7307" w:rsidRDefault="003A1F48" w:rsidP="002E347D">
            <w:pPr>
              <w:widowControl w:val="0"/>
              <w:spacing w:after="0"/>
              <w:rPr>
                <w:rFonts w:eastAsia="Tahoma"/>
                <w:color w:val="000000" w:themeColor="text1"/>
              </w:rPr>
            </w:pPr>
          </w:p>
        </w:tc>
      </w:tr>
      <w:tr w:rsidR="003A1F48" w:rsidRPr="003A1F48" w14:paraId="57B26BF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BE0E53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DC6861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Ενεργό </w:t>
            </w:r>
            <w:r w:rsidRPr="00DA7307">
              <w:rPr>
                <w:rFonts w:ascii="Tahoma" w:eastAsia="Tahoma" w:hAnsi="Tahoma" w:cs="Tahoma"/>
                <w:color w:val="000000" w:themeColor="text1"/>
                <w:lang w:val="en-US"/>
              </w:rPr>
              <w:t>Subwoofer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413C82D"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5F31E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ADEFD90" w14:textId="77777777" w:rsidR="003A1F48" w:rsidRPr="00DA7307" w:rsidRDefault="003A1F48" w:rsidP="002E347D">
            <w:pPr>
              <w:widowControl w:val="0"/>
              <w:spacing w:after="0"/>
              <w:rPr>
                <w:rFonts w:eastAsia="Tahoma"/>
                <w:color w:val="000000" w:themeColor="text1"/>
              </w:rPr>
            </w:pPr>
          </w:p>
        </w:tc>
      </w:tr>
      <w:tr w:rsidR="003A1F48" w:rsidRPr="003A1F48" w14:paraId="6F3F28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2E560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C5A2F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Δύο (2) Ενεργά Subwoofer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D09E9A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54575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A6C778" w14:textId="77777777" w:rsidR="003A1F48" w:rsidRPr="00DA7307" w:rsidRDefault="003A1F48" w:rsidP="002E347D">
            <w:pPr>
              <w:widowControl w:val="0"/>
              <w:spacing w:after="0"/>
              <w:rPr>
                <w:rFonts w:eastAsia="Tahoma"/>
                <w:color w:val="000000" w:themeColor="text1"/>
              </w:rPr>
            </w:pPr>
          </w:p>
        </w:tc>
      </w:tr>
      <w:tr w:rsidR="003A1F48" w:rsidRPr="003A1F48" w14:paraId="7BCC0BE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510E56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3CB4B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EEDC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8FECE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805865" w14:textId="77777777" w:rsidR="003A1F48" w:rsidRPr="00DA7307" w:rsidRDefault="003A1F48" w:rsidP="002E347D">
            <w:pPr>
              <w:widowControl w:val="0"/>
              <w:spacing w:after="0"/>
              <w:rPr>
                <w:rFonts w:eastAsia="Tahoma"/>
                <w:color w:val="000000" w:themeColor="text1"/>
              </w:rPr>
            </w:pPr>
          </w:p>
        </w:tc>
      </w:tr>
      <w:tr w:rsidR="003A1F48" w:rsidRPr="003A1F48" w14:paraId="72A048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F1AEB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C901B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Max. SPL: 124 dB (peak, half space)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52C14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CCF8A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6B6220" w14:textId="77777777" w:rsidR="003A1F48" w:rsidRPr="00DA7307" w:rsidRDefault="003A1F48" w:rsidP="002E347D">
            <w:pPr>
              <w:widowControl w:val="0"/>
              <w:spacing w:after="0"/>
              <w:rPr>
                <w:rFonts w:eastAsia="Tahoma"/>
                <w:color w:val="000000" w:themeColor="text1"/>
              </w:rPr>
            </w:pPr>
          </w:p>
        </w:tc>
      </w:tr>
      <w:tr w:rsidR="003A1F48" w:rsidRPr="003A1F48" w14:paraId="204B24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087A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4BDF57"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Frequency Response: 40 Hz to 120 Hz (+/- 3dB)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C3C90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02C7E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BC2E5A" w14:textId="77777777" w:rsidR="003A1F48" w:rsidRPr="00DA7307" w:rsidRDefault="003A1F48" w:rsidP="002E347D">
            <w:pPr>
              <w:widowControl w:val="0"/>
              <w:spacing w:after="0"/>
              <w:rPr>
                <w:rFonts w:eastAsia="Tahoma"/>
                <w:color w:val="000000" w:themeColor="text1"/>
              </w:rPr>
            </w:pPr>
          </w:p>
        </w:tc>
      </w:tr>
      <w:tr w:rsidR="003A1F48" w:rsidRPr="003A1F48" w14:paraId="13B9104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C48C2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40C65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Network Connections: 2 x RJ45 Dante Primary &amp; Secondary Ethernet/RHAON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052D3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A3EFA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2D58EC" w14:textId="77777777" w:rsidR="003A1F48" w:rsidRPr="00DA7307" w:rsidRDefault="003A1F48" w:rsidP="002E347D">
            <w:pPr>
              <w:widowControl w:val="0"/>
              <w:spacing w:after="0"/>
              <w:rPr>
                <w:rFonts w:eastAsia="Tahoma"/>
                <w:color w:val="000000" w:themeColor="text1"/>
              </w:rPr>
            </w:pPr>
          </w:p>
        </w:tc>
      </w:tr>
      <w:tr w:rsidR="003A1F48" w:rsidRPr="003A1F48" w14:paraId="730D5D0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B1622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0E87FE"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Power Output: LF= 500 watts, @ 8 ohms Multi-band peak and thermal limiting protects the driver.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840C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E8A27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ADB535" w14:textId="77777777" w:rsidR="003A1F48" w:rsidRPr="00DA7307" w:rsidRDefault="003A1F48" w:rsidP="002E347D">
            <w:pPr>
              <w:widowControl w:val="0"/>
              <w:spacing w:after="0"/>
              <w:rPr>
                <w:rFonts w:eastAsia="Tahoma"/>
                <w:color w:val="000000" w:themeColor="text1"/>
              </w:rPr>
            </w:pPr>
          </w:p>
        </w:tc>
      </w:tr>
      <w:tr w:rsidR="003A1F48" w:rsidRPr="003A1F48" w14:paraId="70CB845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B717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9.2.</w:t>
            </w:r>
            <w:r w:rsidRPr="00DA7307">
              <w:rPr>
                <w:rFonts w:ascii="Tahoma" w:eastAsia="Tahoma" w:hAnsi="Tahoma" w:cs="Tahoma"/>
                <w:color w:val="000000" w:themeColor="text1"/>
                <w:lang w:val="en-US"/>
              </w:rPr>
              <w:t>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118088"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Mains Voltage: 100-240 volts, 50/60 Hz auto-switching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7CB87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BDD65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D4C663" w14:textId="77777777" w:rsidR="003A1F48" w:rsidRPr="00DA7307" w:rsidRDefault="003A1F48" w:rsidP="002E347D">
            <w:pPr>
              <w:widowControl w:val="0"/>
              <w:spacing w:after="0"/>
              <w:rPr>
                <w:rFonts w:eastAsia="Tahoma"/>
                <w:color w:val="000000" w:themeColor="text1"/>
              </w:rPr>
            </w:pPr>
          </w:p>
        </w:tc>
      </w:tr>
      <w:tr w:rsidR="003A1F48" w:rsidRPr="007F2CDF" w14:paraId="59A82B74"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AA0657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0661E6F2" w14:textId="0353D5F4"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Μονάδα Ψηφιακής Επεξεργασίας Σημάτων Ήχου</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4E57B6C"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22BCD034"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08C1902" w14:textId="77777777" w:rsidR="003A1F48" w:rsidRPr="00DA7307" w:rsidRDefault="003A1F48" w:rsidP="002E347D">
            <w:pPr>
              <w:widowControl w:val="0"/>
              <w:spacing w:after="0"/>
              <w:rPr>
                <w:rFonts w:eastAsia="Tahoma"/>
                <w:color w:val="000000" w:themeColor="text1"/>
                <w:lang w:val="el-GR"/>
              </w:rPr>
            </w:pPr>
          </w:p>
        </w:tc>
      </w:tr>
      <w:tr w:rsidR="003A1F48" w:rsidRPr="003A1F48" w14:paraId="3D8E483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97F72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lastRenderedPageBreak/>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F1703B" w14:textId="4243AFD5" w:rsidR="003A1F48" w:rsidRPr="00DA7307" w:rsidRDefault="003A1F48" w:rsidP="002E347D">
            <w:pPr>
              <w:widowControl w:val="0"/>
              <w:spacing w:after="0"/>
              <w:rPr>
                <w:rFonts w:eastAsia="Tahoma"/>
                <w:color w:val="000000" w:themeColor="text1"/>
                <w:lang w:val="el-GR"/>
              </w:rPr>
            </w:pPr>
            <w:r w:rsidRPr="00DA7307">
              <w:rPr>
                <w:rFonts w:eastAsia="Tahoma"/>
                <w:b/>
                <w:bCs/>
                <w:color w:val="000000" w:themeColor="text1"/>
                <w:lang w:val="el-GR"/>
              </w:rPr>
              <w:t>Μία (1) Μονάδα Ψηφιακής Επεξεργασίας Σημάτων Ήχου</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6B51D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2F66B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85655B" w14:textId="77777777" w:rsidR="003A1F48" w:rsidRPr="00DA7307" w:rsidRDefault="003A1F48" w:rsidP="002E347D">
            <w:pPr>
              <w:widowControl w:val="0"/>
              <w:spacing w:after="0"/>
              <w:rPr>
                <w:rFonts w:eastAsia="Tahoma"/>
                <w:color w:val="000000" w:themeColor="text1"/>
              </w:rPr>
            </w:pPr>
          </w:p>
        </w:tc>
      </w:tr>
      <w:tr w:rsidR="003A1F48" w:rsidRPr="003A1F48" w14:paraId="15F1DA0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67494D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7E9416"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03C84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269BF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1719" w14:textId="77777777" w:rsidR="003A1F48" w:rsidRPr="00DA7307" w:rsidRDefault="003A1F48" w:rsidP="002E347D">
            <w:pPr>
              <w:widowControl w:val="0"/>
              <w:spacing w:after="0"/>
              <w:rPr>
                <w:rFonts w:eastAsia="Tahoma"/>
                <w:color w:val="000000" w:themeColor="text1"/>
              </w:rPr>
            </w:pPr>
          </w:p>
        </w:tc>
      </w:tr>
      <w:tr w:rsidR="003A1F48" w:rsidRPr="003A1F48" w14:paraId="030D0E8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A44E32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CB2F00"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κατασκευής/ISO κατασκευαστή:</w:t>
            </w:r>
          </w:p>
          <w:p w14:paraId="70D6F920"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ISO 9001/2015 ή ισοδύναμο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20309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F412E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85F4CC" w14:textId="77777777" w:rsidR="003A1F48" w:rsidRPr="00DA7307" w:rsidRDefault="003A1F48" w:rsidP="002E347D">
            <w:pPr>
              <w:widowControl w:val="0"/>
              <w:spacing w:after="0"/>
              <w:rPr>
                <w:rFonts w:eastAsia="Tahoma"/>
                <w:color w:val="000000" w:themeColor="text1"/>
              </w:rPr>
            </w:pPr>
          </w:p>
        </w:tc>
      </w:tr>
      <w:tr w:rsidR="003A1F48" w:rsidRPr="003A1F48" w14:paraId="5447F24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6F3116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EF9DB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Audio Video Bridging (AVB) για ψηφιακή δικτύωση ήχου μέσω ξεχωριστής θύρας RJ45</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83867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NAI</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CB955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2E322F" w14:textId="77777777" w:rsidR="003A1F48" w:rsidRPr="00DA7307" w:rsidRDefault="003A1F48" w:rsidP="002E347D">
            <w:pPr>
              <w:widowControl w:val="0"/>
              <w:spacing w:after="0"/>
              <w:rPr>
                <w:rFonts w:eastAsia="Tahoma"/>
                <w:color w:val="000000" w:themeColor="text1"/>
              </w:rPr>
            </w:pPr>
          </w:p>
        </w:tc>
      </w:tr>
      <w:tr w:rsidR="003A1F48" w:rsidRPr="003A1F48" w14:paraId="0195E219"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726EA1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EF025E"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12 αναλογικές εισόδους και 8 αναλογικές εξόδους</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3AA8B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6742C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79C560" w14:textId="77777777" w:rsidR="003A1F48" w:rsidRPr="00DA7307" w:rsidRDefault="003A1F48" w:rsidP="002E347D">
            <w:pPr>
              <w:widowControl w:val="0"/>
              <w:spacing w:after="0"/>
              <w:rPr>
                <w:rFonts w:eastAsia="Tahoma"/>
                <w:color w:val="000000" w:themeColor="text1"/>
              </w:rPr>
            </w:pPr>
          </w:p>
        </w:tc>
      </w:tr>
      <w:tr w:rsidR="003A1F48" w:rsidRPr="003A1F48" w14:paraId="03EC88A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E0F93F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ACAED1"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Οι 12 αναλογικές είσοδοι να υποστηρίζουν την τεχνολογία Acoustic Echo Cancellation (AEC)</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BB7AF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6842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C8FF07" w14:textId="77777777" w:rsidR="003A1F48" w:rsidRPr="00DA7307" w:rsidRDefault="003A1F48" w:rsidP="002E347D">
            <w:pPr>
              <w:widowControl w:val="0"/>
              <w:spacing w:after="0"/>
              <w:rPr>
                <w:rFonts w:eastAsia="Tahoma"/>
                <w:color w:val="000000" w:themeColor="text1"/>
              </w:rPr>
            </w:pPr>
          </w:p>
        </w:tc>
      </w:tr>
      <w:tr w:rsidR="003A1F48" w:rsidRPr="003A1F48" w14:paraId="66A69145"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442879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57A1EA"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128 x 128 κανάλια τεχνολογίας AVB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EB587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AAE7C0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D87FAB" w14:textId="77777777" w:rsidR="003A1F48" w:rsidRPr="00DA7307" w:rsidRDefault="003A1F48" w:rsidP="002E347D">
            <w:pPr>
              <w:widowControl w:val="0"/>
              <w:spacing w:after="0"/>
              <w:rPr>
                <w:rFonts w:eastAsia="Tahoma"/>
                <w:color w:val="000000" w:themeColor="text1"/>
              </w:rPr>
            </w:pPr>
          </w:p>
        </w:tc>
      </w:tr>
      <w:tr w:rsidR="003A1F48" w:rsidRPr="003A1F48" w14:paraId="24C9242D"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F1FEF3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28E11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μέχρι 8 κανάλια USB audio</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4F9CC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E2FF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C32758" w14:textId="77777777" w:rsidR="003A1F48" w:rsidRPr="00DA7307" w:rsidRDefault="003A1F48" w:rsidP="002E347D">
            <w:pPr>
              <w:widowControl w:val="0"/>
              <w:spacing w:after="0"/>
              <w:rPr>
                <w:rFonts w:eastAsia="Tahoma"/>
                <w:color w:val="000000" w:themeColor="text1"/>
              </w:rPr>
            </w:pPr>
          </w:p>
        </w:tc>
      </w:tr>
      <w:tr w:rsidR="003A1F48" w:rsidRPr="003A1F48" w14:paraId="65EDBE2B"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37D979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2D02AD"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RJ45 θύρα για δύο γραμμές επικοινωνίας VoIP και να υποστηρίζει το Session Initiation Protocol (SIP) v2.0 ή μεταγενέστερη έκδοση</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CC6EA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CF0C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6DD769" w14:textId="77777777" w:rsidR="003A1F48" w:rsidRPr="00DA7307" w:rsidRDefault="003A1F48" w:rsidP="002E347D">
            <w:pPr>
              <w:widowControl w:val="0"/>
              <w:spacing w:after="0"/>
              <w:rPr>
                <w:rFonts w:eastAsia="Tahoma"/>
                <w:color w:val="000000" w:themeColor="text1"/>
              </w:rPr>
            </w:pPr>
          </w:p>
        </w:tc>
      </w:tr>
      <w:tr w:rsidR="003A1F48" w:rsidRPr="003A1F48" w14:paraId="0B752FEB"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CA56E7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8B5B7E"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απόκριση συχνότητας</w:t>
            </w:r>
          </w:p>
          <w:p w14:paraId="7A41B448"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20</w:t>
            </w:r>
            <w:r w:rsidRPr="00DA7307">
              <w:rPr>
                <w:rFonts w:eastAsia="Tahoma"/>
                <w:color w:val="000000" w:themeColor="text1"/>
                <w:lang w:val="en-US"/>
              </w:rPr>
              <w:t>Hz</w:t>
            </w:r>
            <w:r w:rsidRPr="00DA7307">
              <w:rPr>
                <w:rFonts w:eastAsia="Tahoma"/>
                <w:color w:val="000000" w:themeColor="text1"/>
                <w:lang w:val="el-GR"/>
              </w:rPr>
              <w:t xml:space="preserve"> </w:t>
            </w:r>
            <w:r w:rsidRPr="00DA7307">
              <w:rPr>
                <w:rFonts w:eastAsia="Tahoma"/>
                <w:color w:val="000000" w:themeColor="text1"/>
                <w:lang w:val="en-US"/>
              </w:rPr>
              <w:t>to</w:t>
            </w:r>
            <w:r w:rsidRPr="00DA7307">
              <w:rPr>
                <w:rFonts w:eastAsia="Tahoma"/>
                <w:color w:val="000000" w:themeColor="text1"/>
                <w:lang w:val="el-GR"/>
              </w:rPr>
              <w:t xml:space="preserve"> 20</w:t>
            </w:r>
            <w:r w:rsidRPr="00DA7307">
              <w:rPr>
                <w:rFonts w:eastAsia="Tahoma"/>
                <w:color w:val="000000" w:themeColor="text1"/>
                <w:lang w:val="en-US"/>
              </w:rPr>
              <w:t>kHz</w:t>
            </w:r>
            <w:r w:rsidRPr="00DA7307">
              <w:rPr>
                <w:rFonts w:eastAsia="Tahoma"/>
                <w:color w:val="000000" w:themeColor="text1"/>
                <w:lang w:val="el-GR"/>
              </w:rPr>
              <w:t>, +4</w:t>
            </w:r>
            <w:r w:rsidRPr="00DA7307">
              <w:rPr>
                <w:rFonts w:eastAsia="Tahoma"/>
                <w:color w:val="000000" w:themeColor="text1"/>
                <w:lang w:val="en-US"/>
              </w:rPr>
              <w:t>dBu</w:t>
            </w:r>
            <w:r w:rsidRPr="00DA7307">
              <w:rPr>
                <w:rFonts w:eastAsia="Tahoma"/>
                <w:color w:val="000000" w:themeColor="text1"/>
                <w:lang w:val="el-GR"/>
              </w:rPr>
              <w:t xml:space="preserve"> </w:t>
            </w:r>
            <w:r w:rsidRPr="00DA7307">
              <w:rPr>
                <w:rFonts w:eastAsia="Tahoma"/>
                <w:color w:val="000000" w:themeColor="text1"/>
                <w:lang w:val="en-US"/>
              </w:rPr>
              <w:t>output</w:t>
            </w:r>
            <w:r w:rsidRPr="00DA7307">
              <w:rPr>
                <w:rFonts w:eastAsia="Tahoma"/>
                <w:color w:val="000000" w:themeColor="text1"/>
                <w:lang w:val="el-GR"/>
              </w:rPr>
              <w:t xml:space="preserve">: +0.25 </w:t>
            </w:r>
            <w:r w:rsidRPr="00DA7307">
              <w:rPr>
                <w:rFonts w:eastAsia="Tahoma"/>
                <w:color w:val="000000" w:themeColor="text1"/>
                <w:lang w:val="en-US"/>
              </w:rPr>
              <w:t>dB</w:t>
            </w:r>
            <w:r w:rsidRPr="00DA7307">
              <w:rPr>
                <w:rFonts w:eastAsia="Tahoma"/>
                <w:color w:val="000000" w:themeColor="text1"/>
                <w:lang w:val="el-GR"/>
              </w:rPr>
              <w:t xml:space="preserve">/-0.5 </w:t>
            </w:r>
            <w:r w:rsidRPr="00DA7307">
              <w:rPr>
                <w:rFonts w:eastAsia="Tahoma"/>
                <w:color w:val="000000" w:themeColor="text1"/>
                <w:lang w:val="en-US"/>
              </w:rPr>
              <w:t>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AE213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3E47B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27C3F" w14:textId="77777777" w:rsidR="003A1F48" w:rsidRPr="00DA7307" w:rsidRDefault="003A1F48" w:rsidP="002E347D">
            <w:pPr>
              <w:widowControl w:val="0"/>
              <w:spacing w:after="0"/>
              <w:rPr>
                <w:rFonts w:eastAsia="Tahoma"/>
                <w:color w:val="000000" w:themeColor="text1"/>
              </w:rPr>
            </w:pPr>
          </w:p>
        </w:tc>
      </w:tr>
      <w:tr w:rsidR="003A1F48" w:rsidRPr="003A1F48" w14:paraId="459BCA7F"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9BBF23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48B38D"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Δυναμική περιοχή (σε παρουσία σήματος)</w:t>
            </w:r>
          </w:p>
          <w:p w14:paraId="421CF43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22Hz to 22kHz, 0dB gain: &gt; 108dB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D1296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2E75A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4D066" w14:textId="77777777" w:rsidR="003A1F48" w:rsidRPr="00DA7307" w:rsidRDefault="003A1F48" w:rsidP="002E347D">
            <w:pPr>
              <w:widowControl w:val="0"/>
              <w:spacing w:after="0"/>
              <w:rPr>
                <w:rFonts w:eastAsia="Tahoma"/>
                <w:color w:val="000000" w:themeColor="text1"/>
              </w:rPr>
            </w:pPr>
          </w:p>
        </w:tc>
      </w:tr>
      <w:tr w:rsidR="003A1F48" w:rsidRPr="003A1F48" w14:paraId="7AD340C2"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4B4442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A65F3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παρουσιάζει</w:t>
            </w:r>
            <w:r w:rsidRPr="00DA7307">
              <w:rPr>
                <w:rFonts w:eastAsia="Tahoma"/>
                <w:color w:val="000000" w:themeColor="text1"/>
                <w:lang w:val="en-US"/>
              </w:rPr>
              <w:t xml:space="preserve"> </w:t>
            </w:r>
            <w:r w:rsidRPr="00DA7307">
              <w:rPr>
                <w:rFonts w:eastAsia="Tahoma"/>
                <w:color w:val="000000" w:themeColor="text1"/>
                <w:lang w:val="el-GR"/>
              </w:rPr>
              <w:t>συνακρόαση</w:t>
            </w:r>
            <w:r w:rsidRPr="00DA7307">
              <w:rPr>
                <w:rFonts w:eastAsia="Tahoma"/>
                <w:color w:val="000000" w:themeColor="text1"/>
                <w:lang w:val="en-US"/>
              </w:rPr>
              <w:t xml:space="preserve"> (Crosstalk), channel to channel, 1 kHz:</w:t>
            </w:r>
          </w:p>
          <w:p w14:paraId="13A051F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0dB gain, +4dBu input: &lt; -85dB</w:t>
            </w:r>
          </w:p>
          <w:p w14:paraId="08747FE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54dB gain, -50dBu input: &lt; -75dB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5B128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E3014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B44BF9" w14:textId="77777777" w:rsidR="003A1F48" w:rsidRPr="00DA7307" w:rsidRDefault="003A1F48" w:rsidP="002E347D">
            <w:pPr>
              <w:widowControl w:val="0"/>
              <w:spacing w:after="0"/>
              <w:rPr>
                <w:rFonts w:eastAsia="Tahoma"/>
                <w:color w:val="000000" w:themeColor="text1"/>
              </w:rPr>
            </w:pPr>
          </w:p>
        </w:tc>
      </w:tr>
      <w:tr w:rsidR="003A1F48" w:rsidRPr="003A1F48" w14:paraId="2048D47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568404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58EC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θύρα Gigabit Ethernet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F30C4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2A210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412C2F" w14:textId="77777777" w:rsidR="003A1F48" w:rsidRPr="00DA7307" w:rsidRDefault="003A1F48" w:rsidP="002E347D">
            <w:pPr>
              <w:widowControl w:val="0"/>
              <w:spacing w:after="0"/>
              <w:rPr>
                <w:rFonts w:eastAsia="Tahoma"/>
                <w:color w:val="000000" w:themeColor="text1"/>
              </w:rPr>
            </w:pPr>
          </w:p>
        </w:tc>
      </w:tr>
      <w:tr w:rsidR="003A1F48" w:rsidRPr="003A1F48" w14:paraId="0BCC857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50C182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073CC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 υποστηρίζει port authentication μέσω IEEE 802.1X</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B26E8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466C7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BCA32C" w14:textId="77777777" w:rsidR="003A1F48" w:rsidRPr="00DA7307" w:rsidRDefault="003A1F48" w:rsidP="002E347D">
            <w:pPr>
              <w:widowControl w:val="0"/>
              <w:spacing w:after="0"/>
              <w:rPr>
                <w:rFonts w:eastAsia="Tahoma"/>
                <w:color w:val="000000" w:themeColor="text1"/>
              </w:rPr>
            </w:pPr>
          </w:p>
        </w:tc>
      </w:tr>
      <w:tr w:rsidR="003A1F48" w:rsidRPr="003A1F48" w14:paraId="0757ABF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028B55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C2A52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δικτυακή σύνδεση για έλεγχο και προγραμματισμό</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46800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A9F1C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BADD881" w14:textId="77777777" w:rsidR="003A1F48" w:rsidRPr="00DA7307" w:rsidRDefault="003A1F48" w:rsidP="002E347D">
            <w:pPr>
              <w:widowControl w:val="0"/>
              <w:spacing w:after="0"/>
              <w:rPr>
                <w:rFonts w:eastAsia="Tahoma"/>
                <w:color w:val="000000" w:themeColor="text1"/>
              </w:rPr>
            </w:pPr>
          </w:p>
        </w:tc>
      </w:tr>
      <w:tr w:rsidR="003A1F48" w:rsidRPr="003A1F48" w14:paraId="166B5D8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96C501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49286B"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Μέσω του διαθέσιμου λογισμικού να πραγματοποιείται ο έλεγχος και η παραμετροποίηση τόσο του ψηφιακού επεξεργαστή όσο και των μικροφώνων</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A0753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D07A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DC9C77" w14:textId="77777777" w:rsidR="003A1F48" w:rsidRPr="00DA7307" w:rsidRDefault="003A1F48" w:rsidP="002E347D">
            <w:pPr>
              <w:widowControl w:val="0"/>
              <w:spacing w:after="0"/>
              <w:rPr>
                <w:rFonts w:eastAsia="Tahoma"/>
                <w:color w:val="000000" w:themeColor="text1"/>
              </w:rPr>
            </w:pPr>
          </w:p>
        </w:tc>
      </w:tr>
      <w:tr w:rsidR="003A1F48" w:rsidRPr="003A1F48" w14:paraId="1C54521A"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FF06EF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DCFE6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 διαθέτει σειριακή  RS-232</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1869A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99A99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0B1C95" w14:textId="77777777" w:rsidR="003A1F48" w:rsidRPr="00DA7307" w:rsidRDefault="003A1F48" w:rsidP="002E347D">
            <w:pPr>
              <w:widowControl w:val="0"/>
              <w:spacing w:after="0"/>
              <w:rPr>
                <w:rFonts w:eastAsia="Tahoma"/>
                <w:color w:val="000000" w:themeColor="text1"/>
              </w:rPr>
            </w:pPr>
          </w:p>
        </w:tc>
      </w:tr>
      <w:tr w:rsidR="003A1F48" w:rsidRPr="003A1F48" w14:paraId="5B7E8152"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9DE7E5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17A1DA1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Μονάδα</w:t>
            </w:r>
            <w:r w:rsidRPr="00DA7307">
              <w:rPr>
                <w:rFonts w:eastAsia="Tahoma"/>
                <w:color w:val="000000" w:themeColor="text1"/>
                <w:lang w:val="en-US"/>
              </w:rPr>
              <w:t xml:space="preserve"> AVB to Dante Bridge</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737D827"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46C34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623EE6B" w14:textId="77777777" w:rsidR="003A1F48" w:rsidRPr="00DA7307" w:rsidRDefault="003A1F48" w:rsidP="002E347D">
            <w:pPr>
              <w:widowControl w:val="0"/>
              <w:spacing w:after="0"/>
              <w:rPr>
                <w:rFonts w:eastAsia="Tahoma"/>
                <w:color w:val="000000" w:themeColor="text1"/>
              </w:rPr>
            </w:pPr>
          </w:p>
        </w:tc>
      </w:tr>
      <w:tr w:rsidR="003A1F48" w:rsidRPr="003A1F48" w14:paraId="4020A8A4"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F3409C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67A262"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Μία</w:t>
            </w:r>
            <w:r w:rsidRPr="00DA7307">
              <w:rPr>
                <w:rFonts w:eastAsia="Tahoma"/>
                <w:b/>
                <w:bCs/>
                <w:color w:val="000000" w:themeColor="text1"/>
                <w:lang w:val="en-US"/>
              </w:rPr>
              <w:t xml:space="preserve"> (1) </w:t>
            </w:r>
            <w:r w:rsidRPr="00DA7307">
              <w:rPr>
                <w:rFonts w:eastAsia="Tahoma"/>
                <w:b/>
                <w:bCs/>
                <w:color w:val="000000" w:themeColor="text1"/>
                <w:lang w:val="el-GR"/>
              </w:rPr>
              <w:t>Μονάδα</w:t>
            </w:r>
            <w:r w:rsidRPr="00DA7307">
              <w:rPr>
                <w:rFonts w:eastAsia="Tahoma"/>
                <w:b/>
                <w:bCs/>
                <w:color w:val="000000" w:themeColor="text1"/>
                <w:lang w:val="en-US"/>
              </w:rPr>
              <w:t xml:space="preserve"> AVB to Dante Bridge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CD5EF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C03F7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503C29" w14:textId="77777777" w:rsidR="003A1F48" w:rsidRPr="00DA7307" w:rsidRDefault="003A1F48" w:rsidP="002E347D">
            <w:pPr>
              <w:widowControl w:val="0"/>
              <w:spacing w:after="0"/>
              <w:rPr>
                <w:rFonts w:eastAsia="Tahoma"/>
                <w:color w:val="000000" w:themeColor="text1"/>
              </w:rPr>
            </w:pPr>
          </w:p>
        </w:tc>
      </w:tr>
      <w:tr w:rsidR="003A1F48" w:rsidRPr="003A1F48" w14:paraId="758A0E5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3FF27AD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5E523B"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αναφερθεί ο Κατασκευαστής, </w:t>
            </w:r>
            <w:r w:rsidRPr="00DA7307">
              <w:rPr>
                <w:rFonts w:eastAsia="Tahoma"/>
                <w:color w:val="000000" w:themeColor="text1"/>
                <w:lang w:val="el-GR"/>
              </w:rPr>
              <w:lastRenderedPageBreak/>
              <w:t>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85850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lastRenderedPageBreak/>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4CAD4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A0CA9F" w14:textId="77777777" w:rsidR="003A1F48" w:rsidRPr="00DA7307" w:rsidRDefault="003A1F48" w:rsidP="002E347D">
            <w:pPr>
              <w:widowControl w:val="0"/>
              <w:spacing w:after="0"/>
              <w:rPr>
                <w:rFonts w:eastAsia="Tahoma"/>
                <w:color w:val="000000" w:themeColor="text1"/>
              </w:rPr>
            </w:pPr>
          </w:p>
        </w:tc>
      </w:tr>
      <w:tr w:rsidR="003A1F48" w:rsidRPr="003A1F48" w14:paraId="5C6FC253"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C547AD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F876B8"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κατασκευής/ISO κατασκευαστή:</w:t>
            </w:r>
          </w:p>
          <w:p w14:paraId="59EF6608"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ISO 9001/2015 ή ισοδύναμο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2A1E0B"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CF5D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3DC308" w14:textId="77777777" w:rsidR="003A1F48" w:rsidRPr="00DA7307" w:rsidRDefault="003A1F48" w:rsidP="002E347D">
            <w:pPr>
              <w:widowControl w:val="0"/>
              <w:spacing w:after="0"/>
              <w:rPr>
                <w:rFonts w:eastAsia="Tahoma"/>
                <w:color w:val="000000" w:themeColor="text1"/>
              </w:rPr>
            </w:pPr>
          </w:p>
        </w:tc>
      </w:tr>
      <w:tr w:rsidR="003A1F48" w:rsidRPr="003A1F48" w14:paraId="2C8417BB"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67EE1B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A6F3F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5-ports with 100/1000M Ethernet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EB131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474B1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17A790" w14:textId="77777777" w:rsidR="003A1F48" w:rsidRPr="00DA7307" w:rsidRDefault="003A1F48" w:rsidP="002E347D">
            <w:pPr>
              <w:widowControl w:val="0"/>
              <w:spacing w:after="0"/>
              <w:rPr>
                <w:rFonts w:eastAsia="Tahoma"/>
                <w:color w:val="000000" w:themeColor="text1"/>
              </w:rPr>
            </w:pPr>
          </w:p>
        </w:tc>
      </w:tr>
      <w:tr w:rsidR="003A1F48" w:rsidRPr="003A1F48" w14:paraId="04DF7C89"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28F214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FD3B9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υποστηρίζουν</w:t>
            </w:r>
            <w:r w:rsidRPr="00DA7307">
              <w:rPr>
                <w:rFonts w:eastAsia="Tahoma"/>
                <w:color w:val="000000" w:themeColor="text1"/>
                <w:lang w:val="en-US"/>
              </w:rPr>
              <w:t xml:space="preserve"> All 5 ports are AVB/Dante enabled, and will autodetect port role (AVB, Dante, Dante+AVB)</w:t>
            </w:r>
          </w:p>
          <w:p w14:paraId="38E33D83"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BB8C8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0AEAE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E1EA1F" w14:textId="77777777" w:rsidR="003A1F48" w:rsidRPr="00DA7307" w:rsidRDefault="003A1F48" w:rsidP="002E347D">
            <w:pPr>
              <w:widowControl w:val="0"/>
              <w:spacing w:after="0"/>
              <w:rPr>
                <w:rFonts w:eastAsia="Tahoma"/>
                <w:color w:val="000000" w:themeColor="text1"/>
              </w:rPr>
            </w:pPr>
          </w:p>
        </w:tc>
      </w:tr>
      <w:tr w:rsidR="003A1F48" w:rsidRPr="003A1F48" w14:paraId="6226155F"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CB93C0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3FE0F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όταν χρησημοποιηθεί σαν Bri</w:t>
            </w:r>
            <w:r w:rsidRPr="00DA7307">
              <w:rPr>
                <w:rFonts w:eastAsia="Tahoma"/>
                <w:color w:val="000000" w:themeColor="text1"/>
                <w:lang w:val="en-US"/>
              </w:rPr>
              <w:t>d</w:t>
            </w:r>
            <w:r w:rsidRPr="00DA7307">
              <w:rPr>
                <w:rFonts w:eastAsia="Tahoma"/>
                <w:color w:val="000000" w:themeColor="text1"/>
                <w:lang w:val="el-GR"/>
              </w:rPr>
              <w:t>ge</w:t>
            </w:r>
          </w:p>
          <w:p w14:paraId="62A5F4BD"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Dante: 32x32 channels, 32 Flows with 32 Con/Mon channels</w:t>
            </w:r>
          </w:p>
          <w:p w14:paraId="13AAD96B"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AVB: 128x128 channels and 64 Streams</w:t>
            </w:r>
          </w:p>
          <w:p w14:paraId="1C63A0C9"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AES67 Capable via Dante</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1BFA5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60963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70241C" w14:textId="77777777" w:rsidR="003A1F48" w:rsidRPr="00DA7307" w:rsidRDefault="003A1F48" w:rsidP="002E347D">
            <w:pPr>
              <w:widowControl w:val="0"/>
              <w:spacing w:after="0"/>
              <w:rPr>
                <w:rFonts w:eastAsia="Tahoma"/>
                <w:color w:val="000000" w:themeColor="text1"/>
              </w:rPr>
            </w:pPr>
          </w:p>
        </w:tc>
      </w:tr>
      <w:tr w:rsidR="003A1F48" w:rsidRPr="003A1F48" w14:paraId="7B9B029A"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6A0EB72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9429C1" w14:textId="77777777" w:rsidR="003A1F48" w:rsidRPr="00DA7307" w:rsidRDefault="003A1F48" w:rsidP="002E347D">
            <w:pPr>
              <w:shd w:val="clear" w:color="auto" w:fill="FFFFFF" w:themeFill="background1"/>
              <w:spacing w:after="0"/>
              <w:rPr>
                <w:rFonts w:eastAsia="Tahoma"/>
                <w:color w:val="383838"/>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w:t>
            </w:r>
            <w:r w:rsidRPr="00DA7307">
              <w:rPr>
                <w:rFonts w:eastAsia="Tahoma"/>
                <w:color w:val="383838"/>
                <w:lang w:val="en-US"/>
              </w:rPr>
              <w:t>4 ports provide PoE+ Class 4 with 120W PoE budget for the switch</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12B6D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FE2FC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7AAF12" w14:textId="77777777" w:rsidR="003A1F48" w:rsidRPr="00DA7307" w:rsidRDefault="003A1F48" w:rsidP="002E347D">
            <w:pPr>
              <w:widowControl w:val="0"/>
              <w:spacing w:after="0"/>
              <w:rPr>
                <w:rFonts w:eastAsia="Tahoma"/>
                <w:color w:val="000000" w:themeColor="text1"/>
              </w:rPr>
            </w:pPr>
          </w:p>
        </w:tc>
      </w:tr>
      <w:tr w:rsidR="003A1F48" w:rsidRPr="003A1F48" w14:paraId="1F9D2660" w14:textId="77777777" w:rsidTr="007E4A3D">
        <w:trPr>
          <w:trHeight w:val="300"/>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4BFCF9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10.2.8</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8AF72B" w14:textId="77777777" w:rsidR="003A1F48" w:rsidRPr="00DA7307" w:rsidRDefault="003A1F48" w:rsidP="002E347D">
            <w:pPr>
              <w:shd w:val="clear" w:color="auto" w:fill="FFFFFF" w:themeFill="background1"/>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υποστηρίζει</w:t>
            </w:r>
          </w:p>
          <w:p w14:paraId="6739125F" w14:textId="77777777"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RSTP (rapid spanning tree protocol)</w:t>
            </w:r>
          </w:p>
          <w:p w14:paraId="1382B9FB" w14:textId="39BD4F14" w:rsidR="003A1F48" w:rsidRPr="00DA7307" w:rsidRDefault="003A1F48" w:rsidP="002E347D">
            <w:pPr>
              <w:pStyle w:val="aff"/>
              <w:widowControl w:val="0"/>
              <w:spacing w:after="0"/>
              <w:ind w:left="0"/>
              <w:rPr>
                <w:rFonts w:eastAsia="Tahoma"/>
                <w:color w:val="000000" w:themeColor="text1"/>
              </w:rPr>
            </w:pPr>
            <w:r w:rsidRPr="00DA7307">
              <w:rPr>
                <w:rFonts w:eastAsia="Tahoma"/>
                <w:color w:val="000000" w:themeColor="text1"/>
                <w:lang w:val="en-US"/>
              </w:rPr>
              <w:t>IGMP Snooping</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25822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E5C2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1D2B5" w14:textId="77777777" w:rsidR="003A1F48" w:rsidRPr="00DA7307" w:rsidRDefault="003A1F48" w:rsidP="002E347D">
            <w:pPr>
              <w:widowControl w:val="0"/>
              <w:spacing w:after="0"/>
              <w:rPr>
                <w:rFonts w:eastAsia="Tahoma"/>
                <w:color w:val="000000" w:themeColor="text1"/>
              </w:rPr>
            </w:pPr>
          </w:p>
        </w:tc>
      </w:tr>
      <w:tr w:rsidR="003A1F48" w:rsidRPr="003A1F48" w14:paraId="48C1B60E" w14:textId="77777777" w:rsidTr="007E4A3D">
        <w:trPr>
          <w:trHeight w:val="25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6AD5E25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A5885D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Desktop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1141E91"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BE56BC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63A51A" w14:textId="77777777" w:rsidR="003A1F48" w:rsidRPr="00DA7307" w:rsidRDefault="003A1F48" w:rsidP="002E347D">
            <w:pPr>
              <w:widowControl w:val="0"/>
              <w:spacing w:after="0"/>
              <w:rPr>
                <w:rFonts w:eastAsia="Tahoma"/>
                <w:color w:val="000000" w:themeColor="text1"/>
              </w:rPr>
            </w:pPr>
          </w:p>
        </w:tc>
      </w:tr>
      <w:tr w:rsidR="003A1F48" w:rsidRPr="003A1F48" w14:paraId="6D235B57" w14:textId="77777777" w:rsidTr="007E4A3D">
        <w:trPr>
          <w:trHeight w:val="27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72083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B2B4C6"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b/>
                <w:bCs/>
                <w:color w:val="000000" w:themeColor="text1"/>
              </w:rPr>
              <w:t>Ένα</w:t>
            </w:r>
            <w:r w:rsidRPr="00DA7307">
              <w:rPr>
                <w:rFonts w:ascii="Tahoma" w:eastAsia="Tahoma" w:hAnsi="Tahoma" w:cs="Tahoma"/>
                <w:b/>
                <w:bCs/>
                <w:color w:val="000000" w:themeColor="text1"/>
                <w:lang w:val="en-US"/>
              </w:rPr>
              <w:t xml:space="preserve"> (1) Desktop PC (Small Form Factor PC)</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CDD4A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6360B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1E463" w14:textId="77777777" w:rsidR="003A1F48" w:rsidRPr="00DA7307" w:rsidRDefault="003A1F48" w:rsidP="002E347D">
            <w:pPr>
              <w:widowControl w:val="0"/>
              <w:spacing w:after="0"/>
              <w:rPr>
                <w:rFonts w:eastAsia="Tahoma"/>
                <w:color w:val="000000" w:themeColor="text1"/>
              </w:rPr>
            </w:pPr>
          </w:p>
        </w:tc>
      </w:tr>
      <w:tr w:rsidR="003A1F48" w:rsidRPr="003A1F48" w14:paraId="154055DC" w14:textId="77777777" w:rsidTr="007E4A3D">
        <w:trPr>
          <w:trHeight w:val="300"/>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740D5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F30C2C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AE50E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615FF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AA6DBA" w14:textId="77777777" w:rsidR="003A1F48" w:rsidRPr="00DA7307" w:rsidRDefault="003A1F48" w:rsidP="002E347D">
            <w:pPr>
              <w:widowControl w:val="0"/>
              <w:spacing w:after="0"/>
              <w:rPr>
                <w:rFonts w:eastAsia="Tahoma"/>
                <w:color w:val="000000" w:themeColor="text1"/>
              </w:rPr>
            </w:pPr>
          </w:p>
        </w:tc>
      </w:tr>
      <w:tr w:rsidR="003A1F48" w:rsidRPr="003A1F48" w14:paraId="1C5ACB7A"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A91D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2ACD49"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1248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86886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2B61FB" w14:textId="77777777" w:rsidR="003A1F48" w:rsidRPr="00DA7307" w:rsidRDefault="003A1F48" w:rsidP="002E347D">
            <w:pPr>
              <w:widowControl w:val="0"/>
              <w:spacing w:after="0"/>
              <w:rPr>
                <w:rFonts w:eastAsia="Tahoma"/>
                <w:color w:val="000000" w:themeColor="text1"/>
              </w:rPr>
            </w:pPr>
          </w:p>
        </w:tc>
      </w:tr>
      <w:tr w:rsidR="003A1F48" w:rsidRPr="003A1F48" w14:paraId="6E706D40" w14:textId="77777777" w:rsidTr="007E4A3D">
        <w:trPr>
          <w:trHeight w:val="40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3CD35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85CB5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D77F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37041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A4D447" w14:textId="77777777" w:rsidR="003A1F48" w:rsidRPr="00DA7307" w:rsidRDefault="003A1F48" w:rsidP="002E347D">
            <w:pPr>
              <w:widowControl w:val="0"/>
              <w:spacing w:after="0"/>
              <w:rPr>
                <w:rFonts w:eastAsia="Tahoma"/>
                <w:color w:val="000000" w:themeColor="text1"/>
              </w:rPr>
            </w:pPr>
          </w:p>
        </w:tc>
      </w:tr>
      <w:tr w:rsidR="003A1F48" w:rsidRPr="003A1F48" w14:paraId="1682D5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bottom"/>
          </w:tcPr>
          <w:p w14:paraId="6A1C18B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2EC6CF5" w14:textId="2E8F94CC"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31CDC5A"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53E516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2C479D7" w14:textId="77777777" w:rsidR="003A1F48" w:rsidRPr="00DA7307" w:rsidRDefault="003A1F48" w:rsidP="002E347D">
            <w:pPr>
              <w:widowControl w:val="0"/>
              <w:spacing w:after="0"/>
              <w:rPr>
                <w:rFonts w:eastAsia="Tahoma"/>
                <w:color w:val="000000" w:themeColor="text1"/>
              </w:rPr>
            </w:pPr>
          </w:p>
        </w:tc>
      </w:tr>
      <w:tr w:rsidR="003A1F48" w:rsidRPr="003A1F48" w14:paraId="62D0F08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50986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F4529C"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Μία (1) Οθόνη αφής 24”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11E95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30763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33A86C" w14:textId="77777777" w:rsidR="003A1F48" w:rsidRPr="00DA7307" w:rsidRDefault="003A1F48" w:rsidP="002E347D">
            <w:pPr>
              <w:widowControl w:val="0"/>
              <w:spacing w:after="0"/>
              <w:rPr>
                <w:rFonts w:eastAsia="Tahoma"/>
                <w:color w:val="000000" w:themeColor="text1"/>
              </w:rPr>
            </w:pPr>
          </w:p>
        </w:tc>
      </w:tr>
      <w:tr w:rsidR="003A1F48" w:rsidRPr="003A1F48" w14:paraId="665E13B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A94F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63773E"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E270F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14C63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050A05" w14:textId="77777777" w:rsidR="003A1F48" w:rsidRPr="00DA7307" w:rsidRDefault="003A1F48" w:rsidP="002E347D">
            <w:pPr>
              <w:widowControl w:val="0"/>
              <w:spacing w:after="0"/>
              <w:rPr>
                <w:rFonts w:eastAsia="Tahoma"/>
                <w:color w:val="000000" w:themeColor="text1"/>
              </w:rPr>
            </w:pPr>
          </w:p>
        </w:tc>
      </w:tr>
      <w:tr w:rsidR="003A1F48" w:rsidRPr="003A1F48" w14:paraId="45D9B33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2752A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99F40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Προδιαγραφές ως ανωτέρω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34A9C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63334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22246" w14:textId="77777777" w:rsidR="003A1F48" w:rsidRPr="00DA7307" w:rsidRDefault="003A1F48" w:rsidP="002E347D">
            <w:pPr>
              <w:widowControl w:val="0"/>
              <w:spacing w:after="0"/>
              <w:rPr>
                <w:rFonts w:eastAsia="Tahoma"/>
                <w:color w:val="000000" w:themeColor="text1"/>
              </w:rPr>
            </w:pPr>
          </w:p>
        </w:tc>
      </w:tr>
      <w:tr w:rsidR="003A1F48" w:rsidRPr="003A1F48" w14:paraId="7314CBD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BBD3260" w14:textId="77777777" w:rsidR="003A1F48" w:rsidRPr="00DA7307" w:rsidRDefault="003A1F48" w:rsidP="002E347D">
            <w:pPr>
              <w:pStyle w:val="TableParagraph"/>
              <w:tabs>
                <w:tab w:val="left" w:pos="741"/>
              </w:tabs>
              <w:spacing w:line="292" w:lineRule="exact"/>
              <w:rPr>
                <w:rFonts w:ascii="Tahoma" w:eastAsia="Tahoma" w:hAnsi="Tahoma" w:cs="Tahoma"/>
                <w:color w:val="000000" w:themeColor="text1"/>
              </w:rPr>
            </w:pPr>
            <w:r w:rsidRPr="00DA7307">
              <w:rPr>
                <w:rFonts w:ascii="Tahoma" w:eastAsia="Tahoma" w:hAnsi="Tahoma" w:cs="Tahoma"/>
                <w:color w:val="000000" w:themeColor="text1"/>
              </w:rPr>
              <w:t>10.5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4426E35" w14:textId="77777777" w:rsidR="003A1F48" w:rsidRPr="00DA7307" w:rsidRDefault="003A1F48" w:rsidP="002E347D">
            <w:pPr>
              <w:pStyle w:val="TableParagraph"/>
              <w:tabs>
                <w:tab w:val="left" w:pos="741"/>
              </w:tabs>
              <w:spacing w:line="292" w:lineRule="exact"/>
              <w:rPr>
                <w:rFonts w:ascii="Tahoma" w:eastAsia="Tahoma" w:hAnsi="Tahoma" w:cs="Tahoma"/>
                <w:color w:val="000000" w:themeColor="text1"/>
              </w:rPr>
            </w:pPr>
            <w:r w:rsidRPr="00DA7307">
              <w:rPr>
                <w:rFonts w:ascii="Tahoma" w:eastAsia="Tahoma" w:hAnsi="Tahoma" w:cs="Tahoma"/>
                <w:color w:val="000000" w:themeColor="text1"/>
              </w:rPr>
              <w:t xml:space="preserve">Ενεργά Ηχεία </w:t>
            </w:r>
            <w:r w:rsidRPr="00DA7307">
              <w:rPr>
                <w:rFonts w:ascii="Tahoma" w:eastAsia="Tahoma" w:hAnsi="Tahoma" w:cs="Tahoma"/>
                <w:color w:val="000000" w:themeColor="text1"/>
                <w:lang w:val="en-US"/>
              </w:rPr>
              <w:t>Monitor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38ABF38" w14:textId="77777777" w:rsidR="003A1F48" w:rsidRPr="00DA7307" w:rsidRDefault="003A1F48" w:rsidP="002E347D">
            <w:pPr>
              <w:widowControl w:val="0"/>
              <w:tabs>
                <w:tab w:val="left" w:pos="741"/>
              </w:tabs>
              <w:spacing w:after="0" w:line="292" w:lineRule="exact"/>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2CD6AAA0" w14:textId="77777777" w:rsidR="003A1F48" w:rsidRPr="00DA7307" w:rsidRDefault="003A1F48" w:rsidP="002E347D">
            <w:pPr>
              <w:widowControl w:val="0"/>
              <w:tabs>
                <w:tab w:val="left" w:pos="741"/>
              </w:tabs>
              <w:spacing w:after="0" w:line="292" w:lineRule="exact"/>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25C8987" w14:textId="77777777" w:rsidR="003A1F48" w:rsidRPr="00DA7307" w:rsidRDefault="003A1F48" w:rsidP="002E347D">
            <w:pPr>
              <w:widowControl w:val="0"/>
              <w:tabs>
                <w:tab w:val="left" w:pos="741"/>
              </w:tabs>
              <w:spacing w:after="0" w:line="292" w:lineRule="exact"/>
              <w:rPr>
                <w:rFonts w:eastAsia="Tahoma"/>
                <w:color w:val="000000" w:themeColor="text1"/>
              </w:rPr>
            </w:pPr>
          </w:p>
        </w:tc>
      </w:tr>
      <w:tr w:rsidR="003A1F48" w:rsidRPr="003A1F48" w14:paraId="4985324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DDFCF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3E1FD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 xml:space="preserve">Δύο (2)  Ενεργά Ηχεία </w:t>
            </w:r>
            <w:r w:rsidRPr="00DA7307">
              <w:rPr>
                <w:rFonts w:ascii="Tahoma" w:eastAsia="Tahoma" w:hAnsi="Tahoma" w:cs="Tahoma"/>
                <w:b/>
                <w:bCs/>
                <w:color w:val="000000" w:themeColor="text1"/>
                <w:lang w:val="en-US"/>
              </w:rPr>
              <w:t>Monitor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58570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1015F7"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2794D3" w14:textId="77777777" w:rsidR="003A1F48" w:rsidRPr="00DA7307" w:rsidRDefault="003A1F48" w:rsidP="002E347D">
            <w:pPr>
              <w:widowControl w:val="0"/>
              <w:spacing w:after="0"/>
              <w:rPr>
                <w:rFonts w:eastAsia="Tahoma"/>
                <w:color w:val="FF0000"/>
              </w:rPr>
            </w:pPr>
          </w:p>
        </w:tc>
      </w:tr>
      <w:tr w:rsidR="003A1F48" w:rsidRPr="003A1F48" w14:paraId="0D6C3B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E7910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B3D0A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αναφερθούν Κατασκευαστής – Τύπος – Σειρά 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593E7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BEF961"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71F260" w14:textId="77777777" w:rsidR="003A1F48" w:rsidRPr="00DA7307" w:rsidRDefault="003A1F48" w:rsidP="002E347D">
            <w:pPr>
              <w:widowControl w:val="0"/>
              <w:spacing w:after="0"/>
              <w:rPr>
                <w:rFonts w:eastAsia="Tahoma"/>
                <w:color w:val="FF0000"/>
              </w:rPr>
            </w:pPr>
          </w:p>
        </w:tc>
      </w:tr>
      <w:tr w:rsidR="003A1F48" w:rsidRPr="003A1F48" w14:paraId="2B1FD7D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35284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56EB08"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διαθέτουν</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μονάδα</w:t>
            </w:r>
            <w:r w:rsidRPr="00DA7307">
              <w:rPr>
                <w:rFonts w:ascii="Tahoma" w:eastAsia="Tahoma" w:hAnsi="Tahoma" w:cs="Tahoma"/>
                <w:color w:val="000000" w:themeColor="text1"/>
                <w:lang w:val="en-US"/>
              </w:rPr>
              <w:t xml:space="preserve"> Bass Treble 76 mm (3 in) cone </w:t>
            </w:r>
            <w:r w:rsidRPr="00DA7307">
              <w:rPr>
                <w:rFonts w:ascii="Tahoma" w:eastAsia="Tahoma" w:hAnsi="Tahoma" w:cs="Tahoma"/>
                <w:color w:val="000000" w:themeColor="text1"/>
              </w:rPr>
              <w:t>και</w:t>
            </w:r>
            <w:r w:rsidRPr="00DA7307">
              <w:rPr>
                <w:rFonts w:ascii="Tahoma" w:eastAsia="Tahoma" w:hAnsi="Tahoma" w:cs="Tahoma"/>
                <w:color w:val="000000" w:themeColor="text1"/>
                <w:lang w:val="en-US"/>
              </w:rPr>
              <w:t xml:space="preserve"> 19 mm (3 /4 in) metal dome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3777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89BBF6"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FC8FA8" w14:textId="77777777" w:rsidR="003A1F48" w:rsidRPr="00DA7307" w:rsidRDefault="003A1F48" w:rsidP="002E347D">
            <w:pPr>
              <w:widowControl w:val="0"/>
              <w:spacing w:after="0"/>
              <w:rPr>
                <w:rFonts w:eastAsia="Tahoma"/>
                <w:color w:val="FF0000"/>
              </w:rPr>
            </w:pPr>
          </w:p>
        </w:tc>
      </w:tr>
      <w:tr w:rsidR="003A1F48" w:rsidRPr="003A1F48" w14:paraId="1E52291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A8AC6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EA95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παρουσιάζουν απόκριση συχνότητας από 74 Hz - 20 kHz (± 2.5 dB)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7A18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1CF51B"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F3CED2" w14:textId="77777777" w:rsidR="003A1F48" w:rsidRPr="00DA7307" w:rsidRDefault="003A1F48" w:rsidP="002E347D">
            <w:pPr>
              <w:widowControl w:val="0"/>
              <w:spacing w:after="0"/>
              <w:rPr>
                <w:rFonts w:eastAsia="Tahoma"/>
                <w:color w:val="FF0000"/>
              </w:rPr>
            </w:pPr>
          </w:p>
        </w:tc>
      </w:tr>
      <w:tr w:rsidR="003A1F48" w:rsidRPr="003A1F48" w14:paraId="35ECEF5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FFA9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28CC5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διαθέτουν συχνότητα (crossover) 3.0 kHz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34DE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2574882"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859D36" w14:textId="77777777" w:rsidR="003A1F48" w:rsidRPr="00DA7307" w:rsidRDefault="003A1F48" w:rsidP="002E347D">
            <w:pPr>
              <w:widowControl w:val="0"/>
              <w:spacing w:after="0"/>
              <w:rPr>
                <w:rFonts w:eastAsia="Tahoma"/>
                <w:color w:val="FF0000"/>
              </w:rPr>
            </w:pPr>
          </w:p>
        </w:tc>
      </w:tr>
      <w:tr w:rsidR="003A1F48" w:rsidRPr="003A1F48" w14:paraId="2E4076D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A7BF5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10.5.6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635BE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διαθέτουν συνολική ισχύ 25W  για τις χαμηλές συχνότητες και 25W για τις υψηλές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CA29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B5589C"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15112A" w14:textId="77777777" w:rsidR="003A1F48" w:rsidRPr="00DA7307" w:rsidRDefault="003A1F48" w:rsidP="002E347D">
            <w:pPr>
              <w:widowControl w:val="0"/>
              <w:spacing w:after="0"/>
              <w:rPr>
                <w:rFonts w:eastAsia="Tahoma"/>
                <w:color w:val="FF0000"/>
              </w:rPr>
            </w:pPr>
          </w:p>
        </w:tc>
      </w:tr>
      <w:tr w:rsidR="003A1F48" w:rsidRPr="003A1F48" w14:paraId="0D16E2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1ADB6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5F25E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παρουσιάζουν στάθμη εξόδου ≥91</w:t>
            </w:r>
            <w:r w:rsidRPr="00DA7307">
              <w:rPr>
                <w:rFonts w:ascii="Tahoma" w:eastAsia="Tahoma" w:hAnsi="Tahoma" w:cs="Tahoma"/>
                <w:color w:val="000000" w:themeColor="text1"/>
                <w:lang w:val="en-US"/>
              </w:rPr>
              <w:t>dB</w:t>
            </w:r>
            <w:r w:rsidRPr="00DA7307">
              <w:rPr>
                <w:rFonts w:ascii="Tahoma" w:eastAsia="Tahoma" w:hAnsi="Tahoma" w:cs="Tahoma"/>
                <w:color w:val="000000" w:themeColor="text1"/>
              </w:rPr>
              <w:t xml:space="preserve"> (κατά </w:t>
            </w:r>
            <w:r w:rsidRPr="00DA7307">
              <w:rPr>
                <w:rFonts w:ascii="Tahoma" w:eastAsia="Tahoma" w:hAnsi="Tahoma" w:cs="Tahoma"/>
                <w:color w:val="000000" w:themeColor="text1"/>
                <w:lang w:val="en-US"/>
              </w:rPr>
              <w:t>IEC</w:t>
            </w:r>
            <w:r w:rsidRPr="00DA7307">
              <w:rPr>
                <w:rFonts w:ascii="Tahoma" w:eastAsia="Tahoma" w:hAnsi="Tahoma" w:cs="Tahoma"/>
                <w:color w:val="000000" w:themeColor="text1"/>
              </w:rPr>
              <w:t>60268-5)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3EE1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5E7EDD"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35AC12" w14:textId="77777777" w:rsidR="003A1F48" w:rsidRPr="00DA7307" w:rsidRDefault="003A1F48" w:rsidP="002E347D">
            <w:pPr>
              <w:widowControl w:val="0"/>
              <w:spacing w:after="0"/>
              <w:rPr>
                <w:rFonts w:eastAsia="Tahoma"/>
                <w:color w:val="FF0000"/>
              </w:rPr>
            </w:pPr>
          </w:p>
        </w:tc>
      </w:tr>
      <w:tr w:rsidR="003A1F48" w:rsidRPr="003A1F48" w14:paraId="0942DB9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AC45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4B715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παρουσιάζουν σύνθετη αντίσταση εισόδου 10kΩ</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8A6E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377C2D"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A3B426" w14:textId="77777777" w:rsidR="003A1F48" w:rsidRPr="00DA7307" w:rsidRDefault="003A1F48" w:rsidP="002E347D">
            <w:pPr>
              <w:widowControl w:val="0"/>
              <w:spacing w:after="0"/>
              <w:rPr>
                <w:rFonts w:eastAsia="Tahoma"/>
                <w:color w:val="FF0000"/>
              </w:rPr>
            </w:pPr>
          </w:p>
        </w:tc>
      </w:tr>
      <w:tr w:rsidR="003A1F48" w:rsidRPr="003A1F48" w14:paraId="1912561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EE014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10.5.9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B3ABB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Ηλεκτρική τροφοδοσία: 230</w:t>
            </w:r>
            <w:r w:rsidRPr="00DA7307">
              <w:rPr>
                <w:rFonts w:ascii="Tahoma" w:eastAsia="Tahoma" w:hAnsi="Tahoma" w:cs="Tahoma"/>
                <w:color w:val="000000" w:themeColor="text1"/>
                <w:lang w:val="en-US"/>
              </w:rPr>
              <w:t>VAC-50Hz</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CFDB7C"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23E083" w14:textId="77777777" w:rsidR="003A1F48" w:rsidRPr="00DA7307" w:rsidRDefault="003A1F48" w:rsidP="002E347D">
            <w:pPr>
              <w:widowControl w:val="0"/>
              <w:spacing w:after="0"/>
              <w:rPr>
                <w:rFonts w:eastAsia="Tahoma"/>
                <w:color w:val="FF0000"/>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68F1D6" w14:textId="77777777" w:rsidR="003A1F48" w:rsidRPr="00DA7307" w:rsidRDefault="003A1F48" w:rsidP="002E347D">
            <w:pPr>
              <w:widowControl w:val="0"/>
              <w:spacing w:after="0"/>
              <w:rPr>
                <w:rFonts w:eastAsia="Tahoma"/>
                <w:color w:val="FF0000"/>
              </w:rPr>
            </w:pPr>
          </w:p>
        </w:tc>
      </w:tr>
      <w:tr w:rsidR="003A1F48" w:rsidRPr="007F2CDF" w14:paraId="5C05E80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F7E794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w:t>
            </w:r>
          </w:p>
        </w:tc>
        <w:tc>
          <w:tcPr>
            <w:tcW w:w="358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61FFF528"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Διανομή ήχου στην αίθουσα για τις φορητές κάμερες</w:t>
            </w: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336CE150" w14:textId="77777777" w:rsidR="003A1F48" w:rsidRPr="00DA7307" w:rsidRDefault="003A1F48" w:rsidP="002E347D">
            <w:pPr>
              <w:widowControl w:val="0"/>
              <w:spacing w:after="0"/>
              <w:rPr>
                <w:rFonts w:eastAsia="Tahoma"/>
                <w:color w:val="000000" w:themeColor="text1"/>
                <w:lang w:val="el-GR"/>
              </w:rPr>
            </w:pPr>
          </w:p>
        </w:tc>
        <w:tc>
          <w:tcPr>
            <w:tcW w:w="127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730C9579" w14:textId="77777777" w:rsidR="003A1F48" w:rsidRPr="00DA7307" w:rsidRDefault="003A1F48" w:rsidP="002E347D">
            <w:pPr>
              <w:widowControl w:val="0"/>
              <w:spacing w:after="0"/>
              <w:rPr>
                <w:rFonts w:eastAsia="Tahoma"/>
                <w:color w:val="000000" w:themeColor="text1"/>
                <w:lang w:val="el-GR"/>
              </w:rPr>
            </w:pPr>
          </w:p>
        </w:tc>
        <w:tc>
          <w:tcPr>
            <w:tcW w:w="1545" w:type="dxa"/>
            <w:tcBorders>
              <w:top w:val="single" w:sz="6" w:space="0" w:color="auto"/>
              <w:left w:val="single" w:sz="6" w:space="0" w:color="auto"/>
              <w:bottom w:val="single" w:sz="6" w:space="0" w:color="auto"/>
              <w:right w:val="single" w:sz="6" w:space="0" w:color="auto"/>
            </w:tcBorders>
            <w:shd w:val="clear" w:color="auto" w:fill="E8E8E8"/>
            <w:tcMar>
              <w:left w:w="105" w:type="dxa"/>
              <w:right w:w="105" w:type="dxa"/>
            </w:tcMar>
            <w:vAlign w:val="center"/>
          </w:tcPr>
          <w:p w14:paraId="44CF33E0" w14:textId="77777777" w:rsidR="003A1F48" w:rsidRPr="00DA7307" w:rsidRDefault="003A1F48" w:rsidP="002E347D">
            <w:pPr>
              <w:widowControl w:val="0"/>
              <w:spacing w:after="0"/>
              <w:rPr>
                <w:rFonts w:eastAsia="Tahoma"/>
                <w:color w:val="000000" w:themeColor="text1"/>
                <w:lang w:val="el-GR"/>
              </w:rPr>
            </w:pPr>
          </w:p>
        </w:tc>
      </w:tr>
      <w:tr w:rsidR="003A1F48" w:rsidRPr="003A1F48" w14:paraId="44C14A9C"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9A30B3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F313EE" w14:textId="77777777" w:rsidR="003A1F48" w:rsidRPr="00DA7307" w:rsidRDefault="003A1F48" w:rsidP="002E347D">
            <w:pPr>
              <w:widowControl w:val="0"/>
              <w:spacing w:after="0"/>
              <w:rPr>
                <w:rFonts w:eastAsia="Tahoma"/>
                <w:color w:val="000000" w:themeColor="text1"/>
              </w:rPr>
            </w:pPr>
            <w:r w:rsidRPr="00DA7307">
              <w:rPr>
                <w:rFonts w:eastAsia="Tahoma"/>
                <w:b/>
                <w:bCs/>
                <w:color w:val="000000" w:themeColor="text1"/>
                <w:lang w:val="el-GR"/>
              </w:rPr>
              <w:t xml:space="preserve">Μία (1) μονάδα </w:t>
            </w:r>
            <w:r w:rsidRPr="00DA7307">
              <w:rPr>
                <w:rFonts w:eastAsia="Tahoma"/>
                <w:b/>
                <w:bCs/>
                <w:color w:val="000000" w:themeColor="text1"/>
                <w:lang w:val="en-US"/>
              </w:rPr>
              <w:t>Press Box</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50531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90C46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C0AA6" w14:textId="77777777" w:rsidR="003A1F48" w:rsidRPr="00DA7307" w:rsidRDefault="003A1F48" w:rsidP="002E347D">
            <w:pPr>
              <w:widowControl w:val="0"/>
              <w:spacing w:after="0"/>
              <w:rPr>
                <w:rFonts w:eastAsia="Tahoma"/>
                <w:color w:val="000000" w:themeColor="text1"/>
              </w:rPr>
            </w:pPr>
          </w:p>
        </w:tc>
      </w:tr>
      <w:tr w:rsidR="003A1F48" w:rsidRPr="003A1F48" w14:paraId="57D473B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658276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11.1.2</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EB6C83"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αναφερθεί ο Κατασκευαστής, Σειρά, Μοντέλο</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AEA0E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5E8F9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B64726" w14:textId="77777777" w:rsidR="003A1F48" w:rsidRPr="00DA7307" w:rsidRDefault="003A1F48" w:rsidP="002E347D">
            <w:pPr>
              <w:widowControl w:val="0"/>
              <w:spacing w:after="0"/>
              <w:rPr>
                <w:rFonts w:eastAsia="Tahoma"/>
                <w:color w:val="000000" w:themeColor="text1"/>
              </w:rPr>
            </w:pPr>
          </w:p>
        </w:tc>
      </w:tr>
      <w:tr w:rsidR="003A1F48" w:rsidRPr="003A1F48" w14:paraId="5121CA7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0C68177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3</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57E30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1 channel DANTE input - RJ45 ethercon</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AC638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71D99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4BF76" w14:textId="77777777" w:rsidR="003A1F48" w:rsidRPr="00DA7307" w:rsidRDefault="003A1F48" w:rsidP="002E347D">
            <w:pPr>
              <w:widowControl w:val="0"/>
              <w:spacing w:after="0"/>
              <w:rPr>
                <w:rFonts w:eastAsia="Tahoma"/>
                <w:color w:val="000000" w:themeColor="text1"/>
              </w:rPr>
            </w:pPr>
          </w:p>
        </w:tc>
      </w:tr>
      <w:tr w:rsidR="003A1F48" w:rsidRPr="003A1F48" w14:paraId="60B4B836"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86009D9"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4</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69789" w14:textId="77777777" w:rsidR="003A1F48" w:rsidRPr="00DA7307" w:rsidRDefault="003A1F48" w:rsidP="002E347D">
            <w:pPr>
              <w:spacing w:after="0"/>
              <w:rPr>
                <w:rFonts w:eastAsia="Tahoma"/>
                <w:color w:val="000000" w:themeColor="text1"/>
                <w:lang w:val="el-GR"/>
              </w:rPr>
            </w:pPr>
            <w:r w:rsidRPr="00DA7307">
              <w:rPr>
                <w:rFonts w:eastAsia="Tahoma"/>
                <w:color w:val="000000" w:themeColor="text1"/>
                <w:lang w:val="el-GR"/>
              </w:rPr>
              <w:t xml:space="preserve">Να υποστηρίζει σε κάθε έξοδο εναλλαγή  μεταξύ  </w:t>
            </w:r>
            <w:r w:rsidRPr="00DA7307">
              <w:rPr>
                <w:rFonts w:eastAsia="Tahoma"/>
                <w:color w:val="000000" w:themeColor="text1"/>
                <w:lang w:val="en-US"/>
              </w:rPr>
              <w:t>Line</w:t>
            </w:r>
            <w:r w:rsidRPr="00DA7307">
              <w:rPr>
                <w:rFonts w:eastAsia="Tahoma"/>
                <w:color w:val="000000" w:themeColor="text1"/>
                <w:lang w:val="el-GR"/>
              </w:rPr>
              <w:t xml:space="preserve"> η </w:t>
            </w:r>
            <w:r w:rsidRPr="00DA7307">
              <w:rPr>
                <w:rFonts w:eastAsia="Tahoma"/>
                <w:color w:val="000000" w:themeColor="text1"/>
                <w:lang w:val="en-US"/>
              </w:rPr>
              <w:t>MIC</w:t>
            </w:r>
            <w:r w:rsidRPr="00DA7307">
              <w:rPr>
                <w:rFonts w:eastAsia="Tahoma"/>
                <w:color w:val="000000" w:themeColor="text1"/>
                <w:lang w:val="el-GR"/>
              </w:rPr>
              <w:t xml:space="preserve"> </w:t>
            </w:r>
            <w:r w:rsidRPr="00DA7307">
              <w:rPr>
                <w:rFonts w:eastAsia="Tahoma"/>
                <w:color w:val="000000" w:themeColor="text1"/>
                <w:lang w:val="en-US"/>
              </w:rPr>
              <w:t>level</w:t>
            </w:r>
            <w:r w:rsidRPr="00DA7307">
              <w:rPr>
                <w:rFonts w:eastAsia="Tahoma"/>
                <w:color w:val="000000" w:themeColor="text1"/>
                <w:lang w:val="el-GR"/>
              </w:rPr>
              <w:t>.</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D0241B"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0608A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860D2F" w14:textId="77777777" w:rsidR="003A1F48" w:rsidRPr="00DA7307" w:rsidRDefault="003A1F48" w:rsidP="002E347D">
            <w:pPr>
              <w:widowControl w:val="0"/>
              <w:spacing w:after="0"/>
              <w:rPr>
                <w:rFonts w:eastAsia="Tahoma"/>
                <w:color w:val="000000" w:themeColor="text1"/>
              </w:rPr>
            </w:pPr>
          </w:p>
        </w:tc>
      </w:tr>
      <w:tr w:rsidR="003A1F48" w:rsidRPr="003A1F48" w14:paraId="3296903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100BDE7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5</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613AF7"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12 balanced, individually transformer isolated outputs.</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1FEC1F"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B24BA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0D698A" w14:textId="77777777" w:rsidR="003A1F48" w:rsidRPr="00DA7307" w:rsidRDefault="003A1F48" w:rsidP="002E347D">
            <w:pPr>
              <w:widowControl w:val="0"/>
              <w:spacing w:after="0"/>
              <w:rPr>
                <w:rFonts w:eastAsia="Tahoma"/>
                <w:color w:val="000000" w:themeColor="text1"/>
              </w:rPr>
            </w:pPr>
          </w:p>
        </w:tc>
      </w:tr>
      <w:tr w:rsidR="003A1F48" w:rsidRPr="003A1F48" w14:paraId="33510140"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526CFC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6</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FE5B5D"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διαθέτει RJ45 θύρα και τροφοδοσία μέσω </w:t>
            </w:r>
            <w:r w:rsidRPr="00DA7307">
              <w:rPr>
                <w:rFonts w:eastAsia="Tahoma"/>
                <w:color w:val="000000" w:themeColor="text1"/>
                <w:lang w:val="en-US"/>
              </w:rPr>
              <w:t>POE</w:t>
            </w:r>
            <w:r w:rsidRPr="00DA7307">
              <w:rPr>
                <w:rFonts w:eastAsia="Tahoma"/>
                <w:color w:val="000000" w:themeColor="text1"/>
                <w:lang w:val="el-GR"/>
              </w:rPr>
              <w:t xml:space="preserve"> Class 3</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03D69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4CA74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BA9774" w14:textId="77777777" w:rsidR="003A1F48" w:rsidRPr="00DA7307" w:rsidRDefault="003A1F48" w:rsidP="002E347D">
            <w:pPr>
              <w:widowControl w:val="0"/>
              <w:spacing w:after="0"/>
              <w:rPr>
                <w:rFonts w:eastAsia="Tahoma"/>
                <w:color w:val="000000" w:themeColor="text1"/>
              </w:rPr>
            </w:pPr>
          </w:p>
        </w:tc>
      </w:tr>
      <w:tr w:rsidR="003A1F48" w:rsidRPr="003A1F48" w14:paraId="184F89F8"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45A9D25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7</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7F2A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υποστηρίζει</w:t>
            </w:r>
            <w:r w:rsidRPr="00DA7307">
              <w:rPr>
                <w:rFonts w:eastAsia="Tahoma"/>
                <w:color w:val="000000" w:themeColor="text1"/>
                <w:lang w:val="en-US"/>
              </w:rPr>
              <w:t xml:space="preserve"> Nominal Output level +6dBu (front outputs)</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24EBB4"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73159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10C482" w14:textId="77777777" w:rsidR="003A1F48" w:rsidRPr="00DA7307" w:rsidRDefault="003A1F48" w:rsidP="002E347D">
            <w:pPr>
              <w:widowControl w:val="0"/>
              <w:spacing w:after="0"/>
              <w:rPr>
                <w:rFonts w:eastAsia="Tahoma"/>
                <w:color w:val="000000" w:themeColor="text1"/>
              </w:rPr>
            </w:pPr>
          </w:p>
        </w:tc>
      </w:tr>
      <w:tr w:rsidR="003A1F48" w:rsidRPr="003A1F48" w14:paraId="31C33CC3"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3E6CA14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8</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74AEE8"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έχει</w:t>
            </w:r>
            <w:r w:rsidRPr="00DA7307">
              <w:rPr>
                <w:rFonts w:eastAsia="Tahoma"/>
                <w:color w:val="000000" w:themeColor="text1"/>
                <w:lang w:val="en-US"/>
              </w:rPr>
              <w:t xml:space="preserve"> Maximum Output Level +20dBu (no load) +14dBu (600Ohm)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6F35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93250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FF789F" w14:textId="77777777" w:rsidR="003A1F48" w:rsidRPr="00DA7307" w:rsidRDefault="003A1F48" w:rsidP="002E347D">
            <w:pPr>
              <w:widowControl w:val="0"/>
              <w:spacing w:after="0"/>
              <w:rPr>
                <w:rFonts w:eastAsia="Tahoma"/>
                <w:color w:val="000000" w:themeColor="text1"/>
              </w:rPr>
            </w:pPr>
          </w:p>
        </w:tc>
      </w:tr>
      <w:tr w:rsidR="003A1F48" w:rsidRPr="003A1F48" w14:paraId="55E641EE"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29FEC5E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w:t>
            </w:r>
            <w:r w:rsidRPr="00DA7307">
              <w:rPr>
                <w:rFonts w:eastAsia="Tahoma"/>
                <w:color w:val="000000" w:themeColor="text1"/>
                <w:lang w:val="en-US"/>
              </w:rPr>
              <w:t>9</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FA15B1"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έχει Αντίσταση εξόδου </w:t>
            </w:r>
            <w:r w:rsidRPr="00DA7307">
              <w:rPr>
                <w:rFonts w:eastAsia="Tahoma"/>
                <w:color w:val="000000" w:themeColor="text1"/>
                <w:lang w:val="en-US"/>
              </w:rPr>
              <w:t>Mic</w:t>
            </w:r>
            <w:r w:rsidRPr="00DA7307">
              <w:rPr>
                <w:rFonts w:eastAsia="Tahoma"/>
                <w:color w:val="000000" w:themeColor="text1"/>
                <w:lang w:val="el-GR"/>
              </w:rPr>
              <w:t>: 220</w:t>
            </w:r>
            <w:r w:rsidRPr="00DA7307">
              <w:rPr>
                <w:rFonts w:eastAsia="Tahoma"/>
                <w:color w:val="000000" w:themeColor="text1"/>
                <w:lang w:val="en-US"/>
              </w:rPr>
              <w:t>Ohm</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1EEFA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DDD1E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C9A5B0" w14:textId="77777777" w:rsidR="003A1F48" w:rsidRPr="00DA7307" w:rsidRDefault="003A1F48" w:rsidP="002E347D">
            <w:pPr>
              <w:widowControl w:val="0"/>
              <w:spacing w:after="0"/>
              <w:rPr>
                <w:rFonts w:eastAsia="Tahoma"/>
                <w:color w:val="000000" w:themeColor="text1"/>
              </w:rPr>
            </w:pPr>
          </w:p>
        </w:tc>
      </w:tr>
      <w:tr w:rsidR="003A1F48" w:rsidRPr="003A1F48" w14:paraId="761675CF"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7D7C1E00"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11.1.1</w:t>
            </w:r>
            <w:r w:rsidRPr="00DA7307">
              <w:rPr>
                <w:rFonts w:eastAsia="Tahoma"/>
                <w:color w:val="000000" w:themeColor="text1"/>
                <w:lang w:val="en-US"/>
              </w:rPr>
              <w:t>0</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97DE5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 xml:space="preserve">Να έχε </w:t>
            </w:r>
            <w:r w:rsidRPr="00DA7307">
              <w:rPr>
                <w:rFonts w:eastAsia="Tahoma"/>
                <w:color w:val="000000" w:themeColor="text1"/>
                <w:lang w:val="en-US"/>
              </w:rPr>
              <w:t xml:space="preserve"> </w:t>
            </w:r>
            <w:r w:rsidRPr="00DA7307">
              <w:rPr>
                <w:rFonts w:eastAsia="Tahoma"/>
                <w:color w:val="000000" w:themeColor="text1"/>
                <w:lang w:val="el-GR"/>
              </w:rPr>
              <w:t>SNR &gt;70 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39584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0FD00E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19491B" w14:textId="77777777" w:rsidR="003A1F48" w:rsidRPr="00DA7307" w:rsidRDefault="003A1F48" w:rsidP="002E347D">
            <w:pPr>
              <w:widowControl w:val="0"/>
              <w:spacing w:after="0"/>
              <w:rPr>
                <w:rFonts w:eastAsia="Tahoma"/>
                <w:color w:val="000000" w:themeColor="text1"/>
              </w:rPr>
            </w:pPr>
          </w:p>
        </w:tc>
      </w:tr>
      <w:tr w:rsidR="003A1F48" w:rsidRPr="003A1F48" w14:paraId="449D00D7" w14:textId="77777777" w:rsidTr="007E4A3D">
        <w:trPr>
          <w:trHeight w:val="15"/>
        </w:trPr>
        <w:tc>
          <w:tcPr>
            <w:tcW w:w="930" w:type="dxa"/>
            <w:tcBorders>
              <w:top w:val="single" w:sz="6" w:space="0" w:color="auto"/>
              <w:left w:val="single" w:sz="6" w:space="0" w:color="auto"/>
              <w:bottom w:val="single" w:sz="6" w:space="0" w:color="auto"/>
              <w:right w:val="single" w:sz="6" w:space="0" w:color="auto"/>
            </w:tcBorders>
            <w:tcMar>
              <w:left w:w="105" w:type="dxa"/>
              <w:right w:w="105" w:type="dxa"/>
            </w:tcMar>
          </w:tcPr>
          <w:p w14:paraId="56B280B5"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11.1.1</w:t>
            </w:r>
            <w:r w:rsidRPr="00DA7307">
              <w:rPr>
                <w:rFonts w:eastAsia="Tahoma"/>
                <w:color w:val="000000" w:themeColor="text1"/>
                <w:lang w:val="en-US"/>
              </w:rPr>
              <w:t>1</w:t>
            </w:r>
          </w:p>
        </w:tc>
        <w:tc>
          <w:tcPr>
            <w:tcW w:w="358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0078F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έχε απόκριση συχνότητας 80</w:t>
            </w:r>
            <w:r w:rsidRPr="00DA7307">
              <w:rPr>
                <w:rFonts w:eastAsia="Tahoma"/>
                <w:color w:val="000000" w:themeColor="text1"/>
                <w:lang w:val="en-US"/>
              </w:rPr>
              <w:t>Hz</w:t>
            </w:r>
            <w:r w:rsidRPr="00DA7307">
              <w:rPr>
                <w:rFonts w:eastAsia="Tahoma"/>
                <w:color w:val="000000" w:themeColor="text1"/>
                <w:lang w:val="el-GR"/>
              </w:rPr>
              <w:t xml:space="preserve">  - 20</w:t>
            </w:r>
            <w:r w:rsidRPr="00DA7307">
              <w:rPr>
                <w:rFonts w:eastAsia="Tahoma"/>
                <w:color w:val="000000" w:themeColor="text1"/>
                <w:lang w:val="en-US"/>
              </w:rPr>
              <w:t>kHz</w:t>
            </w:r>
            <w:r w:rsidRPr="00DA7307">
              <w:rPr>
                <w:rFonts w:eastAsia="Tahoma"/>
                <w:color w:val="000000" w:themeColor="text1"/>
                <w:lang w:val="el-GR"/>
              </w:rPr>
              <w:t>/-3</w:t>
            </w:r>
            <w:r w:rsidRPr="00DA7307">
              <w:rPr>
                <w:rFonts w:eastAsia="Tahoma"/>
                <w:color w:val="000000" w:themeColor="text1"/>
                <w:lang w:val="en-US"/>
              </w:rPr>
              <w:t>dB</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2E8EED"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ΝΑΙ</w:t>
            </w:r>
          </w:p>
        </w:tc>
        <w:tc>
          <w:tcPr>
            <w:tcW w:w="12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2DEE1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13D9F2" w14:textId="77777777" w:rsidR="003A1F48" w:rsidRPr="00DA7307" w:rsidRDefault="003A1F48" w:rsidP="002E347D">
            <w:pPr>
              <w:widowControl w:val="0"/>
              <w:spacing w:after="0"/>
              <w:rPr>
                <w:rFonts w:eastAsia="Tahoma"/>
                <w:color w:val="000000" w:themeColor="text1"/>
              </w:rPr>
            </w:pPr>
          </w:p>
        </w:tc>
      </w:tr>
      <w:tr w:rsidR="003A1F48" w:rsidRPr="003A1F48" w14:paraId="689256E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6360F8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2FF46B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Σύστημα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6491161"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C2C9EE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6D94754" w14:textId="77777777" w:rsidR="003A1F48" w:rsidRPr="00DA7307" w:rsidRDefault="003A1F48" w:rsidP="002E347D">
            <w:pPr>
              <w:widowControl w:val="0"/>
              <w:spacing w:after="0"/>
              <w:rPr>
                <w:rFonts w:eastAsia="Tahoma"/>
                <w:color w:val="000000" w:themeColor="text1"/>
              </w:rPr>
            </w:pPr>
          </w:p>
        </w:tc>
      </w:tr>
      <w:tr w:rsidR="003A1F48" w:rsidRPr="003A1F48" w14:paraId="7A6FFD1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1DB42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948E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Ένα (1)  Επεξεργαστής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1BC70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ADF8C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2DE9D3" w14:textId="77777777" w:rsidR="003A1F48" w:rsidRPr="00DA7307" w:rsidRDefault="003A1F48" w:rsidP="002E347D">
            <w:pPr>
              <w:widowControl w:val="0"/>
              <w:spacing w:after="0"/>
              <w:rPr>
                <w:rFonts w:eastAsia="Tahoma"/>
                <w:color w:val="000000" w:themeColor="text1"/>
              </w:rPr>
            </w:pPr>
          </w:p>
        </w:tc>
      </w:tr>
      <w:tr w:rsidR="003A1F48" w:rsidRPr="003A1F48" w14:paraId="4D72956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4E745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D10A3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80A73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9B78F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7B838C" w14:textId="77777777" w:rsidR="003A1F48" w:rsidRPr="00DA7307" w:rsidRDefault="003A1F48" w:rsidP="002E347D">
            <w:pPr>
              <w:widowControl w:val="0"/>
              <w:spacing w:after="0"/>
              <w:rPr>
                <w:rFonts w:eastAsia="Tahoma"/>
                <w:color w:val="000000" w:themeColor="text1"/>
              </w:rPr>
            </w:pPr>
          </w:p>
        </w:tc>
      </w:tr>
      <w:tr w:rsidR="003A1F48" w:rsidRPr="003A1F48" w14:paraId="17A612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DB9BA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EFA88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0AF0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E7D95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8AB09B" w14:textId="77777777" w:rsidR="003A1F48" w:rsidRPr="00DA7307" w:rsidRDefault="003A1F48" w:rsidP="002E347D">
            <w:pPr>
              <w:widowControl w:val="0"/>
              <w:spacing w:after="0"/>
              <w:rPr>
                <w:rFonts w:eastAsia="Tahoma"/>
                <w:color w:val="000000" w:themeColor="text1"/>
              </w:rPr>
            </w:pPr>
          </w:p>
        </w:tc>
      </w:tr>
      <w:tr w:rsidR="003A1F48" w:rsidRPr="003A1F48" w14:paraId="0EF4AE2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2A7E4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3A85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Ελεγκτής απομακρυσμένων συσκευών πάνω από δίκτυο Ethernet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1C17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CD08A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D2AAF1" w14:textId="77777777" w:rsidR="003A1F48" w:rsidRPr="00DA7307" w:rsidRDefault="003A1F48" w:rsidP="002E347D">
            <w:pPr>
              <w:widowControl w:val="0"/>
              <w:spacing w:after="0"/>
              <w:rPr>
                <w:rFonts w:eastAsia="Tahoma"/>
                <w:color w:val="000000" w:themeColor="text1"/>
              </w:rPr>
            </w:pPr>
          </w:p>
        </w:tc>
      </w:tr>
      <w:tr w:rsidR="003A1F48" w:rsidRPr="003A1F48" w14:paraId="5CBAA53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9D66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32E4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τουλάχιστον τα:</w:t>
            </w:r>
          </w:p>
          <w:p w14:paraId="607FFC23" w14:textId="77777777" w:rsidR="003A1F48" w:rsidRPr="00DA7307" w:rsidRDefault="003A1F48" w:rsidP="002E347D">
            <w:pPr>
              <w:pStyle w:val="TableParagraph"/>
              <w:tabs>
                <w:tab w:val="left" w:pos="1"/>
              </w:tabs>
              <w:rPr>
                <w:rFonts w:ascii="Tahoma" w:eastAsia="Tahoma" w:hAnsi="Tahoma" w:cs="Tahoma"/>
                <w:color w:val="000000" w:themeColor="text1"/>
              </w:rPr>
            </w:pPr>
            <w:r w:rsidRPr="00DA7307">
              <w:rPr>
                <w:rFonts w:ascii="Tahoma" w:eastAsia="Tahoma" w:hAnsi="Tahoma" w:cs="Tahoma"/>
                <w:color w:val="000000" w:themeColor="text1"/>
              </w:rPr>
              <w:t>1x αμφίδρομη σειριακή θύρα RS-232/422/485</w:t>
            </w:r>
          </w:p>
          <w:p w14:paraId="28F8B3FE" w14:textId="77777777" w:rsidR="003A1F48" w:rsidRPr="00DA7307" w:rsidRDefault="003A1F48" w:rsidP="002E347D">
            <w:pPr>
              <w:pStyle w:val="TableParagraph"/>
              <w:tabs>
                <w:tab w:val="left" w:pos="1"/>
              </w:tabs>
              <w:rPr>
                <w:rFonts w:ascii="Tahoma" w:eastAsia="Tahoma" w:hAnsi="Tahoma" w:cs="Tahoma"/>
                <w:color w:val="000000" w:themeColor="text1"/>
              </w:rPr>
            </w:pPr>
            <w:r w:rsidRPr="00DA7307">
              <w:rPr>
                <w:rFonts w:ascii="Tahoma" w:eastAsia="Tahoma" w:hAnsi="Tahoma" w:cs="Tahoma"/>
                <w:color w:val="000000" w:themeColor="text1"/>
              </w:rPr>
              <w:t>2x αμφίδρομη σειριακή θύρα RS-232</w:t>
            </w:r>
          </w:p>
          <w:p w14:paraId="681DD29D" w14:textId="77777777" w:rsidR="003A1F48" w:rsidRPr="00DA7307" w:rsidRDefault="003A1F48" w:rsidP="002E347D">
            <w:pPr>
              <w:pStyle w:val="TableParagraph"/>
              <w:tabs>
                <w:tab w:val="left" w:pos="1"/>
              </w:tabs>
              <w:rPr>
                <w:rFonts w:ascii="Tahoma" w:eastAsia="Tahoma" w:hAnsi="Tahoma" w:cs="Tahoma"/>
                <w:color w:val="000000" w:themeColor="text1"/>
              </w:rPr>
            </w:pPr>
            <w:r w:rsidRPr="00DA7307">
              <w:rPr>
                <w:rFonts w:ascii="Tahoma" w:eastAsia="Tahoma" w:hAnsi="Tahoma" w:cs="Tahoma"/>
                <w:color w:val="000000" w:themeColor="text1"/>
              </w:rPr>
              <w:t xml:space="preserve">2x θύρα ΙR / σειριακή μονοκατευθυντικού ελέγχου </w:t>
            </w:r>
            <w:r w:rsidRPr="00DA7307">
              <w:rPr>
                <w:rFonts w:ascii="Tahoma" w:eastAsia="Tahoma" w:hAnsi="Tahoma" w:cs="Tahoma"/>
                <w:color w:val="000000" w:themeColor="text1"/>
              </w:rPr>
              <w:lastRenderedPageBreak/>
              <w:t>απομακρυσμένων συσκευών</w:t>
            </w:r>
          </w:p>
          <w:p w14:paraId="5B25CBD7"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rPr>
              <w:t>4x Ψηφιακούς Ι/Ο διαύλους</w:t>
            </w:r>
          </w:p>
          <w:p w14:paraId="5409EC24"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rPr>
              <w:t>4x ηλεκτρονόμους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516A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326B3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4719EE" w14:textId="77777777" w:rsidR="003A1F48" w:rsidRPr="00DA7307" w:rsidRDefault="003A1F48" w:rsidP="002E347D">
            <w:pPr>
              <w:widowControl w:val="0"/>
              <w:spacing w:after="0"/>
              <w:rPr>
                <w:rFonts w:eastAsia="Tahoma"/>
                <w:color w:val="000000" w:themeColor="text1"/>
              </w:rPr>
            </w:pPr>
          </w:p>
        </w:tc>
      </w:tr>
      <w:tr w:rsidR="003A1F48" w:rsidRPr="003A1F48" w14:paraId="77D43F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60FC1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B387F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Μνήμη</w:t>
            </w:r>
            <w:r w:rsidRPr="00DA7307">
              <w:rPr>
                <w:rFonts w:ascii="Tahoma" w:eastAsia="Tahoma" w:hAnsi="Tahoma" w:cs="Tahoma"/>
                <w:color w:val="000000" w:themeColor="text1"/>
                <w:lang w:val="en-US"/>
              </w:rPr>
              <w:t>:</w:t>
            </w:r>
          </w:p>
          <w:p w14:paraId="70733257"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SDRAM ≥512GB</w:t>
            </w:r>
          </w:p>
          <w:p w14:paraId="0E5F353C"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Flash ≥4.5GB</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89FB9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84A91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56BE6E" w14:textId="77777777" w:rsidR="003A1F48" w:rsidRPr="00DA7307" w:rsidRDefault="003A1F48" w:rsidP="002E347D">
            <w:pPr>
              <w:widowControl w:val="0"/>
              <w:spacing w:after="0"/>
              <w:rPr>
                <w:rFonts w:eastAsia="Tahoma"/>
                <w:color w:val="000000" w:themeColor="text1"/>
              </w:rPr>
            </w:pPr>
          </w:p>
        </w:tc>
      </w:tr>
      <w:tr w:rsidR="003A1F48" w:rsidRPr="003A1F48" w14:paraId="25CDFBD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A269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B1BC3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IR αισθητήρα εκμάθησης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8EDE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0B0C7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EA911E" w14:textId="77777777" w:rsidR="003A1F48" w:rsidRPr="00DA7307" w:rsidRDefault="003A1F48" w:rsidP="002E347D">
            <w:pPr>
              <w:widowControl w:val="0"/>
              <w:spacing w:after="0"/>
              <w:rPr>
                <w:rFonts w:eastAsia="Tahoma"/>
                <w:color w:val="000000" w:themeColor="text1"/>
              </w:rPr>
            </w:pPr>
          </w:p>
        </w:tc>
      </w:tr>
      <w:tr w:rsidR="003A1F48" w:rsidRPr="003A1F48" w14:paraId="621BF3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4386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87FDB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υποστηρίζει τη διαχείριση, την παρακολούθηση και τον έλεγχο οπτικοακουστικού εξοπλισμού μέσω  του δικτύου Ethernet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1CA58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06FC4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099167" w14:textId="77777777" w:rsidR="003A1F48" w:rsidRPr="00DA7307" w:rsidRDefault="003A1F48" w:rsidP="002E347D">
            <w:pPr>
              <w:widowControl w:val="0"/>
              <w:spacing w:after="0"/>
              <w:rPr>
                <w:rFonts w:eastAsia="Tahoma"/>
                <w:color w:val="000000" w:themeColor="text1"/>
              </w:rPr>
            </w:pPr>
          </w:p>
        </w:tc>
      </w:tr>
      <w:tr w:rsidR="003A1F48" w:rsidRPr="003A1F48" w14:paraId="4A9AEE5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4D38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EAB2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ενσωματώνει 3 θύρες  10/100/1000Base-T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49C2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BA6A7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92B0F1" w14:textId="77777777" w:rsidR="003A1F48" w:rsidRPr="00DA7307" w:rsidRDefault="003A1F48" w:rsidP="002E347D">
            <w:pPr>
              <w:widowControl w:val="0"/>
              <w:spacing w:after="0"/>
              <w:rPr>
                <w:rFonts w:eastAsia="Tahoma"/>
                <w:color w:val="000000" w:themeColor="text1"/>
              </w:rPr>
            </w:pPr>
          </w:p>
        </w:tc>
      </w:tr>
      <w:tr w:rsidR="003A1F48" w:rsidRPr="003A1F48" w14:paraId="4114EBA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B723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12.1.1</w:t>
            </w:r>
            <w:r w:rsidRPr="00DA7307">
              <w:rPr>
                <w:rFonts w:ascii="Tahoma" w:eastAsia="Tahoma" w:hAnsi="Tahoma" w:cs="Tahoma"/>
                <w:color w:val="000000" w:themeColor="text1"/>
                <w:lang w:val="en-US"/>
              </w:rPr>
              <w:t>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EBFE8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προστασία με κωδικό πρόσβασης πολλαπλών επιπέδων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8FFF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56DEE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B2312B" w14:textId="77777777" w:rsidR="003A1F48" w:rsidRPr="00DA7307" w:rsidRDefault="003A1F48" w:rsidP="002E347D">
            <w:pPr>
              <w:widowControl w:val="0"/>
              <w:spacing w:after="0"/>
              <w:rPr>
                <w:rFonts w:eastAsia="Tahoma"/>
                <w:color w:val="000000" w:themeColor="text1"/>
              </w:rPr>
            </w:pPr>
          </w:p>
        </w:tc>
      </w:tr>
      <w:tr w:rsidR="003A1F48" w:rsidRPr="003A1F48" w14:paraId="422443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A145E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12.1.1</w:t>
            </w:r>
            <w:r w:rsidRPr="00DA7307">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0284E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ενδεικτικές λυχνίες στην  πρόσοψη</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B18CA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DAA8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33B7F1" w14:textId="77777777" w:rsidR="003A1F48" w:rsidRPr="00DA7307" w:rsidRDefault="003A1F48" w:rsidP="002E347D">
            <w:pPr>
              <w:widowControl w:val="0"/>
              <w:spacing w:after="0"/>
              <w:rPr>
                <w:rFonts w:eastAsia="Tahoma"/>
                <w:color w:val="000000" w:themeColor="text1"/>
              </w:rPr>
            </w:pPr>
          </w:p>
        </w:tc>
      </w:tr>
      <w:tr w:rsidR="003A1F48" w:rsidRPr="003A1F48" w14:paraId="7739729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0432497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8399A4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Οθόνη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4E037CF"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8C9EBD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556AA499" w14:textId="77777777" w:rsidR="003A1F48" w:rsidRPr="00DA7307" w:rsidRDefault="003A1F48" w:rsidP="002E347D">
            <w:pPr>
              <w:widowControl w:val="0"/>
              <w:spacing w:after="0"/>
              <w:rPr>
                <w:rFonts w:eastAsia="Tahoma"/>
                <w:color w:val="000000" w:themeColor="text1"/>
              </w:rPr>
            </w:pPr>
          </w:p>
        </w:tc>
      </w:tr>
      <w:tr w:rsidR="003A1F48" w:rsidRPr="003A1F48" w14:paraId="13C9CD1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ED47F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EDE0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Μία (1)  Οθόνη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DC134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DA4A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02642C" w14:textId="77777777" w:rsidR="003A1F48" w:rsidRPr="00DA7307" w:rsidRDefault="003A1F48" w:rsidP="002E347D">
            <w:pPr>
              <w:widowControl w:val="0"/>
              <w:spacing w:after="0"/>
              <w:rPr>
                <w:rFonts w:eastAsia="Tahoma"/>
                <w:color w:val="000000" w:themeColor="text1"/>
              </w:rPr>
            </w:pPr>
          </w:p>
        </w:tc>
      </w:tr>
      <w:tr w:rsidR="003A1F48" w:rsidRPr="003A1F48" w14:paraId="18BE98D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CDD4C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68C5E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7E546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784FC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986745" w14:textId="77777777" w:rsidR="003A1F48" w:rsidRPr="00DA7307" w:rsidRDefault="003A1F48" w:rsidP="002E347D">
            <w:pPr>
              <w:widowControl w:val="0"/>
              <w:spacing w:after="0"/>
              <w:rPr>
                <w:rFonts w:eastAsia="Tahoma"/>
                <w:color w:val="000000" w:themeColor="text1"/>
              </w:rPr>
            </w:pPr>
          </w:p>
        </w:tc>
      </w:tr>
      <w:tr w:rsidR="003A1F48" w:rsidRPr="003A1F48" w14:paraId="4A2CDD9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FA0A4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684884"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10" capacitive edge-to-edge glass touchscreen with</w:t>
            </w:r>
          </w:p>
          <w:p w14:paraId="14B2AED2"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1280x800 resolution and 24-bit color depth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E970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9FF3A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51FB92" w14:textId="77777777" w:rsidR="003A1F48" w:rsidRPr="00DA7307" w:rsidRDefault="003A1F48" w:rsidP="002E347D">
            <w:pPr>
              <w:widowControl w:val="0"/>
              <w:spacing w:after="0"/>
              <w:rPr>
                <w:rFonts w:eastAsia="Tahoma"/>
                <w:color w:val="000000" w:themeColor="text1"/>
              </w:rPr>
            </w:pPr>
          </w:p>
        </w:tc>
      </w:tr>
      <w:tr w:rsidR="003A1F48" w:rsidRPr="003A1F48" w14:paraId="5CD695E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DC39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867576"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Τύπος</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οθόνης</w:t>
            </w:r>
            <w:r w:rsidRPr="00DA7307">
              <w:rPr>
                <w:rFonts w:ascii="Tahoma" w:eastAsia="Tahoma" w:hAnsi="Tahoma" w:cs="Tahoma"/>
                <w:color w:val="000000" w:themeColor="text1"/>
                <w:lang w:val="en-US"/>
              </w:rPr>
              <w:t>; TFT Active matrix Color LCD</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5533B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AECDE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1CD9A6" w14:textId="77777777" w:rsidR="003A1F48" w:rsidRPr="00DA7307" w:rsidRDefault="003A1F48" w:rsidP="002E347D">
            <w:pPr>
              <w:widowControl w:val="0"/>
              <w:spacing w:after="0"/>
              <w:rPr>
                <w:rFonts w:eastAsia="Tahoma"/>
                <w:color w:val="000000" w:themeColor="text1"/>
              </w:rPr>
            </w:pPr>
          </w:p>
        </w:tc>
      </w:tr>
      <w:tr w:rsidR="003A1F48" w:rsidRPr="003A1F48" w14:paraId="0D26748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4104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557C15"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Power over Ethernet (PoE 802.3af, class 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86219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C2C64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3CEB95" w14:textId="77777777" w:rsidR="003A1F48" w:rsidRPr="00DA7307" w:rsidRDefault="003A1F48" w:rsidP="002E347D">
            <w:pPr>
              <w:widowControl w:val="0"/>
              <w:spacing w:after="0"/>
              <w:rPr>
                <w:rFonts w:eastAsia="Tahoma"/>
                <w:color w:val="000000" w:themeColor="text1"/>
              </w:rPr>
            </w:pPr>
          </w:p>
        </w:tc>
      </w:tr>
      <w:tr w:rsidR="003A1F48" w:rsidRPr="006C029E" w14:paraId="618A983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51D8E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12.2.6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FB978D"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Ethernet protocol DHCP, DNS, HTTP, HTTPS, ICMP, SFTP, SSH, TCP/IP, UDP/IP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F1C98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CDEB1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C05BB3" w14:textId="77777777" w:rsidR="003A1F48" w:rsidRPr="00DA7307" w:rsidRDefault="003A1F48" w:rsidP="002E347D">
            <w:pPr>
              <w:widowControl w:val="0"/>
              <w:spacing w:after="0"/>
              <w:rPr>
                <w:rFonts w:eastAsia="Tahoma"/>
                <w:color w:val="000000" w:themeColor="text1"/>
              </w:rPr>
            </w:pPr>
          </w:p>
        </w:tc>
      </w:tr>
      <w:tr w:rsidR="003A1F48" w:rsidRPr="006C029E" w14:paraId="12C4778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CFDC2E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w:t>
            </w:r>
            <w:r w:rsidRPr="00DA7307">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E2A103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Tablet</w:t>
            </w:r>
            <w:r w:rsidRPr="00DA7307">
              <w:rPr>
                <w:rFonts w:ascii="Tahoma" w:eastAsia="Tahoma" w:hAnsi="Tahoma" w:cs="Tahoma"/>
                <w:color w:val="000000" w:themeColor="text1"/>
              </w:rPr>
              <w:t xml:space="preserve">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3EBD366B"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BDD8D4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D82820F" w14:textId="77777777" w:rsidR="003A1F48" w:rsidRPr="00DA7307" w:rsidRDefault="003A1F48" w:rsidP="002E347D">
            <w:pPr>
              <w:widowControl w:val="0"/>
              <w:spacing w:after="0"/>
              <w:rPr>
                <w:rFonts w:eastAsia="Tahoma"/>
                <w:color w:val="000000" w:themeColor="text1"/>
              </w:rPr>
            </w:pPr>
          </w:p>
        </w:tc>
      </w:tr>
      <w:tr w:rsidR="003A1F48" w:rsidRPr="006C029E" w14:paraId="3DBED83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2B510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D0A6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 xml:space="preserve">Ένα (1)  </w:t>
            </w:r>
            <w:r w:rsidRPr="00DA7307">
              <w:rPr>
                <w:rFonts w:ascii="Tahoma" w:eastAsia="Tahoma" w:hAnsi="Tahoma" w:cs="Tahoma"/>
                <w:b/>
                <w:bCs/>
                <w:color w:val="000000" w:themeColor="text1"/>
                <w:lang w:val="en-US"/>
              </w:rPr>
              <w:t>Tablet</w:t>
            </w:r>
            <w:r w:rsidRPr="00DA7307">
              <w:rPr>
                <w:rFonts w:ascii="Tahoma" w:eastAsia="Tahoma" w:hAnsi="Tahoma" w:cs="Tahoma"/>
                <w:b/>
                <w:bCs/>
                <w:color w:val="000000" w:themeColor="text1"/>
              </w:rPr>
              <w:t xml:space="preserve"> Ελέγχου</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A0B81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C292E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8ABE99" w14:textId="77777777" w:rsidR="003A1F48" w:rsidRPr="00DA7307" w:rsidRDefault="003A1F48" w:rsidP="002E347D">
            <w:pPr>
              <w:widowControl w:val="0"/>
              <w:spacing w:after="0"/>
              <w:rPr>
                <w:rFonts w:eastAsia="Tahoma"/>
                <w:color w:val="000000" w:themeColor="text1"/>
              </w:rPr>
            </w:pPr>
          </w:p>
        </w:tc>
      </w:tr>
      <w:tr w:rsidR="003A1F48" w:rsidRPr="006C029E" w14:paraId="3F24EE0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79674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7C22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54BBE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B99D0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C91484" w14:textId="77777777" w:rsidR="003A1F48" w:rsidRPr="00DA7307" w:rsidRDefault="003A1F48" w:rsidP="002E347D">
            <w:pPr>
              <w:widowControl w:val="0"/>
              <w:spacing w:after="0"/>
              <w:rPr>
                <w:rFonts w:eastAsia="Tahoma"/>
                <w:color w:val="000000" w:themeColor="text1"/>
              </w:rPr>
            </w:pPr>
          </w:p>
        </w:tc>
      </w:tr>
      <w:tr w:rsidR="003A1F48" w:rsidRPr="006C029E" w14:paraId="1130A6D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CCA04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2D381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iPad Pro 4thGen 256GB Space Gray</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CE30C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31714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D43CE3" w14:textId="77777777" w:rsidR="003A1F48" w:rsidRPr="00DA7307" w:rsidRDefault="003A1F48" w:rsidP="002E347D">
            <w:pPr>
              <w:widowControl w:val="0"/>
              <w:spacing w:after="0"/>
              <w:rPr>
                <w:rFonts w:eastAsia="Tahoma"/>
                <w:color w:val="000000" w:themeColor="text1"/>
              </w:rPr>
            </w:pPr>
          </w:p>
        </w:tc>
      </w:tr>
      <w:tr w:rsidR="003A1F48" w:rsidRPr="006C029E" w14:paraId="68BE82C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7E09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50D32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Επεξεργαστής </w:t>
            </w:r>
            <w:r w:rsidRPr="00DA7307">
              <w:rPr>
                <w:rFonts w:ascii="Tahoma" w:eastAsia="Tahoma" w:hAnsi="Tahoma" w:cs="Tahoma"/>
                <w:color w:val="000000" w:themeColor="text1"/>
                <w:lang w:val="en-US"/>
              </w:rPr>
              <w:t>Apple</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M</w:t>
            </w:r>
            <w:r w:rsidRPr="00DA7307">
              <w:rPr>
                <w:rFonts w:ascii="Tahoma" w:eastAsia="Tahoma" w:hAnsi="Tahoma" w:cs="Tahoma"/>
                <w:color w:val="000000" w:themeColor="text1"/>
              </w:rPr>
              <w:t xml:space="preserve">2 με 8 πυρήνων </w:t>
            </w:r>
            <w:r w:rsidRPr="00DA7307">
              <w:rPr>
                <w:rFonts w:ascii="Tahoma" w:eastAsia="Tahoma" w:hAnsi="Tahoma" w:cs="Tahoma"/>
                <w:color w:val="000000" w:themeColor="text1"/>
                <w:lang w:val="en-US"/>
              </w:rPr>
              <w:t>CPU</w:t>
            </w:r>
            <w:r w:rsidRPr="00DA7307">
              <w:rPr>
                <w:rFonts w:ascii="Tahoma" w:eastAsia="Tahoma" w:hAnsi="Tahoma" w:cs="Tahoma"/>
                <w:color w:val="000000" w:themeColor="text1"/>
              </w:rPr>
              <w:t xml:space="preserve"> και 10 πυρήνων </w:t>
            </w:r>
            <w:r w:rsidRPr="00DA7307">
              <w:rPr>
                <w:rFonts w:ascii="Tahoma" w:eastAsia="Tahoma" w:hAnsi="Tahoma" w:cs="Tahoma"/>
                <w:color w:val="000000" w:themeColor="text1"/>
                <w:lang w:val="en-US"/>
              </w:rPr>
              <w:t>GPU</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C115C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6E076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1EE186" w14:textId="77777777" w:rsidR="003A1F48" w:rsidRPr="00DA7307" w:rsidRDefault="003A1F48" w:rsidP="002E347D">
            <w:pPr>
              <w:widowControl w:val="0"/>
              <w:spacing w:after="0"/>
              <w:rPr>
                <w:rFonts w:eastAsia="Tahoma"/>
                <w:color w:val="000000" w:themeColor="text1"/>
              </w:rPr>
            </w:pPr>
          </w:p>
        </w:tc>
      </w:tr>
      <w:tr w:rsidR="003A1F48" w:rsidRPr="006C029E" w14:paraId="611AD4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AB255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C464C8" w14:textId="1AFDDDC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lang w:val="en-US"/>
              </w:rPr>
              <w:t>Διαγώνιος Οθόνης</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11"</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5B0E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5A106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34A7EC" w14:textId="77777777" w:rsidR="003A1F48" w:rsidRPr="00DA7307" w:rsidRDefault="003A1F48" w:rsidP="002E347D">
            <w:pPr>
              <w:widowControl w:val="0"/>
              <w:spacing w:after="0"/>
              <w:rPr>
                <w:rFonts w:eastAsia="Tahoma"/>
                <w:color w:val="000000" w:themeColor="text1"/>
              </w:rPr>
            </w:pPr>
          </w:p>
        </w:tc>
      </w:tr>
      <w:tr w:rsidR="003A1F48" w:rsidRPr="006C029E" w14:paraId="76AF5B6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568B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2E35D9"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lang w:val="en-US"/>
              </w:rPr>
              <w:t>Ανάλυση Οθόνης</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 xml:space="preserve">    2360 x 1640 pixels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D49A5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32445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7488C3" w14:textId="77777777" w:rsidR="003A1F48" w:rsidRPr="00DA7307" w:rsidRDefault="003A1F48" w:rsidP="002E347D">
            <w:pPr>
              <w:widowControl w:val="0"/>
              <w:spacing w:after="0"/>
              <w:rPr>
                <w:rFonts w:eastAsia="Tahoma"/>
                <w:color w:val="000000" w:themeColor="text1"/>
              </w:rPr>
            </w:pPr>
          </w:p>
        </w:tc>
      </w:tr>
      <w:tr w:rsidR="003A1F48" w:rsidRPr="006C029E" w14:paraId="44DD3A3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0538CD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604DD9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Μονάδα Ελέγχου Ηλεκτρικής Παροχής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2590CC51"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3EFB11C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0E5A44F" w14:textId="77777777" w:rsidR="003A1F48" w:rsidRPr="00DA7307" w:rsidRDefault="003A1F48" w:rsidP="002E347D">
            <w:pPr>
              <w:widowControl w:val="0"/>
              <w:spacing w:after="0"/>
              <w:rPr>
                <w:rFonts w:eastAsia="Tahoma"/>
                <w:color w:val="000000" w:themeColor="text1"/>
              </w:rPr>
            </w:pPr>
          </w:p>
        </w:tc>
      </w:tr>
      <w:tr w:rsidR="003A1F48" w:rsidRPr="006C029E" w14:paraId="6AED949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0E85A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2A2A5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Μία (1) Μονάδα Ελέγχου Ηλεκτρικής Παροχής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A6266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B905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7C1991" w14:textId="77777777" w:rsidR="003A1F48" w:rsidRPr="00DA7307" w:rsidRDefault="003A1F48" w:rsidP="002E347D">
            <w:pPr>
              <w:widowControl w:val="0"/>
              <w:spacing w:after="0"/>
              <w:rPr>
                <w:rFonts w:eastAsia="Tahoma"/>
                <w:color w:val="000000" w:themeColor="text1"/>
              </w:rPr>
            </w:pPr>
          </w:p>
        </w:tc>
      </w:tr>
      <w:tr w:rsidR="003A1F48" w:rsidRPr="006C029E" w14:paraId="5B5B426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6B02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53B21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E422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0B816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703984" w14:textId="77777777" w:rsidR="003A1F48" w:rsidRPr="00DA7307" w:rsidRDefault="003A1F48" w:rsidP="002E347D">
            <w:pPr>
              <w:widowControl w:val="0"/>
              <w:spacing w:after="0"/>
              <w:rPr>
                <w:rFonts w:eastAsia="Tahoma"/>
                <w:color w:val="000000" w:themeColor="text1"/>
              </w:rPr>
            </w:pPr>
          </w:p>
        </w:tc>
      </w:tr>
      <w:tr w:rsidR="003A1F48" w:rsidRPr="006C029E" w14:paraId="63AE48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0F9E9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440F01"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xml:space="preserve">: 12 Power Ports individually switchable directly on the device, via HTTPS, SNMP, </w:t>
            </w:r>
            <w:r w:rsidRPr="00DA7307">
              <w:rPr>
                <w:rFonts w:ascii="Tahoma" w:eastAsia="Tahoma" w:hAnsi="Tahoma" w:cs="Tahoma"/>
                <w:color w:val="000000" w:themeColor="text1"/>
                <w:lang w:val="en-US"/>
              </w:rPr>
              <w:lastRenderedPageBreak/>
              <w:t>command line tool and RS232 serial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004E6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CD031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FB4C63" w14:textId="77777777" w:rsidR="003A1F48" w:rsidRPr="00DA7307" w:rsidRDefault="003A1F48" w:rsidP="002E347D">
            <w:pPr>
              <w:widowControl w:val="0"/>
              <w:spacing w:after="0"/>
              <w:rPr>
                <w:rFonts w:eastAsia="Tahoma"/>
                <w:color w:val="000000" w:themeColor="text1"/>
              </w:rPr>
            </w:pPr>
          </w:p>
        </w:tc>
      </w:tr>
      <w:tr w:rsidR="003A1F48" w:rsidRPr="006C029E" w14:paraId="056B278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0F35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967915"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2 Power supplies IEC C20, max. 16 A, 230 V</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AFFC7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76036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6E5978" w14:textId="77777777" w:rsidR="003A1F48" w:rsidRPr="00DA7307" w:rsidRDefault="003A1F48" w:rsidP="002E347D">
            <w:pPr>
              <w:widowControl w:val="0"/>
              <w:spacing w:after="0"/>
              <w:rPr>
                <w:rFonts w:eastAsia="Tahoma"/>
                <w:color w:val="000000" w:themeColor="text1"/>
              </w:rPr>
            </w:pPr>
          </w:p>
        </w:tc>
      </w:tr>
      <w:tr w:rsidR="003A1F48" w:rsidRPr="006C029E" w14:paraId="0BDEB77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D79B0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3AF4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2 x 6 Power Ports IEC C13, max. 10 A</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48900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C98CA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266432" w14:textId="77777777" w:rsidR="003A1F48" w:rsidRPr="00DA7307" w:rsidRDefault="003A1F48" w:rsidP="002E347D">
            <w:pPr>
              <w:widowControl w:val="0"/>
              <w:spacing w:after="0"/>
              <w:rPr>
                <w:rFonts w:eastAsia="Tahoma"/>
                <w:color w:val="000000" w:themeColor="text1"/>
              </w:rPr>
            </w:pPr>
          </w:p>
        </w:tc>
      </w:tr>
      <w:tr w:rsidR="003A1F48" w:rsidRPr="006C029E" w14:paraId="7ED71C7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3140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7A9FEE"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Ethernet connector RJ45 (10/100 Mbit/s)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564EC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1999B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2ABE66" w14:textId="77777777" w:rsidR="003A1F48" w:rsidRPr="00DA7307" w:rsidRDefault="003A1F48" w:rsidP="002E347D">
            <w:pPr>
              <w:widowControl w:val="0"/>
              <w:spacing w:after="0"/>
              <w:rPr>
                <w:rFonts w:eastAsia="Tahoma"/>
                <w:color w:val="000000" w:themeColor="text1"/>
              </w:rPr>
            </w:pPr>
          </w:p>
        </w:tc>
      </w:tr>
      <w:tr w:rsidR="003A1F48" w:rsidRPr="006C029E" w14:paraId="4B947CF8"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6B805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270FD3"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Serial interface RS232 (Sub-D 9-pin)</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96EE6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452D6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EB9A8A" w14:textId="77777777" w:rsidR="003A1F48" w:rsidRPr="00DA7307" w:rsidRDefault="003A1F48" w:rsidP="002E347D">
            <w:pPr>
              <w:widowControl w:val="0"/>
              <w:spacing w:after="0"/>
              <w:rPr>
                <w:rFonts w:eastAsia="Tahoma"/>
                <w:color w:val="000000" w:themeColor="text1"/>
              </w:rPr>
            </w:pPr>
          </w:p>
        </w:tc>
      </w:tr>
      <w:tr w:rsidR="003A1F48" w:rsidRPr="006C029E" w14:paraId="360847B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8B11F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12.4.8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CB201"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rPr>
              <w:t>Να</w:t>
            </w:r>
            <w:r w:rsidRPr="00DA7307">
              <w:rPr>
                <w:rFonts w:ascii="Tahoma" w:eastAsia="Tahoma" w:hAnsi="Tahoma" w:cs="Tahoma"/>
                <w:color w:val="000000" w:themeColor="text1"/>
                <w:lang w:val="en-US"/>
              </w:rPr>
              <w:t xml:space="preserve"> </w:t>
            </w:r>
            <w:r w:rsidRPr="00DA7307">
              <w:rPr>
                <w:rFonts w:ascii="Tahoma" w:eastAsia="Tahoma" w:hAnsi="Tahoma" w:cs="Tahoma"/>
                <w:color w:val="000000" w:themeColor="text1"/>
              </w:rPr>
              <w:t>διαθέτει</w:t>
            </w:r>
            <w:r w:rsidRPr="00DA7307">
              <w:rPr>
                <w:rFonts w:ascii="Tahoma" w:eastAsia="Tahoma" w:hAnsi="Tahoma" w:cs="Tahoma"/>
                <w:color w:val="000000" w:themeColor="text1"/>
                <w:lang w:val="en-US"/>
              </w:rPr>
              <w:t>: Metering of energy, current, power factor, phase angle, frequency, voltage and active / apparent / reactive power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85AD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60B8B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9C30C8" w14:textId="77777777" w:rsidR="003A1F48" w:rsidRPr="00DA7307" w:rsidRDefault="003A1F48" w:rsidP="002E347D">
            <w:pPr>
              <w:widowControl w:val="0"/>
              <w:spacing w:after="0"/>
              <w:rPr>
                <w:rFonts w:eastAsia="Tahoma"/>
                <w:color w:val="000000" w:themeColor="text1"/>
              </w:rPr>
            </w:pPr>
          </w:p>
        </w:tc>
      </w:tr>
      <w:tr w:rsidR="003A1F48" w:rsidRPr="006C029E" w14:paraId="139CA8A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76B50AC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13</w:t>
            </w:r>
            <w:r w:rsidRPr="00DA7307">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A6A79F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Ethern</w:t>
            </w:r>
            <w:r w:rsidRPr="00DA7307">
              <w:rPr>
                <w:rFonts w:ascii="Tahoma" w:eastAsia="Tahoma" w:hAnsi="Tahoma" w:cs="Tahoma"/>
                <w:color w:val="000000" w:themeColor="text1"/>
                <w:lang w:val="en-US"/>
              </w:rPr>
              <w:t>et Switch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01D4AE5A"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731751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F657DED" w14:textId="77777777" w:rsidR="003A1F48" w:rsidRPr="00DA7307" w:rsidRDefault="003A1F48" w:rsidP="002E347D">
            <w:pPr>
              <w:widowControl w:val="0"/>
              <w:spacing w:after="0"/>
              <w:rPr>
                <w:rFonts w:eastAsia="Tahoma"/>
                <w:color w:val="000000" w:themeColor="text1"/>
              </w:rPr>
            </w:pPr>
          </w:p>
        </w:tc>
      </w:tr>
      <w:tr w:rsidR="003A1F48" w:rsidRPr="006C029E" w14:paraId="590287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FF6B1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BCD37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Ένα (1) Ethernet Switch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0A0C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8C476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9D34E1" w14:textId="77777777" w:rsidR="003A1F48" w:rsidRPr="00DA7307" w:rsidRDefault="003A1F48" w:rsidP="002E347D">
            <w:pPr>
              <w:widowControl w:val="0"/>
              <w:spacing w:after="0"/>
              <w:rPr>
                <w:rFonts w:eastAsia="Tahoma"/>
                <w:color w:val="000000" w:themeColor="text1"/>
              </w:rPr>
            </w:pPr>
          </w:p>
        </w:tc>
      </w:tr>
      <w:tr w:rsidR="003A1F48" w:rsidRPr="006C029E" w14:paraId="5BA8AE6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1481A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BFBDB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DCDBB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E68A1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4DA466" w14:textId="77777777" w:rsidR="003A1F48" w:rsidRPr="00DA7307" w:rsidRDefault="003A1F48" w:rsidP="002E347D">
            <w:pPr>
              <w:widowControl w:val="0"/>
              <w:spacing w:after="0"/>
              <w:rPr>
                <w:rFonts w:eastAsia="Tahoma"/>
                <w:color w:val="000000" w:themeColor="text1"/>
              </w:rPr>
            </w:pPr>
          </w:p>
        </w:tc>
      </w:tr>
      <w:tr w:rsidR="003A1F48" w:rsidRPr="006C029E" w14:paraId="60BCE2E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386F7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197A0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Ποιότητα κατασκευής – ISO κατασκευαστή: ISO 9001/2015 ή ισοδύναμο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6B4F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C8B1F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E5FEABC" w14:textId="77777777" w:rsidR="003A1F48" w:rsidRPr="00DA7307" w:rsidRDefault="003A1F48" w:rsidP="002E347D">
            <w:pPr>
              <w:widowControl w:val="0"/>
              <w:spacing w:after="0"/>
              <w:rPr>
                <w:rFonts w:eastAsia="Tahoma"/>
                <w:color w:val="000000" w:themeColor="text1"/>
              </w:rPr>
            </w:pPr>
          </w:p>
        </w:tc>
      </w:tr>
      <w:tr w:rsidR="003A1F48" w:rsidRPr="006C029E" w14:paraId="5FCB36E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5958A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AB33B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παρουσιάζει χωρητικότητα 41.66 mpps (μετρούμενη σε εκατομμύρια πακέτα των 64byte ανά δευτερόλεπτο)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B078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8BE9E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984CE9" w14:textId="77777777" w:rsidR="003A1F48" w:rsidRPr="00DA7307" w:rsidRDefault="003A1F48" w:rsidP="002E347D">
            <w:pPr>
              <w:widowControl w:val="0"/>
              <w:spacing w:after="0"/>
              <w:rPr>
                <w:rFonts w:eastAsia="Tahoma"/>
                <w:color w:val="000000" w:themeColor="text1"/>
              </w:rPr>
            </w:pPr>
          </w:p>
        </w:tc>
      </w:tr>
      <w:tr w:rsidR="003A1F48" w:rsidRPr="006C029E" w14:paraId="5F839EA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05EE7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9B48EB"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παρουσιάζει χωρητικότητα μεταγωγής 56Gbps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491D7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FD0E2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144ABB" w14:textId="77777777" w:rsidR="003A1F48" w:rsidRPr="00DA7307" w:rsidRDefault="003A1F48" w:rsidP="002E347D">
            <w:pPr>
              <w:widowControl w:val="0"/>
              <w:spacing w:after="0"/>
              <w:rPr>
                <w:rFonts w:eastAsia="Tahoma"/>
                <w:color w:val="000000" w:themeColor="text1"/>
              </w:rPr>
            </w:pPr>
          </w:p>
        </w:tc>
      </w:tr>
      <w:tr w:rsidR="003A1F48" w:rsidRPr="006C029E" w14:paraId="76DE126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69774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10F79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παρέχει τυπική υποστήριξη 802.1d spanning tree (STP)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F83DA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297B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635C70" w14:textId="77777777" w:rsidR="003A1F48" w:rsidRPr="00DA7307" w:rsidRDefault="003A1F48" w:rsidP="002E347D">
            <w:pPr>
              <w:widowControl w:val="0"/>
              <w:spacing w:after="0"/>
              <w:rPr>
                <w:rFonts w:eastAsia="Tahoma"/>
                <w:color w:val="000000" w:themeColor="text1"/>
              </w:rPr>
            </w:pPr>
          </w:p>
        </w:tc>
      </w:tr>
      <w:tr w:rsidR="003A1F48" w:rsidRPr="006C029E" w14:paraId="3D78AE2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759BF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EE225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έως 4,094 ενεργά VLAN ταυτόχρονα</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A8068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0F0F07"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C08344" w14:textId="77777777" w:rsidR="003A1F48" w:rsidRPr="00DA7307" w:rsidRDefault="003A1F48" w:rsidP="002E347D">
            <w:pPr>
              <w:widowControl w:val="0"/>
              <w:spacing w:after="0"/>
              <w:rPr>
                <w:rFonts w:eastAsia="Tahoma"/>
                <w:color w:val="000000" w:themeColor="text1"/>
              </w:rPr>
            </w:pPr>
          </w:p>
        </w:tc>
      </w:tr>
      <w:tr w:rsidR="003A1F48" w:rsidRPr="006C029E" w14:paraId="26B0D8C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BD0D7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B97FA4"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IGMP Snooping (v1, v2 και v3)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29D6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3C742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417EF8" w14:textId="77777777" w:rsidR="003A1F48" w:rsidRPr="00DA7307" w:rsidRDefault="003A1F48" w:rsidP="002E347D">
            <w:pPr>
              <w:widowControl w:val="0"/>
              <w:spacing w:after="0"/>
              <w:rPr>
                <w:rFonts w:eastAsia="Tahoma"/>
                <w:color w:val="000000" w:themeColor="text1"/>
              </w:rPr>
            </w:pPr>
          </w:p>
        </w:tc>
      </w:tr>
      <w:tr w:rsidR="003A1F48" w:rsidRPr="006C029E" w14:paraId="6EC6D2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78CDF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A8252BF"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δρομολογεί πακέτα IPv4 μέσω έως και </w:t>
            </w:r>
            <w:r w:rsidRPr="00DA7307">
              <w:rPr>
                <w:rFonts w:eastAsia="Tahoma"/>
                <w:color w:val="525252" w:themeColor="accent3" w:themeShade="80"/>
                <w:lang w:val="el-GR"/>
              </w:rPr>
              <w:t>990</w:t>
            </w:r>
            <w:r w:rsidRPr="00DA7307">
              <w:rPr>
                <w:rFonts w:eastAsia="Tahoma"/>
                <w:color w:val="000000" w:themeColor="text1"/>
                <w:lang w:val="el-GR"/>
              </w:rPr>
              <w:t xml:space="preserve"> στατικών δρομολογήσεων και </w:t>
            </w:r>
            <w:r w:rsidRPr="00DA7307">
              <w:rPr>
                <w:rFonts w:eastAsia="Tahoma"/>
                <w:color w:val="525252" w:themeColor="accent3" w:themeShade="80"/>
                <w:lang w:val="el-GR"/>
              </w:rPr>
              <w:t>128</w:t>
            </w:r>
            <w:r w:rsidRPr="00DA7307">
              <w:rPr>
                <w:rFonts w:eastAsia="Tahoma"/>
                <w:color w:val="000000" w:themeColor="text1"/>
                <w:lang w:val="el-GR"/>
              </w:rPr>
              <w:t xml:space="preserve"> ΙΡ διεπαφών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AD574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FB371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D021C" w14:textId="77777777" w:rsidR="003A1F48" w:rsidRPr="00DA7307" w:rsidRDefault="003A1F48" w:rsidP="002E347D">
            <w:pPr>
              <w:widowControl w:val="0"/>
              <w:spacing w:after="0"/>
              <w:rPr>
                <w:rFonts w:eastAsia="Tahoma"/>
                <w:color w:val="000000" w:themeColor="text1"/>
              </w:rPr>
            </w:pPr>
          </w:p>
        </w:tc>
      </w:tr>
      <w:tr w:rsidR="003A1F48" w:rsidRPr="006C029E" w14:paraId="305B7EC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75FDF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9BD4B4"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διαθέτει SSL κρυπτογράφηση για όλα τα HTTPS δεδομένα, επιτρέποντας την ασφαλή πρόσβαση στο γραφικό περιβάλλον διαχείρισης του μέσω browser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3BC22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95087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71DDEC" w14:textId="77777777" w:rsidR="003A1F48" w:rsidRPr="00DA7307" w:rsidRDefault="003A1F48" w:rsidP="002E347D">
            <w:pPr>
              <w:widowControl w:val="0"/>
              <w:spacing w:after="0"/>
              <w:rPr>
                <w:rFonts w:eastAsia="Tahoma"/>
                <w:color w:val="000000" w:themeColor="text1"/>
              </w:rPr>
            </w:pPr>
          </w:p>
        </w:tc>
      </w:tr>
      <w:tr w:rsidR="003A1F48" w:rsidRPr="006C029E" w14:paraId="23A7030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1B5C2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AC19E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 διαθέτει πρωτόκολλο SSH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6B119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8F3AD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D1AB57" w14:textId="77777777" w:rsidR="003A1F48" w:rsidRPr="00DA7307" w:rsidRDefault="003A1F48" w:rsidP="002E347D">
            <w:pPr>
              <w:widowControl w:val="0"/>
              <w:spacing w:after="0"/>
              <w:rPr>
                <w:rFonts w:eastAsia="Tahoma"/>
                <w:color w:val="000000" w:themeColor="text1"/>
              </w:rPr>
            </w:pPr>
          </w:p>
        </w:tc>
      </w:tr>
      <w:tr w:rsidR="003A1F48" w:rsidRPr="006C029E" w14:paraId="4F01C6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2CA00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04F182"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είναι</w:t>
            </w:r>
            <w:r w:rsidRPr="00DA7307">
              <w:rPr>
                <w:rFonts w:eastAsia="Tahoma"/>
                <w:color w:val="000000" w:themeColor="text1"/>
                <w:lang w:val="en-US"/>
              </w:rPr>
              <w:t xml:space="preserve"> Layer 3 DHCP Server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1D97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EFE6B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7307DE" w14:textId="77777777" w:rsidR="003A1F48" w:rsidRPr="00DA7307" w:rsidRDefault="003A1F48" w:rsidP="002E347D">
            <w:pPr>
              <w:widowControl w:val="0"/>
              <w:spacing w:after="0"/>
              <w:rPr>
                <w:rFonts w:eastAsia="Tahoma"/>
                <w:color w:val="000000" w:themeColor="text1"/>
              </w:rPr>
            </w:pPr>
          </w:p>
        </w:tc>
      </w:tr>
      <w:tr w:rsidR="003A1F48" w:rsidRPr="006C029E" w14:paraId="7701A14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28600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3</w:t>
            </w:r>
            <w:r w:rsidRPr="00DA7307">
              <w:rPr>
                <w:rFonts w:ascii="Tahoma" w:eastAsia="Tahoma" w:hAnsi="Tahoma" w:cs="Tahoma"/>
                <w:color w:val="000000" w:themeColor="text1"/>
                <w:lang w:val="en-US"/>
              </w:rPr>
              <w:t>.1.13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1F8FCB5"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Να υποστηρίζει DHCP relay at Layer 3</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03718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268C8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EACE86" w14:textId="77777777" w:rsidR="003A1F48" w:rsidRPr="00DA7307" w:rsidRDefault="003A1F48" w:rsidP="002E347D">
            <w:pPr>
              <w:widowControl w:val="0"/>
              <w:spacing w:after="0"/>
              <w:rPr>
                <w:rFonts w:eastAsia="Tahoma"/>
                <w:color w:val="000000" w:themeColor="text1"/>
              </w:rPr>
            </w:pPr>
          </w:p>
        </w:tc>
      </w:tr>
      <w:tr w:rsidR="003A1F48" w:rsidRPr="006C029E" w14:paraId="57AB80A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495F0C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14</w:t>
            </w:r>
            <w:r w:rsidRPr="00DA7307">
              <w:rPr>
                <w:rFonts w:ascii="Tahoma" w:eastAsia="Tahoma" w:hAnsi="Tahoma" w:cs="Tahoma"/>
                <w:color w:val="000000" w:themeColor="text1"/>
                <w:lang w:val="en-US"/>
              </w:rPr>
              <w:t>.1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5742A1B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Συσκευή </w:t>
            </w:r>
            <w:r w:rsidRPr="00DA7307">
              <w:rPr>
                <w:rFonts w:ascii="Tahoma" w:eastAsia="Tahoma" w:hAnsi="Tahoma" w:cs="Tahoma"/>
                <w:color w:val="000000" w:themeColor="text1"/>
                <w:lang w:val="en-US"/>
              </w:rPr>
              <w:t>Streaming &amp; Recording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3241BAE6"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1EABDADB"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vAlign w:val="center"/>
          </w:tcPr>
          <w:p w14:paraId="41F7BA1B" w14:textId="77777777" w:rsidR="003A1F48" w:rsidRPr="00DA7307" w:rsidRDefault="003A1F48" w:rsidP="002E347D">
            <w:pPr>
              <w:widowControl w:val="0"/>
              <w:spacing w:after="0"/>
              <w:rPr>
                <w:rFonts w:eastAsia="Tahoma"/>
                <w:color w:val="000000" w:themeColor="text1"/>
              </w:rPr>
            </w:pPr>
          </w:p>
        </w:tc>
      </w:tr>
      <w:tr w:rsidR="003A1F48" w:rsidRPr="006C029E" w14:paraId="2FC389D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72DD7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A6AF1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 xml:space="preserve">Μία (1) Συσκευή </w:t>
            </w:r>
            <w:r w:rsidRPr="00DA7307">
              <w:rPr>
                <w:rFonts w:ascii="Tahoma" w:eastAsia="Tahoma" w:hAnsi="Tahoma" w:cs="Tahoma"/>
                <w:b/>
                <w:bCs/>
                <w:color w:val="000000" w:themeColor="text1"/>
                <w:lang w:val="en-US"/>
              </w:rPr>
              <w:t>Streaming &amp; Recording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97DA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99BB8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BAFE88" w14:textId="77777777" w:rsidR="003A1F48" w:rsidRPr="00DA7307" w:rsidRDefault="003A1F48" w:rsidP="002E347D">
            <w:pPr>
              <w:widowControl w:val="0"/>
              <w:spacing w:after="0"/>
              <w:rPr>
                <w:rFonts w:eastAsia="Tahoma"/>
                <w:color w:val="000000" w:themeColor="text1"/>
              </w:rPr>
            </w:pPr>
          </w:p>
        </w:tc>
      </w:tr>
      <w:tr w:rsidR="003A1F48" w:rsidRPr="006C029E" w14:paraId="5300E8F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8CB0A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lastRenderedPageBreak/>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631BC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2D012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91EB9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606EEB9" w14:textId="77777777" w:rsidR="003A1F48" w:rsidRPr="00DA7307" w:rsidRDefault="003A1F48" w:rsidP="002E347D">
            <w:pPr>
              <w:widowControl w:val="0"/>
              <w:spacing w:after="0"/>
              <w:rPr>
                <w:rFonts w:eastAsia="Tahoma"/>
                <w:color w:val="000000" w:themeColor="text1"/>
              </w:rPr>
            </w:pPr>
          </w:p>
        </w:tc>
      </w:tr>
      <w:tr w:rsidR="003A1F48" w:rsidRPr="006C029E" w14:paraId="1AD1685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F69A6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8D7A1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Να διαθέτει εισόδους </w:t>
            </w:r>
            <w:r w:rsidRPr="00DA7307">
              <w:rPr>
                <w:rFonts w:ascii="Tahoma" w:eastAsia="Tahoma" w:hAnsi="Tahoma" w:cs="Tahoma"/>
                <w:color w:val="000000" w:themeColor="text1"/>
                <w:lang w:val="en-US"/>
              </w:rPr>
              <w:t>video</w:t>
            </w:r>
            <w:r w:rsidRPr="00DA7307">
              <w:rPr>
                <w:rFonts w:ascii="Tahoma" w:eastAsia="Tahoma" w:hAnsi="Tahoma" w:cs="Tahoma"/>
                <w:color w:val="000000" w:themeColor="text1"/>
              </w:rPr>
              <w:t xml:space="preserve"> 2 × HDMI, 1 × 3G SDI, 2 × USB 3.0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591B20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68739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F264929" w14:textId="77777777" w:rsidR="003A1F48" w:rsidRPr="00DA7307" w:rsidRDefault="003A1F48" w:rsidP="002E347D">
            <w:pPr>
              <w:widowControl w:val="0"/>
              <w:spacing w:after="0"/>
              <w:rPr>
                <w:rFonts w:eastAsia="Tahoma"/>
                <w:color w:val="000000" w:themeColor="text1"/>
              </w:rPr>
            </w:pPr>
          </w:p>
        </w:tc>
      </w:tr>
      <w:tr w:rsidR="003A1F48" w:rsidRPr="006C029E" w14:paraId="7C96838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B8FC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E89FA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διαθέτει εισόδους δικτύου SRT and RTSP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41826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33FD1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801445" w14:textId="77777777" w:rsidR="003A1F48" w:rsidRPr="00DA7307" w:rsidRDefault="003A1F48" w:rsidP="002E347D">
            <w:pPr>
              <w:widowControl w:val="0"/>
              <w:spacing w:after="0"/>
              <w:rPr>
                <w:rFonts w:eastAsia="Tahoma"/>
                <w:color w:val="000000" w:themeColor="text1"/>
              </w:rPr>
            </w:pPr>
          </w:p>
        </w:tc>
      </w:tr>
      <w:tr w:rsidR="003A1F48" w:rsidRPr="006C029E" w14:paraId="66D461D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4040E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06078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Να</w:t>
            </w:r>
            <w:r w:rsidRPr="00DA7307">
              <w:rPr>
                <w:rFonts w:eastAsia="Tahoma"/>
                <w:color w:val="000000" w:themeColor="text1"/>
                <w:lang w:val="en-US"/>
              </w:rPr>
              <w:t xml:space="preserve"> </w:t>
            </w:r>
            <w:r w:rsidRPr="00DA7307">
              <w:rPr>
                <w:rFonts w:eastAsia="Tahoma"/>
                <w:color w:val="000000" w:themeColor="text1"/>
                <w:lang w:val="el-GR"/>
              </w:rPr>
              <w:t>διαθέτει</w:t>
            </w:r>
            <w:r w:rsidRPr="00DA7307">
              <w:rPr>
                <w:rFonts w:eastAsia="Tahoma"/>
                <w:color w:val="000000" w:themeColor="text1"/>
                <w:lang w:val="en-US"/>
              </w:rPr>
              <w:t xml:space="preserve"> </w:t>
            </w:r>
            <w:r w:rsidRPr="00DA7307">
              <w:rPr>
                <w:rFonts w:eastAsia="Tahoma"/>
                <w:color w:val="000000" w:themeColor="text1"/>
                <w:lang w:val="el-GR"/>
              </w:rPr>
              <w:t>εισόδους</w:t>
            </w:r>
            <w:r w:rsidRPr="00DA7307">
              <w:rPr>
                <w:rFonts w:eastAsia="Tahoma"/>
                <w:color w:val="000000" w:themeColor="text1"/>
                <w:lang w:val="en-US"/>
              </w:rPr>
              <w:t xml:space="preserve"> </w:t>
            </w:r>
            <w:r w:rsidRPr="00DA7307">
              <w:rPr>
                <w:rFonts w:eastAsia="Tahoma"/>
                <w:color w:val="000000" w:themeColor="text1"/>
                <w:lang w:val="el-GR"/>
              </w:rPr>
              <w:t>ήχου</w:t>
            </w:r>
            <w:r w:rsidRPr="00DA7307">
              <w:rPr>
                <w:rFonts w:eastAsia="Tahoma"/>
                <w:color w:val="000000" w:themeColor="text1"/>
                <w:lang w:val="en-US"/>
              </w:rPr>
              <w:t xml:space="preserve"> Mic-level: 2 × XLR, 1 × 3.5 mm Line-level: 1 × stereo RCA, 2 × 1/4” TRS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5B8F5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2962F8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A9454C" w14:textId="77777777" w:rsidR="003A1F48" w:rsidRPr="00DA7307" w:rsidRDefault="003A1F48" w:rsidP="002E347D">
            <w:pPr>
              <w:widowControl w:val="0"/>
              <w:spacing w:after="0"/>
              <w:rPr>
                <w:rFonts w:eastAsia="Tahoma"/>
                <w:color w:val="000000" w:themeColor="text1"/>
              </w:rPr>
            </w:pPr>
          </w:p>
        </w:tc>
      </w:tr>
      <w:tr w:rsidR="003A1F48" w:rsidRPr="006C029E" w14:paraId="2209897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BAE1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87B2DDA"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έχει εξόδους </w:t>
            </w:r>
            <w:r w:rsidRPr="00DA7307">
              <w:rPr>
                <w:rFonts w:eastAsia="Tahoma"/>
                <w:color w:val="000000" w:themeColor="text1"/>
                <w:lang w:val="en-US"/>
              </w:rPr>
              <w:t>Video</w:t>
            </w:r>
            <w:r w:rsidRPr="00DA7307">
              <w:rPr>
                <w:rFonts w:eastAsia="Tahoma"/>
                <w:color w:val="000000" w:themeColor="text1"/>
                <w:lang w:val="el-GR"/>
              </w:rPr>
              <w:t xml:space="preserve">: ενσωματωμένη οθόνη </w:t>
            </w:r>
            <w:r w:rsidRPr="00DA7307">
              <w:rPr>
                <w:rFonts w:eastAsia="Tahoma"/>
                <w:color w:val="000000" w:themeColor="text1"/>
                <w:lang w:val="en-US"/>
              </w:rPr>
              <w:t>touch</w:t>
            </w:r>
            <w:r w:rsidRPr="00DA7307">
              <w:rPr>
                <w:rFonts w:eastAsia="Tahoma"/>
                <w:color w:val="000000" w:themeColor="text1"/>
                <w:lang w:val="el-GR"/>
              </w:rPr>
              <w:t xml:space="preserve"> </w:t>
            </w:r>
            <w:r w:rsidRPr="00DA7307">
              <w:rPr>
                <w:rFonts w:eastAsia="Tahoma"/>
                <w:color w:val="000000" w:themeColor="text1"/>
                <w:lang w:val="en-US"/>
              </w:rPr>
              <w:t>screen</w:t>
            </w:r>
            <w:r w:rsidRPr="00DA7307">
              <w:rPr>
                <w:rFonts w:eastAsia="Tahoma"/>
                <w:color w:val="000000" w:themeColor="text1"/>
                <w:lang w:val="el-GR"/>
              </w:rPr>
              <w:t xml:space="preserve"> και 1 × </w:t>
            </w:r>
            <w:r w:rsidRPr="00DA7307">
              <w:rPr>
                <w:rFonts w:eastAsia="Tahoma"/>
                <w:color w:val="000000" w:themeColor="text1"/>
                <w:lang w:val="en-US"/>
              </w:rPr>
              <w:t>HDMI</w:t>
            </w:r>
            <w:r w:rsidRPr="00DA7307">
              <w:rPr>
                <w:rFonts w:eastAsia="Tahoma"/>
                <w:color w:val="000000" w:themeColor="text1"/>
                <w:lang w:val="el-GR"/>
              </w:rPr>
              <w:t xml:space="preserve">  </w:t>
            </w:r>
            <w:r w:rsidRPr="00DA7307">
              <w:rPr>
                <w:rFonts w:eastAsia="Tahoma"/>
                <w:color w:val="000000" w:themeColor="text1"/>
                <w:lang w:val="en-US"/>
              </w:rPr>
              <w:t>video</w:t>
            </w:r>
            <w:r w:rsidRPr="00DA7307">
              <w:rPr>
                <w:rFonts w:eastAsia="Tahoma"/>
                <w:color w:val="000000" w:themeColor="text1"/>
                <w:lang w:val="el-GR"/>
              </w:rPr>
              <w:t xml:space="preserve"> </w:t>
            </w:r>
            <w:r w:rsidRPr="00DA7307">
              <w:rPr>
                <w:rFonts w:eastAsia="Tahoma"/>
                <w:color w:val="000000" w:themeColor="text1"/>
                <w:lang w:val="en-US"/>
              </w:rPr>
              <w:t>output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9AC05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D2842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24BA3D" w14:textId="77777777" w:rsidR="003A1F48" w:rsidRPr="00DA7307" w:rsidRDefault="003A1F48" w:rsidP="002E347D">
            <w:pPr>
              <w:widowControl w:val="0"/>
              <w:spacing w:after="0"/>
              <w:rPr>
                <w:rFonts w:eastAsia="Tahoma"/>
                <w:color w:val="000000" w:themeColor="text1"/>
              </w:rPr>
            </w:pPr>
          </w:p>
        </w:tc>
      </w:tr>
      <w:tr w:rsidR="003A1F48" w:rsidRPr="006C029E" w14:paraId="3FB4CAC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EC0CE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B8A064" w14:textId="77777777" w:rsidR="003A1F48" w:rsidRPr="00DA7307" w:rsidRDefault="003A1F48" w:rsidP="002E347D">
            <w:pPr>
              <w:widowControl w:val="0"/>
              <w:spacing w:after="0"/>
              <w:rPr>
                <w:rFonts w:eastAsia="Tahoma"/>
                <w:color w:val="000000" w:themeColor="text1"/>
                <w:lang w:val="el-GR"/>
              </w:rPr>
            </w:pPr>
            <w:r w:rsidRPr="00DA7307">
              <w:rPr>
                <w:rFonts w:eastAsia="Tahoma"/>
                <w:color w:val="000000" w:themeColor="text1"/>
                <w:lang w:val="el-GR"/>
              </w:rPr>
              <w:t xml:space="preserve">Να έχει δυνατότητα επιλογής </w:t>
            </w:r>
            <w:r w:rsidRPr="00DA7307">
              <w:rPr>
                <w:rFonts w:eastAsia="Tahoma"/>
                <w:color w:val="000000" w:themeColor="text1"/>
                <w:lang w:val="en-US"/>
              </w:rPr>
              <w:t>video</w:t>
            </w:r>
            <w:r w:rsidRPr="00DA7307">
              <w:rPr>
                <w:rFonts w:eastAsia="Tahoma"/>
                <w:color w:val="000000" w:themeColor="text1"/>
                <w:lang w:val="el-GR"/>
              </w:rPr>
              <w:t xml:space="preserve"> μέσω της οθόνης </w:t>
            </w:r>
            <w:r w:rsidRPr="00DA7307">
              <w:rPr>
                <w:rFonts w:eastAsia="Tahoma"/>
                <w:color w:val="000000" w:themeColor="text1"/>
                <w:lang w:val="en-US"/>
              </w:rPr>
              <w:t>touch</w:t>
            </w:r>
            <w:r w:rsidRPr="00DA7307">
              <w:rPr>
                <w:rFonts w:eastAsia="Tahoma"/>
                <w:color w:val="000000" w:themeColor="text1"/>
                <w:lang w:val="el-GR"/>
              </w:rPr>
              <w:t xml:space="preserve"> </w:t>
            </w:r>
            <w:r w:rsidRPr="00DA7307">
              <w:rPr>
                <w:rFonts w:eastAsia="Tahoma"/>
                <w:color w:val="000000" w:themeColor="text1"/>
                <w:lang w:val="en-US"/>
              </w:rPr>
              <w:t>screen</w:t>
            </w:r>
            <w:r w:rsidRPr="00DA7307">
              <w:rPr>
                <w:rFonts w:eastAsia="Tahoma"/>
                <w:color w:val="000000" w:themeColor="text1"/>
                <w:lang w:val="el-GR"/>
              </w:rPr>
              <w:t xml:space="preserve"> και </w:t>
            </w:r>
            <w:r w:rsidRPr="00DA7307">
              <w:rPr>
                <w:rFonts w:eastAsia="Tahoma"/>
                <w:color w:val="000000" w:themeColor="text1"/>
                <w:lang w:val="en-US"/>
              </w:rPr>
              <w:t>Web</w:t>
            </w:r>
            <w:r w:rsidRPr="00DA7307">
              <w:rPr>
                <w:rFonts w:eastAsia="Tahoma"/>
                <w:color w:val="000000" w:themeColor="text1"/>
                <w:lang w:val="el-GR"/>
              </w:rPr>
              <w:t xml:space="preserve"> </w:t>
            </w:r>
            <w:r w:rsidRPr="00DA7307">
              <w:rPr>
                <w:rFonts w:eastAsia="Tahoma"/>
                <w:color w:val="000000" w:themeColor="text1"/>
                <w:lang w:val="en-US"/>
              </w:rPr>
              <w:t>User</w:t>
            </w:r>
            <w:r w:rsidRPr="00DA7307">
              <w:rPr>
                <w:rFonts w:eastAsia="Tahoma"/>
                <w:color w:val="000000" w:themeColor="text1"/>
                <w:lang w:val="el-GR"/>
              </w:rPr>
              <w:t xml:space="preserve"> </w:t>
            </w:r>
            <w:r w:rsidRPr="00DA7307">
              <w:rPr>
                <w:rFonts w:eastAsia="Tahoma"/>
                <w:color w:val="000000" w:themeColor="text1"/>
                <w:lang w:val="en-US"/>
              </w:rPr>
              <w:t>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EDC9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69AD9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358825" w14:textId="77777777" w:rsidR="003A1F48" w:rsidRPr="00DA7307" w:rsidRDefault="003A1F48" w:rsidP="002E347D">
            <w:pPr>
              <w:widowControl w:val="0"/>
              <w:spacing w:after="0"/>
              <w:rPr>
                <w:rFonts w:eastAsia="Tahoma"/>
                <w:color w:val="000000" w:themeColor="text1"/>
              </w:rPr>
            </w:pPr>
          </w:p>
        </w:tc>
      </w:tr>
      <w:tr w:rsidR="003A1F48" w:rsidRPr="006C029E" w14:paraId="46A30B7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D5501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6EB450" w14:textId="77777777" w:rsidR="003A1F48" w:rsidRPr="00DA7307" w:rsidRDefault="003A1F48" w:rsidP="002E347D">
            <w:pPr>
              <w:widowControl w:val="0"/>
              <w:spacing w:after="0"/>
              <w:rPr>
                <w:rFonts w:eastAsia="Tahoma"/>
                <w:color w:val="000000" w:themeColor="text1"/>
                <w:lang w:val="en-US"/>
              </w:rPr>
            </w:pPr>
            <w:r w:rsidRPr="00DA7307">
              <w:rPr>
                <w:rFonts w:eastAsia="Tahoma"/>
                <w:color w:val="000000" w:themeColor="text1"/>
                <w:lang w:val="el-GR"/>
              </w:rPr>
              <w:t>Κωδικοποίηση</w:t>
            </w:r>
            <w:r w:rsidRPr="00DA7307">
              <w:rPr>
                <w:rFonts w:eastAsia="Tahoma"/>
                <w:color w:val="000000" w:themeColor="text1"/>
                <w:lang w:val="en-US"/>
              </w:rPr>
              <w:t xml:space="preserve"> video, Codecs: H.264, Motion JPEG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0823C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50498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228709" w14:textId="77777777" w:rsidR="003A1F48" w:rsidRPr="00DA7307" w:rsidRDefault="003A1F48" w:rsidP="002E347D">
            <w:pPr>
              <w:widowControl w:val="0"/>
              <w:spacing w:after="0"/>
              <w:rPr>
                <w:rFonts w:eastAsia="Tahoma"/>
                <w:color w:val="000000" w:themeColor="text1"/>
              </w:rPr>
            </w:pPr>
          </w:p>
        </w:tc>
      </w:tr>
      <w:tr w:rsidR="003A1F48" w:rsidRPr="006C029E" w14:paraId="4CB9DD0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FB614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CF5EC6"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Resolution: User selectable up to 1920 × 1200</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73892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A6171F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75ED90F" w14:textId="77777777" w:rsidR="003A1F48" w:rsidRPr="00DA7307" w:rsidRDefault="003A1F48" w:rsidP="002E347D">
            <w:pPr>
              <w:widowControl w:val="0"/>
              <w:spacing w:after="0"/>
              <w:rPr>
                <w:rFonts w:eastAsia="Tahoma"/>
                <w:color w:val="000000" w:themeColor="text1"/>
              </w:rPr>
            </w:pPr>
          </w:p>
        </w:tc>
      </w:tr>
      <w:tr w:rsidR="003A1F48" w:rsidRPr="006C029E" w14:paraId="6D1DF20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623C4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.1.10</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B02421" w14:textId="77777777" w:rsidR="003A1F48" w:rsidRPr="00DA7307" w:rsidRDefault="003A1F48" w:rsidP="002E347D">
            <w:pPr>
              <w:widowControl w:val="0"/>
              <w:spacing w:after="0"/>
              <w:rPr>
                <w:rFonts w:eastAsia="Tahoma"/>
                <w:color w:val="000000" w:themeColor="text1"/>
                <w:lang w:val="en-US"/>
              </w:rPr>
            </w:pPr>
            <w:r w:rsidRPr="00DA7307">
              <w:rPr>
                <w:rFonts w:eastAsia="Tahoma"/>
                <w:color w:val="000000" w:themeColor="text1"/>
                <w:lang w:val="en-US"/>
              </w:rPr>
              <w:t>Streaming protocols: RTMP/RTMPS, SRT, HLS, MPEG-DASH, RTSP, MPEG-TS, RTP/UDP, UPnP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66A46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BE203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E7D688" w14:textId="77777777" w:rsidR="003A1F48" w:rsidRPr="00DA7307" w:rsidRDefault="003A1F48" w:rsidP="002E347D">
            <w:pPr>
              <w:widowControl w:val="0"/>
              <w:spacing w:after="0"/>
              <w:rPr>
                <w:rFonts w:eastAsia="Tahoma"/>
                <w:color w:val="000000" w:themeColor="text1"/>
              </w:rPr>
            </w:pPr>
          </w:p>
        </w:tc>
      </w:tr>
      <w:tr w:rsidR="003A1F48" w:rsidRPr="006C029E" w14:paraId="22050317"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DBC3F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FA0CFB"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Encoded channels Up to three 1080p programs at 30 fps (one full HD source per channel)</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D0FE1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B134A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3D4175" w14:textId="77777777" w:rsidR="003A1F48" w:rsidRPr="00DA7307" w:rsidRDefault="003A1F48" w:rsidP="002E347D">
            <w:pPr>
              <w:widowControl w:val="0"/>
              <w:spacing w:after="0"/>
              <w:rPr>
                <w:rFonts w:eastAsia="Tahoma"/>
                <w:color w:val="000000" w:themeColor="text1"/>
              </w:rPr>
            </w:pPr>
          </w:p>
        </w:tc>
      </w:tr>
      <w:tr w:rsidR="003A1F48" w:rsidRPr="006C029E" w14:paraId="62463BB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545E2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6</w:t>
            </w:r>
            <w:r w:rsidRPr="00DA7307">
              <w:rPr>
                <w:rFonts w:ascii="Tahoma" w:eastAsia="Tahoma" w:hAnsi="Tahoma" w:cs="Tahoma"/>
                <w:color w:val="000000" w:themeColor="text1"/>
                <w:lang w:val="en-US"/>
              </w:rPr>
              <w:t>.1.12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ADAF81"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Audio encoding MP3, PCM, and AAC (sampling 16 to 48 kHz with bitrate up to 320 kbps)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32A27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8F3DF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A164D" w14:textId="77777777" w:rsidR="003A1F48" w:rsidRPr="00DA7307" w:rsidRDefault="003A1F48" w:rsidP="002E347D">
            <w:pPr>
              <w:widowControl w:val="0"/>
              <w:spacing w:after="0"/>
              <w:rPr>
                <w:rFonts w:eastAsia="Tahoma"/>
                <w:color w:val="000000" w:themeColor="text1"/>
              </w:rPr>
            </w:pPr>
          </w:p>
        </w:tc>
      </w:tr>
      <w:tr w:rsidR="003A1F48" w:rsidRPr="006C029E" w14:paraId="7579E5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6D8BF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A093BE"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Δίκτυο: 1 × 10/100/1000 Ethernet port (RJ45)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50E59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85D98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F61469" w14:textId="77777777" w:rsidR="003A1F48" w:rsidRPr="00DA7307" w:rsidRDefault="003A1F48" w:rsidP="002E347D">
            <w:pPr>
              <w:widowControl w:val="0"/>
              <w:spacing w:after="0"/>
              <w:rPr>
                <w:rFonts w:eastAsia="Tahoma"/>
                <w:color w:val="000000" w:themeColor="text1"/>
              </w:rPr>
            </w:pPr>
          </w:p>
        </w:tc>
      </w:tr>
      <w:tr w:rsidR="003A1F48" w:rsidRPr="006C029E" w14:paraId="5755D81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61568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29F44" w14:textId="554C2A7A"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 xml:space="preserve">Ασφάλεια δικτύου: </w:t>
            </w:r>
            <w:r w:rsidRPr="00DA7307">
              <w:rPr>
                <w:rFonts w:eastAsia="Tahoma"/>
                <w:color w:val="000000" w:themeColor="text1"/>
                <w:lang w:val="en-US"/>
              </w:rPr>
              <w:t>802.1x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E4BC1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9105D4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D82D7C" w14:textId="77777777" w:rsidR="003A1F48" w:rsidRPr="00DA7307" w:rsidRDefault="003A1F48" w:rsidP="002E347D">
            <w:pPr>
              <w:widowControl w:val="0"/>
              <w:spacing w:after="0"/>
              <w:rPr>
                <w:rFonts w:eastAsia="Tahoma"/>
                <w:color w:val="000000" w:themeColor="text1"/>
              </w:rPr>
            </w:pPr>
          </w:p>
        </w:tc>
      </w:tr>
      <w:tr w:rsidR="003A1F48" w:rsidRPr="006C029E" w14:paraId="22A9D945"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4F053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876D7C" w14:textId="1831E660"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Recording Storage</w:t>
            </w:r>
          </w:p>
          <w:p w14:paraId="3B8026D5" w14:textId="66067863"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Local SD card: Up to 512 GB EXT4</w:t>
            </w:r>
          </w:p>
          <w:p w14:paraId="3E5E8BBA"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Local USB: Automatic or manual copy via 3 USB 3.0 ports</w:t>
            </w:r>
          </w:p>
          <w:p w14:paraId="7C0D1EC6" w14:textId="4D5FA480" w:rsidR="003A1F48" w:rsidRPr="009C5151" w:rsidRDefault="003A1F48" w:rsidP="002E347D">
            <w:pPr>
              <w:widowControl w:val="0"/>
              <w:spacing w:after="0"/>
              <w:rPr>
                <w:rFonts w:eastAsia="Tahoma"/>
                <w:color w:val="000000" w:themeColor="text1"/>
                <w:lang w:val="en-US"/>
              </w:rPr>
            </w:pPr>
            <w:r w:rsidRPr="00DA7307">
              <w:rPr>
                <w:rFonts w:eastAsia="Tahoma"/>
                <w:color w:val="000000" w:themeColor="text1"/>
                <w:lang w:val="en-US"/>
              </w:rPr>
              <w:t>Network storage: FTP, SFTP, SCP, RSYNC, CIFS, AWS, or WebDav servers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62876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F1E68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F253D35" w14:textId="77777777" w:rsidR="003A1F48" w:rsidRPr="00DA7307" w:rsidRDefault="003A1F48" w:rsidP="002E347D">
            <w:pPr>
              <w:widowControl w:val="0"/>
              <w:spacing w:after="0"/>
              <w:rPr>
                <w:rFonts w:eastAsia="Tahoma"/>
                <w:color w:val="000000" w:themeColor="text1"/>
              </w:rPr>
            </w:pPr>
          </w:p>
        </w:tc>
      </w:tr>
      <w:tr w:rsidR="003A1F48" w:rsidRPr="006C029E" w14:paraId="7635872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00FCB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EAD6D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Recording formats AVI, MP4, MOV, or MPEG-TS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41977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5D103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42FECC" w14:textId="77777777" w:rsidR="003A1F48" w:rsidRPr="00DA7307" w:rsidRDefault="003A1F48" w:rsidP="002E347D">
            <w:pPr>
              <w:widowControl w:val="0"/>
              <w:spacing w:after="0"/>
              <w:rPr>
                <w:rFonts w:eastAsia="Tahoma"/>
                <w:color w:val="000000" w:themeColor="text1"/>
              </w:rPr>
            </w:pPr>
          </w:p>
        </w:tc>
      </w:tr>
      <w:tr w:rsidR="003A1F48" w:rsidRPr="006C029E" w14:paraId="718A685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8F32C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9C7C2C"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n-US"/>
              </w:rPr>
              <w:t>Control Browser-based Admin panel, touch screen, remote login, HTTP, and RS-232 APIs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54898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2C452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65A57C" w14:textId="77777777" w:rsidR="003A1F48" w:rsidRPr="00DA7307" w:rsidRDefault="003A1F48" w:rsidP="002E347D">
            <w:pPr>
              <w:widowControl w:val="0"/>
              <w:spacing w:after="0"/>
              <w:rPr>
                <w:rFonts w:eastAsia="Tahoma"/>
                <w:color w:val="000000" w:themeColor="text1"/>
              </w:rPr>
            </w:pPr>
          </w:p>
        </w:tc>
      </w:tr>
      <w:tr w:rsidR="003A1F48" w:rsidRPr="006C029E" w14:paraId="3FF77E3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D22A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1</w:t>
            </w:r>
            <w:r w:rsidRPr="00DA7307">
              <w:rPr>
                <w:rFonts w:ascii="Tahoma" w:eastAsia="Tahoma" w:hAnsi="Tahoma" w:cs="Tahoma"/>
                <w:color w:val="000000" w:themeColor="text1"/>
              </w:rPr>
              <w:t>4</w:t>
            </w:r>
            <w:r w:rsidRPr="00DA7307">
              <w:rPr>
                <w:rFonts w:ascii="Tahoma" w:eastAsia="Tahoma" w:hAnsi="Tahoma" w:cs="Tahoma"/>
                <w:color w:val="000000" w:themeColor="text1"/>
                <w:lang w:val="en-US"/>
              </w:rPr>
              <w:t>.1.18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B62AD3" w14:textId="77777777" w:rsidR="003A1F48" w:rsidRPr="00DA7307" w:rsidRDefault="003A1F48" w:rsidP="002E347D">
            <w:pPr>
              <w:widowControl w:val="0"/>
              <w:spacing w:after="0"/>
              <w:rPr>
                <w:rFonts w:eastAsia="Tahoma"/>
                <w:color w:val="000000" w:themeColor="text1"/>
              </w:rPr>
            </w:pPr>
            <w:r w:rsidRPr="00DA7307">
              <w:rPr>
                <w:rFonts w:eastAsia="Tahoma"/>
                <w:color w:val="000000" w:themeColor="text1"/>
                <w:lang w:val="el-GR"/>
              </w:rPr>
              <w:t>Δημιουργία</w:t>
            </w:r>
            <w:r w:rsidRPr="00DA7307">
              <w:rPr>
                <w:rFonts w:eastAsia="Tahoma"/>
                <w:color w:val="000000" w:themeColor="text1"/>
                <w:lang w:val="en-US"/>
              </w:rPr>
              <w:t xml:space="preserve"> layouts, </w:t>
            </w:r>
            <w:r w:rsidRPr="00DA7307">
              <w:rPr>
                <w:rFonts w:eastAsia="Tahoma"/>
                <w:color w:val="000000" w:themeColor="text1"/>
                <w:lang w:val="el-GR"/>
              </w:rPr>
              <w:t>περιλαμβανομένων</w:t>
            </w:r>
            <w:r w:rsidRPr="00DA7307">
              <w:rPr>
                <w:rFonts w:eastAsia="Tahoma"/>
                <w:color w:val="000000" w:themeColor="text1"/>
                <w:lang w:val="en-US"/>
              </w:rPr>
              <w:t xml:space="preserve"> picture in-picture </w:t>
            </w:r>
            <w:r w:rsidRPr="00DA7307">
              <w:rPr>
                <w:rFonts w:eastAsia="Tahoma"/>
                <w:color w:val="000000" w:themeColor="text1"/>
                <w:lang w:val="el-GR"/>
              </w:rPr>
              <w:t>και</w:t>
            </w:r>
            <w:r w:rsidRPr="00DA7307">
              <w:rPr>
                <w:rFonts w:eastAsia="Tahoma"/>
                <w:color w:val="000000" w:themeColor="text1"/>
                <w:lang w:val="en-US"/>
              </w:rPr>
              <w:t xml:space="preserve"> image overlays, </w:t>
            </w:r>
            <w:r w:rsidRPr="00DA7307">
              <w:rPr>
                <w:rFonts w:eastAsia="Tahoma"/>
                <w:color w:val="000000" w:themeColor="text1"/>
                <w:lang w:val="el-GR"/>
              </w:rPr>
              <w:t>με</w:t>
            </w:r>
            <w:r w:rsidRPr="00DA7307">
              <w:rPr>
                <w:rFonts w:eastAsia="Tahoma"/>
                <w:color w:val="000000" w:themeColor="text1"/>
                <w:lang w:val="en-US"/>
              </w:rPr>
              <w:t xml:space="preserve"> </w:t>
            </w:r>
            <w:r w:rsidRPr="00DA7307">
              <w:rPr>
                <w:rFonts w:eastAsia="Tahoma"/>
                <w:color w:val="000000" w:themeColor="text1"/>
                <w:lang w:val="el-GR"/>
              </w:rPr>
              <w:t>χρήση</w:t>
            </w:r>
            <w:r w:rsidRPr="00DA7307">
              <w:rPr>
                <w:rFonts w:eastAsia="Tahoma"/>
                <w:color w:val="000000" w:themeColor="text1"/>
                <w:lang w:val="en-US"/>
              </w:rPr>
              <w:t xml:space="preserve">  drag-and drop editor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95B9D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NAI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06669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9B46C9" w14:textId="77777777" w:rsidR="003A1F48" w:rsidRPr="00DA7307" w:rsidRDefault="003A1F48" w:rsidP="002E347D">
            <w:pPr>
              <w:widowControl w:val="0"/>
              <w:spacing w:after="0"/>
              <w:rPr>
                <w:rFonts w:eastAsia="Tahoma"/>
                <w:color w:val="000000" w:themeColor="text1"/>
              </w:rPr>
            </w:pPr>
          </w:p>
        </w:tc>
      </w:tr>
      <w:tr w:rsidR="003A1F48" w:rsidRPr="006C029E" w14:paraId="3027E3C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14B2AF3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25F9C97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Φωτισμός Σκηνής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7AB3DD28"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6138476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8E8E8"/>
          </w:tcPr>
          <w:p w14:paraId="47194990" w14:textId="77777777" w:rsidR="003A1F48" w:rsidRPr="00DA7307" w:rsidRDefault="003A1F48" w:rsidP="002E347D">
            <w:pPr>
              <w:widowControl w:val="0"/>
              <w:spacing w:after="0"/>
              <w:rPr>
                <w:rFonts w:eastAsia="Tahoma"/>
                <w:color w:val="000000" w:themeColor="text1"/>
              </w:rPr>
            </w:pPr>
          </w:p>
        </w:tc>
      </w:tr>
      <w:tr w:rsidR="003A1F48" w:rsidRPr="006C029E" w14:paraId="30610FB0"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5AAB5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6C75E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Φωτιστικά </w:t>
            </w:r>
            <w:r w:rsidRPr="00DA7307">
              <w:rPr>
                <w:rFonts w:ascii="Tahoma" w:eastAsia="Tahoma" w:hAnsi="Tahoma" w:cs="Tahoma"/>
                <w:color w:val="000000" w:themeColor="text1"/>
                <w:lang w:val="en-US"/>
              </w:rPr>
              <w:t>profile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F439CC"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A0BE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87374A" w14:textId="77777777" w:rsidR="003A1F48" w:rsidRPr="00DA7307" w:rsidRDefault="003A1F48" w:rsidP="002E347D">
            <w:pPr>
              <w:widowControl w:val="0"/>
              <w:spacing w:after="0"/>
              <w:rPr>
                <w:rFonts w:eastAsia="Tahoma"/>
                <w:color w:val="000000" w:themeColor="text1"/>
              </w:rPr>
            </w:pPr>
          </w:p>
        </w:tc>
      </w:tr>
      <w:tr w:rsidR="003A1F48" w:rsidRPr="006C029E" w14:paraId="173BEA5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A3ABE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05A18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Πέντε (5)  Φωτιστικά profile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2296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CC510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4E55BC" w14:textId="77777777" w:rsidR="003A1F48" w:rsidRPr="00DA7307" w:rsidRDefault="003A1F48" w:rsidP="002E347D">
            <w:pPr>
              <w:widowControl w:val="0"/>
              <w:spacing w:after="0"/>
              <w:rPr>
                <w:rFonts w:eastAsia="Tahoma"/>
                <w:color w:val="000000" w:themeColor="text1"/>
              </w:rPr>
            </w:pPr>
          </w:p>
        </w:tc>
      </w:tr>
      <w:tr w:rsidR="003A1F48" w:rsidRPr="006C029E" w14:paraId="306ABB32"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9A95D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15.1.2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72A7A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96900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1F443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88C142" w14:textId="77777777" w:rsidR="003A1F48" w:rsidRPr="00DA7307" w:rsidRDefault="003A1F48" w:rsidP="002E347D">
            <w:pPr>
              <w:widowControl w:val="0"/>
              <w:spacing w:after="0"/>
              <w:rPr>
                <w:rFonts w:eastAsia="Tahoma"/>
                <w:color w:val="000000" w:themeColor="text1"/>
              </w:rPr>
            </w:pPr>
          </w:p>
        </w:tc>
      </w:tr>
      <w:tr w:rsidR="003A1F48" w:rsidRPr="006C029E" w14:paraId="0E6F555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9C4C2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231A1C"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Source: RGBAL + ROYAL BLUE (370W max)</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D941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8049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75BA0D" w14:textId="77777777" w:rsidR="003A1F48" w:rsidRPr="00DA7307" w:rsidRDefault="003A1F48" w:rsidP="002E347D">
            <w:pPr>
              <w:widowControl w:val="0"/>
              <w:spacing w:after="0"/>
              <w:rPr>
                <w:rFonts w:eastAsia="Tahoma"/>
                <w:color w:val="000000" w:themeColor="text1"/>
              </w:rPr>
            </w:pPr>
          </w:p>
        </w:tc>
      </w:tr>
      <w:tr w:rsidR="003A1F48" w:rsidRPr="006C029E" w14:paraId="4F5FF1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9FBE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B13B6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Lifetime L70: 50,000 h</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400B7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04F7E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A61AD4" w14:textId="77777777" w:rsidR="003A1F48" w:rsidRPr="00DA7307" w:rsidRDefault="003A1F48" w:rsidP="002E347D">
            <w:pPr>
              <w:widowControl w:val="0"/>
              <w:spacing w:after="0"/>
              <w:rPr>
                <w:rFonts w:eastAsia="Tahoma"/>
                <w:color w:val="000000" w:themeColor="text1"/>
              </w:rPr>
            </w:pPr>
          </w:p>
        </w:tc>
      </w:tr>
      <w:tr w:rsidR="003A1F48" w:rsidRPr="006C029E" w14:paraId="568D9C9B"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B949A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4C53DB"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Colour temperature: variable white ranging from 2500K to 8000K, with perfect Planck-curve CCT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39C28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E8002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5A5C23" w14:textId="77777777" w:rsidR="003A1F48" w:rsidRPr="00DA7307" w:rsidRDefault="003A1F48" w:rsidP="002E347D">
            <w:pPr>
              <w:widowControl w:val="0"/>
              <w:spacing w:after="0"/>
              <w:rPr>
                <w:rFonts w:eastAsia="Tahoma"/>
                <w:color w:val="000000" w:themeColor="text1"/>
              </w:rPr>
            </w:pPr>
          </w:p>
        </w:tc>
      </w:tr>
      <w:tr w:rsidR="003A1F48" w:rsidRPr="006C029E" w14:paraId="76234BB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BDC3B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0B3D45"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lang w:val="en-US"/>
              </w:rPr>
              <w:t>25°-50° Adjustable Zoom Lens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3A537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A0B61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75D96F" w14:textId="77777777" w:rsidR="003A1F48" w:rsidRPr="00DA7307" w:rsidRDefault="003A1F48" w:rsidP="002E347D">
            <w:pPr>
              <w:widowControl w:val="0"/>
              <w:spacing w:after="0"/>
              <w:rPr>
                <w:rFonts w:eastAsia="Tahoma"/>
                <w:color w:val="000000" w:themeColor="text1"/>
              </w:rPr>
            </w:pPr>
          </w:p>
        </w:tc>
      </w:tr>
      <w:tr w:rsidR="003A1F48" w:rsidRPr="006C029E" w14:paraId="77C0219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1BB35F"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15.1.7</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BD16E9"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Control protocols: DMX512/RDM/sACN/Artnet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24A27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A77F0"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582CEB" w14:textId="77777777" w:rsidR="003A1F48" w:rsidRPr="00DA7307" w:rsidRDefault="003A1F48" w:rsidP="002E347D">
            <w:pPr>
              <w:widowControl w:val="0"/>
              <w:spacing w:after="0"/>
              <w:rPr>
                <w:rFonts w:eastAsia="Tahoma"/>
                <w:color w:val="000000" w:themeColor="text1"/>
              </w:rPr>
            </w:pPr>
          </w:p>
        </w:tc>
      </w:tr>
      <w:tr w:rsidR="003A1F48" w:rsidRPr="006C029E" w14:paraId="03392DB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D57F1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15.1.8</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7A4CAF"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24-bit ultra-smooth dimming, with different dimming</w:t>
            </w:r>
          </w:p>
          <w:p w14:paraId="23DCA48D"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rPr>
            </w:pPr>
            <w:r w:rsidRPr="00DA7307">
              <w:rPr>
                <w:rFonts w:ascii="Tahoma" w:eastAsia="Tahoma" w:hAnsi="Tahoma" w:cs="Tahoma"/>
                <w:color w:val="000000" w:themeColor="text1"/>
                <w:lang w:val="en-US"/>
              </w:rPr>
              <w:t>curves available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A179E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CF8EF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AC0B46" w14:textId="77777777" w:rsidR="003A1F48" w:rsidRPr="00DA7307" w:rsidRDefault="003A1F48" w:rsidP="002E347D">
            <w:pPr>
              <w:widowControl w:val="0"/>
              <w:spacing w:after="0"/>
              <w:rPr>
                <w:rFonts w:eastAsia="Tahoma"/>
                <w:color w:val="000000" w:themeColor="text1"/>
              </w:rPr>
            </w:pPr>
          </w:p>
        </w:tc>
      </w:tr>
      <w:tr w:rsidR="003A1F48" w:rsidRPr="006C029E" w14:paraId="3A079FAC"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9C4CB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15.1.9</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377334" w14:textId="77777777" w:rsidR="003A1F48" w:rsidRPr="00DA7307" w:rsidRDefault="003A1F48" w:rsidP="002E347D">
            <w:pPr>
              <w:pStyle w:val="TableParagraph"/>
              <w:tabs>
                <w:tab w:val="left" w:pos="1"/>
              </w:tabs>
              <w:spacing w:line="269" w:lineRule="exact"/>
              <w:rPr>
                <w:rFonts w:ascii="Tahoma" w:eastAsia="Tahoma" w:hAnsi="Tahoma" w:cs="Tahoma"/>
                <w:color w:val="000000" w:themeColor="text1"/>
                <w:lang w:val="en-US"/>
              </w:rPr>
            </w:pPr>
            <w:r w:rsidRPr="00DA7307">
              <w:rPr>
                <w:rFonts w:ascii="Tahoma" w:eastAsia="Tahoma" w:hAnsi="Tahoma" w:cs="Tahoma"/>
                <w:color w:val="000000" w:themeColor="text1"/>
                <w:lang w:val="en-US"/>
              </w:rPr>
              <w:t>Accessories: Frost Filter Holder, Hanging Clamp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4B6C4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84D5B3"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0716EE" w14:textId="77777777" w:rsidR="003A1F48" w:rsidRPr="00DA7307" w:rsidRDefault="003A1F48" w:rsidP="002E347D">
            <w:pPr>
              <w:widowControl w:val="0"/>
              <w:spacing w:after="0"/>
              <w:rPr>
                <w:rFonts w:eastAsia="Tahoma"/>
                <w:color w:val="000000" w:themeColor="text1"/>
              </w:rPr>
            </w:pPr>
          </w:p>
        </w:tc>
      </w:tr>
      <w:tr w:rsidR="003A1F48" w:rsidRPr="006C029E" w14:paraId="76348E4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8562F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31D97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DMX/RDM to Ethernet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70BE96"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4C733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EC959E" w14:textId="77777777" w:rsidR="003A1F48" w:rsidRPr="00DA7307" w:rsidRDefault="003A1F48" w:rsidP="002E347D">
            <w:pPr>
              <w:widowControl w:val="0"/>
              <w:spacing w:after="0"/>
              <w:rPr>
                <w:rFonts w:eastAsia="Tahoma"/>
                <w:color w:val="000000" w:themeColor="text1"/>
              </w:rPr>
            </w:pPr>
          </w:p>
        </w:tc>
      </w:tr>
      <w:tr w:rsidR="003A1F48" w:rsidRPr="006C029E" w14:paraId="294E50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446A9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B98F9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b/>
                <w:bCs/>
                <w:color w:val="000000" w:themeColor="text1"/>
              </w:rPr>
              <w:t>Ένα</w:t>
            </w:r>
            <w:r w:rsidRPr="00DA7307">
              <w:rPr>
                <w:rFonts w:ascii="Tahoma" w:eastAsia="Tahoma" w:hAnsi="Tahoma" w:cs="Tahoma"/>
                <w:b/>
                <w:bCs/>
                <w:color w:val="000000" w:themeColor="text1"/>
                <w:lang w:val="en-US"/>
              </w:rPr>
              <w:t xml:space="preserve"> (1) DMX/RDM to Ethernet Interface</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C6C6A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BF1DD4"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E813D9" w14:textId="77777777" w:rsidR="003A1F48" w:rsidRPr="00DA7307" w:rsidRDefault="003A1F48" w:rsidP="002E347D">
            <w:pPr>
              <w:widowControl w:val="0"/>
              <w:spacing w:after="0"/>
              <w:rPr>
                <w:rFonts w:eastAsia="Tahoma"/>
                <w:color w:val="000000" w:themeColor="text1"/>
              </w:rPr>
            </w:pPr>
          </w:p>
        </w:tc>
      </w:tr>
      <w:tr w:rsidR="003A1F48" w:rsidRPr="006C029E" w14:paraId="7FD4EFC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7D161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C5549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BBFDD"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0C36E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A44AC2" w14:textId="77777777" w:rsidR="003A1F48" w:rsidRPr="00DA7307" w:rsidRDefault="003A1F48" w:rsidP="002E347D">
            <w:pPr>
              <w:widowControl w:val="0"/>
              <w:spacing w:after="0"/>
              <w:rPr>
                <w:rFonts w:eastAsia="Tahoma"/>
                <w:color w:val="000000" w:themeColor="text1"/>
              </w:rPr>
            </w:pPr>
          </w:p>
        </w:tc>
      </w:tr>
      <w:tr w:rsidR="003A1F48" w:rsidRPr="006C029E" w14:paraId="727ECCE4"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00B17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A3FC6A"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Two-Universe bi-directional DMX / E1.20 RDM</w:t>
            </w:r>
          </w:p>
          <w:p w14:paraId="0E17497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female XLR5.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6A6E11"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0D441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AE061" w14:textId="77777777" w:rsidR="003A1F48" w:rsidRPr="00DA7307" w:rsidRDefault="003A1F48" w:rsidP="002E347D">
            <w:pPr>
              <w:widowControl w:val="0"/>
              <w:spacing w:after="0"/>
              <w:rPr>
                <w:rFonts w:eastAsia="Tahoma"/>
                <w:color w:val="000000" w:themeColor="text1"/>
              </w:rPr>
            </w:pPr>
          </w:p>
        </w:tc>
      </w:tr>
      <w:tr w:rsidR="003A1F48" w:rsidRPr="006C029E" w14:paraId="14EEABAD"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87370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55AB55"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One PoE (Power over Ethernet) RJ45 port</w:t>
            </w:r>
          </w:p>
          <w:p w14:paraId="049A956E"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supporting IEEE 802.3af (10/100 Mbps) and one</w:t>
            </w:r>
          </w:p>
          <w:p w14:paraId="39633D41"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optional DC 12-24v power input.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31CB7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5780CE"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F519E1" w14:textId="77777777" w:rsidR="003A1F48" w:rsidRPr="00DA7307" w:rsidRDefault="003A1F48" w:rsidP="002E347D">
            <w:pPr>
              <w:widowControl w:val="0"/>
              <w:spacing w:after="0"/>
              <w:rPr>
                <w:rFonts w:eastAsia="Tahoma"/>
                <w:color w:val="000000" w:themeColor="text1"/>
              </w:rPr>
            </w:pPr>
          </w:p>
        </w:tc>
      </w:tr>
      <w:tr w:rsidR="003A1F48" w:rsidRPr="006C029E" w14:paraId="4AE0975A"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3CC4A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15.2.</w:t>
            </w:r>
            <w:r w:rsidRPr="00DA7307">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50BBA4"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lang w:val="en-US"/>
              </w:rPr>
              <w:t>Configuration software: Web Browser</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3B6A4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690E9D"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62A1A9" w14:textId="77777777" w:rsidR="003A1F48" w:rsidRPr="00DA7307" w:rsidRDefault="003A1F48" w:rsidP="002E347D">
            <w:pPr>
              <w:widowControl w:val="0"/>
              <w:spacing w:after="0"/>
              <w:rPr>
                <w:rFonts w:eastAsia="Tahoma"/>
                <w:color w:val="000000" w:themeColor="text1"/>
              </w:rPr>
            </w:pPr>
          </w:p>
        </w:tc>
      </w:tr>
      <w:tr w:rsidR="003A1F48" w:rsidRPr="006C029E" w14:paraId="1ED3412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B321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w:t>
            </w:r>
            <w:r w:rsidRPr="00DA7307">
              <w:rPr>
                <w:rFonts w:ascii="Tahoma" w:eastAsia="Tahoma" w:hAnsi="Tahoma" w:cs="Tahoma"/>
                <w:color w:val="000000" w:themeColor="text1"/>
                <w:lang w:val="en-US"/>
              </w:rPr>
              <w:t>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5C458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Τράσσα Ανάρτησης Φωτιστικών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E47BAD"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696CB2"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7BC221" w14:textId="77777777" w:rsidR="003A1F48" w:rsidRPr="00DA7307" w:rsidRDefault="003A1F48" w:rsidP="002E347D">
            <w:pPr>
              <w:widowControl w:val="0"/>
              <w:spacing w:after="0"/>
              <w:rPr>
                <w:rFonts w:eastAsia="Tahoma"/>
                <w:color w:val="000000" w:themeColor="text1"/>
              </w:rPr>
            </w:pPr>
          </w:p>
        </w:tc>
      </w:tr>
      <w:tr w:rsidR="003A1F48" w:rsidRPr="006C029E" w14:paraId="3F4E905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786FB5"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rPr>
              <w:t>15.3.1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623F1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Δύο (2)  Τράσσες Ανάρτησης Φωτιστικών</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1BCC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7473E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8F1612" w14:textId="77777777" w:rsidR="003A1F48" w:rsidRPr="00DA7307" w:rsidRDefault="003A1F48" w:rsidP="002E347D">
            <w:pPr>
              <w:widowControl w:val="0"/>
              <w:spacing w:after="0"/>
              <w:rPr>
                <w:rFonts w:eastAsia="Tahoma"/>
                <w:color w:val="000000" w:themeColor="text1"/>
              </w:rPr>
            </w:pPr>
          </w:p>
        </w:tc>
      </w:tr>
      <w:tr w:rsidR="003A1F48" w:rsidRPr="006C029E" w14:paraId="51CE681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057290"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15.3.2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08E74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 αναφερθεί ο Κατασκευαστής, Σειρά-Μοντέλο</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9DC7B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039C6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943551" w14:textId="77777777" w:rsidR="003A1F48" w:rsidRPr="00DA7307" w:rsidRDefault="003A1F48" w:rsidP="002E347D">
            <w:pPr>
              <w:widowControl w:val="0"/>
              <w:spacing w:after="0"/>
              <w:rPr>
                <w:rFonts w:eastAsia="Tahoma"/>
                <w:color w:val="000000" w:themeColor="text1"/>
              </w:rPr>
            </w:pPr>
          </w:p>
        </w:tc>
      </w:tr>
      <w:tr w:rsidR="003A1F48" w:rsidRPr="006C029E" w14:paraId="42C9DFD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7B8048"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15.3.3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F5531F"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 xml:space="preserve">Triangular Truss </w:t>
            </w:r>
            <w:bookmarkStart w:id="582" w:name="_Int_EUKfflII"/>
            <w:r w:rsidRPr="00DA7307">
              <w:rPr>
                <w:rFonts w:ascii="Tahoma" w:eastAsia="Tahoma" w:hAnsi="Tahoma" w:cs="Tahoma"/>
                <w:color w:val="000000" w:themeColor="text1"/>
                <w:lang w:val="en-US"/>
              </w:rPr>
              <w:t>25cm</w:t>
            </w:r>
            <w:bookmarkEnd w:id="582"/>
            <w:r w:rsidRPr="00DA7307">
              <w:rPr>
                <w:rFonts w:ascii="Tahoma" w:eastAsia="Tahoma" w:hAnsi="Tahoma" w:cs="Tahoma"/>
                <w:color w:val="000000" w:themeColor="text1"/>
                <w:lang w:val="en-US"/>
              </w:rPr>
              <w:t xml:space="preserve"> Straight Section with Length </w:t>
            </w:r>
            <w:bookmarkStart w:id="583" w:name="_Int_m0W2ue5z"/>
            <w:r w:rsidRPr="00DA7307">
              <w:rPr>
                <w:rFonts w:ascii="Tahoma" w:eastAsia="Tahoma" w:hAnsi="Tahoma" w:cs="Tahoma"/>
                <w:color w:val="000000" w:themeColor="text1"/>
                <w:lang w:val="en-US"/>
              </w:rPr>
              <w:t>400cm</w:t>
            </w:r>
            <w:bookmarkEnd w:id="583"/>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82CDF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244065"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C716FD" w14:textId="77777777" w:rsidR="003A1F48" w:rsidRPr="00DA7307" w:rsidRDefault="003A1F48" w:rsidP="002E347D">
            <w:pPr>
              <w:widowControl w:val="0"/>
              <w:spacing w:after="0"/>
              <w:rPr>
                <w:rFonts w:eastAsia="Tahoma"/>
                <w:color w:val="000000" w:themeColor="text1"/>
              </w:rPr>
            </w:pPr>
          </w:p>
        </w:tc>
      </w:tr>
      <w:tr w:rsidR="003A1F48" w:rsidRPr="006C029E" w14:paraId="56AEF4FE"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9E408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15.3.4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1D948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Εξωτερικές Διαστάσεις: 250</w:t>
            </w:r>
            <w:r w:rsidRPr="00DA7307">
              <w:rPr>
                <w:rFonts w:ascii="Tahoma" w:eastAsia="Tahoma" w:hAnsi="Tahoma" w:cs="Tahoma"/>
                <w:color w:val="000000" w:themeColor="text1"/>
                <w:lang w:val="en-US"/>
              </w:rPr>
              <w:t>mm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x</w:t>
            </w:r>
            <w:r w:rsidRPr="00DA7307">
              <w:rPr>
                <w:rFonts w:ascii="Tahoma" w:eastAsia="Tahoma" w:hAnsi="Tahoma" w:cs="Tahoma"/>
                <w:color w:val="000000" w:themeColor="text1"/>
              </w:rPr>
              <w:t xml:space="preserve"> 225</w:t>
            </w:r>
            <w:r w:rsidRPr="00DA7307">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D85FC2"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DE3EFC"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233B84" w14:textId="77777777" w:rsidR="003A1F48" w:rsidRPr="00DA7307" w:rsidRDefault="003A1F48" w:rsidP="002E347D">
            <w:pPr>
              <w:widowControl w:val="0"/>
              <w:spacing w:after="0"/>
              <w:rPr>
                <w:rFonts w:eastAsia="Tahoma"/>
                <w:color w:val="000000" w:themeColor="text1"/>
              </w:rPr>
            </w:pPr>
          </w:p>
        </w:tc>
      </w:tr>
      <w:tr w:rsidR="003A1F48" w:rsidRPr="006C029E" w14:paraId="7EF522C3"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F99D6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15.3.</w:t>
            </w:r>
            <w:r w:rsidRPr="00DA7307">
              <w:rPr>
                <w:rFonts w:ascii="Tahoma" w:eastAsia="Tahoma" w:hAnsi="Tahoma" w:cs="Tahoma"/>
                <w:color w:val="000000" w:themeColor="text1"/>
                <w:lang w:val="en-US"/>
              </w:rPr>
              <w:t>5</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1825D3"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Κατά μήκος σωλήνες: </w:t>
            </w:r>
            <w:r w:rsidRPr="00DA7307">
              <w:rPr>
                <w:rFonts w:ascii="Tahoma" w:eastAsia="Tahoma" w:hAnsi="Tahoma" w:cs="Tahoma"/>
                <w:color w:val="000000" w:themeColor="text1"/>
                <w:lang w:val="en-US"/>
              </w:rPr>
              <w:t>Extruded</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Aluminium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EN</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AW</w:t>
            </w:r>
            <w:r w:rsidRPr="00DA7307">
              <w:rPr>
                <w:rFonts w:ascii="Tahoma" w:eastAsia="Tahoma" w:hAnsi="Tahoma" w:cs="Tahoma"/>
                <w:color w:val="000000" w:themeColor="text1"/>
              </w:rPr>
              <w:t xml:space="preserve"> 6005 </w:t>
            </w:r>
            <w:r w:rsidRPr="00DA7307">
              <w:rPr>
                <w:rFonts w:ascii="Tahoma" w:eastAsia="Tahoma" w:hAnsi="Tahoma" w:cs="Tahoma"/>
                <w:color w:val="000000" w:themeColor="text1"/>
                <w:lang w:val="en-US"/>
              </w:rPr>
              <w:t>T</w:t>
            </w:r>
            <w:r w:rsidRPr="00DA7307">
              <w:rPr>
                <w:rFonts w:ascii="Tahoma" w:eastAsia="Tahoma" w:hAnsi="Tahoma" w:cs="Tahoma"/>
                <w:color w:val="000000" w:themeColor="text1"/>
              </w:rPr>
              <w:t>6 Φ50</w:t>
            </w:r>
            <w:r w:rsidRPr="00DA7307">
              <w:rPr>
                <w:rFonts w:ascii="Tahoma" w:eastAsia="Tahoma" w:hAnsi="Tahoma" w:cs="Tahoma"/>
                <w:color w:val="000000" w:themeColor="text1"/>
                <w:lang w:val="en-US"/>
              </w:rPr>
              <w:t>mm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x</w:t>
            </w:r>
            <w:r w:rsidRPr="00DA7307">
              <w:rPr>
                <w:rFonts w:ascii="Tahoma" w:eastAsia="Tahoma" w:hAnsi="Tahoma" w:cs="Tahoma"/>
                <w:color w:val="000000" w:themeColor="text1"/>
              </w:rPr>
              <w:t xml:space="preserve"> 1.5</w:t>
            </w:r>
            <w:r w:rsidRPr="00DA7307">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6FEC5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CA9388"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8A9EA6" w14:textId="77777777" w:rsidR="003A1F48" w:rsidRPr="00DA7307" w:rsidRDefault="003A1F48" w:rsidP="002E347D">
            <w:pPr>
              <w:widowControl w:val="0"/>
              <w:spacing w:after="0"/>
              <w:rPr>
                <w:rFonts w:eastAsia="Tahoma"/>
                <w:color w:val="000000" w:themeColor="text1"/>
              </w:rPr>
            </w:pPr>
          </w:p>
        </w:tc>
      </w:tr>
      <w:tr w:rsidR="003A1F48" w:rsidRPr="006C029E" w14:paraId="4591667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439897"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15.3.6</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41952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 xml:space="preserve">Έγκάρσιες σωλήνες: </w:t>
            </w:r>
            <w:r w:rsidRPr="00DA7307">
              <w:rPr>
                <w:rFonts w:ascii="Tahoma" w:eastAsia="Tahoma" w:hAnsi="Tahoma" w:cs="Tahoma"/>
                <w:color w:val="000000" w:themeColor="text1"/>
                <w:lang w:val="en-US"/>
              </w:rPr>
              <w:t>Extruded</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Aluminium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EN</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AW</w:t>
            </w:r>
            <w:r w:rsidRPr="00DA7307">
              <w:rPr>
                <w:rFonts w:ascii="Tahoma" w:eastAsia="Tahoma" w:hAnsi="Tahoma" w:cs="Tahoma"/>
                <w:color w:val="000000" w:themeColor="text1"/>
              </w:rPr>
              <w:t xml:space="preserve"> 6060 </w:t>
            </w:r>
            <w:r w:rsidRPr="00DA7307">
              <w:rPr>
                <w:rFonts w:ascii="Tahoma" w:eastAsia="Tahoma" w:hAnsi="Tahoma" w:cs="Tahoma"/>
                <w:color w:val="000000" w:themeColor="text1"/>
                <w:lang w:val="en-US"/>
              </w:rPr>
              <w:t>T</w:t>
            </w:r>
            <w:r w:rsidRPr="00DA7307">
              <w:rPr>
                <w:rFonts w:ascii="Tahoma" w:eastAsia="Tahoma" w:hAnsi="Tahoma" w:cs="Tahoma"/>
                <w:color w:val="000000" w:themeColor="text1"/>
              </w:rPr>
              <w:t>6 Φ514</w:t>
            </w:r>
            <w:r w:rsidRPr="00DA7307">
              <w:rPr>
                <w:rFonts w:ascii="Tahoma" w:eastAsia="Tahoma" w:hAnsi="Tahoma" w:cs="Tahoma"/>
                <w:color w:val="000000" w:themeColor="text1"/>
                <w:lang w:val="en-US"/>
              </w:rPr>
              <w:t>mm</w:t>
            </w:r>
            <w:r w:rsidRPr="00DA7307">
              <w:rPr>
                <w:rFonts w:ascii="Tahoma" w:eastAsia="Tahoma" w:hAnsi="Tahoma" w:cs="Tahoma"/>
                <w:color w:val="000000" w:themeColor="text1"/>
              </w:rPr>
              <w:t xml:space="preserve"> </w:t>
            </w:r>
            <w:r w:rsidRPr="00DA7307">
              <w:rPr>
                <w:rFonts w:ascii="Tahoma" w:eastAsia="Tahoma" w:hAnsi="Tahoma" w:cs="Tahoma"/>
                <w:color w:val="000000" w:themeColor="text1"/>
                <w:lang w:val="en-US"/>
              </w:rPr>
              <w:t>x</w:t>
            </w:r>
            <w:r w:rsidRPr="00DA7307">
              <w:rPr>
                <w:rFonts w:ascii="Tahoma" w:eastAsia="Tahoma" w:hAnsi="Tahoma" w:cs="Tahoma"/>
                <w:color w:val="000000" w:themeColor="text1"/>
              </w:rPr>
              <w:t xml:space="preserve"> 1.5</w:t>
            </w:r>
            <w:r w:rsidRPr="00DA7307">
              <w:rPr>
                <w:rFonts w:ascii="Tahoma" w:eastAsia="Tahoma" w:hAnsi="Tahoma" w:cs="Tahoma"/>
                <w:color w:val="000000" w:themeColor="text1"/>
                <w:lang w:val="en-US"/>
              </w:rPr>
              <w:t>mm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49B4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C64BB6"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535931" w14:textId="77777777" w:rsidR="003A1F48" w:rsidRPr="00DA7307" w:rsidRDefault="003A1F48" w:rsidP="002E347D">
            <w:pPr>
              <w:widowControl w:val="0"/>
              <w:spacing w:after="0"/>
              <w:rPr>
                <w:rFonts w:eastAsia="Tahoma"/>
                <w:color w:val="000000" w:themeColor="text1"/>
              </w:rPr>
            </w:pPr>
          </w:p>
        </w:tc>
      </w:tr>
      <w:tr w:rsidR="003A1F48" w:rsidRPr="006C029E" w14:paraId="15DC6C01"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15EABA"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15.4</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DAE48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Universal Clamp  Ανάρτησης Τράσσας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7E95D2" w14:textId="77777777" w:rsidR="003A1F48" w:rsidRPr="00DA7307" w:rsidRDefault="003A1F48" w:rsidP="002E347D">
            <w:pPr>
              <w:widowControl w:val="0"/>
              <w:spacing w:after="0"/>
              <w:rPr>
                <w:rFonts w:eastAsia="Tahoma"/>
                <w:color w:val="000000" w:themeColor="text1"/>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464D4A"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0FEBF7" w14:textId="77777777" w:rsidR="003A1F48" w:rsidRPr="00DA7307" w:rsidRDefault="003A1F48" w:rsidP="002E347D">
            <w:pPr>
              <w:widowControl w:val="0"/>
              <w:spacing w:after="0"/>
              <w:rPr>
                <w:rFonts w:eastAsia="Tahoma"/>
                <w:color w:val="000000" w:themeColor="text1"/>
              </w:rPr>
            </w:pPr>
          </w:p>
        </w:tc>
      </w:tr>
      <w:tr w:rsidR="003A1F48" w:rsidRPr="006C029E" w14:paraId="65B4B446"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280CD9"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15.4.1</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81BA4C"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b/>
                <w:bCs/>
                <w:color w:val="000000" w:themeColor="text1"/>
              </w:rPr>
              <w:t>Δώδεκα (12)  Universal Clamp  Ανάρτησης Τράσσας</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D4CACE"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750879"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D2AFF3" w14:textId="77777777" w:rsidR="003A1F48" w:rsidRPr="00DA7307" w:rsidRDefault="003A1F48" w:rsidP="002E347D">
            <w:pPr>
              <w:widowControl w:val="0"/>
              <w:spacing w:after="0"/>
              <w:rPr>
                <w:rFonts w:eastAsia="Tahoma"/>
                <w:color w:val="000000" w:themeColor="text1"/>
              </w:rPr>
            </w:pPr>
          </w:p>
        </w:tc>
      </w:tr>
      <w:tr w:rsidR="003A1F48" w:rsidRPr="006C029E" w14:paraId="116FCC3F"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74C7B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15.4.2</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1E4244" w14:textId="6936A21B"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 xml:space="preserve">Safe working </w:t>
            </w:r>
            <w:bookmarkStart w:id="584" w:name="_Int_zd7qgK2E"/>
            <w:r w:rsidRPr="00DA7307">
              <w:rPr>
                <w:rFonts w:ascii="Tahoma" w:eastAsia="Tahoma" w:hAnsi="Tahoma" w:cs="Tahoma"/>
                <w:color w:val="000000" w:themeColor="text1"/>
                <w:lang w:val="en-US"/>
              </w:rPr>
              <w:t>load SWL</w:t>
            </w:r>
            <w:bookmarkEnd w:id="584"/>
            <w:r w:rsidRPr="00DA7307">
              <w:rPr>
                <w:rFonts w:ascii="Tahoma" w:eastAsia="Tahoma" w:hAnsi="Tahoma" w:cs="Tahoma"/>
                <w:color w:val="000000" w:themeColor="text1"/>
                <w:lang w:val="en-US"/>
              </w:rPr>
              <w:t xml:space="preserve"> 200Kg</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E130E6"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1DCDAF"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687C28" w14:textId="77777777" w:rsidR="003A1F48" w:rsidRPr="00DA7307" w:rsidRDefault="003A1F48" w:rsidP="002E347D">
            <w:pPr>
              <w:widowControl w:val="0"/>
              <w:spacing w:after="0"/>
              <w:rPr>
                <w:rFonts w:eastAsia="Tahoma"/>
                <w:color w:val="000000" w:themeColor="text1"/>
              </w:rPr>
            </w:pPr>
          </w:p>
        </w:tc>
      </w:tr>
      <w:tr w:rsidR="003A1F48" w:rsidRPr="006C029E" w14:paraId="528ED3C9" w14:textId="77777777" w:rsidTr="007E4A3D">
        <w:trPr>
          <w:trHeight w:val="15"/>
        </w:trPr>
        <w:tc>
          <w:tcPr>
            <w:tcW w:w="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FB4BD5"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lastRenderedPageBreak/>
              <w:t>15.4.3</w:t>
            </w:r>
          </w:p>
        </w:tc>
        <w:tc>
          <w:tcPr>
            <w:tcW w:w="35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98CDAC" w14:textId="77777777" w:rsidR="003A1F48" w:rsidRPr="00DA7307" w:rsidRDefault="003A1F48" w:rsidP="002E347D">
            <w:pPr>
              <w:pStyle w:val="TableParagraph"/>
              <w:rPr>
                <w:rFonts w:ascii="Tahoma" w:eastAsia="Tahoma" w:hAnsi="Tahoma" w:cs="Tahoma"/>
                <w:color w:val="000000" w:themeColor="text1"/>
                <w:lang w:val="en-US"/>
              </w:rPr>
            </w:pPr>
            <w:r w:rsidRPr="00DA7307">
              <w:rPr>
                <w:rFonts w:ascii="Tahoma" w:eastAsia="Tahoma" w:hAnsi="Tahoma" w:cs="Tahoma"/>
                <w:color w:val="000000" w:themeColor="text1"/>
                <w:lang w:val="en-US"/>
              </w:rPr>
              <w:t>48mm x M12 Universal Clamp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7082B" w14:textId="77777777" w:rsidR="003A1F48" w:rsidRPr="00DA7307" w:rsidRDefault="003A1F48" w:rsidP="002E347D">
            <w:pPr>
              <w:pStyle w:val="TableParagraph"/>
              <w:rPr>
                <w:rFonts w:ascii="Tahoma" w:eastAsia="Tahoma" w:hAnsi="Tahoma" w:cs="Tahoma"/>
                <w:color w:val="000000" w:themeColor="text1"/>
              </w:rPr>
            </w:pPr>
            <w:r w:rsidRPr="00DA7307">
              <w:rPr>
                <w:rFonts w:ascii="Tahoma" w:eastAsia="Tahoma" w:hAnsi="Tahoma" w:cs="Tahoma"/>
                <w:color w:val="000000" w:themeColor="text1"/>
              </w:rPr>
              <w:t>ΝΑΙ</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A11471" w14:textId="77777777" w:rsidR="003A1F48" w:rsidRPr="00DA7307" w:rsidRDefault="003A1F48" w:rsidP="002E347D">
            <w:pPr>
              <w:widowControl w:val="0"/>
              <w:spacing w:after="0"/>
              <w:rPr>
                <w:rFonts w:eastAsia="Tahoma"/>
                <w:color w:val="000000" w:themeColor="text1"/>
              </w:rPr>
            </w:pP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99FD14" w14:textId="77777777" w:rsidR="003A1F48" w:rsidRPr="00DA7307" w:rsidRDefault="003A1F48" w:rsidP="002E347D">
            <w:pPr>
              <w:widowControl w:val="0"/>
              <w:spacing w:after="0"/>
              <w:rPr>
                <w:rFonts w:eastAsia="Tahoma"/>
                <w:color w:val="000000" w:themeColor="text1"/>
              </w:rPr>
            </w:pPr>
          </w:p>
        </w:tc>
      </w:tr>
    </w:tbl>
    <w:p w14:paraId="4C5FB909" w14:textId="77777777" w:rsidR="003A1F48" w:rsidRPr="006C029E" w:rsidRDefault="003A1F48" w:rsidP="002E347D"/>
    <w:p w14:paraId="0F4A6125" w14:textId="77777777" w:rsidR="003A1F48" w:rsidRPr="006C029E" w:rsidRDefault="003A1F48" w:rsidP="002E347D"/>
    <w:p w14:paraId="337D77DF" w14:textId="77777777" w:rsidR="003A1F48" w:rsidRPr="006C029E" w:rsidRDefault="003A1F48" w:rsidP="002E347D"/>
    <w:p w14:paraId="6F6C7F06" w14:textId="77777777" w:rsidR="003A1F48" w:rsidRPr="006C029E" w:rsidRDefault="003A1F48" w:rsidP="002E347D"/>
    <w:p w14:paraId="488C09C3" w14:textId="77777777" w:rsidR="002206D7" w:rsidRPr="006C029E" w:rsidRDefault="002206D7" w:rsidP="002E347D"/>
    <w:p w14:paraId="4FCCE260" w14:textId="77777777" w:rsidR="002206D7" w:rsidRPr="002206D7" w:rsidRDefault="002206D7" w:rsidP="002E347D"/>
    <w:p w14:paraId="02156208" w14:textId="77777777" w:rsidR="002206D7" w:rsidRPr="002206D7" w:rsidRDefault="002206D7" w:rsidP="002E347D"/>
    <w:p w14:paraId="095E88A1" w14:textId="77777777" w:rsidR="002206D7" w:rsidRPr="002206D7" w:rsidRDefault="002206D7" w:rsidP="002E347D"/>
    <w:p w14:paraId="0AAC330E" w14:textId="77777777" w:rsidR="002206D7" w:rsidRPr="002206D7" w:rsidRDefault="002206D7" w:rsidP="002E347D"/>
    <w:p w14:paraId="236CABB7" w14:textId="77777777" w:rsidR="002206D7" w:rsidRPr="002206D7" w:rsidRDefault="002206D7" w:rsidP="002E347D"/>
    <w:p w14:paraId="1B0450A4" w14:textId="77777777" w:rsidR="002206D7" w:rsidRPr="002206D7" w:rsidRDefault="002206D7" w:rsidP="002E347D"/>
    <w:p w14:paraId="0F967028" w14:textId="77777777" w:rsidR="002206D7" w:rsidRPr="002206D7" w:rsidRDefault="002206D7" w:rsidP="002E347D"/>
    <w:p w14:paraId="19597A70" w14:textId="77777777" w:rsidR="002206D7" w:rsidRPr="002206D7" w:rsidRDefault="002206D7" w:rsidP="002E347D"/>
    <w:p w14:paraId="514CF211" w14:textId="6D48E8DD" w:rsidR="002206D7" w:rsidRPr="00603221" w:rsidRDefault="002206D7" w:rsidP="002E347D">
      <w:pPr>
        <w:suppressAutoHyphens w:val="0"/>
        <w:autoSpaceDE w:val="0"/>
        <w:spacing w:after="60"/>
        <w:rPr>
          <w:rFonts w:eastAsia="SimSun"/>
          <w:i/>
          <w:iCs/>
          <w:color w:val="5B9BD5"/>
          <w:lang w:val="el-GR"/>
        </w:rPr>
        <w:sectPr w:rsidR="002206D7" w:rsidRPr="00603221" w:rsidSect="00DF02B0">
          <w:pgSz w:w="11906" w:h="16838"/>
          <w:pgMar w:top="1134" w:right="1134" w:bottom="1134" w:left="1134" w:header="720" w:footer="709" w:gutter="0"/>
          <w:cols w:space="720"/>
          <w:titlePg/>
          <w:docGrid w:linePitch="360"/>
        </w:sectPr>
      </w:pPr>
    </w:p>
    <w:p w14:paraId="0FEF623A" w14:textId="214567A7" w:rsidR="008338F0" w:rsidRPr="00603221" w:rsidRDefault="003355E7" w:rsidP="002E347D">
      <w:pPr>
        <w:pStyle w:val="2"/>
        <w:numPr>
          <w:ilvl w:val="0"/>
          <w:numId w:val="0"/>
        </w:numPr>
        <w:tabs>
          <w:tab w:val="clear" w:pos="567"/>
          <w:tab w:val="left" w:pos="0"/>
        </w:tabs>
        <w:rPr>
          <w:rFonts w:cs="Tahoma"/>
          <w:color w:val="000099"/>
          <w:lang w:val="el-GR"/>
        </w:rPr>
      </w:pPr>
      <w:bookmarkStart w:id="585" w:name="_Toc97194374"/>
      <w:bookmarkStart w:id="586" w:name="_Toc97194479"/>
      <w:bookmarkStart w:id="587" w:name="_Ref496624736"/>
      <w:bookmarkStart w:id="588" w:name="_Ref496624788"/>
      <w:bookmarkStart w:id="589" w:name="_Toc181183790"/>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585"/>
      <w:bookmarkEnd w:id="586"/>
      <w:bookmarkEnd w:id="587"/>
      <w:bookmarkEnd w:id="588"/>
      <w:bookmarkEnd w:id="589"/>
    </w:p>
    <w:p w14:paraId="6D97FBB2" w14:textId="74940B17" w:rsidR="000F62F0" w:rsidRPr="00603221" w:rsidRDefault="000F62F0" w:rsidP="002E347D">
      <w:pPr>
        <w:pStyle w:val="4"/>
        <w:numPr>
          <w:ilvl w:val="0"/>
          <w:numId w:val="0"/>
        </w:numPr>
        <w:ind w:left="864" w:hanging="864"/>
        <w:rPr>
          <w:rFonts w:cs="Tahoma"/>
          <w:szCs w:val="22"/>
          <w:lang w:val="el-GR"/>
        </w:rPr>
      </w:pPr>
      <w:bookmarkStart w:id="590" w:name="_Ref510086970"/>
      <w:bookmarkStart w:id="591" w:name="_Toc97194375"/>
      <w:bookmarkStart w:id="592" w:name="_Toc181183791"/>
      <w:r w:rsidRPr="00603221">
        <w:rPr>
          <w:rFonts w:cs="Tahoma"/>
          <w:szCs w:val="22"/>
          <w:lang w:val="el-GR"/>
        </w:rPr>
        <w:t>ΕΥΡΩΠΑΙΚΟ ΕΝΙΑΙΟ ΕΓΓΡΑΦΟ ΣΥΜΒΑΣΗΣ (ΕΕΕΣ)</w:t>
      </w:r>
      <w:bookmarkEnd w:id="590"/>
      <w:bookmarkEnd w:id="591"/>
      <w:bookmarkEnd w:id="592"/>
    </w:p>
    <w:p w14:paraId="7A9FD771" w14:textId="77777777" w:rsidR="00A4737C" w:rsidRPr="00A4737C" w:rsidRDefault="00A4737C" w:rsidP="002E347D">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6E7A5D66" w:rsidR="00A4737C" w:rsidRPr="00A4737C" w:rsidRDefault="00A4737C" w:rsidP="002E347D">
      <w:pPr>
        <w:pStyle w:val="normalwithoutspacing"/>
      </w:pPr>
      <w:r w:rsidRPr="00A4737C">
        <w:t>Συνημμένα της παρούσας διακήρυξης περιλαμβάνονται:</w:t>
      </w:r>
    </w:p>
    <w:p w14:paraId="1912ACB5" w14:textId="675E0F8F" w:rsidR="00A4737C" w:rsidRPr="00A4737C" w:rsidRDefault="00A4737C" w:rsidP="002E347D">
      <w:pPr>
        <w:pStyle w:val="normalwithoutspacing"/>
        <w:numPr>
          <w:ilvl w:val="0"/>
          <w:numId w:val="20"/>
        </w:numPr>
      </w:pPr>
      <w:r w:rsidRPr="00A4737C">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7C785AD7" w14:textId="1E87C462" w:rsidR="000309DB" w:rsidRPr="00A4737C" w:rsidRDefault="00A4737C" w:rsidP="002E347D">
      <w:pPr>
        <w:pStyle w:val="normalwithoutspacing"/>
        <w:numPr>
          <w:ilvl w:val="0"/>
          <w:numId w:val="20"/>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p>
    <w:p w14:paraId="3041E810" w14:textId="77777777" w:rsidR="00A4737C" w:rsidRPr="00780173" w:rsidRDefault="00A4737C" w:rsidP="002E347D">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rsidP="002E347D">
      <w:pPr>
        <w:pStyle w:val="normalwithoutspacing"/>
        <w:rPr>
          <w:i/>
          <w:color w:val="5B9BD5"/>
        </w:rPr>
      </w:pPr>
    </w:p>
    <w:p w14:paraId="53454F0D" w14:textId="77777777" w:rsidR="008338F0" w:rsidRPr="00603221" w:rsidRDefault="008338F0" w:rsidP="002E347D">
      <w:pPr>
        <w:pStyle w:val="normalwithoutspacing"/>
        <w:rPr>
          <w:i/>
          <w:color w:val="5B9BD5"/>
        </w:rPr>
      </w:pPr>
    </w:p>
    <w:p w14:paraId="24F68AF4" w14:textId="77777777" w:rsidR="00166662" w:rsidRPr="00603221" w:rsidRDefault="00166662" w:rsidP="002E347D">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rsidP="002E347D">
      <w:pPr>
        <w:pStyle w:val="normalwithoutspacing"/>
        <w:rPr>
          <w:i/>
          <w:color w:val="5B9BD5"/>
        </w:rPr>
      </w:pPr>
    </w:p>
    <w:p w14:paraId="4DCAE451" w14:textId="77777777" w:rsidR="006E4901" w:rsidRPr="00603221" w:rsidRDefault="003355E7" w:rsidP="002E347D">
      <w:pPr>
        <w:pStyle w:val="2"/>
        <w:numPr>
          <w:ilvl w:val="0"/>
          <w:numId w:val="0"/>
        </w:numPr>
        <w:ind w:left="576" w:hanging="576"/>
        <w:rPr>
          <w:rFonts w:cs="Tahoma"/>
          <w:lang w:val="el-GR"/>
        </w:rPr>
      </w:pPr>
      <w:bookmarkStart w:id="593" w:name="_Ref496624509"/>
      <w:bookmarkStart w:id="594" w:name="_Toc97194376"/>
      <w:bookmarkStart w:id="595" w:name="_Toc97194480"/>
      <w:bookmarkStart w:id="596" w:name="_Toc18118379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93"/>
      <w:bookmarkEnd w:id="594"/>
      <w:bookmarkEnd w:id="595"/>
      <w:bookmarkEnd w:id="596"/>
    </w:p>
    <w:p w14:paraId="7BA5D83B" w14:textId="77777777" w:rsidR="006E4901" w:rsidRPr="00603221" w:rsidRDefault="006E4901" w:rsidP="002E347D">
      <w:pPr>
        <w:pStyle w:val="normalwithoutspacing"/>
        <w:rPr>
          <w:i/>
          <w:color w:val="5B9BD5"/>
        </w:rPr>
      </w:pPr>
    </w:p>
    <w:tbl>
      <w:tblPr>
        <w:tblW w:w="5000" w:type="pct"/>
        <w:tblLook w:val="0000" w:firstRow="0" w:lastRow="0" w:firstColumn="0" w:lastColumn="0" w:noHBand="0" w:noVBand="0"/>
      </w:tblPr>
      <w:tblGrid>
        <w:gridCol w:w="132"/>
        <w:gridCol w:w="1293"/>
        <w:gridCol w:w="296"/>
        <w:gridCol w:w="264"/>
        <w:gridCol w:w="137"/>
        <w:gridCol w:w="152"/>
        <w:gridCol w:w="152"/>
        <w:gridCol w:w="3695"/>
        <w:gridCol w:w="1260"/>
        <w:gridCol w:w="402"/>
        <w:gridCol w:w="102"/>
        <w:gridCol w:w="204"/>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ED34B6">
            <w:pPr>
              <w:spacing w:line="276" w:lineRule="auto"/>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2E347D">
            <w:pPr>
              <w:spacing w:line="276" w:lineRule="auto"/>
            </w:pPr>
          </w:p>
        </w:tc>
      </w:tr>
      <w:tr w:rsidR="006E4901" w:rsidRPr="00DF02B0" w14:paraId="3D3668D0" w14:textId="77777777" w:rsidTr="009C5151">
        <w:tc>
          <w:tcPr>
            <w:tcW w:w="3180"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2E347D">
            <w:pPr>
              <w:spacing w:line="276" w:lineRule="auto"/>
              <w:rPr>
                <w:b/>
              </w:rPr>
            </w:pPr>
            <w:r w:rsidRPr="00603221">
              <w:rPr>
                <w:b/>
              </w:rPr>
              <w:t>ΠΡΟΣΩΠΙΚΑ ΣΤΟΙΧΕΙΑ</w:t>
            </w:r>
          </w:p>
        </w:tc>
        <w:tc>
          <w:tcPr>
            <w:tcW w:w="1820" w:type="pct"/>
            <w:gridSpan w:val="5"/>
            <w:vAlign w:val="center"/>
          </w:tcPr>
          <w:p w14:paraId="1E8A5D9F" w14:textId="77777777" w:rsidR="006E4901" w:rsidRPr="00603221" w:rsidRDefault="006E4901" w:rsidP="002E347D">
            <w:pPr>
              <w:spacing w:line="276" w:lineRule="auto"/>
            </w:pPr>
          </w:p>
        </w:tc>
      </w:tr>
      <w:tr w:rsidR="006E4901" w:rsidRPr="00DF02B0" w14:paraId="23532CAF" w14:textId="77777777" w:rsidTr="009C5151">
        <w:tc>
          <w:tcPr>
            <w:tcW w:w="741"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2E347D">
            <w:pPr>
              <w:spacing w:line="276" w:lineRule="auto"/>
              <w:rPr>
                <w:b/>
              </w:rPr>
            </w:pPr>
            <w:r w:rsidRPr="00603221">
              <w:rPr>
                <w:b/>
              </w:rPr>
              <w:t>Επώνυμο:</w:t>
            </w:r>
          </w:p>
        </w:tc>
        <w:tc>
          <w:tcPr>
            <w:tcW w:w="243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2E347D">
            <w:pPr>
              <w:spacing w:line="276" w:lineRule="auto"/>
            </w:pPr>
          </w:p>
        </w:tc>
        <w:tc>
          <w:tcPr>
            <w:tcW w:w="655" w:type="pct"/>
            <w:tcBorders>
              <w:top w:val="double" w:sz="6" w:space="0" w:color="auto"/>
              <w:left w:val="nil"/>
              <w:bottom w:val="nil"/>
              <w:right w:val="nil"/>
            </w:tcBorders>
            <w:vAlign w:val="center"/>
          </w:tcPr>
          <w:p w14:paraId="2EFA3760" w14:textId="77777777" w:rsidR="006E4901" w:rsidRPr="00603221" w:rsidRDefault="006E4901" w:rsidP="002E347D">
            <w:pPr>
              <w:spacing w:line="276" w:lineRule="auto"/>
              <w:rPr>
                <w:b/>
              </w:rPr>
            </w:pPr>
            <w:r w:rsidRPr="00603221">
              <w:rPr>
                <w:b/>
              </w:rPr>
              <w:t>Όνομα:</w:t>
            </w:r>
          </w:p>
        </w:tc>
        <w:tc>
          <w:tcPr>
            <w:tcW w:w="116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2E347D">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2E347D">
            <w:pPr>
              <w:spacing w:line="276" w:lineRule="auto"/>
            </w:pPr>
          </w:p>
        </w:tc>
      </w:tr>
      <w:tr w:rsidR="006E4901" w:rsidRPr="00DF02B0" w14:paraId="79146AC8" w14:textId="77777777" w:rsidTr="009C5151">
        <w:tc>
          <w:tcPr>
            <w:tcW w:w="895" w:type="pct"/>
            <w:gridSpan w:val="3"/>
            <w:tcBorders>
              <w:top w:val="nil"/>
              <w:left w:val="double" w:sz="6" w:space="0" w:color="auto"/>
              <w:bottom w:val="nil"/>
              <w:right w:val="nil"/>
            </w:tcBorders>
            <w:vAlign w:val="center"/>
          </w:tcPr>
          <w:p w14:paraId="08886363" w14:textId="77777777" w:rsidR="006E4901" w:rsidRPr="00603221" w:rsidRDefault="006E4901" w:rsidP="002E347D">
            <w:pPr>
              <w:spacing w:line="276" w:lineRule="auto"/>
              <w:rPr>
                <w:b/>
              </w:rPr>
            </w:pPr>
            <w:r w:rsidRPr="00603221">
              <w:rPr>
                <w:b/>
              </w:rPr>
              <w:t>Πατρώνυμο:</w:t>
            </w:r>
          </w:p>
        </w:tc>
        <w:tc>
          <w:tcPr>
            <w:tcW w:w="2285" w:type="pct"/>
            <w:gridSpan w:val="5"/>
            <w:tcBorders>
              <w:top w:val="nil"/>
              <w:left w:val="nil"/>
              <w:bottom w:val="single" w:sz="6" w:space="0" w:color="auto"/>
              <w:right w:val="nil"/>
            </w:tcBorders>
            <w:vAlign w:val="center"/>
          </w:tcPr>
          <w:p w14:paraId="7359768C" w14:textId="77777777" w:rsidR="006E4901" w:rsidRPr="00603221" w:rsidRDefault="006E4901" w:rsidP="002E347D">
            <w:pPr>
              <w:spacing w:line="276" w:lineRule="auto"/>
            </w:pPr>
          </w:p>
        </w:tc>
        <w:tc>
          <w:tcPr>
            <w:tcW w:w="917" w:type="pct"/>
            <w:gridSpan w:val="3"/>
            <w:vAlign w:val="center"/>
          </w:tcPr>
          <w:p w14:paraId="4A25D1CB" w14:textId="77777777" w:rsidR="006E4901" w:rsidRPr="00603221" w:rsidRDefault="006E4901" w:rsidP="002E347D">
            <w:pPr>
              <w:spacing w:line="276" w:lineRule="auto"/>
              <w:rPr>
                <w:b/>
              </w:rPr>
            </w:pPr>
            <w:r w:rsidRPr="00603221">
              <w:rPr>
                <w:b/>
              </w:rPr>
              <w:t>Μητρώνυμο:</w:t>
            </w:r>
          </w:p>
        </w:tc>
        <w:tc>
          <w:tcPr>
            <w:tcW w:w="903"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2E347D">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2E347D">
            <w:pPr>
              <w:spacing w:line="276" w:lineRule="auto"/>
            </w:pPr>
          </w:p>
        </w:tc>
      </w:tr>
      <w:tr w:rsidR="006E4901" w:rsidRPr="00DF02B0" w14:paraId="6E0265E0" w14:textId="77777777" w:rsidTr="009C5151">
        <w:tc>
          <w:tcPr>
            <w:tcW w:w="1032" w:type="pct"/>
            <w:gridSpan w:val="4"/>
            <w:tcBorders>
              <w:top w:val="nil"/>
              <w:left w:val="double" w:sz="6" w:space="0" w:color="auto"/>
              <w:bottom w:val="nil"/>
              <w:right w:val="nil"/>
            </w:tcBorders>
            <w:vAlign w:val="center"/>
          </w:tcPr>
          <w:p w14:paraId="0532DD81" w14:textId="77777777" w:rsidR="006E4901" w:rsidRPr="00603221" w:rsidRDefault="006E4901" w:rsidP="002E347D">
            <w:pPr>
              <w:spacing w:line="276" w:lineRule="auto"/>
              <w:rPr>
                <w:b/>
              </w:rPr>
            </w:pPr>
            <w:r w:rsidRPr="00603221">
              <w:rPr>
                <w:b/>
              </w:rPr>
              <w:t>Ημερομηνία Γέννησης:</w:t>
            </w:r>
          </w:p>
        </w:tc>
        <w:tc>
          <w:tcPr>
            <w:tcW w:w="2148" w:type="pct"/>
            <w:gridSpan w:val="4"/>
            <w:tcBorders>
              <w:top w:val="nil"/>
              <w:left w:val="nil"/>
              <w:bottom w:val="single" w:sz="6" w:space="0" w:color="auto"/>
              <w:right w:val="nil"/>
            </w:tcBorders>
            <w:vAlign w:val="center"/>
          </w:tcPr>
          <w:p w14:paraId="0B685B88" w14:textId="77777777" w:rsidR="006E4901" w:rsidRPr="00603221" w:rsidRDefault="006E4901" w:rsidP="002E347D">
            <w:pPr>
              <w:spacing w:line="276" w:lineRule="auto"/>
            </w:pPr>
            <w:r w:rsidRPr="00603221">
              <w:t>__ /__ / ____</w:t>
            </w:r>
          </w:p>
        </w:tc>
        <w:tc>
          <w:tcPr>
            <w:tcW w:w="1023" w:type="pct"/>
            <w:gridSpan w:val="4"/>
            <w:vAlign w:val="center"/>
          </w:tcPr>
          <w:p w14:paraId="3D8C36B1" w14:textId="77777777" w:rsidR="006E4901" w:rsidRPr="00603221" w:rsidRDefault="006E4901" w:rsidP="002E347D">
            <w:pPr>
              <w:spacing w:line="276" w:lineRule="auto"/>
              <w:rPr>
                <w:b/>
              </w:rPr>
            </w:pPr>
            <w:r w:rsidRPr="00603221">
              <w:rPr>
                <w:b/>
              </w:rPr>
              <w:t>Τόπος Γέννησης:</w:t>
            </w:r>
          </w:p>
        </w:tc>
        <w:tc>
          <w:tcPr>
            <w:tcW w:w="797" w:type="pct"/>
            <w:tcBorders>
              <w:top w:val="nil"/>
              <w:left w:val="nil"/>
              <w:bottom w:val="single" w:sz="6" w:space="0" w:color="auto"/>
              <w:right w:val="double" w:sz="6" w:space="0" w:color="auto"/>
            </w:tcBorders>
            <w:vAlign w:val="center"/>
          </w:tcPr>
          <w:p w14:paraId="471AE650" w14:textId="77777777" w:rsidR="006E4901" w:rsidRPr="00603221" w:rsidRDefault="006E4901" w:rsidP="002E347D">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2E347D">
            <w:pPr>
              <w:spacing w:line="276" w:lineRule="auto"/>
            </w:pPr>
          </w:p>
        </w:tc>
      </w:tr>
      <w:tr w:rsidR="006E4901" w:rsidRPr="00DF02B0" w14:paraId="2E989FA2" w14:textId="77777777" w:rsidTr="009C5151">
        <w:tc>
          <w:tcPr>
            <w:tcW w:w="1261" w:type="pct"/>
            <w:gridSpan w:val="7"/>
            <w:tcBorders>
              <w:top w:val="nil"/>
              <w:left w:val="double" w:sz="6" w:space="0" w:color="auto"/>
              <w:bottom w:val="nil"/>
              <w:right w:val="nil"/>
            </w:tcBorders>
            <w:vAlign w:val="center"/>
          </w:tcPr>
          <w:p w14:paraId="04559EB3" w14:textId="77777777" w:rsidR="006E4901" w:rsidRPr="00603221" w:rsidRDefault="006E4901" w:rsidP="002E347D">
            <w:pPr>
              <w:spacing w:line="276" w:lineRule="auto"/>
              <w:rPr>
                <w:b/>
              </w:rPr>
            </w:pPr>
            <w:r w:rsidRPr="00603221">
              <w:rPr>
                <w:b/>
              </w:rPr>
              <w:t>Τηλέφωνο:</w:t>
            </w:r>
          </w:p>
        </w:tc>
        <w:tc>
          <w:tcPr>
            <w:tcW w:w="1919" w:type="pct"/>
            <w:tcBorders>
              <w:top w:val="nil"/>
              <w:left w:val="nil"/>
              <w:bottom w:val="single" w:sz="6" w:space="0" w:color="auto"/>
              <w:right w:val="nil"/>
            </w:tcBorders>
            <w:vAlign w:val="center"/>
          </w:tcPr>
          <w:p w14:paraId="63B5D9D8" w14:textId="77777777" w:rsidR="006E4901" w:rsidRPr="00603221" w:rsidRDefault="006E4901" w:rsidP="002E347D">
            <w:pPr>
              <w:spacing w:line="276" w:lineRule="auto"/>
            </w:pPr>
          </w:p>
        </w:tc>
        <w:tc>
          <w:tcPr>
            <w:tcW w:w="864" w:type="pct"/>
            <w:gridSpan w:val="2"/>
            <w:vAlign w:val="center"/>
          </w:tcPr>
          <w:p w14:paraId="527322BD" w14:textId="77777777" w:rsidR="006E4901" w:rsidRPr="00603221" w:rsidRDefault="006E4901" w:rsidP="002E347D">
            <w:pPr>
              <w:spacing w:line="276" w:lineRule="auto"/>
              <w:rPr>
                <w:b/>
              </w:rPr>
            </w:pPr>
            <w:r w:rsidRPr="00603221">
              <w:rPr>
                <w:b/>
              </w:rPr>
              <w:t>E-mail:</w:t>
            </w:r>
          </w:p>
        </w:tc>
        <w:tc>
          <w:tcPr>
            <w:tcW w:w="95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2E347D">
            <w:pPr>
              <w:spacing w:line="276" w:lineRule="auto"/>
            </w:pPr>
          </w:p>
        </w:tc>
      </w:tr>
      <w:tr w:rsidR="006E4901" w:rsidRPr="00DF02B0" w14:paraId="487ED5E5" w14:textId="77777777" w:rsidTr="009C5151">
        <w:tc>
          <w:tcPr>
            <w:tcW w:w="1261" w:type="pct"/>
            <w:gridSpan w:val="7"/>
            <w:tcBorders>
              <w:top w:val="nil"/>
              <w:left w:val="double" w:sz="6" w:space="0" w:color="auto"/>
              <w:bottom w:val="nil"/>
              <w:right w:val="nil"/>
            </w:tcBorders>
            <w:vAlign w:val="center"/>
          </w:tcPr>
          <w:p w14:paraId="3030D023" w14:textId="77777777" w:rsidR="006E4901" w:rsidRPr="00603221" w:rsidRDefault="006E4901" w:rsidP="002E347D">
            <w:pPr>
              <w:spacing w:line="276" w:lineRule="auto"/>
              <w:rPr>
                <w:b/>
              </w:rPr>
            </w:pPr>
            <w:r w:rsidRPr="00603221">
              <w:rPr>
                <w:b/>
              </w:rPr>
              <w:t>Fax:</w:t>
            </w:r>
          </w:p>
        </w:tc>
        <w:tc>
          <w:tcPr>
            <w:tcW w:w="1919" w:type="pct"/>
            <w:tcBorders>
              <w:top w:val="nil"/>
              <w:left w:val="nil"/>
              <w:bottom w:val="single" w:sz="6" w:space="0" w:color="auto"/>
              <w:right w:val="nil"/>
            </w:tcBorders>
            <w:vAlign w:val="center"/>
          </w:tcPr>
          <w:p w14:paraId="5BAD90BA" w14:textId="77777777" w:rsidR="006E4901" w:rsidRPr="00603221" w:rsidRDefault="006E4901" w:rsidP="002E347D">
            <w:pPr>
              <w:spacing w:line="276" w:lineRule="auto"/>
            </w:pPr>
          </w:p>
        </w:tc>
        <w:tc>
          <w:tcPr>
            <w:tcW w:w="864" w:type="pct"/>
            <w:gridSpan w:val="2"/>
            <w:vAlign w:val="center"/>
          </w:tcPr>
          <w:p w14:paraId="2C960A63" w14:textId="77777777" w:rsidR="006E4901" w:rsidRPr="00603221" w:rsidRDefault="006E4901" w:rsidP="002E347D">
            <w:pPr>
              <w:spacing w:line="276" w:lineRule="auto"/>
              <w:rPr>
                <w:b/>
              </w:rPr>
            </w:pPr>
          </w:p>
        </w:tc>
        <w:tc>
          <w:tcPr>
            <w:tcW w:w="95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2E347D">
            <w:pPr>
              <w:spacing w:line="276" w:lineRule="auto"/>
            </w:pPr>
          </w:p>
        </w:tc>
      </w:tr>
      <w:tr w:rsidR="006E4901" w:rsidRPr="00DF02B0" w14:paraId="247501E4" w14:textId="77777777" w:rsidTr="009C5151">
        <w:tc>
          <w:tcPr>
            <w:tcW w:w="1103" w:type="pct"/>
            <w:gridSpan w:val="5"/>
            <w:tcBorders>
              <w:top w:val="nil"/>
              <w:left w:val="double" w:sz="6" w:space="0" w:color="auto"/>
              <w:bottom w:val="nil"/>
              <w:right w:val="nil"/>
            </w:tcBorders>
            <w:vAlign w:val="center"/>
          </w:tcPr>
          <w:p w14:paraId="44E08549" w14:textId="77777777" w:rsidR="006E4901" w:rsidRPr="00603221" w:rsidRDefault="006E4901" w:rsidP="002E347D">
            <w:pPr>
              <w:spacing w:line="276" w:lineRule="auto"/>
            </w:pPr>
          </w:p>
        </w:tc>
        <w:tc>
          <w:tcPr>
            <w:tcW w:w="2077" w:type="pct"/>
            <w:gridSpan w:val="3"/>
            <w:vAlign w:val="center"/>
          </w:tcPr>
          <w:p w14:paraId="74662C37" w14:textId="77777777" w:rsidR="006E4901" w:rsidRPr="00603221" w:rsidRDefault="006E4901" w:rsidP="002E347D">
            <w:pPr>
              <w:spacing w:line="276" w:lineRule="auto"/>
            </w:pPr>
          </w:p>
        </w:tc>
        <w:tc>
          <w:tcPr>
            <w:tcW w:w="1023" w:type="pct"/>
            <w:gridSpan w:val="4"/>
            <w:vAlign w:val="center"/>
          </w:tcPr>
          <w:p w14:paraId="0EBB2D00" w14:textId="77777777" w:rsidR="006E4901" w:rsidRPr="00603221" w:rsidRDefault="006E4901" w:rsidP="002E347D">
            <w:pPr>
              <w:spacing w:line="276" w:lineRule="auto"/>
            </w:pPr>
          </w:p>
        </w:tc>
        <w:tc>
          <w:tcPr>
            <w:tcW w:w="797" w:type="pct"/>
            <w:tcBorders>
              <w:top w:val="nil"/>
              <w:left w:val="nil"/>
              <w:bottom w:val="nil"/>
              <w:right w:val="double" w:sz="6" w:space="0" w:color="auto"/>
            </w:tcBorders>
            <w:vAlign w:val="center"/>
          </w:tcPr>
          <w:p w14:paraId="3DBA0595" w14:textId="77777777" w:rsidR="006E4901" w:rsidRPr="00603221" w:rsidRDefault="006E4901" w:rsidP="002E347D">
            <w:pPr>
              <w:spacing w:line="276" w:lineRule="auto"/>
            </w:pPr>
          </w:p>
        </w:tc>
      </w:tr>
      <w:tr w:rsidR="006E4901" w:rsidRPr="00DF02B0" w14:paraId="550E51F3" w14:textId="77777777" w:rsidTr="009C5151">
        <w:tc>
          <w:tcPr>
            <w:tcW w:w="1182" w:type="pct"/>
            <w:gridSpan w:val="6"/>
            <w:tcBorders>
              <w:top w:val="nil"/>
              <w:left w:val="double" w:sz="6" w:space="0" w:color="auto"/>
              <w:bottom w:val="nil"/>
              <w:right w:val="nil"/>
            </w:tcBorders>
            <w:vAlign w:val="center"/>
          </w:tcPr>
          <w:p w14:paraId="37D65CB9" w14:textId="77777777" w:rsidR="006E4901" w:rsidRPr="00603221" w:rsidRDefault="006E4901" w:rsidP="002E347D">
            <w:pPr>
              <w:spacing w:line="276" w:lineRule="auto"/>
              <w:rPr>
                <w:b/>
              </w:rPr>
            </w:pPr>
            <w:r w:rsidRPr="00603221">
              <w:rPr>
                <w:b/>
              </w:rPr>
              <w:t>Διεύθυνση Κατοικίας:</w:t>
            </w:r>
          </w:p>
        </w:tc>
        <w:tc>
          <w:tcPr>
            <w:tcW w:w="1998" w:type="pct"/>
            <w:gridSpan w:val="2"/>
            <w:tcBorders>
              <w:top w:val="nil"/>
              <w:left w:val="nil"/>
              <w:bottom w:val="single" w:sz="6" w:space="0" w:color="auto"/>
              <w:right w:val="nil"/>
            </w:tcBorders>
            <w:vAlign w:val="center"/>
          </w:tcPr>
          <w:p w14:paraId="35AFF754" w14:textId="77777777" w:rsidR="006E4901" w:rsidRPr="00603221" w:rsidRDefault="006E4901" w:rsidP="002E347D">
            <w:pPr>
              <w:spacing w:line="276" w:lineRule="auto"/>
            </w:pPr>
          </w:p>
        </w:tc>
        <w:tc>
          <w:tcPr>
            <w:tcW w:w="1023" w:type="pct"/>
            <w:gridSpan w:val="4"/>
            <w:tcBorders>
              <w:top w:val="nil"/>
              <w:left w:val="nil"/>
              <w:bottom w:val="single" w:sz="6" w:space="0" w:color="auto"/>
              <w:right w:val="nil"/>
            </w:tcBorders>
            <w:vAlign w:val="center"/>
          </w:tcPr>
          <w:p w14:paraId="3AB02E5A" w14:textId="77777777" w:rsidR="006E4901" w:rsidRPr="00603221" w:rsidRDefault="006E4901" w:rsidP="002E347D">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603221" w:rsidRDefault="006E4901" w:rsidP="002E347D">
            <w:pPr>
              <w:spacing w:line="276" w:lineRule="auto"/>
            </w:pPr>
          </w:p>
        </w:tc>
      </w:tr>
      <w:tr w:rsidR="006E4901" w:rsidRPr="00DF02B0" w14:paraId="02B7D5E0" w14:textId="77777777" w:rsidTr="009C5151">
        <w:tc>
          <w:tcPr>
            <w:tcW w:w="1182" w:type="pct"/>
            <w:gridSpan w:val="6"/>
            <w:tcBorders>
              <w:top w:val="nil"/>
              <w:left w:val="double" w:sz="6" w:space="0" w:color="auto"/>
              <w:bottom w:val="nil"/>
              <w:right w:val="nil"/>
            </w:tcBorders>
            <w:vAlign w:val="center"/>
          </w:tcPr>
          <w:p w14:paraId="216AB47E" w14:textId="77777777" w:rsidR="006E4901" w:rsidRPr="00603221" w:rsidRDefault="006E4901" w:rsidP="002E347D">
            <w:pPr>
              <w:spacing w:line="276" w:lineRule="auto"/>
            </w:pPr>
          </w:p>
        </w:tc>
        <w:tc>
          <w:tcPr>
            <w:tcW w:w="1998" w:type="pct"/>
            <w:gridSpan w:val="2"/>
            <w:tcBorders>
              <w:top w:val="nil"/>
              <w:left w:val="nil"/>
              <w:bottom w:val="single" w:sz="6" w:space="0" w:color="auto"/>
              <w:right w:val="nil"/>
            </w:tcBorders>
            <w:vAlign w:val="center"/>
          </w:tcPr>
          <w:p w14:paraId="159AF7C1" w14:textId="77777777" w:rsidR="006E4901" w:rsidRPr="00603221" w:rsidRDefault="006E4901" w:rsidP="002E347D">
            <w:pPr>
              <w:spacing w:line="276" w:lineRule="auto"/>
            </w:pPr>
          </w:p>
        </w:tc>
        <w:tc>
          <w:tcPr>
            <w:tcW w:w="1023" w:type="pct"/>
            <w:gridSpan w:val="4"/>
            <w:tcBorders>
              <w:top w:val="nil"/>
              <w:left w:val="nil"/>
              <w:bottom w:val="single" w:sz="6" w:space="0" w:color="auto"/>
              <w:right w:val="nil"/>
            </w:tcBorders>
            <w:vAlign w:val="center"/>
          </w:tcPr>
          <w:p w14:paraId="751F6081" w14:textId="77777777" w:rsidR="006E4901" w:rsidRPr="00603221" w:rsidRDefault="006E4901" w:rsidP="002E347D">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603221" w:rsidRDefault="006E4901" w:rsidP="002E347D">
            <w:pPr>
              <w:spacing w:line="276" w:lineRule="auto"/>
            </w:pPr>
          </w:p>
        </w:tc>
      </w:tr>
      <w:tr w:rsidR="006E4901" w:rsidRPr="00DF02B0" w14:paraId="4DA4D10F" w14:textId="77777777" w:rsidTr="009C5151">
        <w:tc>
          <w:tcPr>
            <w:tcW w:w="1103"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2E347D">
            <w:pPr>
              <w:spacing w:line="276" w:lineRule="auto"/>
            </w:pPr>
          </w:p>
        </w:tc>
        <w:tc>
          <w:tcPr>
            <w:tcW w:w="2077" w:type="pct"/>
            <w:gridSpan w:val="3"/>
            <w:tcBorders>
              <w:top w:val="nil"/>
              <w:left w:val="nil"/>
              <w:bottom w:val="double" w:sz="6" w:space="0" w:color="auto"/>
              <w:right w:val="nil"/>
            </w:tcBorders>
            <w:vAlign w:val="center"/>
          </w:tcPr>
          <w:p w14:paraId="1CA8E505" w14:textId="77777777" w:rsidR="006E4901" w:rsidRPr="00603221" w:rsidRDefault="006E4901" w:rsidP="002E347D">
            <w:pPr>
              <w:spacing w:line="276" w:lineRule="auto"/>
            </w:pPr>
          </w:p>
        </w:tc>
        <w:tc>
          <w:tcPr>
            <w:tcW w:w="1023" w:type="pct"/>
            <w:gridSpan w:val="4"/>
            <w:tcBorders>
              <w:top w:val="nil"/>
              <w:left w:val="nil"/>
              <w:bottom w:val="double" w:sz="6" w:space="0" w:color="auto"/>
              <w:right w:val="nil"/>
            </w:tcBorders>
            <w:vAlign w:val="center"/>
          </w:tcPr>
          <w:p w14:paraId="1666C39D" w14:textId="77777777" w:rsidR="006E4901" w:rsidRPr="00603221" w:rsidRDefault="006E4901" w:rsidP="002E347D">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603221" w:rsidRDefault="006E4901" w:rsidP="002E347D">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2E347D">
            <w:pPr>
              <w:spacing w:line="276" w:lineRule="auto"/>
            </w:pPr>
          </w:p>
        </w:tc>
      </w:tr>
      <w:tr w:rsidR="006E4901" w:rsidRPr="00DF02B0" w14:paraId="1BC7FDC9" w14:textId="77777777" w:rsidTr="009C5151">
        <w:tc>
          <w:tcPr>
            <w:tcW w:w="1032"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2E347D">
            <w:pPr>
              <w:spacing w:line="276" w:lineRule="auto"/>
              <w:rPr>
                <w:b/>
              </w:rPr>
            </w:pPr>
            <w:r w:rsidRPr="00603221">
              <w:rPr>
                <w:b/>
              </w:rPr>
              <w:t>ΕΚΠΑΙΔΕΥΣΗ</w:t>
            </w:r>
          </w:p>
        </w:tc>
        <w:tc>
          <w:tcPr>
            <w:tcW w:w="3968" w:type="pct"/>
            <w:gridSpan w:val="9"/>
          </w:tcPr>
          <w:p w14:paraId="5B7B1456" w14:textId="77777777" w:rsidR="006E4901" w:rsidRPr="00603221" w:rsidRDefault="006E4901" w:rsidP="002E347D">
            <w:pPr>
              <w:spacing w:line="276" w:lineRule="auto"/>
            </w:pPr>
          </w:p>
        </w:tc>
      </w:tr>
      <w:tr w:rsidR="006E4901" w:rsidRPr="00DF02B0" w14:paraId="1602E1A4" w14:textId="77777777" w:rsidTr="009C5151">
        <w:tc>
          <w:tcPr>
            <w:tcW w:w="1261"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ED34B6">
            <w:pPr>
              <w:spacing w:line="276" w:lineRule="auto"/>
              <w:rPr>
                <w:b/>
              </w:rPr>
            </w:pPr>
            <w:r w:rsidRPr="00603221">
              <w:rPr>
                <w:b/>
              </w:rPr>
              <w:t>Όνομα Ιδρύματος</w:t>
            </w:r>
          </w:p>
        </w:tc>
        <w:tc>
          <w:tcPr>
            <w:tcW w:w="1919" w:type="pct"/>
            <w:tcBorders>
              <w:top w:val="double" w:sz="6" w:space="0" w:color="auto"/>
              <w:left w:val="nil"/>
              <w:bottom w:val="nil"/>
              <w:right w:val="single" w:sz="6" w:space="0" w:color="auto"/>
            </w:tcBorders>
            <w:vAlign w:val="center"/>
          </w:tcPr>
          <w:p w14:paraId="123AB42D" w14:textId="77777777" w:rsidR="006E4901" w:rsidRPr="00603221" w:rsidRDefault="006E4901" w:rsidP="00ED34B6">
            <w:pPr>
              <w:spacing w:line="276" w:lineRule="auto"/>
              <w:rPr>
                <w:b/>
              </w:rPr>
            </w:pPr>
            <w:r w:rsidRPr="00603221">
              <w:rPr>
                <w:b/>
              </w:rPr>
              <w:t>Τίτλος Πτυχίου</w:t>
            </w:r>
          </w:p>
        </w:tc>
        <w:tc>
          <w:tcPr>
            <w:tcW w:w="1023"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ED34B6">
            <w:pPr>
              <w:spacing w:line="276" w:lineRule="auto"/>
              <w:rPr>
                <w:b/>
              </w:rPr>
            </w:pPr>
            <w:r w:rsidRPr="00603221">
              <w:rPr>
                <w:b/>
              </w:rPr>
              <w:t>Ειδικότητα</w:t>
            </w:r>
          </w:p>
        </w:tc>
        <w:tc>
          <w:tcPr>
            <w:tcW w:w="797" w:type="pct"/>
            <w:tcBorders>
              <w:top w:val="double" w:sz="6" w:space="0" w:color="auto"/>
              <w:left w:val="nil"/>
              <w:bottom w:val="nil"/>
              <w:right w:val="double" w:sz="6" w:space="0" w:color="auto"/>
            </w:tcBorders>
            <w:vAlign w:val="center"/>
          </w:tcPr>
          <w:p w14:paraId="48879F9B" w14:textId="77777777" w:rsidR="006E4901" w:rsidRPr="00603221" w:rsidRDefault="006E4901" w:rsidP="00ED34B6">
            <w:pPr>
              <w:spacing w:line="276" w:lineRule="auto"/>
              <w:rPr>
                <w:b/>
              </w:rPr>
            </w:pPr>
            <w:r w:rsidRPr="00603221">
              <w:rPr>
                <w:b/>
              </w:rPr>
              <w:t>Ημερομηνία Απόκτησης Πτυχίου</w:t>
            </w:r>
          </w:p>
        </w:tc>
      </w:tr>
      <w:tr w:rsidR="006E4901" w:rsidRPr="00DF02B0" w14:paraId="7F000094" w14:textId="77777777" w:rsidTr="009C5151">
        <w:tc>
          <w:tcPr>
            <w:tcW w:w="1261"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2E347D">
            <w:pPr>
              <w:spacing w:line="276" w:lineRule="auto"/>
            </w:pPr>
          </w:p>
          <w:p w14:paraId="48C27067" w14:textId="77777777" w:rsidR="006E4901" w:rsidRPr="00603221" w:rsidRDefault="006E4901" w:rsidP="002E347D">
            <w:pPr>
              <w:spacing w:line="276" w:lineRule="auto"/>
            </w:pPr>
          </w:p>
        </w:tc>
        <w:tc>
          <w:tcPr>
            <w:tcW w:w="1919" w:type="pct"/>
            <w:tcBorders>
              <w:top w:val="double" w:sz="6" w:space="0" w:color="auto"/>
              <w:left w:val="nil"/>
              <w:bottom w:val="single" w:sz="6" w:space="0" w:color="auto"/>
              <w:right w:val="single" w:sz="6" w:space="0" w:color="auto"/>
            </w:tcBorders>
          </w:tcPr>
          <w:p w14:paraId="665EFBBA" w14:textId="77777777" w:rsidR="006E4901" w:rsidRPr="00603221" w:rsidRDefault="006E4901" w:rsidP="002E347D">
            <w:pPr>
              <w:spacing w:line="276" w:lineRule="auto"/>
            </w:pPr>
          </w:p>
        </w:tc>
        <w:tc>
          <w:tcPr>
            <w:tcW w:w="1023"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2E347D">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603221" w:rsidRDefault="006E4901" w:rsidP="002E347D">
            <w:pPr>
              <w:spacing w:line="276" w:lineRule="auto"/>
            </w:pPr>
          </w:p>
        </w:tc>
      </w:tr>
      <w:tr w:rsidR="006E4901" w:rsidRPr="00DF02B0" w14:paraId="07289598" w14:textId="77777777" w:rsidTr="009C5151">
        <w:tc>
          <w:tcPr>
            <w:tcW w:w="1261" w:type="pct"/>
            <w:gridSpan w:val="7"/>
            <w:tcBorders>
              <w:top w:val="nil"/>
              <w:left w:val="double" w:sz="6" w:space="0" w:color="auto"/>
              <w:bottom w:val="nil"/>
              <w:right w:val="single" w:sz="6" w:space="0" w:color="auto"/>
            </w:tcBorders>
          </w:tcPr>
          <w:p w14:paraId="3E231EC2" w14:textId="77777777" w:rsidR="006E4901" w:rsidRPr="00603221" w:rsidRDefault="006E4901" w:rsidP="002E347D">
            <w:pPr>
              <w:spacing w:line="276" w:lineRule="auto"/>
            </w:pPr>
          </w:p>
          <w:p w14:paraId="645FCF04" w14:textId="77777777" w:rsidR="006E4901" w:rsidRPr="00603221" w:rsidRDefault="006E4901" w:rsidP="002E347D">
            <w:pPr>
              <w:spacing w:line="276" w:lineRule="auto"/>
            </w:pPr>
          </w:p>
        </w:tc>
        <w:tc>
          <w:tcPr>
            <w:tcW w:w="1919" w:type="pct"/>
            <w:tcBorders>
              <w:top w:val="nil"/>
              <w:left w:val="nil"/>
              <w:bottom w:val="nil"/>
              <w:right w:val="single" w:sz="6" w:space="0" w:color="auto"/>
            </w:tcBorders>
          </w:tcPr>
          <w:p w14:paraId="4A95C4CA" w14:textId="77777777" w:rsidR="006E4901" w:rsidRPr="00603221" w:rsidRDefault="006E4901" w:rsidP="002E347D">
            <w:pPr>
              <w:spacing w:line="276" w:lineRule="auto"/>
            </w:pPr>
          </w:p>
        </w:tc>
        <w:tc>
          <w:tcPr>
            <w:tcW w:w="1023" w:type="pct"/>
            <w:gridSpan w:val="4"/>
            <w:tcBorders>
              <w:top w:val="nil"/>
              <w:left w:val="nil"/>
              <w:bottom w:val="nil"/>
              <w:right w:val="single" w:sz="6" w:space="0" w:color="auto"/>
            </w:tcBorders>
          </w:tcPr>
          <w:p w14:paraId="6EAB4848" w14:textId="77777777" w:rsidR="006E4901" w:rsidRPr="00603221" w:rsidRDefault="006E4901" w:rsidP="002E347D">
            <w:pPr>
              <w:spacing w:line="276" w:lineRule="auto"/>
            </w:pPr>
          </w:p>
        </w:tc>
        <w:tc>
          <w:tcPr>
            <w:tcW w:w="797" w:type="pct"/>
            <w:tcBorders>
              <w:top w:val="nil"/>
              <w:left w:val="nil"/>
              <w:bottom w:val="nil"/>
              <w:right w:val="double" w:sz="6" w:space="0" w:color="auto"/>
            </w:tcBorders>
          </w:tcPr>
          <w:p w14:paraId="3C00D643" w14:textId="77777777" w:rsidR="006E4901" w:rsidRPr="00603221" w:rsidRDefault="006E4901" w:rsidP="002E347D">
            <w:pPr>
              <w:spacing w:line="276" w:lineRule="auto"/>
            </w:pPr>
          </w:p>
        </w:tc>
      </w:tr>
      <w:tr w:rsidR="006E4901" w:rsidRPr="007F2CDF" w14:paraId="51DD10AC" w14:textId="77777777" w:rsidTr="009C515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59859880" w:rsidR="006E4901" w:rsidRPr="00603221" w:rsidRDefault="006E4901" w:rsidP="00ED34B6">
            <w:pPr>
              <w:spacing w:after="0" w:line="276" w:lineRule="auto"/>
              <w:rPr>
                <w:b/>
                <w:lang w:val="el-GR"/>
              </w:rPr>
            </w:pPr>
            <w:r w:rsidRPr="00603221">
              <w:rPr>
                <w:b/>
                <w:lang w:val="el-GR"/>
              </w:rPr>
              <w:t>ΚΑΤΗΓΟΡΙΑ ΣΤΕΛΕΧΟΥΣ</w:t>
            </w:r>
          </w:p>
          <w:p w14:paraId="2E76C552" w14:textId="77777777" w:rsidR="006E4901" w:rsidRPr="00603221" w:rsidRDefault="006E4901" w:rsidP="00ED34B6">
            <w:pPr>
              <w:spacing w:after="0" w:line="276" w:lineRule="auto"/>
              <w:rPr>
                <w:lang w:val="el-GR"/>
              </w:rPr>
            </w:pPr>
            <w:r w:rsidRPr="00603221">
              <w:rPr>
                <w:lang w:val="el-GR"/>
              </w:rPr>
              <w:t>(στο προτεινόμενο, από τον υποψήφιο Οικονομικό Φορέα, σχήμα διοίκησης Έργου)</w:t>
            </w:r>
          </w:p>
        </w:tc>
        <w:tc>
          <w:tcPr>
            <w:tcW w:w="1820"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2E347D">
            <w:pPr>
              <w:spacing w:line="276" w:lineRule="auto"/>
              <w:rPr>
                <w:lang w:val="el-GR"/>
              </w:rPr>
            </w:pPr>
          </w:p>
        </w:tc>
      </w:tr>
    </w:tbl>
    <w:p w14:paraId="28D570B3" w14:textId="77777777" w:rsidR="006E4901" w:rsidRPr="00603221" w:rsidRDefault="006E4901" w:rsidP="002E347D">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2E347D">
      <w:pPr>
        <w:rPr>
          <w:i/>
          <w:color w:val="5B9BD5"/>
          <w:lang w:val="el-GR"/>
        </w:rPr>
      </w:pPr>
    </w:p>
    <w:p w14:paraId="0DA41680" w14:textId="77777777" w:rsidR="006E4901" w:rsidRPr="00603221" w:rsidRDefault="006E4901" w:rsidP="002E347D">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ED34B6">
            <w:pPr>
              <w:spacing w:line="276" w:lineRule="auto"/>
            </w:pPr>
            <w:r w:rsidRPr="00603221">
              <w:rPr>
                <w:b/>
              </w:rPr>
              <w:t>ΕΠΑΓΓΕΛΜΑΤΙΚΗ ΕΜΠΕΙΡΙΑ</w:t>
            </w:r>
          </w:p>
        </w:tc>
      </w:tr>
    </w:tbl>
    <w:p w14:paraId="3EDB3461" w14:textId="77777777" w:rsidR="006E4901" w:rsidRPr="00603221" w:rsidRDefault="006E4901" w:rsidP="002E347D">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ED34B6">
            <w:pPr>
              <w:spacing w:before="120" w:after="0" w:line="276" w:lineRule="auto"/>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ED34B6">
            <w:pPr>
              <w:spacing w:before="120" w:after="0" w:line="276" w:lineRule="auto"/>
              <w:rPr>
                <w:b/>
              </w:rPr>
            </w:pPr>
            <w:r w:rsidRPr="00603221">
              <w:rPr>
                <w:b/>
              </w:rPr>
              <w:t>Εργοδότης</w:t>
            </w:r>
          </w:p>
        </w:tc>
        <w:tc>
          <w:tcPr>
            <w:tcW w:w="2008" w:type="pct"/>
            <w:vMerge w:val="restart"/>
            <w:shd w:val="clear" w:color="auto" w:fill="E6E6E6"/>
            <w:vAlign w:val="center"/>
          </w:tcPr>
          <w:p w14:paraId="34FE57A7" w14:textId="7538497A" w:rsidR="006E4901" w:rsidRPr="00603221" w:rsidRDefault="006E4901" w:rsidP="00ED34B6">
            <w:pPr>
              <w:spacing w:after="0" w:line="276" w:lineRule="auto"/>
              <w:rPr>
                <w:lang w:val="el-GR"/>
              </w:rPr>
            </w:pPr>
            <w:r w:rsidRPr="00603221">
              <w:rPr>
                <w:b/>
                <w:lang w:val="el-GR"/>
              </w:rPr>
              <w:t>Θέση και Καθήκοντα στο Έργο</w:t>
            </w:r>
          </w:p>
        </w:tc>
        <w:tc>
          <w:tcPr>
            <w:tcW w:w="947" w:type="pct"/>
            <w:gridSpan w:val="2"/>
            <w:shd w:val="clear" w:color="auto" w:fill="E6E6E6"/>
            <w:vAlign w:val="center"/>
          </w:tcPr>
          <w:p w14:paraId="1C75839A" w14:textId="77777777" w:rsidR="006E4901" w:rsidRPr="00603221" w:rsidRDefault="006E4901" w:rsidP="00ED34B6">
            <w:pPr>
              <w:spacing w:before="120" w:after="0" w:line="276" w:lineRule="auto"/>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ED34B6">
            <w:pPr>
              <w:spacing w:before="120" w:after="0" w:line="276" w:lineRule="auto"/>
              <w:rPr>
                <w:b/>
              </w:rPr>
            </w:pPr>
          </w:p>
        </w:tc>
        <w:tc>
          <w:tcPr>
            <w:tcW w:w="730" w:type="pct"/>
            <w:vMerge/>
            <w:shd w:val="clear" w:color="auto" w:fill="E6E6E6"/>
            <w:vAlign w:val="center"/>
          </w:tcPr>
          <w:p w14:paraId="754E0B09" w14:textId="77777777" w:rsidR="006E4901" w:rsidRPr="00603221" w:rsidRDefault="006E4901" w:rsidP="00ED34B6">
            <w:pPr>
              <w:spacing w:before="120" w:after="0" w:line="276" w:lineRule="auto"/>
              <w:rPr>
                <w:b/>
              </w:rPr>
            </w:pPr>
          </w:p>
        </w:tc>
        <w:tc>
          <w:tcPr>
            <w:tcW w:w="2008" w:type="pct"/>
            <w:vMerge/>
            <w:shd w:val="clear" w:color="auto" w:fill="E6E6E6"/>
            <w:vAlign w:val="center"/>
          </w:tcPr>
          <w:p w14:paraId="4E0A4DAE" w14:textId="77777777" w:rsidR="006E4901" w:rsidRPr="00603221" w:rsidRDefault="006E4901" w:rsidP="00ED34B6">
            <w:pPr>
              <w:spacing w:before="120" w:after="0" w:line="276" w:lineRule="auto"/>
              <w:rPr>
                <w:b/>
              </w:rPr>
            </w:pPr>
          </w:p>
        </w:tc>
        <w:tc>
          <w:tcPr>
            <w:tcW w:w="548" w:type="pct"/>
            <w:shd w:val="clear" w:color="auto" w:fill="E6E6E6"/>
            <w:vAlign w:val="center"/>
          </w:tcPr>
          <w:p w14:paraId="7C52FE53" w14:textId="77777777" w:rsidR="006E4901" w:rsidRPr="00603221" w:rsidRDefault="006E4901" w:rsidP="00ED34B6">
            <w:pPr>
              <w:spacing w:after="0" w:line="276" w:lineRule="auto"/>
              <w:rPr>
                <w:b/>
              </w:rPr>
            </w:pPr>
            <w:r w:rsidRPr="00603221">
              <w:rPr>
                <w:b/>
              </w:rPr>
              <w:t>Περίοδος</w:t>
            </w:r>
          </w:p>
          <w:p w14:paraId="16F3A87F" w14:textId="77777777" w:rsidR="006E4901" w:rsidRPr="00603221" w:rsidRDefault="006E4901" w:rsidP="00ED34B6">
            <w:pPr>
              <w:spacing w:after="0" w:line="276" w:lineRule="auto"/>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ED34B6">
            <w:pPr>
              <w:spacing w:before="120" w:after="0" w:line="276" w:lineRule="auto"/>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2E347D">
            <w:pPr>
              <w:spacing w:before="120" w:after="0" w:line="276" w:lineRule="auto"/>
            </w:pPr>
          </w:p>
          <w:p w14:paraId="28E7C935" w14:textId="77777777" w:rsidR="006E4901" w:rsidRPr="00603221" w:rsidRDefault="006E4901" w:rsidP="002E347D">
            <w:pPr>
              <w:spacing w:before="120" w:after="0" w:line="276" w:lineRule="auto"/>
            </w:pPr>
          </w:p>
        </w:tc>
        <w:tc>
          <w:tcPr>
            <w:tcW w:w="730" w:type="pct"/>
          </w:tcPr>
          <w:p w14:paraId="5F1ED02B" w14:textId="77777777" w:rsidR="006E4901" w:rsidRPr="00603221" w:rsidRDefault="006E4901" w:rsidP="002E347D">
            <w:pPr>
              <w:spacing w:before="120" w:after="0" w:line="276" w:lineRule="auto"/>
            </w:pPr>
          </w:p>
        </w:tc>
        <w:tc>
          <w:tcPr>
            <w:tcW w:w="2008" w:type="pct"/>
          </w:tcPr>
          <w:p w14:paraId="3C24DA43" w14:textId="77777777" w:rsidR="006E4901" w:rsidRPr="00603221" w:rsidRDefault="006E4901" w:rsidP="002E347D">
            <w:pPr>
              <w:spacing w:before="120" w:after="0" w:line="276" w:lineRule="auto"/>
            </w:pPr>
          </w:p>
          <w:p w14:paraId="6CD6119B" w14:textId="77777777" w:rsidR="006E4901" w:rsidRPr="00603221" w:rsidRDefault="006E4901" w:rsidP="002E347D">
            <w:pPr>
              <w:spacing w:before="120" w:after="0" w:line="276" w:lineRule="auto"/>
            </w:pPr>
          </w:p>
          <w:p w14:paraId="6B6E5C45" w14:textId="77777777" w:rsidR="006E4901" w:rsidRPr="00603221" w:rsidRDefault="006E4901" w:rsidP="002E347D">
            <w:pPr>
              <w:spacing w:before="120" w:after="0" w:line="276" w:lineRule="auto"/>
            </w:pPr>
          </w:p>
        </w:tc>
        <w:tc>
          <w:tcPr>
            <w:tcW w:w="548" w:type="pct"/>
          </w:tcPr>
          <w:p w14:paraId="03D6B1BD" w14:textId="77777777" w:rsidR="006E4901" w:rsidRPr="00603221" w:rsidRDefault="006E4901" w:rsidP="00ED34B6">
            <w:pPr>
              <w:spacing w:before="120" w:after="0" w:line="276" w:lineRule="auto"/>
            </w:pPr>
            <w:r w:rsidRPr="00603221">
              <w:t>__ /__ / ___</w:t>
            </w:r>
          </w:p>
          <w:p w14:paraId="5E6D5E13" w14:textId="77777777" w:rsidR="006E4901" w:rsidRPr="00603221" w:rsidRDefault="006E4901" w:rsidP="00ED34B6">
            <w:pPr>
              <w:spacing w:before="120" w:after="0" w:line="276" w:lineRule="auto"/>
            </w:pPr>
            <w:r w:rsidRPr="00603221">
              <w:t>-</w:t>
            </w:r>
          </w:p>
          <w:p w14:paraId="24BEE482" w14:textId="77777777" w:rsidR="006E4901" w:rsidRPr="00603221" w:rsidRDefault="006E4901" w:rsidP="00ED34B6">
            <w:pPr>
              <w:spacing w:before="120" w:after="0" w:line="276" w:lineRule="auto"/>
            </w:pPr>
            <w:r w:rsidRPr="00603221">
              <w:t>__ /__ / ___</w:t>
            </w:r>
          </w:p>
        </w:tc>
        <w:tc>
          <w:tcPr>
            <w:tcW w:w="399" w:type="pct"/>
          </w:tcPr>
          <w:p w14:paraId="4A510E64" w14:textId="77777777" w:rsidR="006E4901" w:rsidRPr="00603221" w:rsidRDefault="006E4901" w:rsidP="00ED34B6">
            <w:pPr>
              <w:spacing w:before="120" w:after="0" w:line="276" w:lineRule="auto"/>
            </w:pPr>
          </w:p>
        </w:tc>
      </w:tr>
      <w:tr w:rsidR="006E4901" w:rsidRPr="00DF02B0" w14:paraId="2A8CC123" w14:textId="77777777" w:rsidTr="008B4966">
        <w:tc>
          <w:tcPr>
            <w:tcW w:w="1315" w:type="pct"/>
          </w:tcPr>
          <w:p w14:paraId="39A31725" w14:textId="77777777" w:rsidR="006E4901" w:rsidRPr="00603221" w:rsidRDefault="006E4901" w:rsidP="002E347D">
            <w:pPr>
              <w:spacing w:before="120" w:after="0" w:line="276" w:lineRule="auto"/>
            </w:pPr>
          </w:p>
        </w:tc>
        <w:tc>
          <w:tcPr>
            <w:tcW w:w="730" w:type="pct"/>
          </w:tcPr>
          <w:p w14:paraId="40BBC8BF" w14:textId="77777777" w:rsidR="006E4901" w:rsidRPr="00603221" w:rsidRDefault="006E4901" w:rsidP="002E347D">
            <w:pPr>
              <w:spacing w:before="120" w:after="0" w:line="276" w:lineRule="auto"/>
            </w:pPr>
          </w:p>
        </w:tc>
        <w:tc>
          <w:tcPr>
            <w:tcW w:w="2008" w:type="pct"/>
          </w:tcPr>
          <w:p w14:paraId="7F112D36" w14:textId="77777777" w:rsidR="006E4901" w:rsidRPr="00603221" w:rsidRDefault="006E4901" w:rsidP="002E347D">
            <w:pPr>
              <w:spacing w:before="120" w:after="0" w:line="276" w:lineRule="auto"/>
            </w:pPr>
          </w:p>
        </w:tc>
        <w:tc>
          <w:tcPr>
            <w:tcW w:w="548" w:type="pct"/>
          </w:tcPr>
          <w:p w14:paraId="51006B0D" w14:textId="77777777" w:rsidR="006E4901" w:rsidRPr="00603221" w:rsidRDefault="006E4901" w:rsidP="00ED34B6">
            <w:pPr>
              <w:spacing w:before="120" w:after="0" w:line="276" w:lineRule="auto"/>
            </w:pPr>
            <w:r w:rsidRPr="00603221">
              <w:t>__ /__ / ___</w:t>
            </w:r>
          </w:p>
          <w:p w14:paraId="1817A412" w14:textId="77777777" w:rsidR="006E4901" w:rsidRPr="00603221" w:rsidRDefault="006E4901" w:rsidP="00ED34B6">
            <w:pPr>
              <w:spacing w:before="120" w:after="0" w:line="276" w:lineRule="auto"/>
            </w:pPr>
            <w:r w:rsidRPr="00603221">
              <w:t>-</w:t>
            </w:r>
          </w:p>
          <w:p w14:paraId="5DFE11EA" w14:textId="77777777" w:rsidR="006E4901" w:rsidRPr="00603221" w:rsidRDefault="006E4901" w:rsidP="00ED34B6">
            <w:pPr>
              <w:spacing w:before="120" w:after="0" w:line="276" w:lineRule="auto"/>
            </w:pPr>
            <w:r w:rsidRPr="00603221">
              <w:t>__ /__ / ___</w:t>
            </w:r>
          </w:p>
        </w:tc>
        <w:tc>
          <w:tcPr>
            <w:tcW w:w="399" w:type="pct"/>
          </w:tcPr>
          <w:p w14:paraId="770233DE" w14:textId="77777777" w:rsidR="006E4901" w:rsidRPr="00603221" w:rsidRDefault="006E4901" w:rsidP="00ED34B6">
            <w:pPr>
              <w:spacing w:before="120" w:after="0" w:line="276" w:lineRule="auto"/>
            </w:pPr>
          </w:p>
        </w:tc>
      </w:tr>
      <w:tr w:rsidR="006E4901" w:rsidRPr="00DF02B0" w14:paraId="3CECC87D" w14:textId="77777777" w:rsidTr="008B4966">
        <w:tc>
          <w:tcPr>
            <w:tcW w:w="1315" w:type="pct"/>
          </w:tcPr>
          <w:p w14:paraId="74DA2E5C" w14:textId="77777777" w:rsidR="006E4901" w:rsidRPr="00603221" w:rsidRDefault="006E4901" w:rsidP="002E347D">
            <w:pPr>
              <w:spacing w:before="120" w:after="0" w:line="276" w:lineRule="auto"/>
            </w:pPr>
          </w:p>
        </w:tc>
        <w:tc>
          <w:tcPr>
            <w:tcW w:w="730" w:type="pct"/>
          </w:tcPr>
          <w:p w14:paraId="713166AC" w14:textId="77777777" w:rsidR="006E4901" w:rsidRPr="00603221" w:rsidRDefault="006E4901" w:rsidP="002E347D">
            <w:pPr>
              <w:spacing w:before="120" w:after="0" w:line="276" w:lineRule="auto"/>
            </w:pPr>
          </w:p>
        </w:tc>
        <w:tc>
          <w:tcPr>
            <w:tcW w:w="2008" w:type="pct"/>
          </w:tcPr>
          <w:p w14:paraId="0F3CBA04" w14:textId="77777777" w:rsidR="006E4901" w:rsidRPr="00603221" w:rsidRDefault="006E4901" w:rsidP="002E347D">
            <w:pPr>
              <w:spacing w:before="120" w:after="0" w:line="276" w:lineRule="auto"/>
            </w:pPr>
          </w:p>
        </w:tc>
        <w:tc>
          <w:tcPr>
            <w:tcW w:w="548" w:type="pct"/>
          </w:tcPr>
          <w:p w14:paraId="27B8E3BA" w14:textId="77777777" w:rsidR="006E4901" w:rsidRPr="00603221" w:rsidRDefault="006E4901" w:rsidP="00ED34B6">
            <w:pPr>
              <w:spacing w:before="120" w:after="0" w:line="276" w:lineRule="auto"/>
            </w:pPr>
            <w:r w:rsidRPr="00603221">
              <w:t>__ /__ / ___</w:t>
            </w:r>
          </w:p>
          <w:p w14:paraId="7B0519DA" w14:textId="77777777" w:rsidR="006E4901" w:rsidRPr="00603221" w:rsidRDefault="006E4901" w:rsidP="00ED34B6">
            <w:pPr>
              <w:spacing w:before="120" w:after="0" w:line="276" w:lineRule="auto"/>
            </w:pPr>
            <w:r w:rsidRPr="00603221">
              <w:t>-</w:t>
            </w:r>
          </w:p>
          <w:p w14:paraId="0DBDC4BF" w14:textId="77777777" w:rsidR="006E4901" w:rsidRPr="00603221" w:rsidRDefault="006E4901" w:rsidP="00ED34B6">
            <w:pPr>
              <w:spacing w:before="120" w:after="0" w:line="276" w:lineRule="auto"/>
            </w:pPr>
            <w:r w:rsidRPr="00603221">
              <w:t>__ /__ / ___</w:t>
            </w:r>
          </w:p>
        </w:tc>
        <w:tc>
          <w:tcPr>
            <w:tcW w:w="399" w:type="pct"/>
          </w:tcPr>
          <w:p w14:paraId="4431934D" w14:textId="77777777" w:rsidR="006E4901" w:rsidRPr="00603221" w:rsidRDefault="006E4901" w:rsidP="00ED34B6">
            <w:pPr>
              <w:spacing w:before="120" w:after="0" w:line="276" w:lineRule="auto"/>
            </w:pPr>
          </w:p>
        </w:tc>
      </w:tr>
    </w:tbl>
    <w:p w14:paraId="62D4433E" w14:textId="77777777" w:rsidR="006E4901" w:rsidRPr="00603221" w:rsidRDefault="006E4901" w:rsidP="002E347D">
      <w:pPr>
        <w:spacing w:line="276" w:lineRule="auto"/>
        <w:sectPr w:rsidR="006E4901" w:rsidRPr="00603221" w:rsidSect="00DF02B0">
          <w:headerReference w:type="default" r:id="rId42"/>
          <w:footerReference w:type="default" r:id="rId43"/>
          <w:headerReference w:type="first" r:id="rId44"/>
          <w:pgSz w:w="16838" w:h="11906" w:orient="landscape"/>
          <w:pgMar w:top="1134" w:right="1134" w:bottom="1134" w:left="1134" w:header="720" w:footer="709" w:gutter="0"/>
          <w:cols w:space="720"/>
          <w:titlePg/>
          <w:docGrid w:linePitch="360"/>
        </w:sectPr>
      </w:pPr>
    </w:p>
    <w:p w14:paraId="04248794" w14:textId="0B67CB81" w:rsidR="008338F0" w:rsidRPr="009C5151" w:rsidRDefault="003355E7" w:rsidP="002E347D">
      <w:pPr>
        <w:pStyle w:val="2"/>
        <w:numPr>
          <w:ilvl w:val="0"/>
          <w:numId w:val="0"/>
        </w:numPr>
        <w:ind w:left="576" w:hanging="576"/>
        <w:rPr>
          <w:rFonts w:cs="Tahoma"/>
          <w:lang w:val="el-GR"/>
        </w:rPr>
      </w:pPr>
      <w:bookmarkStart w:id="597" w:name="_Ref510087097"/>
      <w:bookmarkStart w:id="598" w:name="_Ref40980475"/>
      <w:bookmarkStart w:id="599" w:name="_Ref55324393"/>
      <w:bookmarkStart w:id="600" w:name="_Toc97194377"/>
      <w:bookmarkStart w:id="601" w:name="_Toc97194481"/>
      <w:bookmarkStart w:id="602" w:name="_Toc181183793"/>
      <w:r w:rsidRPr="009C5151">
        <w:rPr>
          <w:rFonts w:cs="Tahoma"/>
          <w:lang w:val="el-GR"/>
        </w:rPr>
        <w:lastRenderedPageBreak/>
        <w:t xml:space="preserve">ΠΑΡΑΡΤΗΜΑ </w:t>
      </w:r>
      <w:r w:rsidRPr="00603221">
        <w:rPr>
          <w:rFonts w:cs="Tahoma"/>
        </w:rPr>
        <w:t>V</w:t>
      </w:r>
      <w:r w:rsidRPr="009C5151">
        <w:rPr>
          <w:rFonts w:cs="Tahoma"/>
          <w:lang w:val="el-GR"/>
        </w:rPr>
        <w:t xml:space="preserve"> – Υπόδειγμα Τεχνικής Προσφοράς</w:t>
      </w:r>
      <w:bookmarkEnd w:id="597"/>
      <w:bookmarkEnd w:id="598"/>
      <w:bookmarkEnd w:id="599"/>
      <w:bookmarkEnd w:id="600"/>
      <w:bookmarkEnd w:id="601"/>
      <w:bookmarkEnd w:id="602"/>
    </w:p>
    <w:p w14:paraId="4998EF74" w14:textId="77777777" w:rsidR="00C93CF5" w:rsidRPr="00603221" w:rsidRDefault="00C93CF5" w:rsidP="002E347D">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3A1F48" w:rsidRPr="00E36548" w14:paraId="44E8502B" w14:textId="77777777" w:rsidTr="007E4A3D">
        <w:trPr>
          <w:trHeight w:val="513"/>
        </w:trPr>
        <w:tc>
          <w:tcPr>
            <w:tcW w:w="5000" w:type="pct"/>
            <w:gridSpan w:val="3"/>
            <w:shd w:val="clear" w:color="auto" w:fill="B3B3B3"/>
            <w:vAlign w:val="center"/>
            <w:hideMark/>
          </w:tcPr>
          <w:p w14:paraId="3CD7FBEC" w14:textId="77777777" w:rsidR="003A1F48" w:rsidRPr="00252398" w:rsidRDefault="003A1F48" w:rsidP="00ED34B6">
            <w:pPr>
              <w:spacing w:before="60" w:after="60"/>
              <w:rPr>
                <w:b/>
                <w:lang w:val="el-GR" w:eastAsia="el-GR"/>
              </w:rPr>
            </w:pPr>
            <w:bookmarkStart w:id="603" w:name="_Hlk126494726"/>
            <w:r w:rsidRPr="00F82A8D">
              <w:rPr>
                <w:b/>
                <w:lang w:val="el-GR"/>
              </w:rPr>
              <w:t>Περιεχόμενα Τεχνικής Προσφοράς</w:t>
            </w:r>
          </w:p>
        </w:tc>
      </w:tr>
      <w:tr w:rsidR="003A1F48" w:rsidRPr="00996B61" w14:paraId="4F50BA11" w14:textId="77777777" w:rsidTr="007E4A3D">
        <w:trPr>
          <w:trHeight w:val="513"/>
        </w:trPr>
        <w:tc>
          <w:tcPr>
            <w:tcW w:w="431" w:type="pct"/>
            <w:shd w:val="clear" w:color="auto" w:fill="B3B3B3"/>
            <w:vAlign w:val="center"/>
          </w:tcPr>
          <w:p w14:paraId="1F586DBF" w14:textId="77777777" w:rsidR="003A1F48" w:rsidRPr="00252398" w:rsidRDefault="003A1F48" w:rsidP="00ED34B6">
            <w:pPr>
              <w:spacing w:before="60" w:after="60"/>
              <w:rPr>
                <w:b/>
                <w:lang w:val="el-GR" w:eastAsia="el-GR"/>
              </w:rPr>
            </w:pPr>
            <w:r w:rsidRPr="00252398">
              <w:rPr>
                <w:b/>
                <w:lang w:val="el-GR" w:eastAsia="el-GR"/>
              </w:rPr>
              <w:t>Α/Α</w:t>
            </w:r>
          </w:p>
        </w:tc>
        <w:tc>
          <w:tcPr>
            <w:tcW w:w="3513" w:type="pct"/>
            <w:shd w:val="clear" w:color="auto" w:fill="B3B3B3"/>
            <w:vAlign w:val="center"/>
          </w:tcPr>
          <w:p w14:paraId="1E76EFFC" w14:textId="77777777" w:rsidR="003A1F48" w:rsidRPr="00F82A8D" w:rsidRDefault="003A1F48" w:rsidP="00ED34B6">
            <w:pPr>
              <w:spacing w:before="60" w:after="60"/>
              <w:rPr>
                <w:b/>
              </w:rPr>
            </w:pPr>
            <w:r w:rsidRPr="00F82A8D">
              <w:rPr>
                <w:b/>
              </w:rPr>
              <w:t>Τίτλος Ενότητας</w:t>
            </w:r>
          </w:p>
        </w:tc>
        <w:tc>
          <w:tcPr>
            <w:tcW w:w="1056" w:type="pct"/>
            <w:shd w:val="clear" w:color="auto" w:fill="B3B3B3"/>
          </w:tcPr>
          <w:p w14:paraId="53E167D8" w14:textId="77777777" w:rsidR="003A1F48" w:rsidRDefault="003A1F48" w:rsidP="00ED34B6">
            <w:pPr>
              <w:spacing w:before="60" w:after="60"/>
              <w:rPr>
                <w:b/>
                <w:lang w:val="el-GR"/>
              </w:rPr>
            </w:pPr>
            <w:r w:rsidRPr="00F82A8D">
              <w:rPr>
                <w:b/>
                <w:lang w:val="el-GR"/>
              </w:rPr>
              <w:t>Σύμφωνα με παραγράφους:</w:t>
            </w:r>
          </w:p>
          <w:p w14:paraId="0959A662" w14:textId="77777777" w:rsidR="003A1F48" w:rsidRPr="00F82A8D" w:rsidRDefault="003A1F48" w:rsidP="00ED34B6">
            <w:pPr>
              <w:spacing w:before="60" w:after="60"/>
              <w:rPr>
                <w:i/>
                <w:iCs/>
                <w:color w:val="5B9BD5" w:themeColor="accent1"/>
                <w:lang w:val="el-GR"/>
              </w:rPr>
            </w:pPr>
          </w:p>
        </w:tc>
      </w:tr>
      <w:tr w:rsidR="003A1F48" w:rsidRPr="00E36548" w14:paraId="0058E04F" w14:textId="77777777" w:rsidTr="007E4A3D">
        <w:trPr>
          <w:trHeight w:val="315"/>
        </w:trPr>
        <w:tc>
          <w:tcPr>
            <w:tcW w:w="431" w:type="pct"/>
            <w:shd w:val="clear" w:color="auto" w:fill="FBE4D5" w:themeFill="accent2" w:themeFillTint="33"/>
            <w:vAlign w:val="center"/>
          </w:tcPr>
          <w:p w14:paraId="66FF0E6B" w14:textId="77777777" w:rsidR="003A1F48" w:rsidRPr="00F82A8D" w:rsidRDefault="003A1F48" w:rsidP="00ED34B6">
            <w:pPr>
              <w:pStyle w:val="aff"/>
              <w:numPr>
                <w:ilvl w:val="0"/>
                <w:numId w:val="25"/>
              </w:numPr>
              <w:spacing w:before="60" w:after="60"/>
              <w:contextualSpacing w:val="0"/>
              <w:rPr>
                <w:b/>
                <w:lang w:val="el-GR" w:eastAsia="el-GR"/>
              </w:rPr>
            </w:pPr>
          </w:p>
        </w:tc>
        <w:tc>
          <w:tcPr>
            <w:tcW w:w="3513" w:type="pct"/>
            <w:shd w:val="clear" w:color="auto" w:fill="FBE4D5" w:themeFill="accent2" w:themeFillTint="33"/>
            <w:vAlign w:val="center"/>
          </w:tcPr>
          <w:p w14:paraId="61D8FC74" w14:textId="27F6C2D8" w:rsidR="003A1F48" w:rsidRPr="003B04C4" w:rsidRDefault="003A1F48" w:rsidP="002E347D">
            <w:pPr>
              <w:spacing w:before="60" w:after="60"/>
              <w:rPr>
                <w:b/>
                <w:lang w:val="el-GR" w:eastAsia="el-GR"/>
              </w:rPr>
            </w:pPr>
            <w:r w:rsidRPr="003B04C4">
              <w:rPr>
                <w:b/>
                <w:lang w:val="el-GR" w:eastAsia="el-GR"/>
              </w:rPr>
              <w:t>Περιγραφή  Έργου</w:t>
            </w:r>
          </w:p>
        </w:tc>
        <w:tc>
          <w:tcPr>
            <w:tcW w:w="1056" w:type="pct"/>
            <w:shd w:val="clear" w:color="auto" w:fill="FBE4D5" w:themeFill="accent2" w:themeFillTint="33"/>
          </w:tcPr>
          <w:p w14:paraId="5C59E952" w14:textId="3673C08B" w:rsidR="003A1F48" w:rsidRPr="006C029E" w:rsidRDefault="003A1F48" w:rsidP="002E347D">
            <w:pPr>
              <w:spacing w:before="60" w:after="60"/>
              <w:rPr>
                <w:b/>
                <w:lang w:val="el-GR" w:eastAsia="el-GR"/>
              </w:rPr>
            </w:pPr>
          </w:p>
        </w:tc>
      </w:tr>
      <w:tr w:rsidR="003A1F48" w:rsidRPr="00E14FF7" w14:paraId="4EDD80C8" w14:textId="77777777" w:rsidTr="007E4A3D">
        <w:trPr>
          <w:trHeight w:val="315"/>
        </w:trPr>
        <w:tc>
          <w:tcPr>
            <w:tcW w:w="431" w:type="pct"/>
            <w:shd w:val="clear" w:color="auto" w:fill="auto"/>
            <w:vAlign w:val="center"/>
          </w:tcPr>
          <w:p w14:paraId="6CA1F14A" w14:textId="77777777" w:rsidR="003A1F48" w:rsidRPr="00252398" w:rsidRDefault="003A1F48" w:rsidP="00ED34B6">
            <w:pPr>
              <w:pStyle w:val="aff"/>
              <w:numPr>
                <w:ilvl w:val="1"/>
                <w:numId w:val="25"/>
              </w:numPr>
              <w:spacing w:before="60" w:after="60"/>
              <w:ind w:left="0" w:firstLine="0"/>
              <w:contextualSpacing w:val="0"/>
              <w:rPr>
                <w:lang w:val="el-GR" w:eastAsia="el-GR"/>
              </w:rPr>
            </w:pPr>
          </w:p>
        </w:tc>
        <w:tc>
          <w:tcPr>
            <w:tcW w:w="3513" w:type="pct"/>
            <w:shd w:val="clear" w:color="auto" w:fill="auto"/>
            <w:vAlign w:val="center"/>
          </w:tcPr>
          <w:p w14:paraId="1BB2A5BD" w14:textId="77777777" w:rsidR="003A1F48" w:rsidRPr="00CC5191" w:rsidRDefault="003A1F48" w:rsidP="002E347D">
            <w:pPr>
              <w:spacing w:before="60" w:after="60"/>
              <w:rPr>
                <w:lang w:val="en-US" w:eastAsia="el-GR"/>
              </w:rPr>
            </w:pPr>
            <w:r w:rsidRPr="3447CC30">
              <w:rPr>
                <w:lang w:val="en-US" w:eastAsia="el-GR"/>
              </w:rPr>
              <w:t>Αντικείμενο της Σύμβασης</w:t>
            </w:r>
          </w:p>
        </w:tc>
        <w:tc>
          <w:tcPr>
            <w:tcW w:w="1056" w:type="pct"/>
            <w:shd w:val="clear" w:color="auto" w:fill="auto"/>
          </w:tcPr>
          <w:p w14:paraId="2F8CFD48" w14:textId="2078B7BD" w:rsidR="003A1F48" w:rsidRPr="006C029E" w:rsidRDefault="00680667" w:rsidP="002E347D">
            <w:pPr>
              <w:spacing w:before="60" w:after="60"/>
              <w:rPr>
                <w:lang w:val="en-US" w:eastAsia="el-GR"/>
              </w:rPr>
            </w:pPr>
            <w:r>
              <w:rPr>
                <w:lang w:val="en-US" w:eastAsia="el-GR"/>
              </w:rPr>
              <w:t>2.1</w:t>
            </w:r>
          </w:p>
        </w:tc>
      </w:tr>
      <w:tr w:rsidR="003A1F48" w:rsidRPr="00E36548" w14:paraId="75E5E2BB" w14:textId="77777777" w:rsidTr="007E4A3D">
        <w:trPr>
          <w:trHeight w:val="315"/>
        </w:trPr>
        <w:tc>
          <w:tcPr>
            <w:tcW w:w="431" w:type="pct"/>
            <w:shd w:val="clear" w:color="auto" w:fill="FBE4D5" w:themeFill="accent2" w:themeFillTint="33"/>
            <w:vAlign w:val="center"/>
          </w:tcPr>
          <w:p w14:paraId="22A25964" w14:textId="77777777" w:rsidR="003A1F48" w:rsidRPr="00CC5191" w:rsidRDefault="003A1F48" w:rsidP="00ED34B6">
            <w:pPr>
              <w:pStyle w:val="aff"/>
              <w:numPr>
                <w:ilvl w:val="0"/>
                <w:numId w:val="25"/>
              </w:numPr>
              <w:spacing w:before="60" w:after="60"/>
              <w:rPr>
                <w:b/>
                <w:bCs/>
                <w:lang w:val="en-US" w:eastAsia="el-GR"/>
              </w:rPr>
            </w:pPr>
          </w:p>
        </w:tc>
        <w:tc>
          <w:tcPr>
            <w:tcW w:w="3513" w:type="pct"/>
            <w:shd w:val="clear" w:color="auto" w:fill="FBE4D5" w:themeFill="accent2" w:themeFillTint="33"/>
            <w:vAlign w:val="center"/>
          </w:tcPr>
          <w:p w14:paraId="494C17E9" w14:textId="77777777" w:rsidR="003A1F48" w:rsidRPr="00252398" w:rsidRDefault="003A1F48" w:rsidP="002E347D">
            <w:pPr>
              <w:spacing w:before="60" w:after="60" w:line="259" w:lineRule="auto"/>
            </w:pPr>
            <w:r w:rsidRPr="3447CC30">
              <w:rPr>
                <w:b/>
                <w:bCs/>
                <w:lang w:val="el-GR" w:eastAsia="el-GR"/>
              </w:rPr>
              <w:t>Υπηρεσίες</w:t>
            </w:r>
          </w:p>
        </w:tc>
        <w:tc>
          <w:tcPr>
            <w:tcW w:w="1056" w:type="pct"/>
            <w:shd w:val="clear" w:color="auto" w:fill="FBE4D5" w:themeFill="accent2" w:themeFillTint="33"/>
          </w:tcPr>
          <w:p w14:paraId="073E2389" w14:textId="77777777" w:rsidR="003A1F48" w:rsidRPr="006C029E" w:rsidRDefault="003A1F48" w:rsidP="002E347D">
            <w:pPr>
              <w:spacing w:before="60" w:after="60"/>
              <w:rPr>
                <w:b/>
                <w:lang w:val="el-GR" w:eastAsia="el-GR"/>
              </w:rPr>
            </w:pPr>
          </w:p>
        </w:tc>
      </w:tr>
      <w:tr w:rsidR="003A1F48" w:rsidRPr="00E36548" w14:paraId="471EB1CA" w14:textId="77777777" w:rsidTr="007E4A3D">
        <w:trPr>
          <w:trHeight w:val="315"/>
        </w:trPr>
        <w:tc>
          <w:tcPr>
            <w:tcW w:w="431" w:type="pct"/>
            <w:shd w:val="clear" w:color="auto" w:fill="auto"/>
            <w:vAlign w:val="center"/>
          </w:tcPr>
          <w:p w14:paraId="0F382755" w14:textId="77777777" w:rsidR="003A1F48" w:rsidRPr="00252398" w:rsidRDefault="003A1F48" w:rsidP="00ED34B6">
            <w:pPr>
              <w:spacing w:before="60" w:after="60"/>
              <w:rPr>
                <w:lang w:val="el-GR" w:eastAsia="el-GR"/>
              </w:rPr>
            </w:pPr>
            <w:r w:rsidRPr="3447CC30">
              <w:rPr>
                <w:lang w:val="el-GR" w:eastAsia="el-GR"/>
              </w:rPr>
              <w:t>2.1</w:t>
            </w:r>
          </w:p>
        </w:tc>
        <w:tc>
          <w:tcPr>
            <w:tcW w:w="3513" w:type="pct"/>
            <w:shd w:val="clear" w:color="auto" w:fill="auto"/>
            <w:vAlign w:val="center"/>
            <w:hideMark/>
          </w:tcPr>
          <w:p w14:paraId="7849A40B" w14:textId="77777777" w:rsidR="003A1F48" w:rsidRPr="00F82A8D" w:rsidRDefault="003A1F48" w:rsidP="002E347D">
            <w:pPr>
              <w:spacing w:before="60" w:after="60" w:line="259" w:lineRule="auto"/>
              <w:rPr>
                <w:lang w:val="el-GR" w:eastAsia="el-GR"/>
              </w:rPr>
            </w:pPr>
            <w:r w:rsidRPr="3447CC30">
              <w:rPr>
                <w:lang w:val="el-GR" w:eastAsia="el-GR"/>
              </w:rPr>
              <w:t>Μελέτη Εφαρμογής</w:t>
            </w:r>
          </w:p>
        </w:tc>
        <w:tc>
          <w:tcPr>
            <w:tcW w:w="1056" w:type="pct"/>
          </w:tcPr>
          <w:p w14:paraId="3C2734BB" w14:textId="161AE35D" w:rsidR="003A1F48" w:rsidRPr="006C029E" w:rsidRDefault="00F10432" w:rsidP="002E347D">
            <w:pPr>
              <w:spacing w:before="60" w:after="60"/>
              <w:rPr>
                <w:lang w:val="el-GR" w:eastAsia="el-GR"/>
              </w:rPr>
            </w:pPr>
            <w:r>
              <w:rPr>
                <w:lang w:val="el-GR" w:eastAsia="el-GR"/>
              </w:rPr>
              <w:t>3</w:t>
            </w:r>
            <w:r w:rsidR="0014555B">
              <w:rPr>
                <w:lang w:val="el-GR" w:eastAsia="el-GR"/>
              </w:rPr>
              <w:t>.1</w:t>
            </w:r>
            <w:r>
              <w:rPr>
                <w:lang w:val="el-GR" w:eastAsia="el-GR"/>
              </w:rPr>
              <w:t xml:space="preserve"> Παράρτημα Ι</w:t>
            </w:r>
          </w:p>
        </w:tc>
      </w:tr>
      <w:tr w:rsidR="003A1F48" w:rsidRPr="00E36548" w14:paraId="462FC4BC" w14:textId="77777777" w:rsidTr="007E4A3D">
        <w:trPr>
          <w:trHeight w:val="315"/>
        </w:trPr>
        <w:tc>
          <w:tcPr>
            <w:tcW w:w="431" w:type="pct"/>
            <w:shd w:val="clear" w:color="auto" w:fill="auto"/>
            <w:vAlign w:val="center"/>
          </w:tcPr>
          <w:p w14:paraId="7F9773A3" w14:textId="77777777" w:rsidR="003A1F48" w:rsidRPr="00252398" w:rsidRDefault="003A1F48" w:rsidP="00ED34B6">
            <w:pPr>
              <w:spacing w:before="60" w:after="60"/>
              <w:rPr>
                <w:lang w:val="el-GR" w:eastAsia="el-GR"/>
              </w:rPr>
            </w:pPr>
            <w:r w:rsidRPr="3447CC30">
              <w:rPr>
                <w:lang w:val="el-GR" w:eastAsia="el-GR"/>
              </w:rPr>
              <w:t>2.2</w:t>
            </w:r>
          </w:p>
        </w:tc>
        <w:tc>
          <w:tcPr>
            <w:tcW w:w="3513" w:type="pct"/>
            <w:shd w:val="clear" w:color="auto" w:fill="auto"/>
            <w:vAlign w:val="center"/>
          </w:tcPr>
          <w:p w14:paraId="703C2B93" w14:textId="77777777" w:rsidR="003A1F48" w:rsidRPr="00F82A8D" w:rsidRDefault="003A1F48" w:rsidP="002E347D">
            <w:pPr>
              <w:spacing w:before="60" w:after="60" w:line="259" w:lineRule="auto"/>
              <w:rPr>
                <w:lang w:val="el-GR" w:eastAsia="el-GR"/>
              </w:rPr>
            </w:pPr>
            <w:r w:rsidRPr="3447CC30">
              <w:rPr>
                <w:lang w:val="el-GR" w:eastAsia="el-GR"/>
              </w:rPr>
              <w:t>Υπηρεσίες Εκπαίδευσης</w:t>
            </w:r>
          </w:p>
        </w:tc>
        <w:tc>
          <w:tcPr>
            <w:tcW w:w="1056" w:type="pct"/>
          </w:tcPr>
          <w:p w14:paraId="4F608DE1" w14:textId="2091231B" w:rsidR="003A1F48" w:rsidRPr="006C029E" w:rsidRDefault="00F10432" w:rsidP="002E347D">
            <w:pPr>
              <w:spacing w:before="60" w:after="60"/>
              <w:rPr>
                <w:lang w:val="el-GR" w:eastAsia="el-GR"/>
              </w:rPr>
            </w:pPr>
            <w:r>
              <w:rPr>
                <w:lang w:val="el-GR" w:eastAsia="el-GR"/>
              </w:rPr>
              <w:t>3.2 Παράρτημα Ι</w:t>
            </w:r>
            <w:r w:rsidDel="00F10432">
              <w:rPr>
                <w:lang w:val="el-GR" w:eastAsia="el-GR"/>
              </w:rPr>
              <w:t xml:space="preserve"> </w:t>
            </w:r>
          </w:p>
        </w:tc>
      </w:tr>
      <w:tr w:rsidR="003A1F48" w:rsidRPr="00E36548" w14:paraId="1F589EBF" w14:textId="77777777" w:rsidTr="007E4A3D">
        <w:trPr>
          <w:trHeight w:val="315"/>
        </w:trPr>
        <w:tc>
          <w:tcPr>
            <w:tcW w:w="431" w:type="pct"/>
            <w:shd w:val="clear" w:color="auto" w:fill="auto"/>
            <w:vAlign w:val="center"/>
          </w:tcPr>
          <w:p w14:paraId="319B2B87" w14:textId="77777777" w:rsidR="003A1F48" w:rsidRPr="00252398" w:rsidRDefault="003A1F48" w:rsidP="00ED34B6">
            <w:pPr>
              <w:spacing w:before="60" w:after="60"/>
              <w:rPr>
                <w:lang w:val="el-GR" w:eastAsia="el-GR"/>
              </w:rPr>
            </w:pPr>
            <w:r w:rsidRPr="3447CC30">
              <w:rPr>
                <w:lang w:val="el-GR" w:eastAsia="el-GR"/>
              </w:rPr>
              <w:t>2.3</w:t>
            </w:r>
          </w:p>
        </w:tc>
        <w:tc>
          <w:tcPr>
            <w:tcW w:w="3513" w:type="pct"/>
            <w:shd w:val="clear" w:color="auto" w:fill="auto"/>
            <w:vAlign w:val="center"/>
            <w:hideMark/>
          </w:tcPr>
          <w:p w14:paraId="28E19B9B" w14:textId="77777777" w:rsidR="003A1F48" w:rsidRPr="00F82A8D" w:rsidRDefault="003A1F48" w:rsidP="002E347D">
            <w:pPr>
              <w:spacing w:before="60" w:after="60" w:line="259" w:lineRule="auto"/>
              <w:rPr>
                <w:lang w:val="el-GR" w:eastAsia="el-GR"/>
              </w:rPr>
            </w:pPr>
            <w:r w:rsidRPr="3447CC30">
              <w:rPr>
                <w:lang w:val="el-GR" w:eastAsia="el-GR"/>
              </w:rPr>
              <w:t>Υπηρεσίες Εγγύησης και Συντήρησης</w:t>
            </w:r>
          </w:p>
        </w:tc>
        <w:tc>
          <w:tcPr>
            <w:tcW w:w="1056" w:type="pct"/>
          </w:tcPr>
          <w:p w14:paraId="721B60AC" w14:textId="7AFC7EBF" w:rsidR="003A1F48" w:rsidRPr="006C029E" w:rsidRDefault="00F10432" w:rsidP="002E347D">
            <w:pPr>
              <w:spacing w:before="60" w:after="60"/>
              <w:rPr>
                <w:lang w:val="el-GR" w:eastAsia="el-GR"/>
              </w:rPr>
            </w:pPr>
            <w:r>
              <w:rPr>
                <w:lang w:val="el-GR" w:eastAsia="el-GR"/>
              </w:rPr>
              <w:t>3.3. Παράρτημα Ι</w:t>
            </w:r>
            <w:r w:rsidDel="00F10432">
              <w:rPr>
                <w:lang w:val="el-GR" w:eastAsia="el-GR"/>
              </w:rPr>
              <w:t xml:space="preserve"> </w:t>
            </w:r>
          </w:p>
        </w:tc>
      </w:tr>
      <w:tr w:rsidR="003A1F48" w:rsidRPr="00E36548" w14:paraId="55785779" w14:textId="77777777" w:rsidTr="007E4A3D">
        <w:trPr>
          <w:trHeight w:val="315"/>
        </w:trPr>
        <w:tc>
          <w:tcPr>
            <w:tcW w:w="431" w:type="pct"/>
            <w:shd w:val="clear" w:color="auto" w:fill="FBE4D5" w:themeFill="accent2" w:themeFillTint="33"/>
            <w:vAlign w:val="center"/>
            <w:hideMark/>
          </w:tcPr>
          <w:p w14:paraId="25CECD65" w14:textId="77777777" w:rsidR="003A1F48" w:rsidRPr="00F82A8D" w:rsidRDefault="003A1F48" w:rsidP="00ED34B6">
            <w:pPr>
              <w:pStyle w:val="aff"/>
              <w:numPr>
                <w:ilvl w:val="0"/>
                <w:numId w:val="25"/>
              </w:numPr>
              <w:spacing w:before="60" w:after="60"/>
              <w:ind w:left="0" w:firstLine="0"/>
              <w:contextualSpacing w:val="0"/>
              <w:rPr>
                <w:b/>
                <w:lang w:val="el-GR" w:eastAsia="el-GR"/>
              </w:rPr>
            </w:pPr>
          </w:p>
        </w:tc>
        <w:tc>
          <w:tcPr>
            <w:tcW w:w="3513" w:type="pct"/>
            <w:shd w:val="clear" w:color="auto" w:fill="FBE4D5" w:themeFill="accent2" w:themeFillTint="33"/>
            <w:vAlign w:val="center"/>
            <w:hideMark/>
          </w:tcPr>
          <w:p w14:paraId="09AA6486" w14:textId="77777777" w:rsidR="003A1F48" w:rsidRPr="00252398" w:rsidRDefault="003A1F48" w:rsidP="002E347D">
            <w:pPr>
              <w:spacing w:before="60" w:after="60" w:line="259" w:lineRule="auto"/>
            </w:pPr>
            <w:r w:rsidRPr="3447CC30">
              <w:rPr>
                <w:b/>
                <w:bCs/>
                <w:lang w:val="el-GR" w:eastAsia="el-GR"/>
              </w:rPr>
              <w:t>Μεθοδολογία Υλοποίησης</w:t>
            </w:r>
          </w:p>
        </w:tc>
        <w:tc>
          <w:tcPr>
            <w:tcW w:w="1056" w:type="pct"/>
            <w:shd w:val="clear" w:color="auto" w:fill="FBE4D5" w:themeFill="accent2" w:themeFillTint="33"/>
          </w:tcPr>
          <w:p w14:paraId="68DF316F" w14:textId="77777777" w:rsidR="003A1F48" w:rsidRPr="006C029E" w:rsidRDefault="003A1F48" w:rsidP="002E347D">
            <w:pPr>
              <w:spacing w:before="60" w:after="60"/>
              <w:rPr>
                <w:lang w:val="el-GR" w:eastAsia="el-GR"/>
              </w:rPr>
            </w:pPr>
          </w:p>
        </w:tc>
      </w:tr>
      <w:tr w:rsidR="003A1F48" w:rsidRPr="00E14FF7" w14:paraId="69389F8A" w14:textId="77777777" w:rsidTr="007E4A3D">
        <w:trPr>
          <w:trHeight w:val="315"/>
        </w:trPr>
        <w:tc>
          <w:tcPr>
            <w:tcW w:w="431" w:type="pct"/>
            <w:shd w:val="clear" w:color="auto" w:fill="auto"/>
            <w:vAlign w:val="center"/>
            <w:hideMark/>
          </w:tcPr>
          <w:p w14:paraId="04C0A93B" w14:textId="77777777" w:rsidR="003A1F48" w:rsidRPr="00252398" w:rsidRDefault="003A1F48" w:rsidP="00ED34B6">
            <w:pPr>
              <w:spacing w:before="60" w:after="60"/>
              <w:rPr>
                <w:lang w:val="el-GR" w:eastAsia="el-GR"/>
              </w:rPr>
            </w:pPr>
            <w:r w:rsidRPr="3447CC30">
              <w:rPr>
                <w:lang w:val="el-GR" w:eastAsia="el-GR"/>
              </w:rPr>
              <w:t>3.1</w:t>
            </w:r>
          </w:p>
        </w:tc>
        <w:tc>
          <w:tcPr>
            <w:tcW w:w="3513" w:type="pct"/>
            <w:shd w:val="clear" w:color="auto" w:fill="auto"/>
            <w:vAlign w:val="center"/>
            <w:hideMark/>
          </w:tcPr>
          <w:p w14:paraId="6E2901F7" w14:textId="77777777" w:rsidR="003A1F48" w:rsidRPr="00CC5191" w:rsidRDefault="003A1F48" w:rsidP="002E347D">
            <w:pPr>
              <w:spacing w:before="60" w:after="60"/>
              <w:rPr>
                <w:lang w:val="en-US" w:eastAsia="el-GR"/>
              </w:rPr>
            </w:pPr>
            <w:r w:rsidRPr="3447CC30">
              <w:rPr>
                <w:lang w:val="en-US" w:eastAsia="el-GR"/>
              </w:rPr>
              <w:t>Χρονοδιάγραμμα</w:t>
            </w:r>
          </w:p>
        </w:tc>
        <w:tc>
          <w:tcPr>
            <w:tcW w:w="1056" w:type="pct"/>
          </w:tcPr>
          <w:p w14:paraId="363D5026" w14:textId="0ACB579D" w:rsidR="003A1F48" w:rsidRPr="00DA7307" w:rsidRDefault="0014555B" w:rsidP="002E347D">
            <w:pPr>
              <w:spacing w:before="60" w:after="60"/>
              <w:rPr>
                <w:lang w:val="el-GR" w:eastAsia="el-GR"/>
              </w:rPr>
            </w:pPr>
            <w:r>
              <w:rPr>
                <w:lang w:val="el-GR" w:eastAsia="el-GR"/>
              </w:rPr>
              <w:t>4.1</w:t>
            </w:r>
            <w:r w:rsidR="00F10432">
              <w:rPr>
                <w:lang w:val="el-GR" w:eastAsia="el-GR"/>
              </w:rPr>
              <w:t xml:space="preserve"> Παράρτημα Ι</w:t>
            </w:r>
          </w:p>
        </w:tc>
      </w:tr>
      <w:tr w:rsidR="003A1F48" w:rsidRPr="00E14FF7" w14:paraId="65F68297" w14:textId="77777777" w:rsidTr="007E4A3D">
        <w:trPr>
          <w:trHeight w:val="315"/>
        </w:trPr>
        <w:tc>
          <w:tcPr>
            <w:tcW w:w="431" w:type="pct"/>
            <w:shd w:val="clear" w:color="auto" w:fill="auto"/>
            <w:vAlign w:val="center"/>
          </w:tcPr>
          <w:p w14:paraId="3C4D53E4" w14:textId="77777777" w:rsidR="003A1F48" w:rsidRPr="00CC5191" w:rsidRDefault="003A1F48" w:rsidP="00ED34B6">
            <w:pPr>
              <w:spacing w:before="60" w:after="60"/>
              <w:rPr>
                <w:lang w:val="en-US" w:eastAsia="el-GR"/>
              </w:rPr>
            </w:pPr>
            <w:r w:rsidRPr="3447CC30">
              <w:rPr>
                <w:lang w:val="en-US" w:eastAsia="el-GR"/>
              </w:rPr>
              <w:t>3.2</w:t>
            </w:r>
          </w:p>
        </w:tc>
        <w:tc>
          <w:tcPr>
            <w:tcW w:w="3513" w:type="pct"/>
            <w:shd w:val="clear" w:color="auto" w:fill="auto"/>
            <w:vAlign w:val="center"/>
          </w:tcPr>
          <w:p w14:paraId="7D9814BC" w14:textId="77777777" w:rsidR="003A1F48" w:rsidRPr="000B5126" w:rsidRDefault="003A1F48" w:rsidP="002E347D">
            <w:pPr>
              <w:spacing w:before="60" w:after="60" w:line="259" w:lineRule="auto"/>
              <w:rPr>
                <w:lang w:val="el-GR" w:eastAsia="el-GR"/>
              </w:rPr>
            </w:pPr>
            <w:r w:rsidRPr="000B5126">
              <w:rPr>
                <w:lang w:val="el-GR" w:eastAsia="el-GR"/>
              </w:rPr>
              <w:t>Μεθοδολογία Διοίκησης και διασφάλισης ποιότητας</w:t>
            </w:r>
          </w:p>
        </w:tc>
        <w:tc>
          <w:tcPr>
            <w:tcW w:w="1056" w:type="pct"/>
          </w:tcPr>
          <w:p w14:paraId="4E60785E" w14:textId="43977194" w:rsidR="003A1F48" w:rsidRPr="00DA7307" w:rsidRDefault="00F10432" w:rsidP="002E347D">
            <w:pPr>
              <w:spacing w:before="60" w:after="60"/>
              <w:rPr>
                <w:highlight w:val="yellow"/>
                <w:lang w:val="el-GR" w:eastAsia="el-GR"/>
              </w:rPr>
            </w:pPr>
            <w:r w:rsidRPr="0012562E">
              <w:rPr>
                <w:lang w:val="el-GR" w:eastAsia="el-GR"/>
              </w:rPr>
              <w:t>4.6 Παράρτημα</w:t>
            </w:r>
            <w:r>
              <w:rPr>
                <w:lang w:val="el-GR" w:eastAsia="el-GR"/>
              </w:rPr>
              <w:t xml:space="preserve"> Ι</w:t>
            </w:r>
            <w:r w:rsidDel="00F10432">
              <w:rPr>
                <w:highlight w:val="yellow"/>
                <w:lang w:val="el-GR" w:eastAsia="el-GR"/>
              </w:rPr>
              <w:t xml:space="preserve"> </w:t>
            </w:r>
          </w:p>
        </w:tc>
      </w:tr>
      <w:tr w:rsidR="003A1F48" w:rsidRPr="00E36548" w14:paraId="68338CAE" w14:textId="77777777" w:rsidTr="007E4A3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CFCCFE5" w14:textId="77777777" w:rsidR="003A1F48" w:rsidRPr="00252398" w:rsidRDefault="003A1F48" w:rsidP="00ED34B6">
            <w:pPr>
              <w:pStyle w:val="aff"/>
              <w:numPr>
                <w:ilvl w:val="0"/>
                <w:numId w:val="25"/>
              </w:numPr>
              <w:spacing w:before="60" w:after="60"/>
              <w:ind w:left="0" w:firstLine="0"/>
              <w:contextualSpacing w:val="0"/>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9C05364" w14:textId="77777777" w:rsidR="003A1F48" w:rsidRPr="00252398" w:rsidRDefault="003A1F48" w:rsidP="00ED34B6">
            <w:pPr>
              <w:pStyle w:val="aff"/>
              <w:spacing w:before="60" w:after="60"/>
              <w:ind w:left="0"/>
              <w:contextualSpacing w:val="0"/>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24BFCF1" w14:textId="77777777" w:rsidR="003A1F48" w:rsidRPr="00C00860" w:rsidRDefault="003A1F48" w:rsidP="00ED34B6">
            <w:pPr>
              <w:pStyle w:val="aff"/>
              <w:spacing w:before="60" w:after="60"/>
              <w:ind w:left="0"/>
              <w:rPr>
                <w:b/>
                <w:bCs/>
                <w:lang w:val="el-GR" w:eastAsia="el-GR"/>
              </w:rPr>
            </w:pPr>
            <w:r w:rsidRPr="3447CC30">
              <w:rPr>
                <w:b/>
                <w:bCs/>
                <w:lang w:val="el-GR" w:eastAsia="el-GR"/>
              </w:rPr>
              <w:t>ΠΑΡΑΡΤΗΜΑ ΙΙ</w:t>
            </w:r>
          </w:p>
        </w:tc>
      </w:tr>
      <w:tr w:rsidR="003A1F48" w:rsidRPr="007F2CDF" w14:paraId="73AB4859" w14:textId="77777777" w:rsidTr="007E4A3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CA8D50A" w14:textId="77777777" w:rsidR="003A1F48" w:rsidRPr="00252398" w:rsidRDefault="003A1F48" w:rsidP="00ED34B6">
            <w:pPr>
              <w:pStyle w:val="aff"/>
              <w:numPr>
                <w:ilvl w:val="0"/>
                <w:numId w:val="25"/>
              </w:numPr>
              <w:spacing w:before="60" w:after="60"/>
              <w:ind w:left="0" w:firstLine="0"/>
              <w:contextualSpacing w:val="0"/>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01B4B5" w14:textId="77777777" w:rsidR="003A1F48" w:rsidRPr="00F82A8D" w:rsidRDefault="003A1F48" w:rsidP="00ED34B6">
            <w:pPr>
              <w:spacing w:before="60" w:after="60"/>
              <w:rPr>
                <w:b/>
                <w:u w:val="single"/>
              </w:rPr>
            </w:pPr>
            <w:r w:rsidRPr="00F82A8D">
              <w:rPr>
                <w:b/>
              </w:rPr>
              <w:t xml:space="preserve">Πίνακες Οικονομικής Προσφοράς, </w:t>
            </w:r>
            <w:r w:rsidRPr="00F82A8D">
              <w:rPr>
                <w:b/>
                <w:u w:val="single"/>
              </w:rPr>
              <w:t>χωρίς τιμές</w:t>
            </w:r>
          </w:p>
          <w:p w14:paraId="207E2F97" w14:textId="77777777" w:rsidR="003A1F48" w:rsidRPr="00252398" w:rsidRDefault="003A1F48" w:rsidP="00ED34B6">
            <w:pPr>
              <w:pStyle w:val="aff"/>
              <w:spacing w:before="60" w:after="60"/>
              <w:ind w:left="0"/>
              <w:contextualSpacing w:val="0"/>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3F4714C" w14:textId="77777777" w:rsidR="003A1F48" w:rsidRPr="00252398" w:rsidRDefault="003A1F48" w:rsidP="00ED34B6">
            <w:pPr>
              <w:pStyle w:val="aff"/>
              <w:spacing w:before="60" w:after="60"/>
              <w:ind w:left="0"/>
              <w:contextualSpacing w:val="0"/>
              <w:rPr>
                <w:b/>
                <w:lang w:val="el-GR" w:eastAsia="el-GR"/>
              </w:rPr>
            </w:pPr>
          </w:p>
        </w:tc>
      </w:tr>
      <w:bookmarkEnd w:id="603"/>
    </w:tbl>
    <w:p w14:paraId="0B270432" w14:textId="77777777" w:rsidR="003D154A" w:rsidRPr="00603221" w:rsidRDefault="003D154A" w:rsidP="002E347D">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rsidP="002E347D">
      <w:pPr>
        <w:rPr>
          <w:lang w:val="el-GR"/>
        </w:rPr>
      </w:pPr>
    </w:p>
    <w:p w14:paraId="7A380EB0" w14:textId="478B389D" w:rsidR="008338F0" w:rsidRPr="00603221" w:rsidRDefault="003355E7" w:rsidP="002E347D">
      <w:pPr>
        <w:pStyle w:val="2"/>
        <w:numPr>
          <w:ilvl w:val="0"/>
          <w:numId w:val="0"/>
        </w:numPr>
        <w:ind w:left="576" w:hanging="576"/>
        <w:rPr>
          <w:rFonts w:cs="Tahoma"/>
          <w:lang w:val="el-GR"/>
        </w:rPr>
      </w:pPr>
      <w:bookmarkStart w:id="604" w:name="_Ref510087099"/>
      <w:bookmarkStart w:id="605" w:name="_Ref40980023"/>
      <w:bookmarkStart w:id="606" w:name="_Ref40980058"/>
      <w:bookmarkStart w:id="607" w:name="_Ref40980548"/>
      <w:bookmarkStart w:id="608" w:name="_Ref55324421"/>
      <w:bookmarkStart w:id="609" w:name="_Toc97194378"/>
      <w:bookmarkStart w:id="610" w:name="_Toc97194482"/>
      <w:bookmarkStart w:id="611" w:name="_Toc18118379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04"/>
      <w:bookmarkEnd w:id="605"/>
      <w:bookmarkEnd w:id="606"/>
      <w:bookmarkEnd w:id="607"/>
      <w:bookmarkEnd w:id="608"/>
      <w:bookmarkEnd w:id="609"/>
      <w:bookmarkEnd w:id="610"/>
      <w:bookmarkEnd w:id="611"/>
    </w:p>
    <w:p w14:paraId="53988161" w14:textId="77777777" w:rsidR="008338F0" w:rsidRPr="00603221" w:rsidRDefault="008338F0" w:rsidP="002E347D">
      <w:pPr>
        <w:pStyle w:val="normalwithoutspacing"/>
        <w:rPr>
          <w:i/>
          <w:color w:val="5B9BD5"/>
        </w:rPr>
      </w:pPr>
    </w:p>
    <w:p w14:paraId="1CA8416E" w14:textId="77777777" w:rsidR="00623457" w:rsidRPr="00D63725" w:rsidRDefault="00623457" w:rsidP="002E347D">
      <w:pPr>
        <w:pStyle w:val="3"/>
        <w:numPr>
          <w:ilvl w:val="2"/>
          <w:numId w:val="21"/>
        </w:numPr>
        <w:ind w:left="1134" w:hanging="414"/>
        <w:rPr>
          <w:rFonts w:cs="Tahoma"/>
          <w:lang w:val="el-GR"/>
        </w:rPr>
      </w:pPr>
      <w:bookmarkStart w:id="612" w:name="_Toc63254462"/>
      <w:bookmarkStart w:id="613" w:name="_Toc240445875"/>
      <w:bookmarkStart w:id="614" w:name="_Toc366852696"/>
      <w:bookmarkStart w:id="615" w:name="_Ref508304024"/>
      <w:bookmarkStart w:id="616" w:name="_Toc10632749"/>
      <w:bookmarkStart w:id="617" w:name="_Toc42167516"/>
      <w:bookmarkStart w:id="618" w:name="_Toc53671369"/>
      <w:bookmarkStart w:id="619" w:name="_Toc97194379"/>
      <w:bookmarkStart w:id="620" w:name="_Toc97194483"/>
      <w:bookmarkStart w:id="621" w:name="_Toc181183795"/>
      <w:bookmarkStart w:id="622" w:name="_Hlk167319273"/>
      <w:r w:rsidRPr="00D63725">
        <w:rPr>
          <w:rFonts w:cs="Tahoma"/>
          <w:lang w:val="el-GR"/>
        </w:rPr>
        <w:t>Εξοπλισμός</w:t>
      </w:r>
      <w:bookmarkEnd w:id="612"/>
      <w:bookmarkEnd w:id="613"/>
      <w:bookmarkEnd w:id="614"/>
      <w:bookmarkEnd w:id="615"/>
      <w:bookmarkEnd w:id="616"/>
      <w:bookmarkEnd w:id="617"/>
      <w:bookmarkEnd w:id="618"/>
      <w:bookmarkEnd w:id="619"/>
      <w:bookmarkEnd w:id="620"/>
      <w:bookmarkEnd w:id="621"/>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2046"/>
        <w:gridCol w:w="1116"/>
        <w:gridCol w:w="1122"/>
        <w:gridCol w:w="1122"/>
        <w:gridCol w:w="1122"/>
        <w:gridCol w:w="1151"/>
        <w:gridCol w:w="986"/>
        <w:gridCol w:w="983"/>
        <w:gridCol w:w="1593"/>
        <w:gridCol w:w="934"/>
        <w:gridCol w:w="853"/>
        <w:gridCol w:w="792"/>
        <w:gridCol w:w="23"/>
      </w:tblGrid>
      <w:tr w:rsidR="009C5151" w:rsidRPr="00C4217E" w14:paraId="7C227AC1" w14:textId="77777777" w:rsidTr="009C5151">
        <w:trPr>
          <w:cantSplit/>
          <w:tblHeader/>
        </w:trPr>
        <w:tc>
          <w:tcPr>
            <w:tcW w:w="212" w:type="pct"/>
            <w:vMerge w:val="restart"/>
            <w:shd w:val="pct15" w:color="auto" w:fill="FFFFFF"/>
            <w:vAlign w:val="center"/>
          </w:tcPr>
          <w:p w14:paraId="7DE2CE9B" w14:textId="77777777" w:rsidR="00B05F82" w:rsidRPr="00840707" w:rsidRDefault="00B05F82" w:rsidP="00ED34B6">
            <w:pPr>
              <w:spacing w:after="0"/>
              <w:ind w:left="-108" w:right="-88"/>
              <w:rPr>
                <w:sz w:val="18"/>
                <w:szCs w:val="18"/>
                <w:lang w:val="el-GR"/>
              </w:rPr>
            </w:pPr>
            <w:r w:rsidRPr="00840707">
              <w:rPr>
                <w:sz w:val="18"/>
                <w:szCs w:val="18"/>
                <w:lang w:val="el-GR"/>
              </w:rPr>
              <w:t>Α/Α</w:t>
            </w:r>
          </w:p>
        </w:tc>
        <w:tc>
          <w:tcPr>
            <w:tcW w:w="708" w:type="pct"/>
            <w:vMerge w:val="restart"/>
            <w:shd w:val="pct15" w:color="auto" w:fill="FFFFFF"/>
            <w:vAlign w:val="center"/>
          </w:tcPr>
          <w:p w14:paraId="011D129D" w14:textId="77777777" w:rsidR="00B05F82" w:rsidRPr="00840707" w:rsidRDefault="00B05F82" w:rsidP="00ED34B6">
            <w:pPr>
              <w:spacing w:after="0"/>
              <w:rPr>
                <w:sz w:val="18"/>
                <w:szCs w:val="18"/>
                <w:lang w:val="el-GR"/>
              </w:rPr>
            </w:pPr>
            <w:r w:rsidRPr="00840707">
              <w:rPr>
                <w:sz w:val="18"/>
                <w:szCs w:val="18"/>
                <w:lang w:val="el-GR"/>
              </w:rPr>
              <w:t>ΠΕΡΙΓΡΑΦΗ</w:t>
            </w:r>
          </w:p>
        </w:tc>
        <w:tc>
          <w:tcPr>
            <w:tcW w:w="386" w:type="pct"/>
            <w:vMerge w:val="restart"/>
            <w:shd w:val="pct15" w:color="auto" w:fill="FFFFFF"/>
            <w:vAlign w:val="center"/>
          </w:tcPr>
          <w:p w14:paraId="535FBFB7" w14:textId="77777777" w:rsidR="00B05F82" w:rsidRPr="00840707" w:rsidRDefault="00B05F82" w:rsidP="00ED34B6">
            <w:pPr>
              <w:spacing w:after="0"/>
              <w:rPr>
                <w:sz w:val="18"/>
                <w:szCs w:val="18"/>
                <w:lang w:val="el-GR"/>
              </w:rPr>
            </w:pPr>
            <w:r w:rsidRPr="00840707">
              <w:rPr>
                <w:sz w:val="18"/>
                <w:szCs w:val="18"/>
                <w:lang w:val="el-GR"/>
              </w:rPr>
              <w:t>ΤΥΠΟΣ</w:t>
            </w:r>
          </w:p>
        </w:tc>
        <w:tc>
          <w:tcPr>
            <w:tcW w:w="388" w:type="pct"/>
            <w:vMerge w:val="restart"/>
            <w:shd w:val="pct15" w:color="auto" w:fill="FFFFFF"/>
            <w:vAlign w:val="center"/>
          </w:tcPr>
          <w:p w14:paraId="2B67686B" w14:textId="359150BF" w:rsidR="00B05F82" w:rsidRPr="00840707" w:rsidRDefault="00B05F82" w:rsidP="00ED34B6">
            <w:pPr>
              <w:spacing w:after="0"/>
              <w:rPr>
                <w:sz w:val="18"/>
                <w:szCs w:val="18"/>
                <w:lang w:val="el-GR"/>
              </w:rPr>
            </w:pPr>
            <w:r>
              <w:rPr>
                <w:sz w:val="20"/>
                <w:szCs w:val="20"/>
                <w:lang w:val="el-GR"/>
              </w:rPr>
              <w:t>ΦΑΣΗ ΈΡΓΟΥ</w:t>
            </w:r>
          </w:p>
        </w:tc>
        <w:tc>
          <w:tcPr>
            <w:tcW w:w="388" w:type="pct"/>
            <w:vMerge w:val="restart"/>
            <w:shd w:val="pct15" w:color="auto" w:fill="FFFFFF"/>
            <w:vAlign w:val="center"/>
          </w:tcPr>
          <w:p w14:paraId="15D32918" w14:textId="22D379CB" w:rsidR="00B05F82" w:rsidRPr="00840707" w:rsidRDefault="00B05F82" w:rsidP="00ED34B6">
            <w:pPr>
              <w:spacing w:after="0"/>
              <w:rPr>
                <w:sz w:val="18"/>
                <w:szCs w:val="18"/>
                <w:lang w:val="el-GR"/>
              </w:rPr>
            </w:pPr>
            <w:r>
              <w:rPr>
                <w:sz w:val="20"/>
                <w:szCs w:val="20"/>
                <w:lang w:val="el-GR"/>
              </w:rPr>
              <w:t>ΚΩΔ. ΠΑΡΑΔΟΤΕΟΥ</w:t>
            </w:r>
          </w:p>
        </w:tc>
        <w:tc>
          <w:tcPr>
            <w:tcW w:w="388" w:type="pct"/>
            <w:vMerge w:val="restart"/>
            <w:shd w:val="pct15" w:color="auto" w:fill="FFFFFF"/>
            <w:vAlign w:val="center"/>
          </w:tcPr>
          <w:p w14:paraId="1B4AAF8B" w14:textId="7EB2361E" w:rsidR="00B05F82" w:rsidRPr="00840707" w:rsidRDefault="00B05F82" w:rsidP="00ED34B6">
            <w:pPr>
              <w:spacing w:after="0"/>
              <w:rPr>
                <w:sz w:val="18"/>
                <w:szCs w:val="18"/>
                <w:lang w:val="el-GR"/>
              </w:rPr>
            </w:pPr>
            <w:r w:rsidRPr="00840707">
              <w:rPr>
                <w:sz w:val="18"/>
                <w:szCs w:val="18"/>
                <w:lang w:val="el-GR"/>
              </w:rPr>
              <w:t>ΠΟΣΟΤΗΤΑ</w:t>
            </w:r>
          </w:p>
        </w:tc>
        <w:tc>
          <w:tcPr>
            <w:tcW w:w="739" w:type="pct"/>
            <w:gridSpan w:val="2"/>
            <w:shd w:val="pct15" w:color="auto" w:fill="FFFFFF"/>
            <w:vAlign w:val="center"/>
          </w:tcPr>
          <w:p w14:paraId="1B3D2132" w14:textId="77777777" w:rsidR="00B05F82" w:rsidRPr="00840707" w:rsidRDefault="00B05F82" w:rsidP="00ED34B6">
            <w:pPr>
              <w:spacing w:after="0"/>
              <w:rPr>
                <w:sz w:val="18"/>
                <w:szCs w:val="18"/>
                <w:lang w:val="el-GR"/>
              </w:rPr>
            </w:pPr>
            <w:r w:rsidRPr="00840707">
              <w:rPr>
                <w:sz w:val="18"/>
                <w:szCs w:val="18"/>
                <w:lang w:val="el-GR"/>
              </w:rPr>
              <w:t>ΑΞΙΑ ΧΩΡΙΣ ΦΠΑ [€]</w:t>
            </w:r>
          </w:p>
        </w:tc>
        <w:tc>
          <w:tcPr>
            <w:tcW w:w="340" w:type="pct"/>
            <w:vMerge w:val="restart"/>
            <w:shd w:val="pct15" w:color="auto" w:fill="FFFFFF"/>
            <w:vAlign w:val="center"/>
          </w:tcPr>
          <w:p w14:paraId="132F2966" w14:textId="77777777" w:rsidR="00B05F82" w:rsidRPr="00840707" w:rsidRDefault="00B05F82" w:rsidP="00ED34B6">
            <w:pPr>
              <w:spacing w:after="0"/>
              <w:rPr>
                <w:sz w:val="18"/>
                <w:szCs w:val="18"/>
                <w:lang w:val="el-GR"/>
              </w:rPr>
            </w:pPr>
            <w:r w:rsidRPr="00840707">
              <w:rPr>
                <w:sz w:val="18"/>
                <w:szCs w:val="18"/>
                <w:lang w:val="el-GR"/>
              </w:rPr>
              <w:t>ΦΠΑ [€]</w:t>
            </w:r>
          </w:p>
        </w:tc>
        <w:tc>
          <w:tcPr>
            <w:tcW w:w="551" w:type="pct"/>
            <w:vMerge w:val="restart"/>
            <w:shd w:val="pct15" w:color="auto" w:fill="FFFFFF"/>
            <w:vAlign w:val="center"/>
          </w:tcPr>
          <w:p w14:paraId="1353E44E" w14:textId="77777777" w:rsidR="00B05F82" w:rsidRPr="00840707" w:rsidRDefault="00B05F82" w:rsidP="00ED34B6">
            <w:pPr>
              <w:spacing w:after="0"/>
              <w:rPr>
                <w:sz w:val="18"/>
                <w:szCs w:val="18"/>
                <w:lang w:val="el-GR"/>
              </w:rPr>
            </w:pPr>
            <w:r w:rsidRPr="00840707">
              <w:rPr>
                <w:sz w:val="18"/>
                <w:szCs w:val="18"/>
                <w:lang w:val="el-GR"/>
              </w:rPr>
              <w:t>ΣΥΝΟΛΙΚΗ ΑΞΙΑ</w:t>
            </w:r>
          </w:p>
          <w:p w14:paraId="146A4B4C" w14:textId="77777777" w:rsidR="00B05F82" w:rsidRPr="00840707" w:rsidRDefault="00B05F82" w:rsidP="00ED34B6">
            <w:pPr>
              <w:spacing w:after="0"/>
              <w:rPr>
                <w:sz w:val="18"/>
                <w:szCs w:val="18"/>
                <w:lang w:val="el-GR"/>
              </w:rPr>
            </w:pPr>
            <w:r w:rsidRPr="00840707">
              <w:rPr>
                <w:sz w:val="18"/>
                <w:szCs w:val="18"/>
                <w:lang w:val="el-GR"/>
              </w:rPr>
              <w:t>ΜΕ ΦΠΑ [€]</w:t>
            </w:r>
          </w:p>
        </w:tc>
        <w:tc>
          <w:tcPr>
            <w:tcW w:w="901" w:type="pct"/>
            <w:gridSpan w:val="4"/>
            <w:shd w:val="pct15" w:color="auto" w:fill="FFFFFF"/>
            <w:vAlign w:val="center"/>
          </w:tcPr>
          <w:p w14:paraId="4CD7569C" w14:textId="77777777" w:rsidR="00B05F82" w:rsidRPr="00840707" w:rsidRDefault="00B05F82" w:rsidP="00ED34B6">
            <w:pPr>
              <w:spacing w:after="0"/>
              <w:rPr>
                <w:sz w:val="18"/>
                <w:szCs w:val="18"/>
                <w:lang w:val="el-GR"/>
              </w:rPr>
            </w:pPr>
            <w:r w:rsidRPr="00840707">
              <w:rPr>
                <w:sz w:val="18"/>
                <w:szCs w:val="18"/>
                <w:lang w:val="el-GR"/>
              </w:rPr>
              <w:t>* ΚΟΣΤΟΣ ΣΥΝΤΗΡΗΣΗΣ ΧΩΡΙΣ ΦΠΑ [€]</w:t>
            </w:r>
          </w:p>
        </w:tc>
      </w:tr>
      <w:tr w:rsidR="003D2DE1" w:rsidRPr="00C4217E" w14:paraId="19E13C9D" w14:textId="77777777" w:rsidTr="00680667">
        <w:trPr>
          <w:gridAfter w:val="1"/>
          <w:wAfter w:w="10" w:type="pct"/>
          <w:cantSplit/>
          <w:tblHeader/>
        </w:trPr>
        <w:tc>
          <w:tcPr>
            <w:tcW w:w="212" w:type="pct"/>
            <w:vMerge/>
            <w:shd w:val="pct15" w:color="auto" w:fill="FFFFFF"/>
            <w:vAlign w:val="center"/>
          </w:tcPr>
          <w:p w14:paraId="51CC4762" w14:textId="77777777" w:rsidR="00B05F82" w:rsidRPr="00840707" w:rsidRDefault="00B05F82" w:rsidP="00ED34B6">
            <w:pPr>
              <w:spacing w:after="0"/>
              <w:rPr>
                <w:sz w:val="18"/>
                <w:szCs w:val="18"/>
              </w:rPr>
            </w:pPr>
          </w:p>
        </w:tc>
        <w:tc>
          <w:tcPr>
            <w:tcW w:w="708" w:type="pct"/>
            <w:vMerge/>
            <w:shd w:val="pct15" w:color="auto" w:fill="FFFFFF"/>
            <w:vAlign w:val="center"/>
          </w:tcPr>
          <w:p w14:paraId="24DB4B74" w14:textId="77777777" w:rsidR="00B05F82" w:rsidRPr="00840707" w:rsidRDefault="00B05F82" w:rsidP="00ED34B6">
            <w:pPr>
              <w:spacing w:after="0"/>
              <w:rPr>
                <w:sz w:val="18"/>
                <w:szCs w:val="18"/>
              </w:rPr>
            </w:pPr>
          </w:p>
        </w:tc>
        <w:tc>
          <w:tcPr>
            <w:tcW w:w="386" w:type="pct"/>
            <w:vMerge/>
            <w:shd w:val="pct15" w:color="auto" w:fill="FFFFFF"/>
            <w:vAlign w:val="center"/>
          </w:tcPr>
          <w:p w14:paraId="0BEA543F" w14:textId="77777777" w:rsidR="00B05F82" w:rsidRPr="00840707" w:rsidRDefault="00B05F82" w:rsidP="00ED34B6">
            <w:pPr>
              <w:spacing w:after="0"/>
              <w:rPr>
                <w:sz w:val="18"/>
                <w:szCs w:val="18"/>
              </w:rPr>
            </w:pPr>
          </w:p>
        </w:tc>
        <w:tc>
          <w:tcPr>
            <w:tcW w:w="388" w:type="pct"/>
            <w:vMerge/>
            <w:shd w:val="pct15" w:color="auto" w:fill="FFFFFF"/>
          </w:tcPr>
          <w:p w14:paraId="41700232" w14:textId="77777777" w:rsidR="00B05F82" w:rsidRPr="00840707" w:rsidRDefault="00B05F82" w:rsidP="00ED34B6">
            <w:pPr>
              <w:spacing w:after="0"/>
              <w:rPr>
                <w:sz w:val="18"/>
                <w:szCs w:val="18"/>
              </w:rPr>
            </w:pPr>
          </w:p>
        </w:tc>
        <w:tc>
          <w:tcPr>
            <w:tcW w:w="388" w:type="pct"/>
            <w:vMerge/>
            <w:shd w:val="pct15" w:color="auto" w:fill="FFFFFF"/>
          </w:tcPr>
          <w:p w14:paraId="797DA6A9" w14:textId="391DA5D7" w:rsidR="00B05F82" w:rsidRPr="00840707" w:rsidRDefault="00B05F82" w:rsidP="00ED34B6">
            <w:pPr>
              <w:spacing w:after="0"/>
              <w:rPr>
                <w:sz w:val="18"/>
                <w:szCs w:val="18"/>
              </w:rPr>
            </w:pPr>
          </w:p>
        </w:tc>
        <w:tc>
          <w:tcPr>
            <w:tcW w:w="388" w:type="pct"/>
            <w:vMerge/>
            <w:shd w:val="pct15" w:color="auto" w:fill="FFFFFF"/>
            <w:vAlign w:val="center"/>
          </w:tcPr>
          <w:p w14:paraId="37AEA3B8" w14:textId="60DC2B80" w:rsidR="00B05F82" w:rsidRPr="00840707" w:rsidRDefault="00B05F82" w:rsidP="00ED34B6">
            <w:pPr>
              <w:spacing w:after="0"/>
              <w:rPr>
                <w:sz w:val="18"/>
                <w:szCs w:val="18"/>
              </w:rPr>
            </w:pPr>
          </w:p>
        </w:tc>
        <w:tc>
          <w:tcPr>
            <w:tcW w:w="398" w:type="pct"/>
            <w:shd w:val="pct15" w:color="auto" w:fill="FFFFFF"/>
            <w:vAlign w:val="center"/>
          </w:tcPr>
          <w:p w14:paraId="41CB917A" w14:textId="77777777" w:rsidR="00B05F82" w:rsidRPr="00840707" w:rsidRDefault="00B05F82" w:rsidP="00ED34B6">
            <w:pPr>
              <w:spacing w:after="0"/>
              <w:rPr>
                <w:spacing w:val="-4"/>
                <w:sz w:val="18"/>
                <w:szCs w:val="18"/>
                <w:lang w:val="el-GR"/>
              </w:rPr>
            </w:pPr>
            <w:r w:rsidRPr="00840707">
              <w:rPr>
                <w:spacing w:val="-4"/>
                <w:sz w:val="18"/>
                <w:szCs w:val="18"/>
                <w:lang w:val="el-GR"/>
              </w:rPr>
              <w:t>ΤΙΜΗ</w:t>
            </w:r>
          </w:p>
          <w:p w14:paraId="3998C1AC" w14:textId="77777777" w:rsidR="00B05F82" w:rsidRPr="00840707" w:rsidRDefault="00B05F82" w:rsidP="00ED34B6">
            <w:pPr>
              <w:spacing w:after="0"/>
              <w:rPr>
                <w:spacing w:val="-4"/>
                <w:sz w:val="18"/>
                <w:szCs w:val="18"/>
                <w:lang w:val="el-GR"/>
              </w:rPr>
            </w:pPr>
            <w:r w:rsidRPr="00840707">
              <w:rPr>
                <w:spacing w:val="-4"/>
                <w:sz w:val="18"/>
                <w:szCs w:val="18"/>
                <w:lang w:val="el-GR"/>
              </w:rPr>
              <w:t>ΜΟΝΑΔΑΣ</w:t>
            </w:r>
          </w:p>
        </w:tc>
        <w:tc>
          <w:tcPr>
            <w:tcW w:w="341" w:type="pct"/>
            <w:shd w:val="pct15" w:color="auto" w:fill="FFFFFF"/>
            <w:vAlign w:val="center"/>
          </w:tcPr>
          <w:p w14:paraId="344AC0D9" w14:textId="77777777" w:rsidR="00B05F82" w:rsidRPr="00840707" w:rsidRDefault="00B05F82" w:rsidP="00ED34B6">
            <w:pPr>
              <w:spacing w:after="0"/>
              <w:rPr>
                <w:sz w:val="18"/>
                <w:szCs w:val="18"/>
                <w:lang w:val="el-GR"/>
              </w:rPr>
            </w:pPr>
            <w:r w:rsidRPr="00840707">
              <w:rPr>
                <w:sz w:val="18"/>
                <w:szCs w:val="18"/>
                <w:lang w:val="el-GR"/>
              </w:rPr>
              <w:t>ΣΥΝΟΛΟ</w:t>
            </w:r>
          </w:p>
        </w:tc>
        <w:tc>
          <w:tcPr>
            <w:tcW w:w="340" w:type="pct"/>
            <w:vMerge/>
            <w:shd w:val="pct15" w:color="auto" w:fill="FFFFFF"/>
            <w:vAlign w:val="center"/>
          </w:tcPr>
          <w:p w14:paraId="32D504BF" w14:textId="77777777" w:rsidR="00B05F82" w:rsidRPr="00840707" w:rsidRDefault="00B05F82" w:rsidP="00ED34B6">
            <w:pPr>
              <w:spacing w:after="0"/>
              <w:rPr>
                <w:sz w:val="18"/>
                <w:szCs w:val="18"/>
                <w:lang w:val="el-GR"/>
              </w:rPr>
            </w:pPr>
          </w:p>
        </w:tc>
        <w:tc>
          <w:tcPr>
            <w:tcW w:w="551" w:type="pct"/>
            <w:vMerge/>
            <w:shd w:val="pct15" w:color="auto" w:fill="FFFFFF"/>
            <w:vAlign w:val="center"/>
          </w:tcPr>
          <w:p w14:paraId="3123EAE7" w14:textId="77777777" w:rsidR="00B05F82" w:rsidRPr="00840707" w:rsidRDefault="00B05F82" w:rsidP="00ED34B6">
            <w:pPr>
              <w:spacing w:after="0"/>
              <w:rPr>
                <w:sz w:val="18"/>
                <w:szCs w:val="18"/>
                <w:lang w:val="el-GR"/>
              </w:rPr>
            </w:pPr>
          </w:p>
        </w:tc>
        <w:tc>
          <w:tcPr>
            <w:tcW w:w="323" w:type="pct"/>
            <w:shd w:val="pct15" w:color="auto" w:fill="FFFFFF"/>
            <w:vAlign w:val="center"/>
          </w:tcPr>
          <w:p w14:paraId="49F77FC0" w14:textId="77777777" w:rsidR="00B05F82" w:rsidRPr="00840707" w:rsidRDefault="00B05F82" w:rsidP="00ED34B6">
            <w:pPr>
              <w:spacing w:after="0"/>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95" w:type="pct"/>
            <w:shd w:val="pct15" w:color="auto" w:fill="FFFFFF"/>
            <w:vAlign w:val="center"/>
          </w:tcPr>
          <w:p w14:paraId="36ECCECE" w14:textId="77777777" w:rsidR="00B05F82" w:rsidRPr="00840707" w:rsidRDefault="00B05F82" w:rsidP="00ED34B6">
            <w:pPr>
              <w:spacing w:after="0"/>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274" w:type="pct"/>
            <w:shd w:val="pct15" w:color="auto" w:fill="FFFFFF"/>
            <w:vAlign w:val="center"/>
          </w:tcPr>
          <w:p w14:paraId="35C67773" w14:textId="77777777" w:rsidR="00B05F82" w:rsidRPr="00840707" w:rsidRDefault="00B05F82" w:rsidP="00ED34B6">
            <w:pPr>
              <w:spacing w:after="0"/>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80667" w:rsidRPr="00C4217E" w14:paraId="1DAFE931" w14:textId="77777777" w:rsidTr="009C5151">
        <w:trPr>
          <w:gridAfter w:val="1"/>
          <w:wAfter w:w="10" w:type="pct"/>
          <w:trHeight w:val="340"/>
        </w:trPr>
        <w:tc>
          <w:tcPr>
            <w:tcW w:w="212" w:type="pct"/>
            <w:vAlign w:val="center"/>
          </w:tcPr>
          <w:p w14:paraId="70DF1199" w14:textId="77777777" w:rsidR="00B05F82" w:rsidRPr="00840707" w:rsidRDefault="00B05F82" w:rsidP="002E347D">
            <w:pPr>
              <w:spacing w:before="100" w:beforeAutospacing="1" w:after="100" w:afterAutospacing="1"/>
              <w:rPr>
                <w:sz w:val="18"/>
                <w:szCs w:val="18"/>
              </w:rPr>
            </w:pPr>
          </w:p>
        </w:tc>
        <w:tc>
          <w:tcPr>
            <w:tcW w:w="708" w:type="pct"/>
            <w:vAlign w:val="center"/>
          </w:tcPr>
          <w:p w14:paraId="38B30E1F" w14:textId="77777777" w:rsidR="00B05F82" w:rsidRPr="00840707" w:rsidRDefault="00B05F82" w:rsidP="002E347D">
            <w:pPr>
              <w:spacing w:before="100" w:beforeAutospacing="1" w:after="100" w:afterAutospacing="1"/>
              <w:rPr>
                <w:sz w:val="18"/>
                <w:szCs w:val="18"/>
              </w:rPr>
            </w:pPr>
          </w:p>
        </w:tc>
        <w:tc>
          <w:tcPr>
            <w:tcW w:w="386" w:type="pct"/>
            <w:vAlign w:val="center"/>
          </w:tcPr>
          <w:p w14:paraId="483198B2" w14:textId="77777777" w:rsidR="00B05F82" w:rsidRPr="00840707" w:rsidRDefault="00B05F82" w:rsidP="002E347D">
            <w:pPr>
              <w:spacing w:before="100" w:beforeAutospacing="1" w:after="100" w:afterAutospacing="1"/>
              <w:rPr>
                <w:sz w:val="18"/>
                <w:szCs w:val="18"/>
              </w:rPr>
            </w:pPr>
          </w:p>
        </w:tc>
        <w:tc>
          <w:tcPr>
            <w:tcW w:w="388" w:type="pct"/>
          </w:tcPr>
          <w:p w14:paraId="06C163FB" w14:textId="77777777" w:rsidR="00B05F82" w:rsidRPr="00840707" w:rsidRDefault="00B05F82" w:rsidP="002E347D">
            <w:pPr>
              <w:spacing w:before="100" w:beforeAutospacing="1" w:after="100" w:afterAutospacing="1"/>
              <w:rPr>
                <w:sz w:val="18"/>
                <w:szCs w:val="18"/>
              </w:rPr>
            </w:pPr>
          </w:p>
        </w:tc>
        <w:tc>
          <w:tcPr>
            <w:tcW w:w="388" w:type="pct"/>
          </w:tcPr>
          <w:p w14:paraId="2A77723E" w14:textId="011110E2" w:rsidR="00B05F82" w:rsidRPr="00840707" w:rsidRDefault="00B05F82" w:rsidP="002E347D">
            <w:pPr>
              <w:spacing w:before="100" w:beforeAutospacing="1" w:after="100" w:afterAutospacing="1"/>
              <w:rPr>
                <w:sz w:val="18"/>
                <w:szCs w:val="18"/>
              </w:rPr>
            </w:pPr>
          </w:p>
        </w:tc>
        <w:tc>
          <w:tcPr>
            <w:tcW w:w="388" w:type="pct"/>
            <w:vAlign w:val="center"/>
          </w:tcPr>
          <w:p w14:paraId="31BBD1E9" w14:textId="646FA770" w:rsidR="00B05F82" w:rsidRPr="00840707" w:rsidRDefault="00B05F82" w:rsidP="002E347D">
            <w:pPr>
              <w:spacing w:before="100" w:beforeAutospacing="1" w:after="100" w:afterAutospacing="1"/>
              <w:rPr>
                <w:sz w:val="18"/>
                <w:szCs w:val="18"/>
              </w:rPr>
            </w:pPr>
          </w:p>
        </w:tc>
        <w:tc>
          <w:tcPr>
            <w:tcW w:w="398" w:type="pct"/>
            <w:vAlign w:val="center"/>
          </w:tcPr>
          <w:p w14:paraId="0D70AB0B" w14:textId="77777777" w:rsidR="00B05F82" w:rsidRPr="00840707" w:rsidRDefault="00B05F82" w:rsidP="002E347D">
            <w:pPr>
              <w:spacing w:before="100" w:beforeAutospacing="1" w:after="100" w:afterAutospacing="1"/>
              <w:rPr>
                <w:sz w:val="18"/>
                <w:szCs w:val="18"/>
              </w:rPr>
            </w:pPr>
          </w:p>
        </w:tc>
        <w:tc>
          <w:tcPr>
            <w:tcW w:w="341" w:type="pct"/>
            <w:vAlign w:val="center"/>
          </w:tcPr>
          <w:p w14:paraId="365E7ED7" w14:textId="77777777" w:rsidR="00B05F82" w:rsidRPr="00840707" w:rsidRDefault="00B05F82" w:rsidP="002E347D">
            <w:pPr>
              <w:spacing w:before="100" w:beforeAutospacing="1" w:after="100" w:afterAutospacing="1"/>
              <w:rPr>
                <w:sz w:val="18"/>
                <w:szCs w:val="18"/>
              </w:rPr>
            </w:pPr>
          </w:p>
        </w:tc>
        <w:tc>
          <w:tcPr>
            <w:tcW w:w="340" w:type="pct"/>
            <w:vAlign w:val="center"/>
          </w:tcPr>
          <w:p w14:paraId="6234E0A2" w14:textId="77777777" w:rsidR="00B05F82" w:rsidRPr="00840707" w:rsidRDefault="00B05F82" w:rsidP="002E347D">
            <w:pPr>
              <w:spacing w:before="100" w:beforeAutospacing="1" w:after="100" w:afterAutospacing="1"/>
              <w:rPr>
                <w:sz w:val="18"/>
                <w:szCs w:val="18"/>
              </w:rPr>
            </w:pPr>
          </w:p>
        </w:tc>
        <w:tc>
          <w:tcPr>
            <w:tcW w:w="551" w:type="pct"/>
            <w:vAlign w:val="center"/>
          </w:tcPr>
          <w:p w14:paraId="219AA196" w14:textId="77777777" w:rsidR="00B05F82" w:rsidRPr="00840707" w:rsidRDefault="00B05F82" w:rsidP="002E347D">
            <w:pPr>
              <w:spacing w:before="100" w:beforeAutospacing="1" w:after="100" w:afterAutospacing="1"/>
              <w:rPr>
                <w:sz w:val="18"/>
                <w:szCs w:val="18"/>
              </w:rPr>
            </w:pPr>
          </w:p>
        </w:tc>
        <w:tc>
          <w:tcPr>
            <w:tcW w:w="323" w:type="pct"/>
            <w:vAlign w:val="center"/>
          </w:tcPr>
          <w:p w14:paraId="4435BF33" w14:textId="77777777" w:rsidR="00B05F82" w:rsidRPr="00840707" w:rsidRDefault="00B05F82" w:rsidP="002E347D">
            <w:pPr>
              <w:spacing w:before="100" w:beforeAutospacing="1" w:after="100" w:afterAutospacing="1"/>
              <w:rPr>
                <w:sz w:val="18"/>
                <w:szCs w:val="18"/>
              </w:rPr>
            </w:pPr>
          </w:p>
        </w:tc>
        <w:tc>
          <w:tcPr>
            <w:tcW w:w="295" w:type="pct"/>
            <w:vAlign w:val="center"/>
          </w:tcPr>
          <w:p w14:paraId="5CF4DAD9" w14:textId="77777777" w:rsidR="00B05F82" w:rsidRPr="00840707" w:rsidRDefault="00B05F82" w:rsidP="002E347D">
            <w:pPr>
              <w:spacing w:before="100" w:beforeAutospacing="1" w:after="100" w:afterAutospacing="1"/>
              <w:rPr>
                <w:sz w:val="18"/>
                <w:szCs w:val="18"/>
              </w:rPr>
            </w:pPr>
          </w:p>
        </w:tc>
        <w:tc>
          <w:tcPr>
            <w:tcW w:w="274" w:type="pct"/>
            <w:vAlign w:val="center"/>
          </w:tcPr>
          <w:p w14:paraId="387C9013" w14:textId="77777777" w:rsidR="00B05F82" w:rsidRPr="00840707" w:rsidRDefault="00B05F82" w:rsidP="002E347D">
            <w:pPr>
              <w:spacing w:before="100" w:beforeAutospacing="1" w:after="100" w:afterAutospacing="1"/>
              <w:rPr>
                <w:sz w:val="18"/>
                <w:szCs w:val="18"/>
              </w:rPr>
            </w:pPr>
          </w:p>
        </w:tc>
      </w:tr>
      <w:tr w:rsidR="00680667" w:rsidRPr="00C4217E" w14:paraId="54D7A0F8" w14:textId="77777777" w:rsidTr="009C5151">
        <w:trPr>
          <w:gridAfter w:val="1"/>
          <w:wAfter w:w="10" w:type="pct"/>
          <w:trHeight w:val="340"/>
        </w:trPr>
        <w:tc>
          <w:tcPr>
            <w:tcW w:w="212" w:type="pct"/>
            <w:vAlign w:val="center"/>
          </w:tcPr>
          <w:p w14:paraId="0091D0CD" w14:textId="77777777" w:rsidR="00B05F82" w:rsidRPr="00840707" w:rsidRDefault="00B05F82" w:rsidP="002E347D">
            <w:pPr>
              <w:spacing w:before="100" w:beforeAutospacing="1" w:after="100" w:afterAutospacing="1"/>
              <w:rPr>
                <w:sz w:val="18"/>
                <w:szCs w:val="18"/>
              </w:rPr>
            </w:pPr>
          </w:p>
        </w:tc>
        <w:tc>
          <w:tcPr>
            <w:tcW w:w="708" w:type="pct"/>
            <w:vAlign w:val="center"/>
          </w:tcPr>
          <w:p w14:paraId="7503ED56" w14:textId="77777777" w:rsidR="00B05F82" w:rsidRPr="00840707" w:rsidRDefault="00B05F82" w:rsidP="002E347D">
            <w:pPr>
              <w:spacing w:before="100" w:beforeAutospacing="1" w:after="100" w:afterAutospacing="1"/>
              <w:rPr>
                <w:sz w:val="18"/>
                <w:szCs w:val="18"/>
              </w:rPr>
            </w:pPr>
          </w:p>
        </w:tc>
        <w:tc>
          <w:tcPr>
            <w:tcW w:w="386" w:type="pct"/>
            <w:vAlign w:val="center"/>
          </w:tcPr>
          <w:p w14:paraId="32B4E42C" w14:textId="77777777" w:rsidR="00B05F82" w:rsidRPr="00840707" w:rsidRDefault="00B05F82" w:rsidP="002E347D">
            <w:pPr>
              <w:spacing w:before="100" w:beforeAutospacing="1" w:after="100" w:afterAutospacing="1"/>
              <w:rPr>
                <w:sz w:val="18"/>
                <w:szCs w:val="18"/>
              </w:rPr>
            </w:pPr>
          </w:p>
        </w:tc>
        <w:tc>
          <w:tcPr>
            <w:tcW w:w="388" w:type="pct"/>
          </w:tcPr>
          <w:p w14:paraId="62EDB614" w14:textId="77777777" w:rsidR="00B05F82" w:rsidRPr="00840707" w:rsidRDefault="00B05F82" w:rsidP="002E347D">
            <w:pPr>
              <w:spacing w:before="100" w:beforeAutospacing="1" w:after="100" w:afterAutospacing="1"/>
              <w:rPr>
                <w:sz w:val="18"/>
                <w:szCs w:val="18"/>
              </w:rPr>
            </w:pPr>
          </w:p>
        </w:tc>
        <w:tc>
          <w:tcPr>
            <w:tcW w:w="388" w:type="pct"/>
          </w:tcPr>
          <w:p w14:paraId="4F3CC54B" w14:textId="4425384D" w:rsidR="00B05F82" w:rsidRPr="00840707" w:rsidRDefault="00B05F82" w:rsidP="002E347D">
            <w:pPr>
              <w:spacing w:before="100" w:beforeAutospacing="1" w:after="100" w:afterAutospacing="1"/>
              <w:rPr>
                <w:sz w:val="18"/>
                <w:szCs w:val="18"/>
              </w:rPr>
            </w:pPr>
          </w:p>
        </w:tc>
        <w:tc>
          <w:tcPr>
            <w:tcW w:w="388" w:type="pct"/>
            <w:vAlign w:val="center"/>
          </w:tcPr>
          <w:p w14:paraId="60A2289A" w14:textId="43668658" w:rsidR="00B05F82" w:rsidRPr="00840707" w:rsidRDefault="00B05F82" w:rsidP="002E347D">
            <w:pPr>
              <w:spacing w:before="100" w:beforeAutospacing="1" w:after="100" w:afterAutospacing="1"/>
              <w:rPr>
                <w:sz w:val="18"/>
                <w:szCs w:val="18"/>
              </w:rPr>
            </w:pPr>
          </w:p>
        </w:tc>
        <w:tc>
          <w:tcPr>
            <w:tcW w:w="398" w:type="pct"/>
            <w:vAlign w:val="center"/>
          </w:tcPr>
          <w:p w14:paraId="47FC73C3" w14:textId="77777777" w:rsidR="00B05F82" w:rsidRPr="00840707" w:rsidRDefault="00B05F82" w:rsidP="002E347D">
            <w:pPr>
              <w:spacing w:before="100" w:beforeAutospacing="1" w:after="100" w:afterAutospacing="1"/>
              <w:rPr>
                <w:sz w:val="18"/>
                <w:szCs w:val="18"/>
              </w:rPr>
            </w:pPr>
          </w:p>
        </w:tc>
        <w:tc>
          <w:tcPr>
            <w:tcW w:w="341" w:type="pct"/>
            <w:vAlign w:val="center"/>
          </w:tcPr>
          <w:p w14:paraId="3AF1D52F" w14:textId="77777777" w:rsidR="00B05F82" w:rsidRPr="00840707" w:rsidRDefault="00B05F82" w:rsidP="002E347D">
            <w:pPr>
              <w:spacing w:before="100" w:beforeAutospacing="1" w:after="100" w:afterAutospacing="1"/>
              <w:rPr>
                <w:sz w:val="18"/>
                <w:szCs w:val="18"/>
              </w:rPr>
            </w:pPr>
          </w:p>
        </w:tc>
        <w:tc>
          <w:tcPr>
            <w:tcW w:w="340" w:type="pct"/>
            <w:vAlign w:val="center"/>
          </w:tcPr>
          <w:p w14:paraId="6A8C41A4" w14:textId="77777777" w:rsidR="00B05F82" w:rsidRPr="00840707" w:rsidRDefault="00B05F82" w:rsidP="002E347D">
            <w:pPr>
              <w:spacing w:before="100" w:beforeAutospacing="1" w:after="100" w:afterAutospacing="1"/>
              <w:rPr>
                <w:sz w:val="18"/>
                <w:szCs w:val="18"/>
              </w:rPr>
            </w:pPr>
          </w:p>
        </w:tc>
        <w:tc>
          <w:tcPr>
            <w:tcW w:w="551" w:type="pct"/>
            <w:vAlign w:val="center"/>
          </w:tcPr>
          <w:p w14:paraId="21BF1B0E" w14:textId="77777777" w:rsidR="00B05F82" w:rsidRPr="00840707" w:rsidRDefault="00B05F82" w:rsidP="002E347D">
            <w:pPr>
              <w:spacing w:before="100" w:beforeAutospacing="1" w:after="100" w:afterAutospacing="1"/>
              <w:rPr>
                <w:sz w:val="18"/>
                <w:szCs w:val="18"/>
              </w:rPr>
            </w:pPr>
          </w:p>
        </w:tc>
        <w:tc>
          <w:tcPr>
            <w:tcW w:w="323" w:type="pct"/>
            <w:vAlign w:val="center"/>
          </w:tcPr>
          <w:p w14:paraId="3B7D9FD5" w14:textId="77777777" w:rsidR="00B05F82" w:rsidRPr="00840707" w:rsidRDefault="00B05F82" w:rsidP="002E347D">
            <w:pPr>
              <w:spacing w:before="100" w:beforeAutospacing="1" w:after="100" w:afterAutospacing="1"/>
              <w:rPr>
                <w:sz w:val="18"/>
                <w:szCs w:val="18"/>
              </w:rPr>
            </w:pPr>
          </w:p>
        </w:tc>
        <w:tc>
          <w:tcPr>
            <w:tcW w:w="295" w:type="pct"/>
            <w:vAlign w:val="center"/>
          </w:tcPr>
          <w:p w14:paraId="5D698D9C" w14:textId="77777777" w:rsidR="00B05F82" w:rsidRPr="00840707" w:rsidRDefault="00B05F82" w:rsidP="002E347D">
            <w:pPr>
              <w:spacing w:before="100" w:beforeAutospacing="1" w:after="100" w:afterAutospacing="1"/>
              <w:rPr>
                <w:sz w:val="18"/>
                <w:szCs w:val="18"/>
              </w:rPr>
            </w:pPr>
          </w:p>
        </w:tc>
        <w:tc>
          <w:tcPr>
            <w:tcW w:w="274" w:type="pct"/>
            <w:vAlign w:val="center"/>
          </w:tcPr>
          <w:p w14:paraId="356A94B5" w14:textId="77777777" w:rsidR="00B05F82" w:rsidRPr="00840707" w:rsidRDefault="00B05F82" w:rsidP="002E347D">
            <w:pPr>
              <w:spacing w:before="100" w:beforeAutospacing="1" w:after="100" w:afterAutospacing="1"/>
              <w:rPr>
                <w:sz w:val="18"/>
                <w:szCs w:val="18"/>
              </w:rPr>
            </w:pPr>
          </w:p>
        </w:tc>
      </w:tr>
      <w:tr w:rsidR="00680667" w:rsidRPr="00C4217E" w14:paraId="188307DC" w14:textId="77777777" w:rsidTr="009C5151">
        <w:trPr>
          <w:gridAfter w:val="1"/>
          <w:wAfter w:w="10" w:type="pct"/>
          <w:trHeight w:val="340"/>
        </w:trPr>
        <w:tc>
          <w:tcPr>
            <w:tcW w:w="212" w:type="pct"/>
            <w:tcBorders>
              <w:bottom w:val="single" w:sz="4" w:space="0" w:color="auto"/>
            </w:tcBorders>
            <w:vAlign w:val="center"/>
          </w:tcPr>
          <w:p w14:paraId="6F47334A" w14:textId="77777777" w:rsidR="00B05F82" w:rsidRPr="00840707" w:rsidRDefault="00B05F82" w:rsidP="002E347D">
            <w:pPr>
              <w:spacing w:before="100" w:beforeAutospacing="1" w:after="100" w:afterAutospacing="1"/>
              <w:rPr>
                <w:sz w:val="18"/>
                <w:szCs w:val="18"/>
              </w:rPr>
            </w:pPr>
          </w:p>
        </w:tc>
        <w:tc>
          <w:tcPr>
            <w:tcW w:w="708" w:type="pct"/>
            <w:tcBorders>
              <w:bottom w:val="single" w:sz="4" w:space="0" w:color="auto"/>
            </w:tcBorders>
            <w:vAlign w:val="center"/>
          </w:tcPr>
          <w:p w14:paraId="19879EFD" w14:textId="77777777" w:rsidR="00B05F82" w:rsidRPr="00840707" w:rsidRDefault="00B05F82" w:rsidP="002E347D">
            <w:pPr>
              <w:spacing w:before="100" w:beforeAutospacing="1" w:after="100" w:afterAutospacing="1"/>
              <w:rPr>
                <w:sz w:val="18"/>
                <w:szCs w:val="18"/>
              </w:rPr>
            </w:pPr>
          </w:p>
        </w:tc>
        <w:tc>
          <w:tcPr>
            <w:tcW w:w="386" w:type="pct"/>
            <w:tcBorders>
              <w:bottom w:val="single" w:sz="4" w:space="0" w:color="auto"/>
            </w:tcBorders>
            <w:vAlign w:val="center"/>
          </w:tcPr>
          <w:p w14:paraId="02EB0231" w14:textId="77777777"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tcPr>
          <w:p w14:paraId="424C5E7C" w14:textId="77777777"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tcPr>
          <w:p w14:paraId="182825B9" w14:textId="546F062A"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vAlign w:val="center"/>
          </w:tcPr>
          <w:p w14:paraId="0CBFC0B6" w14:textId="6969BA97" w:rsidR="00B05F82" w:rsidRPr="00840707" w:rsidRDefault="00B05F82" w:rsidP="002E347D">
            <w:pPr>
              <w:spacing w:before="100" w:beforeAutospacing="1" w:after="100" w:afterAutospacing="1"/>
              <w:rPr>
                <w:sz w:val="18"/>
                <w:szCs w:val="18"/>
              </w:rPr>
            </w:pPr>
          </w:p>
        </w:tc>
        <w:tc>
          <w:tcPr>
            <w:tcW w:w="398" w:type="pct"/>
            <w:tcBorders>
              <w:bottom w:val="single" w:sz="4" w:space="0" w:color="auto"/>
            </w:tcBorders>
            <w:vAlign w:val="center"/>
          </w:tcPr>
          <w:p w14:paraId="3350AE5B" w14:textId="77777777" w:rsidR="00B05F82" w:rsidRPr="00840707" w:rsidRDefault="00B05F82" w:rsidP="002E347D">
            <w:pPr>
              <w:spacing w:before="100" w:beforeAutospacing="1" w:after="100" w:afterAutospacing="1"/>
              <w:rPr>
                <w:sz w:val="18"/>
                <w:szCs w:val="18"/>
              </w:rPr>
            </w:pPr>
          </w:p>
        </w:tc>
        <w:tc>
          <w:tcPr>
            <w:tcW w:w="341" w:type="pct"/>
            <w:vAlign w:val="center"/>
          </w:tcPr>
          <w:p w14:paraId="393DB849" w14:textId="77777777" w:rsidR="00B05F82" w:rsidRPr="00840707" w:rsidRDefault="00B05F82" w:rsidP="002E347D">
            <w:pPr>
              <w:spacing w:before="100" w:beforeAutospacing="1" w:after="100" w:afterAutospacing="1"/>
              <w:rPr>
                <w:sz w:val="18"/>
                <w:szCs w:val="18"/>
              </w:rPr>
            </w:pPr>
          </w:p>
        </w:tc>
        <w:tc>
          <w:tcPr>
            <w:tcW w:w="340" w:type="pct"/>
            <w:vAlign w:val="center"/>
          </w:tcPr>
          <w:p w14:paraId="0FD38DF2" w14:textId="77777777" w:rsidR="00B05F82" w:rsidRPr="00840707" w:rsidRDefault="00B05F82" w:rsidP="002E347D">
            <w:pPr>
              <w:spacing w:before="100" w:beforeAutospacing="1" w:after="100" w:afterAutospacing="1"/>
              <w:rPr>
                <w:sz w:val="18"/>
                <w:szCs w:val="18"/>
              </w:rPr>
            </w:pPr>
          </w:p>
        </w:tc>
        <w:tc>
          <w:tcPr>
            <w:tcW w:w="551" w:type="pct"/>
            <w:vAlign w:val="center"/>
          </w:tcPr>
          <w:p w14:paraId="41F9285F" w14:textId="77777777" w:rsidR="00B05F82" w:rsidRPr="00840707" w:rsidRDefault="00B05F82" w:rsidP="002E347D">
            <w:pPr>
              <w:spacing w:before="100" w:beforeAutospacing="1" w:after="100" w:afterAutospacing="1"/>
              <w:rPr>
                <w:sz w:val="18"/>
                <w:szCs w:val="18"/>
              </w:rPr>
            </w:pPr>
          </w:p>
        </w:tc>
        <w:tc>
          <w:tcPr>
            <w:tcW w:w="323" w:type="pct"/>
            <w:vAlign w:val="center"/>
          </w:tcPr>
          <w:p w14:paraId="0E8EABD7" w14:textId="77777777" w:rsidR="00B05F82" w:rsidRPr="00840707" w:rsidRDefault="00B05F82" w:rsidP="002E347D">
            <w:pPr>
              <w:spacing w:before="100" w:beforeAutospacing="1" w:after="100" w:afterAutospacing="1"/>
              <w:rPr>
                <w:sz w:val="18"/>
                <w:szCs w:val="18"/>
              </w:rPr>
            </w:pPr>
          </w:p>
        </w:tc>
        <w:tc>
          <w:tcPr>
            <w:tcW w:w="295" w:type="pct"/>
            <w:vAlign w:val="center"/>
          </w:tcPr>
          <w:p w14:paraId="12631D17" w14:textId="77777777" w:rsidR="00B05F82" w:rsidRPr="00840707" w:rsidRDefault="00B05F82" w:rsidP="002E347D">
            <w:pPr>
              <w:spacing w:before="100" w:beforeAutospacing="1" w:after="100" w:afterAutospacing="1"/>
              <w:rPr>
                <w:sz w:val="18"/>
                <w:szCs w:val="18"/>
              </w:rPr>
            </w:pPr>
          </w:p>
        </w:tc>
        <w:tc>
          <w:tcPr>
            <w:tcW w:w="274" w:type="pct"/>
            <w:vAlign w:val="center"/>
          </w:tcPr>
          <w:p w14:paraId="7F5FC7DB" w14:textId="77777777" w:rsidR="00B05F82" w:rsidRPr="00840707" w:rsidRDefault="00B05F82" w:rsidP="002E347D">
            <w:pPr>
              <w:spacing w:before="100" w:beforeAutospacing="1" w:after="100" w:afterAutospacing="1"/>
              <w:rPr>
                <w:sz w:val="18"/>
                <w:szCs w:val="18"/>
              </w:rPr>
            </w:pPr>
          </w:p>
        </w:tc>
      </w:tr>
      <w:tr w:rsidR="00680667" w:rsidRPr="00C4217E" w14:paraId="115108BF" w14:textId="77777777" w:rsidTr="009C5151">
        <w:trPr>
          <w:gridAfter w:val="1"/>
          <w:wAfter w:w="10" w:type="pct"/>
          <w:trHeight w:val="340"/>
        </w:trPr>
        <w:tc>
          <w:tcPr>
            <w:tcW w:w="2866" w:type="pct"/>
            <w:gridSpan w:val="7"/>
            <w:shd w:val="pct15" w:color="auto" w:fill="FFFFFF"/>
          </w:tcPr>
          <w:p w14:paraId="75D13A97" w14:textId="06D1A41A" w:rsidR="00B05F82" w:rsidRPr="00840707" w:rsidRDefault="00B05F82" w:rsidP="00ED34B6">
            <w:pPr>
              <w:spacing w:before="100" w:beforeAutospacing="1" w:after="100" w:afterAutospacing="1"/>
              <w:rPr>
                <w:sz w:val="18"/>
                <w:szCs w:val="18"/>
              </w:rPr>
            </w:pPr>
            <w:r w:rsidRPr="00840707">
              <w:rPr>
                <w:b/>
                <w:sz w:val="18"/>
                <w:szCs w:val="18"/>
                <w:lang w:val="el-GR"/>
              </w:rPr>
              <w:t>ΣΥΝΟΛΟ</w:t>
            </w:r>
          </w:p>
        </w:tc>
        <w:tc>
          <w:tcPr>
            <w:tcW w:w="341" w:type="pct"/>
            <w:vAlign w:val="center"/>
          </w:tcPr>
          <w:p w14:paraId="76C1B17B" w14:textId="77777777" w:rsidR="00B05F82" w:rsidRPr="00840707" w:rsidRDefault="00B05F82" w:rsidP="002E347D">
            <w:pPr>
              <w:spacing w:before="100" w:beforeAutospacing="1" w:after="100" w:afterAutospacing="1"/>
              <w:rPr>
                <w:sz w:val="18"/>
                <w:szCs w:val="18"/>
              </w:rPr>
            </w:pPr>
          </w:p>
        </w:tc>
        <w:tc>
          <w:tcPr>
            <w:tcW w:w="340" w:type="pct"/>
            <w:vAlign w:val="center"/>
          </w:tcPr>
          <w:p w14:paraId="7FC2BAFC" w14:textId="77777777" w:rsidR="00B05F82" w:rsidRPr="00840707" w:rsidRDefault="00B05F82" w:rsidP="002E347D">
            <w:pPr>
              <w:spacing w:before="100" w:beforeAutospacing="1" w:after="100" w:afterAutospacing="1"/>
              <w:rPr>
                <w:sz w:val="18"/>
                <w:szCs w:val="18"/>
              </w:rPr>
            </w:pPr>
          </w:p>
        </w:tc>
        <w:tc>
          <w:tcPr>
            <w:tcW w:w="551" w:type="pct"/>
            <w:vAlign w:val="center"/>
          </w:tcPr>
          <w:p w14:paraId="6C8C46C3" w14:textId="77777777" w:rsidR="00B05F82" w:rsidRPr="00840707" w:rsidRDefault="00B05F82" w:rsidP="002E347D">
            <w:pPr>
              <w:spacing w:before="100" w:beforeAutospacing="1" w:after="100" w:afterAutospacing="1"/>
              <w:rPr>
                <w:sz w:val="18"/>
                <w:szCs w:val="18"/>
              </w:rPr>
            </w:pPr>
          </w:p>
        </w:tc>
        <w:tc>
          <w:tcPr>
            <w:tcW w:w="323" w:type="pct"/>
            <w:vAlign w:val="center"/>
          </w:tcPr>
          <w:p w14:paraId="5C83925C" w14:textId="77777777" w:rsidR="00B05F82" w:rsidRPr="00840707" w:rsidRDefault="00B05F82" w:rsidP="002E347D">
            <w:pPr>
              <w:spacing w:before="100" w:beforeAutospacing="1" w:after="100" w:afterAutospacing="1"/>
              <w:rPr>
                <w:sz w:val="18"/>
                <w:szCs w:val="18"/>
              </w:rPr>
            </w:pPr>
          </w:p>
        </w:tc>
        <w:tc>
          <w:tcPr>
            <w:tcW w:w="295" w:type="pct"/>
            <w:vAlign w:val="center"/>
          </w:tcPr>
          <w:p w14:paraId="3E92C670" w14:textId="77777777" w:rsidR="00B05F82" w:rsidRPr="00840707" w:rsidRDefault="00B05F82" w:rsidP="002E347D">
            <w:pPr>
              <w:spacing w:before="100" w:beforeAutospacing="1" w:after="100" w:afterAutospacing="1"/>
              <w:rPr>
                <w:sz w:val="18"/>
                <w:szCs w:val="18"/>
              </w:rPr>
            </w:pPr>
          </w:p>
        </w:tc>
        <w:tc>
          <w:tcPr>
            <w:tcW w:w="274" w:type="pct"/>
            <w:vAlign w:val="center"/>
          </w:tcPr>
          <w:p w14:paraId="1FD3898F" w14:textId="77777777" w:rsidR="00B05F82" w:rsidRPr="00840707" w:rsidRDefault="00B05F82" w:rsidP="002E347D">
            <w:pPr>
              <w:spacing w:before="100" w:beforeAutospacing="1" w:after="100" w:afterAutospacing="1"/>
              <w:rPr>
                <w:sz w:val="18"/>
                <w:szCs w:val="18"/>
              </w:rPr>
            </w:pPr>
          </w:p>
        </w:tc>
      </w:tr>
    </w:tbl>
    <w:p w14:paraId="6CC93A09" w14:textId="77777777" w:rsidR="00623457" w:rsidRPr="00840707" w:rsidRDefault="00623457" w:rsidP="002E347D">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7EC46360" w14:textId="2BEAB2C6" w:rsidR="00623457" w:rsidRDefault="00623457" w:rsidP="002E347D">
      <w:pPr>
        <w:pStyle w:val="3"/>
        <w:numPr>
          <w:ilvl w:val="2"/>
          <w:numId w:val="21"/>
        </w:numPr>
        <w:ind w:left="1134" w:hanging="414"/>
        <w:rPr>
          <w:rFonts w:cs="Tahoma"/>
          <w:lang w:val="el-GR"/>
        </w:rPr>
      </w:pPr>
      <w:bookmarkStart w:id="623" w:name="_Toc366852697"/>
      <w:bookmarkStart w:id="624" w:name="_Ref508304036"/>
      <w:bookmarkStart w:id="625" w:name="_Toc10632750"/>
      <w:bookmarkStart w:id="626" w:name="_Toc42167517"/>
      <w:bookmarkStart w:id="627" w:name="_Toc53671370"/>
      <w:bookmarkStart w:id="628" w:name="_Toc97194380"/>
      <w:bookmarkStart w:id="629" w:name="_Toc97194484"/>
      <w:bookmarkStart w:id="630" w:name="_Toc181183796"/>
      <w:bookmarkStart w:id="631" w:name="_Hlk167319410"/>
      <w:bookmarkEnd w:id="622"/>
      <w:r w:rsidRPr="00C4217E">
        <w:rPr>
          <w:rFonts w:cs="Tahoma"/>
          <w:lang w:val="el-GR"/>
        </w:rPr>
        <w:t>Λογισμικό</w:t>
      </w:r>
      <w:bookmarkEnd w:id="623"/>
      <w:bookmarkEnd w:id="624"/>
      <w:bookmarkEnd w:id="625"/>
      <w:bookmarkEnd w:id="626"/>
      <w:bookmarkEnd w:id="627"/>
      <w:bookmarkEnd w:id="628"/>
      <w:bookmarkEnd w:id="629"/>
      <w:bookmarkEnd w:id="630"/>
    </w:p>
    <w:tbl>
      <w:tblPr>
        <w:tblW w:w="497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2046"/>
        <w:gridCol w:w="1118"/>
        <w:gridCol w:w="1124"/>
        <w:gridCol w:w="1124"/>
        <w:gridCol w:w="1124"/>
        <w:gridCol w:w="1147"/>
        <w:gridCol w:w="988"/>
        <w:gridCol w:w="985"/>
        <w:gridCol w:w="1591"/>
        <w:gridCol w:w="930"/>
        <w:gridCol w:w="852"/>
        <w:gridCol w:w="849"/>
      </w:tblGrid>
      <w:tr w:rsidR="009C5151" w:rsidRPr="00C4217E" w14:paraId="3D7C83CC" w14:textId="77777777" w:rsidTr="009C5151">
        <w:trPr>
          <w:cantSplit/>
          <w:tblHeader/>
        </w:trPr>
        <w:tc>
          <w:tcPr>
            <w:tcW w:w="210" w:type="pct"/>
            <w:vMerge w:val="restart"/>
            <w:shd w:val="pct15" w:color="auto" w:fill="FFFFFF"/>
            <w:vAlign w:val="center"/>
          </w:tcPr>
          <w:p w14:paraId="7C37931B" w14:textId="77777777" w:rsidR="000D7961" w:rsidRPr="00840707" w:rsidRDefault="000D7961" w:rsidP="00ED34B6">
            <w:pPr>
              <w:spacing w:after="0"/>
              <w:ind w:left="-108" w:right="-88"/>
              <w:rPr>
                <w:sz w:val="18"/>
                <w:szCs w:val="18"/>
                <w:lang w:val="el-GR"/>
              </w:rPr>
            </w:pPr>
            <w:r w:rsidRPr="00840707">
              <w:rPr>
                <w:sz w:val="18"/>
                <w:szCs w:val="18"/>
                <w:lang w:val="el-GR"/>
              </w:rPr>
              <w:t>Α/Α</w:t>
            </w:r>
          </w:p>
        </w:tc>
        <w:tc>
          <w:tcPr>
            <w:tcW w:w="706" w:type="pct"/>
            <w:vMerge w:val="restart"/>
            <w:shd w:val="pct15" w:color="auto" w:fill="FFFFFF"/>
            <w:vAlign w:val="center"/>
          </w:tcPr>
          <w:p w14:paraId="7B13630C" w14:textId="77777777" w:rsidR="000D7961" w:rsidRPr="00840707" w:rsidRDefault="000D7961" w:rsidP="00ED34B6">
            <w:pPr>
              <w:spacing w:after="0"/>
              <w:rPr>
                <w:sz w:val="18"/>
                <w:szCs w:val="18"/>
                <w:lang w:val="el-GR"/>
              </w:rPr>
            </w:pPr>
            <w:r w:rsidRPr="00840707">
              <w:rPr>
                <w:sz w:val="18"/>
                <w:szCs w:val="18"/>
                <w:lang w:val="el-GR"/>
              </w:rPr>
              <w:t>ΠΕΡΙΓΡΑΦΗ</w:t>
            </w:r>
          </w:p>
        </w:tc>
        <w:tc>
          <w:tcPr>
            <w:tcW w:w="386" w:type="pct"/>
            <w:vMerge w:val="restart"/>
            <w:shd w:val="pct15" w:color="auto" w:fill="FFFFFF"/>
            <w:vAlign w:val="center"/>
          </w:tcPr>
          <w:p w14:paraId="31CBC776" w14:textId="77777777" w:rsidR="000D7961" w:rsidRPr="00840707" w:rsidRDefault="000D7961" w:rsidP="00ED34B6">
            <w:pPr>
              <w:spacing w:after="0"/>
              <w:rPr>
                <w:sz w:val="18"/>
                <w:szCs w:val="18"/>
                <w:lang w:val="el-GR"/>
              </w:rPr>
            </w:pPr>
            <w:r w:rsidRPr="00840707">
              <w:rPr>
                <w:sz w:val="18"/>
                <w:szCs w:val="18"/>
                <w:lang w:val="el-GR"/>
              </w:rPr>
              <w:t>ΤΥΠΟΣ</w:t>
            </w:r>
          </w:p>
        </w:tc>
        <w:tc>
          <w:tcPr>
            <w:tcW w:w="388" w:type="pct"/>
            <w:vMerge w:val="restart"/>
            <w:shd w:val="pct15" w:color="auto" w:fill="FFFFFF"/>
            <w:vAlign w:val="center"/>
          </w:tcPr>
          <w:p w14:paraId="71AFB655" w14:textId="2A7B241E" w:rsidR="000D7961" w:rsidRPr="00840707" w:rsidRDefault="000D7961" w:rsidP="00ED34B6">
            <w:pPr>
              <w:spacing w:after="0"/>
              <w:rPr>
                <w:sz w:val="18"/>
                <w:szCs w:val="18"/>
                <w:lang w:val="el-GR"/>
              </w:rPr>
            </w:pPr>
            <w:r>
              <w:rPr>
                <w:sz w:val="20"/>
                <w:szCs w:val="20"/>
                <w:lang w:val="el-GR"/>
              </w:rPr>
              <w:t>ΦΑΣΗ ΈΡΓΟΥ</w:t>
            </w:r>
          </w:p>
        </w:tc>
        <w:tc>
          <w:tcPr>
            <w:tcW w:w="388" w:type="pct"/>
            <w:vMerge w:val="restart"/>
            <w:shd w:val="pct15" w:color="auto" w:fill="FFFFFF"/>
            <w:vAlign w:val="center"/>
          </w:tcPr>
          <w:p w14:paraId="7CF2CB1E" w14:textId="512569BD" w:rsidR="000D7961" w:rsidRPr="00840707" w:rsidRDefault="000D7961" w:rsidP="00ED34B6">
            <w:pPr>
              <w:spacing w:after="0"/>
              <w:rPr>
                <w:sz w:val="18"/>
                <w:szCs w:val="18"/>
                <w:lang w:val="el-GR"/>
              </w:rPr>
            </w:pPr>
            <w:r>
              <w:rPr>
                <w:sz w:val="20"/>
                <w:szCs w:val="20"/>
                <w:lang w:val="el-GR"/>
              </w:rPr>
              <w:t>ΚΩΔ. ΠΑΡΑΔΟΤΕΟΥ</w:t>
            </w:r>
          </w:p>
        </w:tc>
        <w:tc>
          <w:tcPr>
            <w:tcW w:w="388" w:type="pct"/>
            <w:vMerge w:val="restart"/>
            <w:shd w:val="pct15" w:color="auto" w:fill="FFFFFF"/>
            <w:vAlign w:val="center"/>
          </w:tcPr>
          <w:p w14:paraId="09674200" w14:textId="77777777" w:rsidR="000D7961" w:rsidRPr="00840707" w:rsidRDefault="000D7961" w:rsidP="00ED34B6">
            <w:pPr>
              <w:spacing w:after="0"/>
              <w:rPr>
                <w:sz w:val="18"/>
                <w:szCs w:val="18"/>
                <w:lang w:val="el-GR"/>
              </w:rPr>
            </w:pPr>
            <w:r w:rsidRPr="00840707">
              <w:rPr>
                <w:sz w:val="18"/>
                <w:szCs w:val="18"/>
                <w:lang w:val="el-GR"/>
              </w:rPr>
              <w:t>ΠΟΣΟΤΗΤΑ</w:t>
            </w:r>
          </w:p>
        </w:tc>
        <w:tc>
          <w:tcPr>
            <w:tcW w:w="736" w:type="pct"/>
            <w:gridSpan w:val="2"/>
            <w:shd w:val="pct15" w:color="auto" w:fill="FFFFFF"/>
            <w:vAlign w:val="center"/>
          </w:tcPr>
          <w:p w14:paraId="595BB677" w14:textId="77777777" w:rsidR="000D7961" w:rsidRPr="00840707" w:rsidRDefault="000D7961" w:rsidP="00ED34B6">
            <w:pPr>
              <w:spacing w:after="0"/>
              <w:rPr>
                <w:sz w:val="18"/>
                <w:szCs w:val="18"/>
                <w:lang w:val="el-GR"/>
              </w:rPr>
            </w:pPr>
            <w:r w:rsidRPr="00840707">
              <w:rPr>
                <w:sz w:val="18"/>
                <w:szCs w:val="18"/>
                <w:lang w:val="el-GR"/>
              </w:rPr>
              <w:t>ΑΞΙΑ ΧΩΡΙΣ ΦΠΑ [€]</w:t>
            </w:r>
          </w:p>
        </w:tc>
        <w:tc>
          <w:tcPr>
            <w:tcW w:w="340" w:type="pct"/>
            <w:vMerge w:val="restart"/>
            <w:shd w:val="pct15" w:color="auto" w:fill="FFFFFF"/>
            <w:vAlign w:val="center"/>
          </w:tcPr>
          <w:p w14:paraId="2E73E379" w14:textId="77777777" w:rsidR="000D7961" w:rsidRPr="00840707" w:rsidRDefault="000D7961" w:rsidP="00ED34B6">
            <w:pPr>
              <w:spacing w:after="0"/>
              <w:rPr>
                <w:sz w:val="18"/>
                <w:szCs w:val="18"/>
                <w:lang w:val="el-GR"/>
              </w:rPr>
            </w:pPr>
            <w:r w:rsidRPr="00840707">
              <w:rPr>
                <w:sz w:val="18"/>
                <w:szCs w:val="18"/>
                <w:lang w:val="el-GR"/>
              </w:rPr>
              <w:t>ΦΠΑ [€]</w:t>
            </w:r>
          </w:p>
        </w:tc>
        <w:tc>
          <w:tcPr>
            <w:tcW w:w="549" w:type="pct"/>
            <w:vMerge w:val="restart"/>
            <w:shd w:val="pct15" w:color="auto" w:fill="FFFFFF"/>
            <w:vAlign w:val="center"/>
          </w:tcPr>
          <w:p w14:paraId="2EEA768B" w14:textId="77777777" w:rsidR="000D7961" w:rsidRPr="00840707" w:rsidRDefault="000D7961" w:rsidP="00ED34B6">
            <w:pPr>
              <w:spacing w:after="0"/>
              <w:rPr>
                <w:sz w:val="18"/>
                <w:szCs w:val="18"/>
                <w:lang w:val="el-GR"/>
              </w:rPr>
            </w:pPr>
            <w:r w:rsidRPr="00840707">
              <w:rPr>
                <w:sz w:val="18"/>
                <w:szCs w:val="18"/>
                <w:lang w:val="el-GR"/>
              </w:rPr>
              <w:t>ΣΥΝΟΛΙΚΗ ΑΞΙΑ</w:t>
            </w:r>
          </w:p>
          <w:p w14:paraId="73D28750" w14:textId="77777777" w:rsidR="000D7961" w:rsidRPr="00840707" w:rsidRDefault="000D7961" w:rsidP="00ED34B6">
            <w:pPr>
              <w:spacing w:after="0"/>
              <w:rPr>
                <w:sz w:val="18"/>
                <w:szCs w:val="18"/>
                <w:lang w:val="el-GR"/>
              </w:rPr>
            </w:pPr>
            <w:r w:rsidRPr="00840707">
              <w:rPr>
                <w:sz w:val="18"/>
                <w:szCs w:val="18"/>
                <w:lang w:val="el-GR"/>
              </w:rPr>
              <w:t>ΜΕ ΦΠΑ [€]</w:t>
            </w:r>
          </w:p>
        </w:tc>
        <w:tc>
          <w:tcPr>
            <w:tcW w:w="908" w:type="pct"/>
            <w:gridSpan w:val="3"/>
            <w:shd w:val="pct15" w:color="auto" w:fill="FFFFFF"/>
            <w:vAlign w:val="center"/>
          </w:tcPr>
          <w:p w14:paraId="6E9DF994" w14:textId="77777777" w:rsidR="000D7961" w:rsidRPr="00840707" w:rsidRDefault="000D7961" w:rsidP="00ED34B6">
            <w:pPr>
              <w:spacing w:after="0"/>
              <w:rPr>
                <w:sz w:val="18"/>
                <w:szCs w:val="18"/>
                <w:lang w:val="el-GR"/>
              </w:rPr>
            </w:pPr>
            <w:r w:rsidRPr="00840707">
              <w:rPr>
                <w:sz w:val="18"/>
                <w:szCs w:val="18"/>
                <w:lang w:val="el-GR"/>
              </w:rPr>
              <w:t>* ΚΟΣΤΟΣ ΣΥΝΤΗΡΗΣΗΣ ΧΩΡΙΣ ΦΠΑ [€]</w:t>
            </w:r>
          </w:p>
        </w:tc>
      </w:tr>
      <w:tr w:rsidR="003D2DE1" w:rsidRPr="00C4217E" w14:paraId="4DE93A98" w14:textId="77777777" w:rsidTr="00680667">
        <w:trPr>
          <w:cantSplit/>
          <w:tblHeader/>
        </w:trPr>
        <w:tc>
          <w:tcPr>
            <w:tcW w:w="210" w:type="pct"/>
            <w:vMerge/>
            <w:shd w:val="pct15" w:color="auto" w:fill="FFFFFF"/>
            <w:vAlign w:val="center"/>
          </w:tcPr>
          <w:p w14:paraId="6CD90BA3" w14:textId="77777777" w:rsidR="00B05F82" w:rsidRPr="00840707" w:rsidRDefault="00B05F82" w:rsidP="00ED34B6">
            <w:pPr>
              <w:spacing w:after="0"/>
              <w:rPr>
                <w:sz w:val="18"/>
                <w:szCs w:val="18"/>
              </w:rPr>
            </w:pPr>
          </w:p>
        </w:tc>
        <w:tc>
          <w:tcPr>
            <w:tcW w:w="706" w:type="pct"/>
            <w:vMerge/>
            <w:shd w:val="pct15" w:color="auto" w:fill="FFFFFF"/>
            <w:vAlign w:val="center"/>
          </w:tcPr>
          <w:p w14:paraId="5DA066F2" w14:textId="77777777" w:rsidR="00B05F82" w:rsidRPr="00840707" w:rsidRDefault="00B05F82" w:rsidP="00ED34B6">
            <w:pPr>
              <w:spacing w:after="0"/>
              <w:rPr>
                <w:sz w:val="18"/>
                <w:szCs w:val="18"/>
              </w:rPr>
            </w:pPr>
          </w:p>
        </w:tc>
        <w:tc>
          <w:tcPr>
            <w:tcW w:w="386" w:type="pct"/>
            <w:vMerge/>
            <w:shd w:val="pct15" w:color="auto" w:fill="FFFFFF"/>
            <w:vAlign w:val="center"/>
          </w:tcPr>
          <w:p w14:paraId="6D9A4022" w14:textId="77777777" w:rsidR="00B05F82" w:rsidRPr="00840707" w:rsidRDefault="00B05F82" w:rsidP="00ED34B6">
            <w:pPr>
              <w:spacing w:after="0"/>
              <w:rPr>
                <w:sz w:val="18"/>
                <w:szCs w:val="18"/>
              </w:rPr>
            </w:pPr>
          </w:p>
        </w:tc>
        <w:tc>
          <w:tcPr>
            <w:tcW w:w="388" w:type="pct"/>
            <w:vMerge/>
            <w:shd w:val="pct15" w:color="auto" w:fill="FFFFFF"/>
          </w:tcPr>
          <w:p w14:paraId="519B399C" w14:textId="77777777" w:rsidR="00B05F82" w:rsidRPr="00840707" w:rsidRDefault="00B05F82" w:rsidP="00ED34B6">
            <w:pPr>
              <w:spacing w:after="0"/>
              <w:rPr>
                <w:sz w:val="18"/>
                <w:szCs w:val="18"/>
              </w:rPr>
            </w:pPr>
          </w:p>
        </w:tc>
        <w:tc>
          <w:tcPr>
            <w:tcW w:w="388" w:type="pct"/>
            <w:vMerge/>
            <w:shd w:val="pct15" w:color="auto" w:fill="FFFFFF"/>
          </w:tcPr>
          <w:p w14:paraId="4AFDE6D2" w14:textId="77777777" w:rsidR="00B05F82" w:rsidRPr="00840707" w:rsidRDefault="00B05F82" w:rsidP="00ED34B6">
            <w:pPr>
              <w:spacing w:after="0"/>
              <w:rPr>
                <w:sz w:val="18"/>
                <w:szCs w:val="18"/>
              </w:rPr>
            </w:pPr>
          </w:p>
        </w:tc>
        <w:tc>
          <w:tcPr>
            <w:tcW w:w="388" w:type="pct"/>
            <w:vMerge/>
            <w:shd w:val="pct15" w:color="auto" w:fill="FFFFFF"/>
            <w:vAlign w:val="center"/>
          </w:tcPr>
          <w:p w14:paraId="098CD544" w14:textId="77777777" w:rsidR="00B05F82" w:rsidRPr="00840707" w:rsidRDefault="00B05F82" w:rsidP="00ED34B6">
            <w:pPr>
              <w:spacing w:after="0"/>
              <w:rPr>
                <w:sz w:val="18"/>
                <w:szCs w:val="18"/>
              </w:rPr>
            </w:pPr>
          </w:p>
        </w:tc>
        <w:tc>
          <w:tcPr>
            <w:tcW w:w="395" w:type="pct"/>
            <w:shd w:val="pct15" w:color="auto" w:fill="FFFFFF"/>
            <w:vAlign w:val="center"/>
          </w:tcPr>
          <w:p w14:paraId="7ADE5669" w14:textId="77777777" w:rsidR="00B05F82" w:rsidRPr="00840707" w:rsidRDefault="00B05F82" w:rsidP="00ED34B6">
            <w:pPr>
              <w:spacing w:after="0"/>
              <w:rPr>
                <w:spacing w:val="-4"/>
                <w:sz w:val="18"/>
                <w:szCs w:val="18"/>
                <w:lang w:val="el-GR"/>
              </w:rPr>
            </w:pPr>
            <w:r w:rsidRPr="00840707">
              <w:rPr>
                <w:spacing w:val="-4"/>
                <w:sz w:val="18"/>
                <w:szCs w:val="18"/>
                <w:lang w:val="el-GR"/>
              </w:rPr>
              <w:t>ΤΙΜΗ</w:t>
            </w:r>
          </w:p>
          <w:p w14:paraId="3EA5E9A3" w14:textId="77777777" w:rsidR="00B05F82" w:rsidRPr="00840707" w:rsidRDefault="00B05F82" w:rsidP="00ED34B6">
            <w:pPr>
              <w:spacing w:after="0"/>
              <w:rPr>
                <w:spacing w:val="-4"/>
                <w:sz w:val="18"/>
                <w:szCs w:val="18"/>
                <w:lang w:val="el-GR"/>
              </w:rPr>
            </w:pPr>
            <w:r w:rsidRPr="00840707">
              <w:rPr>
                <w:spacing w:val="-4"/>
                <w:sz w:val="18"/>
                <w:szCs w:val="18"/>
                <w:lang w:val="el-GR"/>
              </w:rPr>
              <w:t>ΜΟΝΑΔΑΣ</w:t>
            </w:r>
          </w:p>
        </w:tc>
        <w:tc>
          <w:tcPr>
            <w:tcW w:w="341" w:type="pct"/>
            <w:shd w:val="pct15" w:color="auto" w:fill="FFFFFF"/>
            <w:vAlign w:val="center"/>
          </w:tcPr>
          <w:p w14:paraId="7E00F6D7" w14:textId="77777777" w:rsidR="00B05F82" w:rsidRPr="00840707" w:rsidRDefault="00B05F82" w:rsidP="00ED34B6">
            <w:pPr>
              <w:spacing w:after="0"/>
              <w:rPr>
                <w:sz w:val="18"/>
                <w:szCs w:val="18"/>
                <w:lang w:val="el-GR"/>
              </w:rPr>
            </w:pPr>
            <w:r w:rsidRPr="00840707">
              <w:rPr>
                <w:sz w:val="18"/>
                <w:szCs w:val="18"/>
                <w:lang w:val="el-GR"/>
              </w:rPr>
              <w:t>ΣΥΝΟΛΟ</w:t>
            </w:r>
          </w:p>
        </w:tc>
        <w:tc>
          <w:tcPr>
            <w:tcW w:w="340" w:type="pct"/>
            <w:vMerge/>
            <w:shd w:val="pct15" w:color="auto" w:fill="FFFFFF"/>
            <w:vAlign w:val="center"/>
          </w:tcPr>
          <w:p w14:paraId="060A9424" w14:textId="77777777" w:rsidR="00B05F82" w:rsidRPr="00840707" w:rsidRDefault="00B05F82" w:rsidP="00ED34B6">
            <w:pPr>
              <w:spacing w:after="0"/>
              <w:rPr>
                <w:sz w:val="18"/>
                <w:szCs w:val="18"/>
                <w:lang w:val="el-GR"/>
              </w:rPr>
            </w:pPr>
          </w:p>
        </w:tc>
        <w:tc>
          <w:tcPr>
            <w:tcW w:w="549" w:type="pct"/>
            <w:vMerge/>
            <w:shd w:val="pct15" w:color="auto" w:fill="FFFFFF"/>
            <w:vAlign w:val="center"/>
          </w:tcPr>
          <w:p w14:paraId="5EE1CA45" w14:textId="77777777" w:rsidR="00B05F82" w:rsidRPr="00840707" w:rsidRDefault="00B05F82" w:rsidP="00ED34B6">
            <w:pPr>
              <w:spacing w:after="0"/>
              <w:rPr>
                <w:sz w:val="18"/>
                <w:szCs w:val="18"/>
                <w:lang w:val="el-GR"/>
              </w:rPr>
            </w:pPr>
          </w:p>
        </w:tc>
        <w:tc>
          <w:tcPr>
            <w:tcW w:w="321" w:type="pct"/>
            <w:shd w:val="pct15" w:color="auto" w:fill="FFFFFF"/>
            <w:vAlign w:val="center"/>
          </w:tcPr>
          <w:p w14:paraId="1719A4D1" w14:textId="77777777" w:rsidR="00B05F82" w:rsidRPr="00840707" w:rsidRDefault="00B05F82" w:rsidP="00ED34B6">
            <w:pPr>
              <w:spacing w:after="0"/>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94" w:type="pct"/>
            <w:shd w:val="pct15" w:color="auto" w:fill="FFFFFF"/>
            <w:vAlign w:val="center"/>
          </w:tcPr>
          <w:p w14:paraId="4DD4A10B" w14:textId="77777777" w:rsidR="00B05F82" w:rsidRPr="00840707" w:rsidRDefault="00B05F82" w:rsidP="00ED34B6">
            <w:pPr>
              <w:spacing w:after="0"/>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293" w:type="pct"/>
            <w:shd w:val="pct15" w:color="auto" w:fill="FFFFFF"/>
            <w:vAlign w:val="center"/>
          </w:tcPr>
          <w:p w14:paraId="713308E5" w14:textId="77777777" w:rsidR="00B05F82" w:rsidRPr="00840707" w:rsidRDefault="00B05F82" w:rsidP="00ED34B6">
            <w:pPr>
              <w:spacing w:after="0"/>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80667" w:rsidRPr="00C4217E" w14:paraId="381F88A6" w14:textId="77777777" w:rsidTr="009C5151">
        <w:trPr>
          <w:trHeight w:val="340"/>
        </w:trPr>
        <w:tc>
          <w:tcPr>
            <w:tcW w:w="210" w:type="pct"/>
            <w:vAlign w:val="center"/>
          </w:tcPr>
          <w:p w14:paraId="0779A75F" w14:textId="77777777" w:rsidR="00B05F82" w:rsidRPr="00840707" w:rsidRDefault="00B05F82" w:rsidP="002E347D">
            <w:pPr>
              <w:spacing w:before="100" w:beforeAutospacing="1" w:after="100" w:afterAutospacing="1"/>
              <w:rPr>
                <w:sz w:val="18"/>
                <w:szCs w:val="18"/>
              </w:rPr>
            </w:pPr>
          </w:p>
        </w:tc>
        <w:tc>
          <w:tcPr>
            <w:tcW w:w="706" w:type="pct"/>
            <w:vAlign w:val="center"/>
          </w:tcPr>
          <w:p w14:paraId="6116AC4B" w14:textId="77777777" w:rsidR="00B05F82" w:rsidRPr="00840707" w:rsidRDefault="00B05F82" w:rsidP="002E347D">
            <w:pPr>
              <w:spacing w:before="100" w:beforeAutospacing="1" w:after="100" w:afterAutospacing="1"/>
              <w:rPr>
                <w:sz w:val="18"/>
                <w:szCs w:val="18"/>
              </w:rPr>
            </w:pPr>
          </w:p>
        </w:tc>
        <w:tc>
          <w:tcPr>
            <w:tcW w:w="386" w:type="pct"/>
            <w:vAlign w:val="center"/>
          </w:tcPr>
          <w:p w14:paraId="3DDCAFB5" w14:textId="77777777" w:rsidR="00B05F82" w:rsidRPr="00840707" w:rsidRDefault="00B05F82" w:rsidP="002E347D">
            <w:pPr>
              <w:spacing w:before="100" w:beforeAutospacing="1" w:after="100" w:afterAutospacing="1"/>
              <w:rPr>
                <w:sz w:val="18"/>
                <w:szCs w:val="18"/>
              </w:rPr>
            </w:pPr>
          </w:p>
        </w:tc>
        <w:tc>
          <w:tcPr>
            <w:tcW w:w="388" w:type="pct"/>
          </w:tcPr>
          <w:p w14:paraId="564D9343" w14:textId="77777777" w:rsidR="00B05F82" w:rsidRPr="00840707" w:rsidRDefault="00B05F82" w:rsidP="002E347D">
            <w:pPr>
              <w:spacing w:before="100" w:beforeAutospacing="1" w:after="100" w:afterAutospacing="1"/>
              <w:rPr>
                <w:sz w:val="18"/>
                <w:szCs w:val="18"/>
              </w:rPr>
            </w:pPr>
          </w:p>
        </w:tc>
        <w:tc>
          <w:tcPr>
            <w:tcW w:w="388" w:type="pct"/>
          </w:tcPr>
          <w:p w14:paraId="79174961" w14:textId="77777777" w:rsidR="00B05F82" w:rsidRPr="00840707" w:rsidRDefault="00B05F82" w:rsidP="002E347D">
            <w:pPr>
              <w:spacing w:before="100" w:beforeAutospacing="1" w:after="100" w:afterAutospacing="1"/>
              <w:rPr>
                <w:sz w:val="18"/>
                <w:szCs w:val="18"/>
              </w:rPr>
            </w:pPr>
          </w:p>
        </w:tc>
        <w:tc>
          <w:tcPr>
            <w:tcW w:w="388" w:type="pct"/>
            <w:vAlign w:val="center"/>
          </w:tcPr>
          <w:p w14:paraId="0D66F87D" w14:textId="77777777" w:rsidR="00B05F82" w:rsidRPr="00840707" w:rsidRDefault="00B05F82" w:rsidP="002E347D">
            <w:pPr>
              <w:spacing w:before="100" w:beforeAutospacing="1" w:after="100" w:afterAutospacing="1"/>
              <w:rPr>
                <w:sz w:val="18"/>
                <w:szCs w:val="18"/>
              </w:rPr>
            </w:pPr>
          </w:p>
        </w:tc>
        <w:tc>
          <w:tcPr>
            <w:tcW w:w="395" w:type="pct"/>
            <w:vAlign w:val="center"/>
          </w:tcPr>
          <w:p w14:paraId="42579CC4" w14:textId="77777777" w:rsidR="00B05F82" w:rsidRPr="00840707" w:rsidRDefault="00B05F82" w:rsidP="002E347D">
            <w:pPr>
              <w:spacing w:before="100" w:beforeAutospacing="1" w:after="100" w:afterAutospacing="1"/>
              <w:rPr>
                <w:sz w:val="18"/>
                <w:szCs w:val="18"/>
              </w:rPr>
            </w:pPr>
          </w:p>
        </w:tc>
        <w:tc>
          <w:tcPr>
            <w:tcW w:w="341" w:type="pct"/>
            <w:vAlign w:val="center"/>
          </w:tcPr>
          <w:p w14:paraId="3625DE60" w14:textId="77777777" w:rsidR="00B05F82" w:rsidRPr="00840707" w:rsidRDefault="00B05F82" w:rsidP="002E347D">
            <w:pPr>
              <w:spacing w:before="100" w:beforeAutospacing="1" w:after="100" w:afterAutospacing="1"/>
              <w:rPr>
                <w:sz w:val="18"/>
                <w:szCs w:val="18"/>
              </w:rPr>
            </w:pPr>
          </w:p>
        </w:tc>
        <w:tc>
          <w:tcPr>
            <w:tcW w:w="340" w:type="pct"/>
            <w:vAlign w:val="center"/>
          </w:tcPr>
          <w:p w14:paraId="65D0D42D" w14:textId="77777777" w:rsidR="00B05F82" w:rsidRPr="00840707" w:rsidRDefault="00B05F82" w:rsidP="002E347D">
            <w:pPr>
              <w:spacing w:before="100" w:beforeAutospacing="1" w:after="100" w:afterAutospacing="1"/>
              <w:rPr>
                <w:sz w:val="18"/>
                <w:szCs w:val="18"/>
              </w:rPr>
            </w:pPr>
          </w:p>
        </w:tc>
        <w:tc>
          <w:tcPr>
            <w:tcW w:w="549" w:type="pct"/>
            <w:vAlign w:val="center"/>
          </w:tcPr>
          <w:p w14:paraId="1768B13F" w14:textId="77777777" w:rsidR="00B05F82" w:rsidRPr="00840707" w:rsidRDefault="00B05F82" w:rsidP="002E347D">
            <w:pPr>
              <w:spacing w:before="100" w:beforeAutospacing="1" w:after="100" w:afterAutospacing="1"/>
              <w:rPr>
                <w:sz w:val="18"/>
                <w:szCs w:val="18"/>
              </w:rPr>
            </w:pPr>
          </w:p>
        </w:tc>
        <w:tc>
          <w:tcPr>
            <w:tcW w:w="321" w:type="pct"/>
            <w:vAlign w:val="center"/>
          </w:tcPr>
          <w:p w14:paraId="26646AC5" w14:textId="77777777" w:rsidR="00B05F82" w:rsidRPr="00840707" w:rsidRDefault="00B05F82" w:rsidP="002E347D">
            <w:pPr>
              <w:spacing w:before="100" w:beforeAutospacing="1" w:after="100" w:afterAutospacing="1"/>
              <w:rPr>
                <w:sz w:val="18"/>
                <w:szCs w:val="18"/>
              </w:rPr>
            </w:pPr>
          </w:p>
        </w:tc>
        <w:tc>
          <w:tcPr>
            <w:tcW w:w="294" w:type="pct"/>
            <w:vAlign w:val="center"/>
          </w:tcPr>
          <w:p w14:paraId="7560D9D6" w14:textId="77777777" w:rsidR="00B05F82" w:rsidRPr="00840707" w:rsidRDefault="00B05F82" w:rsidP="002E347D">
            <w:pPr>
              <w:spacing w:before="100" w:beforeAutospacing="1" w:after="100" w:afterAutospacing="1"/>
              <w:rPr>
                <w:sz w:val="18"/>
                <w:szCs w:val="18"/>
              </w:rPr>
            </w:pPr>
          </w:p>
        </w:tc>
        <w:tc>
          <w:tcPr>
            <w:tcW w:w="293" w:type="pct"/>
            <w:vAlign w:val="center"/>
          </w:tcPr>
          <w:p w14:paraId="1F91D184" w14:textId="77777777" w:rsidR="00B05F82" w:rsidRPr="00840707" w:rsidRDefault="00B05F82" w:rsidP="002E347D">
            <w:pPr>
              <w:spacing w:before="100" w:beforeAutospacing="1" w:after="100" w:afterAutospacing="1"/>
              <w:rPr>
                <w:sz w:val="18"/>
                <w:szCs w:val="18"/>
              </w:rPr>
            </w:pPr>
          </w:p>
        </w:tc>
      </w:tr>
      <w:tr w:rsidR="00680667" w:rsidRPr="00C4217E" w14:paraId="21AB4A37" w14:textId="77777777" w:rsidTr="009C5151">
        <w:trPr>
          <w:trHeight w:val="340"/>
        </w:trPr>
        <w:tc>
          <w:tcPr>
            <w:tcW w:w="210" w:type="pct"/>
            <w:vAlign w:val="center"/>
          </w:tcPr>
          <w:p w14:paraId="2CCA1E06" w14:textId="77777777" w:rsidR="00B05F82" w:rsidRPr="00840707" w:rsidRDefault="00B05F82" w:rsidP="002E347D">
            <w:pPr>
              <w:spacing w:before="100" w:beforeAutospacing="1" w:after="100" w:afterAutospacing="1"/>
              <w:rPr>
                <w:sz w:val="18"/>
                <w:szCs w:val="18"/>
              </w:rPr>
            </w:pPr>
          </w:p>
        </w:tc>
        <w:tc>
          <w:tcPr>
            <w:tcW w:w="706" w:type="pct"/>
            <w:vAlign w:val="center"/>
          </w:tcPr>
          <w:p w14:paraId="60EE9E39" w14:textId="77777777" w:rsidR="00B05F82" w:rsidRPr="00840707" w:rsidRDefault="00B05F82" w:rsidP="002E347D">
            <w:pPr>
              <w:spacing w:before="100" w:beforeAutospacing="1" w:after="100" w:afterAutospacing="1"/>
              <w:rPr>
                <w:sz w:val="18"/>
                <w:szCs w:val="18"/>
              </w:rPr>
            </w:pPr>
          </w:p>
        </w:tc>
        <w:tc>
          <w:tcPr>
            <w:tcW w:w="386" w:type="pct"/>
            <w:vAlign w:val="center"/>
          </w:tcPr>
          <w:p w14:paraId="3D38ECF0" w14:textId="77777777" w:rsidR="00B05F82" w:rsidRPr="00840707" w:rsidRDefault="00B05F82" w:rsidP="002E347D">
            <w:pPr>
              <w:spacing w:before="100" w:beforeAutospacing="1" w:after="100" w:afterAutospacing="1"/>
              <w:rPr>
                <w:sz w:val="18"/>
                <w:szCs w:val="18"/>
              </w:rPr>
            </w:pPr>
          </w:p>
        </w:tc>
        <w:tc>
          <w:tcPr>
            <w:tcW w:w="388" w:type="pct"/>
          </w:tcPr>
          <w:p w14:paraId="4BE6932C" w14:textId="77777777" w:rsidR="00B05F82" w:rsidRPr="00840707" w:rsidRDefault="00B05F82" w:rsidP="002E347D">
            <w:pPr>
              <w:spacing w:before="100" w:beforeAutospacing="1" w:after="100" w:afterAutospacing="1"/>
              <w:rPr>
                <w:sz w:val="18"/>
                <w:szCs w:val="18"/>
              </w:rPr>
            </w:pPr>
          </w:p>
        </w:tc>
        <w:tc>
          <w:tcPr>
            <w:tcW w:w="388" w:type="pct"/>
          </w:tcPr>
          <w:p w14:paraId="67A8CC9C" w14:textId="77777777" w:rsidR="00B05F82" w:rsidRPr="00840707" w:rsidRDefault="00B05F82" w:rsidP="002E347D">
            <w:pPr>
              <w:spacing w:before="100" w:beforeAutospacing="1" w:after="100" w:afterAutospacing="1"/>
              <w:rPr>
                <w:sz w:val="18"/>
                <w:szCs w:val="18"/>
              </w:rPr>
            </w:pPr>
          </w:p>
        </w:tc>
        <w:tc>
          <w:tcPr>
            <w:tcW w:w="388" w:type="pct"/>
            <w:vAlign w:val="center"/>
          </w:tcPr>
          <w:p w14:paraId="51BE5D67" w14:textId="77777777" w:rsidR="00B05F82" w:rsidRPr="00840707" w:rsidRDefault="00B05F82" w:rsidP="002E347D">
            <w:pPr>
              <w:spacing w:before="100" w:beforeAutospacing="1" w:after="100" w:afterAutospacing="1"/>
              <w:rPr>
                <w:sz w:val="18"/>
                <w:szCs w:val="18"/>
              </w:rPr>
            </w:pPr>
          </w:p>
        </w:tc>
        <w:tc>
          <w:tcPr>
            <w:tcW w:w="395" w:type="pct"/>
            <w:vAlign w:val="center"/>
          </w:tcPr>
          <w:p w14:paraId="0F12255E" w14:textId="77777777" w:rsidR="00B05F82" w:rsidRPr="00840707" w:rsidRDefault="00B05F82" w:rsidP="002E347D">
            <w:pPr>
              <w:spacing w:before="100" w:beforeAutospacing="1" w:after="100" w:afterAutospacing="1"/>
              <w:rPr>
                <w:sz w:val="18"/>
                <w:szCs w:val="18"/>
              </w:rPr>
            </w:pPr>
          </w:p>
        </w:tc>
        <w:tc>
          <w:tcPr>
            <w:tcW w:w="341" w:type="pct"/>
            <w:vAlign w:val="center"/>
          </w:tcPr>
          <w:p w14:paraId="46303EAC" w14:textId="77777777" w:rsidR="00B05F82" w:rsidRPr="00840707" w:rsidRDefault="00B05F82" w:rsidP="002E347D">
            <w:pPr>
              <w:spacing w:before="100" w:beforeAutospacing="1" w:after="100" w:afterAutospacing="1"/>
              <w:rPr>
                <w:sz w:val="18"/>
                <w:szCs w:val="18"/>
              </w:rPr>
            </w:pPr>
          </w:p>
        </w:tc>
        <w:tc>
          <w:tcPr>
            <w:tcW w:w="340" w:type="pct"/>
            <w:vAlign w:val="center"/>
          </w:tcPr>
          <w:p w14:paraId="43E116D0" w14:textId="77777777" w:rsidR="00B05F82" w:rsidRPr="00840707" w:rsidRDefault="00B05F82" w:rsidP="002E347D">
            <w:pPr>
              <w:spacing w:before="100" w:beforeAutospacing="1" w:after="100" w:afterAutospacing="1"/>
              <w:rPr>
                <w:sz w:val="18"/>
                <w:szCs w:val="18"/>
              </w:rPr>
            </w:pPr>
          </w:p>
        </w:tc>
        <w:tc>
          <w:tcPr>
            <w:tcW w:w="549" w:type="pct"/>
            <w:vAlign w:val="center"/>
          </w:tcPr>
          <w:p w14:paraId="2D350A99" w14:textId="77777777" w:rsidR="00B05F82" w:rsidRPr="00840707" w:rsidRDefault="00B05F82" w:rsidP="002E347D">
            <w:pPr>
              <w:spacing w:before="100" w:beforeAutospacing="1" w:after="100" w:afterAutospacing="1"/>
              <w:rPr>
                <w:sz w:val="18"/>
                <w:szCs w:val="18"/>
              </w:rPr>
            </w:pPr>
          </w:p>
        </w:tc>
        <w:tc>
          <w:tcPr>
            <w:tcW w:w="321" w:type="pct"/>
            <w:vAlign w:val="center"/>
          </w:tcPr>
          <w:p w14:paraId="66E44BAC" w14:textId="77777777" w:rsidR="00B05F82" w:rsidRPr="00840707" w:rsidRDefault="00B05F82" w:rsidP="002E347D">
            <w:pPr>
              <w:spacing w:before="100" w:beforeAutospacing="1" w:after="100" w:afterAutospacing="1"/>
              <w:rPr>
                <w:sz w:val="18"/>
                <w:szCs w:val="18"/>
              </w:rPr>
            </w:pPr>
          </w:p>
        </w:tc>
        <w:tc>
          <w:tcPr>
            <w:tcW w:w="294" w:type="pct"/>
            <w:vAlign w:val="center"/>
          </w:tcPr>
          <w:p w14:paraId="5F37F93F" w14:textId="77777777" w:rsidR="00B05F82" w:rsidRPr="00840707" w:rsidRDefault="00B05F82" w:rsidP="002E347D">
            <w:pPr>
              <w:spacing w:before="100" w:beforeAutospacing="1" w:after="100" w:afterAutospacing="1"/>
              <w:rPr>
                <w:sz w:val="18"/>
                <w:szCs w:val="18"/>
              </w:rPr>
            </w:pPr>
          </w:p>
        </w:tc>
        <w:tc>
          <w:tcPr>
            <w:tcW w:w="293" w:type="pct"/>
            <w:vAlign w:val="center"/>
          </w:tcPr>
          <w:p w14:paraId="0161D815" w14:textId="77777777" w:rsidR="00B05F82" w:rsidRPr="00840707" w:rsidRDefault="00B05F82" w:rsidP="002E347D">
            <w:pPr>
              <w:spacing w:before="100" w:beforeAutospacing="1" w:after="100" w:afterAutospacing="1"/>
              <w:rPr>
                <w:sz w:val="18"/>
                <w:szCs w:val="18"/>
              </w:rPr>
            </w:pPr>
          </w:p>
        </w:tc>
      </w:tr>
      <w:tr w:rsidR="00680667" w:rsidRPr="00C4217E" w14:paraId="1986FAC0" w14:textId="77777777" w:rsidTr="009C5151">
        <w:trPr>
          <w:trHeight w:val="340"/>
        </w:trPr>
        <w:tc>
          <w:tcPr>
            <w:tcW w:w="210" w:type="pct"/>
            <w:tcBorders>
              <w:bottom w:val="single" w:sz="4" w:space="0" w:color="auto"/>
            </w:tcBorders>
            <w:vAlign w:val="center"/>
          </w:tcPr>
          <w:p w14:paraId="434AD661" w14:textId="77777777" w:rsidR="00B05F82" w:rsidRPr="00840707" w:rsidRDefault="00B05F82" w:rsidP="002E347D">
            <w:pPr>
              <w:spacing w:before="100" w:beforeAutospacing="1" w:after="100" w:afterAutospacing="1"/>
              <w:rPr>
                <w:sz w:val="18"/>
                <w:szCs w:val="18"/>
              </w:rPr>
            </w:pPr>
          </w:p>
        </w:tc>
        <w:tc>
          <w:tcPr>
            <w:tcW w:w="706" w:type="pct"/>
            <w:tcBorders>
              <w:bottom w:val="single" w:sz="4" w:space="0" w:color="auto"/>
            </w:tcBorders>
            <w:vAlign w:val="center"/>
          </w:tcPr>
          <w:p w14:paraId="290F27A3" w14:textId="77777777" w:rsidR="00B05F82" w:rsidRPr="00840707" w:rsidRDefault="00B05F82" w:rsidP="002E347D">
            <w:pPr>
              <w:spacing w:before="100" w:beforeAutospacing="1" w:after="100" w:afterAutospacing="1"/>
              <w:rPr>
                <w:sz w:val="18"/>
                <w:szCs w:val="18"/>
              </w:rPr>
            </w:pPr>
          </w:p>
        </w:tc>
        <w:tc>
          <w:tcPr>
            <w:tcW w:w="386" w:type="pct"/>
            <w:tcBorders>
              <w:bottom w:val="single" w:sz="4" w:space="0" w:color="auto"/>
            </w:tcBorders>
            <w:vAlign w:val="center"/>
          </w:tcPr>
          <w:p w14:paraId="457052A9" w14:textId="77777777"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tcPr>
          <w:p w14:paraId="011FEAF3" w14:textId="77777777"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tcPr>
          <w:p w14:paraId="40851FAE" w14:textId="77777777" w:rsidR="00B05F82" w:rsidRPr="00840707" w:rsidRDefault="00B05F82" w:rsidP="002E347D">
            <w:pPr>
              <w:spacing w:before="100" w:beforeAutospacing="1" w:after="100" w:afterAutospacing="1"/>
              <w:rPr>
                <w:sz w:val="18"/>
                <w:szCs w:val="18"/>
              </w:rPr>
            </w:pPr>
          </w:p>
        </w:tc>
        <w:tc>
          <w:tcPr>
            <w:tcW w:w="388" w:type="pct"/>
            <w:tcBorders>
              <w:bottom w:val="single" w:sz="4" w:space="0" w:color="auto"/>
            </w:tcBorders>
            <w:vAlign w:val="center"/>
          </w:tcPr>
          <w:p w14:paraId="4E1D20EA" w14:textId="77777777" w:rsidR="00B05F82" w:rsidRPr="00840707" w:rsidRDefault="00B05F82" w:rsidP="002E347D">
            <w:pPr>
              <w:spacing w:before="100" w:beforeAutospacing="1" w:after="100" w:afterAutospacing="1"/>
              <w:rPr>
                <w:sz w:val="18"/>
                <w:szCs w:val="18"/>
              </w:rPr>
            </w:pPr>
          </w:p>
        </w:tc>
        <w:tc>
          <w:tcPr>
            <w:tcW w:w="395" w:type="pct"/>
            <w:tcBorders>
              <w:bottom w:val="single" w:sz="4" w:space="0" w:color="auto"/>
            </w:tcBorders>
            <w:vAlign w:val="center"/>
          </w:tcPr>
          <w:p w14:paraId="4E8499FB" w14:textId="77777777" w:rsidR="00B05F82" w:rsidRPr="00840707" w:rsidRDefault="00B05F82" w:rsidP="002E347D">
            <w:pPr>
              <w:spacing w:before="100" w:beforeAutospacing="1" w:after="100" w:afterAutospacing="1"/>
              <w:rPr>
                <w:sz w:val="18"/>
                <w:szCs w:val="18"/>
              </w:rPr>
            </w:pPr>
          </w:p>
        </w:tc>
        <w:tc>
          <w:tcPr>
            <w:tcW w:w="341" w:type="pct"/>
            <w:vAlign w:val="center"/>
          </w:tcPr>
          <w:p w14:paraId="50141E61" w14:textId="77777777" w:rsidR="00B05F82" w:rsidRPr="00840707" w:rsidRDefault="00B05F82" w:rsidP="002E347D">
            <w:pPr>
              <w:spacing w:before="100" w:beforeAutospacing="1" w:after="100" w:afterAutospacing="1"/>
              <w:rPr>
                <w:sz w:val="18"/>
                <w:szCs w:val="18"/>
              </w:rPr>
            </w:pPr>
          </w:p>
        </w:tc>
        <w:tc>
          <w:tcPr>
            <w:tcW w:w="340" w:type="pct"/>
            <w:vAlign w:val="center"/>
          </w:tcPr>
          <w:p w14:paraId="2EDE542B" w14:textId="77777777" w:rsidR="00B05F82" w:rsidRPr="00840707" w:rsidRDefault="00B05F82" w:rsidP="002E347D">
            <w:pPr>
              <w:spacing w:before="100" w:beforeAutospacing="1" w:after="100" w:afterAutospacing="1"/>
              <w:rPr>
                <w:sz w:val="18"/>
                <w:szCs w:val="18"/>
              </w:rPr>
            </w:pPr>
          </w:p>
        </w:tc>
        <w:tc>
          <w:tcPr>
            <w:tcW w:w="549" w:type="pct"/>
            <w:vAlign w:val="center"/>
          </w:tcPr>
          <w:p w14:paraId="224FC2CD" w14:textId="77777777" w:rsidR="00B05F82" w:rsidRPr="00840707" w:rsidRDefault="00B05F82" w:rsidP="002E347D">
            <w:pPr>
              <w:spacing w:before="100" w:beforeAutospacing="1" w:after="100" w:afterAutospacing="1"/>
              <w:rPr>
                <w:sz w:val="18"/>
                <w:szCs w:val="18"/>
              </w:rPr>
            </w:pPr>
          </w:p>
        </w:tc>
        <w:tc>
          <w:tcPr>
            <w:tcW w:w="321" w:type="pct"/>
            <w:vAlign w:val="center"/>
          </w:tcPr>
          <w:p w14:paraId="68F0E965" w14:textId="77777777" w:rsidR="00B05F82" w:rsidRPr="00840707" w:rsidRDefault="00B05F82" w:rsidP="002E347D">
            <w:pPr>
              <w:spacing w:before="100" w:beforeAutospacing="1" w:after="100" w:afterAutospacing="1"/>
              <w:rPr>
                <w:sz w:val="18"/>
                <w:szCs w:val="18"/>
              </w:rPr>
            </w:pPr>
          </w:p>
        </w:tc>
        <w:tc>
          <w:tcPr>
            <w:tcW w:w="294" w:type="pct"/>
            <w:vAlign w:val="center"/>
          </w:tcPr>
          <w:p w14:paraId="7D36A6FF" w14:textId="77777777" w:rsidR="00B05F82" w:rsidRPr="00840707" w:rsidRDefault="00B05F82" w:rsidP="002E347D">
            <w:pPr>
              <w:spacing w:before="100" w:beforeAutospacing="1" w:after="100" w:afterAutospacing="1"/>
              <w:rPr>
                <w:sz w:val="18"/>
                <w:szCs w:val="18"/>
              </w:rPr>
            </w:pPr>
          </w:p>
        </w:tc>
        <w:tc>
          <w:tcPr>
            <w:tcW w:w="293" w:type="pct"/>
            <w:vAlign w:val="center"/>
          </w:tcPr>
          <w:p w14:paraId="34B186A3" w14:textId="77777777" w:rsidR="00B05F82" w:rsidRPr="00840707" w:rsidRDefault="00B05F82" w:rsidP="002E347D">
            <w:pPr>
              <w:spacing w:before="100" w:beforeAutospacing="1" w:after="100" w:afterAutospacing="1"/>
              <w:rPr>
                <w:sz w:val="18"/>
                <w:szCs w:val="18"/>
              </w:rPr>
            </w:pPr>
          </w:p>
        </w:tc>
      </w:tr>
      <w:tr w:rsidR="00680667" w:rsidRPr="00C4217E" w14:paraId="7A20EADC" w14:textId="77777777" w:rsidTr="009C5151">
        <w:trPr>
          <w:trHeight w:val="340"/>
        </w:trPr>
        <w:tc>
          <w:tcPr>
            <w:tcW w:w="2862" w:type="pct"/>
            <w:gridSpan w:val="7"/>
            <w:shd w:val="pct15" w:color="auto" w:fill="FFFFFF"/>
          </w:tcPr>
          <w:p w14:paraId="6A4E61ED" w14:textId="77777777" w:rsidR="00B05F82" w:rsidRPr="00840707" w:rsidRDefault="00B05F82" w:rsidP="00ED34B6">
            <w:pPr>
              <w:spacing w:before="100" w:beforeAutospacing="1" w:after="100" w:afterAutospacing="1"/>
              <w:rPr>
                <w:sz w:val="18"/>
                <w:szCs w:val="18"/>
              </w:rPr>
            </w:pPr>
            <w:r w:rsidRPr="00840707">
              <w:rPr>
                <w:b/>
                <w:sz w:val="18"/>
                <w:szCs w:val="18"/>
                <w:lang w:val="el-GR"/>
              </w:rPr>
              <w:t>ΣΥΝΟΛΟ</w:t>
            </w:r>
          </w:p>
        </w:tc>
        <w:tc>
          <w:tcPr>
            <w:tcW w:w="341" w:type="pct"/>
            <w:vAlign w:val="center"/>
          </w:tcPr>
          <w:p w14:paraId="5C0FBA8E" w14:textId="77777777" w:rsidR="00B05F82" w:rsidRPr="00840707" w:rsidRDefault="00B05F82" w:rsidP="002E347D">
            <w:pPr>
              <w:spacing w:before="100" w:beforeAutospacing="1" w:after="100" w:afterAutospacing="1"/>
              <w:rPr>
                <w:sz w:val="18"/>
                <w:szCs w:val="18"/>
              </w:rPr>
            </w:pPr>
          </w:p>
        </w:tc>
        <w:tc>
          <w:tcPr>
            <w:tcW w:w="340" w:type="pct"/>
            <w:vAlign w:val="center"/>
          </w:tcPr>
          <w:p w14:paraId="6274C448" w14:textId="77777777" w:rsidR="00B05F82" w:rsidRPr="00840707" w:rsidRDefault="00B05F82" w:rsidP="002E347D">
            <w:pPr>
              <w:spacing w:before="100" w:beforeAutospacing="1" w:after="100" w:afterAutospacing="1"/>
              <w:rPr>
                <w:sz w:val="18"/>
                <w:szCs w:val="18"/>
              </w:rPr>
            </w:pPr>
          </w:p>
        </w:tc>
        <w:tc>
          <w:tcPr>
            <w:tcW w:w="549" w:type="pct"/>
            <w:vAlign w:val="center"/>
          </w:tcPr>
          <w:p w14:paraId="349AF12C" w14:textId="77777777" w:rsidR="00B05F82" w:rsidRPr="00840707" w:rsidRDefault="00B05F82" w:rsidP="002E347D">
            <w:pPr>
              <w:spacing w:before="100" w:beforeAutospacing="1" w:after="100" w:afterAutospacing="1"/>
              <w:rPr>
                <w:sz w:val="18"/>
                <w:szCs w:val="18"/>
              </w:rPr>
            </w:pPr>
          </w:p>
        </w:tc>
        <w:tc>
          <w:tcPr>
            <w:tcW w:w="321" w:type="pct"/>
            <w:vAlign w:val="center"/>
          </w:tcPr>
          <w:p w14:paraId="3722F7DB" w14:textId="77777777" w:rsidR="00B05F82" w:rsidRPr="00840707" w:rsidRDefault="00B05F82" w:rsidP="002E347D">
            <w:pPr>
              <w:spacing w:before="100" w:beforeAutospacing="1" w:after="100" w:afterAutospacing="1"/>
              <w:rPr>
                <w:sz w:val="18"/>
                <w:szCs w:val="18"/>
              </w:rPr>
            </w:pPr>
          </w:p>
        </w:tc>
        <w:tc>
          <w:tcPr>
            <w:tcW w:w="294" w:type="pct"/>
            <w:vAlign w:val="center"/>
          </w:tcPr>
          <w:p w14:paraId="538B625A" w14:textId="77777777" w:rsidR="00B05F82" w:rsidRPr="00840707" w:rsidRDefault="00B05F82" w:rsidP="002E347D">
            <w:pPr>
              <w:spacing w:before="100" w:beforeAutospacing="1" w:after="100" w:afterAutospacing="1"/>
              <w:rPr>
                <w:sz w:val="18"/>
                <w:szCs w:val="18"/>
              </w:rPr>
            </w:pPr>
          </w:p>
        </w:tc>
        <w:tc>
          <w:tcPr>
            <w:tcW w:w="293" w:type="pct"/>
            <w:vAlign w:val="center"/>
          </w:tcPr>
          <w:p w14:paraId="2548EFB6" w14:textId="77777777" w:rsidR="00B05F82" w:rsidRPr="00840707" w:rsidRDefault="00B05F82" w:rsidP="002E347D">
            <w:pPr>
              <w:spacing w:before="100" w:beforeAutospacing="1" w:after="100" w:afterAutospacing="1"/>
              <w:rPr>
                <w:sz w:val="18"/>
                <w:szCs w:val="18"/>
              </w:rPr>
            </w:pPr>
          </w:p>
        </w:tc>
      </w:tr>
    </w:tbl>
    <w:p w14:paraId="15322A98" w14:textId="77777777" w:rsidR="00623457" w:rsidRPr="00840707" w:rsidRDefault="00623457" w:rsidP="00ED34B6">
      <w:pPr>
        <w:spacing w:before="100" w:beforeAutospacing="1" w:after="100" w:afterAutospacing="1"/>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bookmarkEnd w:id="631"/>
    <w:p w14:paraId="6B1DB68F" w14:textId="2CA09E11" w:rsidR="00623457" w:rsidRPr="00840707" w:rsidRDefault="00623457" w:rsidP="002E347D">
      <w:pPr>
        <w:spacing w:before="100" w:beforeAutospacing="1" w:after="100" w:afterAutospacing="1"/>
        <w:rPr>
          <w:sz w:val="20"/>
          <w:lang w:val="el-GR"/>
        </w:rPr>
      </w:pPr>
    </w:p>
    <w:p w14:paraId="6DF180E9" w14:textId="77777777" w:rsidR="00623457" w:rsidRPr="00C4217E" w:rsidRDefault="00623457" w:rsidP="002E347D">
      <w:pPr>
        <w:pStyle w:val="3"/>
        <w:numPr>
          <w:ilvl w:val="2"/>
          <w:numId w:val="21"/>
        </w:numPr>
        <w:ind w:left="1134" w:hanging="414"/>
        <w:rPr>
          <w:rFonts w:cs="Tahoma"/>
          <w:lang w:val="el-GR"/>
        </w:rPr>
      </w:pPr>
      <w:bookmarkStart w:id="632" w:name="_Toc240445878"/>
      <w:bookmarkStart w:id="633" w:name="_Toc366852699"/>
      <w:bookmarkStart w:id="634" w:name="_Ref508304059"/>
      <w:bookmarkStart w:id="635" w:name="_Toc10632752"/>
      <w:bookmarkStart w:id="636" w:name="_Toc42167519"/>
      <w:bookmarkStart w:id="637" w:name="_Toc53671372"/>
      <w:bookmarkStart w:id="638" w:name="_Toc97194382"/>
      <w:bookmarkStart w:id="639" w:name="_Toc97194486"/>
      <w:bookmarkStart w:id="640" w:name="_Toc181183797"/>
      <w:r w:rsidRPr="00C4217E">
        <w:rPr>
          <w:rFonts w:cs="Tahoma"/>
          <w:lang w:val="el-GR"/>
        </w:rPr>
        <w:t>Υπηρεσίες</w:t>
      </w:r>
      <w:bookmarkEnd w:id="632"/>
      <w:bookmarkEnd w:id="633"/>
      <w:bookmarkEnd w:id="634"/>
      <w:bookmarkEnd w:id="635"/>
      <w:bookmarkEnd w:id="636"/>
      <w:bookmarkEnd w:id="637"/>
      <w:bookmarkEnd w:id="638"/>
      <w:bookmarkEnd w:id="639"/>
      <w:bookmarkEnd w:id="640"/>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5"/>
        <w:gridCol w:w="5085"/>
        <w:gridCol w:w="1083"/>
        <w:gridCol w:w="1086"/>
        <w:gridCol w:w="1077"/>
        <w:gridCol w:w="1414"/>
        <w:gridCol w:w="1227"/>
        <w:gridCol w:w="1330"/>
        <w:gridCol w:w="1480"/>
      </w:tblGrid>
      <w:tr w:rsidR="007113DC" w:rsidRPr="00C4217E" w14:paraId="5379985B" w14:textId="77777777" w:rsidTr="007113DC">
        <w:trPr>
          <w:cantSplit/>
          <w:tblHeader/>
        </w:trPr>
        <w:tc>
          <w:tcPr>
            <w:tcW w:w="214" w:type="pct"/>
            <w:vMerge w:val="restart"/>
            <w:shd w:val="pct15" w:color="auto" w:fill="FFFFFF"/>
            <w:vAlign w:val="center"/>
          </w:tcPr>
          <w:p w14:paraId="64EB5950" w14:textId="77777777" w:rsidR="00630AEA" w:rsidRPr="00840707" w:rsidRDefault="00630AEA" w:rsidP="002E347D">
            <w:pPr>
              <w:keepNext/>
              <w:keepLines/>
              <w:spacing w:before="60" w:after="60"/>
              <w:ind w:right="-191"/>
              <w:rPr>
                <w:sz w:val="18"/>
                <w:szCs w:val="18"/>
                <w:lang w:val="el-GR"/>
              </w:rPr>
            </w:pPr>
            <w:bookmarkStart w:id="641" w:name="_Hlk167319950"/>
            <w:r w:rsidRPr="00840707">
              <w:rPr>
                <w:sz w:val="18"/>
                <w:szCs w:val="18"/>
                <w:lang w:val="el-GR"/>
              </w:rPr>
              <w:t>Α/Α</w:t>
            </w:r>
          </w:p>
        </w:tc>
        <w:tc>
          <w:tcPr>
            <w:tcW w:w="1766" w:type="pct"/>
            <w:vMerge w:val="restart"/>
            <w:shd w:val="pct15" w:color="auto" w:fill="FFFFFF"/>
            <w:vAlign w:val="center"/>
          </w:tcPr>
          <w:p w14:paraId="33CE36D8" w14:textId="77777777" w:rsidR="00630AEA" w:rsidRPr="00840707" w:rsidRDefault="00630AEA" w:rsidP="00ED34B6">
            <w:pPr>
              <w:keepNext/>
              <w:keepLines/>
              <w:spacing w:before="60" w:after="60"/>
              <w:rPr>
                <w:sz w:val="18"/>
                <w:szCs w:val="18"/>
                <w:lang w:val="el-GR"/>
              </w:rPr>
            </w:pPr>
            <w:r w:rsidRPr="00840707">
              <w:rPr>
                <w:sz w:val="18"/>
                <w:szCs w:val="18"/>
                <w:lang w:val="el-GR"/>
              </w:rPr>
              <w:t>ΠΕΡΙΓΡΑΦΗ</w:t>
            </w:r>
          </w:p>
        </w:tc>
        <w:tc>
          <w:tcPr>
            <w:tcW w:w="376" w:type="pct"/>
            <w:vMerge w:val="restart"/>
            <w:shd w:val="pct15" w:color="auto" w:fill="FFFFFF"/>
            <w:vAlign w:val="center"/>
          </w:tcPr>
          <w:p w14:paraId="5A130289" w14:textId="432B7CB1" w:rsidR="00630AEA" w:rsidRPr="00D35A9B" w:rsidRDefault="00630AEA" w:rsidP="00ED34B6">
            <w:pPr>
              <w:keepNext/>
              <w:keepLines/>
              <w:spacing w:before="60" w:after="60"/>
              <w:ind w:left="-100" w:right="-11"/>
              <w:rPr>
                <w:sz w:val="18"/>
                <w:szCs w:val="18"/>
                <w:lang w:val="el-GR"/>
              </w:rPr>
            </w:pPr>
            <w:r w:rsidRPr="00DA7307">
              <w:rPr>
                <w:sz w:val="18"/>
                <w:szCs w:val="18"/>
                <w:lang w:val="el-GR"/>
              </w:rPr>
              <w:t>ΦΑΣΗ ΈΡΓΟΥ</w:t>
            </w:r>
          </w:p>
        </w:tc>
        <w:tc>
          <w:tcPr>
            <w:tcW w:w="377" w:type="pct"/>
            <w:vMerge w:val="restart"/>
            <w:shd w:val="pct15" w:color="auto" w:fill="FFFFFF"/>
            <w:vAlign w:val="center"/>
          </w:tcPr>
          <w:p w14:paraId="40CA1346" w14:textId="765B6CA9" w:rsidR="00630AEA" w:rsidRPr="00D35A9B" w:rsidRDefault="00630AEA" w:rsidP="00ED34B6">
            <w:pPr>
              <w:keepNext/>
              <w:keepLines/>
              <w:spacing w:before="60" w:after="60"/>
              <w:ind w:left="-100" w:right="-11"/>
              <w:rPr>
                <w:sz w:val="18"/>
                <w:szCs w:val="18"/>
                <w:lang w:val="el-GR"/>
              </w:rPr>
            </w:pPr>
            <w:r w:rsidRPr="00DA7307">
              <w:rPr>
                <w:sz w:val="18"/>
                <w:szCs w:val="18"/>
                <w:lang w:val="el-GR"/>
              </w:rPr>
              <w:t>ΚΩΔ. ΠΑΡΑΔΟΤΕΟΥ</w:t>
            </w:r>
          </w:p>
        </w:tc>
        <w:tc>
          <w:tcPr>
            <w:tcW w:w="374" w:type="pct"/>
            <w:vMerge w:val="restart"/>
            <w:shd w:val="pct15" w:color="auto" w:fill="FFFFFF"/>
            <w:vAlign w:val="center"/>
          </w:tcPr>
          <w:p w14:paraId="091ABBB6" w14:textId="36A70726" w:rsidR="00630AEA" w:rsidRPr="00840707" w:rsidRDefault="00630AEA" w:rsidP="00ED34B6">
            <w:pPr>
              <w:keepNext/>
              <w:keepLines/>
              <w:spacing w:before="60" w:after="60"/>
              <w:ind w:left="-100" w:right="-11"/>
              <w:rPr>
                <w:sz w:val="18"/>
                <w:szCs w:val="18"/>
                <w:lang w:val="el-GR"/>
              </w:rPr>
            </w:pPr>
            <w:r w:rsidRPr="00840707">
              <w:rPr>
                <w:sz w:val="18"/>
                <w:szCs w:val="18"/>
                <w:lang w:val="el-GR"/>
              </w:rPr>
              <w:t>Ανθρωπομήνες</w:t>
            </w:r>
          </w:p>
        </w:tc>
        <w:tc>
          <w:tcPr>
            <w:tcW w:w="917" w:type="pct"/>
            <w:gridSpan w:val="2"/>
            <w:tcBorders>
              <w:bottom w:val="single" w:sz="4" w:space="0" w:color="auto"/>
            </w:tcBorders>
            <w:shd w:val="pct15" w:color="auto" w:fill="FFFFFF"/>
            <w:vAlign w:val="center"/>
          </w:tcPr>
          <w:p w14:paraId="619FF448" w14:textId="77777777" w:rsidR="00630AEA" w:rsidRPr="00840707" w:rsidRDefault="00630AEA" w:rsidP="002E347D">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506B4CB7" w14:textId="77777777" w:rsidR="00630AEA" w:rsidRPr="00840707" w:rsidRDefault="00630AEA" w:rsidP="002E347D">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3F6AEB29" w14:textId="4307C204" w:rsidR="00630AEA" w:rsidRPr="00840707" w:rsidRDefault="00630AEA" w:rsidP="002E347D">
            <w:pPr>
              <w:keepNext/>
              <w:keepLines/>
              <w:spacing w:before="60" w:after="60"/>
              <w:rPr>
                <w:sz w:val="18"/>
                <w:szCs w:val="18"/>
                <w:lang w:val="el-GR"/>
              </w:rPr>
            </w:pPr>
            <w:r w:rsidRPr="00840707">
              <w:rPr>
                <w:sz w:val="18"/>
                <w:szCs w:val="18"/>
                <w:lang w:val="el-GR"/>
              </w:rPr>
              <w:t>ΣΥΝΟΛΙΚΗ ΑΞΙΑ</w:t>
            </w:r>
          </w:p>
          <w:p w14:paraId="03CC6634" w14:textId="77777777" w:rsidR="00630AEA" w:rsidRPr="00840707" w:rsidRDefault="00630AEA" w:rsidP="002E347D">
            <w:pPr>
              <w:keepNext/>
              <w:keepLines/>
              <w:spacing w:before="60" w:after="60"/>
              <w:rPr>
                <w:sz w:val="18"/>
                <w:szCs w:val="18"/>
                <w:lang w:val="el-GR"/>
              </w:rPr>
            </w:pPr>
            <w:r w:rsidRPr="00840707">
              <w:rPr>
                <w:sz w:val="18"/>
                <w:szCs w:val="18"/>
                <w:lang w:val="el-GR"/>
              </w:rPr>
              <w:t>ΜΕ ΦΠΑ [€]</w:t>
            </w:r>
          </w:p>
        </w:tc>
      </w:tr>
      <w:tr w:rsidR="00630AEA" w:rsidRPr="00C4217E" w14:paraId="2D0F3E1A" w14:textId="77777777" w:rsidTr="003E5417">
        <w:tc>
          <w:tcPr>
            <w:tcW w:w="214" w:type="pct"/>
            <w:vMerge/>
            <w:shd w:val="clear" w:color="auto" w:fill="FFFFFF"/>
            <w:vAlign w:val="center"/>
          </w:tcPr>
          <w:p w14:paraId="7AD6AF20" w14:textId="77777777" w:rsidR="00630AEA" w:rsidRPr="00840707" w:rsidRDefault="00630AEA" w:rsidP="002E347D">
            <w:pPr>
              <w:keepNext/>
              <w:keepLines/>
              <w:spacing w:before="60" w:after="60"/>
              <w:rPr>
                <w:sz w:val="18"/>
                <w:szCs w:val="18"/>
                <w:lang w:val="el-GR"/>
              </w:rPr>
            </w:pPr>
          </w:p>
        </w:tc>
        <w:tc>
          <w:tcPr>
            <w:tcW w:w="1766" w:type="pct"/>
            <w:vMerge/>
            <w:shd w:val="clear" w:color="auto" w:fill="FFFFFF"/>
            <w:vAlign w:val="center"/>
          </w:tcPr>
          <w:p w14:paraId="19095730" w14:textId="77777777" w:rsidR="00630AEA" w:rsidRPr="00840707" w:rsidRDefault="00630AEA" w:rsidP="002E347D">
            <w:pPr>
              <w:keepNext/>
              <w:keepLines/>
              <w:spacing w:before="60" w:after="60"/>
              <w:rPr>
                <w:sz w:val="18"/>
                <w:szCs w:val="18"/>
                <w:lang w:val="el-GR"/>
              </w:rPr>
            </w:pPr>
          </w:p>
        </w:tc>
        <w:tc>
          <w:tcPr>
            <w:tcW w:w="376" w:type="pct"/>
            <w:vMerge/>
            <w:shd w:val="clear" w:color="auto" w:fill="FFFFFF"/>
          </w:tcPr>
          <w:p w14:paraId="2EA8AC73" w14:textId="77777777" w:rsidR="00630AEA" w:rsidRPr="00840707" w:rsidRDefault="00630AEA" w:rsidP="002E347D">
            <w:pPr>
              <w:keepNext/>
              <w:keepLines/>
              <w:spacing w:before="60" w:after="60"/>
              <w:rPr>
                <w:sz w:val="18"/>
                <w:szCs w:val="18"/>
                <w:lang w:val="el-GR"/>
              </w:rPr>
            </w:pPr>
          </w:p>
        </w:tc>
        <w:tc>
          <w:tcPr>
            <w:tcW w:w="377" w:type="pct"/>
            <w:vMerge/>
            <w:shd w:val="clear" w:color="auto" w:fill="FFFFFF"/>
          </w:tcPr>
          <w:p w14:paraId="22F28859" w14:textId="26553A42" w:rsidR="00630AEA" w:rsidRPr="00840707" w:rsidRDefault="00630AEA" w:rsidP="002E347D">
            <w:pPr>
              <w:keepNext/>
              <w:keepLines/>
              <w:spacing w:before="60" w:after="60"/>
              <w:rPr>
                <w:sz w:val="18"/>
                <w:szCs w:val="18"/>
                <w:lang w:val="el-GR"/>
              </w:rPr>
            </w:pPr>
          </w:p>
        </w:tc>
        <w:tc>
          <w:tcPr>
            <w:tcW w:w="374" w:type="pct"/>
            <w:vMerge/>
            <w:shd w:val="clear" w:color="auto" w:fill="FFFFFF"/>
            <w:vAlign w:val="center"/>
          </w:tcPr>
          <w:p w14:paraId="166289F5" w14:textId="23522F6F" w:rsidR="00630AEA" w:rsidRPr="00840707" w:rsidRDefault="00630AEA" w:rsidP="002E347D">
            <w:pPr>
              <w:keepNext/>
              <w:keepLines/>
              <w:spacing w:before="60" w:after="60"/>
              <w:rPr>
                <w:sz w:val="18"/>
                <w:szCs w:val="18"/>
                <w:lang w:val="el-GR"/>
              </w:rPr>
            </w:pPr>
          </w:p>
        </w:tc>
        <w:tc>
          <w:tcPr>
            <w:tcW w:w="491" w:type="pct"/>
            <w:shd w:val="pct15" w:color="auto" w:fill="FFFFFF"/>
            <w:vAlign w:val="center"/>
          </w:tcPr>
          <w:p w14:paraId="5D533459" w14:textId="77777777" w:rsidR="00630AEA" w:rsidRPr="00840707" w:rsidRDefault="00630AEA" w:rsidP="00ED34B6">
            <w:pPr>
              <w:keepNext/>
              <w:keepLines/>
              <w:spacing w:before="60" w:after="60"/>
              <w:rPr>
                <w:sz w:val="18"/>
                <w:szCs w:val="18"/>
                <w:lang w:val="el-GR"/>
              </w:rPr>
            </w:pPr>
            <w:r w:rsidRPr="00840707">
              <w:rPr>
                <w:sz w:val="18"/>
                <w:szCs w:val="18"/>
                <w:lang w:val="el-GR"/>
              </w:rPr>
              <w:t>ΤΙΜΗ ΜΟΝΑΔΑΣ</w:t>
            </w:r>
          </w:p>
        </w:tc>
        <w:tc>
          <w:tcPr>
            <w:tcW w:w="426" w:type="pct"/>
            <w:shd w:val="pct15" w:color="auto" w:fill="FFFFFF"/>
            <w:vAlign w:val="center"/>
          </w:tcPr>
          <w:p w14:paraId="5C0C2AF3" w14:textId="77777777" w:rsidR="00630AEA" w:rsidRPr="00840707" w:rsidRDefault="00630AEA" w:rsidP="00ED34B6">
            <w:pPr>
              <w:keepNext/>
              <w:keepLines/>
              <w:spacing w:before="60" w:after="60"/>
              <w:rPr>
                <w:sz w:val="18"/>
                <w:szCs w:val="18"/>
                <w:lang w:val="el-GR"/>
              </w:rPr>
            </w:pPr>
            <w:r w:rsidRPr="00840707">
              <w:rPr>
                <w:sz w:val="18"/>
                <w:szCs w:val="18"/>
                <w:lang w:val="el-GR"/>
              </w:rPr>
              <w:t>ΣΥΝΟΛΟ</w:t>
            </w:r>
          </w:p>
        </w:tc>
        <w:tc>
          <w:tcPr>
            <w:tcW w:w="462" w:type="pct"/>
            <w:vMerge/>
            <w:shd w:val="clear" w:color="auto" w:fill="FFFFFF"/>
            <w:vAlign w:val="center"/>
          </w:tcPr>
          <w:p w14:paraId="59D88657" w14:textId="77777777" w:rsidR="00630AEA" w:rsidRPr="00840707" w:rsidRDefault="00630AEA" w:rsidP="002E347D">
            <w:pPr>
              <w:keepNext/>
              <w:keepLines/>
              <w:spacing w:before="60" w:after="60"/>
              <w:rPr>
                <w:sz w:val="18"/>
                <w:szCs w:val="18"/>
                <w:lang w:val="el-GR"/>
              </w:rPr>
            </w:pPr>
          </w:p>
        </w:tc>
        <w:tc>
          <w:tcPr>
            <w:tcW w:w="514" w:type="pct"/>
            <w:vMerge/>
            <w:shd w:val="clear" w:color="auto" w:fill="FFFFFF"/>
            <w:vAlign w:val="center"/>
          </w:tcPr>
          <w:p w14:paraId="62A69E2E" w14:textId="77777777" w:rsidR="00630AEA" w:rsidRPr="00840707" w:rsidRDefault="00630AEA" w:rsidP="002E347D">
            <w:pPr>
              <w:keepNext/>
              <w:keepLines/>
              <w:spacing w:before="60" w:after="60"/>
              <w:rPr>
                <w:sz w:val="18"/>
                <w:szCs w:val="18"/>
                <w:lang w:val="el-GR"/>
              </w:rPr>
            </w:pPr>
          </w:p>
        </w:tc>
      </w:tr>
      <w:tr w:rsidR="007113DC" w:rsidRPr="00C4217E" w14:paraId="472AD229" w14:textId="77777777" w:rsidTr="007113DC">
        <w:trPr>
          <w:trHeight w:val="284"/>
        </w:trPr>
        <w:tc>
          <w:tcPr>
            <w:tcW w:w="214" w:type="pct"/>
            <w:shd w:val="clear" w:color="auto" w:fill="FFFFFF"/>
            <w:vAlign w:val="center"/>
          </w:tcPr>
          <w:p w14:paraId="3CCE3ACB" w14:textId="77777777" w:rsidR="00630AEA" w:rsidRPr="00840707" w:rsidRDefault="00630AEA" w:rsidP="002E347D">
            <w:pPr>
              <w:keepNext/>
              <w:keepLines/>
              <w:spacing w:before="60" w:after="60"/>
              <w:rPr>
                <w:sz w:val="18"/>
                <w:szCs w:val="18"/>
                <w:lang w:val="el-GR"/>
              </w:rPr>
            </w:pPr>
            <w:r w:rsidRPr="00840707">
              <w:rPr>
                <w:sz w:val="18"/>
                <w:szCs w:val="18"/>
                <w:lang w:val="el-GR"/>
              </w:rPr>
              <w:t>1.</w:t>
            </w:r>
          </w:p>
        </w:tc>
        <w:tc>
          <w:tcPr>
            <w:tcW w:w="1766" w:type="pct"/>
            <w:shd w:val="clear" w:color="auto" w:fill="FFFFFF"/>
            <w:vAlign w:val="center"/>
          </w:tcPr>
          <w:p w14:paraId="4EB2654C" w14:textId="77777777" w:rsidR="00630AEA" w:rsidRPr="007525CF" w:rsidRDefault="00630AEA" w:rsidP="002E347D">
            <w:pPr>
              <w:keepNext/>
              <w:keepLines/>
              <w:spacing w:before="60" w:after="60"/>
              <w:rPr>
                <w:sz w:val="18"/>
                <w:szCs w:val="18"/>
                <w:lang w:val="el-GR"/>
              </w:rPr>
            </w:pPr>
            <w:r w:rsidRPr="007525CF">
              <w:rPr>
                <w:sz w:val="18"/>
                <w:szCs w:val="18"/>
                <w:lang w:val="el-GR"/>
              </w:rPr>
              <w:t>Υπηρεσίες Μελέτης Εφαρμογής</w:t>
            </w:r>
          </w:p>
        </w:tc>
        <w:tc>
          <w:tcPr>
            <w:tcW w:w="376" w:type="pct"/>
            <w:shd w:val="clear" w:color="auto" w:fill="FFFFFF"/>
          </w:tcPr>
          <w:p w14:paraId="69E8C894" w14:textId="77777777" w:rsidR="00630AEA" w:rsidRPr="00840707" w:rsidRDefault="00630AEA" w:rsidP="002E347D">
            <w:pPr>
              <w:keepNext/>
              <w:keepLines/>
              <w:spacing w:before="60" w:after="60"/>
              <w:rPr>
                <w:sz w:val="18"/>
                <w:szCs w:val="18"/>
                <w:lang w:val="el-GR"/>
              </w:rPr>
            </w:pPr>
          </w:p>
        </w:tc>
        <w:tc>
          <w:tcPr>
            <w:tcW w:w="377" w:type="pct"/>
            <w:shd w:val="clear" w:color="auto" w:fill="FFFFFF"/>
          </w:tcPr>
          <w:p w14:paraId="494752CD" w14:textId="17EC93A4" w:rsidR="00630AEA" w:rsidRPr="00840707" w:rsidRDefault="00630AEA" w:rsidP="002E347D">
            <w:pPr>
              <w:keepNext/>
              <w:keepLines/>
              <w:spacing w:before="60" w:after="60"/>
              <w:rPr>
                <w:sz w:val="18"/>
                <w:szCs w:val="18"/>
                <w:lang w:val="el-GR"/>
              </w:rPr>
            </w:pPr>
          </w:p>
        </w:tc>
        <w:tc>
          <w:tcPr>
            <w:tcW w:w="374" w:type="pct"/>
            <w:shd w:val="clear" w:color="auto" w:fill="FFFFFF"/>
            <w:vAlign w:val="center"/>
          </w:tcPr>
          <w:p w14:paraId="2CE4EF80" w14:textId="4D657BB3" w:rsidR="00630AEA" w:rsidRPr="00840707" w:rsidRDefault="00630AEA" w:rsidP="002E347D">
            <w:pPr>
              <w:keepNext/>
              <w:keepLines/>
              <w:spacing w:before="60" w:after="60"/>
              <w:rPr>
                <w:sz w:val="18"/>
                <w:szCs w:val="18"/>
                <w:lang w:val="el-GR"/>
              </w:rPr>
            </w:pPr>
          </w:p>
        </w:tc>
        <w:tc>
          <w:tcPr>
            <w:tcW w:w="491" w:type="pct"/>
            <w:shd w:val="clear" w:color="auto" w:fill="FFFFFF"/>
            <w:vAlign w:val="center"/>
          </w:tcPr>
          <w:p w14:paraId="65C4C1A3" w14:textId="77777777" w:rsidR="00630AEA" w:rsidRPr="00840707" w:rsidRDefault="00630AEA" w:rsidP="002E347D">
            <w:pPr>
              <w:keepNext/>
              <w:keepLines/>
              <w:spacing w:before="60" w:after="60"/>
              <w:rPr>
                <w:sz w:val="18"/>
                <w:szCs w:val="18"/>
                <w:lang w:val="el-GR"/>
              </w:rPr>
            </w:pPr>
          </w:p>
        </w:tc>
        <w:tc>
          <w:tcPr>
            <w:tcW w:w="426" w:type="pct"/>
            <w:shd w:val="clear" w:color="auto" w:fill="FFFFFF"/>
            <w:vAlign w:val="center"/>
          </w:tcPr>
          <w:p w14:paraId="484576A3" w14:textId="77777777" w:rsidR="00630AEA" w:rsidRPr="00840707" w:rsidRDefault="00630AEA" w:rsidP="002E347D">
            <w:pPr>
              <w:keepNext/>
              <w:keepLines/>
              <w:spacing w:before="60" w:after="60"/>
              <w:rPr>
                <w:sz w:val="18"/>
                <w:szCs w:val="18"/>
                <w:lang w:val="el-GR"/>
              </w:rPr>
            </w:pPr>
          </w:p>
        </w:tc>
        <w:tc>
          <w:tcPr>
            <w:tcW w:w="462" w:type="pct"/>
            <w:shd w:val="clear" w:color="auto" w:fill="FFFFFF"/>
            <w:vAlign w:val="center"/>
          </w:tcPr>
          <w:p w14:paraId="2BE51EB0" w14:textId="77777777" w:rsidR="00630AEA" w:rsidRPr="00840707" w:rsidRDefault="00630AEA" w:rsidP="002E347D">
            <w:pPr>
              <w:keepNext/>
              <w:keepLines/>
              <w:spacing w:before="60" w:after="60"/>
              <w:rPr>
                <w:sz w:val="18"/>
                <w:szCs w:val="18"/>
                <w:lang w:val="el-GR"/>
              </w:rPr>
            </w:pPr>
          </w:p>
        </w:tc>
        <w:tc>
          <w:tcPr>
            <w:tcW w:w="514" w:type="pct"/>
            <w:shd w:val="clear" w:color="auto" w:fill="FFFFFF"/>
            <w:vAlign w:val="center"/>
          </w:tcPr>
          <w:p w14:paraId="0FD706C1" w14:textId="77777777" w:rsidR="00630AEA" w:rsidRPr="00840707" w:rsidRDefault="00630AEA" w:rsidP="002E347D">
            <w:pPr>
              <w:keepNext/>
              <w:keepLines/>
              <w:spacing w:before="60" w:after="60"/>
              <w:rPr>
                <w:sz w:val="18"/>
                <w:szCs w:val="18"/>
                <w:lang w:val="el-GR"/>
              </w:rPr>
            </w:pPr>
          </w:p>
        </w:tc>
      </w:tr>
      <w:tr w:rsidR="007113DC" w:rsidRPr="00C4217E" w14:paraId="2EFFDB29" w14:textId="77777777" w:rsidTr="007113DC">
        <w:trPr>
          <w:trHeight w:val="284"/>
        </w:trPr>
        <w:tc>
          <w:tcPr>
            <w:tcW w:w="214" w:type="pct"/>
            <w:shd w:val="clear" w:color="auto" w:fill="FFFFFF"/>
            <w:vAlign w:val="center"/>
          </w:tcPr>
          <w:p w14:paraId="0BA0FED1" w14:textId="1A05EC45" w:rsidR="00630AEA" w:rsidRPr="00840707" w:rsidRDefault="00D238CC" w:rsidP="002E347D">
            <w:pPr>
              <w:keepNext/>
              <w:keepLines/>
              <w:spacing w:before="60" w:after="60"/>
              <w:rPr>
                <w:sz w:val="18"/>
                <w:szCs w:val="18"/>
                <w:lang w:val="el-GR"/>
              </w:rPr>
            </w:pPr>
            <w:r>
              <w:rPr>
                <w:sz w:val="18"/>
                <w:szCs w:val="18"/>
                <w:lang w:val="el-GR"/>
              </w:rPr>
              <w:t>2</w:t>
            </w:r>
            <w:r w:rsidR="00630AEA" w:rsidRPr="00840707">
              <w:rPr>
                <w:sz w:val="18"/>
                <w:szCs w:val="18"/>
                <w:lang w:val="el-GR"/>
              </w:rPr>
              <w:t>.</w:t>
            </w:r>
          </w:p>
        </w:tc>
        <w:tc>
          <w:tcPr>
            <w:tcW w:w="1766" w:type="pct"/>
            <w:shd w:val="clear" w:color="auto" w:fill="FFFFFF"/>
            <w:vAlign w:val="center"/>
          </w:tcPr>
          <w:p w14:paraId="3A5C4FF9" w14:textId="77777777" w:rsidR="00630AEA" w:rsidRPr="007525CF" w:rsidRDefault="00630AEA" w:rsidP="002E347D">
            <w:pPr>
              <w:keepNext/>
              <w:keepLines/>
              <w:spacing w:before="60" w:after="60"/>
              <w:rPr>
                <w:sz w:val="18"/>
                <w:szCs w:val="18"/>
                <w:lang w:val="el-GR"/>
              </w:rPr>
            </w:pPr>
            <w:r w:rsidRPr="007525CF">
              <w:rPr>
                <w:sz w:val="18"/>
                <w:szCs w:val="18"/>
                <w:lang w:val="el-GR"/>
              </w:rPr>
              <w:t>Υπηρεσίες Εκπαίδευσης</w:t>
            </w:r>
          </w:p>
        </w:tc>
        <w:tc>
          <w:tcPr>
            <w:tcW w:w="376" w:type="pct"/>
            <w:shd w:val="clear" w:color="auto" w:fill="FFFFFF"/>
          </w:tcPr>
          <w:p w14:paraId="58EF1E4A" w14:textId="77777777" w:rsidR="00630AEA" w:rsidRPr="00840707" w:rsidRDefault="00630AEA" w:rsidP="002E347D">
            <w:pPr>
              <w:keepNext/>
              <w:keepLines/>
              <w:spacing w:before="60" w:after="60"/>
              <w:rPr>
                <w:sz w:val="18"/>
                <w:szCs w:val="18"/>
                <w:lang w:val="el-GR"/>
              </w:rPr>
            </w:pPr>
          </w:p>
        </w:tc>
        <w:tc>
          <w:tcPr>
            <w:tcW w:w="377" w:type="pct"/>
            <w:shd w:val="clear" w:color="auto" w:fill="FFFFFF"/>
          </w:tcPr>
          <w:p w14:paraId="43F68E3C" w14:textId="4283E4D9" w:rsidR="00630AEA" w:rsidRPr="00840707" w:rsidRDefault="00630AEA" w:rsidP="002E347D">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0274D834" w14:textId="327169DA" w:rsidR="00630AEA" w:rsidRPr="00840707" w:rsidRDefault="00630AEA" w:rsidP="002E347D">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7970713" w14:textId="77777777" w:rsidR="00630AEA" w:rsidRPr="00840707" w:rsidRDefault="00630AEA" w:rsidP="002E347D">
            <w:pPr>
              <w:keepNext/>
              <w:keepLines/>
              <w:spacing w:before="60" w:after="60"/>
              <w:rPr>
                <w:sz w:val="18"/>
                <w:szCs w:val="18"/>
                <w:lang w:val="el-GR"/>
              </w:rPr>
            </w:pPr>
          </w:p>
        </w:tc>
        <w:tc>
          <w:tcPr>
            <w:tcW w:w="426" w:type="pct"/>
            <w:shd w:val="clear" w:color="auto" w:fill="FFFFFF"/>
            <w:vAlign w:val="center"/>
          </w:tcPr>
          <w:p w14:paraId="57F748FB" w14:textId="77777777" w:rsidR="00630AEA" w:rsidRPr="00840707" w:rsidRDefault="00630AEA" w:rsidP="002E347D">
            <w:pPr>
              <w:keepNext/>
              <w:keepLines/>
              <w:spacing w:before="60" w:after="60"/>
              <w:rPr>
                <w:sz w:val="18"/>
                <w:szCs w:val="18"/>
                <w:lang w:val="el-GR"/>
              </w:rPr>
            </w:pPr>
          </w:p>
        </w:tc>
        <w:tc>
          <w:tcPr>
            <w:tcW w:w="462" w:type="pct"/>
            <w:shd w:val="clear" w:color="auto" w:fill="FFFFFF"/>
            <w:vAlign w:val="center"/>
          </w:tcPr>
          <w:p w14:paraId="44B7B74D" w14:textId="77777777" w:rsidR="00630AEA" w:rsidRPr="00840707" w:rsidRDefault="00630AEA" w:rsidP="002E347D">
            <w:pPr>
              <w:keepNext/>
              <w:keepLines/>
              <w:spacing w:before="60" w:after="60"/>
              <w:rPr>
                <w:sz w:val="18"/>
                <w:szCs w:val="18"/>
                <w:lang w:val="el-GR"/>
              </w:rPr>
            </w:pPr>
          </w:p>
        </w:tc>
        <w:tc>
          <w:tcPr>
            <w:tcW w:w="514" w:type="pct"/>
            <w:shd w:val="clear" w:color="auto" w:fill="FFFFFF"/>
            <w:vAlign w:val="center"/>
          </w:tcPr>
          <w:p w14:paraId="56FFD0F3" w14:textId="77777777" w:rsidR="00630AEA" w:rsidRPr="00840707" w:rsidRDefault="00630AEA" w:rsidP="002E347D">
            <w:pPr>
              <w:keepNext/>
              <w:keepLines/>
              <w:spacing w:before="60" w:after="60"/>
              <w:rPr>
                <w:sz w:val="18"/>
                <w:szCs w:val="18"/>
                <w:lang w:val="el-GR"/>
              </w:rPr>
            </w:pPr>
          </w:p>
        </w:tc>
      </w:tr>
      <w:tr w:rsidR="00630AEA" w:rsidRPr="00C4217E" w14:paraId="5138E881" w14:textId="77777777" w:rsidTr="00630AEA">
        <w:trPr>
          <w:trHeight w:val="284"/>
        </w:trPr>
        <w:tc>
          <w:tcPr>
            <w:tcW w:w="2733" w:type="pct"/>
            <w:gridSpan w:val="4"/>
            <w:tcBorders>
              <w:right w:val="single" w:sz="4" w:space="0" w:color="auto"/>
            </w:tcBorders>
            <w:shd w:val="pct15" w:color="auto" w:fill="auto"/>
          </w:tcPr>
          <w:p w14:paraId="6D912D0D" w14:textId="01DAF15A" w:rsidR="00630AEA" w:rsidRPr="00840707" w:rsidRDefault="00630AEA" w:rsidP="00ED34B6">
            <w:pPr>
              <w:keepNext/>
              <w:keepLines/>
              <w:spacing w:before="60" w:after="60"/>
              <w:rPr>
                <w:sz w:val="18"/>
                <w:szCs w:val="18"/>
              </w:rPr>
            </w:pPr>
            <w:r w:rsidRPr="00840707">
              <w:rPr>
                <w:b/>
                <w:sz w:val="18"/>
                <w:szCs w:val="18"/>
                <w:lang w:val="el-GR"/>
              </w:rPr>
              <w:t>ΣΥΝΟΛΟ</w:t>
            </w:r>
          </w:p>
        </w:tc>
        <w:tc>
          <w:tcPr>
            <w:tcW w:w="374" w:type="pct"/>
            <w:tcBorders>
              <w:right w:val="single" w:sz="4" w:space="0" w:color="auto"/>
            </w:tcBorders>
            <w:shd w:val="pct15" w:color="auto" w:fill="auto"/>
            <w:vAlign w:val="center"/>
          </w:tcPr>
          <w:p w14:paraId="757A4C39" w14:textId="77777777" w:rsidR="00630AEA" w:rsidRPr="00840707" w:rsidRDefault="00630AEA" w:rsidP="00ED34B6">
            <w:pPr>
              <w:keepNext/>
              <w:keepLines/>
              <w:spacing w:before="60" w:after="60"/>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630AEA" w:rsidRPr="00840707" w:rsidRDefault="00630AEA" w:rsidP="00ED34B6">
            <w:pPr>
              <w:keepNext/>
              <w:keepLines/>
              <w:spacing w:before="60" w:after="60"/>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D7AA76" w14:textId="77777777" w:rsidR="00630AEA" w:rsidRPr="00840707" w:rsidRDefault="00630AEA" w:rsidP="002E347D">
            <w:pPr>
              <w:keepNext/>
              <w:keepLines/>
              <w:spacing w:before="60" w:after="60"/>
              <w:rPr>
                <w:sz w:val="18"/>
                <w:szCs w:val="18"/>
              </w:rPr>
            </w:pPr>
          </w:p>
        </w:tc>
        <w:tc>
          <w:tcPr>
            <w:tcW w:w="462" w:type="pct"/>
            <w:shd w:val="clear" w:color="auto" w:fill="D9D9D9" w:themeFill="background1" w:themeFillShade="D9"/>
            <w:vAlign w:val="center"/>
          </w:tcPr>
          <w:p w14:paraId="58B369E0" w14:textId="77777777" w:rsidR="00630AEA" w:rsidRPr="00840707" w:rsidRDefault="00630AEA" w:rsidP="002E347D">
            <w:pPr>
              <w:keepNext/>
              <w:keepLines/>
              <w:spacing w:before="60" w:after="60"/>
              <w:rPr>
                <w:sz w:val="18"/>
                <w:szCs w:val="18"/>
              </w:rPr>
            </w:pPr>
          </w:p>
        </w:tc>
        <w:tc>
          <w:tcPr>
            <w:tcW w:w="514" w:type="pct"/>
            <w:shd w:val="clear" w:color="auto" w:fill="D9D9D9" w:themeFill="background1" w:themeFillShade="D9"/>
            <w:vAlign w:val="center"/>
          </w:tcPr>
          <w:p w14:paraId="75F19DA0" w14:textId="77777777" w:rsidR="00630AEA" w:rsidRPr="00840707" w:rsidRDefault="00630AEA" w:rsidP="002E347D">
            <w:pPr>
              <w:keepNext/>
              <w:keepLines/>
              <w:spacing w:before="60" w:after="60"/>
              <w:rPr>
                <w:sz w:val="18"/>
                <w:szCs w:val="18"/>
              </w:rPr>
            </w:pPr>
          </w:p>
        </w:tc>
      </w:tr>
    </w:tbl>
    <w:p w14:paraId="0F3C6D90" w14:textId="77777777" w:rsidR="00623457" w:rsidRDefault="00623457" w:rsidP="002E347D">
      <w:pPr>
        <w:rPr>
          <w:lang w:val="el-GR"/>
        </w:rPr>
      </w:pPr>
      <w:bookmarkStart w:id="642" w:name="_Toc240445879"/>
      <w:bookmarkStart w:id="643" w:name="_Toc366852700"/>
      <w:bookmarkStart w:id="644" w:name="_Ref508304072"/>
      <w:bookmarkStart w:id="645" w:name="_Toc10632753"/>
      <w:bookmarkStart w:id="646" w:name="_Toc42167520"/>
      <w:bookmarkEnd w:id="641"/>
    </w:p>
    <w:p w14:paraId="21D0AEF2" w14:textId="77777777" w:rsidR="00623457" w:rsidRPr="00C4217E" w:rsidRDefault="00623457" w:rsidP="002E347D">
      <w:pPr>
        <w:pStyle w:val="3"/>
        <w:numPr>
          <w:ilvl w:val="2"/>
          <w:numId w:val="21"/>
        </w:numPr>
        <w:ind w:left="1134" w:hanging="414"/>
        <w:rPr>
          <w:rFonts w:cs="Tahoma"/>
          <w:lang w:val="el-GR"/>
        </w:rPr>
      </w:pPr>
      <w:bookmarkStart w:id="647" w:name="_Toc180072404"/>
      <w:bookmarkStart w:id="648" w:name="_Toc46178225"/>
      <w:bookmarkStart w:id="649" w:name="_Toc46178713"/>
      <w:bookmarkStart w:id="650" w:name="_Toc46179200"/>
      <w:bookmarkStart w:id="651" w:name="_Toc180072405"/>
      <w:bookmarkStart w:id="652" w:name="_Toc63254467"/>
      <w:bookmarkStart w:id="653" w:name="_Ref104352824"/>
      <w:bookmarkStart w:id="654" w:name="_Ref104352827"/>
      <w:bookmarkStart w:id="655" w:name="_Ref104352962"/>
      <w:bookmarkStart w:id="656" w:name="_Toc240445882"/>
      <w:bookmarkStart w:id="657" w:name="_Toc366852703"/>
      <w:bookmarkStart w:id="658" w:name="_Toc10632754"/>
      <w:bookmarkStart w:id="659" w:name="_Toc42167521"/>
      <w:bookmarkStart w:id="660" w:name="_Ref52978018"/>
      <w:bookmarkStart w:id="661" w:name="_Toc53671374"/>
      <w:bookmarkStart w:id="662" w:name="_Toc97194384"/>
      <w:bookmarkStart w:id="663" w:name="_Toc97194488"/>
      <w:bookmarkStart w:id="664" w:name="_Toc181183798"/>
      <w:bookmarkEnd w:id="642"/>
      <w:bookmarkEnd w:id="643"/>
      <w:bookmarkEnd w:id="644"/>
      <w:bookmarkEnd w:id="645"/>
      <w:bookmarkEnd w:id="646"/>
      <w:bookmarkEnd w:id="647"/>
      <w:bookmarkEnd w:id="648"/>
      <w:bookmarkEnd w:id="649"/>
      <w:bookmarkEnd w:id="650"/>
      <w:bookmarkEnd w:id="651"/>
      <w:r w:rsidRPr="00C4217E">
        <w:rPr>
          <w:rFonts w:cs="Tahoma"/>
          <w:lang w:val="el-GR"/>
        </w:rPr>
        <w:t>Συγκεντρωτικός Πίνακας Οικονομικής Προσφοράς</w:t>
      </w:r>
      <w:bookmarkEnd w:id="652"/>
      <w:r w:rsidRPr="00C4217E">
        <w:rPr>
          <w:rFonts w:cs="Tahoma"/>
          <w:lang w:val="el-GR"/>
        </w:rPr>
        <w:t xml:space="preserve"> Έργου</w:t>
      </w:r>
      <w:bookmarkEnd w:id="653"/>
      <w:bookmarkEnd w:id="654"/>
      <w:bookmarkEnd w:id="655"/>
      <w:bookmarkEnd w:id="656"/>
      <w:bookmarkEnd w:id="657"/>
      <w:bookmarkEnd w:id="658"/>
      <w:bookmarkEnd w:id="659"/>
      <w:bookmarkEnd w:id="660"/>
      <w:bookmarkEnd w:id="661"/>
      <w:bookmarkEnd w:id="662"/>
      <w:bookmarkEnd w:id="663"/>
      <w:bookmarkEnd w:id="6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2E347D">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2E347D">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ED34B6">
            <w:pPr>
              <w:keepNext/>
              <w:keepLines/>
              <w:spacing w:before="60" w:after="60"/>
              <w:rPr>
                <w:sz w:val="18"/>
                <w:szCs w:val="18"/>
                <w:lang w:val="el-GR"/>
              </w:rPr>
            </w:pPr>
            <w:r w:rsidRPr="00840707">
              <w:rPr>
                <w:sz w:val="18"/>
                <w:szCs w:val="18"/>
                <w:lang w:val="el-GR"/>
              </w:rPr>
              <w:t>ΣΥΝΟΛΙΚΗ ΑΞΙΑ ΕΡΓΟΥ</w:t>
            </w:r>
          </w:p>
          <w:p w14:paraId="1C47E65B" w14:textId="77777777" w:rsidR="00623457" w:rsidRPr="00840707" w:rsidRDefault="00623457" w:rsidP="00ED34B6">
            <w:pPr>
              <w:keepNext/>
              <w:keepLines/>
              <w:spacing w:before="60" w:after="60"/>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ED34B6">
            <w:pPr>
              <w:keepNext/>
              <w:keepLines/>
              <w:spacing w:before="60" w:after="60"/>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ED34B6">
            <w:pPr>
              <w:keepNext/>
              <w:keepLines/>
              <w:spacing w:before="60" w:after="60"/>
              <w:rPr>
                <w:sz w:val="18"/>
                <w:szCs w:val="18"/>
                <w:lang w:val="el-GR"/>
              </w:rPr>
            </w:pPr>
            <w:r w:rsidRPr="00840707">
              <w:rPr>
                <w:sz w:val="18"/>
                <w:szCs w:val="18"/>
                <w:lang w:val="el-GR"/>
              </w:rPr>
              <w:t>ΣΥΝΟΛΙΚΗ ΑΞΙΑ ΕΡΓΟΥ</w:t>
            </w:r>
          </w:p>
          <w:p w14:paraId="1BC023C9" w14:textId="77777777" w:rsidR="00623457" w:rsidRPr="00840707" w:rsidRDefault="00623457" w:rsidP="00ED34B6">
            <w:pPr>
              <w:keepNext/>
              <w:keepLines/>
              <w:spacing w:before="60" w:after="60"/>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2E347D">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2E347D">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2E347D">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2E347D">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2E347D">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2E347D">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1C119203" w:rsidR="00623457" w:rsidRPr="00840707" w:rsidRDefault="00623457" w:rsidP="002E347D">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4255F2">
              <w:rPr>
                <w:sz w:val="18"/>
                <w:szCs w:val="18"/>
              </w:rPr>
              <w:t>1</w:t>
            </w:r>
            <w:r w:rsidRPr="00840707">
              <w:rPr>
                <w:sz w:val="18"/>
                <w:szCs w:val="18"/>
              </w:rPr>
              <w:fldChar w:fldCharType="end"/>
            </w:r>
            <w:r w:rsidRPr="00840707">
              <w:rPr>
                <w:sz w:val="18"/>
                <w:szCs w:val="18"/>
                <w:lang w:val="el-GR"/>
              </w:rPr>
              <w:t>)</w:t>
            </w:r>
          </w:p>
        </w:tc>
        <w:tc>
          <w:tcPr>
            <w:tcW w:w="845" w:type="pct"/>
            <w:vAlign w:val="center"/>
          </w:tcPr>
          <w:p w14:paraId="0B89F227" w14:textId="77777777" w:rsidR="00623457" w:rsidRPr="00840707" w:rsidRDefault="00623457" w:rsidP="002E347D">
            <w:pPr>
              <w:keepNext/>
              <w:keepLines/>
              <w:spacing w:before="60" w:after="60"/>
              <w:rPr>
                <w:sz w:val="18"/>
                <w:szCs w:val="18"/>
                <w:lang w:val="el-GR"/>
              </w:rPr>
            </w:pPr>
          </w:p>
        </w:tc>
        <w:tc>
          <w:tcPr>
            <w:tcW w:w="846" w:type="pct"/>
            <w:vAlign w:val="center"/>
          </w:tcPr>
          <w:p w14:paraId="461B780B" w14:textId="77777777" w:rsidR="00623457" w:rsidRPr="00840707" w:rsidRDefault="00623457" w:rsidP="002E347D">
            <w:pPr>
              <w:keepNext/>
              <w:keepLines/>
              <w:spacing w:before="60" w:after="60"/>
              <w:rPr>
                <w:sz w:val="18"/>
                <w:szCs w:val="18"/>
                <w:lang w:val="el-GR"/>
              </w:rPr>
            </w:pPr>
          </w:p>
        </w:tc>
        <w:tc>
          <w:tcPr>
            <w:tcW w:w="846" w:type="pct"/>
            <w:vAlign w:val="center"/>
          </w:tcPr>
          <w:p w14:paraId="26D9087A" w14:textId="77777777" w:rsidR="00623457" w:rsidRPr="00840707" w:rsidRDefault="00623457" w:rsidP="002E347D">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2E347D">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66BD93B9" w:rsidR="00623457" w:rsidRPr="00840707" w:rsidRDefault="00623457" w:rsidP="002E347D">
            <w:pPr>
              <w:keepNext/>
              <w:keepLines/>
              <w:spacing w:before="60" w:after="60"/>
              <w:rPr>
                <w:sz w:val="18"/>
                <w:szCs w:val="18"/>
                <w:lang w:val="el-GR"/>
              </w:rPr>
            </w:pPr>
            <w:r w:rsidRPr="00840707">
              <w:rPr>
                <w:sz w:val="18"/>
                <w:szCs w:val="18"/>
                <w:lang w:val="el-GR"/>
              </w:rPr>
              <w:t xml:space="preserve">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4255F2">
              <w:rPr>
                <w:sz w:val="18"/>
                <w:szCs w:val="18"/>
              </w:rPr>
              <w:t>2</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2E347D">
            <w:pPr>
              <w:keepNext/>
              <w:keepLines/>
              <w:spacing w:before="60" w:after="60"/>
              <w:rPr>
                <w:sz w:val="18"/>
                <w:szCs w:val="18"/>
                <w:lang w:val="el-GR"/>
              </w:rPr>
            </w:pPr>
          </w:p>
        </w:tc>
        <w:tc>
          <w:tcPr>
            <w:tcW w:w="846" w:type="pct"/>
            <w:vAlign w:val="center"/>
          </w:tcPr>
          <w:p w14:paraId="51689A4D" w14:textId="77777777" w:rsidR="00623457" w:rsidRPr="00840707" w:rsidRDefault="00623457" w:rsidP="002E347D">
            <w:pPr>
              <w:keepNext/>
              <w:keepLines/>
              <w:spacing w:before="60" w:after="60"/>
              <w:rPr>
                <w:sz w:val="18"/>
                <w:szCs w:val="18"/>
                <w:lang w:val="el-GR"/>
              </w:rPr>
            </w:pPr>
          </w:p>
        </w:tc>
        <w:tc>
          <w:tcPr>
            <w:tcW w:w="846" w:type="pct"/>
            <w:vAlign w:val="center"/>
          </w:tcPr>
          <w:p w14:paraId="34F45C7B" w14:textId="77777777" w:rsidR="00623457" w:rsidRPr="00840707" w:rsidRDefault="00623457" w:rsidP="002E347D">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2E347D">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28DCCE6A" w:rsidR="00623457" w:rsidRPr="00840707" w:rsidRDefault="00623457" w:rsidP="002E347D">
            <w:pPr>
              <w:keepNext/>
              <w:keepLines/>
              <w:spacing w:before="60" w:after="60"/>
              <w:rPr>
                <w:sz w:val="18"/>
                <w:szCs w:val="18"/>
                <w:lang w:val="el-GR"/>
              </w:rPr>
            </w:pPr>
            <w:r w:rsidRPr="00840707">
              <w:rPr>
                <w:sz w:val="18"/>
                <w:szCs w:val="18"/>
                <w:lang w:val="el-GR"/>
              </w:rPr>
              <w:t xml:space="preserve">Υπηρεσίες (Πίνακας </w:t>
            </w:r>
            <w:r w:rsidR="00680667">
              <w:rPr>
                <w:sz w:val="18"/>
                <w:szCs w:val="18"/>
                <w:lang w:val="el-GR"/>
              </w:rPr>
              <w:t>3</w:t>
            </w:r>
            <w:r w:rsidRPr="00840707">
              <w:rPr>
                <w:sz w:val="18"/>
                <w:szCs w:val="18"/>
                <w:lang w:val="el-GR"/>
              </w:rPr>
              <w:t>)</w:t>
            </w:r>
          </w:p>
        </w:tc>
        <w:tc>
          <w:tcPr>
            <w:tcW w:w="845" w:type="pct"/>
            <w:vAlign w:val="center"/>
          </w:tcPr>
          <w:p w14:paraId="34EF4896" w14:textId="77777777" w:rsidR="00623457" w:rsidRPr="00840707" w:rsidRDefault="00623457" w:rsidP="002E347D">
            <w:pPr>
              <w:keepNext/>
              <w:keepLines/>
              <w:spacing w:before="60" w:after="60"/>
              <w:rPr>
                <w:sz w:val="18"/>
                <w:szCs w:val="18"/>
                <w:lang w:val="el-GR"/>
              </w:rPr>
            </w:pPr>
          </w:p>
        </w:tc>
        <w:tc>
          <w:tcPr>
            <w:tcW w:w="846" w:type="pct"/>
            <w:vAlign w:val="center"/>
          </w:tcPr>
          <w:p w14:paraId="5AC07FED" w14:textId="77777777" w:rsidR="00623457" w:rsidRPr="00840707" w:rsidRDefault="00623457" w:rsidP="002E347D">
            <w:pPr>
              <w:keepNext/>
              <w:keepLines/>
              <w:spacing w:before="60" w:after="60"/>
              <w:rPr>
                <w:sz w:val="18"/>
                <w:szCs w:val="18"/>
                <w:lang w:val="el-GR"/>
              </w:rPr>
            </w:pPr>
          </w:p>
        </w:tc>
        <w:tc>
          <w:tcPr>
            <w:tcW w:w="846" w:type="pct"/>
            <w:vAlign w:val="center"/>
          </w:tcPr>
          <w:p w14:paraId="25F89458" w14:textId="77777777" w:rsidR="00623457" w:rsidRPr="00840707" w:rsidRDefault="00623457" w:rsidP="002E347D">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2E347D">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2E347D">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2E347D">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2E347D">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2E347D">
            <w:pPr>
              <w:keepNext/>
              <w:keepLines/>
              <w:spacing w:before="60" w:after="60"/>
              <w:rPr>
                <w:sz w:val="18"/>
                <w:szCs w:val="18"/>
                <w:lang w:val="el-GR"/>
              </w:rPr>
            </w:pPr>
          </w:p>
        </w:tc>
      </w:tr>
    </w:tbl>
    <w:p w14:paraId="18E0D929" w14:textId="77777777" w:rsidR="00623457" w:rsidRPr="00840707" w:rsidRDefault="00623457" w:rsidP="002E347D">
      <w:pPr>
        <w:rPr>
          <w:b/>
        </w:rPr>
      </w:pPr>
      <w:bookmarkStart w:id="665" w:name="_Ref104352863"/>
      <w:bookmarkStart w:id="666" w:name="_Ref104352865"/>
      <w:bookmarkStart w:id="667" w:name="_Ref104352990"/>
      <w:bookmarkStart w:id="668" w:name="_Toc240445883"/>
      <w:bookmarkStart w:id="669" w:name="_Toc366852704"/>
      <w:bookmarkStart w:id="670" w:name="_Toc10632755"/>
      <w:bookmarkStart w:id="671" w:name="_Toc42167522"/>
    </w:p>
    <w:p w14:paraId="04F7BF82" w14:textId="77777777" w:rsidR="00623457" w:rsidRPr="00C4217E" w:rsidRDefault="00623457" w:rsidP="002E347D">
      <w:pPr>
        <w:pStyle w:val="3"/>
        <w:numPr>
          <w:ilvl w:val="2"/>
          <w:numId w:val="21"/>
        </w:numPr>
        <w:rPr>
          <w:rFonts w:cs="Tahoma"/>
          <w:lang w:val="el-GR"/>
        </w:rPr>
      </w:pPr>
      <w:bookmarkStart w:id="672" w:name="_Ref46148857"/>
      <w:bookmarkStart w:id="673" w:name="_Toc53671375"/>
      <w:bookmarkStart w:id="674" w:name="_Toc97194385"/>
      <w:bookmarkStart w:id="675" w:name="_Toc97194489"/>
      <w:bookmarkStart w:id="676" w:name="_Toc181183799"/>
      <w:bookmarkStart w:id="677" w:name="_Hlk167319098"/>
      <w:r w:rsidRPr="00C4217E">
        <w:rPr>
          <w:rFonts w:cs="Tahoma"/>
          <w:lang w:val="el-GR"/>
        </w:rPr>
        <w:t>Συγκεντρωτικός Πίνακας Οικονομικής Προσφοράς Συντήρησης</w:t>
      </w:r>
      <w:bookmarkEnd w:id="665"/>
      <w:bookmarkEnd w:id="666"/>
      <w:bookmarkEnd w:id="667"/>
      <w:bookmarkEnd w:id="668"/>
      <w:bookmarkEnd w:id="669"/>
      <w:bookmarkEnd w:id="670"/>
      <w:bookmarkEnd w:id="671"/>
      <w:bookmarkEnd w:id="672"/>
      <w:bookmarkEnd w:id="673"/>
      <w:bookmarkEnd w:id="674"/>
      <w:bookmarkEnd w:id="675"/>
      <w:bookmarkEnd w:id="676"/>
    </w:p>
    <w:tbl>
      <w:tblPr>
        <w:tblW w:w="41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4"/>
        <w:gridCol w:w="1964"/>
        <w:gridCol w:w="1842"/>
        <w:gridCol w:w="1912"/>
        <w:gridCol w:w="932"/>
        <w:gridCol w:w="1912"/>
        <w:gridCol w:w="2200"/>
      </w:tblGrid>
      <w:tr w:rsidR="006B4E99" w:rsidRPr="00C4217E" w14:paraId="1925305C" w14:textId="77777777" w:rsidTr="008602C1">
        <w:trPr>
          <w:cantSplit/>
          <w:tblHeader/>
          <w:jc w:val="center"/>
        </w:trPr>
        <w:tc>
          <w:tcPr>
            <w:tcW w:w="577" w:type="pct"/>
            <w:shd w:val="clear" w:color="auto" w:fill="E6E6E6"/>
            <w:vAlign w:val="center"/>
          </w:tcPr>
          <w:p w14:paraId="2F7A87E3" w14:textId="77777777" w:rsidR="006B4E99" w:rsidRPr="00840707" w:rsidRDefault="006B4E99" w:rsidP="00ED34B6">
            <w:pPr>
              <w:spacing w:after="0"/>
              <w:rPr>
                <w:sz w:val="18"/>
                <w:szCs w:val="18"/>
                <w:lang w:val="el-GR"/>
              </w:rPr>
            </w:pPr>
            <w:r w:rsidRPr="00840707">
              <w:rPr>
                <w:sz w:val="18"/>
                <w:szCs w:val="18"/>
                <w:lang w:val="el-GR"/>
              </w:rPr>
              <w:t>ΕΤΟΣ*</w:t>
            </w:r>
          </w:p>
        </w:tc>
        <w:tc>
          <w:tcPr>
            <w:tcW w:w="807" w:type="pct"/>
            <w:shd w:val="clear" w:color="auto" w:fill="E6E6E6"/>
            <w:vAlign w:val="center"/>
          </w:tcPr>
          <w:p w14:paraId="0ABBE902" w14:textId="77777777" w:rsidR="006B4E99" w:rsidRPr="00840707" w:rsidRDefault="006B4E99" w:rsidP="00ED34B6">
            <w:pPr>
              <w:spacing w:after="0"/>
              <w:rPr>
                <w:sz w:val="18"/>
                <w:szCs w:val="18"/>
                <w:lang w:val="el-GR"/>
              </w:rPr>
            </w:pPr>
            <w:r w:rsidRPr="00840707">
              <w:rPr>
                <w:sz w:val="18"/>
                <w:szCs w:val="18"/>
                <w:lang w:val="el-GR"/>
              </w:rPr>
              <w:t>ΕΤΗΣΙΑ ΣΥΝΤΗΡΗΣΗ ΕΞΟΠΛΙΣΜΟΥ</w:t>
            </w:r>
          </w:p>
          <w:p w14:paraId="65E6A786" w14:textId="77777777" w:rsidR="006B4E99" w:rsidRPr="00840707" w:rsidRDefault="006B4E99" w:rsidP="00ED34B6">
            <w:pPr>
              <w:spacing w:after="0"/>
              <w:rPr>
                <w:sz w:val="18"/>
                <w:szCs w:val="18"/>
                <w:lang w:val="el-GR"/>
              </w:rPr>
            </w:pPr>
            <w:r w:rsidRPr="00840707">
              <w:rPr>
                <w:sz w:val="18"/>
                <w:szCs w:val="18"/>
                <w:lang w:val="el-GR"/>
              </w:rPr>
              <w:t>(ΧΩΡΙΣ ΦΠΑ) [€]</w:t>
            </w:r>
          </w:p>
        </w:tc>
        <w:tc>
          <w:tcPr>
            <w:tcW w:w="757" w:type="pct"/>
            <w:shd w:val="clear" w:color="auto" w:fill="E6E6E6"/>
            <w:vAlign w:val="center"/>
          </w:tcPr>
          <w:p w14:paraId="5CB5A98D" w14:textId="11D917DF" w:rsidR="006B4E99" w:rsidRPr="00840707" w:rsidRDefault="006B4E99" w:rsidP="00ED34B6">
            <w:pPr>
              <w:spacing w:after="0"/>
              <w:rPr>
                <w:sz w:val="18"/>
                <w:szCs w:val="18"/>
                <w:lang w:val="el-GR"/>
              </w:rPr>
            </w:pPr>
            <w:r w:rsidRPr="00840707">
              <w:rPr>
                <w:sz w:val="18"/>
                <w:szCs w:val="18"/>
                <w:lang w:val="el-GR"/>
              </w:rPr>
              <w:t>ΕΤΗΣΙΑ ΣΥΝΤΗΡΗΣΗ ΛΟΓΙΣΜΙΚΟΥ</w:t>
            </w:r>
          </w:p>
          <w:p w14:paraId="40367950" w14:textId="77777777" w:rsidR="006B4E99" w:rsidRPr="00840707" w:rsidRDefault="006B4E99" w:rsidP="00ED34B6">
            <w:pPr>
              <w:spacing w:after="0"/>
              <w:rPr>
                <w:sz w:val="18"/>
                <w:szCs w:val="18"/>
                <w:lang w:val="el-GR"/>
              </w:rPr>
            </w:pPr>
            <w:r w:rsidRPr="00840707">
              <w:rPr>
                <w:sz w:val="18"/>
                <w:szCs w:val="18"/>
                <w:lang w:val="el-GR"/>
              </w:rPr>
              <w:t>(ΧΩΡΙΣ ΦΠΑ) [€]</w:t>
            </w:r>
          </w:p>
        </w:tc>
        <w:tc>
          <w:tcPr>
            <w:tcW w:w="786" w:type="pct"/>
            <w:shd w:val="clear" w:color="auto" w:fill="E6E6E6"/>
            <w:vAlign w:val="center"/>
          </w:tcPr>
          <w:p w14:paraId="56EF303E" w14:textId="77777777" w:rsidR="006B4E99" w:rsidRPr="00840707" w:rsidRDefault="006B4E99" w:rsidP="00ED34B6">
            <w:pPr>
              <w:spacing w:after="0"/>
              <w:rPr>
                <w:sz w:val="18"/>
                <w:szCs w:val="18"/>
                <w:lang w:val="el-GR"/>
              </w:rPr>
            </w:pPr>
            <w:r w:rsidRPr="00840707">
              <w:rPr>
                <w:sz w:val="18"/>
                <w:szCs w:val="18"/>
                <w:lang w:val="el-GR"/>
              </w:rPr>
              <w:t>ΣΥΝΟΛΙΚΗ ΕΤΗΣΙΑ ΑΞΙΑ ΣΥΝΤΗΡΗΣΗΣ (ΧΩΡΙΣ ΦΠΑ) [€]</w:t>
            </w:r>
          </w:p>
        </w:tc>
        <w:tc>
          <w:tcPr>
            <w:tcW w:w="383" w:type="pct"/>
            <w:shd w:val="clear" w:color="auto" w:fill="E6E6E6"/>
            <w:vAlign w:val="center"/>
          </w:tcPr>
          <w:p w14:paraId="311AAF1D" w14:textId="77777777" w:rsidR="006B4E99" w:rsidRPr="00840707" w:rsidRDefault="006B4E99" w:rsidP="00ED34B6">
            <w:pPr>
              <w:spacing w:after="0"/>
              <w:rPr>
                <w:sz w:val="18"/>
                <w:szCs w:val="18"/>
                <w:lang w:val="el-GR"/>
              </w:rPr>
            </w:pPr>
            <w:r w:rsidRPr="00840707">
              <w:rPr>
                <w:sz w:val="18"/>
                <w:szCs w:val="18"/>
                <w:lang w:val="el-GR"/>
              </w:rPr>
              <w:t>ΦΠΑ [€]</w:t>
            </w:r>
          </w:p>
        </w:tc>
        <w:tc>
          <w:tcPr>
            <w:tcW w:w="786" w:type="pct"/>
            <w:shd w:val="clear" w:color="auto" w:fill="E6E6E6"/>
            <w:vAlign w:val="center"/>
          </w:tcPr>
          <w:p w14:paraId="67BCB749" w14:textId="77777777" w:rsidR="006B4E99" w:rsidRPr="00840707" w:rsidRDefault="006B4E99" w:rsidP="00ED34B6">
            <w:pPr>
              <w:spacing w:after="0"/>
              <w:rPr>
                <w:sz w:val="18"/>
                <w:szCs w:val="18"/>
                <w:lang w:val="el-GR"/>
              </w:rPr>
            </w:pPr>
            <w:r w:rsidRPr="00840707">
              <w:rPr>
                <w:sz w:val="18"/>
                <w:szCs w:val="18"/>
                <w:lang w:val="el-GR"/>
              </w:rPr>
              <w:t>ΣΥΝΟΛΙΚΗ ΕΤΗΣΙΑ ΑΞΙΑ ΣΥΝΤΗΡΗΣΗΣ</w:t>
            </w:r>
          </w:p>
          <w:p w14:paraId="4DD05DDC" w14:textId="77777777" w:rsidR="006B4E99" w:rsidRPr="00840707" w:rsidRDefault="006B4E99" w:rsidP="00ED34B6">
            <w:pPr>
              <w:spacing w:after="0"/>
              <w:rPr>
                <w:sz w:val="18"/>
                <w:szCs w:val="18"/>
                <w:lang w:val="el-GR"/>
              </w:rPr>
            </w:pPr>
            <w:r w:rsidRPr="00840707">
              <w:rPr>
                <w:sz w:val="18"/>
                <w:szCs w:val="18"/>
                <w:lang w:val="el-GR"/>
              </w:rPr>
              <w:t>(ΜΕ ΦΠΑ) [€]</w:t>
            </w:r>
          </w:p>
        </w:tc>
        <w:tc>
          <w:tcPr>
            <w:tcW w:w="904" w:type="pct"/>
            <w:shd w:val="clear" w:color="auto" w:fill="E6E6E6"/>
            <w:vAlign w:val="center"/>
          </w:tcPr>
          <w:p w14:paraId="4DADA1CE" w14:textId="77777777" w:rsidR="006B4E99" w:rsidRPr="00840707" w:rsidRDefault="006B4E99" w:rsidP="00ED34B6">
            <w:pPr>
              <w:spacing w:after="0"/>
              <w:rPr>
                <w:sz w:val="18"/>
                <w:szCs w:val="18"/>
                <w:lang w:val="el-GR"/>
              </w:rPr>
            </w:pPr>
            <w:r w:rsidRPr="00840707">
              <w:rPr>
                <w:sz w:val="18"/>
                <w:szCs w:val="18"/>
                <w:lang w:val="el-GR"/>
              </w:rPr>
              <w:t>ΕΤΗΣΙΟ ΠΟΣΟΣΤΟ ΣΥΝΤΗΡΗΣΗΣ**</w:t>
            </w:r>
          </w:p>
        </w:tc>
      </w:tr>
      <w:tr w:rsidR="006B4E99" w:rsidRPr="00C4217E" w14:paraId="30646C44" w14:textId="77777777" w:rsidTr="008602C1">
        <w:trPr>
          <w:trHeight w:val="284"/>
          <w:jc w:val="center"/>
        </w:trPr>
        <w:tc>
          <w:tcPr>
            <w:tcW w:w="577" w:type="pct"/>
            <w:vAlign w:val="center"/>
          </w:tcPr>
          <w:p w14:paraId="42BCE8B4" w14:textId="77777777" w:rsidR="006B4E99" w:rsidRPr="00840707" w:rsidRDefault="006B4E99" w:rsidP="002E347D">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807" w:type="pct"/>
            <w:vAlign w:val="center"/>
          </w:tcPr>
          <w:p w14:paraId="64380C78" w14:textId="77777777" w:rsidR="006B4E99" w:rsidRPr="00840707" w:rsidRDefault="006B4E99" w:rsidP="002E347D">
            <w:pPr>
              <w:spacing w:before="60" w:after="60"/>
              <w:rPr>
                <w:sz w:val="18"/>
                <w:szCs w:val="18"/>
                <w:lang w:val="el-GR"/>
              </w:rPr>
            </w:pPr>
          </w:p>
        </w:tc>
        <w:tc>
          <w:tcPr>
            <w:tcW w:w="757" w:type="pct"/>
          </w:tcPr>
          <w:p w14:paraId="55433195" w14:textId="77777777" w:rsidR="006B4E99" w:rsidRPr="00840707" w:rsidRDefault="006B4E99" w:rsidP="002E347D">
            <w:pPr>
              <w:spacing w:before="60" w:after="60"/>
              <w:rPr>
                <w:sz w:val="18"/>
                <w:szCs w:val="18"/>
                <w:lang w:val="el-GR"/>
              </w:rPr>
            </w:pPr>
          </w:p>
        </w:tc>
        <w:tc>
          <w:tcPr>
            <w:tcW w:w="786" w:type="pct"/>
          </w:tcPr>
          <w:p w14:paraId="4C7323CF" w14:textId="77777777" w:rsidR="006B4E99" w:rsidRPr="00840707" w:rsidRDefault="006B4E99" w:rsidP="002E347D">
            <w:pPr>
              <w:spacing w:before="60" w:after="60"/>
              <w:rPr>
                <w:sz w:val="18"/>
                <w:szCs w:val="18"/>
                <w:lang w:val="el-GR"/>
              </w:rPr>
            </w:pPr>
          </w:p>
        </w:tc>
        <w:tc>
          <w:tcPr>
            <w:tcW w:w="383" w:type="pct"/>
            <w:vAlign w:val="center"/>
          </w:tcPr>
          <w:p w14:paraId="78318B2C" w14:textId="77777777" w:rsidR="006B4E99" w:rsidRPr="00840707" w:rsidRDefault="006B4E99" w:rsidP="002E347D">
            <w:pPr>
              <w:spacing w:before="60" w:after="60"/>
              <w:rPr>
                <w:sz w:val="18"/>
                <w:szCs w:val="18"/>
                <w:lang w:val="el-GR"/>
              </w:rPr>
            </w:pPr>
          </w:p>
        </w:tc>
        <w:tc>
          <w:tcPr>
            <w:tcW w:w="786" w:type="pct"/>
            <w:vAlign w:val="center"/>
          </w:tcPr>
          <w:p w14:paraId="1FB5020F" w14:textId="77777777" w:rsidR="006B4E99" w:rsidRPr="00840707" w:rsidRDefault="006B4E99" w:rsidP="002E347D">
            <w:pPr>
              <w:spacing w:before="60" w:after="60"/>
              <w:rPr>
                <w:sz w:val="18"/>
                <w:szCs w:val="18"/>
                <w:lang w:val="el-GR"/>
              </w:rPr>
            </w:pPr>
          </w:p>
        </w:tc>
        <w:tc>
          <w:tcPr>
            <w:tcW w:w="904" w:type="pct"/>
            <w:vAlign w:val="center"/>
          </w:tcPr>
          <w:p w14:paraId="7E1CC2A7" w14:textId="77777777" w:rsidR="006B4E99" w:rsidRPr="00840707" w:rsidRDefault="006B4E99" w:rsidP="002E347D">
            <w:pPr>
              <w:spacing w:before="60" w:after="60"/>
              <w:rPr>
                <w:sz w:val="18"/>
                <w:szCs w:val="18"/>
                <w:lang w:val="el-GR"/>
              </w:rPr>
            </w:pPr>
          </w:p>
        </w:tc>
      </w:tr>
      <w:tr w:rsidR="006B4E99" w:rsidRPr="00C4217E" w14:paraId="4E70E2B2" w14:textId="77777777" w:rsidTr="008602C1">
        <w:trPr>
          <w:trHeight w:val="284"/>
          <w:jc w:val="center"/>
        </w:trPr>
        <w:tc>
          <w:tcPr>
            <w:tcW w:w="577" w:type="pct"/>
            <w:vAlign w:val="center"/>
          </w:tcPr>
          <w:p w14:paraId="179A4040" w14:textId="77777777" w:rsidR="006B4E99" w:rsidRPr="00840707" w:rsidRDefault="006B4E99" w:rsidP="002E347D">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807" w:type="pct"/>
            <w:vAlign w:val="center"/>
          </w:tcPr>
          <w:p w14:paraId="139F9F09" w14:textId="77777777" w:rsidR="006B4E99" w:rsidRPr="00840707" w:rsidRDefault="006B4E99" w:rsidP="002E347D">
            <w:pPr>
              <w:spacing w:before="60" w:after="60"/>
              <w:rPr>
                <w:sz w:val="18"/>
                <w:szCs w:val="18"/>
                <w:lang w:val="el-GR"/>
              </w:rPr>
            </w:pPr>
          </w:p>
        </w:tc>
        <w:tc>
          <w:tcPr>
            <w:tcW w:w="757" w:type="pct"/>
          </w:tcPr>
          <w:p w14:paraId="6DA4D031" w14:textId="77777777" w:rsidR="006B4E99" w:rsidRPr="00840707" w:rsidRDefault="006B4E99" w:rsidP="002E347D">
            <w:pPr>
              <w:spacing w:before="60" w:after="60"/>
              <w:rPr>
                <w:sz w:val="18"/>
                <w:szCs w:val="18"/>
                <w:lang w:val="el-GR"/>
              </w:rPr>
            </w:pPr>
          </w:p>
        </w:tc>
        <w:tc>
          <w:tcPr>
            <w:tcW w:w="786" w:type="pct"/>
          </w:tcPr>
          <w:p w14:paraId="69C3282E" w14:textId="77777777" w:rsidR="006B4E99" w:rsidRPr="00840707" w:rsidRDefault="006B4E99" w:rsidP="002E347D">
            <w:pPr>
              <w:spacing w:before="60" w:after="60"/>
              <w:rPr>
                <w:sz w:val="18"/>
                <w:szCs w:val="18"/>
                <w:lang w:val="el-GR"/>
              </w:rPr>
            </w:pPr>
          </w:p>
        </w:tc>
        <w:tc>
          <w:tcPr>
            <w:tcW w:w="383" w:type="pct"/>
            <w:vAlign w:val="center"/>
          </w:tcPr>
          <w:p w14:paraId="7EE9638B" w14:textId="77777777" w:rsidR="006B4E99" w:rsidRPr="00840707" w:rsidRDefault="006B4E99" w:rsidP="002E347D">
            <w:pPr>
              <w:spacing w:before="60" w:after="60"/>
              <w:rPr>
                <w:sz w:val="18"/>
                <w:szCs w:val="18"/>
                <w:lang w:val="el-GR"/>
              </w:rPr>
            </w:pPr>
          </w:p>
        </w:tc>
        <w:tc>
          <w:tcPr>
            <w:tcW w:w="786" w:type="pct"/>
            <w:vAlign w:val="center"/>
          </w:tcPr>
          <w:p w14:paraId="5A9CCED8" w14:textId="77777777" w:rsidR="006B4E99" w:rsidRPr="00840707" w:rsidRDefault="006B4E99" w:rsidP="002E347D">
            <w:pPr>
              <w:spacing w:before="60" w:after="60"/>
              <w:rPr>
                <w:sz w:val="18"/>
                <w:szCs w:val="18"/>
                <w:lang w:val="el-GR"/>
              </w:rPr>
            </w:pPr>
          </w:p>
        </w:tc>
        <w:tc>
          <w:tcPr>
            <w:tcW w:w="904" w:type="pct"/>
            <w:vAlign w:val="center"/>
          </w:tcPr>
          <w:p w14:paraId="4CB81E58" w14:textId="77777777" w:rsidR="006B4E99" w:rsidRPr="00840707" w:rsidRDefault="006B4E99" w:rsidP="002E347D">
            <w:pPr>
              <w:spacing w:before="60" w:after="60"/>
              <w:rPr>
                <w:sz w:val="18"/>
                <w:szCs w:val="18"/>
                <w:lang w:val="el-GR"/>
              </w:rPr>
            </w:pPr>
          </w:p>
        </w:tc>
      </w:tr>
      <w:tr w:rsidR="006B4E99" w:rsidRPr="00C4217E" w14:paraId="231A4135" w14:textId="77777777" w:rsidTr="008602C1">
        <w:trPr>
          <w:trHeight w:val="284"/>
          <w:jc w:val="center"/>
        </w:trPr>
        <w:tc>
          <w:tcPr>
            <w:tcW w:w="577" w:type="pct"/>
            <w:vAlign w:val="center"/>
          </w:tcPr>
          <w:p w14:paraId="5BB5A080" w14:textId="77777777" w:rsidR="006B4E99" w:rsidRPr="00840707" w:rsidRDefault="006B4E99" w:rsidP="002E347D">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807" w:type="pct"/>
            <w:vAlign w:val="center"/>
          </w:tcPr>
          <w:p w14:paraId="61DB4689" w14:textId="77777777" w:rsidR="006B4E99" w:rsidRPr="00840707" w:rsidRDefault="006B4E99" w:rsidP="002E347D">
            <w:pPr>
              <w:spacing w:before="60" w:after="60"/>
              <w:rPr>
                <w:sz w:val="18"/>
                <w:szCs w:val="18"/>
                <w:lang w:val="el-GR"/>
              </w:rPr>
            </w:pPr>
          </w:p>
        </w:tc>
        <w:tc>
          <w:tcPr>
            <w:tcW w:w="757" w:type="pct"/>
          </w:tcPr>
          <w:p w14:paraId="342DCF29" w14:textId="77777777" w:rsidR="006B4E99" w:rsidRPr="00840707" w:rsidRDefault="006B4E99" w:rsidP="002E347D">
            <w:pPr>
              <w:spacing w:before="60" w:after="60"/>
              <w:rPr>
                <w:sz w:val="18"/>
                <w:szCs w:val="18"/>
                <w:lang w:val="el-GR"/>
              </w:rPr>
            </w:pPr>
          </w:p>
        </w:tc>
        <w:tc>
          <w:tcPr>
            <w:tcW w:w="786" w:type="pct"/>
          </w:tcPr>
          <w:p w14:paraId="7BD03F03" w14:textId="77777777" w:rsidR="006B4E99" w:rsidRPr="00840707" w:rsidRDefault="006B4E99" w:rsidP="002E347D">
            <w:pPr>
              <w:spacing w:before="60" w:after="60"/>
              <w:rPr>
                <w:sz w:val="18"/>
                <w:szCs w:val="18"/>
                <w:lang w:val="el-GR"/>
              </w:rPr>
            </w:pPr>
          </w:p>
        </w:tc>
        <w:tc>
          <w:tcPr>
            <w:tcW w:w="383" w:type="pct"/>
            <w:vAlign w:val="center"/>
          </w:tcPr>
          <w:p w14:paraId="7F0E486D" w14:textId="77777777" w:rsidR="006B4E99" w:rsidRPr="00840707" w:rsidRDefault="006B4E99" w:rsidP="002E347D">
            <w:pPr>
              <w:spacing w:before="60" w:after="60"/>
              <w:rPr>
                <w:sz w:val="18"/>
                <w:szCs w:val="18"/>
                <w:lang w:val="el-GR"/>
              </w:rPr>
            </w:pPr>
          </w:p>
        </w:tc>
        <w:tc>
          <w:tcPr>
            <w:tcW w:w="786" w:type="pct"/>
            <w:vAlign w:val="center"/>
          </w:tcPr>
          <w:p w14:paraId="61FD84FE" w14:textId="77777777" w:rsidR="006B4E99" w:rsidRPr="00840707" w:rsidRDefault="006B4E99" w:rsidP="002E347D">
            <w:pPr>
              <w:spacing w:before="60" w:after="60"/>
              <w:rPr>
                <w:sz w:val="18"/>
                <w:szCs w:val="18"/>
                <w:lang w:val="el-GR"/>
              </w:rPr>
            </w:pPr>
          </w:p>
        </w:tc>
        <w:tc>
          <w:tcPr>
            <w:tcW w:w="904" w:type="pct"/>
            <w:vAlign w:val="center"/>
          </w:tcPr>
          <w:p w14:paraId="55E3E6CE" w14:textId="77777777" w:rsidR="006B4E99" w:rsidRPr="00840707" w:rsidRDefault="006B4E99" w:rsidP="002E347D">
            <w:pPr>
              <w:spacing w:before="60" w:after="60"/>
              <w:rPr>
                <w:sz w:val="18"/>
                <w:szCs w:val="18"/>
                <w:lang w:val="el-GR"/>
              </w:rPr>
            </w:pPr>
          </w:p>
        </w:tc>
      </w:tr>
      <w:tr w:rsidR="006B4E99" w:rsidRPr="00C4217E" w14:paraId="6DFF2EA6" w14:textId="77777777" w:rsidTr="008602C1">
        <w:trPr>
          <w:trHeight w:val="284"/>
          <w:jc w:val="center"/>
        </w:trPr>
        <w:tc>
          <w:tcPr>
            <w:tcW w:w="577" w:type="pct"/>
            <w:shd w:val="clear" w:color="auto" w:fill="E0E0E0"/>
            <w:vAlign w:val="center"/>
          </w:tcPr>
          <w:p w14:paraId="414455F6" w14:textId="77777777" w:rsidR="006B4E99" w:rsidRPr="00840707" w:rsidRDefault="006B4E99" w:rsidP="002E347D">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807" w:type="pct"/>
            <w:shd w:val="clear" w:color="auto" w:fill="FFFFFF"/>
            <w:vAlign w:val="center"/>
          </w:tcPr>
          <w:p w14:paraId="75A291AF" w14:textId="77777777" w:rsidR="006B4E99" w:rsidRPr="00840707" w:rsidRDefault="006B4E99" w:rsidP="002E347D">
            <w:pPr>
              <w:spacing w:before="100" w:beforeAutospacing="1" w:after="100" w:afterAutospacing="1"/>
              <w:rPr>
                <w:sz w:val="18"/>
                <w:szCs w:val="18"/>
                <w:lang w:val="el-GR"/>
              </w:rPr>
            </w:pPr>
          </w:p>
        </w:tc>
        <w:tc>
          <w:tcPr>
            <w:tcW w:w="757" w:type="pct"/>
            <w:shd w:val="clear" w:color="auto" w:fill="FFFFFF"/>
          </w:tcPr>
          <w:p w14:paraId="78BBE62D" w14:textId="77777777" w:rsidR="006B4E99" w:rsidRPr="00840707" w:rsidRDefault="006B4E99" w:rsidP="002E347D">
            <w:pPr>
              <w:spacing w:before="100" w:beforeAutospacing="1" w:after="100" w:afterAutospacing="1"/>
              <w:rPr>
                <w:sz w:val="18"/>
                <w:szCs w:val="18"/>
                <w:lang w:val="el-GR"/>
              </w:rPr>
            </w:pPr>
          </w:p>
        </w:tc>
        <w:tc>
          <w:tcPr>
            <w:tcW w:w="786" w:type="pct"/>
            <w:shd w:val="clear" w:color="auto" w:fill="FFFFFF"/>
          </w:tcPr>
          <w:p w14:paraId="7A063AF0" w14:textId="77777777" w:rsidR="006B4E99" w:rsidRPr="00840707" w:rsidRDefault="006B4E99" w:rsidP="002E347D">
            <w:pPr>
              <w:spacing w:before="100" w:beforeAutospacing="1" w:after="100" w:afterAutospacing="1"/>
              <w:rPr>
                <w:sz w:val="18"/>
                <w:szCs w:val="18"/>
                <w:lang w:val="el-GR"/>
              </w:rPr>
            </w:pPr>
          </w:p>
        </w:tc>
        <w:tc>
          <w:tcPr>
            <w:tcW w:w="383" w:type="pct"/>
            <w:shd w:val="clear" w:color="auto" w:fill="FFFFFF"/>
            <w:vAlign w:val="center"/>
          </w:tcPr>
          <w:p w14:paraId="5C0FFDA0" w14:textId="77777777" w:rsidR="006B4E99" w:rsidRPr="00840707" w:rsidRDefault="006B4E99" w:rsidP="002E347D">
            <w:pPr>
              <w:spacing w:before="100" w:beforeAutospacing="1" w:after="100" w:afterAutospacing="1"/>
              <w:rPr>
                <w:sz w:val="18"/>
                <w:szCs w:val="18"/>
                <w:lang w:val="el-GR"/>
              </w:rPr>
            </w:pPr>
          </w:p>
        </w:tc>
        <w:tc>
          <w:tcPr>
            <w:tcW w:w="786" w:type="pct"/>
            <w:shd w:val="clear" w:color="auto" w:fill="FFFFFF"/>
            <w:vAlign w:val="center"/>
          </w:tcPr>
          <w:p w14:paraId="6C81C774" w14:textId="77777777" w:rsidR="006B4E99" w:rsidRPr="00840707" w:rsidRDefault="006B4E99" w:rsidP="002E347D">
            <w:pPr>
              <w:spacing w:before="100" w:beforeAutospacing="1" w:after="100" w:afterAutospacing="1"/>
              <w:rPr>
                <w:sz w:val="18"/>
                <w:szCs w:val="18"/>
                <w:lang w:val="el-GR"/>
              </w:rPr>
            </w:pPr>
          </w:p>
        </w:tc>
        <w:tc>
          <w:tcPr>
            <w:tcW w:w="904" w:type="pct"/>
            <w:shd w:val="clear" w:color="auto" w:fill="FFFFFF"/>
            <w:vAlign w:val="center"/>
          </w:tcPr>
          <w:p w14:paraId="49CD8F4C" w14:textId="77777777" w:rsidR="006B4E99" w:rsidRPr="00840707" w:rsidRDefault="006B4E99" w:rsidP="002E347D">
            <w:pPr>
              <w:spacing w:before="100" w:beforeAutospacing="1" w:after="100" w:afterAutospacing="1"/>
              <w:rPr>
                <w:sz w:val="18"/>
                <w:szCs w:val="18"/>
                <w:lang w:val="el-GR"/>
              </w:rPr>
            </w:pPr>
          </w:p>
        </w:tc>
      </w:tr>
    </w:tbl>
    <w:p w14:paraId="71AD808D" w14:textId="77777777" w:rsidR="00623457" w:rsidRPr="00840707" w:rsidRDefault="00623457" w:rsidP="002E347D">
      <w:pPr>
        <w:spacing w:before="100" w:beforeAutospacing="1" w:after="100" w:afterAutospacing="1"/>
        <w:rPr>
          <w:sz w:val="20"/>
          <w:lang w:val="el-GR"/>
        </w:rPr>
      </w:pPr>
      <w:r w:rsidRPr="00840707">
        <w:rPr>
          <w:sz w:val="20"/>
          <w:lang w:val="el-GR"/>
        </w:rPr>
        <w:lastRenderedPageBreak/>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0198EC85" w:rsidR="00623457" w:rsidRPr="00840707" w:rsidRDefault="00623457" w:rsidP="002E347D">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680667">
        <w:rPr>
          <w:sz w:val="20"/>
          <w:szCs w:val="20"/>
          <w:lang w:val="el-GR"/>
        </w:rPr>
        <w:t>5</w:t>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680667">
        <w:rPr>
          <w:b/>
          <w:sz w:val="20"/>
          <w:lang w:val="el-GR"/>
        </w:rPr>
        <w:t>5</w:t>
      </w:r>
      <w:r w:rsidRPr="00840707">
        <w:rPr>
          <w:sz w:val="20"/>
          <w:lang w:val="el-GR"/>
        </w:rPr>
        <w:t>.</w:t>
      </w:r>
    </w:p>
    <w:bookmarkEnd w:id="677"/>
    <w:p w14:paraId="6E32FCFB" w14:textId="77777777" w:rsidR="00680667" w:rsidRDefault="00680667" w:rsidP="002E347D">
      <w:pPr>
        <w:rPr>
          <w:i/>
          <w:color w:val="5B9BD5"/>
          <w:lang w:val="el-GR"/>
        </w:rPr>
        <w:sectPr w:rsidR="00680667" w:rsidSect="009C5151">
          <w:headerReference w:type="first" r:id="rId45"/>
          <w:pgSz w:w="16838" w:h="11906" w:orient="landscape"/>
          <w:pgMar w:top="1134" w:right="1134" w:bottom="1134" w:left="1134" w:header="720" w:footer="709" w:gutter="0"/>
          <w:cols w:space="720"/>
          <w:titlePg/>
          <w:docGrid w:linePitch="360"/>
        </w:sectPr>
      </w:pPr>
    </w:p>
    <w:p w14:paraId="66A30802" w14:textId="50E3E3E1" w:rsidR="008338F0" w:rsidRPr="00603221" w:rsidRDefault="003355E7" w:rsidP="002E347D">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678" w:name="_Ref494118533"/>
      <w:bookmarkStart w:id="679" w:name="_Ref40984039"/>
      <w:bookmarkStart w:id="680" w:name="_Toc97194386"/>
      <w:bookmarkStart w:id="681" w:name="_Toc97194490"/>
      <w:bookmarkStart w:id="682" w:name="_Toc181183800"/>
      <w:bookmarkStart w:id="683"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678"/>
      <w:bookmarkEnd w:id="679"/>
      <w:bookmarkEnd w:id="680"/>
      <w:bookmarkEnd w:id="681"/>
      <w:bookmarkEnd w:id="682"/>
    </w:p>
    <w:p w14:paraId="5984E1DF" w14:textId="51AA10F8" w:rsidR="00CD4F51" w:rsidRPr="007113DC" w:rsidRDefault="00CD4F51" w:rsidP="002E347D">
      <w:pPr>
        <w:tabs>
          <w:tab w:val="left" w:pos="6375"/>
        </w:tabs>
        <w:rPr>
          <w:rFonts w:eastAsia="SimSun"/>
          <w:lang w:val="el-GR" w:eastAsia="el-GR" w:bidi="he-IL"/>
        </w:rPr>
      </w:pPr>
    </w:p>
    <w:p w14:paraId="22547C25" w14:textId="206E45F3" w:rsidR="00CD4F51" w:rsidRPr="007113DC" w:rsidRDefault="00CD4F51" w:rsidP="00ED34B6">
      <w:pP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2E347D">
      <w:pPr>
        <w:rPr>
          <w:lang w:val="el-GR"/>
        </w:rPr>
      </w:pPr>
    </w:p>
    <w:p w14:paraId="4C501BF3" w14:textId="2440C2B5" w:rsidR="00CD4F51" w:rsidRPr="007113DC" w:rsidRDefault="00CD4F51" w:rsidP="002E347D">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637A5F96" w:rsidR="00CD4F51" w:rsidRPr="007113DC" w:rsidRDefault="00E576A6" w:rsidP="002E347D">
      <w:pPr>
        <w:pStyle w:val="aff"/>
        <w:numPr>
          <w:ilvl w:val="0"/>
          <w:numId w:val="63"/>
        </w:numPr>
        <w:suppressAutoHyphens w:val="0"/>
        <w:autoSpaceDE w:val="0"/>
        <w:autoSpaceDN w:val="0"/>
        <w:adjustRightInd w:val="0"/>
        <w:spacing w:before="120"/>
        <w:ind w:left="714" w:hanging="357"/>
        <w:contextualSpacing w:val="0"/>
        <w:rPr>
          <w:lang w:val="el-GR" w:eastAsia="el-GR" w:bidi="he-IL"/>
        </w:rPr>
      </w:pPr>
      <w:r w:rsidRPr="00D238CC">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0459D8F5" w:rsidR="00CD4F51" w:rsidRPr="00E576A6" w:rsidRDefault="00E576A6" w:rsidP="002E347D">
      <w:pPr>
        <w:pStyle w:val="aff"/>
        <w:numPr>
          <w:ilvl w:val="0"/>
          <w:numId w:val="63"/>
        </w:numPr>
        <w:suppressAutoHyphens w:val="0"/>
        <w:autoSpaceDE w:val="0"/>
        <w:autoSpaceDN w:val="0"/>
        <w:adjustRightInd w:val="0"/>
        <w:spacing w:before="120"/>
        <w:ind w:left="714" w:hanging="357"/>
        <w:contextualSpacing w:val="0"/>
        <w:rPr>
          <w:iCs/>
          <w:lang w:val="el-GR" w:eastAsia="el-GR" w:bidi="he-IL"/>
        </w:rPr>
      </w:pPr>
      <w:r w:rsidRPr="00D238CC">
        <w:rPr>
          <w:iCs/>
          <w:lang w:val="el-GR" w:eastAsia="ar-SA"/>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6790976E" w:rsidR="00CD4F51" w:rsidRPr="007113DC" w:rsidRDefault="00E576A6" w:rsidP="002E347D">
      <w:pPr>
        <w:pStyle w:val="aff"/>
        <w:numPr>
          <w:ilvl w:val="0"/>
          <w:numId w:val="63"/>
        </w:numPr>
        <w:suppressAutoHyphens w:val="0"/>
        <w:autoSpaceDE w:val="0"/>
        <w:autoSpaceDN w:val="0"/>
        <w:adjustRightInd w:val="0"/>
        <w:spacing w:before="120"/>
        <w:ind w:left="714" w:hanging="357"/>
        <w:contextualSpacing w:val="0"/>
        <w:rPr>
          <w:lang w:val="el-GR" w:eastAsia="el-GR" w:bidi="he-IL"/>
        </w:rPr>
      </w:pPr>
      <w:r w:rsidRPr="00D238CC">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310E3645" w:rsidR="00CD4F51" w:rsidRPr="00BC1917" w:rsidRDefault="00BC1917" w:rsidP="002E347D">
      <w:pPr>
        <w:pStyle w:val="aff"/>
        <w:numPr>
          <w:ilvl w:val="0"/>
          <w:numId w:val="63"/>
        </w:numPr>
        <w:suppressAutoHyphens w:val="0"/>
        <w:spacing w:before="120"/>
        <w:ind w:left="714" w:hanging="357"/>
        <w:contextualSpacing w:val="0"/>
        <w:rPr>
          <w:iCs/>
          <w:lang w:val="el-GR"/>
        </w:rPr>
      </w:pPr>
      <w:r w:rsidRPr="00D238CC">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2E347D">
      <w:pPr>
        <w:suppressAutoHyphens w:val="0"/>
        <w:spacing w:before="120"/>
        <w:rPr>
          <w:lang w:val="el-GR"/>
        </w:rPr>
      </w:pPr>
    </w:p>
    <w:p w14:paraId="1BD79C04" w14:textId="77777777" w:rsidR="00E34613" w:rsidRDefault="00E34613" w:rsidP="00ED34B6">
      <w:pPr>
        <w:suppressAutoHyphens w:val="0"/>
        <w:spacing w:after="0"/>
        <w:rPr>
          <w:b/>
          <w:color w:val="002060"/>
          <w:lang w:val="el-GR"/>
        </w:rPr>
      </w:pPr>
      <w:bookmarkStart w:id="684" w:name="_Ref496623895"/>
      <w:bookmarkStart w:id="685" w:name="_Ref496624676"/>
      <w:bookmarkStart w:id="686" w:name="_Ref496625135"/>
      <w:bookmarkStart w:id="687" w:name="_Toc97194387"/>
      <w:bookmarkStart w:id="688" w:name="_Toc97194491"/>
      <w:bookmarkEnd w:id="683"/>
      <w:r>
        <w:rPr>
          <w:lang w:val="el-GR"/>
        </w:rPr>
        <w:br w:type="page"/>
      </w:r>
    </w:p>
    <w:p w14:paraId="5247CADE" w14:textId="3F289735" w:rsidR="008338F0" w:rsidRPr="003329FF" w:rsidRDefault="003355E7" w:rsidP="002E347D">
      <w:pPr>
        <w:pStyle w:val="2"/>
        <w:numPr>
          <w:ilvl w:val="0"/>
          <w:numId w:val="0"/>
        </w:numPr>
        <w:ind w:left="576" w:hanging="576"/>
        <w:rPr>
          <w:rFonts w:cs="Tahoma"/>
          <w:lang w:val="el-GR"/>
        </w:rPr>
      </w:pPr>
      <w:bookmarkStart w:id="689" w:name="_Toc181183801"/>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684"/>
      <w:bookmarkEnd w:id="685"/>
      <w:bookmarkEnd w:id="686"/>
      <w:bookmarkEnd w:id="687"/>
      <w:bookmarkEnd w:id="688"/>
      <w:bookmarkEnd w:id="689"/>
    </w:p>
    <w:p w14:paraId="273E7CD1" w14:textId="77777777" w:rsidR="009B6AAD" w:rsidRPr="00603221" w:rsidRDefault="009B6AAD" w:rsidP="002E347D">
      <w:pPr>
        <w:pStyle w:val="3"/>
        <w:numPr>
          <w:ilvl w:val="0"/>
          <w:numId w:val="9"/>
        </w:numPr>
        <w:rPr>
          <w:rFonts w:cs="Tahoma"/>
          <w:szCs w:val="22"/>
          <w:u w:val="single"/>
          <w:lang w:val="el-GR"/>
        </w:rPr>
      </w:pPr>
      <w:bookmarkStart w:id="690" w:name="_Toc43634808"/>
      <w:bookmarkStart w:id="691" w:name="_Toc44821188"/>
      <w:bookmarkStart w:id="692" w:name="_Toc48552980"/>
      <w:bookmarkStart w:id="693" w:name="_Toc49073807"/>
      <w:bookmarkStart w:id="694" w:name="_Toc62559079"/>
      <w:bookmarkStart w:id="695" w:name="_Toc487799701"/>
      <w:bookmarkStart w:id="696" w:name="_Toc97194388"/>
      <w:bookmarkStart w:id="697" w:name="_Toc97194492"/>
      <w:bookmarkStart w:id="698" w:name="_Toc181183802"/>
      <w:r w:rsidRPr="00603221">
        <w:rPr>
          <w:rFonts w:cs="Tahoma"/>
          <w:szCs w:val="22"/>
          <w:u w:val="single"/>
          <w:lang w:val="el-GR"/>
        </w:rPr>
        <w:t>Εγγυητική Επιστολή Συμμετοχής</w:t>
      </w:r>
      <w:bookmarkEnd w:id="690"/>
      <w:bookmarkEnd w:id="691"/>
      <w:bookmarkEnd w:id="692"/>
      <w:bookmarkEnd w:id="693"/>
      <w:bookmarkEnd w:id="694"/>
      <w:bookmarkEnd w:id="695"/>
      <w:bookmarkEnd w:id="696"/>
      <w:bookmarkEnd w:id="697"/>
      <w:bookmarkEnd w:id="698"/>
    </w:p>
    <w:p w14:paraId="2347336C" w14:textId="77777777" w:rsidR="007A7DCA" w:rsidRPr="00603221" w:rsidRDefault="007A7DCA" w:rsidP="002E347D">
      <w:pPr>
        <w:rPr>
          <w:lang w:val="el-GR" w:eastAsia="el-GR"/>
        </w:rPr>
      </w:pPr>
    </w:p>
    <w:p w14:paraId="7D8C735F" w14:textId="77777777" w:rsidR="009B6AAD" w:rsidRPr="00603221" w:rsidRDefault="009B6AAD" w:rsidP="002E347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ED34B6">
      <w:pPr>
        <w:rPr>
          <w:lang w:val="el-GR" w:eastAsia="el-GR"/>
        </w:rPr>
      </w:pPr>
      <w:r w:rsidRPr="00603221">
        <w:rPr>
          <w:lang w:val="el-GR" w:eastAsia="el-GR"/>
        </w:rPr>
        <w:t>Ημερομηνία έκδοσης...........................</w:t>
      </w:r>
    </w:p>
    <w:p w14:paraId="116446BF" w14:textId="2E9CC045" w:rsidR="009B6AAD" w:rsidRPr="00603221" w:rsidRDefault="009B6AAD" w:rsidP="002E347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2E347D">
      <w:pPr>
        <w:rPr>
          <w:lang w:val="el-GR" w:eastAsia="el-GR"/>
        </w:rPr>
      </w:pPr>
      <w:r>
        <w:rPr>
          <w:color w:val="000000"/>
          <w:lang w:val="el-GR"/>
        </w:rPr>
        <w:t>Λεωφ. Συγγρού 194, 176 71 Καλλιθέα Αθήνα</w:t>
      </w:r>
    </w:p>
    <w:p w14:paraId="0591C6C7" w14:textId="133DA0C7" w:rsidR="009B6AAD" w:rsidRPr="00603221" w:rsidRDefault="009B6AAD" w:rsidP="002E347D">
      <w:pPr>
        <w:rPr>
          <w:lang w:val="el-GR" w:eastAsia="el-GR"/>
        </w:rPr>
      </w:pPr>
      <w:r w:rsidRPr="00603221">
        <w:rPr>
          <w:lang w:val="el-GR" w:eastAsia="el-GR"/>
        </w:rPr>
        <w:t>Εγγύηση μας υπ’ αριθμ. ……………….. ποσού ………………….……. ευρώ</w:t>
      </w:r>
    </w:p>
    <w:p w14:paraId="448381A1" w14:textId="77777777" w:rsidR="009B6AAD" w:rsidRPr="00603221" w:rsidRDefault="009B6AAD" w:rsidP="002E347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2E347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2E347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3E4DA193" w:rsidR="009B6AAD" w:rsidRPr="00603221" w:rsidRDefault="009B6AAD" w:rsidP="002E347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w:t>
      </w:r>
    </w:p>
    <w:p w14:paraId="1095B8CC" w14:textId="77777777" w:rsidR="009B6AAD" w:rsidRPr="00603221" w:rsidRDefault="009B6AAD" w:rsidP="002E347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2E347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2E347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2E347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433C4F7B" w:rsidR="009B6AAD" w:rsidRPr="00603221" w:rsidRDefault="009B6AAD" w:rsidP="002E347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για την ανάδειξη αναδόχου για την ανάθεση της σύμβασης: “(τίτλος σύμβασης)”/ για το/α τμήμα/τα ...............</w:t>
      </w:r>
    </w:p>
    <w:p w14:paraId="431897D1" w14:textId="77777777" w:rsidR="009B6AAD" w:rsidRPr="00603221" w:rsidRDefault="009B6AAD" w:rsidP="002E347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2E347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BC1FBAB" w:rsidR="009B6AAD" w:rsidRPr="00603221" w:rsidRDefault="009B6AAD" w:rsidP="002E347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w:t>
      </w:r>
    </w:p>
    <w:p w14:paraId="05F175F3" w14:textId="77777777" w:rsidR="009B6AAD" w:rsidRPr="00603221" w:rsidRDefault="009B6AAD" w:rsidP="002E347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BE0D517" w:rsidR="009B6AAD" w:rsidRPr="00603221" w:rsidRDefault="009B6AAD" w:rsidP="002E347D">
      <w:pPr>
        <w:rPr>
          <w:lang w:val="el-GR" w:eastAsia="el-GR"/>
        </w:rPr>
      </w:pPr>
      <w:r w:rsidRPr="00603221">
        <w:rPr>
          <w:lang w:val="el-GR" w:eastAsia="el-GR"/>
        </w:rPr>
        <w:t xml:space="preserve">Αποδεχόμαστε </w:t>
      </w:r>
      <w:r w:rsidRPr="00FF137B">
        <w:rPr>
          <w:lang w:val="el-GR" w:eastAsia="el-GR"/>
        </w:rPr>
        <w:t xml:space="preserve">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99" w:name="_Hlk67671899"/>
      <w:r w:rsidRPr="00FF137B">
        <w:rPr>
          <w:lang w:val="el-GR" w:eastAsia="el-GR"/>
        </w:rPr>
        <w:t xml:space="preserve">σύμφωνα με την παρ. </w:t>
      </w:r>
      <w:r w:rsidR="004A3382" w:rsidRPr="00FF137B">
        <w:rPr>
          <w:b/>
          <w:bCs/>
          <w:lang w:val="el-GR"/>
        </w:rPr>
        <w:fldChar w:fldCharType="begin"/>
      </w:r>
      <w:r w:rsidR="004A3382" w:rsidRPr="00FF137B">
        <w:rPr>
          <w:lang w:val="el-GR" w:eastAsia="el-GR"/>
        </w:rPr>
        <w:instrText xml:space="preserve"> REF _Ref496542081 \r \h </w:instrText>
      </w:r>
      <w:r w:rsidR="00DF02B0" w:rsidRPr="00FF137B">
        <w:rPr>
          <w:b/>
          <w:bCs/>
          <w:lang w:val="el-GR"/>
        </w:rPr>
        <w:instrText xml:space="preserve"> \* MERGEFORMAT </w:instrText>
      </w:r>
      <w:r w:rsidR="004A3382" w:rsidRPr="00FF137B">
        <w:rPr>
          <w:b/>
          <w:bCs/>
          <w:lang w:val="el-GR"/>
        </w:rPr>
      </w:r>
      <w:r w:rsidR="004A3382" w:rsidRPr="00FF137B">
        <w:rPr>
          <w:b/>
          <w:bCs/>
          <w:lang w:val="el-GR"/>
        </w:rPr>
        <w:fldChar w:fldCharType="separate"/>
      </w:r>
      <w:r w:rsidR="004255F2" w:rsidRPr="00FF137B">
        <w:rPr>
          <w:lang w:val="el-GR" w:eastAsia="el-GR"/>
        </w:rPr>
        <w:t>2.2.2</w:t>
      </w:r>
      <w:r w:rsidR="004A3382" w:rsidRPr="00FF137B">
        <w:rPr>
          <w:b/>
          <w:bCs/>
          <w:lang w:val="el-GR"/>
        </w:rPr>
        <w:fldChar w:fldCharType="end"/>
      </w:r>
      <w:r w:rsidR="004A3382" w:rsidRPr="00FF137B">
        <w:rPr>
          <w:lang w:val="el-GR" w:eastAsia="el-GR"/>
        </w:rPr>
        <w:t xml:space="preserve"> της παρούσας </w:t>
      </w:r>
      <w:r w:rsidRPr="00FF137B">
        <w:rPr>
          <w:lang w:val="el-GR" w:eastAsia="el-GR"/>
        </w:rPr>
        <w:t xml:space="preserve">, </w:t>
      </w:r>
      <w:bookmarkEnd w:id="699"/>
      <w:r w:rsidRPr="00FF137B">
        <w:rPr>
          <w:lang w:val="el-GR" w:eastAsia="el-GR"/>
        </w:rPr>
        <w:t>με την προϋπόθεση ότι το σχετικό αίτημά σας θα μας υποβληθεί πριν από την ημερομηνία λήξης της.</w:t>
      </w:r>
    </w:p>
    <w:p w14:paraId="7EC6A979" w14:textId="5B5BCADD" w:rsidR="009B6AAD" w:rsidRPr="00603221" w:rsidRDefault="009B6AAD" w:rsidP="002E347D">
      <w:pPr>
        <w:rPr>
          <w:lang w:val="el-GR" w:eastAsia="el-GR"/>
        </w:rPr>
      </w:pPr>
    </w:p>
    <w:p w14:paraId="26607C39" w14:textId="77777777" w:rsidR="009B6AAD" w:rsidRPr="00603221" w:rsidRDefault="009B6AAD" w:rsidP="00ED34B6">
      <w:pPr>
        <w:rPr>
          <w:lang w:val="el-GR"/>
        </w:rPr>
      </w:pPr>
      <w:r w:rsidRPr="00603221">
        <w:rPr>
          <w:lang w:eastAsia="el-GR"/>
        </w:rPr>
        <w:t>(Εξουσιοδοτημένη υπογραφή)</w:t>
      </w:r>
    </w:p>
    <w:p w14:paraId="5E8A5485" w14:textId="77777777" w:rsidR="007A7DCA" w:rsidRPr="00603221" w:rsidRDefault="007A7DCA" w:rsidP="00ED34B6">
      <w:pPr>
        <w:suppressAutoHyphens w:val="0"/>
        <w:spacing w:after="0"/>
        <w:rPr>
          <w:lang w:val="el-GR"/>
        </w:rPr>
      </w:pPr>
    </w:p>
    <w:p w14:paraId="7BD96CE5" w14:textId="6B82759F" w:rsidR="007A7DCA" w:rsidRPr="00603221" w:rsidRDefault="007A7DCA" w:rsidP="002E347D">
      <w:pPr>
        <w:pStyle w:val="3"/>
        <w:numPr>
          <w:ilvl w:val="0"/>
          <w:numId w:val="9"/>
        </w:numPr>
        <w:rPr>
          <w:rFonts w:cs="Tahoma"/>
          <w:szCs w:val="22"/>
          <w:u w:val="single"/>
          <w:lang w:val="el-GR"/>
        </w:rPr>
      </w:pPr>
      <w:bookmarkStart w:id="700" w:name="_Toc97194389"/>
      <w:bookmarkStart w:id="701" w:name="_Toc97194493"/>
      <w:bookmarkStart w:id="702" w:name="_Toc181183803"/>
      <w:r w:rsidRPr="00603221">
        <w:rPr>
          <w:rFonts w:cs="Tahoma"/>
          <w:szCs w:val="22"/>
          <w:u w:val="single"/>
          <w:lang w:val="el-GR"/>
        </w:rPr>
        <w:lastRenderedPageBreak/>
        <w:t>Εγγυητική Επιστολή Καλής Εκτέλεσης</w:t>
      </w:r>
      <w:bookmarkEnd w:id="700"/>
      <w:bookmarkEnd w:id="701"/>
      <w:bookmarkEnd w:id="702"/>
    </w:p>
    <w:p w14:paraId="5F3393B0" w14:textId="77777777" w:rsidR="009B6AAD" w:rsidRPr="00603221" w:rsidRDefault="009B6AAD" w:rsidP="00ED34B6">
      <w:pPr>
        <w:suppressAutoHyphens w:val="0"/>
        <w:spacing w:after="0"/>
        <w:rPr>
          <w:lang w:val="el-GR"/>
        </w:rPr>
      </w:pPr>
    </w:p>
    <w:p w14:paraId="58B5A293" w14:textId="77777777" w:rsidR="007A7DCA" w:rsidRPr="00603221" w:rsidRDefault="007A7DCA" w:rsidP="002E347D">
      <w:pPr>
        <w:rPr>
          <w:lang w:val="el-GR"/>
        </w:rPr>
      </w:pPr>
      <w:bookmarkStart w:id="703" w:name="_Toc336420407"/>
      <w:r w:rsidRPr="00603221">
        <w:rPr>
          <w:lang w:val="el-GR"/>
        </w:rPr>
        <w:t>ΕΚΔΟΤΗΣ (Πλήρης επωνυμία).......................................................................</w:t>
      </w:r>
      <w:bookmarkEnd w:id="703"/>
    </w:p>
    <w:p w14:paraId="4B2AC0DC" w14:textId="77777777" w:rsidR="007A7DCA" w:rsidRPr="00603221" w:rsidRDefault="007A7DCA" w:rsidP="00ED34B6">
      <w:pPr>
        <w:rPr>
          <w:lang w:val="el-GR"/>
        </w:rPr>
      </w:pPr>
      <w:r w:rsidRPr="00603221">
        <w:rPr>
          <w:lang w:val="el-GR"/>
        </w:rPr>
        <w:t>Ημερομηνία έκδοσης...........................</w:t>
      </w:r>
    </w:p>
    <w:p w14:paraId="4235A17F" w14:textId="43A1C628" w:rsidR="007A7DCA" w:rsidRPr="00603221" w:rsidRDefault="007A7DCA" w:rsidP="002E347D">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2E347D">
      <w:pPr>
        <w:rPr>
          <w:lang w:val="el-GR" w:eastAsia="el-GR"/>
        </w:rPr>
      </w:pPr>
      <w:r>
        <w:rPr>
          <w:color w:val="000000"/>
          <w:lang w:val="el-GR"/>
        </w:rPr>
        <w:t>Λεωφ. Συγγρού 194, 176 71 Καλλιθέα Αθήνα</w:t>
      </w:r>
    </w:p>
    <w:p w14:paraId="63C0D304" w14:textId="77777777" w:rsidR="007A7DCA" w:rsidRPr="00603221" w:rsidRDefault="007A7DCA" w:rsidP="002E347D">
      <w:pPr>
        <w:rPr>
          <w:lang w:val="el-GR"/>
        </w:rPr>
      </w:pPr>
    </w:p>
    <w:p w14:paraId="776C36FD" w14:textId="06E73FD7" w:rsidR="007A7DCA" w:rsidRPr="00603221" w:rsidRDefault="007A7DCA" w:rsidP="002E347D">
      <w:pPr>
        <w:rPr>
          <w:lang w:val="el-GR"/>
        </w:rPr>
      </w:pPr>
      <w:r w:rsidRPr="00603221">
        <w:rPr>
          <w:lang w:val="el-GR"/>
        </w:rPr>
        <w:t>Εγγύηση μας υπ’ αριθμ. ……………….. ποσού ………………….……. ευρώ</w:t>
      </w:r>
    </w:p>
    <w:p w14:paraId="0D866F64" w14:textId="77777777" w:rsidR="007A7DCA" w:rsidRPr="00603221" w:rsidRDefault="007A7DCA" w:rsidP="002E347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2E347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2E347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088BDF2" w:rsidR="007A7DCA" w:rsidRPr="00603221" w:rsidRDefault="007A7DCA" w:rsidP="002E347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w:t>
      </w:r>
    </w:p>
    <w:p w14:paraId="0E03C9D0" w14:textId="77777777" w:rsidR="007A7DCA" w:rsidRPr="00603221" w:rsidRDefault="007A7DCA" w:rsidP="002E347D">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2E347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2E347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2E347D">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2E347D">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2E347D">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1313A08C" w:rsidR="007A7DCA" w:rsidRPr="00603221" w:rsidRDefault="007A7DCA" w:rsidP="002E347D">
      <w:pPr>
        <w:rPr>
          <w:lang w:val="el-GR"/>
        </w:rPr>
      </w:pPr>
      <w:r w:rsidRPr="00603221">
        <w:rPr>
          <w:lang w:val="el-GR"/>
        </w:rPr>
        <w:t xml:space="preserve">Η παρούσα ισχύει μέχρι και την ............... </w:t>
      </w:r>
      <w:bookmarkStart w:id="704"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4255F2">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704"/>
    <w:p w14:paraId="216E5D50" w14:textId="77777777" w:rsidR="007A7DCA" w:rsidRPr="00603221" w:rsidRDefault="007A7DCA" w:rsidP="002E347D">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ED34B6">
      <w:pPr>
        <w:rPr>
          <w:lang w:val="el-GR"/>
        </w:rPr>
      </w:pPr>
    </w:p>
    <w:p w14:paraId="3A4D1785" w14:textId="77777777" w:rsidR="007A7DCA" w:rsidRPr="00603221" w:rsidRDefault="007A7DCA" w:rsidP="00ED34B6">
      <w:r w:rsidRPr="00603221">
        <w:rPr>
          <w:lang w:eastAsia="el-GR"/>
        </w:rPr>
        <w:t>(Εξουσιοδοτημένη υπογραφή)</w:t>
      </w:r>
    </w:p>
    <w:p w14:paraId="3A8C2C86" w14:textId="77777777" w:rsidR="00DA2A67" w:rsidRPr="00603221" w:rsidRDefault="00DA2A67" w:rsidP="00ED34B6">
      <w:pPr>
        <w:suppressAutoHyphens w:val="0"/>
        <w:spacing w:after="0"/>
        <w:rPr>
          <w:b/>
          <w:bCs/>
          <w:lang w:val="el-GR"/>
        </w:rPr>
      </w:pPr>
      <w:r w:rsidRPr="00603221">
        <w:rPr>
          <w:lang w:val="el-GR"/>
        </w:rPr>
        <w:br w:type="page"/>
      </w:r>
    </w:p>
    <w:p w14:paraId="2E94D70A" w14:textId="48EBD883" w:rsidR="007A7DCA" w:rsidRPr="00603221" w:rsidRDefault="00DA2A67" w:rsidP="002E347D">
      <w:pPr>
        <w:pStyle w:val="3"/>
        <w:numPr>
          <w:ilvl w:val="0"/>
          <w:numId w:val="9"/>
        </w:numPr>
        <w:rPr>
          <w:rFonts w:cs="Tahoma"/>
          <w:szCs w:val="22"/>
          <w:lang w:val="el-GR" w:eastAsia="el-GR"/>
        </w:rPr>
      </w:pPr>
      <w:bookmarkStart w:id="705" w:name="_Toc97194390"/>
      <w:bookmarkStart w:id="706" w:name="_Toc97194494"/>
      <w:bookmarkStart w:id="707" w:name="_Toc181183804"/>
      <w:bookmarkStart w:id="708" w:name="_Hlk67672044"/>
      <w:r w:rsidRPr="00603221">
        <w:rPr>
          <w:rFonts w:cs="Tahoma"/>
          <w:szCs w:val="22"/>
          <w:lang w:val="el-GR" w:eastAsia="el-GR"/>
        </w:rPr>
        <w:lastRenderedPageBreak/>
        <w:t>Εγγυητική Επιστολή Προκαταβολής</w:t>
      </w:r>
      <w:bookmarkEnd w:id="705"/>
      <w:bookmarkEnd w:id="706"/>
      <w:bookmarkEnd w:id="707"/>
    </w:p>
    <w:p w14:paraId="1F0A639E" w14:textId="77777777" w:rsidR="009B6AAD" w:rsidRPr="00603221" w:rsidRDefault="009B6AAD" w:rsidP="00ED34B6">
      <w:pPr>
        <w:suppressAutoHyphens w:val="0"/>
        <w:spacing w:after="0"/>
        <w:rPr>
          <w:lang w:val="el-GR"/>
        </w:rPr>
      </w:pPr>
    </w:p>
    <w:p w14:paraId="6C9C54BA" w14:textId="77777777" w:rsidR="007E000B" w:rsidRPr="00603221" w:rsidRDefault="007E000B" w:rsidP="002E347D">
      <w:pPr>
        <w:spacing w:line="276" w:lineRule="auto"/>
        <w:rPr>
          <w:lang w:val="el-GR"/>
        </w:rPr>
      </w:pPr>
      <w:bookmarkStart w:id="709" w:name="_Hlk494197599"/>
      <w:r w:rsidRPr="00603221">
        <w:rPr>
          <w:lang w:val="el-GR"/>
        </w:rPr>
        <w:t>ΕΚΔΟΤΗΣ: .......................................................................</w:t>
      </w:r>
    </w:p>
    <w:p w14:paraId="446B437B" w14:textId="77777777" w:rsidR="007E000B" w:rsidRPr="00603221" w:rsidRDefault="007E000B" w:rsidP="00ED34B6">
      <w:pPr>
        <w:spacing w:line="276" w:lineRule="auto"/>
        <w:rPr>
          <w:lang w:val="el-GR"/>
        </w:rPr>
      </w:pPr>
      <w:r w:rsidRPr="00603221">
        <w:rPr>
          <w:lang w:val="el-GR"/>
        </w:rPr>
        <w:t>Ημερομηνία έκδοσης: ...........................</w:t>
      </w:r>
    </w:p>
    <w:p w14:paraId="62088C57" w14:textId="179C9581" w:rsidR="007E000B" w:rsidRPr="00603221" w:rsidRDefault="007E000B" w:rsidP="002E347D">
      <w:pPr>
        <w:spacing w:line="276" w:lineRule="auto"/>
        <w:rPr>
          <w:lang w:val="el-GR"/>
        </w:rPr>
      </w:pPr>
      <w:r w:rsidRPr="00603221">
        <w:rPr>
          <w:lang w:val="el-GR"/>
        </w:rPr>
        <w:t>Προς:</w:t>
      </w:r>
    </w:p>
    <w:p w14:paraId="7CFCCA75" w14:textId="705F4C14" w:rsidR="007E000B" w:rsidRPr="00603221" w:rsidRDefault="007E000B" w:rsidP="002E347D">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2E347D">
      <w:pPr>
        <w:rPr>
          <w:lang w:val="el-GR" w:eastAsia="el-GR"/>
        </w:rPr>
      </w:pPr>
      <w:r>
        <w:rPr>
          <w:color w:val="000000"/>
          <w:lang w:val="el-GR"/>
        </w:rPr>
        <w:t>Λεωφ. Συγγρού 194, 176 71 Καλλιθέα Αθήνα</w:t>
      </w:r>
    </w:p>
    <w:p w14:paraId="741AD562" w14:textId="77777777" w:rsidR="007E000B" w:rsidRPr="00603221" w:rsidRDefault="007E000B" w:rsidP="002E347D">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6D204390" w:rsidR="007E000B" w:rsidRPr="00603221" w:rsidRDefault="007E000B" w:rsidP="002E347D">
      <w:pPr>
        <w:rPr>
          <w:lang w:val="el-GR"/>
        </w:rPr>
      </w:pPr>
      <w:r w:rsidRPr="00603221">
        <w:rPr>
          <w:lang w:val="el-GR"/>
        </w:rPr>
        <w:t>Εγγύηση μας υπ’ αριθμ. ……………….. ποσού ………………….……. ευρώ</w:t>
      </w:r>
    </w:p>
    <w:p w14:paraId="6F958DE6" w14:textId="77777777" w:rsidR="007E000B" w:rsidRPr="00603221" w:rsidRDefault="007E000B" w:rsidP="002E347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2E347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2E347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09CCD304" w:rsidR="007E000B" w:rsidRPr="00603221" w:rsidRDefault="007E000B" w:rsidP="002E347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w:t>
      </w:r>
    </w:p>
    <w:p w14:paraId="7C22E355" w14:textId="77777777" w:rsidR="007E000B" w:rsidRPr="00603221" w:rsidRDefault="007E000B" w:rsidP="002E347D">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2E347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2E347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2E347D">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2E347D">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2E347D">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DF1C811" w:rsidR="007E000B" w:rsidRPr="00603221" w:rsidRDefault="007E000B" w:rsidP="002E347D">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4255F2">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2E347D">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ED34B6">
      <w:pPr>
        <w:spacing w:line="276" w:lineRule="auto"/>
      </w:pPr>
      <w:r w:rsidRPr="00603221">
        <w:lastRenderedPageBreak/>
        <w:t>(Εξουσιοδοτημένη υπογραφή)</w:t>
      </w:r>
    </w:p>
    <w:p w14:paraId="0A7F47D6" w14:textId="11C802EB" w:rsidR="00A84DDC" w:rsidRPr="00603221" w:rsidRDefault="007E000B" w:rsidP="002E347D">
      <w:pPr>
        <w:pStyle w:val="3"/>
        <w:numPr>
          <w:ilvl w:val="0"/>
          <w:numId w:val="9"/>
        </w:numPr>
        <w:rPr>
          <w:rFonts w:cs="Tahoma"/>
          <w:szCs w:val="22"/>
          <w:lang w:val="el-GR" w:eastAsia="el-GR"/>
        </w:rPr>
      </w:pPr>
      <w:bookmarkStart w:id="710" w:name="_Toc97194391"/>
      <w:bookmarkStart w:id="711" w:name="_Toc97194495"/>
      <w:bookmarkStart w:id="712" w:name="_Toc97194593"/>
      <w:bookmarkStart w:id="713" w:name="_Toc97194691"/>
      <w:bookmarkStart w:id="714" w:name="_Toc97194796"/>
      <w:bookmarkStart w:id="715" w:name="_Toc97194893"/>
      <w:bookmarkStart w:id="716" w:name="_Toc97194987"/>
      <w:bookmarkStart w:id="717" w:name="_Toc97195081"/>
      <w:bookmarkStart w:id="718" w:name="_Toc97195175"/>
      <w:bookmarkStart w:id="719" w:name="_Toc97195270"/>
      <w:bookmarkStart w:id="720" w:name="_Toc97195439"/>
      <w:bookmarkStart w:id="721" w:name="_Toc97195608"/>
      <w:bookmarkStart w:id="722" w:name="_Toc97196988"/>
      <w:bookmarkStart w:id="723" w:name="_Toc97197151"/>
      <w:bookmarkStart w:id="724" w:name="_Toc97197313"/>
      <w:bookmarkStart w:id="725" w:name="_Toc97197577"/>
      <w:bookmarkStart w:id="726" w:name="_Toc97197829"/>
      <w:bookmarkStart w:id="727" w:name="_Toc97198113"/>
      <w:bookmarkStart w:id="728" w:name="_Toc97198272"/>
      <w:bookmarkStart w:id="729" w:name="_Toc97200874"/>
      <w:bookmarkStart w:id="730" w:name="_Toc97201033"/>
      <w:bookmarkStart w:id="731" w:name="_Toc97203485"/>
      <w:bookmarkStart w:id="732" w:name="_Toc97204776"/>
      <w:bookmarkStart w:id="733" w:name="_Toc97205029"/>
      <w:bookmarkStart w:id="734" w:name="_Toc140486641"/>
      <w:bookmarkStart w:id="735" w:name="_Toc146703276"/>
      <w:bookmarkStart w:id="736" w:name="_Toc151373803"/>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3329FF">
        <w:rPr>
          <w:lang w:eastAsia="el-GR"/>
        </w:rPr>
        <w:br w:type="page"/>
      </w:r>
      <w:bookmarkStart w:id="737" w:name="_Toc97194392"/>
      <w:bookmarkStart w:id="738" w:name="_Toc97194496"/>
      <w:bookmarkStart w:id="739" w:name="_Toc181183805"/>
      <w:bookmarkEnd w:id="708"/>
      <w:r w:rsidR="00A84DDC" w:rsidRPr="00603221">
        <w:rPr>
          <w:rFonts w:cs="Tahoma"/>
          <w:szCs w:val="22"/>
          <w:lang w:val="el-GR" w:eastAsia="el-GR"/>
        </w:rPr>
        <w:lastRenderedPageBreak/>
        <w:t>Εγγυητική Επιστολή Καλής Λειτουργίας</w:t>
      </w:r>
      <w:bookmarkEnd w:id="737"/>
      <w:bookmarkEnd w:id="738"/>
      <w:bookmarkEnd w:id="739"/>
    </w:p>
    <w:p w14:paraId="4FF39251" w14:textId="77777777" w:rsidR="00B048E7" w:rsidRPr="00603221" w:rsidRDefault="00B048E7" w:rsidP="00ED34B6">
      <w:pPr>
        <w:suppressAutoHyphens w:val="0"/>
        <w:spacing w:after="0"/>
        <w:rPr>
          <w:lang w:eastAsia="el-GR"/>
        </w:rPr>
      </w:pPr>
    </w:p>
    <w:p w14:paraId="4E410265" w14:textId="77777777" w:rsidR="00B048E7" w:rsidRPr="00603221" w:rsidRDefault="00B048E7" w:rsidP="00ED34B6">
      <w:pPr>
        <w:suppressAutoHyphens w:val="0"/>
        <w:spacing w:after="0"/>
        <w:rPr>
          <w:lang w:val="el-GR"/>
        </w:rPr>
      </w:pPr>
    </w:p>
    <w:p w14:paraId="2F05B5C8" w14:textId="77777777" w:rsidR="00B048E7" w:rsidRPr="00603221" w:rsidRDefault="00B048E7" w:rsidP="002E347D">
      <w:pPr>
        <w:spacing w:line="276" w:lineRule="auto"/>
        <w:rPr>
          <w:lang w:val="el-GR"/>
        </w:rPr>
      </w:pPr>
      <w:r w:rsidRPr="00603221">
        <w:rPr>
          <w:lang w:val="el-GR"/>
        </w:rPr>
        <w:t>ΕΚΔΟΤΗΣ: .......................................................................</w:t>
      </w:r>
    </w:p>
    <w:p w14:paraId="091B9260" w14:textId="77777777" w:rsidR="00B048E7" w:rsidRPr="00603221" w:rsidRDefault="00B048E7" w:rsidP="00ED34B6">
      <w:pPr>
        <w:spacing w:line="276" w:lineRule="auto"/>
        <w:rPr>
          <w:lang w:val="el-GR"/>
        </w:rPr>
      </w:pPr>
      <w:r w:rsidRPr="00603221">
        <w:rPr>
          <w:lang w:val="el-GR"/>
        </w:rPr>
        <w:t>Ημερομηνία έκδοσης: ...........................</w:t>
      </w:r>
    </w:p>
    <w:p w14:paraId="01CB22C1" w14:textId="4124A945" w:rsidR="00B048E7" w:rsidRPr="00603221" w:rsidRDefault="00B048E7" w:rsidP="002E347D">
      <w:pPr>
        <w:spacing w:line="276" w:lineRule="auto"/>
        <w:rPr>
          <w:lang w:val="el-GR"/>
        </w:rPr>
      </w:pPr>
      <w:r w:rsidRPr="00603221">
        <w:rPr>
          <w:lang w:val="el-GR"/>
        </w:rPr>
        <w:t>Προς:</w:t>
      </w:r>
    </w:p>
    <w:p w14:paraId="66CF1FC0" w14:textId="367E82E0" w:rsidR="00DA360B" w:rsidRDefault="00DA360B" w:rsidP="002E347D">
      <w:pPr>
        <w:rPr>
          <w:lang w:val="el-GR" w:eastAsia="el-GR"/>
        </w:rPr>
      </w:pPr>
      <w:bookmarkStart w:id="740" w:name="_Hlk89177101"/>
      <w:r>
        <w:rPr>
          <w:lang w:val="el-GR" w:eastAsia="el-GR"/>
        </w:rPr>
        <w:t>Κύριο του Έργου</w:t>
      </w:r>
    </w:p>
    <w:bookmarkEnd w:id="740"/>
    <w:p w14:paraId="50FB5247" w14:textId="2E6F97CE" w:rsidR="00B048E7" w:rsidRPr="00603221" w:rsidRDefault="00B048E7" w:rsidP="002E347D">
      <w:pPr>
        <w:rPr>
          <w:lang w:val="el-GR"/>
        </w:rPr>
      </w:pPr>
      <w:r w:rsidRPr="00603221">
        <w:rPr>
          <w:lang w:val="el-GR"/>
        </w:rPr>
        <w:t>Εγγύηση μας υπ’ αριθμ. ……………….. ποσού ………………….……. ευρώ</w:t>
      </w:r>
    </w:p>
    <w:p w14:paraId="549059C4" w14:textId="77777777" w:rsidR="00B048E7" w:rsidRPr="00603221" w:rsidRDefault="00B048E7" w:rsidP="002E347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2E347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2E347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0A1F77CE" w:rsidR="00B048E7" w:rsidRPr="00603221" w:rsidRDefault="00B048E7" w:rsidP="002E347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w:t>
      </w:r>
    </w:p>
    <w:p w14:paraId="703C8F40" w14:textId="77777777" w:rsidR="00B048E7" w:rsidRPr="00603221" w:rsidRDefault="00B048E7" w:rsidP="002E347D">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2E347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2E347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2E347D">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2E347D">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2E347D">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22E87547" w:rsidR="00CE3230" w:rsidRPr="00603221" w:rsidRDefault="00CE3230" w:rsidP="002E347D">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 xml:space="preserve">μέχρι </w:t>
      </w:r>
      <w:r w:rsidRPr="00BD0CD6">
        <w:rPr>
          <w:iCs/>
          <w:color w:val="000000" w:themeColor="text1"/>
          <w:lang w:val="el-GR"/>
        </w:rPr>
        <w:t>και την ………………(Σημείωση προς την Τράπεζα</w:t>
      </w:r>
      <w:r w:rsidRPr="00BD0CD6">
        <w:rPr>
          <w:b/>
          <w:color w:val="000000" w:themeColor="text1"/>
          <w:lang w:val="el-GR"/>
        </w:rPr>
        <w:t>: διάρκεια ισχύος σύμφωνα με την παρ.</w:t>
      </w:r>
      <w:r w:rsidR="00F82A8D" w:rsidRPr="00BD0CD6">
        <w:rPr>
          <w:b/>
          <w:color w:val="000000" w:themeColor="text1"/>
          <w:lang w:val="el-GR"/>
        </w:rPr>
        <w:t xml:space="preserve"> </w:t>
      </w:r>
      <w:r w:rsidR="00BD0CD6" w:rsidRPr="00BD0CD6">
        <w:rPr>
          <w:b/>
          <w:color w:val="000000" w:themeColor="text1"/>
          <w:lang w:val="el-GR"/>
        </w:rPr>
        <w:t>4.1</w:t>
      </w:r>
      <w:r w:rsidRPr="00BD0CD6">
        <w:rPr>
          <w:b/>
          <w:color w:val="000000" w:themeColor="text1"/>
          <w:lang w:val="el-GR"/>
        </w:rPr>
        <w:t xml:space="preserve"> της παρούσας </w:t>
      </w:r>
      <w:r w:rsidRPr="00BD0CD6">
        <w:rPr>
          <w:iCs/>
          <w:color w:val="000000" w:themeColor="text1"/>
          <w:lang w:val="el-GR"/>
        </w:rPr>
        <w:t>)»</w:t>
      </w:r>
      <w:r w:rsidRPr="00BD0CD6">
        <w:rPr>
          <w:color w:val="000000" w:themeColor="text1"/>
          <w:lang w:val="el-GR"/>
        </w:rPr>
        <w:t>.</w:t>
      </w:r>
    </w:p>
    <w:p w14:paraId="3F04DFA5" w14:textId="77777777" w:rsidR="00CE3230" w:rsidRPr="00603221" w:rsidRDefault="00CE3230" w:rsidP="002E347D">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2E347D">
      <w:pPr>
        <w:rPr>
          <w:lang w:val="el-GR"/>
        </w:rPr>
      </w:pPr>
    </w:p>
    <w:p w14:paraId="00F0DEA2" w14:textId="77777777" w:rsidR="00882E44" w:rsidRPr="00603221" w:rsidRDefault="00B048E7" w:rsidP="00ED34B6">
      <w:pPr>
        <w:rPr>
          <w:lang w:val="el-GR"/>
        </w:rPr>
      </w:pPr>
      <w:r w:rsidRPr="00603221">
        <w:rPr>
          <w:lang w:val="el-GR"/>
        </w:rPr>
        <w:t>(Εξουσιοδοτημένη υπογραφή)</w:t>
      </w:r>
      <w:bookmarkEnd w:id="709"/>
    </w:p>
    <w:p w14:paraId="33999DB5" w14:textId="77777777" w:rsidR="00E75240" w:rsidRDefault="00E75240" w:rsidP="00ED34B6">
      <w:pPr>
        <w:suppressAutoHyphens w:val="0"/>
        <w:spacing w:after="0"/>
        <w:rPr>
          <w:lang w:val="el-GR"/>
        </w:rPr>
      </w:pPr>
      <w:r>
        <w:rPr>
          <w:lang w:val="el-GR"/>
        </w:rPr>
        <w:br w:type="page"/>
      </w:r>
    </w:p>
    <w:p w14:paraId="2743ECB8" w14:textId="06D6D636" w:rsidR="00E75240" w:rsidRPr="00A93898" w:rsidRDefault="00754574" w:rsidP="002E347D">
      <w:pPr>
        <w:pStyle w:val="2"/>
        <w:numPr>
          <w:ilvl w:val="0"/>
          <w:numId w:val="0"/>
        </w:numPr>
        <w:ind w:left="576" w:hanging="576"/>
        <w:rPr>
          <w:rFonts w:cs="Tahoma"/>
          <w:lang w:val="el-GR"/>
        </w:rPr>
      </w:pPr>
      <w:bookmarkStart w:id="741" w:name="_Toc97194393"/>
      <w:bookmarkStart w:id="742" w:name="_Toc97194497"/>
      <w:bookmarkStart w:id="743" w:name="_Toc181183806"/>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741"/>
      <w:bookmarkEnd w:id="742"/>
      <w:bookmarkEnd w:id="743"/>
    </w:p>
    <w:p w14:paraId="73DD0427" w14:textId="77777777" w:rsidR="00E75240" w:rsidRPr="00821852" w:rsidRDefault="00E75240" w:rsidP="002E347D">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2E347D">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2E347D">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AE4930E" w:rsidR="00E75240" w:rsidRPr="00821852" w:rsidRDefault="00E75240" w:rsidP="002E347D">
      <w:pPr>
        <w:rPr>
          <w:lang w:val="el-GR"/>
        </w:rPr>
      </w:pPr>
      <w:r w:rsidRPr="00821852">
        <w:rPr>
          <w:lang w:val="el-GR"/>
        </w:rPr>
        <w:t>ΙΙΙ. Αποδέκτες των ανωτέρω (υπό Α) δεδομένων στους οποίους κοινοποιούνται είναι:</w:t>
      </w:r>
    </w:p>
    <w:p w14:paraId="0EC0787D" w14:textId="77777777" w:rsidR="00E75240" w:rsidRPr="00821852" w:rsidRDefault="00E75240" w:rsidP="002E347D">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2E347D">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2E347D">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2E347D">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2E347D">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2E347D">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rsidP="00ED34B6">
      <w:pPr>
        <w:suppressAutoHyphens w:val="0"/>
        <w:spacing w:after="0"/>
        <w:rPr>
          <w:lang w:val="el-GR"/>
        </w:rPr>
      </w:pPr>
      <w:r>
        <w:rPr>
          <w:lang w:val="el-GR"/>
        </w:rPr>
        <w:br w:type="page"/>
      </w:r>
    </w:p>
    <w:p w14:paraId="60779322" w14:textId="2DEA7E31" w:rsidR="006C03D6" w:rsidRPr="00344D93" w:rsidRDefault="006C03D6" w:rsidP="002E347D">
      <w:pPr>
        <w:pStyle w:val="2"/>
        <w:numPr>
          <w:ilvl w:val="0"/>
          <w:numId w:val="0"/>
        </w:numPr>
        <w:ind w:left="576" w:hanging="576"/>
        <w:rPr>
          <w:rFonts w:cs="Tahoma"/>
          <w:lang w:val="el-GR"/>
        </w:rPr>
      </w:pPr>
      <w:bookmarkStart w:id="744" w:name="_Ref118477993"/>
      <w:bookmarkStart w:id="745" w:name="_Toc181183807"/>
      <w:bookmarkStart w:id="746" w:name="_Hlk118481870"/>
      <w:r w:rsidRPr="00344D93">
        <w:rPr>
          <w:rFonts w:cs="Tahoma"/>
          <w:lang w:val="el-GR"/>
        </w:rPr>
        <w:lastRenderedPageBreak/>
        <w:t xml:space="preserve">ΠΑΡΑΡΤΗΜΑ </w:t>
      </w:r>
      <w:r w:rsidRPr="00DA7307">
        <w:rPr>
          <w:rFonts w:cs="Tahoma"/>
          <w:lang w:val="el-GR"/>
        </w:rPr>
        <w:t>X</w:t>
      </w:r>
      <w:r w:rsidRPr="00344D93">
        <w:rPr>
          <w:rFonts w:cs="Tahoma"/>
          <w:lang w:val="el-GR"/>
        </w:rPr>
        <w:t xml:space="preserve"> – Ρήτρα Ακεραιότητας</w:t>
      </w:r>
      <w:bookmarkEnd w:id="744"/>
      <w:bookmarkEnd w:id="745"/>
    </w:p>
    <w:p w14:paraId="66546ED8" w14:textId="17F7EC41" w:rsidR="006C03D6" w:rsidRPr="00E532F8" w:rsidRDefault="006C03D6" w:rsidP="002E347D">
      <w:pPr>
        <w:spacing w:line="276" w:lineRule="auto"/>
        <w:rPr>
          <w:lang w:val="el-GR"/>
        </w:rPr>
      </w:pPr>
      <w:r w:rsidRPr="00E532F8">
        <w:rPr>
          <w:lang w:val="el-GR"/>
        </w:rPr>
        <w:t>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w:t>
      </w:r>
    </w:p>
    <w:p w14:paraId="502D3919" w14:textId="77777777" w:rsidR="006C03D6" w:rsidRPr="00E532F8" w:rsidRDefault="006C03D6" w:rsidP="002E347D">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2E347D">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2E347D">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2E347D">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2E347D">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2E347D">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2E347D">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1D2F33E9" w:rsidR="006C03D6" w:rsidRPr="00E532F8" w:rsidRDefault="006C03D6" w:rsidP="002E347D">
      <w:pPr>
        <w:spacing w:line="276" w:lineRule="auto"/>
        <w:rPr>
          <w:lang w:val="el-GR"/>
        </w:rPr>
      </w:pPr>
      <w:r w:rsidRPr="00E532F8">
        <w:rPr>
          <w:lang w:val="el-GR"/>
        </w:rPr>
        <w:t>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w:t>
      </w:r>
    </w:p>
    <w:p w14:paraId="20ABD1B8" w14:textId="77777777" w:rsidR="006C03D6" w:rsidRPr="00E532F8" w:rsidRDefault="006C03D6" w:rsidP="002E347D">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Default="006C03D6" w:rsidP="002E347D">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746"/>
    <w:p w14:paraId="1E4E7E3D" w14:textId="77777777" w:rsidR="006C03D6" w:rsidRPr="002A51E1" w:rsidRDefault="006C03D6" w:rsidP="002E347D">
      <w:pPr>
        <w:rPr>
          <w:lang w:val="el-GR"/>
        </w:rPr>
      </w:pPr>
    </w:p>
    <w:p w14:paraId="26595BC7" w14:textId="77777777" w:rsidR="006C03D6" w:rsidRPr="00603221" w:rsidRDefault="006C03D6" w:rsidP="002E347D">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21DA6" w14:textId="77777777" w:rsidR="0023731E" w:rsidRDefault="0023731E">
      <w:pPr>
        <w:spacing w:after="0"/>
      </w:pPr>
      <w:r>
        <w:separator/>
      </w:r>
    </w:p>
  </w:endnote>
  <w:endnote w:type="continuationSeparator" w:id="0">
    <w:p w14:paraId="147AD107" w14:textId="77777777" w:rsidR="0023731E" w:rsidRDefault="002373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ΤΑΗΟΜΑ">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80D78" w14:textId="77777777" w:rsidR="00C97B30" w:rsidRDefault="00C97B3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f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3E2160" w:rsidRPr="00776D4C" w14:paraId="03236813" w14:textId="77777777" w:rsidTr="00FF78D6">
      <w:tc>
        <w:tcPr>
          <w:tcW w:w="4796" w:type="dxa"/>
        </w:tcPr>
        <w:p w14:paraId="75EC558D" w14:textId="3E17CAC4" w:rsidR="003E2160" w:rsidRPr="00776D4C" w:rsidRDefault="003E2160" w:rsidP="003E2160">
          <w:pPr>
            <w:rPr>
              <w:b/>
              <w:sz w:val="36"/>
              <w:szCs w:val="36"/>
            </w:rPr>
          </w:pPr>
        </w:p>
      </w:tc>
      <w:tc>
        <w:tcPr>
          <w:tcW w:w="4796" w:type="dxa"/>
          <w:vAlign w:val="center"/>
        </w:tcPr>
        <w:p w14:paraId="069AFE88" w14:textId="77777777" w:rsidR="003E2160" w:rsidRPr="00776D4C" w:rsidRDefault="003E2160" w:rsidP="003E2160">
          <w:pPr>
            <w:jc w:val="right"/>
            <w:rPr>
              <w:b/>
              <w:sz w:val="36"/>
              <w:szCs w:val="36"/>
            </w:rPr>
          </w:pPr>
          <w:r w:rsidRPr="00776D4C">
            <w:rPr>
              <w:b/>
              <w:noProof/>
              <w:sz w:val="36"/>
              <w:szCs w:val="36"/>
              <w:lang w:eastAsia="el-GR"/>
            </w:rPr>
            <w:drawing>
              <wp:inline distT="0" distB="0" distL="0" distR="0" wp14:anchorId="499BCCB3" wp14:editId="7908C1F8">
                <wp:extent cx="1234440" cy="495300"/>
                <wp:effectExtent l="0" t="0" r="3810" b="0"/>
                <wp:docPr id="857939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31C74BF2" w14:textId="77777777" w:rsidR="003E2160" w:rsidRPr="003F568A" w:rsidRDefault="003E2160">
    <w:pPr>
      <w:pStyle w:val="af2"/>
      <w:rPr>
        <w:lang w:val="el-G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7A529" w14:textId="77777777" w:rsidR="0023731E" w:rsidRDefault="0023731E">
      <w:pPr>
        <w:spacing w:after="0"/>
      </w:pPr>
      <w:r>
        <w:separator/>
      </w:r>
    </w:p>
  </w:footnote>
  <w:footnote w:type="continuationSeparator" w:id="0">
    <w:p w14:paraId="678957A3" w14:textId="77777777" w:rsidR="0023731E" w:rsidRDefault="002373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4108E" w14:textId="77777777" w:rsidR="00C97B30" w:rsidRDefault="00C97B3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D7458" w14:textId="2A9ED081" w:rsidR="00F1538B" w:rsidRPr="00C82832"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00C97B30">
      <w:rPr>
        <w:i/>
        <w:iCs/>
        <w:sz w:val="20"/>
        <w:lang w:val="el-GR"/>
      </w:rPr>
      <w:t xml:space="preserve">Διεθνούς </w:t>
    </w:r>
    <w:r w:rsidRPr="00ED355F">
      <w:rPr>
        <w:i/>
        <w:iCs/>
        <w:sz w:val="20"/>
        <w:lang w:val="el-GR"/>
      </w:rPr>
      <w:t>Άνω</w:t>
    </w:r>
    <w:r w:rsidRPr="006E6191">
      <w:rPr>
        <w:i/>
        <w:iCs/>
        <w:sz w:val="20"/>
        <w:lang w:val="el-GR"/>
      </w:rPr>
      <w:t xml:space="preserve"> των Ορίων Διαγωνισμού για το Έργο </w:t>
    </w:r>
    <w:r w:rsidR="00ED355F"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0565A" w14:textId="0AAEF778" w:rsidR="003E2160" w:rsidRPr="003F568A" w:rsidRDefault="00D643B8">
    <w:pPr>
      <w:pStyle w:val="af3"/>
      <w:rPr>
        <w:lang w:val="el-GR"/>
      </w:rPr>
    </w:pPr>
    <w:r w:rsidRPr="006E6191">
      <w:rPr>
        <w:i/>
        <w:iCs/>
        <w:sz w:val="20"/>
        <w:lang w:val="el-GR"/>
      </w:rPr>
      <w:t>Διακήρυξη Ηλεκτρονικού Ανοικτού</w:t>
    </w:r>
    <w:r w:rsidR="00C97B30">
      <w:rPr>
        <w:i/>
        <w:iCs/>
        <w:sz w:val="20"/>
        <w:lang w:val="el-GR"/>
      </w:rPr>
      <w:t xml:space="preserve"> Διεθνούς</w:t>
    </w:r>
    <w:r w:rsidRPr="006E6191">
      <w:rPr>
        <w:i/>
        <w:iCs/>
        <w:sz w:val="20"/>
        <w:lang w:val="el-GR"/>
      </w:rPr>
      <w:t xml:space="preserve"> </w:t>
    </w:r>
    <w:r w:rsidRPr="00ED355F">
      <w:rPr>
        <w:i/>
        <w:iCs/>
        <w:sz w:val="20"/>
        <w:lang w:val="el-GR"/>
      </w:rPr>
      <w:t>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5226CDBB" w:rsidR="00AE28D7" w:rsidRPr="00C82832" w:rsidRDefault="00AE28D7" w:rsidP="00AE28D7">
    <w:pPr>
      <w:pStyle w:val="af3"/>
      <w:pBdr>
        <w:bottom w:val="single" w:sz="4" w:space="1" w:color="auto"/>
      </w:pBdr>
      <w:rPr>
        <w:i/>
        <w:iCs/>
        <w:sz w:val="20"/>
        <w:lang w:val="el-GR"/>
      </w:rPr>
    </w:pPr>
    <w:r w:rsidRPr="006E6191">
      <w:rPr>
        <w:i/>
        <w:iCs/>
        <w:sz w:val="20"/>
        <w:lang w:val="el-GR"/>
      </w:rPr>
      <w:t>Διακήρυξη Ηλεκτρονικού Ανοικτού Διεθνούς</w:t>
    </w:r>
    <w:r w:rsidRPr="00BC0570">
      <w:rPr>
        <w:i/>
        <w:iCs/>
        <w:sz w:val="20"/>
        <w:lang w:val="el-GR"/>
      </w:rPr>
      <w:t xml:space="preserve"> Άνω</w:t>
    </w:r>
    <w:r w:rsidRPr="006E6191">
      <w:rPr>
        <w:i/>
        <w:iCs/>
        <w:sz w:val="20"/>
        <w:lang w:val="el-GR"/>
      </w:rPr>
      <w:t xml:space="preserve"> των Ορίων Διαγωνισμού για το Έργο «</w:t>
    </w:r>
    <w:r w:rsidR="00D238CC" w:rsidRPr="4C71D690">
      <w:rPr>
        <w:i/>
        <w:iCs/>
        <w:sz w:val="20"/>
        <w:szCs w:val="20"/>
        <w:lang w:val="el-GR"/>
      </w:rPr>
      <w:t>Αναβάθμιση εξοπλισμού του αμφιθεάτρου του Υπουργείου Ψηφιακής Διακυβέρνησης</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2D2D" w14:textId="4A0046F4" w:rsidR="00F1538B" w:rsidRPr="006E6191" w:rsidRDefault="00680667"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ED355F">
      <w:rPr>
        <w:i/>
        <w:iCs/>
        <w:sz w:val="20"/>
        <w:lang w:val="el-GR"/>
      </w:rPr>
      <w:t xml:space="preserve"> 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ADDB1" w14:textId="6955E11C" w:rsidR="001C3EDA" w:rsidRDefault="00680667" w:rsidP="001C3EDA">
    <w:pPr>
      <w:spacing w:after="0"/>
      <w:rPr>
        <w:i/>
        <w:iCs/>
        <w:sz w:val="20"/>
        <w:szCs w:val="20"/>
        <w:lang w:val="el-GR"/>
      </w:rPr>
    </w:pPr>
    <w:r w:rsidRPr="006E6191">
      <w:rPr>
        <w:i/>
        <w:iCs/>
        <w:sz w:val="20"/>
        <w:lang w:val="el-GR"/>
      </w:rPr>
      <w:t xml:space="preserve">Διακήρυξη Ηλεκτρονικού Ανοικτού Διεθνούς </w:t>
    </w:r>
    <w:r w:rsidRPr="00ED355F">
      <w:rPr>
        <w:i/>
        <w:iCs/>
        <w:sz w:val="20"/>
        <w:lang w:val="el-GR"/>
      </w:rPr>
      <w:t xml:space="preserve"> Άνω</w:t>
    </w:r>
    <w:r w:rsidRPr="006E6191">
      <w:rPr>
        <w:i/>
        <w:iCs/>
        <w:sz w:val="20"/>
        <w:lang w:val="el-GR"/>
      </w:rPr>
      <w:t xml:space="preserve"> των Ορίων Διαγωνισμού για το Έργο </w:t>
    </w:r>
    <w:r w:rsidRPr="00ED355F">
      <w:rPr>
        <w:i/>
        <w:iCs/>
        <w:sz w:val="20"/>
        <w:lang w:val="el-GR"/>
      </w:rPr>
      <w:t>«Τεχνολογική Αναβάθμιση της κεντρικής αίθουσας συσκέψεων και συνεδριάσεων του Υπουργείου Ψηφιακής Διακυβέρνησης»</w:t>
    </w:r>
  </w:p>
  <w:p w14:paraId="651F0E39" w14:textId="6216BC6C" w:rsidR="00F1538B" w:rsidRPr="009C3C60" w:rsidRDefault="00F1538B" w:rsidP="003329FF">
    <w:pPr>
      <w:pStyle w:val="af3"/>
      <w:pBdr>
        <w:bottom w:val="single" w:sz="4" w:space="1" w:color="auto"/>
      </w:pBd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F8F0A572"/>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3D38FF"/>
    <w:multiLevelType w:val="hybridMultilevel"/>
    <w:tmpl w:val="63BA6534"/>
    <w:lvl w:ilvl="0" w:tplc="D08E8FD2">
      <w:start w:val="1"/>
      <w:numFmt w:val="bullet"/>
      <w:lvlText w:val=""/>
      <w:lvlJc w:val="left"/>
      <w:pPr>
        <w:ind w:left="827" w:hanging="360"/>
      </w:pPr>
      <w:rPr>
        <w:rFonts w:ascii="Symbol" w:hAnsi="Symbol" w:hint="default"/>
      </w:rPr>
    </w:lvl>
    <w:lvl w:ilvl="1" w:tplc="EB8C0626">
      <w:start w:val="1"/>
      <w:numFmt w:val="bullet"/>
      <w:lvlText w:val="o"/>
      <w:lvlJc w:val="left"/>
      <w:pPr>
        <w:ind w:left="1440" w:hanging="360"/>
      </w:pPr>
      <w:rPr>
        <w:rFonts w:ascii="Courier New" w:hAnsi="Courier New" w:hint="default"/>
      </w:rPr>
    </w:lvl>
    <w:lvl w:ilvl="2" w:tplc="5D608086">
      <w:start w:val="1"/>
      <w:numFmt w:val="bullet"/>
      <w:lvlText w:val=""/>
      <w:lvlJc w:val="left"/>
      <w:pPr>
        <w:ind w:left="2160" w:hanging="360"/>
      </w:pPr>
      <w:rPr>
        <w:rFonts w:ascii="Wingdings" w:hAnsi="Wingdings" w:hint="default"/>
      </w:rPr>
    </w:lvl>
    <w:lvl w:ilvl="3" w:tplc="2C40DC04">
      <w:start w:val="1"/>
      <w:numFmt w:val="bullet"/>
      <w:lvlText w:val=""/>
      <w:lvlJc w:val="left"/>
      <w:pPr>
        <w:ind w:left="2880" w:hanging="360"/>
      </w:pPr>
      <w:rPr>
        <w:rFonts w:ascii="Symbol" w:hAnsi="Symbol" w:hint="default"/>
      </w:rPr>
    </w:lvl>
    <w:lvl w:ilvl="4" w:tplc="45AC28AA">
      <w:start w:val="1"/>
      <w:numFmt w:val="bullet"/>
      <w:lvlText w:val="o"/>
      <w:lvlJc w:val="left"/>
      <w:pPr>
        <w:ind w:left="3600" w:hanging="360"/>
      </w:pPr>
      <w:rPr>
        <w:rFonts w:ascii="Courier New" w:hAnsi="Courier New" w:hint="default"/>
      </w:rPr>
    </w:lvl>
    <w:lvl w:ilvl="5" w:tplc="852664F8">
      <w:start w:val="1"/>
      <w:numFmt w:val="bullet"/>
      <w:lvlText w:val=""/>
      <w:lvlJc w:val="left"/>
      <w:pPr>
        <w:ind w:left="4320" w:hanging="360"/>
      </w:pPr>
      <w:rPr>
        <w:rFonts w:ascii="Wingdings" w:hAnsi="Wingdings" w:hint="default"/>
      </w:rPr>
    </w:lvl>
    <w:lvl w:ilvl="6" w:tplc="FEFC917C">
      <w:start w:val="1"/>
      <w:numFmt w:val="bullet"/>
      <w:lvlText w:val=""/>
      <w:lvlJc w:val="left"/>
      <w:pPr>
        <w:ind w:left="5040" w:hanging="360"/>
      </w:pPr>
      <w:rPr>
        <w:rFonts w:ascii="Symbol" w:hAnsi="Symbol" w:hint="default"/>
      </w:rPr>
    </w:lvl>
    <w:lvl w:ilvl="7" w:tplc="D3B8D002">
      <w:start w:val="1"/>
      <w:numFmt w:val="bullet"/>
      <w:lvlText w:val="o"/>
      <w:lvlJc w:val="left"/>
      <w:pPr>
        <w:ind w:left="5760" w:hanging="360"/>
      </w:pPr>
      <w:rPr>
        <w:rFonts w:ascii="Courier New" w:hAnsi="Courier New" w:hint="default"/>
      </w:rPr>
    </w:lvl>
    <w:lvl w:ilvl="8" w:tplc="643480A0">
      <w:start w:val="1"/>
      <w:numFmt w:val="bullet"/>
      <w:lvlText w:val=""/>
      <w:lvlJc w:val="left"/>
      <w:pPr>
        <w:ind w:left="6480" w:hanging="360"/>
      </w:pPr>
      <w:rPr>
        <w:rFonts w:ascii="Wingdings" w:hAnsi="Wingdings" w:hint="default"/>
      </w:rPr>
    </w:lvl>
  </w:abstractNum>
  <w:abstractNum w:abstractNumId="13" w15:restartNumberingAfterBreak="0">
    <w:nsid w:val="040ABF6B"/>
    <w:multiLevelType w:val="multilevel"/>
    <w:tmpl w:val="F32441D2"/>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5A69202"/>
    <w:multiLevelType w:val="multilevel"/>
    <w:tmpl w:val="3328171E"/>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06541486"/>
    <w:multiLevelType w:val="hybridMultilevel"/>
    <w:tmpl w:val="6DAE44CA"/>
    <w:lvl w:ilvl="0" w:tplc="5040136C">
      <w:start w:val="1"/>
      <w:numFmt w:val="bullet"/>
      <w:lvlText w:val=""/>
      <w:lvlJc w:val="left"/>
      <w:pPr>
        <w:ind w:left="720" w:hanging="360"/>
      </w:pPr>
      <w:rPr>
        <w:rFonts w:ascii="Symbol" w:hAnsi="Symbol" w:hint="default"/>
      </w:rPr>
    </w:lvl>
    <w:lvl w:ilvl="1" w:tplc="5B761358">
      <w:start w:val="1"/>
      <w:numFmt w:val="bullet"/>
      <w:lvlText w:val="o"/>
      <w:lvlJc w:val="left"/>
      <w:pPr>
        <w:ind w:left="1440" w:hanging="360"/>
      </w:pPr>
      <w:rPr>
        <w:rFonts w:ascii="Courier New" w:hAnsi="Courier New" w:hint="default"/>
      </w:rPr>
    </w:lvl>
    <w:lvl w:ilvl="2" w:tplc="86FE5166">
      <w:start w:val="1"/>
      <w:numFmt w:val="bullet"/>
      <w:lvlText w:val=""/>
      <w:lvlJc w:val="left"/>
      <w:pPr>
        <w:ind w:left="2160" w:hanging="360"/>
      </w:pPr>
      <w:rPr>
        <w:rFonts w:ascii="Wingdings" w:hAnsi="Wingdings" w:hint="default"/>
      </w:rPr>
    </w:lvl>
    <w:lvl w:ilvl="3" w:tplc="41C4597C">
      <w:start w:val="1"/>
      <w:numFmt w:val="bullet"/>
      <w:lvlText w:val=""/>
      <w:lvlJc w:val="left"/>
      <w:pPr>
        <w:ind w:left="2880" w:hanging="360"/>
      </w:pPr>
      <w:rPr>
        <w:rFonts w:ascii="Symbol" w:hAnsi="Symbol" w:hint="default"/>
      </w:rPr>
    </w:lvl>
    <w:lvl w:ilvl="4" w:tplc="785A8542">
      <w:start w:val="1"/>
      <w:numFmt w:val="bullet"/>
      <w:lvlText w:val="o"/>
      <w:lvlJc w:val="left"/>
      <w:pPr>
        <w:ind w:left="3600" w:hanging="360"/>
      </w:pPr>
      <w:rPr>
        <w:rFonts w:ascii="Courier New" w:hAnsi="Courier New" w:hint="default"/>
      </w:rPr>
    </w:lvl>
    <w:lvl w:ilvl="5" w:tplc="D93436D8">
      <w:start w:val="1"/>
      <w:numFmt w:val="bullet"/>
      <w:lvlText w:val=""/>
      <w:lvlJc w:val="left"/>
      <w:pPr>
        <w:ind w:left="4320" w:hanging="360"/>
      </w:pPr>
      <w:rPr>
        <w:rFonts w:ascii="Wingdings" w:hAnsi="Wingdings" w:hint="default"/>
      </w:rPr>
    </w:lvl>
    <w:lvl w:ilvl="6" w:tplc="8D069B6C">
      <w:start w:val="1"/>
      <w:numFmt w:val="bullet"/>
      <w:lvlText w:val=""/>
      <w:lvlJc w:val="left"/>
      <w:pPr>
        <w:ind w:left="5040" w:hanging="360"/>
      </w:pPr>
      <w:rPr>
        <w:rFonts w:ascii="Symbol" w:hAnsi="Symbol" w:hint="default"/>
      </w:rPr>
    </w:lvl>
    <w:lvl w:ilvl="7" w:tplc="246EFE14">
      <w:start w:val="1"/>
      <w:numFmt w:val="bullet"/>
      <w:lvlText w:val="o"/>
      <w:lvlJc w:val="left"/>
      <w:pPr>
        <w:ind w:left="5760" w:hanging="360"/>
      </w:pPr>
      <w:rPr>
        <w:rFonts w:ascii="Courier New" w:hAnsi="Courier New" w:hint="default"/>
      </w:rPr>
    </w:lvl>
    <w:lvl w:ilvl="8" w:tplc="F01E2FCC">
      <w:start w:val="1"/>
      <w:numFmt w:val="bullet"/>
      <w:lvlText w:val=""/>
      <w:lvlJc w:val="left"/>
      <w:pPr>
        <w:ind w:left="6480" w:hanging="360"/>
      </w:pPr>
      <w:rPr>
        <w:rFonts w:ascii="Wingdings" w:hAnsi="Wingdings" w:hint="default"/>
      </w:rPr>
    </w:lvl>
  </w:abstractNum>
  <w:abstractNum w:abstractNumId="17" w15:restartNumberingAfterBreak="0">
    <w:nsid w:val="06961971"/>
    <w:multiLevelType w:val="hybridMultilevel"/>
    <w:tmpl w:val="8238FF60"/>
    <w:lvl w:ilvl="0" w:tplc="9C54B050">
      <w:start w:val="1"/>
      <w:numFmt w:val="bullet"/>
      <w:lvlText w:val=""/>
      <w:lvlJc w:val="left"/>
      <w:pPr>
        <w:ind w:left="827" w:hanging="360"/>
      </w:pPr>
      <w:rPr>
        <w:rFonts w:ascii="Symbol" w:hAnsi="Symbol" w:hint="default"/>
      </w:rPr>
    </w:lvl>
    <w:lvl w:ilvl="1" w:tplc="8F54FDAC">
      <w:start w:val="1"/>
      <w:numFmt w:val="bullet"/>
      <w:lvlText w:val="o"/>
      <w:lvlJc w:val="left"/>
      <w:pPr>
        <w:ind w:left="1440" w:hanging="360"/>
      </w:pPr>
      <w:rPr>
        <w:rFonts w:ascii="Courier New" w:hAnsi="Courier New" w:hint="default"/>
      </w:rPr>
    </w:lvl>
    <w:lvl w:ilvl="2" w:tplc="66FA10F2">
      <w:start w:val="1"/>
      <w:numFmt w:val="bullet"/>
      <w:lvlText w:val=""/>
      <w:lvlJc w:val="left"/>
      <w:pPr>
        <w:ind w:left="2160" w:hanging="360"/>
      </w:pPr>
      <w:rPr>
        <w:rFonts w:ascii="Wingdings" w:hAnsi="Wingdings" w:hint="default"/>
      </w:rPr>
    </w:lvl>
    <w:lvl w:ilvl="3" w:tplc="66506ABA">
      <w:start w:val="1"/>
      <w:numFmt w:val="bullet"/>
      <w:lvlText w:val=""/>
      <w:lvlJc w:val="left"/>
      <w:pPr>
        <w:ind w:left="2880" w:hanging="360"/>
      </w:pPr>
      <w:rPr>
        <w:rFonts w:ascii="Symbol" w:hAnsi="Symbol" w:hint="default"/>
      </w:rPr>
    </w:lvl>
    <w:lvl w:ilvl="4" w:tplc="F76459F0">
      <w:start w:val="1"/>
      <w:numFmt w:val="bullet"/>
      <w:lvlText w:val="o"/>
      <w:lvlJc w:val="left"/>
      <w:pPr>
        <w:ind w:left="3600" w:hanging="360"/>
      </w:pPr>
      <w:rPr>
        <w:rFonts w:ascii="Courier New" w:hAnsi="Courier New" w:hint="default"/>
      </w:rPr>
    </w:lvl>
    <w:lvl w:ilvl="5" w:tplc="DAAEDD2E">
      <w:start w:val="1"/>
      <w:numFmt w:val="bullet"/>
      <w:lvlText w:val=""/>
      <w:lvlJc w:val="left"/>
      <w:pPr>
        <w:ind w:left="4320" w:hanging="360"/>
      </w:pPr>
      <w:rPr>
        <w:rFonts w:ascii="Wingdings" w:hAnsi="Wingdings" w:hint="default"/>
      </w:rPr>
    </w:lvl>
    <w:lvl w:ilvl="6" w:tplc="B08A44EE">
      <w:start w:val="1"/>
      <w:numFmt w:val="bullet"/>
      <w:lvlText w:val=""/>
      <w:lvlJc w:val="left"/>
      <w:pPr>
        <w:ind w:left="5040" w:hanging="360"/>
      </w:pPr>
      <w:rPr>
        <w:rFonts w:ascii="Symbol" w:hAnsi="Symbol" w:hint="default"/>
      </w:rPr>
    </w:lvl>
    <w:lvl w:ilvl="7" w:tplc="E7404028">
      <w:start w:val="1"/>
      <w:numFmt w:val="bullet"/>
      <w:lvlText w:val="o"/>
      <w:lvlJc w:val="left"/>
      <w:pPr>
        <w:ind w:left="5760" w:hanging="360"/>
      </w:pPr>
      <w:rPr>
        <w:rFonts w:ascii="Courier New" w:hAnsi="Courier New" w:hint="default"/>
      </w:rPr>
    </w:lvl>
    <w:lvl w:ilvl="8" w:tplc="AE0A661A">
      <w:start w:val="1"/>
      <w:numFmt w:val="bullet"/>
      <w:lvlText w:val=""/>
      <w:lvlJc w:val="left"/>
      <w:pPr>
        <w:ind w:left="6480" w:hanging="360"/>
      </w:pPr>
      <w:rPr>
        <w:rFonts w:ascii="Wingdings" w:hAnsi="Wingdings" w:hint="default"/>
      </w:rPr>
    </w:lvl>
  </w:abstractNum>
  <w:abstractNum w:abstractNumId="18" w15:restartNumberingAfterBreak="0">
    <w:nsid w:val="06961FE3"/>
    <w:multiLevelType w:val="hybridMultilevel"/>
    <w:tmpl w:val="3D323158"/>
    <w:lvl w:ilvl="0" w:tplc="59AE048C">
      <w:start w:val="1"/>
      <w:numFmt w:val="bullet"/>
      <w:lvlText w:val=""/>
      <w:lvlJc w:val="left"/>
      <w:pPr>
        <w:ind w:left="859" w:hanging="360"/>
      </w:pPr>
      <w:rPr>
        <w:rFonts w:ascii="Symbol" w:hAnsi="Symbol" w:hint="default"/>
      </w:rPr>
    </w:lvl>
    <w:lvl w:ilvl="1" w:tplc="E3CCA4D2">
      <w:start w:val="1"/>
      <w:numFmt w:val="bullet"/>
      <w:lvlText w:val="o"/>
      <w:lvlJc w:val="left"/>
      <w:pPr>
        <w:ind w:left="1440" w:hanging="360"/>
      </w:pPr>
      <w:rPr>
        <w:rFonts w:ascii="Courier New" w:hAnsi="Courier New" w:hint="default"/>
      </w:rPr>
    </w:lvl>
    <w:lvl w:ilvl="2" w:tplc="A3F22140">
      <w:start w:val="1"/>
      <w:numFmt w:val="bullet"/>
      <w:lvlText w:val=""/>
      <w:lvlJc w:val="left"/>
      <w:pPr>
        <w:ind w:left="2160" w:hanging="360"/>
      </w:pPr>
      <w:rPr>
        <w:rFonts w:ascii="Wingdings" w:hAnsi="Wingdings" w:hint="default"/>
      </w:rPr>
    </w:lvl>
    <w:lvl w:ilvl="3" w:tplc="1D8E175E">
      <w:start w:val="1"/>
      <w:numFmt w:val="bullet"/>
      <w:lvlText w:val=""/>
      <w:lvlJc w:val="left"/>
      <w:pPr>
        <w:ind w:left="2880" w:hanging="360"/>
      </w:pPr>
      <w:rPr>
        <w:rFonts w:ascii="Symbol" w:hAnsi="Symbol" w:hint="default"/>
      </w:rPr>
    </w:lvl>
    <w:lvl w:ilvl="4" w:tplc="D826CA5E">
      <w:start w:val="1"/>
      <w:numFmt w:val="bullet"/>
      <w:lvlText w:val="o"/>
      <w:lvlJc w:val="left"/>
      <w:pPr>
        <w:ind w:left="3600" w:hanging="360"/>
      </w:pPr>
      <w:rPr>
        <w:rFonts w:ascii="Courier New" w:hAnsi="Courier New" w:hint="default"/>
      </w:rPr>
    </w:lvl>
    <w:lvl w:ilvl="5" w:tplc="0B52CC1A">
      <w:start w:val="1"/>
      <w:numFmt w:val="bullet"/>
      <w:lvlText w:val=""/>
      <w:lvlJc w:val="left"/>
      <w:pPr>
        <w:ind w:left="4320" w:hanging="360"/>
      </w:pPr>
      <w:rPr>
        <w:rFonts w:ascii="Wingdings" w:hAnsi="Wingdings" w:hint="default"/>
      </w:rPr>
    </w:lvl>
    <w:lvl w:ilvl="6" w:tplc="B1CEACCC">
      <w:start w:val="1"/>
      <w:numFmt w:val="bullet"/>
      <w:lvlText w:val=""/>
      <w:lvlJc w:val="left"/>
      <w:pPr>
        <w:ind w:left="5040" w:hanging="360"/>
      </w:pPr>
      <w:rPr>
        <w:rFonts w:ascii="Symbol" w:hAnsi="Symbol" w:hint="default"/>
      </w:rPr>
    </w:lvl>
    <w:lvl w:ilvl="7" w:tplc="96EA1C96">
      <w:start w:val="1"/>
      <w:numFmt w:val="bullet"/>
      <w:lvlText w:val="o"/>
      <w:lvlJc w:val="left"/>
      <w:pPr>
        <w:ind w:left="5760" w:hanging="360"/>
      </w:pPr>
      <w:rPr>
        <w:rFonts w:ascii="Courier New" w:hAnsi="Courier New" w:hint="default"/>
      </w:rPr>
    </w:lvl>
    <w:lvl w:ilvl="8" w:tplc="F06C2120">
      <w:start w:val="1"/>
      <w:numFmt w:val="bullet"/>
      <w:lvlText w:val=""/>
      <w:lvlJc w:val="left"/>
      <w:pPr>
        <w:ind w:left="6480" w:hanging="360"/>
      </w:pPr>
      <w:rPr>
        <w:rFonts w:ascii="Wingdings" w:hAnsi="Wingdings" w:hint="default"/>
      </w:rPr>
    </w:lvl>
  </w:abstractNum>
  <w:abstractNum w:abstractNumId="19"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79D0CDE"/>
    <w:multiLevelType w:val="hybridMultilevel"/>
    <w:tmpl w:val="E140E850"/>
    <w:lvl w:ilvl="0" w:tplc="D2406C62">
      <w:start w:val="1"/>
      <w:numFmt w:val="decimal"/>
      <w:lvlText w:val="%1."/>
      <w:lvlJc w:val="left"/>
      <w:pPr>
        <w:ind w:left="360" w:hanging="360"/>
      </w:pPr>
    </w:lvl>
    <w:lvl w:ilvl="1" w:tplc="4A66AB22">
      <w:start w:val="1"/>
      <w:numFmt w:val="lowerLetter"/>
      <w:lvlText w:val="%2."/>
      <w:lvlJc w:val="left"/>
      <w:pPr>
        <w:ind w:left="1440" w:hanging="360"/>
      </w:pPr>
    </w:lvl>
    <w:lvl w:ilvl="2" w:tplc="AFBC627E">
      <w:start w:val="1"/>
      <w:numFmt w:val="lowerRoman"/>
      <w:lvlText w:val="%3."/>
      <w:lvlJc w:val="right"/>
      <w:pPr>
        <w:ind w:left="2160" w:hanging="180"/>
      </w:pPr>
    </w:lvl>
    <w:lvl w:ilvl="3" w:tplc="0D20CEC8">
      <w:start w:val="1"/>
      <w:numFmt w:val="decimal"/>
      <w:lvlText w:val="%4."/>
      <w:lvlJc w:val="left"/>
      <w:pPr>
        <w:ind w:left="2880" w:hanging="360"/>
      </w:pPr>
    </w:lvl>
    <w:lvl w:ilvl="4" w:tplc="84345DC6">
      <w:start w:val="1"/>
      <w:numFmt w:val="lowerLetter"/>
      <w:lvlText w:val="%5."/>
      <w:lvlJc w:val="left"/>
      <w:pPr>
        <w:ind w:left="3600" w:hanging="360"/>
      </w:pPr>
    </w:lvl>
    <w:lvl w:ilvl="5" w:tplc="F55EDE58">
      <w:start w:val="1"/>
      <w:numFmt w:val="lowerRoman"/>
      <w:lvlText w:val="%6."/>
      <w:lvlJc w:val="right"/>
      <w:pPr>
        <w:ind w:left="4320" w:hanging="180"/>
      </w:pPr>
    </w:lvl>
    <w:lvl w:ilvl="6" w:tplc="62A27560">
      <w:start w:val="1"/>
      <w:numFmt w:val="decimal"/>
      <w:lvlText w:val="%7."/>
      <w:lvlJc w:val="left"/>
      <w:pPr>
        <w:ind w:left="5040" w:hanging="360"/>
      </w:pPr>
    </w:lvl>
    <w:lvl w:ilvl="7" w:tplc="50844818">
      <w:start w:val="1"/>
      <w:numFmt w:val="lowerLetter"/>
      <w:lvlText w:val="%8."/>
      <w:lvlJc w:val="left"/>
      <w:pPr>
        <w:ind w:left="5760" w:hanging="360"/>
      </w:pPr>
    </w:lvl>
    <w:lvl w:ilvl="8" w:tplc="1DDCF592">
      <w:start w:val="1"/>
      <w:numFmt w:val="lowerRoman"/>
      <w:lvlText w:val="%9."/>
      <w:lvlJc w:val="right"/>
      <w:pPr>
        <w:ind w:left="6480" w:hanging="180"/>
      </w:pPr>
    </w:lvl>
  </w:abstractNum>
  <w:abstractNum w:abstractNumId="22" w15:restartNumberingAfterBreak="0">
    <w:nsid w:val="07E2091D"/>
    <w:multiLevelType w:val="hybridMultilevel"/>
    <w:tmpl w:val="2ECE034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0BCE15D6"/>
    <w:multiLevelType w:val="hybridMultilevel"/>
    <w:tmpl w:val="BF7A21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6409D0"/>
    <w:multiLevelType w:val="hybridMultilevel"/>
    <w:tmpl w:val="23C0DE30"/>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D1B6A05"/>
    <w:multiLevelType w:val="hybridMultilevel"/>
    <w:tmpl w:val="B09003BA"/>
    <w:lvl w:ilvl="0" w:tplc="747C1FA8">
      <w:start w:val="1"/>
      <w:numFmt w:val="bullet"/>
      <w:lvlText w:val=""/>
      <w:lvlJc w:val="left"/>
      <w:pPr>
        <w:ind w:left="862" w:hanging="360"/>
      </w:pPr>
      <w:rPr>
        <w:rFonts w:ascii="Symbol" w:hAnsi="Symbol" w:hint="default"/>
      </w:rPr>
    </w:lvl>
    <w:lvl w:ilvl="1" w:tplc="D9BC8132">
      <w:start w:val="1"/>
      <w:numFmt w:val="bullet"/>
      <w:lvlText w:val="o"/>
      <w:lvlJc w:val="left"/>
      <w:pPr>
        <w:ind w:left="1440" w:hanging="360"/>
      </w:pPr>
      <w:rPr>
        <w:rFonts w:ascii="Courier New" w:hAnsi="Courier New" w:hint="default"/>
      </w:rPr>
    </w:lvl>
    <w:lvl w:ilvl="2" w:tplc="C17E7070">
      <w:start w:val="1"/>
      <w:numFmt w:val="bullet"/>
      <w:lvlText w:val=""/>
      <w:lvlJc w:val="left"/>
      <w:pPr>
        <w:ind w:left="2160" w:hanging="360"/>
      </w:pPr>
      <w:rPr>
        <w:rFonts w:ascii="Wingdings" w:hAnsi="Wingdings" w:hint="default"/>
      </w:rPr>
    </w:lvl>
    <w:lvl w:ilvl="3" w:tplc="0B24CDBA">
      <w:start w:val="1"/>
      <w:numFmt w:val="bullet"/>
      <w:lvlText w:val=""/>
      <w:lvlJc w:val="left"/>
      <w:pPr>
        <w:ind w:left="2880" w:hanging="360"/>
      </w:pPr>
      <w:rPr>
        <w:rFonts w:ascii="Symbol" w:hAnsi="Symbol" w:hint="default"/>
      </w:rPr>
    </w:lvl>
    <w:lvl w:ilvl="4" w:tplc="120EF908">
      <w:start w:val="1"/>
      <w:numFmt w:val="bullet"/>
      <w:lvlText w:val="o"/>
      <w:lvlJc w:val="left"/>
      <w:pPr>
        <w:ind w:left="3600" w:hanging="360"/>
      </w:pPr>
      <w:rPr>
        <w:rFonts w:ascii="Courier New" w:hAnsi="Courier New" w:hint="default"/>
      </w:rPr>
    </w:lvl>
    <w:lvl w:ilvl="5" w:tplc="6AA4920C">
      <w:start w:val="1"/>
      <w:numFmt w:val="bullet"/>
      <w:lvlText w:val=""/>
      <w:lvlJc w:val="left"/>
      <w:pPr>
        <w:ind w:left="4320" w:hanging="360"/>
      </w:pPr>
      <w:rPr>
        <w:rFonts w:ascii="Wingdings" w:hAnsi="Wingdings" w:hint="default"/>
      </w:rPr>
    </w:lvl>
    <w:lvl w:ilvl="6" w:tplc="63CC0110">
      <w:start w:val="1"/>
      <w:numFmt w:val="bullet"/>
      <w:lvlText w:val=""/>
      <w:lvlJc w:val="left"/>
      <w:pPr>
        <w:ind w:left="5040" w:hanging="360"/>
      </w:pPr>
      <w:rPr>
        <w:rFonts w:ascii="Symbol" w:hAnsi="Symbol" w:hint="default"/>
      </w:rPr>
    </w:lvl>
    <w:lvl w:ilvl="7" w:tplc="00F614CC">
      <w:start w:val="1"/>
      <w:numFmt w:val="bullet"/>
      <w:lvlText w:val="o"/>
      <w:lvlJc w:val="left"/>
      <w:pPr>
        <w:ind w:left="5760" w:hanging="360"/>
      </w:pPr>
      <w:rPr>
        <w:rFonts w:ascii="Courier New" w:hAnsi="Courier New" w:hint="default"/>
      </w:rPr>
    </w:lvl>
    <w:lvl w:ilvl="8" w:tplc="2D6A8424">
      <w:start w:val="1"/>
      <w:numFmt w:val="bullet"/>
      <w:lvlText w:val=""/>
      <w:lvlJc w:val="left"/>
      <w:pPr>
        <w:ind w:left="6480" w:hanging="360"/>
      </w:pPr>
      <w:rPr>
        <w:rFonts w:ascii="Wingdings" w:hAnsi="Wingdings" w:hint="default"/>
      </w:rPr>
    </w:lvl>
  </w:abstractNum>
  <w:abstractNum w:abstractNumId="28"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0D8901D4"/>
    <w:multiLevelType w:val="hybridMultilevel"/>
    <w:tmpl w:val="D990FE60"/>
    <w:lvl w:ilvl="0" w:tplc="4B44F88E">
      <w:start w:val="1"/>
      <w:numFmt w:val="decimal"/>
      <w:lvlText w:val="%1."/>
      <w:lvlJc w:val="left"/>
      <w:pPr>
        <w:ind w:left="432" w:hanging="360"/>
      </w:pPr>
    </w:lvl>
    <w:lvl w:ilvl="1" w:tplc="F4145F64">
      <w:start w:val="1"/>
      <w:numFmt w:val="decimal"/>
      <w:lvlText w:val="%2.1"/>
      <w:lvlJc w:val="left"/>
      <w:pPr>
        <w:ind w:left="576" w:hanging="360"/>
      </w:pPr>
    </w:lvl>
    <w:lvl w:ilvl="2" w:tplc="EED040F6">
      <w:start w:val="1"/>
      <w:numFmt w:val="lowerRoman"/>
      <w:lvlText w:val="%3."/>
      <w:lvlJc w:val="right"/>
      <w:pPr>
        <w:ind w:left="7808" w:hanging="180"/>
      </w:pPr>
    </w:lvl>
    <w:lvl w:ilvl="3" w:tplc="917E0840">
      <w:start w:val="1"/>
      <w:numFmt w:val="decimal"/>
      <w:lvlText w:val="%4."/>
      <w:lvlJc w:val="left"/>
      <w:pPr>
        <w:ind w:left="864" w:hanging="360"/>
      </w:pPr>
    </w:lvl>
    <w:lvl w:ilvl="4" w:tplc="FBF44F30">
      <w:start w:val="1"/>
      <w:numFmt w:val="lowerLetter"/>
      <w:lvlText w:val="%5."/>
      <w:lvlJc w:val="left"/>
      <w:pPr>
        <w:ind w:left="1008" w:hanging="360"/>
      </w:pPr>
    </w:lvl>
    <w:lvl w:ilvl="5" w:tplc="69A2DE6A">
      <w:start w:val="1"/>
      <w:numFmt w:val="lowerRoman"/>
      <w:lvlText w:val="%6."/>
      <w:lvlJc w:val="right"/>
      <w:pPr>
        <w:ind w:left="1152" w:hanging="180"/>
      </w:pPr>
    </w:lvl>
    <w:lvl w:ilvl="6" w:tplc="20827C1E">
      <w:start w:val="1"/>
      <w:numFmt w:val="decimal"/>
      <w:lvlText w:val="%7."/>
      <w:lvlJc w:val="left"/>
      <w:pPr>
        <w:ind w:left="1296" w:hanging="360"/>
      </w:pPr>
    </w:lvl>
    <w:lvl w:ilvl="7" w:tplc="0A20EBF2">
      <w:start w:val="1"/>
      <w:numFmt w:val="lowerLetter"/>
      <w:lvlText w:val="%8."/>
      <w:lvlJc w:val="left"/>
      <w:pPr>
        <w:ind w:left="1440" w:hanging="360"/>
      </w:pPr>
    </w:lvl>
    <w:lvl w:ilvl="8" w:tplc="4FB2D662">
      <w:start w:val="1"/>
      <w:numFmt w:val="lowerRoman"/>
      <w:lvlText w:val="%9."/>
      <w:lvlJc w:val="right"/>
      <w:pPr>
        <w:ind w:left="1584" w:hanging="180"/>
      </w:pPr>
    </w:lvl>
  </w:abstractNum>
  <w:abstractNum w:abstractNumId="30" w15:restartNumberingAfterBreak="0">
    <w:nsid w:val="0DC8E681"/>
    <w:multiLevelType w:val="multilevel"/>
    <w:tmpl w:val="91AAB0BC"/>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F95060D"/>
    <w:multiLevelType w:val="hybridMultilevel"/>
    <w:tmpl w:val="9B8E05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07CDF84"/>
    <w:multiLevelType w:val="multilevel"/>
    <w:tmpl w:val="2B26CF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0AB501B"/>
    <w:multiLevelType w:val="hybridMultilevel"/>
    <w:tmpl w:val="24CACADA"/>
    <w:lvl w:ilvl="0" w:tplc="9EF259D0">
      <w:start w:val="1"/>
      <w:numFmt w:val="bullet"/>
      <w:lvlText w:val=""/>
      <w:lvlJc w:val="left"/>
      <w:pPr>
        <w:ind w:left="859" w:hanging="360"/>
      </w:pPr>
      <w:rPr>
        <w:rFonts w:ascii="Symbol" w:hAnsi="Symbol" w:hint="default"/>
      </w:rPr>
    </w:lvl>
    <w:lvl w:ilvl="1" w:tplc="1466054E">
      <w:start w:val="1"/>
      <w:numFmt w:val="bullet"/>
      <w:lvlText w:val="o"/>
      <w:lvlJc w:val="left"/>
      <w:pPr>
        <w:ind w:left="1440" w:hanging="360"/>
      </w:pPr>
      <w:rPr>
        <w:rFonts w:ascii="Courier New" w:hAnsi="Courier New" w:hint="default"/>
      </w:rPr>
    </w:lvl>
    <w:lvl w:ilvl="2" w:tplc="D4D0CB48">
      <w:start w:val="1"/>
      <w:numFmt w:val="bullet"/>
      <w:lvlText w:val=""/>
      <w:lvlJc w:val="left"/>
      <w:pPr>
        <w:ind w:left="2160" w:hanging="360"/>
      </w:pPr>
      <w:rPr>
        <w:rFonts w:ascii="Wingdings" w:hAnsi="Wingdings" w:hint="default"/>
      </w:rPr>
    </w:lvl>
    <w:lvl w:ilvl="3" w:tplc="127469FA">
      <w:start w:val="1"/>
      <w:numFmt w:val="bullet"/>
      <w:lvlText w:val=""/>
      <w:lvlJc w:val="left"/>
      <w:pPr>
        <w:ind w:left="2880" w:hanging="360"/>
      </w:pPr>
      <w:rPr>
        <w:rFonts w:ascii="Symbol" w:hAnsi="Symbol" w:hint="default"/>
      </w:rPr>
    </w:lvl>
    <w:lvl w:ilvl="4" w:tplc="0B76F590">
      <w:start w:val="1"/>
      <w:numFmt w:val="bullet"/>
      <w:lvlText w:val="o"/>
      <w:lvlJc w:val="left"/>
      <w:pPr>
        <w:ind w:left="3600" w:hanging="360"/>
      </w:pPr>
      <w:rPr>
        <w:rFonts w:ascii="Courier New" w:hAnsi="Courier New" w:hint="default"/>
      </w:rPr>
    </w:lvl>
    <w:lvl w:ilvl="5" w:tplc="5C2213E4">
      <w:start w:val="1"/>
      <w:numFmt w:val="bullet"/>
      <w:lvlText w:val=""/>
      <w:lvlJc w:val="left"/>
      <w:pPr>
        <w:ind w:left="4320" w:hanging="360"/>
      </w:pPr>
      <w:rPr>
        <w:rFonts w:ascii="Wingdings" w:hAnsi="Wingdings" w:hint="default"/>
      </w:rPr>
    </w:lvl>
    <w:lvl w:ilvl="6" w:tplc="78EC6A76">
      <w:start w:val="1"/>
      <w:numFmt w:val="bullet"/>
      <w:lvlText w:val=""/>
      <w:lvlJc w:val="left"/>
      <w:pPr>
        <w:ind w:left="5040" w:hanging="360"/>
      </w:pPr>
      <w:rPr>
        <w:rFonts w:ascii="Symbol" w:hAnsi="Symbol" w:hint="default"/>
      </w:rPr>
    </w:lvl>
    <w:lvl w:ilvl="7" w:tplc="95F2F92E">
      <w:start w:val="1"/>
      <w:numFmt w:val="bullet"/>
      <w:lvlText w:val="o"/>
      <w:lvlJc w:val="left"/>
      <w:pPr>
        <w:ind w:left="5760" w:hanging="360"/>
      </w:pPr>
      <w:rPr>
        <w:rFonts w:ascii="Courier New" w:hAnsi="Courier New" w:hint="default"/>
      </w:rPr>
    </w:lvl>
    <w:lvl w:ilvl="8" w:tplc="2626F3FE">
      <w:start w:val="1"/>
      <w:numFmt w:val="bullet"/>
      <w:lvlText w:val=""/>
      <w:lvlJc w:val="left"/>
      <w:pPr>
        <w:ind w:left="6480" w:hanging="360"/>
      </w:pPr>
      <w:rPr>
        <w:rFonts w:ascii="Wingdings" w:hAnsi="Wingdings" w:hint="default"/>
      </w:rPr>
    </w:lvl>
  </w:abstractNum>
  <w:abstractNum w:abstractNumId="34" w15:restartNumberingAfterBreak="0">
    <w:nsid w:val="11E91A30"/>
    <w:multiLevelType w:val="hybridMultilevel"/>
    <w:tmpl w:val="4EA8FB02"/>
    <w:lvl w:ilvl="0" w:tplc="38EACDA2">
      <w:numFmt w:val="bullet"/>
      <w:lvlText w:val="-"/>
      <w:lvlJc w:val="left"/>
      <w:pPr>
        <w:ind w:left="470" w:hanging="360"/>
      </w:pPr>
      <w:rPr>
        <w:rFonts w:ascii="Calibri" w:hAnsi="Calibri" w:hint="default"/>
      </w:rPr>
    </w:lvl>
    <w:lvl w:ilvl="1" w:tplc="4CC21338">
      <w:start w:val="1"/>
      <w:numFmt w:val="bullet"/>
      <w:lvlText w:val="o"/>
      <w:lvlJc w:val="left"/>
      <w:pPr>
        <w:ind w:left="1440" w:hanging="360"/>
      </w:pPr>
      <w:rPr>
        <w:rFonts w:ascii="Courier New" w:hAnsi="Courier New" w:hint="default"/>
      </w:rPr>
    </w:lvl>
    <w:lvl w:ilvl="2" w:tplc="C6D8C482">
      <w:start w:val="1"/>
      <w:numFmt w:val="bullet"/>
      <w:lvlText w:val=""/>
      <w:lvlJc w:val="left"/>
      <w:pPr>
        <w:ind w:left="2160" w:hanging="360"/>
      </w:pPr>
      <w:rPr>
        <w:rFonts w:ascii="Wingdings" w:hAnsi="Wingdings" w:hint="default"/>
      </w:rPr>
    </w:lvl>
    <w:lvl w:ilvl="3" w:tplc="6AAA7BBA">
      <w:start w:val="1"/>
      <w:numFmt w:val="bullet"/>
      <w:lvlText w:val=""/>
      <w:lvlJc w:val="left"/>
      <w:pPr>
        <w:ind w:left="2880" w:hanging="360"/>
      </w:pPr>
      <w:rPr>
        <w:rFonts w:ascii="Symbol" w:hAnsi="Symbol" w:hint="default"/>
      </w:rPr>
    </w:lvl>
    <w:lvl w:ilvl="4" w:tplc="FF4816FE">
      <w:start w:val="1"/>
      <w:numFmt w:val="bullet"/>
      <w:lvlText w:val="o"/>
      <w:lvlJc w:val="left"/>
      <w:pPr>
        <w:ind w:left="3600" w:hanging="360"/>
      </w:pPr>
      <w:rPr>
        <w:rFonts w:ascii="Courier New" w:hAnsi="Courier New" w:hint="default"/>
      </w:rPr>
    </w:lvl>
    <w:lvl w:ilvl="5" w:tplc="7B6AFFA2">
      <w:start w:val="1"/>
      <w:numFmt w:val="bullet"/>
      <w:lvlText w:val=""/>
      <w:lvlJc w:val="left"/>
      <w:pPr>
        <w:ind w:left="4320" w:hanging="360"/>
      </w:pPr>
      <w:rPr>
        <w:rFonts w:ascii="Wingdings" w:hAnsi="Wingdings" w:hint="default"/>
      </w:rPr>
    </w:lvl>
    <w:lvl w:ilvl="6" w:tplc="90605044">
      <w:start w:val="1"/>
      <w:numFmt w:val="bullet"/>
      <w:lvlText w:val=""/>
      <w:lvlJc w:val="left"/>
      <w:pPr>
        <w:ind w:left="5040" w:hanging="360"/>
      </w:pPr>
      <w:rPr>
        <w:rFonts w:ascii="Symbol" w:hAnsi="Symbol" w:hint="default"/>
      </w:rPr>
    </w:lvl>
    <w:lvl w:ilvl="7" w:tplc="ADCE3A00">
      <w:start w:val="1"/>
      <w:numFmt w:val="bullet"/>
      <w:lvlText w:val="o"/>
      <w:lvlJc w:val="left"/>
      <w:pPr>
        <w:ind w:left="5760" w:hanging="360"/>
      </w:pPr>
      <w:rPr>
        <w:rFonts w:ascii="Courier New" w:hAnsi="Courier New" w:hint="default"/>
      </w:rPr>
    </w:lvl>
    <w:lvl w:ilvl="8" w:tplc="6FF80D62">
      <w:start w:val="1"/>
      <w:numFmt w:val="bullet"/>
      <w:lvlText w:val=""/>
      <w:lvlJc w:val="left"/>
      <w:pPr>
        <w:ind w:left="6480" w:hanging="360"/>
      </w:pPr>
      <w:rPr>
        <w:rFonts w:ascii="Wingdings" w:hAnsi="Wingdings" w:hint="default"/>
      </w:rPr>
    </w:lvl>
  </w:abstractNum>
  <w:abstractNum w:abstractNumId="35" w15:restartNumberingAfterBreak="0">
    <w:nsid w:val="12340E9D"/>
    <w:multiLevelType w:val="multilevel"/>
    <w:tmpl w:val="3334AD20"/>
    <w:numStyleLink w:val="Style4"/>
  </w:abstractNum>
  <w:abstractNum w:abstractNumId="3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12E3EACE"/>
    <w:multiLevelType w:val="hybridMultilevel"/>
    <w:tmpl w:val="EA4CEEDE"/>
    <w:lvl w:ilvl="0" w:tplc="538C7FFC">
      <w:numFmt w:val="bullet"/>
      <w:lvlText w:val="-"/>
      <w:lvlJc w:val="left"/>
      <w:pPr>
        <w:ind w:left="470" w:hanging="360"/>
      </w:pPr>
      <w:rPr>
        <w:rFonts w:ascii="Calibri" w:hAnsi="Calibri" w:hint="default"/>
      </w:rPr>
    </w:lvl>
    <w:lvl w:ilvl="1" w:tplc="7E88B4B8">
      <w:start w:val="1"/>
      <w:numFmt w:val="bullet"/>
      <w:lvlText w:val="o"/>
      <w:lvlJc w:val="left"/>
      <w:pPr>
        <w:ind w:left="1440" w:hanging="360"/>
      </w:pPr>
      <w:rPr>
        <w:rFonts w:ascii="Courier New" w:hAnsi="Courier New" w:hint="default"/>
      </w:rPr>
    </w:lvl>
    <w:lvl w:ilvl="2" w:tplc="8F309D0E">
      <w:start w:val="1"/>
      <w:numFmt w:val="bullet"/>
      <w:lvlText w:val=""/>
      <w:lvlJc w:val="left"/>
      <w:pPr>
        <w:ind w:left="2160" w:hanging="360"/>
      </w:pPr>
      <w:rPr>
        <w:rFonts w:ascii="Wingdings" w:hAnsi="Wingdings" w:hint="default"/>
      </w:rPr>
    </w:lvl>
    <w:lvl w:ilvl="3" w:tplc="AC9A19A6">
      <w:start w:val="1"/>
      <w:numFmt w:val="bullet"/>
      <w:lvlText w:val=""/>
      <w:lvlJc w:val="left"/>
      <w:pPr>
        <w:ind w:left="2880" w:hanging="360"/>
      </w:pPr>
      <w:rPr>
        <w:rFonts w:ascii="Symbol" w:hAnsi="Symbol" w:hint="default"/>
      </w:rPr>
    </w:lvl>
    <w:lvl w:ilvl="4" w:tplc="500EB85E">
      <w:start w:val="1"/>
      <w:numFmt w:val="bullet"/>
      <w:lvlText w:val="o"/>
      <w:lvlJc w:val="left"/>
      <w:pPr>
        <w:ind w:left="3600" w:hanging="360"/>
      </w:pPr>
      <w:rPr>
        <w:rFonts w:ascii="Courier New" w:hAnsi="Courier New" w:hint="default"/>
      </w:rPr>
    </w:lvl>
    <w:lvl w:ilvl="5" w:tplc="64824CBC">
      <w:start w:val="1"/>
      <w:numFmt w:val="bullet"/>
      <w:lvlText w:val=""/>
      <w:lvlJc w:val="left"/>
      <w:pPr>
        <w:ind w:left="4320" w:hanging="360"/>
      </w:pPr>
      <w:rPr>
        <w:rFonts w:ascii="Wingdings" w:hAnsi="Wingdings" w:hint="default"/>
      </w:rPr>
    </w:lvl>
    <w:lvl w:ilvl="6" w:tplc="16F4D518">
      <w:start w:val="1"/>
      <w:numFmt w:val="bullet"/>
      <w:lvlText w:val=""/>
      <w:lvlJc w:val="left"/>
      <w:pPr>
        <w:ind w:left="5040" w:hanging="360"/>
      </w:pPr>
      <w:rPr>
        <w:rFonts w:ascii="Symbol" w:hAnsi="Symbol" w:hint="default"/>
      </w:rPr>
    </w:lvl>
    <w:lvl w:ilvl="7" w:tplc="BB2E7A8E">
      <w:start w:val="1"/>
      <w:numFmt w:val="bullet"/>
      <w:lvlText w:val="o"/>
      <w:lvlJc w:val="left"/>
      <w:pPr>
        <w:ind w:left="5760" w:hanging="360"/>
      </w:pPr>
      <w:rPr>
        <w:rFonts w:ascii="Courier New" w:hAnsi="Courier New" w:hint="default"/>
      </w:rPr>
    </w:lvl>
    <w:lvl w:ilvl="8" w:tplc="14846694">
      <w:start w:val="1"/>
      <w:numFmt w:val="bullet"/>
      <w:lvlText w:val=""/>
      <w:lvlJc w:val="left"/>
      <w:pPr>
        <w:ind w:left="6480" w:hanging="360"/>
      </w:pPr>
      <w:rPr>
        <w:rFonts w:ascii="Wingdings" w:hAnsi="Wingdings" w:hint="default"/>
      </w:rPr>
    </w:lvl>
  </w:abstractNum>
  <w:abstractNum w:abstractNumId="38"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13634B3D"/>
    <w:multiLevelType w:val="hybridMultilevel"/>
    <w:tmpl w:val="D6BC7E16"/>
    <w:lvl w:ilvl="0" w:tplc="9D0C5D40">
      <w:numFmt w:val="bullet"/>
      <w:lvlText w:val="-"/>
      <w:lvlJc w:val="left"/>
      <w:pPr>
        <w:ind w:left="470" w:hanging="360"/>
      </w:pPr>
      <w:rPr>
        <w:rFonts w:ascii="Calibri" w:hAnsi="Calibri" w:hint="default"/>
      </w:rPr>
    </w:lvl>
    <w:lvl w:ilvl="1" w:tplc="FA10E4CC">
      <w:start w:val="1"/>
      <w:numFmt w:val="bullet"/>
      <w:lvlText w:val="o"/>
      <w:lvlJc w:val="left"/>
      <w:pPr>
        <w:ind w:left="1440" w:hanging="360"/>
      </w:pPr>
      <w:rPr>
        <w:rFonts w:ascii="Courier New" w:hAnsi="Courier New" w:hint="default"/>
      </w:rPr>
    </w:lvl>
    <w:lvl w:ilvl="2" w:tplc="2716CB3E">
      <w:start w:val="1"/>
      <w:numFmt w:val="bullet"/>
      <w:lvlText w:val=""/>
      <w:lvlJc w:val="left"/>
      <w:pPr>
        <w:ind w:left="2160" w:hanging="360"/>
      </w:pPr>
      <w:rPr>
        <w:rFonts w:ascii="Wingdings" w:hAnsi="Wingdings" w:hint="default"/>
      </w:rPr>
    </w:lvl>
    <w:lvl w:ilvl="3" w:tplc="973EAA52">
      <w:start w:val="1"/>
      <w:numFmt w:val="bullet"/>
      <w:lvlText w:val=""/>
      <w:lvlJc w:val="left"/>
      <w:pPr>
        <w:ind w:left="2880" w:hanging="360"/>
      </w:pPr>
      <w:rPr>
        <w:rFonts w:ascii="Symbol" w:hAnsi="Symbol" w:hint="default"/>
      </w:rPr>
    </w:lvl>
    <w:lvl w:ilvl="4" w:tplc="AF98D8C0">
      <w:start w:val="1"/>
      <w:numFmt w:val="bullet"/>
      <w:lvlText w:val="o"/>
      <w:lvlJc w:val="left"/>
      <w:pPr>
        <w:ind w:left="3600" w:hanging="360"/>
      </w:pPr>
      <w:rPr>
        <w:rFonts w:ascii="Courier New" w:hAnsi="Courier New" w:hint="default"/>
      </w:rPr>
    </w:lvl>
    <w:lvl w:ilvl="5" w:tplc="BB5E78BC">
      <w:start w:val="1"/>
      <w:numFmt w:val="bullet"/>
      <w:lvlText w:val=""/>
      <w:lvlJc w:val="left"/>
      <w:pPr>
        <w:ind w:left="4320" w:hanging="360"/>
      </w:pPr>
      <w:rPr>
        <w:rFonts w:ascii="Wingdings" w:hAnsi="Wingdings" w:hint="default"/>
      </w:rPr>
    </w:lvl>
    <w:lvl w:ilvl="6" w:tplc="27FA24F8">
      <w:start w:val="1"/>
      <w:numFmt w:val="bullet"/>
      <w:lvlText w:val=""/>
      <w:lvlJc w:val="left"/>
      <w:pPr>
        <w:ind w:left="5040" w:hanging="360"/>
      </w:pPr>
      <w:rPr>
        <w:rFonts w:ascii="Symbol" w:hAnsi="Symbol" w:hint="default"/>
      </w:rPr>
    </w:lvl>
    <w:lvl w:ilvl="7" w:tplc="C4962118">
      <w:start w:val="1"/>
      <w:numFmt w:val="bullet"/>
      <w:lvlText w:val="o"/>
      <w:lvlJc w:val="left"/>
      <w:pPr>
        <w:ind w:left="5760" w:hanging="360"/>
      </w:pPr>
      <w:rPr>
        <w:rFonts w:ascii="Courier New" w:hAnsi="Courier New" w:hint="default"/>
      </w:rPr>
    </w:lvl>
    <w:lvl w:ilvl="8" w:tplc="D62C140A">
      <w:start w:val="1"/>
      <w:numFmt w:val="bullet"/>
      <w:lvlText w:val=""/>
      <w:lvlJc w:val="left"/>
      <w:pPr>
        <w:ind w:left="6480" w:hanging="360"/>
      </w:pPr>
      <w:rPr>
        <w:rFonts w:ascii="Wingdings" w:hAnsi="Wingdings" w:hint="default"/>
      </w:rPr>
    </w:lvl>
  </w:abstractNum>
  <w:abstractNum w:abstractNumId="41" w15:restartNumberingAfterBreak="0">
    <w:nsid w:val="13683DA0"/>
    <w:multiLevelType w:val="hybridMultilevel"/>
    <w:tmpl w:val="8BBE7552"/>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5CF07B"/>
    <w:multiLevelType w:val="hybridMultilevel"/>
    <w:tmpl w:val="472260A8"/>
    <w:lvl w:ilvl="0" w:tplc="A18A928C">
      <w:start w:val="1"/>
      <w:numFmt w:val="bullet"/>
      <w:lvlText w:val=""/>
      <w:lvlJc w:val="left"/>
      <w:pPr>
        <w:ind w:left="827" w:hanging="360"/>
      </w:pPr>
      <w:rPr>
        <w:rFonts w:ascii="Symbol" w:hAnsi="Symbol" w:hint="default"/>
      </w:rPr>
    </w:lvl>
    <w:lvl w:ilvl="1" w:tplc="6728DA06">
      <w:start w:val="1"/>
      <w:numFmt w:val="bullet"/>
      <w:lvlText w:val="o"/>
      <w:lvlJc w:val="left"/>
      <w:pPr>
        <w:ind w:left="1440" w:hanging="360"/>
      </w:pPr>
      <w:rPr>
        <w:rFonts w:ascii="Courier New" w:hAnsi="Courier New" w:hint="default"/>
      </w:rPr>
    </w:lvl>
    <w:lvl w:ilvl="2" w:tplc="A2308F1E">
      <w:start w:val="1"/>
      <w:numFmt w:val="bullet"/>
      <w:lvlText w:val=""/>
      <w:lvlJc w:val="left"/>
      <w:pPr>
        <w:ind w:left="2160" w:hanging="360"/>
      </w:pPr>
      <w:rPr>
        <w:rFonts w:ascii="Wingdings" w:hAnsi="Wingdings" w:hint="default"/>
      </w:rPr>
    </w:lvl>
    <w:lvl w:ilvl="3" w:tplc="02640EA4">
      <w:start w:val="1"/>
      <w:numFmt w:val="bullet"/>
      <w:lvlText w:val=""/>
      <w:lvlJc w:val="left"/>
      <w:pPr>
        <w:ind w:left="2880" w:hanging="360"/>
      </w:pPr>
      <w:rPr>
        <w:rFonts w:ascii="Symbol" w:hAnsi="Symbol" w:hint="default"/>
      </w:rPr>
    </w:lvl>
    <w:lvl w:ilvl="4" w:tplc="1590B972">
      <w:start w:val="1"/>
      <w:numFmt w:val="bullet"/>
      <w:lvlText w:val="o"/>
      <w:lvlJc w:val="left"/>
      <w:pPr>
        <w:ind w:left="3600" w:hanging="360"/>
      </w:pPr>
      <w:rPr>
        <w:rFonts w:ascii="Courier New" w:hAnsi="Courier New" w:hint="default"/>
      </w:rPr>
    </w:lvl>
    <w:lvl w:ilvl="5" w:tplc="D3F4D204">
      <w:start w:val="1"/>
      <w:numFmt w:val="bullet"/>
      <w:lvlText w:val=""/>
      <w:lvlJc w:val="left"/>
      <w:pPr>
        <w:ind w:left="4320" w:hanging="360"/>
      </w:pPr>
      <w:rPr>
        <w:rFonts w:ascii="Wingdings" w:hAnsi="Wingdings" w:hint="default"/>
      </w:rPr>
    </w:lvl>
    <w:lvl w:ilvl="6" w:tplc="5FB62652">
      <w:start w:val="1"/>
      <w:numFmt w:val="bullet"/>
      <w:lvlText w:val=""/>
      <w:lvlJc w:val="left"/>
      <w:pPr>
        <w:ind w:left="5040" w:hanging="360"/>
      </w:pPr>
      <w:rPr>
        <w:rFonts w:ascii="Symbol" w:hAnsi="Symbol" w:hint="default"/>
      </w:rPr>
    </w:lvl>
    <w:lvl w:ilvl="7" w:tplc="9E12C7A8">
      <w:start w:val="1"/>
      <w:numFmt w:val="bullet"/>
      <w:lvlText w:val="o"/>
      <w:lvlJc w:val="left"/>
      <w:pPr>
        <w:ind w:left="5760" w:hanging="360"/>
      </w:pPr>
      <w:rPr>
        <w:rFonts w:ascii="Courier New" w:hAnsi="Courier New" w:hint="default"/>
      </w:rPr>
    </w:lvl>
    <w:lvl w:ilvl="8" w:tplc="2140EF3A">
      <w:start w:val="1"/>
      <w:numFmt w:val="bullet"/>
      <w:lvlText w:val=""/>
      <w:lvlJc w:val="left"/>
      <w:pPr>
        <w:ind w:left="6480" w:hanging="360"/>
      </w:pPr>
      <w:rPr>
        <w:rFonts w:ascii="Wingdings" w:hAnsi="Wingdings" w:hint="default"/>
      </w:rPr>
    </w:lvl>
  </w:abstractNum>
  <w:abstractNum w:abstractNumId="44" w15:restartNumberingAfterBreak="0">
    <w:nsid w:val="149C9320"/>
    <w:multiLevelType w:val="hybridMultilevel"/>
    <w:tmpl w:val="919ED8A6"/>
    <w:lvl w:ilvl="0" w:tplc="F0186646">
      <w:numFmt w:val="bullet"/>
      <w:lvlText w:val="-"/>
      <w:lvlJc w:val="left"/>
      <w:pPr>
        <w:ind w:left="470" w:hanging="360"/>
      </w:pPr>
      <w:rPr>
        <w:rFonts w:ascii="Calibri" w:hAnsi="Calibri" w:hint="default"/>
      </w:rPr>
    </w:lvl>
    <w:lvl w:ilvl="1" w:tplc="ECEEE9CC">
      <w:start w:val="1"/>
      <w:numFmt w:val="bullet"/>
      <w:lvlText w:val="o"/>
      <w:lvlJc w:val="left"/>
      <w:pPr>
        <w:ind w:left="1440" w:hanging="360"/>
      </w:pPr>
      <w:rPr>
        <w:rFonts w:ascii="Courier New" w:hAnsi="Courier New" w:hint="default"/>
      </w:rPr>
    </w:lvl>
    <w:lvl w:ilvl="2" w:tplc="DE16758A">
      <w:start w:val="1"/>
      <w:numFmt w:val="bullet"/>
      <w:lvlText w:val=""/>
      <w:lvlJc w:val="left"/>
      <w:pPr>
        <w:ind w:left="2160" w:hanging="360"/>
      </w:pPr>
      <w:rPr>
        <w:rFonts w:ascii="Wingdings" w:hAnsi="Wingdings" w:hint="default"/>
      </w:rPr>
    </w:lvl>
    <w:lvl w:ilvl="3" w:tplc="9A369664">
      <w:start w:val="1"/>
      <w:numFmt w:val="bullet"/>
      <w:lvlText w:val=""/>
      <w:lvlJc w:val="left"/>
      <w:pPr>
        <w:ind w:left="2880" w:hanging="360"/>
      </w:pPr>
      <w:rPr>
        <w:rFonts w:ascii="Symbol" w:hAnsi="Symbol" w:hint="default"/>
      </w:rPr>
    </w:lvl>
    <w:lvl w:ilvl="4" w:tplc="E5442648">
      <w:start w:val="1"/>
      <w:numFmt w:val="bullet"/>
      <w:lvlText w:val="o"/>
      <w:lvlJc w:val="left"/>
      <w:pPr>
        <w:ind w:left="3600" w:hanging="360"/>
      </w:pPr>
      <w:rPr>
        <w:rFonts w:ascii="Courier New" w:hAnsi="Courier New" w:hint="default"/>
      </w:rPr>
    </w:lvl>
    <w:lvl w:ilvl="5" w:tplc="E18A1A40">
      <w:start w:val="1"/>
      <w:numFmt w:val="bullet"/>
      <w:lvlText w:val=""/>
      <w:lvlJc w:val="left"/>
      <w:pPr>
        <w:ind w:left="4320" w:hanging="360"/>
      </w:pPr>
      <w:rPr>
        <w:rFonts w:ascii="Wingdings" w:hAnsi="Wingdings" w:hint="default"/>
      </w:rPr>
    </w:lvl>
    <w:lvl w:ilvl="6" w:tplc="6FFEE44C">
      <w:start w:val="1"/>
      <w:numFmt w:val="bullet"/>
      <w:lvlText w:val=""/>
      <w:lvlJc w:val="left"/>
      <w:pPr>
        <w:ind w:left="5040" w:hanging="360"/>
      </w:pPr>
      <w:rPr>
        <w:rFonts w:ascii="Symbol" w:hAnsi="Symbol" w:hint="default"/>
      </w:rPr>
    </w:lvl>
    <w:lvl w:ilvl="7" w:tplc="FDF8CB6C">
      <w:start w:val="1"/>
      <w:numFmt w:val="bullet"/>
      <w:lvlText w:val="o"/>
      <w:lvlJc w:val="left"/>
      <w:pPr>
        <w:ind w:left="5760" w:hanging="360"/>
      </w:pPr>
      <w:rPr>
        <w:rFonts w:ascii="Courier New" w:hAnsi="Courier New" w:hint="default"/>
      </w:rPr>
    </w:lvl>
    <w:lvl w:ilvl="8" w:tplc="6BB0A64C">
      <w:start w:val="1"/>
      <w:numFmt w:val="bullet"/>
      <w:lvlText w:val=""/>
      <w:lvlJc w:val="left"/>
      <w:pPr>
        <w:ind w:left="6480" w:hanging="360"/>
      </w:pPr>
      <w:rPr>
        <w:rFonts w:ascii="Wingdings" w:hAnsi="Wingdings" w:hint="default"/>
      </w:rPr>
    </w:lvl>
  </w:abstractNum>
  <w:abstractNum w:abstractNumId="45"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46" w15:restartNumberingAfterBreak="0">
    <w:nsid w:val="162B9D11"/>
    <w:multiLevelType w:val="hybridMultilevel"/>
    <w:tmpl w:val="AB3A4DA0"/>
    <w:lvl w:ilvl="0" w:tplc="71DEB9A8">
      <w:start w:val="1"/>
      <w:numFmt w:val="bullet"/>
      <w:lvlText w:val=""/>
      <w:lvlJc w:val="left"/>
      <w:pPr>
        <w:ind w:left="830" w:hanging="360"/>
      </w:pPr>
      <w:rPr>
        <w:rFonts w:ascii="Symbol" w:hAnsi="Symbol" w:hint="default"/>
      </w:rPr>
    </w:lvl>
    <w:lvl w:ilvl="1" w:tplc="DFE880F4">
      <w:start w:val="1"/>
      <w:numFmt w:val="bullet"/>
      <w:lvlText w:val="o"/>
      <w:lvlJc w:val="left"/>
      <w:pPr>
        <w:ind w:left="1440" w:hanging="360"/>
      </w:pPr>
      <w:rPr>
        <w:rFonts w:ascii="Courier New" w:hAnsi="Courier New" w:hint="default"/>
      </w:rPr>
    </w:lvl>
    <w:lvl w:ilvl="2" w:tplc="B4C2E822">
      <w:start w:val="1"/>
      <w:numFmt w:val="bullet"/>
      <w:lvlText w:val=""/>
      <w:lvlJc w:val="left"/>
      <w:pPr>
        <w:ind w:left="2160" w:hanging="360"/>
      </w:pPr>
      <w:rPr>
        <w:rFonts w:ascii="Wingdings" w:hAnsi="Wingdings" w:hint="default"/>
      </w:rPr>
    </w:lvl>
    <w:lvl w:ilvl="3" w:tplc="2114741E">
      <w:start w:val="1"/>
      <w:numFmt w:val="bullet"/>
      <w:lvlText w:val=""/>
      <w:lvlJc w:val="left"/>
      <w:pPr>
        <w:ind w:left="2880" w:hanging="360"/>
      </w:pPr>
      <w:rPr>
        <w:rFonts w:ascii="Symbol" w:hAnsi="Symbol" w:hint="default"/>
      </w:rPr>
    </w:lvl>
    <w:lvl w:ilvl="4" w:tplc="1826C3A0">
      <w:start w:val="1"/>
      <w:numFmt w:val="bullet"/>
      <w:lvlText w:val="o"/>
      <w:lvlJc w:val="left"/>
      <w:pPr>
        <w:ind w:left="3600" w:hanging="360"/>
      </w:pPr>
      <w:rPr>
        <w:rFonts w:ascii="Courier New" w:hAnsi="Courier New" w:hint="default"/>
      </w:rPr>
    </w:lvl>
    <w:lvl w:ilvl="5" w:tplc="778CAC0E">
      <w:start w:val="1"/>
      <w:numFmt w:val="bullet"/>
      <w:lvlText w:val=""/>
      <w:lvlJc w:val="left"/>
      <w:pPr>
        <w:ind w:left="4320" w:hanging="360"/>
      </w:pPr>
      <w:rPr>
        <w:rFonts w:ascii="Wingdings" w:hAnsi="Wingdings" w:hint="default"/>
      </w:rPr>
    </w:lvl>
    <w:lvl w:ilvl="6" w:tplc="24482ABE">
      <w:start w:val="1"/>
      <w:numFmt w:val="bullet"/>
      <w:lvlText w:val=""/>
      <w:lvlJc w:val="left"/>
      <w:pPr>
        <w:ind w:left="5040" w:hanging="360"/>
      </w:pPr>
      <w:rPr>
        <w:rFonts w:ascii="Symbol" w:hAnsi="Symbol" w:hint="default"/>
      </w:rPr>
    </w:lvl>
    <w:lvl w:ilvl="7" w:tplc="02E2E520">
      <w:start w:val="1"/>
      <w:numFmt w:val="bullet"/>
      <w:lvlText w:val="o"/>
      <w:lvlJc w:val="left"/>
      <w:pPr>
        <w:ind w:left="5760" w:hanging="360"/>
      </w:pPr>
      <w:rPr>
        <w:rFonts w:ascii="Courier New" w:hAnsi="Courier New" w:hint="default"/>
      </w:rPr>
    </w:lvl>
    <w:lvl w:ilvl="8" w:tplc="821CEF82">
      <w:start w:val="1"/>
      <w:numFmt w:val="bullet"/>
      <w:lvlText w:val=""/>
      <w:lvlJc w:val="left"/>
      <w:pPr>
        <w:ind w:left="6480" w:hanging="360"/>
      </w:pPr>
      <w:rPr>
        <w:rFonts w:ascii="Wingdings" w:hAnsi="Wingdings" w:hint="default"/>
      </w:rPr>
    </w:lvl>
  </w:abstractNum>
  <w:abstractNum w:abstractNumId="47"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1" w15:restartNumberingAfterBreak="0">
    <w:nsid w:val="1AD3271C"/>
    <w:multiLevelType w:val="hybridMultilevel"/>
    <w:tmpl w:val="7E3412A6"/>
    <w:lvl w:ilvl="0" w:tplc="CC5EB1EA">
      <w:start w:val="1"/>
      <w:numFmt w:val="bullet"/>
      <w:lvlText w:val=""/>
      <w:lvlJc w:val="left"/>
      <w:pPr>
        <w:ind w:left="720" w:hanging="360"/>
      </w:pPr>
      <w:rPr>
        <w:rFonts w:ascii="Symbol" w:hAnsi="Symbol" w:hint="default"/>
      </w:rPr>
    </w:lvl>
    <w:lvl w:ilvl="1" w:tplc="CFF21EB4">
      <w:start w:val="1"/>
      <w:numFmt w:val="bullet"/>
      <w:lvlText w:val="o"/>
      <w:lvlJc w:val="left"/>
      <w:pPr>
        <w:ind w:left="1440" w:hanging="360"/>
      </w:pPr>
      <w:rPr>
        <w:rFonts w:ascii="Courier New" w:hAnsi="Courier New" w:hint="default"/>
      </w:rPr>
    </w:lvl>
    <w:lvl w:ilvl="2" w:tplc="34BC7484">
      <w:start w:val="1"/>
      <w:numFmt w:val="bullet"/>
      <w:lvlText w:val=""/>
      <w:lvlJc w:val="left"/>
      <w:pPr>
        <w:ind w:left="2160" w:hanging="360"/>
      </w:pPr>
      <w:rPr>
        <w:rFonts w:ascii="Wingdings" w:hAnsi="Wingdings" w:hint="default"/>
      </w:rPr>
    </w:lvl>
    <w:lvl w:ilvl="3" w:tplc="60F87B6E">
      <w:start w:val="1"/>
      <w:numFmt w:val="bullet"/>
      <w:lvlText w:val=""/>
      <w:lvlJc w:val="left"/>
      <w:pPr>
        <w:ind w:left="2880" w:hanging="360"/>
      </w:pPr>
      <w:rPr>
        <w:rFonts w:ascii="Symbol" w:hAnsi="Symbol" w:hint="default"/>
      </w:rPr>
    </w:lvl>
    <w:lvl w:ilvl="4" w:tplc="B4AE027E">
      <w:start w:val="1"/>
      <w:numFmt w:val="bullet"/>
      <w:lvlText w:val="o"/>
      <w:lvlJc w:val="left"/>
      <w:pPr>
        <w:ind w:left="3600" w:hanging="360"/>
      </w:pPr>
      <w:rPr>
        <w:rFonts w:ascii="Courier New" w:hAnsi="Courier New" w:hint="default"/>
      </w:rPr>
    </w:lvl>
    <w:lvl w:ilvl="5" w:tplc="EE2A49CA">
      <w:start w:val="1"/>
      <w:numFmt w:val="bullet"/>
      <w:lvlText w:val=""/>
      <w:lvlJc w:val="left"/>
      <w:pPr>
        <w:ind w:left="4320" w:hanging="360"/>
      </w:pPr>
      <w:rPr>
        <w:rFonts w:ascii="Wingdings" w:hAnsi="Wingdings" w:hint="default"/>
      </w:rPr>
    </w:lvl>
    <w:lvl w:ilvl="6" w:tplc="349CBE90">
      <w:start w:val="1"/>
      <w:numFmt w:val="bullet"/>
      <w:lvlText w:val=""/>
      <w:lvlJc w:val="left"/>
      <w:pPr>
        <w:ind w:left="5040" w:hanging="360"/>
      </w:pPr>
      <w:rPr>
        <w:rFonts w:ascii="Symbol" w:hAnsi="Symbol" w:hint="default"/>
      </w:rPr>
    </w:lvl>
    <w:lvl w:ilvl="7" w:tplc="4344DFC6">
      <w:start w:val="1"/>
      <w:numFmt w:val="bullet"/>
      <w:lvlText w:val="o"/>
      <w:lvlJc w:val="left"/>
      <w:pPr>
        <w:ind w:left="5760" w:hanging="360"/>
      </w:pPr>
      <w:rPr>
        <w:rFonts w:ascii="Courier New" w:hAnsi="Courier New" w:hint="default"/>
      </w:rPr>
    </w:lvl>
    <w:lvl w:ilvl="8" w:tplc="3118E0CA">
      <w:start w:val="1"/>
      <w:numFmt w:val="bullet"/>
      <w:lvlText w:val=""/>
      <w:lvlJc w:val="left"/>
      <w:pPr>
        <w:ind w:left="6480" w:hanging="360"/>
      </w:pPr>
      <w:rPr>
        <w:rFonts w:ascii="Wingdings" w:hAnsi="Wingdings" w:hint="default"/>
      </w:rPr>
    </w:lvl>
  </w:abstractNum>
  <w:abstractNum w:abstractNumId="5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C465F40"/>
    <w:multiLevelType w:val="hybridMultilevel"/>
    <w:tmpl w:val="68DA052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4"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C87A990"/>
    <w:multiLevelType w:val="hybridMultilevel"/>
    <w:tmpl w:val="3236BBE6"/>
    <w:lvl w:ilvl="0" w:tplc="D7B25F78">
      <w:numFmt w:val="bullet"/>
      <w:lvlText w:val="-"/>
      <w:lvlJc w:val="left"/>
      <w:pPr>
        <w:ind w:left="470" w:hanging="360"/>
      </w:pPr>
      <w:rPr>
        <w:rFonts w:ascii="Calibri" w:hAnsi="Calibri" w:hint="default"/>
      </w:rPr>
    </w:lvl>
    <w:lvl w:ilvl="1" w:tplc="D6B43E18">
      <w:start w:val="1"/>
      <w:numFmt w:val="bullet"/>
      <w:lvlText w:val="o"/>
      <w:lvlJc w:val="left"/>
      <w:pPr>
        <w:ind w:left="1440" w:hanging="360"/>
      </w:pPr>
      <w:rPr>
        <w:rFonts w:ascii="Courier New" w:hAnsi="Courier New" w:hint="default"/>
      </w:rPr>
    </w:lvl>
    <w:lvl w:ilvl="2" w:tplc="7E66A1EE">
      <w:start w:val="1"/>
      <w:numFmt w:val="bullet"/>
      <w:lvlText w:val=""/>
      <w:lvlJc w:val="left"/>
      <w:pPr>
        <w:ind w:left="2160" w:hanging="360"/>
      </w:pPr>
      <w:rPr>
        <w:rFonts w:ascii="Wingdings" w:hAnsi="Wingdings" w:hint="default"/>
      </w:rPr>
    </w:lvl>
    <w:lvl w:ilvl="3" w:tplc="BFA82CAE">
      <w:start w:val="1"/>
      <w:numFmt w:val="bullet"/>
      <w:lvlText w:val=""/>
      <w:lvlJc w:val="left"/>
      <w:pPr>
        <w:ind w:left="2880" w:hanging="360"/>
      </w:pPr>
      <w:rPr>
        <w:rFonts w:ascii="Symbol" w:hAnsi="Symbol" w:hint="default"/>
      </w:rPr>
    </w:lvl>
    <w:lvl w:ilvl="4" w:tplc="8EDC30DE">
      <w:start w:val="1"/>
      <w:numFmt w:val="bullet"/>
      <w:lvlText w:val="o"/>
      <w:lvlJc w:val="left"/>
      <w:pPr>
        <w:ind w:left="3600" w:hanging="360"/>
      </w:pPr>
      <w:rPr>
        <w:rFonts w:ascii="Courier New" w:hAnsi="Courier New" w:hint="default"/>
      </w:rPr>
    </w:lvl>
    <w:lvl w:ilvl="5" w:tplc="1C30BE6A">
      <w:start w:val="1"/>
      <w:numFmt w:val="bullet"/>
      <w:lvlText w:val=""/>
      <w:lvlJc w:val="left"/>
      <w:pPr>
        <w:ind w:left="4320" w:hanging="360"/>
      </w:pPr>
      <w:rPr>
        <w:rFonts w:ascii="Wingdings" w:hAnsi="Wingdings" w:hint="default"/>
      </w:rPr>
    </w:lvl>
    <w:lvl w:ilvl="6" w:tplc="82547854">
      <w:start w:val="1"/>
      <w:numFmt w:val="bullet"/>
      <w:lvlText w:val=""/>
      <w:lvlJc w:val="left"/>
      <w:pPr>
        <w:ind w:left="5040" w:hanging="360"/>
      </w:pPr>
      <w:rPr>
        <w:rFonts w:ascii="Symbol" w:hAnsi="Symbol" w:hint="default"/>
      </w:rPr>
    </w:lvl>
    <w:lvl w:ilvl="7" w:tplc="AD8A1C06">
      <w:start w:val="1"/>
      <w:numFmt w:val="bullet"/>
      <w:lvlText w:val="o"/>
      <w:lvlJc w:val="left"/>
      <w:pPr>
        <w:ind w:left="5760" w:hanging="360"/>
      </w:pPr>
      <w:rPr>
        <w:rFonts w:ascii="Courier New" w:hAnsi="Courier New" w:hint="default"/>
      </w:rPr>
    </w:lvl>
    <w:lvl w:ilvl="8" w:tplc="5E8C7C3A">
      <w:start w:val="1"/>
      <w:numFmt w:val="bullet"/>
      <w:lvlText w:val=""/>
      <w:lvlJc w:val="left"/>
      <w:pPr>
        <w:ind w:left="6480" w:hanging="360"/>
      </w:pPr>
      <w:rPr>
        <w:rFonts w:ascii="Wingdings" w:hAnsi="Wingdings" w:hint="default"/>
      </w:rPr>
    </w:lvl>
  </w:abstractNum>
  <w:abstractNum w:abstractNumId="5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1CAD1EC"/>
    <w:multiLevelType w:val="hybridMultilevel"/>
    <w:tmpl w:val="47F295A4"/>
    <w:lvl w:ilvl="0" w:tplc="53A41F18">
      <w:start w:val="1"/>
      <w:numFmt w:val="bullet"/>
      <w:lvlText w:val=""/>
      <w:lvlJc w:val="left"/>
      <w:pPr>
        <w:ind w:left="859" w:hanging="360"/>
      </w:pPr>
      <w:rPr>
        <w:rFonts w:ascii="Symbol" w:hAnsi="Symbol" w:hint="default"/>
      </w:rPr>
    </w:lvl>
    <w:lvl w:ilvl="1" w:tplc="3DAC67CE">
      <w:start w:val="1"/>
      <w:numFmt w:val="bullet"/>
      <w:lvlText w:val="o"/>
      <w:lvlJc w:val="left"/>
      <w:pPr>
        <w:ind w:left="1440" w:hanging="360"/>
      </w:pPr>
      <w:rPr>
        <w:rFonts w:ascii="Courier New" w:hAnsi="Courier New" w:hint="default"/>
      </w:rPr>
    </w:lvl>
    <w:lvl w:ilvl="2" w:tplc="AED82282">
      <w:start w:val="1"/>
      <w:numFmt w:val="bullet"/>
      <w:lvlText w:val=""/>
      <w:lvlJc w:val="left"/>
      <w:pPr>
        <w:ind w:left="2160" w:hanging="360"/>
      </w:pPr>
      <w:rPr>
        <w:rFonts w:ascii="Wingdings" w:hAnsi="Wingdings" w:hint="default"/>
      </w:rPr>
    </w:lvl>
    <w:lvl w:ilvl="3" w:tplc="58B6BC9E">
      <w:start w:val="1"/>
      <w:numFmt w:val="bullet"/>
      <w:lvlText w:val=""/>
      <w:lvlJc w:val="left"/>
      <w:pPr>
        <w:ind w:left="2880" w:hanging="360"/>
      </w:pPr>
      <w:rPr>
        <w:rFonts w:ascii="Symbol" w:hAnsi="Symbol" w:hint="default"/>
      </w:rPr>
    </w:lvl>
    <w:lvl w:ilvl="4" w:tplc="7C425CBC">
      <w:start w:val="1"/>
      <w:numFmt w:val="bullet"/>
      <w:lvlText w:val="o"/>
      <w:lvlJc w:val="left"/>
      <w:pPr>
        <w:ind w:left="3600" w:hanging="360"/>
      </w:pPr>
      <w:rPr>
        <w:rFonts w:ascii="Courier New" w:hAnsi="Courier New" w:hint="default"/>
      </w:rPr>
    </w:lvl>
    <w:lvl w:ilvl="5" w:tplc="2CB4691A">
      <w:start w:val="1"/>
      <w:numFmt w:val="bullet"/>
      <w:lvlText w:val=""/>
      <w:lvlJc w:val="left"/>
      <w:pPr>
        <w:ind w:left="4320" w:hanging="360"/>
      </w:pPr>
      <w:rPr>
        <w:rFonts w:ascii="Wingdings" w:hAnsi="Wingdings" w:hint="default"/>
      </w:rPr>
    </w:lvl>
    <w:lvl w:ilvl="6" w:tplc="9F78605C">
      <w:start w:val="1"/>
      <w:numFmt w:val="bullet"/>
      <w:lvlText w:val=""/>
      <w:lvlJc w:val="left"/>
      <w:pPr>
        <w:ind w:left="5040" w:hanging="360"/>
      </w:pPr>
      <w:rPr>
        <w:rFonts w:ascii="Symbol" w:hAnsi="Symbol" w:hint="default"/>
      </w:rPr>
    </w:lvl>
    <w:lvl w:ilvl="7" w:tplc="0D62C630">
      <w:start w:val="1"/>
      <w:numFmt w:val="bullet"/>
      <w:lvlText w:val="o"/>
      <w:lvlJc w:val="left"/>
      <w:pPr>
        <w:ind w:left="5760" w:hanging="360"/>
      </w:pPr>
      <w:rPr>
        <w:rFonts w:ascii="Courier New" w:hAnsi="Courier New" w:hint="default"/>
      </w:rPr>
    </w:lvl>
    <w:lvl w:ilvl="8" w:tplc="AC62B662">
      <w:start w:val="1"/>
      <w:numFmt w:val="bullet"/>
      <w:lvlText w:val=""/>
      <w:lvlJc w:val="left"/>
      <w:pPr>
        <w:ind w:left="6480" w:hanging="360"/>
      </w:pPr>
      <w:rPr>
        <w:rFonts w:ascii="Wingdings" w:hAnsi="Wingdings" w:hint="default"/>
      </w:rPr>
    </w:lvl>
  </w:abstractNum>
  <w:abstractNum w:abstractNumId="60" w15:restartNumberingAfterBreak="0">
    <w:nsid w:val="229D072C"/>
    <w:multiLevelType w:val="hybridMultilevel"/>
    <w:tmpl w:val="A036E4A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2382F614"/>
    <w:multiLevelType w:val="multilevel"/>
    <w:tmpl w:val="992231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238F06F3"/>
    <w:multiLevelType w:val="hybridMultilevel"/>
    <w:tmpl w:val="69987ACE"/>
    <w:lvl w:ilvl="0" w:tplc="C5562FEE">
      <w:numFmt w:val="bullet"/>
      <w:lvlText w:val="-"/>
      <w:lvlJc w:val="left"/>
      <w:pPr>
        <w:ind w:left="470" w:hanging="360"/>
      </w:pPr>
      <w:rPr>
        <w:rFonts w:ascii="Calibri" w:hAnsi="Calibri" w:hint="default"/>
      </w:rPr>
    </w:lvl>
    <w:lvl w:ilvl="1" w:tplc="12BC2560">
      <w:start w:val="1"/>
      <w:numFmt w:val="bullet"/>
      <w:lvlText w:val="o"/>
      <w:lvlJc w:val="left"/>
      <w:pPr>
        <w:ind w:left="1440" w:hanging="360"/>
      </w:pPr>
      <w:rPr>
        <w:rFonts w:ascii="Courier New" w:hAnsi="Courier New" w:hint="default"/>
      </w:rPr>
    </w:lvl>
    <w:lvl w:ilvl="2" w:tplc="25940944">
      <w:start w:val="1"/>
      <w:numFmt w:val="bullet"/>
      <w:lvlText w:val=""/>
      <w:lvlJc w:val="left"/>
      <w:pPr>
        <w:ind w:left="2160" w:hanging="360"/>
      </w:pPr>
      <w:rPr>
        <w:rFonts w:ascii="Wingdings" w:hAnsi="Wingdings" w:hint="default"/>
      </w:rPr>
    </w:lvl>
    <w:lvl w:ilvl="3" w:tplc="F7F2BD22">
      <w:start w:val="1"/>
      <w:numFmt w:val="bullet"/>
      <w:lvlText w:val=""/>
      <w:lvlJc w:val="left"/>
      <w:pPr>
        <w:ind w:left="2880" w:hanging="360"/>
      </w:pPr>
      <w:rPr>
        <w:rFonts w:ascii="Symbol" w:hAnsi="Symbol" w:hint="default"/>
      </w:rPr>
    </w:lvl>
    <w:lvl w:ilvl="4" w:tplc="576098BE">
      <w:start w:val="1"/>
      <w:numFmt w:val="bullet"/>
      <w:lvlText w:val="o"/>
      <w:lvlJc w:val="left"/>
      <w:pPr>
        <w:ind w:left="3600" w:hanging="360"/>
      </w:pPr>
      <w:rPr>
        <w:rFonts w:ascii="Courier New" w:hAnsi="Courier New" w:hint="default"/>
      </w:rPr>
    </w:lvl>
    <w:lvl w:ilvl="5" w:tplc="5FFEF9CC">
      <w:start w:val="1"/>
      <w:numFmt w:val="bullet"/>
      <w:lvlText w:val=""/>
      <w:lvlJc w:val="left"/>
      <w:pPr>
        <w:ind w:left="4320" w:hanging="360"/>
      </w:pPr>
      <w:rPr>
        <w:rFonts w:ascii="Wingdings" w:hAnsi="Wingdings" w:hint="default"/>
      </w:rPr>
    </w:lvl>
    <w:lvl w:ilvl="6" w:tplc="A89CE032">
      <w:start w:val="1"/>
      <w:numFmt w:val="bullet"/>
      <w:lvlText w:val=""/>
      <w:lvlJc w:val="left"/>
      <w:pPr>
        <w:ind w:left="5040" w:hanging="360"/>
      </w:pPr>
      <w:rPr>
        <w:rFonts w:ascii="Symbol" w:hAnsi="Symbol" w:hint="default"/>
      </w:rPr>
    </w:lvl>
    <w:lvl w:ilvl="7" w:tplc="7E6C641A">
      <w:start w:val="1"/>
      <w:numFmt w:val="bullet"/>
      <w:lvlText w:val="o"/>
      <w:lvlJc w:val="left"/>
      <w:pPr>
        <w:ind w:left="5760" w:hanging="360"/>
      </w:pPr>
      <w:rPr>
        <w:rFonts w:ascii="Courier New" w:hAnsi="Courier New" w:hint="default"/>
      </w:rPr>
    </w:lvl>
    <w:lvl w:ilvl="8" w:tplc="C6C62204">
      <w:start w:val="1"/>
      <w:numFmt w:val="bullet"/>
      <w:lvlText w:val=""/>
      <w:lvlJc w:val="left"/>
      <w:pPr>
        <w:ind w:left="6480" w:hanging="360"/>
      </w:pPr>
      <w:rPr>
        <w:rFonts w:ascii="Wingdings" w:hAnsi="Wingdings" w:hint="default"/>
      </w:rPr>
    </w:lvl>
  </w:abstractNum>
  <w:abstractNum w:abstractNumId="64" w15:restartNumberingAfterBreak="0">
    <w:nsid w:val="23CDDBB5"/>
    <w:multiLevelType w:val="hybridMultilevel"/>
    <w:tmpl w:val="13086980"/>
    <w:lvl w:ilvl="0" w:tplc="F3F0FE38">
      <w:start w:val="1"/>
      <w:numFmt w:val="bullet"/>
      <w:lvlText w:val=""/>
      <w:lvlJc w:val="left"/>
      <w:pPr>
        <w:ind w:left="827" w:hanging="360"/>
      </w:pPr>
      <w:rPr>
        <w:rFonts w:ascii="Symbol" w:hAnsi="Symbol" w:hint="default"/>
      </w:rPr>
    </w:lvl>
    <w:lvl w:ilvl="1" w:tplc="35D0C8AA">
      <w:start w:val="1"/>
      <w:numFmt w:val="bullet"/>
      <w:lvlText w:val="o"/>
      <w:lvlJc w:val="left"/>
      <w:pPr>
        <w:ind w:left="1440" w:hanging="360"/>
      </w:pPr>
      <w:rPr>
        <w:rFonts w:ascii="Courier New" w:hAnsi="Courier New" w:hint="default"/>
      </w:rPr>
    </w:lvl>
    <w:lvl w:ilvl="2" w:tplc="CF5693FC">
      <w:start w:val="1"/>
      <w:numFmt w:val="bullet"/>
      <w:lvlText w:val=""/>
      <w:lvlJc w:val="left"/>
      <w:pPr>
        <w:ind w:left="2160" w:hanging="360"/>
      </w:pPr>
      <w:rPr>
        <w:rFonts w:ascii="Wingdings" w:hAnsi="Wingdings" w:hint="default"/>
      </w:rPr>
    </w:lvl>
    <w:lvl w:ilvl="3" w:tplc="BEFEA1CA">
      <w:start w:val="1"/>
      <w:numFmt w:val="bullet"/>
      <w:lvlText w:val=""/>
      <w:lvlJc w:val="left"/>
      <w:pPr>
        <w:ind w:left="2880" w:hanging="360"/>
      </w:pPr>
      <w:rPr>
        <w:rFonts w:ascii="Symbol" w:hAnsi="Symbol" w:hint="default"/>
      </w:rPr>
    </w:lvl>
    <w:lvl w:ilvl="4" w:tplc="544EB66A">
      <w:start w:val="1"/>
      <w:numFmt w:val="bullet"/>
      <w:lvlText w:val="o"/>
      <w:lvlJc w:val="left"/>
      <w:pPr>
        <w:ind w:left="3600" w:hanging="360"/>
      </w:pPr>
      <w:rPr>
        <w:rFonts w:ascii="Courier New" w:hAnsi="Courier New" w:hint="default"/>
      </w:rPr>
    </w:lvl>
    <w:lvl w:ilvl="5" w:tplc="B5A03A30">
      <w:start w:val="1"/>
      <w:numFmt w:val="bullet"/>
      <w:lvlText w:val=""/>
      <w:lvlJc w:val="left"/>
      <w:pPr>
        <w:ind w:left="4320" w:hanging="360"/>
      </w:pPr>
      <w:rPr>
        <w:rFonts w:ascii="Wingdings" w:hAnsi="Wingdings" w:hint="default"/>
      </w:rPr>
    </w:lvl>
    <w:lvl w:ilvl="6" w:tplc="BBDECD82">
      <w:start w:val="1"/>
      <w:numFmt w:val="bullet"/>
      <w:lvlText w:val=""/>
      <w:lvlJc w:val="left"/>
      <w:pPr>
        <w:ind w:left="5040" w:hanging="360"/>
      </w:pPr>
      <w:rPr>
        <w:rFonts w:ascii="Symbol" w:hAnsi="Symbol" w:hint="default"/>
      </w:rPr>
    </w:lvl>
    <w:lvl w:ilvl="7" w:tplc="A0BCB940">
      <w:start w:val="1"/>
      <w:numFmt w:val="bullet"/>
      <w:lvlText w:val="o"/>
      <w:lvlJc w:val="left"/>
      <w:pPr>
        <w:ind w:left="5760" w:hanging="360"/>
      </w:pPr>
      <w:rPr>
        <w:rFonts w:ascii="Courier New" w:hAnsi="Courier New" w:hint="default"/>
      </w:rPr>
    </w:lvl>
    <w:lvl w:ilvl="8" w:tplc="412CA396">
      <w:start w:val="1"/>
      <w:numFmt w:val="bullet"/>
      <w:lvlText w:val=""/>
      <w:lvlJc w:val="left"/>
      <w:pPr>
        <w:ind w:left="6480" w:hanging="360"/>
      </w:pPr>
      <w:rPr>
        <w:rFonts w:ascii="Wingdings" w:hAnsi="Wingdings" w:hint="default"/>
      </w:rPr>
    </w:lvl>
  </w:abstractNum>
  <w:abstractNum w:abstractNumId="65"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6"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67" w15:restartNumberingAfterBreak="0">
    <w:nsid w:val="24FD134B"/>
    <w:multiLevelType w:val="multilevel"/>
    <w:tmpl w:val="25F216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8C54559"/>
    <w:multiLevelType w:val="hybridMultilevel"/>
    <w:tmpl w:val="5D0AC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71" w15:restartNumberingAfterBreak="0">
    <w:nsid w:val="292C39A7"/>
    <w:multiLevelType w:val="hybridMultilevel"/>
    <w:tmpl w:val="12500352"/>
    <w:lvl w:ilvl="0" w:tplc="AB266E06">
      <w:numFmt w:val="bullet"/>
      <w:lvlText w:val="-"/>
      <w:lvlJc w:val="left"/>
      <w:pPr>
        <w:ind w:left="470" w:hanging="360"/>
      </w:pPr>
      <w:rPr>
        <w:rFonts w:ascii="Calibri" w:hAnsi="Calibri" w:hint="default"/>
      </w:rPr>
    </w:lvl>
    <w:lvl w:ilvl="1" w:tplc="3B8008C8">
      <w:start w:val="1"/>
      <w:numFmt w:val="bullet"/>
      <w:lvlText w:val="o"/>
      <w:lvlJc w:val="left"/>
      <w:pPr>
        <w:ind w:left="1440" w:hanging="360"/>
      </w:pPr>
      <w:rPr>
        <w:rFonts w:ascii="Courier New" w:hAnsi="Courier New" w:hint="default"/>
      </w:rPr>
    </w:lvl>
    <w:lvl w:ilvl="2" w:tplc="38881618">
      <w:start w:val="1"/>
      <w:numFmt w:val="bullet"/>
      <w:lvlText w:val=""/>
      <w:lvlJc w:val="left"/>
      <w:pPr>
        <w:ind w:left="2160" w:hanging="360"/>
      </w:pPr>
      <w:rPr>
        <w:rFonts w:ascii="Wingdings" w:hAnsi="Wingdings" w:hint="default"/>
      </w:rPr>
    </w:lvl>
    <w:lvl w:ilvl="3" w:tplc="EAE4D5A6">
      <w:start w:val="1"/>
      <w:numFmt w:val="bullet"/>
      <w:lvlText w:val=""/>
      <w:lvlJc w:val="left"/>
      <w:pPr>
        <w:ind w:left="2880" w:hanging="360"/>
      </w:pPr>
      <w:rPr>
        <w:rFonts w:ascii="Symbol" w:hAnsi="Symbol" w:hint="default"/>
      </w:rPr>
    </w:lvl>
    <w:lvl w:ilvl="4" w:tplc="EE66622C">
      <w:start w:val="1"/>
      <w:numFmt w:val="bullet"/>
      <w:lvlText w:val="o"/>
      <w:lvlJc w:val="left"/>
      <w:pPr>
        <w:ind w:left="3600" w:hanging="360"/>
      </w:pPr>
      <w:rPr>
        <w:rFonts w:ascii="Courier New" w:hAnsi="Courier New" w:hint="default"/>
      </w:rPr>
    </w:lvl>
    <w:lvl w:ilvl="5" w:tplc="B6CC4A3C">
      <w:start w:val="1"/>
      <w:numFmt w:val="bullet"/>
      <w:lvlText w:val=""/>
      <w:lvlJc w:val="left"/>
      <w:pPr>
        <w:ind w:left="4320" w:hanging="360"/>
      </w:pPr>
      <w:rPr>
        <w:rFonts w:ascii="Wingdings" w:hAnsi="Wingdings" w:hint="default"/>
      </w:rPr>
    </w:lvl>
    <w:lvl w:ilvl="6" w:tplc="392E1E88">
      <w:start w:val="1"/>
      <w:numFmt w:val="bullet"/>
      <w:lvlText w:val=""/>
      <w:lvlJc w:val="left"/>
      <w:pPr>
        <w:ind w:left="5040" w:hanging="360"/>
      </w:pPr>
      <w:rPr>
        <w:rFonts w:ascii="Symbol" w:hAnsi="Symbol" w:hint="default"/>
      </w:rPr>
    </w:lvl>
    <w:lvl w:ilvl="7" w:tplc="A3A473D6">
      <w:start w:val="1"/>
      <w:numFmt w:val="bullet"/>
      <w:lvlText w:val="o"/>
      <w:lvlJc w:val="left"/>
      <w:pPr>
        <w:ind w:left="5760" w:hanging="360"/>
      </w:pPr>
      <w:rPr>
        <w:rFonts w:ascii="Courier New" w:hAnsi="Courier New" w:hint="default"/>
      </w:rPr>
    </w:lvl>
    <w:lvl w:ilvl="8" w:tplc="7D406318">
      <w:start w:val="1"/>
      <w:numFmt w:val="bullet"/>
      <w:lvlText w:val=""/>
      <w:lvlJc w:val="left"/>
      <w:pPr>
        <w:ind w:left="6480" w:hanging="360"/>
      </w:pPr>
      <w:rPr>
        <w:rFonts w:ascii="Wingdings" w:hAnsi="Wingdings" w:hint="default"/>
      </w:rPr>
    </w:lvl>
  </w:abstractNum>
  <w:abstractNum w:abstractNumId="72"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74"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7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2C295D55"/>
    <w:multiLevelType w:val="hybridMultilevel"/>
    <w:tmpl w:val="2EE2F7E0"/>
    <w:lvl w:ilvl="0" w:tplc="FD263EF6">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2CD3595E"/>
    <w:multiLevelType w:val="multilevel"/>
    <w:tmpl w:val="66E6F09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i w:val="0"/>
        <w:iCs/>
        <w:color w:val="auto"/>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8" w15:restartNumberingAfterBreak="0">
    <w:nsid w:val="2D317CE0"/>
    <w:multiLevelType w:val="hybridMultilevel"/>
    <w:tmpl w:val="108C0700"/>
    <w:numStyleLink w:val="27"/>
  </w:abstractNum>
  <w:abstractNum w:abstractNumId="79" w15:restartNumberingAfterBreak="0">
    <w:nsid w:val="2DA3D2AF"/>
    <w:multiLevelType w:val="hybridMultilevel"/>
    <w:tmpl w:val="E6A024B6"/>
    <w:lvl w:ilvl="0" w:tplc="E1A410C8">
      <w:start w:val="1"/>
      <w:numFmt w:val="bullet"/>
      <w:lvlText w:val=""/>
      <w:lvlJc w:val="left"/>
      <w:pPr>
        <w:ind w:left="827" w:hanging="360"/>
      </w:pPr>
      <w:rPr>
        <w:rFonts w:ascii="Symbol" w:hAnsi="Symbol" w:hint="default"/>
      </w:rPr>
    </w:lvl>
    <w:lvl w:ilvl="1" w:tplc="3326C668">
      <w:start w:val="1"/>
      <w:numFmt w:val="bullet"/>
      <w:lvlText w:val="o"/>
      <w:lvlJc w:val="left"/>
      <w:pPr>
        <w:ind w:left="1440" w:hanging="360"/>
      </w:pPr>
      <w:rPr>
        <w:rFonts w:ascii="Courier New" w:hAnsi="Courier New" w:hint="default"/>
      </w:rPr>
    </w:lvl>
    <w:lvl w:ilvl="2" w:tplc="0FCC474E">
      <w:start w:val="1"/>
      <w:numFmt w:val="bullet"/>
      <w:lvlText w:val=""/>
      <w:lvlJc w:val="left"/>
      <w:pPr>
        <w:ind w:left="2160" w:hanging="360"/>
      </w:pPr>
      <w:rPr>
        <w:rFonts w:ascii="Wingdings" w:hAnsi="Wingdings" w:hint="default"/>
      </w:rPr>
    </w:lvl>
    <w:lvl w:ilvl="3" w:tplc="CA00126C">
      <w:start w:val="1"/>
      <w:numFmt w:val="bullet"/>
      <w:lvlText w:val=""/>
      <w:lvlJc w:val="left"/>
      <w:pPr>
        <w:ind w:left="2880" w:hanging="360"/>
      </w:pPr>
      <w:rPr>
        <w:rFonts w:ascii="Symbol" w:hAnsi="Symbol" w:hint="default"/>
      </w:rPr>
    </w:lvl>
    <w:lvl w:ilvl="4" w:tplc="2F2865D2">
      <w:start w:val="1"/>
      <w:numFmt w:val="bullet"/>
      <w:lvlText w:val="o"/>
      <w:lvlJc w:val="left"/>
      <w:pPr>
        <w:ind w:left="3600" w:hanging="360"/>
      </w:pPr>
      <w:rPr>
        <w:rFonts w:ascii="Courier New" w:hAnsi="Courier New" w:hint="default"/>
      </w:rPr>
    </w:lvl>
    <w:lvl w:ilvl="5" w:tplc="87E4D204">
      <w:start w:val="1"/>
      <w:numFmt w:val="bullet"/>
      <w:lvlText w:val=""/>
      <w:lvlJc w:val="left"/>
      <w:pPr>
        <w:ind w:left="4320" w:hanging="360"/>
      </w:pPr>
      <w:rPr>
        <w:rFonts w:ascii="Wingdings" w:hAnsi="Wingdings" w:hint="default"/>
      </w:rPr>
    </w:lvl>
    <w:lvl w:ilvl="6" w:tplc="A04E8328">
      <w:start w:val="1"/>
      <w:numFmt w:val="bullet"/>
      <w:lvlText w:val=""/>
      <w:lvlJc w:val="left"/>
      <w:pPr>
        <w:ind w:left="5040" w:hanging="360"/>
      </w:pPr>
      <w:rPr>
        <w:rFonts w:ascii="Symbol" w:hAnsi="Symbol" w:hint="default"/>
      </w:rPr>
    </w:lvl>
    <w:lvl w:ilvl="7" w:tplc="F8E4D37C">
      <w:start w:val="1"/>
      <w:numFmt w:val="bullet"/>
      <w:lvlText w:val="o"/>
      <w:lvlJc w:val="left"/>
      <w:pPr>
        <w:ind w:left="5760" w:hanging="360"/>
      </w:pPr>
      <w:rPr>
        <w:rFonts w:ascii="Courier New" w:hAnsi="Courier New" w:hint="default"/>
      </w:rPr>
    </w:lvl>
    <w:lvl w:ilvl="8" w:tplc="DC623844">
      <w:start w:val="1"/>
      <w:numFmt w:val="bullet"/>
      <w:lvlText w:val=""/>
      <w:lvlJc w:val="left"/>
      <w:pPr>
        <w:ind w:left="6480" w:hanging="360"/>
      </w:pPr>
      <w:rPr>
        <w:rFonts w:ascii="Wingdings" w:hAnsi="Wingdings" w:hint="default"/>
      </w:rPr>
    </w:lvl>
  </w:abstractNum>
  <w:abstractNum w:abstractNumId="8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82"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3"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2EF21A17"/>
    <w:multiLevelType w:val="hybridMultilevel"/>
    <w:tmpl w:val="67D61AF4"/>
    <w:lvl w:ilvl="0" w:tplc="49E89B3C">
      <w:numFmt w:val="bullet"/>
      <w:lvlText w:val="-"/>
      <w:lvlJc w:val="left"/>
      <w:pPr>
        <w:ind w:left="470" w:hanging="360"/>
      </w:pPr>
      <w:rPr>
        <w:rFonts w:ascii="Calibri" w:hAnsi="Calibri" w:hint="default"/>
      </w:rPr>
    </w:lvl>
    <w:lvl w:ilvl="1" w:tplc="EA6CE2E4">
      <w:start w:val="1"/>
      <w:numFmt w:val="bullet"/>
      <w:lvlText w:val="o"/>
      <w:lvlJc w:val="left"/>
      <w:pPr>
        <w:ind w:left="1440" w:hanging="360"/>
      </w:pPr>
      <w:rPr>
        <w:rFonts w:ascii="Courier New" w:hAnsi="Courier New" w:hint="default"/>
      </w:rPr>
    </w:lvl>
    <w:lvl w:ilvl="2" w:tplc="04987CDA">
      <w:start w:val="1"/>
      <w:numFmt w:val="bullet"/>
      <w:lvlText w:val=""/>
      <w:lvlJc w:val="left"/>
      <w:pPr>
        <w:ind w:left="2160" w:hanging="360"/>
      </w:pPr>
      <w:rPr>
        <w:rFonts w:ascii="Wingdings" w:hAnsi="Wingdings" w:hint="default"/>
      </w:rPr>
    </w:lvl>
    <w:lvl w:ilvl="3" w:tplc="541C3786">
      <w:start w:val="1"/>
      <w:numFmt w:val="bullet"/>
      <w:lvlText w:val=""/>
      <w:lvlJc w:val="left"/>
      <w:pPr>
        <w:ind w:left="2880" w:hanging="360"/>
      </w:pPr>
      <w:rPr>
        <w:rFonts w:ascii="Symbol" w:hAnsi="Symbol" w:hint="default"/>
      </w:rPr>
    </w:lvl>
    <w:lvl w:ilvl="4" w:tplc="821E42E6">
      <w:start w:val="1"/>
      <w:numFmt w:val="bullet"/>
      <w:lvlText w:val="o"/>
      <w:lvlJc w:val="left"/>
      <w:pPr>
        <w:ind w:left="3600" w:hanging="360"/>
      </w:pPr>
      <w:rPr>
        <w:rFonts w:ascii="Courier New" w:hAnsi="Courier New" w:hint="default"/>
      </w:rPr>
    </w:lvl>
    <w:lvl w:ilvl="5" w:tplc="D6BA4414">
      <w:start w:val="1"/>
      <w:numFmt w:val="bullet"/>
      <w:lvlText w:val=""/>
      <w:lvlJc w:val="left"/>
      <w:pPr>
        <w:ind w:left="4320" w:hanging="360"/>
      </w:pPr>
      <w:rPr>
        <w:rFonts w:ascii="Wingdings" w:hAnsi="Wingdings" w:hint="default"/>
      </w:rPr>
    </w:lvl>
    <w:lvl w:ilvl="6" w:tplc="0CD8091A">
      <w:start w:val="1"/>
      <w:numFmt w:val="bullet"/>
      <w:lvlText w:val=""/>
      <w:lvlJc w:val="left"/>
      <w:pPr>
        <w:ind w:left="5040" w:hanging="360"/>
      </w:pPr>
      <w:rPr>
        <w:rFonts w:ascii="Symbol" w:hAnsi="Symbol" w:hint="default"/>
      </w:rPr>
    </w:lvl>
    <w:lvl w:ilvl="7" w:tplc="78CEFEC6">
      <w:start w:val="1"/>
      <w:numFmt w:val="bullet"/>
      <w:lvlText w:val="o"/>
      <w:lvlJc w:val="left"/>
      <w:pPr>
        <w:ind w:left="5760" w:hanging="360"/>
      </w:pPr>
      <w:rPr>
        <w:rFonts w:ascii="Courier New" w:hAnsi="Courier New" w:hint="default"/>
      </w:rPr>
    </w:lvl>
    <w:lvl w:ilvl="8" w:tplc="8C40F0E0">
      <w:start w:val="1"/>
      <w:numFmt w:val="bullet"/>
      <w:lvlText w:val=""/>
      <w:lvlJc w:val="left"/>
      <w:pPr>
        <w:ind w:left="6480" w:hanging="360"/>
      </w:pPr>
      <w:rPr>
        <w:rFonts w:ascii="Wingdings" w:hAnsi="Wingdings" w:hint="default"/>
      </w:rPr>
    </w:lvl>
  </w:abstractNum>
  <w:abstractNum w:abstractNumId="85"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86"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3369A027"/>
    <w:multiLevelType w:val="multilevel"/>
    <w:tmpl w:val="74DEE2AA"/>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3392DCD7"/>
    <w:multiLevelType w:val="hybridMultilevel"/>
    <w:tmpl w:val="9BC8F632"/>
    <w:lvl w:ilvl="0" w:tplc="802220BA">
      <w:start w:val="1"/>
      <w:numFmt w:val="bullet"/>
      <w:lvlText w:val=""/>
      <w:lvlJc w:val="left"/>
      <w:pPr>
        <w:ind w:left="862" w:hanging="360"/>
      </w:pPr>
      <w:rPr>
        <w:rFonts w:ascii="Symbol" w:hAnsi="Symbol" w:hint="default"/>
      </w:rPr>
    </w:lvl>
    <w:lvl w:ilvl="1" w:tplc="094E66E0">
      <w:start w:val="1"/>
      <w:numFmt w:val="bullet"/>
      <w:lvlText w:val="o"/>
      <w:lvlJc w:val="left"/>
      <w:pPr>
        <w:ind w:left="1440" w:hanging="360"/>
      </w:pPr>
      <w:rPr>
        <w:rFonts w:ascii="Courier New" w:hAnsi="Courier New" w:hint="default"/>
      </w:rPr>
    </w:lvl>
    <w:lvl w:ilvl="2" w:tplc="051C596A">
      <w:start w:val="1"/>
      <w:numFmt w:val="bullet"/>
      <w:lvlText w:val=""/>
      <w:lvlJc w:val="left"/>
      <w:pPr>
        <w:ind w:left="2160" w:hanging="360"/>
      </w:pPr>
      <w:rPr>
        <w:rFonts w:ascii="Wingdings" w:hAnsi="Wingdings" w:hint="default"/>
      </w:rPr>
    </w:lvl>
    <w:lvl w:ilvl="3" w:tplc="8A184EF8">
      <w:start w:val="1"/>
      <w:numFmt w:val="bullet"/>
      <w:lvlText w:val=""/>
      <w:lvlJc w:val="left"/>
      <w:pPr>
        <w:ind w:left="2880" w:hanging="360"/>
      </w:pPr>
      <w:rPr>
        <w:rFonts w:ascii="Symbol" w:hAnsi="Symbol" w:hint="default"/>
      </w:rPr>
    </w:lvl>
    <w:lvl w:ilvl="4" w:tplc="149E6C18">
      <w:start w:val="1"/>
      <w:numFmt w:val="bullet"/>
      <w:lvlText w:val="o"/>
      <w:lvlJc w:val="left"/>
      <w:pPr>
        <w:ind w:left="3600" w:hanging="360"/>
      </w:pPr>
      <w:rPr>
        <w:rFonts w:ascii="Courier New" w:hAnsi="Courier New" w:hint="default"/>
      </w:rPr>
    </w:lvl>
    <w:lvl w:ilvl="5" w:tplc="6624CB4A">
      <w:start w:val="1"/>
      <w:numFmt w:val="bullet"/>
      <w:lvlText w:val=""/>
      <w:lvlJc w:val="left"/>
      <w:pPr>
        <w:ind w:left="4320" w:hanging="360"/>
      </w:pPr>
      <w:rPr>
        <w:rFonts w:ascii="Wingdings" w:hAnsi="Wingdings" w:hint="default"/>
      </w:rPr>
    </w:lvl>
    <w:lvl w:ilvl="6" w:tplc="53CE9632">
      <w:start w:val="1"/>
      <w:numFmt w:val="bullet"/>
      <w:lvlText w:val=""/>
      <w:lvlJc w:val="left"/>
      <w:pPr>
        <w:ind w:left="5040" w:hanging="360"/>
      </w:pPr>
      <w:rPr>
        <w:rFonts w:ascii="Symbol" w:hAnsi="Symbol" w:hint="default"/>
      </w:rPr>
    </w:lvl>
    <w:lvl w:ilvl="7" w:tplc="A5E84866">
      <w:start w:val="1"/>
      <w:numFmt w:val="bullet"/>
      <w:lvlText w:val="o"/>
      <w:lvlJc w:val="left"/>
      <w:pPr>
        <w:ind w:left="5760" w:hanging="360"/>
      </w:pPr>
      <w:rPr>
        <w:rFonts w:ascii="Courier New" w:hAnsi="Courier New" w:hint="default"/>
      </w:rPr>
    </w:lvl>
    <w:lvl w:ilvl="8" w:tplc="FA983B88">
      <w:start w:val="1"/>
      <w:numFmt w:val="bullet"/>
      <w:lvlText w:val=""/>
      <w:lvlJc w:val="left"/>
      <w:pPr>
        <w:ind w:left="6480" w:hanging="360"/>
      </w:pPr>
      <w:rPr>
        <w:rFonts w:ascii="Wingdings" w:hAnsi="Wingdings" w:hint="default"/>
      </w:rPr>
    </w:lvl>
  </w:abstractNum>
  <w:abstractNum w:abstractNumId="90" w15:restartNumberingAfterBreak="0">
    <w:nsid w:val="33AD520F"/>
    <w:multiLevelType w:val="hybridMultilevel"/>
    <w:tmpl w:val="048CAA30"/>
    <w:lvl w:ilvl="0" w:tplc="7BBAFA38">
      <w:start w:val="1"/>
      <w:numFmt w:val="bullet"/>
      <w:lvlText w:val=""/>
      <w:lvlJc w:val="left"/>
      <w:pPr>
        <w:ind w:left="720" w:hanging="360"/>
      </w:pPr>
      <w:rPr>
        <w:rFonts w:ascii="Symbol" w:hAnsi="Symbol" w:hint="default"/>
      </w:rPr>
    </w:lvl>
    <w:lvl w:ilvl="1" w:tplc="F4CA9836">
      <w:start w:val="1"/>
      <w:numFmt w:val="bullet"/>
      <w:lvlText w:val="o"/>
      <w:lvlJc w:val="left"/>
      <w:pPr>
        <w:ind w:left="1440" w:hanging="360"/>
      </w:pPr>
      <w:rPr>
        <w:rFonts w:ascii="Courier New" w:hAnsi="Courier New" w:hint="default"/>
      </w:rPr>
    </w:lvl>
    <w:lvl w:ilvl="2" w:tplc="F5208CEA">
      <w:start w:val="1"/>
      <w:numFmt w:val="bullet"/>
      <w:lvlText w:val=""/>
      <w:lvlJc w:val="left"/>
      <w:pPr>
        <w:ind w:left="2160" w:hanging="360"/>
      </w:pPr>
      <w:rPr>
        <w:rFonts w:ascii="Wingdings" w:hAnsi="Wingdings" w:hint="default"/>
      </w:rPr>
    </w:lvl>
    <w:lvl w:ilvl="3" w:tplc="61542AE2">
      <w:start w:val="1"/>
      <w:numFmt w:val="bullet"/>
      <w:lvlText w:val=""/>
      <w:lvlJc w:val="left"/>
      <w:pPr>
        <w:ind w:left="2880" w:hanging="360"/>
      </w:pPr>
      <w:rPr>
        <w:rFonts w:ascii="Symbol" w:hAnsi="Symbol" w:hint="default"/>
      </w:rPr>
    </w:lvl>
    <w:lvl w:ilvl="4" w:tplc="7F762FFC">
      <w:start w:val="1"/>
      <w:numFmt w:val="bullet"/>
      <w:lvlText w:val="o"/>
      <w:lvlJc w:val="left"/>
      <w:pPr>
        <w:ind w:left="3600" w:hanging="360"/>
      </w:pPr>
      <w:rPr>
        <w:rFonts w:ascii="Courier New" w:hAnsi="Courier New" w:hint="default"/>
      </w:rPr>
    </w:lvl>
    <w:lvl w:ilvl="5" w:tplc="57EEDB2A">
      <w:start w:val="1"/>
      <w:numFmt w:val="bullet"/>
      <w:lvlText w:val=""/>
      <w:lvlJc w:val="left"/>
      <w:pPr>
        <w:ind w:left="4320" w:hanging="360"/>
      </w:pPr>
      <w:rPr>
        <w:rFonts w:ascii="Wingdings" w:hAnsi="Wingdings" w:hint="default"/>
      </w:rPr>
    </w:lvl>
    <w:lvl w:ilvl="6" w:tplc="983E12E0">
      <w:start w:val="1"/>
      <w:numFmt w:val="bullet"/>
      <w:lvlText w:val=""/>
      <w:lvlJc w:val="left"/>
      <w:pPr>
        <w:ind w:left="5040" w:hanging="360"/>
      </w:pPr>
      <w:rPr>
        <w:rFonts w:ascii="Symbol" w:hAnsi="Symbol" w:hint="default"/>
      </w:rPr>
    </w:lvl>
    <w:lvl w:ilvl="7" w:tplc="58DEBF5C">
      <w:start w:val="1"/>
      <w:numFmt w:val="bullet"/>
      <w:lvlText w:val="o"/>
      <w:lvlJc w:val="left"/>
      <w:pPr>
        <w:ind w:left="5760" w:hanging="360"/>
      </w:pPr>
      <w:rPr>
        <w:rFonts w:ascii="Courier New" w:hAnsi="Courier New" w:hint="default"/>
      </w:rPr>
    </w:lvl>
    <w:lvl w:ilvl="8" w:tplc="AD284CD6">
      <w:start w:val="1"/>
      <w:numFmt w:val="bullet"/>
      <w:lvlText w:val=""/>
      <w:lvlJc w:val="left"/>
      <w:pPr>
        <w:ind w:left="6480" w:hanging="360"/>
      </w:pPr>
      <w:rPr>
        <w:rFonts w:ascii="Wingdings" w:hAnsi="Wingdings" w:hint="default"/>
      </w:rPr>
    </w:lvl>
  </w:abstractNum>
  <w:abstractNum w:abstractNumId="91"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2" w15:restartNumberingAfterBreak="0">
    <w:nsid w:val="350E54AA"/>
    <w:multiLevelType w:val="multilevel"/>
    <w:tmpl w:val="CF4058E2"/>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9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374722B4"/>
    <w:multiLevelType w:val="hybridMultilevel"/>
    <w:tmpl w:val="A290F78E"/>
    <w:lvl w:ilvl="0" w:tplc="A3706922">
      <w:numFmt w:val="bullet"/>
      <w:lvlText w:val="-"/>
      <w:lvlJc w:val="left"/>
      <w:pPr>
        <w:ind w:left="470" w:hanging="360"/>
      </w:pPr>
      <w:rPr>
        <w:rFonts w:ascii="Calibri" w:hAnsi="Calibri" w:hint="default"/>
      </w:rPr>
    </w:lvl>
    <w:lvl w:ilvl="1" w:tplc="A03489B2">
      <w:start w:val="1"/>
      <w:numFmt w:val="bullet"/>
      <w:lvlText w:val="o"/>
      <w:lvlJc w:val="left"/>
      <w:pPr>
        <w:ind w:left="1440" w:hanging="360"/>
      </w:pPr>
      <w:rPr>
        <w:rFonts w:ascii="Courier New" w:hAnsi="Courier New" w:hint="default"/>
      </w:rPr>
    </w:lvl>
    <w:lvl w:ilvl="2" w:tplc="11BC9DF4">
      <w:start w:val="1"/>
      <w:numFmt w:val="bullet"/>
      <w:lvlText w:val=""/>
      <w:lvlJc w:val="left"/>
      <w:pPr>
        <w:ind w:left="2160" w:hanging="360"/>
      </w:pPr>
      <w:rPr>
        <w:rFonts w:ascii="Wingdings" w:hAnsi="Wingdings" w:hint="default"/>
      </w:rPr>
    </w:lvl>
    <w:lvl w:ilvl="3" w:tplc="30660E8C">
      <w:start w:val="1"/>
      <w:numFmt w:val="bullet"/>
      <w:lvlText w:val=""/>
      <w:lvlJc w:val="left"/>
      <w:pPr>
        <w:ind w:left="2880" w:hanging="360"/>
      </w:pPr>
      <w:rPr>
        <w:rFonts w:ascii="Symbol" w:hAnsi="Symbol" w:hint="default"/>
      </w:rPr>
    </w:lvl>
    <w:lvl w:ilvl="4" w:tplc="95068E68">
      <w:start w:val="1"/>
      <w:numFmt w:val="bullet"/>
      <w:lvlText w:val="o"/>
      <w:lvlJc w:val="left"/>
      <w:pPr>
        <w:ind w:left="3600" w:hanging="360"/>
      </w:pPr>
      <w:rPr>
        <w:rFonts w:ascii="Courier New" w:hAnsi="Courier New" w:hint="default"/>
      </w:rPr>
    </w:lvl>
    <w:lvl w:ilvl="5" w:tplc="D64E04FC">
      <w:start w:val="1"/>
      <w:numFmt w:val="bullet"/>
      <w:lvlText w:val=""/>
      <w:lvlJc w:val="left"/>
      <w:pPr>
        <w:ind w:left="4320" w:hanging="360"/>
      </w:pPr>
      <w:rPr>
        <w:rFonts w:ascii="Wingdings" w:hAnsi="Wingdings" w:hint="default"/>
      </w:rPr>
    </w:lvl>
    <w:lvl w:ilvl="6" w:tplc="836AFE1C">
      <w:start w:val="1"/>
      <w:numFmt w:val="bullet"/>
      <w:lvlText w:val=""/>
      <w:lvlJc w:val="left"/>
      <w:pPr>
        <w:ind w:left="5040" w:hanging="360"/>
      </w:pPr>
      <w:rPr>
        <w:rFonts w:ascii="Symbol" w:hAnsi="Symbol" w:hint="default"/>
      </w:rPr>
    </w:lvl>
    <w:lvl w:ilvl="7" w:tplc="1F5A07AC">
      <w:start w:val="1"/>
      <w:numFmt w:val="bullet"/>
      <w:lvlText w:val="o"/>
      <w:lvlJc w:val="left"/>
      <w:pPr>
        <w:ind w:left="5760" w:hanging="360"/>
      </w:pPr>
      <w:rPr>
        <w:rFonts w:ascii="Courier New" w:hAnsi="Courier New" w:hint="default"/>
      </w:rPr>
    </w:lvl>
    <w:lvl w:ilvl="8" w:tplc="C36CBDF0">
      <w:start w:val="1"/>
      <w:numFmt w:val="bullet"/>
      <w:lvlText w:val=""/>
      <w:lvlJc w:val="left"/>
      <w:pPr>
        <w:ind w:left="6480" w:hanging="360"/>
      </w:pPr>
      <w:rPr>
        <w:rFonts w:ascii="Wingdings" w:hAnsi="Wingdings" w:hint="default"/>
      </w:rPr>
    </w:lvl>
  </w:abstractNum>
  <w:abstractNum w:abstractNumId="97" w15:restartNumberingAfterBreak="0">
    <w:nsid w:val="38790C2A"/>
    <w:multiLevelType w:val="hybridMultilevel"/>
    <w:tmpl w:val="6B2CF134"/>
    <w:lvl w:ilvl="0" w:tplc="2014E86A">
      <w:start w:val="1"/>
      <w:numFmt w:val="bullet"/>
      <w:lvlText w:val=""/>
      <w:lvlJc w:val="left"/>
      <w:pPr>
        <w:ind w:left="827" w:hanging="360"/>
      </w:pPr>
      <w:rPr>
        <w:rFonts w:ascii="Symbol" w:hAnsi="Symbol" w:hint="default"/>
      </w:rPr>
    </w:lvl>
    <w:lvl w:ilvl="1" w:tplc="EA8ECEF0">
      <w:start w:val="1"/>
      <w:numFmt w:val="bullet"/>
      <w:lvlText w:val="o"/>
      <w:lvlJc w:val="left"/>
      <w:pPr>
        <w:ind w:left="1440" w:hanging="360"/>
      </w:pPr>
      <w:rPr>
        <w:rFonts w:ascii="Courier New" w:hAnsi="Courier New" w:hint="default"/>
      </w:rPr>
    </w:lvl>
    <w:lvl w:ilvl="2" w:tplc="54526724">
      <w:start w:val="1"/>
      <w:numFmt w:val="bullet"/>
      <w:lvlText w:val=""/>
      <w:lvlJc w:val="left"/>
      <w:pPr>
        <w:ind w:left="2160" w:hanging="360"/>
      </w:pPr>
      <w:rPr>
        <w:rFonts w:ascii="Wingdings" w:hAnsi="Wingdings" w:hint="default"/>
      </w:rPr>
    </w:lvl>
    <w:lvl w:ilvl="3" w:tplc="47E6D5DA">
      <w:start w:val="1"/>
      <w:numFmt w:val="bullet"/>
      <w:lvlText w:val=""/>
      <w:lvlJc w:val="left"/>
      <w:pPr>
        <w:ind w:left="2880" w:hanging="360"/>
      </w:pPr>
      <w:rPr>
        <w:rFonts w:ascii="Symbol" w:hAnsi="Symbol" w:hint="default"/>
      </w:rPr>
    </w:lvl>
    <w:lvl w:ilvl="4" w:tplc="C43A74B0">
      <w:start w:val="1"/>
      <w:numFmt w:val="bullet"/>
      <w:lvlText w:val="o"/>
      <w:lvlJc w:val="left"/>
      <w:pPr>
        <w:ind w:left="3600" w:hanging="360"/>
      </w:pPr>
      <w:rPr>
        <w:rFonts w:ascii="Courier New" w:hAnsi="Courier New" w:hint="default"/>
      </w:rPr>
    </w:lvl>
    <w:lvl w:ilvl="5" w:tplc="E5DCDF56">
      <w:start w:val="1"/>
      <w:numFmt w:val="bullet"/>
      <w:lvlText w:val=""/>
      <w:lvlJc w:val="left"/>
      <w:pPr>
        <w:ind w:left="4320" w:hanging="360"/>
      </w:pPr>
      <w:rPr>
        <w:rFonts w:ascii="Wingdings" w:hAnsi="Wingdings" w:hint="default"/>
      </w:rPr>
    </w:lvl>
    <w:lvl w:ilvl="6" w:tplc="A21A4A7A">
      <w:start w:val="1"/>
      <w:numFmt w:val="bullet"/>
      <w:lvlText w:val=""/>
      <w:lvlJc w:val="left"/>
      <w:pPr>
        <w:ind w:left="5040" w:hanging="360"/>
      </w:pPr>
      <w:rPr>
        <w:rFonts w:ascii="Symbol" w:hAnsi="Symbol" w:hint="default"/>
      </w:rPr>
    </w:lvl>
    <w:lvl w:ilvl="7" w:tplc="951AA69E">
      <w:start w:val="1"/>
      <w:numFmt w:val="bullet"/>
      <w:lvlText w:val="o"/>
      <w:lvlJc w:val="left"/>
      <w:pPr>
        <w:ind w:left="5760" w:hanging="360"/>
      </w:pPr>
      <w:rPr>
        <w:rFonts w:ascii="Courier New" w:hAnsi="Courier New" w:hint="default"/>
      </w:rPr>
    </w:lvl>
    <w:lvl w:ilvl="8" w:tplc="68608A66">
      <w:start w:val="1"/>
      <w:numFmt w:val="bullet"/>
      <w:lvlText w:val=""/>
      <w:lvlJc w:val="left"/>
      <w:pPr>
        <w:ind w:left="6480" w:hanging="360"/>
      </w:pPr>
      <w:rPr>
        <w:rFonts w:ascii="Wingdings" w:hAnsi="Wingdings" w:hint="default"/>
      </w:rPr>
    </w:lvl>
  </w:abstractNum>
  <w:abstractNum w:abstractNumId="98"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9FBF374"/>
    <w:multiLevelType w:val="hybridMultilevel"/>
    <w:tmpl w:val="1B3C0D48"/>
    <w:lvl w:ilvl="0" w:tplc="DAFA2972">
      <w:numFmt w:val="bullet"/>
      <w:lvlText w:val="-"/>
      <w:lvlJc w:val="left"/>
      <w:pPr>
        <w:ind w:left="470" w:hanging="360"/>
      </w:pPr>
      <w:rPr>
        <w:rFonts w:ascii="Calibri" w:hAnsi="Calibri" w:hint="default"/>
      </w:rPr>
    </w:lvl>
    <w:lvl w:ilvl="1" w:tplc="3D38016E">
      <w:start w:val="1"/>
      <w:numFmt w:val="bullet"/>
      <w:lvlText w:val="o"/>
      <w:lvlJc w:val="left"/>
      <w:pPr>
        <w:ind w:left="1440" w:hanging="360"/>
      </w:pPr>
      <w:rPr>
        <w:rFonts w:ascii="Courier New" w:hAnsi="Courier New" w:hint="default"/>
      </w:rPr>
    </w:lvl>
    <w:lvl w:ilvl="2" w:tplc="5BC8749E">
      <w:start w:val="1"/>
      <w:numFmt w:val="bullet"/>
      <w:lvlText w:val=""/>
      <w:lvlJc w:val="left"/>
      <w:pPr>
        <w:ind w:left="2160" w:hanging="360"/>
      </w:pPr>
      <w:rPr>
        <w:rFonts w:ascii="Wingdings" w:hAnsi="Wingdings" w:hint="default"/>
      </w:rPr>
    </w:lvl>
    <w:lvl w:ilvl="3" w:tplc="5C405AE2">
      <w:start w:val="1"/>
      <w:numFmt w:val="bullet"/>
      <w:lvlText w:val=""/>
      <w:lvlJc w:val="left"/>
      <w:pPr>
        <w:ind w:left="2880" w:hanging="360"/>
      </w:pPr>
      <w:rPr>
        <w:rFonts w:ascii="Symbol" w:hAnsi="Symbol" w:hint="default"/>
      </w:rPr>
    </w:lvl>
    <w:lvl w:ilvl="4" w:tplc="2BC692C0">
      <w:start w:val="1"/>
      <w:numFmt w:val="bullet"/>
      <w:lvlText w:val="o"/>
      <w:lvlJc w:val="left"/>
      <w:pPr>
        <w:ind w:left="3600" w:hanging="360"/>
      </w:pPr>
      <w:rPr>
        <w:rFonts w:ascii="Courier New" w:hAnsi="Courier New" w:hint="default"/>
      </w:rPr>
    </w:lvl>
    <w:lvl w:ilvl="5" w:tplc="7CB0EF4C">
      <w:start w:val="1"/>
      <w:numFmt w:val="bullet"/>
      <w:lvlText w:val=""/>
      <w:lvlJc w:val="left"/>
      <w:pPr>
        <w:ind w:left="4320" w:hanging="360"/>
      </w:pPr>
      <w:rPr>
        <w:rFonts w:ascii="Wingdings" w:hAnsi="Wingdings" w:hint="default"/>
      </w:rPr>
    </w:lvl>
    <w:lvl w:ilvl="6" w:tplc="E08E2B7E">
      <w:start w:val="1"/>
      <w:numFmt w:val="bullet"/>
      <w:lvlText w:val=""/>
      <w:lvlJc w:val="left"/>
      <w:pPr>
        <w:ind w:left="5040" w:hanging="360"/>
      </w:pPr>
      <w:rPr>
        <w:rFonts w:ascii="Symbol" w:hAnsi="Symbol" w:hint="default"/>
      </w:rPr>
    </w:lvl>
    <w:lvl w:ilvl="7" w:tplc="CE38B588">
      <w:start w:val="1"/>
      <w:numFmt w:val="bullet"/>
      <w:lvlText w:val="o"/>
      <w:lvlJc w:val="left"/>
      <w:pPr>
        <w:ind w:left="5760" w:hanging="360"/>
      </w:pPr>
      <w:rPr>
        <w:rFonts w:ascii="Courier New" w:hAnsi="Courier New" w:hint="default"/>
      </w:rPr>
    </w:lvl>
    <w:lvl w:ilvl="8" w:tplc="BB0EB4A8">
      <w:start w:val="1"/>
      <w:numFmt w:val="bullet"/>
      <w:lvlText w:val=""/>
      <w:lvlJc w:val="left"/>
      <w:pPr>
        <w:ind w:left="6480" w:hanging="360"/>
      </w:pPr>
      <w:rPr>
        <w:rFonts w:ascii="Wingdings" w:hAnsi="Wingdings" w:hint="default"/>
      </w:rPr>
    </w:lvl>
  </w:abstractNum>
  <w:abstractNum w:abstractNumId="100" w15:restartNumberingAfterBreak="0">
    <w:nsid w:val="3B0773D0"/>
    <w:multiLevelType w:val="hybridMultilevel"/>
    <w:tmpl w:val="BF861EFA"/>
    <w:lvl w:ilvl="0" w:tplc="D702F4E6">
      <w:start w:val="1"/>
      <w:numFmt w:val="bullet"/>
      <w:lvlText w:val=""/>
      <w:lvlJc w:val="left"/>
      <w:pPr>
        <w:ind w:left="830" w:hanging="360"/>
      </w:pPr>
      <w:rPr>
        <w:rFonts w:ascii="Symbol" w:hAnsi="Symbol" w:hint="default"/>
      </w:rPr>
    </w:lvl>
    <w:lvl w:ilvl="1" w:tplc="B002C14A">
      <w:start w:val="1"/>
      <w:numFmt w:val="bullet"/>
      <w:lvlText w:val="o"/>
      <w:lvlJc w:val="left"/>
      <w:pPr>
        <w:ind w:left="1440" w:hanging="360"/>
      </w:pPr>
      <w:rPr>
        <w:rFonts w:ascii="Courier New" w:hAnsi="Courier New" w:hint="default"/>
      </w:rPr>
    </w:lvl>
    <w:lvl w:ilvl="2" w:tplc="CA14E664">
      <w:start w:val="1"/>
      <w:numFmt w:val="bullet"/>
      <w:lvlText w:val=""/>
      <w:lvlJc w:val="left"/>
      <w:pPr>
        <w:ind w:left="2160" w:hanging="360"/>
      </w:pPr>
      <w:rPr>
        <w:rFonts w:ascii="Wingdings" w:hAnsi="Wingdings" w:hint="default"/>
      </w:rPr>
    </w:lvl>
    <w:lvl w:ilvl="3" w:tplc="31064088">
      <w:start w:val="1"/>
      <w:numFmt w:val="bullet"/>
      <w:lvlText w:val=""/>
      <w:lvlJc w:val="left"/>
      <w:pPr>
        <w:ind w:left="2880" w:hanging="360"/>
      </w:pPr>
      <w:rPr>
        <w:rFonts w:ascii="Symbol" w:hAnsi="Symbol" w:hint="default"/>
      </w:rPr>
    </w:lvl>
    <w:lvl w:ilvl="4" w:tplc="0F9ADE6E">
      <w:start w:val="1"/>
      <w:numFmt w:val="bullet"/>
      <w:lvlText w:val="o"/>
      <w:lvlJc w:val="left"/>
      <w:pPr>
        <w:ind w:left="3600" w:hanging="360"/>
      </w:pPr>
      <w:rPr>
        <w:rFonts w:ascii="Courier New" w:hAnsi="Courier New" w:hint="default"/>
      </w:rPr>
    </w:lvl>
    <w:lvl w:ilvl="5" w:tplc="E5404BBC">
      <w:start w:val="1"/>
      <w:numFmt w:val="bullet"/>
      <w:lvlText w:val=""/>
      <w:lvlJc w:val="left"/>
      <w:pPr>
        <w:ind w:left="4320" w:hanging="360"/>
      </w:pPr>
      <w:rPr>
        <w:rFonts w:ascii="Wingdings" w:hAnsi="Wingdings" w:hint="default"/>
      </w:rPr>
    </w:lvl>
    <w:lvl w:ilvl="6" w:tplc="F2B0E3D4">
      <w:start w:val="1"/>
      <w:numFmt w:val="bullet"/>
      <w:lvlText w:val=""/>
      <w:lvlJc w:val="left"/>
      <w:pPr>
        <w:ind w:left="5040" w:hanging="360"/>
      </w:pPr>
      <w:rPr>
        <w:rFonts w:ascii="Symbol" w:hAnsi="Symbol" w:hint="default"/>
      </w:rPr>
    </w:lvl>
    <w:lvl w:ilvl="7" w:tplc="DC7E86D8">
      <w:start w:val="1"/>
      <w:numFmt w:val="bullet"/>
      <w:lvlText w:val="o"/>
      <w:lvlJc w:val="left"/>
      <w:pPr>
        <w:ind w:left="5760" w:hanging="360"/>
      </w:pPr>
      <w:rPr>
        <w:rFonts w:ascii="Courier New" w:hAnsi="Courier New" w:hint="default"/>
      </w:rPr>
    </w:lvl>
    <w:lvl w:ilvl="8" w:tplc="90687DD2">
      <w:start w:val="1"/>
      <w:numFmt w:val="bullet"/>
      <w:lvlText w:val=""/>
      <w:lvlJc w:val="left"/>
      <w:pPr>
        <w:ind w:left="6480" w:hanging="360"/>
      </w:pPr>
      <w:rPr>
        <w:rFonts w:ascii="Wingdings" w:hAnsi="Wingdings" w:hint="default"/>
      </w:rPr>
    </w:lvl>
  </w:abstractNum>
  <w:abstractNum w:abstractNumId="101"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5"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42D9C940"/>
    <w:multiLevelType w:val="multilevel"/>
    <w:tmpl w:val="A18AB670"/>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43FBE2C5"/>
    <w:multiLevelType w:val="hybridMultilevel"/>
    <w:tmpl w:val="FD30E136"/>
    <w:lvl w:ilvl="0" w:tplc="738C6348">
      <w:numFmt w:val="bullet"/>
      <w:lvlText w:val="-"/>
      <w:lvlJc w:val="left"/>
      <w:pPr>
        <w:ind w:left="470" w:hanging="360"/>
      </w:pPr>
      <w:rPr>
        <w:rFonts w:ascii="Calibri" w:hAnsi="Calibri" w:hint="default"/>
      </w:rPr>
    </w:lvl>
    <w:lvl w:ilvl="1" w:tplc="34260518">
      <w:start w:val="1"/>
      <w:numFmt w:val="bullet"/>
      <w:lvlText w:val="o"/>
      <w:lvlJc w:val="left"/>
      <w:pPr>
        <w:ind w:left="1440" w:hanging="360"/>
      </w:pPr>
      <w:rPr>
        <w:rFonts w:ascii="Courier New" w:hAnsi="Courier New" w:hint="default"/>
      </w:rPr>
    </w:lvl>
    <w:lvl w:ilvl="2" w:tplc="A32EC4FE">
      <w:start w:val="1"/>
      <w:numFmt w:val="bullet"/>
      <w:lvlText w:val=""/>
      <w:lvlJc w:val="left"/>
      <w:pPr>
        <w:ind w:left="2160" w:hanging="360"/>
      </w:pPr>
      <w:rPr>
        <w:rFonts w:ascii="Wingdings" w:hAnsi="Wingdings" w:hint="default"/>
      </w:rPr>
    </w:lvl>
    <w:lvl w:ilvl="3" w:tplc="FE3A97A0">
      <w:start w:val="1"/>
      <w:numFmt w:val="bullet"/>
      <w:lvlText w:val=""/>
      <w:lvlJc w:val="left"/>
      <w:pPr>
        <w:ind w:left="2880" w:hanging="360"/>
      </w:pPr>
      <w:rPr>
        <w:rFonts w:ascii="Symbol" w:hAnsi="Symbol" w:hint="default"/>
      </w:rPr>
    </w:lvl>
    <w:lvl w:ilvl="4" w:tplc="4C106742">
      <w:start w:val="1"/>
      <w:numFmt w:val="bullet"/>
      <w:lvlText w:val="o"/>
      <w:lvlJc w:val="left"/>
      <w:pPr>
        <w:ind w:left="3600" w:hanging="360"/>
      </w:pPr>
      <w:rPr>
        <w:rFonts w:ascii="Courier New" w:hAnsi="Courier New" w:hint="default"/>
      </w:rPr>
    </w:lvl>
    <w:lvl w:ilvl="5" w:tplc="AC6886E6">
      <w:start w:val="1"/>
      <w:numFmt w:val="bullet"/>
      <w:lvlText w:val=""/>
      <w:lvlJc w:val="left"/>
      <w:pPr>
        <w:ind w:left="4320" w:hanging="360"/>
      </w:pPr>
      <w:rPr>
        <w:rFonts w:ascii="Wingdings" w:hAnsi="Wingdings" w:hint="default"/>
      </w:rPr>
    </w:lvl>
    <w:lvl w:ilvl="6" w:tplc="BE38E4E6">
      <w:start w:val="1"/>
      <w:numFmt w:val="bullet"/>
      <w:lvlText w:val=""/>
      <w:lvlJc w:val="left"/>
      <w:pPr>
        <w:ind w:left="5040" w:hanging="360"/>
      </w:pPr>
      <w:rPr>
        <w:rFonts w:ascii="Symbol" w:hAnsi="Symbol" w:hint="default"/>
      </w:rPr>
    </w:lvl>
    <w:lvl w:ilvl="7" w:tplc="EE48CC6C">
      <w:start w:val="1"/>
      <w:numFmt w:val="bullet"/>
      <w:lvlText w:val="o"/>
      <w:lvlJc w:val="left"/>
      <w:pPr>
        <w:ind w:left="5760" w:hanging="360"/>
      </w:pPr>
      <w:rPr>
        <w:rFonts w:ascii="Courier New" w:hAnsi="Courier New" w:hint="default"/>
      </w:rPr>
    </w:lvl>
    <w:lvl w:ilvl="8" w:tplc="02ACD934">
      <w:start w:val="1"/>
      <w:numFmt w:val="bullet"/>
      <w:lvlText w:val=""/>
      <w:lvlJc w:val="left"/>
      <w:pPr>
        <w:ind w:left="6480" w:hanging="360"/>
      </w:pPr>
      <w:rPr>
        <w:rFonts w:ascii="Wingdings" w:hAnsi="Wingdings" w:hint="default"/>
      </w:rPr>
    </w:lvl>
  </w:abstractNum>
  <w:abstractNum w:abstractNumId="111" w15:restartNumberingAfterBreak="0">
    <w:nsid w:val="4459648F"/>
    <w:multiLevelType w:val="hybridMultilevel"/>
    <w:tmpl w:val="90C68B72"/>
    <w:lvl w:ilvl="0" w:tplc="0E983EAA">
      <w:start w:val="1"/>
      <w:numFmt w:val="bullet"/>
      <w:lvlText w:val=""/>
      <w:lvlJc w:val="left"/>
      <w:pPr>
        <w:ind w:left="859" w:hanging="360"/>
      </w:pPr>
      <w:rPr>
        <w:rFonts w:ascii="Symbol" w:hAnsi="Symbol" w:hint="default"/>
      </w:rPr>
    </w:lvl>
    <w:lvl w:ilvl="1" w:tplc="5794613C">
      <w:start w:val="1"/>
      <w:numFmt w:val="bullet"/>
      <w:lvlText w:val="o"/>
      <w:lvlJc w:val="left"/>
      <w:pPr>
        <w:ind w:left="1440" w:hanging="360"/>
      </w:pPr>
      <w:rPr>
        <w:rFonts w:ascii="Courier New" w:hAnsi="Courier New" w:hint="default"/>
      </w:rPr>
    </w:lvl>
    <w:lvl w:ilvl="2" w:tplc="B4581D94">
      <w:start w:val="1"/>
      <w:numFmt w:val="bullet"/>
      <w:lvlText w:val=""/>
      <w:lvlJc w:val="left"/>
      <w:pPr>
        <w:ind w:left="2160" w:hanging="360"/>
      </w:pPr>
      <w:rPr>
        <w:rFonts w:ascii="Wingdings" w:hAnsi="Wingdings" w:hint="default"/>
      </w:rPr>
    </w:lvl>
    <w:lvl w:ilvl="3" w:tplc="2D70910A">
      <w:start w:val="1"/>
      <w:numFmt w:val="bullet"/>
      <w:lvlText w:val=""/>
      <w:lvlJc w:val="left"/>
      <w:pPr>
        <w:ind w:left="2880" w:hanging="360"/>
      </w:pPr>
      <w:rPr>
        <w:rFonts w:ascii="Symbol" w:hAnsi="Symbol" w:hint="default"/>
      </w:rPr>
    </w:lvl>
    <w:lvl w:ilvl="4" w:tplc="CA304B54">
      <w:start w:val="1"/>
      <w:numFmt w:val="bullet"/>
      <w:lvlText w:val="o"/>
      <w:lvlJc w:val="left"/>
      <w:pPr>
        <w:ind w:left="3600" w:hanging="360"/>
      </w:pPr>
      <w:rPr>
        <w:rFonts w:ascii="Courier New" w:hAnsi="Courier New" w:hint="default"/>
      </w:rPr>
    </w:lvl>
    <w:lvl w:ilvl="5" w:tplc="66C4E4AC">
      <w:start w:val="1"/>
      <w:numFmt w:val="bullet"/>
      <w:lvlText w:val=""/>
      <w:lvlJc w:val="left"/>
      <w:pPr>
        <w:ind w:left="4320" w:hanging="360"/>
      </w:pPr>
      <w:rPr>
        <w:rFonts w:ascii="Wingdings" w:hAnsi="Wingdings" w:hint="default"/>
      </w:rPr>
    </w:lvl>
    <w:lvl w:ilvl="6" w:tplc="5CF81CE6">
      <w:start w:val="1"/>
      <w:numFmt w:val="bullet"/>
      <w:lvlText w:val=""/>
      <w:lvlJc w:val="left"/>
      <w:pPr>
        <w:ind w:left="5040" w:hanging="360"/>
      </w:pPr>
      <w:rPr>
        <w:rFonts w:ascii="Symbol" w:hAnsi="Symbol" w:hint="default"/>
      </w:rPr>
    </w:lvl>
    <w:lvl w:ilvl="7" w:tplc="276003E0">
      <w:start w:val="1"/>
      <w:numFmt w:val="bullet"/>
      <w:lvlText w:val="o"/>
      <w:lvlJc w:val="left"/>
      <w:pPr>
        <w:ind w:left="5760" w:hanging="360"/>
      </w:pPr>
      <w:rPr>
        <w:rFonts w:ascii="Courier New" w:hAnsi="Courier New" w:hint="default"/>
      </w:rPr>
    </w:lvl>
    <w:lvl w:ilvl="8" w:tplc="E610B230">
      <w:start w:val="1"/>
      <w:numFmt w:val="bullet"/>
      <w:lvlText w:val=""/>
      <w:lvlJc w:val="left"/>
      <w:pPr>
        <w:ind w:left="6480" w:hanging="360"/>
      </w:pPr>
      <w:rPr>
        <w:rFonts w:ascii="Wingdings" w:hAnsi="Wingdings" w:hint="default"/>
      </w:rPr>
    </w:lvl>
  </w:abstractNum>
  <w:abstractNum w:abstractNumId="112"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45842008"/>
    <w:multiLevelType w:val="hybridMultilevel"/>
    <w:tmpl w:val="E820946A"/>
    <w:lvl w:ilvl="0" w:tplc="0D6AE4C8">
      <w:start w:val="1"/>
      <w:numFmt w:val="bullet"/>
      <w:lvlText w:val=""/>
      <w:lvlJc w:val="left"/>
      <w:pPr>
        <w:ind w:left="830" w:hanging="360"/>
      </w:pPr>
      <w:rPr>
        <w:rFonts w:ascii="Symbol" w:hAnsi="Symbol" w:hint="default"/>
      </w:rPr>
    </w:lvl>
    <w:lvl w:ilvl="1" w:tplc="807A29F0">
      <w:start w:val="1"/>
      <w:numFmt w:val="bullet"/>
      <w:lvlText w:val="o"/>
      <w:lvlJc w:val="left"/>
      <w:pPr>
        <w:ind w:left="1440" w:hanging="360"/>
      </w:pPr>
      <w:rPr>
        <w:rFonts w:ascii="Courier New" w:hAnsi="Courier New" w:hint="default"/>
      </w:rPr>
    </w:lvl>
    <w:lvl w:ilvl="2" w:tplc="3252FE24">
      <w:start w:val="1"/>
      <w:numFmt w:val="bullet"/>
      <w:lvlText w:val=""/>
      <w:lvlJc w:val="left"/>
      <w:pPr>
        <w:ind w:left="2160" w:hanging="360"/>
      </w:pPr>
      <w:rPr>
        <w:rFonts w:ascii="Wingdings" w:hAnsi="Wingdings" w:hint="default"/>
      </w:rPr>
    </w:lvl>
    <w:lvl w:ilvl="3" w:tplc="6854EFD6">
      <w:start w:val="1"/>
      <w:numFmt w:val="bullet"/>
      <w:lvlText w:val=""/>
      <w:lvlJc w:val="left"/>
      <w:pPr>
        <w:ind w:left="2880" w:hanging="360"/>
      </w:pPr>
      <w:rPr>
        <w:rFonts w:ascii="Symbol" w:hAnsi="Symbol" w:hint="default"/>
      </w:rPr>
    </w:lvl>
    <w:lvl w:ilvl="4" w:tplc="632CFFBA">
      <w:start w:val="1"/>
      <w:numFmt w:val="bullet"/>
      <w:lvlText w:val="o"/>
      <w:lvlJc w:val="left"/>
      <w:pPr>
        <w:ind w:left="3600" w:hanging="360"/>
      </w:pPr>
      <w:rPr>
        <w:rFonts w:ascii="Courier New" w:hAnsi="Courier New" w:hint="default"/>
      </w:rPr>
    </w:lvl>
    <w:lvl w:ilvl="5" w:tplc="11401152">
      <w:start w:val="1"/>
      <w:numFmt w:val="bullet"/>
      <w:lvlText w:val=""/>
      <w:lvlJc w:val="left"/>
      <w:pPr>
        <w:ind w:left="4320" w:hanging="360"/>
      </w:pPr>
      <w:rPr>
        <w:rFonts w:ascii="Wingdings" w:hAnsi="Wingdings" w:hint="default"/>
      </w:rPr>
    </w:lvl>
    <w:lvl w:ilvl="6" w:tplc="CA907A98">
      <w:start w:val="1"/>
      <w:numFmt w:val="bullet"/>
      <w:lvlText w:val=""/>
      <w:lvlJc w:val="left"/>
      <w:pPr>
        <w:ind w:left="5040" w:hanging="360"/>
      </w:pPr>
      <w:rPr>
        <w:rFonts w:ascii="Symbol" w:hAnsi="Symbol" w:hint="default"/>
      </w:rPr>
    </w:lvl>
    <w:lvl w:ilvl="7" w:tplc="811A2EDA">
      <w:start w:val="1"/>
      <w:numFmt w:val="bullet"/>
      <w:lvlText w:val="o"/>
      <w:lvlJc w:val="left"/>
      <w:pPr>
        <w:ind w:left="5760" w:hanging="360"/>
      </w:pPr>
      <w:rPr>
        <w:rFonts w:ascii="Courier New" w:hAnsi="Courier New" w:hint="default"/>
      </w:rPr>
    </w:lvl>
    <w:lvl w:ilvl="8" w:tplc="A87C1308">
      <w:start w:val="1"/>
      <w:numFmt w:val="bullet"/>
      <w:lvlText w:val=""/>
      <w:lvlJc w:val="left"/>
      <w:pPr>
        <w:ind w:left="6480" w:hanging="360"/>
      </w:pPr>
      <w:rPr>
        <w:rFonts w:ascii="Wingdings" w:hAnsi="Wingdings" w:hint="default"/>
      </w:rPr>
    </w:lvl>
  </w:abstractNum>
  <w:abstractNum w:abstractNumId="114" w15:restartNumberingAfterBreak="0">
    <w:nsid w:val="463300DE"/>
    <w:multiLevelType w:val="hybridMultilevel"/>
    <w:tmpl w:val="49DABDC0"/>
    <w:lvl w:ilvl="0" w:tplc="22521CEC">
      <w:start w:val="1"/>
      <w:numFmt w:val="bullet"/>
      <w:lvlText w:val=""/>
      <w:lvlJc w:val="left"/>
      <w:pPr>
        <w:ind w:left="862" w:hanging="360"/>
      </w:pPr>
      <w:rPr>
        <w:rFonts w:ascii="Symbol" w:hAnsi="Symbol" w:hint="default"/>
      </w:rPr>
    </w:lvl>
    <w:lvl w:ilvl="1" w:tplc="EF68F566">
      <w:start w:val="1"/>
      <w:numFmt w:val="bullet"/>
      <w:lvlText w:val="o"/>
      <w:lvlJc w:val="left"/>
      <w:pPr>
        <w:ind w:left="1440" w:hanging="360"/>
      </w:pPr>
      <w:rPr>
        <w:rFonts w:ascii="Courier New" w:hAnsi="Courier New" w:hint="default"/>
      </w:rPr>
    </w:lvl>
    <w:lvl w:ilvl="2" w:tplc="0CA2E4E2">
      <w:start w:val="1"/>
      <w:numFmt w:val="bullet"/>
      <w:lvlText w:val=""/>
      <w:lvlJc w:val="left"/>
      <w:pPr>
        <w:ind w:left="2160" w:hanging="360"/>
      </w:pPr>
      <w:rPr>
        <w:rFonts w:ascii="Wingdings" w:hAnsi="Wingdings" w:hint="default"/>
      </w:rPr>
    </w:lvl>
    <w:lvl w:ilvl="3" w:tplc="6C60251E">
      <w:start w:val="1"/>
      <w:numFmt w:val="bullet"/>
      <w:lvlText w:val=""/>
      <w:lvlJc w:val="left"/>
      <w:pPr>
        <w:ind w:left="2880" w:hanging="360"/>
      </w:pPr>
      <w:rPr>
        <w:rFonts w:ascii="Symbol" w:hAnsi="Symbol" w:hint="default"/>
      </w:rPr>
    </w:lvl>
    <w:lvl w:ilvl="4" w:tplc="764E14B6">
      <w:start w:val="1"/>
      <w:numFmt w:val="bullet"/>
      <w:lvlText w:val="o"/>
      <w:lvlJc w:val="left"/>
      <w:pPr>
        <w:ind w:left="3600" w:hanging="360"/>
      </w:pPr>
      <w:rPr>
        <w:rFonts w:ascii="Courier New" w:hAnsi="Courier New" w:hint="default"/>
      </w:rPr>
    </w:lvl>
    <w:lvl w:ilvl="5" w:tplc="E0E8CF6A">
      <w:start w:val="1"/>
      <w:numFmt w:val="bullet"/>
      <w:lvlText w:val=""/>
      <w:lvlJc w:val="left"/>
      <w:pPr>
        <w:ind w:left="4320" w:hanging="360"/>
      </w:pPr>
      <w:rPr>
        <w:rFonts w:ascii="Wingdings" w:hAnsi="Wingdings" w:hint="default"/>
      </w:rPr>
    </w:lvl>
    <w:lvl w:ilvl="6" w:tplc="AEA0B116">
      <w:start w:val="1"/>
      <w:numFmt w:val="bullet"/>
      <w:lvlText w:val=""/>
      <w:lvlJc w:val="left"/>
      <w:pPr>
        <w:ind w:left="5040" w:hanging="360"/>
      </w:pPr>
      <w:rPr>
        <w:rFonts w:ascii="Symbol" w:hAnsi="Symbol" w:hint="default"/>
      </w:rPr>
    </w:lvl>
    <w:lvl w:ilvl="7" w:tplc="2868666A">
      <w:start w:val="1"/>
      <w:numFmt w:val="bullet"/>
      <w:lvlText w:val="o"/>
      <w:lvlJc w:val="left"/>
      <w:pPr>
        <w:ind w:left="5760" w:hanging="360"/>
      </w:pPr>
      <w:rPr>
        <w:rFonts w:ascii="Courier New" w:hAnsi="Courier New" w:hint="default"/>
      </w:rPr>
    </w:lvl>
    <w:lvl w:ilvl="8" w:tplc="6928A0F8">
      <w:start w:val="1"/>
      <w:numFmt w:val="bullet"/>
      <w:lvlText w:val=""/>
      <w:lvlJc w:val="left"/>
      <w:pPr>
        <w:ind w:left="6480" w:hanging="360"/>
      </w:pPr>
      <w:rPr>
        <w:rFonts w:ascii="Wingdings" w:hAnsi="Wingdings" w:hint="default"/>
      </w:rPr>
    </w:lvl>
  </w:abstractNum>
  <w:abstractNum w:abstractNumId="115"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8D3A964"/>
    <w:multiLevelType w:val="multilevel"/>
    <w:tmpl w:val="C7603270"/>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8"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0"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2"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26" w15:restartNumberingAfterBreak="0">
    <w:nsid w:val="4D53EEA8"/>
    <w:multiLevelType w:val="hybridMultilevel"/>
    <w:tmpl w:val="1A101E34"/>
    <w:lvl w:ilvl="0" w:tplc="0B980CC2">
      <w:start w:val="1"/>
      <w:numFmt w:val="bullet"/>
      <w:lvlText w:val=""/>
      <w:lvlJc w:val="left"/>
      <w:pPr>
        <w:ind w:left="862" w:hanging="360"/>
      </w:pPr>
      <w:rPr>
        <w:rFonts w:ascii="Symbol" w:hAnsi="Symbol" w:hint="default"/>
      </w:rPr>
    </w:lvl>
    <w:lvl w:ilvl="1" w:tplc="B44C7B86">
      <w:start w:val="1"/>
      <w:numFmt w:val="bullet"/>
      <w:lvlText w:val="o"/>
      <w:lvlJc w:val="left"/>
      <w:pPr>
        <w:ind w:left="1440" w:hanging="360"/>
      </w:pPr>
      <w:rPr>
        <w:rFonts w:ascii="Courier New" w:hAnsi="Courier New" w:hint="default"/>
      </w:rPr>
    </w:lvl>
    <w:lvl w:ilvl="2" w:tplc="4CA2617C">
      <w:start w:val="1"/>
      <w:numFmt w:val="bullet"/>
      <w:lvlText w:val=""/>
      <w:lvlJc w:val="left"/>
      <w:pPr>
        <w:ind w:left="2160" w:hanging="360"/>
      </w:pPr>
      <w:rPr>
        <w:rFonts w:ascii="Wingdings" w:hAnsi="Wingdings" w:hint="default"/>
      </w:rPr>
    </w:lvl>
    <w:lvl w:ilvl="3" w:tplc="32683AAC">
      <w:start w:val="1"/>
      <w:numFmt w:val="bullet"/>
      <w:lvlText w:val=""/>
      <w:lvlJc w:val="left"/>
      <w:pPr>
        <w:ind w:left="2880" w:hanging="360"/>
      </w:pPr>
      <w:rPr>
        <w:rFonts w:ascii="Symbol" w:hAnsi="Symbol" w:hint="default"/>
      </w:rPr>
    </w:lvl>
    <w:lvl w:ilvl="4" w:tplc="40F6B0BC">
      <w:start w:val="1"/>
      <w:numFmt w:val="bullet"/>
      <w:lvlText w:val="o"/>
      <w:lvlJc w:val="left"/>
      <w:pPr>
        <w:ind w:left="3600" w:hanging="360"/>
      </w:pPr>
      <w:rPr>
        <w:rFonts w:ascii="Courier New" w:hAnsi="Courier New" w:hint="default"/>
      </w:rPr>
    </w:lvl>
    <w:lvl w:ilvl="5" w:tplc="C91231A0">
      <w:start w:val="1"/>
      <w:numFmt w:val="bullet"/>
      <w:lvlText w:val=""/>
      <w:lvlJc w:val="left"/>
      <w:pPr>
        <w:ind w:left="4320" w:hanging="360"/>
      </w:pPr>
      <w:rPr>
        <w:rFonts w:ascii="Wingdings" w:hAnsi="Wingdings" w:hint="default"/>
      </w:rPr>
    </w:lvl>
    <w:lvl w:ilvl="6" w:tplc="0DB2AF68">
      <w:start w:val="1"/>
      <w:numFmt w:val="bullet"/>
      <w:lvlText w:val=""/>
      <w:lvlJc w:val="left"/>
      <w:pPr>
        <w:ind w:left="5040" w:hanging="360"/>
      </w:pPr>
      <w:rPr>
        <w:rFonts w:ascii="Symbol" w:hAnsi="Symbol" w:hint="default"/>
      </w:rPr>
    </w:lvl>
    <w:lvl w:ilvl="7" w:tplc="D3B43324">
      <w:start w:val="1"/>
      <w:numFmt w:val="bullet"/>
      <w:lvlText w:val="o"/>
      <w:lvlJc w:val="left"/>
      <w:pPr>
        <w:ind w:left="5760" w:hanging="360"/>
      </w:pPr>
      <w:rPr>
        <w:rFonts w:ascii="Courier New" w:hAnsi="Courier New" w:hint="default"/>
      </w:rPr>
    </w:lvl>
    <w:lvl w:ilvl="8" w:tplc="331C2B00">
      <w:start w:val="1"/>
      <w:numFmt w:val="bullet"/>
      <w:lvlText w:val=""/>
      <w:lvlJc w:val="left"/>
      <w:pPr>
        <w:ind w:left="6480" w:hanging="360"/>
      </w:pPr>
      <w:rPr>
        <w:rFonts w:ascii="Wingdings" w:hAnsi="Wingdings" w:hint="default"/>
      </w:rPr>
    </w:lvl>
  </w:abstractNum>
  <w:abstractNum w:abstractNumId="127" w15:restartNumberingAfterBreak="0">
    <w:nsid w:val="4DE399C6"/>
    <w:multiLevelType w:val="multilevel"/>
    <w:tmpl w:val="FDA65E4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4E22C991"/>
    <w:multiLevelType w:val="multilevel"/>
    <w:tmpl w:val="F814E1A6"/>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9"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4F398E67"/>
    <w:multiLevelType w:val="hybridMultilevel"/>
    <w:tmpl w:val="F6909D26"/>
    <w:lvl w:ilvl="0" w:tplc="5D6A4930">
      <w:start w:val="1"/>
      <w:numFmt w:val="bullet"/>
      <w:lvlText w:val=""/>
      <w:lvlJc w:val="left"/>
      <w:pPr>
        <w:ind w:left="862" w:hanging="360"/>
      </w:pPr>
      <w:rPr>
        <w:rFonts w:ascii="Symbol" w:hAnsi="Symbol" w:hint="default"/>
      </w:rPr>
    </w:lvl>
    <w:lvl w:ilvl="1" w:tplc="0DD2A068">
      <w:start w:val="1"/>
      <w:numFmt w:val="bullet"/>
      <w:lvlText w:val="o"/>
      <w:lvlJc w:val="left"/>
      <w:pPr>
        <w:ind w:left="1440" w:hanging="360"/>
      </w:pPr>
      <w:rPr>
        <w:rFonts w:ascii="Courier New" w:hAnsi="Courier New" w:hint="default"/>
      </w:rPr>
    </w:lvl>
    <w:lvl w:ilvl="2" w:tplc="2C564CE4">
      <w:start w:val="1"/>
      <w:numFmt w:val="bullet"/>
      <w:lvlText w:val=""/>
      <w:lvlJc w:val="left"/>
      <w:pPr>
        <w:ind w:left="2160" w:hanging="360"/>
      </w:pPr>
      <w:rPr>
        <w:rFonts w:ascii="Wingdings" w:hAnsi="Wingdings" w:hint="default"/>
      </w:rPr>
    </w:lvl>
    <w:lvl w:ilvl="3" w:tplc="421EF090">
      <w:start w:val="1"/>
      <w:numFmt w:val="bullet"/>
      <w:lvlText w:val=""/>
      <w:lvlJc w:val="left"/>
      <w:pPr>
        <w:ind w:left="2880" w:hanging="360"/>
      </w:pPr>
      <w:rPr>
        <w:rFonts w:ascii="Symbol" w:hAnsi="Symbol" w:hint="default"/>
      </w:rPr>
    </w:lvl>
    <w:lvl w:ilvl="4" w:tplc="6B726EFA">
      <w:start w:val="1"/>
      <w:numFmt w:val="bullet"/>
      <w:lvlText w:val="o"/>
      <w:lvlJc w:val="left"/>
      <w:pPr>
        <w:ind w:left="3600" w:hanging="360"/>
      </w:pPr>
      <w:rPr>
        <w:rFonts w:ascii="Courier New" w:hAnsi="Courier New" w:hint="default"/>
      </w:rPr>
    </w:lvl>
    <w:lvl w:ilvl="5" w:tplc="E5E05548">
      <w:start w:val="1"/>
      <w:numFmt w:val="bullet"/>
      <w:lvlText w:val=""/>
      <w:lvlJc w:val="left"/>
      <w:pPr>
        <w:ind w:left="4320" w:hanging="360"/>
      </w:pPr>
      <w:rPr>
        <w:rFonts w:ascii="Wingdings" w:hAnsi="Wingdings" w:hint="default"/>
      </w:rPr>
    </w:lvl>
    <w:lvl w:ilvl="6" w:tplc="FDA8C8DC">
      <w:start w:val="1"/>
      <w:numFmt w:val="bullet"/>
      <w:lvlText w:val=""/>
      <w:lvlJc w:val="left"/>
      <w:pPr>
        <w:ind w:left="5040" w:hanging="360"/>
      </w:pPr>
      <w:rPr>
        <w:rFonts w:ascii="Symbol" w:hAnsi="Symbol" w:hint="default"/>
      </w:rPr>
    </w:lvl>
    <w:lvl w:ilvl="7" w:tplc="27A69894">
      <w:start w:val="1"/>
      <w:numFmt w:val="bullet"/>
      <w:lvlText w:val="o"/>
      <w:lvlJc w:val="left"/>
      <w:pPr>
        <w:ind w:left="5760" w:hanging="360"/>
      </w:pPr>
      <w:rPr>
        <w:rFonts w:ascii="Courier New" w:hAnsi="Courier New" w:hint="default"/>
      </w:rPr>
    </w:lvl>
    <w:lvl w:ilvl="8" w:tplc="0B5284A2">
      <w:start w:val="1"/>
      <w:numFmt w:val="bullet"/>
      <w:lvlText w:val=""/>
      <w:lvlJc w:val="left"/>
      <w:pPr>
        <w:ind w:left="6480" w:hanging="360"/>
      </w:pPr>
      <w:rPr>
        <w:rFonts w:ascii="Wingdings" w:hAnsi="Wingdings" w:hint="default"/>
      </w:rPr>
    </w:lvl>
  </w:abstractNum>
  <w:abstractNum w:abstractNumId="132" w15:restartNumberingAfterBreak="0">
    <w:nsid w:val="4FD6C01A"/>
    <w:multiLevelType w:val="hybridMultilevel"/>
    <w:tmpl w:val="71A41172"/>
    <w:lvl w:ilvl="0" w:tplc="ADE24B38">
      <w:start w:val="1"/>
      <w:numFmt w:val="bullet"/>
      <w:lvlText w:val=""/>
      <w:lvlJc w:val="left"/>
      <w:pPr>
        <w:ind w:left="1080" w:hanging="360"/>
      </w:pPr>
      <w:rPr>
        <w:rFonts w:ascii="Symbol" w:hAnsi="Symbol" w:hint="default"/>
      </w:rPr>
    </w:lvl>
    <w:lvl w:ilvl="1" w:tplc="0764E012">
      <w:start w:val="1"/>
      <w:numFmt w:val="bullet"/>
      <w:lvlText w:val="o"/>
      <w:lvlJc w:val="left"/>
      <w:pPr>
        <w:ind w:left="1800" w:hanging="360"/>
      </w:pPr>
      <w:rPr>
        <w:rFonts w:ascii="Courier New" w:hAnsi="Courier New" w:hint="default"/>
      </w:rPr>
    </w:lvl>
    <w:lvl w:ilvl="2" w:tplc="B282C81C">
      <w:start w:val="1"/>
      <w:numFmt w:val="bullet"/>
      <w:lvlText w:val=""/>
      <w:lvlJc w:val="left"/>
      <w:pPr>
        <w:ind w:left="2520" w:hanging="360"/>
      </w:pPr>
      <w:rPr>
        <w:rFonts w:ascii="Wingdings" w:hAnsi="Wingdings" w:hint="default"/>
      </w:rPr>
    </w:lvl>
    <w:lvl w:ilvl="3" w:tplc="62FCDFDA">
      <w:start w:val="1"/>
      <w:numFmt w:val="bullet"/>
      <w:lvlText w:val=""/>
      <w:lvlJc w:val="left"/>
      <w:pPr>
        <w:ind w:left="3240" w:hanging="360"/>
      </w:pPr>
      <w:rPr>
        <w:rFonts w:ascii="Symbol" w:hAnsi="Symbol" w:hint="default"/>
      </w:rPr>
    </w:lvl>
    <w:lvl w:ilvl="4" w:tplc="508EB95A">
      <w:start w:val="1"/>
      <w:numFmt w:val="bullet"/>
      <w:lvlText w:val="o"/>
      <w:lvlJc w:val="left"/>
      <w:pPr>
        <w:ind w:left="3960" w:hanging="360"/>
      </w:pPr>
      <w:rPr>
        <w:rFonts w:ascii="Courier New" w:hAnsi="Courier New" w:hint="default"/>
      </w:rPr>
    </w:lvl>
    <w:lvl w:ilvl="5" w:tplc="2BF4B1D2">
      <w:start w:val="1"/>
      <w:numFmt w:val="bullet"/>
      <w:lvlText w:val=""/>
      <w:lvlJc w:val="left"/>
      <w:pPr>
        <w:ind w:left="4680" w:hanging="360"/>
      </w:pPr>
      <w:rPr>
        <w:rFonts w:ascii="Wingdings" w:hAnsi="Wingdings" w:hint="default"/>
      </w:rPr>
    </w:lvl>
    <w:lvl w:ilvl="6" w:tplc="6A1C1A96">
      <w:start w:val="1"/>
      <w:numFmt w:val="bullet"/>
      <w:lvlText w:val=""/>
      <w:lvlJc w:val="left"/>
      <w:pPr>
        <w:ind w:left="5400" w:hanging="360"/>
      </w:pPr>
      <w:rPr>
        <w:rFonts w:ascii="Symbol" w:hAnsi="Symbol" w:hint="default"/>
      </w:rPr>
    </w:lvl>
    <w:lvl w:ilvl="7" w:tplc="5044C5D8">
      <w:start w:val="1"/>
      <w:numFmt w:val="bullet"/>
      <w:lvlText w:val="o"/>
      <w:lvlJc w:val="left"/>
      <w:pPr>
        <w:ind w:left="6120" w:hanging="360"/>
      </w:pPr>
      <w:rPr>
        <w:rFonts w:ascii="Courier New" w:hAnsi="Courier New" w:hint="default"/>
      </w:rPr>
    </w:lvl>
    <w:lvl w:ilvl="8" w:tplc="889EAAA2">
      <w:start w:val="1"/>
      <w:numFmt w:val="bullet"/>
      <w:lvlText w:val=""/>
      <w:lvlJc w:val="left"/>
      <w:pPr>
        <w:ind w:left="6840" w:hanging="360"/>
      </w:pPr>
      <w:rPr>
        <w:rFonts w:ascii="Wingdings" w:hAnsi="Wingdings" w:hint="default"/>
      </w:rPr>
    </w:lvl>
  </w:abstractNum>
  <w:abstractNum w:abstractNumId="133" w15:restartNumberingAfterBreak="0">
    <w:nsid w:val="50B97BE6"/>
    <w:multiLevelType w:val="multilevel"/>
    <w:tmpl w:val="1376E206"/>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16A4815"/>
    <w:multiLevelType w:val="hybridMultilevel"/>
    <w:tmpl w:val="5F2C7A7E"/>
    <w:lvl w:ilvl="0" w:tplc="9F88CE02">
      <w:start w:val="1"/>
      <w:numFmt w:val="bullet"/>
      <w:lvlText w:val=""/>
      <w:lvlJc w:val="left"/>
      <w:pPr>
        <w:ind w:left="827" w:hanging="360"/>
      </w:pPr>
      <w:rPr>
        <w:rFonts w:ascii="Symbol" w:hAnsi="Symbol" w:hint="default"/>
      </w:rPr>
    </w:lvl>
    <w:lvl w:ilvl="1" w:tplc="9C3C5B28">
      <w:start w:val="1"/>
      <w:numFmt w:val="bullet"/>
      <w:lvlText w:val="o"/>
      <w:lvlJc w:val="left"/>
      <w:pPr>
        <w:ind w:left="1440" w:hanging="360"/>
      </w:pPr>
      <w:rPr>
        <w:rFonts w:ascii="Courier New" w:hAnsi="Courier New" w:hint="default"/>
      </w:rPr>
    </w:lvl>
    <w:lvl w:ilvl="2" w:tplc="7986791E">
      <w:start w:val="1"/>
      <w:numFmt w:val="bullet"/>
      <w:lvlText w:val=""/>
      <w:lvlJc w:val="left"/>
      <w:pPr>
        <w:ind w:left="2160" w:hanging="360"/>
      </w:pPr>
      <w:rPr>
        <w:rFonts w:ascii="Wingdings" w:hAnsi="Wingdings" w:hint="default"/>
      </w:rPr>
    </w:lvl>
    <w:lvl w:ilvl="3" w:tplc="EF9A70DA">
      <w:start w:val="1"/>
      <w:numFmt w:val="bullet"/>
      <w:lvlText w:val=""/>
      <w:lvlJc w:val="left"/>
      <w:pPr>
        <w:ind w:left="2880" w:hanging="360"/>
      </w:pPr>
      <w:rPr>
        <w:rFonts w:ascii="Symbol" w:hAnsi="Symbol" w:hint="default"/>
      </w:rPr>
    </w:lvl>
    <w:lvl w:ilvl="4" w:tplc="E48C93E6">
      <w:start w:val="1"/>
      <w:numFmt w:val="bullet"/>
      <w:lvlText w:val="o"/>
      <w:lvlJc w:val="left"/>
      <w:pPr>
        <w:ind w:left="3600" w:hanging="360"/>
      </w:pPr>
      <w:rPr>
        <w:rFonts w:ascii="Courier New" w:hAnsi="Courier New" w:hint="default"/>
      </w:rPr>
    </w:lvl>
    <w:lvl w:ilvl="5" w:tplc="700ACF02">
      <w:start w:val="1"/>
      <w:numFmt w:val="bullet"/>
      <w:lvlText w:val=""/>
      <w:lvlJc w:val="left"/>
      <w:pPr>
        <w:ind w:left="4320" w:hanging="360"/>
      </w:pPr>
      <w:rPr>
        <w:rFonts w:ascii="Wingdings" w:hAnsi="Wingdings" w:hint="default"/>
      </w:rPr>
    </w:lvl>
    <w:lvl w:ilvl="6" w:tplc="3E2EE498">
      <w:start w:val="1"/>
      <w:numFmt w:val="bullet"/>
      <w:lvlText w:val=""/>
      <w:lvlJc w:val="left"/>
      <w:pPr>
        <w:ind w:left="5040" w:hanging="360"/>
      </w:pPr>
      <w:rPr>
        <w:rFonts w:ascii="Symbol" w:hAnsi="Symbol" w:hint="default"/>
      </w:rPr>
    </w:lvl>
    <w:lvl w:ilvl="7" w:tplc="47981C14">
      <w:start w:val="1"/>
      <w:numFmt w:val="bullet"/>
      <w:lvlText w:val="o"/>
      <w:lvlJc w:val="left"/>
      <w:pPr>
        <w:ind w:left="5760" w:hanging="360"/>
      </w:pPr>
      <w:rPr>
        <w:rFonts w:ascii="Courier New" w:hAnsi="Courier New" w:hint="default"/>
      </w:rPr>
    </w:lvl>
    <w:lvl w:ilvl="8" w:tplc="A552CC0E">
      <w:start w:val="1"/>
      <w:numFmt w:val="bullet"/>
      <w:lvlText w:val=""/>
      <w:lvlJc w:val="left"/>
      <w:pPr>
        <w:ind w:left="6480" w:hanging="360"/>
      </w:pPr>
      <w:rPr>
        <w:rFonts w:ascii="Wingdings" w:hAnsi="Wingdings" w:hint="default"/>
      </w:rPr>
    </w:lvl>
  </w:abstractNum>
  <w:abstractNum w:abstractNumId="136" w15:restartNumberingAfterBreak="0">
    <w:nsid w:val="52332D9A"/>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31A96BA"/>
    <w:multiLevelType w:val="hybridMultilevel"/>
    <w:tmpl w:val="F47A81CE"/>
    <w:lvl w:ilvl="0" w:tplc="5C886658">
      <w:numFmt w:val="bullet"/>
      <w:lvlText w:val="-"/>
      <w:lvlJc w:val="left"/>
      <w:pPr>
        <w:ind w:left="470" w:hanging="360"/>
      </w:pPr>
      <w:rPr>
        <w:rFonts w:ascii="Calibri" w:hAnsi="Calibri" w:hint="default"/>
      </w:rPr>
    </w:lvl>
    <w:lvl w:ilvl="1" w:tplc="CD024270">
      <w:start w:val="1"/>
      <w:numFmt w:val="bullet"/>
      <w:lvlText w:val="o"/>
      <w:lvlJc w:val="left"/>
      <w:pPr>
        <w:ind w:left="1440" w:hanging="360"/>
      </w:pPr>
      <w:rPr>
        <w:rFonts w:ascii="Courier New" w:hAnsi="Courier New" w:hint="default"/>
      </w:rPr>
    </w:lvl>
    <w:lvl w:ilvl="2" w:tplc="0F544DD2">
      <w:start w:val="1"/>
      <w:numFmt w:val="bullet"/>
      <w:lvlText w:val=""/>
      <w:lvlJc w:val="left"/>
      <w:pPr>
        <w:ind w:left="2160" w:hanging="360"/>
      </w:pPr>
      <w:rPr>
        <w:rFonts w:ascii="Wingdings" w:hAnsi="Wingdings" w:hint="default"/>
      </w:rPr>
    </w:lvl>
    <w:lvl w:ilvl="3" w:tplc="D156613A">
      <w:start w:val="1"/>
      <w:numFmt w:val="bullet"/>
      <w:lvlText w:val=""/>
      <w:lvlJc w:val="left"/>
      <w:pPr>
        <w:ind w:left="2880" w:hanging="360"/>
      </w:pPr>
      <w:rPr>
        <w:rFonts w:ascii="Symbol" w:hAnsi="Symbol" w:hint="default"/>
      </w:rPr>
    </w:lvl>
    <w:lvl w:ilvl="4" w:tplc="803040DC">
      <w:start w:val="1"/>
      <w:numFmt w:val="bullet"/>
      <w:lvlText w:val="o"/>
      <w:lvlJc w:val="left"/>
      <w:pPr>
        <w:ind w:left="3600" w:hanging="360"/>
      </w:pPr>
      <w:rPr>
        <w:rFonts w:ascii="Courier New" w:hAnsi="Courier New" w:hint="default"/>
      </w:rPr>
    </w:lvl>
    <w:lvl w:ilvl="5" w:tplc="C0ECB8FC">
      <w:start w:val="1"/>
      <w:numFmt w:val="bullet"/>
      <w:lvlText w:val=""/>
      <w:lvlJc w:val="left"/>
      <w:pPr>
        <w:ind w:left="4320" w:hanging="360"/>
      </w:pPr>
      <w:rPr>
        <w:rFonts w:ascii="Wingdings" w:hAnsi="Wingdings" w:hint="default"/>
      </w:rPr>
    </w:lvl>
    <w:lvl w:ilvl="6" w:tplc="0F1CF97C">
      <w:start w:val="1"/>
      <w:numFmt w:val="bullet"/>
      <w:lvlText w:val=""/>
      <w:lvlJc w:val="left"/>
      <w:pPr>
        <w:ind w:left="5040" w:hanging="360"/>
      </w:pPr>
      <w:rPr>
        <w:rFonts w:ascii="Symbol" w:hAnsi="Symbol" w:hint="default"/>
      </w:rPr>
    </w:lvl>
    <w:lvl w:ilvl="7" w:tplc="A230A9C0">
      <w:start w:val="1"/>
      <w:numFmt w:val="bullet"/>
      <w:lvlText w:val="o"/>
      <w:lvlJc w:val="left"/>
      <w:pPr>
        <w:ind w:left="5760" w:hanging="360"/>
      </w:pPr>
      <w:rPr>
        <w:rFonts w:ascii="Courier New" w:hAnsi="Courier New" w:hint="default"/>
      </w:rPr>
    </w:lvl>
    <w:lvl w:ilvl="8" w:tplc="C10457CE">
      <w:start w:val="1"/>
      <w:numFmt w:val="bullet"/>
      <w:lvlText w:val=""/>
      <w:lvlJc w:val="left"/>
      <w:pPr>
        <w:ind w:left="6480" w:hanging="360"/>
      </w:pPr>
      <w:rPr>
        <w:rFonts w:ascii="Wingdings" w:hAnsi="Wingdings" w:hint="default"/>
      </w:rPr>
    </w:lvl>
  </w:abstractNum>
  <w:abstractNum w:abstractNumId="139"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50E3567"/>
    <w:multiLevelType w:val="hybridMultilevel"/>
    <w:tmpl w:val="5AB8B5A6"/>
    <w:lvl w:ilvl="0" w:tplc="20B2A362">
      <w:start w:val="1"/>
      <w:numFmt w:val="decimal"/>
      <w:lvlText w:val="%1."/>
      <w:lvlJc w:val="left"/>
      <w:pPr>
        <w:ind w:left="45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55340B93"/>
    <w:multiLevelType w:val="hybridMultilevel"/>
    <w:tmpl w:val="3912F444"/>
    <w:lvl w:ilvl="0" w:tplc="7BA4E146">
      <w:numFmt w:val="bullet"/>
      <w:lvlText w:val="-"/>
      <w:lvlJc w:val="left"/>
      <w:pPr>
        <w:ind w:left="470" w:hanging="360"/>
      </w:pPr>
      <w:rPr>
        <w:rFonts w:ascii="Calibri" w:hAnsi="Calibri" w:hint="default"/>
      </w:rPr>
    </w:lvl>
    <w:lvl w:ilvl="1" w:tplc="BA2A664C">
      <w:start w:val="1"/>
      <w:numFmt w:val="bullet"/>
      <w:lvlText w:val="o"/>
      <w:lvlJc w:val="left"/>
      <w:pPr>
        <w:ind w:left="1440" w:hanging="360"/>
      </w:pPr>
      <w:rPr>
        <w:rFonts w:ascii="Courier New" w:hAnsi="Courier New" w:hint="default"/>
      </w:rPr>
    </w:lvl>
    <w:lvl w:ilvl="2" w:tplc="D6FCFB64">
      <w:start w:val="1"/>
      <w:numFmt w:val="bullet"/>
      <w:lvlText w:val=""/>
      <w:lvlJc w:val="left"/>
      <w:pPr>
        <w:ind w:left="2160" w:hanging="360"/>
      </w:pPr>
      <w:rPr>
        <w:rFonts w:ascii="Wingdings" w:hAnsi="Wingdings" w:hint="default"/>
      </w:rPr>
    </w:lvl>
    <w:lvl w:ilvl="3" w:tplc="BEBA9AF0">
      <w:start w:val="1"/>
      <w:numFmt w:val="bullet"/>
      <w:lvlText w:val=""/>
      <w:lvlJc w:val="left"/>
      <w:pPr>
        <w:ind w:left="2880" w:hanging="360"/>
      </w:pPr>
      <w:rPr>
        <w:rFonts w:ascii="Symbol" w:hAnsi="Symbol" w:hint="default"/>
      </w:rPr>
    </w:lvl>
    <w:lvl w:ilvl="4" w:tplc="523C5E06">
      <w:start w:val="1"/>
      <w:numFmt w:val="bullet"/>
      <w:lvlText w:val="o"/>
      <w:lvlJc w:val="left"/>
      <w:pPr>
        <w:ind w:left="3600" w:hanging="360"/>
      </w:pPr>
      <w:rPr>
        <w:rFonts w:ascii="Courier New" w:hAnsi="Courier New" w:hint="default"/>
      </w:rPr>
    </w:lvl>
    <w:lvl w:ilvl="5" w:tplc="976EDDAE">
      <w:start w:val="1"/>
      <w:numFmt w:val="bullet"/>
      <w:lvlText w:val=""/>
      <w:lvlJc w:val="left"/>
      <w:pPr>
        <w:ind w:left="4320" w:hanging="360"/>
      </w:pPr>
      <w:rPr>
        <w:rFonts w:ascii="Wingdings" w:hAnsi="Wingdings" w:hint="default"/>
      </w:rPr>
    </w:lvl>
    <w:lvl w:ilvl="6" w:tplc="1C80C6F4">
      <w:start w:val="1"/>
      <w:numFmt w:val="bullet"/>
      <w:lvlText w:val=""/>
      <w:lvlJc w:val="left"/>
      <w:pPr>
        <w:ind w:left="5040" w:hanging="360"/>
      </w:pPr>
      <w:rPr>
        <w:rFonts w:ascii="Symbol" w:hAnsi="Symbol" w:hint="default"/>
      </w:rPr>
    </w:lvl>
    <w:lvl w:ilvl="7" w:tplc="1D12BF9E">
      <w:start w:val="1"/>
      <w:numFmt w:val="bullet"/>
      <w:lvlText w:val="o"/>
      <w:lvlJc w:val="left"/>
      <w:pPr>
        <w:ind w:left="5760" w:hanging="360"/>
      </w:pPr>
      <w:rPr>
        <w:rFonts w:ascii="Courier New" w:hAnsi="Courier New" w:hint="default"/>
      </w:rPr>
    </w:lvl>
    <w:lvl w:ilvl="8" w:tplc="96745BAA">
      <w:start w:val="1"/>
      <w:numFmt w:val="bullet"/>
      <w:lvlText w:val=""/>
      <w:lvlJc w:val="left"/>
      <w:pPr>
        <w:ind w:left="6480" w:hanging="360"/>
      </w:pPr>
      <w:rPr>
        <w:rFonts w:ascii="Wingdings" w:hAnsi="Wingdings" w:hint="default"/>
      </w:rPr>
    </w:lvl>
  </w:abstractNum>
  <w:abstractNum w:abstractNumId="142" w15:restartNumberingAfterBreak="0">
    <w:nsid w:val="5571AA16"/>
    <w:multiLevelType w:val="multilevel"/>
    <w:tmpl w:val="E80A89F8"/>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3"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44" w15:restartNumberingAfterBreak="0">
    <w:nsid w:val="561BFA1D"/>
    <w:multiLevelType w:val="hybridMultilevel"/>
    <w:tmpl w:val="8F5C2C72"/>
    <w:lvl w:ilvl="0" w:tplc="717AB2E6">
      <w:start w:val="1"/>
      <w:numFmt w:val="bullet"/>
      <w:lvlText w:val=""/>
      <w:lvlJc w:val="left"/>
      <w:pPr>
        <w:ind w:left="859" w:hanging="360"/>
      </w:pPr>
      <w:rPr>
        <w:rFonts w:ascii="Symbol" w:hAnsi="Symbol" w:hint="default"/>
      </w:rPr>
    </w:lvl>
    <w:lvl w:ilvl="1" w:tplc="9D00769C">
      <w:start w:val="1"/>
      <w:numFmt w:val="bullet"/>
      <w:lvlText w:val="o"/>
      <w:lvlJc w:val="left"/>
      <w:pPr>
        <w:ind w:left="1440" w:hanging="360"/>
      </w:pPr>
      <w:rPr>
        <w:rFonts w:ascii="Courier New" w:hAnsi="Courier New" w:hint="default"/>
      </w:rPr>
    </w:lvl>
    <w:lvl w:ilvl="2" w:tplc="A8EAA4E2">
      <w:start w:val="1"/>
      <w:numFmt w:val="bullet"/>
      <w:lvlText w:val=""/>
      <w:lvlJc w:val="left"/>
      <w:pPr>
        <w:ind w:left="2160" w:hanging="360"/>
      </w:pPr>
      <w:rPr>
        <w:rFonts w:ascii="Wingdings" w:hAnsi="Wingdings" w:hint="default"/>
      </w:rPr>
    </w:lvl>
    <w:lvl w:ilvl="3" w:tplc="12E2A898">
      <w:start w:val="1"/>
      <w:numFmt w:val="bullet"/>
      <w:lvlText w:val=""/>
      <w:lvlJc w:val="left"/>
      <w:pPr>
        <w:ind w:left="2880" w:hanging="360"/>
      </w:pPr>
      <w:rPr>
        <w:rFonts w:ascii="Symbol" w:hAnsi="Symbol" w:hint="default"/>
      </w:rPr>
    </w:lvl>
    <w:lvl w:ilvl="4" w:tplc="3830D43A">
      <w:start w:val="1"/>
      <w:numFmt w:val="bullet"/>
      <w:lvlText w:val="o"/>
      <w:lvlJc w:val="left"/>
      <w:pPr>
        <w:ind w:left="3600" w:hanging="360"/>
      </w:pPr>
      <w:rPr>
        <w:rFonts w:ascii="Courier New" w:hAnsi="Courier New" w:hint="default"/>
      </w:rPr>
    </w:lvl>
    <w:lvl w:ilvl="5" w:tplc="6CF6B986">
      <w:start w:val="1"/>
      <w:numFmt w:val="bullet"/>
      <w:lvlText w:val=""/>
      <w:lvlJc w:val="left"/>
      <w:pPr>
        <w:ind w:left="4320" w:hanging="360"/>
      </w:pPr>
      <w:rPr>
        <w:rFonts w:ascii="Wingdings" w:hAnsi="Wingdings" w:hint="default"/>
      </w:rPr>
    </w:lvl>
    <w:lvl w:ilvl="6" w:tplc="F424B102">
      <w:start w:val="1"/>
      <w:numFmt w:val="bullet"/>
      <w:lvlText w:val=""/>
      <w:lvlJc w:val="left"/>
      <w:pPr>
        <w:ind w:left="5040" w:hanging="360"/>
      </w:pPr>
      <w:rPr>
        <w:rFonts w:ascii="Symbol" w:hAnsi="Symbol" w:hint="default"/>
      </w:rPr>
    </w:lvl>
    <w:lvl w:ilvl="7" w:tplc="2286D4D4">
      <w:start w:val="1"/>
      <w:numFmt w:val="bullet"/>
      <w:lvlText w:val="o"/>
      <w:lvlJc w:val="left"/>
      <w:pPr>
        <w:ind w:left="5760" w:hanging="360"/>
      </w:pPr>
      <w:rPr>
        <w:rFonts w:ascii="Courier New" w:hAnsi="Courier New" w:hint="default"/>
      </w:rPr>
    </w:lvl>
    <w:lvl w:ilvl="8" w:tplc="685607AE">
      <w:start w:val="1"/>
      <w:numFmt w:val="bullet"/>
      <w:lvlText w:val=""/>
      <w:lvlJc w:val="left"/>
      <w:pPr>
        <w:ind w:left="6480" w:hanging="360"/>
      </w:pPr>
      <w:rPr>
        <w:rFonts w:ascii="Wingdings" w:hAnsi="Wingdings" w:hint="default"/>
      </w:rPr>
    </w:lvl>
  </w:abstractNum>
  <w:abstractNum w:abstractNumId="145"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C60165E"/>
    <w:multiLevelType w:val="hybridMultilevel"/>
    <w:tmpl w:val="78AE11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149" w15:restartNumberingAfterBreak="0">
    <w:nsid w:val="5D663528"/>
    <w:multiLevelType w:val="multilevel"/>
    <w:tmpl w:val="7F22CCB4"/>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0"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F25D8BA"/>
    <w:multiLevelType w:val="hybridMultilevel"/>
    <w:tmpl w:val="B22CF304"/>
    <w:lvl w:ilvl="0" w:tplc="8EB2CEFA">
      <w:numFmt w:val="bullet"/>
      <w:lvlText w:val="-"/>
      <w:lvlJc w:val="left"/>
      <w:pPr>
        <w:ind w:left="470" w:hanging="360"/>
      </w:pPr>
      <w:rPr>
        <w:rFonts w:ascii="Calibri" w:hAnsi="Calibri" w:hint="default"/>
      </w:rPr>
    </w:lvl>
    <w:lvl w:ilvl="1" w:tplc="04C2FC88">
      <w:start w:val="1"/>
      <w:numFmt w:val="bullet"/>
      <w:lvlText w:val="o"/>
      <w:lvlJc w:val="left"/>
      <w:pPr>
        <w:ind w:left="1440" w:hanging="360"/>
      </w:pPr>
      <w:rPr>
        <w:rFonts w:ascii="Courier New" w:hAnsi="Courier New" w:hint="default"/>
      </w:rPr>
    </w:lvl>
    <w:lvl w:ilvl="2" w:tplc="BBA08DF0">
      <w:start w:val="1"/>
      <w:numFmt w:val="bullet"/>
      <w:lvlText w:val=""/>
      <w:lvlJc w:val="left"/>
      <w:pPr>
        <w:ind w:left="2160" w:hanging="360"/>
      </w:pPr>
      <w:rPr>
        <w:rFonts w:ascii="Wingdings" w:hAnsi="Wingdings" w:hint="default"/>
      </w:rPr>
    </w:lvl>
    <w:lvl w:ilvl="3" w:tplc="C4DA5ACC">
      <w:start w:val="1"/>
      <w:numFmt w:val="bullet"/>
      <w:lvlText w:val=""/>
      <w:lvlJc w:val="left"/>
      <w:pPr>
        <w:ind w:left="2880" w:hanging="360"/>
      </w:pPr>
      <w:rPr>
        <w:rFonts w:ascii="Symbol" w:hAnsi="Symbol" w:hint="default"/>
      </w:rPr>
    </w:lvl>
    <w:lvl w:ilvl="4" w:tplc="B1FC9F28">
      <w:start w:val="1"/>
      <w:numFmt w:val="bullet"/>
      <w:lvlText w:val="o"/>
      <w:lvlJc w:val="left"/>
      <w:pPr>
        <w:ind w:left="3600" w:hanging="360"/>
      </w:pPr>
      <w:rPr>
        <w:rFonts w:ascii="Courier New" w:hAnsi="Courier New" w:hint="default"/>
      </w:rPr>
    </w:lvl>
    <w:lvl w:ilvl="5" w:tplc="739EF8F4">
      <w:start w:val="1"/>
      <w:numFmt w:val="bullet"/>
      <w:lvlText w:val=""/>
      <w:lvlJc w:val="left"/>
      <w:pPr>
        <w:ind w:left="4320" w:hanging="360"/>
      </w:pPr>
      <w:rPr>
        <w:rFonts w:ascii="Wingdings" w:hAnsi="Wingdings" w:hint="default"/>
      </w:rPr>
    </w:lvl>
    <w:lvl w:ilvl="6" w:tplc="729894B8">
      <w:start w:val="1"/>
      <w:numFmt w:val="bullet"/>
      <w:lvlText w:val=""/>
      <w:lvlJc w:val="left"/>
      <w:pPr>
        <w:ind w:left="5040" w:hanging="360"/>
      </w:pPr>
      <w:rPr>
        <w:rFonts w:ascii="Symbol" w:hAnsi="Symbol" w:hint="default"/>
      </w:rPr>
    </w:lvl>
    <w:lvl w:ilvl="7" w:tplc="006A52A4">
      <w:start w:val="1"/>
      <w:numFmt w:val="bullet"/>
      <w:lvlText w:val="o"/>
      <w:lvlJc w:val="left"/>
      <w:pPr>
        <w:ind w:left="5760" w:hanging="360"/>
      </w:pPr>
      <w:rPr>
        <w:rFonts w:ascii="Courier New" w:hAnsi="Courier New" w:hint="default"/>
      </w:rPr>
    </w:lvl>
    <w:lvl w:ilvl="8" w:tplc="F16410DE">
      <w:start w:val="1"/>
      <w:numFmt w:val="bullet"/>
      <w:lvlText w:val=""/>
      <w:lvlJc w:val="left"/>
      <w:pPr>
        <w:ind w:left="6480" w:hanging="360"/>
      </w:pPr>
      <w:rPr>
        <w:rFonts w:ascii="Wingdings" w:hAnsi="Wingdings" w:hint="default"/>
      </w:rPr>
    </w:lvl>
  </w:abstractNum>
  <w:abstractNum w:abstractNumId="152" w15:restartNumberingAfterBreak="0">
    <w:nsid w:val="5F3833F2"/>
    <w:multiLevelType w:val="hybridMultilevel"/>
    <w:tmpl w:val="3CB2DBE2"/>
    <w:lvl w:ilvl="0" w:tplc="1BBE9378">
      <w:start w:val="1"/>
      <w:numFmt w:val="bullet"/>
      <w:lvlText w:val=""/>
      <w:lvlJc w:val="left"/>
      <w:pPr>
        <w:ind w:left="827" w:hanging="360"/>
      </w:pPr>
      <w:rPr>
        <w:rFonts w:ascii="Symbol" w:hAnsi="Symbol" w:hint="default"/>
      </w:rPr>
    </w:lvl>
    <w:lvl w:ilvl="1" w:tplc="024C6C1C">
      <w:start w:val="1"/>
      <w:numFmt w:val="bullet"/>
      <w:lvlText w:val="o"/>
      <w:lvlJc w:val="left"/>
      <w:pPr>
        <w:ind w:left="1440" w:hanging="360"/>
      </w:pPr>
      <w:rPr>
        <w:rFonts w:ascii="Courier New" w:hAnsi="Courier New" w:hint="default"/>
      </w:rPr>
    </w:lvl>
    <w:lvl w:ilvl="2" w:tplc="EA1A6AEC">
      <w:start w:val="1"/>
      <w:numFmt w:val="bullet"/>
      <w:lvlText w:val=""/>
      <w:lvlJc w:val="left"/>
      <w:pPr>
        <w:ind w:left="2160" w:hanging="360"/>
      </w:pPr>
      <w:rPr>
        <w:rFonts w:ascii="Wingdings" w:hAnsi="Wingdings" w:hint="default"/>
      </w:rPr>
    </w:lvl>
    <w:lvl w:ilvl="3" w:tplc="56BA8EC6">
      <w:start w:val="1"/>
      <w:numFmt w:val="bullet"/>
      <w:lvlText w:val=""/>
      <w:lvlJc w:val="left"/>
      <w:pPr>
        <w:ind w:left="2880" w:hanging="360"/>
      </w:pPr>
      <w:rPr>
        <w:rFonts w:ascii="Symbol" w:hAnsi="Symbol" w:hint="default"/>
      </w:rPr>
    </w:lvl>
    <w:lvl w:ilvl="4" w:tplc="D17E5704">
      <w:start w:val="1"/>
      <w:numFmt w:val="bullet"/>
      <w:lvlText w:val="o"/>
      <w:lvlJc w:val="left"/>
      <w:pPr>
        <w:ind w:left="3600" w:hanging="360"/>
      </w:pPr>
      <w:rPr>
        <w:rFonts w:ascii="Courier New" w:hAnsi="Courier New" w:hint="default"/>
      </w:rPr>
    </w:lvl>
    <w:lvl w:ilvl="5" w:tplc="C2360CDA">
      <w:start w:val="1"/>
      <w:numFmt w:val="bullet"/>
      <w:lvlText w:val=""/>
      <w:lvlJc w:val="left"/>
      <w:pPr>
        <w:ind w:left="4320" w:hanging="360"/>
      </w:pPr>
      <w:rPr>
        <w:rFonts w:ascii="Wingdings" w:hAnsi="Wingdings" w:hint="default"/>
      </w:rPr>
    </w:lvl>
    <w:lvl w:ilvl="6" w:tplc="8196D042">
      <w:start w:val="1"/>
      <w:numFmt w:val="bullet"/>
      <w:lvlText w:val=""/>
      <w:lvlJc w:val="left"/>
      <w:pPr>
        <w:ind w:left="5040" w:hanging="360"/>
      </w:pPr>
      <w:rPr>
        <w:rFonts w:ascii="Symbol" w:hAnsi="Symbol" w:hint="default"/>
      </w:rPr>
    </w:lvl>
    <w:lvl w:ilvl="7" w:tplc="18668AA0">
      <w:start w:val="1"/>
      <w:numFmt w:val="bullet"/>
      <w:lvlText w:val="o"/>
      <w:lvlJc w:val="left"/>
      <w:pPr>
        <w:ind w:left="5760" w:hanging="360"/>
      </w:pPr>
      <w:rPr>
        <w:rFonts w:ascii="Courier New" w:hAnsi="Courier New" w:hint="default"/>
      </w:rPr>
    </w:lvl>
    <w:lvl w:ilvl="8" w:tplc="9B82514A">
      <w:start w:val="1"/>
      <w:numFmt w:val="bullet"/>
      <w:lvlText w:val=""/>
      <w:lvlJc w:val="left"/>
      <w:pPr>
        <w:ind w:left="6480" w:hanging="360"/>
      </w:pPr>
      <w:rPr>
        <w:rFonts w:ascii="Wingdings" w:hAnsi="Wingdings" w:hint="default"/>
      </w:rPr>
    </w:lvl>
  </w:abstractNum>
  <w:abstractNum w:abstractNumId="153" w15:restartNumberingAfterBreak="0">
    <w:nsid w:val="5F460289"/>
    <w:multiLevelType w:val="hybridMultilevel"/>
    <w:tmpl w:val="1E1424E2"/>
    <w:lvl w:ilvl="0" w:tplc="559EE750">
      <w:start w:val="1"/>
      <w:numFmt w:val="bullet"/>
      <w:lvlText w:val=""/>
      <w:lvlJc w:val="left"/>
      <w:pPr>
        <w:ind w:left="827" w:hanging="360"/>
      </w:pPr>
      <w:rPr>
        <w:rFonts w:ascii="Symbol" w:hAnsi="Symbol" w:hint="default"/>
      </w:rPr>
    </w:lvl>
    <w:lvl w:ilvl="1" w:tplc="AD88CEAC">
      <w:start w:val="1"/>
      <w:numFmt w:val="bullet"/>
      <w:lvlText w:val="o"/>
      <w:lvlJc w:val="left"/>
      <w:pPr>
        <w:ind w:left="1440" w:hanging="360"/>
      </w:pPr>
      <w:rPr>
        <w:rFonts w:ascii="Courier New" w:hAnsi="Courier New" w:hint="default"/>
      </w:rPr>
    </w:lvl>
    <w:lvl w:ilvl="2" w:tplc="593488DA">
      <w:start w:val="1"/>
      <w:numFmt w:val="bullet"/>
      <w:lvlText w:val=""/>
      <w:lvlJc w:val="left"/>
      <w:pPr>
        <w:ind w:left="2160" w:hanging="360"/>
      </w:pPr>
      <w:rPr>
        <w:rFonts w:ascii="Wingdings" w:hAnsi="Wingdings" w:hint="default"/>
      </w:rPr>
    </w:lvl>
    <w:lvl w:ilvl="3" w:tplc="93966166">
      <w:start w:val="1"/>
      <w:numFmt w:val="bullet"/>
      <w:lvlText w:val=""/>
      <w:lvlJc w:val="left"/>
      <w:pPr>
        <w:ind w:left="2880" w:hanging="360"/>
      </w:pPr>
      <w:rPr>
        <w:rFonts w:ascii="Symbol" w:hAnsi="Symbol" w:hint="default"/>
      </w:rPr>
    </w:lvl>
    <w:lvl w:ilvl="4" w:tplc="22CEAE4C">
      <w:start w:val="1"/>
      <w:numFmt w:val="bullet"/>
      <w:lvlText w:val="o"/>
      <w:lvlJc w:val="left"/>
      <w:pPr>
        <w:ind w:left="3600" w:hanging="360"/>
      </w:pPr>
      <w:rPr>
        <w:rFonts w:ascii="Courier New" w:hAnsi="Courier New" w:hint="default"/>
      </w:rPr>
    </w:lvl>
    <w:lvl w:ilvl="5" w:tplc="195C5858">
      <w:start w:val="1"/>
      <w:numFmt w:val="bullet"/>
      <w:lvlText w:val=""/>
      <w:lvlJc w:val="left"/>
      <w:pPr>
        <w:ind w:left="4320" w:hanging="360"/>
      </w:pPr>
      <w:rPr>
        <w:rFonts w:ascii="Wingdings" w:hAnsi="Wingdings" w:hint="default"/>
      </w:rPr>
    </w:lvl>
    <w:lvl w:ilvl="6" w:tplc="84C27FDE">
      <w:start w:val="1"/>
      <w:numFmt w:val="bullet"/>
      <w:lvlText w:val=""/>
      <w:lvlJc w:val="left"/>
      <w:pPr>
        <w:ind w:left="5040" w:hanging="360"/>
      </w:pPr>
      <w:rPr>
        <w:rFonts w:ascii="Symbol" w:hAnsi="Symbol" w:hint="default"/>
      </w:rPr>
    </w:lvl>
    <w:lvl w:ilvl="7" w:tplc="F1C6B9D2">
      <w:start w:val="1"/>
      <w:numFmt w:val="bullet"/>
      <w:lvlText w:val="o"/>
      <w:lvlJc w:val="left"/>
      <w:pPr>
        <w:ind w:left="5760" w:hanging="360"/>
      </w:pPr>
      <w:rPr>
        <w:rFonts w:ascii="Courier New" w:hAnsi="Courier New" w:hint="default"/>
      </w:rPr>
    </w:lvl>
    <w:lvl w:ilvl="8" w:tplc="67C8CE0E">
      <w:start w:val="1"/>
      <w:numFmt w:val="bullet"/>
      <w:lvlText w:val=""/>
      <w:lvlJc w:val="left"/>
      <w:pPr>
        <w:ind w:left="6480" w:hanging="360"/>
      </w:pPr>
      <w:rPr>
        <w:rFonts w:ascii="Wingdings" w:hAnsi="Wingdings" w:hint="default"/>
      </w:rPr>
    </w:lvl>
  </w:abstractNum>
  <w:abstractNum w:abstractNumId="154" w15:restartNumberingAfterBreak="0">
    <w:nsid w:val="60E5AC2C"/>
    <w:multiLevelType w:val="multilevel"/>
    <w:tmpl w:val="6DFE22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5" w15:restartNumberingAfterBreak="0">
    <w:nsid w:val="61C9C03C"/>
    <w:multiLevelType w:val="hybridMultilevel"/>
    <w:tmpl w:val="8F867C5E"/>
    <w:lvl w:ilvl="0" w:tplc="8DE6301C">
      <w:numFmt w:val="bullet"/>
      <w:lvlText w:val="-"/>
      <w:lvlJc w:val="left"/>
      <w:pPr>
        <w:ind w:left="470" w:hanging="360"/>
      </w:pPr>
      <w:rPr>
        <w:rFonts w:ascii="Calibri" w:hAnsi="Calibri" w:hint="default"/>
      </w:rPr>
    </w:lvl>
    <w:lvl w:ilvl="1" w:tplc="0C1ABBBC">
      <w:start w:val="1"/>
      <w:numFmt w:val="bullet"/>
      <w:lvlText w:val="o"/>
      <w:lvlJc w:val="left"/>
      <w:pPr>
        <w:ind w:left="1440" w:hanging="360"/>
      </w:pPr>
      <w:rPr>
        <w:rFonts w:ascii="Courier New" w:hAnsi="Courier New" w:hint="default"/>
      </w:rPr>
    </w:lvl>
    <w:lvl w:ilvl="2" w:tplc="D3E21686">
      <w:start w:val="1"/>
      <w:numFmt w:val="bullet"/>
      <w:lvlText w:val=""/>
      <w:lvlJc w:val="left"/>
      <w:pPr>
        <w:ind w:left="2160" w:hanging="360"/>
      </w:pPr>
      <w:rPr>
        <w:rFonts w:ascii="Wingdings" w:hAnsi="Wingdings" w:hint="default"/>
      </w:rPr>
    </w:lvl>
    <w:lvl w:ilvl="3" w:tplc="778E1104">
      <w:start w:val="1"/>
      <w:numFmt w:val="bullet"/>
      <w:lvlText w:val=""/>
      <w:lvlJc w:val="left"/>
      <w:pPr>
        <w:ind w:left="2880" w:hanging="360"/>
      </w:pPr>
      <w:rPr>
        <w:rFonts w:ascii="Symbol" w:hAnsi="Symbol" w:hint="default"/>
      </w:rPr>
    </w:lvl>
    <w:lvl w:ilvl="4" w:tplc="206048A0">
      <w:start w:val="1"/>
      <w:numFmt w:val="bullet"/>
      <w:lvlText w:val="o"/>
      <w:lvlJc w:val="left"/>
      <w:pPr>
        <w:ind w:left="3600" w:hanging="360"/>
      </w:pPr>
      <w:rPr>
        <w:rFonts w:ascii="Courier New" w:hAnsi="Courier New" w:hint="default"/>
      </w:rPr>
    </w:lvl>
    <w:lvl w:ilvl="5" w:tplc="8DB6279A">
      <w:start w:val="1"/>
      <w:numFmt w:val="bullet"/>
      <w:lvlText w:val=""/>
      <w:lvlJc w:val="left"/>
      <w:pPr>
        <w:ind w:left="4320" w:hanging="360"/>
      </w:pPr>
      <w:rPr>
        <w:rFonts w:ascii="Wingdings" w:hAnsi="Wingdings" w:hint="default"/>
      </w:rPr>
    </w:lvl>
    <w:lvl w:ilvl="6" w:tplc="AEA44DEA">
      <w:start w:val="1"/>
      <w:numFmt w:val="bullet"/>
      <w:lvlText w:val=""/>
      <w:lvlJc w:val="left"/>
      <w:pPr>
        <w:ind w:left="5040" w:hanging="360"/>
      </w:pPr>
      <w:rPr>
        <w:rFonts w:ascii="Symbol" w:hAnsi="Symbol" w:hint="default"/>
      </w:rPr>
    </w:lvl>
    <w:lvl w:ilvl="7" w:tplc="61E60FEA">
      <w:start w:val="1"/>
      <w:numFmt w:val="bullet"/>
      <w:lvlText w:val="o"/>
      <w:lvlJc w:val="left"/>
      <w:pPr>
        <w:ind w:left="5760" w:hanging="360"/>
      </w:pPr>
      <w:rPr>
        <w:rFonts w:ascii="Courier New" w:hAnsi="Courier New" w:hint="default"/>
      </w:rPr>
    </w:lvl>
    <w:lvl w:ilvl="8" w:tplc="CAFA7F0E">
      <w:start w:val="1"/>
      <w:numFmt w:val="bullet"/>
      <w:lvlText w:val=""/>
      <w:lvlJc w:val="left"/>
      <w:pPr>
        <w:ind w:left="6480" w:hanging="360"/>
      </w:pPr>
      <w:rPr>
        <w:rFonts w:ascii="Wingdings" w:hAnsi="Wingdings" w:hint="default"/>
      </w:rPr>
    </w:lvl>
  </w:abstractNum>
  <w:abstractNum w:abstractNumId="156" w15:restartNumberingAfterBreak="0">
    <w:nsid w:val="62463CAE"/>
    <w:multiLevelType w:val="hybridMultilevel"/>
    <w:tmpl w:val="CD92CF9A"/>
    <w:lvl w:ilvl="0" w:tplc="EA6235D2">
      <w:start w:val="1"/>
      <w:numFmt w:val="bullet"/>
      <w:lvlText w:val=""/>
      <w:lvlJc w:val="left"/>
      <w:pPr>
        <w:ind w:left="720" w:hanging="360"/>
      </w:pPr>
      <w:rPr>
        <w:rFonts w:ascii="Symbol" w:hAnsi="Symbol" w:hint="default"/>
      </w:rPr>
    </w:lvl>
    <w:lvl w:ilvl="1" w:tplc="2CD8D3F0">
      <w:start w:val="1"/>
      <w:numFmt w:val="bullet"/>
      <w:lvlText w:val="o"/>
      <w:lvlJc w:val="left"/>
      <w:pPr>
        <w:ind w:left="1440" w:hanging="360"/>
      </w:pPr>
      <w:rPr>
        <w:rFonts w:ascii="Courier New" w:hAnsi="Courier New" w:hint="default"/>
      </w:rPr>
    </w:lvl>
    <w:lvl w:ilvl="2" w:tplc="411647F6">
      <w:start w:val="1"/>
      <w:numFmt w:val="bullet"/>
      <w:lvlText w:val=""/>
      <w:lvlJc w:val="left"/>
      <w:pPr>
        <w:ind w:left="2160" w:hanging="360"/>
      </w:pPr>
      <w:rPr>
        <w:rFonts w:ascii="Wingdings" w:hAnsi="Wingdings" w:hint="default"/>
      </w:rPr>
    </w:lvl>
    <w:lvl w:ilvl="3" w:tplc="3D08EC74">
      <w:start w:val="1"/>
      <w:numFmt w:val="bullet"/>
      <w:lvlText w:val=""/>
      <w:lvlJc w:val="left"/>
      <w:pPr>
        <w:ind w:left="2880" w:hanging="360"/>
      </w:pPr>
      <w:rPr>
        <w:rFonts w:ascii="Symbol" w:hAnsi="Symbol" w:hint="default"/>
      </w:rPr>
    </w:lvl>
    <w:lvl w:ilvl="4" w:tplc="D15AF24E">
      <w:start w:val="1"/>
      <w:numFmt w:val="bullet"/>
      <w:lvlText w:val="o"/>
      <w:lvlJc w:val="left"/>
      <w:pPr>
        <w:ind w:left="3600" w:hanging="360"/>
      </w:pPr>
      <w:rPr>
        <w:rFonts w:ascii="Courier New" w:hAnsi="Courier New" w:hint="default"/>
      </w:rPr>
    </w:lvl>
    <w:lvl w:ilvl="5" w:tplc="6394997C">
      <w:start w:val="1"/>
      <w:numFmt w:val="bullet"/>
      <w:lvlText w:val=""/>
      <w:lvlJc w:val="left"/>
      <w:pPr>
        <w:ind w:left="4320" w:hanging="360"/>
      </w:pPr>
      <w:rPr>
        <w:rFonts w:ascii="Wingdings" w:hAnsi="Wingdings" w:hint="default"/>
      </w:rPr>
    </w:lvl>
    <w:lvl w:ilvl="6" w:tplc="BAEED002">
      <w:start w:val="1"/>
      <w:numFmt w:val="bullet"/>
      <w:lvlText w:val=""/>
      <w:lvlJc w:val="left"/>
      <w:pPr>
        <w:ind w:left="5040" w:hanging="360"/>
      </w:pPr>
      <w:rPr>
        <w:rFonts w:ascii="Symbol" w:hAnsi="Symbol" w:hint="default"/>
      </w:rPr>
    </w:lvl>
    <w:lvl w:ilvl="7" w:tplc="8B46A764">
      <w:start w:val="1"/>
      <w:numFmt w:val="bullet"/>
      <w:lvlText w:val="o"/>
      <w:lvlJc w:val="left"/>
      <w:pPr>
        <w:ind w:left="5760" w:hanging="360"/>
      </w:pPr>
      <w:rPr>
        <w:rFonts w:ascii="Courier New" w:hAnsi="Courier New" w:hint="default"/>
      </w:rPr>
    </w:lvl>
    <w:lvl w:ilvl="8" w:tplc="38A81142">
      <w:start w:val="1"/>
      <w:numFmt w:val="bullet"/>
      <w:lvlText w:val=""/>
      <w:lvlJc w:val="left"/>
      <w:pPr>
        <w:ind w:left="6480" w:hanging="360"/>
      </w:pPr>
      <w:rPr>
        <w:rFonts w:ascii="Wingdings" w:hAnsi="Wingdings" w:hint="default"/>
      </w:rPr>
    </w:lvl>
  </w:abstractNum>
  <w:abstractNum w:abstractNumId="157"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58"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64BE1D8E"/>
    <w:multiLevelType w:val="hybridMultilevel"/>
    <w:tmpl w:val="06147C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2" w15:restartNumberingAfterBreak="0">
    <w:nsid w:val="65DF8FC3"/>
    <w:multiLevelType w:val="hybridMultilevel"/>
    <w:tmpl w:val="774033B0"/>
    <w:lvl w:ilvl="0" w:tplc="73980334">
      <w:start w:val="1"/>
      <w:numFmt w:val="bullet"/>
      <w:lvlText w:val=""/>
      <w:lvlJc w:val="left"/>
      <w:pPr>
        <w:ind w:left="827" w:hanging="360"/>
      </w:pPr>
      <w:rPr>
        <w:rFonts w:ascii="Symbol" w:hAnsi="Symbol" w:hint="default"/>
      </w:rPr>
    </w:lvl>
    <w:lvl w:ilvl="1" w:tplc="5326481E">
      <w:start w:val="1"/>
      <w:numFmt w:val="bullet"/>
      <w:lvlText w:val="o"/>
      <w:lvlJc w:val="left"/>
      <w:pPr>
        <w:ind w:left="1440" w:hanging="360"/>
      </w:pPr>
      <w:rPr>
        <w:rFonts w:ascii="Courier New" w:hAnsi="Courier New" w:hint="default"/>
      </w:rPr>
    </w:lvl>
    <w:lvl w:ilvl="2" w:tplc="13CCE5C8">
      <w:start w:val="1"/>
      <w:numFmt w:val="bullet"/>
      <w:lvlText w:val=""/>
      <w:lvlJc w:val="left"/>
      <w:pPr>
        <w:ind w:left="2160" w:hanging="360"/>
      </w:pPr>
      <w:rPr>
        <w:rFonts w:ascii="Wingdings" w:hAnsi="Wingdings" w:hint="default"/>
      </w:rPr>
    </w:lvl>
    <w:lvl w:ilvl="3" w:tplc="A7FC15AC">
      <w:start w:val="1"/>
      <w:numFmt w:val="bullet"/>
      <w:lvlText w:val=""/>
      <w:lvlJc w:val="left"/>
      <w:pPr>
        <w:ind w:left="2880" w:hanging="360"/>
      </w:pPr>
      <w:rPr>
        <w:rFonts w:ascii="Symbol" w:hAnsi="Symbol" w:hint="default"/>
      </w:rPr>
    </w:lvl>
    <w:lvl w:ilvl="4" w:tplc="AB7C630A">
      <w:start w:val="1"/>
      <w:numFmt w:val="bullet"/>
      <w:lvlText w:val="o"/>
      <w:lvlJc w:val="left"/>
      <w:pPr>
        <w:ind w:left="3600" w:hanging="360"/>
      </w:pPr>
      <w:rPr>
        <w:rFonts w:ascii="Courier New" w:hAnsi="Courier New" w:hint="default"/>
      </w:rPr>
    </w:lvl>
    <w:lvl w:ilvl="5" w:tplc="0A885C20">
      <w:start w:val="1"/>
      <w:numFmt w:val="bullet"/>
      <w:lvlText w:val=""/>
      <w:lvlJc w:val="left"/>
      <w:pPr>
        <w:ind w:left="4320" w:hanging="360"/>
      </w:pPr>
      <w:rPr>
        <w:rFonts w:ascii="Wingdings" w:hAnsi="Wingdings" w:hint="default"/>
      </w:rPr>
    </w:lvl>
    <w:lvl w:ilvl="6" w:tplc="C6A8C270">
      <w:start w:val="1"/>
      <w:numFmt w:val="bullet"/>
      <w:lvlText w:val=""/>
      <w:lvlJc w:val="left"/>
      <w:pPr>
        <w:ind w:left="5040" w:hanging="360"/>
      </w:pPr>
      <w:rPr>
        <w:rFonts w:ascii="Symbol" w:hAnsi="Symbol" w:hint="default"/>
      </w:rPr>
    </w:lvl>
    <w:lvl w:ilvl="7" w:tplc="E6D064DC">
      <w:start w:val="1"/>
      <w:numFmt w:val="bullet"/>
      <w:lvlText w:val="o"/>
      <w:lvlJc w:val="left"/>
      <w:pPr>
        <w:ind w:left="5760" w:hanging="360"/>
      </w:pPr>
      <w:rPr>
        <w:rFonts w:ascii="Courier New" w:hAnsi="Courier New" w:hint="default"/>
      </w:rPr>
    </w:lvl>
    <w:lvl w:ilvl="8" w:tplc="C7C8F76C">
      <w:start w:val="1"/>
      <w:numFmt w:val="bullet"/>
      <w:lvlText w:val=""/>
      <w:lvlJc w:val="left"/>
      <w:pPr>
        <w:ind w:left="6480" w:hanging="360"/>
      </w:pPr>
      <w:rPr>
        <w:rFonts w:ascii="Wingdings" w:hAnsi="Wingdings" w:hint="default"/>
      </w:rPr>
    </w:lvl>
  </w:abstractNum>
  <w:abstractNum w:abstractNumId="163"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4" w15:restartNumberingAfterBreak="0">
    <w:nsid w:val="67150E46"/>
    <w:multiLevelType w:val="multilevel"/>
    <w:tmpl w:val="2CAC2D10"/>
    <w:lvl w:ilvl="0">
      <w:start w:val="1"/>
      <w:numFmt w:val="upperRoman"/>
      <w:lvlText w:val="%1."/>
      <w:lvlJc w:val="right"/>
      <w:pPr>
        <w:ind w:left="357" w:hanging="18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6"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67"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8" w15:restartNumberingAfterBreak="0">
    <w:nsid w:val="68AD8401"/>
    <w:multiLevelType w:val="hybridMultilevel"/>
    <w:tmpl w:val="F1A26216"/>
    <w:lvl w:ilvl="0" w:tplc="63FC4572">
      <w:start w:val="1"/>
      <w:numFmt w:val="bullet"/>
      <w:lvlText w:val=""/>
      <w:lvlJc w:val="left"/>
      <w:pPr>
        <w:ind w:left="859" w:hanging="360"/>
      </w:pPr>
      <w:rPr>
        <w:rFonts w:ascii="Symbol" w:hAnsi="Symbol" w:hint="default"/>
      </w:rPr>
    </w:lvl>
    <w:lvl w:ilvl="1" w:tplc="9D70808C">
      <w:start w:val="1"/>
      <w:numFmt w:val="bullet"/>
      <w:lvlText w:val="o"/>
      <w:lvlJc w:val="left"/>
      <w:pPr>
        <w:ind w:left="1440" w:hanging="360"/>
      </w:pPr>
      <w:rPr>
        <w:rFonts w:ascii="Courier New" w:hAnsi="Courier New" w:hint="default"/>
      </w:rPr>
    </w:lvl>
    <w:lvl w:ilvl="2" w:tplc="1A768936">
      <w:start w:val="1"/>
      <w:numFmt w:val="bullet"/>
      <w:lvlText w:val=""/>
      <w:lvlJc w:val="left"/>
      <w:pPr>
        <w:ind w:left="2160" w:hanging="360"/>
      </w:pPr>
      <w:rPr>
        <w:rFonts w:ascii="Wingdings" w:hAnsi="Wingdings" w:hint="default"/>
      </w:rPr>
    </w:lvl>
    <w:lvl w:ilvl="3" w:tplc="57223BC2">
      <w:start w:val="1"/>
      <w:numFmt w:val="bullet"/>
      <w:lvlText w:val=""/>
      <w:lvlJc w:val="left"/>
      <w:pPr>
        <w:ind w:left="2880" w:hanging="360"/>
      </w:pPr>
      <w:rPr>
        <w:rFonts w:ascii="Symbol" w:hAnsi="Symbol" w:hint="default"/>
      </w:rPr>
    </w:lvl>
    <w:lvl w:ilvl="4" w:tplc="1532906C">
      <w:start w:val="1"/>
      <w:numFmt w:val="bullet"/>
      <w:lvlText w:val="o"/>
      <w:lvlJc w:val="left"/>
      <w:pPr>
        <w:ind w:left="3600" w:hanging="360"/>
      </w:pPr>
      <w:rPr>
        <w:rFonts w:ascii="Courier New" w:hAnsi="Courier New" w:hint="default"/>
      </w:rPr>
    </w:lvl>
    <w:lvl w:ilvl="5" w:tplc="230E1BE8">
      <w:start w:val="1"/>
      <w:numFmt w:val="bullet"/>
      <w:lvlText w:val=""/>
      <w:lvlJc w:val="left"/>
      <w:pPr>
        <w:ind w:left="4320" w:hanging="360"/>
      </w:pPr>
      <w:rPr>
        <w:rFonts w:ascii="Wingdings" w:hAnsi="Wingdings" w:hint="default"/>
      </w:rPr>
    </w:lvl>
    <w:lvl w:ilvl="6" w:tplc="029EAB90">
      <w:start w:val="1"/>
      <w:numFmt w:val="bullet"/>
      <w:lvlText w:val=""/>
      <w:lvlJc w:val="left"/>
      <w:pPr>
        <w:ind w:left="5040" w:hanging="360"/>
      </w:pPr>
      <w:rPr>
        <w:rFonts w:ascii="Symbol" w:hAnsi="Symbol" w:hint="default"/>
      </w:rPr>
    </w:lvl>
    <w:lvl w:ilvl="7" w:tplc="2ED2BB74">
      <w:start w:val="1"/>
      <w:numFmt w:val="bullet"/>
      <w:lvlText w:val="o"/>
      <w:lvlJc w:val="left"/>
      <w:pPr>
        <w:ind w:left="5760" w:hanging="360"/>
      </w:pPr>
      <w:rPr>
        <w:rFonts w:ascii="Courier New" w:hAnsi="Courier New" w:hint="default"/>
      </w:rPr>
    </w:lvl>
    <w:lvl w:ilvl="8" w:tplc="D0A2575E">
      <w:start w:val="1"/>
      <w:numFmt w:val="bullet"/>
      <w:lvlText w:val=""/>
      <w:lvlJc w:val="left"/>
      <w:pPr>
        <w:ind w:left="6480" w:hanging="360"/>
      </w:pPr>
      <w:rPr>
        <w:rFonts w:ascii="Wingdings" w:hAnsi="Wingdings" w:hint="default"/>
      </w:rPr>
    </w:lvl>
  </w:abstractNum>
  <w:abstractNum w:abstractNumId="169" w15:restartNumberingAfterBreak="0">
    <w:nsid w:val="68CEB5C6"/>
    <w:multiLevelType w:val="hybridMultilevel"/>
    <w:tmpl w:val="B70842B4"/>
    <w:lvl w:ilvl="0" w:tplc="4E7EA6BC">
      <w:start w:val="1"/>
      <w:numFmt w:val="bullet"/>
      <w:lvlText w:val=""/>
      <w:lvlJc w:val="left"/>
      <w:pPr>
        <w:ind w:left="720" w:hanging="360"/>
      </w:pPr>
      <w:rPr>
        <w:rFonts w:ascii="Symbol" w:hAnsi="Symbol" w:hint="default"/>
      </w:rPr>
    </w:lvl>
    <w:lvl w:ilvl="1" w:tplc="1B68E0D2">
      <w:start w:val="1"/>
      <w:numFmt w:val="bullet"/>
      <w:lvlText w:val="o"/>
      <w:lvlJc w:val="left"/>
      <w:pPr>
        <w:ind w:left="1440" w:hanging="360"/>
      </w:pPr>
      <w:rPr>
        <w:rFonts w:ascii="Courier New" w:hAnsi="Courier New" w:hint="default"/>
      </w:rPr>
    </w:lvl>
    <w:lvl w:ilvl="2" w:tplc="6AF6C8E4">
      <w:start w:val="1"/>
      <w:numFmt w:val="bullet"/>
      <w:lvlText w:val=""/>
      <w:lvlJc w:val="left"/>
      <w:pPr>
        <w:ind w:left="2160" w:hanging="360"/>
      </w:pPr>
      <w:rPr>
        <w:rFonts w:ascii="Wingdings" w:hAnsi="Wingdings" w:hint="default"/>
      </w:rPr>
    </w:lvl>
    <w:lvl w:ilvl="3" w:tplc="569CF0B6">
      <w:start w:val="1"/>
      <w:numFmt w:val="bullet"/>
      <w:lvlText w:val=""/>
      <w:lvlJc w:val="left"/>
      <w:pPr>
        <w:ind w:left="2880" w:hanging="360"/>
      </w:pPr>
      <w:rPr>
        <w:rFonts w:ascii="Symbol" w:hAnsi="Symbol" w:hint="default"/>
      </w:rPr>
    </w:lvl>
    <w:lvl w:ilvl="4" w:tplc="FBD6E334">
      <w:start w:val="1"/>
      <w:numFmt w:val="bullet"/>
      <w:lvlText w:val="o"/>
      <w:lvlJc w:val="left"/>
      <w:pPr>
        <w:ind w:left="3600" w:hanging="360"/>
      </w:pPr>
      <w:rPr>
        <w:rFonts w:ascii="Courier New" w:hAnsi="Courier New" w:hint="default"/>
      </w:rPr>
    </w:lvl>
    <w:lvl w:ilvl="5" w:tplc="BF7C7702">
      <w:start w:val="1"/>
      <w:numFmt w:val="bullet"/>
      <w:lvlText w:val=""/>
      <w:lvlJc w:val="left"/>
      <w:pPr>
        <w:ind w:left="4320" w:hanging="360"/>
      </w:pPr>
      <w:rPr>
        <w:rFonts w:ascii="Wingdings" w:hAnsi="Wingdings" w:hint="default"/>
      </w:rPr>
    </w:lvl>
    <w:lvl w:ilvl="6" w:tplc="2888725E">
      <w:start w:val="1"/>
      <w:numFmt w:val="bullet"/>
      <w:lvlText w:val=""/>
      <w:lvlJc w:val="left"/>
      <w:pPr>
        <w:ind w:left="5040" w:hanging="360"/>
      </w:pPr>
      <w:rPr>
        <w:rFonts w:ascii="Symbol" w:hAnsi="Symbol" w:hint="default"/>
      </w:rPr>
    </w:lvl>
    <w:lvl w:ilvl="7" w:tplc="14988150">
      <w:start w:val="1"/>
      <w:numFmt w:val="bullet"/>
      <w:lvlText w:val="o"/>
      <w:lvlJc w:val="left"/>
      <w:pPr>
        <w:ind w:left="5760" w:hanging="360"/>
      </w:pPr>
      <w:rPr>
        <w:rFonts w:ascii="Courier New" w:hAnsi="Courier New" w:hint="default"/>
      </w:rPr>
    </w:lvl>
    <w:lvl w:ilvl="8" w:tplc="576C1DA8">
      <w:start w:val="1"/>
      <w:numFmt w:val="bullet"/>
      <w:lvlText w:val=""/>
      <w:lvlJc w:val="left"/>
      <w:pPr>
        <w:ind w:left="6480" w:hanging="360"/>
      </w:pPr>
      <w:rPr>
        <w:rFonts w:ascii="Wingdings" w:hAnsi="Wingdings" w:hint="default"/>
      </w:rPr>
    </w:lvl>
  </w:abstractNum>
  <w:abstractNum w:abstractNumId="170"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6AFA0938"/>
    <w:multiLevelType w:val="hybridMultilevel"/>
    <w:tmpl w:val="6FEE77DA"/>
    <w:lvl w:ilvl="0" w:tplc="603EC324">
      <w:start w:val="1"/>
      <w:numFmt w:val="bullet"/>
      <w:lvlText w:val=""/>
      <w:lvlJc w:val="left"/>
      <w:pPr>
        <w:ind w:left="862" w:hanging="360"/>
      </w:pPr>
      <w:rPr>
        <w:rFonts w:ascii="Symbol" w:hAnsi="Symbol" w:hint="default"/>
      </w:rPr>
    </w:lvl>
    <w:lvl w:ilvl="1" w:tplc="F1EEF8A6">
      <w:start w:val="1"/>
      <w:numFmt w:val="bullet"/>
      <w:lvlText w:val="o"/>
      <w:lvlJc w:val="left"/>
      <w:pPr>
        <w:ind w:left="1440" w:hanging="360"/>
      </w:pPr>
      <w:rPr>
        <w:rFonts w:ascii="Courier New" w:hAnsi="Courier New" w:hint="default"/>
      </w:rPr>
    </w:lvl>
    <w:lvl w:ilvl="2" w:tplc="7BC80C08">
      <w:start w:val="1"/>
      <w:numFmt w:val="bullet"/>
      <w:lvlText w:val=""/>
      <w:lvlJc w:val="left"/>
      <w:pPr>
        <w:ind w:left="2160" w:hanging="360"/>
      </w:pPr>
      <w:rPr>
        <w:rFonts w:ascii="Wingdings" w:hAnsi="Wingdings" w:hint="default"/>
      </w:rPr>
    </w:lvl>
    <w:lvl w:ilvl="3" w:tplc="03808618">
      <w:start w:val="1"/>
      <w:numFmt w:val="bullet"/>
      <w:lvlText w:val=""/>
      <w:lvlJc w:val="left"/>
      <w:pPr>
        <w:ind w:left="2880" w:hanging="360"/>
      </w:pPr>
      <w:rPr>
        <w:rFonts w:ascii="Symbol" w:hAnsi="Symbol" w:hint="default"/>
      </w:rPr>
    </w:lvl>
    <w:lvl w:ilvl="4" w:tplc="B78614D8">
      <w:start w:val="1"/>
      <w:numFmt w:val="bullet"/>
      <w:lvlText w:val="o"/>
      <w:lvlJc w:val="left"/>
      <w:pPr>
        <w:ind w:left="3600" w:hanging="360"/>
      </w:pPr>
      <w:rPr>
        <w:rFonts w:ascii="Courier New" w:hAnsi="Courier New" w:hint="default"/>
      </w:rPr>
    </w:lvl>
    <w:lvl w:ilvl="5" w:tplc="E5A21728">
      <w:start w:val="1"/>
      <w:numFmt w:val="bullet"/>
      <w:lvlText w:val=""/>
      <w:lvlJc w:val="left"/>
      <w:pPr>
        <w:ind w:left="4320" w:hanging="360"/>
      </w:pPr>
      <w:rPr>
        <w:rFonts w:ascii="Wingdings" w:hAnsi="Wingdings" w:hint="default"/>
      </w:rPr>
    </w:lvl>
    <w:lvl w:ilvl="6" w:tplc="C01ECCC6">
      <w:start w:val="1"/>
      <w:numFmt w:val="bullet"/>
      <w:lvlText w:val=""/>
      <w:lvlJc w:val="left"/>
      <w:pPr>
        <w:ind w:left="5040" w:hanging="360"/>
      </w:pPr>
      <w:rPr>
        <w:rFonts w:ascii="Symbol" w:hAnsi="Symbol" w:hint="default"/>
      </w:rPr>
    </w:lvl>
    <w:lvl w:ilvl="7" w:tplc="534AAE7A">
      <w:start w:val="1"/>
      <w:numFmt w:val="bullet"/>
      <w:lvlText w:val="o"/>
      <w:lvlJc w:val="left"/>
      <w:pPr>
        <w:ind w:left="5760" w:hanging="360"/>
      </w:pPr>
      <w:rPr>
        <w:rFonts w:ascii="Courier New" w:hAnsi="Courier New" w:hint="default"/>
      </w:rPr>
    </w:lvl>
    <w:lvl w:ilvl="8" w:tplc="151885C6">
      <w:start w:val="1"/>
      <w:numFmt w:val="bullet"/>
      <w:lvlText w:val=""/>
      <w:lvlJc w:val="left"/>
      <w:pPr>
        <w:ind w:left="6480" w:hanging="360"/>
      </w:pPr>
      <w:rPr>
        <w:rFonts w:ascii="Wingdings" w:hAnsi="Wingdings" w:hint="default"/>
      </w:rPr>
    </w:lvl>
  </w:abstractNum>
  <w:abstractNum w:abstractNumId="172" w15:restartNumberingAfterBreak="0">
    <w:nsid w:val="6B268237"/>
    <w:multiLevelType w:val="hybridMultilevel"/>
    <w:tmpl w:val="45F64AE8"/>
    <w:lvl w:ilvl="0" w:tplc="146E2290">
      <w:start w:val="1"/>
      <w:numFmt w:val="bullet"/>
      <w:lvlText w:val=""/>
      <w:lvlJc w:val="left"/>
      <w:pPr>
        <w:ind w:left="859" w:hanging="360"/>
      </w:pPr>
      <w:rPr>
        <w:rFonts w:ascii="Symbol" w:hAnsi="Symbol" w:hint="default"/>
      </w:rPr>
    </w:lvl>
    <w:lvl w:ilvl="1" w:tplc="503EEF2C">
      <w:start w:val="1"/>
      <w:numFmt w:val="bullet"/>
      <w:lvlText w:val="o"/>
      <w:lvlJc w:val="left"/>
      <w:pPr>
        <w:ind w:left="1440" w:hanging="360"/>
      </w:pPr>
      <w:rPr>
        <w:rFonts w:ascii="Courier New" w:hAnsi="Courier New" w:hint="default"/>
      </w:rPr>
    </w:lvl>
    <w:lvl w:ilvl="2" w:tplc="1FD6A8DA">
      <w:start w:val="1"/>
      <w:numFmt w:val="bullet"/>
      <w:lvlText w:val=""/>
      <w:lvlJc w:val="left"/>
      <w:pPr>
        <w:ind w:left="2160" w:hanging="360"/>
      </w:pPr>
      <w:rPr>
        <w:rFonts w:ascii="Wingdings" w:hAnsi="Wingdings" w:hint="default"/>
      </w:rPr>
    </w:lvl>
    <w:lvl w:ilvl="3" w:tplc="40C2A338">
      <w:start w:val="1"/>
      <w:numFmt w:val="bullet"/>
      <w:lvlText w:val=""/>
      <w:lvlJc w:val="left"/>
      <w:pPr>
        <w:ind w:left="2880" w:hanging="360"/>
      </w:pPr>
      <w:rPr>
        <w:rFonts w:ascii="Symbol" w:hAnsi="Symbol" w:hint="default"/>
      </w:rPr>
    </w:lvl>
    <w:lvl w:ilvl="4" w:tplc="3A9E23C0">
      <w:start w:val="1"/>
      <w:numFmt w:val="bullet"/>
      <w:lvlText w:val="o"/>
      <w:lvlJc w:val="left"/>
      <w:pPr>
        <w:ind w:left="3600" w:hanging="360"/>
      </w:pPr>
      <w:rPr>
        <w:rFonts w:ascii="Courier New" w:hAnsi="Courier New" w:hint="default"/>
      </w:rPr>
    </w:lvl>
    <w:lvl w:ilvl="5" w:tplc="F3F0C17E">
      <w:start w:val="1"/>
      <w:numFmt w:val="bullet"/>
      <w:lvlText w:val=""/>
      <w:lvlJc w:val="left"/>
      <w:pPr>
        <w:ind w:left="4320" w:hanging="360"/>
      </w:pPr>
      <w:rPr>
        <w:rFonts w:ascii="Wingdings" w:hAnsi="Wingdings" w:hint="default"/>
      </w:rPr>
    </w:lvl>
    <w:lvl w:ilvl="6" w:tplc="805E22E0">
      <w:start w:val="1"/>
      <w:numFmt w:val="bullet"/>
      <w:lvlText w:val=""/>
      <w:lvlJc w:val="left"/>
      <w:pPr>
        <w:ind w:left="5040" w:hanging="360"/>
      </w:pPr>
      <w:rPr>
        <w:rFonts w:ascii="Symbol" w:hAnsi="Symbol" w:hint="default"/>
      </w:rPr>
    </w:lvl>
    <w:lvl w:ilvl="7" w:tplc="3DF8C38E">
      <w:start w:val="1"/>
      <w:numFmt w:val="bullet"/>
      <w:lvlText w:val="o"/>
      <w:lvlJc w:val="left"/>
      <w:pPr>
        <w:ind w:left="5760" w:hanging="360"/>
      </w:pPr>
      <w:rPr>
        <w:rFonts w:ascii="Courier New" w:hAnsi="Courier New" w:hint="default"/>
      </w:rPr>
    </w:lvl>
    <w:lvl w:ilvl="8" w:tplc="BBDEDB6A">
      <w:start w:val="1"/>
      <w:numFmt w:val="bullet"/>
      <w:lvlText w:val=""/>
      <w:lvlJc w:val="left"/>
      <w:pPr>
        <w:ind w:left="6480" w:hanging="360"/>
      </w:pPr>
      <w:rPr>
        <w:rFonts w:ascii="Wingdings" w:hAnsi="Wingdings" w:hint="default"/>
      </w:rPr>
    </w:lvl>
  </w:abstractNum>
  <w:abstractNum w:abstractNumId="17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B809511"/>
    <w:multiLevelType w:val="multilevel"/>
    <w:tmpl w:val="E9D66834"/>
    <w:lvl w:ilvl="0">
      <w:numFmt w:val="bullet"/>
      <w:lvlText w:val=""/>
      <w:lvlJc w:val="left"/>
      <w:pPr>
        <w:ind w:left="827" w:hanging="36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5" w15:restartNumberingAfterBreak="0">
    <w:nsid w:val="6CB26432"/>
    <w:multiLevelType w:val="multilevel"/>
    <w:tmpl w:val="C62874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6"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15:restartNumberingAfterBreak="0">
    <w:nsid w:val="6EB3074F"/>
    <w:multiLevelType w:val="hybridMultilevel"/>
    <w:tmpl w:val="3746EA52"/>
    <w:lvl w:ilvl="0" w:tplc="DAD00C22">
      <w:start w:val="1"/>
      <w:numFmt w:val="bullet"/>
      <w:lvlText w:val=""/>
      <w:lvlJc w:val="left"/>
      <w:pPr>
        <w:ind w:left="720" w:hanging="360"/>
      </w:pPr>
      <w:rPr>
        <w:rFonts w:ascii="Symbol" w:hAnsi="Symbol" w:hint="default"/>
      </w:rPr>
    </w:lvl>
    <w:lvl w:ilvl="1" w:tplc="BD9C7FC8">
      <w:start w:val="1"/>
      <w:numFmt w:val="bullet"/>
      <w:lvlText w:val="o"/>
      <w:lvlJc w:val="left"/>
      <w:pPr>
        <w:ind w:left="1440" w:hanging="360"/>
      </w:pPr>
      <w:rPr>
        <w:rFonts w:ascii="Courier New" w:hAnsi="Courier New" w:hint="default"/>
      </w:rPr>
    </w:lvl>
    <w:lvl w:ilvl="2" w:tplc="A0F4505A">
      <w:start w:val="1"/>
      <w:numFmt w:val="bullet"/>
      <w:lvlText w:val=""/>
      <w:lvlJc w:val="left"/>
      <w:pPr>
        <w:ind w:left="2160" w:hanging="360"/>
      </w:pPr>
      <w:rPr>
        <w:rFonts w:ascii="Wingdings" w:hAnsi="Wingdings" w:hint="default"/>
      </w:rPr>
    </w:lvl>
    <w:lvl w:ilvl="3" w:tplc="EEB88B48">
      <w:start w:val="1"/>
      <w:numFmt w:val="bullet"/>
      <w:lvlText w:val=""/>
      <w:lvlJc w:val="left"/>
      <w:pPr>
        <w:ind w:left="2880" w:hanging="360"/>
      </w:pPr>
      <w:rPr>
        <w:rFonts w:ascii="Symbol" w:hAnsi="Symbol" w:hint="default"/>
      </w:rPr>
    </w:lvl>
    <w:lvl w:ilvl="4" w:tplc="C074D0CC">
      <w:start w:val="1"/>
      <w:numFmt w:val="bullet"/>
      <w:lvlText w:val="o"/>
      <w:lvlJc w:val="left"/>
      <w:pPr>
        <w:ind w:left="3600" w:hanging="360"/>
      </w:pPr>
      <w:rPr>
        <w:rFonts w:ascii="Courier New" w:hAnsi="Courier New" w:hint="default"/>
      </w:rPr>
    </w:lvl>
    <w:lvl w:ilvl="5" w:tplc="C8FA9776">
      <w:start w:val="1"/>
      <w:numFmt w:val="bullet"/>
      <w:lvlText w:val=""/>
      <w:lvlJc w:val="left"/>
      <w:pPr>
        <w:ind w:left="4320" w:hanging="360"/>
      </w:pPr>
      <w:rPr>
        <w:rFonts w:ascii="Wingdings" w:hAnsi="Wingdings" w:hint="default"/>
      </w:rPr>
    </w:lvl>
    <w:lvl w:ilvl="6" w:tplc="012655BE">
      <w:start w:val="1"/>
      <w:numFmt w:val="bullet"/>
      <w:lvlText w:val=""/>
      <w:lvlJc w:val="left"/>
      <w:pPr>
        <w:ind w:left="5040" w:hanging="360"/>
      </w:pPr>
      <w:rPr>
        <w:rFonts w:ascii="Symbol" w:hAnsi="Symbol" w:hint="default"/>
      </w:rPr>
    </w:lvl>
    <w:lvl w:ilvl="7" w:tplc="CA0EF75C">
      <w:start w:val="1"/>
      <w:numFmt w:val="bullet"/>
      <w:lvlText w:val="o"/>
      <w:lvlJc w:val="left"/>
      <w:pPr>
        <w:ind w:left="5760" w:hanging="360"/>
      </w:pPr>
      <w:rPr>
        <w:rFonts w:ascii="Courier New" w:hAnsi="Courier New" w:hint="default"/>
      </w:rPr>
    </w:lvl>
    <w:lvl w:ilvl="8" w:tplc="0CEAA778">
      <w:start w:val="1"/>
      <w:numFmt w:val="bullet"/>
      <w:lvlText w:val=""/>
      <w:lvlJc w:val="left"/>
      <w:pPr>
        <w:ind w:left="6480" w:hanging="360"/>
      </w:pPr>
      <w:rPr>
        <w:rFonts w:ascii="Wingdings" w:hAnsi="Wingdings" w:hint="default"/>
      </w:rPr>
    </w:lvl>
  </w:abstractNum>
  <w:abstractNum w:abstractNumId="179" w15:restartNumberingAfterBreak="0">
    <w:nsid w:val="6EB9C813"/>
    <w:multiLevelType w:val="hybridMultilevel"/>
    <w:tmpl w:val="2FEE2CA8"/>
    <w:lvl w:ilvl="0" w:tplc="891A47B8">
      <w:start w:val="1"/>
      <w:numFmt w:val="bullet"/>
      <w:lvlText w:val=""/>
      <w:lvlJc w:val="left"/>
      <w:pPr>
        <w:ind w:left="862" w:hanging="360"/>
      </w:pPr>
      <w:rPr>
        <w:rFonts w:ascii="Symbol" w:hAnsi="Symbol" w:hint="default"/>
      </w:rPr>
    </w:lvl>
    <w:lvl w:ilvl="1" w:tplc="E9DE7AB8">
      <w:start w:val="1"/>
      <w:numFmt w:val="bullet"/>
      <w:lvlText w:val="o"/>
      <w:lvlJc w:val="left"/>
      <w:pPr>
        <w:ind w:left="1440" w:hanging="360"/>
      </w:pPr>
      <w:rPr>
        <w:rFonts w:ascii="Courier New" w:hAnsi="Courier New" w:hint="default"/>
      </w:rPr>
    </w:lvl>
    <w:lvl w:ilvl="2" w:tplc="50425DD0">
      <w:start w:val="1"/>
      <w:numFmt w:val="bullet"/>
      <w:lvlText w:val=""/>
      <w:lvlJc w:val="left"/>
      <w:pPr>
        <w:ind w:left="2160" w:hanging="360"/>
      </w:pPr>
      <w:rPr>
        <w:rFonts w:ascii="Wingdings" w:hAnsi="Wingdings" w:hint="default"/>
      </w:rPr>
    </w:lvl>
    <w:lvl w:ilvl="3" w:tplc="518E3CEC">
      <w:start w:val="1"/>
      <w:numFmt w:val="bullet"/>
      <w:lvlText w:val=""/>
      <w:lvlJc w:val="left"/>
      <w:pPr>
        <w:ind w:left="2880" w:hanging="360"/>
      </w:pPr>
      <w:rPr>
        <w:rFonts w:ascii="Symbol" w:hAnsi="Symbol" w:hint="default"/>
      </w:rPr>
    </w:lvl>
    <w:lvl w:ilvl="4" w:tplc="9A007CB0">
      <w:start w:val="1"/>
      <w:numFmt w:val="bullet"/>
      <w:lvlText w:val="o"/>
      <w:lvlJc w:val="left"/>
      <w:pPr>
        <w:ind w:left="3600" w:hanging="360"/>
      </w:pPr>
      <w:rPr>
        <w:rFonts w:ascii="Courier New" w:hAnsi="Courier New" w:hint="default"/>
      </w:rPr>
    </w:lvl>
    <w:lvl w:ilvl="5" w:tplc="0F5A336A">
      <w:start w:val="1"/>
      <w:numFmt w:val="bullet"/>
      <w:lvlText w:val=""/>
      <w:lvlJc w:val="left"/>
      <w:pPr>
        <w:ind w:left="4320" w:hanging="360"/>
      </w:pPr>
      <w:rPr>
        <w:rFonts w:ascii="Wingdings" w:hAnsi="Wingdings" w:hint="default"/>
      </w:rPr>
    </w:lvl>
    <w:lvl w:ilvl="6" w:tplc="D3C6E198">
      <w:start w:val="1"/>
      <w:numFmt w:val="bullet"/>
      <w:lvlText w:val=""/>
      <w:lvlJc w:val="left"/>
      <w:pPr>
        <w:ind w:left="5040" w:hanging="360"/>
      </w:pPr>
      <w:rPr>
        <w:rFonts w:ascii="Symbol" w:hAnsi="Symbol" w:hint="default"/>
      </w:rPr>
    </w:lvl>
    <w:lvl w:ilvl="7" w:tplc="25B6FBB8">
      <w:start w:val="1"/>
      <w:numFmt w:val="bullet"/>
      <w:lvlText w:val="o"/>
      <w:lvlJc w:val="left"/>
      <w:pPr>
        <w:ind w:left="5760" w:hanging="360"/>
      </w:pPr>
      <w:rPr>
        <w:rFonts w:ascii="Courier New" w:hAnsi="Courier New" w:hint="default"/>
      </w:rPr>
    </w:lvl>
    <w:lvl w:ilvl="8" w:tplc="7E9A40DE">
      <w:start w:val="1"/>
      <w:numFmt w:val="bullet"/>
      <w:lvlText w:val=""/>
      <w:lvlJc w:val="left"/>
      <w:pPr>
        <w:ind w:left="6480" w:hanging="360"/>
      </w:pPr>
      <w:rPr>
        <w:rFonts w:ascii="Wingdings" w:hAnsi="Wingdings" w:hint="default"/>
      </w:rPr>
    </w:lvl>
  </w:abstractNum>
  <w:abstractNum w:abstractNumId="180" w15:restartNumberingAfterBreak="0">
    <w:nsid w:val="6FD90EE9"/>
    <w:multiLevelType w:val="hybridMultilevel"/>
    <w:tmpl w:val="355461D8"/>
    <w:lvl w:ilvl="0" w:tplc="F00483B0">
      <w:start w:val="1"/>
      <w:numFmt w:val="bullet"/>
      <w:lvlText w:val=""/>
      <w:lvlJc w:val="left"/>
      <w:pPr>
        <w:ind w:left="827" w:hanging="360"/>
      </w:pPr>
      <w:rPr>
        <w:rFonts w:ascii="Symbol" w:hAnsi="Symbol" w:hint="default"/>
      </w:rPr>
    </w:lvl>
    <w:lvl w:ilvl="1" w:tplc="6B4E0E98">
      <w:start w:val="1"/>
      <w:numFmt w:val="bullet"/>
      <w:lvlText w:val="o"/>
      <w:lvlJc w:val="left"/>
      <w:pPr>
        <w:ind w:left="1440" w:hanging="360"/>
      </w:pPr>
      <w:rPr>
        <w:rFonts w:ascii="Courier New" w:hAnsi="Courier New" w:hint="default"/>
      </w:rPr>
    </w:lvl>
    <w:lvl w:ilvl="2" w:tplc="4F804A88">
      <w:start w:val="1"/>
      <w:numFmt w:val="bullet"/>
      <w:lvlText w:val=""/>
      <w:lvlJc w:val="left"/>
      <w:pPr>
        <w:ind w:left="2160" w:hanging="360"/>
      </w:pPr>
      <w:rPr>
        <w:rFonts w:ascii="Wingdings" w:hAnsi="Wingdings" w:hint="default"/>
      </w:rPr>
    </w:lvl>
    <w:lvl w:ilvl="3" w:tplc="BCA4992E">
      <w:start w:val="1"/>
      <w:numFmt w:val="bullet"/>
      <w:lvlText w:val=""/>
      <w:lvlJc w:val="left"/>
      <w:pPr>
        <w:ind w:left="2880" w:hanging="360"/>
      </w:pPr>
      <w:rPr>
        <w:rFonts w:ascii="Symbol" w:hAnsi="Symbol" w:hint="default"/>
      </w:rPr>
    </w:lvl>
    <w:lvl w:ilvl="4" w:tplc="E3BC556A">
      <w:start w:val="1"/>
      <w:numFmt w:val="bullet"/>
      <w:lvlText w:val="o"/>
      <w:lvlJc w:val="left"/>
      <w:pPr>
        <w:ind w:left="3600" w:hanging="360"/>
      </w:pPr>
      <w:rPr>
        <w:rFonts w:ascii="Courier New" w:hAnsi="Courier New" w:hint="default"/>
      </w:rPr>
    </w:lvl>
    <w:lvl w:ilvl="5" w:tplc="4E9E8FDE">
      <w:start w:val="1"/>
      <w:numFmt w:val="bullet"/>
      <w:lvlText w:val=""/>
      <w:lvlJc w:val="left"/>
      <w:pPr>
        <w:ind w:left="4320" w:hanging="360"/>
      </w:pPr>
      <w:rPr>
        <w:rFonts w:ascii="Wingdings" w:hAnsi="Wingdings" w:hint="default"/>
      </w:rPr>
    </w:lvl>
    <w:lvl w:ilvl="6" w:tplc="C346F8AA">
      <w:start w:val="1"/>
      <w:numFmt w:val="bullet"/>
      <w:lvlText w:val=""/>
      <w:lvlJc w:val="left"/>
      <w:pPr>
        <w:ind w:left="5040" w:hanging="360"/>
      </w:pPr>
      <w:rPr>
        <w:rFonts w:ascii="Symbol" w:hAnsi="Symbol" w:hint="default"/>
      </w:rPr>
    </w:lvl>
    <w:lvl w:ilvl="7" w:tplc="3460D852">
      <w:start w:val="1"/>
      <w:numFmt w:val="bullet"/>
      <w:lvlText w:val="o"/>
      <w:lvlJc w:val="left"/>
      <w:pPr>
        <w:ind w:left="5760" w:hanging="360"/>
      </w:pPr>
      <w:rPr>
        <w:rFonts w:ascii="Courier New" w:hAnsi="Courier New" w:hint="default"/>
      </w:rPr>
    </w:lvl>
    <w:lvl w:ilvl="8" w:tplc="43545000">
      <w:start w:val="1"/>
      <w:numFmt w:val="bullet"/>
      <w:lvlText w:val=""/>
      <w:lvlJc w:val="left"/>
      <w:pPr>
        <w:ind w:left="6480" w:hanging="360"/>
      </w:pPr>
      <w:rPr>
        <w:rFonts w:ascii="Wingdings" w:hAnsi="Wingdings" w:hint="default"/>
      </w:rPr>
    </w:lvl>
  </w:abstractNum>
  <w:abstractNum w:abstractNumId="181" w15:restartNumberingAfterBreak="0">
    <w:nsid w:val="6FF9F141"/>
    <w:multiLevelType w:val="hybridMultilevel"/>
    <w:tmpl w:val="F45AC5B8"/>
    <w:lvl w:ilvl="0" w:tplc="D4F42DB0">
      <w:numFmt w:val="bullet"/>
      <w:lvlText w:val="-"/>
      <w:lvlJc w:val="left"/>
      <w:pPr>
        <w:ind w:left="470" w:hanging="360"/>
      </w:pPr>
      <w:rPr>
        <w:rFonts w:ascii="Calibri" w:hAnsi="Calibri" w:hint="default"/>
      </w:rPr>
    </w:lvl>
    <w:lvl w:ilvl="1" w:tplc="1C5C50EE">
      <w:start w:val="1"/>
      <w:numFmt w:val="bullet"/>
      <w:lvlText w:val="o"/>
      <w:lvlJc w:val="left"/>
      <w:pPr>
        <w:ind w:left="1440" w:hanging="360"/>
      </w:pPr>
      <w:rPr>
        <w:rFonts w:ascii="Courier New" w:hAnsi="Courier New" w:hint="default"/>
      </w:rPr>
    </w:lvl>
    <w:lvl w:ilvl="2" w:tplc="3F0071EA">
      <w:start w:val="1"/>
      <w:numFmt w:val="bullet"/>
      <w:lvlText w:val=""/>
      <w:lvlJc w:val="left"/>
      <w:pPr>
        <w:ind w:left="2160" w:hanging="360"/>
      </w:pPr>
      <w:rPr>
        <w:rFonts w:ascii="Wingdings" w:hAnsi="Wingdings" w:hint="default"/>
      </w:rPr>
    </w:lvl>
    <w:lvl w:ilvl="3" w:tplc="AA2E1182">
      <w:start w:val="1"/>
      <w:numFmt w:val="bullet"/>
      <w:lvlText w:val=""/>
      <w:lvlJc w:val="left"/>
      <w:pPr>
        <w:ind w:left="2880" w:hanging="360"/>
      </w:pPr>
      <w:rPr>
        <w:rFonts w:ascii="Symbol" w:hAnsi="Symbol" w:hint="default"/>
      </w:rPr>
    </w:lvl>
    <w:lvl w:ilvl="4" w:tplc="FC02A6DA">
      <w:start w:val="1"/>
      <w:numFmt w:val="bullet"/>
      <w:lvlText w:val="o"/>
      <w:lvlJc w:val="left"/>
      <w:pPr>
        <w:ind w:left="3600" w:hanging="360"/>
      </w:pPr>
      <w:rPr>
        <w:rFonts w:ascii="Courier New" w:hAnsi="Courier New" w:hint="default"/>
      </w:rPr>
    </w:lvl>
    <w:lvl w:ilvl="5" w:tplc="86806996">
      <w:start w:val="1"/>
      <w:numFmt w:val="bullet"/>
      <w:lvlText w:val=""/>
      <w:lvlJc w:val="left"/>
      <w:pPr>
        <w:ind w:left="4320" w:hanging="360"/>
      </w:pPr>
      <w:rPr>
        <w:rFonts w:ascii="Wingdings" w:hAnsi="Wingdings" w:hint="default"/>
      </w:rPr>
    </w:lvl>
    <w:lvl w:ilvl="6" w:tplc="0358A1A4">
      <w:start w:val="1"/>
      <w:numFmt w:val="bullet"/>
      <w:lvlText w:val=""/>
      <w:lvlJc w:val="left"/>
      <w:pPr>
        <w:ind w:left="5040" w:hanging="360"/>
      </w:pPr>
      <w:rPr>
        <w:rFonts w:ascii="Symbol" w:hAnsi="Symbol" w:hint="default"/>
      </w:rPr>
    </w:lvl>
    <w:lvl w:ilvl="7" w:tplc="C24EC5E8">
      <w:start w:val="1"/>
      <w:numFmt w:val="bullet"/>
      <w:lvlText w:val="o"/>
      <w:lvlJc w:val="left"/>
      <w:pPr>
        <w:ind w:left="5760" w:hanging="360"/>
      </w:pPr>
      <w:rPr>
        <w:rFonts w:ascii="Courier New" w:hAnsi="Courier New" w:hint="default"/>
      </w:rPr>
    </w:lvl>
    <w:lvl w:ilvl="8" w:tplc="ECD2D924">
      <w:start w:val="1"/>
      <w:numFmt w:val="bullet"/>
      <w:lvlText w:val=""/>
      <w:lvlJc w:val="left"/>
      <w:pPr>
        <w:ind w:left="6480" w:hanging="360"/>
      </w:pPr>
      <w:rPr>
        <w:rFonts w:ascii="Wingdings" w:hAnsi="Wingdings" w:hint="default"/>
      </w:rPr>
    </w:lvl>
  </w:abstractNum>
  <w:abstractNum w:abstractNumId="182" w15:restartNumberingAfterBreak="0">
    <w:nsid w:val="7066725E"/>
    <w:multiLevelType w:val="hybridMultilevel"/>
    <w:tmpl w:val="A0C2D584"/>
    <w:lvl w:ilvl="0" w:tplc="C60A21BC">
      <w:start w:val="1"/>
      <w:numFmt w:val="bullet"/>
      <w:lvlText w:val=""/>
      <w:lvlJc w:val="left"/>
      <w:pPr>
        <w:ind w:left="862" w:hanging="360"/>
      </w:pPr>
      <w:rPr>
        <w:rFonts w:ascii="Symbol" w:hAnsi="Symbol" w:hint="default"/>
      </w:rPr>
    </w:lvl>
    <w:lvl w:ilvl="1" w:tplc="828A8566">
      <w:start w:val="1"/>
      <w:numFmt w:val="bullet"/>
      <w:lvlText w:val="o"/>
      <w:lvlJc w:val="left"/>
      <w:pPr>
        <w:ind w:left="1440" w:hanging="360"/>
      </w:pPr>
      <w:rPr>
        <w:rFonts w:ascii="Courier New" w:hAnsi="Courier New" w:hint="default"/>
      </w:rPr>
    </w:lvl>
    <w:lvl w:ilvl="2" w:tplc="3136570C">
      <w:start w:val="1"/>
      <w:numFmt w:val="bullet"/>
      <w:lvlText w:val=""/>
      <w:lvlJc w:val="left"/>
      <w:pPr>
        <w:ind w:left="2160" w:hanging="360"/>
      </w:pPr>
      <w:rPr>
        <w:rFonts w:ascii="Wingdings" w:hAnsi="Wingdings" w:hint="default"/>
      </w:rPr>
    </w:lvl>
    <w:lvl w:ilvl="3" w:tplc="C1324806">
      <w:start w:val="1"/>
      <w:numFmt w:val="bullet"/>
      <w:lvlText w:val=""/>
      <w:lvlJc w:val="left"/>
      <w:pPr>
        <w:ind w:left="2880" w:hanging="360"/>
      </w:pPr>
      <w:rPr>
        <w:rFonts w:ascii="Symbol" w:hAnsi="Symbol" w:hint="default"/>
      </w:rPr>
    </w:lvl>
    <w:lvl w:ilvl="4" w:tplc="A34E7CFA">
      <w:start w:val="1"/>
      <w:numFmt w:val="bullet"/>
      <w:lvlText w:val="o"/>
      <w:lvlJc w:val="left"/>
      <w:pPr>
        <w:ind w:left="3600" w:hanging="360"/>
      </w:pPr>
      <w:rPr>
        <w:rFonts w:ascii="Courier New" w:hAnsi="Courier New" w:hint="default"/>
      </w:rPr>
    </w:lvl>
    <w:lvl w:ilvl="5" w:tplc="00783FA0">
      <w:start w:val="1"/>
      <w:numFmt w:val="bullet"/>
      <w:lvlText w:val=""/>
      <w:lvlJc w:val="left"/>
      <w:pPr>
        <w:ind w:left="4320" w:hanging="360"/>
      </w:pPr>
      <w:rPr>
        <w:rFonts w:ascii="Wingdings" w:hAnsi="Wingdings" w:hint="default"/>
      </w:rPr>
    </w:lvl>
    <w:lvl w:ilvl="6" w:tplc="6A3E68B6">
      <w:start w:val="1"/>
      <w:numFmt w:val="bullet"/>
      <w:lvlText w:val=""/>
      <w:lvlJc w:val="left"/>
      <w:pPr>
        <w:ind w:left="5040" w:hanging="360"/>
      </w:pPr>
      <w:rPr>
        <w:rFonts w:ascii="Symbol" w:hAnsi="Symbol" w:hint="default"/>
      </w:rPr>
    </w:lvl>
    <w:lvl w:ilvl="7" w:tplc="698EF48C">
      <w:start w:val="1"/>
      <w:numFmt w:val="bullet"/>
      <w:lvlText w:val="o"/>
      <w:lvlJc w:val="left"/>
      <w:pPr>
        <w:ind w:left="5760" w:hanging="360"/>
      </w:pPr>
      <w:rPr>
        <w:rFonts w:ascii="Courier New" w:hAnsi="Courier New" w:hint="default"/>
      </w:rPr>
    </w:lvl>
    <w:lvl w:ilvl="8" w:tplc="3410D5CC">
      <w:start w:val="1"/>
      <w:numFmt w:val="bullet"/>
      <w:lvlText w:val=""/>
      <w:lvlJc w:val="left"/>
      <w:pPr>
        <w:ind w:left="6480" w:hanging="360"/>
      </w:pPr>
      <w:rPr>
        <w:rFonts w:ascii="Wingdings" w:hAnsi="Wingdings" w:hint="default"/>
      </w:rPr>
    </w:lvl>
  </w:abstractNum>
  <w:abstractNum w:abstractNumId="183"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4" w15:restartNumberingAfterBreak="0">
    <w:nsid w:val="719CFB7E"/>
    <w:multiLevelType w:val="hybridMultilevel"/>
    <w:tmpl w:val="EB526C52"/>
    <w:lvl w:ilvl="0" w:tplc="EDF802C6">
      <w:numFmt w:val="bullet"/>
      <w:lvlText w:val="-"/>
      <w:lvlJc w:val="left"/>
      <w:pPr>
        <w:ind w:left="470" w:hanging="360"/>
      </w:pPr>
      <w:rPr>
        <w:rFonts w:ascii="Calibri" w:hAnsi="Calibri" w:hint="default"/>
      </w:rPr>
    </w:lvl>
    <w:lvl w:ilvl="1" w:tplc="B9CA138E">
      <w:start w:val="1"/>
      <w:numFmt w:val="bullet"/>
      <w:lvlText w:val="o"/>
      <w:lvlJc w:val="left"/>
      <w:pPr>
        <w:ind w:left="1440" w:hanging="360"/>
      </w:pPr>
      <w:rPr>
        <w:rFonts w:ascii="Courier New" w:hAnsi="Courier New" w:hint="default"/>
      </w:rPr>
    </w:lvl>
    <w:lvl w:ilvl="2" w:tplc="B69E5558">
      <w:start w:val="1"/>
      <w:numFmt w:val="bullet"/>
      <w:lvlText w:val=""/>
      <w:lvlJc w:val="left"/>
      <w:pPr>
        <w:ind w:left="2160" w:hanging="360"/>
      </w:pPr>
      <w:rPr>
        <w:rFonts w:ascii="Wingdings" w:hAnsi="Wingdings" w:hint="default"/>
      </w:rPr>
    </w:lvl>
    <w:lvl w:ilvl="3" w:tplc="876C9942">
      <w:start w:val="1"/>
      <w:numFmt w:val="bullet"/>
      <w:lvlText w:val=""/>
      <w:lvlJc w:val="left"/>
      <w:pPr>
        <w:ind w:left="2880" w:hanging="360"/>
      </w:pPr>
      <w:rPr>
        <w:rFonts w:ascii="Symbol" w:hAnsi="Symbol" w:hint="default"/>
      </w:rPr>
    </w:lvl>
    <w:lvl w:ilvl="4" w:tplc="FF2601AC">
      <w:start w:val="1"/>
      <w:numFmt w:val="bullet"/>
      <w:lvlText w:val="o"/>
      <w:lvlJc w:val="left"/>
      <w:pPr>
        <w:ind w:left="3600" w:hanging="360"/>
      </w:pPr>
      <w:rPr>
        <w:rFonts w:ascii="Courier New" w:hAnsi="Courier New" w:hint="default"/>
      </w:rPr>
    </w:lvl>
    <w:lvl w:ilvl="5" w:tplc="73AE45A8">
      <w:start w:val="1"/>
      <w:numFmt w:val="bullet"/>
      <w:lvlText w:val=""/>
      <w:lvlJc w:val="left"/>
      <w:pPr>
        <w:ind w:left="4320" w:hanging="360"/>
      </w:pPr>
      <w:rPr>
        <w:rFonts w:ascii="Wingdings" w:hAnsi="Wingdings" w:hint="default"/>
      </w:rPr>
    </w:lvl>
    <w:lvl w:ilvl="6" w:tplc="8E18CC94">
      <w:start w:val="1"/>
      <w:numFmt w:val="bullet"/>
      <w:lvlText w:val=""/>
      <w:lvlJc w:val="left"/>
      <w:pPr>
        <w:ind w:left="5040" w:hanging="360"/>
      </w:pPr>
      <w:rPr>
        <w:rFonts w:ascii="Symbol" w:hAnsi="Symbol" w:hint="default"/>
      </w:rPr>
    </w:lvl>
    <w:lvl w:ilvl="7" w:tplc="D9B8F5FE">
      <w:start w:val="1"/>
      <w:numFmt w:val="bullet"/>
      <w:lvlText w:val="o"/>
      <w:lvlJc w:val="left"/>
      <w:pPr>
        <w:ind w:left="5760" w:hanging="360"/>
      </w:pPr>
      <w:rPr>
        <w:rFonts w:ascii="Courier New" w:hAnsi="Courier New" w:hint="default"/>
      </w:rPr>
    </w:lvl>
    <w:lvl w:ilvl="8" w:tplc="9A9CD74A">
      <w:start w:val="1"/>
      <w:numFmt w:val="bullet"/>
      <w:lvlText w:val=""/>
      <w:lvlJc w:val="left"/>
      <w:pPr>
        <w:ind w:left="6480" w:hanging="360"/>
      </w:pPr>
      <w:rPr>
        <w:rFonts w:ascii="Wingdings" w:hAnsi="Wingdings" w:hint="default"/>
      </w:rPr>
    </w:lvl>
  </w:abstractNum>
  <w:abstractNum w:abstractNumId="185" w15:restartNumberingAfterBreak="0">
    <w:nsid w:val="719F79A3"/>
    <w:multiLevelType w:val="hybridMultilevel"/>
    <w:tmpl w:val="DDC43E10"/>
    <w:lvl w:ilvl="0" w:tplc="66568174">
      <w:start w:val="1"/>
      <w:numFmt w:val="bullet"/>
      <w:lvlText w:val=""/>
      <w:lvlJc w:val="left"/>
      <w:pPr>
        <w:ind w:left="827" w:hanging="360"/>
      </w:pPr>
      <w:rPr>
        <w:rFonts w:ascii="Symbol" w:hAnsi="Symbol" w:hint="default"/>
      </w:rPr>
    </w:lvl>
    <w:lvl w:ilvl="1" w:tplc="B40CE87C">
      <w:start w:val="1"/>
      <w:numFmt w:val="bullet"/>
      <w:lvlText w:val="o"/>
      <w:lvlJc w:val="left"/>
      <w:pPr>
        <w:ind w:left="1440" w:hanging="360"/>
      </w:pPr>
      <w:rPr>
        <w:rFonts w:ascii="Courier New" w:hAnsi="Courier New" w:hint="default"/>
      </w:rPr>
    </w:lvl>
    <w:lvl w:ilvl="2" w:tplc="929CE450">
      <w:start w:val="1"/>
      <w:numFmt w:val="bullet"/>
      <w:lvlText w:val=""/>
      <w:lvlJc w:val="left"/>
      <w:pPr>
        <w:ind w:left="2160" w:hanging="360"/>
      </w:pPr>
      <w:rPr>
        <w:rFonts w:ascii="Wingdings" w:hAnsi="Wingdings" w:hint="default"/>
      </w:rPr>
    </w:lvl>
    <w:lvl w:ilvl="3" w:tplc="78B67A2C">
      <w:start w:val="1"/>
      <w:numFmt w:val="bullet"/>
      <w:lvlText w:val=""/>
      <w:lvlJc w:val="left"/>
      <w:pPr>
        <w:ind w:left="2880" w:hanging="360"/>
      </w:pPr>
      <w:rPr>
        <w:rFonts w:ascii="Symbol" w:hAnsi="Symbol" w:hint="default"/>
      </w:rPr>
    </w:lvl>
    <w:lvl w:ilvl="4" w:tplc="5FAE14AE">
      <w:start w:val="1"/>
      <w:numFmt w:val="bullet"/>
      <w:lvlText w:val="o"/>
      <w:lvlJc w:val="left"/>
      <w:pPr>
        <w:ind w:left="3600" w:hanging="360"/>
      </w:pPr>
      <w:rPr>
        <w:rFonts w:ascii="Courier New" w:hAnsi="Courier New" w:hint="default"/>
      </w:rPr>
    </w:lvl>
    <w:lvl w:ilvl="5" w:tplc="DAA23394">
      <w:start w:val="1"/>
      <w:numFmt w:val="bullet"/>
      <w:lvlText w:val=""/>
      <w:lvlJc w:val="left"/>
      <w:pPr>
        <w:ind w:left="4320" w:hanging="360"/>
      </w:pPr>
      <w:rPr>
        <w:rFonts w:ascii="Wingdings" w:hAnsi="Wingdings" w:hint="default"/>
      </w:rPr>
    </w:lvl>
    <w:lvl w:ilvl="6" w:tplc="2A729BD0">
      <w:start w:val="1"/>
      <w:numFmt w:val="bullet"/>
      <w:lvlText w:val=""/>
      <w:lvlJc w:val="left"/>
      <w:pPr>
        <w:ind w:left="5040" w:hanging="360"/>
      </w:pPr>
      <w:rPr>
        <w:rFonts w:ascii="Symbol" w:hAnsi="Symbol" w:hint="default"/>
      </w:rPr>
    </w:lvl>
    <w:lvl w:ilvl="7" w:tplc="0838B7E6">
      <w:start w:val="1"/>
      <w:numFmt w:val="bullet"/>
      <w:lvlText w:val="o"/>
      <w:lvlJc w:val="left"/>
      <w:pPr>
        <w:ind w:left="5760" w:hanging="360"/>
      </w:pPr>
      <w:rPr>
        <w:rFonts w:ascii="Courier New" w:hAnsi="Courier New" w:hint="default"/>
      </w:rPr>
    </w:lvl>
    <w:lvl w:ilvl="8" w:tplc="7010A1F2">
      <w:start w:val="1"/>
      <w:numFmt w:val="bullet"/>
      <w:lvlText w:val=""/>
      <w:lvlJc w:val="left"/>
      <w:pPr>
        <w:ind w:left="6480" w:hanging="360"/>
      </w:pPr>
      <w:rPr>
        <w:rFonts w:ascii="Wingdings" w:hAnsi="Wingdings" w:hint="default"/>
      </w:rPr>
    </w:lvl>
  </w:abstractNum>
  <w:abstractNum w:abstractNumId="186" w15:restartNumberingAfterBreak="0">
    <w:nsid w:val="71DF4C30"/>
    <w:multiLevelType w:val="hybridMultilevel"/>
    <w:tmpl w:val="754688FA"/>
    <w:lvl w:ilvl="0" w:tplc="04080003">
      <w:start w:val="1"/>
      <w:numFmt w:val="bullet"/>
      <w:lvlText w:val="o"/>
      <w:lvlJc w:val="left"/>
      <w:pPr>
        <w:ind w:left="1434" w:hanging="360"/>
      </w:pPr>
      <w:rPr>
        <w:rFonts w:ascii="Courier New" w:hAnsi="Courier New" w:cs="Courier New" w:hint="default"/>
      </w:rPr>
    </w:lvl>
    <w:lvl w:ilvl="1" w:tplc="FFFFFFFF">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87" w15:restartNumberingAfterBreak="0">
    <w:nsid w:val="7275F614"/>
    <w:multiLevelType w:val="hybridMultilevel"/>
    <w:tmpl w:val="88A0F74E"/>
    <w:lvl w:ilvl="0" w:tplc="041E64D6">
      <w:start w:val="1"/>
      <w:numFmt w:val="bullet"/>
      <w:lvlText w:val=""/>
      <w:lvlJc w:val="left"/>
      <w:pPr>
        <w:ind w:left="801" w:hanging="360"/>
      </w:pPr>
      <w:rPr>
        <w:rFonts w:ascii="Symbol" w:hAnsi="Symbol" w:hint="default"/>
      </w:rPr>
    </w:lvl>
    <w:lvl w:ilvl="1" w:tplc="C97A04EE">
      <w:start w:val="1"/>
      <w:numFmt w:val="bullet"/>
      <w:lvlText w:val="o"/>
      <w:lvlJc w:val="left"/>
      <w:pPr>
        <w:ind w:left="1440" w:hanging="360"/>
      </w:pPr>
      <w:rPr>
        <w:rFonts w:ascii="Courier New" w:hAnsi="Courier New" w:hint="default"/>
      </w:rPr>
    </w:lvl>
    <w:lvl w:ilvl="2" w:tplc="71624094">
      <w:start w:val="1"/>
      <w:numFmt w:val="bullet"/>
      <w:lvlText w:val=""/>
      <w:lvlJc w:val="left"/>
      <w:pPr>
        <w:ind w:left="2160" w:hanging="360"/>
      </w:pPr>
      <w:rPr>
        <w:rFonts w:ascii="Wingdings" w:hAnsi="Wingdings" w:hint="default"/>
      </w:rPr>
    </w:lvl>
    <w:lvl w:ilvl="3" w:tplc="D6D2DC66">
      <w:start w:val="1"/>
      <w:numFmt w:val="bullet"/>
      <w:lvlText w:val=""/>
      <w:lvlJc w:val="left"/>
      <w:pPr>
        <w:ind w:left="2880" w:hanging="360"/>
      </w:pPr>
      <w:rPr>
        <w:rFonts w:ascii="Symbol" w:hAnsi="Symbol" w:hint="default"/>
      </w:rPr>
    </w:lvl>
    <w:lvl w:ilvl="4" w:tplc="E0465752">
      <w:start w:val="1"/>
      <w:numFmt w:val="bullet"/>
      <w:lvlText w:val="o"/>
      <w:lvlJc w:val="left"/>
      <w:pPr>
        <w:ind w:left="3600" w:hanging="360"/>
      </w:pPr>
      <w:rPr>
        <w:rFonts w:ascii="Courier New" w:hAnsi="Courier New" w:hint="default"/>
      </w:rPr>
    </w:lvl>
    <w:lvl w:ilvl="5" w:tplc="5002B5E0">
      <w:start w:val="1"/>
      <w:numFmt w:val="bullet"/>
      <w:lvlText w:val=""/>
      <w:lvlJc w:val="left"/>
      <w:pPr>
        <w:ind w:left="4320" w:hanging="360"/>
      </w:pPr>
      <w:rPr>
        <w:rFonts w:ascii="Wingdings" w:hAnsi="Wingdings" w:hint="default"/>
      </w:rPr>
    </w:lvl>
    <w:lvl w:ilvl="6" w:tplc="C47C5174">
      <w:start w:val="1"/>
      <w:numFmt w:val="bullet"/>
      <w:lvlText w:val=""/>
      <w:lvlJc w:val="left"/>
      <w:pPr>
        <w:ind w:left="5040" w:hanging="360"/>
      </w:pPr>
      <w:rPr>
        <w:rFonts w:ascii="Symbol" w:hAnsi="Symbol" w:hint="default"/>
      </w:rPr>
    </w:lvl>
    <w:lvl w:ilvl="7" w:tplc="5CCC66A8">
      <w:start w:val="1"/>
      <w:numFmt w:val="bullet"/>
      <w:lvlText w:val="o"/>
      <w:lvlJc w:val="left"/>
      <w:pPr>
        <w:ind w:left="5760" w:hanging="360"/>
      </w:pPr>
      <w:rPr>
        <w:rFonts w:ascii="Courier New" w:hAnsi="Courier New" w:hint="default"/>
      </w:rPr>
    </w:lvl>
    <w:lvl w:ilvl="8" w:tplc="AA8E74F4">
      <w:start w:val="1"/>
      <w:numFmt w:val="bullet"/>
      <w:lvlText w:val=""/>
      <w:lvlJc w:val="left"/>
      <w:pPr>
        <w:ind w:left="6480" w:hanging="360"/>
      </w:pPr>
      <w:rPr>
        <w:rFonts w:ascii="Wingdings" w:hAnsi="Wingdings" w:hint="default"/>
      </w:rPr>
    </w:lvl>
  </w:abstractNum>
  <w:abstractNum w:abstractNumId="18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89"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4FE8EC3"/>
    <w:multiLevelType w:val="multilevel"/>
    <w:tmpl w:val="8728911A"/>
    <w:lvl w:ilvl="0">
      <w:start w:val="1"/>
      <w:numFmt w:val="decimal"/>
      <w:lvlText w:val="%1."/>
      <w:lvlJc w:val="left"/>
      <w:pPr>
        <w:ind w:left="432" w:hanging="360"/>
      </w:pPr>
    </w:lvl>
    <w:lvl w:ilvl="1">
      <w:start w:val="1"/>
      <w:numFmt w:val="lowerLetter"/>
      <w:lvlText w:val="%2."/>
      <w:lvlJc w:val="left"/>
      <w:pPr>
        <w:ind w:left="576" w:hanging="360"/>
      </w:pPr>
    </w:lvl>
    <w:lvl w:ilvl="2">
      <w:start w:val="1"/>
      <w:numFmt w:val="lowerRoman"/>
      <w:lvlText w:val="%3."/>
      <w:lvlJc w:val="right"/>
      <w:pPr>
        <w:ind w:left="7808" w:hanging="180"/>
      </w:pPr>
    </w:lvl>
    <w:lvl w:ilvl="3">
      <w:start w:val="1"/>
      <w:numFmt w:val="decimal"/>
      <w:lvlText w:val="%2.1"/>
      <w:lvlJc w:val="left"/>
      <w:pPr>
        <w:ind w:left="864" w:hanging="360"/>
      </w:pPr>
    </w:lvl>
    <w:lvl w:ilvl="4">
      <w:start w:val="1"/>
      <w:numFmt w:val="lowerLetter"/>
      <w:lvlText w:val="%5."/>
      <w:lvlJc w:val="left"/>
      <w:pPr>
        <w:ind w:left="1008" w:hanging="360"/>
      </w:pPr>
    </w:lvl>
    <w:lvl w:ilvl="5">
      <w:start w:val="1"/>
      <w:numFmt w:val="lowerRoman"/>
      <w:lvlText w:val="%6."/>
      <w:lvlJc w:val="right"/>
      <w:pPr>
        <w:ind w:left="1152" w:hanging="180"/>
      </w:pPr>
    </w:lvl>
    <w:lvl w:ilvl="6">
      <w:start w:val="1"/>
      <w:numFmt w:val="decimal"/>
      <w:lvlText w:val="%7."/>
      <w:lvlJc w:val="left"/>
      <w:pPr>
        <w:ind w:left="1296" w:hanging="360"/>
      </w:pPr>
    </w:lvl>
    <w:lvl w:ilvl="7">
      <w:start w:val="1"/>
      <w:numFmt w:val="lowerLetter"/>
      <w:lvlText w:val="%8."/>
      <w:lvlJc w:val="left"/>
      <w:pPr>
        <w:ind w:left="1440" w:hanging="360"/>
      </w:pPr>
    </w:lvl>
    <w:lvl w:ilvl="8">
      <w:start w:val="1"/>
      <w:numFmt w:val="lowerRoman"/>
      <w:lvlText w:val="%9."/>
      <w:lvlJc w:val="right"/>
      <w:pPr>
        <w:ind w:left="1584" w:hanging="180"/>
      </w:pPr>
    </w:lvl>
  </w:abstractNum>
  <w:abstractNum w:abstractNumId="191"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92" w15:restartNumberingAfterBreak="0">
    <w:nsid w:val="75E225D7"/>
    <w:multiLevelType w:val="hybridMultilevel"/>
    <w:tmpl w:val="58F4E1D2"/>
    <w:lvl w:ilvl="0" w:tplc="F70AF72A">
      <w:numFmt w:val="bullet"/>
      <w:lvlText w:val="-"/>
      <w:lvlJc w:val="left"/>
      <w:pPr>
        <w:ind w:left="470" w:hanging="360"/>
      </w:pPr>
      <w:rPr>
        <w:rFonts w:ascii="Calibri" w:hAnsi="Calibri" w:hint="default"/>
      </w:rPr>
    </w:lvl>
    <w:lvl w:ilvl="1" w:tplc="8CC27934">
      <w:start w:val="1"/>
      <w:numFmt w:val="bullet"/>
      <w:lvlText w:val="o"/>
      <w:lvlJc w:val="left"/>
      <w:pPr>
        <w:ind w:left="1440" w:hanging="360"/>
      </w:pPr>
      <w:rPr>
        <w:rFonts w:ascii="Courier New" w:hAnsi="Courier New" w:hint="default"/>
      </w:rPr>
    </w:lvl>
    <w:lvl w:ilvl="2" w:tplc="1BB660EE">
      <w:start w:val="1"/>
      <w:numFmt w:val="bullet"/>
      <w:lvlText w:val=""/>
      <w:lvlJc w:val="left"/>
      <w:pPr>
        <w:ind w:left="2160" w:hanging="360"/>
      </w:pPr>
      <w:rPr>
        <w:rFonts w:ascii="Wingdings" w:hAnsi="Wingdings" w:hint="default"/>
      </w:rPr>
    </w:lvl>
    <w:lvl w:ilvl="3" w:tplc="18549F46">
      <w:start w:val="1"/>
      <w:numFmt w:val="bullet"/>
      <w:lvlText w:val=""/>
      <w:lvlJc w:val="left"/>
      <w:pPr>
        <w:ind w:left="2880" w:hanging="360"/>
      </w:pPr>
      <w:rPr>
        <w:rFonts w:ascii="Symbol" w:hAnsi="Symbol" w:hint="default"/>
      </w:rPr>
    </w:lvl>
    <w:lvl w:ilvl="4" w:tplc="C798CA36">
      <w:start w:val="1"/>
      <w:numFmt w:val="bullet"/>
      <w:lvlText w:val="o"/>
      <w:lvlJc w:val="left"/>
      <w:pPr>
        <w:ind w:left="3600" w:hanging="360"/>
      </w:pPr>
      <w:rPr>
        <w:rFonts w:ascii="Courier New" w:hAnsi="Courier New" w:hint="default"/>
      </w:rPr>
    </w:lvl>
    <w:lvl w:ilvl="5" w:tplc="1A3CD182">
      <w:start w:val="1"/>
      <w:numFmt w:val="bullet"/>
      <w:lvlText w:val=""/>
      <w:lvlJc w:val="left"/>
      <w:pPr>
        <w:ind w:left="4320" w:hanging="360"/>
      </w:pPr>
      <w:rPr>
        <w:rFonts w:ascii="Wingdings" w:hAnsi="Wingdings" w:hint="default"/>
      </w:rPr>
    </w:lvl>
    <w:lvl w:ilvl="6" w:tplc="2764859A">
      <w:start w:val="1"/>
      <w:numFmt w:val="bullet"/>
      <w:lvlText w:val=""/>
      <w:lvlJc w:val="left"/>
      <w:pPr>
        <w:ind w:left="5040" w:hanging="360"/>
      </w:pPr>
      <w:rPr>
        <w:rFonts w:ascii="Symbol" w:hAnsi="Symbol" w:hint="default"/>
      </w:rPr>
    </w:lvl>
    <w:lvl w:ilvl="7" w:tplc="E5A203A6">
      <w:start w:val="1"/>
      <w:numFmt w:val="bullet"/>
      <w:lvlText w:val="o"/>
      <w:lvlJc w:val="left"/>
      <w:pPr>
        <w:ind w:left="5760" w:hanging="360"/>
      </w:pPr>
      <w:rPr>
        <w:rFonts w:ascii="Courier New" w:hAnsi="Courier New" w:hint="default"/>
      </w:rPr>
    </w:lvl>
    <w:lvl w:ilvl="8" w:tplc="52722F64">
      <w:start w:val="1"/>
      <w:numFmt w:val="bullet"/>
      <w:lvlText w:val=""/>
      <w:lvlJc w:val="left"/>
      <w:pPr>
        <w:ind w:left="6480" w:hanging="360"/>
      </w:pPr>
      <w:rPr>
        <w:rFonts w:ascii="Wingdings" w:hAnsi="Wingdings" w:hint="default"/>
      </w:rPr>
    </w:lvl>
  </w:abstractNum>
  <w:abstractNum w:abstractNumId="193" w15:restartNumberingAfterBreak="0">
    <w:nsid w:val="7739584C"/>
    <w:multiLevelType w:val="hybridMultilevel"/>
    <w:tmpl w:val="D696E4C8"/>
    <w:lvl w:ilvl="0" w:tplc="8618BA4E">
      <w:start w:val="1"/>
      <w:numFmt w:val="bullet"/>
      <w:lvlText w:val=""/>
      <w:lvlJc w:val="left"/>
      <w:pPr>
        <w:ind w:left="720" w:hanging="360"/>
      </w:pPr>
      <w:rPr>
        <w:rFonts w:ascii="Symbol" w:hAnsi="Symbol" w:hint="default"/>
      </w:rPr>
    </w:lvl>
    <w:lvl w:ilvl="1" w:tplc="C6E4AFF4">
      <w:start w:val="1"/>
      <w:numFmt w:val="bullet"/>
      <w:lvlText w:val="o"/>
      <w:lvlJc w:val="left"/>
      <w:pPr>
        <w:ind w:left="1440" w:hanging="360"/>
      </w:pPr>
      <w:rPr>
        <w:rFonts w:ascii="Courier New" w:hAnsi="Courier New" w:hint="default"/>
      </w:rPr>
    </w:lvl>
    <w:lvl w:ilvl="2" w:tplc="D54436E8">
      <w:start w:val="1"/>
      <w:numFmt w:val="bullet"/>
      <w:lvlText w:val=""/>
      <w:lvlJc w:val="left"/>
      <w:pPr>
        <w:ind w:left="2160" w:hanging="360"/>
      </w:pPr>
      <w:rPr>
        <w:rFonts w:ascii="Wingdings" w:hAnsi="Wingdings" w:hint="default"/>
      </w:rPr>
    </w:lvl>
    <w:lvl w:ilvl="3" w:tplc="D3F4D8A0">
      <w:start w:val="1"/>
      <w:numFmt w:val="bullet"/>
      <w:lvlText w:val=""/>
      <w:lvlJc w:val="left"/>
      <w:pPr>
        <w:ind w:left="2880" w:hanging="360"/>
      </w:pPr>
      <w:rPr>
        <w:rFonts w:ascii="Symbol" w:hAnsi="Symbol" w:hint="default"/>
      </w:rPr>
    </w:lvl>
    <w:lvl w:ilvl="4" w:tplc="24704A8A">
      <w:start w:val="1"/>
      <w:numFmt w:val="bullet"/>
      <w:lvlText w:val="o"/>
      <w:lvlJc w:val="left"/>
      <w:pPr>
        <w:ind w:left="3600" w:hanging="360"/>
      </w:pPr>
      <w:rPr>
        <w:rFonts w:ascii="Courier New" w:hAnsi="Courier New" w:hint="default"/>
      </w:rPr>
    </w:lvl>
    <w:lvl w:ilvl="5" w:tplc="F6E0B0CA">
      <w:start w:val="1"/>
      <w:numFmt w:val="bullet"/>
      <w:lvlText w:val=""/>
      <w:lvlJc w:val="left"/>
      <w:pPr>
        <w:ind w:left="4320" w:hanging="360"/>
      </w:pPr>
      <w:rPr>
        <w:rFonts w:ascii="Wingdings" w:hAnsi="Wingdings" w:hint="default"/>
      </w:rPr>
    </w:lvl>
    <w:lvl w:ilvl="6" w:tplc="BC92DD28">
      <w:start w:val="1"/>
      <w:numFmt w:val="bullet"/>
      <w:lvlText w:val=""/>
      <w:lvlJc w:val="left"/>
      <w:pPr>
        <w:ind w:left="5040" w:hanging="360"/>
      </w:pPr>
      <w:rPr>
        <w:rFonts w:ascii="Symbol" w:hAnsi="Symbol" w:hint="default"/>
      </w:rPr>
    </w:lvl>
    <w:lvl w:ilvl="7" w:tplc="CB504A0A">
      <w:start w:val="1"/>
      <w:numFmt w:val="bullet"/>
      <w:lvlText w:val="o"/>
      <w:lvlJc w:val="left"/>
      <w:pPr>
        <w:ind w:left="5760" w:hanging="360"/>
      </w:pPr>
      <w:rPr>
        <w:rFonts w:ascii="Courier New" w:hAnsi="Courier New" w:hint="default"/>
      </w:rPr>
    </w:lvl>
    <w:lvl w:ilvl="8" w:tplc="E96C6C86">
      <w:start w:val="1"/>
      <w:numFmt w:val="bullet"/>
      <w:lvlText w:val=""/>
      <w:lvlJc w:val="left"/>
      <w:pPr>
        <w:ind w:left="6480" w:hanging="360"/>
      </w:pPr>
      <w:rPr>
        <w:rFonts w:ascii="Wingdings" w:hAnsi="Wingdings" w:hint="default"/>
      </w:rPr>
    </w:lvl>
  </w:abstractNum>
  <w:abstractNum w:abstractNumId="194" w15:restartNumberingAfterBreak="0">
    <w:nsid w:val="778F0D1F"/>
    <w:multiLevelType w:val="hybridMultilevel"/>
    <w:tmpl w:val="83CEDF44"/>
    <w:lvl w:ilvl="0" w:tplc="AF54D36C">
      <w:numFmt w:val="none"/>
      <w:lvlText w:val=""/>
      <w:lvlJc w:val="left"/>
      <w:pPr>
        <w:tabs>
          <w:tab w:val="num" w:pos="360"/>
        </w:tabs>
      </w:pPr>
    </w:lvl>
    <w:lvl w:ilvl="1" w:tplc="6C42A4D2">
      <w:start w:val="1"/>
      <w:numFmt w:val="lowerLetter"/>
      <w:lvlText w:val="%2."/>
      <w:lvlJc w:val="left"/>
      <w:pPr>
        <w:ind w:left="1440" w:hanging="360"/>
      </w:pPr>
    </w:lvl>
    <w:lvl w:ilvl="2" w:tplc="77C8AB58">
      <w:start w:val="1"/>
      <w:numFmt w:val="lowerRoman"/>
      <w:lvlText w:val="%3."/>
      <w:lvlJc w:val="right"/>
      <w:pPr>
        <w:ind w:left="2160" w:hanging="180"/>
      </w:pPr>
    </w:lvl>
    <w:lvl w:ilvl="3" w:tplc="D66A4DB0">
      <w:start w:val="1"/>
      <w:numFmt w:val="decimal"/>
      <w:lvlText w:val="%4."/>
      <w:lvlJc w:val="left"/>
      <w:pPr>
        <w:ind w:left="2880" w:hanging="360"/>
      </w:pPr>
    </w:lvl>
    <w:lvl w:ilvl="4" w:tplc="DB6EB5FA">
      <w:start w:val="1"/>
      <w:numFmt w:val="lowerLetter"/>
      <w:lvlText w:val="%5."/>
      <w:lvlJc w:val="left"/>
      <w:pPr>
        <w:ind w:left="3600" w:hanging="360"/>
      </w:pPr>
    </w:lvl>
    <w:lvl w:ilvl="5" w:tplc="B6D8F20C">
      <w:start w:val="1"/>
      <w:numFmt w:val="lowerRoman"/>
      <w:lvlText w:val="%6."/>
      <w:lvlJc w:val="right"/>
      <w:pPr>
        <w:ind w:left="4320" w:hanging="180"/>
      </w:pPr>
    </w:lvl>
    <w:lvl w:ilvl="6" w:tplc="4BF0AFA6">
      <w:start w:val="1"/>
      <w:numFmt w:val="decimal"/>
      <w:lvlText w:val="%7."/>
      <w:lvlJc w:val="left"/>
      <w:pPr>
        <w:ind w:left="5040" w:hanging="360"/>
      </w:pPr>
    </w:lvl>
    <w:lvl w:ilvl="7" w:tplc="F2FAF126">
      <w:start w:val="1"/>
      <w:numFmt w:val="lowerLetter"/>
      <w:lvlText w:val="%8."/>
      <w:lvlJc w:val="left"/>
      <w:pPr>
        <w:ind w:left="5760" w:hanging="360"/>
      </w:pPr>
    </w:lvl>
    <w:lvl w:ilvl="8" w:tplc="D59431B0">
      <w:start w:val="1"/>
      <w:numFmt w:val="lowerRoman"/>
      <w:lvlText w:val="%9."/>
      <w:lvlJc w:val="right"/>
      <w:pPr>
        <w:ind w:left="6480" w:hanging="180"/>
      </w:pPr>
    </w:lvl>
  </w:abstractNum>
  <w:abstractNum w:abstractNumId="195" w15:restartNumberingAfterBreak="0">
    <w:nsid w:val="77C98287"/>
    <w:multiLevelType w:val="hybridMultilevel"/>
    <w:tmpl w:val="A2D8EAA4"/>
    <w:lvl w:ilvl="0" w:tplc="23EC6EFA">
      <w:numFmt w:val="bullet"/>
      <w:lvlText w:val="-"/>
      <w:lvlJc w:val="left"/>
      <w:pPr>
        <w:ind w:left="470" w:hanging="360"/>
      </w:pPr>
      <w:rPr>
        <w:rFonts w:ascii="Calibri" w:hAnsi="Calibri" w:hint="default"/>
      </w:rPr>
    </w:lvl>
    <w:lvl w:ilvl="1" w:tplc="FDAC3B46">
      <w:start w:val="1"/>
      <w:numFmt w:val="bullet"/>
      <w:lvlText w:val="o"/>
      <w:lvlJc w:val="left"/>
      <w:pPr>
        <w:ind w:left="1440" w:hanging="360"/>
      </w:pPr>
      <w:rPr>
        <w:rFonts w:ascii="Courier New" w:hAnsi="Courier New" w:hint="default"/>
      </w:rPr>
    </w:lvl>
    <w:lvl w:ilvl="2" w:tplc="7AA69B5C">
      <w:start w:val="1"/>
      <w:numFmt w:val="bullet"/>
      <w:lvlText w:val=""/>
      <w:lvlJc w:val="left"/>
      <w:pPr>
        <w:ind w:left="2160" w:hanging="360"/>
      </w:pPr>
      <w:rPr>
        <w:rFonts w:ascii="Wingdings" w:hAnsi="Wingdings" w:hint="default"/>
      </w:rPr>
    </w:lvl>
    <w:lvl w:ilvl="3" w:tplc="ABC2D6BC">
      <w:start w:val="1"/>
      <w:numFmt w:val="bullet"/>
      <w:lvlText w:val=""/>
      <w:lvlJc w:val="left"/>
      <w:pPr>
        <w:ind w:left="2880" w:hanging="360"/>
      </w:pPr>
      <w:rPr>
        <w:rFonts w:ascii="Symbol" w:hAnsi="Symbol" w:hint="default"/>
      </w:rPr>
    </w:lvl>
    <w:lvl w:ilvl="4" w:tplc="7392239A">
      <w:start w:val="1"/>
      <w:numFmt w:val="bullet"/>
      <w:lvlText w:val="o"/>
      <w:lvlJc w:val="left"/>
      <w:pPr>
        <w:ind w:left="3600" w:hanging="360"/>
      </w:pPr>
      <w:rPr>
        <w:rFonts w:ascii="Courier New" w:hAnsi="Courier New" w:hint="default"/>
      </w:rPr>
    </w:lvl>
    <w:lvl w:ilvl="5" w:tplc="42982296">
      <w:start w:val="1"/>
      <w:numFmt w:val="bullet"/>
      <w:lvlText w:val=""/>
      <w:lvlJc w:val="left"/>
      <w:pPr>
        <w:ind w:left="4320" w:hanging="360"/>
      </w:pPr>
      <w:rPr>
        <w:rFonts w:ascii="Wingdings" w:hAnsi="Wingdings" w:hint="default"/>
      </w:rPr>
    </w:lvl>
    <w:lvl w:ilvl="6" w:tplc="2A58C1E2">
      <w:start w:val="1"/>
      <w:numFmt w:val="bullet"/>
      <w:lvlText w:val=""/>
      <w:lvlJc w:val="left"/>
      <w:pPr>
        <w:ind w:left="5040" w:hanging="360"/>
      </w:pPr>
      <w:rPr>
        <w:rFonts w:ascii="Symbol" w:hAnsi="Symbol" w:hint="default"/>
      </w:rPr>
    </w:lvl>
    <w:lvl w:ilvl="7" w:tplc="8E3276F0">
      <w:start w:val="1"/>
      <w:numFmt w:val="bullet"/>
      <w:lvlText w:val="o"/>
      <w:lvlJc w:val="left"/>
      <w:pPr>
        <w:ind w:left="5760" w:hanging="360"/>
      </w:pPr>
      <w:rPr>
        <w:rFonts w:ascii="Courier New" w:hAnsi="Courier New" w:hint="default"/>
      </w:rPr>
    </w:lvl>
    <w:lvl w:ilvl="8" w:tplc="7B562FFC">
      <w:start w:val="1"/>
      <w:numFmt w:val="bullet"/>
      <w:lvlText w:val=""/>
      <w:lvlJc w:val="left"/>
      <w:pPr>
        <w:ind w:left="6480" w:hanging="360"/>
      </w:pPr>
      <w:rPr>
        <w:rFonts w:ascii="Wingdings" w:hAnsi="Wingdings" w:hint="default"/>
      </w:rPr>
    </w:lvl>
  </w:abstractNum>
  <w:abstractNum w:abstractNumId="196"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8" w15:restartNumberingAfterBreak="0">
    <w:nsid w:val="7B2201EE"/>
    <w:multiLevelType w:val="hybridMultilevel"/>
    <w:tmpl w:val="5F2ED3F2"/>
    <w:lvl w:ilvl="0" w:tplc="99386800">
      <w:start w:val="1"/>
      <w:numFmt w:val="bullet"/>
      <w:lvlText w:val=""/>
      <w:lvlJc w:val="left"/>
      <w:pPr>
        <w:ind w:left="827" w:hanging="360"/>
      </w:pPr>
      <w:rPr>
        <w:rFonts w:ascii="Symbol" w:hAnsi="Symbol" w:hint="default"/>
      </w:rPr>
    </w:lvl>
    <w:lvl w:ilvl="1" w:tplc="4EC89D22">
      <w:start w:val="1"/>
      <w:numFmt w:val="bullet"/>
      <w:lvlText w:val="o"/>
      <w:lvlJc w:val="left"/>
      <w:pPr>
        <w:ind w:left="1440" w:hanging="360"/>
      </w:pPr>
      <w:rPr>
        <w:rFonts w:ascii="Courier New" w:hAnsi="Courier New" w:hint="default"/>
      </w:rPr>
    </w:lvl>
    <w:lvl w:ilvl="2" w:tplc="BDEED29A">
      <w:start w:val="1"/>
      <w:numFmt w:val="bullet"/>
      <w:lvlText w:val=""/>
      <w:lvlJc w:val="left"/>
      <w:pPr>
        <w:ind w:left="2160" w:hanging="360"/>
      </w:pPr>
      <w:rPr>
        <w:rFonts w:ascii="Wingdings" w:hAnsi="Wingdings" w:hint="default"/>
      </w:rPr>
    </w:lvl>
    <w:lvl w:ilvl="3" w:tplc="04602098">
      <w:start w:val="1"/>
      <w:numFmt w:val="bullet"/>
      <w:lvlText w:val=""/>
      <w:lvlJc w:val="left"/>
      <w:pPr>
        <w:ind w:left="2880" w:hanging="360"/>
      </w:pPr>
      <w:rPr>
        <w:rFonts w:ascii="Symbol" w:hAnsi="Symbol" w:hint="default"/>
      </w:rPr>
    </w:lvl>
    <w:lvl w:ilvl="4" w:tplc="E51CFAFA">
      <w:start w:val="1"/>
      <w:numFmt w:val="bullet"/>
      <w:lvlText w:val="o"/>
      <w:lvlJc w:val="left"/>
      <w:pPr>
        <w:ind w:left="3600" w:hanging="360"/>
      </w:pPr>
      <w:rPr>
        <w:rFonts w:ascii="Courier New" w:hAnsi="Courier New" w:hint="default"/>
      </w:rPr>
    </w:lvl>
    <w:lvl w:ilvl="5" w:tplc="DBA633B6">
      <w:start w:val="1"/>
      <w:numFmt w:val="bullet"/>
      <w:lvlText w:val=""/>
      <w:lvlJc w:val="left"/>
      <w:pPr>
        <w:ind w:left="4320" w:hanging="360"/>
      </w:pPr>
      <w:rPr>
        <w:rFonts w:ascii="Wingdings" w:hAnsi="Wingdings" w:hint="default"/>
      </w:rPr>
    </w:lvl>
    <w:lvl w:ilvl="6" w:tplc="55923220">
      <w:start w:val="1"/>
      <w:numFmt w:val="bullet"/>
      <w:lvlText w:val=""/>
      <w:lvlJc w:val="left"/>
      <w:pPr>
        <w:ind w:left="5040" w:hanging="360"/>
      </w:pPr>
      <w:rPr>
        <w:rFonts w:ascii="Symbol" w:hAnsi="Symbol" w:hint="default"/>
      </w:rPr>
    </w:lvl>
    <w:lvl w:ilvl="7" w:tplc="7F7C15C4">
      <w:start w:val="1"/>
      <w:numFmt w:val="bullet"/>
      <w:lvlText w:val="o"/>
      <w:lvlJc w:val="left"/>
      <w:pPr>
        <w:ind w:left="5760" w:hanging="360"/>
      </w:pPr>
      <w:rPr>
        <w:rFonts w:ascii="Courier New" w:hAnsi="Courier New" w:hint="default"/>
      </w:rPr>
    </w:lvl>
    <w:lvl w:ilvl="8" w:tplc="627A62FA">
      <w:start w:val="1"/>
      <w:numFmt w:val="bullet"/>
      <w:lvlText w:val=""/>
      <w:lvlJc w:val="left"/>
      <w:pPr>
        <w:ind w:left="6480" w:hanging="360"/>
      </w:pPr>
      <w:rPr>
        <w:rFonts w:ascii="Wingdings" w:hAnsi="Wingdings" w:hint="default"/>
      </w:rPr>
    </w:lvl>
  </w:abstractNum>
  <w:abstractNum w:abstractNumId="199"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1"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2"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4"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5"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87390681">
    <w:abstractNumId w:val="201"/>
  </w:num>
  <w:num w:numId="7" w16cid:durableId="1435127114">
    <w:abstractNumId w:val="183"/>
  </w:num>
  <w:num w:numId="8" w16cid:durableId="313485463">
    <w:abstractNumId w:val="197"/>
  </w:num>
  <w:num w:numId="9" w16cid:durableId="605237122">
    <w:abstractNumId w:val="56"/>
  </w:num>
  <w:num w:numId="10" w16cid:durableId="1300720310">
    <w:abstractNumId w:val="137"/>
  </w:num>
  <w:num w:numId="11" w16cid:durableId="462308385">
    <w:abstractNumId w:val="77"/>
  </w:num>
  <w:num w:numId="12" w16cid:durableId="1259555523">
    <w:abstractNumId w:val="173"/>
  </w:num>
  <w:num w:numId="13" w16cid:durableId="453914364">
    <w:abstractNumId w:val="42"/>
  </w:num>
  <w:num w:numId="14" w16cid:durableId="909270538">
    <w:abstractNumId w:val="103"/>
  </w:num>
  <w:num w:numId="15" w16cid:durableId="1123307480">
    <w:abstractNumId w:val="177"/>
  </w:num>
  <w:num w:numId="16" w16cid:durableId="1451170884">
    <w:abstractNumId w:val="203"/>
  </w:num>
  <w:num w:numId="17" w16cid:durableId="416292648">
    <w:abstractNumId w:val="123"/>
  </w:num>
  <w:num w:numId="18" w16cid:durableId="43065502">
    <w:abstractNumId w:val="106"/>
  </w:num>
  <w:num w:numId="19" w16cid:durableId="270820539">
    <w:abstractNumId w:val="130"/>
  </w:num>
  <w:num w:numId="20" w16cid:durableId="1696033305">
    <w:abstractNumId w:val="48"/>
  </w:num>
  <w:num w:numId="21" w16cid:durableId="1359700348">
    <w:abstractNumId w:val="104"/>
  </w:num>
  <w:num w:numId="22" w16cid:durableId="1593975839">
    <w:abstractNumId w:val="95"/>
  </w:num>
  <w:num w:numId="23" w16cid:durableId="640691960">
    <w:abstractNumId w:val="35"/>
  </w:num>
  <w:num w:numId="24" w16cid:durableId="166994647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3630262">
    <w:abstractNumId w:val="61"/>
  </w:num>
  <w:num w:numId="26" w16cid:durableId="1966036465">
    <w:abstractNumId w:val="6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2109421997">
    <w:abstractNumId w:val="121"/>
  </w:num>
  <w:num w:numId="28" w16cid:durableId="1875537453">
    <w:abstractNumId w:val="101"/>
  </w:num>
  <w:num w:numId="29" w16cid:durableId="135341516">
    <w:abstractNumId w:val="66"/>
  </w:num>
  <w:num w:numId="30" w16cid:durableId="1638146143">
    <w:abstractNumId w:val="157"/>
  </w:num>
  <w:num w:numId="31" w16cid:durableId="2004817948">
    <w:abstractNumId w:val="124"/>
  </w:num>
  <w:num w:numId="32" w16cid:durableId="266234273">
    <w:abstractNumId w:val="116"/>
  </w:num>
  <w:num w:numId="33" w16cid:durableId="172383495">
    <w:abstractNumId w:val="36"/>
  </w:num>
  <w:num w:numId="34" w16cid:durableId="2002852456">
    <w:abstractNumId w:val="81"/>
  </w:num>
  <w:num w:numId="35" w16cid:durableId="1448424847">
    <w:abstractNumId w:val="129"/>
  </w:num>
  <w:num w:numId="36" w16cid:durableId="1908108850">
    <w:abstractNumId w:val="98"/>
  </w:num>
  <w:num w:numId="37" w16cid:durableId="345794454">
    <w:abstractNumId w:val="139"/>
  </w:num>
  <w:num w:numId="38" w16cid:durableId="165676855">
    <w:abstractNumId w:val="75"/>
  </w:num>
  <w:num w:numId="39" w16cid:durableId="29697081">
    <w:abstractNumId w:val="52"/>
  </w:num>
  <w:num w:numId="40" w16cid:durableId="1080174228">
    <w:abstractNumId w:val="134"/>
  </w:num>
  <w:num w:numId="41" w16cid:durableId="454249241">
    <w:abstractNumId w:val="80"/>
  </w:num>
  <w:num w:numId="42" w16cid:durableId="454258781">
    <w:abstractNumId w:val="120"/>
  </w:num>
  <w:num w:numId="43" w16cid:durableId="1425802794">
    <w:abstractNumId w:val="85"/>
  </w:num>
  <w:num w:numId="44" w16cid:durableId="321979793">
    <w:abstractNumId w:val="188"/>
  </w:num>
  <w:num w:numId="45" w16cid:durableId="412823174">
    <w:abstractNumId w:val="57"/>
  </w:num>
  <w:num w:numId="46" w16cid:durableId="619412987">
    <w:abstractNumId w:val="94"/>
  </w:num>
  <w:num w:numId="47" w16cid:durableId="1587879735">
    <w:abstractNumId w:val="58"/>
  </w:num>
  <w:num w:numId="48" w16cid:durableId="438525691">
    <w:abstractNumId w:val="115"/>
  </w:num>
  <w:num w:numId="49" w16cid:durableId="5402503">
    <w:abstractNumId w:val="73"/>
  </w:num>
  <w:num w:numId="50" w16cid:durableId="589196569">
    <w:abstractNumId w:val="125"/>
  </w:num>
  <w:num w:numId="51" w16cid:durableId="2088916835">
    <w:abstractNumId w:val="196"/>
  </w:num>
  <w:num w:numId="52" w16cid:durableId="970130838">
    <w:abstractNumId w:val="45"/>
  </w:num>
  <w:num w:numId="53" w16cid:durableId="1685983200">
    <w:abstractNumId w:val="24"/>
  </w:num>
  <w:num w:numId="54" w16cid:durableId="876696791">
    <w:abstractNumId w:val="39"/>
  </w:num>
  <w:num w:numId="55" w16cid:durableId="1355768093">
    <w:abstractNumId w:val="82"/>
  </w:num>
  <w:num w:numId="56" w16cid:durableId="1391339948">
    <w:abstractNumId w:val="200"/>
  </w:num>
  <w:num w:numId="57" w16cid:durableId="1961640555">
    <w:abstractNumId w:val="76"/>
  </w:num>
  <w:num w:numId="58" w16cid:durableId="1581913246">
    <w:abstractNumId w:val="22"/>
  </w:num>
  <w:num w:numId="59" w16cid:durableId="1559777592">
    <w:abstractNumId w:val="205"/>
  </w:num>
  <w:num w:numId="60" w16cid:durableId="1035081794">
    <w:abstractNumId w:val="199"/>
  </w:num>
  <w:num w:numId="61" w16cid:durableId="39600193">
    <w:abstractNumId w:val="10"/>
  </w:num>
  <w:num w:numId="62" w16cid:durableId="1652634003">
    <w:abstractNumId w:val="11"/>
  </w:num>
  <w:num w:numId="63" w16cid:durableId="1149325577">
    <w:abstractNumId w:val="49"/>
  </w:num>
  <w:num w:numId="64" w16cid:durableId="814417633">
    <w:abstractNumId w:val="108"/>
  </w:num>
  <w:num w:numId="65" w16cid:durableId="1348020791">
    <w:abstractNumId w:val="166"/>
  </w:num>
  <w:num w:numId="66" w16cid:durableId="119693380">
    <w:abstractNumId w:val="77"/>
  </w:num>
  <w:num w:numId="67" w16cid:durableId="1650092680">
    <w:abstractNumId w:val="41"/>
  </w:num>
  <w:num w:numId="68" w16cid:durableId="1211649057">
    <w:abstractNumId w:val="77"/>
  </w:num>
  <w:num w:numId="69" w16cid:durableId="989871637">
    <w:abstractNumId w:val="112"/>
  </w:num>
  <w:num w:numId="70" w16cid:durableId="946620094">
    <w:abstractNumId w:val="186"/>
  </w:num>
  <w:num w:numId="71" w16cid:durableId="96676623">
    <w:abstractNumId w:val="163"/>
  </w:num>
  <w:num w:numId="72" w16cid:durableId="1505362435">
    <w:abstractNumId w:val="90"/>
  </w:num>
  <w:num w:numId="73" w16cid:durableId="1354334012">
    <w:abstractNumId w:val="140"/>
  </w:num>
  <w:num w:numId="74" w16cid:durableId="75248689">
    <w:abstractNumId w:val="25"/>
  </w:num>
  <w:num w:numId="75" w16cid:durableId="858936014">
    <w:abstractNumId w:val="159"/>
  </w:num>
  <w:num w:numId="76" w16cid:durableId="645089640">
    <w:abstractNumId w:val="147"/>
  </w:num>
  <w:num w:numId="77" w16cid:durableId="647244399">
    <w:abstractNumId w:val="31"/>
  </w:num>
  <w:num w:numId="78" w16cid:durableId="1486242997">
    <w:abstractNumId w:val="69"/>
  </w:num>
  <w:num w:numId="79" w16cid:durableId="155613289">
    <w:abstractNumId w:val="53"/>
  </w:num>
  <w:num w:numId="80" w16cid:durableId="926382697">
    <w:abstractNumId w:val="77"/>
  </w:num>
  <w:num w:numId="81" w16cid:durableId="2010793625">
    <w:abstractNumId w:val="77"/>
  </w:num>
  <w:num w:numId="82" w16cid:durableId="170488421">
    <w:abstractNumId w:val="77"/>
  </w:num>
  <w:num w:numId="83" w16cid:durableId="891043749">
    <w:abstractNumId w:val="77"/>
  </w:num>
  <w:num w:numId="84" w16cid:durableId="638724448">
    <w:abstractNumId w:val="26"/>
  </w:num>
  <w:num w:numId="85" w16cid:durableId="336884498">
    <w:abstractNumId w:val="132"/>
  </w:num>
  <w:num w:numId="86" w16cid:durableId="1694459471">
    <w:abstractNumId w:val="77"/>
  </w:num>
  <w:num w:numId="87" w16cid:durableId="1156414186">
    <w:abstractNumId w:val="77"/>
  </w:num>
  <w:num w:numId="88" w16cid:durableId="153034671">
    <w:abstractNumId w:val="194"/>
  </w:num>
  <w:num w:numId="89" w16cid:durableId="1579634133">
    <w:abstractNumId w:val="29"/>
  </w:num>
  <w:num w:numId="90" w16cid:durableId="1466775675">
    <w:abstractNumId w:val="190"/>
  </w:num>
  <w:num w:numId="91" w16cid:durableId="672880021">
    <w:abstractNumId w:val="164"/>
  </w:num>
  <w:num w:numId="92" w16cid:durableId="39596378">
    <w:abstractNumId w:val="169"/>
  </w:num>
  <w:num w:numId="93" w16cid:durableId="345062461">
    <w:abstractNumId w:val="21"/>
  </w:num>
  <w:num w:numId="94" w16cid:durableId="1423452191">
    <w:abstractNumId w:val="127"/>
  </w:num>
  <w:num w:numId="95" w16cid:durableId="675616123">
    <w:abstractNumId w:val="14"/>
  </w:num>
  <w:num w:numId="96" w16cid:durableId="49815401">
    <w:abstractNumId w:val="174"/>
  </w:num>
  <w:num w:numId="97" w16cid:durableId="1944342764">
    <w:abstractNumId w:val="142"/>
  </w:num>
  <w:num w:numId="98" w16cid:durableId="222912864">
    <w:abstractNumId w:val="117"/>
  </w:num>
  <w:num w:numId="99" w16cid:durableId="337461565">
    <w:abstractNumId w:val="13"/>
  </w:num>
  <w:num w:numId="100" w16cid:durableId="1842114815">
    <w:abstractNumId w:val="92"/>
  </w:num>
  <w:num w:numId="101" w16cid:durableId="1588272759">
    <w:abstractNumId w:val="149"/>
  </w:num>
  <w:num w:numId="102" w16cid:durableId="699745255">
    <w:abstractNumId w:val="30"/>
  </w:num>
  <w:num w:numId="103" w16cid:durableId="222523258">
    <w:abstractNumId w:val="107"/>
  </w:num>
  <w:num w:numId="104" w16cid:durableId="1827621549">
    <w:abstractNumId w:val="133"/>
  </w:num>
  <w:num w:numId="105" w16cid:durableId="1120032679">
    <w:abstractNumId w:val="88"/>
  </w:num>
  <w:num w:numId="106" w16cid:durableId="1498643714">
    <w:abstractNumId w:val="128"/>
  </w:num>
  <w:num w:numId="107" w16cid:durableId="534774733">
    <w:abstractNumId w:val="193"/>
  </w:num>
  <w:num w:numId="108" w16cid:durableId="1837259870">
    <w:abstractNumId w:val="156"/>
  </w:num>
  <w:num w:numId="109" w16cid:durableId="679505748">
    <w:abstractNumId w:val="178"/>
  </w:num>
  <w:num w:numId="110" w16cid:durableId="915944722">
    <w:abstractNumId w:val="16"/>
  </w:num>
  <w:num w:numId="111" w16cid:durableId="907302021">
    <w:abstractNumId w:val="51"/>
  </w:num>
  <w:num w:numId="112" w16cid:durableId="1993218118">
    <w:abstractNumId w:val="12"/>
  </w:num>
  <w:num w:numId="113" w16cid:durableId="1332294886">
    <w:abstractNumId w:val="135"/>
  </w:num>
  <w:num w:numId="114" w16cid:durableId="1515463364">
    <w:abstractNumId w:val="64"/>
  </w:num>
  <w:num w:numId="115" w16cid:durableId="2129929381">
    <w:abstractNumId w:val="152"/>
  </w:num>
  <w:num w:numId="116" w16cid:durableId="533805691">
    <w:abstractNumId w:val="17"/>
  </w:num>
  <w:num w:numId="117" w16cid:durableId="1899516640">
    <w:abstractNumId w:val="97"/>
  </w:num>
  <w:num w:numId="118" w16cid:durableId="594749957">
    <w:abstractNumId w:val="71"/>
  </w:num>
  <w:num w:numId="119" w16cid:durableId="2069380801">
    <w:abstractNumId w:val="37"/>
  </w:num>
  <w:num w:numId="120" w16cid:durableId="1978683747">
    <w:abstractNumId w:val="155"/>
  </w:num>
  <w:num w:numId="121" w16cid:durableId="1092312746">
    <w:abstractNumId w:val="151"/>
  </w:num>
  <w:num w:numId="122" w16cid:durableId="381171939">
    <w:abstractNumId w:val="63"/>
  </w:num>
  <w:num w:numId="123" w16cid:durableId="1422607623">
    <w:abstractNumId w:val="55"/>
  </w:num>
  <w:num w:numId="124" w16cid:durableId="826212623">
    <w:abstractNumId w:val="181"/>
  </w:num>
  <w:num w:numId="125" w16cid:durableId="128397127">
    <w:abstractNumId w:val="141"/>
  </w:num>
  <w:num w:numId="126" w16cid:durableId="244383829">
    <w:abstractNumId w:val="67"/>
  </w:num>
  <w:num w:numId="127" w16cid:durableId="510460879">
    <w:abstractNumId w:val="154"/>
  </w:num>
  <w:num w:numId="128" w16cid:durableId="1808472435">
    <w:abstractNumId w:val="32"/>
  </w:num>
  <w:num w:numId="129" w16cid:durableId="559748888">
    <w:abstractNumId w:val="62"/>
  </w:num>
  <w:num w:numId="130" w16cid:durableId="1453791397">
    <w:abstractNumId w:val="175"/>
  </w:num>
  <w:num w:numId="131" w16cid:durableId="2048488139">
    <w:abstractNumId w:val="44"/>
  </w:num>
  <w:num w:numId="132" w16cid:durableId="20979141">
    <w:abstractNumId w:val="99"/>
  </w:num>
  <w:num w:numId="133" w16cid:durableId="999231092">
    <w:abstractNumId w:val="195"/>
  </w:num>
  <w:num w:numId="134" w16cid:durableId="1047684936">
    <w:abstractNumId w:val="96"/>
  </w:num>
  <w:num w:numId="135" w16cid:durableId="130752395">
    <w:abstractNumId w:val="138"/>
  </w:num>
  <w:num w:numId="136" w16cid:durableId="1941060994">
    <w:abstractNumId w:val="34"/>
  </w:num>
  <w:num w:numId="137" w16cid:durableId="588461487">
    <w:abstractNumId w:val="184"/>
  </w:num>
  <w:num w:numId="138" w16cid:durableId="1417440982">
    <w:abstractNumId w:val="40"/>
  </w:num>
  <w:num w:numId="139" w16cid:durableId="427195686">
    <w:abstractNumId w:val="110"/>
  </w:num>
  <w:num w:numId="140" w16cid:durableId="1749691582">
    <w:abstractNumId w:val="192"/>
  </w:num>
  <w:num w:numId="141" w16cid:durableId="1025861435">
    <w:abstractNumId w:val="84"/>
  </w:num>
  <w:num w:numId="142" w16cid:durableId="541475710">
    <w:abstractNumId w:val="198"/>
  </w:num>
  <w:num w:numId="143" w16cid:durableId="23021961">
    <w:abstractNumId w:val="153"/>
  </w:num>
  <w:num w:numId="144" w16cid:durableId="1179662161">
    <w:abstractNumId w:val="185"/>
  </w:num>
  <w:num w:numId="145" w16cid:durableId="939920187">
    <w:abstractNumId w:val="79"/>
  </w:num>
  <w:num w:numId="146" w16cid:durableId="2067293919">
    <w:abstractNumId w:val="43"/>
  </w:num>
  <w:num w:numId="147" w16cid:durableId="1704861131">
    <w:abstractNumId w:val="162"/>
  </w:num>
  <w:num w:numId="148" w16cid:durableId="2093773676">
    <w:abstractNumId w:val="180"/>
  </w:num>
  <w:num w:numId="149" w16cid:durableId="1855458557">
    <w:abstractNumId w:val="100"/>
  </w:num>
  <w:num w:numId="150" w16cid:durableId="712123325">
    <w:abstractNumId w:val="46"/>
  </w:num>
  <w:num w:numId="151" w16cid:durableId="332149580">
    <w:abstractNumId w:val="113"/>
  </w:num>
  <w:num w:numId="152" w16cid:durableId="227038317">
    <w:abstractNumId w:val="179"/>
  </w:num>
  <w:num w:numId="153" w16cid:durableId="126624992">
    <w:abstractNumId w:val="89"/>
  </w:num>
  <w:num w:numId="154" w16cid:durableId="1050349896">
    <w:abstractNumId w:val="27"/>
  </w:num>
  <w:num w:numId="155" w16cid:durableId="1896772975">
    <w:abstractNumId w:val="131"/>
  </w:num>
  <w:num w:numId="156" w16cid:durableId="4137258">
    <w:abstractNumId w:val="114"/>
  </w:num>
  <w:num w:numId="157" w16cid:durableId="1682704135">
    <w:abstractNumId w:val="126"/>
  </w:num>
  <w:num w:numId="158" w16cid:durableId="1304778229">
    <w:abstractNumId w:val="171"/>
  </w:num>
  <w:num w:numId="159" w16cid:durableId="1704089636">
    <w:abstractNumId w:val="182"/>
  </w:num>
  <w:num w:numId="160" w16cid:durableId="1077245071">
    <w:abstractNumId w:val="187"/>
  </w:num>
  <w:num w:numId="161" w16cid:durableId="1363163386">
    <w:abstractNumId w:val="144"/>
  </w:num>
  <w:num w:numId="162" w16cid:durableId="612978649">
    <w:abstractNumId w:val="172"/>
  </w:num>
  <w:num w:numId="163" w16cid:durableId="691884320">
    <w:abstractNumId w:val="111"/>
  </w:num>
  <w:num w:numId="164" w16cid:durableId="986518098">
    <w:abstractNumId w:val="59"/>
  </w:num>
  <w:num w:numId="165" w16cid:durableId="1314598244">
    <w:abstractNumId w:val="33"/>
  </w:num>
  <w:num w:numId="166" w16cid:durableId="1289160877">
    <w:abstractNumId w:val="168"/>
  </w:num>
  <w:num w:numId="167" w16cid:durableId="454252035">
    <w:abstractNumId w:val="18"/>
  </w:num>
  <w:num w:numId="168" w16cid:durableId="55663268">
    <w:abstractNumId w:val="0"/>
  </w:num>
  <w:num w:numId="169" w16cid:durableId="1565753106">
    <w:abstractNumId w:val="28"/>
  </w:num>
  <w:num w:numId="170" w16cid:durableId="1014191628">
    <w:abstractNumId w:val="54"/>
  </w:num>
  <w:num w:numId="171" w16cid:durableId="1219903155">
    <w:abstractNumId w:val="146"/>
  </w:num>
  <w:num w:numId="172" w16cid:durableId="1739548888">
    <w:abstractNumId w:val="20"/>
  </w:num>
  <w:num w:numId="173" w16cid:durableId="2015372170">
    <w:abstractNumId w:val="23"/>
  </w:num>
  <w:num w:numId="174" w16cid:durableId="399983966">
    <w:abstractNumId w:val="86"/>
  </w:num>
  <w:num w:numId="175" w16cid:durableId="1785029829">
    <w:abstractNumId w:val="161"/>
  </w:num>
  <w:num w:numId="176" w16cid:durableId="2068524297">
    <w:abstractNumId w:val="68"/>
  </w:num>
  <w:num w:numId="177" w16cid:durableId="852186100">
    <w:abstractNumId w:val="143"/>
  </w:num>
  <w:num w:numId="178" w16cid:durableId="1725525906">
    <w:abstractNumId w:val="47"/>
  </w:num>
  <w:num w:numId="179" w16cid:durableId="789663427">
    <w:abstractNumId w:val="47"/>
    <w:lvlOverride w:ilvl="0">
      <w:startOverride w:val="1"/>
    </w:lvlOverride>
  </w:num>
  <w:num w:numId="180" w16cid:durableId="1049256434">
    <w:abstractNumId w:val="7"/>
  </w:num>
  <w:num w:numId="181" w16cid:durableId="2081632670">
    <w:abstractNumId w:val="109"/>
  </w:num>
  <w:num w:numId="182" w16cid:durableId="1663970100">
    <w:abstractNumId w:val="19"/>
  </w:num>
  <w:num w:numId="183" w16cid:durableId="312755760">
    <w:abstractNumId w:val="74"/>
  </w:num>
  <w:num w:numId="184" w16cid:durableId="1338312827">
    <w:abstractNumId w:val="83"/>
  </w:num>
  <w:num w:numId="185" w16cid:durableId="1180123091">
    <w:abstractNumId w:val="72"/>
  </w:num>
  <w:num w:numId="186" w16cid:durableId="858352372">
    <w:abstractNumId w:val="119"/>
  </w:num>
  <w:num w:numId="187" w16cid:durableId="503906550">
    <w:abstractNumId w:val="136"/>
  </w:num>
  <w:num w:numId="188" w16cid:durableId="825710090">
    <w:abstractNumId w:val="145"/>
  </w:num>
  <w:num w:numId="189" w16cid:durableId="1320499603">
    <w:abstractNumId w:val="87"/>
  </w:num>
  <w:num w:numId="190" w16cid:durableId="1197811650">
    <w:abstractNumId w:val="118"/>
  </w:num>
  <w:num w:numId="191" w16cid:durableId="512494411">
    <w:abstractNumId w:val="15"/>
  </w:num>
  <w:num w:numId="192" w16cid:durableId="1963883384">
    <w:abstractNumId w:val="176"/>
  </w:num>
  <w:num w:numId="193" w16cid:durableId="446779655">
    <w:abstractNumId w:val="50"/>
  </w:num>
  <w:num w:numId="194" w16cid:durableId="1935092634">
    <w:abstractNumId w:val="91"/>
  </w:num>
  <w:num w:numId="195" w16cid:durableId="1028751294">
    <w:abstractNumId w:val="170"/>
  </w:num>
  <w:num w:numId="196" w16cid:durableId="811141509">
    <w:abstractNumId w:val="105"/>
  </w:num>
  <w:num w:numId="197" w16cid:durableId="740102893">
    <w:abstractNumId w:val="189"/>
  </w:num>
  <w:num w:numId="198" w16cid:durableId="1143305206">
    <w:abstractNumId w:val="38"/>
  </w:num>
  <w:num w:numId="199" w16cid:durableId="996034993">
    <w:abstractNumId w:val="167"/>
  </w:num>
  <w:num w:numId="200" w16cid:durableId="502549932">
    <w:abstractNumId w:val="191"/>
  </w:num>
  <w:num w:numId="201" w16cid:durableId="219633738">
    <w:abstractNumId w:val="65"/>
  </w:num>
  <w:num w:numId="202" w16cid:durableId="956987846">
    <w:abstractNumId w:val="60"/>
  </w:num>
  <w:num w:numId="203" w16cid:durableId="151800269">
    <w:abstractNumId w:val="202"/>
  </w:num>
  <w:num w:numId="204" w16cid:durableId="73742174">
    <w:abstractNumId w:val="158"/>
  </w:num>
  <w:num w:numId="205" w16cid:durableId="1322656694">
    <w:abstractNumId w:val="165"/>
  </w:num>
  <w:num w:numId="206" w16cid:durableId="1942908879">
    <w:abstractNumId w:val="78"/>
  </w:num>
  <w:num w:numId="207" w16cid:durableId="353000460">
    <w:abstractNumId w:val="93"/>
  </w:num>
  <w:num w:numId="208" w16cid:durableId="1831483328">
    <w:abstractNumId w:val="150"/>
  </w:num>
  <w:num w:numId="209" w16cid:durableId="1464346653">
    <w:abstractNumId w:val="102"/>
  </w:num>
  <w:num w:numId="210" w16cid:durableId="938831893">
    <w:abstractNumId w:val="148"/>
  </w:num>
  <w:num w:numId="211" w16cid:durableId="507065379">
    <w:abstractNumId w:val="122"/>
  </w:num>
  <w:num w:numId="212" w16cid:durableId="895505409">
    <w:abstractNumId w:val="160"/>
  </w:num>
  <w:num w:numId="213" w16cid:durableId="1157963242">
    <w:abstractNumId w:val="204"/>
  </w:num>
  <w:num w:numId="214" w16cid:durableId="1442258373">
    <w:abstractNumId w:val="77"/>
  </w:num>
  <w:num w:numId="215" w16cid:durableId="169688770">
    <w:abstractNumId w:val="77"/>
  </w:num>
  <w:num w:numId="216" w16cid:durableId="1783913181">
    <w:abstractNumId w:val="70"/>
  </w:num>
  <w:numIdMacAtCleanup w:val="2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DC2"/>
    <w:rsid w:val="00003841"/>
    <w:rsid w:val="00005F5C"/>
    <w:rsid w:val="000062FA"/>
    <w:rsid w:val="0000716D"/>
    <w:rsid w:val="00007D97"/>
    <w:rsid w:val="00011883"/>
    <w:rsid w:val="0001217D"/>
    <w:rsid w:val="0001375B"/>
    <w:rsid w:val="00013A52"/>
    <w:rsid w:val="000141AE"/>
    <w:rsid w:val="00014410"/>
    <w:rsid w:val="00014591"/>
    <w:rsid w:val="00014792"/>
    <w:rsid w:val="00014B60"/>
    <w:rsid w:val="00014F48"/>
    <w:rsid w:val="000152A8"/>
    <w:rsid w:val="00015953"/>
    <w:rsid w:val="00015A9D"/>
    <w:rsid w:val="00015F06"/>
    <w:rsid w:val="00020548"/>
    <w:rsid w:val="00021388"/>
    <w:rsid w:val="00022569"/>
    <w:rsid w:val="000244B8"/>
    <w:rsid w:val="00025B9C"/>
    <w:rsid w:val="00025CD5"/>
    <w:rsid w:val="00026155"/>
    <w:rsid w:val="00026667"/>
    <w:rsid w:val="0002765E"/>
    <w:rsid w:val="00027D61"/>
    <w:rsid w:val="000303BF"/>
    <w:rsid w:val="000309DB"/>
    <w:rsid w:val="00030A68"/>
    <w:rsid w:val="000325C9"/>
    <w:rsid w:val="000326F6"/>
    <w:rsid w:val="00032A9F"/>
    <w:rsid w:val="00032BBA"/>
    <w:rsid w:val="0003389C"/>
    <w:rsid w:val="00033BA0"/>
    <w:rsid w:val="00034E19"/>
    <w:rsid w:val="00034FF1"/>
    <w:rsid w:val="00035295"/>
    <w:rsid w:val="00035C19"/>
    <w:rsid w:val="00035E7D"/>
    <w:rsid w:val="00036CBD"/>
    <w:rsid w:val="00037B97"/>
    <w:rsid w:val="00041C07"/>
    <w:rsid w:val="00042DB8"/>
    <w:rsid w:val="00043459"/>
    <w:rsid w:val="00043688"/>
    <w:rsid w:val="000439CE"/>
    <w:rsid w:val="00043D44"/>
    <w:rsid w:val="00043F27"/>
    <w:rsid w:val="000450BF"/>
    <w:rsid w:val="00045DCF"/>
    <w:rsid w:val="00046044"/>
    <w:rsid w:val="00046293"/>
    <w:rsid w:val="000462BC"/>
    <w:rsid w:val="0004724C"/>
    <w:rsid w:val="00047C57"/>
    <w:rsid w:val="000527FB"/>
    <w:rsid w:val="0005281B"/>
    <w:rsid w:val="00052BF7"/>
    <w:rsid w:val="0005488E"/>
    <w:rsid w:val="00055736"/>
    <w:rsid w:val="00055804"/>
    <w:rsid w:val="0005617B"/>
    <w:rsid w:val="00056818"/>
    <w:rsid w:val="00057BBA"/>
    <w:rsid w:val="00057F4A"/>
    <w:rsid w:val="00060275"/>
    <w:rsid w:val="000610D4"/>
    <w:rsid w:val="00061ADD"/>
    <w:rsid w:val="00061DF4"/>
    <w:rsid w:val="000625B8"/>
    <w:rsid w:val="000631F7"/>
    <w:rsid w:val="00064589"/>
    <w:rsid w:val="0006470F"/>
    <w:rsid w:val="000650A9"/>
    <w:rsid w:val="000653F1"/>
    <w:rsid w:val="00065612"/>
    <w:rsid w:val="00067067"/>
    <w:rsid w:val="000674D2"/>
    <w:rsid w:val="0006771D"/>
    <w:rsid w:val="000705D7"/>
    <w:rsid w:val="000706B1"/>
    <w:rsid w:val="00070731"/>
    <w:rsid w:val="00072601"/>
    <w:rsid w:val="00073413"/>
    <w:rsid w:val="000738BC"/>
    <w:rsid w:val="00076B0B"/>
    <w:rsid w:val="00076CAD"/>
    <w:rsid w:val="0008087C"/>
    <w:rsid w:val="000809BD"/>
    <w:rsid w:val="00083575"/>
    <w:rsid w:val="00083810"/>
    <w:rsid w:val="00084419"/>
    <w:rsid w:val="00084DDE"/>
    <w:rsid w:val="00086782"/>
    <w:rsid w:val="00086D31"/>
    <w:rsid w:val="00087FEA"/>
    <w:rsid w:val="00092ADB"/>
    <w:rsid w:val="00094D2D"/>
    <w:rsid w:val="00095048"/>
    <w:rsid w:val="00095840"/>
    <w:rsid w:val="000969B3"/>
    <w:rsid w:val="0009738D"/>
    <w:rsid w:val="000A2235"/>
    <w:rsid w:val="000A43B7"/>
    <w:rsid w:val="000A496F"/>
    <w:rsid w:val="000A4A55"/>
    <w:rsid w:val="000A60A0"/>
    <w:rsid w:val="000A7747"/>
    <w:rsid w:val="000B004D"/>
    <w:rsid w:val="000B187C"/>
    <w:rsid w:val="000B236D"/>
    <w:rsid w:val="000B6F4E"/>
    <w:rsid w:val="000B7FA2"/>
    <w:rsid w:val="000C04E3"/>
    <w:rsid w:val="000C065F"/>
    <w:rsid w:val="000C0C05"/>
    <w:rsid w:val="000C1AAF"/>
    <w:rsid w:val="000C3418"/>
    <w:rsid w:val="000C4648"/>
    <w:rsid w:val="000C4B25"/>
    <w:rsid w:val="000C59AD"/>
    <w:rsid w:val="000C5D2B"/>
    <w:rsid w:val="000C7D08"/>
    <w:rsid w:val="000D16E4"/>
    <w:rsid w:val="000D2ED0"/>
    <w:rsid w:val="000D43FE"/>
    <w:rsid w:val="000D5FB8"/>
    <w:rsid w:val="000D6DFD"/>
    <w:rsid w:val="000D6E10"/>
    <w:rsid w:val="000D7961"/>
    <w:rsid w:val="000E00B6"/>
    <w:rsid w:val="000E04A1"/>
    <w:rsid w:val="000E0B6C"/>
    <w:rsid w:val="000E12F1"/>
    <w:rsid w:val="000E178C"/>
    <w:rsid w:val="000E1C5E"/>
    <w:rsid w:val="000E2020"/>
    <w:rsid w:val="000E2462"/>
    <w:rsid w:val="000E27C3"/>
    <w:rsid w:val="000E2D8B"/>
    <w:rsid w:val="000E4A50"/>
    <w:rsid w:val="000E6B11"/>
    <w:rsid w:val="000E6DC6"/>
    <w:rsid w:val="000F0E29"/>
    <w:rsid w:val="000F62F0"/>
    <w:rsid w:val="000F6FD9"/>
    <w:rsid w:val="000F7CF2"/>
    <w:rsid w:val="00100156"/>
    <w:rsid w:val="001009E5"/>
    <w:rsid w:val="00101772"/>
    <w:rsid w:val="00103061"/>
    <w:rsid w:val="00103CF4"/>
    <w:rsid w:val="00105242"/>
    <w:rsid w:val="00105367"/>
    <w:rsid w:val="001055FB"/>
    <w:rsid w:val="00105FBE"/>
    <w:rsid w:val="001061A0"/>
    <w:rsid w:val="00111D5A"/>
    <w:rsid w:val="001128C9"/>
    <w:rsid w:val="00114833"/>
    <w:rsid w:val="001149BE"/>
    <w:rsid w:val="00115643"/>
    <w:rsid w:val="00117A85"/>
    <w:rsid w:val="001201B6"/>
    <w:rsid w:val="001202D5"/>
    <w:rsid w:val="00122891"/>
    <w:rsid w:val="00123846"/>
    <w:rsid w:val="00124E5F"/>
    <w:rsid w:val="00124EDD"/>
    <w:rsid w:val="001253B5"/>
    <w:rsid w:val="0012562E"/>
    <w:rsid w:val="00125BF8"/>
    <w:rsid w:val="00126B63"/>
    <w:rsid w:val="001303D6"/>
    <w:rsid w:val="001308CC"/>
    <w:rsid w:val="00130942"/>
    <w:rsid w:val="00130C5D"/>
    <w:rsid w:val="0013104D"/>
    <w:rsid w:val="001312AF"/>
    <w:rsid w:val="0013350B"/>
    <w:rsid w:val="00133E0F"/>
    <w:rsid w:val="001342F1"/>
    <w:rsid w:val="00135A3A"/>
    <w:rsid w:val="00137A93"/>
    <w:rsid w:val="00137DAA"/>
    <w:rsid w:val="0014064C"/>
    <w:rsid w:val="00140CA7"/>
    <w:rsid w:val="00141CA5"/>
    <w:rsid w:val="00141E27"/>
    <w:rsid w:val="00142890"/>
    <w:rsid w:val="00143040"/>
    <w:rsid w:val="00143578"/>
    <w:rsid w:val="001452C0"/>
    <w:rsid w:val="0014555B"/>
    <w:rsid w:val="001463CC"/>
    <w:rsid w:val="00146631"/>
    <w:rsid w:val="00147AA3"/>
    <w:rsid w:val="00147B71"/>
    <w:rsid w:val="00150214"/>
    <w:rsid w:val="00151BE2"/>
    <w:rsid w:val="00151DC8"/>
    <w:rsid w:val="00153F0B"/>
    <w:rsid w:val="00154368"/>
    <w:rsid w:val="00154623"/>
    <w:rsid w:val="0015499C"/>
    <w:rsid w:val="00155375"/>
    <w:rsid w:val="001560F3"/>
    <w:rsid w:val="0015675F"/>
    <w:rsid w:val="00160FCE"/>
    <w:rsid w:val="00163311"/>
    <w:rsid w:val="00163845"/>
    <w:rsid w:val="001649E0"/>
    <w:rsid w:val="001652F4"/>
    <w:rsid w:val="0016530B"/>
    <w:rsid w:val="00166662"/>
    <w:rsid w:val="00167317"/>
    <w:rsid w:val="00167F10"/>
    <w:rsid w:val="00170CA8"/>
    <w:rsid w:val="00171881"/>
    <w:rsid w:val="001732D9"/>
    <w:rsid w:val="00175FFA"/>
    <w:rsid w:val="00177F66"/>
    <w:rsid w:val="001811C1"/>
    <w:rsid w:val="00181C40"/>
    <w:rsid w:val="001852F3"/>
    <w:rsid w:val="001859FA"/>
    <w:rsid w:val="001865A6"/>
    <w:rsid w:val="00186621"/>
    <w:rsid w:val="001867FF"/>
    <w:rsid w:val="001869A5"/>
    <w:rsid w:val="00186BF5"/>
    <w:rsid w:val="00186C29"/>
    <w:rsid w:val="00187D66"/>
    <w:rsid w:val="00187EA5"/>
    <w:rsid w:val="0019475D"/>
    <w:rsid w:val="00194C49"/>
    <w:rsid w:val="00195A7F"/>
    <w:rsid w:val="00196E2A"/>
    <w:rsid w:val="001971AE"/>
    <w:rsid w:val="001971E3"/>
    <w:rsid w:val="00197834"/>
    <w:rsid w:val="001A3125"/>
    <w:rsid w:val="001A317F"/>
    <w:rsid w:val="001A61D3"/>
    <w:rsid w:val="001A6CEB"/>
    <w:rsid w:val="001B0443"/>
    <w:rsid w:val="001B0874"/>
    <w:rsid w:val="001B1B00"/>
    <w:rsid w:val="001B235A"/>
    <w:rsid w:val="001B2758"/>
    <w:rsid w:val="001B347E"/>
    <w:rsid w:val="001B41E5"/>
    <w:rsid w:val="001B55ED"/>
    <w:rsid w:val="001B56F1"/>
    <w:rsid w:val="001B585C"/>
    <w:rsid w:val="001B5981"/>
    <w:rsid w:val="001B5BEE"/>
    <w:rsid w:val="001B5CA2"/>
    <w:rsid w:val="001B65F9"/>
    <w:rsid w:val="001C274B"/>
    <w:rsid w:val="001C3012"/>
    <w:rsid w:val="001C3597"/>
    <w:rsid w:val="001C3885"/>
    <w:rsid w:val="001C3EDA"/>
    <w:rsid w:val="001C4403"/>
    <w:rsid w:val="001C44A3"/>
    <w:rsid w:val="001C6408"/>
    <w:rsid w:val="001C673F"/>
    <w:rsid w:val="001D06AA"/>
    <w:rsid w:val="001D0C1B"/>
    <w:rsid w:val="001D0D7B"/>
    <w:rsid w:val="001D0F05"/>
    <w:rsid w:val="001D74DB"/>
    <w:rsid w:val="001E0711"/>
    <w:rsid w:val="001E07FC"/>
    <w:rsid w:val="001E11F9"/>
    <w:rsid w:val="001E3887"/>
    <w:rsid w:val="001E38A4"/>
    <w:rsid w:val="001E3C20"/>
    <w:rsid w:val="001E3E94"/>
    <w:rsid w:val="001E49C1"/>
    <w:rsid w:val="001E4E76"/>
    <w:rsid w:val="001E5354"/>
    <w:rsid w:val="001E54F6"/>
    <w:rsid w:val="001E5DE0"/>
    <w:rsid w:val="001E6103"/>
    <w:rsid w:val="001E64FE"/>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7A57"/>
    <w:rsid w:val="002124D4"/>
    <w:rsid w:val="0021350B"/>
    <w:rsid w:val="00213B08"/>
    <w:rsid w:val="00214270"/>
    <w:rsid w:val="002145A1"/>
    <w:rsid w:val="00214AF2"/>
    <w:rsid w:val="00214DD7"/>
    <w:rsid w:val="00215C1A"/>
    <w:rsid w:val="002165C3"/>
    <w:rsid w:val="002206D7"/>
    <w:rsid w:val="00220C6B"/>
    <w:rsid w:val="00221291"/>
    <w:rsid w:val="002223B4"/>
    <w:rsid w:val="00224FC8"/>
    <w:rsid w:val="002252EA"/>
    <w:rsid w:val="00225ACD"/>
    <w:rsid w:val="0022772A"/>
    <w:rsid w:val="00231358"/>
    <w:rsid w:val="0023144C"/>
    <w:rsid w:val="002319C6"/>
    <w:rsid w:val="002333E4"/>
    <w:rsid w:val="00234877"/>
    <w:rsid w:val="0023731E"/>
    <w:rsid w:val="002373E7"/>
    <w:rsid w:val="00240449"/>
    <w:rsid w:val="0024049B"/>
    <w:rsid w:val="0024130F"/>
    <w:rsid w:val="0024279E"/>
    <w:rsid w:val="00243C69"/>
    <w:rsid w:val="00243F84"/>
    <w:rsid w:val="00244583"/>
    <w:rsid w:val="002448E0"/>
    <w:rsid w:val="00244F14"/>
    <w:rsid w:val="0024503F"/>
    <w:rsid w:val="00245754"/>
    <w:rsid w:val="00246172"/>
    <w:rsid w:val="00246973"/>
    <w:rsid w:val="002479FA"/>
    <w:rsid w:val="0025005A"/>
    <w:rsid w:val="00250252"/>
    <w:rsid w:val="00250B80"/>
    <w:rsid w:val="00250D5F"/>
    <w:rsid w:val="00252398"/>
    <w:rsid w:val="00253F52"/>
    <w:rsid w:val="002544E4"/>
    <w:rsid w:val="002554B6"/>
    <w:rsid w:val="00255F74"/>
    <w:rsid w:val="00260453"/>
    <w:rsid w:val="002604B4"/>
    <w:rsid w:val="002616A3"/>
    <w:rsid w:val="00262E63"/>
    <w:rsid w:val="00263C2C"/>
    <w:rsid w:val="00263FBB"/>
    <w:rsid w:val="00264DF8"/>
    <w:rsid w:val="0026505F"/>
    <w:rsid w:val="002654F7"/>
    <w:rsid w:val="00265688"/>
    <w:rsid w:val="00270326"/>
    <w:rsid w:val="00272B7A"/>
    <w:rsid w:val="00272F1F"/>
    <w:rsid w:val="00272FC3"/>
    <w:rsid w:val="002748D0"/>
    <w:rsid w:val="0027539E"/>
    <w:rsid w:val="0027564F"/>
    <w:rsid w:val="00275871"/>
    <w:rsid w:val="00276013"/>
    <w:rsid w:val="002768B4"/>
    <w:rsid w:val="00277E0E"/>
    <w:rsid w:val="00277F05"/>
    <w:rsid w:val="00277F8F"/>
    <w:rsid w:val="00280B8B"/>
    <w:rsid w:val="00281EC3"/>
    <w:rsid w:val="002821D5"/>
    <w:rsid w:val="00282306"/>
    <w:rsid w:val="00282DC8"/>
    <w:rsid w:val="002858E5"/>
    <w:rsid w:val="002866F6"/>
    <w:rsid w:val="00286B99"/>
    <w:rsid w:val="0028704F"/>
    <w:rsid w:val="0028724A"/>
    <w:rsid w:val="0029045E"/>
    <w:rsid w:val="002906DD"/>
    <w:rsid w:val="00290732"/>
    <w:rsid w:val="00290B29"/>
    <w:rsid w:val="00294393"/>
    <w:rsid w:val="0029545C"/>
    <w:rsid w:val="00295C2E"/>
    <w:rsid w:val="00295FEE"/>
    <w:rsid w:val="0029613C"/>
    <w:rsid w:val="00296F4A"/>
    <w:rsid w:val="002A0196"/>
    <w:rsid w:val="002A0D47"/>
    <w:rsid w:val="002A2E70"/>
    <w:rsid w:val="002A332A"/>
    <w:rsid w:val="002A3476"/>
    <w:rsid w:val="002A37B5"/>
    <w:rsid w:val="002A3AA1"/>
    <w:rsid w:val="002A4889"/>
    <w:rsid w:val="002A5438"/>
    <w:rsid w:val="002A55E7"/>
    <w:rsid w:val="002A631D"/>
    <w:rsid w:val="002A65B3"/>
    <w:rsid w:val="002A7C7B"/>
    <w:rsid w:val="002B04BB"/>
    <w:rsid w:val="002B206C"/>
    <w:rsid w:val="002B2A14"/>
    <w:rsid w:val="002B2EA7"/>
    <w:rsid w:val="002B2F6A"/>
    <w:rsid w:val="002B2FE4"/>
    <w:rsid w:val="002B33C9"/>
    <w:rsid w:val="002B6698"/>
    <w:rsid w:val="002B7D7E"/>
    <w:rsid w:val="002B7EB9"/>
    <w:rsid w:val="002C263A"/>
    <w:rsid w:val="002C42F5"/>
    <w:rsid w:val="002C4383"/>
    <w:rsid w:val="002C50EB"/>
    <w:rsid w:val="002C6DB7"/>
    <w:rsid w:val="002C7E9A"/>
    <w:rsid w:val="002D0CD6"/>
    <w:rsid w:val="002D0D70"/>
    <w:rsid w:val="002D1656"/>
    <w:rsid w:val="002D1817"/>
    <w:rsid w:val="002D1A70"/>
    <w:rsid w:val="002D20D2"/>
    <w:rsid w:val="002D24A4"/>
    <w:rsid w:val="002D24F8"/>
    <w:rsid w:val="002D261F"/>
    <w:rsid w:val="002D2A70"/>
    <w:rsid w:val="002D4295"/>
    <w:rsid w:val="002D42B9"/>
    <w:rsid w:val="002D63D3"/>
    <w:rsid w:val="002E02BC"/>
    <w:rsid w:val="002E1FDE"/>
    <w:rsid w:val="002E219D"/>
    <w:rsid w:val="002E347D"/>
    <w:rsid w:val="002E3CAD"/>
    <w:rsid w:val="002E6472"/>
    <w:rsid w:val="002E651E"/>
    <w:rsid w:val="002E6A2F"/>
    <w:rsid w:val="002E6C04"/>
    <w:rsid w:val="002F15FA"/>
    <w:rsid w:val="002F2BED"/>
    <w:rsid w:val="002F2E92"/>
    <w:rsid w:val="002F337B"/>
    <w:rsid w:val="002F345D"/>
    <w:rsid w:val="002F5250"/>
    <w:rsid w:val="002F5759"/>
    <w:rsid w:val="002F59FE"/>
    <w:rsid w:val="002F63E9"/>
    <w:rsid w:val="002F6619"/>
    <w:rsid w:val="002F6676"/>
    <w:rsid w:val="002F718F"/>
    <w:rsid w:val="002F7F97"/>
    <w:rsid w:val="003024EC"/>
    <w:rsid w:val="003061E3"/>
    <w:rsid w:val="00307790"/>
    <w:rsid w:val="0030791E"/>
    <w:rsid w:val="00307C72"/>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6B21"/>
    <w:rsid w:val="00316C79"/>
    <w:rsid w:val="00317788"/>
    <w:rsid w:val="00320732"/>
    <w:rsid w:val="0032146B"/>
    <w:rsid w:val="003218ED"/>
    <w:rsid w:val="00322824"/>
    <w:rsid w:val="00322BC3"/>
    <w:rsid w:val="00325734"/>
    <w:rsid w:val="00325C93"/>
    <w:rsid w:val="003260E1"/>
    <w:rsid w:val="00327061"/>
    <w:rsid w:val="00331981"/>
    <w:rsid w:val="00332192"/>
    <w:rsid w:val="003329FF"/>
    <w:rsid w:val="00333B63"/>
    <w:rsid w:val="00333FAC"/>
    <w:rsid w:val="00334596"/>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806"/>
    <w:rsid w:val="003459FB"/>
    <w:rsid w:val="0034647E"/>
    <w:rsid w:val="00346EFF"/>
    <w:rsid w:val="00347430"/>
    <w:rsid w:val="00352231"/>
    <w:rsid w:val="003528AF"/>
    <w:rsid w:val="00352E34"/>
    <w:rsid w:val="0035700A"/>
    <w:rsid w:val="00357110"/>
    <w:rsid w:val="003575E4"/>
    <w:rsid w:val="0035781F"/>
    <w:rsid w:val="00357CEB"/>
    <w:rsid w:val="003629A5"/>
    <w:rsid w:val="00363799"/>
    <w:rsid w:val="00363E22"/>
    <w:rsid w:val="00365129"/>
    <w:rsid w:val="0036512D"/>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5477"/>
    <w:rsid w:val="003859F5"/>
    <w:rsid w:val="00387954"/>
    <w:rsid w:val="00390733"/>
    <w:rsid w:val="0039187D"/>
    <w:rsid w:val="00393537"/>
    <w:rsid w:val="00395A63"/>
    <w:rsid w:val="00395B4A"/>
    <w:rsid w:val="00395C59"/>
    <w:rsid w:val="003967C9"/>
    <w:rsid w:val="003A092F"/>
    <w:rsid w:val="003A0B33"/>
    <w:rsid w:val="003A109E"/>
    <w:rsid w:val="003A1F48"/>
    <w:rsid w:val="003A206A"/>
    <w:rsid w:val="003A4033"/>
    <w:rsid w:val="003A58A3"/>
    <w:rsid w:val="003A5AAC"/>
    <w:rsid w:val="003B04C4"/>
    <w:rsid w:val="003B0E89"/>
    <w:rsid w:val="003B13AE"/>
    <w:rsid w:val="003B211F"/>
    <w:rsid w:val="003B2FC7"/>
    <w:rsid w:val="003B3131"/>
    <w:rsid w:val="003B4D3A"/>
    <w:rsid w:val="003B51C3"/>
    <w:rsid w:val="003B5439"/>
    <w:rsid w:val="003B601B"/>
    <w:rsid w:val="003C0732"/>
    <w:rsid w:val="003C0ACD"/>
    <w:rsid w:val="003C2039"/>
    <w:rsid w:val="003C2BEF"/>
    <w:rsid w:val="003C3D86"/>
    <w:rsid w:val="003D0035"/>
    <w:rsid w:val="003D0692"/>
    <w:rsid w:val="003D11A7"/>
    <w:rsid w:val="003D154A"/>
    <w:rsid w:val="003D1750"/>
    <w:rsid w:val="003D1913"/>
    <w:rsid w:val="003D21DA"/>
    <w:rsid w:val="003D21E7"/>
    <w:rsid w:val="003D2DE1"/>
    <w:rsid w:val="003D3ECD"/>
    <w:rsid w:val="003D5F3C"/>
    <w:rsid w:val="003D5F82"/>
    <w:rsid w:val="003D60E4"/>
    <w:rsid w:val="003D7782"/>
    <w:rsid w:val="003E1DB4"/>
    <w:rsid w:val="003E2160"/>
    <w:rsid w:val="003E289C"/>
    <w:rsid w:val="003E3336"/>
    <w:rsid w:val="003E34BF"/>
    <w:rsid w:val="003E366C"/>
    <w:rsid w:val="003E4177"/>
    <w:rsid w:val="003E4188"/>
    <w:rsid w:val="003E4A7B"/>
    <w:rsid w:val="003E5239"/>
    <w:rsid w:val="003F02EE"/>
    <w:rsid w:val="003F0D9A"/>
    <w:rsid w:val="003F29C4"/>
    <w:rsid w:val="003F2EC4"/>
    <w:rsid w:val="003F3008"/>
    <w:rsid w:val="003F568A"/>
    <w:rsid w:val="003F6F09"/>
    <w:rsid w:val="003F7C3A"/>
    <w:rsid w:val="003F7D30"/>
    <w:rsid w:val="00400357"/>
    <w:rsid w:val="004004AE"/>
    <w:rsid w:val="00401C3F"/>
    <w:rsid w:val="0040268E"/>
    <w:rsid w:val="00402DA7"/>
    <w:rsid w:val="004031A9"/>
    <w:rsid w:val="0040438A"/>
    <w:rsid w:val="00405F8E"/>
    <w:rsid w:val="00407351"/>
    <w:rsid w:val="004076A7"/>
    <w:rsid w:val="004102BF"/>
    <w:rsid w:val="004119B6"/>
    <w:rsid w:val="0041248A"/>
    <w:rsid w:val="00412DE8"/>
    <w:rsid w:val="00413294"/>
    <w:rsid w:val="00413CF0"/>
    <w:rsid w:val="00414212"/>
    <w:rsid w:val="004143A0"/>
    <w:rsid w:val="004143F5"/>
    <w:rsid w:val="00414507"/>
    <w:rsid w:val="00416282"/>
    <w:rsid w:val="0041770C"/>
    <w:rsid w:val="00417984"/>
    <w:rsid w:val="00417A19"/>
    <w:rsid w:val="00421C3D"/>
    <w:rsid w:val="004229DB"/>
    <w:rsid w:val="00422D27"/>
    <w:rsid w:val="00423C09"/>
    <w:rsid w:val="004251B0"/>
    <w:rsid w:val="004255F2"/>
    <w:rsid w:val="00433D32"/>
    <w:rsid w:val="00433E35"/>
    <w:rsid w:val="00434B92"/>
    <w:rsid w:val="004355E9"/>
    <w:rsid w:val="004365B0"/>
    <w:rsid w:val="00437CE2"/>
    <w:rsid w:val="004415F3"/>
    <w:rsid w:val="004419F7"/>
    <w:rsid w:val="00441D66"/>
    <w:rsid w:val="004443B1"/>
    <w:rsid w:val="0044693E"/>
    <w:rsid w:val="00452738"/>
    <w:rsid w:val="004552CB"/>
    <w:rsid w:val="00456170"/>
    <w:rsid w:val="00456381"/>
    <w:rsid w:val="00457061"/>
    <w:rsid w:val="00457DC9"/>
    <w:rsid w:val="004600BA"/>
    <w:rsid w:val="00460746"/>
    <w:rsid w:val="00461CF6"/>
    <w:rsid w:val="004629AE"/>
    <w:rsid w:val="00463792"/>
    <w:rsid w:val="0046383D"/>
    <w:rsid w:val="00464E2C"/>
    <w:rsid w:val="00465DC2"/>
    <w:rsid w:val="0047038B"/>
    <w:rsid w:val="004717A5"/>
    <w:rsid w:val="0047223E"/>
    <w:rsid w:val="0047274B"/>
    <w:rsid w:val="0047394F"/>
    <w:rsid w:val="00474009"/>
    <w:rsid w:val="004754F1"/>
    <w:rsid w:val="00475760"/>
    <w:rsid w:val="004819F3"/>
    <w:rsid w:val="00482B15"/>
    <w:rsid w:val="00482D88"/>
    <w:rsid w:val="00483340"/>
    <w:rsid w:val="0048337C"/>
    <w:rsid w:val="00483953"/>
    <w:rsid w:val="00483B71"/>
    <w:rsid w:val="0048509C"/>
    <w:rsid w:val="00485456"/>
    <w:rsid w:val="004855E1"/>
    <w:rsid w:val="0048569A"/>
    <w:rsid w:val="00485A0C"/>
    <w:rsid w:val="00485DD7"/>
    <w:rsid w:val="00485E75"/>
    <w:rsid w:val="00486D17"/>
    <w:rsid w:val="00486E56"/>
    <w:rsid w:val="00487AA2"/>
    <w:rsid w:val="00487AA3"/>
    <w:rsid w:val="00490AF6"/>
    <w:rsid w:val="00490EA5"/>
    <w:rsid w:val="00490F9A"/>
    <w:rsid w:val="00492674"/>
    <w:rsid w:val="00493846"/>
    <w:rsid w:val="00494F5C"/>
    <w:rsid w:val="00495C75"/>
    <w:rsid w:val="0049631E"/>
    <w:rsid w:val="004963E3"/>
    <w:rsid w:val="00496F27"/>
    <w:rsid w:val="004972EB"/>
    <w:rsid w:val="00497512"/>
    <w:rsid w:val="00497D35"/>
    <w:rsid w:val="00497D93"/>
    <w:rsid w:val="004A0B97"/>
    <w:rsid w:val="004A0E36"/>
    <w:rsid w:val="004A1634"/>
    <w:rsid w:val="004A23B9"/>
    <w:rsid w:val="004A3382"/>
    <w:rsid w:val="004A3904"/>
    <w:rsid w:val="004A5344"/>
    <w:rsid w:val="004A59A4"/>
    <w:rsid w:val="004A6155"/>
    <w:rsid w:val="004A7BC0"/>
    <w:rsid w:val="004B162A"/>
    <w:rsid w:val="004B29C9"/>
    <w:rsid w:val="004B2F08"/>
    <w:rsid w:val="004B44F4"/>
    <w:rsid w:val="004B496C"/>
    <w:rsid w:val="004B5DEE"/>
    <w:rsid w:val="004B5E49"/>
    <w:rsid w:val="004B759E"/>
    <w:rsid w:val="004B7E25"/>
    <w:rsid w:val="004C145A"/>
    <w:rsid w:val="004C1632"/>
    <w:rsid w:val="004C19BF"/>
    <w:rsid w:val="004C3766"/>
    <w:rsid w:val="004C3A66"/>
    <w:rsid w:val="004C3BBE"/>
    <w:rsid w:val="004C3C1A"/>
    <w:rsid w:val="004C402D"/>
    <w:rsid w:val="004C4576"/>
    <w:rsid w:val="004C54F8"/>
    <w:rsid w:val="004C64D0"/>
    <w:rsid w:val="004C72B8"/>
    <w:rsid w:val="004D042A"/>
    <w:rsid w:val="004D0444"/>
    <w:rsid w:val="004D04DC"/>
    <w:rsid w:val="004D19FB"/>
    <w:rsid w:val="004D1C23"/>
    <w:rsid w:val="004D7343"/>
    <w:rsid w:val="004E0052"/>
    <w:rsid w:val="004E05E3"/>
    <w:rsid w:val="004E084D"/>
    <w:rsid w:val="004E0B63"/>
    <w:rsid w:val="004E1D73"/>
    <w:rsid w:val="004E23FC"/>
    <w:rsid w:val="004E36A7"/>
    <w:rsid w:val="004E3E33"/>
    <w:rsid w:val="004E4A59"/>
    <w:rsid w:val="004E535D"/>
    <w:rsid w:val="004E5A48"/>
    <w:rsid w:val="004E5CFD"/>
    <w:rsid w:val="004E704A"/>
    <w:rsid w:val="004E79B7"/>
    <w:rsid w:val="004E7E09"/>
    <w:rsid w:val="004F0985"/>
    <w:rsid w:val="004F101E"/>
    <w:rsid w:val="004F203B"/>
    <w:rsid w:val="004F34C6"/>
    <w:rsid w:val="004F5DAE"/>
    <w:rsid w:val="004F5F72"/>
    <w:rsid w:val="004F7472"/>
    <w:rsid w:val="004F75FA"/>
    <w:rsid w:val="004F7C52"/>
    <w:rsid w:val="004F7D3D"/>
    <w:rsid w:val="00501A34"/>
    <w:rsid w:val="00501C7A"/>
    <w:rsid w:val="0050219F"/>
    <w:rsid w:val="00502A32"/>
    <w:rsid w:val="00504020"/>
    <w:rsid w:val="00505022"/>
    <w:rsid w:val="005052DB"/>
    <w:rsid w:val="005052FB"/>
    <w:rsid w:val="00505BF7"/>
    <w:rsid w:val="00507584"/>
    <w:rsid w:val="00510D76"/>
    <w:rsid w:val="005117CA"/>
    <w:rsid w:val="0051184D"/>
    <w:rsid w:val="00512083"/>
    <w:rsid w:val="00514DAC"/>
    <w:rsid w:val="005158F1"/>
    <w:rsid w:val="00515948"/>
    <w:rsid w:val="0051599E"/>
    <w:rsid w:val="005202EA"/>
    <w:rsid w:val="0052106E"/>
    <w:rsid w:val="005212E4"/>
    <w:rsid w:val="00523863"/>
    <w:rsid w:val="00523EEE"/>
    <w:rsid w:val="00523F26"/>
    <w:rsid w:val="005252D6"/>
    <w:rsid w:val="00527ABB"/>
    <w:rsid w:val="00533BF0"/>
    <w:rsid w:val="00533BF6"/>
    <w:rsid w:val="00534807"/>
    <w:rsid w:val="00535BFB"/>
    <w:rsid w:val="00536181"/>
    <w:rsid w:val="0054025C"/>
    <w:rsid w:val="0054042A"/>
    <w:rsid w:val="005408DE"/>
    <w:rsid w:val="00540A73"/>
    <w:rsid w:val="0054223D"/>
    <w:rsid w:val="00542891"/>
    <w:rsid w:val="00544548"/>
    <w:rsid w:val="00544615"/>
    <w:rsid w:val="00544A26"/>
    <w:rsid w:val="00545346"/>
    <w:rsid w:val="00550040"/>
    <w:rsid w:val="005502CE"/>
    <w:rsid w:val="00550D8B"/>
    <w:rsid w:val="00551A7E"/>
    <w:rsid w:val="00553AD3"/>
    <w:rsid w:val="0055409C"/>
    <w:rsid w:val="005550B0"/>
    <w:rsid w:val="00556A23"/>
    <w:rsid w:val="0056194A"/>
    <w:rsid w:val="005632FF"/>
    <w:rsid w:val="005647D1"/>
    <w:rsid w:val="00565241"/>
    <w:rsid w:val="00565A2F"/>
    <w:rsid w:val="00567706"/>
    <w:rsid w:val="005709FC"/>
    <w:rsid w:val="0057126B"/>
    <w:rsid w:val="00572165"/>
    <w:rsid w:val="00573F8E"/>
    <w:rsid w:val="00574DB6"/>
    <w:rsid w:val="0057514C"/>
    <w:rsid w:val="00576181"/>
    <w:rsid w:val="00580BCD"/>
    <w:rsid w:val="0058155F"/>
    <w:rsid w:val="005818CF"/>
    <w:rsid w:val="00582A95"/>
    <w:rsid w:val="0058394A"/>
    <w:rsid w:val="005841B0"/>
    <w:rsid w:val="00585042"/>
    <w:rsid w:val="005861A0"/>
    <w:rsid w:val="00586592"/>
    <w:rsid w:val="0058744B"/>
    <w:rsid w:val="005875C2"/>
    <w:rsid w:val="00590D6D"/>
    <w:rsid w:val="00592BCD"/>
    <w:rsid w:val="00592F60"/>
    <w:rsid w:val="00594FE8"/>
    <w:rsid w:val="00596075"/>
    <w:rsid w:val="005A0ACC"/>
    <w:rsid w:val="005A1609"/>
    <w:rsid w:val="005A1CDF"/>
    <w:rsid w:val="005A1E91"/>
    <w:rsid w:val="005A26E2"/>
    <w:rsid w:val="005A3530"/>
    <w:rsid w:val="005A36E9"/>
    <w:rsid w:val="005A3DCC"/>
    <w:rsid w:val="005A402F"/>
    <w:rsid w:val="005A4339"/>
    <w:rsid w:val="005A6D1D"/>
    <w:rsid w:val="005A6D30"/>
    <w:rsid w:val="005A74FF"/>
    <w:rsid w:val="005B1089"/>
    <w:rsid w:val="005B1D5A"/>
    <w:rsid w:val="005B2CE7"/>
    <w:rsid w:val="005B3C79"/>
    <w:rsid w:val="005B4566"/>
    <w:rsid w:val="005B4B64"/>
    <w:rsid w:val="005B57E8"/>
    <w:rsid w:val="005B6E69"/>
    <w:rsid w:val="005C01B0"/>
    <w:rsid w:val="005C1119"/>
    <w:rsid w:val="005C3009"/>
    <w:rsid w:val="005C5855"/>
    <w:rsid w:val="005C61B5"/>
    <w:rsid w:val="005C734A"/>
    <w:rsid w:val="005D123B"/>
    <w:rsid w:val="005D1542"/>
    <w:rsid w:val="005D1B15"/>
    <w:rsid w:val="005D1C00"/>
    <w:rsid w:val="005D22D7"/>
    <w:rsid w:val="005D2713"/>
    <w:rsid w:val="005D3218"/>
    <w:rsid w:val="005D3E33"/>
    <w:rsid w:val="005D3F14"/>
    <w:rsid w:val="005D47EF"/>
    <w:rsid w:val="005D5446"/>
    <w:rsid w:val="005D6014"/>
    <w:rsid w:val="005D675C"/>
    <w:rsid w:val="005D690D"/>
    <w:rsid w:val="005D73ED"/>
    <w:rsid w:val="005D780B"/>
    <w:rsid w:val="005E05FE"/>
    <w:rsid w:val="005E22CA"/>
    <w:rsid w:val="005E433F"/>
    <w:rsid w:val="005E4565"/>
    <w:rsid w:val="005E5FFE"/>
    <w:rsid w:val="005E7812"/>
    <w:rsid w:val="005E7CFF"/>
    <w:rsid w:val="005E7F9A"/>
    <w:rsid w:val="005F0C68"/>
    <w:rsid w:val="005F1735"/>
    <w:rsid w:val="005F219A"/>
    <w:rsid w:val="005F4F32"/>
    <w:rsid w:val="005F64C9"/>
    <w:rsid w:val="005F652F"/>
    <w:rsid w:val="005F6FEE"/>
    <w:rsid w:val="005F79DA"/>
    <w:rsid w:val="00600A42"/>
    <w:rsid w:val="00600E2E"/>
    <w:rsid w:val="00601749"/>
    <w:rsid w:val="00602A33"/>
    <w:rsid w:val="00602EA0"/>
    <w:rsid w:val="00603221"/>
    <w:rsid w:val="00603A43"/>
    <w:rsid w:val="00605A3F"/>
    <w:rsid w:val="00606142"/>
    <w:rsid w:val="00606D5A"/>
    <w:rsid w:val="00606EF6"/>
    <w:rsid w:val="00607F50"/>
    <w:rsid w:val="006118FA"/>
    <w:rsid w:val="006119DB"/>
    <w:rsid w:val="00611A5E"/>
    <w:rsid w:val="00611C19"/>
    <w:rsid w:val="006134D0"/>
    <w:rsid w:val="006137C2"/>
    <w:rsid w:val="00614898"/>
    <w:rsid w:val="0061792C"/>
    <w:rsid w:val="00620A43"/>
    <w:rsid w:val="00621A10"/>
    <w:rsid w:val="00621EF0"/>
    <w:rsid w:val="00623457"/>
    <w:rsid w:val="00624353"/>
    <w:rsid w:val="006250CC"/>
    <w:rsid w:val="00626490"/>
    <w:rsid w:val="006266B1"/>
    <w:rsid w:val="00630AEA"/>
    <w:rsid w:val="006333F6"/>
    <w:rsid w:val="00633538"/>
    <w:rsid w:val="00635DF7"/>
    <w:rsid w:val="0063694E"/>
    <w:rsid w:val="00637308"/>
    <w:rsid w:val="00637AD6"/>
    <w:rsid w:val="00641561"/>
    <w:rsid w:val="00641C65"/>
    <w:rsid w:val="0064201A"/>
    <w:rsid w:val="00643224"/>
    <w:rsid w:val="006436F3"/>
    <w:rsid w:val="00643AB6"/>
    <w:rsid w:val="00644158"/>
    <w:rsid w:val="0064449A"/>
    <w:rsid w:val="00644670"/>
    <w:rsid w:val="006458F8"/>
    <w:rsid w:val="00646262"/>
    <w:rsid w:val="00647833"/>
    <w:rsid w:val="00647B24"/>
    <w:rsid w:val="0065188A"/>
    <w:rsid w:val="00651A97"/>
    <w:rsid w:val="00653F07"/>
    <w:rsid w:val="00655453"/>
    <w:rsid w:val="006559B4"/>
    <w:rsid w:val="006572C1"/>
    <w:rsid w:val="006607CE"/>
    <w:rsid w:val="0066150D"/>
    <w:rsid w:val="00661F3B"/>
    <w:rsid w:val="00670343"/>
    <w:rsid w:val="0067035E"/>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0667"/>
    <w:rsid w:val="00681E35"/>
    <w:rsid w:val="00683114"/>
    <w:rsid w:val="00683307"/>
    <w:rsid w:val="00683396"/>
    <w:rsid w:val="006838F7"/>
    <w:rsid w:val="00683D4A"/>
    <w:rsid w:val="00685B7D"/>
    <w:rsid w:val="00685FDF"/>
    <w:rsid w:val="0068732F"/>
    <w:rsid w:val="0068780C"/>
    <w:rsid w:val="00687D77"/>
    <w:rsid w:val="00687F93"/>
    <w:rsid w:val="00692A78"/>
    <w:rsid w:val="0069435C"/>
    <w:rsid w:val="00694974"/>
    <w:rsid w:val="00695491"/>
    <w:rsid w:val="006A133C"/>
    <w:rsid w:val="006A1396"/>
    <w:rsid w:val="006A1E8D"/>
    <w:rsid w:val="006A30A2"/>
    <w:rsid w:val="006A37AB"/>
    <w:rsid w:val="006A3CA8"/>
    <w:rsid w:val="006A4055"/>
    <w:rsid w:val="006A656C"/>
    <w:rsid w:val="006A67B9"/>
    <w:rsid w:val="006A6A63"/>
    <w:rsid w:val="006A6AE4"/>
    <w:rsid w:val="006A7951"/>
    <w:rsid w:val="006A7CB6"/>
    <w:rsid w:val="006B06BF"/>
    <w:rsid w:val="006B1258"/>
    <w:rsid w:val="006B2319"/>
    <w:rsid w:val="006B3489"/>
    <w:rsid w:val="006B4E99"/>
    <w:rsid w:val="006B55CD"/>
    <w:rsid w:val="006B6AD9"/>
    <w:rsid w:val="006B6EEE"/>
    <w:rsid w:val="006B7B33"/>
    <w:rsid w:val="006C029E"/>
    <w:rsid w:val="006C03D6"/>
    <w:rsid w:val="006C055E"/>
    <w:rsid w:val="006C0784"/>
    <w:rsid w:val="006C086E"/>
    <w:rsid w:val="006C09DD"/>
    <w:rsid w:val="006C0D33"/>
    <w:rsid w:val="006C38D8"/>
    <w:rsid w:val="006C47C8"/>
    <w:rsid w:val="006C61C1"/>
    <w:rsid w:val="006C748E"/>
    <w:rsid w:val="006D0880"/>
    <w:rsid w:val="006D30AC"/>
    <w:rsid w:val="006D36D9"/>
    <w:rsid w:val="006D4B78"/>
    <w:rsid w:val="006D523A"/>
    <w:rsid w:val="006D70E7"/>
    <w:rsid w:val="006E092B"/>
    <w:rsid w:val="006E3EA6"/>
    <w:rsid w:val="006E4901"/>
    <w:rsid w:val="006E4C2E"/>
    <w:rsid w:val="006E5AB3"/>
    <w:rsid w:val="006E5DB7"/>
    <w:rsid w:val="006E75EE"/>
    <w:rsid w:val="006E7ADD"/>
    <w:rsid w:val="006F04B8"/>
    <w:rsid w:val="006F365E"/>
    <w:rsid w:val="006F430F"/>
    <w:rsid w:val="006F4821"/>
    <w:rsid w:val="006F4CD4"/>
    <w:rsid w:val="006F519D"/>
    <w:rsid w:val="006F691A"/>
    <w:rsid w:val="00701BF0"/>
    <w:rsid w:val="00704D1F"/>
    <w:rsid w:val="007059C8"/>
    <w:rsid w:val="007060B5"/>
    <w:rsid w:val="007069BB"/>
    <w:rsid w:val="007079D6"/>
    <w:rsid w:val="007113DC"/>
    <w:rsid w:val="0071259E"/>
    <w:rsid w:val="0071303E"/>
    <w:rsid w:val="0071518E"/>
    <w:rsid w:val="00715492"/>
    <w:rsid w:val="00715C12"/>
    <w:rsid w:val="00716C59"/>
    <w:rsid w:val="007173E9"/>
    <w:rsid w:val="007201B2"/>
    <w:rsid w:val="007207B7"/>
    <w:rsid w:val="00720EE6"/>
    <w:rsid w:val="0072159F"/>
    <w:rsid w:val="00722D14"/>
    <w:rsid w:val="00725FEA"/>
    <w:rsid w:val="0072750F"/>
    <w:rsid w:val="00730200"/>
    <w:rsid w:val="00730982"/>
    <w:rsid w:val="00730E2E"/>
    <w:rsid w:val="00730FB9"/>
    <w:rsid w:val="00733EE0"/>
    <w:rsid w:val="007340CA"/>
    <w:rsid w:val="007377E6"/>
    <w:rsid w:val="00740C4D"/>
    <w:rsid w:val="00742CB3"/>
    <w:rsid w:val="0074334B"/>
    <w:rsid w:val="00743848"/>
    <w:rsid w:val="00745634"/>
    <w:rsid w:val="00747739"/>
    <w:rsid w:val="0075145D"/>
    <w:rsid w:val="0075191E"/>
    <w:rsid w:val="007525CF"/>
    <w:rsid w:val="00752DE7"/>
    <w:rsid w:val="007541C6"/>
    <w:rsid w:val="00754574"/>
    <w:rsid w:val="007545CD"/>
    <w:rsid w:val="00754F62"/>
    <w:rsid w:val="007551F9"/>
    <w:rsid w:val="00755711"/>
    <w:rsid w:val="00756DE5"/>
    <w:rsid w:val="007574C4"/>
    <w:rsid w:val="00760738"/>
    <w:rsid w:val="00761100"/>
    <w:rsid w:val="00762389"/>
    <w:rsid w:val="007662F0"/>
    <w:rsid w:val="00766AC6"/>
    <w:rsid w:val="00767047"/>
    <w:rsid w:val="00767D08"/>
    <w:rsid w:val="007702DC"/>
    <w:rsid w:val="00770BE5"/>
    <w:rsid w:val="00770F53"/>
    <w:rsid w:val="00772112"/>
    <w:rsid w:val="007724B2"/>
    <w:rsid w:val="00772723"/>
    <w:rsid w:val="00774C51"/>
    <w:rsid w:val="0077599E"/>
    <w:rsid w:val="0077737F"/>
    <w:rsid w:val="00780065"/>
    <w:rsid w:val="007800C1"/>
    <w:rsid w:val="00780173"/>
    <w:rsid w:val="007801E9"/>
    <w:rsid w:val="007848FB"/>
    <w:rsid w:val="00784CFD"/>
    <w:rsid w:val="00784D6A"/>
    <w:rsid w:val="00785627"/>
    <w:rsid w:val="0078594A"/>
    <w:rsid w:val="00786855"/>
    <w:rsid w:val="00786BC9"/>
    <w:rsid w:val="007879F0"/>
    <w:rsid w:val="00791FEC"/>
    <w:rsid w:val="0079396E"/>
    <w:rsid w:val="00793D43"/>
    <w:rsid w:val="00796046"/>
    <w:rsid w:val="007A0404"/>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44DF"/>
    <w:rsid w:val="007B5925"/>
    <w:rsid w:val="007B62F5"/>
    <w:rsid w:val="007B7AF2"/>
    <w:rsid w:val="007C009B"/>
    <w:rsid w:val="007C06F4"/>
    <w:rsid w:val="007C21E9"/>
    <w:rsid w:val="007C397A"/>
    <w:rsid w:val="007C4E62"/>
    <w:rsid w:val="007C5E84"/>
    <w:rsid w:val="007C6571"/>
    <w:rsid w:val="007C6DF1"/>
    <w:rsid w:val="007C6E3D"/>
    <w:rsid w:val="007C7949"/>
    <w:rsid w:val="007D167A"/>
    <w:rsid w:val="007D2CC2"/>
    <w:rsid w:val="007D3A48"/>
    <w:rsid w:val="007D4AF3"/>
    <w:rsid w:val="007D679C"/>
    <w:rsid w:val="007D69F3"/>
    <w:rsid w:val="007D6FE2"/>
    <w:rsid w:val="007D792E"/>
    <w:rsid w:val="007E000B"/>
    <w:rsid w:val="007E0303"/>
    <w:rsid w:val="007E243D"/>
    <w:rsid w:val="007E2EB5"/>
    <w:rsid w:val="007E61C0"/>
    <w:rsid w:val="007E6704"/>
    <w:rsid w:val="007E6DF3"/>
    <w:rsid w:val="007E6FDE"/>
    <w:rsid w:val="007E73F5"/>
    <w:rsid w:val="007F03FD"/>
    <w:rsid w:val="007F2C74"/>
    <w:rsid w:val="007F2CDF"/>
    <w:rsid w:val="007F3E46"/>
    <w:rsid w:val="007F7282"/>
    <w:rsid w:val="007F7398"/>
    <w:rsid w:val="00801202"/>
    <w:rsid w:val="00801521"/>
    <w:rsid w:val="008037A6"/>
    <w:rsid w:val="00803EC4"/>
    <w:rsid w:val="00804A55"/>
    <w:rsid w:val="00804BBC"/>
    <w:rsid w:val="00806C9F"/>
    <w:rsid w:val="00806F1D"/>
    <w:rsid w:val="0080736B"/>
    <w:rsid w:val="00811DEB"/>
    <w:rsid w:val="008122C3"/>
    <w:rsid w:val="008129E2"/>
    <w:rsid w:val="0081422D"/>
    <w:rsid w:val="00814752"/>
    <w:rsid w:val="008153BD"/>
    <w:rsid w:val="00815943"/>
    <w:rsid w:val="0081766D"/>
    <w:rsid w:val="008207F2"/>
    <w:rsid w:val="008217E2"/>
    <w:rsid w:val="00821852"/>
    <w:rsid w:val="0082284D"/>
    <w:rsid w:val="008246E5"/>
    <w:rsid w:val="00824E13"/>
    <w:rsid w:val="00826049"/>
    <w:rsid w:val="008277DE"/>
    <w:rsid w:val="00827C49"/>
    <w:rsid w:val="008306FF"/>
    <w:rsid w:val="0083144A"/>
    <w:rsid w:val="008338F0"/>
    <w:rsid w:val="00833988"/>
    <w:rsid w:val="00833A04"/>
    <w:rsid w:val="00833DEA"/>
    <w:rsid w:val="00835B35"/>
    <w:rsid w:val="00836218"/>
    <w:rsid w:val="00836BC5"/>
    <w:rsid w:val="00837145"/>
    <w:rsid w:val="008376F9"/>
    <w:rsid w:val="008379CC"/>
    <w:rsid w:val="00840707"/>
    <w:rsid w:val="00840E12"/>
    <w:rsid w:val="008413C1"/>
    <w:rsid w:val="00841F47"/>
    <w:rsid w:val="00842722"/>
    <w:rsid w:val="00843142"/>
    <w:rsid w:val="0084469B"/>
    <w:rsid w:val="0084517C"/>
    <w:rsid w:val="008457D8"/>
    <w:rsid w:val="00851090"/>
    <w:rsid w:val="00851B63"/>
    <w:rsid w:val="00853A4C"/>
    <w:rsid w:val="00854F57"/>
    <w:rsid w:val="008601CA"/>
    <w:rsid w:val="008602C1"/>
    <w:rsid w:val="008617EB"/>
    <w:rsid w:val="008647D3"/>
    <w:rsid w:val="00865C6A"/>
    <w:rsid w:val="00865C7D"/>
    <w:rsid w:val="0086637A"/>
    <w:rsid w:val="00866495"/>
    <w:rsid w:val="00866D81"/>
    <w:rsid w:val="008679A7"/>
    <w:rsid w:val="00867A7B"/>
    <w:rsid w:val="00867A8D"/>
    <w:rsid w:val="008702D8"/>
    <w:rsid w:val="00871101"/>
    <w:rsid w:val="00871A5B"/>
    <w:rsid w:val="00872C5B"/>
    <w:rsid w:val="00872F65"/>
    <w:rsid w:val="0087631A"/>
    <w:rsid w:val="0087656E"/>
    <w:rsid w:val="00876DA2"/>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59D1"/>
    <w:rsid w:val="008A116E"/>
    <w:rsid w:val="008A14D7"/>
    <w:rsid w:val="008A2615"/>
    <w:rsid w:val="008A3546"/>
    <w:rsid w:val="008A3DAA"/>
    <w:rsid w:val="008A3FC9"/>
    <w:rsid w:val="008A4C03"/>
    <w:rsid w:val="008A5DB2"/>
    <w:rsid w:val="008A6A4F"/>
    <w:rsid w:val="008B04E3"/>
    <w:rsid w:val="008B18E4"/>
    <w:rsid w:val="008B273B"/>
    <w:rsid w:val="008B41C9"/>
    <w:rsid w:val="008B4966"/>
    <w:rsid w:val="008B49BA"/>
    <w:rsid w:val="008B5434"/>
    <w:rsid w:val="008B546A"/>
    <w:rsid w:val="008B685D"/>
    <w:rsid w:val="008B6FE1"/>
    <w:rsid w:val="008B7637"/>
    <w:rsid w:val="008C0BF3"/>
    <w:rsid w:val="008C0DD5"/>
    <w:rsid w:val="008C3823"/>
    <w:rsid w:val="008C4154"/>
    <w:rsid w:val="008C4A29"/>
    <w:rsid w:val="008C546D"/>
    <w:rsid w:val="008C7511"/>
    <w:rsid w:val="008C79E0"/>
    <w:rsid w:val="008C7FFC"/>
    <w:rsid w:val="008D181B"/>
    <w:rsid w:val="008D1CFE"/>
    <w:rsid w:val="008D4A44"/>
    <w:rsid w:val="008D5706"/>
    <w:rsid w:val="008E0D9D"/>
    <w:rsid w:val="008E15CB"/>
    <w:rsid w:val="008E17A7"/>
    <w:rsid w:val="008E18C3"/>
    <w:rsid w:val="008E3066"/>
    <w:rsid w:val="008E30E2"/>
    <w:rsid w:val="008E36D7"/>
    <w:rsid w:val="008E3EC9"/>
    <w:rsid w:val="008E4236"/>
    <w:rsid w:val="008E43C4"/>
    <w:rsid w:val="008E444E"/>
    <w:rsid w:val="008E4CAF"/>
    <w:rsid w:val="008E5136"/>
    <w:rsid w:val="008E6EC5"/>
    <w:rsid w:val="008F1A9C"/>
    <w:rsid w:val="008F1CDD"/>
    <w:rsid w:val="008F22E7"/>
    <w:rsid w:val="008F2472"/>
    <w:rsid w:val="008F30DE"/>
    <w:rsid w:val="008F3F1B"/>
    <w:rsid w:val="008F3F57"/>
    <w:rsid w:val="008F4B0A"/>
    <w:rsid w:val="008F4C61"/>
    <w:rsid w:val="008F5B72"/>
    <w:rsid w:val="008F5F41"/>
    <w:rsid w:val="008F63C5"/>
    <w:rsid w:val="008F6735"/>
    <w:rsid w:val="008F7E20"/>
    <w:rsid w:val="009006B5"/>
    <w:rsid w:val="009011D7"/>
    <w:rsid w:val="00901D54"/>
    <w:rsid w:val="00903D7A"/>
    <w:rsid w:val="00905931"/>
    <w:rsid w:val="00906149"/>
    <w:rsid w:val="009144E7"/>
    <w:rsid w:val="00914766"/>
    <w:rsid w:val="009152EB"/>
    <w:rsid w:val="0091533F"/>
    <w:rsid w:val="00915C7C"/>
    <w:rsid w:val="00915DD9"/>
    <w:rsid w:val="00916110"/>
    <w:rsid w:val="009177D5"/>
    <w:rsid w:val="0092107C"/>
    <w:rsid w:val="00921082"/>
    <w:rsid w:val="00921670"/>
    <w:rsid w:val="00921D35"/>
    <w:rsid w:val="00922468"/>
    <w:rsid w:val="009237A9"/>
    <w:rsid w:val="00925636"/>
    <w:rsid w:val="009264B4"/>
    <w:rsid w:val="009325D7"/>
    <w:rsid w:val="00932CAD"/>
    <w:rsid w:val="009331B5"/>
    <w:rsid w:val="00933266"/>
    <w:rsid w:val="00934091"/>
    <w:rsid w:val="009354F1"/>
    <w:rsid w:val="00937DE5"/>
    <w:rsid w:val="00941CA2"/>
    <w:rsid w:val="00942D7E"/>
    <w:rsid w:val="00942E9D"/>
    <w:rsid w:val="009433B4"/>
    <w:rsid w:val="009447E2"/>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699"/>
    <w:rsid w:val="00957A03"/>
    <w:rsid w:val="0096190B"/>
    <w:rsid w:val="009638D9"/>
    <w:rsid w:val="009649DC"/>
    <w:rsid w:val="00964D8C"/>
    <w:rsid w:val="009652BD"/>
    <w:rsid w:val="0096539B"/>
    <w:rsid w:val="009658D3"/>
    <w:rsid w:val="00966082"/>
    <w:rsid w:val="0096619D"/>
    <w:rsid w:val="00966FED"/>
    <w:rsid w:val="00967147"/>
    <w:rsid w:val="009674D0"/>
    <w:rsid w:val="00970864"/>
    <w:rsid w:val="009710CF"/>
    <w:rsid w:val="009715CE"/>
    <w:rsid w:val="009732FC"/>
    <w:rsid w:val="009757F2"/>
    <w:rsid w:val="00976CBB"/>
    <w:rsid w:val="00976D1F"/>
    <w:rsid w:val="00980FFC"/>
    <w:rsid w:val="00981F81"/>
    <w:rsid w:val="00983203"/>
    <w:rsid w:val="0098350A"/>
    <w:rsid w:val="00983B09"/>
    <w:rsid w:val="00984A46"/>
    <w:rsid w:val="0098582F"/>
    <w:rsid w:val="00985ED9"/>
    <w:rsid w:val="00987460"/>
    <w:rsid w:val="0098747D"/>
    <w:rsid w:val="009877DD"/>
    <w:rsid w:val="00990911"/>
    <w:rsid w:val="00990C49"/>
    <w:rsid w:val="009914CC"/>
    <w:rsid w:val="00993706"/>
    <w:rsid w:val="00996C3E"/>
    <w:rsid w:val="00997953"/>
    <w:rsid w:val="00997E22"/>
    <w:rsid w:val="009A0F79"/>
    <w:rsid w:val="009A1C0F"/>
    <w:rsid w:val="009A284F"/>
    <w:rsid w:val="009A2B17"/>
    <w:rsid w:val="009A324C"/>
    <w:rsid w:val="009A3D76"/>
    <w:rsid w:val="009A55FB"/>
    <w:rsid w:val="009A656D"/>
    <w:rsid w:val="009A66CB"/>
    <w:rsid w:val="009B1107"/>
    <w:rsid w:val="009B11F9"/>
    <w:rsid w:val="009B195F"/>
    <w:rsid w:val="009B1A8B"/>
    <w:rsid w:val="009B5911"/>
    <w:rsid w:val="009B6AAD"/>
    <w:rsid w:val="009B70DD"/>
    <w:rsid w:val="009C0AFF"/>
    <w:rsid w:val="009C0BF1"/>
    <w:rsid w:val="009C14A3"/>
    <w:rsid w:val="009C1885"/>
    <w:rsid w:val="009C1BEB"/>
    <w:rsid w:val="009C1F70"/>
    <w:rsid w:val="009C3C60"/>
    <w:rsid w:val="009C5151"/>
    <w:rsid w:val="009C54A1"/>
    <w:rsid w:val="009C5EA6"/>
    <w:rsid w:val="009C6FF6"/>
    <w:rsid w:val="009C7BA1"/>
    <w:rsid w:val="009D2D0A"/>
    <w:rsid w:val="009D3802"/>
    <w:rsid w:val="009D3BDA"/>
    <w:rsid w:val="009D5082"/>
    <w:rsid w:val="009D5173"/>
    <w:rsid w:val="009D5C73"/>
    <w:rsid w:val="009D7D75"/>
    <w:rsid w:val="009E05B1"/>
    <w:rsid w:val="009E1A71"/>
    <w:rsid w:val="009E2028"/>
    <w:rsid w:val="009E2813"/>
    <w:rsid w:val="009E2949"/>
    <w:rsid w:val="009E35AB"/>
    <w:rsid w:val="009E4679"/>
    <w:rsid w:val="009E7804"/>
    <w:rsid w:val="009F064C"/>
    <w:rsid w:val="009F1D68"/>
    <w:rsid w:val="009F2455"/>
    <w:rsid w:val="009F473A"/>
    <w:rsid w:val="009F688B"/>
    <w:rsid w:val="009F7DB2"/>
    <w:rsid w:val="00A01EC2"/>
    <w:rsid w:val="00A05069"/>
    <w:rsid w:val="00A0624F"/>
    <w:rsid w:val="00A06BE3"/>
    <w:rsid w:val="00A07192"/>
    <w:rsid w:val="00A1028A"/>
    <w:rsid w:val="00A1259A"/>
    <w:rsid w:val="00A12F7D"/>
    <w:rsid w:val="00A16BD9"/>
    <w:rsid w:val="00A17DD4"/>
    <w:rsid w:val="00A204F8"/>
    <w:rsid w:val="00A20DEF"/>
    <w:rsid w:val="00A215A7"/>
    <w:rsid w:val="00A22261"/>
    <w:rsid w:val="00A22456"/>
    <w:rsid w:val="00A22DAD"/>
    <w:rsid w:val="00A23A9B"/>
    <w:rsid w:val="00A23DF2"/>
    <w:rsid w:val="00A23EAB"/>
    <w:rsid w:val="00A265B6"/>
    <w:rsid w:val="00A26792"/>
    <w:rsid w:val="00A27709"/>
    <w:rsid w:val="00A30120"/>
    <w:rsid w:val="00A307E5"/>
    <w:rsid w:val="00A30F24"/>
    <w:rsid w:val="00A31B41"/>
    <w:rsid w:val="00A334BA"/>
    <w:rsid w:val="00A406A5"/>
    <w:rsid w:val="00A41B17"/>
    <w:rsid w:val="00A41E03"/>
    <w:rsid w:val="00A4342C"/>
    <w:rsid w:val="00A43B99"/>
    <w:rsid w:val="00A449C6"/>
    <w:rsid w:val="00A4737C"/>
    <w:rsid w:val="00A5214E"/>
    <w:rsid w:val="00A52A34"/>
    <w:rsid w:val="00A5332C"/>
    <w:rsid w:val="00A5417D"/>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7C8"/>
    <w:rsid w:val="00A75509"/>
    <w:rsid w:val="00A75BB3"/>
    <w:rsid w:val="00A817B6"/>
    <w:rsid w:val="00A817FC"/>
    <w:rsid w:val="00A81D32"/>
    <w:rsid w:val="00A81E32"/>
    <w:rsid w:val="00A825D8"/>
    <w:rsid w:val="00A82C89"/>
    <w:rsid w:val="00A82E78"/>
    <w:rsid w:val="00A83646"/>
    <w:rsid w:val="00A8382B"/>
    <w:rsid w:val="00A848D1"/>
    <w:rsid w:val="00A84B5E"/>
    <w:rsid w:val="00A84DDC"/>
    <w:rsid w:val="00A84FBC"/>
    <w:rsid w:val="00A8538B"/>
    <w:rsid w:val="00A85627"/>
    <w:rsid w:val="00A87CDA"/>
    <w:rsid w:val="00A9034C"/>
    <w:rsid w:val="00A90399"/>
    <w:rsid w:val="00A932BD"/>
    <w:rsid w:val="00A93898"/>
    <w:rsid w:val="00A9669D"/>
    <w:rsid w:val="00A96A46"/>
    <w:rsid w:val="00A9707D"/>
    <w:rsid w:val="00AA077B"/>
    <w:rsid w:val="00AA0918"/>
    <w:rsid w:val="00AA1BDA"/>
    <w:rsid w:val="00AA21D0"/>
    <w:rsid w:val="00AA2807"/>
    <w:rsid w:val="00AA2F17"/>
    <w:rsid w:val="00AA6688"/>
    <w:rsid w:val="00AB04E1"/>
    <w:rsid w:val="00AB0B86"/>
    <w:rsid w:val="00AB0BC2"/>
    <w:rsid w:val="00AB0E23"/>
    <w:rsid w:val="00AB12DA"/>
    <w:rsid w:val="00AB1716"/>
    <w:rsid w:val="00AB1DCF"/>
    <w:rsid w:val="00AB3462"/>
    <w:rsid w:val="00AB3750"/>
    <w:rsid w:val="00AB4EFC"/>
    <w:rsid w:val="00AB61C5"/>
    <w:rsid w:val="00AC27B1"/>
    <w:rsid w:val="00AC2E76"/>
    <w:rsid w:val="00AC5EFF"/>
    <w:rsid w:val="00AC6490"/>
    <w:rsid w:val="00AC7368"/>
    <w:rsid w:val="00AD23FD"/>
    <w:rsid w:val="00AD290C"/>
    <w:rsid w:val="00AD2F7C"/>
    <w:rsid w:val="00AD3C9D"/>
    <w:rsid w:val="00AD4D5D"/>
    <w:rsid w:val="00AD558F"/>
    <w:rsid w:val="00AD5EA1"/>
    <w:rsid w:val="00AD6C7F"/>
    <w:rsid w:val="00AD70BB"/>
    <w:rsid w:val="00AD76E6"/>
    <w:rsid w:val="00AD7D7C"/>
    <w:rsid w:val="00AD7DFB"/>
    <w:rsid w:val="00AE09AD"/>
    <w:rsid w:val="00AE1010"/>
    <w:rsid w:val="00AE1240"/>
    <w:rsid w:val="00AE21AF"/>
    <w:rsid w:val="00AE28D7"/>
    <w:rsid w:val="00AE2C4A"/>
    <w:rsid w:val="00AE32CA"/>
    <w:rsid w:val="00AE3B25"/>
    <w:rsid w:val="00AE3E98"/>
    <w:rsid w:val="00AE5595"/>
    <w:rsid w:val="00AE5B7C"/>
    <w:rsid w:val="00AF170C"/>
    <w:rsid w:val="00AF20F1"/>
    <w:rsid w:val="00AF4A90"/>
    <w:rsid w:val="00AF6BC2"/>
    <w:rsid w:val="00AF6C77"/>
    <w:rsid w:val="00AF7640"/>
    <w:rsid w:val="00AF7D50"/>
    <w:rsid w:val="00B00DE1"/>
    <w:rsid w:val="00B02D71"/>
    <w:rsid w:val="00B03D9E"/>
    <w:rsid w:val="00B048E7"/>
    <w:rsid w:val="00B04AF3"/>
    <w:rsid w:val="00B04C97"/>
    <w:rsid w:val="00B05B5D"/>
    <w:rsid w:val="00B05F82"/>
    <w:rsid w:val="00B0616C"/>
    <w:rsid w:val="00B07C02"/>
    <w:rsid w:val="00B07CCB"/>
    <w:rsid w:val="00B07DDF"/>
    <w:rsid w:val="00B11217"/>
    <w:rsid w:val="00B1145F"/>
    <w:rsid w:val="00B1259E"/>
    <w:rsid w:val="00B143DA"/>
    <w:rsid w:val="00B14A34"/>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0796"/>
    <w:rsid w:val="00B3313C"/>
    <w:rsid w:val="00B34884"/>
    <w:rsid w:val="00B3743C"/>
    <w:rsid w:val="00B3759B"/>
    <w:rsid w:val="00B37628"/>
    <w:rsid w:val="00B37D0A"/>
    <w:rsid w:val="00B40363"/>
    <w:rsid w:val="00B40B33"/>
    <w:rsid w:val="00B411FF"/>
    <w:rsid w:val="00B42A77"/>
    <w:rsid w:val="00B42BA2"/>
    <w:rsid w:val="00B43BB4"/>
    <w:rsid w:val="00B46541"/>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B68"/>
    <w:rsid w:val="00B65D70"/>
    <w:rsid w:val="00B66786"/>
    <w:rsid w:val="00B71CAC"/>
    <w:rsid w:val="00B736B9"/>
    <w:rsid w:val="00B739BB"/>
    <w:rsid w:val="00B74CB7"/>
    <w:rsid w:val="00B765DD"/>
    <w:rsid w:val="00B802EF"/>
    <w:rsid w:val="00B81F58"/>
    <w:rsid w:val="00B8382F"/>
    <w:rsid w:val="00B8528C"/>
    <w:rsid w:val="00B852FB"/>
    <w:rsid w:val="00B8545D"/>
    <w:rsid w:val="00B86703"/>
    <w:rsid w:val="00B8683B"/>
    <w:rsid w:val="00B86EA0"/>
    <w:rsid w:val="00B86F4B"/>
    <w:rsid w:val="00B8702E"/>
    <w:rsid w:val="00B90581"/>
    <w:rsid w:val="00B90B4B"/>
    <w:rsid w:val="00B9111A"/>
    <w:rsid w:val="00B94118"/>
    <w:rsid w:val="00B941FC"/>
    <w:rsid w:val="00B9437F"/>
    <w:rsid w:val="00B94EF9"/>
    <w:rsid w:val="00B96028"/>
    <w:rsid w:val="00B97398"/>
    <w:rsid w:val="00BA02D6"/>
    <w:rsid w:val="00BA0693"/>
    <w:rsid w:val="00BA1D8E"/>
    <w:rsid w:val="00BA29F8"/>
    <w:rsid w:val="00BA2DC9"/>
    <w:rsid w:val="00BA4E79"/>
    <w:rsid w:val="00BB14D1"/>
    <w:rsid w:val="00BB1BAE"/>
    <w:rsid w:val="00BB1F86"/>
    <w:rsid w:val="00BB3801"/>
    <w:rsid w:val="00BB4613"/>
    <w:rsid w:val="00BB50E5"/>
    <w:rsid w:val="00BB555C"/>
    <w:rsid w:val="00BB5BD6"/>
    <w:rsid w:val="00BB63F6"/>
    <w:rsid w:val="00BB6963"/>
    <w:rsid w:val="00BC0570"/>
    <w:rsid w:val="00BC1917"/>
    <w:rsid w:val="00BC1A1C"/>
    <w:rsid w:val="00BC2452"/>
    <w:rsid w:val="00BC4F58"/>
    <w:rsid w:val="00BC50F5"/>
    <w:rsid w:val="00BC54E1"/>
    <w:rsid w:val="00BC55DC"/>
    <w:rsid w:val="00BC564C"/>
    <w:rsid w:val="00BC5C8E"/>
    <w:rsid w:val="00BD0298"/>
    <w:rsid w:val="00BD0CD6"/>
    <w:rsid w:val="00BD15F9"/>
    <w:rsid w:val="00BD2017"/>
    <w:rsid w:val="00BD220B"/>
    <w:rsid w:val="00BD358F"/>
    <w:rsid w:val="00BD52CF"/>
    <w:rsid w:val="00BD55C4"/>
    <w:rsid w:val="00BD5E53"/>
    <w:rsid w:val="00BD6B8F"/>
    <w:rsid w:val="00BD6D0B"/>
    <w:rsid w:val="00BE0328"/>
    <w:rsid w:val="00BE0520"/>
    <w:rsid w:val="00BE40FF"/>
    <w:rsid w:val="00BE4EA8"/>
    <w:rsid w:val="00BE6996"/>
    <w:rsid w:val="00BE6F4C"/>
    <w:rsid w:val="00BE73E8"/>
    <w:rsid w:val="00BE74F7"/>
    <w:rsid w:val="00BE779C"/>
    <w:rsid w:val="00BF1D2A"/>
    <w:rsid w:val="00BF6024"/>
    <w:rsid w:val="00C00860"/>
    <w:rsid w:val="00C00AC3"/>
    <w:rsid w:val="00C0210C"/>
    <w:rsid w:val="00C0278B"/>
    <w:rsid w:val="00C04BE6"/>
    <w:rsid w:val="00C04F39"/>
    <w:rsid w:val="00C0668E"/>
    <w:rsid w:val="00C066AE"/>
    <w:rsid w:val="00C103BA"/>
    <w:rsid w:val="00C1135D"/>
    <w:rsid w:val="00C12ADD"/>
    <w:rsid w:val="00C131D0"/>
    <w:rsid w:val="00C148B6"/>
    <w:rsid w:val="00C14DF8"/>
    <w:rsid w:val="00C15414"/>
    <w:rsid w:val="00C15797"/>
    <w:rsid w:val="00C16D10"/>
    <w:rsid w:val="00C17129"/>
    <w:rsid w:val="00C20F40"/>
    <w:rsid w:val="00C21485"/>
    <w:rsid w:val="00C21D11"/>
    <w:rsid w:val="00C223CF"/>
    <w:rsid w:val="00C24419"/>
    <w:rsid w:val="00C25AFF"/>
    <w:rsid w:val="00C277E3"/>
    <w:rsid w:val="00C27CEC"/>
    <w:rsid w:val="00C3114B"/>
    <w:rsid w:val="00C3219E"/>
    <w:rsid w:val="00C32872"/>
    <w:rsid w:val="00C33C73"/>
    <w:rsid w:val="00C34B9F"/>
    <w:rsid w:val="00C358C3"/>
    <w:rsid w:val="00C35C21"/>
    <w:rsid w:val="00C3643F"/>
    <w:rsid w:val="00C36FBE"/>
    <w:rsid w:val="00C40C9D"/>
    <w:rsid w:val="00C40EC3"/>
    <w:rsid w:val="00C40FB9"/>
    <w:rsid w:val="00C4217E"/>
    <w:rsid w:val="00C442A6"/>
    <w:rsid w:val="00C45582"/>
    <w:rsid w:val="00C456FF"/>
    <w:rsid w:val="00C50319"/>
    <w:rsid w:val="00C5078D"/>
    <w:rsid w:val="00C52504"/>
    <w:rsid w:val="00C52DD2"/>
    <w:rsid w:val="00C53568"/>
    <w:rsid w:val="00C535AC"/>
    <w:rsid w:val="00C54C91"/>
    <w:rsid w:val="00C56059"/>
    <w:rsid w:val="00C5722A"/>
    <w:rsid w:val="00C5749E"/>
    <w:rsid w:val="00C57BFF"/>
    <w:rsid w:val="00C6427F"/>
    <w:rsid w:val="00C6622B"/>
    <w:rsid w:val="00C66EE2"/>
    <w:rsid w:val="00C673A6"/>
    <w:rsid w:val="00C70979"/>
    <w:rsid w:val="00C70B7E"/>
    <w:rsid w:val="00C71236"/>
    <w:rsid w:val="00C71722"/>
    <w:rsid w:val="00C74072"/>
    <w:rsid w:val="00C7538D"/>
    <w:rsid w:val="00C77CBD"/>
    <w:rsid w:val="00C77D57"/>
    <w:rsid w:val="00C8025C"/>
    <w:rsid w:val="00C81258"/>
    <w:rsid w:val="00C82832"/>
    <w:rsid w:val="00C8339C"/>
    <w:rsid w:val="00C837EE"/>
    <w:rsid w:val="00C843CA"/>
    <w:rsid w:val="00C84B11"/>
    <w:rsid w:val="00C86E94"/>
    <w:rsid w:val="00C87418"/>
    <w:rsid w:val="00C87C2F"/>
    <w:rsid w:val="00C908BD"/>
    <w:rsid w:val="00C90A04"/>
    <w:rsid w:val="00C91AA6"/>
    <w:rsid w:val="00C92505"/>
    <w:rsid w:val="00C93069"/>
    <w:rsid w:val="00C931A2"/>
    <w:rsid w:val="00C93CF5"/>
    <w:rsid w:val="00C946E9"/>
    <w:rsid w:val="00C95ACA"/>
    <w:rsid w:val="00C95B2F"/>
    <w:rsid w:val="00C960CF"/>
    <w:rsid w:val="00C9729F"/>
    <w:rsid w:val="00C9790A"/>
    <w:rsid w:val="00C97B30"/>
    <w:rsid w:val="00CA11FB"/>
    <w:rsid w:val="00CA1A2B"/>
    <w:rsid w:val="00CA1F25"/>
    <w:rsid w:val="00CA2E4A"/>
    <w:rsid w:val="00CA3957"/>
    <w:rsid w:val="00CA39A2"/>
    <w:rsid w:val="00CA4C44"/>
    <w:rsid w:val="00CA50A3"/>
    <w:rsid w:val="00CA543A"/>
    <w:rsid w:val="00CA6082"/>
    <w:rsid w:val="00CA7AEF"/>
    <w:rsid w:val="00CA7CA9"/>
    <w:rsid w:val="00CB09B1"/>
    <w:rsid w:val="00CB1740"/>
    <w:rsid w:val="00CB27A7"/>
    <w:rsid w:val="00CB3073"/>
    <w:rsid w:val="00CB670F"/>
    <w:rsid w:val="00CB7806"/>
    <w:rsid w:val="00CC042A"/>
    <w:rsid w:val="00CC2818"/>
    <w:rsid w:val="00CC42C4"/>
    <w:rsid w:val="00CC477D"/>
    <w:rsid w:val="00CC5353"/>
    <w:rsid w:val="00CC5F3F"/>
    <w:rsid w:val="00CD1C1F"/>
    <w:rsid w:val="00CD2148"/>
    <w:rsid w:val="00CD22D1"/>
    <w:rsid w:val="00CD27F2"/>
    <w:rsid w:val="00CD2A7F"/>
    <w:rsid w:val="00CD36FB"/>
    <w:rsid w:val="00CD3AE8"/>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0AD"/>
    <w:rsid w:val="00CE64F0"/>
    <w:rsid w:val="00CF092F"/>
    <w:rsid w:val="00CF0EAB"/>
    <w:rsid w:val="00CF197B"/>
    <w:rsid w:val="00CF2B48"/>
    <w:rsid w:val="00CF3A5B"/>
    <w:rsid w:val="00CF3CCB"/>
    <w:rsid w:val="00CF46FE"/>
    <w:rsid w:val="00CF6DA6"/>
    <w:rsid w:val="00CF7310"/>
    <w:rsid w:val="00CF74F2"/>
    <w:rsid w:val="00D00F43"/>
    <w:rsid w:val="00D01925"/>
    <w:rsid w:val="00D02C63"/>
    <w:rsid w:val="00D04758"/>
    <w:rsid w:val="00D04829"/>
    <w:rsid w:val="00D05559"/>
    <w:rsid w:val="00D05C7B"/>
    <w:rsid w:val="00D06422"/>
    <w:rsid w:val="00D06739"/>
    <w:rsid w:val="00D06965"/>
    <w:rsid w:val="00D06EDA"/>
    <w:rsid w:val="00D104E1"/>
    <w:rsid w:val="00D148A9"/>
    <w:rsid w:val="00D157B7"/>
    <w:rsid w:val="00D160E1"/>
    <w:rsid w:val="00D160EF"/>
    <w:rsid w:val="00D166A7"/>
    <w:rsid w:val="00D17DD0"/>
    <w:rsid w:val="00D204CA"/>
    <w:rsid w:val="00D214E7"/>
    <w:rsid w:val="00D21F47"/>
    <w:rsid w:val="00D2218E"/>
    <w:rsid w:val="00D22739"/>
    <w:rsid w:val="00D238CC"/>
    <w:rsid w:val="00D23996"/>
    <w:rsid w:val="00D241A4"/>
    <w:rsid w:val="00D246C2"/>
    <w:rsid w:val="00D25C82"/>
    <w:rsid w:val="00D27608"/>
    <w:rsid w:val="00D276BD"/>
    <w:rsid w:val="00D30600"/>
    <w:rsid w:val="00D31ECB"/>
    <w:rsid w:val="00D32087"/>
    <w:rsid w:val="00D322BC"/>
    <w:rsid w:val="00D337C3"/>
    <w:rsid w:val="00D3541D"/>
    <w:rsid w:val="00D35A9B"/>
    <w:rsid w:val="00D3694C"/>
    <w:rsid w:val="00D370A8"/>
    <w:rsid w:val="00D37B8E"/>
    <w:rsid w:val="00D40611"/>
    <w:rsid w:val="00D41480"/>
    <w:rsid w:val="00D415B7"/>
    <w:rsid w:val="00D4164C"/>
    <w:rsid w:val="00D44208"/>
    <w:rsid w:val="00D4442C"/>
    <w:rsid w:val="00D45139"/>
    <w:rsid w:val="00D45D61"/>
    <w:rsid w:val="00D468DF"/>
    <w:rsid w:val="00D472F0"/>
    <w:rsid w:val="00D47563"/>
    <w:rsid w:val="00D50CDE"/>
    <w:rsid w:val="00D50D14"/>
    <w:rsid w:val="00D50EBE"/>
    <w:rsid w:val="00D51954"/>
    <w:rsid w:val="00D5279B"/>
    <w:rsid w:val="00D52D6B"/>
    <w:rsid w:val="00D54321"/>
    <w:rsid w:val="00D54636"/>
    <w:rsid w:val="00D547CD"/>
    <w:rsid w:val="00D54FB9"/>
    <w:rsid w:val="00D555E9"/>
    <w:rsid w:val="00D56132"/>
    <w:rsid w:val="00D56801"/>
    <w:rsid w:val="00D60B9F"/>
    <w:rsid w:val="00D6202B"/>
    <w:rsid w:val="00D62ABC"/>
    <w:rsid w:val="00D62BA6"/>
    <w:rsid w:val="00D633BE"/>
    <w:rsid w:val="00D643B8"/>
    <w:rsid w:val="00D64B34"/>
    <w:rsid w:val="00D670EE"/>
    <w:rsid w:val="00D705C7"/>
    <w:rsid w:val="00D712DF"/>
    <w:rsid w:val="00D716C4"/>
    <w:rsid w:val="00D72C0C"/>
    <w:rsid w:val="00D743A6"/>
    <w:rsid w:val="00D74E39"/>
    <w:rsid w:val="00D75347"/>
    <w:rsid w:val="00D76AD7"/>
    <w:rsid w:val="00D77616"/>
    <w:rsid w:val="00D777CE"/>
    <w:rsid w:val="00D80AEB"/>
    <w:rsid w:val="00D81F52"/>
    <w:rsid w:val="00D820D3"/>
    <w:rsid w:val="00D82765"/>
    <w:rsid w:val="00D83E2D"/>
    <w:rsid w:val="00D86301"/>
    <w:rsid w:val="00D873EA"/>
    <w:rsid w:val="00D874C9"/>
    <w:rsid w:val="00D87E8F"/>
    <w:rsid w:val="00D92B90"/>
    <w:rsid w:val="00D92E5F"/>
    <w:rsid w:val="00D9353E"/>
    <w:rsid w:val="00D9390F"/>
    <w:rsid w:val="00D93C0C"/>
    <w:rsid w:val="00D9608C"/>
    <w:rsid w:val="00DA0595"/>
    <w:rsid w:val="00DA0893"/>
    <w:rsid w:val="00DA0EE7"/>
    <w:rsid w:val="00DA1579"/>
    <w:rsid w:val="00DA2284"/>
    <w:rsid w:val="00DA2971"/>
    <w:rsid w:val="00DA2A67"/>
    <w:rsid w:val="00DA32CE"/>
    <w:rsid w:val="00DA360B"/>
    <w:rsid w:val="00DA4667"/>
    <w:rsid w:val="00DA7307"/>
    <w:rsid w:val="00DB024C"/>
    <w:rsid w:val="00DB1137"/>
    <w:rsid w:val="00DB125B"/>
    <w:rsid w:val="00DB13B2"/>
    <w:rsid w:val="00DB14F7"/>
    <w:rsid w:val="00DB1CA8"/>
    <w:rsid w:val="00DB2303"/>
    <w:rsid w:val="00DB2700"/>
    <w:rsid w:val="00DB2BAF"/>
    <w:rsid w:val="00DB3313"/>
    <w:rsid w:val="00DB385E"/>
    <w:rsid w:val="00DB4A5E"/>
    <w:rsid w:val="00DB65C6"/>
    <w:rsid w:val="00DB6E4F"/>
    <w:rsid w:val="00DC0124"/>
    <w:rsid w:val="00DC0D3F"/>
    <w:rsid w:val="00DC11E3"/>
    <w:rsid w:val="00DC1CC9"/>
    <w:rsid w:val="00DC5139"/>
    <w:rsid w:val="00DC541A"/>
    <w:rsid w:val="00DC5735"/>
    <w:rsid w:val="00DC589A"/>
    <w:rsid w:val="00DC687B"/>
    <w:rsid w:val="00DD0F6F"/>
    <w:rsid w:val="00DD1A4B"/>
    <w:rsid w:val="00DD223D"/>
    <w:rsid w:val="00DD2BF2"/>
    <w:rsid w:val="00DD2EB2"/>
    <w:rsid w:val="00DD3599"/>
    <w:rsid w:val="00DD457E"/>
    <w:rsid w:val="00DD5470"/>
    <w:rsid w:val="00DD5DDD"/>
    <w:rsid w:val="00DD65EE"/>
    <w:rsid w:val="00DD72A9"/>
    <w:rsid w:val="00DD7432"/>
    <w:rsid w:val="00DE03FC"/>
    <w:rsid w:val="00DE2C65"/>
    <w:rsid w:val="00DE2EF3"/>
    <w:rsid w:val="00DE2F1D"/>
    <w:rsid w:val="00DE31C0"/>
    <w:rsid w:val="00DE4B7A"/>
    <w:rsid w:val="00DE4E97"/>
    <w:rsid w:val="00DE5C9F"/>
    <w:rsid w:val="00DE60EF"/>
    <w:rsid w:val="00DE6525"/>
    <w:rsid w:val="00DF02B0"/>
    <w:rsid w:val="00DF0C2D"/>
    <w:rsid w:val="00DF1B84"/>
    <w:rsid w:val="00DF1C80"/>
    <w:rsid w:val="00DF1F52"/>
    <w:rsid w:val="00DF2EE5"/>
    <w:rsid w:val="00DF3663"/>
    <w:rsid w:val="00DF4441"/>
    <w:rsid w:val="00DF4927"/>
    <w:rsid w:val="00DF6A45"/>
    <w:rsid w:val="00DF6A64"/>
    <w:rsid w:val="00E009C3"/>
    <w:rsid w:val="00E01F92"/>
    <w:rsid w:val="00E02986"/>
    <w:rsid w:val="00E03665"/>
    <w:rsid w:val="00E03D45"/>
    <w:rsid w:val="00E03D9F"/>
    <w:rsid w:val="00E05F03"/>
    <w:rsid w:val="00E05F3A"/>
    <w:rsid w:val="00E0686B"/>
    <w:rsid w:val="00E1337D"/>
    <w:rsid w:val="00E1385D"/>
    <w:rsid w:val="00E14418"/>
    <w:rsid w:val="00E14FF7"/>
    <w:rsid w:val="00E15015"/>
    <w:rsid w:val="00E15F1E"/>
    <w:rsid w:val="00E17CF3"/>
    <w:rsid w:val="00E17EA6"/>
    <w:rsid w:val="00E20703"/>
    <w:rsid w:val="00E2271E"/>
    <w:rsid w:val="00E22A29"/>
    <w:rsid w:val="00E23097"/>
    <w:rsid w:val="00E23534"/>
    <w:rsid w:val="00E24C43"/>
    <w:rsid w:val="00E24E51"/>
    <w:rsid w:val="00E256F9"/>
    <w:rsid w:val="00E3060C"/>
    <w:rsid w:val="00E30ACC"/>
    <w:rsid w:val="00E30C75"/>
    <w:rsid w:val="00E311EB"/>
    <w:rsid w:val="00E32531"/>
    <w:rsid w:val="00E337D7"/>
    <w:rsid w:val="00E337F5"/>
    <w:rsid w:val="00E34613"/>
    <w:rsid w:val="00E348B3"/>
    <w:rsid w:val="00E361E4"/>
    <w:rsid w:val="00E36548"/>
    <w:rsid w:val="00E37E4F"/>
    <w:rsid w:val="00E403E0"/>
    <w:rsid w:val="00E4164C"/>
    <w:rsid w:val="00E4169B"/>
    <w:rsid w:val="00E41FE4"/>
    <w:rsid w:val="00E43A49"/>
    <w:rsid w:val="00E44ABC"/>
    <w:rsid w:val="00E44F7C"/>
    <w:rsid w:val="00E45012"/>
    <w:rsid w:val="00E457A5"/>
    <w:rsid w:val="00E4675B"/>
    <w:rsid w:val="00E46C13"/>
    <w:rsid w:val="00E47160"/>
    <w:rsid w:val="00E5020E"/>
    <w:rsid w:val="00E502F4"/>
    <w:rsid w:val="00E50CFE"/>
    <w:rsid w:val="00E51A16"/>
    <w:rsid w:val="00E53561"/>
    <w:rsid w:val="00E536F5"/>
    <w:rsid w:val="00E53D8A"/>
    <w:rsid w:val="00E57533"/>
    <w:rsid w:val="00E576A6"/>
    <w:rsid w:val="00E60FC5"/>
    <w:rsid w:val="00E633B9"/>
    <w:rsid w:val="00E6373E"/>
    <w:rsid w:val="00E64237"/>
    <w:rsid w:val="00E6489A"/>
    <w:rsid w:val="00E67229"/>
    <w:rsid w:val="00E675BF"/>
    <w:rsid w:val="00E7277B"/>
    <w:rsid w:val="00E72FB5"/>
    <w:rsid w:val="00E75240"/>
    <w:rsid w:val="00E757DA"/>
    <w:rsid w:val="00E817D9"/>
    <w:rsid w:val="00E81926"/>
    <w:rsid w:val="00E83D26"/>
    <w:rsid w:val="00E844A3"/>
    <w:rsid w:val="00E848F0"/>
    <w:rsid w:val="00E87A4F"/>
    <w:rsid w:val="00E87EA9"/>
    <w:rsid w:val="00E90691"/>
    <w:rsid w:val="00E9143D"/>
    <w:rsid w:val="00E931A1"/>
    <w:rsid w:val="00E942FD"/>
    <w:rsid w:val="00E95B2E"/>
    <w:rsid w:val="00E9706C"/>
    <w:rsid w:val="00E972BC"/>
    <w:rsid w:val="00E97543"/>
    <w:rsid w:val="00E975FD"/>
    <w:rsid w:val="00E97689"/>
    <w:rsid w:val="00E97D1B"/>
    <w:rsid w:val="00E97E4D"/>
    <w:rsid w:val="00EA086C"/>
    <w:rsid w:val="00EA090F"/>
    <w:rsid w:val="00EA1416"/>
    <w:rsid w:val="00EA149B"/>
    <w:rsid w:val="00EA3400"/>
    <w:rsid w:val="00EA5297"/>
    <w:rsid w:val="00EA5743"/>
    <w:rsid w:val="00EA6A06"/>
    <w:rsid w:val="00EA7814"/>
    <w:rsid w:val="00EA7E9C"/>
    <w:rsid w:val="00EB0718"/>
    <w:rsid w:val="00EB0ADB"/>
    <w:rsid w:val="00EB11B7"/>
    <w:rsid w:val="00EB1543"/>
    <w:rsid w:val="00EB2712"/>
    <w:rsid w:val="00EB4107"/>
    <w:rsid w:val="00EB4B2B"/>
    <w:rsid w:val="00EB57EE"/>
    <w:rsid w:val="00EB68A5"/>
    <w:rsid w:val="00EB736E"/>
    <w:rsid w:val="00EC13C7"/>
    <w:rsid w:val="00EC18A2"/>
    <w:rsid w:val="00EC271F"/>
    <w:rsid w:val="00EC2CA4"/>
    <w:rsid w:val="00EC638C"/>
    <w:rsid w:val="00EC678C"/>
    <w:rsid w:val="00EC71C5"/>
    <w:rsid w:val="00ED0CBA"/>
    <w:rsid w:val="00ED34B6"/>
    <w:rsid w:val="00ED355F"/>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548F"/>
    <w:rsid w:val="00EE7F42"/>
    <w:rsid w:val="00EF2204"/>
    <w:rsid w:val="00EF25B0"/>
    <w:rsid w:val="00EF6E63"/>
    <w:rsid w:val="00EF6F6E"/>
    <w:rsid w:val="00F005B4"/>
    <w:rsid w:val="00F05CAA"/>
    <w:rsid w:val="00F07297"/>
    <w:rsid w:val="00F07480"/>
    <w:rsid w:val="00F07A67"/>
    <w:rsid w:val="00F07BE8"/>
    <w:rsid w:val="00F10040"/>
    <w:rsid w:val="00F10432"/>
    <w:rsid w:val="00F109E1"/>
    <w:rsid w:val="00F11417"/>
    <w:rsid w:val="00F12FBD"/>
    <w:rsid w:val="00F1398E"/>
    <w:rsid w:val="00F148CE"/>
    <w:rsid w:val="00F152D3"/>
    <w:rsid w:val="00F1538B"/>
    <w:rsid w:val="00F158EB"/>
    <w:rsid w:val="00F1622E"/>
    <w:rsid w:val="00F205C3"/>
    <w:rsid w:val="00F2094E"/>
    <w:rsid w:val="00F21EE1"/>
    <w:rsid w:val="00F23046"/>
    <w:rsid w:val="00F23198"/>
    <w:rsid w:val="00F242FC"/>
    <w:rsid w:val="00F24614"/>
    <w:rsid w:val="00F24EB5"/>
    <w:rsid w:val="00F2501E"/>
    <w:rsid w:val="00F26D6D"/>
    <w:rsid w:val="00F30CA3"/>
    <w:rsid w:val="00F33E70"/>
    <w:rsid w:val="00F371B3"/>
    <w:rsid w:val="00F37A74"/>
    <w:rsid w:val="00F404B5"/>
    <w:rsid w:val="00F405DC"/>
    <w:rsid w:val="00F41119"/>
    <w:rsid w:val="00F415C7"/>
    <w:rsid w:val="00F415D3"/>
    <w:rsid w:val="00F41A21"/>
    <w:rsid w:val="00F41DF5"/>
    <w:rsid w:val="00F423FA"/>
    <w:rsid w:val="00F42E1F"/>
    <w:rsid w:val="00F43A71"/>
    <w:rsid w:val="00F4407D"/>
    <w:rsid w:val="00F457A7"/>
    <w:rsid w:val="00F50D0A"/>
    <w:rsid w:val="00F515B7"/>
    <w:rsid w:val="00F524BD"/>
    <w:rsid w:val="00F525CA"/>
    <w:rsid w:val="00F52CBD"/>
    <w:rsid w:val="00F573D8"/>
    <w:rsid w:val="00F60578"/>
    <w:rsid w:val="00F6060F"/>
    <w:rsid w:val="00F60D4F"/>
    <w:rsid w:val="00F60DA7"/>
    <w:rsid w:val="00F610B7"/>
    <w:rsid w:val="00F61A10"/>
    <w:rsid w:val="00F62DB8"/>
    <w:rsid w:val="00F64037"/>
    <w:rsid w:val="00F64766"/>
    <w:rsid w:val="00F65621"/>
    <w:rsid w:val="00F66A19"/>
    <w:rsid w:val="00F710B1"/>
    <w:rsid w:val="00F73196"/>
    <w:rsid w:val="00F745C2"/>
    <w:rsid w:val="00F76019"/>
    <w:rsid w:val="00F76779"/>
    <w:rsid w:val="00F77E5B"/>
    <w:rsid w:val="00F800B5"/>
    <w:rsid w:val="00F80923"/>
    <w:rsid w:val="00F810C4"/>
    <w:rsid w:val="00F82263"/>
    <w:rsid w:val="00F82A8D"/>
    <w:rsid w:val="00F850FF"/>
    <w:rsid w:val="00F85BB2"/>
    <w:rsid w:val="00F86B7A"/>
    <w:rsid w:val="00F90AF6"/>
    <w:rsid w:val="00F914D6"/>
    <w:rsid w:val="00F9267D"/>
    <w:rsid w:val="00F92A37"/>
    <w:rsid w:val="00F92D57"/>
    <w:rsid w:val="00F92F1A"/>
    <w:rsid w:val="00F94BDA"/>
    <w:rsid w:val="00F950F6"/>
    <w:rsid w:val="00F964C2"/>
    <w:rsid w:val="00F966BE"/>
    <w:rsid w:val="00F97A6E"/>
    <w:rsid w:val="00F97C41"/>
    <w:rsid w:val="00FA03E7"/>
    <w:rsid w:val="00FA06DD"/>
    <w:rsid w:val="00FA0A70"/>
    <w:rsid w:val="00FA0DA6"/>
    <w:rsid w:val="00FA1669"/>
    <w:rsid w:val="00FA1FF9"/>
    <w:rsid w:val="00FA2B14"/>
    <w:rsid w:val="00FA35DE"/>
    <w:rsid w:val="00FA46BA"/>
    <w:rsid w:val="00FA4CDD"/>
    <w:rsid w:val="00FA6390"/>
    <w:rsid w:val="00FA6962"/>
    <w:rsid w:val="00FA7283"/>
    <w:rsid w:val="00FB0168"/>
    <w:rsid w:val="00FB03E0"/>
    <w:rsid w:val="00FB0FA2"/>
    <w:rsid w:val="00FB2EC9"/>
    <w:rsid w:val="00FB3E29"/>
    <w:rsid w:val="00FB429E"/>
    <w:rsid w:val="00FB5021"/>
    <w:rsid w:val="00FB65FD"/>
    <w:rsid w:val="00FB6863"/>
    <w:rsid w:val="00FB6B47"/>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8E4"/>
    <w:rsid w:val="00FD40D7"/>
    <w:rsid w:val="00FD42A0"/>
    <w:rsid w:val="00FD5C09"/>
    <w:rsid w:val="00FD7D0F"/>
    <w:rsid w:val="00FD7F96"/>
    <w:rsid w:val="00FE037B"/>
    <w:rsid w:val="00FE0D21"/>
    <w:rsid w:val="00FE1B6B"/>
    <w:rsid w:val="00FE1C26"/>
    <w:rsid w:val="00FE3AAE"/>
    <w:rsid w:val="00FE5054"/>
    <w:rsid w:val="00FE5D8C"/>
    <w:rsid w:val="00FF137B"/>
    <w:rsid w:val="00FF2022"/>
    <w:rsid w:val="00FF344D"/>
    <w:rsid w:val="00FF4A66"/>
    <w:rsid w:val="00FF5396"/>
    <w:rsid w:val="00FF5520"/>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1"/>
      </w:numPr>
      <w:spacing w:before="240" w:after="60"/>
      <w:outlineLvl w:val="2"/>
    </w:pPr>
    <w:rPr>
      <w:rFonts w:cs="Times New Roman"/>
      <w:b/>
      <w:bCs/>
      <w:szCs w:val="26"/>
    </w:rPr>
  </w:style>
  <w:style w:type="paragraph" w:styleId="4">
    <w:name w:val="heading 4"/>
    <w:basedOn w:val="a"/>
    <w:next w:val="a"/>
    <w:qFormat/>
    <w:rsid w:val="0069435C"/>
    <w:pPr>
      <w:keepNext/>
      <w:numPr>
        <w:ilvl w:val="3"/>
        <w:numId w:val="11"/>
      </w:numPr>
      <w:spacing w:before="240" w:after="60"/>
      <w:outlineLvl w:val="3"/>
    </w:pPr>
    <w:rPr>
      <w:rFonts w:cs="Times New Roman"/>
      <w:b/>
      <w:bCs/>
      <w:szCs w:val="28"/>
    </w:rPr>
  </w:style>
  <w:style w:type="paragraph" w:styleId="5">
    <w:name w:val="heading 5"/>
    <w:basedOn w:val="a"/>
    <w:next w:val="4"/>
    <w:qFormat/>
    <w:rsid w:val="00B42BA2"/>
    <w:pPr>
      <w:numPr>
        <w:ilvl w:val="4"/>
        <w:numId w:val="11"/>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normaltextrun">
    <w:name w:val="normaltextrun"/>
    <w:basedOn w:val="a0"/>
    <w:rsid w:val="002D1656"/>
  </w:style>
  <w:style w:type="character" w:customStyle="1" w:styleId="101">
    <w:name w:val="Προεπιλεγμένη γραμματοσειρά10"/>
    <w:rsid w:val="003A1F48"/>
  </w:style>
  <w:style w:type="character" w:customStyle="1" w:styleId="200">
    <w:name w:val="Παραπομπή υποσημείωσης20"/>
    <w:rsid w:val="003A1F48"/>
    <w:rPr>
      <w:vertAlign w:val="superscript"/>
    </w:rPr>
  </w:style>
  <w:style w:type="character" w:customStyle="1" w:styleId="201">
    <w:name w:val="Παραπομπή σημείωσης τέλους20"/>
    <w:rsid w:val="003A1F48"/>
    <w:rPr>
      <w:vertAlign w:val="superscript"/>
    </w:rPr>
  </w:style>
  <w:style w:type="paragraph" w:customStyle="1" w:styleId="102">
    <w:name w:val="Λεζάντα10"/>
    <w:basedOn w:val="a"/>
    <w:rsid w:val="003A1F48"/>
    <w:pPr>
      <w:suppressLineNumbers/>
      <w:spacing w:before="120"/>
    </w:pPr>
    <w:rPr>
      <w:rFonts w:cs="Mangal"/>
      <w:i/>
      <w:iCs/>
      <w:sz w:val="24"/>
    </w:rPr>
  </w:style>
  <w:style w:type="paragraph" w:customStyle="1" w:styleId="TableParagraph">
    <w:name w:val="Table Paragraph"/>
    <w:basedOn w:val="a"/>
    <w:uiPriority w:val="1"/>
    <w:qFormat/>
    <w:rsid w:val="003A1F48"/>
    <w:pPr>
      <w:widowControl w:val="0"/>
      <w:spacing w:after="0"/>
    </w:pPr>
    <w:rPr>
      <w:rFonts w:ascii="Times New Roman" w:hAnsi="Times New Roman" w:cs="Times New Roman"/>
      <w:lang w:val="el-GR"/>
    </w:rPr>
  </w:style>
  <w:style w:type="character" w:customStyle="1" w:styleId="m-text-nowrap">
    <w:name w:val="m-text-nowrap"/>
    <w:basedOn w:val="a0"/>
    <w:uiPriority w:val="1"/>
    <w:rsid w:val="003A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91129">
      <w:bodyDiv w:val="1"/>
      <w:marLeft w:val="0"/>
      <w:marRight w:val="0"/>
      <w:marTop w:val="0"/>
      <w:marBottom w:val="0"/>
      <w:divBdr>
        <w:top w:val="none" w:sz="0" w:space="0" w:color="auto"/>
        <w:left w:val="none" w:sz="0" w:space="0" w:color="auto"/>
        <w:bottom w:val="none" w:sz="0" w:space="0" w:color="auto"/>
        <w:right w:val="none" w:sz="0" w:space="0" w:color="auto"/>
      </w:divBdr>
    </w:div>
    <w:div w:id="28003789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26255158">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4302136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32167814">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ktpae.gr/" TargetMode="External"/><Relationship Id="rId26" Type="http://schemas.openxmlformats.org/officeDocument/2006/relationships/hyperlink" Target="http://et.diavgeia.gov.gr/" TargetMode="External"/><Relationship Id="rId39" Type="http://schemas.openxmlformats.org/officeDocument/2006/relationships/hyperlink" Target="http://www.mindigital.gr" TargetMode="External"/><Relationship Id="rId21" Type="http://schemas.openxmlformats.org/officeDocument/2006/relationships/hyperlink" Target="http://www.promitheus.gov.gr/" TargetMode="External"/><Relationship Id="rId34" Type="http://schemas.openxmlformats.org/officeDocument/2006/relationships/hyperlink" Target="http://www.hsppa.gr/" TargetMode="External"/><Relationship Id="rId42" Type="http://schemas.openxmlformats.org/officeDocument/2006/relationships/header" Target="header4.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hsppa.gr/" TargetMode="External"/><Relationship Id="rId37" Type="http://schemas.openxmlformats.org/officeDocument/2006/relationships/hyperlink" Target="http://www.eaadhsy.gr/n4412/art79a" TargetMode="External"/><Relationship Id="rId40" Type="http://schemas.openxmlformats.org/officeDocument/2006/relationships/hyperlink" Target="http://www.mindigital.gr" TargetMode="Externa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yperlink" Target="http://www.eaadhsy.gr/"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ktpae.gr" TargetMode="External"/><Relationship Id="rId30" Type="http://schemas.openxmlformats.org/officeDocument/2006/relationships/hyperlink" Target="mailto:epanorthotika@eaadhsy.gr" TargetMode="External"/><Relationship Id="rId35" Type="http://schemas.openxmlformats.org/officeDocument/2006/relationships/hyperlink" Target="http://www.eaadhsy.gr/n4412/n4412fulltextlinks.html" TargetMode="External"/><Relationship Id="rId43" Type="http://schemas.openxmlformats.org/officeDocument/2006/relationships/footer" Target="footer4.xml"/><Relationship Id="rId8" Type="http://schemas.openxmlformats.org/officeDocument/2006/relationships/hyperlink" Target="http://www.ktpae.gr"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s://nepps-search.eprocurement.gov.gr/actSearch/resources/search/XXXXXX" TargetMode="External"/><Relationship Id="rId33" Type="http://schemas.openxmlformats.org/officeDocument/2006/relationships/hyperlink" Target="http://www.eaadhsy.gr/" TargetMode="External"/><Relationship Id="rId38" Type="http://schemas.openxmlformats.org/officeDocument/2006/relationships/hyperlink" Target="http://www.eaadhsy.gr/n4412/n4412fulltextlinks.html" TargetMode="External"/><Relationship Id="rId46" Type="http://schemas.openxmlformats.org/officeDocument/2006/relationships/fontTable" Target="fontTable.xml"/><Relationship Id="rId20" Type="http://schemas.openxmlformats.org/officeDocument/2006/relationships/hyperlink" Target="http://www.promitheus.gov.gr/" TargetMode="External"/><Relationship Id="rId41" Type="http://schemas.openxmlformats.org/officeDocument/2006/relationships/hyperlink" Target="http://www.mindigital.g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132</Pages>
  <Words>49136</Words>
  <Characters>280077</Characters>
  <Application>Microsoft Office Word</Application>
  <DocSecurity>0</DocSecurity>
  <Lines>2333</Lines>
  <Paragraphs>657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Κουρτεσάκη Δανάη</cp:lastModifiedBy>
  <cp:revision>109</cp:revision>
  <cp:lastPrinted>2020-05-20T14:03:00Z</cp:lastPrinted>
  <dcterms:created xsi:type="dcterms:W3CDTF">2024-10-17T12:57:00Z</dcterms:created>
  <dcterms:modified xsi:type="dcterms:W3CDTF">2024-12-04T08:14:00Z</dcterms:modified>
</cp:coreProperties>
</file>