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DFF0808" w14:textId="77777777" w:rsidR="00A01567" w:rsidRPr="00D768F8" w:rsidRDefault="00A01567" w:rsidP="00161530">
      <w:pPr>
        <w:spacing w:before="0"/>
        <w:jc w:val="center"/>
        <w:rPr>
          <w:rFonts w:ascii="Tahoma" w:hAnsi="Tahoma" w:cs="Tahoma"/>
          <w:b/>
          <w:sz w:val="28"/>
          <w:szCs w:val="28"/>
        </w:rPr>
      </w:pPr>
    </w:p>
    <w:p w14:paraId="55DC0EE6" w14:textId="77777777" w:rsidR="00A01567" w:rsidRDefault="00161530" w:rsidP="00161530">
      <w:pPr>
        <w:spacing w:before="0"/>
        <w:jc w:val="center"/>
        <w:rPr>
          <w:rFonts w:ascii="Tahoma" w:hAnsi="Tahoma" w:cs="Tahoma"/>
          <w:b/>
          <w:sz w:val="28"/>
          <w:szCs w:val="28"/>
        </w:rPr>
      </w:pPr>
      <w:r w:rsidRPr="00074C2B">
        <w:rPr>
          <w:rFonts w:ascii="Tahoma" w:hAnsi="Tahoma" w:cs="Tahoma"/>
          <w:b/>
          <w:sz w:val="28"/>
          <w:szCs w:val="28"/>
        </w:rPr>
        <w:t>Διακήρυξη</w:t>
      </w:r>
      <w:r w:rsidR="00961210" w:rsidRPr="00074C2B">
        <w:rPr>
          <w:rFonts w:ascii="Tahoma" w:hAnsi="Tahoma" w:cs="Tahoma"/>
          <w:b/>
          <w:sz w:val="28"/>
          <w:szCs w:val="28"/>
        </w:rPr>
        <w:t xml:space="preserve"> </w:t>
      </w:r>
    </w:p>
    <w:p w14:paraId="14EDB242" w14:textId="77777777" w:rsidR="00A01567" w:rsidRDefault="00161530" w:rsidP="00161530">
      <w:pPr>
        <w:spacing w:before="0"/>
        <w:jc w:val="center"/>
        <w:rPr>
          <w:rFonts w:ascii="Tahoma" w:hAnsi="Tahoma" w:cs="Tahoma"/>
          <w:b/>
          <w:sz w:val="28"/>
          <w:szCs w:val="28"/>
        </w:rPr>
      </w:pPr>
      <w:r w:rsidRPr="00074C2B">
        <w:rPr>
          <w:rFonts w:ascii="Tahoma" w:hAnsi="Tahoma" w:cs="Tahoma"/>
          <w:b/>
          <w:sz w:val="28"/>
          <w:szCs w:val="28"/>
        </w:rPr>
        <w:t xml:space="preserve">Ηλεκτρονικού Ανοικτού </w:t>
      </w:r>
      <w:r w:rsidR="00012C99" w:rsidRPr="00074C2B">
        <w:rPr>
          <w:rFonts w:ascii="Tahoma" w:hAnsi="Tahoma" w:cs="Tahoma"/>
          <w:b/>
          <w:sz w:val="28"/>
          <w:szCs w:val="28"/>
        </w:rPr>
        <w:t xml:space="preserve">Κάτω </w:t>
      </w:r>
      <w:r w:rsidRPr="00074C2B">
        <w:rPr>
          <w:rFonts w:ascii="Tahoma" w:hAnsi="Tahoma" w:cs="Tahoma"/>
          <w:b/>
          <w:sz w:val="28"/>
          <w:szCs w:val="28"/>
        </w:rPr>
        <w:t>των</w:t>
      </w:r>
      <w:r w:rsidR="00961210" w:rsidRPr="00074C2B">
        <w:rPr>
          <w:rFonts w:ascii="Tahoma" w:hAnsi="Tahoma" w:cs="Tahoma"/>
          <w:b/>
          <w:sz w:val="28"/>
          <w:szCs w:val="28"/>
        </w:rPr>
        <w:t xml:space="preserve"> </w:t>
      </w:r>
      <w:r w:rsidRPr="00074C2B">
        <w:rPr>
          <w:rFonts w:ascii="Tahoma" w:hAnsi="Tahoma" w:cs="Tahoma"/>
          <w:b/>
          <w:sz w:val="28"/>
          <w:szCs w:val="28"/>
        </w:rPr>
        <w:t>Ορίων Διαγωνισμού</w:t>
      </w:r>
      <w:r w:rsidR="009459FC" w:rsidRPr="00074C2B">
        <w:rPr>
          <w:rFonts w:ascii="Tahoma" w:hAnsi="Tahoma" w:cs="Tahoma"/>
          <w:b/>
          <w:sz w:val="28"/>
          <w:szCs w:val="28"/>
        </w:rPr>
        <w:t xml:space="preserve">, </w:t>
      </w:r>
    </w:p>
    <w:p w14:paraId="38BC63BA" w14:textId="37D350E6" w:rsidR="00161530" w:rsidRPr="00074C2B" w:rsidRDefault="00092205" w:rsidP="00161530">
      <w:pPr>
        <w:spacing w:before="0"/>
        <w:jc w:val="center"/>
        <w:rPr>
          <w:rFonts w:ascii="Tahoma" w:hAnsi="Tahoma" w:cs="Tahoma"/>
          <w:b/>
          <w:sz w:val="28"/>
          <w:szCs w:val="28"/>
        </w:rPr>
      </w:pPr>
      <w:bookmarkStart w:id="0" w:name="_Hlk151484721"/>
      <w:r>
        <w:rPr>
          <w:rFonts w:ascii="Tahoma" w:hAnsi="Tahoma" w:cs="Tahoma"/>
          <w:b/>
          <w:sz w:val="28"/>
          <w:szCs w:val="28"/>
        </w:rPr>
        <w:t>για το έργο</w:t>
      </w:r>
    </w:p>
    <w:bookmarkEnd w:id="0"/>
    <w:p w14:paraId="7DEE7734" w14:textId="3BB1913B" w:rsidR="00161530" w:rsidRPr="00074C2B" w:rsidRDefault="003F4EB7" w:rsidP="001A1CA0">
      <w:pPr>
        <w:spacing w:before="0"/>
        <w:rPr>
          <w:rFonts w:ascii="Tahoma" w:hAnsi="Tahoma" w:cs="Tahoma"/>
          <w:b/>
          <w:sz w:val="28"/>
          <w:szCs w:val="28"/>
        </w:rPr>
      </w:pPr>
      <w:r w:rsidRPr="00074C2B">
        <w:rPr>
          <w:rFonts w:ascii="Tahoma" w:hAnsi="Tahoma" w:cs="Tahoma"/>
          <w:b/>
          <w:sz w:val="28"/>
          <w:szCs w:val="28"/>
        </w:rPr>
        <w:t xml:space="preserve"> </w:t>
      </w:r>
      <w:r w:rsidR="00161530" w:rsidRPr="00074C2B">
        <w:rPr>
          <w:rFonts w:ascii="Tahoma" w:hAnsi="Tahoma" w:cs="Tahoma"/>
          <w:b/>
          <w:sz w:val="28"/>
          <w:szCs w:val="28"/>
        </w:rPr>
        <w:t>«</w:t>
      </w:r>
      <w:r w:rsidR="00995DE8" w:rsidRPr="00074C2B">
        <w:rPr>
          <w:rFonts w:ascii="Tahoma" w:hAnsi="Tahoma" w:cs="Tahoma"/>
          <w:b/>
          <w:sz w:val="28"/>
          <w:szCs w:val="28"/>
        </w:rPr>
        <w:t xml:space="preserve">Προμήθεια ηλεκτρονικού εξοπλισμού, περιφερειακών μονάδων και βοηθητικών συσκευών για τις ανάγκες του </w:t>
      </w:r>
      <w:r w:rsidR="002D7480">
        <w:rPr>
          <w:rFonts w:ascii="Tahoma" w:hAnsi="Tahoma" w:cs="Tahoma"/>
          <w:b/>
          <w:sz w:val="28"/>
          <w:szCs w:val="28"/>
        </w:rPr>
        <w:t>Ι</w:t>
      </w:r>
      <w:r w:rsidR="00995DE8" w:rsidRPr="00074C2B">
        <w:rPr>
          <w:rFonts w:ascii="Tahoma" w:hAnsi="Tahoma" w:cs="Tahoma"/>
          <w:b/>
          <w:sz w:val="28"/>
          <w:szCs w:val="28"/>
        </w:rPr>
        <w:t>ονίου Πανεπιστημίου</w:t>
      </w:r>
      <w:r w:rsidR="00161530" w:rsidRPr="00074C2B">
        <w:rPr>
          <w:rFonts w:ascii="Tahoma" w:hAnsi="Tahoma" w:cs="Tahoma"/>
          <w:b/>
          <w:sz w:val="28"/>
          <w:szCs w:val="28"/>
        </w:rPr>
        <w:t>»</w:t>
      </w:r>
      <w:r w:rsidR="00E61B43">
        <w:rPr>
          <w:rFonts w:ascii="Tahoma" w:hAnsi="Tahoma" w:cs="Tahoma"/>
          <w:b/>
          <w:sz w:val="28"/>
          <w:szCs w:val="28"/>
        </w:rPr>
        <w:t xml:space="preserve"> (Τμήμα Β)</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3"/>
        <w:gridCol w:w="3984"/>
        <w:gridCol w:w="2285"/>
      </w:tblGrid>
      <w:tr w:rsidR="009F59E8" w:rsidRPr="00074C2B" w14:paraId="28866ADA" w14:textId="77777777" w:rsidTr="00C23BBF">
        <w:tc>
          <w:tcPr>
            <w:tcW w:w="3323" w:type="dxa"/>
            <w:shd w:val="clear" w:color="auto" w:fill="auto"/>
            <w:vAlign w:val="center"/>
          </w:tcPr>
          <w:p w14:paraId="0826BB3B" w14:textId="77777777" w:rsidR="009F59E8" w:rsidRPr="00074C2B" w:rsidRDefault="009F59E8" w:rsidP="005871C7">
            <w:pPr>
              <w:autoSpaceDE w:val="0"/>
              <w:autoSpaceDN w:val="0"/>
              <w:adjustRightInd w:val="0"/>
              <w:spacing w:before="20" w:after="20"/>
              <w:jc w:val="right"/>
              <w:rPr>
                <w:rFonts w:ascii="Tahoma" w:hAnsi="Tahoma" w:cs="Tahoma"/>
                <w:b/>
                <w:color w:val="000000"/>
                <w:szCs w:val="22"/>
              </w:rPr>
            </w:pPr>
            <w:r w:rsidRPr="00074C2B">
              <w:rPr>
                <w:rFonts w:ascii="Tahoma" w:hAnsi="Tahoma" w:cs="Tahoma"/>
                <w:b/>
                <w:color w:val="000000"/>
                <w:szCs w:val="22"/>
              </w:rPr>
              <w:t xml:space="preserve">Κωδ. ΟΠΣ: </w:t>
            </w:r>
          </w:p>
        </w:tc>
        <w:tc>
          <w:tcPr>
            <w:tcW w:w="6269" w:type="dxa"/>
            <w:gridSpan w:val="2"/>
            <w:shd w:val="clear" w:color="auto" w:fill="auto"/>
            <w:vAlign w:val="center"/>
          </w:tcPr>
          <w:p w14:paraId="50E97DA8" w14:textId="77777777" w:rsidR="009F59E8" w:rsidRPr="00074C2B" w:rsidRDefault="009F59E8" w:rsidP="005871C7">
            <w:pPr>
              <w:autoSpaceDE w:val="0"/>
              <w:autoSpaceDN w:val="0"/>
              <w:adjustRightInd w:val="0"/>
              <w:spacing w:before="20" w:after="20"/>
              <w:jc w:val="left"/>
              <w:rPr>
                <w:rFonts w:ascii="Tahoma" w:hAnsi="Tahoma" w:cs="Tahoma"/>
                <w:b/>
                <w:color w:val="000000"/>
                <w:szCs w:val="22"/>
                <w:lang w:val="en-US"/>
              </w:rPr>
            </w:pPr>
            <w:r w:rsidRPr="00074C2B">
              <w:rPr>
                <w:rFonts w:ascii="Tahoma" w:hAnsi="Tahoma" w:cs="Tahoma"/>
                <w:b/>
                <w:szCs w:val="22"/>
              </w:rPr>
              <w:t>5203255</w:t>
            </w:r>
          </w:p>
        </w:tc>
      </w:tr>
      <w:tr w:rsidR="009F59E8" w:rsidRPr="00074C2B" w14:paraId="7407A55E" w14:textId="77777777" w:rsidTr="00C23BBF">
        <w:tc>
          <w:tcPr>
            <w:tcW w:w="3323" w:type="dxa"/>
            <w:shd w:val="clear" w:color="auto" w:fill="auto"/>
            <w:vAlign w:val="center"/>
          </w:tcPr>
          <w:p w14:paraId="47BDF859" w14:textId="77777777" w:rsidR="009F59E8" w:rsidRPr="00074C2B" w:rsidRDefault="009F59E8" w:rsidP="005871C7">
            <w:pPr>
              <w:autoSpaceDE w:val="0"/>
              <w:autoSpaceDN w:val="0"/>
              <w:adjustRightInd w:val="0"/>
              <w:spacing w:before="20" w:after="20"/>
              <w:jc w:val="right"/>
              <w:rPr>
                <w:rFonts w:ascii="Tahoma" w:hAnsi="Tahoma" w:cs="Tahoma"/>
                <w:b/>
                <w:color w:val="000000"/>
                <w:szCs w:val="22"/>
              </w:rPr>
            </w:pPr>
            <w:r w:rsidRPr="00074C2B">
              <w:rPr>
                <w:rFonts w:ascii="Tahoma" w:hAnsi="Tahoma" w:cs="Tahoma"/>
                <w:b/>
                <w:color w:val="000000"/>
                <w:szCs w:val="22"/>
              </w:rPr>
              <w:t>Επιχειρησιακό Πρόγραμμα:</w:t>
            </w:r>
          </w:p>
        </w:tc>
        <w:tc>
          <w:tcPr>
            <w:tcW w:w="6269" w:type="dxa"/>
            <w:gridSpan w:val="2"/>
            <w:shd w:val="clear" w:color="auto" w:fill="auto"/>
            <w:vAlign w:val="center"/>
          </w:tcPr>
          <w:p w14:paraId="5DED4F4A" w14:textId="4FD2FA59" w:rsidR="009F59E8" w:rsidRPr="00987246" w:rsidRDefault="009F59E8" w:rsidP="005871C7">
            <w:pPr>
              <w:autoSpaceDE w:val="0"/>
              <w:autoSpaceDN w:val="0"/>
              <w:adjustRightInd w:val="0"/>
              <w:spacing w:before="20" w:after="20"/>
              <w:jc w:val="left"/>
              <w:rPr>
                <w:rFonts w:ascii="Tahoma" w:hAnsi="Tahoma" w:cs="Tahoma"/>
                <w:b/>
                <w:color w:val="000000"/>
                <w:szCs w:val="22"/>
              </w:rPr>
            </w:pPr>
            <w:r w:rsidRPr="00074C2B">
              <w:rPr>
                <w:rFonts w:ascii="Tahoma" w:hAnsi="Tahoma" w:cs="Tahoma"/>
                <w:szCs w:val="22"/>
              </w:rPr>
              <w:t xml:space="preserve">Τομεακό Πρόγραμμα Ανάπτυξης 2021-2025 του Υπουργείου </w:t>
            </w:r>
            <w:r w:rsidR="008012AE" w:rsidRPr="00074C2B">
              <w:rPr>
                <w:rFonts w:ascii="Tahoma" w:hAnsi="Tahoma" w:cs="Tahoma"/>
                <w:szCs w:val="22"/>
              </w:rPr>
              <w:t>Παιδείας, Θρησκευμάτων και Αθλητισμού</w:t>
            </w:r>
          </w:p>
        </w:tc>
      </w:tr>
      <w:tr w:rsidR="009F59E8" w:rsidRPr="00074C2B" w14:paraId="2AE2E9DA" w14:textId="77777777" w:rsidTr="00C23BBF">
        <w:trPr>
          <w:trHeight w:val="1359"/>
        </w:trPr>
        <w:tc>
          <w:tcPr>
            <w:tcW w:w="3323" w:type="dxa"/>
            <w:shd w:val="clear" w:color="auto" w:fill="auto"/>
            <w:vAlign w:val="center"/>
          </w:tcPr>
          <w:p w14:paraId="645FFF08" w14:textId="76DADFE2" w:rsidR="009F59E8" w:rsidRPr="00074C2B" w:rsidRDefault="0010722B" w:rsidP="005871C7">
            <w:pPr>
              <w:autoSpaceDE w:val="0"/>
              <w:autoSpaceDN w:val="0"/>
              <w:adjustRightInd w:val="0"/>
              <w:spacing w:before="20" w:after="20"/>
              <w:jc w:val="right"/>
              <w:rPr>
                <w:rFonts w:ascii="Tahoma" w:hAnsi="Tahoma" w:cs="Tahoma"/>
                <w:b/>
                <w:color w:val="000000"/>
                <w:szCs w:val="22"/>
              </w:rPr>
            </w:pPr>
            <w:bookmarkStart w:id="1" w:name="_Hlk23760238"/>
            <w:r w:rsidRPr="00074C2B">
              <w:rPr>
                <w:rFonts w:ascii="Tahoma" w:hAnsi="Tahoma" w:cs="Tahoma"/>
                <w:b/>
                <w:color w:val="000000"/>
                <w:szCs w:val="22"/>
              </w:rPr>
              <w:t>Εκτιμώμενη Αξία Σύμβασης</w:t>
            </w:r>
            <w:r w:rsidR="009F59E8" w:rsidRPr="00074C2B">
              <w:rPr>
                <w:rFonts w:ascii="Tahoma" w:hAnsi="Tahoma" w:cs="Tahoma"/>
                <w:b/>
                <w:color w:val="000000"/>
                <w:szCs w:val="22"/>
              </w:rPr>
              <w:t>:</w:t>
            </w:r>
          </w:p>
        </w:tc>
        <w:tc>
          <w:tcPr>
            <w:tcW w:w="6269" w:type="dxa"/>
            <w:gridSpan w:val="2"/>
            <w:shd w:val="clear" w:color="auto" w:fill="auto"/>
            <w:vAlign w:val="center"/>
          </w:tcPr>
          <w:p w14:paraId="7845DAAC" w14:textId="234695C3" w:rsidR="0010722B" w:rsidRPr="00074C2B" w:rsidRDefault="0010722B" w:rsidP="003E2676">
            <w:pPr>
              <w:pStyle w:val="Tabletext"/>
              <w:ind w:left="0"/>
              <w:jc w:val="both"/>
              <w:rPr>
                <w:rFonts w:cs="Tahoma"/>
                <w:b/>
                <w:bCs/>
                <w:color w:val="000000"/>
                <w:sz w:val="22"/>
                <w:szCs w:val="22"/>
                <w:lang w:eastAsia="el-GR"/>
              </w:rPr>
            </w:pPr>
            <w:r w:rsidRPr="00074C2B">
              <w:rPr>
                <w:rFonts w:cs="Tahoma"/>
                <w:sz w:val="22"/>
                <w:szCs w:val="22"/>
              </w:rPr>
              <w:t xml:space="preserve">Εκτιμώμενη αξία σύμβασης </w:t>
            </w:r>
            <w:bookmarkStart w:id="2" w:name="_Hlk137884951"/>
            <w:r w:rsidR="00092205" w:rsidRPr="00092205">
              <w:rPr>
                <w:rFonts w:cs="Tahoma"/>
                <w:b/>
                <w:bCs/>
                <w:color w:val="000000"/>
                <w:sz w:val="22"/>
                <w:szCs w:val="22"/>
                <w:lang w:eastAsia="el-GR"/>
              </w:rPr>
              <w:t>26.560,09</w:t>
            </w:r>
            <w:r w:rsidRPr="00074C2B">
              <w:rPr>
                <w:rFonts w:cs="Tahoma"/>
                <w:b/>
                <w:bCs/>
                <w:color w:val="000000"/>
                <w:sz w:val="22"/>
                <w:szCs w:val="22"/>
                <w:lang w:eastAsia="el-GR"/>
              </w:rPr>
              <w:t xml:space="preserve">€ μη περιλαμβανομένου ΦΠΑ, </w:t>
            </w:r>
            <w:r w:rsidR="008A2D9E" w:rsidRPr="00074C2B">
              <w:rPr>
                <w:rFonts w:cs="Tahoma"/>
                <w:b/>
                <w:bCs/>
                <w:color w:val="000000"/>
                <w:sz w:val="22"/>
                <w:szCs w:val="22"/>
                <w:lang w:eastAsia="el-GR"/>
              </w:rPr>
              <w:t>εκτιμ</w:t>
            </w:r>
            <w:r w:rsidR="00C30B66" w:rsidRPr="00074C2B">
              <w:rPr>
                <w:rFonts w:cs="Tahoma"/>
                <w:b/>
                <w:bCs/>
                <w:color w:val="000000"/>
                <w:sz w:val="22"/>
                <w:szCs w:val="22"/>
                <w:lang w:eastAsia="el-GR"/>
              </w:rPr>
              <w:t>ώ</w:t>
            </w:r>
            <w:r w:rsidR="008A2D9E" w:rsidRPr="00074C2B">
              <w:rPr>
                <w:rFonts w:cs="Tahoma"/>
                <w:b/>
                <w:bCs/>
                <w:color w:val="000000"/>
                <w:sz w:val="22"/>
                <w:szCs w:val="22"/>
                <w:lang w:eastAsia="el-GR"/>
              </w:rPr>
              <w:t xml:space="preserve">μενη αξία </w:t>
            </w:r>
            <w:r w:rsidRPr="00074C2B">
              <w:rPr>
                <w:rFonts w:cs="Tahoma"/>
                <w:b/>
                <w:bCs/>
                <w:color w:val="000000"/>
                <w:sz w:val="22"/>
                <w:szCs w:val="22"/>
                <w:lang w:eastAsia="el-GR"/>
              </w:rPr>
              <w:t xml:space="preserve">με ΦΠΑ: </w:t>
            </w:r>
            <w:r w:rsidR="00092205" w:rsidRPr="00092205">
              <w:rPr>
                <w:rFonts w:cs="Tahoma"/>
                <w:b/>
                <w:bCs/>
                <w:color w:val="000000"/>
                <w:sz w:val="22"/>
                <w:szCs w:val="22"/>
                <w:lang w:eastAsia="el-GR"/>
              </w:rPr>
              <w:t>32.934,51</w:t>
            </w:r>
            <w:r w:rsidRPr="00074C2B">
              <w:rPr>
                <w:rFonts w:cs="Tahoma"/>
                <w:b/>
                <w:bCs/>
                <w:color w:val="000000"/>
                <w:sz w:val="22"/>
                <w:szCs w:val="22"/>
                <w:lang w:eastAsia="el-GR"/>
              </w:rPr>
              <w:t xml:space="preserve">€, ΦΠΑ 24% </w:t>
            </w:r>
            <w:r w:rsidR="00092205" w:rsidRPr="00092205">
              <w:rPr>
                <w:rFonts w:cs="Tahoma"/>
                <w:b/>
                <w:bCs/>
                <w:color w:val="000000"/>
                <w:sz w:val="22"/>
                <w:szCs w:val="22"/>
                <w:lang w:eastAsia="el-GR"/>
              </w:rPr>
              <w:t>6.374,42</w:t>
            </w:r>
            <w:r w:rsidRPr="00074C2B">
              <w:rPr>
                <w:rFonts w:cs="Tahoma"/>
                <w:b/>
                <w:bCs/>
                <w:color w:val="000000"/>
                <w:sz w:val="22"/>
                <w:szCs w:val="22"/>
                <w:lang w:eastAsia="el-GR"/>
              </w:rPr>
              <w:t>€</w:t>
            </w:r>
            <w:bookmarkEnd w:id="2"/>
          </w:p>
        </w:tc>
      </w:tr>
      <w:bookmarkEnd w:id="1"/>
      <w:tr w:rsidR="009F59E8" w:rsidRPr="00074C2B" w14:paraId="4FD5F5C2" w14:textId="77777777" w:rsidTr="00C23BBF">
        <w:tc>
          <w:tcPr>
            <w:tcW w:w="3323" w:type="dxa"/>
            <w:shd w:val="clear" w:color="auto" w:fill="auto"/>
            <w:vAlign w:val="center"/>
          </w:tcPr>
          <w:p w14:paraId="5E32234A" w14:textId="77777777" w:rsidR="009F59E8" w:rsidRPr="00074C2B" w:rsidRDefault="009F59E8" w:rsidP="005871C7">
            <w:pPr>
              <w:autoSpaceDE w:val="0"/>
              <w:autoSpaceDN w:val="0"/>
              <w:adjustRightInd w:val="0"/>
              <w:spacing w:before="20" w:after="20"/>
              <w:jc w:val="right"/>
              <w:rPr>
                <w:rFonts w:ascii="Tahoma" w:hAnsi="Tahoma" w:cs="Tahoma"/>
                <w:b/>
                <w:color w:val="000000"/>
                <w:szCs w:val="22"/>
              </w:rPr>
            </w:pPr>
            <w:r w:rsidRPr="00074C2B">
              <w:rPr>
                <w:rFonts w:ascii="Tahoma" w:hAnsi="Tahoma" w:cs="Tahoma"/>
                <w:b/>
                <w:color w:val="000000"/>
                <w:szCs w:val="22"/>
              </w:rPr>
              <w:t>CPV:</w:t>
            </w:r>
          </w:p>
        </w:tc>
        <w:tc>
          <w:tcPr>
            <w:tcW w:w="6269" w:type="dxa"/>
            <w:gridSpan w:val="2"/>
            <w:shd w:val="clear" w:color="auto" w:fill="auto"/>
            <w:vAlign w:val="center"/>
          </w:tcPr>
          <w:p w14:paraId="21478688" w14:textId="77777777" w:rsidR="00915ECC" w:rsidRPr="00915ECC" w:rsidRDefault="00A01567" w:rsidP="00915ECC">
            <w:pPr>
              <w:pStyle w:val="Default"/>
              <w:spacing w:before="60"/>
              <w:rPr>
                <w:rFonts w:ascii="Tahoma" w:hAnsi="Tahoma" w:cs="Tahoma"/>
                <w:b/>
                <w:bCs/>
                <w:sz w:val="22"/>
                <w:szCs w:val="22"/>
              </w:rPr>
            </w:pPr>
            <w:r w:rsidRPr="00915ECC">
              <w:rPr>
                <w:rFonts w:ascii="Tahoma" w:hAnsi="Tahoma" w:cs="Tahoma"/>
                <w:b/>
                <w:bCs/>
                <w:sz w:val="22"/>
                <w:szCs w:val="22"/>
              </w:rPr>
              <w:t xml:space="preserve">ΤΜΗΜΑ Β: </w:t>
            </w:r>
          </w:p>
          <w:p w14:paraId="7F4687D5" w14:textId="22047D4C" w:rsidR="009F59E8" w:rsidRPr="00074C2B" w:rsidRDefault="00995DE8" w:rsidP="00915ECC">
            <w:pPr>
              <w:pStyle w:val="Default"/>
              <w:spacing w:before="60"/>
              <w:rPr>
                <w:rFonts w:ascii="Tahoma" w:hAnsi="Tahoma" w:cs="Tahoma"/>
                <w:sz w:val="22"/>
                <w:szCs w:val="22"/>
              </w:rPr>
            </w:pPr>
            <w:r w:rsidRPr="00915ECC">
              <w:rPr>
                <w:rFonts w:ascii="Tahoma" w:hAnsi="Tahoma" w:cs="Tahoma"/>
                <w:b/>
                <w:bCs/>
                <w:sz w:val="22"/>
                <w:szCs w:val="22"/>
              </w:rPr>
              <w:t>32321200-1</w:t>
            </w:r>
            <w:r w:rsidRPr="00915ECC">
              <w:rPr>
                <w:rFonts w:ascii="Tahoma" w:hAnsi="Tahoma" w:cs="Tahoma"/>
                <w:b/>
                <w:bCs/>
                <w:sz w:val="22"/>
                <w:szCs w:val="22"/>
              </w:rPr>
              <w:tab/>
            </w:r>
            <w:r w:rsidRPr="00915ECC">
              <w:rPr>
                <w:rFonts w:ascii="Tahoma" w:hAnsi="Tahoma" w:cs="Tahoma"/>
                <w:sz w:val="22"/>
                <w:szCs w:val="22"/>
              </w:rPr>
              <w:t>Οπτικοακουστικός εξοπλισμός</w:t>
            </w:r>
          </w:p>
        </w:tc>
      </w:tr>
      <w:tr w:rsidR="009F59E8" w:rsidRPr="00074C2B" w14:paraId="22870248" w14:textId="77777777" w:rsidTr="00C23BBF">
        <w:tc>
          <w:tcPr>
            <w:tcW w:w="3323" w:type="dxa"/>
            <w:shd w:val="clear" w:color="auto" w:fill="auto"/>
            <w:vAlign w:val="center"/>
          </w:tcPr>
          <w:p w14:paraId="5E41E539" w14:textId="77777777" w:rsidR="009F59E8" w:rsidRPr="00074C2B" w:rsidRDefault="009F59E8" w:rsidP="0091441A">
            <w:pPr>
              <w:autoSpaceDE w:val="0"/>
              <w:autoSpaceDN w:val="0"/>
              <w:adjustRightInd w:val="0"/>
              <w:jc w:val="right"/>
              <w:rPr>
                <w:rFonts w:ascii="Tahoma" w:hAnsi="Tahoma" w:cs="Tahoma"/>
                <w:b/>
                <w:color w:val="000000"/>
                <w:szCs w:val="22"/>
              </w:rPr>
            </w:pPr>
            <w:r w:rsidRPr="00074C2B">
              <w:rPr>
                <w:rFonts w:ascii="Tahoma" w:hAnsi="Tahoma" w:cs="Tahoma"/>
                <w:b/>
                <w:color w:val="000000"/>
                <w:szCs w:val="22"/>
              </w:rPr>
              <w:t>Κριτήριο Ανάθεσης:</w:t>
            </w:r>
          </w:p>
        </w:tc>
        <w:tc>
          <w:tcPr>
            <w:tcW w:w="6269" w:type="dxa"/>
            <w:gridSpan w:val="2"/>
            <w:shd w:val="clear" w:color="auto" w:fill="auto"/>
            <w:vAlign w:val="center"/>
          </w:tcPr>
          <w:p w14:paraId="21039C11" w14:textId="7C55ECC2" w:rsidR="009F59E8" w:rsidRPr="00074C2B" w:rsidRDefault="009F59E8" w:rsidP="0091441A">
            <w:pPr>
              <w:autoSpaceDE w:val="0"/>
              <w:autoSpaceDN w:val="0"/>
              <w:adjustRightInd w:val="0"/>
              <w:rPr>
                <w:rFonts w:ascii="Tahoma" w:hAnsi="Tahoma" w:cs="Tahoma"/>
                <w:b/>
                <w:color w:val="000000"/>
                <w:szCs w:val="22"/>
              </w:rPr>
            </w:pPr>
            <w:r w:rsidRPr="00074C2B">
              <w:rPr>
                <w:rFonts w:ascii="Tahoma" w:hAnsi="Tahoma" w:cs="Tahoma"/>
                <w:b/>
                <w:color w:val="000000"/>
                <w:szCs w:val="22"/>
              </w:rPr>
              <w:t>Η πλέον συμφέρουσα από οικονομική άποψη προσφορά βάσει αποκλειστικά τιμής</w:t>
            </w:r>
          </w:p>
        </w:tc>
      </w:tr>
      <w:tr w:rsidR="009F59E8" w:rsidRPr="00074C2B" w:rsidDel="005977E7" w14:paraId="5D95EB19" w14:textId="77777777" w:rsidTr="001D2949">
        <w:tc>
          <w:tcPr>
            <w:tcW w:w="3323" w:type="dxa"/>
            <w:shd w:val="clear" w:color="auto" w:fill="auto"/>
            <w:vAlign w:val="center"/>
          </w:tcPr>
          <w:p w14:paraId="306F5049" w14:textId="77777777" w:rsidR="009F59E8" w:rsidRPr="00074C2B" w:rsidRDefault="009F59E8" w:rsidP="0091441A">
            <w:pPr>
              <w:autoSpaceDE w:val="0"/>
              <w:autoSpaceDN w:val="0"/>
              <w:adjustRightInd w:val="0"/>
              <w:jc w:val="right"/>
              <w:rPr>
                <w:rFonts w:ascii="Tahoma" w:hAnsi="Tahoma" w:cs="Tahoma"/>
                <w:b/>
                <w:color w:val="000000"/>
                <w:szCs w:val="22"/>
              </w:rPr>
            </w:pPr>
            <w:r w:rsidRPr="00074C2B">
              <w:rPr>
                <w:rFonts w:ascii="Tahoma" w:hAnsi="Tahoma" w:cs="Tahoma"/>
                <w:b/>
                <w:color w:val="000000"/>
                <w:szCs w:val="22"/>
              </w:rPr>
              <w:t>Ημερομηνία Διενέργειας:</w:t>
            </w:r>
          </w:p>
        </w:tc>
        <w:tc>
          <w:tcPr>
            <w:tcW w:w="6269" w:type="dxa"/>
            <w:gridSpan w:val="2"/>
            <w:shd w:val="clear" w:color="auto" w:fill="auto"/>
            <w:vAlign w:val="bottom"/>
          </w:tcPr>
          <w:p w14:paraId="3967C8FA" w14:textId="09030A1A" w:rsidR="009F59E8" w:rsidRPr="00987246" w:rsidDel="005977E7" w:rsidRDefault="003C1A51" w:rsidP="0091441A">
            <w:pPr>
              <w:autoSpaceDE w:val="0"/>
              <w:autoSpaceDN w:val="0"/>
              <w:adjustRightInd w:val="0"/>
              <w:rPr>
                <w:rFonts w:ascii="Tahoma" w:hAnsi="Tahoma" w:cs="Tahoma"/>
                <w:b/>
                <w:color w:val="000000"/>
                <w:szCs w:val="22"/>
                <w:highlight w:val="yellow"/>
                <w:lang w:val="en-US"/>
              </w:rPr>
            </w:pPr>
            <w:r w:rsidRPr="003A1383">
              <w:rPr>
                <w:rFonts w:ascii="Tahoma" w:hAnsi="Tahoma" w:cs="Tahoma"/>
                <w:b/>
                <w:color w:val="000000"/>
                <w:szCs w:val="22"/>
                <w:lang w:val="en-US"/>
              </w:rPr>
              <w:t>16</w:t>
            </w:r>
            <w:r w:rsidR="009F59E8" w:rsidRPr="003A1383">
              <w:rPr>
                <w:rFonts w:ascii="Tahoma" w:hAnsi="Tahoma" w:cs="Tahoma"/>
                <w:b/>
                <w:color w:val="000000"/>
                <w:szCs w:val="22"/>
              </w:rPr>
              <w:t>/</w:t>
            </w:r>
            <w:r w:rsidRPr="003A1383">
              <w:rPr>
                <w:rFonts w:ascii="Tahoma" w:hAnsi="Tahoma" w:cs="Tahoma"/>
                <w:b/>
                <w:color w:val="000000"/>
                <w:szCs w:val="22"/>
                <w:lang w:val="en-US"/>
              </w:rPr>
              <w:t>09</w:t>
            </w:r>
            <w:r w:rsidR="009F59E8" w:rsidRPr="003A1383">
              <w:rPr>
                <w:rFonts w:ascii="Tahoma" w:hAnsi="Tahoma" w:cs="Tahoma"/>
                <w:b/>
                <w:color w:val="000000"/>
                <w:szCs w:val="22"/>
              </w:rPr>
              <w:t>/202</w:t>
            </w:r>
            <w:r w:rsidR="001D2949" w:rsidRPr="003A1383">
              <w:rPr>
                <w:rFonts w:ascii="Tahoma" w:hAnsi="Tahoma" w:cs="Tahoma"/>
                <w:b/>
                <w:color w:val="000000"/>
                <w:szCs w:val="22"/>
                <w:lang w:val="en-US"/>
              </w:rPr>
              <w:t>4</w:t>
            </w:r>
          </w:p>
        </w:tc>
      </w:tr>
      <w:tr w:rsidR="00092205" w:rsidRPr="00074C2B" w:rsidDel="005977E7" w14:paraId="5EB56A33" w14:textId="77777777" w:rsidTr="001D2949">
        <w:tc>
          <w:tcPr>
            <w:tcW w:w="7307" w:type="dxa"/>
            <w:gridSpan w:val="2"/>
            <w:tcBorders>
              <w:bottom w:val="nil"/>
            </w:tcBorders>
            <w:shd w:val="clear" w:color="auto" w:fill="auto"/>
            <w:vAlign w:val="center"/>
          </w:tcPr>
          <w:p w14:paraId="5B68F479" w14:textId="77777777" w:rsidR="00092205" w:rsidRPr="00074C2B" w:rsidRDefault="00092205" w:rsidP="00092205">
            <w:pPr>
              <w:autoSpaceDE w:val="0"/>
              <w:autoSpaceDN w:val="0"/>
              <w:adjustRightInd w:val="0"/>
              <w:jc w:val="right"/>
              <w:rPr>
                <w:rFonts w:ascii="Tahoma" w:hAnsi="Tahoma" w:cs="Tahoma"/>
                <w:b/>
                <w:color w:val="000000"/>
                <w:szCs w:val="22"/>
              </w:rPr>
            </w:pPr>
            <w:r w:rsidRPr="00074C2B">
              <w:rPr>
                <w:rFonts w:ascii="Tahoma" w:hAnsi="Tahoma" w:cs="Tahoma"/>
                <w:b/>
                <w:color w:val="000000"/>
                <w:szCs w:val="22"/>
              </w:rPr>
              <w:t>Ημερομηνία Ανάρτησης στο ΚΗΜΔΗΣ</w:t>
            </w:r>
          </w:p>
        </w:tc>
        <w:tc>
          <w:tcPr>
            <w:tcW w:w="2285" w:type="dxa"/>
            <w:shd w:val="clear" w:color="auto" w:fill="auto"/>
            <w:vAlign w:val="bottom"/>
          </w:tcPr>
          <w:p w14:paraId="6477B05A" w14:textId="5B30CCCD" w:rsidR="00092205" w:rsidRPr="00987246" w:rsidDel="005977E7" w:rsidRDefault="003C1A51" w:rsidP="00092205">
            <w:pPr>
              <w:autoSpaceDE w:val="0"/>
              <w:autoSpaceDN w:val="0"/>
              <w:adjustRightInd w:val="0"/>
              <w:jc w:val="left"/>
              <w:rPr>
                <w:rFonts w:ascii="Tahoma" w:hAnsi="Tahoma" w:cs="Tahoma"/>
                <w:b/>
                <w:color w:val="000000"/>
                <w:szCs w:val="22"/>
                <w:highlight w:val="yellow"/>
                <w:lang w:val="en-GB"/>
              </w:rPr>
            </w:pPr>
            <w:r w:rsidRPr="003A1383">
              <w:rPr>
                <w:rFonts w:ascii="Tahoma" w:hAnsi="Tahoma" w:cs="Tahoma"/>
                <w:b/>
                <w:color w:val="000000"/>
                <w:szCs w:val="22"/>
                <w:lang w:val="en-US"/>
              </w:rPr>
              <w:t>27</w:t>
            </w:r>
            <w:r w:rsidR="00092205" w:rsidRPr="003A1383">
              <w:rPr>
                <w:rFonts w:ascii="Tahoma" w:hAnsi="Tahoma" w:cs="Tahoma"/>
                <w:b/>
                <w:color w:val="000000"/>
                <w:szCs w:val="22"/>
              </w:rPr>
              <w:t>/</w:t>
            </w:r>
            <w:r w:rsidRPr="003A1383">
              <w:rPr>
                <w:rFonts w:ascii="Tahoma" w:hAnsi="Tahoma" w:cs="Tahoma"/>
                <w:b/>
                <w:color w:val="000000"/>
                <w:szCs w:val="22"/>
                <w:lang w:val="en-US"/>
              </w:rPr>
              <w:t>08</w:t>
            </w:r>
            <w:r w:rsidR="00092205" w:rsidRPr="003A1383">
              <w:rPr>
                <w:rFonts w:ascii="Tahoma" w:hAnsi="Tahoma" w:cs="Tahoma"/>
                <w:b/>
                <w:color w:val="000000"/>
                <w:szCs w:val="22"/>
              </w:rPr>
              <w:t>/202</w:t>
            </w:r>
            <w:r w:rsidR="00092205" w:rsidRPr="003A1383">
              <w:rPr>
                <w:rFonts w:ascii="Tahoma" w:hAnsi="Tahoma" w:cs="Tahoma"/>
                <w:b/>
                <w:color w:val="000000"/>
                <w:szCs w:val="22"/>
                <w:lang w:val="en-US"/>
              </w:rPr>
              <w:t>4</w:t>
            </w:r>
          </w:p>
        </w:tc>
      </w:tr>
      <w:tr w:rsidR="00092205" w:rsidRPr="00074C2B" w:rsidDel="005977E7" w14:paraId="7FA2C4DD" w14:textId="77777777" w:rsidTr="001D2949">
        <w:tc>
          <w:tcPr>
            <w:tcW w:w="7307" w:type="dxa"/>
            <w:gridSpan w:val="2"/>
            <w:tcBorders>
              <w:bottom w:val="nil"/>
            </w:tcBorders>
            <w:shd w:val="clear" w:color="auto" w:fill="auto"/>
            <w:vAlign w:val="center"/>
          </w:tcPr>
          <w:p w14:paraId="70B809E1" w14:textId="77777777" w:rsidR="00092205" w:rsidRPr="00074C2B" w:rsidRDefault="00092205" w:rsidP="00092205">
            <w:pPr>
              <w:autoSpaceDE w:val="0"/>
              <w:autoSpaceDN w:val="0"/>
              <w:adjustRightInd w:val="0"/>
              <w:jc w:val="right"/>
              <w:rPr>
                <w:rFonts w:ascii="Tahoma" w:hAnsi="Tahoma" w:cs="Tahoma"/>
                <w:b/>
                <w:color w:val="000000"/>
                <w:szCs w:val="22"/>
              </w:rPr>
            </w:pPr>
            <w:r w:rsidRPr="00074C2B">
              <w:rPr>
                <w:rFonts w:ascii="Tahoma" w:hAnsi="Tahoma" w:cs="Tahoma"/>
                <w:b/>
                <w:color w:val="000000"/>
                <w:szCs w:val="22"/>
              </w:rPr>
              <w:t>Ημερομηνία Ανάρτησης στο ΕΣΗΔΗΣ</w:t>
            </w:r>
          </w:p>
        </w:tc>
        <w:tc>
          <w:tcPr>
            <w:tcW w:w="2285" w:type="dxa"/>
            <w:shd w:val="clear" w:color="auto" w:fill="auto"/>
            <w:vAlign w:val="bottom"/>
          </w:tcPr>
          <w:p w14:paraId="5F5FF765" w14:textId="46607086" w:rsidR="00092205" w:rsidRPr="00987246" w:rsidDel="005977E7" w:rsidRDefault="003C1A51" w:rsidP="00092205">
            <w:pPr>
              <w:autoSpaceDE w:val="0"/>
              <w:autoSpaceDN w:val="0"/>
              <w:adjustRightInd w:val="0"/>
              <w:jc w:val="left"/>
              <w:rPr>
                <w:rFonts w:ascii="Tahoma" w:hAnsi="Tahoma" w:cs="Tahoma"/>
                <w:b/>
                <w:color w:val="000000"/>
                <w:szCs w:val="22"/>
                <w:highlight w:val="yellow"/>
                <w:lang w:val="en-GB"/>
              </w:rPr>
            </w:pPr>
            <w:r w:rsidRPr="003A1383">
              <w:rPr>
                <w:rFonts w:ascii="Tahoma" w:hAnsi="Tahoma" w:cs="Tahoma"/>
                <w:b/>
                <w:color w:val="000000"/>
                <w:szCs w:val="22"/>
                <w:lang w:val="en-US"/>
              </w:rPr>
              <w:t>27</w:t>
            </w:r>
            <w:r w:rsidRPr="003A1383">
              <w:rPr>
                <w:rFonts w:ascii="Tahoma" w:hAnsi="Tahoma" w:cs="Tahoma"/>
                <w:b/>
                <w:color w:val="000000"/>
                <w:szCs w:val="22"/>
              </w:rPr>
              <w:t>/</w:t>
            </w:r>
            <w:r w:rsidRPr="003A1383">
              <w:rPr>
                <w:rFonts w:ascii="Tahoma" w:hAnsi="Tahoma" w:cs="Tahoma"/>
                <w:b/>
                <w:color w:val="000000"/>
                <w:szCs w:val="22"/>
                <w:lang w:val="en-US"/>
              </w:rPr>
              <w:t>08</w:t>
            </w:r>
            <w:r w:rsidRPr="003A1383">
              <w:rPr>
                <w:rFonts w:ascii="Tahoma" w:hAnsi="Tahoma" w:cs="Tahoma"/>
                <w:b/>
                <w:color w:val="000000"/>
                <w:szCs w:val="22"/>
              </w:rPr>
              <w:t>/202</w:t>
            </w:r>
            <w:r w:rsidRPr="003A1383">
              <w:rPr>
                <w:rFonts w:ascii="Tahoma" w:hAnsi="Tahoma" w:cs="Tahoma"/>
                <w:b/>
                <w:color w:val="000000"/>
                <w:szCs w:val="22"/>
                <w:lang w:val="en-US"/>
              </w:rPr>
              <w:t>4</w:t>
            </w:r>
          </w:p>
        </w:tc>
      </w:tr>
      <w:tr w:rsidR="00092205" w:rsidRPr="00074C2B" w:rsidDel="005977E7" w14:paraId="0277E3CE" w14:textId="77777777" w:rsidTr="001D2949">
        <w:tc>
          <w:tcPr>
            <w:tcW w:w="7307" w:type="dxa"/>
            <w:gridSpan w:val="2"/>
            <w:tcBorders>
              <w:bottom w:val="single" w:sz="4" w:space="0" w:color="auto"/>
            </w:tcBorders>
            <w:shd w:val="clear" w:color="auto" w:fill="auto"/>
            <w:vAlign w:val="center"/>
          </w:tcPr>
          <w:p w14:paraId="5CD99C8F" w14:textId="77777777" w:rsidR="00092205" w:rsidRPr="00074C2B" w:rsidRDefault="00092205" w:rsidP="00092205">
            <w:pPr>
              <w:autoSpaceDE w:val="0"/>
              <w:autoSpaceDN w:val="0"/>
              <w:adjustRightInd w:val="0"/>
              <w:jc w:val="right"/>
              <w:rPr>
                <w:rFonts w:ascii="Tahoma" w:hAnsi="Tahoma" w:cs="Tahoma"/>
                <w:b/>
                <w:color w:val="000000"/>
                <w:szCs w:val="22"/>
              </w:rPr>
            </w:pPr>
            <w:r w:rsidRPr="00074C2B">
              <w:rPr>
                <w:rFonts w:ascii="Tahoma" w:hAnsi="Tahoma" w:cs="Tahoma"/>
                <w:b/>
                <w:color w:val="000000"/>
                <w:szCs w:val="22"/>
              </w:rPr>
              <w:t>Ημερομηνία Ανάρτησης στον Διαδικτυακό τόπο της Αναθέτουσας Αρχής www.ktpae.gr</w:t>
            </w:r>
          </w:p>
        </w:tc>
        <w:tc>
          <w:tcPr>
            <w:tcW w:w="2285" w:type="dxa"/>
            <w:tcBorders>
              <w:bottom w:val="single" w:sz="4" w:space="0" w:color="auto"/>
            </w:tcBorders>
            <w:shd w:val="clear" w:color="auto" w:fill="auto"/>
            <w:vAlign w:val="bottom"/>
          </w:tcPr>
          <w:p w14:paraId="23580300" w14:textId="5ED8BA38" w:rsidR="00092205" w:rsidRPr="00987246" w:rsidRDefault="003C1A51" w:rsidP="00092205">
            <w:pPr>
              <w:autoSpaceDE w:val="0"/>
              <w:autoSpaceDN w:val="0"/>
              <w:adjustRightInd w:val="0"/>
              <w:jc w:val="left"/>
              <w:rPr>
                <w:rFonts w:ascii="Tahoma" w:hAnsi="Tahoma" w:cs="Tahoma"/>
                <w:b/>
                <w:szCs w:val="22"/>
                <w:highlight w:val="yellow"/>
              </w:rPr>
            </w:pPr>
            <w:r w:rsidRPr="003A1383">
              <w:rPr>
                <w:rFonts w:ascii="Tahoma" w:hAnsi="Tahoma" w:cs="Tahoma"/>
                <w:b/>
                <w:color w:val="000000"/>
                <w:szCs w:val="22"/>
                <w:lang w:val="en-US"/>
              </w:rPr>
              <w:t>27</w:t>
            </w:r>
            <w:r w:rsidRPr="003A1383">
              <w:rPr>
                <w:rFonts w:ascii="Tahoma" w:hAnsi="Tahoma" w:cs="Tahoma"/>
                <w:b/>
                <w:color w:val="000000"/>
                <w:szCs w:val="22"/>
              </w:rPr>
              <w:t>/</w:t>
            </w:r>
            <w:r w:rsidRPr="003A1383">
              <w:rPr>
                <w:rFonts w:ascii="Tahoma" w:hAnsi="Tahoma" w:cs="Tahoma"/>
                <w:b/>
                <w:color w:val="000000"/>
                <w:szCs w:val="22"/>
                <w:lang w:val="en-US"/>
              </w:rPr>
              <w:t>08</w:t>
            </w:r>
            <w:r w:rsidRPr="003A1383">
              <w:rPr>
                <w:rFonts w:ascii="Tahoma" w:hAnsi="Tahoma" w:cs="Tahoma"/>
                <w:b/>
                <w:color w:val="000000"/>
                <w:szCs w:val="22"/>
              </w:rPr>
              <w:t>/202</w:t>
            </w:r>
            <w:r w:rsidRPr="003A1383">
              <w:rPr>
                <w:rFonts w:ascii="Tahoma" w:hAnsi="Tahoma" w:cs="Tahoma"/>
                <w:b/>
                <w:color w:val="000000"/>
                <w:szCs w:val="22"/>
                <w:lang w:val="en-US"/>
              </w:rPr>
              <w:t>4</w:t>
            </w:r>
          </w:p>
        </w:tc>
      </w:tr>
    </w:tbl>
    <w:p w14:paraId="6FC5F8D0" w14:textId="6B1AC67E" w:rsidR="009F59E8" w:rsidRPr="00074C2B" w:rsidRDefault="009F59E8" w:rsidP="001A1CA0">
      <w:pPr>
        <w:spacing w:before="0"/>
        <w:rPr>
          <w:rFonts w:ascii="Tahoma" w:hAnsi="Tahoma" w:cs="Tahoma"/>
          <w:b/>
          <w:sz w:val="36"/>
          <w:szCs w:val="36"/>
        </w:rPr>
      </w:pPr>
    </w:p>
    <w:tbl>
      <w:tblPr>
        <w:tblStyle w:val="aff8"/>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6"/>
        <w:gridCol w:w="4796"/>
      </w:tblGrid>
      <w:tr w:rsidR="009F59E8" w:rsidRPr="00074C2B" w14:paraId="0DC18DD5" w14:textId="77777777" w:rsidTr="009F59E8">
        <w:tc>
          <w:tcPr>
            <w:tcW w:w="4796" w:type="dxa"/>
          </w:tcPr>
          <w:p w14:paraId="42D91966" w14:textId="4972D059" w:rsidR="009F59E8" w:rsidRPr="00074C2B" w:rsidRDefault="009F59E8" w:rsidP="001A1CA0">
            <w:pPr>
              <w:spacing w:before="0"/>
              <w:rPr>
                <w:rFonts w:ascii="Tahoma" w:hAnsi="Tahoma" w:cs="Tahoma"/>
                <w:b/>
                <w:sz w:val="36"/>
                <w:szCs w:val="36"/>
              </w:rPr>
            </w:pPr>
            <w:r w:rsidRPr="00074C2B">
              <w:rPr>
                <w:rFonts w:ascii="Tahoma" w:hAnsi="Tahoma" w:cs="Tahoma"/>
                <w:b/>
                <w:noProof/>
                <w:sz w:val="36"/>
                <w:szCs w:val="36"/>
                <w:lang w:eastAsia="el-GR"/>
              </w:rPr>
              <w:drawing>
                <wp:inline distT="0" distB="0" distL="0" distR="0" wp14:anchorId="54AFCE68" wp14:editId="778E5115">
                  <wp:extent cx="1615440" cy="640080"/>
                  <wp:effectExtent l="0" t="0" r="381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5440" cy="640080"/>
                          </a:xfrm>
                          <a:prstGeom prst="rect">
                            <a:avLst/>
                          </a:prstGeom>
                          <a:noFill/>
                          <a:ln>
                            <a:noFill/>
                          </a:ln>
                        </pic:spPr>
                      </pic:pic>
                    </a:graphicData>
                  </a:graphic>
                </wp:inline>
              </w:drawing>
            </w:r>
          </w:p>
        </w:tc>
        <w:tc>
          <w:tcPr>
            <w:tcW w:w="4796" w:type="dxa"/>
            <w:vAlign w:val="center"/>
          </w:tcPr>
          <w:p w14:paraId="1DB04130" w14:textId="0D93B9B1" w:rsidR="009F59E8" w:rsidRPr="00074C2B" w:rsidRDefault="009F59E8" w:rsidP="009F59E8">
            <w:pPr>
              <w:spacing w:before="0"/>
              <w:jc w:val="right"/>
              <w:rPr>
                <w:rFonts w:ascii="Tahoma" w:hAnsi="Tahoma" w:cs="Tahoma"/>
                <w:b/>
                <w:sz w:val="36"/>
                <w:szCs w:val="36"/>
              </w:rPr>
            </w:pPr>
            <w:r w:rsidRPr="00074C2B">
              <w:rPr>
                <w:rFonts w:ascii="Tahoma" w:hAnsi="Tahoma" w:cs="Tahoma"/>
                <w:b/>
                <w:noProof/>
                <w:sz w:val="36"/>
                <w:szCs w:val="36"/>
                <w:lang w:eastAsia="el-GR"/>
              </w:rPr>
              <w:drawing>
                <wp:inline distT="0" distB="0" distL="0" distR="0" wp14:anchorId="774764F5" wp14:editId="08F90AE9">
                  <wp:extent cx="1234440" cy="4953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4440" cy="495300"/>
                          </a:xfrm>
                          <a:prstGeom prst="rect">
                            <a:avLst/>
                          </a:prstGeom>
                          <a:noFill/>
                          <a:ln>
                            <a:noFill/>
                          </a:ln>
                        </pic:spPr>
                      </pic:pic>
                    </a:graphicData>
                  </a:graphic>
                </wp:inline>
              </w:drawing>
            </w:r>
          </w:p>
        </w:tc>
      </w:tr>
    </w:tbl>
    <w:p w14:paraId="4BC255BA" w14:textId="77777777" w:rsidR="006A2664" w:rsidRPr="00074C2B" w:rsidRDefault="006A2664" w:rsidP="00E654CE">
      <w:pPr>
        <w:pStyle w:val="Contents"/>
        <w:jc w:val="center"/>
        <w:rPr>
          <w:rFonts w:ascii="Tahoma" w:hAnsi="Tahoma" w:cs="Tahoma"/>
        </w:rPr>
      </w:pPr>
      <w:bookmarkStart w:id="3" w:name="_Toc172624153"/>
      <w:r w:rsidRPr="00074C2B">
        <w:rPr>
          <w:rFonts w:ascii="Tahoma" w:hAnsi="Tahoma" w:cs="Tahoma"/>
        </w:rPr>
        <w:lastRenderedPageBreak/>
        <w:t>Περιεχόμενα</w:t>
      </w:r>
      <w:bookmarkEnd w:id="3"/>
    </w:p>
    <w:p w14:paraId="391C56CF" w14:textId="73A831D3" w:rsidR="000776DA" w:rsidRDefault="00084015">
      <w:pPr>
        <w:pStyle w:val="15"/>
        <w:tabs>
          <w:tab w:val="right" w:leader="dot" w:pos="9592"/>
        </w:tabs>
        <w:rPr>
          <w:rFonts w:asciiTheme="minorHAnsi" w:eastAsiaTheme="minorEastAsia" w:hAnsiTheme="minorHAnsi" w:cstheme="minorBidi"/>
          <w:b w:val="0"/>
          <w:bCs w:val="0"/>
          <w:caps w:val="0"/>
          <w:noProof/>
          <w:kern w:val="2"/>
          <w:sz w:val="24"/>
          <w:szCs w:val="24"/>
          <w:lang w:eastAsia="el-GR"/>
          <w14:ligatures w14:val="standardContextual"/>
        </w:rPr>
      </w:pPr>
      <w:r w:rsidRPr="00074C2B">
        <w:rPr>
          <w:rFonts w:ascii="Tahoma" w:hAnsi="Tahoma" w:cs="Tahoma"/>
        </w:rPr>
        <w:fldChar w:fldCharType="begin"/>
      </w:r>
      <w:r w:rsidR="002F34A1" w:rsidRPr="00074C2B">
        <w:rPr>
          <w:rFonts w:ascii="Tahoma" w:hAnsi="Tahoma" w:cs="Tahoma"/>
        </w:rPr>
        <w:instrText xml:space="preserve"> TOC \o "1-3" \h \z \u </w:instrText>
      </w:r>
      <w:r w:rsidRPr="00074C2B">
        <w:rPr>
          <w:rFonts w:ascii="Tahoma" w:hAnsi="Tahoma" w:cs="Tahoma"/>
        </w:rPr>
        <w:fldChar w:fldCharType="separate"/>
      </w:r>
      <w:hyperlink w:anchor="_Toc172624153" w:history="1">
        <w:r w:rsidR="000776DA" w:rsidRPr="00D73D4D">
          <w:rPr>
            <w:rStyle w:val="-"/>
            <w:rFonts w:ascii="Tahoma" w:hAnsi="Tahoma" w:cs="Tahoma"/>
            <w:noProof/>
          </w:rPr>
          <w:t>Περιεχόμενα</w:t>
        </w:r>
        <w:r w:rsidR="000776DA">
          <w:rPr>
            <w:noProof/>
            <w:webHidden/>
          </w:rPr>
          <w:tab/>
        </w:r>
        <w:r w:rsidR="000776DA">
          <w:rPr>
            <w:noProof/>
            <w:webHidden/>
          </w:rPr>
          <w:fldChar w:fldCharType="begin"/>
        </w:r>
        <w:r w:rsidR="000776DA">
          <w:rPr>
            <w:noProof/>
            <w:webHidden/>
          </w:rPr>
          <w:instrText xml:space="preserve"> PAGEREF _Toc172624153 \h </w:instrText>
        </w:r>
        <w:r w:rsidR="000776DA">
          <w:rPr>
            <w:noProof/>
            <w:webHidden/>
          </w:rPr>
        </w:r>
        <w:r w:rsidR="000776DA">
          <w:rPr>
            <w:noProof/>
            <w:webHidden/>
          </w:rPr>
          <w:fldChar w:fldCharType="separate"/>
        </w:r>
        <w:r w:rsidR="004E47B6">
          <w:rPr>
            <w:noProof/>
            <w:webHidden/>
          </w:rPr>
          <w:t>2</w:t>
        </w:r>
        <w:r w:rsidR="000776DA">
          <w:rPr>
            <w:noProof/>
            <w:webHidden/>
          </w:rPr>
          <w:fldChar w:fldCharType="end"/>
        </w:r>
      </w:hyperlink>
    </w:p>
    <w:p w14:paraId="0F3B030B" w14:textId="170D272C" w:rsidR="000776DA" w:rsidRDefault="00874AB4">
      <w:pPr>
        <w:pStyle w:val="15"/>
        <w:tabs>
          <w:tab w:val="left" w:pos="440"/>
          <w:tab w:val="right" w:leader="dot" w:pos="9592"/>
        </w:tabs>
        <w:rPr>
          <w:rFonts w:asciiTheme="minorHAnsi" w:eastAsiaTheme="minorEastAsia" w:hAnsiTheme="minorHAnsi" w:cstheme="minorBidi"/>
          <w:b w:val="0"/>
          <w:bCs w:val="0"/>
          <w:caps w:val="0"/>
          <w:noProof/>
          <w:kern w:val="2"/>
          <w:sz w:val="24"/>
          <w:szCs w:val="24"/>
          <w:lang w:eastAsia="el-GR"/>
          <w14:ligatures w14:val="standardContextual"/>
        </w:rPr>
      </w:pPr>
      <w:hyperlink w:anchor="_Toc172624154" w:history="1">
        <w:r w:rsidR="000776DA" w:rsidRPr="00D73D4D">
          <w:rPr>
            <w:rStyle w:val="-"/>
            <w:rFonts w:ascii="Tahoma" w:hAnsi="Tahoma" w:cs="Tahoma"/>
            <w:noProof/>
          </w:rPr>
          <w:t>1.</w:t>
        </w:r>
        <w:r w:rsidR="000776DA">
          <w:rPr>
            <w:rFonts w:asciiTheme="minorHAnsi" w:eastAsiaTheme="minorEastAsia" w:hAnsiTheme="minorHAnsi" w:cstheme="minorBidi"/>
            <w:b w:val="0"/>
            <w:bCs w:val="0"/>
            <w:caps w:val="0"/>
            <w:noProof/>
            <w:kern w:val="2"/>
            <w:sz w:val="24"/>
            <w:szCs w:val="24"/>
            <w:lang w:eastAsia="el-GR"/>
            <w14:ligatures w14:val="standardContextual"/>
          </w:rPr>
          <w:tab/>
        </w:r>
        <w:r w:rsidR="000776DA" w:rsidRPr="00D73D4D">
          <w:rPr>
            <w:rStyle w:val="-"/>
            <w:rFonts w:ascii="Tahoma" w:hAnsi="Tahoma" w:cs="Tahoma"/>
            <w:noProof/>
          </w:rPr>
          <w:t>ΑΝΑΘΕΤΟΥΣΑ ΑΡΧΗ ΚΑΙ ΑΝΤΙΚΕΙΜΕΝΟ ΣΥΜΒΑΣΗΣ</w:t>
        </w:r>
        <w:r w:rsidR="000776DA">
          <w:rPr>
            <w:noProof/>
            <w:webHidden/>
          </w:rPr>
          <w:tab/>
        </w:r>
        <w:r w:rsidR="000776DA">
          <w:rPr>
            <w:noProof/>
            <w:webHidden/>
          </w:rPr>
          <w:fldChar w:fldCharType="begin"/>
        </w:r>
        <w:r w:rsidR="000776DA">
          <w:rPr>
            <w:noProof/>
            <w:webHidden/>
          </w:rPr>
          <w:instrText xml:space="preserve"> PAGEREF _Toc172624154 \h </w:instrText>
        </w:r>
        <w:r w:rsidR="000776DA">
          <w:rPr>
            <w:noProof/>
            <w:webHidden/>
          </w:rPr>
        </w:r>
        <w:r w:rsidR="000776DA">
          <w:rPr>
            <w:noProof/>
            <w:webHidden/>
          </w:rPr>
          <w:fldChar w:fldCharType="separate"/>
        </w:r>
        <w:r w:rsidR="004E47B6">
          <w:rPr>
            <w:noProof/>
            <w:webHidden/>
          </w:rPr>
          <w:t>7</w:t>
        </w:r>
        <w:r w:rsidR="000776DA">
          <w:rPr>
            <w:noProof/>
            <w:webHidden/>
          </w:rPr>
          <w:fldChar w:fldCharType="end"/>
        </w:r>
      </w:hyperlink>
    </w:p>
    <w:p w14:paraId="65F0672E" w14:textId="38ABC428"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155" w:history="1">
        <w:r w:rsidR="000776DA" w:rsidRPr="00D73D4D">
          <w:rPr>
            <w:rStyle w:val="-"/>
            <w:rFonts w:ascii="Tahoma" w:hAnsi="Tahoma" w:cs="Tahoma"/>
            <w:noProof/>
          </w:rPr>
          <w:t>1.1</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Στοιχεία Αναθέτουσας Αρχής</w:t>
        </w:r>
        <w:r w:rsidR="000776DA">
          <w:rPr>
            <w:noProof/>
            <w:webHidden/>
          </w:rPr>
          <w:tab/>
        </w:r>
        <w:r w:rsidR="000776DA">
          <w:rPr>
            <w:noProof/>
            <w:webHidden/>
          </w:rPr>
          <w:fldChar w:fldCharType="begin"/>
        </w:r>
        <w:r w:rsidR="000776DA">
          <w:rPr>
            <w:noProof/>
            <w:webHidden/>
          </w:rPr>
          <w:instrText xml:space="preserve"> PAGEREF _Toc172624155 \h </w:instrText>
        </w:r>
        <w:r w:rsidR="000776DA">
          <w:rPr>
            <w:noProof/>
            <w:webHidden/>
          </w:rPr>
        </w:r>
        <w:r w:rsidR="000776DA">
          <w:rPr>
            <w:noProof/>
            <w:webHidden/>
          </w:rPr>
          <w:fldChar w:fldCharType="separate"/>
        </w:r>
        <w:r w:rsidR="004E47B6">
          <w:rPr>
            <w:noProof/>
            <w:webHidden/>
          </w:rPr>
          <w:t>7</w:t>
        </w:r>
        <w:r w:rsidR="000776DA">
          <w:rPr>
            <w:noProof/>
            <w:webHidden/>
          </w:rPr>
          <w:fldChar w:fldCharType="end"/>
        </w:r>
      </w:hyperlink>
    </w:p>
    <w:p w14:paraId="52B333AA" w14:textId="48076503" w:rsidR="000776DA" w:rsidRDefault="00874AB4">
      <w:pPr>
        <w:pStyle w:val="34"/>
        <w:tabs>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56" w:history="1">
        <w:r w:rsidR="000776DA" w:rsidRPr="00D73D4D">
          <w:rPr>
            <w:rStyle w:val="-"/>
            <w:rFonts w:ascii="Tahoma" w:hAnsi="Tahoma" w:cs="Tahoma"/>
            <w:noProof/>
          </w:rPr>
          <w:t>Είδος Αναθέτουσας Αρχής</w:t>
        </w:r>
        <w:r w:rsidR="000776DA">
          <w:rPr>
            <w:noProof/>
            <w:webHidden/>
          </w:rPr>
          <w:tab/>
        </w:r>
        <w:r w:rsidR="000776DA">
          <w:rPr>
            <w:noProof/>
            <w:webHidden/>
          </w:rPr>
          <w:fldChar w:fldCharType="begin"/>
        </w:r>
        <w:r w:rsidR="000776DA">
          <w:rPr>
            <w:noProof/>
            <w:webHidden/>
          </w:rPr>
          <w:instrText xml:space="preserve"> PAGEREF _Toc172624156 \h </w:instrText>
        </w:r>
        <w:r w:rsidR="000776DA">
          <w:rPr>
            <w:noProof/>
            <w:webHidden/>
          </w:rPr>
        </w:r>
        <w:r w:rsidR="000776DA">
          <w:rPr>
            <w:noProof/>
            <w:webHidden/>
          </w:rPr>
          <w:fldChar w:fldCharType="separate"/>
        </w:r>
        <w:r w:rsidR="004E47B6">
          <w:rPr>
            <w:noProof/>
            <w:webHidden/>
          </w:rPr>
          <w:t>7</w:t>
        </w:r>
        <w:r w:rsidR="000776DA">
          <w:rPr>
            <w:noProof/>
            <w:webHidden/>
          </w:rPr>
          <w:fldChar w:fldCharType="end"/>
        </w:r>
      </w:hyperlink>
    </w:p>
    <w:p w14:paraId="3FD1E670" w14:textId="44E63991" w:rsidR="000776DA" w:rsidRDefault="00874AB4">
      <w:pPr>
        <w:pStyle w:val="34"/>
        <w:tabs>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57" w:history="1">
        <w:r w:rsidR="000776DA" w:rsidRPr="00D73D4D">
          <w:rPr>
            <w:rStyle w:val="-"/>
            <w:rFonts w:ascii="Tahoma" w:hAnsi="Tahoma" w:cs="Tahoma"/>
            <w:noProof/>
          </w:rPr>
          <w:t>Κύρια δραστηριότητα Α.Α.</w:t>
        </w:r>
        <w:r w:rsidR="000776DA">
          <w:rPr>
            <w:noProof/>
            <w:webHidden/>
          </w:rPr>
          <w:tab/>
        </w:r>
        <w:r w:rsidR="000776DA">
          <w:rPr>
            <w:noProof/>
            <w:webHidden/>
          </w:rPr>
          <w:fldChar w:fldCharType="begin"/>
        </w:r>
        <w:r w:rsidR="000776DA">
          <w:rPr>
            <w:noProof/>
            <w:webHidden/>
          </w:rPr>
          <w:instrText xml:space="preserve"> PAGEREF _Toc172624157 \h </w:instrText>
        </w:r>
        <w:r w:rsidR="000776DA">
          <w:rPr>
            <w:noProof/>
            <w:webHidden/>
          </w:rPr>
        </w:r>
        <w:r w:rsidR="000776DA">
          <w:rPr>
            <w:noProof/>
            <w:webHidden/>
          </w:rPr>
          <w:fldChar w:fldCharType="separate"/>
        </w:r>
        <w:r w:rsidR="004E47B6">
          <w:rPr>
            <w:noProof/>
            <w:webHidden/>
          </w:rPr>
          <w:t>7</w:t>
        </w:r>
        <w:r w:rsidR="000776DA">
          <w:rPr>
            <w:noProof/>
            <w:webHidden/>
          </w:rPr>
          <w:fldChar w:fldCharType="end"/>
        </w:r>
      </w:hyperlink>
    </w:p>
    <w:p w14:paraId="72821CD1" w14:textId="3046A136" w:rsidR="000776DA" w:rsidRDefault="00874AB4">
      <w:pPr>
        <w:pStyle w:val="34"/>
        <w:tabs>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58" w:history="1">
        <w:r w:rsidR="000776DA" w:rsidRPr="00D73D4D">
          <w:rPr>
            <w:rStyle w:val="-"/>
            <w:rFonts w:ascii="Tahoma" w:hAnsi="Tahoma" w:cs="Tahoma"/>
            <w:noProof/>
          </w:rPr>
          <w:t>Στοιχεία Επικοινωνίας</w:t>
        </w:r>
        <w:r w:rsidR="000776DA">
          <w:rPr>
            <w:noProof/>
            <w:webHidden/>
          </w:rPr>
          <w:tab/>
        </w:r>
        <w:r w:rsidR="000776DA">
          <w:rPr>
            <w:noProof/>
            <w:webHidden/>
          </w:rPr>
          <w:fldChar w:fldCharType="begin"/>
        </w:r>
        <w:r w:rsidR="000776DA">
          <w:rPr>
            <w:noProof/>
            <w:webHidden/>
          </w:rPr>
          <w:instrText xml:space="preserve"> PAGEREF _Toc172624158 \h </w:instrText>
        </w:r>
        <w:r w:rsidR="000776DA">
          <w:rPr>
            <w:noProof/>
            <w:webHidden/>
          </w:rPr>
        </w:r>
        <w:r w:rsidR="000776DA">
          <w:rPr>
            <w:noProof/>
            <w:webHidden/>
          </w:rPr>
          <w:fldChar w:fldCharType="separate"/>
        </w:r>
        <w:r w:rsidR="004E47B6">
          <w:rPr>
            <w:noProof/>
            <w:webHidden/>
          </w:rPr>
          <w:t>7</w:t>
        </w:r>
        <w:r w:rsidR="000776DA">
          <w:rPr>
            <w:noProof/>
            <w:webHidden/>
          </w:rPr>
          <w:fldChar w:fldCharType="end"/>
        </w:r>
      </w:hyperlink>
    </w:p>
    <w:p w14:paraId="04987EBB" w14:textId="399A8720"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159" w:history="1">
        <w:r w:rsidR="000776DA" w:rsidRPr="00D73D4D">
          <w:rPr>
            <w:rStyle w:val="-"/>
            <w:rFonts w:ascii="Tahoma" w:hAnsi="Tahoma" w:cs="Tahoma"/>
            <w:noProof/>
          </w:rPr>
          <w:t>1.2</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Στοιχεία Διαδικασίας-Χρηματοδότηση</w:t>
        </w:r>
        <w:r w:rsidR="000776DA">
          <w:rPr>
            <w:noProof/>
            <w:webHidden/>
          </w:rPr>
          <w:tab/>
        </w:r>
        <w:r w:rsidR="000776DA">
          <w:rPr>
            <w:noProof/>
            <w:webHidden/>
          </w:rPr>
          <w:fldChar w:fldCharType="begin"/>
        </w:r>
        <w:r w:rsidR="000776DA">
          <w:rPr>
            <w:noProof/>
            <w:webHidden/>
          </w:rPr>
          <w:instrText xml:space="preserve"> PAGEREF _Toc172624159 \h </w:instrText>
        </w:r>
        <w:r w:rsidR="000776DA">
          <w:rPr>
            <w:noProof/>
            <w:webHidden/>
          </w:rPr>
        </w:r>
        <w:r w:rsidR="000776DA">
          <w:rPr>
            <w:noProof/>
            <w:webHidden/>
          </w:rPr>
          <w:fldChar w:fldCharType="separate"/>
        </w:r>
        <w:r w:rsidR="004E47B6">
          <w:rPr>
            <w:noProof/>
            <w:webHidden/>
          </w:rPr>
          <w:t>7</w:t>
        </w:r>
        <w:r w:rsidR="000776DA">
          <w:rPr>
            <w:noProof/>
            <w:webHidden/>
          </w:rPr>
          <w:fldChar w:fldCharType="end"/>
        </w:r>
      </w:hyperlink>
    </w:p>
    <w:p w14:paraId="694288B3" w14:textId="14F6BA15" w:rsidR="000776DA" w:rsidRDefault="00874AB4">
      <w:pPr>
        <w:pStyle w:val="34"/>
        <w:tabs>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60" w:history="1">
        <w:r w:rsidR="000776DA" w:rsidRPr="00D73D4D">
          <w:rPr>
            <w:rStyle w:val="-"/>
            <w:rFonts w:ascii="Tahoma" w:hAnsi="Tahoma" w:cs="Tahoma"/>
            <w:noProof/>
          </w:rPr>
          <w:t>Είδος διαδικασίας</w:t>
        </w:r>
        <w:r w:rsidR="000776DA">
          <w:rPr>
            <w:noProof/>
            <w:webHidden/>
          </w:rPr>
          <w:tab/>
        </w:r>
        <w:r w:rsidR="000776DA">
          <w:rPr>
            <w:noProof/>
            <w:webHidden/>
          </w:rPr>
          <w:fldChar w:fldCharType="begin"/>
        </w:r>
        <w:r w:rsidR="000776DA">
          <w:rPr>
            <w:noProof/>
            <w:webHidden/>
          </w:rPr>
          <w:instrText xml:space="preserve"> PAGEREF _Toc172624160 \h </w:instrText>
        </w:r>
        <w:r w:rsidR="000776DA">
          <w:rPr>
            <w:noProof/>
            <w:webHidden/>
          </w:rPr>
        </w:r>
        <w:r w:rsidR="000776DA">
          <w:rPr>
            <w:noProof/>
            <w:webHidden/>
          </w:rPr>
          <w:fldChar w:fldCharType="separate"/>
        </w:r>
        <w:r w:rsidR="004E47B6">
          <w:rPr>
            <w:noProof/>
            <w:webHidden/>
          </w:rPr>
          <w:t>7</w:t>
        </w:r>
        <w:r w:rsidR="000776DA">
          <w:rPr>
            <w:noProof/>
            <w:webHidden/>
          </w:rPr>
          <w:fldChar w:fldCharType="end"/>
        </w:r>
      </w:hyperlink>
    </w:p>
    <w:p w14:paraId="388320C8" w14:textId="2E492E84"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161" w:history="1">
        <w:r w:rsidR="000776DA" w:rsidRPr="00D73D4D">
          <w:rPr>
            <w:rStyle w:val="-"/>
            <w:rFonts w:ascii="Tahoma" w:hAnsi="Tahoma" w:cs="Tahoma"/>
            <w:noProof/>
          </w:rPr>
          <w:t>1.3</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Συνοπτική Περιγραφή φυσικού και οικονομικού αντικειμένου της σύμβασης</w:t>
        </w:r>
        <w:r w:rsidR="000776DA">
          <w:rPr>
            <w:noProof/>
            <w:webHidden/>
          </w:rPr>
          <w:tab/>
        </w:r>
        <w:r w:rsidR="000776DA">
          <w:rPr>
            <w:noProof/>
            <w:webHidden/>
          </w:rPr>
          <w:fldChar w:fldCharType="begin"/>
        </w:r>
        <w:r w:rsidR="000776DA">
          <w:rPr>
            <w:noProof/>
            <w:webHidden/>
          </w:rPr>
          <w:instrText xml:space="preserve"> PAGEREF _Toc172624161 \h </w:instrText>
        </w:r>
        <w:r w:rsidR="000776DA">
          <w:rPr>
            <w:noProof/>
            <w:webHidden/>
          </w:rPr>
        </w:r>
        <w:r w:rsidR="000776DA">
          <w:rPr>
            <w:noProof/>
            <w:webHidden/>
          </w:rPr>
          <w:fldChar w:fldCharType="separate"/>
        </w:r>
        <w:r w:rsidR="004E47B6">
          <w:rPr>
            <w:noProof/>
            <w:webHidden/>
          </w:rPr>
          <w:t>8</w:t>
        </w:r>
        <w:r w:rsidR="000776DA">
          <w:rPr>
            <w:noProof/>
            <w:webHidden/>
          </w:rPr>
          <w:fldChar w:fldCharType="end"/>
        </w:r>
      </w:hyperlink>
    </w:p>
    <w:p w14:paraId="198D65C3" w14:textId="7AD04106"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162" w:history="1">
        <w:r w:rsidR="000776DA" w:rsidRPr="00D73D4D">
          <w:rPr>
            <w:rStyle w:val="-"/>
            <w:rFonts w:ascii="Tahoma" w:hAnsi="Tahoma" w:cs="Tahoma"/>
            <w:noProof/>
          </w:rPr>
          <w:t>1.4</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Θεσμικό πλαίσιο</w:t>
        </w:r>
        <w:r w:rsidR="000776DA">
          <w:rPr>
            <w:noProof/>
            <w:webHidden/>
          </w:rPr>
          <w:tab/>
        </w:r>
        <w:r w:rsidR="000776DA">
          <w:rPr>
            <w:noProof/>
            <w:webHidden/>
          </w:rPr>
          <w:fldChar w:fldCharType="begin"/>
        </w:r>
        <w:r w:rsidR="000776DA">
          <w:rPr>
            <w:noProof/>
            <w:webHidden/>
          </w:rPr>
          <w:instrText xml:space="preserve"> PAGEREF _Toc172624162 \h </w:instrText>
        </w:r>
        <w:r w:rsidR="000776DA">
          <w:rPr>
            <w:noProof/>
            <w:webHidden/>
          </w:rPr>
        </w:r>
        <w:r w:rsidR="000776DA">
          <w:rPr>
            <w:noProof/>
            <w:webHidden/>
          </w:rPr>
          <w:fldChar w:fldCharType="separate"/>
        </w:r>
        <w:r w:rsidR="004E47B6">
          <w:rPr>
            <w:noProof/>
            <w:webHidden/>
          </w:rPr>
          <w:t>9</w:t>
        </w:r>
        <w:r w:rsidR="000776DA">
          <w:rPr>
            <w:noProof/>
            <w:webHidden/>
          </w:rPr>
          <w:fldChar w:fldCharType="end"/>
        </w:r>
      </w:hyperlink>
    </w:p>
    <w:p w14:paraId="608599CB" w14:textId="2A2E2AF9"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163" w:history="1">
        <w:r w:rsidR="000776DA" w:rsidRPr="00D73D4D">
          <w:rPr>
            <w:rStyle w:val="-"/>
            <w:rFonts w:ascii="Tahoma" w:hAnsi="Tahoma" w:cs="Tahoma"/>
            <w:noProof/>
          </w:rPr>
          <w:t>1.5</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Προθεσμία παραλαβής προσφορών και διενέργεια διαγωνισμού</w:t>
        </w:r>
        <w:r w:rsidR="000776DA">
          <w:rPr>
            <w:noProof/>
            <w:webHidden/>
          </w:rPr>
          <w:tab/>
        </w:r>
        <w:r w:rsidR="000776DA">
          <w:rPr>
            <w:noProof/>
            <w:webHidden/>
          </w:rPr>
          <w:fldChar w:fldCharType="begin"/>
        </w:r>
        <w:r w:rsidR="000776DA">
          <w:rPr>
            <w:noProof/>
            <w:webHidden/>
          </w:rPr>
          <w:instrText xml:space="preserve"> PAGEREF _Toc172624163 \h </w:instrText>
        </w:r>
        <w:r w:rsidR="000776DA">
          <w:rPr>
            <w:noProof/>
            <w:webHidden/>
          </w:rPr>
        </w:r>
        <w:r w:rsidR="000776DA">
          <w:rPr>
            <w:noProof/>
            <w:webHidden/>
          </w:rPr>
          <w:fldChar w:fldCharType="separate"/>
        </w:r>
        <w:r w:rsidR="004E47B6">
          <w:rPr>
            <w:noProof/>
            <w:webHidden/>
          </w:rPr>
          <w:t>10</w:t>
        </w:r>
        <w:r w:rsidR="000776DA">
          <w:rPr>
            <w:noProof/>
            <w:webHidden/>
          </w:rPr>
          <w:fldChar w:fldCharType="end"/>
        </w:r>
      </w:hyperlink>
    </w:p>
    <w:p w14:paraId="0069E42E" w14:textId="75BAA934"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164" w:history="1">
        <w:r w:rsidR="000776DA" w:rsidRPr="00D73D4D">
          <w:rPr>
            <w:rStyle w:val="-"/>
            <w:rFonts w:ascii="Tahoma" w:hAnsi="Tahoma" w:cs="Tahoma"/>
            <w:noProof/>
          </w:rPr>
          <w:t>1.6</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Δημοσιότητα</w:t>
        </w:r>
        <w:r w:rsidR="000776DA">
          <w:rPr>
            <w:noProof/>
            <w:webHidden/>
          </w:rPr>
          <w:tab/>
        </w:r>
        <w:r w:rsidR="000776DA">
          <w:rPr>
            <w:noProof/>
            <w:webHidden/>
          </w:rPr>
          <w:fldChar w:fldCharType="begin"/>
        </w:r>
        <w:r w:rsidR="000776DA">
          <w:rPr>
            <w:noProof/>
            <w:webHidden/>
          </w:rPr>
          <w:instrText xml:space="preserve"> PAGEREF _Toc172624164 \h </w:instrText>
        </w:r>
        <w:r w:rsidR="000776DA">
          <w:rPr>
            <w:noProof/>
            <w:webHidden/>
          </w:rPr>
        </w:r>
        <w:r w:rsidR="000776DA">
          <w:rPr>
            <w:noProof/>
            <w:webHidden/>
          </w:rPr>
          <w:fldChar w:fldCharType="separate"/>
        </w:r>
        <w:r w:rsidR="004E47B6">
          <w:rPr>
            <w:noProof/>
            <w:webHidden/>
          </w:rPr>
          <w:t>14</w:t>
        </w:r>
        <w:r w:rsidR="000776DA">
          <w:rPr>
            <w:noProof/>
            <w:webHidden/>
          </w:rPr>
          <w:fldChar w:fldCharType="end"/>
        </w:r>
      </w:hyperlink>
    </w:p>
    <w:p w14:paraId="79636D9B" w14:textId="5C47C392"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165" w:history="1">
        <w:r w:rsidR="000776DA" w:rsidRPr="00D73D4D">
          <w:rPr>
            <w:rStyle w:val="-"/>
            <w:rFonts w:ascii="Tahoma" w:hAnsi="Tahoma" w:cs="Tahoma"/>
            <w:noProof/>
          </w:rPr>
          <w:t>1.7</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Αρχές εφαρμοζόμενες στη διαδικασία σύναψης</w:t>
        </w:r>
        <w:r w:rsidR="000776DA">
          <w:rPr>
            <w:noProof/>
            <w:webHidden/>
          </w:rPr>
          <w:tab/>
        </w:r>
        <w:r w:rsidR="000776DA">
          <w:rPr>
            <w:noProof/>
            <w:webHidden/>
          </w:rPr>
          <w:fldChar w:fldCharType="begin"/>
        </w:r>
        <w:r w:rsidR="000776DA">
          <w:rPr>
            <w:noProof/>
            <w:webHidden/>
          </w:rPr>
          <w:instrText xml:space="preserve"> PAGEREF _Toc172624165 \h </w:instrText>
        </w:r>
        <w:r w:rsidR="000776DA">
          <w:rPr>
            <w:noProof/>
            <w:webHidden/>
          </w:rPr>
        </w:r>
        <w:r w:rsidR="000776DA">
          <w:rPr>
            <w:noProof/>
            <w:webHidden/>
          </w:rPr>
          <w:fldChar w:fldCharType="separate"/>
        </w:r>
        <w:r w:rsidR="004E47B6">
          <w:rPr>
            <w:noProof/>
            <w:webHidden/>
          </w:rPr>
          <w:t>14</w:t>
        </w:r>
        <w:r w:rsidR="000776DA">
          <w:rPr>
            <w:noProof/>
            <w:webHidden/>
          </w:rPr>
          <w:fldChar w:fldCharType="end"/>
        </w:r>
      </w:hyperlink>
    </w:p>
    <w:p w14:paraId="7670DCA7" w14:textId="0E40ADAD" w:rsidR="000776DA" w:rsidRDefault="00874AB4">
      <w:pPr>
        <w:pStyle w:val="15"/>
        <w:tabs>
          <w:tab w:val="left" w:pos="440"/>
          <w:tab w:val="right" w:leader="dot" w:pos="9592"/>
        </w:tabs>
        <w:rPr>
          <w:rFonts w:asciiTheme="minorHAnsi" w:eastAsiaTheme="minorEastAsia" w:hAnsiTheme="minorHAnsi" w:cstheme="minorBidi"/>
          <w:b w:val="0"/>
          <w:bCs w:val="0"/>
          <w:caps w:val="0"/>
          <w:noProof/>
          <w:kern w:val="2"/>
          <w:sz w:val="24"/>
          <w:szCs w:val="24"/>
          <w:lang w:eastAsia="el-GR"/>
          <w14:ligatures w14:val="standardContextual"/>
        </w:rPr>
      </w:pPr>
      <w:hyperlink w:anchor="_Toc172624166" w:history="1">
        <w:r w:rsidR="000776DA" w:rsidRPr="00D73D4D">
          <w:rPr>
            <w:rStyle w:val="-"/>
            <w:rFonts w:ascii="Tahoma" w:hAnsi="Tahoma" w:cs="Tahoma"/>
            <w:noProof/>
          </w:rPr>
          <w:t>2.</w:t>
        </w:r>
        <w:r w:rsidR="000776DA">
          <w:rPr>
            <w:rFonts w:asciiTheme="minorHAnsi" w:eastAsiaTheme="minorEastAsia" w:hAnsiTheme="minorHAnsi" w:cstheme="minorBidi"/>
            <w:b w:val="0"/>
            <w:bCs w:val="0"/>
            <w:caps w:val="0"/>
            <w:noProof/>
            <w:kern w:val="2"/>
            <w:sz w:val="24"/>
            <w:szCs w:val="24"/>
            <w:lang w:eastAsia="el-GR"/>
            <w14:ligatures w14:val="standardContextual"/>
          </w:rPr>
          <w:tab/>
        </w:r>
        <w:r w:rsidR="000776DA" w:rsidRPr="00D73D4D">
          <w:rPr>
            <w:rStyle w:val="-"/>
            <w:rFonts w:ascii="Tahoma" w:hAnsi="Tahoma" w:cs="Tahoma"/>
            <w:noProof/>
          </w:rPr>
          <w:t>ΓΕΝΙΚΟΙ ΚΑΙ ΕΙΔΙΚΟΙ ΟΡΟΙ ΣΥΜΜΕΤΟΧΗΣ</w:t>
        </w:r>
        <w:r w:rsidR="000776DA">
          <w:rPr>
            <w:noProof/>
            <w:webHidden/>
          </w:rPr>
          <w:tab/>
        </w:r>
        <w:r w:rsidR="000776DA">
          <w:rPr>
            <w:noProof/>
            <w:webHidden/>
          </w:rPr>
          <w:fldChar w:fldCharType="begin"/>
        </w:r>
        <w:r w:rsidR="000776DA">
          <w:rPr>
            <w:noProof/>
            <w:webHidden/>
          </w:rPr>
          <w:instrText xml:space="preserve"> PAGEREF _Toc172624166 \h </w:instrText>
        </w:r>
        <w:r w:rsidR="000776DA">
          <w:rPr>
            <w:noProof/>
            <w:webHidden/>
          </w:rPr>
        </w:r>
        <w:r w:rsidR="000776DA">
          <w:rPr>
            <w:noProof/>
            <w:webHidden/>
          </w:rPr>
          <w:fldChar w:fldCharType="separate"/>
        </w:r>
        <w:r w:rsidR="004E47B6">
          <w:rPr>
            <w:noProof/>
            <w:webHidden/>
          </w:rPr>
          <w:t>16</w:t>
        </w:r>
        <w:r w:rsidR="000776DA">
          <w:rPr>
            <w:noProof/>
            <w:webHidden/>
          </w:rPr>
          <w:fldChar w:fldCharType="end"/>
        </w:r>
      </w:hyperlink>
    </w:p>
    <w:p w14:paraId="62CDD8F1" w14:textId="383F8CDE"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167" w:history="1">
        <w:r w:rsidR="000776DA" w:rsidRPr="00D73D4D">
          <w:rPr>
            <w:rStyle w:val="-"/>
            <w:rFonts w:ascii="Tahoma" w:hAnsi="Tahoma" w:cs="Tahoma"/>
            <w:noProof/>
          </w:rPr>
          <w:t>2.1</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Γενικές Πληροφορίες</w:t>
        </w:r>
        <w:r w:rsidR="000776DA">
          <w:rPr>
            <w:noProof/>
            <w:webHidden/>
          </w:rPr>
          <w:tab/>
        </w:r>
        <w:r w:rsidR="000776DA">
          <w:rPr>
            <w:noProof/>
            <w:webHidden/>
          </w:rPr>
          <w:fldChar w:fldCharType="begin"/>
        </w:r>
        <w:r w:rsidR="000776DA">
          <w:rPr>
            <w:noProof/>
            <w:webHidden/>
          </w:rPr>
          <w:instrText xml:space="preserve"> PAGEREF _Toc172624167 \h </w:instrText>
        </w:r>
        <w:r w:rsidR="000776DA">
          <w:rPr>
            <w:noProof/>
            <w:webHidden/>
          </w:rPr>
        </w:r>
        <w:r w:rsidR="000776DA">
          <w:rPr>
            <w:noProof/>
            <w:webHidden/>
          </w:rPr>
          <w:fldChar w:fldCharType="separate"/>
        </w:r>
        <w:r w:rsidR="004E47B6">
          <w:rPr>
            <w:noProof/>
            <w:webHidden/>
          </w:rPr>
          <w:t>16</w:t>
        </w:r>
        <w:r w:rsidR="000776DA">
          <w:rPr>
            <w:noProof/>
            <w:webHidden/>
          </w:rPr>
          <w:fldChar w:fldCharType="end"/>
        </w:r>
      </w:hyperlink>
    </w:p>
    <w:p w14:paraId="0E089382" w14:textId="59F491D5" w:rsidR="000776DA" w:rsidRDefault="00874AB4">
      <w:pPr>
        <w:pStyle w:val="34"/>
        <w:tabs>
          <w:tab w:val="left" w:pos="1320"/>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68" w:history="1">
        <w:r w:rsidR="000776DA" w:rsidRPr="00D73D4D">
          <w:rPr>
            <w:rStyle w:val="-"/>
            <w:rFonts w:ascii="Tahoma" w:hAnsi="Tahoma" w:cs="Tahoma"/>
            <w:noProof/>
          </w:rPr>
          <w:t>2.1.1</w:t>
        </w:r>
        <w:r w:rsidR="000776DA">
          <w:rPr>
            <w:rFonts w:asciiTheme="minorHAnsi" w:eastAsiaTheme="minorEastAsia" w:hAnsiTheme="minorHAnsi" w:cstheme="minorBidi"/>
            <w:i w:val="0"/>
            <w:iCs w:val="0"/>
            <w:noProof/>
            <w:kern w:val="2"/>
            <w:sz w:val="24"/>
            <w:szCs w:val="24"/>
            <w:lang w:eastAsia="el-GR"/>
            <w14:ligatures w14:val="standardContextual"/>
          </w:rPr>
          <w:tab/>
        </w:r>
        <w:r w:rsidR="000776DA" w:rsidRPr="00D73D4D">
          <w:rPr>
            <w:rStyle w:val="-"/>
            <w:rFonts w:ascii="Tahoma" w:hAnsi="Tahoma" w:cs="Tahoma"/>
            <w:noProof/>
          </w:rPr>
          <w:t>Έγγραφα της σύμβασης</w:t>
        </w:r>
        <w:r w:rsidR="000776DA">
          <w:rPr>
            <w:noProof/>
            <w:webHidden/>
          </w:rPr>
          <w:tab/>
        </w:r>
        <w:r w:rsidR="000776DA">
          <w:rPr>
            <w:noProof/>
            <w:webHidden/>
          </w:rPr>
          <w:fldChar w:fldCharType="begin"/>
        </w:r>
        <w:r w:rsidR="000776DA">
          <w:rPr>
            <w:noProof/>
            <w:webHidden/>
          </w:rPr>
          <w:instrText xml:space="preserve"> PAGEREF _Toc172624168 \h </w:instrText>
        </w:r>
        <w:r w:rsidR="000776DA">
          <w:rPr>
            <w:noProof/>
            <w:webHidden/>
          </w:rPr>
        </w:r>
        <w:r w:rsidR="000776DA">
          <w:rPr>
            <w:noProof/>
            <w:webHidden/>
          </w:rPr>
          <w:fldChar w:fldCharType="separate"/>
        </w:r>
        <w:r w:rsidR="004E47B6">
          <w:rPr>
            <w:noProof/>
            <w:webHidden/>
          </w:rPr>
          <w:t>16</w:t>
        </w:r>
        <w:r w:rsidR="000776DA">
          <w:rPr>
            <w:noProof/>
            <w:webHidden/>
          </w:rPr>
          <w:fldChar w:fldCharType="end"/>
        </w:r>
      </w:hyperlink>
    </w:p>
    <w:p w14:paraId="7A0FA2A9" w14:textId="01EB3A84" w:rsidR="000776DA" w:rsidRDefault="00874AB4">
      <w:pPr>
        <w:pStyle w:val="34"/>
        <w:tabs>
          <w:tab w:val="left" w:pos="1320"/>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69" w:history="1">
        <w:r w:rsidR="000776DA" w:rsidRPr="00D73D4D">
          <w:rPr>
            <w:rStyle w:val="-"/>
            <w:rFonts w:ascii="Tahoma" w:hAnsi="Tahoma" w:cs="Tahoma"/>
            <w:noProof/>
          </w:rPr>
          <w:t>2.1.2</w:t>
        </w:r>
        <w:r w:rsidR="000776DA">
          <w:rPr>
            <w:rFonts w:asciiTheme="minorHAnsi" w:eastAsiaTheme="minorEastAsia" w:hAnsiTheme="minorHAnsi" w:cstheme="minorBidi"/>
            <w:i w:val="0"/>
            <w:iCs w:val="0"/>
            <w:noProof/>
            <w:kern w:val="2"/>
            <w:sz w:val="24"/>
            <w:szCs w:val="24"/>
            <w:lang w:eastAsia="el-GR"/>
            <w14:ligatures w14:val="standardContextual"/>
          </w:rPr>
          <w:tab/>
        </w:r>
        <w:r w:rsidR="000776DA" w:rsidRPr="00D73D4D">
          <w:rPr>
            <w:rStyle w:val="-"/>
            <w:rFonts w:ascii="Tahoma" w:hAnsi="Tahoma" w:cs="Tahoma"/>
            <w:noProof/>
          </w:rPr>
          <w:t>Επικοινωνία - Πρόσβαση στα έγγραφα της Σύμβασης</w:t>
        </w:r>
        <w:r w:rsidR="000776DA">
          <w:rPr>
            <w:noProof/>
            <w:webHidden/>
          </w:rPr>
          <w:tab/>
        </w:r>
        <w:r w:rsidR="000776DA">
          <w:rPr>
            <w:noProof/>
            <w:webHidden/>
          </w:rPr>
          <w:fldChar w:fldCharType="begin"/>
        </w:r>
        <w:r w:rsidR="000776DA">
          <w:rPr>
            <w:noProof/>
            <w:webHidden/>
          </w:rPr>
          <w:instrText xml:space="preserve"> PAGEREF _Toc172624169 \h </w:instrText>
        </w:r>
        <w:r w:rsidR="000776DA">
          <w:rPr>
            <w:noProof/>
            <w:webHidden/>
          </w:rPr>
        </w:r>
        <w:r w:rsidR="000776DA">
          <w:rPr>
            <w:noProof/>
            <w:webHidden/>
          </w:rPr>
          <w:fldChar w:fldCharType="separate"/>
        </w:r>
        <w:r w:rsidR="004E47B6">
          <w:rPr>
            <w:noProof/>
            <w:webHidden/>
          </w:rPr>
          <w:t>16</w:t>
        </w:r>
        <w:r w:rsidR="000776DA">
          <w:rPr>
            <w:noProof/>
            <w:webHidden/>
          </w:rPr>
          <w:fldChar w:fldCharType="end"/>
        </w:r>
      </w:hyperlink>
    </w:p>
    <w:p w14:paraId="44E035B0" w14:textId="38BD1180" w:rsidR="000776DA" w:rsidRDefault="00874AB4">
      <w:pPr>
        <w:pStyle w:val="34"/>
        <w:tabs>
          <w:tab w:val="left" w:pos="1320"/>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70" w:history="1">
        <w:r w:rsidR="000776DA" w:rsidRPr="00D73D4D">
          <w:rPr>
            <w:rStyle w:val="-"/>
            <w:rFonts w:ascii="Tahoma" w:hAnsi="Tahoma" w:cs="Tahoma"/>
            <w:noProof/>
          </w:rPr>
          <w:t>2.1.3</w:t>
        </w:r>
        <w:r w:rsidR="000776DA">
          <w:rPr>
            <w:rFonts w:asciiTheme="minorHAnsi" w:eastAsiaTheme="minorEastAsia" w:hAnsiTheme="minorHAnsi" w:cstheme="minorBidi"/>
            <w:i w:val="0"/>
            <w:iCs w:val="0"/>
            <w:noProof/>
            <w:kern w:val="2"/>
            <w:sz w:val="24"/>
            <w:szCs w:val="24"/>
            <w:lang w:eastAsia="el-GR"/>
            <w14:ligatures w14:val="standardContextual"/>
          </w:rPr>
          <w:tab/>
        </w:r>
        <w:r w:rsidR="000776DA" w:rsidRPr="00D73D4D">
          <w:rPr>
            <w:rStyle w:val="-"/>
            <w:rFonts w:ascii="Tahoma" w:hAnsi="Tahoma" w:cs="Tahoma"/>
            <w:noProof/>
          </w:rPr>
          <w:t xml:space="preserve"> Παροχή Διευκρινίσεων</w:t>
        </w:r>
        <w:r w:rsidR="000776DA">
          <w:rPr>
            <w:noProof/>
            <w:webHidden/>
          </w:rPr>
          <w:tab/>
        </w:r>
        <w:r w:rsidR="000776DA">
          <w:rPr>
            <w:noProof/>
            <w:webHidden/>
          </w:rPr>
          <w:fldChar w:fldCharType="begin"/>
        </w:r>
        <w:r w:rsidR="000776DA">
          <w:rPr>
            <w:noProof/>
            <w:webHidden/>
          </w:rPr>
          <w:instrText xml:space="preserve"> PAGEREF _Toc172624170 \h </w:instrText>
        </w:r>
        <w:r w:rsidR="000776DA">
          <w:rPr>
            <w:noProof/>
            <w:webHidden/>
          </w:rPr>
        </w:r>
        <w:r w:rsidR="000776DA">
          <w:rPr>
            <w:noProof/>
            <w:webHidden/>
          </w:rPr>
          <w:fldChar w:fldCharType="separate"/>
        </w:r>
        <w:r w:rsidR="004E47B6">
          <w:rPr>
            <w:noProof/>
            <w:webHidden/>
          </w:rPr>
          <w:t>16</w:t>
        </w:r>
        <w:r w:rsidR="000776DA">
          <w:rPr>
            <w:noProof/>
            <w:webHidden/>
          </w:rPr>
          <w:fldChar w:fldCharType="end"/>
        </w:r>
      </w:hyperlink>
    </w:p>
    <w:p w14:paraId="68788A5C" w14:textId="05B01604" w:rsidR="000776DA" w:rsidRDefault="00874AB4">
      <w:pPr>
        <w:pStyle w:val="34"/>
        <w:tabs>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71" w:history="1">
        <w:r w:rsidR="000776DA" w:rsidRPr="00D73D4D">
          <w:rPr>
            <w:rStyle w:val="-"/>
            <w:rFonts w:ascii="Tahoma" w:hAnsi="Tahoma" w:cs="Tahoma"/>
            <w:noProof/>
          </w:rPr>
          <w:t>2.1.4 Γλώσσα</w:t>
        </w:r>
        <w:r w:rsidR="000776DA">
          <w:rPr>
            <w:noProof/>
            <w:webHidden/>
          </w:rPr>
          <w:tab/>
        </w:r>
        <w:r w:rsidR="000776DA">
          <w:rPr>
            <w:noProof/>
            <w:webHidden/>
          </w:rPr>
          <w:fldChar w:fldCharType="begin"/>
        </w:r>
        <w:r w:rsidR="000776DA">
          <w:rPr>
            <w:noProof/>
            <w:webHidden/>
          </w:rPr>
          <w:instrText xml:space="preserve"> PAGEREF _Toc172624171 \h </w:instrText>
        </w:r>
        <w:r w:rsidR="000776DA">
          <w:rPr>
            <w:noProof/>
            <w:webHidden/>
          </w:rPr>
        </w:r>
        <w:r w:rsidR="000776DA">
          <w:rPr>
            <w:noProof/>
            <w:webHidden/>
          </w:rPr>
          <w:fldChar w:fldCharType="separate"/>
        </w:r>
        <w:r w:rsidR="004E47B6">
          <w:rPr>
            <w:noProof/>
            <w:webHidden/>
          </w:rPr>
          <w:t>17</w:t>
        </w:r>
        <w:r w:rsidR="000776DA">
          <w:rPr>
            <w:noProof/>
            <w:webHidden/>
          </w:rPr>
          <w:fldChar w:fldCharType="end"/>
        </w:r>
      </w:hyperlink>
    </w:p>
    <w:p w14:paraId="7360DB10" w14:textId="4BE5E5F3" w:rsidR="000776DA" w:rsidRDefault="00874AB4">
      <w:pPr>
        <w:pStyle w:val="34"/>
        <w:tabs>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72" w:history="1">
        <w:r w:rsidR="000776DA" w:rsidRPr="00D73D4D">
          <w:rPr>
            <w:rStyle w:val="-"/>
            <w:rFonts w:ascii="Tahoma" w:hAnsi="Tahoma" w:cs="Tahoma"/>
            <w:noProof/>
          </w:rPr>
          <w:t>2.1.5 Εγγυήσεις</w:t>
        </w:r>
        <w:r w:rsidR="000776DA">
          <w:rPr>
            <w:noProof/>
            <w:webHidden/>
          </w:rPr>
          <w:tab/>
        </w:r>
        <w:r w:rsidR="000776DA">
          <w:rPr>
            <w:noProof/>
            <w:webHidden/>
          </w:rPr>
          <w:fldChar w:fldCharType="begin"/>
        </w:r>
        <w:r w:rsidR="000776DA">
          <w:rPr>
            <w:noProof/>
            <w:webHidden/>
          </w:rPr>
          <w:instrText xml:space="preserve"> PAGEREF _Toc172624172 \h </w:instrText>
        </w:r>
        <w:r w:rsidR="000776DA">
          <w:rPr>
            <w:noProof/>
            <w:webHidden/>
          </w:rPr>
        </w:r>
        <w:r w:rsidR="000776DA">
          <w:rPr>
            <w:noProof/>
            <w:webHidden/>
          </w:rPr>
          <w:fldChar w:fldCharType="separate"/>
        </w:r>
        <w:r w:rsidR="004E47B6">
          <w:rPr>
            <w:noProof/>
            <w:webHidden/>
          </w:rPr>
          <w:t>17</w:t>
        </w:r>
        <w:r w:rsidR="000776DA">
          <w:rPr>
            <w:noProof/>
            <w:webHidden/>
          </w:rPr>
          <w:fldChar w:fldCharType="end"/>
        </w:r>
      </w:hyperlink>
    </w:p>
    <w:p w14:paraId="65C0E760" w14:textId="780E382A" w:rsidR="000776DA" w:rsidRDefault="00874AB4">
      <w:pPr>
        <w:pStyle w:val="34"/>
        <w:tabs>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73" w:history="1">
        <w:r w:rsidR="000776DA" w:rsidRPr="00D73D4D">
          <w:rPr>
            <w:rStyle w:val="-"/>
            <w:rFonts w:ascii="Tahoma" w:hAnsi="Tahoma" w:cs="Tahoma"/>
            <w:noProof/>
          </w:rPr>
          <w:t>2.1.6 Προστασία Προσωπικών Δεδομένων</w:t>
        </w:r>
        <w:r w:rsidR="000776DA">
          <w:rPr>
            <w:noProof/>
            <w:webHidden/>
          </w:rPr>
          <w:tab/>
        </w:r>
        <w:r w:rsidR="000776DA">
          <w:rPr>
            <w:noProof/>
            <w:webHidden/>
          </w:rPr>
          <w:fldChar w:fldCharType="begin"/>
        </w:r>
        <w:r w:rsidR="000776DA">
          <w:rPr>
            <w:noProof/>
            <w:webHidden/>
          </w:rPr>
          <w:instrText xml:space="preserve"> PAGEREF _Toc172624173 \h </w:instrText>
        </w:r>
        <w:r w:rsidR="000776DA">
          <w:rPr>
            <w:noProof/>
            <w:webHidden/>
          </w:rPr>
        </w:r>
        <w:r w:rsidR="000776DA">
          <w:rPr>
            <w:noProof/>
            <w:webHidden/>
          </w:rPr>
          <w:fldChar w:fldCharType="separate"/>
        </w:r>
        <w:r w:rsidR="004E47B6">
          <w:rPr>
            <w:noProof/>
            <w:webHidden/>
          </w:rPr>
          <w:t>18</w:t>
        </w:r>
        <w:r w:rsidR="000776DA">
          <w:rPr>
            <w:noProof/>
            <w:webHidden/>
          </w:rPr>
          <w:fldChar w:fldCharType="end"/>
        </w:r>
      </w:hyperlink>
    </w:p>
    <w:p w14:paraId="347943BD" w14:textId="55B3FAFE"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174" w:history="1">
        <w:r w:rsidR="000776DA" w:rsidRPr="00D73D4D">
          <w:rPr>
            <w:rStyle w:val="-"/>
            <w:rFonts w:ascii="Tahoma" w:hAnsi="Tahoma" w:cs="Tahoma"/>
            <w:noProof/>
          </w:rPr>
          <w:t>2.2</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Δικαίωμα Συμμετοχής - Κριτήρια Ποιοτικής Επιλογής</w:t>
        </w:r>
        <w:r w:rsidR="000776DA">
          <w:rPr>
            <w:noProof/>
            <w:webHidden/>
          </w:rPr>
          <w:tab/>
        </w:r>
        <w:r w:rsidR="000776DA">
          <w:rPr>
            <w:noProof/>
            <w:webHidden/>
          </w:rPr>
          <w:fldChar w:fldCharType="begin"/>
        </w:r>
        <w:r w:rsidR="000776DA">
          <w:rPr>
            <w:noProof/>
            <w:webHidden/>
          </w:rPr>
          <w:instrText xml:space="preserve"> PAGEREF _Toc172624174 \h </w:instrText>
        </w:r>
        <w:r w:rsidR="000776DA">
          <w:rPr>
            <w:noProof/>
            <w:webHidden/>
          </w:rPr>
        </w:r>
        <w:r w:rsidR="000776DA">
          <w:rPr>
            <w:noProof/>
            <w:webHidden/>
          </w:rPr>
          <w:fldChar w:fldCharType="separate"/>
        </w:r>
        <w:r w:rsidR="004E47B6">
          <w:rPr>
            <w:noProof/>
            <w:webHidden/>
          </w:rPr>
          <w:t>18</w:t>
        </w:r>
        <w:r w:rsidR="000776DA">
          <w:rPr>
            <w:noProof/>
            <w:webHidden/>
          </w:rPr>
          <w:fldChar w:fldCharType="end"/>
        </w:r>
      </w:hyperlink>
    </w:p>
    <w:p w14:paraId="2B2878C9" w14:textId="3F12E955" w:rsidR="000776DA" w:rsidRDefault="00874AB4">
      <w:pPr>
        <w:pStyle w:val="34"/>
        <w:tabs>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75" w:history="1">
        <w:r w:rsidR="000776DA" w:rsidRPr="00D73D4D">
          <w:rPr>
            <w:rStyle w:val="-"/>
            <w:rFonts w:ascii="Tahoma" w:hAnsi="Tahoma" w:cs="Tahoma"/>
            <w:noProof/>
          </w:rPr>
          <w:t>2.2.1 Δικαίωμα συμμετοχής</w:t>
        </w:r>
        <w:r w:rsidR="000776DA">
          <w:rPr>
            <w:noProof/>
            <w:webHidden/>
          </w:rPr>
          <w:tab/>
        </w:r>
        <w:r w:rsidR="000776DA">
          <w:rPr>
            <w:noProof/>
            <w:webHidden/>
          </w:rPr>
          <w:fldChar w:fldCharType="begin"/>
        </w:r>
        <w:r w:rsidR="000776DA">
          <w:rPr>
            <w:noProof/>
            <w:webHidden/>
          </w:rPr>
          <w:instrText xml:space="preserve"> PAGEREF _Toc172624175 \h </w:instrText>
        </w:r>
        <w:r w:rsidR="000776DA">
          <w:rPr>
            <w:noProof/>
            <w:webHidden/>
          </w:rPr>
        </w:r>
        <w:r w:rsidR="000776DA">
          <w:rPr>
            <w:noProof/>
            <w:webHidden/>
          </w:rPr>
          <w:fldChar w:fldCharType="separate"/>
        </w:r>
        <w:r w:rsidR="004E47B6">
          <w:rPr>
            <w:noProof/>
            <w:webHidden/>
          </w:rPr>
          <w:t>18</w:t>
        </w:r>
        <w:r w:rsidR="000776DA">
          <w:rPr>
            <w:noProof/>
            <w:webHidden/>
          </w:rPr>
          <w:fldChar w:fldCharType="end"/>
        </w:r>
      </w:hyperlink>
    </w:p>
    <w:p w14:paraId="4AAE89AA" w14:textId="10F22666" w:rsidR="000776DA" w:rsidRDefault="00874AB4">
      <w:pPr>
        <w:pStyle w:val="34"/>
        <w:tabs>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76" w:history="1">
        <w:r w:rsidR="000776DA" w:rsidRPr="00D73D4D">
          <w:rPr>
            <w:rStyle w:val="-"/>
            <w:rFonts w:ascii="Tahoma" w:hAnsi="Tahoma" w:cs="Tahoma"/>
            <w:noProof/>
          </w:rPr>
          <w:t>2.2.2 Εγγύηση συμμετοχής</w:t>
        </w:r>
        <w:r w:rsidR="000776DA">
          <w:rPr>
            <w:noProof/>
            <w:webHidden/>
          </w:rPr>
          <w:tab/>
        </w:r>
        <w:r w:rsidR="000776DA">
          <w:rPr>
            <w:noProof/>
            <w:webHidden/>
          </w:rPr>
          <w:fldChar w:fldCharType="begin"/>
        </w:r>
        <w:r w:rsidR="000776DA">
          <w:rPr>
            <w:noProof/>
            <w:webHidden/>
          </w:rPr>
          <w:instrText xml:space="preserve"> PAGEREF _Toc172624176 \h </w:instrText>
        </w:r>
        <w:r w:rsidR="000776DA">
          <w:rPr>
            <w:noProof/>
            <w:webHidden/>
          </w:rPr>
        </w:r>
        <w:r w:rsidR="000776DA">
          <w:rPr>
            <w:noProof/>
            <w:webHidden/>
          </w:rPr>
          <w:fldChar w:fldCharType="separate"/>
        </w:r>
        <w:r w:rsidR="004E47B6">
          <w:rPr>
            <w:noProof/>
            <w:webHidden/>
          </w:rPr>
          <w:t>19</w:t>
        </w:r>
        <w:r w:rsidR="000776DA">
          <w:rPr>
            <w:noProof/>
            <w:webHidden/>
          </w:rPr>
          <w:fldChar w:fldCharType="end"/>
        </w:r>
      </w:hyperlink>
    </w:p>
    <w:p w14:paraId="24E42603" w14:textId="0DBE6898" w:rsidR="000776DA" w:rsidRDefault="00874AB4">
      <w:pPr>
        <w:pStyle w:val="34"/>
        <w:tabs>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77" w:history="1">
        <w:r w:rsidR="000776DA" w:rsidRPr="00D73D4D">
          <w:rPr>
            <w:rStyle w:val="-"/>
            <w:rFonts w:ascii="Tahoma" w:hAnsi="Tahoma" w:cs="Tahoma"/>
            <w:noProof/>
          </w:rPr>
          <w:t>2.2.3 Λόγοι αποκλεισμού</w:t>
        </w:r>
        <w:r w:rsidR="000776DA">
          <w:rPr>
            <w:noProof/>
            <w:webHidden/>
          </w:rPr>
          <w:tab/>
        </w:r>
        <w:r w:rsidR="000776DA">
          <w:rPr>
            <w:noProof/>
            <w:webHidden/>
          </w:rPr>
          <w:fldChar w:fldCharType="begin"/>
        </w:r>
        <w:r w:rsidR="000776DA">
          <w:rPr>
            <w:noProof/>
            <w:webHidden/>
          </w:rPr>
          <w:instrText xml:space="preserve"> PAGEREF _Toc172624177 \h </w:instrText>
        </w:r>
        <w:r w:rsidR="000776DA">
          <w:rPr>
            <w:noProof/>
            <w:webHidden/>
          </w:rPr>
        </w:r>
        <w:r w:rsidR="000776DA">
          <w:rPr>
            <w:noProof/>
            <w:webHidden/>
          </w:rPr>
          <w:fldChar w:fldCharType="separate"/>
        </w:r>
        <w:r w:rsidR="004E47B6">
          <w:rPr>
            <w:noProof/>
            <w:webHidden/>
          </w:rPr>
          <w:t>21</w:t>
        </w:r>
        <w:r w:rsidR="000776DA">
          <w:rPr>
            <w:noProof/>
            <w:webHidden/>
          </w:rPr>
          <w:fldChar w:fldCharType="end"/>
        </w:r>
      </w:hyperlink>
    </w:p>
    <w:p w14:paraId="5F93001A" w14:textId="30A23602" w:rsidR="000776DA" w:rsidRDefault="00874AB4">
      <w:pPr>
        <w:pStyle w:val="34"/>
        <w:tabs>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78" w:history="1">
        <w:r w:rsidR="000776DA" w:rsidRPr="00D73D4D">
          <w:rPr>
            <w:rStyle w:val="-"/>
            <w:rFonts w:ascii="Tahoma" w:hAnsi="Tahoma" w:cs="Tahoma"/>
            <w:noProof/>
          </w:rPr>
          <w:t>2.2.4 Καταλληλότητα άσκησης επαγγελματικής δραστηριότητας</w:t>
        </w:r>
        <w:r w:rsidR="000776DA">
          <w:rPr>
            <w:noProof/>
            <w:webHidden/>
          </w:rPr>
          <w:tab/>
        </w:r>
        <w:r w:rsidR="000776DA">
          <w:rPr>
            <w:noProof/>
            <w:webHidden/>
          </w:rPr>
          <w:fldChar w:fldCharType="begin"/>
        </w:r>
        <w:r w:rsidR="000776DA">
          <w:rPr>
            <w:noProof/>
            <w:webHidden/>
          </w:rPr>
          <w:instrText xml:space="preserve"> PAGEREF _Toc172624178 \h </w:instrText>
        </w:r>
        <w:r w:rsidR="000776DA">
          <w:rPr>
            <w:noProof/>
            <w:webHidden/>
          </w:rPr>
        </w:r>
        <w:r w:rsidR="000776DA">
          <w:rPr>
            <w:noProof/>
            <w:webHidden/>
          </w:rPr>
          <w:fldChar w:fldCharType="separate"/>
        </w:r>
        <w:r w:rsidR="004E47B6">
          <w:rPr>
            <w:noProof/>
            <w:webHidden/>
          </w:rPr>
          <w:t>25</w:t>
        </w:r>
        <w:r w:rsidR="000776DA">
          <w:rPr>
            <w:noProof/>
            <w:webHidden/>
          </w:rPr>
          <w:fldChar w:fldCharType="end"/>
        </w:r>
      </w:hyperlink>
    </w:p>
    <w:p w14:paraId="2577DC6F" w14:textId="1E183CBB" w:rsidR="000776DA" w:rsidRDefault="00874AB4">
      <w:pPr>
        <w:pStyle w:val="34"/>
        <w:tabs>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79" w:history="1">
        <w:r w:rsidR="000776DA" w:rsidRPr="00D73D4D">
          <w:rPr>
            <w:rStyle w:val="-"/>
            <w:rFonts w:ascii="Tahoma" w:hAnsi="Tahoma" w:cs="Tahoma"/>
            <w:noProof/>
          </w:rPr>
          <w:t>2.2.5 Οικονομική και χρηματοοικονομική επάρκεια</w:t>
        </w:r>
        <w:r w:rsidR="000776DA">
          <w:rPr>
            <w:noProof/>
            <w:webHidden/>
          </w:rPr>
          <w:tab/>
        </w:r>
        <w:r w:rsidR="000776DA">
          <w:rPr>
            <w:noProof/>
            <w:webHidden/>
          </w:rPr>
          <w:fldChar w:fldCharType="begin"/>
        </w:r>
        <w:r w:rsidR="000776DA">
          <w:rPr>
            <w:noProof/>
            <w:webHidden/>
          </w:rPr>
          <w:instrText xml:space="preserve"> PAGEREF _Toc172624179 \h </w:instrText>
        </w:r>
        <w:r w:rsidR="000776DA">
          <w:rPr>
            <w:noProof/>
            <w:webHidden/>
          </w:rPr>
        </w:r>
        <w:r w:rsidR="000776DA">
          <w:rPr>
            <w:noProof/>
            <w:webHidden/>
          </w:rPr>
          <w:fldChar w:fldCharType="separate"/>
        </w:r>
        <w:r w:rsidR="004E47B6">
          <w:rPr>
            <w:noProof/>
            <w:webHidden/>
          </w:rPr>
          <w:t>25</w:t>
        </w:r>
        <w:r w:rsidR="000776DA">
          <w:rPr>
            <w:noProof/>
            <w:webHidden/>
          </w:rPr>
          <w:fldChar w:fldCharType="end"/>
        </w:r>
      </w:hyperlink>
    </w:p>
    <w:p w14:paraId="025052E3" w14:textId="4D94201C" w:rsidR="000776DA" w:rsidRDefault="00874AB4">
      <w:pPr>
        <w:pStyle w:val="34"/>
        <w:tabs>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80" w:history="1">
        <w:r w:rsidR="000776DA" w:rsidRPr="00D73D4D">
          <w:rPr>
            <w:rStyle w:val="-"/>
            <w:rFonts w:ascii="Tahoma" w:hAnsi="Tahoma" w:cs="Tahoma"/>
            <w:noProof/>
          </w:rPr>
          <w:t>2.2.6 Τεχνική και επαγγελματική ικανότητα</w:t>
        </w:r>
        <w:r w:rsidR="000776DA">
          <w:rPr>
            <w:noProof/>
            <w:webHidden/>
          </w:rPr>
          <w:tab/>
        </w:r>
        <w:r w:rsidR="000776DA">
          <w:rPr>
            <w:noProof/>
            <w:webHidden/>
          </w:rPr>
          <w:fldChar w:fldCharType="begin"/>
        </w:r>
        <w:r w:rsidR="000776DA">
          <w:rPr>
            <w:noProof/>
            <w:webHidden/>
          </w:rPr>
          <w:instrText xml:space="preserve"> PAGEREF _Toc172624180 \h </w:instrText>
        </w:r>
        <w:r w:rsidR="000776DA">
          <w:rPr>
            <w:noProof/>
            <w:webHidden/>
          </w:rPr>
        </w:r>
        <w:r w:rsidR="000776DA">
          <w:rPr>
            <w:noProof/>
            <w:webHidden/>
          </w:rPr>
          <w:fldChar w:fldCharType="separate"/>
        </w:r>
        <w:r w:rsidR="004E47B6">
          <w:rPr>
            <w:noProof/>
            <w:webHidden/>
          </w:rPr>
          <w:t>26</w:t>
        </w:r>
        <w:r w:rsidR="000776DA">
          <w:rPr>
            <w:noProof/>
            <w:webHidden/>
          </w:rPr>
          <w:fldChar w:fldCharType="end"/>
        </w:r>
      </w:hyperlink>
    </w:p>
    <w:p w14:paraId="5E8889A8" w14:textId="1D4FBCA0" w:rsidR="000776DA" w:rsidRDefault="00874AB4">
      <w:pPr>
        <w:pStyle w:val="34"/>
        <w:tabs>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81" w:history="1">
        <w:r w:rsidR="000776DA" w:rsidRPr="00D73D4D">
          <w:rPr>
            <w:rStyle w:val="-"/>
            <w:rFonts w:ascii="Tahoma" w:hAnsi="Tahoma" w:cs="Tahoma"/>
            <w:noProof/>
          </w:rPr>
          <w:t>2.2.7 Πρότυπα διασφάλισης ποιότητας</w:t>
        </w:r>
        <w:r w:rsidR="000776DA">
          <w:rPr>
            <w:noProof/>
            <w:webHidden/>
          </w:rPr>
          <w:tab/>
        </w:r>
        <w:r w:rsidR="000776DA">
          <w:rPr>
            <w:noProof/>
            <w:webHidden/>
          </w:rPr>
          <w:fldChar w:fldCharType="begin"/>
        </w:r>
        <w:r w:rsidR="000776DA">
          <w:rPr>
            <w:noProof/>
            <w:webHidden/>
          </w:rPr>
          <w:instrText xml:space="preserve"> PAGEREF _Toc172624181 \h </w:instrText>
        </w:r>
        <w:r w:rsidR="000776DA">
          <w:rPr>
            <w:noProof/>
            <w:webHidden/>
          </w:rPr>
        </w:r>
        <w:r w:rsidR="000776DA">
          <w:rPr>
            <w:noProof/>
            <w:webHidden/>
          </w:rPr>
          <w:fldChar w:fldCharType="separate"/>
        </w:r>
        <w:r w:rsidR="004E47B6">
          <w:rPr>
            <w:noProof/>
            <w:webHidden/>
          </w:rPr>
          <w:t>26</w:t>
        </w:r>
        <w:r w:rsidR="000776DA">
          <w:rPr>
            <w:noProof/>
            <w:webHidden/>
          </w:rPr>
          <w:fldChar w:fldCharType="end"/>
        </w:r>
      </w:hyperlink>
    </w:p>
    <w:p w14:paraId="3715DEE8" w14:textId="11B5F627" w:rsidR="000776DA" w:rsidRDefault="00874AB4">
      <w:pPr>
        <w:pStyle w:val="34"/>
        <w:tabs>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82" w:history="1">
        <w:r w:rsidR="000776DA" w:rsidRPr="00D73D4D">
          <w:rPr>
            <w:rStyle w:val="-"/>
            <w:rFonts w:ascii="Tahoma" w:hAnsi="Tahoma" w:cs="Tahoma"/>
            <w:noProof/>
          </w:rPr>
          <w:t xml:space="preserve">2.2.8 Στήριξη στην ικανότητα </w:t>
        </w:r>
        <w:r w:rsidR="000776DA" w:rsidRPr="00D73D4D">
          <w:rPr>
            <w:rStyle w:val="-"/>
            <w:noProof/>
          </w:rPr>
          <w:t>τρίτων</w:t>
        </w:r>
        <w:r w:rsidR="000776DA" w:rsidRPr="00D73D4D">
          <w:rPr>
            <w:rStyle w:val="-"/>
            <w:rFonts w:ascii="Tahoma" w:hAnsi="Tahoma" w:cs="Tahoma"/>
            <w:noProof/>
          </w:rPr>
          <w:t xml:space="preserve"> - Υπεργολαβία</w:t>
        </w:r>
        <w:r w:rsidR="000776DA">
          <w:rPr>
            <w:noProof/>
            <w:webHidden/>
          </w:rPr>
          <w:tab/>
        </w:r>
        <w:r w:rsidR="000776DA">
          <w:rPr>
            <w:noProof/>
            <w:webHidden/>
          </w:rPr>
          <w:fldChar w:fldCharType="begin"/>
        </w:r>
        <w:r w:rsidR="000776DA">
          <w:rPr>
            <w:noProof/>
            <w:webHidden/>
          </w:rPr>
          <w:instrText xml:space="preserve"> PAGEREF _Toc172624182 \h </w:instrText>
        </w:r>
        <w:r w:rsidR="000776DA">
          <w:rPr>
            <w:noProof/>
            <w:webHidden/>
          </w:rPr>
        </w:r>
        <w:r w:rsidR="000776DA">
          <w:rPr>
            <w:noProof/>
            <w:webHidden/>
          </w:rPr>
          <w:fldChar w:fldCharType="separate"/>
        </w:r>
        <w:r w:rsidR="004E47B6">
          <w:rPr>
            <w:noProof/>
            <w:webHidden/>
          </w:rPr>
          <w:t>27</w:t>
        </w:r>
        <w:r w:rsidR="000776DA">
          <w:rPr>
            <w:noProof/>
            <w:webHidden/>
          </w:rPr>
          <w:fldChar w:fldCharType="end"/>
        </w:r>
      </w:hyperlink>
    </w:p>
    <w:p w14:paraId="5D1531D6" w14:textId="783FC4C9" w:rsidR="000776DA" w:rsidRDefault="00874AB4">
      <w:pPr>
        <w:pStyle w:val="34"/>
        <w:tabs>
          <w:tab w:val="left" w:pos="1320"/>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83" w:history="1">
        <w:r w:rsidR="000776DA" w:rsidRPr="00D73D4D">
          <w:rPr>
            <w:rStyle w:val="-"/>
            <w:rFonts w:ascii="Tahoma" w:hAnsi="Tahoma" w:cs="Tahoma"/>
            <w:noProof/>
          </w:rPr>
          <w:t>2.2.9</w:t>
        </w:r>
        <w:r w:rsidR="000776DA">
          <w:rPr>
            <w:rFonts w:asciiTheme="minorHAnsi" w:eastAsiaTheme="minorEastAsia" w:hAnsiTheme="minorHAnsi" w:cstheme="minorBidi"/>
            <w:i w:val="0"/>
            <w:iCs w:val="0"/>
            <w:noProof/>
            <w:kern w:val="2"/>
            <w:sz w:val="24"/>
            <w:szCs w:val="24"/>
            <w:lang w:eastAsia="el-GR"/>
            <w14:ligatures w14:val="standardContextual"/>
          </w:rPr>
          <w:tab/>
        </w:r>
        <w:r w:rsidR="000776DA" w:rsidRPr="00D73D4D">
          <w:rPr>
            <w:rStyle w:val="-"/>
            <w:rFonts w:ascii="Tahoma" w:hAnsi="Tahoma" w:cs="Tahoma"/>
            <w:noProof/>
          </w:rPr>
          <w:t>Κανόνες απόδειξης ποιοτικής επιλογής</w:t>
        </w:r>
        <w:r w:rsidR="000776DA">
          <w:rPr>
            <w:noProof/>
            <w:webHidden/>
          </w:rPr>
          <w:tab/>
        </w:r>
        <w:r w:rsidR="000776DA">
          <w:rPr>
            <w:noProof/>
            <w:webHidden/>
          </w:rPr>
          <w:fldChar w:fldCharType="begin"/>
        </w:r>
        <w:r w:rsidR="000776DA">
          <w:rPr>
            <w:noProof/>
            <w:webHidden/>
          </w:rPr>
          <w:instrText xml:space="preserve"> PAGEREF _Toc172624183 \h </w:instrText>
        </w:r>
        <w:r w:rsidR="000776DA">
          <w:rPr>
            <w:noProof/>
            <w:webHidden/>
          </w:rPr>
        </w:r>
        <w:r w:rsidR="000776DA">
          <w:rPr>
            <w:noProof/>
            <w:webHidden/>
          </w:rPr>
          <w:fldChar w:fldCharType="separate"/>
        </w:r>
        <w:r w:rsidR="004E47B6">
          <w:rPr>
            <w:noProof/>
            <w:webHidden/>
          </w:rPr>
          <w:t>28</w:t>
        </w:r>
        <w:r w:rsidR="000776DA">
          <w:rPr>
            <w:noProof/>
            <w:webHidden/>
          </w:rPr>
          <w:fldChar w:fldCharType="end"/>
        </w:r>
      </w:hyperlink>
    </w:p>
    <w:p w14:paraId="1125CA7E" w14:textId="18A8D445"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184" w:history="1">
        <w:r w:rsidR="000776DA" w:rsidRPr="00D73D4D">
          <w:rPr>
            <w:rStyle w:val="-"/>
            <w:rFonts w:ascii="Tahoma" w:hAnsi="Tahoma" w:cs="Tahoma"/>
            <w:noProof/>
          </w:rPr>
          <w:t>2.3</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Κριτήρια Ανάθεσης</w:t>
        </w:r>
        <w:r w:rsidR="000776DA">
          <w:rPr>
            <w:noProof/>
            <w:webHidden/>
          </w:rPr>
          <w:tab/>
        </w:r>
        <w:r w:rsidR="000776DA">
          <w:rPr>
            <w:noProof/>
            <w:webHidden/>
          </w:rPr>
          <w:fldChar w:fldCharType="begin"/>
        </w:r>
        <w:r w:rsidR="000776DA">
          <w:rPr>
            <w:noProof/>
            <w:webHidden/>
          </w:rPr>
          <w:instrText xml:space="preserve"> PAGEREF _Toc172624184 \h </w:instrText>
        </w:r>
        <w:r w:rsidR="000776DA">
          <w:rPr>
            <w:noProof/>
            <w:webHidden/>
          </w:rPr>
        </w:r>
        <w:r w:rsidR="000776DA">
          <w:rPr>
            <w:noProof/>
            <w:webHidden/>
          </w:rPr>
          <w:fldChar w:fldCharType="separate"/>
        </w:r>
        <w:r w:rsidR="004E47B6">
          <w:rPr>
            <w:noProof/>
            <w:webHidden/>
          </w:rPr>
          <w:t>39</w:t>
        </w:r>
        <w:r w:rsidR="000776DA">
          <w:rPr>
            <w:noProof/>
            <w:webHidden/>
          </w:rPr>
          <w:fldChar w:fldCharType="end"/>
        </w:r>
      </w:hyperlink>
    </w:p>
    <w:p w14:paraId="71D5FEE4" w14:textId="0BD5133F" w:rsidR="000776DA" w:rsidRDefault="00874AB4">
      <w:pPr>
        <w:pStyle w:val="34"/>
        <w:tabs>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85" w:history="1">
        <w:r w:rsidR="000776DA" w:rsidRPr="00D73D4D">
          <w:rPr>
            <w:rStyle w:val="-"/>
            <w:rFonts w:ascii="Tahoma" w:hAnsi="Tahoma" w:cs="Tahoma"/>
            <w:noProof/>
          </w:rPr>
          <w:t>2.3.1 Κριτήριο ανάθεσης</w:t>
        </w:r>
        <w:r w:rsidR="000776DA">
          <w:rPr>
            <w:noProof/>
            <w:webHidden/>
          </w:rPr>
          <w:tab/>
        </w:r>
        <w:r w:rsidR="000776DA">
          <w:rPr>
            <w:noProof/>
            <w:webHidden/>
          </w:rPr>
          <w:fldChar w:fldCharType="begin"/>
        </w:r>
        <w:r w:rsidR="000776DA">
          <w:rPr>
            <w:noProof/>
            <w:webHidden/>
          </w:rPr>
          <w:instrText xml:space="preserve"> PAGEREF _Toc172624185 \h </w:instrText>
        </w:r>
        <w:r w:rsidR="000776DA">
          <w:rPr>
            <w:noProof/>
            <w:webHidden/>
          </w:rPr>
        </w:r>
        <w:r w:rsidR="000776DA">
          <w:rPr>
            <w:noProof/>
            <w:webHidden/>
          </w:rPr>
          <w:fldChar w:fldCharType="separate"/>
        </w:r>
        <w:r w:rsidR="004E47B6">
          <w:rPr>
            <w:noProof/>
            <w:webHidden/>
          </w:rPr>
          <w:t>39</w:t>
        </w:r>
        <w:r w:rsidR="000776DA">
          <w:rPr>
            <w:noProof/>
            <w:webHidden/>
          </w:rPr>
          <w:fldChar w:fldCharType="end"/>
        </w:r>
      </w:hyperlink>
    </w:p>
    <w:p w14:paraId="39A056BB" w14:textId="0520BA4F"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186" w:history="1">
        <w:r w:rsidR="000776DA" w:rsidRPr="00D73D4D">
          <w:rPr>
            <w:rStyle w:val="-"/>
            <w:rFonts w:ascii="Tahoma" w:hAnsi="Tahoma" w:cs="Tahoma"/>
            <w:noProof/>
          </w:rPr>
          <w:t>2.4</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Κατάρτιση - Περιεχόμενο Προσφορών</w:t>
        </w:r>
        <w:r w:rsidR="000776DA">
          <w:rPr>
            <w:noProof/>
            <w:webHidden/>
          </w:rPr>
          <w:tab/>
        </w:r>
        <w:r w:rsidR="000776DA">
          <w:rPr>
            <w:noProof/>
            <w:webHidden/>
          </w:rPr>
          <w:fldChar w:fldCharType="begin"/>
        </w:r>
        <w:r w:rsidR="000776DA">
          <w:rPr>
            <w:noProof/>
            <w:webHidden/>
          </w:rPr>
          <w:instrText xml:space="preserve"> PAGEREF _Toc172624186 \h </w:instrText>
        </w:r>
        <w:r w:rsidR="000776DA">
          <w:rPr>
            <w:noProof/>
            <w:webHidden/>
          </w:rPr>
        </w:r>
        <w:r w:rsidR="000776DA">
          <w:rPr>
            <w:noProof/>
            <w:webHidden/>
          </w:rPr>
          <w:fldChar w:fldCharType="separate"/>
        </w:r>
        <w:r w:rsidR="004E47B6">
          <w:rPr>
            <w:noProof/>
            <w:webHidden/>
          </w:rPr>
          <w:t>40</w:t>
        </w:r>
        <w:r w:rsidR="000776DA">
          <w:rPr>
            <w:noProof/>
            <w:webHidden/>
          </w:rPr>
          <w:fldChar w:fldCharType="end"/>
        </w:r>
      </w:hyperlink>
    </w:p>
    <w:p w14:paraId="572C1EF8" w14:textId="0F35883C" w:rsidR="000776DA" w:rsidRDefault="00874AB4">
      <w:pPr>
        <w:pStyle w:val="34"/>
        <w:tabs>
          <w:tab w:val="left" w:pos="1320"/>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87" w:history="1">
        <w:r w:rsidR="000776DA" w:rsidRPr="00D73D4D">
          <w:rPr>
            <w:rStyle w:val="-"/>
            <w:rFonts w:ascii="Tahoma" w:hAnsi="Tahoma" w:cs="Tahoma"/>
            <w:noProof/>
          </w:rPr>
          <w:t>2.4.1</w:t>
        </w:r>
        <w:r w:rsidR="000776DA">
          <w:rPr>
            <w:rFonts w:asciiTheme="minorHAnsi" w:eastAsiaTheme="minorEastAsia" w:hAnsiTheme="minorHAnsi" w:cstheme="minorBidi"/>
            <w:i w:val="0"/>
            <w:iCs w:val="0"/>
            <w:noProof/>
            <w:kern w:val="2"/>
            <w:sz w:val="24"/>
            <w:szCs w:val="24"/>
            <w:lang w:eastAsia="el-GR"/>
            <w14:ligatures w14:val="standardContextual"/>
          </w:rPr>
          <w:tab/>
        </w:r>
        <w:r w:rsidR="000776DA" w:rsidRPr="00D73D4D">
          <w:rPr>
            <w:rStyle w:val="-"/>
            <w:rFonts w:ascii="Tahoma" w:hAnsi="Tahoma" w:cs="Tahoma"/>
            <w:noProof/>
          </w:rPr>
          <w:t>Γενικοί όροι υποβολής προσφορών</w:t>
        </w:r>
        <w:r w:rsidR="000776DA">
          <w:rPr>
            <w:noProof/>
            <w:webHidden/>
          </w:rPr>
          <w:tab/>
        </w:r>
        <w:r w:rsidR="000776DA">
          <w:rPr>
            <w:noProof/>
            <w:webHidden/>
          </w:rPr>
          <w:fldChar w:fldCharType="begin"/>
        </w:r>
        <w:r w:rsidR="000776DA">
          <w:rPr>
            <w:noProof/>
            <w:webHidden/>
          </w:rPr>
          <w:instrText xml:space="preserve"> PAGEREF _Toc172624187 \h </w:instrText>
        </w:r>
        <w:r w:rsidR="000776DA">
          <w:rPr>
            <w:noProof/>
            <w:webHidden/>
          </w:rPr>
        </w:r>
        <w:r w:rsidR="000776DA">
          <w:rPr>
            <w:noProof/>
            <w:webHidden/>
          </w:rPr>
          <w:fldChar w:fldCharType="separate"/>
        </w:r>
        <w:r w:rsidR="004E47B6">
          <w:rPr>
            <w:noProof/>
            <w:webHidden/>
          </w:rPr>
          <w:t>40</w:t>
        </w:r>
        <w:r w:rsidR="000776DA">
          <w:rPr>
            <w:noProof/>
            <w:webHidden/>
          </w:rPr>
          <w:fldChar w:fldCharType="end"/>
        </w:r>
      </w:hyperlink>
    </w:p>
    <w:p w14:paraId="52AD0488" w14:textId="1BDBDF81" w:rsidR="000776DA" w:rsidRDefault="00874AB4">
      <w:pPr>
        <w:pStyle w:val="34"/>
        <w:tabs>
          <w:tab w:val="left" w:pos="1320"/>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88" w:history="1">
        <w:r w:rsidR="000776DA" w:rsidRPr="00D73D4D">
          <w:rPr>
            <w:rStyle w:val="-"/>
            <w:rFonts w:ascii="Tahoma" w:hAnsi="Tahoma" w:cs="Tahoma"/>
            <w:noProof/>
          </w:rPr>
          <w:t xml:space="preserve">2.4.2 </w:t>
        </w:r>
        <w:r w:rsidR="000776DA">
          <w:rPr>
            <w:rFonts w:asciiTheme="minorHAnsi" w:eastAsiaTheme="minorEastAsia" w:hAnsiTheme="minorHAnsi" w:cstheme="minorBidi"/>
            <w:i w:val="0"/>
            <w:iCs w:val="0"/>
            <w:noProof/>
            <w:kern w:val="2"/>
            <w:sz w:val="24"/>
            <w:szCs w:val="24"/>
            <w:lang w:eastAsia="el-GR"/>
            <w14:ligatures w14:val="standardContextual"/>
          </w:rPr>
          <w:tab/>
        </w:r>
        <w:r w:rsidR="000776DA" w:rsidRPr="00D73D4D">
          <w:rPr>
            <w:rStyle w:val="-"/>
            <w:rFonts w:ascii="Tahoma" w:hAnsi="Tahoma" w:cs="Tahoma"/>
            <w:noProof/>
          </w:rPr>
          <w:t>Χρόνος και Τρόπος υποβολής προσφορών</w:t>
        </w:r>
        <w:r w:rsidR="000776DA">
          <w:rPr>
            <w:noProof/>
            <w:webHidden/>
          </w:rPr>
          <w:tab/>
        </w:r>
        <w:r w:rsidR="000776DA">
          <w:rPr>
            <w:noProof/>
            <w:webHidden/>
          </w:rPr>
          <w:fldChar w:fldCharType="begin"/>
        </w:r>
        <w:r w:rsidR="000776DA">
          <w:rPr>
            <w:noProof/>
            <w:webHidden/>
          </w:rPr>
          <w:instrText xml:space="preserve"> PAGEREF _Toc172624188 \h </w:instrText>
        </w:r>
        <w:r w:rsidR="000776DA">
          <w:rPr>
            <w:noProof/>
            <w:webHidden/>
          </w:rPr>
        </w:r>
        <w:r w:rsidR="000776DA">
          <w:rPr>
            <w:noProof/>
            <w:webHidden/>
          </w:rPr>
          <w:fldChar w:fldCharType="separate"/>
        </w:r>
        <w:r w:rsidR="004E47B6">
          <w:rPr>
            <w:noProof/>
            <w:webHidden/>
          </w:rPr>
          <w:t>40</w:t>
        </w:r>
        <w:r w:rsidR="000776DA">
          <w:rPr>
            <w:noProof/>
            <w:webHidden/>
          </w:rPr>
          <w:fldChar w:fldCharType="end"/>
        </w:r>
      </w:hyperlink>
    </w:p>
    <w:p w14:paraId="5293B996" w14:textId="4E93135A" w:rsidR="000776DA" w:rsidRDefault="00874AB4">
      <w:pPr>
        <w:pStyle w:val="34"/>
        <w:tabs>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89" w:history="1">
        <w:r w:rsidR="000776DA" w:rsidRPr="00D73D4D">
          <w:rPr>
            <w:rStyle w:val="-"/>
            <w:rFonts w:ascii="Tahoma" w:hAnsi="Tahoma" w:cs="Tahoma"/>
            <w:noProof/>
          </w:rPr>
          <w:t>2.4.3 Περιεχόμενα Φακέλου «Δικαιολογητικά Συμμετοχής- Τεχνική Προσφορά»</w:t>
        </w:r>
        <w:r w:rsidR="000776DA">
          <w:rPr>
            <w:noProof/>
            <w:webHidden/>
          </w:rPr>
          <w:tab/>
        </w:r>
        <w:r w:rsidR="000776DA">
          <w:rPr>
            <w:noProof/>
            <w:webHidden/>
          </w:rPr>
          <w:fldChar w:fldCharType="begin"/>
        </w:r>
        <w:r w:rsidR="000776DA">
          <w:rPr>
            <w:noProof/>
            <w:webHidden/>
          </w:rPr>
          <w:instrText xml:space="preserve"> PAGEREF _Toc172624189 \h </w:instrText>
        </w:r>
        <w:r w:rsidR="000776DA">
          <w:rPr>
            <w:noProof/>
            <w:webHidden/>
          </w:rPr>
        </w:r>
        <w:r w:rsidR="000776DA">
          <w:rPr>
            <w:noProof/>
            <w:webHidden/>
          </w:rPr>
          <w:fldChar w:fldCharType="separate"/>
        </w:r>
        <w:r w:rsidR="004E47B6">
          <w:rPr>
            <w:noProof/>
            <w:webHidden/>
          </w:rPr>
          <w:t>43</w:t>
        </w:r>
        <w:r w:rsidR="000776DA">
          <w:rPr>
            <w:noProof/>
            <w:webHidden/>
          </w:rPr>
          <w:fldChar w:fldCharType="end"/>
        </w:r>
      </w:hyperlink>
    </w:p>
    <w:p w14:paraId="084383B7" w14:textId="4DFAB955" w:rsidR="000776DA" w:rsidRDefault="00874AB4">
      <w:pPr>
        <w:pStyle w:val="34"/>
        <w:tabs>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90" w:history="1">
        <w:r w:rsidR="000776DA" w:rsidRPr="00D73D4D">
          <w:rPr>
            <w:rStyle w:val="-"/>
            <w:rFonts w:ascii="Tahoma" w:hAnsi="Tahoma" w:cs="Tahoma"/>
            <w:noProof/>
          </w:rPr>
          <w:t>2.4.4 Περιεχόμενα Φακέλου «Οικονομική Προσφορά» / Τρόπος σύνταξης και υποβολής οικονομικών προσφορών</w:t>
        </w:r>
        <w:r w:rsidR="000776DA">
          <w:rPr>
            <w:noProof/>
            <w:webHidden/>
          </w:rPr>
          <w:tab/>
        </w:r>
        <w:r w:rsidR="000776DA">
          <w:rPr>
            <w:noProof/>
            <w:webHidden/>
          </w:rPr>
          <w:fldChar w:fldCharType="begin"/>
        </w:r>
        <w:r w:rsidR="000776DA">
          <w:rPr>
            <w:noProof/>
            <w:webHidden/>
          </w:rPr>
          <w:instrText xml:space="preserve"> PAGEREF _Toc172624190 \h </w:instrText>
        </w:r>
        <w:r w:rsidR="000776DA">
          <w:rPr>
            <w:noProof/>
            <w:webHidden/>
          </w:rPr>
        </w:r>
        <w:r w:rsidR="000776DA">
          <w:rPr>
            <w:noProof/>
            <w:webHidden/>
          </w:rPr>
          <w:fldChar w:fldCharType="separate"/>
        </w:r>
        <w:r w:rsidR="004E47B6">
          <w:rPr>
            <w:noProof/>
            <w:webHidden/>
          </w:rPr>
          <w:t>45</w:t>
        </w:r>
        <w:r w:rsidR="000776DA">
          <w:rPr>
            <w:noProof/>
            <w:webHidden/>
          </w:rPr>
          <w:fldChar w:fldCharType="end"/>
        </w:r>
      </w:hyperlink>
    </w:p>
    <w:p w14:paraId="2120BD41" w14:textId="1B2DE342" w:rsidR="000776DA" w:rsidRDefault="00874AB4">
      <w:pPr>
        <w:pStyle w:val="34"/>
        <w:tabs>
          <w:tab w:val="left" w:pos="1320"/>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91" w:history="1">
        <w:r w:rsidR="000776DA" w:rsidRPr="00D73D4D">
          <w:rPr>
            <w:rStyle w:val="-"/>
            <w:rFonts w:ascii="Tahoma" w:hAnsi="Tahoma" w:cs="Tahoma"/>
            <w:noProof/>
          </w:rPr>
          <w:t>2.4.5</w:t>
        </w:r>
        <w:r w:rsidR="000776DA">
          <w:rPr>
            <w:rFonts w:asciiTheme="minorHAnsi" w:eastAsiaTheme="minorEastAsia" w:hAnsiTheme="minorHAnsi" w:cstheme="minorBidi"/>
            <w:i w:val="0"/>
            <w:iCs w:val="0"/>
            <w:noProof/>
            <w:kern w:val="2"/>
            <w:sz w:val="24"/>
            <w:szCs w:val="24"/>
            <w:lang w:eastAsia="el-GR"/>
            <w14:ligatures w14:val="standardContextual"/>
          </w:rPr>
          <w:tab/>
        </w:r>
        <w:r w:rsidR="000776DA" w:rsidRPr="00D73D4D">
          <w:rPr>
            <w:rStyle w:val="-"/>
            <w:rFonts w:ascii="Tahoma" w:hAnsi="Tahoma" w:cs="Tahoma"/>
            <w:noProof/>
          </w:rPr>
          <w:t>Χρόνος ισχύος των προσφορών</w:t>
        </w:r>
        <w:r w:rsidR="000776DA">
          <w:rPr>
            <w:noProof/>
            <w:webHidden/>
          </w:rPr>
          <w:tab/>
        </w:r>
        <w:r w:rsidR="000776DA">
          <w:rPr>
            <w:noProof/>
            <w:webHidden/>
          </w:rPr>
          <w:fldChar w:fldCharType="begin"/>
        </w:r>
        <w:r w:rsidR="000776DA">
          <w:rPr>
            <w:noProof/>
            <w:webHidden/>
          </w:rPr>
          <w:instrText xml:space="preserve"> PAGEREF _Toc172624191 \h </w:instrText>
        </w:r>
        <w:r w:rsidR="000776DA">
          <w:rPr>
            <w:noProof/>
            <w:webHidden/>
          </w:rPr>
        </w:r>
        <w:r w:rsidR="000776DA">
          <w:rPr>
            <w:noProof/>
            <w:webHidden/>
          </w:rPr>
          <w:fldChar w:fldCharType="separate"/>
        </w:r>
        <w:r w:rsidR="004E47B6">
          <w:rPr>
            <w:noProof/>
            <w:webHidden/>
          </w:rPr>
          <w:t>46</w:t>
        </w:r>
        <w:r w:rsidR="000776DA">
          <w:rPr>
            <w:noProof/>
            <w:webHidden/>
          </w:rPr>
          <w:fldChar w:fldCharType="end"/>
        </w:r>
      </w:hyperlink>
    </w:p>
    <w:p w14:paraId="00091BD1" w14:textId="65CD9699" w:rsidR="000776DA" w:rsidRDefault="00874AB4">
      <w:pPr>
        <w:pStyle w:val="34"/>
        <w:tabs>
          <w:tab w:val="left" w:pos="1320"/>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92" w:history="1">
        <w:r w:rsidR="000776DA" w:rsidRPr="00D73D4D">
          <w:rPr>
            <w:rStyle w:val="-"/>
            <w:rFonts w:ascii="Tahoma" w:hAnsi="Tahoma" w:cs="Tahoma"/>
            <w:noProof/>
          </w:rPr>
          <w:t>2.4.6</w:t>
        </w:r>
        <w:r w:rsidR="000776DA">
          <w:rPr>
            <w:rFonts w:asciiTheme="minorHAnsi" w:eastAsiaTheme="minorEastAsia" w:hAnsiTheme="minorHAnsi" w:cstheme="minorBidi"/>
            <w:i w:val="0"/>
            <w:iCs w:val="0"/>
            <w:noProof/>
            <w:kern w:val="2"/>
            <w:sz w:val="24"/>
            <w:szCs w:val="24"/>
            <w:lang w:eastAsia="el-GR"/>
            <w14:ligatures w14:val="standardContextual"/>
          </w:rPr>
          <w:tab/>
        </w:r>
        <w:r w:rsidR="000776DA" w:rsidRPr="00D73D4D">
          <w:rPr>
            <w:rStyle w:val="-"/>
            <w:rFonts w:ascii="Tahoma" w:hAnsi="Tahoma" w:cs="Tahoma"/>
            <w:noProof/>
          </w:rPr>
          <w:t>Λόγοι απόρριψης προσφορών</w:t>
        </w:r>
        <w:r w:rsidR="000776DA">
          <w:rPr>
            <w:noProof/>
            <w:webHidden/>
          </w:rPr>
          <w:tab/>
        </w:r>
        <w:r w:rsidR="000776DA">
          <w:rPr>
            <w:noProof/>
            <w:webHidden/>
          </w:rPr>
          <w:fldChar w:fldCharType="begin"/>
        </w:r>
        <w:r w:rsidR="000776DA">
          <w:rPr>
            <w:noProof/>
            <w:webHidden/>
          </w:rPr>
          <w:instrText xml:space="preserve"> PAGEREF _Toc172624192 \h </w:instrText>
        </w:r>
        <w:r w:rsidR="000776DA">
          <w:rPr>
            <w:noProof/>
            <w:webHidden/>
          </w:rPr>
        </w:r>
        <w:r w:rsidR="000776DA">
          <w:rPr>
            <w:noProof/>
            <w:webHidden/>
          </w:rPr>
          <w:fldChar w:fldCharType="separate"/>
        </w:r>
        <w:r w:rsidR="004E47B6">
          <w:rPr>
            <w:noProof/>
            <w:webHidden/>
          </w:rPr>
          <w:t>46</w:t>
        </w:r>
        <w:r w:rsidR="000776DA">
          <w:rPr>
            <w:noProof/>
            <w:webHidden/>
          </w:rPr>
          <w:fldChar w:fldCharType="end"/>
        </w:r>
      </w:hyperlink>
    </w:p>
    <w:p w14:paraId="787CD30D" w14:textId="69643429" w:rsidR="000776DA" w:rsidRDefault="00874AB4">
      <w:pPr>
        <w:pStyle w:val="15"/>
        <w:tabs>
          <w:tab w:val="left" w:pos="440"/>
          <w:tab w:val="right" w:leader="dot" w:pos="9592"/>
        </w:tabs>
        <w:rPr>
          <w:rFonts w:asciiTheme="minorHAnsi" w:eastAsiaTheme="minorEastAsia" w:hAnsiTheme="minorHAnsi" w:cstheme="minorBidi"/>
          <w:b w:val="0"/>
          <w:bCs w:val="0"/>
          <w:caps w:val="0"/>
          <w:noProof/>
          <w:kern w:val="2"/>
          <w:sz w:val="24"/>
          <w:szCs w:val="24"/>
          <w:lang w:eastAsia="el-GR"/>
          <w14:ligatures w14:val="standardContextual"/>
        </w:rPr>
      </w:pPr>
      <w:hyperlink w:anchor="_Toc172624193" w:history="1">
        <w:r w:rsidR="000776DA" w:rsidRPr="00D73D4D">
          <w:rPr>
            <w:rStyle w:val="-"/>
            <w:rFonts w:ascii="Tahoma" w:hAnsi="Tahoma" w:cs="Tahoma"/>
            <w:noProof/>
          </w:rPr>
          <w:t>3.</w:t>
        </w:r>
        <w:r w:rsidR="000776DA">
          <w:rPr>
            <w:rFonts w:asciiTheme="minorHAnsi" w:eastAsiaTheme="minorEastAsia" w:hAnsiTheme="minorHAnsi" w:cstheme="minorBidi"/>
            <w:b w:val="0"/>
            <w:bCs w:val="0"/>
            <w:caps w:val="0"/>
            <w:noProof/>
            <w:kern w:val="2"/>
            <w:sz w:val="24"/>
            <w:szCs w:val="24"/>
            <w:lang w:eastAsia="el-GR"/>
            <w14:ligatures w14:val="standardContextual"/>
          </w:rPr>
          <w:tab/>
        </w:r>
        <w:r w:rsidR="000776DA" w:rsidRPr="00D73D4D">
          <w:rPr>
            <w:rStyle w:val="-"/>
            <w:rFonts w:ascii="Tahoma" w:hAnsi="Tahoma" w:cs="Tahoma"/>
            <w:noProof/>
          </w:rPr>
          <w:t>ΔΙΕΝΕΡΓΕΙΑ ΔΙΑΔΙΚΑΣΙΑΣ - ΑΞΙΟΛΟΓΗΣΗ ΠΡΟΣΦΟΡΩΝ</w:t>
        </w:r>
        <w:r w:rsidR="000776DA">
          <w:rPr>
            <w:noProof/>
            <w:webHidden/>
          </w:rPr>
          <w:tab/>
        </w:r>
        <w:r w:rsidR="000776DA">
          <w:rPr>
            <w:noProof/>
            <w:webHidden/>
          </w:rPr>
          <w:fldChar w:fldCharType="begin"/>
        </w:r>
        <w:r w:rsidR="000776DA">
          <w:rPr>
            <w:noProof/>
            <w:webHidden/>
          </w:rPr>
          <w:instrText xml:space="preserve"> PAGEREF _Toc172624193 \h </w:instrText>
        </w:r>
        <w:r w:rsidR="000776DA">
          <w:rPr>
            <w:noProof/>
            <w:webHidden/>
          </w:rPr>
        </w:r>
        <w:r w:rsidR="000776DA">
          <w:rPr>
            <w:noProof/>
            <w:webHidden/>
          </w:rPr>
          <w:fldChar w:fldCharType="separate"/>
        </w:r>
        <w:r w:rsidR="004E47B6">
          <w:rPr>
            <w:noProof/>
            <w:webHidden/>
          </w:rPr>
          <w:t>48</w:t>
        </w:r>
        <w:r w:rsidR="000776DA">
          <w:rPr>
            <w:noProof/>
            <w:webHidden/>
          </w:rPr>
          <w:fldChar w:fldCharType="end"/>
        </w:r>
      </w:hyperlink>
    </w:p>
    <w:p w14:paraId="67B9876B" w14:textId="4A720558"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194" w:history="1">
        <w:r w:rsidR="000776DA" w:rsidRPr="00D73D4D">
          <w:rPr>
            <w:rStyle w:val="-"/>
            <w:rFonts w:ascii="Tahoma" w:hAnsi="Tahoma" w:cs="Tahoma"/>
            <w:noProof/>
          </w:rPr>
          <w:t xml:space="preserve">3.1 </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Αποσφράγιση και αξιολόγηση προσφορών</w:t>
        </w:r>
        <w:r w:rsidR="000776DA">
          <w:rPr>
            <w:noProof/>
            <w:webHidden/>
          </w:rPr>
          <w:tab/>
        </w:r>
        <w:r w:rsidR="000776DA">
          <w:rPr>
            <w:noProof/>
            <w:webHidden/>
          </w:rPr>
          <w:fldChar w:fldCharType="begin"/>
        </w:r>
        <w:r w:rsidR="000776DA">
          <w:rPr>
            <w:noProof/>
            <w:webHidden/>
          </w:rPr>
          <w:instrText xml:space="preserve"> PAGEREF _Toc172624194 \h </w:instrText>
        </w:r>
        <w:r w:rsidR="000776DA">
          <w:rPr>
            <w:noProof/>
            <w:webHidden/>
          </w:rPr>
        </w:r>
        <w:r w:rsidR="000776DA">
          <w:rPr>
            <w:noProof/>
            <w:webHidden/>
          </w:rPr>
          <w:fldChar w:fldCharType="separate"/>
        </w:r>
        <w:r w:rsidR="004E47B6">
          <w:rPr>
            <w:noProof/>
            <w:webHidden/>
          </w:rPr>
          <w:t>48</w:t>
        </w:r>
        <w:r w:rsidR="000776DA">
          <w:rPr>
            <w:noProof/>
            <w:webHidden/>
          </w:rPr>
          <w:fldChar w:fldCharType="end"/>
        </w:r>
      </w:hyperlink>
    </w:p>
    <w:p w14:paraId="538CF880" w14:textId="302AA679" w:rsidR="000776DA" w:rsidRDefault="00874AB4">
      <w:pPr>
        <w:pStyle w:val="34"/>
        <w:tabs>
          <w:tab w:val="left" w:pos="1320"/>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95" w:history="1">
        <w:r w:rsidR="000776DA" w:rsidRPr="00D73D4D">
          <w:rPr>
            <w:rStyle w:val="-"/>
            <w:rFonts w:ascii="Tahoma" w:hAnsi="Tahoma" w:cs="Tahoma"/>
            <w:noProof/>
          </w:rPr>
          <w:t>3.1.1</w:t>
        </w:r>
        <w:r w:rsidR="000776DA">
          <w:rPr>
            <w:rFonts w:asciiTheme="minorHAnsi" w:eastAsiaTheme="minorEastAsia" w:hAnsiTheme="minorHAnsi" w:cstheme="minorBidi"/>
            <w:i w:val="0"/>
            <w:iCs w:val="0"/>
            <w:noProof/>
            <w:kern w:val="2"/>
            <w:sz w:val="24"/>
            <w:szCs w:val="24"/>
            <w:lang w:eastAsia="el-GR"/>
            <w14:ligatures w14:val="standardContextual"/>
          </w:rPr>
          <w:tab/>
        </w:r>
        <w:r w:rsidR="000776DA" w:rsidRPr="00D73D4D">
          <w:rPr>
            <w:rStyle w:val="-"/>
            <w:rFonts w:ascii="Tahoma" w:hAnsi="Tahoma" w:cs="Tahoma"/>
            <w:noProof/>
          </w:rPr>
          <w:t>Ηλεκτρονική αποσφράγιση προσφορών</w:t>
        </w:r>
        <w:r w:rsidR="000776DA">
          <w:rPr>
            <w:noProof/>
            <w:webHidden/>
          </w:rPr>
          <w:tab/>
        </w:r>
        <w:r w:rsidR="000776DA">
          <w:rPr>
            <w:noProof/>
            <w:webHidden/>
          </w:rPr>
          <w:fldChar w:fldCharType="begin"/>
        </w:r>
        <w:r w:rsidR="000776DA">
          <w:rPr>
            <w:noProof/>
            <w:webHidden/>
          </w:rPr>
          <w:instrText xml:space="preserve"> PAGEREF _Toc172624195 \h </w:instrText>
        </w:r>
        <w:r w:rsidR="000776DA">
          <w:rPr>
            <w:noProof/>
            <w:webHidden/>
          </w:rPr>
        </w:r>
        <w:r w:rsidR="000776DA">
          <w:rPr>
            <w:noProof/>
            <w:webHidden/>
          </w:rPr>
          <w:fldChar w:fldCharType="separate"/>
        </w:r>
        <w:r w:rsidR="004E47B6">
          <w:rPr>
            <w:noProof/>
            <w:webHidden/>
          </w:rPr>
          <w:t>48</w:t>
        </w:r>
        <w:r w:rsidR="000776DA">
          <w:rPr>
            <w:noProof/>
            <w:webHidden/>
          </w:rPr>
          <w:fldChar w:fldCharType="end"/>
        </w:r>
      </w:hyperlink>
    </w:p>
    <w:p w14:paraId="62261E2A" w14:textId="335A8F95" w:rsidR="000776DA" w:rsidRDefault="00874AB4">
      <w:pPr>
        <w:pStyle w:val="34"/>
        <w:tabs>
          <w:tab w:val="left" w:pos="1320"/>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196" w:history="1">
        <w:r w:rsidR="000776DA" w:rsidRPr="00D73D4D">
          <w:rPr>
            <w:rStyle w:val="-"/>
            <w:rFonts w:ascii="Tahoma" w:hAnsi="Tahoma" w:cs="Tahoma"/>
            <w:noProof/>
          </w:rPr>
          <w:t>3.1.2</w:t>
        </w:r>
        <w:r w:rsidR="000776DA">
          <w:rPr>
            <w:rFonts w:asciiTheme="minorHAnsi" w:eastAsiaTheme="minorEastAsia" w:hAnsiTheme="minorHAnsi" w:cstheme="minorBidi"/>
            <w:i w:val="0"/>
            <w:iCs w:val="0"/>
            <w:noProof/>
            <w:kern w:val="2"/>
            <w:sz w:val="24"/>
            <w:szCs w:val="24"/>
            <w:lang w:eastAsia="el-GR"/>
            <w14:ligatures w14:val="standardContextual"/>
          </w:rPr>
          <w:tab/>
        </w:r>
        <w:r w:rsidR="000776DA" w:rsidRPr="00D73D4D">
          <w:rPr>
            <w:rStyle w:val="-"/>
            <w:rFonts w:ascii="Tahoma" w:hAnsi="Tahoma" w:cs="Tahoma"/>
            <w:noProof/>
          </w:rPr>
          <w:t xml:space="preserve"> Αξιολόγηση προσφορών</w:t>
        </w:r>
        <w:r w:rsidR="000776DA">
          <w:rPr>
            <w:noProof/>
            <w:webHidden/>
          </w:rPr>
          <w:tab/>
        </w:r>
        <w:r w:rsidR="000776DA">
          <w:rPr>
            <w:noProof/>
            <w:webHidden/>
          </w:rPr>
          <w:fldChar w:fldCharType="begin"/>
        </w:r>
        <w:r w:rsidR="000776DA">
          <w:rPr>
            <w:noProof/>
            <w:webHidden/>
          </w:rPr>
          <w:instrText xml:space="preserve"> PAGEREF _Toc172624196 \h </w:instrText>
        </w:r>
        <w:r w:rsidR="000776DA">
          <w:rPr>
            <w:noProof/>
            <w:webHidden/>
          </w:rPr>
        </w:r>
        <w:r w:rsidR="000776DA">
          <w:rPr>
            <w:noProof/>
            <w:webHidden/>
          </w:rPr>
          <w:fldChar w:fldCharType="separate"/>
        </w:r>
        <w:r w:rsidR="004E47B6">
          <w:rPr>
            <w:noProof/>
            <w:webHidden/>
          </w:rPr>
          <w:t>48</w:t>
        </w:r>
        <w:r w:rsidR="000776DA">
          <w:rPr>
            <w:noProof/>
            <w:webHidden/>
          </w:rPr>
          <w:fldChar w:fldCharType="end"/>
        </w:r>
      </w:hyperlink>
    </w:p>
    <w:p w14:paraId="6B601F07" w14:textId="09D6CF80"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197" w:history="1">
        <w:r w:rsidR="000776DA" w:rsidRPr="00D73D4D">
          <w:rPr>
            <w:rStyle w:val="-"/>
            <w:rFonts w:ascii="Tahoma" w:hAnsi="Tahoma" w:cs="Tahoma"/>
            <w:noProof/>
          </w:rPr>
          <w:t>3.2</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Πρόσκληση υποβολής δικαιολογητικών προσωρινού αναδόχου - Δικαιολογητικά προσωρινού αναδόχου</w:t>
        </w:r>
        <w:r w:rsidR="000776DA">
          <w:rPr>
            <w:noProof/>
            <w:webHidden/>
          </w:rPr>
          <w:tab/>
        </w:r>
        <w:r w:rsidR="000776DA">
          <w:rPr>
            <w:noProof/>
            <w:webHidden/>
          </w:rPr>
          <w:fldChar w:fldCharType="begin"/>
        </w:r>
        <w:r w:rsidR="000776DA">
          <w:rPr>
            <w:noProof/>
            <w:webHidden/>
          </w:rPr>
          <w:instrText xml:space="preserve"> PAGEREF _Toc172624197 \h </w:instrText>
        </w:r>
        <w:r w:rsidR="000776DA">
          <w:rPr>
            <w:noProof/>
            <w:webHidden/>
          </w:rPr>
        </w:r>
        <w:r w:rsidR="000776DA">
          <w:rPr>
            <w:noProof/>
            <w:webHidden/>
          </w:rPr>
          <w:fldChar w:fldCharType="separate"/>
        </w:r>
        <w:r w:rsidR="004E47B6">
          <w:rPr>
            <w:noProof/>
            <w:webHidden/>
          </w:rPr>
          <w:t>50</w:t>
        </w:r>
        <w:r w:rsidR="000776DA">
          <w:rPr>
            <w:noProof/>
            <w:webHidden/>
          </w:rPr>
          <w:fldChar w:fldCharType="end"/>
        </w:r>
      </w:hyperlink>
    </w:p>
    <w:p w14:paraId="61932D5A" w14:textId="72694F56"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198" w:history="1">
        <w:r w:rsidR="000776DA" w:rsidRPr="00D73D4D">
          <w:rPr>
            <w:rStyle w:val="-"/>
            <w:rFonts w:ascii="Tahoma" w:hAnsi="Tahoma" w:cs="Tahoma"/>
            <w:noProof/>
          </w:rPr>
          <w:t>3.3</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Κατακύρωση - σύναψη σύμβασης</w:t>
        </w:r>
        <w:r w:rsidR="000776DA">
          <w:rPr>
            <w:noProof/>
            <w:webHidden/>
          </w:rPr>
          <w:tab/>
        </w:r>
        <w:r w:rsidR="000776DA">
          <w:rPr>
            <w:noProof/>
            <w:webHidden/>
          </w:rPr>
          <w:fldChar w:fldCharType="begin"/>
        </w:r>
        <w:r w:rsidR="000776DA">
          <w:rPr>
            <w:noProof/>
            <w:webHidden/>
          </w:rPr>
          <w:instrText xml:space="preserve"> PAGEREF _Toc172624198 \h </w:instrText>
        </w:r>
        <w:r w:rsidR="000776DA">
          <w:rPr>
            <w:noProof/>
            <w:webHidden/>
          </w:rPr>
        </w:r>
        <w:r w:rsidR="000776DA">
          <w:rPr>
            <w:noProof/>
            <w:webHidden/>
          </w:rPr>
          <w:fldChar w:fldCharType="separate"/>
        </w:r>
        <w:r w:rsidR="004E47B6">
          <w:rPr>
            <w:noProof/>
            <w:webHidden/>
          </w:rPr>
          <w:t>52</w:t>
        </w:r>
        <w:r w:rsidR="000776DA">
          <w:rPr>
            <w:noProof/>
            <w:webHidden/>
          </w:rPr>
          <w:fldChar w:fldCharType="end"/>
        </w:r>
      </w:hyperlink>
    </w:p>
    <w:p w14:paraId="663FBF6B" w14:textId="4C7F1019"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199" w:history="1">
        <w:r w:rsidR="000776DA" w:rsidRPr="00D73D4D">
          <w:rPr>
            <w:rStyle w:val="-"/>
            <w:rFonts w:ascii="Tahoma" w:hAnsi="Tahoma" w:cs="Tahoma"/>
            <w:noProof/>
          </w:rPr>
          <w:t>3.4</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Προδικαστικές Προσφυγές - Προσωρινή και Οριστική Δικαστική Προστασία</w:t>
        </w:r>
        <w:r w:rsidR="000776DA">
          <w:rPr>
            <w:noProof/>
            <w:webHidden/>
          </w:rPr>
          <w:tab/>
        </w:r>
        <w:r w:rsidR="000776DA">
          <w:rPr>
            <w:noProof/>
            <w:webHidden/>
          </w:rPr>
          <w:fldChar w:fldCharType="begin"/>
        </w:r>
        <w:r w:rsidR="000776DA">
          <w:rPr>
            <w:noProof/>
            <w:webHidden/>
          </w:rPr>
          <w:instrText xml:space="preserve"> PAGEREF _Toc172624199 \h </w:instrText>
        </w:r>
        <w:r w:rsidR="000776DA">
          <w:rPr>
            <w:noProof/>
            <w:webHidden/>
          </w:rPr>
        </w:r>
        <w:r w:rsidR="000776DA">
          <w:rPr>
            <w:noProof/>
            <w:webHidden/>
          </w:rPr>
          <w:fldChar w:fldCharType="separate"/>
        </w:r>
        <w:r w:rsidR="004E47B6">
          <w:rPr>
            <w:noProof/>
            <w:webHidden/>
          </w:rPr>
          <w:t>53</w:t>
        </w:r>
        <w:r w:rsidR="000776DA">
          <w:rPr>
            <w:noProof/>
            <w:webHidden/>
          </w:rPr>
          <w:fldChar w:fldCharType="end"/>
        </w:r>
      </w:hyperlink>
    </w:p>
    <w:p w14:paraId="369F5106" w14:textId="3466A266"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00" w:history="1">
        <w:r w:rsidR="000776DA" w:rsidRPr="00D73D4D">
          <w:rPr>
            <w:rStyle w:val="-"/>
            <w:rFonts w:ascii="Tahoma" w:hAnsi="Tahoma" w:cs="Tahoma"/>
            <w:noProof/>
          </w:rPr>
          <w:t>3.5</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Ματαίωση Διαδικασίας</w:t>
        </w:r>
        <w:r w:rsidR="000776DA">
          <w:rPr>
            <w:noProof/>
            <w:webHidden/>
          </w:rPr>
          <w:tab/>
        </w:r>
        <w:r w:rsidR="000776DA">
          <w:rPr>
            <w:noProof/>
            <w:webHidden/>
          </w:rPr>
          <w:fldChar w:fldCharType="begin"/>
        </w:r>
        <w:r w:rsidR="000776DA">
          <w:rPr>
            <w:noProof/>
            <w:webHidden/>
          </w:rPr>
          <w:instrText xml:space="preserve"> PAGEREF _Toc172624200 \h </w:instrText>
        </w:r>
        <w:r w:rsidR="000776DA">
          <w:rPr>
            <w:noProof/>
            <w:webHidden/>
          </w:rPr>
        </w:r>
        <w:r w:rsidR="000776DA">
          <w:rPr>
            <w:noProof/>
            <w:webHidden/>
          </w:rPr>
          <w:fldChar w:fldCharType="separate"/>
        </w:r>
        <w:r w:rsidR="004E47B6">
          <w:rPr>
            <w:noProof/>
            <w:webHidden/>
          </w:rPr>
          <w:t>56</w:t>
        </w:r>
        <w:r w:rsidR="000776DA">
          <w:rPr>
            <w:noProof/>
            <w:webHidden/>
          </w:rPr>
          <w:fldChar w:fldCharType="end"/>
        </w:r>
      </w:hyperlink>
    </w:p>
    <w:p w14:paraId="18F43543" w14:textId="6A5206F9" w:rsidR="000776DA" w:rsidRDefault="00874AB4">
      <w:pPr>
        <w:pStyle w:val="15"/>
        <w:tabs>
          <w:tab w:val="left" w:pos="440"/>
          <w:tab w:val="right" w:leader="dot" w:pos="9592"/>
        </w:tabs>
        <w:rPr>
          <w:rFonts w:asciiTheme="minorHAnsi" w:eastAsiaTheme="minorEastAsia" w:hAnsiTheme="minorHAnsi" w:cstheme="minorBidi"/>
          <w:b w:val="0"/>
          <w:bCs w:val="0"/>
          <w:caps w:val="0"/>
          <w:noProof/>
          <w:kern w:val="2"/>
          <w:sz w:val="24"/>
          <w:szCs w:val="24"/>
          <w:lang w:eastAsia="el-GR"/>
          <w14:ligatures w14:val="standardContextual"/>
        </w:rPr>
      </w:pPr>
      <w:hyperlink w:anchor="_Toc172624201" w:history="1">
        <w:r w:rsidR="000776DA" w:rsidRPr="00D73D4D">
          <w:rPr>
            <w:rStyle w:val="-"/>
            <w:rFonts w:ascii="Tahoma" w:hAnsi="Tahoma" w:cs="Tahoma"/>
            <w:noProof/>
          </w:rPr>
          <w:t>4.</w:t>
        </w:r>
        <w:r w:rsidR="000776DA">
          <w:rPr>
            <w:rFonts w:asciiTheme="minorHAnsi" w:eastAsiaTheme="minorEastAsia" w:hAnsiTheme="minorHAnsi" w:cstheme="minorBidi"/>
            <w:b w:val="0"/>
            <w:bCs w:val="0"/>
            <w:caps w:val="0"/>
            <w:noProof/>
            <w:kern w:val="2"/>
            <w:sz w:val="24"/>
            <w:szCs w:val="24"/>
            <w:lang w:eastAsia="el-GR"/>
            <w14:ligatures w14:val="standardContextual"/>
          </w:rPr>
          <w:tab/>
        </w:r>
        <w:r w:rsidR="000776DA" w:rsidRPr="00D73D4D">
          <w:rPr>
            <w:rStyle w:val="-"/>
            <w:rFonts w:ascii="Tahoma" w:hAnsi="Tahoma" w:cs="Tahoma"/>
            <w:noProof/>
          </w:rPr>
          <w:t>ΟΡΟΙ ΕΚΤΕΛΕΣΗΣ ΤΗΣ ΣΥΜΒΑΣΗΣ</w:t>
        </w:r>
        <w:r w:rsidR="000776DA">
          <w:rPr>
            <w:noProof/>
            <w:webHidden/>
          </w:rPr>
          <w:tab/>
        </w:r>
        <w:r w:rsidR="000776DA">
          <w:rPr>
            <w:noProof/>
            <w:webHidden/>
          </w:rPr>
          <w:fldChar w:fldCharType="begin"/>
        </w:r>
        <w:r w:rsidR="000776DA">
          <w:rPr>
            <w:noProof/>
            <w:webHidden/>
          </w:rPr>
          <w:instrText xml:space="preserve"> PAGEREF _Toc172624201 \h </w:instrText>
        </w:r>
        <w:r w:rsidR="000776DA">
          <w:rPr>
            <w:noProof/>
            <w:webHidden/>
          </w:rPr>
        </w:r>
        <w:r w:rsidR="000776DA">
          <w:rPr>
            <w:noProof/>
            <w:webHidden/>
          </w:rPr>
          <w:fldChar w:fldCharType="separate"/>
        </w:r>
        <w:r w:rsidR="004E47B6">
          <w:rPr>
            <w:noProof/>
            <w:webHidden/>
          </w:rPr>
          <w:t>58</w:t>
        </w:r>
        <w:r w:rsidR="000776DA">
          <w:rPr>
            <w:noProof/>
            <w:webHidden/>
          </w:rPr>
          <w:fldChar w:fldCharType="end"/>
        </w:r>
      </w:hyperlink>
    </w:p>
    <w:p w14:paraId="6BAC1C43" w14:textId="73E33070"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02" w:history="1">
        <w:r w:rsidR="000776DA" w:rsidRPr="00D73D4D">
          <w:rPr>
            <w:rStyle w:val="-"/>
            <w:rFonts w:ascii="Tahoma" w:hAnsi="Tahoma" w:cs="Tahoma"/>
            <w:noProof/>
          </w:rPr>
          <w:t>4.1</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Εγγύηση καλής εκτέλεσης</w:t>
        </w:r>
        <w:r w:rsidR="000776DA">
          <w:rPr>
            <w:noProof/>
            <w:webHidden/>
          </w:rPr>
          <w:tab/>
        </w:r>
        <w:r w:rsidR="000776DA">
          <w:rPr>
            <w:noProof/>
            <w:webHidden/>
          </w:rPr>
          <w:fldChar w:fldCharType="begin"/>
        </w:r>
        <w:r w:rsidR="000776DA">
          <w:rPr>
            <w:noProof/>
            <w:webHidden/>
          </w:rPr>
          <w:instrText xml:space="preserve"> PAGEREF _Toc172624202 \h </w:instrText>
        </w:r>
        <w:r w:rsidR="000776DA">
          <w:rPr>
            <w:noProof/>
            <w:webHidden/>
          </w:rPr>
        </w:r>
        <w:r w:rsidR="000776DA">
          <w:rPr>
            <w:noProof/>
            <w:webHidden/>
          </w:rPr>
          <w:fldChar w:fldCharType="separate"/>
        </w:r>
        <w:r w:rsidR="004E47B6">
          <w:rPr>
            <w:noProof/>
            <w:webHidden/>
          </w:rPr>
          <w:t>58</w:t>
        </w:r>
        <w:r w:rsidR="000776DA">
          <w:rPr>
            <w:noProof/>
            <w:webHidden/>
          </w:rPr>
          <w:fldChar w:fldCharType="end"/>
        </w:r>
      </w:hyperlink>
    </w:p>
    <w:p w14:paraId="44C516C6" w14:textId="68B2324D"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03" w:history="1">
        <w:r w:rsidR="000776DA" w:rsidRPr="00D73D4D">
          <w:rPr>
            <w:rStyle w:val="-"/>
            <w:rFonts w:ascii="Tahoma" w:hAnsi="Tahoma" w:cs="Tahoma"/>
            <w:noProof/>
          </w:rPr>
          <w:t>4.2</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Συμβατικό Πλαίσιο - Εφαρμοστέα Νομοθεσία</w:t>
        </w:r>
        <w:r w:rsidR="000776DA">
          <w:rPr>
            <w:noProof/>
            <w:webHidden/>
          </w:rPr>
          <w:tab/>
        </w:r>
        <w:r w:rsidR="000776DA">
          <w:rPr>
            <w:noProof/>
            <w:webHidden/>
          </w:rPr>
          <w:fldChar w:fldCharType="begin"/>
        </w:r>
        <w:r w:rsidR="000776DA">
          <w:rPr>
            <w:noProof/>
            <w:webHidden/>
          </w:rPr>
          <w:instrText xml:space="preserve"> PAGEREF _Toc172624203 \h </w:instrText>
        </w:r>
        <w:r w:rsidR="000776DA">
          <w:rPr>
            <w:noProof/>
            <w:webHidden/>
          </w:rPr>
        </w:r>
        <w:r w:rsidR="000776DA">
          <w:rPr>
            <w:noProof/>
            <w:webHidden/>
          </w:rPr>
          <w:fldChar w:fldCharType="separate"/>
        </w:r>
        <w:r w:rsidR="004E47B6">
          <w:rPr>
            <w:noProof/>
            <w:webHidden/>
          </w:rPr>
          <w:t>58</w:t>
        </w:r>
        <w:r w:rsidR="000776DA">
          <w:rPr>
            <w:noProof/>
            <w:webHidden/>
          </w:rPr>
          <w:fldChar w:fldCharType="end"/>
        </w:r>
      </w:hyperlink>
    </w:p>
    <w:p w14:paraId="58077B13" w14:textId="237EAB5F"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04" w:history="1">
        <w:r w:rsidR="000776DA" w:rsidRPr="00D73D4D">
          <w:rPr>
            <w:rStyle w:val="-"/>
            <w:rFonts w:ascii="Tahoma" w:hAnsi="Tahoma" w:cs="Tahoma"/>
            <w:noProof/>
          </w:rPr>
          <w:t>4.3</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Όροι εκτέλεσης της σύμβασης</w:t>
        </w:r>
        <w:r w:rsidR="000776DA">
          <w:rPr>
            <w:noProof/>
            <w:webHidden/>
          </w:rPr>
          <w:tab/>
        </w:r>
        <w:r w:rsidR="000776DA">
          <w:rPr>
            <w:noProof/>
            <w:webHidden/>
          </w:rPr>
          <w:fldChar w:fldCharType="begin"/>
        </w:r>
        <w:r w:rsidR="000776DA">
          <w:rPr>
            <w:noProof/>
            <w:webHidden/>
          </w:rPr>
          <w:instrText xml:space="preserve"> PAGEREF _Toc172624204 \h </w:instrText>
        </w:r>
        <w:r w:rsidR="000776DA">
          <w:rPr>
            <w:noProof/>
            <w:webHidden/>
          </w:rPr>
        </w:r>
        <w:r w:rsidR="000776DA">
          <w:rPr>
            <w:noProof/>
            <w:webHidden/>
          </w:rPr>
          <w:fldChar w:fldCharType="separate"/>
        </w:r>
        <w:r w:rsidR="004E47B6">
          <w:rPr>
            <w:noProof/>
            <w:webHidden/>
          </w:rPr>
          <w:t>58</w:t>
        </w:r>
        <w:r w:rsidR="000776DA">
          <w:rPr>
            <w:noProof/>
            <w:webHidden/>
          </w:rPr>
          <w:fldChar w:fldCharType="end"/>
        </w:r>
      </w:hyperlink>
    </w:p>
    <w:p w14:paraId="32097D3E" w14:textId="70B4D1B1"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05" w:history="1">
        <w:r w:rsidR="000776DA" w:rsidRPr="00D73D4D">
          <w:rPr>
            <w:rStyle w:val="-"/>
            <w:rFonts w:ascii="Tahoma" w:hAnsi="Tahoma" w:cs="Tahoma"/>
            <w:noProof/>
          </w:rPr>
          <w:t>4.4</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Υπεργολαβία</w:t>
        </w:r>
        <w:r w:rsidR="000776DA">
          <w:rPr>
            <w:noProof/>
            <w:webHidden/>
          </w:rPr>
          <w:tab/>
        </w:r>
        <w:r w:rsidR="000776DA">
          <w:rPr>
            <w:noProof/>
            <w:webHidden/>
          </w:rPr>
          <w:fldChar w:fldCharType="begin"/>
        </w:r>
        <w:r w:rsidR="000776DA">
          <w:rPr>
            <w:noProof/>
            <w:webHidden/>
          </w:rPr>
          <w:instrText xml:space="preserve"> PAGEREF _Toc172624205 \h </w:instrText>
        </w:r>
        <w:r w:rsidR="000776DA">
          <w:rPr>
            <w:noProof/>
            <w:webHidden/>
          </w:rPr>
        </w:r>
        <w:r w:rsidR="000776DA">
          <w:rPr>
            <w:noProof/>
            <w:webHidden/>
          </w:rPr>
          <w:fldChar w:fldCharType="separate"/>
        </w:r>
        <w:r w:rsidR="004E47B6">
          <w:rPr>
            <w:noProof/>
            <w:webHidden/>
          </w:rPr>
          <w:t>61</w:t>
        </w:r>
        <w:r w:rsidR="000776DA">
          <w:rPr>
            <w:noProof/>
            <w:webHidden/>
          </w:rPr>
          <w:fldChar w:fldCharType="end"/>
        </w:r>
      </w:hyperlink>
    </w:p>
    <w:p w14:paraId="3116783C" w14:textId="4131F2C9"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06" w:history="1">
        <w:r w:rsidR="000776DA" w:rsidRPr="00D73D4D">
          <w:rPr>
            <w:rStyle w:val="-"/>
            <w:rFonts w:ascii="Tahoma" w:hAnsi="Tahoma" w:cs="Tahoma"/>
            <w:noProof/>
          </w:rPr>
          <w:t>4.5</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Τροποποίηση σύμβασης κατά τη διάρκειά της</w:t>
        </w:r>
        <w:r w:rsidR="000776DA">
          <w:rPr>
            <w:noProof/>
            <w:webHidden/>
          </w:rPr>
          <w:tab/>
        </w:r>
        <w:r w:rsidR="000776DA">
          <w:rPr>
            <w:noProof/>
            <w:webHidden/>
          </w:rPr>
          <w:fldChar w:fldCharType="begin"/>
        </w:r>
        <w:r w:rsidR="000776DA">
          <w:rPr>
            <w:noProof/>
            <w:webHidden/>
          </w:rPr>
          <w:instrText xml:space="preserve"> PAGEREF _Toc172624206 \h </w:instrText>
        </w:r>
        <w:r w:rsidR="000776DA">
          <w:rPr>
            <w:noProof/>
            <w:webHidden/>
          </w:rPr>
        </w:r>
        <w:r w:rsidR="000776DA">
          <w:rPr>
            <w:noProof/>
            <w:webHidden/>
          </w:rPr>
          <w:fldChar w:fldCharType="separate"/>
        </w:r>
        <w:r w:rsidR="004E47B6">
          <w:rPr>
            <w:noProof/>
            <w:webHidden/>
          </w:rPr>
          <w:t>62</w:t>
        </w:r>
        <w:r w:rsidR="000776DA">
          <w:rPr>
            <w:noProof/>
            <w:webHidden/>
          </w:rPr>
          <w:fldChar w:fldCharType="end"/>
        </w:r>
      </w:hyperlink>
    </w:p>
    <w:p w14:paraId="460F5EED" w14:textId="756A26E6"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07" w:history="1">
        <w:r w:rsidR="000776DA" w:rsidRPr="00D73D4D">
          <w:rPr>
            <w:rStyle w:val="-"/>
            <w:rFonts w:ascii="Tahoma" w:hAnsi="Tahoma" w:cs="Tahoma"/>
            <w:noProof/>
          </w:rPr>
          <w:t>4.6</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Δικαίωμα μονομερούς λύσης της σύμβασης</w:t>
        </w:r>
        <w:r w:rsidR="000776DA">
          <w:rPr>
            <w:noProof/>
            <w:webHidden/>
          </w:rPr>
          <w:tab/>
        </w:r>
        <w:r w:rsidR="000776DA">
          <w:rPr>
            <w:noProof/>
            <w:webHidden/>
          </w:rPr>
          <w:fldChar w:fldCharType="begin"/>
        </w:r>
        <w:r w:rsidR="000776DA">
          <w:rPr>
            <w:noProof/>
            <w:webHidden/>
          </w:rPr>
          <w:instrText xml:space="preserve"> PAGEREF _Toc172624207 \h </w:instrText>
        </w:r>
        <w:r w:rsidR="000776DA">
          <w:rPr>
            <w:noProof/>
            <w:webHidden/>
          </w:rPr>
        </w:r>
        <w:r w:rsidR="000776DA">
          <w:rPr>
            <w:noProof/>
            <w:webHidden/>
          </w:rPr>
          <w:fldChar w:fldCharType="separate"/>
        </w:r>
        <w:r w:rsidR="004E47B6">
          <w:rPr>
            <w:noProof/>
            <w:webHidden/>
          </w:rPr>
          <w:t>63</w:t>
        </w:r>
        <w:r w:rsidR="000776DA">
          <w:rPr>
            <w:noProof/>
            <w:webHidden/>
          </w:rPr>
          <w:fldChar w:fldCharType="end"/>
        </w:r>
      </w:hyperlink>
    </w:p>
    <w:p w14:paraId="56B98EBA" w14:textId="6B87028A" w:rsidR="000776DA" w:rsidRDefault="00874AB4">
      <w:pPr>
        <w:pStyle w:val="15"/>
        <w:tabs>
          <w:tab w:val="left" w:pos="440"/>
          <w:tab w:val="right" w:leader="dot" w:pos="9592"/>
        </w:tabs>
        <w:rPr>
          <w:rFonts w:asciiTheme="minorHAnsi" w:eastAsiaTheme="minorEastAsia" w:hAnsiTheme="minorHAnsi" w:cstheme="minorBidi"/>
          <w:b w:val="0"/>
          <w:bCs w:val="0"/>
          <w:caps w:val="0"/>
          <w:noProof/>
          <w:kern w:val="2"/>
          <w:sz w:val="24"/>
          <w:szCs w:val="24"/>
          <w:lang w:eastAsia="el-GR"/>
          <w14:ligatures w14:val="standardContextual"/>
        </w:rPr>
      </w:pPr>
      <w:hyperlink w:anchor="_Toc172624208" w:history="1">
        <w:r w:rsidR="000776DA" w:rsidRPr="00D73D4D">
          <w:rPr>
            <w:rStyle w:val="-"/>
            <w:rFonts w:ascii="Tahoma" w:hAnsi="Tahoma" w:cs="Tahoma"/>
            <w:noProof/>
          </w:rPr>
          <w:t>5.</w:t>
        </w:r>
        <w:r w:rsidR="000776DA">
          <w:rPr>
            <w:rFonts w:asciiTheme="minorHAnsi" w:eastAsiaTheme="minorEastAsia" w:hAnsiTheme="minorHAnsi" w:cstheme="minorBidi"/>
            <w:b w:val="0"/>
            <w:bCs w:val="0"/>
            <w:caps w:val="0"/>
            <w:noProof/>
            <w:kern w:val="2"/>
            <w:sz w:val="24"/>
            <w:szCs w:val="24"/>
            <w:lang w:eastAsia="el-GR"/>
            <w14:ligatures w14:val="standardContextual"/>
          </w:rPr>
          <w:tab/>
        </w:r>
        <w:r w:rsidR="000776DA" w:rsidRPr="00D73D4D">
          <w:rPr>
            <w:rStyle w:val="-"/>
            <w:rFonts w:ascii="Tahoma" w:hAnsi="Tahoma" w:cs="Tahoma"/>
            <w:noProof/>
          </w:rPr>
          <w:t>ΕΙΔΙΚΟΙ ΟΡΟΙ ΕΚΤΕΛΕΣΗΣ ΤΗΣ ΣΥΜΒΑΣΗΣ</w:t>
        </w:r>
        <w:r w:rsidR="000776DA">
          <w:rPr>
            <w:noProof/>
            <w:webHidden/>
          </w:rPr>
          <w:tab/>
        </w:r>
        <w:r w:rsidR="000776DA">
          <w:rPr>
            <w:noProof/>
            <w:webHidden/>
          </w:rPr>
          <w:fldChar w:fldCharType="begin"/>
        </w:r>
        <w:r w:rsidR="000776DA">
          <w:rPr>
            <w:noProof/>
            <w:webHidden/>
          </w:rPr>
          <w:instrText xml:space="preserve"> PAGEREF _Toc172624208 \h </w:instrText>
        </w:r>
        <w:r w:rsidR="000776DA">
          <w:rPr>
            <w:noProof/>
            <w:webHidden/>
          </w:rPr>
        </w:r>
        <w:r w:rsidR="000776DA">
          <w:rPr>
            <w:noProof/>
            <w:webHidden/>
          </w:rPr>
          <w:fldChar w:fldCharType="separate"/>
        </w:r>
        <w:r w:rsidR="004E47B6">
          <w:rPr>
            <w:noProof/>
            <w:webHidden/>
          </w:rPr>
          <w:t>64</w:t>
        </w:r>
        <w:r w:rsidR="000776DA">
          <w:rPr>
            <w:noProof/>
            <w:webHidden/>
          </w:rPr>
          <w:fldChar w:fldCharType="end"/>
        </w:r>
      </w:hyperlink>
    </w:p>
    <w:p w14:paraId="27A54D3D" w14:textId="0BE1315F"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09" w:history="1">
        <w:r w:rsidR="000776DA" w:rsidRPr="00D73D4D">
          <w:rPr>
            <w:rStyle w:val="-"/>
            <w:rFonts w:ascii="Tahoma" w:hAnsi="Tahoma" w:cs="Tahoma"/>
            <w:noProof/>
          </w:rPr>
          <w:t>5.1</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Τρόπος πληρωμής</w:t>
        </w:r>
        <w:r w:rsidR="000776DA">
          <w:rPr>
            <w:noProof/>
            <w:webHidden/>
          </w:rPr>
          <w:tab/>
        </w:r>
        <w:r w:rsidR="000776DA">
          <w:rPr>
            <w:noProof/>
            <w:webHidden/>
          </w:rPr>
          <w:fldChar w:fldCharType="begin"/>
        </w:r>
        <w:r w:rsidR="000776DA">
          <w:rPr>
            <w:noProof/>
            <w:webHidden/>
          </w:rPr>
          <w:instrText xml:space="preserve"> PAGEREF _Toc172624209 \h </w:instrText>
        </w:r>
        <w:r w:rsidR="000776DA">
          <w:rPr>
            <w:noProof/>
            <w:webHidden/>
          </w:rPr>
        </w:r>
        <w:r w:rsidR="000776DA">
          <w:rPr>
            <w:noProof/>
            <w:webHidden/>
          </w:rPr>
          <w:fldChar w:fldCharType="separate"/>
        </w:r>
        <w:r w:rsidR="004E47B6">
          <w:rPr>
            <w:noProof/>
            <w:webHidden/>
          </w:rPr>
          <w:t>64</w:t>
        </w:r>
        <w:r w:rsidR="000776DA">
          <w:rPr>
            <w:noProof/>
            <w:webHidden/>
          </w:rPr>
          <w:fldChar w:fldCharType="end"/>
        </w:r>
      </w:hyperlink>
    </w:p>
    <w:p w14:paraId="0B90E492" w14:textId="18B1193B"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10" w:history="1">
        <w:r w:rsidR="000776DA" w:rsidRPr="00D73D4D">
          <w:rPr>
            <w:rStyle w:val="-"/>
            <w:rFonts w:ascii="Tahoma" w:hAnsi="Tahoma" w:cs="Tahoma"/>
            <w:noProof/>
          </w:rPr>
          <w:t>5.2</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Κήρυξη οικονομικού φορέα εκπτώτου - Κυρώσεις</w:t>
        </w:r>
        <w:r w:rsidR="000776DA">
          <w:rPr>
            <w:noProof/>
            <w:webHidden/>
          </w:rPr>
          <w:tab/>
        </w:r>
        <w:r w:rsidR="000776DA">
          <w:rPr>
            <w:noProof/>
            <w:webHidden/>
          </w:rPr>
          <w:fldChar w:fldCharType="begin"/>
        </w:r>
        <w:r w:rsidR="000776DA">
          <w:rPr>
            <w:noProof/>
            <w:webHidden/>
          </w:rPr>
          <w:instrText xml:space="preserve"> PAGEREF _Toc172624210 \h </w:instrText>
        </w:r>
        <w:r w:rsidR="000776DA">
          <w:rPr>
            <w:noProof/>
            <w:webHidden/>
          </w:rPr>
        </w:r>
        <w:r w:rsidR="000776DA">
          <w:rPr>
            <w:noProof/>
            <w:webHidden/>
          </w:rPr>
          <w:fldChar w:fldCharType="separate"/>
        </w:r>
        <w:r w:rsidR="004E47B6">
          <w:rPr>
            <w:noProof/>
            <w:webHidden/>
          </w:rPr>
          <w:t>64</w:t>
        </w:r>
        <w:r w:rsidR="000776DA">
          <w:rPr>
            <w:noProof/>
            <w:webHidden/>
          </w:rPr>
          <w:fldChar w:fldCharType="end"/>
        </w:r>
      </w:hyperlink>
    </w:p>
    <w:p w14:paraId="509D6C7C" w14:textId="6E5F5B0C"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11" w:history="1">
        <w:r w:rsidR="000776DA" w:rsidRPr="00D73D4D">
          <w:rPr>
            <w:rStyle w:val="-"/>
            <w:rFonts w:ascii="Tahoma" w:hAnsi="Tahoma" w:cs="Tahoma"/>
            <w:noProof/>
          </w:rPr>
          <w:t>5.3</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Διοικητικές προσφυγές κατά τη διαδικασία εκτέλεσης των συμβάσεων</w:t>
        </w:r>
        <w:r w:rsidR="000776DA">
          <w:rPr>
            <w:noProof/>
            <w:webHidden/>
          </w:rPr>
          <w:tab/>
        </w:r>
        <w:r w:rsidR="000776DA">
          <w:rPr>
            <w:noProof/>
            <w:webHidden/>
          </w:rPr>
          <w:fldChar w:fldCharType="begin"/>
        </w:r>
        <w:r w:rsidR="000776DA">
          <w:rPr>
            <w:noProof/>
            <w:webHidden/>
          </w:rPr>
          <w:instrText xml:space="preserve"> PAGEREF _Toc172624211 \h </w:instrText>
        </w:r>
        <w:r w:rsidR="000776DA">
          <w:rPr>
            <w:noProof/>
            <w:webHidden/>
          </w:rPr>
        </w:r>
        <w:r w:rsidR="000776DA">
          <w:rPr>
            <w:noProof/>
            <w:webHidden/>
          </w:rPr>
          <w:fldChar w:fldCharType="separate"/>
        </w:r>
        <w:r w:rsidR="004E47B6">
          <w:rPr>
            <w:noProof/>
            <w:webHidden/>
          </w:rPr>
          <w:t>66</w:t>
        </w:r>
        <w:r w:rsidR="000776DA">
          <w:rPr>
            <w:noProof/>
            <w:webHidden/>
          </w:rPr>
          <w:fldChar w:fldCharType="end"/>
        </w:r>
      </w:hyperlink>
    </w:p>
    <w:p w14:paraId="4257BAC5" w14:textId="12A4B9FF"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12" w:history="1">
        <w:r w:rsidR="000776DA" w:rsidRPr="00D73D4D">
          <w:rPr>
            <w:rStyle w:val="-"/>
            <w:rFonts w:ascii="Tahoma" w:hAnsi="Tahoma" w:cs="Tahoma"/>
            <w:noProof/>
          </w:rPr>
          <w:t>5.4</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Δικαστική επίλυση διαφορών</w:t>
        </w:r>
        <w:r w:rsidR="000776DA">
          <w:rPr>
            <w:noProof/>
            <w:webHidden/>
          </w:rPr>
          <w:tab/>
        </w:r>
        <w:r w:rsidR="000776DA">
          <w:rPr>
            <w:noProof/>
            <w:webHidden/>
          </w:rPr>
          <w:fldChar w:fldCharType="begin"/>
        </w:r>
        <w:r w:rsidR="000776DA">
          <w:rPr>
            <w:noProof/>
            <w:webHidden/>
          </w:rPr>
          <w:instrText xml:space="preserve"> PAGEREF _Toc172624212 \h </w:instrText>
        </w:r>
        <w:r w:rsidR="000776DA">
          <w:rPr>
            <w:noProof/>
            <w:webHidden/>
          </w:rPr>
        </w:r>
        <w:r w:rsidR="000776DA">
          <w:rPr>
            <w:noProof/>
            <w:webHidden/>
          </w:rPr>
          <w:fldChar w:fldCharType="separate"/>
        </w:r>
        <w:r w:rsidR="004E47B6">
          <w:rPr>
            <w:noProof/>
            <w:webHidden/>
          </w:rPr>
          <w:t>67</w:t>
        </w:r>
        <w:r w:rsidR="000776DA">
          <w:rPr>
            <w:noProof/>
            <w:webHidden/>
          </w:rPr>
          <w:fldChar w:fldCharType="end"/>
        </w:r>
      </w:hyperlink>
    </w:p>
    <w:p w14:paraId="3AA4FCB8" w14:textId="52058F68" w:rsidR="000776DA" w:rsidRDefault="00874AB4">
      <w:pPr>
        <w:pStyle w:val="15"/>
        <w:tabs>
          <w:tab w:val="left" w:pos="440"/>
          <w:tab w:val="right" w:leader="dot" w:pos="9592"/>
        </w:tabs>
        <w:rPr>
          <w:rFonts w:asciiTheme="minorHAnsi" w:eastAsiaTheme="minorEastAsia" w:hAnsiTheme="minorHAnsi" w:cstheme="minorBidi"/>
          <w:b w:val="0"/>
          <w:bCs w:val="0"/>
          <w:caps w:val="0"/>
          <w:noProof/>
          <w:kern w:val="2"/>
          <w:sz w:val="24"/>
          <w:szCs w:val="24"/>
          <w:lang w:eastAsia="el-GR"/>
          <w14:ligatures w14:val="standardContextual"/>
        </w:rPr>
      </w:pPr>
      <w:hyperlink w:anchor="_Toc172624213" w:history="1">
        <w:r w:rsidR="000776DA" w:rsidRPr="00D73D4D">
          <w:rPr>
            <w:rStyle w:val="-"/>
            <w:rFonts w:ascii="Tahoma" w:hAnsi="Tahoma" w:cs="Tahoma"/>
            <w:noProof/>
          </w:rPr>
          <w:t>6.</w:t>
        </w:r>
        <w:r w:rsidR="000776DA">
          <w:rPr>
            <w:rFonts w:asciiTheme="minorHAnsi" w:eastAsiaTheme="minorEastAsia" w:hAnsiTheme="minorHAnsi" w:cstheme="minorBidi"/>
            <w:b w:val="0"/>
            <w:bCs w:val="0"/>
            <w:caps w:val="0"/>
            <w:noProof/>
            <w:kern w:val="2"/>
            <w:sz w:val="24"/>
            <w:szCs w:val="24"/>
            <w:lang w:eastAsia="el-GR"/>
            <w14:ligatures w14:val="standardContextual"/>
          </w:rPr>
          <w:tab/>
        </w:r>
        <w:r w:rsidR="000776DA" w:rsidRPr="00D73D4D">
          <w:rPr>
            <w:rStyle w:val="-"/>
            <w:rFonts w:ascii="Tahoma" w:hAnsi="Tahoma" w:cs="Tahoma"/>
            <w:noProof/>
          </w:rPr>
          <w:t>ΕΙΔΙΚΟΙ ΟΡΟΙ ΕΚΤΕΛΕΣΗΣ</w:t>
        </w:r>
        <w:r w:rsidR="000776DA">
          <w:rPr>
            <w:noProof/>
            <w:webHidden/>
          </w:rPr>
          <w:tab/>
        </w:r>
        <w:r w:rsidR="000776DA">
          <w:rPr>
            <w:noProof/>
            <w:webHidden/>
          </w:rPr>
          <w:fldChar w:fldCharType="begin"/>
        </w:r>
        <w:r w:rsidR="000776DA">
          <w:rPr>
            <w:noProof/>
            <w:webHidden/>
          </w:rPr>
          <w:instrText xml:space="preserve"> PAGEREF _Toc172624213 \h </w:instrText>
        </w:r>
        <w:r w:rsidR="000776DA">
          <w:rPr>
            <w:noProof/>
            <w:webHidden/>
          </w:rPr>
        </w:r>
        <w:r w:rsidR="000776DA">
          <w:rPr>
            <w:noProof/>
            <w:webHidden/>
          </w:rPr>
          <w:fldChar w:fldCharType="separate"/>
        </w:r>
        <w:r w:rsidR="004E47B6">
          <w:rPr>
            <w:noProof/>
            <w:webHidden/>
          </w:rPr>
          <w:t>68</w:t>
        </w:r>
        <w:r w:rsidR="000776DA">
          <w:rPr>
            <w:noProof/>
            <w:webHidden/>
          </w:rPr>
          <w:fldChar w:fldCharType="end"/>
        </w:r>
      </w:hyperlink>
    </w:p>
    <w:p w14:paraId="668000EC" w14:textId="5DD22BB8"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14" w:history="1">
        <w:r w:rsidR="000776DA" w:rsidRPr="00D73D4D">
          <w:rPr>
            <w:rStyle w:val="-"/>
            <w:rFonts w:ascii="Tahoma" w:hAnsi="Tahoma" w:cs="Tahoma"/>
            <w:noProof/>
          </w:rPr>
          <w:t>6.1</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Παρακολούθηση της Σύμβασης</w:t>
        </w:r>
        <w:r w:rsidR="000776DA">
          <w:rPr>
            <w:noProof/>
            <w:webHidden/>
          </w:rPr>
          <w:tab/>
        </w:r>
        <w:r w:rsidR="000776DA">
          <w:rPr>
            <w:noProof/>
            <w:webHidden/>
          </w:rPr>
          <w:fldChar w:fldCharType="begin"/>
        </w:r>
        <w:r w:rsidR="000776DA">
          <w:rPr>
            <w:noProof/>
            <w:webHidden/>
          </w:rPr>
          <w:instrText xml:space="preserve"> PAGEREF _Toc172624214 \h </w:instrText>
        </w:r>
        <w:r w:rsidR="000776DA">
          <w:rPr>
            <w:noProof/>
            <w:webHidden/>
          </w:rPr>
        </w:r>
        <w:r w:rsidR="000776DA">
          <w:rPr>
            <w:noProof/>
            <w:webHidden/>
          </w:rPr>
          <w:fldChar w:fldCharType="separate"/>
        </w:r>
        <w:r w:rsidR="004E47B6">
          <w:rPr>
            <w:noProof/>
            <w:webHidden/>
          </w:rPr>
          <w:t>68</w:t>
        </w:r>
        <w:r w:rsidR="000776DA">
          <w:rPr>
            <w:noProof/>
            <w:webHidden/>
          </w:rPr>
          <w:fldChar w:fldCharType="end"/>
        </w:r>
      </w:hyperlink>
    </w:p>
    <w:p w14:paraId="57B05505" w14:textId="62BD9D71"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15" w:history="1">
        <w:r w:rsidR="000776DA" w:rsidRPr="00D73D4D">
          <w:rPr>
            <w:rStyle w:val="-"/>
            <w:rFonts w:ascii="Tahoma" w:hAnsi="Tahoma" w:cs="Tahoma"/>
            <w:noProof/>
          </w:rPr>
          <w:t>6.2</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Διάρκεια Σύμβασης</w:t>
        </w:r>
        <w:r w:rsidR="000776DA">
          <w:rPr>
            <w:noProof/>
            <w:webHidden/>
          </w:rPr>
          <w:tab/>
        </w:r>
        <w:r w:rsidR="000776DA">
          <w:rPr>
            <w:noProof/>
            <w:webHidden/>
          </w:rPr>
          <w:fldChar w:fldCharType="begin"/>
        </w:r>
        <w:r w:rsidR="000776DA">
          <w:rPr>
            <w:noProof/>
            <w:webHidden/>
          </w:rPr>
          <w:instrText xml:space="preserve"> PAGEREF _Toc172624215 \h </w:instrText>
        </w:r>
        <w:r w:rsidR="000776DA">
          <w:rPr>
            <w:noProof/>
            <w:webHidden/>
          </w:rPr>
        </w:r>
        <w:r w:rsidR="000776DA">
          <w:rPr>
            <w:noProof/>
            <w:webHidden/>
          </w:rPr>
          <w:fldChar w:fldCharType="separate"/>
        </w:r>
        <w:r w:rsidR="004E47B6">
          <w:rPr>
            <w:noProof/>
            <w:webHidden/>
          </w:rPr>
          <w:t>68</w:t>
        </w:r>
        <w:r w:rsidR="000776DA">
          <w:rPr>
            <w:noProof/>
            <w:webHidden/>
          </w:rPr>
          <w:fldChar w:fldCharType="end"/>
        </w:r>
      </w:hyperlink>
    </w:p>
    <w:p w14:paraId="22BA8140" w14:textId="09823218"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16" w:history="1">
        <w:r w:rsidR="000776DA" w:rsidRPr="00D73D4D">
          <w:rPr>
            <w:rStyle w:val="-"/>
            <w:rFonts w:ascii="Tahoma" w:hAnsi="Tahoma" w:cs="Tahoma"/>
            <w:noProof/>
          </w:rPr>
          <w:t>6.3</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Παραλαβή Αντικειμένου Σύμβασης</w:t>
        </w:r>
        <w:r w:rsidR="000776DA">
          <w:rPr>
            <w:noProof/>
            <w:webHidden/>
          </w:rPr>
          <w:tab/>
        </w:r>
        <w:r w:rsidR="000776DA">
          <w:rPr>
            <w:noProof/>
            <w:webHidden/>
          </w:rPr>
          <w:fldChar w:fldCharType="begin"/>
        </w:r>
        <w:r w:rsidR="000776DA">
          <w:rPr>
            <w:noProof/>
            <w:webHidden/>
          </w:rPr>
          <w:instrText xml:space="preserve"> PAGEREF _Toc172624216 \h </w:instrText>
        </w:r>
        <w:r w:rsidR="000776DA">
          <w:rPr>
            <w:noProof/>
            <w:webHidden/>
          </w:rPr>
        </w:r>
        <w:r w:rsidR="000776DA">
          <w:rPr>
            <w:noProof/>
            <w:webHidden/>
          </w:rPr>
          <w:fldChar w:fldCharType="separate"/>
        </w:r>
        <w:r w:rsidR="004E47B6">
          <w:rPr>
            <w:noProof/>
            <w:webHidden/>
          </w:rPr>
          <w:t>68</w:t>
        </w:r>
        <w:r w:rsidR="000776DA">
          <w:rPr>
            <w:noProof/>
            <w:webHidden/>
          </w:rPr>
          <w:fldChar w:fldCharType="end"/>
        </w:r>
      </w:hyperlink>
    </w:p>
    <w:p w14:paraId="67FD4552" w14:textId="428D29C1"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17" w:history="1">
        <w:r w:rsidR="000776DA" w:rsidRPr="00D73D4D">
          <w:rPr>
            <w:rStyle w:val="-"/>
            <w:rFonts w:ascii="Tahoma" w:hAnsi="Tahoma" w:cs="Tahoma"/>
            <w:noProof/>
          </w:rPr>
          <w:t>6.4</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Απόρριψη παραδοτέων – Αντικατάσταση</w:t>
        </w:r>
        <w:r w:rsidR="000776DA">
          <w:rPr>
            <w:noProof/>
            <w:webHidden/>
          </w:rPr>
          <w:tab/>
        </w:r>
        <w:r w:rsidR="000776DA">
          <w:rPr>
            <w:noProof/>
            <w:webHidden/>
          </w:rPr>
          <w:fldChar w:fldCharType="begin"/>
        </w:r>
        <w:r w:rsidR="000776DA">
          <w:rPr>
            <w:noProof/>
            <w:webHidden/>
          </w:rPr>
          <w:instrText xml:space="preserve"> PAGEREF _Toc172624217 \h </w:instrText>
        </w:r>
        <w:r w:rsidR="000776DA">
          <w:rPr>
            <w:noProof/>
            <w:webHidden/>
          </w:rPr>
        </w:r>
        <w:r w:rsidR="000776DA">
          <w:rPr>
            <w:noProof/>
            <w:webHidden/>
          </w:rPr>
          <w:fldChar w:fldCharType="separate"/>
        </w:r>
        <w:r w:rsidR="004E47B6">
          <w:rPr>
            <w:noProof/>
            <w:webHidden/>
          </w:rPr>
          <w:t>70</w:t>
        </w:r>
        <w:r w:rsidR="000776DA">
          <w:rPr>
            <w:noProof/>
            <w:webHidden/>
          </w:rPr>
          <w:fldChar w:fldCharType="end"/>
        </w:r>
      </w:hyperlink>
    </w:p>
    <w:p w14:paraId="7A594928" w14:textId="3BD00326"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18" w:history="1">
        <w:r w:rsidR="000776DA" w:rsidRPr="00D73D4D">
          <w:rPr>
            <w:rStyle w:val="-"/>
            <w:rFonts w:ascii="Tahoma" w:hAnsi="Tahoma" w:cs="Tahoma"/>
            <w:noProof/>
          </w:rPr>
          <w:t>6.5</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Αναπροσαρμογή Τιμής</w:t>
        </w:r>
        <w:r w:rsidR="000776DA">
          <w:rPr>
            <w:noProof/>
            <w:webHidden/>
          </w:rPr>
          <w:tab/>
        </w:r>
        <w:r w:rsidR="000776DA">
          <w:rPr>
            <w:noProof/>
            <w:webHidden/>
          </w:rPr>
          <w:fldChar w:fldCharType="begin"/>
        </w:r>
        <w:r w:rsidR="000776DA">
          <w:rPr>
            <w:noProof/>
            <w:webHidden/>
          </w:rPr>
          <w:instrText xml:space="preserve"> PAGEREF _Toc172624218 \h </w:instrText>
        </w:r>
        <w:r w:rsidR="000776DA">
          <w:rPr>
            <w:noProof/>
            <w:webHidden/>
          </w:rPr>
        </w:r>
        <w:r w:rsidR="000776DA">
          <w:rPr>
            <w:noProof/>
            <w:webHidden/>
          </w:rPr>
          <w:fldChar w:fldCharType="separate"/>
        </w:r>
        <w:r w:rsidR="004E47B6">
          <w:rPr>
            <w:noProof/>
            <w:webHidden/>
          </w:rPr>
          <w:t>71</w:t>
        </w:r>
        <w:r w:rsidR="000776DA">
          <w:rPr>
            <w:noProof/>
            <w:webHidden/>
          </w:rPr>
          <w:fldChar w:fldCharType="end"/>
        </w:r>
      </w:hyperlink>
    </w:p>
    <w:p w14:paraId="4E5872B9" w14:textId="772D0430" w:rsidR="000776DA" w:rsidRDefault="00874AB4">
      <w:pPr>
        <w:pStyle w:val="25"/>
        <w:tabs>
          <w:tab w:val="left" w:pos="880"/>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19" w:history="1">
        <w:r w:rsidR="000776DA" w:rsidRPr="00D73D4D">
          <w:rPr>
            <w:rStyle w:val="-"/>
            <w:rFonts w:ascii="Tahoma" w:hAnsi="Tahoma" w:cs="Tahoma"/>
            <w:noProof/>
          </w:rPr>
          <w:t>6.6</w:t>
        </w:r>
        <w:r w:rsidR="000776DA">
          <w:rPr>
            <w:rFonts w:asciiTheme="minorHAnsi" w:eastAsiaTheme="minorEastAsia" w:hAnsiTheme="minorHAnsi" w:cstheme="minorBidi"/>
            <w:smallCaps w:val="0"/>
            <w:noProof/>
            <w:kern w:val="2"/>
            <w:sz w:val="24"/>
            <w:szCs w:val="24"/>
            <w:lang w:eastAsia="el-GR"/>
            <w14:ligatures w14:val="standardContextual"/>
          </w:rPr>
          <w:tab/>
        </w:r>
        <w:r w:rsidR="000776DA" w:rsidRPr="00D73D4D">
          <w:rPr>
            <w:rStyle w:val="-"/>
            <w:rFonts w:ascii="Tahoma" w:hAnsi="Tahoma" w:cs="Tahoma"/>
            <w:noProof/>
          </w:rPr>
          <w:t>Αντικατάσταση/ προσθήκη μελών ομάδας έργου κατά την εκτέλεση της σύμβασης</w:t>
        </w:r>
        <w:r w:rsidR="000776DA">
          <w:rPr>
            <w:noProof/>
            <w:webHidden/>
          </w:rPr>
          <w:tab/>
        </w:r>
        <w:r w:rsidR="000776DA">
          <w:rPr>
            <w:noProof/>
            <w:webHidden/>
          </w:rPr>
          <w:fldChar w:fldCharType="begin"/>
        </w:r>
        <w:r w:rsidR="000776DA">
          <w:rPr>
            <w:noProof/>
            <w:webHidden/>
          </w:rPr>
          <w:instrText xml:space="preserve"> PAGEREF _Toc172624219 \h </w:instrText>
        </w:r>
        <w:r w:rsidR="000776DA">
          <w:rPr>
            <w:noProof/>
            <w:webHidden/>
          </w:rPr>
        </w:r>
        <w:r w:rsidR="000776DA">
          <w:rPr>
            <w:noProof/>
            <w:webHidden/>
          </w:rPr>
          <w:fldChar w:fldCharType="separate"/>
        </w:r>
        <w:r w:rsidR="004E47B6">
          <w:rPr>
            <w:noProof/>
            <w:webHidden/>
          </w:rPr>
          <w:t>71</w:t>
        </w:r>
        <w:r w:rsidR="000776DA">
          <w:rPr>
            <w:noProof/>
            <w:webHidden/>
          </w:rPr>
          <w:fldChar w:fldCharType="end"/>
        </w:r>
      </w:hyperlink>
    </w:p>
    <w:p w14:paraId="32361254" w14:textId="39F0C30E" w:rsidR="000776DA" w:rsidRDefault="00874AB4">
      <w:pPr>
        <w:pStyle w:val="15"/>
        <w:tabs>
          <w:tab w:val="right" w:leader="dot" w:pos="9592"/>
        </w:tabs>
        <w:rPr>
          <w:rFonts w:asciiTheme="minorHAnsi" w:eastAsiaTheme="minorEastAsia" w:hAnsiTheme="minorHAnsi" w:cstheme="minorBidi"/>
          <w:b w:val="0"/>
          <w:bCs w:val="0"/>
          <w:caps w:val="0"/>
          <w:noProof/>
          <w:kern w:val="2"/>
          <w:sz w:val="24"/>
          <w:szCs w:val="24"/>
          <w:lang w:eastAsia="el-GR"/>
          <w14:ligatures w14:val="standardContextual"/>
        </w:rPr>
      </w:pPr>
      <w:hyperlink w:anchor="_Toc172624220" w:history="1">
        <w:r w:rsidR="000776DA" w:rsidRPr="00D73D4D">
          <w:rPr>
            <w:rStyle w:val="-"/>
            <w:rFonts w:ascii="Tahoma" w:hAnsi="Tahoma" w:cs="Tahoma"/>
            <w:noProof/>
          </w:rPr>
          <w:t>ΠΑΡΑΡΤΗΜΑΤΑ</w:t>
        </w:r>
        <w:r w:rsidR="000776DA">
          <w:rPr>
            <w:noProof/>
            <w:webHidden/>
          </w:rPr>
          <w:tab/>
        </w:r>
        <w:r w:rsidR="000776DA">
          <w:rPr>
            <w:noProof/>
            <w:webHidden/>
          </w:rPr>
          <w:fldChar w:fldCharType="begin"/>
        </w:r>
        <w:r w:rsidR="000776DA">
          <w:rPr>
            <w:noProof/>
            <w:webHidden/>
          </w:rPr>
          <w:instrText xml:space="preserve"> PAGEREF _Toc172624220 \h </w:instrText>
        </w:r>
        <w:r w:rsidR="000776DA">
          <w:rPr>
            <w:noProof/>
            <w:webHidden/>
          </w:rPr>
        </w:r>
        <w:r w:rsidR="000776DA">
          <w:rPr>
            <w:noProof/>
            <w:webHidden/>
          </w:rPr>
          <w:fldChar w:fldCharType="separate"/>
        </w:r>
        <w:r w:rsidR="004E47B6">
          <w:rPr>
            <w:noProof/>
            <w:webHidden/>
          </w:rPr>
          <w:t>72</w:t>
        </w:r>
        <w:r w:rsidR="000776DA">
          <w:rPr>
            <w:noProof/>
            <w:webHidden/>
          </w:rPr>
          <w:fldChar w:fldCharType="end"/>
        </w:r>
      </w:hyperlink>
    </w:p>
    <w:p w14:paraId="5F69E24D" w14:textId="605F93BA" w:rsidR="000776DA" w:rsidRDefault="00874AB4">
      <w:pPr>
        <w:pStyle w:val="25"/>
        <w:tabs>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21" w:history="1">
        <w:r w:rsidR="000776DA" w:rsidRPr="00D73D4D">
          <w:rPr>
            <w:rStyle w:val="-"/>
            <w:rFonts w:ascii="Tahoma" w:hAnsi="Tahoma" w:cs="Tahoma"/>
            <w:noProof/>
          </w:rPr>
          <w:t>ΠΑΡΑΡΤΗΜΑ Ι – Αναλυτική Περιγραφή Φυσικού Αντικειμένου της Σύμβασης</w:t>
        </w:r>
        <w:r w:rsidR="000776DA">
          <w:rPr>
            <w:noProof/>
            <w:webHidden/>
          </w:rPr>
          <w:tab/>
        </w:r>
        <w:r w:rsidR="000776DA">
          <w:rPr>
            <w:noProof/>
            <w:webHidden/>
          </w:rPr>
          <w:fldChar w:fldCharType="begin"/>
        </w:r>
        <w:r w:rsidR="000776DA">
          <w:rPr>
            <w:noProof/>
            <w:webHidden/>
          </w:rPr>
          <w:instrText xml:space="preserve"> PAGEREF _Toc172624221 \h </w:instrText>
        </w:r>
        <w:r w:rsidR="000776DA">
          <w:rPr>
            <w:noProof/>
            <w:webHidden/>
          </w:rPr>
        </w:r>
        <w:r w:rsidR="000776DA">
          <w:rPr>
            <w:noProof/>
            <w:webHidden/>
          </w:rPr>
          <w:fldChar w:fldCharType="separate"/>
        </w:r>
        <w:r w:rsidR="004E47B6">
          <w:rPr>
            <w:noProof/>
            <w:webHidden/>
          </w:rPr>
          <w:t>72</w:t>
        </w:r>
        <w:r w:rsidR="000776DA">
          <w:rPr>
            <w:noProof/>
            <w:webHidden/>
          </w:rPr>
          <w:fldChar w:fldCharType="end"/>
        </w:r>
      </w:hyperlink>
    </w:p>
    <w:p w14:paraId="7C1B903E" w14:textId="7013DE18" w:rsidR="000776DA" w:rsidRDefault="00874AB4">
      <w:pPr>
        <w:pStyle w:val="34"/>
        <w:tabs>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222" w:history="1">
        <w:r w:rsidR="000776DA" w:rsidRPr="00D73D4D">
          <w:rPr>
            <w:rStyle w:val="-"/>
            <w:rFonts w:ascii="Tahoma" w:hAnsi="Tahoma" w:cs="Tahoma"/>
            <w:noProof/>
          </w:rPr>
          <w:t>1. ΠΕΡΙΓΡΑΦΗ ΦΥΣΙΚΟΥ ΑΝΤΙΚΕΙΜΕΝΟΥ ΤΗΣ ΣΥΜΒΑΣΗΣ</w:t>
        </w:r>
        <w:r w:rsidR="000776DA">
          <w:rPr>
            <w:noProof/>
            <w:webHidden/>
          </w:rPr>
          <w:tab/>
        </w:r>
        <w:r w:rsidR="000776DA">
          <w:rPr>
            <w:noProof/>
            <w:webHidden/>
          </w:rPr>
          <w:fldChar w:fldCharType="begin"/>
        </w:r>
        <w:r w:rsidR="000776DA">
          <w:rPr>
            <w:noProof/>
            <w:webHidden/>
          </w:rPr>
          <w:instrText xml:space="preserve"> PAGEREF _Toc172624222 \h </w:instrText>
        </w:r>
        <w:r w:rsidR="000776DA">
          <w:rPr>
            <w:noProof/>
            <w:webHidden/>
          </w:rPr>
        </w:r>
        <w:r w:rsidR="000776DA">
          <w:rPr>
            <w:noProof/>
            <w:webHidden/>
          </w:rPr>
          <w:fldChar w:fldCharType="separate"/>
        </w:r>
        <w:r w:rsidR="004E47B6">
          <w:rPr>
            <w:noProof/>
            <w:webHidden/>
          </w:rPr>
          <w:t>72</w:t>
        </w:r>
        <w:r w:rsidR="000776DA">
          <w:rPr>
            <w:noProof/>
            <w:webHidden/>
          </w:rPr>
          <w:fldChar w:fldCharType="end"/>
        </w:r>
      </w:hyperlink>
    </w:p>
    <w:p w14:paraId="4879866C" w14:textId="2F89809F" w:rsidR="000776DA" w:rsidRDefault="00874AB4">
      <w:pPr>
        <w:pStyle w:val="25"/>
        <w:tabs>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23" w:history="1">
        <w:r w:rsidR="000776DA" w:rsidRPr="00D73D4D">
          <w:rPr>
            <w:rStyle w:val="-"/>
            <w:rFonts w:ascii="Tahoma" w:hAnsi="Tahoma" w:cs="Tahoma"/>
            <w:noProof/>
          </w:rPr>
          <w:t>ΠΑΡΑΡΤΗΜΑ ΙΙ – Πίνακες Συμμόρφωσης</w:t>
        </w:r>
        <w:r w:rsidR="000776DA">
          <w:rPr>
            <w:noProof/>
            <w:webHidden/>
          </w:rPr>
          <w:tab/>
        </w:r>
        <w:r w:rsidR="000776DA">
          <w:rPr>
            <w:noProof/>
            <w:webHidden/>
          </w:rPr>
          <w:fldChar w:fldCharType="begin"/>
        </w:r>
        <w:r w:rsidR="000776DA">
          <w:rPr>
            <w:noProof/>
            <w:webHidden/>
          </w:rPr>
          <w:instrText xml:space="preserve"> PAGEREF _Toc172624223 \h </w:instrText>
        </w:r>
        <w:r w:rsidR="000776DA">
          <w:rPr>
            <w:noProof/>
            <w:webHidden/>
          </w:rPr>
        </w:r>
        <w:r w:rsidR="000776DA">
          <w:rPr>
            <w:noProof/>
            <w:webHidden/>
          </w:rPr>
          <w:fldChar w:fldCharType="separate"/>
        </w:r>
        <w:r w:rsidR="004E47B6">
          <w:rPr>
            <w:noProof/>
            <w:webHidden/>
          </w:rPr>
          <w:t>82</w:t>
        </w:r>
        <w:r w:rsidR="000776DA">
          <w:rPr>
            <w:noProof/>
            <w:webHidden/>
          </w:rPr>
          <w:fldChar w:fldCharType="end"/>
        </w:r>
      </w:hyperlink>
    </w:p>
    <w:p w14:paraId="7926A649" w14:textId="404F5678" w:rsidR="000776DA" w:rsidRDefault="00874AB4">
      <w:pPr>
        <w:pStyle w:val="25"/>
        <w:tabs>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24" w:history="1">
        <w:r w:rsidR="000776DA" w:rsidRPr="00D73D4D">
          <w:rPr>
            <w:rStyle w:val="-"/>
            <w:rFonts w:ascii="Tahoma" w:hAnsi="Tahoma" w:cs="Tahoma"/>
            <w:noProof/>
          </w:rPr>
          <w:t>ΠΑΡΑΡΤΗΜΑ ΙΙI – ΕΥΡΩΠΑΙΚΟ ΕΝΙΑΙΟ ΕΓΓΡΑΦΟ ΣΥΜΒΑΣΗΣ (ΕΕΕΣ)</w:t>
        </w:r>
        <w:r w:rsidR="000776DA">
          <w:rPr>
            <w:noProof/>
            <w:webHidden/>
          </w:rPr>
          <w:tab/>
        </w:r>
        <w:r w:rsidR="000776DA">
          <w:rPr>
            <w:noProof/>
            <w:webHidden/>
          </w:rPr>
          <w:fldChar w:fldCharType="begin"/>
        </w:r>
        <w:r w:rsidR="000776DA">
          <w:rPr>
            <w:noProof/>
            <w:webHidden/>
          </w:rPr>
          <w:instrText xml:space="preserve"> PAGEREF _Toc172624224 \h </w:instrText>
        </w:r>
        <w:r w:rsidR="000776DA">
          <w:rPr>
            <w:noProof/>
            <w:webHidden/>
          </w:rPr>
        </w:r>
        <w:r w:rsidR="000776DA">
          <w:rPr>
            <w:noProof/>
            <w:webHidden/>
          </w:rPr>
          <w:fldChar w:fldCharType="separate"/>
        </w:r>
        <w:r w:rsidR="004E47B6">
          <w:rPr>
            <w:noProof/>
            <w:webHidden/>
          </w:rPr>
          <w:t>118</w:t>
        </w:r>
        <w:r w:rsidR="000776DA">
          <w:rPr>
            <w:noProof/>
            <w:webHidden/>
          </w:rPr>
          <w:fldChar w:fldCharType="end"/>
        </w:r>
      </w:hyperlink>
    </w:p>
    <w:p w14:paraId="5AC6428B" w14:textId="44FC2C62" w:rsidR="000776DA" w:rsidRDefault="00874AB4">
      <w:pPr>
        <w:pStyle w:val="25"/>
        <w:tabs>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25" w:history="1">
        <w:r w:rsidR="000776DA" w:rsidRPr="00D73D4D">
          <w:rPr>
            <w:rStyle w:val="-"/>
            <w:rFonts w:ascii="Tahoma" w:hAnsi="Tahoma" w:cs="Tahoma"/>
            <w:noProof/>
          </w:rPr>
          <w:t xml:space="preserve">ΠΑΡΑΡΤΗΜΑ </w:t>
        </w:r>
        <w:r w:rsidR="000776DA" w:rsidRPr="00D73D4D">
          <w:rPr>
            <w:rStyle w:val="-"/>
            <w:rFonts w:ascii="Tahoma" w:hAnsi="Tahoma" w:cs="Tahoma"/>
            <w:noProof/>
            <w:lang w:val="en-US"/>
          </w:rPr>
          <w:t>I</w:t>
        </w:r>
        <w:r w:rsidR="000776DA" w:rsidRPr="00D73D4D">
          <w:rPr>
            <w:rStyle w:val="-"/>
            <w:rFonts w:ascii="Tahoma" w:hAnsi="Tahoma" w:cs="Tahoma"/>
            <w:noProof/>
          </w:rPr>
          <w:t>V– Υπόδειγμα Τεχνικής Προσφοράς</w:t>
        </w:r>
        <w:r w:rsidR="000776DA">
          <w:rPr>
            <w:noProof/>
            <w:webHidden/>
          </w:rPr>
          <w:tab/>
        </w:r>
        <w:r w:rsidR="000776DA">
          <w:rPr>
            <w:noProof/>
            <w:webHidden/>
          </w:rPr>
          <w:fldChar w:fldCharType="begin"/>
        </w:r>
        <w:r w:rsidR="000776DA">
          <w:rPr>
            <w:noProof/>
            <w:webHidden/>
          </w:rPr>
          <w:instrText xml:space="preserve"> PAGEREF _Toc172624225 \h </w:instrText>
        </w:r>
        <w:r w:rsidR="000776DA">
          <w:rPr>
            <w:noProof/>
            <w:webHidden/>
          </w:rPr>
        </w:r>
        <w:r w:rsidR="000776DA">
          <w:rPr>
            <w:noProof/>
            <w:webHidden/>
          </w:rPr>
          <w:fldChar w:fldCharType="separate"/>
        </w:r>
        <w:r w:rsidR="004E47B6">
          <w:rPr>
            <w:noProof/>
            <w:webHidden/>
          </w:rPr>
          <w:t>119</w:t>
        </w:r>
        <w:r w:rsidR="000776DA">
          <w:rPr>
            <w:noProof/>
            <w:webHidden/>
          </w:rPr>
          <w:fldChar w:fldCharType="end"/>
        </w:r>
      </w:hyperlink>
    </w:p>
    <w:p w14:paraId="02F3AA70" w14:textId="3411BBAF" w:rsidR="000776DA" w:rsidRDefault="00874AB4">
      <w:pPr>
        <w:pStyle w:val="25"/>
        <w:tabs>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26" w:history="1">
        <w:r w:rsidR="000776DA" w:rsidRPr="00D73D4D">
          <w:rPr>
            <w:rStyle w:val="-"/>
            <w:rFonts w:ascii="Tahoma" w:hAnsi="Tahoma" w:cs="Tahoma"/>
            <w:noProof/>
          </w:rPr>
          <w:t>ΠΑΡΑΡΤΗΜΑ V– Υπόδειγμα Βιογραφικού Μελών Ομάδας</w:t>
        </w:r>
        <w:r w:rsidR="000776DA">
          <w:rPr>
            <w:noProof/>
            <w:webHidden/>
          </w:rPr>
          <w:tab/>
        </w:r>
        <w:r w:rsidR="000776DA">
          <w:rPr>
            <w:noProof/>
            <w:webHidden/>
          </w:rPr>
          <w:fldChar w:fldCharType="begin"/>
        </w:r>
        <w:r w:rsidR="000776DA">
          <w:rPr>
            <w:noProof/>
            <w:webHidden/>
          </w:rPr>
          <w:instrText xml:space="preserve"> PAGEREF _Toc172624226 \h </w:instrText>
        </w:r>
        <w:r w:rsidR="000776DA">
          <w:rPr>
            <w:noProof/>
            <w:webHidden/>
          </w:rPr>
        </w:r>
        <w:r w:rsidR="000776DA">
          <w:rPr>
            <w:noProof/>
            <w:webHidden/>
          </w:rPr>
          <w:fldChar w:fldCharType="separate"/>
        </w:r>
        <w:r w:rsidR="004E47B6">
          <w:rPr>
            <w:noProof/>
            <w:webHidden/>
          </w:rPr>
          <w:t>120</w:t>
        </w:r>
        <w:r w:rsidR="000776DA">
          <w:rPr>
            <w:noProof/>
            <w:webHidden/>
          </w:rPr>
          <w:fldChar w:fldCharType="end"/>
        </w:r>
      </w:hyperlink>
    </w:p>
    <w:p w14:paraId="58DE394B" w14:textId="3ED9FF32" w:rsidR="000776DA" w:rsidRDefault="00874AB4">
      <w:pPr>
        <w:pStyle w:val="25"/>
        <w:tabs>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27" w:history="1">
        <w:r w:rsidR="000776DA" w:rsidRPr="00D73D4D">
          <w:rPr>
            <w:rStyle w:val="-"/>
            <w:rFonts w:ascii="Tahoma" w:hAnsi="Tahoma" w:cs="Tahoma"/>
            <w:noProof/>
          </w:rPr>
          <w:t>ΠΑΡΑΡΤΗΜΑ VI – Υπόδειγμα Οικονομικής Προσφοράς</w:t>
        </w:r>
        <w:r w:rsidR="000776DA">
          <w:rPr>
            <w:noProof/>
            <w:webHidden/>
          </w:rPr>
          <w:tab/>
        </w:r>
        <w:r w:rsidR="000776DA">
          <w:rPr>
            <w:noProof/>
            <w:webHidden/>
          </w:rPr>
          <w:fldChar w:fldCharType="begin"/>
        </w:r>
        <w:r w:rsidR="000776DA">
          <w:rPr>
            <w:noProof/>
            <w:webHidden/>
          </w:rPr>
          <w:instrText xml:space="preserve"> PAGEREF _Toc172624227 \h </w:instrText>
        </w:r>
        <w:r w:rsidR="000776DA">
          <w:rPr>
            <w:noProof/>
            <w:webHidden/>
          </w:rPr>
        </w:r>
        <w:r w:rsidR="000776DA">
          <w:rPr>
            <w:noProof/>
            <w:webHidden/>
          </w:rPr>
          <w:fldChar w:fldCharType="separate"/>
        </w:r>
        <w:r w:rsidR="004E47B6">
          <w:rPr>
            <w:noProof/>
            <w:webHidden/>
          </w:rPr>
          <w:t>122</w:t>
        </w:r>
        <w:r w:rsidR="000776DA">
          <w:rPr>
            <w:noProof/>
            <w:webHidden/>
          </w:rPr>
          <w:fldChar w:fldCharType="end"/>
        </w:r>
      </w:hyperlink>
    </w:p>
    <w:p w14:paraId="6048CB56" w14:textId="00355AD4" w:rsidR="000776DA" w:rsidRDefault="00874AB4">
      <w:pPr>
        <w:pStyle w:val="34"/>
        <w:tabs>
          <w:tab w:val="left" w:pos="1100"/>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228" w:history="1">
        <w:r w:rsidR="000776DA" w:rsidRPr="00D73D4D">
          <w:rPr>
            <w:rStyle w:val="-"/>
            <w:rFonts w:ascii="Tahoma" w:hAnsi="Tahoma" w:cs="Tahoma"/>
            <w:noProof/>
          </w:rPr>
          <w:t>1.1</w:t>
        </w:r>
        <w:r w:rsidR="000776DA">
          <w:rPr>
            <w:rFonts w:asciiTheme="minorHAnsi" w:eastAsiaTheme="minorEastAsia" w:hAnsiTheme="minorHAnsi" w:cstheme="minorBidi"/>
            <w:i w:val="0"/>
            <w:iCs w:val="0"/>
            <w:noProof/>
            <w:kern w:val="2"/>
            <w:sz w:val="24"/>
            <w:szCs w:val="24"/>
            <w:lang w:eastAsia="el-GR"/>
            <w14:ligatures w14:val="standardContextual"/>
          </w:rPr>
          <w:tab/>
        </w:r>
        <w:r w:rsidR="000776DA" w:rsidRPr="00D73D4D">
          <w:rPr>
            <w:rStyle w:val="-"/>
            <w:rFonts w:ascii="Tahoma" w:hAnsi="Tahoma" w:cs="Tahoma"/>
            <w:noProof/>
          </w:rPr>
          <w:t>Εξοπλισμός</w:t>
        </w:r>
        <w:r w:rsidR="000776DA">
          <w:rPr>
            <w:noProof/>
            <w:webHidden/>
          </w:rPr>
          <w:tab/>
        </w:r>
        <w:r w:rsidR="000776DA">
          <w:rPr>
            <w:noProof/>
            <w:webHidden/>
          </w:rPr>
          <w:fldChar w:fldCharType="begin"/>
        </w:r>
        <w:r w:rsidR="000776DA">
          <w:rPr>
            <w:noProof/>
            <w:webHidden/>
          </w:rPr>
          <w:instrText xml:space="preserve"> PAGEREF _Toc172624228 \h </w:instrText>
        </w:r>
        <w:r w:rsidR="000776DA">
          <w:rPr>
            <w:noProof/>
            <w:webHidden/>
          </w:rPr>
        </w:r>
        <w:r w:rsidR="000776DA">
          <w:rPr>
            <w:noProof/>
            <w:webHidden/>
          </w:rPr>
          <w:fldChar w:fldCharType="separate"/>
        </w:r>
        <w:r w:rsidR="004E47B6">
          <w:rPr>
            <w:noProof/>
            <w:webHidden/>
          </w:rPr>
          <w:t>122</w:t>
        </w:r>
        <w:r w:rsidR="000776DA">
          <w:rPr>
            <w:noProof/>
            <w:webHidden/>
          </w:rPr>
          <w:fldChar w:fldCharType="end"/>
        </w:r>
      </w:hyperlink>
    </w:p>
    <w:p w14:paraId="63AD91F5" w14:textId="441CFB99" w:rsidR="000776DA" w:rsidRDefault="00874AB4">
      <w:pPr>
        <w:pStyle w:val="34"/>
        <w:tabs>
          <w:tab w:val="left" w:pos="1100"/>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229" w:history="1">
        <w:r w:rsidR="000776DA" w:rsidRPr="00D73D4D">
          <w:rPr>
            <w:rStyle w:val="-"/>
            <w:rFonts w:ascii="Tahoma" w:hAnsi="Tahoma" w:cs="Tahoma"/>
            <w:noProof/>
          </w:rPr>
          <w:t>1.2</w:t>
        </w:r>
        <w:r w:rsidR="000776DA">
          <w:rPr>
            <w:rFonts w:asciiTheme="minorHAnsi" w:eastAsiaTheme="minorEastAsia" w:hAnsiTheme="minorHAnsi" w:cstheme="minorBidi"/>
            <w:i w:val="0"/>
            <w:iCs w:val="0"/>
            <w:noProof/>
            <w:kern w:val="2"/>
            <w:sz w:val="24"/>
            <w:szCs w:val="24"/>
            <w:lang w:eastAsia="el-GR"/>
            <w14:ligatures w14:val="standardContextual"/>
          </w:rPr>
          <w:tab/>
        </w:r>
        <w:r w:rsidR="000776DA" w:rsidRPr="00D73D4D">
          <w:rPr>
            <w:rStyle w:val="-"/>
            <w:rFonts w:ascii="Tahoma" w:hAnsi="Tahoma" w:cs="Tahoma"/>
            <w:noProof/>
          </w:rPr>
          <w:t>Υπηρεσίες</w:t>
        </w:r>
        <w:r w:rsidR="000776DA">
          <w:rPr>
            <w:noProof/>
            <w:webHidden/>
          </w:rPr>
          <w:tab/>
        </w:r>
        <w:r w:rsidR="000776DA">
          <w:rPr>
            <w:noProof/>
            <w:webHidden/>
          </w:rPr>
          <w:fldChar w:fldCharType="begin"/>
        </w:r>
        <w:r w:rsidR="000776DA">
          <w:rPr>
            <w:noProof/>
            <w:webHidden/>
          </w:rPr>
          <w:instrText xml:space="preserve"> PAGEREF _Toc172624229 \h </w:instrText>
        </w:r>
        <w:r w:rsidR="000776DA">
          <w:rPr>
            <w:noProof/>
            <w:webHidden/>
          </w:rPr>
        </w:r>
        <w:r w:rsidR="000776DA">
          <w:rPr>
            <w:noProof/>
            <w:webHidden/>
          </w:rPr>
          <w:fldChar w:fldCharType="separate"/>
        </w:r>
        <w:r w:rsidR="004E47B6">
          <w:rPr>
            <w:noProof/>
            <w:webHidden/>
          </w:rPr>
          <w:t>122</w:t>
        </w:r>
        <w:r w:rsidR="000776DA">
          <w:rPr>
            <w:noProof/>
            <w:webHidden/>
          </w:rPr>
          <w:fldChar w:fldCharType="end"/>
        </w:r>
      </w:hyperlink>
    </w:p>
    <w:p w14:paraId="14C55D8A" w14:textId="6C034377" w:rsidR="000776DA" w:rsidRDefault="00874AB4">
      <w:pPr>
        <w:pStyle w:val="34"/>
        <w:tabs>
          <w:tab w:val="left" w:pos="1100"/>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230" w:history="1">
        <w:r w:rsidR="000776DA" w:rsidRPr="00D73D4D">
          <w:rPr>
            <w:rStyle w:val="-"/>
            <w:rFonts w:ascii="Tahoma" w:hAnsi="Tahoma" w:cs="Tahoma"/>
            <w:noProof/>
          </w:rPr>
          <w:t>1.3</w:t>
        </w:r>
        <w:r w:rsidR="000776DA">
          <w:rPr>
            <w:rFonts w:asciiTheme="minorHAnsi" w:eastAsiaTheme="minorEastAsia" w:hAnsiTheme="minorHAnsi" w:cstheme="minorBidi"/>
            <w:i w:val="0"/>
            <w:iCs w:val="0"/>
            <w:noProof/>
            <w:kern w:val="2"/>
            <w:sz w:val="24"/>
            <w:szCs w:val="24"/>
            <w:lang w:eastAsia="el-GR"/>
            <w14:ligatures w14:val="standardContextual"/>
          </w:rPr>
          <w:tab/>
        </w:r>
        <w:r w:rsidR="000776DA" w:rsidRPr="00D73D4D">
          <w:rPr>
            <w:rStyle w:val="-"/>
            <w:rFonts w:ascii="Tahoma" w:hAnsi="Tahoma" w:cs="Tahoma"/>
            <w:noProof/>
          </w:rPr>
          <w:t>Άλλες δαπάνες</w:t>
        </w:r>
        <w:r w:rsidR="000776DA">
          <w:rPr>
            <w:noProof/>
            <w:webHidden/>
          </w:rPr>
          <w:tab/>
        </w:r>
        <w:r w:rsidR="000776DA">
          <w:rPr>
            <w:noProof/>
            <w:webHidden/>
          </w:rPr>
          <w:fldChar w:fldCharType="begin"/>
        </w:r>
        <w:r w:rsidR="000776DA">
          <w:rPr>
            <w:noProof/>
            <w:webHidden/>
          </w:rPr>
          <w:instrText xml:space="preserve"> PAGEREF _Toc172624230 \h </w:instrText>
        </w:r>
        <w:r w:rsidR="000776DA">
          <w:rPr>
            <w:noProof/>
            <w:webHidden/>
          </w:rPr>
        </w:r>
        <w:r w:rsidR="000776DA">
          <w:rPr>
            <w:noProof/>
            <w:webHidden/>
          </w:rPr>
          <w:fldChar w:fldCharType="separate"/>
        </w:r>
        <w:r w:rsidR="004E47B6">
          <w:rPr>
            <w:noProof/>
            <w:webHidden/>
          </w:rPr>
          <w:t>122</w:t>
        </w:r>
        <w:r w:rsidR="000776DA">
          <w:rPr>
            <w:noProof/>
            <w:webHidden/>
          </w:rPr>
          <w:fldChar w:fldCharType="end"/>
        </w:r>
      </w:hyperlink>
    </w:p>
    <w:p w14:paraId="72A2426F" w14:textId="382167AF" w:rsidR="000776DA" w:rsidRDefault="00874AB4">
      <w:pPr>
        <w:pStyle w:val="34"/>
        <w:tabs>
          <w:tab w:val="left" w:pos="1100"/>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231" w:history="1">
        <w:r w:rsidR="000776DA" w:rsidRPr="00D73D4D">
          <w:rPr>
            <w:rStyle w:val="-"/>
            <w:rFonts w:ascii="Tahoma" w:hAnsi="Tahoma" w:cs="Tahoma"/>
            <w:noProof/>
          </w:rPr>
          <w:t>1.4</w:t>
        </w:r>
        <w:r w:rsidR="000776DA">
          <w:rPr>
            <w:rFonts w:asciiTheme="minorHAnsi" w:eastAsiaTheme="minorEastAsia" w:hAnsiTheme="minorHAnsi" w:cstheme="minorBidi"/>
            <w:i w:val="0"/>
            <w:iCs w:val="0"/>
            <w:noProof/>
            <w:kern w:val="2"/>
            <w:sz w:val="24"/>
            <w:szCs w:val="24"/>
            <w:lang w:eastAsia="el-GR"/>
            <w14:ligatures w14:val="standardContextual"/>
          </w:rPr>
          <w:tab/>
        </w:r>
        <w:r w:rsidR="000776DA" w:rsidRPr="00D73D4D">
          <w:rPr>
            <w:rStyle w:val="-"/>
            <w:rFonts w:ascii="Tahoma" w:hAnsi="Tahoma" w:cs="Tahoma"/>
            <w:noProof/>
          </w:rPr>
          <w:t>Συγκεντρωτικός Πίνακας Οικονομικής Προσφοράς Έργου</w:t>
        </w:r>
        <w:r w:rsidR="000776DA">
          <w:rPr>
            <w:noProof/>
            <w:webHidden/>
          </w:rPr>
          <w:tab/>
        </w:r>
        <w:r w:rsidR="000776DA">
          <w:rPr>
            <w:noProof/>
            <w:webHidden/>
          </w:rPr>
          <w:fldChar w:fldCharType="begin"/>
        </w:r>
        <w:r w:rsidR="000776DA">
          <w:rPr>
            <w:noProof/>
            <w:webHidden/>
          </w:rPr>
          <w:instrText xml:space="preserve"> PAGEREF _Toc172624231 \h </w:instrText>
        </w:r>
        <w:r w:rsidR="000776DA">
          <w:rPr>
            <w:noProof/>
            <w:webHidden/>
          </w:rPr>
        </w:r>
        <w:r w:rsidR="000776DA">
          <w:rPr>
            <w:noProof/>
            <w:webHidden/>
          </w:rPr>
          <w:fldChar w:fldCharType="separate"/>
        </w:r>
        <w:r w:rsidR="004E47B6">
          <w:rPr>
            <w:noProof/>
            <w:webHidden/>
          </w:rPr>
          <w:t>122</w:t>
        </w:r>
        <w:r w:rsidR="000776DA">
          <w:rPr>
            <w:noProof/>
            <w:webHidden/>
          </w:rPr>
          <w:fldChar w:fldCharType="end"/>
        </w:r>
      </w:hyperlink>
    </w:p>
    <w:p w14:paraId="55DB8B38" w14:textId="55B98478" w:rsidR="000776DA" w:rsidRDefault="00874AB4">
      <w:pPr>
        <w:pStyle w:val="25"/>
        <w:tabs>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32" w:history="1">
        <w:r w:rsidR="000776DA" w:rsidRPr="00D73D4D">
          <w:rPr>
            <w:rStyle w:val="-"/>
            <w:rFonts w:ascii="Tahoma" w:hAnsi="Tahoma" w:cs="Tahoma"/>
            <w:noProof/>
          </w:rPr>
          <w:t>ΠΑΡΑΡΤΗΜΑ VIΙ – Άλλες Δηλώσεις</w:t>
        </w:r>
        <w:r w:rsidR="000776DA">
          <w:rPr>
            <w:noProof/>
            <w:webHidden/>
          </w:rPr>
          <w:tab/>
        </w:r>
        <w:r w:rsidR="000776DA">
          <w:rPr>
            <w:noProof/>
            <w:webHidden/>
          </w:rPr>
          <w:fldChar w:fldCharType="begin"/>
        </w:r>
        <w:r w:rsidR="000776DA">
          <w:rPr>
            <w:noProof/>
            <w:webHidden/>
          </w:rPr>
          <w:instrText xml:space="preserve"> PAGEREF _Toc172624232 \h </w:instrText>
        </w:r>
        <w:r w:rsidR="000776DA">
          <w:rPr>
            <w:noProof/>
            <w:webHidden/>
          </w:rPr>
        </w:r>
        <w:r w:rsidR="000776DA">
          <w:rPr>
            <w:noProof/>
            <w:webHidden/>
          </w:rPr>
          <w:fldChar w:fldCharType="separate"/>
        </w:r>
        <w:r w:rsidR="004E47B6">
          <w:rPr>
            <w:noProof/>
            <w:webHidden/>
          </w:rPr>
          <w:t>123</w:t>
        </w:r>
        <w:r w:rsidR="000776DA">
          <w:rPr>
            <w:noProof/>
            <w:webHidden/>
          </w:rPr>
          <w:fldChar w:fldCharType="end"/>
        </w:r>
      </w:hyperlink>
    </w:p>
    <w:p w14:paraId="6278B696" w14:textId="4AB7F13C" w:rsidR="000776DA" w:rsidRDefault="00874AB4">
      <w:pPr>
        <w:pStyle w:val="25"/>
        <w:tabs>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33" w:history="1">
        <w:r w:rsidR="000776DA" w:rsidRPr="00D73D4D">
          <w:rPr>
            <w:rStyle w:val="-"/>
            <w:rFonts w:ascii="Tahoma" w:hAnsi="Tahoma" w:cs="Tahoma"/>
            <w:noProof/>
          </w:rPr>
          <w:t>ΠΑΡΑΡΤΗΜΑ VII</w:t>
        </w:r>
        <w:r w:rsidR="000776DA" w:rsidRPr="00D73D4D">
          <w:rPr>
            <w:rStyle w:val="-"/>
            <w:rFonts w:ascii="Tahoma" w:hAnsi="Tahoma" w:cs="Tahoma"/>
            <w:noProof/>
            <w:lang w:val="en-US"/>
          </w:rPr>
          <w:t>I</w:t>
        </w:r>
        <w:r w:rsidR="000776DA" w:rsidRPr="00D73D4D">
          <w:rPr>
            <w:rStyle w:val="-"/>
            <w:rFonts w:ascii="Tahoma" w:hAnsi="Tahoma" w:cs="Tahoma"/>
            <w:noProof/>
          </w:rPr>
          <w:t xml:space="preserve"> – Υποδείγματα Εγγυητικών Επιστολών</w:t>
        </w:r>
        <w:r w:rsidR="000776DA">
          <w:rPr>
            <w:noProof/>
            <w:webHidden/>
          </w:rPr>
          <w:tab/>
        </w:r>
        <w:r w:rsidR="000776DA">
          <w:rPr>
            <w:noProof/>
            <w:webHidden/>
          </w:rPr>
          <w:fldChar w:fldCharType="begin"/>
        </w:r>
        <w:r w:rsidR="000776DA">
          <w:rPr>
            <w:noProof/>
            <w:webHidden/>
          </w:rPr>
          <w:instrText xml:space="preserve"> PAGEREF _Toc172624233 \h </w:instrText>
        </w:r>
        <w:r w:rsidR="000776DA">
          <w:rPr>
            <w:noProof/>
            <w:webHidden/>
          </w:rPr>
        </w:r>
        <w:r w:rsidR="000776DA">
          <w:rPr>
            <w:noProof/>
            <w:webHidden/>
          </w:rPr>
          <w:fldChar w:fldCharType="separate"/>
        </w:r>
        <w:r w:rsidR="004E47B6">
          <w:rPr>
            <w:noProof/>
            <w:webHidden/>
          </w:rPr>
          <w:t>124</w:t>
        </w:r>
        <w:r w:rsidR="000776DA">
          <w:rPr>
            <w:noProof/>
            <w:webHidden/>
          </w:rPr>
          <w:fldChar w:fldCharType="end"/>
        </w:r>
      </w:hyperlink>
    </w:p>
    <w:p w14:paraId="4C019120" w14:textId="7976AEEE" w:rsidR="000776DA" w:rsidRDefault="00874AB4">
      <w:pPr>
        <w:pStyle w:val="34"/>
        <w:tabs>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234" w:history="1">
        <w:r w:rsidR="000776DA" w:rsidRPr="00D73D4D">
          <w:rPr>
            <w:rStyle w:val="-"/>
            <w:rFonts w:ascii="Tahoma" w:hAnsi="Tahoma" w:cs="Tahoma"/>
            <w:noProof/>
          </w:rPr>
          <w:t>1. Εγγυητική Επιστολή Συμμετοχής</w:t>
        </w:r>
        <w:r w:rsidR="000776DA">
          <w:rPr>
            <w:noProof/>
            <w:webHidden/>
          </w:rPr>
          <w:tab/>
        </w:r>
        <w:r w:rsidR="000776DA">
          <w:rPr>
            <w:noProof/>
            <w:webHidden/>
          </w:rPr>
          <w:fldChar w:fldCharType="begin"/>
        </w:r>
        <w:r w:rsidR="000776DA">
          <w:rPr>
            <w:noProof/>
            <w:webHidden/>
          </w:rPr>
          <w:instrText xml:space="preserve"> PAGEREF _Toc172624234 \h </w:instrText>
        </w:r>
        <w:r w:rsidR="000776DA">
          <w:rPr>
            <w:noProof/>
            <w:webHidden/>
          </w:rPr>
        </w:r>
        <w:r w:rsidR="000776DA">
          <w:rPr>
            <w:noProof/>
            <w:webHidden/>
          </w:rPr>
          <w:fldChar w:fldCharType="separate"/>
        </w:r>
        <w:r w:rsidR="004E47B6">
          <w:rPr>
            <w:noProof/>
            <w:webHidden/>
          </w:rPr>
          <w:t>124</w:t>
        </w:r>
        <w:r w:rsidR="000776DA">
          <w:rPr>
            <w:noProof/>
            <w:webHidden/>
          </w:rPr>
          <w:fldChar w:fldCharType="end"/>
        </w:r>
      </w:hyperlink>
    </w:p>
    <w:p w14:paraId="73296365" w14:textId="046CA33B" w:rsidR="000776DA" w:rsidRDefault="00874AB4">
      <w:pPr>
        <w:pStyle w:val="34"/>
        <w:tabs>
          <w:tab w:val="right" w:leader="dot" w:pos="9592"/>
        </w:tabs>
        <w:rPr>
          <w:rFonts w:asciiTheme="minorHAnsi" w:eastAsiaTheme="minorEastAsia" w:hAnsiTheme="minorHAnsi" w:cstheme="minorBidi"/>
          <w:i w:val="0"/>
          <w:iCs w:val="0"/>
          <w:noProof/>
          <w:kern w:val="2"/>
          <w:sz w:val="24"/>
          <w:szCs w:val="24"/>
          <w:lang w:eastAsia="el-GR"/>
          <w14:ligatures w14:val="standardContextual"/>
        </w:rPr>
      </w:pPr>
      <w:hyperlink w:anchor="_Toc172624235" w:history="1">
        <w:r w:rsidR="000776DA" w:rsidRPr="00D73D4D">
          <w:rPr>
            <w:rStyle w:val="-"/>
            <w:rFonts w:ascii="Tahoma" w:hAnsi="Tahoma" w:cs="Tahoma"/>
            <w:noProof/>
          </w:rPr>
          <w:t>2. Εγγυητική Επιστολή Καλής Εκτέλεσης Σύμβασης</w:t>
        </w:r>
        <w:r w:rsidR="000776DA">
          <w:rPr>
            <w:noProof/>
            <w:webHidden/>
          </w:rPr>
          <w:tab/>
        </w:r>
        <w:r w:rsidR="000776DA">
          <w:rPr>
            <w:noProof/>
            <w:webHidden/>
          </w:rPr>
          <w:fldChar w:fldCharType="begin"/>
        </w:r>
        <w:r w:rsidR="000776DA">
          <w:rPr>
            <w:noProof/>
            <w:webHidden/>
          </w:rPr>
          <w:instrText xml:space="preserve"> PAGEREF _Toc172624235 \h </w:instrText>
        </w:r>
        <w:r w:rsidR="000776DA">
          <w:rPr>
            <w:noProof/>
            <w:webHidden/>
          </w:rPr>
        </w:r>
        <w:r w:rsidR="000776DA">
          <w:rPr>
            <w:noProof/>
            <w:webHidden/>
          </w:rPr>
          <w:fldChar w:fldCharType="separate"/>
        </w:r>
        <w:r w:rsidR="004E47B6">
          <w:rPr>
            <w:noProof/>
            <w:webHidden/>
          </w:rPr>
          <w:t>125</w:t>
        </w:r>
        <w:r w:rsidR="000776DA">
          <w:rPr>
            <w:noProof/>
            <w:webHidden/>
          </w:rPr>
          <w:fldChar w:fldCharType="end"/>
        </w:r>
      </w:hyperlink>
    </w:p>
    <w:p w14:paraId="15D713AD" w14:textId="70D3E5C9" w:rsidR="000776DA" w:rsidRDefault="00874AB4">
      <w:pPr>
        <w:pStyle w:val="25"/>
        <w:tabs>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36" w:history="1">
        <w:r w:rsidR="000776DA" w:rsidRPr="00D73D4D">
          <w:rPr>
            <w:rStyle w:val="-"/>
            <w:rFonts w:ascii="Tahoma" w:hAnsi="Tahoma" w:cs="Tahoma"/>
            <w:noProof/>
          </w:rPr>
          <w:t xml:space="preserve">ΠΑΡΑΡΤΗΜΑ </w:t>
        </w:r>
        <w:r w:rsidR="000776DA" w:rsidRPr="00D73D4D">
          <w:rPr>
            <w:rStyle w:val="-"/>
            <w:rFonts w:ascii="Tahoma" w:hAnsi="Tahoma" w:cs="Tahoma"/>
            <w:noProof/>
            <w:lang w:val="en-US"/>
          </w:rPr>
          <w:t>IX</w:t>
        </w:r>
        <w:r w:rsidR="000776DA" w:rsidRPr="00D73D4D">
          <w:rPr>
            <w:rStyle w:val="-"/>
            <w:rFonts w:ascii="Tahoma" w:hAnsi="Tahoma" w:cs="Tahoma"/>
            <w:noProof/>
          </w:rPr>
          <w:t xml:space="preserve"> – Ενημέρωση για την επεξεργασία προσωπικών δεδομένων</w:t>
        </w:r>
        <w:r w:rsidR="000776DA">
          <w:rPr>
            <w:noProof/>
            <w:webHidden/>
          </w:rPr>
          <w:tab/>
        </w:r>
        <w:r w:rsidR="000776DA">
          <w:rPr>
            <w:noProof/>
            <w:webHidden/>
          </w:rPr>
          <w:fldChar w:fldCharType="begin"/>
        </w:r>
        <w:r w:rsidR="000776DA">
          <w:rPr>
            <w:noProof/>
            <w:webHidden/>
          </w:rPr>
          <w:instrText xml:space="preserve"> PAGEREF _Toc172624236 \h </w:instrText>
        </w:r>
        <w:r w:rsidR="000776DA">
          <w:rPr>
            <w:noProof/>
            <w:webHidden/>
          </w:rPr>
        </w:r>
        <w:r w:rsidR="000776DA">
          <w:rPr>
            <w:noProof/>
            <w:webHidden/>
          </w:rPr>
          <w:fldChar w:fldCharType="separate"/>
        </w:r>
        <w:r w:rsidR="004E47B6">
          <w:rPr>
            <w:noProof/>
            <w:webHidden/>
          </w:rPr>
          <w:t>126</w:t>
        </w:r>
        <w:r w:rsidR="000776DA">
          <w:rPr>
            <w:noProof/>
            <w:webHidden/>
          </w:rPr>
          <w:fldChar w:fldCharType="end"/>
        </w:r>
      </w:hyperlink>
    </w:p>
    <w:p w14:paraId="771AA298" w14:textId="40735BC5" w:rsidR="000776DA" w:rsidRDefault="00874AB4">
      <w:pPr>
        <w:pStyle w:val="25"/>
        <w:tabs>
          <w:tab w:val="right" w:leader="dot" w:pos="9592"/>
        </w:tabs>
        <w:rPr>
          <w:rFonts w:asciiTheme="minorHAnsi" w:eastAsiaTheme="minorEastAsia" w:hAnsiTheme="minorHAnsi" w:cstheme="minorBidi"/>
          <w:smallCaps w:val="0"/>
          <w:noProof/>
          <w:kern w:val="2"/>
          <w:sz w:val="24"/>
          <w:szCs w:val="24"/>
          <w:lang w:eastAsia="el-GR"/>
          <w14:ligatures w14:val="standardContextual"/>
        </w:rPr>
      </w:pPr>
      <w:hyperlink w:anchor="_Toc172624237" w:history="1">
        <w:r w:rsidR="000776DA" w:rsidRPr="00D73D4D">
          <w:rPr>
            <w:rStyle w:val="-"/>
            <w:rFonts w:ascii="Tahoma" w:hAnsi="Tahoma" w:cs="Tahoma"/>
            <w:noProof/>
          </w:rPr>
          <w:t>ΠΑΡΑΡΤΗΜΑ X – Ρήτρα Ακεραιότητας</w:t>
        </w:r>
        <w:r w:rsidR="000776DA">
          <w:rPr>
            <w:noProof/>
            <w:webHidden/>
          </w:rPr>
          <w:tab/>
        </w:r>
        <w:r w:rsidR="000776DA">
          <w:rPr>
            <w:noProof/>
            <w:webHidden/>
          </w:rPr>
          <w:fldChar w:fldCharType="begin"/>
        </w:r>
        <w:r w:rsidR="000776DA">
          <w:rPr>
            <w:noProof/>
            <w:webHidden/>
          </w:rPr>
          <w:instrText xml:space="preserve"> PAGEREF _Toc172624237 \h </w:instrText>
        </w:r>
        <w:r w:rsidR="000776DA">
          <w:rPr>
            <w:noProof/>
            <w:webHidden/>
          </w:rPr>
        </w:r>
        <w:r w:rsidR="000776DA">
          <w:rPr>
            <w:noProof/>
            <w:webHidden/>
          </w:rPr>
          <w:fldChar w:fldCharType="separate"/>
        </w:r>
        <w:r w:rsidR="004E47B6">
          <w:rPr>
            <w:noProof/>
            <w:webHidden/>
          </w:rPr>
          <w:t>128</w:t>
        </w:r>
        <w:r w:rsidR="000776DA">
          <w:rPr>
            <w:noProof/>
            <w:webHidden/>
          </w:rPr>
          <w:fldChar w:fldCharType="end"/>
        </w:r>
      </w:hyperlink>
    </w:p>
    <w:p w14:paraId="6F82D174" w14:textId="53DC9DC0" w:rsidR="00A64196" w:rsidRPr="00074C2B" w:rsidRDefault="00084015" w:rsidP="00A64196">
      <w:pPr>
        <w:rPr>
          <w:rFonts w:ascii="Tahoma" w:eastAsiaTheme="minorEastAsia" w:hAnsi="Tahoma" w:cs="Tahoma"/>
          <w:lang w:val="en-GB"/>
        </w:rPr>
      </w:pPr>
      <w:r w:rsidRPr="00074C2B">
        <w:rPr>
          <w:rFonts w:ascii="Tahoma" w:hAnsi="Tahoma" w:cs="Tahoma"/>
        </w:rPr>
        <w:fldChar w:fldCharType="end"/>
      </w:r>
    </w:p>
    <w:p w14:paraId="2133867E" w14:textId="1F194702" w:rsidR="00D26B26" w:rsidRPr="00074C2B" w:rsidRDefault="00A12FC8" w:rsidP="00A11DC8">
      <w:pPr>
        <w:rPr>
          <w:rFonts w:ascii="Tahoma" w:eastAsia="MS Mincho" w:hAnsi="Tahoma" w:cs="Tahoma"/>
          <w:szCs w:val="22"/>
        </w:rPr>
      </w:pPr>
      <w:r w:rsidRPr="00074C2B">
        <w:rPr>
          <w:rFonts w:ascii="Tahoma" w:eastAsia="MS Mincho" w:hAnsi="Tahoma" w:cs="Tahoma"/>
          <w:szCs w:val="22"/>
        </w:rPr>
        <w:br w:type="page"/>
      </w:r>
    </w:p>
    <w:p w14:paraId="0DF473B6" w14:textId="120FBA6B" w:rsidR="006670AA" w:rsidRPr="00074C2B" w:rsidRDefault="006670AA" w:rsidP="006670AA">
      <w:pPr>
        <w:rPr>
          <w:rFonts w:ascii="Tahoma" w:eastAsiaTheme="minorEastAsia" w:hAnsi="Tahoma" w:cs="Tahoma"/>
          <w:b/>
        </w:rPr>
      </w:pPr>
      <w:bookmarkStart w:id="4" w:name="_Toc38387233"/>
      <w:bookmarkStart w:id="5" w:name="_Toc52793614"/>
      <w:r w:rsidRPr="00074C2B">
        <w:rPr>
          <w:rFonts w:ascii="Tahoma" w:eastAsiaTheme="minorEastAsia" w:hAnsi="Tahoma" w:cs="Tahoma"/>
          <w:b/>
        </w:rPr>
        <w:lastRenderedPageBreak/>
        <w:t>ΓΕΝΙΚΕΣ ΠΛΗΡΟΦΟΡΙΕΣ</w:t>
      </w:r>
      <w:bookmarkEnd w:id="4"/>
      <w:bookmarkEnd w:id="5"/>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6316"/>
      </w:tblGrid>
      <w:tr w:rsidR="006670AA" w:rsidRPr="00074C2B" w14:paraId="25CCF25A" w14:textId="77777777" w:rsidTr="00674699">
        <w:trPr>
          <w:tblHeader/>
          <w:jc w:val="center"/>
        </w:trPr>
        <w:tc>
          <w:tcPr>
            <w:tcW w:w="9855" w:type="dxa"/>
            <w:gridSpan w:val="2"/>
            <w:shd w:val="clear" w:color="auto" w:fill="E0E0E0"/>
            <w:vAlign w:val="center"/>
          </w:tcPr>
          <w:p w14:paraId="7607D6EB" w14:textId="77777777" w:rsidR="006670AA" w:rsidRPr="00074C2B" w:rsidRDefault="006670AA" w:rsidP="009B09FE">
            <w:pPr>
              <w:rPr>
                <w:rFonts w:ascii="Tahoma" w:eastAsiaTheme="minorEastAsia" w:hAnsi="Tahoma" w:cs="Tahoma"/>
                <w:b/>
                <w:bCs/>
                <w:szCs w:val="22"/>
              </w:rPr>
            </w:pPr>
            <w:bookmarkStart w:id="6" w:name="_Toc38387234"/>
            <w:bookmarkStart w:id="7" w:name="_Toc52793615"/>
            <w:r w:rsidRPr="00074C2B">
              <w:rPr>
                <w:rFonts w:ascii="Tahoma" w:eastAsiaTheme="minorEastAsia" w:hAnsi="Tahoma" w:cs="Tahoma"/>
                <w:b/>
                <w:bCs/>
                <w:szCs w:val="22"/>
              </w:rPr>
              <w:t>Συνοπτικά στοιχεία Έργου</w:t>
            </w:r>
            <w:bookmarkEnd w:id="6"/>
            <w:bookmarkEnd w:id="7"/>
          </w:p>
        </w:tc>
      </w:tr>
      <w:tr w:rsidR="006670AA" w:rsidRPr="00074C2B" w14:paraId="716066C0" w14:textId="77777777" w:rsidTr="00674699">
        <w:trPr>
          <w:jc w:val="center"/>
        </w:trPr>
        <w:tc>
          <w:tcPr>
            <w:tcW w:w="3539" w:type="dxa"/>
            <w:vAlign w:val="center"/>
          </w:tcPr>
          <w:p w14:paraId="427A3FA3" w14:textId="77777777" w:rsidR="006670AA" w:rsidRPr="00074C2B" w:rsidRDefault="006670AA" w:rsidP="009B09FE">
            <w:pPr>
              <w:rPr>
                <w:rFonts w:ascii="Tahoma" w:eastAsiaTheme="minorEastAsia" w:hAnsi="Tahoma" w:cs="Tahoma"/>
                <w:b/>
                <w:szCs w:val="22"/>
                <w:lang w:val="en-GB"/>
              </w:rPr>
            </w:pPr>
            <w:r w:rsidRPr="00074C2B">
              <w:rPr>
                <w:rFonts w:ascii="Tahoma" w:eastAsiaTheme="minorEastAsia" w:hAnsi="Tahoma" w:cs="Tahoma"/>
                <w:b/>
                <w:szCs w:val="22"/>
                <w:lang w:val="en-GB"/>
              </w:rPr>
              <w:t>ΤΙΤΛΟΣ ΕΡΓΟΥ</w:t>
            </w:r>
          </w:p>
        </w:tc>
        <w:tc>
          <w:tcPr>
            <w:tcW w:w="6316" w:type="dxa"/>
            <w:vAlign w:val="center"/>
          </w:tcPr>
          <w:p w14:paraId="66E81AFE" w14:textId="0C8D20E6" w:rsidR="004E7942" w:rsidRPr="00E61B43" w:rsidRDefault="00995DE8" w:rsidP="00E61B43">
            <w:pPr>
              <w:rPr>
                <w:rFonts w:ascii="Tahoma" w:eastAsiaTheme="minorEastAsia" w:hAnsi="Tahoma" w:cs="Tahoma"/>
                <w:b/>
                <w:szCs w:val="22"/>
              </w:rPr>
            </w:pPr>
            <w:r w:rsidRPr="00074C2B">
              <w:rPr>
                <w:rFonts w:ascii="Tahoma" w:eastAsiaTheme="minorEastAsia" w:hAnsi="Tahoma" w:cs="Tahoma"/>
                <w:b/>
                <w:szCs w:val="22"/>
              </w:rPr>
              <w:t>Προμήθεια ηλεκτρονικού εξοπλισμού, περιφερειακών μονάδων και βοηθητικών συσκευών για τις ανάγκες του ιονίου Πανεπιστημίου</w:t>
            </w:r>
            <w:r w:rsidR="00E61B43">
              <w:rPr>
                <w:rFonts w:ascii="Tahoma" w:eastAsiaTheme="minorEastAsia" w:hAnsi="Tahoma" w:cs="Tahoma"/>
                <w:b/>
                <w:szCs w:val="22"/>
              </w:rPr>
              <w:t xml:space="preserve"> (Τμήμα Β)</w:t>
            </w:r>
          </w:p>
        </w:tc>
      </w:tr>
      <w:tr w:rsidR="006670AA" w:rsidRPr="00074C2B" w14:paraId="71412CF5" w14:textId="77777777" w:rsidTr="00674699">
        <w:trPr>
          <w:jc w:val="center"/>
        </w:trPr>
        <w:tc>
          <w:tcPr>
            <w:tcW w:w="3539" w:type="dxa"/>
            <w:vAlign w:val="center"/>
          </w:tcPr>
          <w:p w14:paraId="1A52C3D8" w14:textId="77777777" w:rsidR="006670AA" w:rsidRPr="00074C2B" w:rsidRDefault="006670AA" w:rsidP="009B09FE">
            <w:pPr>
              <w:rPr>
                <w:rFonts w:ascii="Tahoma" w:eastAsiaTheme="minorEastAsia" w:hAnsi="Tahoma" w:cs="Tahoma"/>
                <w:b/>
                <w:szCs w:val="22"/>
                <w:lang w:val="en-GB"/>
              </w:rPr>
            </w:pPr>
            <w:r w:rsidRPr="00074C2B">
              <w:rPr>
                <w:rFonts w:ascii="Tahoma" w:eastAsiaTheme="minorEastAsia" w:hAnsi="Tahoma" w:cs="Tahoma"/>
                <w:b/>
                <w:szCs w:val="22"/>
                <w:lang w:val="en-GB"/>
              </w:rPr>
              <w:t>ΑΝΑΘΕΤΟΥΣΑ ΑΡΧΗ</w:t>
            </w:r>
          </w:p>
        </w:tc>
        <w:tc>
          <w:tcPr>
            <w:tcW w:w="6316" w:type="dxa"/>
            <w:vAlign w:val="center"/>
          </w:tcPr>
          <w:p w14:paraId="7430051D" w14:textId="0002BF08" w:rsidR="006670AA" w:rsidRPr="00074C2B" w:rsidRDefault="006670AA" w:rsidP="009B09FE">
            <w:pPr>
              <w:rPr>
                <w:rFonts w:ascii="Tahoma" w:eastAsiaTheme="minorEastAsia" w:hAnsi="Tahoma" w:cs="Tahoma"/>
                <w:szCs w:val="22"/>
              </w:rPr>
            </w:pPr>
            <w:r w:rsidRPr="00074C2B">
              <w:rPr>
                <w:rFonts w:ascii="Tahoma" w:eastAsiaTheme="minorEastAsia" w:hAnsi="Tahoma" w:cs="Tahoma"/>
                <w:szCs w:val="22"/>
              </w:rPr>
              <w:t xml:space="preserve">Κοινωνία της Πληροφορίας </w:t>
            </w:r>
            <w:r w:rsidR="00200418" w:rsidRPr="00074C2B">
              <w:rPr>
                <w:rFonts w:ascii="Tahoma" w:eastAsiaTheme="minorEastAsia" w:hAnsi="Tahoma" w:cs="Tahoma"/>
                <w:szCs w:val="22"/>
              </w:rPr>
              <w:t>Μ.</w:t>
            </w:r>
            <w:r w:rsidRPr="00074C2B">
              <w:rPr>
                <w:rFonts w:ascii="Tahoma" w:eastAsiaTheme="minorEastAsia" w:hAnsi="Tahoma" w:cs="Tahoma"/>
                <w:szCs w:val="22"/>
              </w:rPr>
              <w:t xml:space="preserve">Α.Ε. (ΚτΠ </w:t>
            </w:r>
            <w:r w:rsidR="00200418" w:rsidRPr="00074C2B">
              <w:rPr>
                <w:rFonts w:ascii="Tahoma" w:eastAsiaTheme="minorEastAsia" w:hAnsi="Tahoma" w:cs="Tahoma"/>
                <w:szCs w:val="22"/>
              </w:rPr>
              <w:t>Μ.</w:t>
            </w:r>
            <w:r w:rsidRPr="00074C2B">
              <w:rPr>
                <w:rFonts w:ascii="Tahoma" w:eastAsiaTheme="minorEastAsia" w:hAnsi="Tahoma" w:cs="Tahoma"/>
                <w:szCs w:val="22"/>
              </w:rPr>
              <w:t>Α.Ε.)</w:t>
            </w:r>
          </w:p>
        </w:tc>
      </w:tr>
      <w:tr w:rsidR="006670AA" w:rsidRPr="00074C2B" w14:paraId="2236E0BD" w14:textId="77777777" w:rsidTr="00674699">
        <w:trPr>
          <w:jc w:val="center"/>
        </w:trPr>
        <w:tc>
          <w:tcPr>
            <w:tcW w:w="3539" w:type="dxa"/>
            <w:vAlign w:val="center"/>
          </w:tcPr>
          <w:p w14:paraId="6C66A3EB" w14:textId="77777777" w:rsidR="006670AA" w:rsidRPr="00074C2B" w:rsidRDefault="006670AA" w:rsidP="009B09FE">
            <w:pPr>
              <w:rPr>
                <w:rFonts w:ascii="Tahoma" w:eastAsiaTheme="minorEastAsia" w:hAnsi="Tahoma" w:cs="Tahoma"/>
                <w:bCs/>
                <w:szCs w:val="22"/>
              </w:rPr>
            </w:pPr>
            <w:r w:rsidRPr="00074C2B">
              <w:rPr>
                <w:rFonts w:ascii="Tahoma" w:eastAsiaTheme="minorEastAsia" w:hAnsi="Tahoma" w:cs="Tahoma"/>
                <w:b/>
                <w:szCs w:val="22"/>
                <w:lang w:val="en-GB"/>
              </w:rPr>
              <w:t>ΦΟΡΕΑΣ ΛΕΙΤΟΥΡΓΙΑΣ</w:t>
            </w:r>
          </w:p>
        </w:tc>
        <w:tc>
          <w:tcPr>
            <w:tcW w:w="6316" w:type="dxa"/>
            <w:vAlign w:val="center"/>
          </w:tcPr>
          <w:p w14:paraId="38AB6462" w14:textId="3078AC7D" w:rsidR="006670AA" w:rsidRPr="00074C2B" w:rsidRDefault="00F842FC" w:rsidP="00FA612C">
            <w:pPr>
              <w:rPr>
                <w:rFonts w:ascii="Tahoma" w:eastAsiaTheme="minorEastAsia" w:hAnsi="Tahoma" w:cs="Tahoma"/>
                <w:bCs/>
                <w:szCs w:val="22"/>
              </w:rPr>
            </w:pPr>
            <w:r w:rsidRPr="00074C2B">
              <w:rPr>
                <w:rFonts w:ascii="Tahoma" w:eastAsiaTheme="minorEastAsia" w:hAnsi="Tahoma" w:cs="Tahoma"/>
                <w:bCs/>
                <w:szCs w:val="22"/>
              </w:rPr>
              <w:t>ΙΟΝΙΟ ΠΑΝΕΠΙΣΤΗΜΙΟ</w:t>
            </w:r>
          </w:p>
        </w:tc>
      </w:tr>
      <w:tr w:rsidR="00F842FC" w:rsidRPr="00074C2B" w14:paraId="3F809FBB" w14:textId="77777777" w:rsidTr="00674699">
        <w:trPr>
          <w:jc w:val="center"/>
        </w:trPr>
        <w:tc>
          <w:tcPr>
            <w:tcW w:w="3539" w:type="dxa"/>
            <w:vAlign w:val="center"/>
          </w:tcPr>
          <w:p w14:paraId="2E588409" w14:textId="77777777" w:rsidR="00F842FC" w:rsidRPr="00074C2B" w:rsidRDefault="00F842FC" w:rsidP="00F842FC">
            <w:pPr>
              <w:rPr>
                <w:rFonts w:ascii="Tahoma" w:eastAsiaTheme="minorEastAsia" w:hAnsi="Tahoma" w:cs="Tahoma"/>
                <w:b/>
                <w:szCs w:val="22"/>
                <w:lang w:val="en-GB"/>
              </w:rPr>
            </w:pPr>
            <w:r w:rsidRPr="00074C2B">
              <w:rPr>
                <w:rFonts w:ascii="Tahoma" w:eastAsiaTheme="minorEastAsia" w:hAnsi="Tahoma" w:cs="Tahoma"/>
                <w:b/>
                <w:szCs w:val="22"/>
                <w:lang w:val="en-GB"/>
              </w:rPr>
              <w:t>ΚΥΡΙΟΣ ΤΟΥ ΕΡΓΟΥ</w:t>
            </w:r>
          </w:p>
        </w:tc>
        <w:tc>
          <w:tcPr>
            <w:tcW w:w="6316" w:type="dxa"/>
            <w:vAlign w:val="center"/>
          </w:tcPr>
          <w:p w14:paraId="14CE0ACA" w14:textId="56BDF26D" w:rsidR="00F842FC" w:rsidRPr="00074C2B" w:rsidRDefault="00F842FC" w:rsidP="00F842FC">
            <w:pPr>
              <w:rPr>
                <w:rFonts w:ascii="Tahoma" w:eastAsiaTheme="minorEastAsia" w:hAnsi="Tahoma" w:cs="Tahoma"/>
                <w:bCs/>
                <w:szCs w:val="22"/>
              </w:rPr>
            </w:pPr>
            <w:r w:rsidRPr="00074C2B">
              <w:rPr>
                <w:rFonts w:ascii="Tahoma" w:eastAsiaTheme="minorEastAsia" w:hAnsi="Tahoma" w:cs="Tahoma"/>
                <w:bCs/>
                <w:szCs w:val="22"/>
              </w:rPr>
              <w:t>ΙΟΝΙΟ ΠΑΝΕΠΙΣΤΗΜΙΟ</w:t>
            </w:r>
          </w:p>
        </w:tc>
      </w:tr>
      <w:tr w:rsidR="00FA612C" w:rsidRPr="00074C2B" w14:paraId="56607F13" w14:textId="77777777" w:rsidTr="00E85E7B">
        <w:trPr>
          <w:jc w:val="center"/>
        </w:trPr>
        <w:tc>
          <w:tcPr>
            <w:tcW w:w="3539" w:type="dxa"/>
            <w:vAlign w:val="center"/>
          </w:tcPr>
          <w:p w14:paraId="447C9330" w14:textId="77777777" w:rsidR="00FA612C" w:rsidRPr="00074C2B" w:rsidRDefault="00FA612C" w:rsidP="00FA612C">
            <w:pPr>
              <w:rPr>
                <w:rFonts w:ascii="Tahoma" w:eastAsiaTheme="minorEastAsia" w:hAnsi="Tahoma" w:cs="Tahoma"/>
                <w:b/>
                <w:szCs w:val="22"/>
                <w:lang w:val="en-GB"/>
              </w:rPr>
            </w:pPr>
            <w:r w:rsidRPr="00074C2B">
              <w:rPr>
                <w:rFonts w:ascii="Tahoma" w:eastAsiaTheme="minorEastAsia" w:hAnsi="Tahoma" w:cs="Tahoma"/>
                <w:b/>
                <w:szCs w:val="22"/>
                <w:lang w:val="en-GB"/>
              </w:rPr>
              <w:t>ΦΟΡΕΑΣ ΧΡΗΜΑΤΟΔΟΤΗΣΗΣ</w:t>
            </w:r>
          </w:p>
        </w:tc>
        <w:tc>
          <w:tcPr>
            <w:tcW w:w="6316" w:type="dxa"/>
            <w:tcBorders>
              <w:bottom w:val="single" w:sz="4" w:space="0" w:color="auto"/>
            </w:tcBorders>
            <w:vAlign w:val="center"/>
          </w:tcPr>
          <w:p w14:paraId="7A277280" w14:textId="690F15F2" w:rsidR="00FA612C" w:rsidRPr="00074C2B" w:rsidRDefault="00E04445" w:rsidP="00FA612C">
            <w:pPr>
              <w:rPr>
                <w:rFonts w:ascii="Tahoma" w:eastAsiaTheme="minorEastAsia" w:hAnsi="Tahoma" w:cs="Tahoma"/>
                <w:bCs/>
                <w:szCs w:val="22"/>
              </w:rPr>
            </w:pPr>
            <w:r w:rsidRPr="00074C2B">
              <w:rPr>
                <w:rFonts w:ascii="Tahoma" w:eastAsiaTheme="minorEastAsia" w:hAnsi="Tahoma" w:cs="Tahoma"/>
                <w:bCs/>
                <w:szCs w:val="22"/>
              </w:rPr>
              <w:t xml:space="preserve">Υπουργείο </w:t>
            </w:r>
            <w:r w:rsidR="008012AE" w:rsidRPr="00074C2B">
              <w:rPr>
                <w:rFonts w:ascii="Tahoma" w:eastAsiaTheme="minorEastAsia" w:hAnsi="Tahoma" w:cs="Tahoma"/>
                <w:bCs/>
                <w:szCs w:val="22"/>
              </w:rPr>
              <w:t>Παιδείας, Θρησκευμάτων και Αθλητισμού</w:t>
            </w:r>
          </w:p>
        </w:tc>
      </w:tr>
      <w:tr w:rsidR="006670AA" w:rsidRPr="00074C2B" w14:paraId="500C1BA9" w14:textId="77777777" w:rsidTr="00E85E7B">
        <w:trPr>
          <w:jc w:val="center"/>
        </w:trPr>
        <w:tc>
          <w:tcPr>
            <w:tcW w:w="3539" w:type="dxa"/>
            <w:vAlign w:val="center"/>
          </w:tcPr>
          <w:p w14:paraId="4EF7EF5E" w14:textId="77777777" w:rsidR="006670AA" w:rsidRPr="00074C2B" w:rsidRDefault="006670AA" w:rsidP="009B09FE">
            <w:pPr>
              <w:rPr>
                <w:rFonts w:ascii="Tahoma" w:eastAsiaTheme="minorEastAsia" w:hAnsi="Tahoma" w:cs="Tahoma"/>
                <w:b/>
                <w:szCs w:val="22"/>
              </w:rPr>
            </w:pPr>
            <w:r w:rsidRPr="00074C2B">
              <w:rPr>
                <w:rFonts w:ascii="Tahoma" w:eastAsiaTheme="minorEastAsia" w:hAnsi="Tahoma" w:cs="Tahoma"/>
                <w:b/>
                <w:szCs w:val="22"/>
              </w:rPr>
              <w:t>ΤΟΠΟΣ ΠΑΡΑΔΟΣΗΣ – ΤΟΠΟΣ ΠΑΡΟΧΗΣ ΥΠΗΡΕΣΙΩΝ</w:t>
            </w:r>
          </w:p>
        </w:tc>
        <w:tc>
          <w:tcPr>
            <w:tcW w:w="6316" w:type="dxa"/>
            <w:shd w:val="clear" w:color="auto" w:fill="auto"/>
            <w:vAlign w:val="center"/>
          </w:tcPr>
          <w:p w14:paraId="18A6BF78" w14:textId="5FC3C68D" w:rsidR="006670AA" w:rsidRPr="00074C2B" w:rsidRDefault="00185BAC" w:rsidP="009B09FE">
            <w:pPr>
              <w:rPr>
                <w:rFonts w:ascii="Tahoma" w:eastAsiaTheme="minorEastAsia" w:hAnsi="Tahoma" w:cs="Tahoma"/>
                <w:bCs/>
                <w:szCs w:val="22"/>
              </w:rPr>
            </w:pPr>
            <w:r>
              <w:rPr>
                <w:rFonts w:ascii="Tahoma" w:eastAsiaTheme="minorEastAsia" w:hAnsi="Tahoma" w:cs="Tahoma"/>
                <w:bCs/>
                <w:szCs w:val="22"/>
              </w:rPr>
              <w:t>Ένα από τ</w:t>
            </w:r>
            <w:r w:rsidR="002B6EDA" w:rsidRPr="00074C2B">
              <w:rPr>
                <w:rFonts w:ascii="Tahoma" w:eastAsiaTheme="minorEastAsia" w:hAnsi="Tahoma" w:cs="Tahoma"/>
                <w:bCs/>
                <w:szCs w:val="22"/>
              </w:rPr>
              <w:t>α 4 βασικά σημεία παρουσίας του Ιονίου Πανεπιστημίου (Κέρκυρα)</w:t>
            </w:r>
          </w:p>
        </w:tc>
      </w:tr>
      <w:tr w:rsidR="006670AA" w:rsidRPr="00074C2B" w14:paraId="2DFED479" w14:textId="77777777" w:rsidTr="00674699">
        <w:trPr>
          <w:jc w:val="center"/>
        </w:trPr>
        <w:tc>
          <w:tcPr>
            <w:tcW w:w="3539" w:type="dxa"/>
            <w:vAlign w:val="center"/>
          </w:tcPr>
          <w:p w14:paraId="7B8DFDA7" w14:textId="77777777" w:rsidR="006670AA" w:rsidRPr="00074C2B" w:rsidRDefault="006670AA" w:rsidP="009B09FE">
            <w:pPr>
              <w:rPr>
                <w:rFonts w:ascii="Tahoma" w:eastAsiaTheme="minorEastAsia" w:hAnsi="Tahoma" w:cs="Tahoma"/>
                <w:b/>
                <w:szCs w:val="22"/>
                <w:lang w:val="en-GB"/>
              </w:rPr>
            </w:pPr>
            <w:r w:rsidRPr="00074C2B">
              <w:rPr>
                <w:rFonts w:ascii="Tahoma" w:eastAsiaTheme="minorEastAsia" w:hAnsi="Tahoma" w:cs="Tahoma"/>
                <w:b/>
                <w:szCs w:val="22"/>
                <w:lang w:val="en-GB"/>
              </w:rPr>
              <w:t>ΕΙΔΟΣ ΣΥΜΒΑΣΗΣ</w:t>
            </w:r>
          </w:p>
        </w:tc>
        <w:tc>
          <w:tcPr>
            <w:tcW w:w="6316" w:type="dxa"/>
            <w:vAlign w:val="center"/>
          </w:tcPr>
          <w:p w14:paraId="1148F904" w14:textId="77777777" w:rsidR="006670AA" w:rsidRDefault="006670AA" w:rsidP="009B09FE">
            <w:pPr>
              <w:rPr>
                <w:rFonts w:ascii="Tahoma" w:eastAsiaTheme="minorEastAsia" w:hAnsi="Tahoma" w:cs="Tahoma"/>
                <w:szCs w:val="22"/>
                <w:lang w:val="en-US"/>
              </w:rPr>
            </w:pPr>
            <w:r w:rsidRPr="00074C2B">
              <w:rPr>
                <w:rFonts w:ascii="Tahoma" w:eastAsiaTheme="minorEastAsia" w:hAnsi="Tahoma" w:cs="Tahoma"/>
                <w:szCs w:val="22"/>
                <w:lang w:val="en-US"/>
              </w:rPr>
              <w:t xml:space="preserve">CPV: </w:t>
            </w:r>
          </w:p>
          <w:p w14:paraId="61FC7AC5" w14:textId="724C7CB3" w:rsidR="00A50083" w:rsidRPr="00074C2B" w:rsidRDefault="00995DE8" w:rsidP="002A4FBE">
            <w:pPr>
              <w:numPr>
                <w:ilvl w:val="0"/>
                <w:numId w:val="16"/>
              </w:numPr>
              <w:spacing w:before="0"/>
              <w:rPr>
                <w:rFonts w:ascii="Tahoma" w:hAnsi="Tahoma" w:cs="Tahoma"/>
                <w:szCs w:val="22"/>
              </w:rPr>
            </w:pPr>
            <w:bookmarkStart w:id="8" w:name="_Hlk137884740"/>
            <w:bookmarkStart w:id="9" w:name="_Hlk127864477"/>
            <w:r w:rsidRPr="00074C2B">
              <w:rPr>
                <w:rFonts w:ascii="Tahoma" w:hAnsi="Tahoma" w:cs="Tahoma"/>
                <w:szCs w:val="22"/>
              </w:rPr>
              <w:t>32321200-1</w:t>
            </w:r>
            <w:r w:rsidRPr="00074C2B">
              <w:rPr>
                <w:rFonts w:ascii="Tahoma" w:hAnsi="Tahoma" w:cs="Tahoma"/>
                <w:szCs w:val="22"/>
              </w:rPr>
              <w:tab/>
              <w:t>Οπτικοακουστικός εξοπλισμός</w:t>
            </w:r>
            <w:bookmarkEnd w:id="8"/>
            <w:bookmarkEnd w:id="9"/>
          </w:p>
        </w:tc>
      </w:tr>
      <w:tr w:rsidR="006670AA" w:rsidRPr="00074C2B" w14:paraId="56FA9186" w14:textId="77777777" w:rsidTr="00674699">
        <w:trPr>
          <w:jc w:val="center"/>
        </w:trPr>
        <w:tc>
          <w:tcPr>
            <w:tcW w:w="3539" w:type="dxa"/>
            <w:vAlign w:val="center"/>
          </w:tcPr>
          <w:p w14:paraId="2429F7EE" w14:textId="77777777" w:rsidR="006670AA" w:rsidRPr="00074C2B" w:rsidRDefault="006670AA" w:rsidP="009B09FE">
            <w:pPr>
              <w:rPr>
                <w:rFonts w:ascii="Tahoma" w:eastAsiaTheme="minorEastAsia" w:hAnsi="Tahoma" w:cs="Tahoma"/>
                <w:b/>
                <w:szCs w:val="22"/>
                <w:lang w:val="en-GB"/>
              </w:rPr>
            </w:pPr>
            <w:r w:rsidRPr="00074C2B">
              <w:rPr>
                <w:rFonts w:ascii="Tahoma" w:eastAsiaTheme="minorEastAsia" w:hAnsi="Tahoma" w:cs="Tahoma"/>
                <w:b/>
                <w:szCs w:val="22"/>
                <w:lang w:val="en-GB"/>
              </w:rPr>
              <w:t>ΕΙΔΟΣ ΔΙΑΔΙΚΑΣΙΑΣ</w:t>
            </w:r>
          </w:p>
        </w:tc>
        <w:tc>
          <w:tcPr>
            <w:tcW w:w="6316" w:type="dxa"/>
            <w:vAlign w:val="center"/>
          </w:tcPr>
          <w:p w14:paraId="7919345B" w14:textId="41616D32" w:rsidR="006670AA" w:rsidRPr="00074C2B" w:rsidRDefault="00F21DEB" w:rsidP="000D1309">
            <w:pPr>
              <w:rPr>
                <w:rFonts w:ascii="Tahoma" w:eastAsiaTheme="minorEastAsia" w:hAnsi="Tahoma" w:cs="Tahoma"/>
                <w:szCs w:val="22"/>
              </w:rPr>
            </w:pPr>
            <w:r w:rsidRPr="00074C2B">
              <w:rPr>
                <w:rFonts w:ascii="Tahoma" w:eastAsiaTheme="minorEastAsia" w:hAnsi="Tahoma" w:cs="Tahoma"/>
                <w:szCs w:val="22"/>
              </w:rPr>
              <w:t xml:space="preserve">Ηλεκτρονικός Ανοικτός </w:t>
            </w:r>
            <w:r w:rsidR="00012C99" w:rsidRPr="00074C2B">
              <w:rPr>
                <w:rFonts w:ascii="Tahoma" w:eastAsiaTheme="minorEastAsia" w:hAnsi="Tahoma" w:cs="Tahoma"/>
                <w:szCs w:val="22"/>
              </w:rPr>
              <w:t xml:space="preserve">κάτω </w:t>
            </w:r>
            <w:r w:rsidRPr="00074C2B">
              <w:rPr>
                <w:rFonts w:ascii="Tahoma" w:eastAsiaTheme="minorEastAsia" w:hAnsi="Tahoma" w:cs="Tahoma"/>
                <w:szCs w:val="22"/>
              </w:rPr>
              <w:t>των ορίων Διαγωνισμός με κριτήριο ανάθεσης την</w:t>
            </w:r>
            <w:r w:rsidRPr="00074C2B">
              <w:rPr>
                <w:rFonts w:ascii="Tahoma" w:hAnsi="Tahoma" w:cs="Tahoma"/>
                <w:b/>
                <w:color w:val="000000"/>
                <w:szCs w:val="22"/>
              </w:rPr>
              <w:t xml:space="preserve"> </w:t>
            </w:r>
            <w:bookmarkStart w:id="10" w:name="_Hlk148952324"/>
            <w:r w:rsidR="003A4D3B" w:rsidRPr="00074C2B">
              <w:rPr>
                <w:rFonts w:ascii="Tahoma" w:hAnsi="Tahoma" w:cs="Tahoma"/>
                <w:b/>
                <w:color w:val="000000"/>
                <w:szCs w:val="22"/>
              </w:rPr>
              <w:t>πλέον συμφέρουσα από οικονομική άποψη προσφορά βάσει αποκλειστικά τιμής</w:t>
            </w:r>
            <w:bookmarkEnd w:id="10"/>
          </w:p>
        </w:tc>
      </w:tr>
      <w:tr w:rsidR="006670AA" w:rsidRPr="00074C2B" w14:paraId="26CE23B1" w14:textId="77777777" w:rsidTr="00674699">
        <w:trPr>
          <w:jc w:val="center"/>
        </w:trPr>
        <w:tc>
          <w:tcPr>
            <w:tcW w:w="3539" w:type="dxa"/>
            <w:vAlign w:val="center"/>
          </w:tcPr>
          <w:p w14:paraId="65ADB54B" w14:textId="163C6383" w:rsidR="006670AA" w:rsidRPr="00074C2B" w:rsidRDefault="006670AA" w:rsidP="00E85E7B">
            <w:pPr>
              <w:jc w:val="left"/>
              <w:rPr>
                <w:rFonts w:ascii="Tahoma" w:hAnsi="Tahoma" w:cs="Tahoma"/>
                <w:szCs w:val="22"/>
              </w:rPr>
            </w:pPr>
            <w:r w:rsidRPr="00074C2B">
              <w:rPr>
                <w:rFonts w:ascii="Tahoma" w:eastAsiaTheme="minorEastAsia" w:hAnsi="Tahoma" w:cs="Tahoma"/>
                <w:b/>
                <w:szCs w:val="22"/>
                <w:lang w:val="en-GB"/>
              </w:rPr>
              <w:t>ΠΡΟΥΠΟΛΟΓΙΣΜΟΣ – ΕΚΤΙΜΩΜΕΝΗ ΑΞΙΑ ΣΥΜΒΑΣ</w:t>
            </w:r>
            <w:r w:rsidR="00C671B2" w:rsidRPr="00074C2B">
              <w:rPr>
                <w:rFonts w:ascii="Tahoma" w:eastAsiaTheme="minorEastAsia" w:hAnsi="Tahoma" w:cs="Tahoma"/>
                <w:b/>
                <w:szCs w:val="22"/>
              </w:rPr>
              <w:t>ΕΩΝ</w:t>
            </w:r>
          </w:p>
        </w:tc>
        <w:tc>
          <w:tcPr>
            <w:tcW w:w="6316" w:type="dxa"/>
            <w:vAlign w:val="center"/>
          </w:tcPr>
          <w:p w14:paraId="0A39F98A" w14:textId="451D47F4" w:rsidR="00FA612C" w:rsidRPr="00074C2B" w:rsidRDefault="00FA612C" w:rsidP="00FA612C">
            <w:pPr>
              <w:pStyle w:val="TabletextChar"/>
              <w:spacing w:before="20" w:after="20"/>
              <w:rPr>
                <w:rFonts w:cs="Tahoma"/>
                <w:sz w:val="22"/>
                <w:szCs w:val="22"/>
              </w:rPr>
            </w:pPr>
          </w:p>
          <w:p w14:paraId="792CD694" w14:textId="1D33D48C" w:rsidR="00647AE1" w:rsidRPr="00074C2B" w:rsidRDefault="00647AE1" w:rsidP="00647AE1">
            <w:pPr>
              <w:pStyle w:val="Tabletext"/>
              <w:numPr>
                <w:ilvl w:val="0"/>
                <w:numId w:val="29"/>
              </w:numPr>
              <w:spacing w:before="20" w:after="20"/>
              <w:ind w:left="242" w:hanging="242"/>
              <w:jc w:val="both"/>
              <w:rPr>
                <w:rFonts w:cs="Tahoma"/>
                <w:b/>
                <w:bCs/>
                <w:sz w:val="22"/>
                <w:szCs w:val="22"/>
              </w:rPr>
            </w:pPr>
            <w:r w:rsidRPr="00074C2B">
              <w:rPr>
                <w:rFonts w:cs="Tahoma"/>
                <w:sz w:val="22"/>
                <w:szCs w:val="22"/>
              </w:rPr>
              <w:t>26.560,09€ μη περιλαμβανομένου ΦΠΑ, εκτιμώμενη αξία με ΦΠΑ: 32.934,51€, ΦΠΑ 24% 6.374,42€</w:t>
            </w:r>
          </w:p>
          <w:p w14:paraId="5410E280" w14:textId="43184C31" w:rsidR="007A4F57" w:rsidRPr="00074C2B" w:rsidRDefault="007A4F57" w:rsidP="00E85E7B">
            <w:pPr>
              <w:pStyle w:val="Tabletext"/>
              <w:spacing w:before="20" w:after="20"/>
              <w:ind w:left="0"/>
              <w:jc w:val="both"/>
              <w:rPr>
                <w:rFonts w:cs="Tahoma"/>
                <w:sz w:val="22"/>
                <w:szCs w:val="22"/>
              </w:rPr>
            </w:pPr>
          </w:p>
        </w:tc>
      </w:tr>
      <w:tr w:rsidR="00D61477" w:rsidRPr="00074C2B" w14:paraId="401A82F3" w14:textId="77777777" w:rsidTr="00674699">
        <w:trPr>
          <w:jc w:val="center"/>
        </w:trPr>
        <w:tc>
          <w:tcPr>
            <w:tcW w:w="3539" w:type="dxa"/>
            <w:vAlign w:val="center"/>
          </w:tcPr>
          <w:p w14:paraId="4D3BF2F3" w14:textId="717FC0AE" w:rsidR="00D61477" w:rsidRPr="00074C2B" w:rsidRDefault="00D61477" w:rsidP="00D61477">
            <w:pPr>
              <w:rPr>
                <w:rFonts w:ascii="Tahoma" w:eastAsiaTheme="minorEastAsia" w:hAnsi="Tahoma" w:cs="Tahoma"/>
                <w:b/>
                <w:szCs w:val="22"/>
              </w:rPr>
            </w:pPr>
            <w:bookmarkStart w:id="11" w:name="_Hlk127869996"/>
            <w:r w:rsidRPr="00074C2B">
              <w:rPr>
                <w:rFonts w:ascii="Tahoma" w:eastAsiaTheme="minorEastAsia" w:hAnsi="Tahoma" w:cs="Tahoma"/>
                <w:b/>
                <w:szCs w:val="22"/>
              </w:rPr>
              <w:t>ΧΡΗΜΑΤΟΔΟΤΗΣΗ ΕΡΓΟΥ</w:t>
            </w:r>
          </w:p>
        </w:tc>
        <w:tc>
          <w:tcPr>
            <w:tcW w:w="6316" w:type="dxa"/>
            <w:vAlign w:val="center"/>
          </w:tcPr>
          <w:p w14:paraId="0FE43038" w14:textId="730F0C2B" w:rsidR="00D61477" w:rsidRPr="00074C2B" w:rsidRDefault="00D61477" w:rsidP="00D61477">
            <w:pPr>
              <w:rPr>
                <w:rFonts w:ascii="Tahoma" w:eastAsiaTheme="minorEastAsia" w:hAnsi="Tahoma" w:cs="Tahoma"/>
                <w:szCs w:val="22"/>
              </w:rPr>
            </w:pPr>
            <w:r w:rsidRPr="00074C2B">
              <w:rPr>
                <w:rFonts w:ascii="Tahoma" w:eastAsiaTheme="minorEastAsia" w:hAnsi="Tahoma" w:cs="Tahoma"/>
                <w:szCs w:val="22"/>
              </w:rPr>
              <w:t xml:space="preserve">Το Έργο θα χρηματοδοτηθεί από το Τομεακό Πρόγραμμα Ανάπτυξης 2021-2025 του Υπουργείου </w:t>
            </w:r>
            <w:r w:rsidR="008012AE" w:rsidRPr="00074C2B">
              <w:rPr>
                <w:rFonts w:ascii="Tahoma" w:eastAsiaTheme="minorEastAsia" w:hAnsi="Tahoma" w:cs="Tahoma"/>
                <w:szCs w:val="22"/>
              </w:rPr>
              <w:t>Παιδείας, Θρησκευμάτων και Αθλητισμού</w:t>
            </w:r>
            <w:r w:rsidRPr="00074C2B">
              <w:rPr>
                <w:rFonts w:ascii="Tahoma" w:eastAsiaTheme="minorEastAsia" w:hAnsi="Tahoma" w:cs="Tahoma"/>
                <w:szCs w:val="22"/>
              </w:rPr>
              <w:t xml:space="preserve"> μέσω του εθνικού σκέλους του Προγράμματος Δημοσίων Επενδύσεων (Π.Δ.Ε.) και συγκεκριμένα την ΣΑ</w:t>
            </w:r>
            <w:r w:rsidR="00E62A23">
              <w:rPr>
                <w:rFonts w:ascii="Tahoma" w:eastAsiaTheme="minorEastAsia" w:hAnsi="Tahoma" w:cs="Tahoma"/>
                <w:szCs w:val="22"/>
              </w:rPr>
              <w:t xml:space="preserve"> </w:t>
            </w:r>
            <w:r w:rsidRPr="00074C2B">
              <w:rPr>
                <w:rFonts w:ascii="Tahoma" w:eastAsiaTheme="minorEastAsia" w:hAnsi="Tahoma" w:cs="Tahoma"/>
                <w:szCs w:val="22"/>
              </w:rPr>
              <w:t>Ν</w:t>
            </w:r>
            <w:r w:rsidR="00E62A23">
              <w:rPr>
                <w:rFonts w:ascii="Tahoma" w:eastAsiaTheme="minorEastAsia" w:hAnsi="Tahoma" w:cs="Tahoma"/>
                <w:szCs w:val="22"/>
              </w:rPr>
              <w:t>Α</w:t>
            </w:r>
            <w:r w:rsidRPr="00074C2B">
              <w:rPr>
                <w:rFonts w:ascii="Tahoma" w:eastAsiaTheme="minorEastAsia" w:hAnsi="Tahoma" w:cs="Tahoma"/>
                <w:szCs w:val="22"/>
              </w:rPr>
              <w:t xml:space="preserve">346 με κωδικό έργου: </w:t>
            </w:r>
            <w:r w:rsidR="00D146EF" w:rsidRPr="00074C2B">
              <w:rPr>
                <w:rFonts w:ascii="Tahoma" w:eastAsiaTheme="minorEastAsia" w:hAnsi="Tahoma" w:cs="Tahoma"/>
              </w:rPr>
              <w:t>2023ΝΑ34600100</w:t>
            </w:r>
            <w:r w:rsidRPr="00074C2B">
              <w:rPr>
                <w:rFonts w:ascii="Tahoma" w:eastAsiaTheme="minorEastAsia" w:hAnsi="Tahoma" w:cs="Tahoma"/>
                <w:szCs w:val="22"/>
              </w:rPr>
              <w:t xml:space="preserve">, Υποέργο </w:t>
            </w:r>
            <w:r w:rsidR="00807501">
              <w:rPr>
                <w:rFonts w:ascii="Tahoma" w:eastAsiaTheme="minorEastAsia" w:hAnsi="Tahoma" w:cs="Tahoma"/>
                <w:szCs w:val="22"/>
              </w:rPr>
              <w:t xml:space="preserve">Νο 3 </w:t>
            </w:r>
            <w:r w:rsidRPr="00074C2B">
              <w:rPr>
                <w:rFonts w:ascii="Tahoma" w:eastAsiaTheme="minorEastAsia" w:hAnsi="Tahoma" w:cs="Tahoma"/>
                <w:szCs w:val="22"/>
              </w:rPr>
              <w:t>της Πράξης με MIS (ΟΠΣ): 5203255 και τίτλο «ΕΞΟΠΛΙΣΜΟΣ ΙΟΝΙΟΥ ΠΑΝΕΠΙΣΤΗΜΙΟΥ».</w:t>
            </w:r>
          </w:p>
        </w:tc>
      </w:tr>
      <w:bookmarkEnd w:id="11"/>
      <w:tr w:rsidR="006670AA" w:rsidRPr="00074C2B" w14:paraId="249A21B7" w14:textId="77777777" w:rsidTr="00674699">
        <w:trPr>
          <w:jc w:val="center"/>
        </w:trPr>
        <w:tc>
          <w:tcPr>
            <w:tcW w:w="3539" w:type="dxa"/>
            <w:vAlign w:val="center"/>
          </w:tcPr>
          <w:p w14:paraId="070C002A" w14:textId="77777777" w:rsidR="006670AA" w:rsidRPr="00074C2B" w:rsidDel="00CD2F0B" w:rsidRDefault="006670AA" w:rsidP="009B09FE">
            <w:pPr>
              <w:rPr>
                <w:rFonts w:ascii="Tahoma" w:eastAsiaTheme="minorEastAsia" w:hAnsi="Tahoma" w:cs="Tahoma"/>
                <w:b/>
                <w:szCs w:val="22"/>
                <w:lang w:val="en-GB"/>
              </w:rPr>
            </w:pPr>
            <w:r w:rsidRPr="00074C2B">
              <w:rPr>
                <w:rFonts w:ascii="Tahoma" w:eastAsiaTheme="minorEastAsia" w:hAnsi="Tahoma" w:cs="Tahoma"/>
                <w:b/>
                <w:szCs w:val="22"/>
                <w:lang w:val="en-GB"/>
              </w:rPr>
              <w:t xml:space="preserve">ΔΙΑΡΚΕΙΑ ΣΥΜΒΑΣΗΣ </w:t>
            </w:r>
          </w:p>
        </w:tc>
        <w:tc>
          <w:tcPr>
            <w:tcW w:w="6316" w:type="dxa"/>
            <w:vAlign w:val="center"/>
          </w:tcPr>
          <w:p w14:paraId="726EED7F" w14:textId="33267709" w:rsidR="006670AA" w:rsidRPr="00074C2B" w:rsidRDefault="00D61477" w:rsidP="00FA612C">
            <w:pPr>
              <w:rPr>
                <w:rFonts w:ascii="Tahoma" w:eastAsiaTheme="minorEastAsia" w:hAnsi="Tahoma" w:cs="Tahoma"/>
                <w:b/>
                <w:szCs w:val="22"/>
              </w:rPr>
            </w:pPr>
            <w:r w:rsidRPr="00074C2B">
              <w:rPr>
                <w:rFonts w:ascii="Tahoma" w:eastAsiaTheme="minorEastAsia" w:hAnsi="Tahoma" w:cs="Tahoma"/>
                <w:b/>
                <w:szCs w:val="22"/>
              </w:rPr>
              <w:t>οκτώ</w:t>
            </w:r>
            <w:r w:rsidR="00995DE8" w:rsidRPr="00074C2B">
              <w:rPr>
                <w:rFonts w:ascii="Tahoma" w:eastAsiaTheme="minorEastAsia" w:hAnsi="Tahoma" w:cs="Tahoma"/>
                <w:b/>
                <w:szCs w:val="22"/>
              </w:rPr>
              <w:t xml:space="preserve"> </w:t>
            </w:r>
            <w:r w:rsidR="00C65263" w:rsidRPr="00074C2B">
              <w:rPr>
                <w:rFonts w:ascii="Tahoma" w:eastAsiaTheme="minorEastAsia" w:hAnsi="Tahoma" w:cs="Tahoma"/>
                <w:b/>
                <w:szCs w:val="22"/>
              </w:rPr>
              <w:t>(</w:t>
            </w:r>
            <w:r w:rsidRPr="00074C2B">
              <w:rPr>
                <w:rFonts w:ascii="Tahoma" w:eastAsiaTheme="minorEastAsia" w:hAnsi="Tahoma" w:cs="Tahoma"/>
                <w:b/>
                <w:szCs w:val="22"/>
              </w:rPr>
              <w:t>8</w:t>
            </w:r>
            <w:r w:rsidR="00C65263" w:rsidRPr="00074C2B">
              <w:rPr>
                <w:rFonts w:ascii="Tahoma" w:eastAsiaTheme="minorEastAsia" w:hAnsi="Tahoma" w:cs="Tahoma"/>
                <w:b/>
                <w:szCs w:val="22"/>
              </w:rPr>
              <w:t>) μήνες</w:t>
            </w:r>
          </w:p>
        </w:tc>
      </w:tr>
      <w:tr w:rsidR="006670AA" w:rsidRPr="00074C2B" w14:paraId="166E6B51" w14:textId="77777777" w:rsidTr="006164D4">
        <w:trPr>
          <w:jc w:val="center"/>
        </w:trPr>
        <w:tc>
          <w:tcPr>
            <w:tcW w:w="3539" w:type="dxa"/>
            <w:vAlign w:val="center"/>
          </w:tcPr>
          <w:p w14:paraId="480C37A1" w14:textId="77777777" w:rsidR="006670AA" w:rsidRPr="00074C2B" w:rsidRDefault="006670AA" w:rsidP="009B09FE">
            <w:pPr>
              <w:rPr>
                <w:rFonts w:ascii="Tahoma" w:eastAsiaTheme="minorEastAsia" w:hAnsi="Tahoma" w:cs="Tahoma"/>
                <w:b/>
                <w:szCs w:val="22"/>
                <w:lang w:val="en-GB"/>
              </w:rPr>
            </w:pPr>
            <w:r w:rsidRPr="00074C2B">
              <w:rPr>
                <w:rFonts w:ascii="Tahoma" w:eastAsiaTheme="minorEastAsia" w:hAnsi="Tahoma" w:cs="Tahoma"/>
                <w:b/>
                <w:szCs w:val="22"/>
                <w:lang w:val="en-GB"/>
              </w:rPr>
              <w:t>ΗΜΕΡΟΜΗΝΙΑ ΔΙΑΚΗΡΥΞΗΣ</w:t>
            </w:r>
          </w:p>
        </w:tc>
        <w:tc>
          <w:tcPr>
            <w:tcW w:w="6316" w:type="dxa"/>
            <w:shd w:val="clear" w:color="auto" w:fill="auto"/>
            <w:vAlign w:val="center"/>
          </w:tcPr>
          <w:p w14:paraId="17BF06A3" w14:textId="3E7BF19C" w:rsidR="006670AA" w:rsidRPr="00987246" w:rsidRDefault="003C1A51" w:rsidP="00FA612C">
            <w:pPr>
              <w:rPr>
                <w:rFonts w:ascii="Tahoma" w:eastAsiaTheme="minorEastAsia" w:hAnsi="Tahoma" w:cs="Tahoma"/>
                <w:b/>
                <w:szCs w:val="22"/>
                <w:highlight w:val="yellow"/>
                <w:lang w:val="en-GB"/>
              </w:rPr>
            </w:pPr>
            <w:r w:rsidRPr="003A1383">
              <w:rPr>
                <w:rFonts w:ascii="Tahoma" w:eastAsiaTheme="minorEastAsia" w:hAnsi="Tahoma" w:cs="Tahoma"/>
                <w:b/>
                <w:szCs w:val="22"/>
                <w:lang w:val="en-US"/>
              </w:rPr>
              <w:t>26</w:t>
            </w:r>
            <w:r w:rsidR="00013621" w:rsidRPr="003A1383">
              <w:rPr>
                <w:rFonts w:ascii="Tahoma" w:eastAsiaTheme="minorEastAsia" w:hAnsi="Tahoma" w:cs="Tahoma"/>
                <w:b/>
                <w:szCs w:val="22"/>
              </w:rPr>
              <w:t>/</w:t>
            </w:r>
            <w:r w:rsidRPr="003A1383">
              <w:rPr>
                <w:rFonts w:ascii="Tahoma" w:eastAsiaTheme="minorEastAsia" w:hAnsi="Tahoma" w:cs="Tahoma"/>
                <w:b/>
                <w:szCs w:val="22"/>
                <w:lang w:val="en-US"/>
              </w:rPr>
              <w:t>08</w:t>
            </w:r>
            <w:r w:rsidR="00FA612C" w:rsidRPr="003A1383">
              <w:rPr>
                <w:rFonts w:ascii="Tahoma" w:eastAsiaTheme="minorEastAsia" w:hAnsi="Tahoma" w:cs="Tahoma"/>
                <w:b/>
                <w:szCs w:val="22"/>
              </w:rPr>
              <w:t>/</w:t>
            </w:r>
            <w:r w:rsidR="00092205" w:rsidRPr="003A1383">
              <w:rPr>
                <w:rFonts w:ascii="Tahoma" w:eastAsiaTheme="minorEastAsia" w:hAnsi="Tahoma" w:cs="Tahoma"/>
                <w:b/>
                <w:szCs w:val="22"/>
              </w:rPr>
              <w:t>2024</w:t>
            </w:r>
          </w:p>
        </w:tc>
      </w:tr>
      <w:tr w:rsidR="00092205" w:rsidRPr="00074C2B" w14:paraId="0791BA85" w14:textId="77777777" w:rsidTr="006164D4">
        <w:trPr>
          <w:jc w:val="center"/>
        </w:trPr>
        <w:tc>
          <w:tcPr>
            <w:tcW w:w="3539" w:type="dxa"/>
            <w:vAlign w:val="center"/>
          </w:tcPr>
          <w:p w14:paraId="2517BC92" w14:textId="77777777" w:rsidR="00092205" w:rsidRPr="00074C2B" w:rsidRDefault="00092205" w:rsidP="00092205">
            <w:pPr>
              <w:rPr>
                <w:rFonts w:ascii="Tahoma" w:eastAsiaTheme="minorEastAsia" w:hAnsi="Tahoma" w:cs="Tahoma"/>
                <w:b/>
                <w:szCs w:val="22"/>
              </w:rPr>
            </w:pPr>
            <w:r w:rsidRPr="00074C2B">
              <w:rPr>
                <w:rFonts w:ascii="Tahoma" w:eastAsiaTheme="minorEastAsia" w:hAnsi="Tahoma" w:cs="Tahoma"/>
                <w:b/>
                <w:szCs w:val="22"/>
              </w:rPr>
              <w:t>ΠΡΟΘΕΣΜΙΑ ΓΙΑ ΥΠΟΒΟΛΗ ΔΙΕΥΚΡΙΝΙΣΕΩΝ ΕΠΙ ΤΩΝ ΟΡΩΝ ΤΗΣ ΔΙΑΚΗΡΥΞΗΣ</w:t>
            </w:r>
          </w:p>
        </w:tc>
        <w:tc>
          <w:tcPr>
            <w:tcW w:w="6316" w:type="dxa"/>
            <w:shd w:val="clear" w:color="auto" w:fill="auto"/>
            <w:vAlign w:val="center"/>
          </w:tcPr>
          <w:p w14:paraId="1AAA0515" w14:textId="6DECE5F7" w:rsidR="00092205" w:rsidRPr="00987246" w:rsidRDefault="003C1A51" w:rsidP="00092205">
            <w:pPr>
              <w:rPr>
                <w:rFonts w:ascii="Tahoma" w:eastAsiaTheme="minorEastAsia" w:hAnsi="Tahoma" w:cs="Tahoma"/>
                <w:b/>
                <w:szCs w:val="22"/>
                <w:highlight w:val="yellow"/>
                <w:lang w:val="en-GB"/>
              </w:rPr>
            </w:pPr>
            <w:r w:rsidRPr="003A1383">
              <w:rPr>
                <w:rFonts w:ascii="Tahoma" w:eastAsiaTheme="minorEastAsia" w:hAnsi="Tahoma" w:cs="Tahoma"/>
                <w:b/>
                <w:szCs w:val="22"/>
                <w:lang w:val="en-US"/>
              </w:rPr>
              <w:t>04</w:t>
            </w:r>
            <w:r w:rsidR="00092205" w:rsidRPr="003A1383">
              <w:rPr>
                <w:rFonts w:ascii="Tahoma" w:eastAsiaTheme="minorEastAsia" w:hAnsi="Tahoma" w:cs="Tahoma"/>
                <w:b/>
                <w:szCs w:val="22"/>
              </w:rPr>
              <w:t>/</w:t>
            </w:r>
            <w:r w:rsidRPr="003A1383">
              <w:rPr>
                <w:rFonts w:ascii="Tahoma" w:eastAsiaTheme="minorEastAsia" w:hAnsi="Tahoma" w:cs="Tahoma"/>
                <w:b/>
                <w:szCs w:val="22"/>
                <w:lang w:val="en-US"/>
              </w:rPr>
              <w:t>09</w:t>
            </w:r>
            <w:r w:rsidR="00092205" w:rsidRPr="003A1383">
              <w:rPr>
                <w:rFonts w:ascii="Tahoma" w:eastAsiaTheme="minorEastAsia" w:hAnsi="Tahoma" w:cs="Tahoma"/>
                <w:b/>
                <w:szCs w:val="22"/>
              </w:rPr>
              <w:t>/2024</w:t>
            </w:r>
          </w:p>
        </w:tc>
      </w:tr>
      <w:tr w:rsidR="00092205" w:rsidRPr="00074C2B" w14:paraId="13744289" w14:textId="77777777" w:rsidTr="00EF31B3">
        <w:trPr>
          <w:jc w:val="center"/>
        </w:trPr>
        <w:tc>
          <w:tcPr>
            <w:tcW w:w="3539" w:type="dxa"/>
            <w:vAlign w:val="center"/>
          </w:tcPr>
          <w:p w14:paraId="7CAD2328" w14:textId="77777777" w:rsidR="00092205" w:rsidRPr="00074C2B" w:rsidRDefault="00092205" w:rsidP="00092205">
            <w:pPr>
              <w:rPr>
                <w:rFonts w:ascii="Tahoma" w:eastAsiaTheme="minorEastAsia" w:hAnsi="Tahoma" w:cs="Tahoma"/>
                <w:b/>
                <w:szCs w:val="22"/>
              </w:rPr>
            </w:pPr>
            <w:r w:rsidRPr="00074C2B">
              <w:rPr>
                <w:rFonts w:ascii="Tahoma" w:eastAsiaTheme="minorEastAsia" w:hAnsi="Tahoma" w:cs="Tahoma"/>
                <w:b/>
                <w:szCs w:val="22"/>
              </w:rPr>
              <w:t>ΗΜΕΡΟΜΗΝΙΑ ΕΝΑΡΞΗΣ ΗΛΕΚΤΡΟΝΙΚΗΣ ΥΠΟΒΟΛΗΣ ΠΡΟΣΦΟΡΩΝ</w:t>
            </w:r>
          </w:p>
        </w:tc>
        <w:tc>
          <w:tcPr>
            <w:tcW w:w="6316" w:type="dxa"/>
            <w:shd w:val="clear" w:color="auto" w:fill="auto"/>
            <w:vAlign w:val="center"/>
          </w:tcPr>
          <w:p w14:paraId="192AA122" w14:textId="01B14C49" w:rsidR="00092205" w:rsidRPr="00987246" w:rsidRDefault="003C1A51" w:rsidP="00092205">
            <w:pPr>
              <w:rPr>
                <w:rFonts w:ascii="Tahoma" w:eastAsiaTheme="minorEastAsia" w:hAnsi="Tahoma" w:cs="Tahoma"/>
                <w:b/>
                <w:szCs w:val="22"/>
                <w:highlight w:val="yellow"/>
                <w:lang w:val="en-US"/>
              </w:rPr>
            </w:pPr>
            <w:r w:rsidRPr="003A1383">
              <w:rPr>
                <w:rFonts w:ascii="Tahoma" w:eastAsiaTheme="minorEastAsia" w:hAnsi="Tahoma" w:cs="Tahoma"/>
                <w:b/>
                <w:szCs w:val="22"/>
                <w:lang w:val="en-US"/>
              </w:rPr>
              <w:t>27</w:t>
            </w:r>
            <w:r w:rsidR="00092205" w:rsidRPr="003A1383">
              <w:rPr>
                <w:rFonts w:ascii="Tahoma" w:eastAsiaTheme="minorEastAsia" w:hAnsi="Tahoma" w:cs="Tahoma"/>
                <w:b/>
                <w:szCs w:val="22"/>
              </w:rPr>
              <w:t>/</w:t>
            </w:r>
            <w:r w:rsidRPr="003A1383">
              <w:rPr>
                <w:rFonts w:ascii="Tahoma" w:eastAsiaTheme="minorEastAsia" w:hAnsi="Tahoma" w:cs="Tahoma"/>
                <w:b/>
                <w:szCs w:val="22"/>
                <w:lang w:val="en-US"/>
              </w:rPr>
              <w:t>08</w:t>
            </w:r>
            <w:r w:rsidR="00092205" w:rsidRPr="003A1383">
              <w:rPr>
                <w:rFonts w:ascii="Tahoma" w:eastAsiaTheme="minorEastAsia" w:hAnsi="Tahoma" w:cs="Tahoma"/>
                <w:b/>
                <w:szCs w:val="22"/>
              </w:rPr>
              <w:t>/2024</w:t>
            </w:r>
          </w:p>
        </w:tc>
      </w:tr>
      <w:tr w:rsidR="006670AA" w:rsidRPr="00074C2B" w14:paraId="7209F6C8" w14:textId="77777777" w:rsidTr="00EF31B3">
        <w:trPr>
          <w:jc w:val="center"/>
        </w:trPr>
        <w:tc>
          <w:tcPr>
            <w:tcW w:w="3539" w:type="dxa"/>
            <w:vAlign w:val="center"/>
          </w:tcPr>
          <w:p w14:paraId="6E29498C" w14:textId="77777777" w:rsidR="006670AA" w:rsidRPr="00074C2B" w:rsidRDefault="006670AA" w:rsidP="009B09FE">
            <w:pPr>
              <w:rPr>
                <w:rFonts w:ascii="Tahoma" w:eastAsiaTheme="minorEastAsia" w:hAnsi="Tahoma" w:cs="Tahoma"/>
                <w:b/>
                <w:szCs w:val="22"/>
              </w:rPr>
            </w:pPr>
            <w:r w:rsidRPr="00074C2B">
              <w:rPr>
                <w:rFonts w:ascii="Tahoma" w:eastAsiaTheme="minorEastAsia" w:hAnsi="Tahoma" w:cs="Tahoma"/>
                <w:b/>
                <w:szCs w:val="22"/>
              </w:rPr>
              <w:lastRenderedPageBreak/>
              <w:t>ΚΑΤΑΛΗΚΤΙΚΗ ΗΜΕΡΟΜΗΝΙΑ ΚΑΙ ΩΡΑ ΥΠΟΒΟΛΗΣ ΠΡΟΣΦΟΡΩΝ</w:t>
            </w:r>
          </w:p>
        </w:tc>
        <w:tc>
          <w:tcPr>
            <w:tcW w:w="6316" w:type="dxa"/>
            <w:shd w:val="clear" w:color="auto" w:fill="auto"/>
            <w:vAlign w:val="center"/>
          </w:tcPr>
          <w:p w14:paraId="40F78083" w14:textId="25608DA4" w:rsidR="006670AA" w:rsidRPr="00987246" w:rsidRDefault="003C1A51" w:rsidP="009B09FE">
            <w:pPr>
              <w:rPr>
                <w:rFonts w:ascii="Tahoma" w:eastAsiaTheme="minorEastAsia" w:hAnsi="Tahoma" w:cs="Tahoma"/>
                <w:szCs w:val="22"/>
                <w:highlight w:val="yellow"/>
              </w:rPr>
            </w:pPr>
            <w:r w:rsidRPr="003A1383">
              <w:rPr>
                <w:rFonts w:ascii="Tahoma" w:eastAsiaTheme="minorEastAsia" w:hAnsi="Tahoma" w:cs="Tahoma"/>
                <w:b/>
                <w:szCs w:val="22"/>
                <w:lang w:val="en-US"/>
              </w:rPr>
              <w:t>16</w:t>
            </w:r>
            <w:r w:rsidR="00092205" w:rsidRPr="003A1383">
              <w:rPr>
                <w:rFonts w:ascii="Tahoma" w:eastAsiaTheme="minorEastAsia" w:hAnsi="Tahoma" w:cs="Tahoma"/>
                <w:b/>
                <w:szCs w:val="22"/>
              </w:rPr>
              <w:t>/</w:t>
            </w:r>
            <w:r w:rsidRPr="003A1383">
              <w:rPr>
                <w:rFonts w:ascii="Tahoma" w:eastAsiaTheme="minorEastAsia" w:hAnsi="Tahoma" w:cs="Tahoma"/>
                <w:b/>
                <w:szCs w:val="22"/>
                <w:lang w:val="en-US"/>
              </w:rPr>
              <w:t>09</w:t>
            </w:r>
            <w:r w:rsidR="00092205" w:rsidRPr="003A1383">
              <w:rPr>
                <w:rFonts w:ascii="Tahoma" w:eastAsiaTheme="minorEastAsia" w:hAnsi="Tahoma" w:cs="Tahoma"/>
                <w:b/>
                <w:szCs w:val="22"/>
              </w:rPr>
              <w:t>/2024</w:t>
            </w:r>
            <w:r w:rsidR="00DE0D6A" w:rsidRPr="003A1383">
              <w:rPr>
                <w:rFonts w:ascii="Tahoma" w:eastAsiaTheme="minorEastAsia" w:hAnsi="Tahoma" w:cs="Tahoma"/>
                <w:b/>
                <w:szCs w:val="22"/>
              </w:rPr>
              <w:t xml:space="preserve">, ημέρα </w:t>
            </w:r>
            <w:r w:rsidRPr="003A1383">
              <w:rPr>
                <w:rFonts w:ascii="Tahoma" w:eastAsiaTheme="minorEastAsia" w:hAnsi="Tahoma" w:cs="Tahoma"/>
                <w:b/>
                <w:szCs w:val="22"/>
              </w:rPr>
              <w:t>Δευτέρα</w:t>
            </w:r>
            <w:r w:rsidR="00092205" w:rsidRPr="003A1383">
              <w:rPr>
                <w:rFonts w:ascii="Tahoma" w:hAnsi="Tahoma" w:cs="Tahoma"/>
                <w:b/>
                <w:szCs w:val="22"/>
              </w:rPr>
              <w:t xml:space="preserve"> </w:t>
            </w:r>
            <w:r w:rsidR="00013621" w:rsidRPr="003A1383">
              <w:rPr>
                <w:rFonts w:ascii="Tahoma" w:hAnsi="Tahoma" w:cs="Tahoma"/>
                <w:b/>
                <w:szCs w:val="22"/>
              </w:rPr>
              <w:t xml:space="preserve">και </w:t>
            </w:r>
            <w:r w:rsidR="00013621" w:rsidRPr="003A1383">
              <w:rPr>
                <w:rFonts w:ascii="Tahoma" w:hAnsi="Tahoma" w:cs="Tahoma"/>
                <w:b/>
                <w:bCs/>
                <w:color w:val="000000"/>
                <w:szCs w:val="22"/>
              </w:rPr>
              <w:t xml:space="preserve">ώρα </w:t>
            </w:r>
            <w:r w:rsidR="00013621" w:rsidRPr="003A1383">
              <w:rPr>
                <w:rFonts w:ascii="Tahoma" w:hAnsi="Tahoma" w:cs="Tahoma"/>
                <w:b/>
                <w:szCs w:val="22"/>
              </w:rPr>
              <w:t>1</w:t>
            </w:r>
            <w:r w:rsidR="00386707" w:rsidRPr="003A1383">
              <w:rPr>
                <w:rFonts w:ascii="Tahoma" w:hAnsi="Tahoma" w:cs="Tahoma"/>
                <w:b/>
                <w:szCs w:val="22"/>
              </w:rPr>
              <w:t>4</w:t>
            </w:r>
            <w:r w:rsidR="00013621" w:rsidRPr="003A1383">
              <w:rPr>
                <w:rFonts w:ascii="Tahoma" w:hAnsi="Tahoma" w:cs="Tahoma"/>
                <w:b/>
                <w:szCs w:val="22"/>
              </w:rPr>
              <w:t>:00</w:t>
            </w:r>
          </w:p>
        </w:tc>
      </w:tr>
      <w:tr w:rsidR="006670AA" w:rsidRPr="00074C2B" w14:paraId="5A17536B" w14:textId="77777777" w:rsidTr="00674699">
        <w:trPr>
          <w:jc w:val="center"/>
        </w:trPr>
        <w:tc>
          <w:tcPr>
            <w:tcW w:w="3539" w:type="dxa"/>
            <w:vAlign w:val="center"/>
          </w:tcPr>
          <w:p w14:paraId="034D44A8" w14:textId="77777777" w:rsidR="006670AA" w:rsidRPr="00074C2B" w:rsidRDefault="006670AA" w:rsidP="009B09FE">
            <w:pPr>
              <w:rPr>
                <w:rFonts w:ascii="Tahoma" w:eastAsiaTheme="minorEastAsia" w:hAnsi="Tahoma" w:cs="Tahoma"/>
                <w:b/>
                <w:szCs w:val="22"/>
                <w:lang w:val="en-GB"/>
              </w:rPr>
            </w:pPr>
            <w:r w:rsidRPr="00074C2B">
              <w:rPr>
                <w:rFonts w:ascii="Tahoma" w:eastAsiaTheme="minorEastAsia" w:hAnsi="Tahoma" w:cs="Tahoma"/>
                <w:b/>
                <w:szCs w:val="22"/>
                <w:lang w:val="en-GB"/>
              </w:rPr>
              <w:t>ΤΟΠΟΣ</w:t>
            </w:r>
            <w:r w:rsidRPr="00074C2B">
              <w:rPr>
                <w:rFonts w:ascii="Tahoma" w:eastAsiaTheme="minorEastAsia" w:hAnsi="Tahoma" w:cs="Tahoma"/>
                <w:b/>
                <w:szCs w:val="22"/>
                <w:lang w:val="en-US"/>
              </w:rPr>
              <w:t xml:space="preserve"> </w:t>
            </w:r>
            <w:r w:rsidRPr="00074C2B">
              <w:rPr>
                <w:rFonts w:ascii="Tahoma" w:eastAsiaTheme="minorEastAsia" w:hAnsi="Tahoma" w:cs="Tahoma"/>
                <w:b/>
                <w:szCs w:val="22"/>
                <w:lang w:val="en-GB"/>
              </w:rPr>
              <w:t>&amp; ΤΡΟΠΟΣ ΚΑΤΑΘΕΣΗΣ ΠΡΟΣΦΟΡΩΝ</w:t>
            </w:r>
          </w:p>
        </w:tc>
        <w:tc>
          <w:tcPr>
            <w:tcW w:w="6316" w:type="dxa"/>
            <w:vAlign w:val="center"/>
          </w:tcPr>
          <w:p w14:paraId="36EBC61A" w14:textId="77777777" w:rsidR="00DD6B19" w:rsidRPr="00074C2B" w:rsidRDefault="00DD6B19" w:rsidP="00DD6B19">
            <w:pPr>
              <w:autoSpaceDE w:val="0"/>
              <w:autoSpaceDN w:val="0"/>
              <w:adjustRightInd w:val="0"/>
              <w:spacing w:after="0" w:line="276" w:lineRule="auto"/>
              <w:jc w:val="left"/>
              <w:rPr>
                <w:rFonts w:ascii="Tahoma" w:hAnsi="Tahoma" w:cs="Tahoma"/>
                <w:color w:val="000000"/>
                <w:szCs w:val="22"/>
              </w:rPr>
            </w:pPr>
            <w:r w:rsidRPr="00074C2B">
              <w:rPr>
                <w:rFonts w:ascii="Tahoma" w:hAnsi="Tahoma" w:cs="Tahoma"/>
                <w:color w:val="000000"/>
                <w:szCs w:val="22"/>
              </w:rPr>
              <w:t>Ηλεκτρονική Υποβολή:</w:t>
            </w:r>
          </w:p>
          <w:p w14:paraId="19E92117" w14:textId="22C85544" w:rsidR="00DD6B19" w:rsidRPr="00074C2B" w:rsidRDefault="00DD6B19" w:rsidP="00D032E4">
            <w:pPr>
              <w:autoSpaceDE w:val="0"/>
              <w:autoSpaceDN w:val="0"/>
              <w:adjustRightInd w:val="0"/>
              <w:spacing w:after="0" w:line="276" w:lineRule="auto"/>
              <w:jc w:val="left"/>
              <w:rPr>
                <w:rFonts w:ascii="Tahoma" w:hAnsi="Tahoma" w:cs="Tahoma"/>
                <w:szCs w:val="22"/>
              </w:rPr>
            </w:pPr>
            <w:r w:rsidRPr="00074C2B">
              <w:rPr>
                <w:rFonts w:ascii="Tahoma" w:hAnsi="Tahoma" w:cs="Tahoma"/>
                <w:color w:val="000000"/>
                <w:szCs w:val="22"/>
              </w:rPr>
              <w:t xml:space="preserve">Στη διαδικτυακή πύλη </w:t>
            </w:r>
            <w:r w:rsidRPr="00074C2B">
              <w:rPr>
                <w:rFonts w:ascii="Tahoma" w:hAnsi="Tahoma" w:cs="Tahoma"/>
                <w:szCs w:val="22"/>
                <w:lang w:val="en-US"/>
              </w:rPr>
              <w:t>www</w:t>
            </w:r>
            <w:r w:rsidRPr="00074C2B">
              <w:rPr>
                <w:rFonts w:ascii="Tahoma" w:hAnsi="Tahoma" w:cs="Tahoma"/>
                <w:szCs w:val="22"/>
              </w:rPr>
              <w:t>.</w:t>
            </w:r>
            <w:r w:rsidRPr="00074C2B">
              <w:rPr>
                <w:rFonts w:ascii="Tahoma" w:hAnsi="Tahoma" w:cs="Tahoma"/>
                <w:szCs w:val="22"/>
                <w:lang w:val="en-US"/>
              </w:rPr>
              <w:t>promitheus</w:t>
            </w:r>
            <w:r w:rsidRPr="00074C2B">
              <w:rPr>
                <w:rFonts w:ascii="Tahoma" w:hAnsi="Tahoma" w:cs="Tahoma"/>
                <w:szCs w:val="22"/>
              </w:rPr>
              <w:t>.</w:t>
            </w:r>
            <w:r w:rsidRPr="00074C2B">
              <w:rPr>
                <w:rFonts w:ascii="Tahoma" w:hAnsi="Tahoma" w:cs="Tahoma"/>
                <w:szCs w:val="22"/>
                <w:lang w:val="en-US"/>
              </w:rPr>
              <w:t>gov</w:t>
            </w:r>
            <w:r w:rsidRPr="00074C2B">
              <w:rPr>
                <w:rFonts w:ascii="Tahoma" w:hAnsi="Tahoma" w:cs="Tahoma"/>
                <w:szCs w:val="22"/>
              </w:rPr>
              <w:t>.</w:t>
            </w:r>
            <w:r w:rsidRPr="00074C2B">
              <w:rPr>
                <w:rFonts w:ascii="Tahoma" w:hAnsi="Tahoma" w:cs="Tahoma"/>
                <w:szCs w:val="22"/>
                <w:lang w:val="en-US"/>
              </w:rPr>
              <w:t>gr</w:t>
            </w:r>
            <w:r w:rsidRPr="00074C2B">
              <w:rPr>
                <w:rFonts w:ascii="Tahoma" w:hAnsi="Tahoma" w:cs="Tahoma"/>
                <w:color w:val="0000FF"/>
                <w:szCs w:val="22"/>
              </w:rPr>
              <w:t xml:space="preserve"> </w:t>
            </w:r>
            <w:r w:rsidRPr="00074C2B">
              <w:rPr>
                <w:rFonts w:ascii="Tahoma" w:hAnsi="Tahoma" w:cs="Tahoma"/>
                <w:color w:val="000000"/>
                <w:szCs w:val="22"/>
              </w:rPr>
              <w:t>του</w:t>
            </w:r>
            <w:r w:rsidR="00D032E4" w:rsidRPr="00074C2B">
              <w:rPr>
                <w:rFonts w:ascii="Tahoma" w:hAnsi="Tahoma" w:cs="Tahoma"/>
                <w:color w:val="000000"/>
                <w:szCs w:val="22"/>
              </w:rPr>
              <w:t xml:space="preserve"> </w:t>
            </w:r>
            <w:r w:rsidRPr="00074C2B">
              <w:rPr>
                <w:rFonts w:ascii="Tahoma" w:hAnsi="Tahoma" w:cs="Tahoma"/>
                <w:color w:val="000000"/>
                <w:szCs w:val="22"/>
              </w:rPr>
              <w:t>Εθνικού Συστήματος Ηλεκτρονικών Δημοσίων Συμβάσεων</w:t>
            </w:r>
            <w:r w:rsidR="00D032E4" w:rsidRPr="00074C2B">
              <w:rPr>
                <w:rFonts w:ascii="Tahoma" w:hAnsi="Tahoma" w:cs="Tahoma"/>
                <w:color w:val="000000"/>
                <w:szCs w:val="22"/>
              </w:rPr>
              <w:t xml:space="preserve"> </w:t>
            </w:r>
            <w:r w:rsidRPr="00074C2B">
              <w:rPr>
                <w:rFonts w:ascii="Tahoma" w:hAnsi="Tahoma" w:cs="Tahoma"/>
                <w:color w:val="000000"/>
                <w:szCs w:val="22"/>
              </w:rPr>
              <w:t>(ΕΣΗΔΗΣ) (ηλεκτρονική μορφή)</w:t>
            </w:r>
            <w:r w:rsidR="00D032E4" w:rsidRPr="00074C2B">
              <w:rPr>
                <w:rFonts w:ascii="Tahoma" w:hAnsi="Tahoma" w:cs="Tahoma"/>
                <w:color w:val="000000"/>
                <w:szCs w:val="22"/>
              </w:rPr>
              <w:t xml:space="preserve"> </w:t>
            </w:r>
            <w:r w:rsidRPr="00074C2B">
              <w:rPr>
                <w:rFonts w:ascii="Tahoma" w:hAnsi="Tahoma" w:cs="Tahoma"/>
                <w:color w:val="000000"/>
                <w:szCs w:val="22"/>
              </w:rPr>
              <w:t>Έντυπη Υποβολή</w:t>
            </w:r>
          </w:p>
          <w:p w14:paraId="65110C72" w14:textId="2E4A03F7" w:rsidR="006670AA" w:rsidRPr="00074C2B" w:rsidRDefault="00DD6B19" w:rsidP="00DD6B19">
            <w:pPr>
              <w:rPr>
                <w:rFonts w:ascii="Tahoma" w:eastAsiaTheme="minorEastAsia" w:hAnsi="Tahoma" w:cs="Tahoma"/>
                <w:szCs w:val="22"/>
              </w:rPr>
            </w:pPr>
            <w:r w:rsidRPr="00074C2B">
              <w:rPr>
                <w:rFonts w:ascii="Tahoma" w:hAnsi="Tahoma" w:cs="Tahoma"/>
                <w:color w:val="000000"/>
                <w:szCs w:val="22"/>
              </w:rPr>
              <w:t xml:space="preserve">Η έδρα της ΚτΠ </w:t>
            </w:r>
            <w:r w:rsidR="00A75C8C" w:rsidRPr="00074C2B">
              <w:rPr>
                <w:rFonts w:ascii="Tahoma" w:hAnsi="Tahoma" w:cs="Tahoma"/>
                <w:color w:val="000000"/>
                <w:szCs w:val="22"/>
              </w:rPr>
              <w:t>Μ.</w:t>
            </w:r>
            <w:r w:rsidRPr="00074C2B">
              <w:rPr>
                <w:rFonts w:ascii="Tahoma" w:hAnsi="Tahoma" w:cs="Tahoma"/>
                <w:color w:val="000000"/>
                <w:szCs w:val="22"/>
              </w:rPr>
              <w:t>Α.Ε.</w:t>
            </w:r>
          </w:p>
        </w:tc>
      </w:tr>
      <w:tr w:rsidR="00092205" w:rsidRPr="00074C2B" w14:paraId="457DA1F9" w14:textId="77777777" w:rsidTr="00EF31B3">
        <w:trPr>
          <w:jc w:val="center"/>
        </w:trPr>
        <w:tc>
          <w:tcPr>
            <w:tcW w:w="3539" w:type="dxa"/>
          </w:tcPr>
          <w:p w14:paraId="4BE82030" w14:textId="77777777" w:rsidR="00092205" w:rsidRPr="00074C2B" w:rsidRDefault="00092205" w:rsidP="00092205">
            <w:pPr>
              <w:rPr>
                <w:rFonts w:ascii="Tahoma" w:eastAsiaTheme="minorEastAsia" w:hAnsi="Tahoma" w:cs="Tahoma"/>
                <w:b/>
                <w:szCs w:val="22"/>
              </w:rPr>
            </w:pPr>
            <w:r w:rsidRPr="00074C2B">
              <w:rPr>
                <w:rFonts w:ascii="Tahoma" w:eastAsiaTheme="minorEastAsia" w:hAnsi="Tahoma" w:cs="Tahoma"/>
                <w:b/>
                <w:szCs w:val="22"/>
              </w:rPr>
              <w:t>ΗΜΕΡΟΜΗΝΙΑ ΑΝΑΡΤΗΣΗΣ ΣΤΗ ΔΙΑΔΙΚΤΥΑΚΗ ΠΥΛΗ ΤΟΥ ΕΣΗΔΗΣ</w:t>
            </w:r>
          </w:p>
        </w:tc>
        <w:tc>
          <w:tcPr>
            <w:tcW w:w="6316" w:type="dxa"/>
            <w:shd w:val="clear" w:color="auto" w:fill="auto"/>
            <w:vAlign w:val="center"/>
          </w:tcPr>
          <w:p w14:paraId="2327B5FE" w14:textId="2724B6A9" w:rsidR="00092205" w:rsidRPr="00074C2B" w:rsidRDefault="003C1A51" w:rsidP="00092205">
            <w:pPr>
              <w:rPr>
                <w:rFonts w:ascii="Tahoma" w:eastAsiaTheme="minorEastAsia" w:hAnsi="Tahoma" w:cs="Tahoma"/>
                <w:szCs w:val="22"/>
                <w:lang w:val="en-US"/>
              </w:rPr>
            </w:pPr>
            <w:r w:rsidRPr="003A1383">
              <w:rPr>
                <w:rFonts w:ascii="Tahoma" w:eastAsiaTheme="minorEastAsia" w:hAnsi="Tahoma" w:cs="Tahoma"/>
                <w:b/>
                <w:szCs w:val="22"/>
              </w:rPr>
              <w:t>27</w:t>
            </w:r>
            <w:r w:rsidR="00092205" w:rsidRPr="003A1383">
              <w:rPr>
                <w:rFonts w:ascii="Tahoma" w:eastAsiaTheme="minorEastAsia" w:hAnsi="Tahoma" w:cs="Tahoma"/>
                <w:b/>
                <w:szCs w:val="22"/>
              </w:rPr>
              <w:t>/</w:t>
            </w:r>
            <w:r w:rsidRPr="003A1383">
              <w:rPr>
                <w:rFonts w:ascii="Tahoma" w:eastAsiaTheme="minorEastAsia" w:hAnsi="Tahoma" w:cs="Tahoma"/>
                <w:b/>
                <w:szCs w:val="22"/>
              </w:rPr>
              <w:t>08</w:t>
            </w:r>
            <w:r w:rsidR="00092205" w:rsidRPr="003A1383">
              <w:rPr>
                <w:rFonts w:ascii="Tahoma" w:eastAsiaTheme="minorEastAsia" w:hAnsi="Tahoma" w:cs="Tahoma"/>
                <w:b/>
                <w:szCs w:val="22"/>
              </w:rPr>
              <w:t>/2024</w:t>
            </w:r>
          </w:p>
        </w:tc>
      </w:tr>
      <w:tr w:rsidR="00092205" w:rsidRPr="00074C2B" w14:paraId="31D90281" w14:textId="77777777" w:rsidTr="00EF31B3">
        <w:trPr>
          <w:jc w:val="center"/>
        </w:trPr>
        <w:tc>
          <w:tcPr>
            <w:tcW w:w="3539" w:type="dxa"/>
            <w:vAlign w:val="center"/>
          </w:tcPr>
          <w:p w14:paraId="7FBB98FB" w14:textId="77777777" w:rsidR="00092205" w:rsidRPr="00074C2B" w:rsidRDefault="00092205" w:rsidP="00092205">
            <w:pPr>
              <w:rPr>
                <w:rFonts w:ascii="Tahoma" w:eastAsiaTheme="minorEastAsia" w:hAnsi="Tahoma" w:cs="Tahoma"/>
                <w:b/>
                <w:szCs w:val="22"/>
              </w:rPr>
            </w:pPr>
            <w:r w:rsidRPr="00074C2B">
              <w:rPr>
                <w:rFonts w:ascii="Tahoma" w:eastAsiaTheme="minorEastAsia" w:hAnsi="Tahoma" w:cs="Tahoma"/>
                <w:b/>
                <w:szCs w:val="22"/>
              </w:rPr>
              <w:t>ΗΜΕΡΟΜΗΝΙΑ ΚΑΙ ΩΡΑ ΑΠΟΣΦΡΑΓΙΣΗΣ ΠΡΟΣΦΟΡΩΝ</w:t>
            </w:r>
          </w:p>
        </w:tc>
        <w:tc>
          <w:tcPr>
            <w:tcW w:w="6316" w:type="dxa"/>
            <w:shd w:val="clear" w:color="auto" w:fill="auto"/>
            <w:vAlign w:val="center"/>
          </w:tcPr>
          <w:p w14:paraId="5AE8D8FB" w14:textId="5E5FD81F" w:rsidR="00092205" w:rsidRPr="00074C2B" w:rsidRDefault="003C1A51" w:rsidP="00092205">
            <w:pPr>
              <w:rPr>
                <w:rFonts w:ascii="Tahoma" w:eastAsiaTheme="minorEastAsia" w:hAnsi="Tahoma" w:cs="Tahoma"/>
                <w:szCs w:val="22"/>
              </w:rPr>
            </w:pPr>
            <w:r w:rsidRPr="003A1383">
              <w:rPr>
                <w:rFonts w:ascii="Tahoma" w:eastAsiaTheme="minorEastAsia" w:hAnsi="Tahoma" w:cs="Tahoma"/>
                <w:b/>
                <w:szCs w:val="22"/>
              </w:rPr>
              <w:t>20</w:t>
            </w:r>
            <w:r w:rsidR="00092205" w:rsidRPr="003A1383">
              <w:rPr>
                <w:rFonts w:ascii="Tahoma" w:eastAsiaTheme="minorEastAsia" w:hAnsi="Tahoma" w:cs="Tahoma"/>
                <w:b/>
                <w:szCs w:val="22"/>
              </w:rPr>
              <w:t>/</w:t>
            </w:r>
            <w:r w:rsidRPr="003A1383">
              <w:rPr>
                <w:rFonts w:ascii="Tahoma" w:eastAsiaTheme="minorEastAsia" w:hAnsi="Tahoma" w:cs="Tahoma"/>
                <w:b/>
                <w:szCs w:val="22"/>
              </w:rPr>
              <w:t>09</w:t>
            </w:r>
            <w:r w:rsidR="00092205" w:rsidRPr="003A1383">
              <w:rPr>
                <w:rFonts w:ascii="Tahoma" w:eastAsiaTheme="minorEastAsia" w:hAnsi="Tahoma" w:cs="Tahoma"/>
                <w:b/>
                <w:szCs w:val="22"/>
              </w:rPr>
              <w:t xml:space="preserve">/2024, ημέρα </w:t>
            </w:r>
            <w:r w:rsidRPr="003A1383">
              <w:rPr>
                <w:rFonts w:ascii="Tahoma" w:eastAsiaTheme="minorEastAsia" w:hAnsi="Tahoma" w:cs="Tahoma"/>
                <w:b/>
                <w:szCs w:val="22"/>
              </w:rPr>
              <w:t>Παρασκευή</w:t>
            </w:r>
            <w:r w:rsidR="00092205" w:rsidRPr="003A1383">
              <w:rPr>
                <w:rFonts w:ascii="Tahoma" w:hAnsi="Tahoma" w:cs="Tahoma"/>
                <w:b/>
                <w:szCs w:val="22"/>
              </w:rPr>
              <w:t xml:space="preserve"> και </w:t>
            </w:r>
            <w:r w:rsidR="00092205" w:rsidRPr="003A1383">
              <w:rPr>
                <w:rFonts w:ascii="Tahoma" w:hAnsi="Tahoma" w:cs="Tahoma"/>
                <w:b/>
                <w:bCs/>
                <w:color w:val="000000"/>
                <w:szCs w:val="22"/>
              </w:rPr>
              <w:t xml:space="preserve">ώρα </w:t>
            </w:r>
            <w:r w:rsidR="00092205" w:rsidRPr="003A1383">
              <w:rPr>
                <w:rFonts w:ascii="Tahoma" w:hAnsi="Tahoma" w:cs="Tahoma"/>
                <w:b/>
                <w:szCs w:val="22"/>
              </w:rPr>
              <w:t>14:00</w:t>
            </w:r>
          </w:p>
        </w:tc>
      </w:tr>
    </w:tbl>
    <w:p w14:paraId="6D41E939" w14:textId="77777777" w:rsidR="006670AA" w:rsidRPr="00074C2B" w:rsidRDefault="006670AA" w:rsidP="006670AA">
      <w:pPr>
        <w:rPr>
          <w:rFonts w:ascii="Tahoma" w:eastAsiaTheme="minorEastAsia" w:hAnsi="Tahoma" w:cs="Tahoma"/>
          <w:b/>
          <w:bCs/>
        </w:rPr>
      </w:pPr>
    </w:p>
    <w:p w14:paraId="149D3229" w14:textId="77777777" w:rsidR="006670AA" w:rsidRPr="00074C2B" w:rsidRDefault="006670AA" w:rsidP="00A11DC8">
      <w:pPr>
        <w:rPr>
          <w:rFonts w:ascii="Tahoma" w:eastAsia="MS Mincho" w:hAnsi="Tahoma" w:cs="Tahoma"/>
          <w:szCs w:val="22"/>
        </w:rPr>
      </w:pPr>
    </w:p>
    <w:p w14:paraId="6D9A0B82" w14:textId="77777777" w:rsidR="006A2664" w:rsidRPr="00074C2B" w:rsidRDefault="003D4930" w:rsidP="003D4930">
      <w:pPr>
        <w:pStyle w:val="1"/>
        <w:rPr>
          <w:rFonts w:ascii="Tahoma" w:hAnsi="Tahoma" w:cs="Tahoma"/>
          <w:lang w:val="el-GR"/>
        </w:rPr>
      </w:pPr>
      <w:bookmarkStart w:id="12" w:name="_Toc172624154"/>
      <w:r w:rsidRPr="00074C2B">
        <w:rPr>
          <w:rFonts w:ascii="Tahoma" w:hAnsi="Tahoma" w:cs="Tahoma"/>
          <w:lang w:val="el-GR"/>
        </w:rPr>
        <w:lastRenderedPageBreak/>
        <w:t>1.</w:t>
      </w:r>
      <w:r w:rsidRPr="00074C2B">
        <w:rPr>
          <w:rFonts w:ascii="Tahoma" w:hAnsi="Tahoma" w:cs="Tahoma"/>
          <w:lang w:val="el-GR"/>
        </w:rPr>
        <w:tab/>
      </w:r>
      <w:r w:rsidR="006A2664" w:rsidRPr="00074C2B">
        <w:rPr>
          <w:rFonts w:ascii="Tahoma" w:hAnsi="Tahoma" w:cs="Tahoma"/>
          <w:lang w:val="el-GR"/>
        </w:rPr>
        <w:t>ΑΝΑΘΕΤΟΥΣΑ ΑΡΧΗ ΚΑΙ ΑΝΤΙΚΕΙΜΕΝΟ ΣΥΜΒΑΣΗΣ</w:t>
      </w:r>
      <w:bookmarkEnd w:id="12"/>
    </w:p>
    <w:p w14:paraId="49B87868" w14:textId="77777777" w:rsidR="006A2664" w:rsidRPr="00074C2B" w:rsidRDefault="00052C82" w:rsidP="00A11DC8">
      <w:pPr>
        <w:pStyle w:val="20"/>
        <w:rPr>
          <w:rFonts w:ascii="Tahoma" w:hAnsi="Tahoma" w:cs="Tahoma"/>
          <w:lang w:val="el-GR"/>
        </w:rPr>
      </w:pPr>
      <w:bookmarkStart w:id="13" w:name="_Toc172624155"/>
      <w:r w:rsidRPr="00074C2B">
        <w:rPr>
          <w:rFonts w:ascii="Tahoma" w:hAnsi="Tahoma" w:cs="Tahoma"/>
          <w:lang w:val="el-GR"/>
        </w:rPr>
        <w:t>1.1</w:t>
      </w:r>
      <w:r w:rsidR="006A2664" w:rsidRPr="00074C2B">
        <w:rPr>
          <w:rFonts w:ascii="Tahoma" w:hAnsi="Tahoma" w:cs="Tahoma"/>
          <w:lang w:val="el-GR"/>
        </w:rPr>
        <w:tab/>
        <w:t>Στοιχεία Αναθέτουσας Αρχής</w:t>
      </w:r>
      <w:bookmarkEnd w:id="13"/>
      <w:r w:rsidR="006A2664" w:rsidRPr="00074C2B">
        <w:rPr>
          <w:rFonts w:ascii="Tahoma" w:hAnsi="Tahoma" w:cs="Tahoma"/>
          <w:lang w:val="el-GR"/>
        </w:rPr>
        <w:t xml:space="preserve"> </w:t>
      </w:r>
    </w:p>
    <w:p w14:paraId="44F00320" w14:textId="77777777" w:rsidR="006A2664" w:rsidRPr="00074C2B" w:rsidRDefault="006A2664" w:rsidP="00A11DC8">
      <w:pPr>
        <w:pStyle w:val="normalwithoutspacing"/>
        <w:rPr>
          <w:rFonts w:ascii="Tahoma" w:hAnsi="Tahoma" w:cs="Tahoma"/>
        </w:rPr>
      </w:pPr>
    </w:p>
    <w:tbl>
      <w:tblPr>
        <w:tblW w:w="9624" w:type="dxa"/>
        <w:jc w:val="center"/>
        <w:tblLayout w:type="fixed"/>
        <w:tblLook w:val="0000" w:firstRow="0" w:lastRow="0" w:firstColumn="0" w:lastColumn="0" w:noHBand="0" w:noVBand="0"/>
      </w:tblPr>
      <w:tblGrid>
        <w:gridCol w:w="5245"/>
        <w:gridCol w:w="4379"/>
      </w:tblGrid>
      <w:tr w:rsidR="001F74C2" w:rsidRPr="00074C2B" w14:paraId="2AFBCD8B"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46B4B831" w14:textId="77777777" w:rsidR="001F74C2" w:rsidRPr="00074C2B" w:rsidRDefault="001F74C2" w:rsidP="001F74C2">
            <w:pPr>
              <w:pStyle w:val="normalwithoutspacing"/>
              <w:spacing w:before="0"/>
              <w:rPr>
                <w:rFonts w:ascii="Tahoma" w:hAnsi="Tahoma" w:cs="Tahoma"/>
              </w:rPr>
            </w:pPr>
            <w:r w:rsidRPr="00074C2B">
              <w:rPr>
                <w:rFonts w:ascii="Tahoma" w:hAnsi="Tahoma" w:cs="Tahoma"/>
              </w:rPr>
              <w:t>Επωνυμία</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1E0B1A47" w14:textId="178A6E74" w:rsidR="001F74C2" w:rsidRPr="00074C2B" w:rsidRDefault="00201096" w:rsidP="001F74C2">
            <w:pPr>
              <w:pStyle w:val="normalwithoutspacing"/>
              <w:spacing w:before="0"/>
              <w:rPr>
                <w:rFonts w:ascii="Tahoma" w:hAnsi="Tahoma" w:cs="Tahoma"/>
              </w:rPr>
            </w:pPr>
            <w:r w:rsidRPr="00074C2B">
              <w:rPr>
                <w:rFonts w:ascii="Tahoma" w:hAnsi="Tahoma" w:cs="Tahoma"/>
              </w:rPr>
              <w:t xml:space="preserve">ΚΟΙΝΩΝΙΑ ΤΗΣ ΠΛΗΡΟΦΟΡΙΑΣ </w:t>
            </w:r>
            <w:r w:rsidR="00A75C8C" w:rsidRPr="00074C2B">
              <w:rPr>
                <w:rFonts w:ascii="Tahoma" w:hAnsi="Tahoma" w:cs="Tahoma"/>
              </w:rPr>
              <w:t>Μ.</w:t>
            </w:r>
            <w:r w:rsidRPr="00074C2B">
              <w:rPr>
                <w:rFonts w:ascii="Tahoma" w:hAnsi="Tahoma" w:cs="Tahoma"/>
              </w:rPr>
              <w:t>Α.Ε</w:t>
            </w:r>
          </w:p>
        </w:tc>
      </w:tr>
      <w:tr w:rsidR="001F74C2" w:rsidRPr="00074C2B" w14:paraId="3E32ED82"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1909065F" w14:textId="77777777" w:rsidR="001F74C2" w:rsidRPr="00074C2B" w:rsidRDefault="001F74C2" w:rsidP="001F74C2">
            <w:pPr>
              <w:pStyle w:val="normalwithoutspacing"/>
              <w:spacing w:before="0"/>
              <w:rPr>
                <w:rFonts w:ascii="Tahoma" w:hAnsi="Tahoma" w:cs="Tahoma"/>
              </w:rPr>
            </w:pPr>
            <w:r w:rsidRPr="00074C2B">
              <w:rPr>
                <w:rFonts w:ascii="Tahoma" w:hAnsi="Tahoma" w:cs="Tahoma"/>
              </w:rPr>
              <w:t>Ταχυδρομική διεύθυνση</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0A4618D2" w14:textId="5D07424B" w:rsidR="001F74C2" w:rsidRPr="00074C2B" w:rsidRDefault="00B6236A" w:rsidP="00AF5163">
            <w:pPr>
              <w:pStyle w:val="normalwithoutspacing"/>
              <w:spacing w:before="0"/>
              <w:rPr>
                <w:rFonts w:ascii="Tahoma" w:hAnsi="Tahoma" w:cs="Tahoma"/>
              </w:rPr>
            </w:pPr>
            <w:r w:rsidRPr="00074C2B">
              <w:rPr>
                <w:rFonts w:ascii="Tahoma" w:hAnsi="Tahoma" w:cs="Tahoma"/>
              </w:rPr>
              <w:t>Λ. Συγγρού 194</w:t>
            </w:r>
          </w:p>
        </w:tc>
      </w:tr>
      <w:tr w:rsidR="004203F4" w:rsidRPr="00074C2B" w14:paraId="49FD0C1E"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3C761CDA" w14:textId="77777777" w:rsidR="004203F4" w:rsidRPr="00074C2B" w:rsidRDefault="004203F4" w:rsidP="004D2A01">
            <w:pPr>
              <w:pStyle w:val="normalwithoutspacing"/>
              <w:spacing w:before="0"/>
              <w:rPr>
                <w:rFonts w:ascii="Tahoma" w:hAnsi="Tahoma" w:cs="Tahoma"/>
              </w:rPr>
            </w:pPr>
            <w:r w:rsidRPr="00074C2B">
              <w:rPr>
                <w:rFonts w:ascii="Tahoma" w:hAnsi="Tahoma" w:cs="Tahoma"/>
              </w:rPr>
              <w:t>ΑΦΜ</w:t>
            </w: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14:paraId="1A3DA559" w14:textId="77777777" w:rsidR="004203F4" w:rsidRPr="00074C2B" w:rsidRDefault="004203F4" w:rsidP="004D2A01">
            <w:pPr>
              <w:pStyle w:val="normalwithoutspacing"/>
              <w:snapToGrid w:val="0"/>
              <w:spacing w:before="0"/>
              <w:rPr>
                <w:rFonts w:ascii="Tahoma" w:hAnsi="Tahoma" w:cs="Tahoma"/>
              </w:rPr>
            </w:pPr>
            <w:r w:rsidRPr="00074C2B">
              <w:rPr>
                <w:rFonts w:ascii="Tahoma" w:hAnsi="Tahoma" w:cs="Tahoma"/>
              </w:rPr>
              <w:t>999983307</w:t>
            </w:r>
          </w:p>
        </w:tc>
      </w:tr>
      <w:tr w:rsidR="004203F4" w:rsidRPr="00074C2B" w14:paraId="5289387B"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0BC6AB00" w14:textId="77777777" w:rsidR="004203F4" w:rsidRPr="00074C2B" w:rsidRDefault="004203F4" w:rsidP="004D2A01">
            <w:pPr>
              <w:pStyle w:val="normalwithoutspacing"/>
              <w:spacing w:before="0"/>
              <w:rPr>
                <w:rFonts w:ascii="Tahoma" w:hAnsi="Tahoma" w:cs="Tahoma"/>
              </w:rPr>
            </w:pPr>
            <w:r w:rsidRPr="00074C2B">
              <w:rPr>
                <w:rFonts w:ascii="Tahoma" w:hAnsi="Tahoma" w:cs="Tahoma"/>
              </w:rPr>
              <w:t>Κωδικός Ηλεκτρονικής Τιμολόγησης</w:t>
            </w: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14:paraId="5F9AD925" w14:textId="77777777" w:rsidR="004203F4" w:rsidRPr="00074C2B" w:rsidRDefault="004203F4" w:rsidP="004D2A01">
            <w:pPr>
              <w:pStyle w:val="normalwithoutspacing"/>
              <w:snapToGrid w:val="0"/>
              <w:spacing w:before="0"/>
              <w:rPr>
                <w:rFonts w:ascii="Tahoma" w:hAnsi="Tahoma" w:cs="Tahoma"/>
              </w:rPr>
            </w:pPr>
            <w:r w:rsidRPr="00074C2B">
              <w:rPr>
                <w:rFonts w:ascii="Tahoma" w:hAnsi="Tahoma" w:cs="Tahoma"/>
              </w:rPr>
              <w:t>1053.E00553.00005</w:t>
            </w:r>
          </w:p>
        </w:tc>
      </w:tr>
      <w:tr w:rsidR="001F74C2" w:rsidRPr="00074C2B" w14:paraId="666988C9"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42CE5710" w14:textId="77777777" w:rsidR="001F74C2" w:rsidRPr="00074C2B" w:rsidRDefault="001F74C2" w:rsidP="001F74C2">
            <w:pPr>
              <w:pStyle w:val="normalwithoutspacing"/>
              <w:spacing w:before="0"/>
              <w:rPr>
                <w:rFonts w:ascii="Tahoma" w:hAnsi="Tahoma" w:cs="Tahoma"/>
              </w:rPr>
            </w:pPr>
            <w:r w:rsidRPr="00074C2B">
              <w:rPr>
                <w:rFonts w:ascii="Tahoma" w:hAnsi="Tahoma" w:cs="Tahoma"/>
              </w:rPr>
              <w:t>Πόλη</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00EEDB8E" w14:textId="7A87101C" w:rsidR="001F74C2" w:rsidRPr="00074C2B" w:rsidRDefault="00AF5163" w:rsidP="001F74C2">
            <w:pPr>
              <w:pStyle w:val="normalwithoutspacing"/>
              <w:spacing w:before="0"/>
              <w:rPr>
                <w:rFonts w:ascii="Tahoma" w:hAnsi="Tahoma" w:cs="Tahoma"/>
              </w:rPr>
            </w:pPr>
            <w:r w:rsidRPr="00074C2B">
              <w:rPr>
                <w:rFonts w:ascii="Tahoma" w:hAnsi="Tahoma" w:cs="Tahoma"/>
              </w:rPr>
              <w:t>Καλλιθέα</w:t>
            </w:r>
          </w:p>
        </w:tc>
      </w:tr>
      <w:tr w:rsidR="001F74C2" w:rsidRPr="00074C2B" w14:paraId="1EEFE6C2"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79B17BAE" w14:textId="77777777" w:rsidR="001F74C2" w:rsidRPr="00074C2B" w:rsidRDefault="001F74C2" w:rsidP="001F74C2">
            <w:pPr>
              <w:pStyle w:val="normalwithoutspacing"/>
              <w:spacing w:before="0"/>
              <w:rPr>
                <w:rFonts w:ascii="Tahoma" w:hAnsi="Tahoma" w:cs="Tahoma"/>
              </w:rPr>
            </w:pPr>
            <w:r w:rsidRPr="00074C2B">
              <w:rPr>
                <w:rFonts w:ascii="Tahoma" w:hAnsi="Tahoma" w:cs="Tahoma"/>
              </w:rPr>
              <w:t>Ταχυδρομικός Κωδικός</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28E2C6C3" w14:textId="2A81EC59" w:rsidR="001F74C2" w:rsidRPr="00074C2B" w:rsidRDefault="00B6236A" w:rsidP="001F74C2">
            <w:pPr>
              <w:pStyle w:val="normalwithoutspacing"/>
              <w:spacing w:before="0"/>
              <w:rPr>
                <w:rFonts w:ascii="Tahoma" w:hAnsi="Tahoma" w:cs="Tahoma"/>
              </w:rPr>
            </w:pPr>
            <w:r w:rsidRPr="00074C2B">
              <w:rPr>
                <w:rFonts w:ascii="Tahoma" w:hAnsi="Tahoma" w:cs="Tahoma"/>
              </w:rPr>
              <w:t>176 71</w:t>
            </w:r>
          </w:p>
        </w:tc>
      </w:tr>
      <w:tr w:rsidR="001F74C2" w:rsidRPr="00074C2B" w14:paraId="33AAC8EB"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747451A0" w14:textId="77777777" w:rsidR="001F74C2" w:rsidRPr="00074C2B" w:rsidRDefault="001F74C2" w:rsidP="00201096">
            <w:pPr>
              <w:pStyle w:val="normalwithoutspacing"/>
              <w:spacing w:before="0"/>
              <w:rPr>
                <w:rFonts w:ascii="Tahoma" w:hAnsi="Tahoma" w:cs="Tahoma"/>
              </w:rPr>
            </w:pPr>
            <w:r w:rsidRPr="00074C2B">
              <w:rPr>
                <w:rFonts w:ascii="Tahoma" w:hAnsi="Tahoma" w:cs="Tahoma"/>
              </w:rPr>
              <w:t>Χώρα</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2D6C6D53" w14:textId="77777777" w:rsidR="001F74C2" w:rsidRPr="00074C2B" w:rsidRDefault="001F74C2" w:rsidP="00907B3D">
            <w:pPr>
              <w:pStyle w:val="normalwithoutspacing"/>
              <w:snapToGrid w:val="0"/>
              <w:spacing w:before="0"/>
              <w:rPr>
                <w:rFonts w:ascii="Tahoma" w:hAnsi="Tahoma" w:cs="Tahoma"/>
              </w:rPr>
            </w:pPr>
            <w:r w:rsidRPr="00074C2B">
              <w:rPr>
                <w:rFonts w:ascii="Tahoma" w:hAnsi="Tahoma" w:cs="Tahoma"/>
              </w:rPr>
              <w:t>Ελλάδα</w:t>
            </w:r>
          </w:p>
        </w:tc>
      </w:tr>
      <w:tr w:rsidR="001F74C2" w:rsidRPr="00074C2B" w14:paraId="5D7713FF"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39EAA8F4" w14:textId="77777777" w:rsidR="001F74C2" w:rsidRPr="00074C2B" w:rsidRDefault="001F74C2" w:rsidP="00201096">
            <w:pPr>
              <w:pStyle w:val="normalwithoutspacing"/>
              <w:spacing w:before="0"/>
              <w:rPr>
                <w:rFonts w:ascii="Tahoma" w:hAnsi="Tahoma" w:cs="Tahoma"/>
              </w:rPr>
            </w:pPr>
            <w:r w:rsidRPr="00074C2B">
              <w:rPr>
                <w:rFonts w:ascii="Tahoma" w:hAnsi="Tahoma" w:cs="Tahoma"/>
              </w:rPr>
              <w:t>Κωδικός ΝUTS</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7A605A59" w14:textId="77777777" w:rsidR="001F74C2" w:rsidRPr="00074C2B" w:rsidRDefault="00A50083" w:rsidP="00A50083">
            <w:pPr>
              <w:pStyle w:val="normalwithoutspacing"/>
              <w:snapToGrid w:val="0"/>
              <w:spacing w:before="0"/>
              <w:rPr>
                <w:rFonts w:ascii="Tahoma" w:hAnsi="Tahoma" w:cs="Tahoma"/>
              </w:rPr>
            </w:pPr>
            <w:r w:rsidRPr="00074C2B">
              <w:rPr>
                <w:rFonts w:ascii="Tahoma" w:hAnsi="Tahoma" w:cs="Tahoma"/>
              </w:rPr>
              <w:t>GR 300</w:t>
            </w:r>
          </w:p>
        </w:tc>
      </w:tr>
      <w:tr w:rsidR="001F74C2" w:rsidRPr="00074C2B" w14:paraId="15B25D4D"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3C470DA8" w14:textId="77777777" w:rsidR="001F74C2" w:rsidRPr="00074C2B" w:rsidRDefault="001F74C2" w:rsidP="001F74C2">
            <w:pPr>
              <w:pStyle w:val="normalwithoutspacing"/>
              <w:spacing w:before="0"/>
              <w:rPr>
                <w:rFonts w:ascii="Tahoma" w:hAnsi="Tahoma" w:cs="Tahoma"/>
              </w:rPr>
            </w:pPr>
            <w:r w:rsidRPr="00074C2B">
              <w:rPr>
                <w:rFonts w:ascii="Tahoma" w:hAnsi="Tahoma" w:cs="Tahoma"/>
              </w:rPr>
              <w:t>Τηλέφωνο</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0CE3AEB7" w14:textId="77777777" w:rsidR="001F74C2" w:rsidRPr="00074C2B" w:rsidRDefault="00201096" w:rsidP="001F74C2">
            <w:pPr>
              <w:pStyle w:val="normalwithoutspacing"/>
              <w:spacing w:before="0"/>
              <w:rPr>
                <w:rFonts w:ascii="Tahoma" w:hAnsi="Tahoma" w:cs="Tahoma"/>
              </w:rPr>
            </w:pPr>
            <w:r w:rsidRPr="00074C2B">
              <w:rPr>
                <w:rFonts w:ascii="Tahoma" w:hAnsi="Tahoma" w:cs="Tahoma"/>
              </w:rPr>
              <w:t>2131300700</w:t>
            </w:r>
          </w:p>
        </w:tc>
      </w:tr>
      <w:tr w:rsidR="001F74C2" w:rsidRPr="00074C2B" w14:paraId="2DF60555"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76B21D00" w14:textId="77777777" w:rsidR="001F74C2" w:rsidRPr="00074C2B" w:rsidRDefault="001F74C2" w:rsidP="001F74C2">
            <w:pPr>
              <w:pStyle w:val="normalwithoutspacing"/>
              <w:spacing w:before="0"/>
              <w:rPr>
                <w:rFonts w:ascii="Tahoma" w:hAnsi="Tahoma" w:cs="Tahoma"/>
              </w:rPr>
            </w:pPr>
            <w:r w:rsidRPr="00074C2B">
              <w:rPr>
                <w:rFonts w:ascii="Tahoma" w:hAnsi="Tahoma" w:cs="Tahoma"/>
              </w:rPr>
              <w:t>Φαξ</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2A0F7486" w14:textId="77777777" w:rsidR="001F74C2" w:rsidRPr="00074C2B" w:rsidRDefault="00201096" w:rsidP="001F74C2">
            <w:pPr>
              <w:pStyle w:val="normalwithoutspacing"/>
              <w:spacing w:before="0"/>
              <w:rPr>
                <w:rFonts w:ascii="Tahoma" w:hAnsi="Tahoma" w:cs="Tahoma"/>
              </w:rPr>
            </w:pPr>
            <w:r w:rsidRPr="00074C2B">
              <w:rPr>
                <w:rFonts w:ascii="Tahoma" w:hAnsi="Tahoma" w:cs="Tahoma"/>
                <w:szCs w:val="22"/>
              </w:rPr>
              <w:t>2131300801</w:t>
            </w:r>
          </w:p>
        </w:tc>
      </w:tr>
      <w:tr w:rsidR="001F74C2" w:rsidRPr="00074C2B" w14:paraId="359B5C83"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523760C0" w14:textId="77777777" w:rsidR="001F74C2" w:rsidRPr="00074C2B" w:rsidRDefault="001F74C2" w:rsidP="001F74C2">
            <w:pPr>
              <w:pStyle w:val="normalwithoutspacing"/>
              <w:spacing w:before="0"/>
              <w:rPr>
                <w:rFonts w:ascii="Tahoma" w:hAnsi="Tahoma" w:cs="Tahoma"/>
              </w:rPr>
            </w:pPr>
            <w:r w:rsidRPr="00074C2B">
              <w:rPr>
                <w:rFonts w:ascii="Tahoma" w:hAnsi="Tahoma" w:cs="Tahoma"/>
              </w:rPr>
              <w:t xml:space="preserve">Ηλεκτρονικό Ταχυδρομείο </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31877B8B" w14:textId="697299EE" w:rsidR="001F74C2" w:rsidRPr="00074C2B" w:rsidRDefault="00201096" w:rsidP="001F74C2">
            <w:pPr>
              <w:pStyle w:val="normalwithoutspacing"/>
              <w:spacing w:before="0"/>
              <w:rPr>
                <w:rFonts w:ascii="Tahoma" w:hAnsi="Tahoma" w:cs="Tahoma"/>
                <w:lang w:val="en-US"/>
              </w:rPr>
            </w:pPr>
            <w:r w:rsidRPr="00074C2B">
              <w:rPr>
                <w:rFonts w:ascii="Tahoma" w:hAnsi="Tahoma" w:cs="Tahoma"/>
                <w:lang w:val="en-US"/>
              </w:rPr>
              <w:t>info</w:t>
            </w:r>
            <w:r w:rsidR="001F74C2" w:rsidRPr="00074C2B">
              <w:rPr>
                <w:rFonts w:ascii="Tahoma" w:hAnsi="Tahoma" w:cs="Tahoma"/>
                <w:szCs w:val="22"/>
                <w:lang w:val="de-DE"/>
              </w:rPr>
              <w:t>@</w:t>
            </w:r>
            <w:r w:rsidRPr="00074C2B">
              <w:rPr>
                <w:rFonts w:ascii="Tahoma" w:hAnsi="Tahoma" w:cs="Tahoma"/>
                <w:szCs w:val="22"/>
                <w:lang w:val="de-DE"/>
              </w:rPr>
              <w:t>ktpae.gr</w:t>
            </w:r>
          </w:p>
        </w:tc>
      </w:tr>
      <w:tr w:rsidR="001F74C2" w:rsidRPr="00074C2B" w14:paraId="14BBCC0D"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2438DF57" w14:textId="77777777" w:rsidR="001F74C2" w:rsidRPr="00074C2B" w:rsidRDefault="001F74C2" w:rsidP="00201096">
            <w:pPr>
              <w:pStyle w:val="normalwithoutspacing"/>
              <w:spacing w:before="0"/>
              <w:rPr>
                <w:rFonts w:ascii="Tahoma" w:hAnsi="Tahoma" w:cs="Tahoma"/>
              </w:rPr>
            </w:pPr>
            <w:r w:rsidRPr="00074C2B">
              <w:rPr>
                <w:rFonts w:ascii="Tahoma" w:hAnsi="Tahoma" w:cs="Tahoma"/>
              </w:rPr>
              <w:t>Αρμόδιος για πληροφορίες</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34DCC69A" w14:textId="7A38A082" w:rsidR="001F74C2" w:rsidRPr="00074C2B" w:rsidRDefault="00215E12" w:rsidP="001F74C2">
            <w:pPr>
              <w:pStyle w:val="normalwithoutspacing"/>
              <w:spacing w:before="0"/>
              <w:rPr>
                <w:rFonts w:ascii="Tahoma" w:hAnsi="Tahoma" w:cs="Tahoma"/>
              </w:rPr>
            </w:pPr>
            <w:r>
              <w:rPr>
                <w:rFonts w:ascii="Tahoma" w:hAnsi="Tahoma" w:cs="Tahoma"/>
              </w:rPr>
              <w:t>Δήμητρα Παγώνη</w:t>
            </w:r>
          </w:p>
        </w:tc>
      </w:tr>
      <w:tr w:rsidR="001F74C2" w:rsidRPr="00074C2B" w14:paraId="5F9EC3F2"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038FDADB" w14:textId="77777777" w:rsidR="001F74C2" w:rsidRPr="00074C2B" w:rsidRDefault="001F74C2" w:rsidP="001F74C2">
            <w:pPr>
              <w:pStyle w:val="normalwithoutspacing"/>
              <w:spacing w:before="0"/>
              <w:rPr>
                <w:rFonts w:ascii="Tahoma" w:hAnsi="Tahoma" w:cs="Tahoma"/>
              </w:rPr>
            </w:pPr>
            <w:r w:rsidRPr="00074C2B">
              <w:rPr>
                <w:rFonts w:ascii="Tahoma" w:hAnsi="Tahoma" w:cs="Tahoma"/>
              </w:rPr>
              <w:t>Γενική Διεύθυνση στο διαδίκτυο (URL)</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40CBA5A7" w14:textId="77777777" w:rsidR="001F74C2" w:rsidRPr="00074C2B" w:rsidRDefault="00874AB4" w:rsidP="001F74C2">
            <w:pPr>
              <w:pStyle w:val="normalwithoutspacing"/>
              <w:spacing w:before="0"/>
              <w:rPr>
                <w:rFonts w:ascii="Tahoma" w:hAnsi="Tahoma" w:cs="Tahoma"/>
              </w:rPr>
            </w:pPr>
            <w:hyperlink r:id="rId10" w:history="1">
              <w:r w:rsidR="00AF5570" w:rsidRPr="00074C2B">
                <w:rPr>
                  <w:rStyle w:val="-"/>
                  <w:rFonts w:ascii="Tahoma" w:hAnsi="Tahoma" w:cs="Tahoma"/>
                  <w:lang w:val="en-US"/>
                </w:rPr>
                <w:t>http://www.ktpae.gr</w:t>
              </w:r>
            </w:hyperlink>
            <w:r w:rsidR="00AF5570" w:rsidRPr="00074C2B">
              <w:rPr>
                <w:rFonts w:ascii="Tahoma" w:hAnsi="Tahoma" w:cs="Tahoma"/>
                <w:lang w:val="en-US"/>
              </w:rPr>
              <w:t xml:space="preserve"> </w:t>
            </w:r>
          </w:p>
        </w:tc>
      </w:tr>
      <w:tr w:rsidR="006A2664" w:rsidRPr="00074C2B" w14:paraId="39262E70"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68CFF14E" w14:textId="77777777" w:rsidR="006A2664" w:rsidRPr="00074C2B" w:rsidRDefault="006A2664" w:rsidP="00201096">
            <w:pPr>
              <w:pStyle w:val="normalwithoutspacing"/>
              <w:spacing w:before="0"/>
              <w:rPr>
                <w:rFonts w:ascii="Tahoma" w:hAnsi="Tahoma" w:cs="Tahoma"/>
              </w:rPr>
            </w:pPr>
            <w:r w:rsidRPr="00074C2B">
              <w:rPr>
                <w:rFonts w:ascii="Tahoma" w:hAnsi="Tahoma" w:cs="Tahoma"/>
              </w:rPr>
              <w:t>Διεύθυνση του προφίλ αγοραστή στο διαδίκτυο (URL)</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0C6927BD" w14:textId="77777777" w:rsidR="006A2664" w:rsidRPr="00074C2B" w:rsidRDefault="00874AB4" w:rsidP="001F74C2">
            <w:pPr>
              <w:pStyle w:val="normalwithoutspacing"/>
              <w:spacing w:before="0"/>
              <w:rPr>
                <w:rFonts w:ascii="Tahoma" w:hAnsi="Tahoma" w:cs="Tahoma"/>
              </w:rPr>
            </w:pPr>
            <w:hyperlink r:id="rId11" w:history="1">
              <w:r w:rsidR="00AF5570" w:rsidRPr="00074C2B">
                <w:rPr>
                  <w:rStyle w:val="-"/>
                  <w:rFonts w:ascii="Tahoma" w:hAnsi="Tahoma" w:cs="Tahoma"/>
                  <w:lang w:val="en-US"/>
                </w:rPr>
                <w:t>http://www.ktpae.gr</w:t>
              </w:r>
            </w:hyperlink>
            <w:r w:rsidR="00AF5570" w:rsidRPr="00074C2B">
              <w:rPr>
                <w:rFonts w:ascii="Tahoma" w:hAnsi="Tahoma" w:cs="Tahoma"/>
                <w:lang w:val="en-US"/>
              </w:rPr>
              <w:t xml:space="preserve"> </w:t>
            </w:r>
          </w:p>
        </w:tc>
      </w:tr>
    </w:tbl>
    <w:p w14:paraId="3D4E144A" w14:textId="77777777" w:rsidR="006A2664" w:rsidRPr="00074C2B" w:rsidRDefault="006A2664" w:rsidP="00FC506D">
      <w:pPr>
        <w:pStyle w:val="3"/>
        <w:ind w:left="0" w:firstLine="0"/>
        <w:rPr>
          <w:rFonts w:ascii="Tahoma" w:hAnsi="Tahoma" w:cs="Tahoma"/>
        </w:rPr>
      </w:pPr>
      <w:bookmarkStart w:id="14" w:name="_Toc172624156"/>
      <w:r w:rsidRPr="00074C2B">
        <w:rPr>
          <w:rFonts w:ascii="Tahoma" w:hAnsi="Tahoma" w:cs="Tahoma"/>
        </w:rPr>
        <w:t>Είδος Αναθέτουσας Αρχής</w:t>
      </w:r>
      <w:bookmarkEnd w:id="14"/>
      <w:r w:rsidRPr="00074C2B">
        <w:rPr>
          <w:rFonts w:ascii="Tahoma" w:hAnsi="Tahoma" w:cs="Tahoma"/>
        </w:rPr>
        <w:t xml:space="preserve"> </w:t>
      </w:r>
    </w:p>
    <w:p w14:paraId="358937FD" w14:textId="6F7755D0" w:rsidR="000B15E3" w:rsidRPr="00074C2B" w:rsidRDefault="000B15E3" w:rsidP="00E8027D">
      <w:pPr>
        <w:pStyle w:val="normalwithoutspacing"/>
        <w:rPr>
          <w:rFonts w:ascii="Tahoma" w:hAnsi="Tahoma" w:cs="Tahoma"/>
        </w:rPr>
      </w:pPr>
      <w:r w:rsidRPr="00074C2B">
        <w:rPr>
          <w:rFonts w:ascii="Tahoma" w:hAnsi="Tahoma" w:cs="Tahoma"/>
        </w:rPr>
        <w:t xml:space="preserve">Η Αναθέτουσα Αρχή </w:t>
      </w:r>
      <w:r w:rsidR="00A50083" w:rsidRPr="00074C2B">
        <w:rPr>
          <w:rFonts w:ascii="Tahoma" w:hAnsi="Tahoma" w:cs="Tahoma"/>
        </w:rPr>
        <w:t xml:space="preserve">(ΚτΠ </w:t>
      </w:r>
      <w:r w:rsidR="00A75C8C" w:rsidRPr="00074C2B">
        <w:rPr>
          <w:rFonts w:ascii="Tahoma" w:hAnsi="Tahoma" w:cs="Tahoma"/>
        </w:rPr>
        <w:t>Μ</w:t>
      </w:r>
      <w:r w:rsidR="00A60F2D" w:rsidRPr="00074C2B">
        <w:rPr>
          <w:rFonts w:ascii="Tahoma" w:hAnsi="Tahoma" w:cs="Tahoma"/>
        </w:rPr>
        <w:t>.</w:t>
      </w:r>
      <w:r w:rsidR="00A50083" w:rsidRPr="00074C2B">
        <w:rPr>
          <w:rFonts w:ascii="Tahoma" w:hAnsi="Tahoma" w:cs="Tahoma"/>
        </w:rPr>
        <w:t xml:space="preserve">Α.Ε) </w:t>
      </w:r>
      <w:r w:rsidRPr="00074C2B">
        <w:rPr>
          <w:rFonts w:ascii="Tahoma" w:hAnsi="Tahoma" w:cs="Tahoma"/>
        </w:rPr>
        <w:t xml:space="preserve">είναι </w:t>
      </w:r>
      <w:r w:rsidR="00512920" w:rsidRPr="00074C2B">
        <w:rPr>
          <w:rFonts w:ascii="Tahoma" w:hAnsi="Tahoma" w:cs="Tahoma"/>
        </w:rPr>
        <w:t>Μονοπρόσωπη</w:t>
      </w:r>
      <w:r w:rsidRPr="00074C2B">
        <w:rPr>
          <w:rFonts w:ascii="Tahoma" w:hAnsi="Tahoma" w:cs="Tahoma"/>
        </w:rPr>
        <w:t xml:space="preserve">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 </w:t>
      </w:r>
    </w:p>
    <w:p w14:paraId="6C35BDD9" w14:textId="77777777" w:rsidR="006A2664" w:rsidRPr="00074C2B" w:rsidRDefault="006A2664" w:rsidP="006E74AA">
      <w:pPr>
        <w:pStyle w:val="3"/>
        <w:rPr>
          <w:rFonts w:ascii="Tahoma" w:hAnsi="Tahoma" w:cs="Tahoma"/>
        </w:rPr>
      </w:pPr>
      <w:bookmarkStart w:id="15" w:name="_Toc172624157"/>
      <w:r w:rsidRPr="00074C2B">
        <w:rPr>
          <w:rFonts w:ascii="Tahoma" w:hAnsi="Tahoma" w:cs="Tahoma"/>
        </w:rPr>
        <w:t>Κύρια δραστηριότητα Α.Α.</w:t>
      </w:r>
      <w:bookmarkEnd w:id="15"/>
    </w:p>
    <w:p w14:paraId="5FCE1B16" w14:textId="39CCD388" w:rsidR="00595198" w:rsidRPr="00074C2B" w:rsidRDefault="000B15E3" w:rsidP="000B15E3">
      <w:pPr>
        <w:pStyle w:val="normalwithoutspacing"/>
        <w:rPr>
          <w:rFonts w:ascii="Tahoma" w:hAnsi="Tahoma" w:cs="Tahoma"/>
        </w:rPr>
      </w:pPr>
      <w:r w:rsidRPr="00074C2B">
        <w:rPr>
          <w:rFonts w:ascii="Tahoma" w:hAnsi="Tahoma" w:cs="Tahoma"/>
        </w:rPr>
        <w:t>Η κύρια δραστηριότητα της Αναθέτουσας Αρχής είνα</w:t>
      </w:r>
      <w:r w:rsidR="003F4EB7" w:rsidRPr="00074C2B">
        <w:rPr>
          <w:rFonts w:ascii="Tahoma" w:hAnsi="Tahoma" w:cs="Tahoma"/>
        </w:rPr>
        <w:t xml:space="preserve">ι «Γενικές Δημόσιες Υπηρεσίες». </w:t>
      </w:r>
      <w:r w:rsidRPr="00074C2B">
        <w:rPr>
          <w:rFonts w:ascii="Tahoma" w:hAnsi="Tahoma" w:cs="Tahoma"/>
        </w:rPr>
        <w:t>Εφαρμοστέο εθνικό δίκαιο είναι το Ελληνικό.</w:t>
      </w:r>
    </w:p>
    <w:p w14:paraId="00F1F2AA" w14:textId="77777777" w:rsidR="006A2664" w:rsidRPr="00074C2B" w:rsidRDefault="002702DD" w:rsidP="00A11DC8">
      <w:pPr>
        <w:pStyle w:val="normalwithoutspacing"/>
        <w:rPr>
          <w:rFonts w:ascii="Tahoma" w:hAnsi="Tahoma" w:cs="Tahoma"/>
          <w:b/>
          <w:bCs/>
        </w:rPr>
      </w:pPr>
      <w:bookmarkStart w:id="16" w:name="_Toc172624158"/>
      <w:r w:rsidRPr="00074C2B">
        <w:rPr>
          <w:rStyle w:val="3Char1"/>
          <w:rFonts w:ascii="Tahoma" w:hAnsi="Tahoma" w:cs="Tahoma"/>
          <w:lang w:val="el-GR"/>
        </w:rPr>
        <w:t>Στοιχεία</w:t>
      </w:r>
      <w:r w:rsidR="006A2664" w:rsidRPr="00074C2B">
        <w:rPr>
          <w:rStyle w:val="3Char1"/>
          <w:rFonts w:ascii="Tahoma" w:hAnsi="Tahoma" w:cs="Tahoma"/>
          <w:lang w:val="el-GR"/>
        </w:rPr>
        <w:t xml:space="preserve"> Επικοινωνίας</w:t>
      </w:r>
      <w:bookmarkEnd w:id="16"/>
      <w:r w:rsidR="006A2664" w:rsidRPr="00074C2B">
        <w:rPr>
          <w:rFonts w:ascii="Tahoma" w:hAnsi="Tahoma" w:cs="Tahoma"/>
          <w:b/>
          <w:bCs/>
        </w:rPr>
        <w:t xml:space="preserve"> </w:t>
      </w:r>
    </w:p>
    <w:p w14:paraId="450CBD62" w14:textId="6D998CF0" w:rsidR="00CF34A2" w:rsidRPr="00CF34A2" w:rsidRDefault="00DD6B19" w:rsidP="00CF34A2">
      <w:pPr>
        <w:pStyle w:val="normalwithoutspacing"/>
        <w:rPr>
          <w:rFonts w:ascii="Tahoma" w:hAnsi="Tahoma" w:cs="Tahoma"/>
        </w:rPr>
      </w:pPr>
      <w:r w:rsidRPr="00074C2B">
        <w:rPr>
          <w:rFonts w:ascii="Tahoma" w:hAnsi="Tahoma" w:cs="Tahoma"/>
        </w:rPr>
        <w:t xml:space="preserve">α) Τα έγγραφα της σύμβασης είναι διαθέσιμα για ελεύθερη, πλήρη, άμεση &amp; δωρεάν ηλεκτρονική πρόσβαση μέσω της διαδικτυακής πύλης www.promitheus.gov.gr του </w:t>
      </w:r>
      <w:r w:rsidR="0018290A" w:rsidRPr="00074C2B">
        <w:rPr>
          <w:rFonts w:ascii="Tahoma" w:hAnsi="Tahoma" w:cs="Tahoma"/>
        </w:rPr>
        <w:t xml:space="preserve">ΟΠΣ </w:t>
      </w:r>
      <w:r w:rsidRPr="00074C2B">
        <w:rPr>
          <w:rFonts w:ascii="Tahoma" w:hAnsi="Tahoma" w:cs="Tahoma"/>
        </w:rPr>
        <w:t xml:space="preserve">Ε.Σ.Η.ΔΗ.Σ. </w:t>
      </w:r>
      <w:r w:rsidR="00CF34A2" w:rsidRPr="00CF34A2">
        <w:rPr>
          <w:rFonts w:ascii="Tahoma" w:hAnsi="Tahoma" w:cs="Tahoma"/>
        </w:rPr>
        <w:t>στη διεύθυνση (URL):</w:t>
      </w:r>
    </w:p>
    <w:p w14:paraId="124C7B26" w14:textId="77777777" w:rsidR="00DE369B" w:rsidRPr="00DE369B" w:rsidRDefault="000C5BD4" w:rsidP="00DE369B">
      <w:pPr>
        <w:pStyle w:val="normalwithoutspacing"/>
        <w:rPr>
          <w:rStyle w:val="-"/>
          <w:rFonts w:ascii="Tahoma" w:hAnsi="Tahoma" w:cs="Tahoma"/>
        </w:rPr>
      </w:pPr>
      <w:r>
        <w:fldChar w:fldCharType="begin"/>
      </w:r>
      <w:r>
        <w:instrText>HYPERLINK "https://nepps-search.eprocurement.gov.gr/actSearch/resources/search/XXXXXX"</w:instrText>
      </w:r>
      <w:r>
        <w:fldChar w:fldCharType="separate"/>
      </w:r>
      <w:r w:rsidR="00CF34A2" w:rsidRPr="00DE369B">
        <w:rPr>
          <w:rStyle w:val="-"/>
          <w:rFonts w:ascii="Tahoma" w:hAnsi="Tahoma" w:cs="Tahoma"/>
        </w:rPr>
        <w:t>https://nepps-search.eprocurement.gov.gr/actSearch/resources/search/</w:t>
      </w:r>
      <w:r w:rsidR="00DE369B" w:rsidRPr="00DE369B">
        <w:rPr>
          <w:rStyle w:val="-"/>
          <w:rFonts w:ascii="Tahoma" w:hAnsi="Tahoma" w:cs="Tahoma"/>
        </w:rPr>
        <w:t>357423</w:t>
      </w:r>
    </w:p>
    <w:p w14:paraId="712E3E05" w14:textId="3172ECCF" w:rsidR="00DD6B19" w:rsidRPr="00074C2B" w:rsidRDefault="000C5BD4" w:rsidP="00CF34A2">
      <w:pPr>
        <w:pStyle w:val="normalwithoutspacing"/>
        <w:rPr>
          <w:rFonts w:ascii="Tahoma" w:hAnsi="Tahoma" w:cs="Tahoma"/>
        </w:rPr>
      </w:pPr>
      <w:r>
        <w:rPr>
          <w:rStyle w:val="-"/>
          <w:rFonts w:ascii="Tahoma" w:hAnsi="Tahoma" w:cs="Tahoma"/>
        </w:rPr>
        <w:fldChar w:fldCharType="end"/>
      </w:r>
      <w:r w:rsidR="00DD6B19" w:rsidRPr="00074C2B">
        <w:rPr>
          <w:rFonts w:ascii="Tahoma" w:hAnsi="Tahoma" w:cs="Tahoma"/>
        </w:rPr>
        <w:t xml:space="preserve">και μέσω της διαδικτυακής πύλης της Αναθέτουσας Αρχής </w:t>
      </w:r>
      <w:hyperlink r:id="rId12" w:history="1">
        <w:r w:rsidR="00DD6B19" w:rsidRPr="00074C2B">
          <w:rPr>
            <w:rFonts w:ascii="Tahoma" w:hAnsi="Tahoma" w:cs="Tahoma"/>
          </w:rPr>
          <w:t>http://www.ktpae.gr</w:t>
        </w:r>
      </w:hyperlink>
    </w:p>
    <w:p w14:paraId="5BF13A1F" w14:textId="624F8A51" w:rsidR="00DD6B19" w:rsidRPr="00074C2B" w:rsidRDefault="00DD6B19" w:rsidP="00DD6B19">
      <w:pPr>
        <w:pStyle w:val="normalwithoutspacing"/>
        <w:rPr>
          <w:rFonts w:ascii="Tahoma" w:hAnsi="Tahoma" w:cs="Tahoma"/>
        </w:rPr>
      </w:pPr>
      <w:r w:rsidRPr="00074C2B">
        <w:rPr>
          <w:rFonts w:ascii="Tahoma" w:hAnsi="Tahoma" w:cs="Tahoma"/>
        </w:rPr>
        <w:t xml:space="preserve">Κάθε είδους επικοινωνία και ανταλλαγή πληροφοριών πραγματοποιείται μέσω της διαδικτυακής πύλης www.promitheus.gov.gr του </w:t>
      </w:r>
      <w:r w:rsidR="008818F6" w:rsidRPr="00074C2B">
        <w:rPr>
          <w:rFonts w:ascii="Tahoma" w:hAnsi="Tahoma" w:cs="Tahoma"/>
        </w:rPr>
        <w:t xml:space="preserve">ΟΠΣ </w:t>
      </w:r>
      <w:r w:rsidRPr="00074C2B">
        <w:rPr>
          <w:rFonts w:ascii="Tahoma" w:hAnsi="Tahoma" w:cs="Tahoma"/>
        </w:rPr>
        <w:t>Ε.Σ.Η.ΔΗ.Σ.</w:t>
      </w:r>
    </w:p>
    <w:p w14:paraId="38D56B47" w14:textId="07491478" w:rsidR="00DD6B19" w:rsidRPr="00074C2B" w:rsidRDefault="00DD6B19" w:rsidP="00DD6B19">
      <w:pPr>
        <w:pStyle w:val="normalwithoutspacing"/>
        <w:rPr>
          <w:rFonts w:ascii="Tahoma" w:hAnsi="Tahoma" w:cs="Tahoma"/>
        </w:rPr>
      </w:pPr>
      <w:r w:rsidRPr="00074C2B">
        <w:rPr>
          <w:rFonts w:ascii="Tahoma" w:hAnsi="Tahoma" w:cs="Tahoma"/>
        </w:rPr>
        <w:t xml:space="preserve">β) Οι προσφορές πρέπει να υποβάλλονται ηλεκτρονικά στην διεύθυνση : </w:t>
      </w:r>
      <w:hyperlink r:id="rId13" w:history="1">
        <w:r w:rsidRPr="00074C2B">
          <w:rPr>
            <w:rFonts w:ascii="Tahoma" w:hAnsi="Tahoma" w:cs="Tahoma"/>
          </w:rPr>
          <w:t>www.promitheus.gov.gr</w:t>
        </w:r>
      </w:hyperlink>
      <w:r w:rsidRPr="00074C2B">
        <w:rPr>
          <w:rFonts w:ascii="Tahoma" w:hAnsi="Tahoma" w:cs="Tahoma"/>
        </w:rPr>
        <w:t xml:space="preserve"> </w:t>
      </w:r>
    </w:p>
    <w:p w14:paraId="7DFE4A1A" w14:textId="56C6FC32" w:rsidR="006A2664" w:rsidRPr="00074C2B" w:rsidRDefault="00052C82" w:rsidP="00A11DC8">
      <w:pPr>
        <w:pStyle w:val="20"/>
        <w:rPr>
          <w:rFonts w:ascii="Tahoma" w:hAnsi="Tahoma" w:cs="Tahoma"/>
          <w:lang w:val="el-GR"/>
        </w:rPr>
      </w:pPr>
      <w:bookmarkStart w:id="17" w:name="_Toc172624159"/>
      <w:r w:rsidRPr="00074C2B">
        <w:rPr>
          <w:rFonts w:ascii="Tahoma" w:hAnsi="Tahoma" w:cs="Tahoma"/>
          <w:lang w:val="el-GR"/>
        </w:rPr>
        <w:t>1.2</w:t>
      </w:r>
      <w:r w:rsidR="006A2664" w:rsidRPr="00074C2B">
        <w:rPr>
          <w:rFonts w:ascii="Tahoma" w:hAnsi="Tahoma" w:cs="Tahoma"/>
          <w:lang w:val="el-GR"/>
        </w:rPr>
        <w:tab/>
        <w:t>Στοιχεία Διαδικασίας-Χρηματοδότηση</w:t>
      </w:r>
      <w:bookmarkEnd w:id="17"/>
    </w:p>
    <w:p w14:paraId="1F6DBF2F" w14:textId="77777777" w:rsidR="006A2664" w:rsidRPr="00074C2B" w:rsidRDefault="006A2664" w:rsidP="006E74AA">
      <w:pPr>
        <w:pStyle w:val="3"/>
        <w:rPr>
          <w:rFonts w:ascii="Tahoma" w:hAnsi="Tahoma" w:cs="Tahoma"/>
        </w:rPr>
      </w:pPr>
      <w:bookmarkStart w:id="18" w:name="_Toc172624160"/>
      <w:r w:rsidRPr="00074C2B">
        <w:rPr>
          <w:rFonts w:ascii="Tahoma" w:hAnsi="Tahoma" w:cs="Tahoma"/>
        </w:rPr>
        <w:t>Είδος διαδικασίας</w:t>
      </w:r>
      <w:bookmarkEnd w:id="18"/>
      <w:r w:rsidRPr="00074C2B">
        <w:rPr>
          <w:rFonts w:ascii="Tahoma" w:hAnsi="Tahoma" w:cs="Tahoma"/>
        </w:rPr>
        <w:t xml:space="preserve"> </w:t>
      </w:r>
    </w:p>
    <w:p w14:paraId="504C2BBD" w14:textId="77777777" w:rsidR="006A2664" w:rsidRPr="00074C2B" w:rsidRDefault="006A2664" w:rsidP="00A11DC8">
      <w:pPr>
        <w:pStyle w:val="normalwithoutspacing"/>
        <w:rPr>
          <w:rFonts w:ascii="Tahoma" w:hAnsi="Tahoma" w:cs="Tahoma"/>
        </w:rPr>
      </w:pPr>
      <w:r w:rsidRPr="00074C2B">
        <w:rPr>
          <w:rFonts w:ascii="Tahoma" w:hAnsi="Tahoma" w:cs="Tahoma"/>
        </w:rPr>
        <w:t>Ο διαγωνισμός θα διεξαχθεί με την ανοικτή διαδικασία</w:t>
      </w:r>
      <w:r w:rsidR="008E61A9" w:rsidRPr="00074C2B">
        <w:rPr>
          <w:rFonts w:ascii="Tahoma" w:hAnsi="Tahoma" w:cs="Tahoma"/>
        </w:rPr>
        <w:t xml:space="preserve"> του άρθρου 27 του ν. 4412/16. </w:t>
      </w:r>
    </w:p>
    <w:p w14:paraId="1536DE4F" w14:textId="77777777" w:rsidR="006A2664" w:rsidRPr="00074C2B" w:rsidRDefault="006A2664" w:rsidP="00A11DC8">
      <w:pPr>
        <w:pStyle w:val="normalwithoutspacing"/>
        <w:rPr>
          <w:rFonts w:ascii="Tahoma" w:hAnsi="Tahoma" w:cs="Tahoma"/>
          <w:b/>
          <w:bCs/>
        </w:rPr>
      </w:pPr>
      <w:r w:rsidRPr="00074C2B">
        <w:rPr>
          <w:rFonts w:ascii="Tahoma" w:hAnsi="Tahoma" w:cs="Tahoma"/>
          <w:b/>
          <w:bCs/>
          <w:szCs w:val="26"/>
        </w:rPr>
        <w:lastRenderedPageBreak/>
        <w:t>Χρηματοδότηση της σύμβασης</w:t>
      </w:r>
    </w:p>
    <w:p w14:paraId="41B4D4D9" w14:textId="76E5D03F" w:rsidR="00D61477" w:rsidRPr="00074C2B" w:rsidRDefault="00D61477" w:rsidP="00D61477">
      <w:pPr>
        <w:pStyle w:val="normalwithoutspacing"/>
        <w:rPr>
          <w:rFonts w:ascii="Tahoma" w:hAnsi="Tahoma" w:cs="Tahoma"/>
        </w:rPr>
      </w:pPr>
      <w:r w:rsidRPr="00074C2B">
        <w:rPr>
          <w:rFonts w:ascii="Tahoma" w:hAnsi="Tahoma" w:cs="Tahoma"/>
        </w:rPr>
        <w:t xml:space="preserve">Φορέας χρηματοδότησης είναι το Υπουργείο </w:t>
      </w:r>
      <w:r w:rsidR="008012AE" w:rsidRPr="00074C2B">
        <w:rPr>
          <w:rFonts w:ascii="Tahoma" w:hAnsi="Tahoma" w:cs="Tahoma"/>
        </w:rPr>
        <w:t>Παιδείας, Θρησκευμάτων και Αθλητισμού</w:t>
      </w:r>
      <w:r w:rsidRPr="00074C2B">
        <w:rPr>
          <w:rFonts w:ascii="Tahoma" w:hAnsi="Tahoma" w:cs="Tahoma"/>
        </w:rPr>
        <w:t xml:space="preserve"> με κωδικό ΣΑ </w:t>
      </w:r>
      <w:r w:rsidR="006021B6" w:rsidRPr="00074C2B">
        <w:rPr>
          <w:rFonts w:ascii="Tahoma" w:hAnsi="Tahoma" w:cs="Tahoma"/>
        </w:rPr>
        <w:t>ΝΑ346.</w:t>
      </w:r>
    </w:p>
    <w:p w14:paraId="5156521C" w14:textId="01B80B6A" w:rsidR="00D61477" w:rsidRPr="00074C2B" w:rsidRDefault="006021B6" w:rsidP="00D61477">
      <w:pPr>
        <w:pStyle w:val="normalwithoutspacing"/>
        <w:rPr>
          <w:rFonts w:ascii="Tahoma" w:hAnsi="Tahoma" w:cs="Tahoma"/>
        </w:rPr>
      </w:pPr>
      <w:r w:rsidRPr="00074C2B">
        <w:rPr>
          <w:rFonts w:ascii="Tahoma" w:hAnsi="Tahoma" w:cs="Tahoma"/>
        </w:rPr>
        <w:t>Η χρηματοδότηση γίνεται</w:t>
      </w:r>
      <w:r w:rsidR="00D61477" w:rsidRPr="00074C2B">
        <w:rPr>
          <w:rFonts w:ascii="Tahoma" w:hAnsi="Tahoma" w:cs="Tahoma"/>
        </w:rPr>
        <w:t xml:space="preserve"> από Πιστώσεις του Προγράμματος Δημοσίων Επενδύσεων (αριθ. ενάριθ. έργου </w:t>
      </w:r>
      <w:r w:rsidRPr="00074C2B">
        <w:rPr>
          <w:rFonts w:ascii="Tahoma" w:eastAsiaTheme="minorEastAsia" w:hAnsi="Tahoma" w:cs="Tahoma"/>
        </w:rPr>
        <w:t>2023ΝΑ34600100</w:t>
      </w:r>
      <w:r w:rsidR="00D61477" w:rsidRPr="00074C2B">
        <w:rPr>
          <w:rFonts w:ascii="Tahoma" w:eastAsiaTheme="minorEastAsia" w:hAnsi="Tahoma" w:cs="Tahoma"/>
        </w:rPr>
        <w:t>)</w:t>
      </w:r>
    </w:p>
    <w:p w14:paraId="7798EEBC" w14:textId="154FB481" w:rsidR="00D61477" w:rsidRPr="00074C2B" w:rsidRDefault="00807501" w:rsidP="00D61477">
      <w:pPr>
        <w:pStyle w:val="normalwithoutspacing"/>
        <w:rPr>
          <w:rFonts w:ascii="Tahoma" w:hAnsi="Tahoma" w:cs="Tahoma"/>
        </w:rPr>
      </w:pPr>
      <w:r>
        <w:rPr>
          <w:rFonts w:ascii="Tahoma" w:hAnsi="Tahoma" w:cs="Tahoma"/>
        </w:rPr>
        <w:t>Η σύμβαση</w:t>
      </w:r>
      <w:r w:rsidR="00D61477" w:rsidRPr="00074C2B">
        <w:rPr>
          <w:rFonts w:ascii="Tahoma" w:hAnsi="Tahoma" w:cs="Tahoma"/>
        </w:rPr>
        <w:t xml:space="preserve"> περιλαμβάνεται στο υποέργο Νο </w:t>
      </w:r>
      <w:r>
        <w:rPr>
          <w:rFonts w:ascii="Tahoma" w:hAnsi="Tahoma" w:cs="Tahoma"/>
        </w:rPr>
        <w:t>3</w:t>
      </w:r>
      <w:r w:rsidR="00D61477" w:rsidRPr="00074C2B">
        <w:rPr>
          <w:rFonts w:ascii="Tahoma" w:hAnsi="Tahoma" w:cs="Tahoma"/>
        </w:rPr>
        <w:t xml:space="preserve"> της Πράξης: «ΕΞΟΠΛΙΣΜΟΣ ΙΟΝΙΟΥ ΠΑΝΕΠΙΣΤΗΜΙΟΥ» </w:t>
      </w:r>
      <w:r w:rsidR="006021B6" w:rsidRPr="00074C2B">
        <w:rPr>
          <w:rFonts w:ascii="Tahoma" w:hAnsi="Tahoma" w:cs="Tahoma"/>
        </w:rPr>
        <w:t>το</w:t>
      </w:r>
      <w:r w:rsidR="00D61477" w:rsidRPr="00074C2B">
        <w:rPr>
          <w:rFonts w:ascii="Tahoma" w:hAnsi="Tahoma" w:cs="Tahoma"/>
        </w:rPr>
        <w:t xml:space="preserve"> οποί</w:t>
      </w:r>
      <w:r w:rsidR="006021B6" w:rsidRPr="00074C2B">
        <w:rPr>
          <w:rFonts w:ascii="Tahoma" w:hAnsi="Tahoma" w:cs="Tahoma"/>
        </w:rPr>
        <w:t>ο</w:t>
      </w:r>
      <w:r w:rsidR="00D61477" w:rsidRPr="00074C2B">
        <w:rPr>
          <w:rFonts w:ascii="Tahoma" w:hAnsi="Tahoma" w:cs="Tahoma"/>
        </w:rPr>
        <w:t xml:space="preserve"> έχει ενταχθεί στο Τομεακό Πρόγραμμα Ανάπτυξης 2021-2025 του Υπουργείου </w:t>
      </w:r>
      <w:r w:rsidR="008012AE" w:rsidRPr="00074C2B">
        <w:rPr>
          <w:rFonts w:ascii="Tahoma" w:hAnsi="Tahoma" w:cs="Tahoma"/>
        </w:rPr>
        <w:t>Παιδείας, Θρησκευμάτων και Αθλητισμού</w:t>
      </w:r>
      <w:r w:rsidR="00D61477" w:rsidRPr="00074C2B">
        <w:rPr>
          <w:rFonts w:ascii="Tahoma" w:hAnsi="Tahoma" w:cs="Tahoma"/>
        </w:rPr>
        <w:t xml:space="preserve"> μέσω του </w:t>
      </w:r>
      <w:r w:rsidR="006021B6" w:rsidRPr="00074C2B">
        <w:rPr>
          <w:rFonts w:ascii="Tahoma" w:hAnsi="Tahoma" w:cs="Tahoma"/>
        </w:rPr>
        <w:t>Εθνικού Προγράμματος Ανάπτυξης</w:t>
      </w:r>
      <w:r w:rsidR="00D61477" w:rsidRPr="00074C2B">
        <w:rPr>
          <w:rFonts w:ascii="Tahoma" w:hAnsi="Tahoma" w:cs="Tahoma"/>
        </w:rPr>
        <w:t xml:space="preserve"> του Προγράμματος Δημοσίων Επενδύσεων (Π.Δ.Ε.) με βάση την Απόφαση Ένταξης με αρ. πρωτ. </w:t>
      </w:r>
      <w:r w:rsidR="006021B6" w:rsidRPr="00074C2B">
        <w:rPr>
          <w:rFonts w:ascii="Tahoma" w:hAnsi="Tahoma" w:cs="Tahoma"/>
        </w:rPr>
        <w:t>80738/Β9/Φ34/452</w:t>
      </w:r>
      <w:r w:rsidR="00D61477" w:rsidRPr="00074C2B">
        <w:rPr>
          <w:rFonts w:ascii="Tahoma" w:hAnsi="Tahoma" w:cs="Tahoma"/>
        </w:rPr>
        <w:t>/</w:t>
      </w:r>
      <w:r w:rsidR="006021B6" w:rsidRPr="00074C2B">
        <w:rPr>
          <w:rFonts w:ascii="Tahoma" w:hAnsi="Tahoma" w:cs="Tahoma"/>
        </w:rPr>
        <w:t>20</w:t>
      </w:r>
      <w:r w:rsidR="00D61477" w:rsidRPr="00074C2B">
        <w:rPr>
          <w:rFonts w:ascii="Tahoma" w:hAnsi="Tahoma" w:cs="Tahoma"/>
        </w:rPr>
        <w:t>-0</w:t>
      </w:r>
      <w:r w:rsidR="006021B6" w:rsidRPr="00074C2B">
        <w:rPr>
          <w:rFonts w:ascii="Tahoma" w:hAnsi="Tahoma" w:cs="Tahoma"/>
        </w:rPr>
        <w:t>7</w:t>
      </w:r>
      <w:r w:rsidR="00D61477" w:rsidRPr="00074C2B">
        <w:rPr>
          <w:rFonts w:ascii="Tahoma" w:hAnsi="Tahoma" w:cs="Tahoma"/>
        </w:rPr>
        <w:t>-202</w:t>
      </w:r>
      <w:r w:rsidR="006021B6" w:rsidRPr="00074C2B">
        <w:rPr>
          <w:rFonts w:ascii="Tahoma" w:hAnsi="Tahoma" w:cs="Tahoma"/>
        </w:rPr>
        <w:t>3</w:t>
      </w:r>
      <w:r w:rsidR="00D61477" w:rsidRPr="00074C2B">
        <w:rPr>
          <w:rFonts w:ascii="Tahoma" w:hAnsi="Tahoma" w:cs="Tahoma"/>
        </w:rPr>
        <w:t xml:space="preserve"> της Διεύθυνσης Δημοσίων Επενδύσεων του ΥΠΑΙΘ</w:t>
      </w:r>
      <w:r>
        <w:rPr>
          <w:rFonts w:ascii="Tahoma" w:hAnsi="Tahoma" w:cs="Tahoma"/>
        </w:rPr>
        <w:t>, όπως τροποποιήθηκε και ισχύει</w:t>
      </w:r>
      <w:r w:rsidR="00D61477" w:rsidRPr="00074C2B">
        <w:rPr>
          <w:rFonts w:ascii="Tahoma" w:hAnsi="Tahoma" w:cs="Tahoma"/>
        </w:rPr>
        <w:t xml:space="preserve"> και έχει λάβει κωδικό </w:t>
      </w:r>
      <w:r w:rsidR="00D61477" w:rsidRPr="00074C2B">
        <w:rPr>
          <w:rFonts w:ascii="Tahoma" w:hAnsi="Tahoma" w:cs="Tahoma"/>
          <w:lang w:val="en-US"/>
        </w:rPr>
        <w:t>MIS</w:t>
      </w:r>
      <w:r w:rsidR="00D61477" w:rsidRPr="00074C2B">
        <w:rPr>
          <w:rFonts w:ascii="Tahoma" w:hAnsi="Tahoma" w:cs="Tahoma"/>
        </w:rPr>
        <w:t xml:space="preserve"> 5203255.</w:t>
      </w:r>
    </w:p>
    <w:p w14:paraId="2DA41BD1" w14:textId="77777777" w:rsidR="006A2664" w:rsidRPr="00074C2B" w:rsidRDefault="00052C82" w:rsidP="00A11DC8">
      <w:pPr>
        <w:pStyle w:val="20"/>
        <w:rPr>
          <w:rFonts w:ascii="Tahoma" w:hAnsi="Tahoma" w:cs="Tahoma"/>
          <w:lang w:val="el-GR"/>
        </w:rPr>
      </w:pPr>
      <w:bookmarkStart w:id="19" w:name="_Toc172624161"/>
      <w:r w:rsidRPr="00074C2B">
        <w:rPr>
          <w:rFonts w:ascii="Tahoma" w:hAnsi="Tahoma" w:cs="Tahoma"/>
          <w:lang w:val="el-GR"/>
        </w:rPr>
        <w:t>1.3</w:t>
      </w:r>
      <w:r w:rsidR="006A2664" w:rsidRPr="00074C2B">
        <w:rPr>
          <w:rFonts w:ascii="Tahoma" w:hAnsi="Tahoma" w:cs="Tahoma"/>
          <w:lang w:val="el-GR"/>
        </w:rPr>
        <w:tab/>
        <w:t>Συνοπτική Περιγραφή φυσικού και οικονομικού αντικειμένου της σύμβασης</w:t>
      </w:r>
      <w:bookmarkEnd w:id="19"/>
      <w:r w:rsidR="006A2664" w:rsidRPr="00074C2B">
        <w:rPr>
          <w:rFonts w:ascii="Tahoma" w:hAnsi="Tahoma" w:cs="Tahoma"/>
          <w:lang w:val="el-GR"/>
        </w:rPr>
        <w:t xml:space="preserve"> </w:t>
      </w:r>
    </w:p>
    <w:p w14:paraId="07227901" w14:textId="3ADF218D" w:rsidR="00B23BB5" w:rsidRPr="00074C2B" w:rsidRDefault="00202288" w:rsidP="00B23BB5">
      <w:pPr>
        <w:pStyle w:val="normalwithoutspacing"/>
        <w:rPr>
          <w:rFonts w:ascii="Tahoma" w:hAnsi="Tahoma" w:cs="Tahoma"/>
        </w:rPr>
      </w:pPr>
      <w:r w:rsidRPr="00074C2B">
        <w:rPr>
          <w:rFonts w:ascii="Tahoma" w:hAnsi="Tahoma" w:cs="Tahoma"/>
        </w:rPr>
        <w:t xml:space="preserve">Αντικείμενο του έργου αποτελεί </w:t>
      </w:r>
      <w:r w:rsidR="00676515">
        <w:rPr>
          <w:rFonts w:ascii="Tahoma" w:hAnsi="Tahoma" w:cs="Tahoma"/>
        </w:rPr>
        <w:t xml:space="preserve">ο </w:t>
      </w:r>
      <w:r w:rsidR="00B23BB5" w:rsidRPr="00074C2B">
        <w:rPr>
          <w:rFonts w:ascii="Tahoma" w:hAnsi="Tahoma" w:cs="Tahoma"/>
        </w:rPr>
        <w:t xml:space="preserve">εκσυγχρονισμός στην Κεντρική Αίθουσα Τελετών του Ιδρύματος, η οποία αποτελεί χώρο διοργανώσεων υψηλού επιπέδου όπως είναι διεθνή και πανελλήνια συνέδρια, ημερίδες, εκδηλώσεις, summer schools κ.ο.κ. </w:t>
      </w:r>
    </w:p>
    <w:p w14:paraId="22B99BB3" w14:textId="5088E192" w:rsidR="00B23BB5" w:rsidRPr="00074C2B" w:rsidRDefault="00B23BB5" w:rsidP="00B23BB5">
      <w:pPr>
        <w:pStyle w:val="normalwithoutspacing"/>
        <w:rPr>
          <w:rFonts w:ascii="Tahoma" w:hAnsi="Tahoma" w:cs="Tahoma"/>
        </w:rPr>
      </w:pPr>
      <w:r w:rsidRPr="00074C2B">
        <w:rPr>
          <w:rFonts w:ascii="Tahoma" w:hAnsi="Tahoma" w:cs="Tahoma"/>
        </w:rPr>
        <w:t>Μέσω του εν λόγω υποέργου αναμφίβολα διασφαλίζεται  η επιχειρησιακή συνέχεια του Ιδρύματος καθώς και προάγεται η εξωστρέφεια αυτού.</w:t>
      </w:r>
    </w:p>
    <w:p w14:paraId="64C9C49F" w14:textId="5D57D23E" w:rsidR="00995DE8" w:rsidRPr="00074C2B" w:rsidRDefault="00202288" w:rsidP="00092205">
      <w:pPr>
        <w:pStyle w:val="normalwithoutspacing"/>
        <w:rPr>
          <w:rFonts w:ascii="Tahoma" w:hAnsi="Tahoma" w:cs="Tahoma"/>
        </w:rPr>
      </w:pPr>
      <w:r w:rsidRPr="00074C2B">
        <w:rPr>
          <w:rFonts w:ascii="Tahoma" w:hAnsi="Tahoma" w:cs="Tahoma"/>
        </w:rPr>
        <w:t xml:space="preserve">Πιο συγκεκριμένα, προβλέπεται η προμήθεια </w:t>
      </w:r>
      <w:r w:rsidR="00995DE8" w:rsidRPr="00074C2B">
        <w:rPr>
          <w:rFonts w:ascii="Tahoma" w:hAnsi="Tahoma" w:cs="Tahoma"/>
        </w:rPr>
        <w:t xml:space="preserve">εξειδικευμένου οπτικοακουστικού εξοπλισμού για την κάλυψη υπηρεσιών που υποστηρίζονται στην Κεντρική Αίθουσα Τελετών του κτιρίου της Ιονίου Ακαδημίας του Ιδρύματος. </w:t>
      </w:r>
    </w:p>
    <w:p w14:paraId="2B88F7B5" w14:textId="77777777" w:rsidR="00995DE8" w:rsidRPr="00074C2B" w:rsidRDefault="00995DE8" w:rsidP="00995DE8">
      <w:pPr>
        <w:pStyle w:val="normalwithoutspacing"/>
        <w:rPr>
          <w:rFonts w:ascii="Tahoma" w:hAnsi="Tahoma" w:cs="Tahoma"/>
        </w:rPr>
      </w:pPr>
      <w:r w:rsidRPr="00074C2B">
        <w:rPr>
          <w:rFonts w:ascii="Tahoma" w:hAnsi="Tahoma" w:cs="Tahoma"/>
        </w:rPr>
        <w:t>Συγκεκριμένα:</w:t>
      </w:r>
    </w:p>
    <w:p w14:paraId="4B7D310B" w14:textId="77777777" w:rsidR="00B23BB5" w:rsidRPr="00074C2B" w:rsidRDefault="00995DE8" w:rsidP="00995DE8">
      <w:pPr>
        <w:pStyle w:val="normalwithoutspacing"/>
        <w:rPr>
          <w:rFonts w:ascii="Tahoma" w:hAnsi="Tahoma" w:cs="Tahoma"/>
        </w:rPr>
      </w:pPr>
      <w:r w:rsidRPr="00074C2B">
        <w:rPr>
          <w:rFonts w:ascii="Tahoma" w:hAnsi="Tahoma" w:cs="Tahoma"/>
        </w:rPr>
        <w:t xml:space="preserve">Η προτεινόμενη λίστα εξοπλισμού για την Αίθουσα Τελετών της Ιονίου Ακαδημίας, στοχεύει στην κάλυψη υπαρχουσών και νέων αναγκών που έχουν προκύψει από τις διαφορετικού τύπου εκδηλώσεις που πραγματοποιούνται μέσα στην αίθουσα. </w:t>
      </w:r>
    </w:p>
    <w:p w14:paraId="69C14F49" w14:textId="77777777" w:rsidR="00B23BB5" w:rsidRPr="00074C2B" w:rsidRDefault="00995DE8" w:rsidP="00995DE8">
      <w:pPr>
        <w:pStyle w:val="normalwithoutspacing"/>
        <w:rPr>
          <w:rFonts w:ascii="Tahoma" w:hAnsi="Tahoma" w:cs="Tahoma"/>
        </w:rPr>
      </w:pPr>
      <w:r w:rsidRPr="00074C2B">
        <w:rPr>
          <w:rFonts w:ascii="Tahoma" w:hAnsi="Tahoma" w:cs="Tahoma"/>
        </w:rPr>
        <w:t xml:space="preserve">Αρχικά, υπάρχει άμεση ανάγκη για την τοποθέτηση Οθόνης προβολής για τον βιντεοπροβολέα της αίθουσας, καθώς η υπάρχουσα έχει σημαντικές φθορές με αποτέλεσμα να δημιουργεί έντονες παραμορφώσεις και αλλοιώσεις στην τελική εικόνα με αποτέλεσμα να δυσκολεύει το κοινό στην κατανόηση, παρουσιάσεων, βιντεοπροβολών, και γενικά οποιασδήποτε οπτικής πληροφορίας. </w:t>
      </w:r>
    </w:p>
    <w:p w14:paraId="13432D53" w14:textId="77777777" w:rsidR="00B23BB5" w:rsidRPr="00074C2B" w:rsidRDefault="00995DE8" w:rsidP="00995DE8">
      <w:pPr>
        <w:pStyle w:val="normalwithoutspacing"/>
        <w:rPr>
          <w:rFonts w:ascii="Tahoma" w:hAnsi="Tahoma" w:cs="Tahoma"/>
        </w:rPr>
      </w:pPr>
      <w:r w:rsidRPr="00074C2B">
        <w:rPr>
          <w:rFonts w:ascii="Tahoma" w:hAnsi="Tahoma" w:cs="Tahoma"/>
        </w:rPr>
        <w:t xml:space="preserve">Η επόμενη ανάγκη, είναι η αναβάθμιση της οπτικοακουστικής σύνδεσης του δωματίου ελέγχου με την σκηνή και τον βιντεοπροβολέα. Η παρούσα σύνδεση γίνεται με μέσα τα οποία δεν είναι κατάλληλα για την απόσταση που έχουν οι τρεις θέσεις με αποτέλεσμα να υπάρχει αλλοίωση της οπτικοακουστικής πληροφορίας που μεταφέρεται μέσω του δωματίου ελέγχου, στο βιντεοπροβολέα και κατ’ επέκταση στην οθόνη προβολής και στο σύστημα διαχείρισης ήχου. Για το λόγο αυτό έχει γίνει μελέτη ορθής διασύνδεσης των τριών θέσεων με κατάλληλα μέσα, τα οποία διασφαλίζουν την ομαλή ροή της οπτικοακουστικής πληροφορίας χωρίς παραμορφώσεις και αλλοιώσεις των σημάτων. </w:t>
      </w:r>
    </w:p>
    <w:p w14:paraId="1465F1BC" w14:textId="77777777" w:rsidR="00B23BB5" w:rsidRPr="00074C2B" w:rsidRDefault="00995DE8" w:rsidP="00995DE8">
      <w:pPr>
        <w:pStyle w:val="normalwithoutspacing"/>
        <w:rPr>
          <w:rFonts w:ascii="Tahoma" w:hAnsi="Tahoma" w:cs="Tahoma"/>
        </w:rPr>
      </w:pPr>
      <w:r w:rsidRPr="00074C2B">
        <w:rPr>
          <w:rFonts w:ascii="Tahoma" w:hAnsi="Tahoma" w:cs="Tahoma"/>
        </w:rPr>
        <w:t xml:space="preserve">Η επόμενη ανάγκη η οποία υπάρχει πλέον και η αίθουσα δεν μπορεί να την παρέχει, είναι η ζωντανή μετάδοση των εκδηλώσεων μέσω του ίντερνετ και η πραγματοποίηση υβριδικών συνεδρίων με υποστήριξη μετάδοσης εικόνας της αίθουσας. Για την συγκεκριμένη ανάγκη, έχει γίνει μελέτη για χρήση ενός συστήματος ζωντανής μετάδοσης τριών καμερών με εισόδους και εξόδους εικόνας για να δώσει λύση στις διαφορετικές οπτικοακουστικές ανάγκες των εκδηλώσεων καθώς και συσκευών διαχείρισης οπτικοακουστικών εισόδων και εξόδων. </w:t>
      </w:r>
    </w:p>
    <w:p w14:paraId="68180549" w14:textId="77777777" w:rsidR="00B23BB5" w:rsidRPr="00074C2B" w:rsidRDefault="00995DE8" w:rsidP="00995DE8">
      <w:pPr>
        <w:pStyle w:val="normalwithoutspacing"/>
        <w:rPr>
          <w:rFonts w:ascii="Tahoma" w:hAnsi="Tahoma" w:cs="Tahoma"/>
        </w:rPr>
      </w:pPr>
      <w:r w:rsidRPr="00074C2B">
        <w:rPr>
          <w:rFonts w:ascii="Tahoma" w:hAnsi="Tahoma" w:cs="Tahoma"/>
        </w:rPr>
        <w:t xml:space="preserve">Σχετικά με το σύστημα ήχου της αίθουσας, έχει διαπιστωθεί η έλλειψη πυκνωτικών μικροφώνων καθώς και νέων βάσεων μικροφώνων, τα οποία είναι απαραίτητα για τις διάφορες εκδηλώσεις που πραγματοποιούνται στην αίθουσα. </w:t>
      </w:r>
    </w:p>
    <w:p w14:paraId="40939C77" w14:textId="07D3EC2C" w:rsidR="00995DE8" w:rsidRPr="00074C2B" w:rsidRDefault="00995DE8" w:rsidP="00995DE8">
      <w:pPr>
        <w:pStyle w:val="normalwithoutspacing"/>
        <w:rPr>
          <w:rFonts w:ascii="Tahoma" w:hAnsi="Tahoma" w:cs="Tahoma"/>
        </w:rPr>
      </w:pPr>
      <w:r w:rsidRPr="00074C2B">
        <w:rPr>
          <w:rFonts w:ascii="Tahoma" w:hAnsi="Tahoma" w:cs="Tahoma"/>
        </w:rPr>
        <w:lastRenderedPageBreak/>
        <w:t>Επιπλέον, η αίθουσα διαθέτει καμπίνες διερμηνείας οι οποίες έχουν άμεση ανάγκη για αντικατάσταση των φορητών μέσων που χρησιμοποιούνται από τους διερμηνείς, καθώς έχουν σημαντικές φθορές, όπως και στην βελτίωση της οπτικής κατανόησης της κεντρικής βιντεοπροβολής της αίθουσας, με την τοποθέτηση συστήματος οθονών οι οποίες αναπαράγουν αυτή την εικόνα μέσα στην καμπίνα σε πολύ κοντινή απόσταση από τον διερμηνέα.</w:t>
      </w:r>
    </w:p>
    <w:p w14:paraId="79E66688" w14:textId="27296B65" w:rsidR="00995DE8" w:rsidRPr="00074C2B" w:rsidRDefault="00995DE8" w:rsidP="00995DE8">
      <w:pPr>
        <w:pStyle w:val="normalwithoutspacing"/>
        <w:rPr>
          <w:rFonts w:ascii="Tahoma" w:hAnsi="Tahoma" w:cs="Tahoma"/>
        </w:rPr>
      </w:pPr>
      <w:r w:rsidRPr="00074C2B">
        <w:rPr>
          <w:rFonts w:ascii="Tahoma" w:hAnsi="Tahoma" w:cs="Tahoma"/>
        </w:rPr>
        <w:t xml:space="preserve">Παρακάτω αποτυπώνονται περιληπτικά τα διαφορετικά συστήματα που στοχεύει να αναβαθμίσει ή να υλοποιήσει από την αρχή η παρούσα </w:t>
      </w:r>
      <w:r w:rsidR="00B23BB5" w:rsidRPr="00074C2B">
        <w:rPr>
          <w:rFonts w:ascii="Tahoma" w:hAnsi="Tahoma" w:cs="Tahoma"/>
        </w:rPr>
        <w:t>σύμβαση</w:t>
      </w:r>
      <w:r w:rsidRPr="00074C2B">
        <w:rPr>
          <w:rFonts w:ascii="Tahoma" w:hAnsi="Tahoma" w:cs="Tahoma"/>
        </w:rPr>
        <w:t>.</w:t>
      </w:r>
    </w:p>
    <w:p w14:paraId="16F85F6D" w14:textId="337D20FB" w:rsidR="00995DE8" w:rsidRPr="00074C2B" w:rsidRDefault="00995DE8" w:rsidP="003E2676">
      <w:pPr>
        <w:pStyle w:val="normalwithoutspacing"/>
        <w:numPr>
          <w:ilvl w:val="0"/>
          <w:numId w:val="29"/>
        </w:numPr>
        <w:rPr>
          <w:rFonts w:ascii="Tahoma" w:hAnsi="Tahoma" w:cs="Tahoma"/>
        </w:rPr>
      </w:pPr>
      <w:r w:rsidRPr="00074C2B">
        <w:rPr>
          <w:rFonts w:ascii="Tahoma" w:hAnsi="Tahoma" w:cs="Tahoma"/>
        </w:rPr>
        <w:t>Εγκατάσταση Κεντρικής Οθόνη Προβολής</w:t>
      </w:r>
    </w:p>
    <w:p w14:paraId="5171A15A" w14:textId="626711A0" w:rsidR="00995DE8" w:rsidRPr="00074C2B" w:rsidRDefault="00995DE8" w:rsidP="003E2676">
      <w:pPr>
        <w:pStyle w:val="normalwithoutspacing"/>
        <w:numPr>
          <w:ilvl w:val="0"/>
          <w:numId w:val="29"/>
        </w:numPr>
        <w:rPr>
          <w:rFonts w:ascii="Tahoma" w:hAnsi="Tahoma" w:cs="Tahoma"/>
        </w:rPr>
      </w:pPr>
      <w:r w:rsidRPr="00074C2B">
        <w:rPr>
          <w:rFonts w:ascii="Tahoma" w:hAnsi="Tahoma" w:cs="Tahoma"/>
        </w:rPr>
        <w:t>Αναβάθμιση οπτικοακουστικής σύνδεσης control room με σκηνή και βιντεοπροβολέα</w:t>
      </w:r>
    </w:p>
    <w:p w14:paraId="0F47E1D9" w14:textId="271C1C2A" w:rsidR="00995DE8" w:rsidRPr="00074C2B" w:rsidRDefault="00995DE8" w:rsidP="003E2676">
      <w:pPr>
        <w:pStyle w:val="normalwithoutspacing"/>
        <w:numPr>
          <w:ilvl w:val="0"/>
          <w:numId w:val="29"/>
        </w:numPr>
        <w:rPr>
          <w:rFonts w:ascii="Tahoma" w:hAnsi="Tahoma" w:cs="Tahoma"/>
        </w:rPr>
      </w:pPr>
      <w:r w:rsidRPr="00074C2B">
        <w:rPr>
          <w:rFonts w:ascii="Tahoma" w:hAnsi="Tahoma" w:cs="Tahoma"/>
        </w:rPr>
        <w:t>Εγκατάσταση Συστήματος Ζωντανής Μετάδοσης</w:t>
      </w:r>
    </w:p>
    <w:p w14:paraId="53B007BD" w14:textId="7C714674" w:rsidR="00995DE8" w:rsidRPr="00074C2B" w:rsidRDefault="00995DE8" w:rsidP="003E2676">
      <w:pPr>
        <w:pStyle w:val="normalwithoutspacing"/>
        <w:numPr>
          <w:ilvl w:val="0"/>
          <w:numId w:val="29"/>
        </w:numPr>
        <w:rPr>
          <w:rFonts w:ascii="Tahoma" w:hAnsi="Tahoma" w:cs="Tahoma"/>
        </w:rPr>
      </w:pPr>
      <w:r w:rsidRPr="00074C2B">
        <w:rPr>
          <w:rFonts w:ascii="Tahoma" w:hAnsi="Tahoma" w:cs="Tahoma"/>
        </w:rPr>
        <w:t>Αναβάθμιση ηχητικού εξοπλισμού και διασύνδεση του</w:t>
      </w:r>
    </w:p>
    <w:p w14:paraId="4FFA9280" w14:textId="248D09D4" w:rsidR="00B23BB5" w:rsidRPr="00074C2B" w:rsidRDefault="00995DE8" w:rsidP="003E2676">
      <w:pPr>
        <w:pStyle w:val="normalwithoutspacing"/>
        <w:numPr>
          <w:ilvl w:val="0"/>
          <w:numId w:val="29"/>
        </w:numPr>
        <w:rPr>
          <w:rFonts w:ascii="Tahoma" w:hAnsi="Tahoma" w:cs="Tahoma"/>
        </w:rPr>
      </w:pPr>
      <w:r w:rsidRPr="00074C2B">
        <w:rPr>
          <w:rFonts w:ascii="Tahoma" w:hAnsi="Tahoma" w:cs="Tahoma"/>
        </w:rPr>
        <w:t>Αναβάθμιση οπτικοακουστικού εξοπλισμού καμπινών διερμηνείας</w:t>
      </w:r>
    </w:p>
    <w:p w14:paraId="682DD3F7" w14:textId="01890217" w:rsidR="00F95A1C" w:rsidRPr="00074C2B" w:rsidRDefault="006A2664" w:rsidP="00202288">
      <w:pPr>
        <w:pStyle w:val="normalwithoutspacing"/>
        <w:rPr>
          <w:rFonts w:ascii="Tahoma" w:hAnsi="Tahoma" w:cs="Tahoma"/>
        </w:rPr>
      </w:pPr>
      <w:r w:rsidRPr="00074C2B">
        <w:rPr>
          <w:rFonts w:ascii="Tahoma" w:hAnsi="Tahoma" w:cs="Tahoma"/>
        </w:rPr>
        <w:t xml:space="preserve">Τα προς προμήθεια είδη κατατάσσονται </w:t>
      </w:r>
      <w:r w:rsidRPr="002E3E67">
        <w:rPr>
          <w:rFonts w:ascii="Tahoma" w:hAnsi="Tahoma" w:cs="Tahoma"/>
        </w:rPr>
        <w:t>στο</w:t>
      </w:r>
      <w:r w:rsidR="00676515" w:rsidRPr="002E3E67">
        <w:rPr>
          <w:rFonts w:ascii="Tahoma" w:hAnsi="Tahoma" w:cs="Tahoma"/>
        </w:rPr>
        <w:t>ν</w:t>
      </w:r>
      <w:r w:rsidRPr="002E3E67">
        <w:rPr>
          <w:rFonts w:ascii="Tahoma" w:hAnsi="Tahoma" w:cs="Tahoma"/>
        </w:rPr>
        <w:t xml:space="preserve"> ακόλουθο κωδικ</w:t>
      </w:r>
      <w:r w:rsidR="00676515" w:rsidRPr="002E3E67">
        <w:rPr>
          <w:rFonts w:ascii="Tahoma" w:hAnsi="Tahoma" w:cs="Tahoma"/>
        </w:rPr>
        <w:t>ό</w:t>
      </w:r>
      <w:r w:rsidRPr="002E3E67">
        <w:rPr>
          <w:rFonts w:ascii="Tahoma" w:hAnsi="Tahoma" w:cs="Tahoma"/>
        </w:rPr>
        <w:t xml:space="preserve"> του </w:t>
      </w:r>
      <w:r w:rsidRPr="00074C2B">
        <w:rPr>
          <w:rFonts w:ascii="Tahoma" w:hAnsi="Tahoma" w:cs="Tahoma"/>
        </w:rPr>
        <w:t xml:space="preserve">Κοινού Λεξιλογίου δημοσίων συμβάσεων (CPV) : </w:t>
      </w:r>
    </w:p>
    <w:p w14:paraId="31C16153" w14:textId="18303B87" w:rsidR="00FB6907" w:rsidRPr="00074C2B" w:rsidRDefault="00B23BB5" w:rsidP="00B23BB5">
      <w:pPr>
        <w:pStyle w:val="normalwithoutspacing"/>
        <w:numPr>
          <w:ilvl w:val="0"/>
          <w:numId w:val="16"/>
        </w:numPr>
        <w:rPr>
          <w:rFonts w:ascii="Tahoma" w:hAnsi="Tahoma" w:cs="Tahoma"/>
          <w:szCs w:val="22"/>
        </w:rPr>
      </w:pPr>
      <w:r w:rsidRPr="00074C2B">
        <w:rPr>
          <w:rFonts w:ascii="Tahoma" w:hAnsi="Tahoma" w:cs="Tahoma"/>
          <w:szCs w:val="22"/>
        </w:rPr>
        <w:t>32321200-1</w:t>
      </w:r>
      <w:r w:rsidRPr="00074C2B">
        <w:rPr>
          <w:rFonts w:ascii="Tahoma" w:hAnsi="Tahoma" w:cs="Tahoma"/>
          <w:szCs w:val="22"/>
        </w:rPr>
        <w:tab/>
        <w:t>Οπτικοακουστικός εξοπλισμός</w:t>
      </w:r>
      <w:r w:rsidRPr="00074C2B" w:rsidDel="00B23BB5">
        <w:rPr>
          <w:rFonts w:ascii="Tahoma" w:hAnsi="Tahoma" w:cs="Tahoma"/>
          <w:szCs w:val="22"/>
        </w:rPr>
        <w:t xml:space="preserve"> </w:t>
      </w:r>
    </w:p>
    <w:p w14:paraId="79900D34" w14:textId="23B1ACAC" w:rsidR="00091CD6" w:rsidRPr="00074C2B" w:rsidRDefault="00091CD6" w:rsidP="00091CD6">
      <w:pPr>
        <w:rPr>
          <w:rFonts w:ascii="Tahoma" w:hAnsi="Tahoma" w:cs="Tahoma"/>
        </w:rPr>
      </w:pPr>
      <w:r w:rsidRPr="00074C2B">
        <w:rPr>
          <w:rFonts w:ascii="Tahoma" w:hAnsi="Tahoma" w:cs="Tahoma"/>
        </w:rPr>
        <w:t xml:space="preserve">Οι παρεχόμενες υπηρεσίες κατατάσσονται στους ακόλουθους κωδικούς του Κοινού Λεξιλογίου δημοσίων συμβάσεων (CPV) : </w:t>
      </w:r>
    </w:p>
    <w:p w14:paraId="7D34CB17" w14:textId="77777777" w:rsidR="00091CD6" w:rsidRPr="00074C2B" w:rsidRDefault="00091CD6" w:rsidP="00091CD6">
      <w:pPr>
        <w:rPr>
          <w:rFonts w:ascii="Tahoma" w:hAnsi="Tahoma" w:cs="Tahoma"/>
          <w:b/>
          <w:bCs/>
        </w:rPr>
      </w:pPr>
      <w:r w:rsidRPr="00074C2B">
        <w:rPr>
          <w:rFonts w:ascii="Tahoma" w:hAnsi="Tahoma" w:cs="Tahoma"/>
          <w:b/>
          <w:bCs/>
        </w:rPr>
        <w:t>ΤΜΗΜΑ Β</w:t>
      </w:r>
    </w:p>
    <w:tbl>
      <w:tblPr>
        <w:tblW w:w="7940" w:type="dxa"/>
        <w:tblLook w:val="04A0" w:firstRow="1" w:lastRow="0" w:firstColumn="1" w:lastColumn="0" w:noHBand="0" w:noVBand="1"/>
      </w:tblPr>
      <w:tblGrid>
        <w:gridCol w:w="2220"/>
        <w:gridCol w:w="5720"/>
      </w:tblGrid>
      <w:tr w:rsidR="00091CD6" w:rsidRPr="00074C2B" w14:paraId="1568A1AE" w14:textId="77777777" w:rsidTr="00A524AD">
        <w:trPr>
          <w:trHeight w:val="264"/>
        </w:trPr>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6D602D22" w14:textId="77777777" w:rsidR="00091CD6" w:rsidRPr="00074C2B" w:rsidRDefault="00091CD6" w:rsidP="00A524AD">
            <w:pPr>
              <w:suppressAutoHyphens w:val="0"/>
              <w:spacing w:after="0"/>
              <w:jc w:val="center"/>
              <w:rPr>
                <w:rFonts w:ascii="Tahoma" w:hAnsi="Tahoma" w:cs="Tahoma"/>
                <w:sz w:val="20"/>
                <w:szCs w:val="20"/>
                <w:lang w:eastAsia="el-GR"/>
              </w:rPr>
            </w:pPr>
            <w:r w:rsidRPr="00074C2B">
              <w:rPr>
                <w:rFonts w:ascii="Tahoma" w:hAnsi="Tahoma" w:cs="Tahoma"/>
              </w:rPr>
              <w:t>Κωδικός CPV</w:t>
            </w:r>
          </w:p>
        </w:tc>
        <w:tc>
          <w:tcPr>
            <w:tcW w:w="5720" w:type="dxa"/>
            <w:tcBorders>
              <w:top w:val="single" w:sz="4" w:space="0" w:color="auto"/>
              <w:left w:val="nil"/>
              <w:bottom w:val="single" w:sz="4" w:space="0" w:color="auto"/>
              <w:right w:val="single" w:sz="4" w:space="0" w:color="auto"/>
            </w:tcBorders>
            <w:shd w:val="clear" w:color="auto" w:fill="auto"/>
          </w:tcPr>
          <w:p w14:paraId="1DB07441" w14:textId="77777777" w:rsidR="00091CD6" w:rsidRPr="00074C2B" w:rsidRDefault="00091CD6" w:rsidP="00A524AD">
            <w:pPr>
              <w:suppressAutoHyphens w:val="0"/>
              <w:spacing w:after="0"/>
              <w:jc w:val="left"/>
              <w:rPr>
                <w:rFonts w:ascii="Tahoma" w:hAnsi="Tahoma" w:cs="Tahoma"/>
                <w:sz w:val="20"/>
                <w:szCs w:val="20"/>
                <w:lang w:eastAsia="el-GR"/>
              </w:rPr>
            </w:pPr>
            <w:r w:rsidRPr="00074C2B">
              <w:rPr>
                <w:rFonts w:ascii="Tahoma" w:hAnsi="Tahoma" w:cs="Tahoma"/>
              </w:rPr>
              <w:t>Περιγραφή</w:t>
            </w:r>
          </w:p>
        </w:tc>
      </w:tr>
      <w:tr w:rsidR="00091CD6" w:rsidRPr="00074C2B" w14:paraId="15BBBF1E" w14:textId="77777777" w:rsidTr="00A524AD">
        <w:trPr>
          <w:trHeight w:val="264"/>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F4F4C" w14:textId="78143AB6" w:rsidR="00091CD6" w:rsidRPr="00074C2B" w:rsidRDefault="00091CD6" w:rsidP="00A524AD">
            <w:pPr>
              <w:suppressAutoHyphens w:val="0"/>
              <w:spacing w:after="0"/>
              <w:jc w:val="center"/>
              <w:rPr>
                <w:rFonts w:ascii="Tahoma" w:hAnsi="Tahoma" w:cs="Tahoma"/>
                <w:sz w:val="20"/>
                <w:szCs w:val="20"/>
                <w:lang w:eastAsia="el-GR"/>
              </w:rPr>
            </w:pPr>
            <w:r w:rsidRPr="00074C2B">
              <w:rPr>
                <w:rFonts w:ascii="Tahoma" w:hAnsi="Tahoma" w:cs="Tahoma"/>
                <w:szCs w:val="22"/>
              </w:rPr>
              <w:t>32321200-1</w:t>
            </w:r>
          </w:p>
        </w:tc>
        <w:tc>
          <w:tcPr>
            <w:tcW w:w="5720" w:type="dxa"/>
            <w:tcBorders>
              <w:top w:val="single" w:sz="4" w:space="0" w:color="auto"/>
              <w:left w:val="nil"/>
              <w:bottom w:val="single" w:sz="4" w:space="0" w:color="auto"/>
              <w:right w:val="single" w:sz="4" w:space="0" w:color="auto"/>
            </w:tcBorders>
            <w:shd w:val="clear" w:color="auto" w:fill="auto"/>
            <w:vAlign w:val="center"/>
            <w:hideMark/>
          </w:tcPr>
          <w:p w14:paraId="68621490" w14:textId="5A3F282E" w:rsidR="00091CD6" w:rsidRPr="00074C2B" w:rsidRDefault="00091CD6" w:rsidP="00A524AD">
            <w:pPr>
              <w:suppressAutoHyphens w:val="0"/>
              <w:spacing w:after="0"/>
              <w:jc w:val="left"/>
              <w:rPr>
                <w:rFonts w:ascii="Tahoma" w:hAnsi="Tahoma" w:cs="Tahoma"/>
                <w:sz w:val="20"/>
                <w:szCs w:val="20"/>
                <w:lang w:eastAsia="el-GR"/>
              </w:rPr>
            </w:pPr>
            <w:r w:rsidRPr="00074C2B">
              <w:rPr>
                <w:rFonts w:ascii="Tahoma" w:hAnsi="Tahoma" w:cs="Tahoma"/>
                <w:szCs w:val="22"/>
              </w:rPr>
              <w:t>Οπτικοακουστικός εξοπλισμός</w:t>
            </w:r>
          </w:p>
        </w:tc>
      </w:tr>
    </w:tbl>
    <w:p w14:paraId="03B0E460" w14:textId="77777777" w:rsidR="00091CD6" w:rsidRPr="00F606E6" w:rsidRDefault="00091CD6" w:rsidP="00F606E6">
      <w:pPr>
        <w:spacing w:before="0" w:after="0"/>
        <w:rPr>
          <w:rFonts w:ascii="Tahoma" w:hAnsi="Tahoma" w:cs="Tahoma"/>
          <w:szCs w:val="22"/>
        </w:rPr>
      </w:pPr>
      <w:bookmarkStart w:id="20" w:name="_Hlk151029220"/>
    </w:p>
    <w:p w14:paraId="3435ECAD" w14:textId="38DF1F06" w:rsidR="00091CD6" w:rsidRPr="00074C2B" w:rsidRDefault="00091CD6" w:rsidP="00091CD6">
      <w:pPr>
        <w:rPr>
          <w:rFonts w:ascii="Tahoma" w:hAnsi="Tahoma" w:cs="Tahoma"/>
        </w:rPr>
      </w:pPr>
      <w:r w:rsidRPr="00074C2B">
        <w:rPr>
          <w:rFonts w:ascii="Tahoma" w:hAnsi="Tahoma" w:cs="Tahoma"/>
        </w:rPr>
        <w:t xml:space="preserve">Προσφορές υποβάλλονται για </w:t>
      </w:r>
      <w:r w:rsidR="00092205">
        <w:rPr>
          <w:rFonts w:ascii="Tahoma" w:hAnsi="Tahoma" w:cs="Tahoma"/>
        </w:rPr>
        <w:t>το σύνολο του φυσικού αντικειμένου</w:t>
      </w:r>
      <w:r w:rsidRPr="00074C2B">
        <w:rPr>
          <w:rFonts w:ascii="Tahoma" w:hAnsi="Tahoma" w:cs="Tahoma"/>
        </w:rPr>
        <w:t xml:space="preserve">. </w:t>
      </w:r>
    </w:p>
    <w:p w14:paraId="1367D71E" w14:textId="77777777" w:rsidR="00F606E6" w:rsidRDefault="00F606E6" w:rsidP="00F606E6">
      <w:pPr>
        <w:spacing w:before="0" w:after="0"/>
        <w:rPr>
          <w:rFonts w:ascii="Tahoma" w:hAnsi="Tahoma" w:cs="Tahoma"/>
          <w:szCs w:val="22"/>
        </w:rPr>
      </w:pPr>
      <w:bookmarkStart w:id="21" w:name="_Hlk151029501"/>
      <w:bookmarkEnd w:id="20"/>
    </w:p>
    <w:p w14:paraId="028B603E" w14:textId="16A29A24" w:rsidR="00445D2E" w:rsidRPr="00074C2B" w:rsidRDefault="00081EA7" w:rsidP="00445D2E">
      <w:pPr>
        <w:rPr>
          <w:rFonts w:ascii="Tahoma" w:hAnsi="Tahoma" w:cs="Tahoma"/>
        </w:rPr>
      </w:pPr>
      <w:r w:rsidRPr="00074C2B">
        <w:rPr>
          <w:rFonts w:ascii="Tahoma" w:hAnsi="Tahoma" w:cs="Tahoma"/>
          <w:szCs w:val="22"/>
        </w:rPr>
        <w:t xml:space="preserve">Η Εκτιμώμενη αξία </w:t>
      </w:r>
      <w:r w:rsidR="005334F1" w:rsidRPr="00074C2B">
        <w:rPr>
          <w:rFonts w:ascii="Tahoma" w:hAnsi="Tahoma" w:cs="Tahoma"/>
          <w:szCs w:val="22"/>
        </w:rPr>
        <w:t>του συνόλου των τμημάτων της παρούσας</w:t>
      </w:r>
      <w:r w:rsidR="005334F1" w:rsidRPr="00074C2B" w:rsidDel="005334F1">
        <w:rPr>
          <w:rFonts w:ascii="Tahoma" w:hAnsi="Tahoma" w:cs="Tahoma"/>
          <w:szCs w:val="22"/>
        </w:rPr>
        <w:t xml:space="preserve"> </w:t>
      </w:r>
      <w:r w:rsidRPr="00074C2B">
        <w:rPr>
          <w:rFonts w:ascii="Tahoma" w:hAnsi="Tahoma" w:cs="Tahoma"/>
          <w:szCs w:val="22"/>
        </w:rPr>
        <w:t xml:space="preserve">ανέρχεται σε </w:t>
      </w:r>
      <w:r w:rsidR="00092205" w:rsidRPr="00092205">
        <w:rPr>
          <w:rFonts w:ascii="Tahoma" w:hAnsi="Tahoma" w:cs="Tahoma"/>
          <w:b/>
          <w:bCs/>
          <w:szCs w:val="22"/>
        </w:rPr>
        <w:t>26.560,09€ μη περιλαμβανομένου ΦΠΑ, εκτιμώμενη αξία με ΦΠΑ: 32.934,51€, ΦΠΑ 24% 6.374,42€</w:t>
      </w:r>
      <w:r w:rsidR="001C6EA2">
        <w:rPr>
          <w:rFonts w:ascii="Tahoma" w:hAnsi="Tahoma" w:cs="Tahoma"/>
          <w:lang w:eastAsia="el-GR"/>
        </w:rPr>
        <w:t>.</w:t>
      </w:r>
      <w:r w:rsidR="00445D2E" w:rsidRPr="00074C2B">
        <w:rPr>
          <w:rFonts w:ascii="Tahoma" w:hAnsi="Tahoma" w:cs="Tahoma"/>
        </w:rPr>
        <w:t xml:space="preserve"> </w:t>
      </w:r>
    </w:p>
    <w:p w14:paraId="494317DE" w14:textId="77777777" w:rsidR="00445D2E" w:rsidRPr="00F606E6" w:rsidRDefault="00445D2E" w:rsidP="00F606E6">
      <w:pPr>
        <w:spacing w:before="0" w:after="0"/>
        <w:rPr>
          <w:rFonts w:ascii="Tahoma" w:hAnsi="Tahoma" w:cs="Tahoma"/>
          <w:szCs w:val="22"/>
        </w:rPr>
      </w:pPr>
    </w:p>
    <w:bookmarkEnd w:id="21"/>
    <w:p w14:paraId="783C35D8" w14:textId="17CDF73C" w:rsidR="006A2664" w:rsidRPr="00074C2B" w:rsidRDefault="006A2664" w:rsidP="00A11DC8">
      <w:pPr>
        <w:rPr>
          <w:rFonts w:ascii="Tahoma" w:hAnsi="Tahoma" w:cs="Tahoma"/>
        </w:rPr>
      </w:pPr>
      <w:r w:rsidRPr="00074C2B">
        <w:rPr>
          <w:rFonts w:ascii="Tahoma" w:hAnsi="Tahoma" w:cs="Tahoma"/>
        </w:rPr>
        <w:t xml:space="preserve">Η διάρκεια της σύμβασης ορίζεται σε </w:t>
      </w:r>
      <w:r w:rsidR="00D61477" w:rsidRPr="00074C2B">
        <w:rPr>
          <w:rFonts w:ascii="Tahoma" w:hAnsi="Tahoma" w:cs="Tahoma"/>
          <w:b/>
        </w:rPr>
        <w:t xml:space="preserve">οκτώ </w:t>
      </w:r>
      <w:r w:rsidR="00C97905" w:rsidRPr="00074C2B">
        <w:rPr>
          <w:rFonts w:ascii="Tahoma" w:hAnsi="Tahoma" w:cs="Tahoma"/>
          <w:b/>
        </w:rPr>
        <w:t>(</w:t>
      </w:r>
      <w:r w:rsidR="00D61477" w:rsidRPr="00074C2B">
        <w:rPr>
          <w:rFonts w:ascii="Tahoma" w:hAnsi="Tahoma" w:cs="Tahoma"/>
          <w:b/>
        </w:rPr>
        <w:t>8</w:t>
      </w:r>
      <w:r w:rsidR="00C97905" w:rsidRPr="00074C2B">
        <w:rPr>
          <w:rFonts w:ascii="Tahoma" w:hAnsi="Tahoma" w:cs="Tahoma"/>
          <w:b/>
        </w:rPr>
        <w:t xml:space="preserve">) </w:t>
      </w:r>
      <w:r w:rsidRPr="00074C2B">
        <w:rPr>
          <w:rFonts w:ascii="Tahoma" w:hAnsi="Tahoma" w:cs="Tahoma"/>
          <w:b/>
        </w:rPr>
        <w:t>μήνες</w:t>
      </w:r>
      <w:r w:rsidR="00DD6B19" w:rsidRPr="00074C2B">
        <w:rPr>
          <w:rFonts w:ascii="Tahoma" w:hAnsi="Tahoma" w:cs="Tahoma"/>
          <w:szCs w:val="22"/>
        </w:rPr>
        <w:t xml:space="preserve"> συμπεριλαμβανομένης της διαδικασίας ελέγχου και παραλαβής παραδοτέων, όπως ορίζεται στην Παρ.</w:t>
      </w:r>
      <w:r w:rsidR="00CD7175" w:rsidRPr="00074C2B">
        <w:rPr>
          <w:rFonts w:ascii="Tahoma" w:hAnsi="Tahoma" w:cs="Tahoma"/>
          <w:szCs w:val="22"/>
        </w:rPr>
        <w:t xml:space="preserve"> </w:t>
      </w:r>
      <w:r w:rsidR="00DD6B19" w:rsidRPr="00074C2B">
        <w:rPr>
          <w:rFonts w:ascii="Tahoma" w:hAnsi="Tahoma" w:cs="Tahoma"/>
          <w:szCs w:val="22"/>
        </w:rPr>
        <w:fldChar w:fldCharType="begin"/>
      </w:r>
      <w:r w:rsidR="00DD6B19" w:rsidRPr="00074C2B">
        <w:rPr>
          <w:rFonts w:ascii="Tahoma" w:hAnsi="Tahoma" w:cs="Tahoma"/>
          <w:szCs w:val="22"/>
        </w:rPr>
        <w:instrText xml:space="preserve"> REF _Ref66977240 \h </w:instrText>
      </w:r>
      <w:r w:rsidR="002D3CAE" w:rsidRPr="00074C2B">
        <w:rPr>
          <w:rFonts w:ascii="Tahoma" w:hAnsi="Tahoma" w:cs="Tahoma"/>
          <w:szCs w:val="22"/>
        </w:rPr>
        <w:instrText xml:space="preserve"> \* MERGEFORMAT </w:instrText>
      </w:r>
      <w:r w:rsidR="00DD6B19" w:rsidRPr="00074C2B">
        <w:rPr>
          <w:rFonts w:ascii="Tahoma" w:hAnsi="Tahoma" w:cs="Tahoma"/>
          <w:szCs w:val="22"/>
        </w:rPr>
      </w:r>
      <w:r w:rsidR="00DD6B19" w:rsidRPr="00074C2B">
        <w:rPr>
          <w:rFonts w:ascii="Tahoma" w:hAnsi="Tahoma" w:cs="Tahoma"/>
          <w:szCs w:val="22"/>
        </w:rPr>
        <w:fldChar w:fldCharType="separate"/>
      </w:r>
      <w:r w:rsidR="004E47B6" w:rsidRPr="00074C2B">
        <w:rPr>
          <w:rFonts w:ascii="Tahoma" w:hAnsi="Tahoma" w:cs="Tahoma"/>
        </w:rPr>
        <w:t>6.1</w:t>
      </w:r>
      <w:r w:rsidR="004E47B6" w:rsidRPr="00074C2B">
        <w:rPr>
          <w:rFonts w:ascii="Tahoma" w:hAnsi="Tahoma" w:cs="Tahoma"/>
        </w:rPr>
        <w:tab/>
        <w:t>Παρακολούθηση της Σύμβασης</w:t>
      </w:r>
      <w:r w:rsidR="00DD6B19" w:rsidRPr="00074C2B">
        <w:rPr>
          <w:rFonts w:ascii="Tahoma" w:hAnsi="Tahoma" w:cs="Tahoma"/>
          <w:szCs w:val="22"/>
        </w:rPr>
        <w:fldChar w:fldCharType="end"/>
      </w:r>
      <w:r w:rsidR="00DD6B19" w:rsidRPr="00074C2B">
        <w:rPr>
          <w:rFonts w:ascii="Tahoma" w:hAnsi="Tahoma" w:cs="Tahoma"/>
          <w:szCs w:val="22"/>
        </w:rPr>
        <w:t xml:space="preserve"> της παρούσας.</w:t>
      </w:r>
    </w:p>
    <w:p w14:paraId="38EAA54B" w14:textId="0075DA0B" w:rsidR="006A2664" w:rsidRPr="00074C2B" w:rsidRDefault="006A2664" w:rsidP="00A11DC8">
      <w:pPr>
        <w:rPr>
          <w:rFonts w:ascii="Tahoma" w:hAnsi="Tahoma" w:cs="Tahoma"/>
        </w:rPr>
      </w:pPr>
      <w:r w:rsidRPr="00074C2B">
        <w:rPr>
          <w:rFonts w:ascii="Tahoma" w:hAnsi="Tahoma" w:cs="Tahoma"/>
        </w:rPr>
        <w:t xml:space="preserve">Αναλυτική περιγραφή του φυσικού και οικονομικού αντικειμένου δίδεται στο </w:t>
      </w:r>
      <w:r w:rsidR="007013DF" w:rsidRPr="00074C2B">
        <w:rPr>
          <w:rFonts w:ascii="Tahoma" w:hAnsi="Tahoma" w:cs="Tahoma"/>
        </w:rPr>
        <w:fldChar w:fldCharType="begin"/>
      </w:r>
      <w:r w:rsidR="007013DF" w:rsidRPr="00074C2B">
        <w:rPr>
          <w:rFonts w:ascii="Tahoma" w:hAnsi="Tahoma" w:cs="Tahoma"/>
        </w:rPr>
        <w:instrText xml:space="preserve"> REF _Ref53993145 \h </w:instrText>
      </w:r>
      <w:r w:rsidR="00202288" w:rsidRPr="00074C2B">
        <w:rPr>
          <w:rFonts w:ascii="Tahoma" w:hAnsi="Tahoma" w:cs="Tahoma"/>
        </w:rPr>
        <w:instrText xml:space="preserve"> \* MERGEFORMAT </w:instrText>
      </w:r>
      <w:r w:rsidR="007013DF" w:rsidRPr="00074C2B">
        <w:rPr>
          <w:rFonts w:ascii="Tahoma" w:hAnsi="Tahoma" w:cs="Tahoma"/>
        </w:rPr>
      </w:r>
      <w:r w:rsidR="007013DF" w:rsidRPr="00074C2B">
        <w:rPr>
          <w:rFonts w:ascii="Tahoma" w:hAnsi="Tahoma" w:cs="Tahoma"/>
        </w:rPr>
        <w:fldChar w:fldCharType="separate"/>
      </w:r>
      <w:r w:rsidR="004E47B6" w:rsidRPr="00074C2B">
        <w:rPr>
          <w:rFonts w:ascii="Tahoma" w:hAnsi="Tahoma" w:cs="Tahoma"/>
        </w:rPr>
        <w:t>ΠΑΡΑΡΤΗΜΑ Ι – Αναλυτική Περιγραφή Φυσικού Αντικειμένου της Σύμβασης</w:t>
      </w:r>
      <w:r w:rsidR="007013DF" w:rsidRPr="00074C2B">
        <w:rPr>
          <w:rFonts w:ascii="Tahoma" w:hAnsi="Tahoma" w:cs="Tahoma"/>
        </w:rPr>
        <w:fldChar w:fldCharType="end"/>
      </w:r>
      <w:r w:rsidR="007013DF" w:rsidRPr="00074C2B">
        <w:rPr>
          <w:rFonts w:ascii="Tahoma" w:hAnsi="Tahoma" w:cs="Tahoma"/>
        </w:rPr>
        <w:t xml:space="preserve"> </w:t>
      </w:r>
      <w:r w:rsidRPr="00074C2B">
        <w:rPr>
          <w:rFonts w:ascii="Tahoma" w:hAnsi="Tahoma" w:cs="Tahoma"/>
        </w:rPr>
        <w:t xml:space="preserve">της παρούσας </w:t>
      </w:r>
      <w:r w:rsidR="00DE0780">
        <w:rPr>
          <w:rFonts w:ascii="Tahoma" w:hAnsi="Tahoma" w:cs="Tahoma"/>
        </w:rPr>
        <w:t>Δ</w:t>
      </w:r>
      <w:r w:rsidR="00DE0780" w:rsidRPr="00074C2B">
        <w:rPr>
          <w:rFonts w:ascii="Tahoma" w:hAnsi="Tahoma" w:cs="Tahoma"/>
        </w:rPr>
        <w:t>ιακήρυξης</w:t>
      </w:r>
      <w:r w:rsidRPr="00074C2B">
        <w:rPr>
          <w:rFonts w:ascii="Tahoma" w:hAnsi="Tahoma" w:cs="Tahoma"/>
        </w:rPr>
        <w:t xml:space="preserve">. </w:t>
      </w:r>
    </w:p>
    <w:p w14:paraId="1CD3F19C" w14:textId="1C7D0BBD" w:rsidR="006A2664" w:rsidRPr="00074C2B" w:rsidRDefault="006A2664" w:rsidP="00A11DC8">
      <w:pPr>
        <w:pStyle w:val="normalwithoutspacing"/>
        <w:rPr>
          <w:rFonts w:ascii="Tahoma" w:hAnsi="Tahoma" w:cs="Tahoma"/>
        </w:rPr>
      </w:pPr>
      <w:r w:rsidRPr="00074C2B">
        <w:rPr>
          <w:rFonts w:ascii="Tahoma" w:hAnsi="Tahoma" w:cs="Tahoma"/>
        </w:rPr>
        <w:t xml:space="preserve">Η σύμβαση θα ανατεθεί με </w:t>
      </w:r>
      <w:r w:rsidR="00CD7175" w:rsidRPr="00074C2B">
        <w:rPr>
          <w:rFonts w:ascii="Tahoma" w:hAnsi="Tahoma" w:cs="Tahoma"/>
        </w:rPr>
        <w:t xml:space="preserve">κριτήριο ανάθεσης την </w:t>
      </w:r>
      <w:r w:rsidR="003A4D3B" w:rsidRPr="00074C2B">
        <w:rPr>
          <w:rFonts w:ascii="Tahoma" w:hAnsi="Tahoma" w:cs="Tahoma"/>
        </w:rPr>
        <w:t>πλέον συμφέρουσα από οικονομική άποψη προσφορά βάσει αποκλειστικά τιμής</w:t>
      </w:r>
      <w:r w:rsidR="00D11FC0" w:rsidRPr="00074C2B">
        <w:rPr>
          <w:rFonts w:ascii="Tahoma" w:hAnsi="Tahoma" w:cs="Tahoma"/>
        </w:rPr>
        <w:t>.</w:t>
      </w:r>
    </w:p>
    <w:p w14:paraId="3E2D0CF3" w14:textId="77777777" w:rsidR="006A2664" w:rsidRPr="00074C2B" w:rsidRDefault="00052C82" w:rsidP="00A11DC8">
      <w:pPr>
        <w:pStyle w:val="20"/>
        <w:rPr>
          <w:rFonts w:ascii="Tahoma" w:hAnsi="Tahoma" w:cs="Tahoma"/>
          <w:lang w:val="el-GR"/>
        </w:rPr>
      </w:pPr>
      <w:bookmarkStart w:id="22" w:name="_Toc172624162"/>
      <w:r w:rsidRPr="00074C2B">
        <w:rPr>
          <w:rFonts w:ascii="Tahoma" w:hAnsi="Tahoma" w:cs="Tahoma"/>
          <w:lang w:val="el-GR"/>
        </w:rPr>
        <w:t>1.4</w:t>
      </w:r>
      <w:r w:rsidR="006A2664" w:rsidRPr="00074C2B">
        <w:rPr>
          <w:rFonts w:ascii="Tahoma" w:hAnsi="Tahoma" w:cs="Tahoma"/>
          <w:lang w:val="el-GR"/>
        </w:rPr>
        <w:tab/>
        <w:t>Θεσμικό πλαίσιο</w:t>
      </w:r>
      <w:bookmarkEnd w:id="22"/>
      <w:r w:rsidR="006A2664" w:rsidRPr="00074C2B">
        <w:rPr>
          <w:rFonts w:ascii="Tahoma" w:hAnsi="Tahoma" w:cs="Tahoma"/>
          <w:lang w:val="el-GR"/>
        </w:rPr>
        <w:t xml:space="preserve"> </w:t>
      </w:r>
    </w:p>
    <w:p w14:paraId="61569733" w14:textId="70D01A5A" w:rsidR="006A2664" w:rsidRPr="00074C2B" w:rsidRDefault="00DE0780" w:rsidP="00A11DC8">
      <w:pPr>
        <w:rPr>
          <w:rFonts w:ascii="Tahoma" w:hAnsi="Tahoma" w:cs="Tahoma"/>
        </w:rPr>
      </w:pPr>
      <w:r w:rsidRPr="00987246">
        <w:rPr>
          <w:rFonts w:ascii="Tahoma" w:hAnsi="Tahoma" w:cs="Tahoma"/>
        </w:rPr>
        <w:t>Η ανάθεση και εκτέλεση της σύμβασης διέπονται από την κείμενη νομοθεσία και τις κατ΄ εξουσιοδότηση αυτής εκδοθείσες κανονιστικές πράξεις, όπως ισχύουν και ιδίως</w:t>
      </w:r>
      <w:r w:rsidRPr="00987246">
        <w:rPr>
          <w:rStyle w:val="ad"/>
          <w:rFonts w:ascii="Tahoma" w:hAnsi="Tahoma" w:cs="Tahoma"/>
        </w:rPr>
        <w:footnoteReference w:id="1"/>
      </w:r>
      <w:r w:rsidRPr="00987246">
        <w:rPr>
          <w:rFonts w:ascii="Tahoma" w:hAnsi="Tahoma" w:cs="Tahoma"/>
        </w:rPr>
        <w:t>:</w:t>
      </w:r>
    </w:p>
    <w:p w14:paraId="421BBECA" w14:textId="77777777" w:rsidR="000C5BD4" w:rsidRPr="002A32F9" w:rsidRDefault="000C5BD4" w:rsidP="000C5BD4">
      <w:pPr>
        <w:numPr>
          <w:ilvl w:val="0"/>
          <w:numId w:val="28"/>
        </w:numPr>
        <w:autoSpaceDE w:val="0"/>
        <w:autoSpaceDN w:val="0"/>
        <w:snapToGrid w:val="0"/>
        <w:ind w:left="284" w:hanging="426"/>
        <w:rPr>
          <w:rFonts w:ascii="Tahoma" w:hAnsi="Tahoma" w:cs="Tahoma"/>
          <w:szCs w:val="22"/>
        </w:rPr>
      </w:pPr>
      <w:bookmarkStart w:id="23" w:name="_Toc172624163"/>
      <w:r w:rsidRPr="002A32F9">
        <w:rPr>
          <w:rFonts w:ascii="Tahoma" w:hAnsi="Tahoma" w:cs="Tahoma"/>
          <w:szCs w:val="22"/>
        </w:rPr>
        <w:lastRenderedPageBreak/>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3D7321DA" w14:textId="77777777" w:rsidR="000C5BD4" w:rsidRPr="00585F9C" w:rsidRDefault="000C5BD4" w:rsidP="000C5BD4">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585F9C">
        <w:rPr>
          <w:rFonts w:ascii="Tahoma" w:hAnsi="Tahoma" w:cs="Tahoma"/>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04E67334" w14:textId="77777777" w:rsidR="000C5BD4" w:rsidRPr="00585F9C" w:rsidRDefault="000C5BD4" w:rsidP="000C5BD4">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585F9C">
        <w:rPr>
          <w:rFonts w:ascii="Tahoma" w:hAnsi="Tahoma" w:cs="Tahoma"/>
        </w:rPr>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w:t>
      </w:r>
      <w:r w:rsidRPr="00585F9C">
        <w:rPr>
          <w:rFonts w:ascii="Tahoma" w:hAnsi="Tahoma" w:cs="Tahoma"/>
          <w:iCs/>
        </w:rPr>
        <w:t>(ΦΕΚ 2813/Β/30-06-2021), όπως ισχύει.</w:t>
      </w:r>
    </w:p>
    <w:p w14:paraId="17DE3E8D" w14:textId="77777777" w:rsidR="000C5BD4" w:rsidRPr="00484B3B" w:rsidRDefault="000C5BD4" w:rsidP="000C5BD4">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585F9C">
        <w:rPr>
          <w:rFonts w:ascii="Tahoma" w:hAnsi="Tahoma" w:cs="Tahoma"/>
        </w:rPr>
        <w:t xml:space="preserve">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w:t>
      </w:r>
      <w:r w:rsidRPr="00484B3B">
        <w:rPr>
          <w:rFonts w:ascii="Tahoma" w:hAnsi="Tahoma" w:cs="Tahoma"/>
        </w:rPr>
        <w:t>όπως ισχύει.</w:t>
      </w:r>
    </w:p>
    <w:p w14:paraId="44126497" w14:textId="77777777" w:rsidR="000C5BD4" w:rsidRPr="00585F9C" w:rsidRDefault="000C5BD4" w:rsidP="000C5BD4">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585F9C">
        <w:rPr>
          <w:rFonts w:ascii="Tahoma" w:hAnsi="Tahoma" w:cs="Tahoma"/>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10A9C5A2" w14:textId="77777777" w:rsidR="000C5BD4" w:rsidRPr="00585F9C" w:rsidRDefault="000C5BD4" w:rsidP="000C5BD4">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585F9C">
        <w:rPr>
          <w:rFonts w:ascii="Tahoma" w:hAnsi="Tahoma" w:cs="Tahoma"/>
          <w:lang w:eastAsia="ar-SA"/>
        </w:rPr>
        <w:t>Τον Ν. 4635/2019 (ιδίως των άρθρων 85 επ.) “Επενδύω στην Ελλάδα και άλλες διατάξεις” (ΦΕΚ 167/Α/30-10-2019), όπως τροποποιήθηκε και ισχύει.</w:t>
      </w:r>
    </w:p>
    <w:p w14:paraId="5C0F83FC" w14:textId="77777777" w:rsidR="000C5BD4" w:rsidRPr="00585F9C" w:rsidRDefault="000C5BD4" w:rsidP="000C5BD4">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585F9C">
        <w:rPr>
          <w:rFonts w:ascii="Tahoma" w:hAnsi="Tahoma" w:cs="Tahoma"/>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5A4733DC" w14:textId="77777777" w:rsidR="000C5BD4" w:rsidRPr="00484B3B" w:rsidRDefault="000C5BD4" w:rsidP="000C5BD4">
      <w:pPr>
        <w:pStyle w:val="aff"/>
        <w:numPr>
          <w:ilvl w:val="0"/>
          <w:numId w:val="28"/>
        </w:numPr>
        <w:suppressAutoHyphens w:val="0"/>
        <w:spacing w:after="0"/>
        <w:ind w:left="284" w:hanging="426"/>
        <w:contextualSpacing w:val="0"/>
        <w:rPr>
          <w:rFonts w:ascii="Tahoma" w:hAnsi="Tahoma" w:cs="Tahoma"/>
        </w:rPr>
      </w:pPr>
      <w:r w:rsidRPr="00585F9C">
        <w:rPr>
          <w:rFonts w:ascii="Tahoma" w:hAnsi="Tahoma" w:cs="Tahoma"/>
        </w:rPr>
        <w:t>Τον Ν. 4152/2013 «Επείγοντα μέτρα εφαρμογής των νόμων 4046/2012, 4093/2012 και 4127/2013» (ΦΕΚ 107/Α/09-05-2013), όπως τροποποιήθηκε και ισχύει</w:t>
      </w:r>
      <w:r w:rsidRPr="00484B3B">
        <w:rPr>
          <w:rFonts w:ascii="Tahoma" w:hAnsi="Tahoma" w:cs="Tahoma"/>
        </w:rPr>
        <w:t>.</w:t>
      </w:r>
    </w:p>
    <w:p w14:paraId="789D6C8A" w14:textId="77777777" w:rsidR="000C5BD4" w:rsidRPr="00585F9C" w:rsidRDefault="000C5BD4" w:rsidP="000C5BD4">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484B3B">
        <w:rPr>
          <w:rFonts w:ascii="Tahoma" w:hAnsi="Tahoma" w:cs="Tahoma"/>
        </w:rPr>
        <w:t xml:space="preserve">Toν </w:t>
      </w:r>
      <w:r w:rsidRPr="00585F9C">
        <w:rPr>
          <w:rFonts w:ascii="Tahoma" w:hAnsi="Tahoma" w:cs="Tahoma"/>
        </w:rPr>
        <w:t>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4A59E05F" w14:textId="77777777" w:rsidR="000C5BD4" w:rsidRPr="00E63F5E" w:rsidRDefault="000C5BD4" w:rsidP="000C5BD4">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E63F5E">
        <w:rPr>
          <w:rFonts w:ascii="Tahoma" w:hAnsi="Tahoma" w:cs="Tahoma"/>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 μετά τη δημοσίευση του Ν. 5026/2023 “Υποβολή των δηλώσεων περιουσιακής κατάστασης (πόθεν έσχες) και οικονομικών συμφερόντων – Ρυθμίσεις για την ενίσχυση της Ευρωπαϊκής Εισαγγελίας – Λοιπές επείγουσες ρυθμίσεις” (</w:t>
      </w:r>
      <w:hyperlink r:id="rId14" w:history="1">
        <w:r w:rsidRPr="00E63F5E">
          <w:rPr>
            <w:rFonts w:ascii="Tahoma" w:hAnsi="Tahoma" w:cs="Tahoma"/>
          </w:rPr>
          <w:t>ΦΕΚ 45/Α/28-02-2023</w:t>
        </w:r>
      </w:hyperlink>
      <w:r w:rsidRPr="00E63F5E">
        <w:rPr>
          <w:rFonts w:ascii="Tahoma" w:hAnsi="Tahoma" w:cs="Tahoma"/>
        </w:rPr>
        <w:t>).</w:t>
      </w:r>
    </w:p>
    <w:p w14:paraId="75016843" w14:textId="77777777" w:rsidR="000C5BD4" w:rsidRPr="00585F9C" w:rsidRDefault="000C5BD4" w:rsidP="000C5BD4">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585F9C">
        <w:rPr>
          <w:rFonts w:ascii="Tahoma" w:hAnsi="Tahoma" w:cs="Tahoma"/>
        </w:rPr>
        <w:t>Τον Ν. 2121/1993 “Πνευματική Ιδιοκτησία, Συγγενικά Δικαιώματα και Πολιτιστικά Θέματα”, (ΦΕΚ 25/Α/04-03-1993), όπως τροποποιήθηκε και ισχύει.</w:t>
      </w:r>
    </w:p>
    <w:p w14:paraId="5209C4AE" w14:textId="77777777" w:rsidR="000C5BD4" w:rsidRPr="00585F9C" w:rsidRDefault="000C5BD4" w:rsidP="000C5BD4">
      <w:pPr>
        <w:pStyle w:val="aff"/>
        <w:numPr>
          <w:ilvl w:val="0"/>
          <w:numId w:val="28"/>
        </w:numPr>
        <w:suppressAutoHyphens w:val="0"/>
        <w:autoSpaceDE w:val="0"/>
        <w:autoSpaceDN w:val="0"/>
        <w:spacing w:after="0"/>
        <w:ind w:left="284" w:hanging="426"/>
        <w:contextualSpacing w:val="0"/>
        <w:rPr>
          <w:rFonts w:ascii="Tahoma" w:hAnsi="Tahoma" w:cs="Tahoma"/>
        </w:rPr>
      </w:pPr>
      <w:r w:rsidRPr="00585F9C">
        <w:rPr>
          <w:rFonts w:ascii="Tahoma" w:hAnsi="Tahoma" w:cs="Tahoma"/>
        </w:rPr>
        <w:t>Το Α.88 του Ν. 1892/1990 «Για τον εκσυγχρονισμό και την ανάπτυξη και άλλες διατάξεις» (ΦΕΚ 101/Α/31-07-1990), όπως ισχύει.</w:t>
      </w:r>
    </w:p>
    <w:p w14:paraId="5BCB283E" w14:textId="77777777" w:rsidR="000C5BD4" w:rsidRPr="00585F9C" w:rsidRDefault="000C5BD4" w:rsidP="000C5BD4">
      <w:pPr>
        <w:pStyle w:val="aff"/>
        <w:numPr>
          <w:ilvl w:val="0"/>
          <w:numId w:val="28"/>
        </w:numPr>
        <w:suppressAutoHyphens w:val="0"/>
        <w:autoSpaceDE w:val="0"/>
        <w:autoSpaceDN w:val="0"/>
        <w:spacing w:after="0"/>
        <w:ind w:left="284" w:hanging="426"/>
        <w:contextualSpacing w:val="0"/>
        <w:rPr>
          <w:rFonts w:ascii="Tahoma" w:hAnsi="Tahoma" w:cs="Tahoma"/>
        </w:rPr>
      </w:pPr>
      <w:r w:rsidRPr="00585F9C">
        <w:rPr>
          <w:rFonts w:ascii="Tahoma" w:hAnsi="Tahoma" w:cs="Tahoma"/>
        </w:rPr>
        <w:lastRenderedPageBreak/>
        <w:t>Το Εγχειρίδιο Διαδικασιών ΣΔΕ ΠΔΕ / ΕΠΑ.</w:t>
      </w:r>
    </w:p>
    <w:p w14:paraId="1BD3B4FB" w14:textId="77777777" w:rsidR="000C5BD4" w:rsidRPr="00484B3B" w:rsidRDefault="000C5BD4" w:rsidP="000C5BD4">
      <w:pPr>
        <w:pStyle w:val="aff"/>
        <w:numPr>
          <w:ilvl w:val="0"/>
          <w:numId w:val="28"/>
        </w:numPr>
        <w:suppressAutoHyphens w:val="0"/>
        <w:autoSpaceDE w:val="0"/>
        <w:autoSpaceDN w:val="0"/>
        <w:spacing w:after="0"/>
        <w:ind w:left="284" w:hanging="426"/>
        <w:contextualSpacing w:val="0"/>
        <w:rPr>
          <w:rFonts w:ascii="Tahoma" w:hAnsi="Tahoma" w:cs="Tahoma"/>
        </w:rPr>
      </w:pPr>
      <w:r w:rsidRPr="00585F9C">
        <w:rPr>
          <w:rFonts w:ascii="Tahoma" w:hAnsi="Tahoma" w:cs="Tahoma"/>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r w:rsidRPr="00484B3B">
        <w:rPr>
          <w:rFonts w:ascii="Tahoma" w:hAnsi="Tahoma" w:cs="Tahoma"/>
        </w:rPr>
        <w:t>.</w:t>
      </w:r>
    </w:p>
    <w:p w14:paraId="23D2CE96" w14:textId="77777777" w:rsidR="000C5BD4" w:rsidRPr="00484B3B" w:rsidRDefault="000C5BD4" w:rsidP="000C5BD4">
      <w:pPr>
        <w:pStyle w:val="aff"/>
        <w:numPr>
          <w:ilvl w:val="0"/>
          <w:numId w:val="28"/>
        </w:numPr>
        <w:suppressAutoHyphens w:val="0"/>
        <w:autoSpaceDE w:val="0"/>
        <w:autoSpaceDN w:val="0"/>
        <w:spacing w:after="0"/>
        <w:ind w:left="284" w:hanging="426"/>
        <w:contextualSpacing w:val="0"/>
        <w:rPr>
          <w:rFonts w:ascii="Tahoma" w:hAnsi="Tahoma" w:cs="Tahoma"/>
        </w:rPr>
      </w:pPr>
      <w:r w:rsidRPr="00484B3B">
        <w:rPr>
          <w:rFonts w:ascii="Tahoma" w:hAnsi="Tahoma" w:cs="Tahoma"/>
        </w:rPr>
        <w:t xml:space="preserve">Τον Προϋπολογισμό Δημοσίων Επενδύσεων ετών </w:t>
      </w:r>
      <w:r w:rsidRPr="00585F9C">
        <w:rPr>
          <w:rFonts w:ascii="Tahoma" w:hAnsi="Tahoma" w:cs="Tahoma"/>
        </w:rPr>
        <w:t>2021 - 2022</w:t>
      </w:r>
      <w:r w:rsidRPr="00484B3B">
        <w:rPr>
          <w:rFonts w:ascii="Tahoma" w:hAnsi="Tahoma" w:cs="Tahoma"/>
        </w:rPr>
        <w:t>.</w:t>
      </w:r>
    </w:p>
    <w:p w14:paraId="694C1C51" w14:textId="77777777" w:rsidR="000C5BD4" w:rsidRPr="00484B3B" w:rsidRDefault="000C5BD4" w:rsidP="000C5BD4">
      <w:pPr>
        <w:pStyle w:val="aff"/>
        <w:numPr>
          <w:ilvl w:val="0"/>
          <w:numId w:val="28"/>
        </w:numPr>
        <w:suppressAutoHyphens w:val="0"/>
        <w:spacing w:after="0"/>
        <w:ind w:left="284" w:hanging="426"/>
        <w:contextualSpacing w:val="0"/>
        <w:rPr>
          <w:rFonts w:ascii="Tahoma" w:hAnsi="Tahoma" w:cs="Tahoma"/>
        </w:rPr>
      </w:pPr>
      <w:bookmarkStart w:id="24" w:name="_Hlk61437976"/>
      <w:r w:rsidRPr="00484B3B">
        <w:rPr>
          <w:rFonts w:ascii="Tahoma" w:hAnsi="Tahoma" w:cs="Tahoma"/>
        </w:rPr>
        <w:t xml:space="preserve">Την υπ’ αρ. 137315/23-12-2020 </w:t>
      </w:r>
      <w:r w:rsidRPr="00585F9C">
        <w:rPr>
          <w:rFonts w:ascii="Tahoma" w:hAnsi="Tahoma" w:cs="Tahoma"/>
        </w:rPr>
        <w:t>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w:t>
      </w:r>
      <w:r w:rsidRPr="00484B3B">
        <w:rPr>
          <w:rFonts w:ascii="Tahoma" w:hAnsi="Tahoma" w:cs="Tahoma"/>
        </w:rPr>
        <w:t xml:space="preserve"> και ρύθμιση σχετικών θεμάτων» (ΦΕΚ 5761/Β/28-12-2020</w:t>
      </w:r>
      <w:bookmarkEnd w:id="24"/>
      <w:r w:rsidRPr="00484B3B">
        <w:rPr>
          <w:rFonts w:ascii="Tahoma" w:hAnsi="Tahoma" w:cs="Tahoma"/>
        </w:rPr>
        <w:t>)</w:t>
      </w:r>
      <w:r w:rsidRPr="00585F9C">
        <w:rPr>
          <w:rFonts w:ascii="Tahoma" w:hAnsi="Tahoma" w:cs="Tahoma"/>
        </w:rPr>
        <w:t>, όπως ισχύει</w:t>
      </w:r>
      <w:r w:rsidRPr="00484B3B">
        <w:rPr>
          <w:rFonts w:ascii="Tahoma" w:hAnsi="Tahoma" w:cs="Tahoma"/>
        </w:rPr>
        <w:t>.</w:t>
      </w:r>
    </w:p>
    <w:p w14:paraId="27E748BD" w14:textId="77777777" w:rsidR="000C5BD4" w:rsidRPr="00484B3B" w:rsidRDefault="000C5BD4" w:rsidP="000C5BD4">
      <w:pPr>
        <w:pStyle w:val="aff"/>
        <w:numPr>
          <w:ilvl w:val="0"/>
          <w:numId w:val="28"/>
        </w:numPr>
        <w:suppressAutoHyphens w:val="0"/>
        <w:spacing w:after="0"/>
        <w:ind w:left="284" w:hanging="426"/>
        <w:contextualSpacing w:val="0"/>
        <w:rPr>
          <w:rFonts w:ascii="Tahoma" w:hAnsi="Tahoma" w:cs="Tahoma"/>
        </w:rPr>
      </w:pPr>
      <w:r w:rsidRPr="00585F9C">
        <w:rPr>
          <w:rFonts w:ascii="Tahoma" w:hAnsi="Tahoma" w:cs="Tahoma"/>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r w:rsidRPr="00484B3B">
        <w:rPr>
          <w:rFonts w:ascii="Tahoma" w:hAnsi="Tahoma" w:cs="Tahoma"/>
        </w:rPr>
        <w:t>.</w:t>
      </w:r>
    </w:p>
    <w:p w14:paraId="6EDE310E" w14:textId="77777777" w:rsidR="000C5BD4" w:rsidRPr="00484B3B" w:rsidRDefault="000C5BD4" w:rsidP="000C5BD4">
      <w:pPr>
        <w:pStyle w:val="aff"/>
        <w:numPr>
          <w:ilvl w:val="0"/>
          <w:numId w:val="28"/>
        </w:numPr>
        <w:suppressAutoHyphens w:val="0"/>
        <w:spacing w:after="0"/>
        <w:ind w:left="284" w:hanging="426"/>
        <w:contextualSpacing w:val="0"/>
        <w:rPr>
          <w:rFonts w:ascii="Tahoma" w:hAnsi="Tahoma" w:cs="Tahoma"/>
        </w:rPr>
      </w:pPr>
      <w:r w:rsidRPr="00484B3B">
        <w:rPr>
          <w:rFonts w:ascii="Tahoma" w:hAnsi="Tahoma" w:cs="Tahoma"/>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w:t>
      </w:r>
      <w:r w:rsidRPr="00585F9C">
        <w:rPr>
          <w:rFonts w:ascii="Tahoma" w:hAnsi="Tahoma" w:cs="Tahoma"/>
        </w:rPr>
        <w:t>ιφερειακού Προγράμματος Δημοσίων Επενδύσεων» (ΦΕΚ 1367/Β/05-06-2013), όπως τροποποιήθηκε και ισχύει</w:t>
      </w:r>
      <w:r w:rsidRPr="00484B3B">
        <w:rPr>
          <w:rFonts w:ascii="Tahoma" w:hAnsi="Tahoma" w:cs="Tahoma"/>
        </w:rPr>
        <w:t>.</w:t>
      </w:r>
    </w:p>
    <w:p w14:paraId="5D0CE157" w14:textId="77777777" w:rsidR="000C5BD4" w:rsidRPr="00484B3B" w:rsidRDefault="000C5BD4" w:rsidP="000C5BD4">
      <w:pPr>
        <w:pStyle w:val="aff"/>
        <w:numPr>
          <w:ilvl w:val="0"/>
          <w:numId w:val="28"/>
        </w:numPr>
        <w:suppressAutoHyphens w:val="0"/>
        <w:spacing w:after="0"/>
        <w:ind w:left="284" w:hanging="426"/>
        <w:contextualSpacing w:val="0"/>
        <w:rPr>
          <w:rFonts w:ascii="Tahoma" w:hAnsi="Tahoma" w:cs="Tahoma"/>
        </w:rPr>
      </w:pPr>
      <w:r w:rsidRPr="00484B3B">
        <w:rPr>
          <w:rFonts w:ascii="Tahoma" w:hAnsi="Tahoma" w:cs="Tahoma"/>
        </w:rPr>
        <w:t>Την υπ’ αρ. 44009/ΔΕ 5154/08-10-2013 Κοινή Απόφαση των Υπουργών Οικονομικών, Ανάπτυξης και Ανταγωνιστικότητας «Καθορισμός τρόπου πληρωμής των δαπανών δημοσ</w:t>
      </w:r>
      <w:r w:rsidRPr="00585F9C">
        <w:rPr>
          <w:rFonts w:ascii="Tahoma" w:hAnsi="Tahoma" w:cs="Tahoma"/>
        </w:rPr>
        <w:t>ίων επενδύσεων από τους λογαριασμούς των έργων που τηρούνται στην Τράπεζα της Ελλάδος μέσω ηλεκτρονικών εντολών» (ΦΕΚ 2595/Β/15-10-2013), όπως ισχύει</w:t>
      </w:r>
      <w:r w:rsidRPr="00484B3B">
        <w:rPr>
          <w:rFonts w:ascii="Tahoma" w:hAnsi="Tahoma" w:cs="Tahoma"/>
        </w:rPr>
        <w:t>.</w:t>
      </w:r>
    </w:p>
    <w:p w14:paraId="522DBF2A" w14:textId="77777777" w:rsidR="000C5BD4" w:rsidRPr="007F574A" w:rsidRDefault="000C5BD4" w:rsidP="000C5BD4">
      <w:pPr>
        <w:pStyle w:val="aff"/>
        <w:numPr>
          <w:ilvl w:val="0"/>
          <w:numId w:val="28"/>
        </w:numPr>
        <w:suppressAutoHyphens w:val="0"/>
        <w:spacing w:after="0"/>
        <w:ind w:left="284" w:hanging="426"/>
        <w:contextualSpacing w:val="0"/>
        <w:rPr>
          <w:rFonts w:ascii="Tahoma" w:hAnsi="Tahoma" w:cs="Tahoma"/>
        </w:rPr>
      </w:pPr>
      <w:r w:rsidRPr="007F574A">
        <w:rPr>
          <w:rFonts w:ascii="Tahoma" w:hAnsi="Tahoma" w:cs="Tahoma"/>
        </w:rPr>
        <w:t>Την 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r>
        <w:rPr>
          <w:rFonts w:ascii="Tahoma" w:hAnsi="Tahoma" w:cs="Tahoma"/>
        </w:rPr>
        <w:t>.</w:t>
      </w:r>
    </w:p>
    <w:p w14:paraId="400B9210" w14:textId="77777777" w:rsidR="000C5BD4" w:rsidRPr="007F574A" w:rsidRDefault="000C5BD4" w:rsidP="000C5BD4">
      <w:pPr>
        <w:pStyle w:val="aff"/>
        <w:numPr>
          <w:ilvl w:val="0"/>
          <w:numId w:val="28"/>
        </w:numPr>
        <w:suppressAutoHyphens w:val="0"/>
        <w:spacing w:after="0"/>
        <w:ind w:left="284" w:hanging="426"/>
        <w:contextualSpacing w:val="0"/>
        <w:rPr>
          <w:rFonts w:ascii="Tahoma" w:hAnsi="Tahoma" w:cs="Tahoma"/>
        </w:rPr>
      </w:pPr>
      <w:r w:rsidRPr="007F574A">
        <w:rPr>
          <w:rFonts w:ascii="Tahoma" w:hAnsi="Tahoma" w:cs="Tahoma"/>
        </w:rPr>
        <w:t>Την Εγκύκλιο Οδηγιών για την Έγκριση και Χρηματοδότηση του ΠΔΕ 2020 και τον Προγραμματισμό Δαπανών ΠΔΕ 2021 - 2023 (ΑΔΑ: ΨΟ7Ε46ΜΤΛΡ-0ΒΛ).</w:t>
      </w:r>
    </w:p>
    <w:p w14:paraId="16EF478E" w14:textId="77777777" w:rsidR="000C5BD4" w:rsidRPr="007F574A" w:rsidRDefault="000C5BD4" w:rsidP="000C5BD4">
      <w:pPr>
        <w:pStyle w:val="aff"/>
        <w:numPr>
          <w:ilvl w:val="0"/>
          <w:numId w:val="28"/>
        </w:numPr>
        <w:suppressAutoHyphens w:val="0"/>
        <w:spacing w:after="0"/>
        <w:ind w:left="284" w:hanging="426"/>
        <w:contextualSpacing w:val="0"/>
        <w:rPr>
          <w:rFonts w:ascii="Tahoma" w:hAnsi="Tahoma" w:cs="Tahoma"/>
        </w:rPr>
      </w:pPr>
      <w:r w:rsidRPr="007F574A">
        <w:rPr>
          <w:rFonts w:ascii="Tahoma" w:hAnsi="Tahoma" w:cs="Tahoma"/>
        </w:rPr>
        <w:t>Την Εγκύκλιο Οδηγιών για την Έγκριση και Χρηματοδότηση του ΠΔΕ 2021 και τον Προγραμματισμό Δαπανών ΠΔΕ 2022 - 2024 (ΑΔΑ: 64ΦΖ46ΜΤΛΠ-ΜΧ9).</w:t>
      </w:r>
    </w:p>
    <w:p w14:paraId="7498E0F5" w14:textId="77777777" w:rsidR="000C5BD4" w:rsidRPr="007F574A" w:rsidRDefault="000C5BD4" w:rsidP="000C5BD4">
      <w:pPr>
        <w:pStyle w:val="aff"/>
        <w:numPr>
          <w:ilvl w:val="0"/>
          <w:numId w:val="28"/>
        </w:numPr>
        <w:suppressAutoHyphens w:val="0"/>
        <w:spacing w:after="0"/>
        <w:ind w:left="284" w:hanging="426"/>
        <w:contextualSpacing w:val="0"/>
        <w:rPr>
          <w:rFonts w:ascii="Tahoma" w:hAnsi="Tahoma" w:cs="Tahoma"/>
        </w:rPr>
      </w:pPr>
      <w:r w:rsidRPr="007F574A">
        <w:rPr>
          <w:rFonts w:ascii="Tahoma" w:hAnsi="Tahoma" w:cs="Tahoma"/>
        </w:rPr>
        <w:t xml:space="preserve">Την Εγκύκλιο Οδηγιών για την Έγκριση και Χρηματοδότηση του ΠΔΕ 2022 και τον Προγραμματισμό Δαπανών ΠΔΕ 2023 – 2025 (ΑΔΑ : 6ΩΗΕ46ΜΤΛΠ-7Η8). </w:t>
      </w:r>
    </w:p>
    <w:p w14:paraId="27FB170F" w14:textId="77777777" w:rsidR="000C5BD4" w:rsidRPr="007F574A" w:rsidRDefault="000C5BD4" w:rsidP="000C5BD4">
      <w:pPr>
        <w:pStyle w:val="aff"/>
        <w:numPr>
          <w:ilvl w:val="0"/>
          <w:numId w:val="28"/>
        </w:numPr>
        <w:suppressAutoHyphens w:val="0"/>
        <w:spacing w:after="0"/>
        <w:ind w:left="284" w:hanging="426"/>
        <w:contextualSpacing w:val="0"/>
        <w:rPr>
          <w:rFonts w:ascii="Tahoma" w:hAnsi="Tahoma" w:cs="Tahoma"/>
        </w:rPr>
      </w:pPr>
      <w:r w:rsidRPr="007F574A">
        <w:rPr>
          <w:rFonts w:ascii="Tahoma" w:hAnsi="Tahoma" w:cs="Tahoma"/>
        </w:rPr>
        <w:t>Την Εγκύκλιο Οδηγιών για την Έγκριση και Χρηματοδότηση του ΠΔΕ 2023 και τον Προγραμματισμό Δαπανών ΠΔΕ 2024 - 2026 (ΑΔΑ: 6ΣΥΠ46ΜΤΛΡ-ΥΔΧ).</w:t>
      </w:r>
    </w:p>
    <w:p w14:paraId="66B05E42" w14:textId="77777777" w:rsidR="000C5BD4" w:rsidRPr="00585F9C" w:rsidRDefault="000C5BD4" w:rsidP="000C5BD4">
      <w:pPr>
        <w:numPr>
          <w:ilvl w:val="0"/>
          <w:numId w:val="28"/>
        </w:numPr>
        <w:spacing w:after="0"/>
        <w:ind w:left="284" w:hanging="426"/>
        <w:rPr>
          <w:rFonts w:ascii="Tahoma" w:hAnsi="Tahoma" w:cs="Tahoma"/>
          <w:lang w:eastAsia="ar-SA"/>
        </w:rPr>
      </w:pPr>
      <w:r w:rsidRPr="00484B3B">
        <w:rPr>
          <w:rFonts w:ascii="Tahoma" w:hAnsi="Tahoma" w:cs="Tahoma"/>
          <w:lang w:eastAsia="ar-SA"/>
        </w:rPr>
        <w:t>Τον Ν. 4622/2019 “Επιτελικό Κράτος: οργάνωση, λειτουργία &amp; διαφάνεια της Κυβέρνησης, των κυβερνητικών οργάνων &amp; της κε</w:t>
      </w:r>
      <w:r w:rsidRPr="00585F9C">
        <w:rPr>
          <w:rFonts w:ascii="Tahoma" w:hAnsi="Tahoma" w:cs="Tahoma"/>
          <w:lang w:eastAsia="ar-SA"/>
        </w:rPr>
        <w:t>ντρικής δημόσιας διοίκησης” και άλλες διατάξεις.  (ΦΕΚ 133/Α/07-08-2019), όπως τροποποιήθηκε και ισχύει.</w:t>
      </w:r>
    </w:p>
    <w:p w14:paraId="171CF294" w14:textId="77777777" w:rsidR="000C5BD4" w:rsidRPr="00585F9C" w:rsidRDefault="000C5BD4" w:rsidP="000C5BD4">
      <w:pPr>
        <w:numPr>
          <w:ilvl w:val="0"/>
          <w:numId w:val="28"/>
        </w:numPr>
        <w:spacing w:after="0"/>
        <w:ind w:left="284" w:hanging="426"/>
        <w:rPr>
          <w:rFonts w:ascii="Tahoma" w:hAnsi="Tahoma" w:cs="Tahoma"/>
          <w:lang w:eastAsia="ar-SA"/>
        </w:rPr>
      </w:pPr>
      <w:r w:rsidRPr="00585F9C">
        <w:rPr>
          <w:rFonts w:ascii="Tahoma" w:hAnsi="Tahoma" w:cs="Tahoma"/>
          <w:lang w:eastAsia="ar-SA"/>
        </w:rPr>
        <w:t>Τον Ν. 4912/2022 Ενιαία Αρχή Δημοσίων Συμβάσεων και άλλες διατάξεις του Υπουργείου Δικαιοσύνης” (ΦΕΚ 59/A/17-03-2022), όπως ισχύει.</w:t>
      </w:r>
    </w:p>
    <w:p w14:paraId="4C92E11F" w14:textId="77777777" w:rsidR="000C5BD4" w:rsidRPr="00585F9C" w:rsidRDefault="000C5BD4" w:rsidP="000C5BD4">
      <w:pPr>
        <w:numPr>
          <w:ilvl w:val="0"/>
          <w:numId w:val="28"/>
        </w:numPr>
        <w:spacing w:after="0"/>
        <w:ind w:left="284" w:hanging="426"/>
        <w:rPr>
          <w:rFonts w:ascii="Tahoma" w:hAnsi="Tahoma" w:cs="Tahoma"/>
          <w:lang w:eastAsia="ar-SA"/>
        </w:rPr>
      </w:pPr>
      <w:r w:rsidRPr="00585F9C">
        <w:rPr>
          <w:rFonts w:ascii="Tahoma" w:hAnsi="Tahoma" w:cs="Tahoma"/>
          <w:lang w:eastAsia="ar-SA"/>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 όπως τροποποιήθηκε και ισχύει.</w:t>
      </w:r>
      <w:r w:rsidRPr="00585F9C">
        <w:rPr>
          <w:rFonts w:ascii="Tahoma" w:hAnsi="Tahoma" w:cs="Tahoma"/>
          <w:lang w:eastAsia="ar-SA"/>
        </w:rPr>
        <w:tab/>
      </w:r>
    </w:p>
    <w:p w14:paraId="39D3356F" w14:textId="77777777" w:rsidR="000C5BD4" w:rsidRPr="00585F9C" w:rsidRDefault="000C5BD4" w:rsidP="000C5BD4">
      <w:pPr>
        <w:numPr>
          <w:ilvl w:val="0"/>
          <w:numId w:val="28"/>
        </w:numPr>
        <w:spacing w:after="0"/>
        <w:ind w:left="284" w:hanging="426"/>
        <w:rPr>
          <w:rFonts w:ascii="Tahoma" w:hAnsi="Tahoma" w:cs="Tahoma"/>
          <w:lang w:eastAsia="ar-SA"/>
        </w:rPr>
      </w:pPr>
      <w:r w:rsidRPr="00585F9C">
        <w:rPr>
          <w:rFonts w:ascii="Tahoma" w:hAnsi="Tahoma" w:cs="Tahoma"/>
          <w:lang w:eastAsia="ar-SA"/>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76B5AEA0" w14:textId="77777777" w:rsidR="000C5BD4" w:rsidRPr="00585F9C" w:rsidRDefault="000C5BD4" w:rsidP="000C5BD4">
      <w:pPr>
        <w:numPr>
          <w:ilvl w:val="0"/>
          <w:numId w:val="28"/>
        </w:numPr>
        <w:spacing w:after="0"/>
        <w:ind w:left="284" w:hanging="426"/>
        <w:rPr>
          <w:rFonts w:ascii="Tahoma" w:hAnsi="Tahoma" w:cs="Tahoma"/>
          <w:lang w:eastAsia="ar-SA"/>
        </w:rPr>
      </w:pPr>
      <w:r w:rsidRPr="00585F9C">
        <w:rPr>
          <w:rFonts w:ascii="Tahoma" w:hAnsi="Tahoma" w:cs="Tahoma"/>
          <w:lang w:eastAsia="ar-SA"/>
        </w:rPr>
        <w:lastRenderedPageBreak/>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32F91F05" w14:textId="77777777" w:rsidR="000C5BD4" w:rsidRPr="00585F9C" w:rsidRDefault="000C5BD4" w:rsidP="000C5BD4">
      <w:pPr>
        <w:numPr>
          <w:ilvl w:val="0"/>
          <w:numId w:val="28"/>
        </w:numPr>
        <w:spacing w:after="0"/>
        <w:ind w:left="284" w:hanging="426"/>
        <w:rPr>
          <w:rFonts w:ascii="Tahoma" w:hAnsi="Tahoma" w:cs="Tahoma"/>
          <w:lang w:eastAsia="ar-SA"/>
        </w:rPr>
      </w:pPr>
      <w:r w:rsidRPr="00585F9C">
        <w:rPr>
          <w:rFonts w:ascii="Tahoma" w:hAnsi="Tahoma" w:cs="Tahoma"/>
          <w:lang w:eastAsia="ar-SA"/>
        </w:rPr>
        <w:t>Την αριθμ. 63446/2021 Κ.Υ.Α. “Καθορισμός Εθνικού Μορφότυπου ηλεκτρονικού τιμολογίου στο πλαίσιο των Δημοσίων Συμβάσεων” (2338/Β/02-06-2021), όπως τροποποιήθηκε και ισχύει.</w:t>
      </w:r>
    </w:p>
    <w:p w14:paraId="1A27D610" w14:textId="77777777" w:rsidR="000C5BD4" w:rsidRPr="00585F9C" w:rsidRDefault="000C5BD4" w:rsidP="000C5BD4">
      <w:pPr>
        <w:numPr>
          <w:ilvl w:val="0"/>
          <w:numId w:val="28"/>
        </w:numPr>
        <w:spacing w:after="0"/>
        <w:ind w:left="284" w:hanging="426"/>
        <w:rPr>
          <w:rFonts w:ascii="Tahoma" w:hAnsi="Tahoma" w:cs="Tahoma"/>
          <w:lang w:eastAsia="ar-SA"/>
        </w:rPr>
      </w:pPr>
      <w:r w:rsidRPr="00585F9C">
        <w:rPr>
          <w:rFonts w:ascii="Tahoma" w:hAnsi="Tahoma" w:cs="Tahoma"/>
          <w:lang w:eastAsia="ar-SA"/>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054BF616" w14:textId="77777777" w:rsidR="000C5BD4" w:rsidRPr="00585F9C" w:rsidRDefault="000C5BD4" w:rsidP="000C5BD4">
      <w:pPr>
        <w:numPr>
          <w:ilvl w:val="0"/>
          <w:numId w:val="28"/>
        </w:numPr>
        <w:spacing w:after="0"/>
        <w:ind w:left="284" w:hanging="426"/>
        <w:rPr>
          <w:rFonts w:ascii="Tahoma" w:hAnsi="Tahoma" w:cs="Tahoma"/>
          <w:lang w:eastAsia="ar-SA"/>
        </w:rPr>
      </w:pPr>
      <w:r w:rsidRPr="00585F9C">
        <w:rPr>
          <w:rFonts w:ascii="Tahoma" w:hAnsi="Tahoma" w:cs="Tahoma"/>
          <w:lang w:eastAsia="ar-SA"/>
        </w:rPr>
        <w:t>Τον Ν. 2859/2000 “Κύρωση Κώδικα Φόρου Προστιθέμενης Αξίας” (ΦΕΚ 248/Α/07-11-2000), όπως τροποποιήθηκε και ισχύει.</w:t>
      </w:r>
    </w:p>
    <w:p w14:paraId="4E2C6E67" w14:textId="77777777" w:rsidR="000C5BD4" w:rsidRPr="00585F9C" w:rsidRDefault="000C5BD4" w:rsidP="000C5BD4">
      <w:pPr>
        <w:pStyle w:val="aff"/>
        <w:numPr>
          <w:ilvl w:val="0"/>
          <w:numId w:val="28"/>
        </w:numPr>
        <w:suppressAutoHyphens w:val="0"/>
        <w:spacing w:after="0"/>
        <w:ind w:left="284" w:hanging="426"/>
        <w:contextualSpacing w:val="0"/>
        <w:rPr>
          <w:rFonts w:ascii="Tahoma" w:hAnsi="Tahoma" w:cs="Tahoma"/>
        </w:rPr>
      </w:pPr>
      <w:r w:rsidRPr="00585F9C">
        <w:rPr>
          <w:rFonts w:ascii="Tahoma" w:hAnsi="Tahoma" w:cs="Tahoma"/>
        </w:rPr>
        <w:t>Τον Κανονισμό (ΕΕ) 2016/679 του Ευρωπαϊκού Κοινοβουλίου και του Συμβουλίου, της 27</w:t>
      </w:r>
      <w:r w:rsidRPr="00585F9C">
        <w:rPr>
          <w:rFonts w:ascii="Tahoma" w:hAnsi="Tahoma" w:cs="Tahoma"/>
          <w:vertAlign w:val="superscript"/>
        </w:rPr>
        <w:t>ης</w:t>
      </w:r>
      <w:r w:rsidRPr="00585F9C">
        <w:rPr>
          <w:rFonts w:ascii="Tahoma" w:hAnsi="Tahoma" w:cs="Tahoma"/>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r w:rsidRPr="00585F9C">
        <w:rPr>
          <w:rFonts w:ascii="Tahoma" w:hAnsi="Tahoma" w:cs="Tahoma"/>
          <w:lang w:eastAsia="ar-SA"/>
        </w:rPr>
        <w:t>, όπως τροποποιήθηκε και ισχύει</w:t>
      </w:r>
      <w:r w:rsidRPr="00585F9C">
        <w:rPr>
          <w:rFonts w:ascii="Tahoma" w:hAnsi="Tahoma" w:cs="Tahoma"/>
        </w:rPr>
        <w:t xml:space="preserve">. </w:t>
      </w:r>
    </w:p>
    <w:p w14:paraId="1994390A" w14:textId="77777777" w:rsidR="000C5BD4" w:rsidRPr="00585F9C" w:rsidRDefault="000C5BD4" w:rsidP="000C5BD4">
      <w:pPr>
        <w:pStyle w:val="aff"/>
        <w:numPr>
          <w:ilvl w:val="0"/>
          <w:numId w:val="28"/>
        </w:numPr>
        <w:suppressAutoHyphens w:val="0"/>
        <w:spacing w:after="0"/>
        <w:ind w:left="284" w:hanging="426"/>
        <w:contextualSpacing w:val="0"/>
        <w:rPr>
          <w:rFonts w:ascii="Tahoma" w:hAnsi="Tahoma" w:cs="Tahoma"/>
        </w:rPr>
      </w:pPr>
      <w:r w:rsidRPr="00585F9C">
        <w:rPr>
          <w:rFonts w:ascii="Tahoma" w:hAnsi="Tahoma" w:cs="Tahoma"/>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r w:rsidRPr="00585F9C">
        <w:rPr>
          <w:rFonts w:ascii="Tahoma" w:hAnsi="Tahoma" w:cs="Tahoma"/>
          <w:lang w:eastAsia="ar-SA"/>
        </w:rPr>
        <w:t>), όπως τροποποιήθηκε και ισχύει</w:t>
      </w:r>
      <w:r w:rsidRPr="00585F9C">
        <w:rPr>
          <w:rFonts w:ascii="Tahoma" w:hAnsi="Tahoma" w:cs="Tahoma"/>
        </w:rPr>
        <w:t>.</w:t>
      </w:r>
    </w:p>
    <w:p w14:paraId="665D0361" w14:textId="77777777" w:rsidR="000C5BD4" w:rsidRPr="002A32F9" w:rsidRDefault="000C5BD4" w:rsidP="000C5BD4">
      <w:pPr>
        <w:numPr>
          <w:ilvl w:val="0"/>
          <w:numId w:val="28"/>
        </w:numPr>
        <w:autoSpaceDE w:val="0"/>
        <w:autoSpaceDN w:val="0"/>
        <w:snapToGrid w:val="0"/>
        <w:ind w:left="284" w:hanging="426"/>
        <w:rPr>
          <w:rFonts w:ascii="Tahoma" w:hAnsi="Tahoma" w:cs="Tahoma"/>
          <w:szCs w:val="22"/>
        </w:rPr>
      </w:pPr>
      <w:r w:rsidRPr="002A32F9">
        <w:rPr>
          <w:rFonts w:ascii="Tahoma" w:hAnsi="Tahoma" w:cs="Tahoma"/>
          <w:szCs w:val="22"/>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19579CC6" w14:textId="77777777" w:rsidR="000C5BD4" w:rsidRPr="002A32F9" w:rsidRDefault="000C5BD4" w:rsidP="000C5BD4">
      <w:pPr>
        <w:numPr>
          <w:ilvl w:val="0"/>
          <w:numId w:val="28"/>
        </w:numPr>
        <w:autoSpaceDE w:val="0"/>
        <w:autoSpaceDN w:val="0"/>
        <w:snapToGrid w:val="0"/>
        <w:ind w:left="284" w:hanging="426"/>
        <w:rPr>
          <w:rFonts w:ascii="Tahoma" w:hAnsi="Tahoma" w:cs="Tahoma"/>
          <w:szCs w:val="22"/>
        </w:rPr>
      </w:pPr>
      <w:r w:rsidRPr="002A32F9">
        <w:rPr>
          <w:rFonts w:ascii="Tahoma" w:hAnsi="Tahoma" w:cs="Tahoma"/>
          <w:szCs w:val="22"/>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5126070F" w14:textId="77777777" w:rsidR="000C5BD4" w:rsidRPr="002A32F9" w:rsidRDefault="000C5BD4" w:rsidP="000C5BD4">
      <w:pPr>
        <w:numPr>
          <w:ilvl w:val="0"/>
          <w:numId w:val="28"/>
        </w:numPr>
        <w:autoSpaceDE w:val="0"/>
        <w:autoSpaceDN w:val="0"/>
        <w:snapToGrid w:val="0"/>
        <w:ind w:left="284" w:hanging="426"/>
        <w:rPr>
          <w:rFonts w:ascii="Tahoma" w:hAnsi="Tahoma" w:cs="Tahoma"/>
          <w:szCs w:val="22"/>
        </w:rPr>
      </w:pPr>
      <w:r w:rsidRPr="002A32F9">
        <w:rPr>
          <w:rFonts w:ascii="Tahoma" w:hAnsi="Tahoma" w:cs="Tahoma"/>
          <w:szCs w:val="22"/>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3AE9ADF4" w14:textId="77777777" w:rsidR="000C5BD4" w:rsidRPr="002A32F9" w:rsidRDefault="000C5BD4" w:rsidP="000C5BD4">
      <w:pPr>
        <w:numPr>
          <w:ilvl w:val="0"/>
          <w:numId w:val="28"/>
        </w:numPr>
        <w:autoSpaceDE w:val="0"/>
        <w:autoSpaceDN w:val="0"/>
        <w:snapToGrid w:val="0"/>
        <w:ind w:left="284" w:hanging="426"/>
        <w:rPr>
          <w:rFonts w:ascii="Tahoma" w:hAnsi="Tahoma" w:cs="Tahoma"/>
          <w:szCs w:val="22"/>
        </w:rPr>
      </w:pPr>
      <w:r w:rsidRPr="002A32F9">
        <w:rPr>
          <w:rFonts w:ascii="Tahoma" w:hAnsi="Tahoma" w:cs="Tahoma"/>
          <w:szCs w:val="22"/>
        </w:rPr>
        <w:t>Το Α.39 του Ν. 4578/2018 «Μείωση ασφαλιστικών εισφορών και άλλες διατάξεις» (ΦΕΚ 200/Α/03-12-2018).</w:t>
      </w:r>
    </w:p>
    <w:p w14:paraId="31C34BDF" w14:textId="77777777" w:rsidR="000C5BD4" w:rsidRPr="002A32F9" w:rsidRDefault="000C5BD4" w:rsidP="000C5BD4">
      <w:pPr>
        <w:numPr>
          <w:ilvl w:val="0"/>
          <w:numId w:val="28"/>
        </w:numPr>
        <w:autoSpaceDE w:val="0"/>
        <w:autoSpaceDN w:val="0"/>
        <w:snapToGrid w:val="0"/>
        <w:ind w:left="284" w:hanging="426"/>
        <w:rPr>
          <w:rFonts w:ascii="Tahoma" w:hAnsi="Tahoma" w:cs="Tahoma"/>
          <w:szCs w:val="22"/>
        </w:rPr>
      </w:pPr>
      <w:r w:rsidRPr="002A32F9">
        <w:rPr>
          <w:rFonts w:ascii="Tahoma" w:hAnsi="Tahoma" w:cs="Tahoma"/>
          <w:szCs w:val="22"/>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2C4288DF" w14:textId="77777777" w:rsidR="000C5BD4" w:rsidRPr="002A32F9" w:rsidRDefault="000C5BD4" w:rsidP="000C5BD4">
      <w:pPr>
        <w:numPr>
          <w:ilvl w:val="0"/>
          <w:numId w:val="28"/>
        </w:numPr>
        <w:autoSpaceDE w:val="0"/>
        <w:autoSpaceDN w:val="0"/>
        <w:snapToGrid w:val="0"/>
        <w:ind w:left="284" w:hanging="426"/>
        <w:rPr>
          <w:rFonts w:ascii="Tahoma" w:hAnsi="Tahoma" w:cs="Tahoma"/>
          <w:szCs w:val="22"/>
        </w:rPr>
      </w:pPr>
      <w:r w:rsidRPr="002A32F9">
        <w:rPr>
          <w:rFonts w:ascii="Tahoma" w:hAnsi="Tahoma" w:cs="Tahoma"/>
          <w:szCs w:val="22"/>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w:t>
      </w:r>
      <w:r w:rsidRPr="002A32F9">
        <w:rPr>
          <w:rFonts w:ascii="Tahoma" w:hAnsi="Tahoma" w:cs="Tahoma"/>
          <w:szCs w:val="22"/>
        </w:rPr>
        <w:lastRenderedPageBreak/>
        <w:t>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0F89AB35" w14:textId="77777777" w:rsidR="000C5BD4" w:rsidRPr="002A32F9" w:rsidRDefault="000C5BD4" w:rsidP="000C5BD4">
      <w:pPr>
        <w:numPr>
          <w:ilvl w:val="0"/>
          <w:numId w:val="28"/>
        </w:numPr>
        <w:autoSpaceDE w:val="0"/>
        <w:autoSpaceDN w:val="0"/>
        <w:snapToGrid w:val="0"/>
        <w:ind w:left="284" w:hanging="426"/>
        <w:rPr>
          <w:rFonts w:ascii="Tahoma" w:hAnsi="Tahoma" w:cs="Tahoma"/>
          <w:szCs w:val="22"/>
        </w:rPr>
      </w:pPr>
      <w:r w:rsidRPr="002A32F9">
        <w:rPr>
          <w:rFonts w:ascii="Tahoma" w:hAnsi="Tahoma" w:cs="Tahoma"/>
          <w:szCs w:val="22"/>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2F79BBB7" w14:textId="77777777" w:rsidR="000C5BD4" w:rsidRPr="00E23FD7" w:rsidRDefault="000C5BD4" w:rsidP="000C5BD4">
      <w:pPr>
        <w:numPr>
          <w:ilvl w:val="0"/>
          <w:numId w:val="28"/>
        </w:numPr>
        <w:autoSpaceDE w:val="0"/>
        <w:autoSpaceDN w:val="0"/>
        <w:snapToGrid w:val="0"/>
        <w:ind w:left="284" w:hanging="426"/>
        <w:rPr>
          <w:rFonts w:ascii="Tahoma" w:hAnsi="Tahoma" w:cs="Tahoma"/>
          <w:szCs w:val="22"/>
        </w:rPr>
      </w:pPr>
      <w:r w:rsidRPr="00E23FD7">
        <w:rPr>
          <w:rFonts w:ascii="Tahoma" w:hAnsi="Tahoma" w:cs="Tahoma"/>
          <w:szCs w:val="22"/>
        </w:rPr>
        <w:t>Την Απόφαση του ΔΣ της ΚτΠ Μ.Α.Ε. κατά την υπ’ αριθ. 856/25-08-2022 Συνεδρίασή του, με θέμα Εκλογή Διευθύνοντος Συμβούλου (Θέμα 1).</w:t>
      </w:r>
    </w:p>
    <w:p w14:paraId="6C231C71" w14:textId="77777777" w:rsidR="000C5BD4" w:rsidRPr="00E23FD7" w:rsidRDefault="000C5BD4" w:rsidP="000C5BD4">
      <w:pPr>
        <w:numPr>
          <w:ilvl w:val="0"/>
          <w:numId w:val="28"/>
        </w:numPr>
        <w:autoSpaceDE w:val="0"/>
        <w:autoSpaceDN w:val="0"/>
        <w:snapToGrid w:val="0"/>
        <w:ind w:left="284" w:hanging="426"/>
        <w:rPr>
          <w:rFonts w:ascii="Tahoma" w:hAnsi="Tahoma" w:cs="Tahoma"/>
          <w:szCs w:val="22"/>
        </w:rPr>
      </w:pPr>
      <w:r w:rsidRPr="00E23FD7">
        <w:rPr>
          <w:rFonts w:ascii="Tahoma" w:hAnsi="Tahoma" w:cs="Tahoma"/>
          <w:szCs w:val="22"/>
        </w:rPr>
        <w:t>Την Απόφαση του ΔΣ της ΚτΠ Μ.Α.Ε. κατά την υπ’ αριθ. 857/26-08-2022 Συνεδρίασή του, με θέμα γενικές εξουσιοδοτήσεις προς Διευθύνοντα Σύμβουλο (Θέμα 2.2).</w:t>
      </w:r>
    </w:p>
    <w:p w14:paraId="1A070766" w14:textId="77777777" w:rsidR="000C5BD4" w:rsidRDefault="000C5BD4" w:rsidP="000C5BD4">
      <w:pPr>
        <w:numPr>
          <w:ilvl w:val="0"/>
          <w:numId w:val="28"/>
        </w:numPr>
        <w:autoSpaceDE w:val="0"/>
        <w:autoSpaceDN w:val="0"/>
        <w:snapToGrid w:val="0"/>
        <w:ind w:left="284" w:hanging="426"/>
        <w:rPr>
          <w:rFonts w:ascii="Tahoma" w:hAnsi="Tahoma" w:cs="Tahoma"/>
          <w:szCs w:val="22"/>
        </w:rPr>
      </w:pPr>
      <w:r w:rsidRPr="00E23FD7">
        <w:rPr>
          <w:rFonts w:ascii="Tahoma" w:hAnsi="Tahoma" w:cs="Tahoma"/>
          <w:szCs w:val="22"/>
        </w:rPr>
        <w:t>Την υπ’ αριθ. πρωτ. ΚτΠ Μ.Α.Ε. 22683/20-12-2022</w:t>
      </w:r>
      <w:r w:rsidRPr="00E113AE">
        <w:rPr>
          <w:rFonts w:ascii="Tahoma" w:hAnsi="Tahoma" w:cs="Tahoma"/>
          <w:szCs w:val="22"/>
        </w:rPr>
        <w:t>/</w:t>
      </w:r>
      <w:r>
        <w:rPr>
          <w:rFonts w:ascii="Tahoma" w:hAnsi="Tahoma" w:cs="Tahoma"/>
          <w:szCs w:val="22"/>
        </w:rPr>
        <w:t>Ο.Ε. 23-10-2023</w:t>
      </w:r>
      <w:r w:rsidRPr="00E23FD7">
        <w:rPr>
          <w:rFonts w:ascii="Tahoma" w:hAnsi="Tahoma" w:cs="Tahoma"/>
          <w:szCs w:val="22"/>
        </w:rPr>
        <w:t xml:space="preserve"> Απόφαση του Διευθύνοντος Συμβούλου της ΚτΠ Μ.Α.Ε., με θέμα «Εξουσιοδότηση δικαιώματος υπογραφής σε Γενικούς Διευθυντές και Διευθυντές της ΚτΠ Μ.Α.Ε.».</w:t>
      </w:r>
    </w:p>
    <w:p w14:paraId="1AB3A0B5" w14:textId="77777777" w:rsidR="000C5BD4" w:rsidRDefault="000C5BD4" w:rsidP="000C5BD4">
      <w:pPr>
        <w:pStyle w:val="aff"/>
        <w:numPr>
          <w:ilvl w:val="0"/>
          <w:numId w:val="28"/>
        </w:numPr>
        <w:suppressAutoHyphens w:val="0"/>
        <w:snapToGrid w:val="0"/>
        <w:spacing w:after="120"/>
        <w:ind w:left="284" w:hanging="426"/>
        <w:rPr>
          <w:rFonts w:ascii="Tahoma" w:hAnsi="Tahoma" w:cs="Tahoma"/>
          <w:szCs w:val="22"/>
        </w:rPr>
      </w:pPr>
      <w:r>
        <w:rPr>
          <w:rFonts w:ascii="Tahoma" w:hAnsi="Tahoma" w:cs="Tahoma"/>
          <w:szCs w:val="22"/>
        </w:rPr>
        <w:t xml:space="preserve">Την ΣΑΝΑ 346 </w:t>
      </w:r>
      <w:r w:rsidRPr="000912EC">
        <w:rPr>
          <w:rFonts w:ascii="Tahoma" w:hAnsi="Tahoma" w:cs="Tahoma"/>
          <w:szCs w:val="22"/>
        </w:rPr>
        <w:t>του Υπουργείου Παιδείας, Θρησκευμάτων και Αθλητισμού</w:t>
      </w:r>
      <w:r>
        <w:rPr>
          <w:rFonts w:ascii="Tahoma" w:hAnsi="Tahoma" w:cs="Tahoma"/>
          <w:szCs w:val="22"/>
        </w:rPr>
        <w:t xml:space="preserve">, με την οποία εγκρίθηκε η ένταξη στο Πρόγραμμα Δημοσίων Επενδύσεων (ΠΔΕ) 2023 του έργου: </w:t>
      </w:r>
      <w:r w:rsidRPr="000912EC">
        <w:rPr>
          <w:rFonts w:ascii="Tahoma" w:hAnsi="Tahoma" w:cs="Tahoma"/>
          <w:szCs w:val="22"/>
        </w:rPr>
        <w:t>«Εξοπλισμός Ιονίου Πανεπιστημίου» με Κωδικό ΟΠΣ 5203255</w:t>
      </w:r>
      <w:r w:rsidRPr="000912EC">
        <w:rPr>
          <w:szCs w:val="22"/>
        </w:rPr>
        <w:t xml:space="preserve"> </w:t>
      </w:r>
      <w:r w:rsidRPr="000912EC">
        <w:rPr>
          <w:rFonts w:ascii="Tahoma" w:hAnsi="Tahoma" w:cs="Tahoma"/>
          <w:szCs w:val="22"/>
        </w:rPr>
        <w:t>στο «ΤΟΜΕΑΚΟ ΠΡΟΓΡΑΜΜΑ</w:t>
      </w:r>
      <w:r>
        <w:rPr>
          <w:rFonts w:ascii="Tahoma" w:hAnsi="Tahoma" w:cs="Tahoma"/>
          <w:szCs w:val="22"/>
        </w:rPr>
        <w:t xml:space="preserve"> </w:t>
      </w:r>
      <w:r w:rsidRPr="000912EC">
        <w:rPr>
          <w:rFonts w:ascii="Tahoma" w:hAnsi="Tahoma" w:cs="Tahoma"/>
          <w:szCs w:val="22"/>
        </w:rPr>
        <w:t>ΑΝΑΠΤΥΞΗΣ ΥΠΟΥΡΓΕΙΟΥ ΠΑΙΔΕΙΑΣ ΚΑΙ ΘΡΗΣΚΕΥΜΑΤΩΝ 2021-2025» και στον Άξονα Προτεραιότητας «Ανάπτυξη</w:t>
      </w:r>
      <w:r>
        <w:rPr>
          <w:rFonts w:ascii="Tahoma" w:hAnsi="Tahoma" w:cs="Tahoma"/>
          <w:szCs w:val="22"/>
        </w:rPr>
        <w:t xml:space="preserve"> </w:t>
      </w:r>
      <w:r w:rsidRPr="000912EC">
        <w:rPr>
          <w:rFonts w:ascii="Tahoma" w:hAnsi="Tahoma" w:cs="Tahoma"/>
          <w:szCs w:val="22"/>
        </w:rPr>
        <w:t>και εκσυγχρονισμός υποδομών όλων των βαθμίδων εκπαίδευσης (μετάβαση σε αποκεντρωμένο σύστημα</w:t>
      </w:r>
      <w:r>
        <w:rPr>
          <w:rFonts w:ascii="Tahoma" w:hAnsi="Tahoma" w:cs="Tahoma"/>
          <w:szCs w:val="22"/>
        </w:rPr>
        <w:t xml:space="preserve"> </w:t>
      </w:r>
      <w:r w:rsidRPr="000912EC">
        <w:rPr>
          <w:rFonts w:ascii="Tahoma" w:hAnsi="Tahoma" w:cs="Tahoma"/>
          <w:szCs w:val="22"/>
        </w:rPr>
        <w:t>μεγαλύτερων και λιγότερων μονάδων, ενίσχυση ψηφιακών και λοιπών υποδομών, επιμόρφωση εκπαιδευτικών</w:t>
      </w:r>
      <w:r>
        <w:rPr>
          <w:rFonts w:ascii="Tahoma" w:hAnsi="Tahoma" w:cs="Tahoma"/>
          <w:szCs w:val="22"/>
        </w:rPr>
        <w:t xml:space="preserve"> </w:t>
      </w:r>
      <w:r w:rsidRPr="000912EC">
        <w:rPr>
          <w:rFonts w:ascii="Tahoma" w:hAnsi="Tahoma" w:cs="Tahoma"/>
          <w:szCs w:val="22"/>
        </w:rPr>
        <w:t>κλπ)», με ενάριθμο κωδικό: 2023ΝΑ34600100</w:t>
      </w:r>
      <w:r>
        <w:rPr>
          <w:rFonts w:ascii="Tahoma" w:hAnsi="Tahoma" w:cs="Tahoma"/>
          <w:szCs w:val="22"/>
        </w:rPr>
        <w:t>.</w:t>
      </w:r>
    </w:p>
    <w:p w14:paraId="7829129F" w14:textId="77777777" w:rsidR="000C5BD4" w:rsidRPr="0052177A" w:rsidRDefault="000C5BD4" w:rsidP="000C5BD4">
      <w:pPr>
        <w:numPr>
          <w:ilvl w:val="0"/>
          <w:numId w:val="28"/>
        </w:numPr>
        <w:autoSpaceDE w:val="0"/>
        <w:autoSpaceDN w:val="0"/>
        <w:snapToGrid w:val="0"/>
        <w:ind w:left="284" w:hanging="426"/>
        <w:rPr>
          <w:rFonts w:ascii="Tahoma" w:hAnsi="Tahoma" w:cs="Tahoma"/>
          <w:szCs w:val="22"/>
        </w:rPr>
      </w:pPr>
      <w:r w:rsidRPr="0052177A">
        <w:rPr>
          <w:rFonts w:ascii="Tahoma" w:hAnsi="Tahoma" w:cs="Tahoma"/>
          <w:szCs w:val="22"/>
        </w:rPr>
        <w:t>Την από 13-10-2022 (Α.Π ΚτΠ Α.Ε.: 18476/20-10-2022) Προγραμματική Συμφωνία μεταξύ του Ιονίου Πανεπιστημίου και της ΚτΠ Μ.Α.Ε., με την οποία ορίζεται η ΚτΠ Μ.Α.Ε. Δικαιούχος για την εκτέλεση του Έργου: «Εξοπλισμός Ιονίου Πανεπιστημίου».</w:t>
      </w:r>
    </w:p>
    <w:p w14:paraId="5ABC59EB" w14:textId="77777777" w:rsidR="000C5BD4" w:rsidRDefault="000C5BD4" w:rsidP="000C5BD4">
      <w:pPr>
        <w:numPr>
          <w:ilvl w:val="0"/>
          <w:numId w:val="28"/>
        </w:numPr>
        <w:autoSpaceDE w:val="0"/>
        <w:autoSpaceDN w:val="0"/>
        <w:snapToGrid w:val="0"/>
        <w:ind w:left="284" w:hanging="426"/>
        <w:rPr>
          <w:rFonts w:ascii="Tahoma" w:hAnsi="Tahoma" w:cs="Tahoma"/>
          <w:szCs w:val="22"/>
        </w:rPr>
      </w:pPr>
      <w:r w:rsidRPr="00E22A8B">
        <w:rPr>
          <w:rFonts w:ascii="Tahoma" w:hAnsi="Tahoma" w:cs="Tahoma"/>
          <w:szCs w:val="22"/>
        </w:rPr>
        <w:t xml:space="preserve">Την </w:t>
      </w:r>
      <w:r>
        <w:rPr>
          <w:rFonts w:ascii="Tahoma" w:hAnsi="Tahoma" w:cs="Tahoma"/>
          <w:szCs w:val="22"/>
        </w:rPr>
        <w:t xml:space="preserve">υπ’ αρ. πρωτ. </w:t>
      </w:r>
      <w:r w:rsidRPr="00E22A8B">
        <w:rPr>
          <w:rFonts w:ascii="Tahoma" w:hAnsi="Tahoma" w:cs="Tahoma"/>
          <w:szCs w:val="22"/>
        </w:rPr>
        <w:t>80738/Β9/Φ34/452</w:t>
      </w:r>
      <w:r>
        <w:rPr>
          <w:rFonts w:ascii="Tahoma" w:hAnsi="Tahoma" w:cs="Tahoma"/>
          <w:szCs w:val="22"/>
        </w:rPr>
        <w:t>/20-07-2023</w:t>
      </w:r>
      <w:r w:rsidRPr="00E22A8B">
        <w:rPr>
          <w:rFonts w:ascii="Tahoma" w:hAnsi="Tahoma" w:cs="Tahoma"/>
          <w:szCs w:val="22"/>
        </w:rPr>
        <w:t xml:space="preserve"> (Α.Π ΚτΠ Μ.Α.Ε.: 15864/20-07-2023) Απόφαση </w:t>
      </w:r>
      <w:bookmarkStart w:id="25" w:name="_Hlk150860038"/>
      <w:r w:rsidRPr="00E22A8B">
        <w:rPr>
          <w:rFonts w:ascii="Tahoma" w:hAnsi="Tahoma" w:cs="Tahoma"/>
          <w:szCs w:val="22"/>
        </w:rPr>
        <w:t>του Υπουργείου Παιδείας, Θρησκευμάτων και Αθλητισμού</w:t>
      </w:r>
      <w:r>
        <w:rPr>
          <w:rFonts w:ascii="Tahoma" w:hAnsi="Tahoma" w:cs="Tahoma"/>
          <w:szCs w:val="22"/>
        </w:rPr>
        <w:t xml:space="preserve"> </w:t>
      </w:r>
      <w:bookmarkEnd w:id="25"/>
      <w:r>
        <w:rPr>
          <w:rFonts w:ascii="Tahoma" w:hAnsi="Tahoma" w:cs="Tahoma"/>
          <w:szCs w:val="22"/>
        </w:rPr>
        <w:t xml:space="preserve">με θέμα: </w:t>
      </w:r>
      <w:r w:rsidRPr="00E22A8B">
        <w:rPr>
          <w:rFonts w:ascii="Tahoma" w:hAnsi="Tahoma" w:cs="Tahoma"/>
          <w:szCs w:val="22"/>
        </w:rPr>
        <w:t>“Ένταξη της Πράξης «Εξοπλισμός Ιονίου Πανεπιστημίου» με Κωδικό ΟΠΣ 5203255 στο «ΤΟΜΕΑΚΟ ΠΡΟΓΡΑΜΜΑ ΑΝΑΠΤΥΞΗΣ ΥΠΟΥΡΓΕΙΟΥ ΠΑΙΔΕΙΑΣ ΚΑΙ ΘΡΗΣΚΕΥΜΑΤΩΝ 2021-2025»</w:t>
      </w:r>
      <w:r w:rsidRPr="000912EC">
        <w:rPr>
          <w:rFonts w:ascii="Tahoma" w:hAnsi="Tahoma" w:cs="Tahoma"/>
          <w:szCs w:val="22"/>
        </w:rPr>
        <w:t>”</w:t>
      </w:r>
      <w:r w:rsidRPr="00E22A8B">
        <w:rPr>
          <w:rFonts w:ascii="Tahoma" w:hAnsi="Tahoma" w:cs="Tahoma"/>
          <w:szCs w:val="22"/>
        </w:rPr>
        <w:t>.</w:t>
      </w:r>
    </w:p>
    <w:p w14:paraId="06D26577" w14:textId="77777777" w:rsidR="000C5BD4" w:rsidRPr="00BC1F77" w:rsidRDefault="000C5BD4" w:rsidP="000C5BD4">
      <w:pPr>
        <w:numPr>
          <w:ilvl w:val="0"/>
          <w:numId w:val="28"/>
        </w:numPr>
        <w:autoSpaceDE w:val="0"/>
        <w:autoSpaceDN w:val="0"/>
        <w:snapToGrid w:val="0"/>
        <w:ind w:left="284" w:hanging="426"/>
        <w:rPr>
          <w:rFonts w:ascii="Tahoma" w:hAnsi="Tahoma" w:cs="Tahoma"/>
          <w:szCs w:val="22"/>
        </w:rPr>
      </w:pPr>
      <w:r w:rsidRPr="00771CC1">
        <w:rPr>
          <w:rFonts w:ascii="Tahoma" w:hAnsi="Tahoma" w:cs="Tahoma"/>
          <w:szCs w:val="22"/>
        </w:rPr>
        <w:t>Την υπ’ αρ. πρωτ. 69609/01-08-2023 (Α.Π ΚτΠ Μ.Α.Ε.: 17219/01-08-2023) Απόφαση του Υπουργείου Οικονομικών περί έγκρισης της ένταξης/τροποποίησης στο Πρόγραμμα Δημοσίων Επενδύσεων (ΠΔΕ) 2023, στην ΣΑΝΑ 346 της Πράξης : «Εξοπλισμός Ιονίου Πανεπιστημίου».</w:t>
      </w:r>
    </w:p>
    <w:p w14:paraId="508B3895" w14:textId="77777777" w:rsidR="000C5BD4" w:rsidRDefault="000C5BD4" w:rsidP="000C5BD4">
      <w:pPr>
        <w:numPr>
          <w:ilvl w:val="0"/>
          <w:numId w:val="28"/>
        </w:numPr>
        <w:autoSpaceDE w:val="0"/>
        <w:autoSpaceDN w:val="0"/>
        <w:snapToGrid w:val="0"/>
        <w:ind w:left="284" w:hanging="426"/>
        <w:rPr>
          <w:rFonts w:ascii="Tahoma" w:hAnsi="Tahoma" w:cs="Tahoma"/>
          <w:szCs w:val="22"/>
        </w:rPr>
      </w:pPr>
      <w:r w:rsidRPr="00E22A8B">
        <w:rPr>
          <w:rFonts w:ascii="Tahoma" w:hAnsi="Tahoma" w:cs="Tahoma"/>
          <w:szCs w:val="22"/>
        </w:rPr>
        <w:t xml:space="preserve">Την </w:t>
      </w:r>
      <w:r>
        <w:rPr>
          <w:rFonts w:ascii="Tahoma" w:hAnsi="Tahoma" w:cs="Tahoma"/>
          <w:szCs w:val="22"/>
        </w:rPr>
        <w:t xml:space="preserve">υπ’ αρ. πρωτ. </w:t>
      </w:r>
      <w:r w:rsidRPr="00807501">
        <w:rPr>
          <w:rFonts w:ascii="Tahoma" w:hAnsi="Tahoma" w:cs="Tahoma"/>
          <w:szCs w:val="22"/>
        </w:rPr>
        <w:t>36791/Β9/Φ34/276</w:t>
      </w:r>
      <w:r>
        <w:rPr>
          <w:rFonts w:ascii="Tahoma" w:hAnsi="Tahoma" w:cs="Tahoma"/>
          <w:szCs w:val="22"/>
        </w:rPr>
        <w:t>/09-04-2024</w:t>
      </w:r>
      <w:r w:rsidRPr="00E22A8B">
        <w:rPr>
          <w:rFonts w:ascii="Tahoma" w:hAnsi="Tahoma" w:cs="Tahoma"/>
          <w:szCs w:val="22"/>
        </w:rPr>
        <w:t xml:space="preserve"> (Α.Π ΚτΠ Μ.Α.Ε.: </w:t>
      </w:r>
      <w:r>
        <w:rPr>
          <w:rFonts w:ascii="Tahoma" w:hAnsi="Tahoma" w:cs="Tahoma"/>
          <w:szCs w:val="22"/>
        </w:rPr>
        <w:t>8531</w:t>
      </w:r>
      <w:r w:rsidRPr="00E22A8B">
        <w:rPr>
          <w:rFonts w:ascii="Tahoma" w:hAnsi="Tahoma" w:cs="Tahoma"/>
          <w:szCs w:val="22"/>
        </w:rPr>
        <w:t>/</w:t>
      </w:r>
      <w:r>
        <w:rPr>
          <w:rFonts w:ascii="Tahoma" w:hAnsi="Tahoma" w:cs="Tahoma"/>
          <w:szCs w:val="22"/>
        </w:rPr>
        <w:t>09</w:t>
      </w:r>
      <w:r w:rsidRPr="00E22A8B">
        <w:rPr>
          <w:rFonts w:ascii="Tahoma" w:hAnsi="Tahoma" w:cs="Tahoma"/>
          <w:szCs w:val="22"/>
        </w:rPr>
        <w:t>-0</w:t>
      </w:r>
      <w:r>
        <w:rPr>
          <w:rFonts w:ascii="Tahoma" w:hAnsi="Tahoma" w:cs="Tahoma"/>
          <w:szCs w:val="22"/>
        </w:rPr>
        <w:t>4</w:t>
      </w:r>
      <w:r w:rsidRPr="00E22A8B">
        <w:rPr>
          <w:rFonts w:ascii="Tahoma" w:hAnsi="Tahoma" w:cs="Tahoma"/>
          <w:szCs w:val="22"/>
        </w:rPr>
        <w:t>-202</w:t>
      </w:r>
      <w:r>
        <w:rPr>
          <w:rFonts w:ascii="Tahoma" w:hAnsi="Tahoma" w:cs="Tahoma"/>
          <w:szCs w:val="22"/>
        </w:rPr>
        <w:t>4</w:t>
      </w:r>
      <w:r w:rsidRPr="00E22A8B">
        <w:rPr>
          <w:rFonts w:ascii="Tahoma" w:hAnsi="Tahoma" w:cs="Tahoma"/>
          <w:szCs w:val="22"/>
        </w:rPr>
        <w:t>) Απόφαση του Υπουργείου Παιδείας, Θρησκευμάτων και Αθλητισμού</w:t>
      </w:r>
      <w:r>
        <w:rPr>
          <w:rFonts w:ascii="Tahoma" w:hAnsi="Tahoma" w:cs="Tahoma"/>
          <w:szCs w:val="22"/>
        </w:rPr>
        <w:t xml:space="preserve"> με θέμα: </w:t>
      </w:r>
      <w:r w:rsidRPr="00E22A8B">
        <w:rPr>
          <w:rFonts w:ascii="Tahoma" w:hAnsi="Tahoma" w:cs="Tahoma"/>
          <w:szCs w:val="22"/>
        </w:rPr>
        <w:t>“</w:t>
      </w:r>
      <w:r w:rsidRPr="00807501">
        <w:rPr>
          <w:rFonts w:ascii="Tahoma" w:hAnsi="Tahoma" w:cs="Tahoma"/>
          <w:szCs w:val="22"/>
        </w:rPr>
        <w:t xml:space="preserve">1η Τροποποίηση της Πράξης «Εξοπλισμός Ιονίου Πανεπιστημίου» με Κωδικό ΟΠΣ 5203255 στο «ΤΟΜΕΑΚΟ ΠΡΟΓΡΑΜΜΑ ΑΝΑΠΤΥΞΗΣ ΥΠΟΥΡΓΕΙΟΥ ΠΑΙΔΕΙΑΣ, ΘΡΗΣΚΕΥΜΑΤΩΝ ΚΑΙ ΑΘΛΗΤΙΣΜΟΥ 2021-2025» </w:t>
      </w:r>
      <w:r w:rsidRPr="000912EC">
        <w:rPr>
          <w:rFonts w:ascii="Tahoma" w:hAnsi="Tahoma" w:cs="Tahoma"/>
          <w:szCs w:val="22"/>
        </w:rPr>
        <w:t>”</w:t>
      </w:r>
      <w:r w:rsidRPr="00E22A8B">
        <w:rPr>
          <w:rFonts w:ascii="Tahoma" w:hAnsi="Tahoma" w:cs="Tahoma"/>
          <w:szCs w:val="22"/>
        </w:rPr>
        <w:t>.</w:t>
      </w:r>
    </w:p>
    <w:p w14:paraId="0806885F" w14:textId="77777777" w:rsidR="000C5BD4" w:rsidRPr="00993C54" w:rsidRDefault="000C5BD4" w:rsidP="000C5BD4">
      <w:pPr>
        <w:numPr>
          <w:ilvl w:val="0"/>
          <w:numId w:val="28"/>
        </w:numPr>
        <w:autoSpaceDE w:val="0"/>
        <w:autoSpaceDN w:val="0"/>
        <w:snapToGrid w:val="0"/>
        <w:ind w:left="284" w:hanging="426"/>
        <w:rPr>
          <w:rFonts w:ascii="Tahoma" w:hAnsi="Tahoma" w:cs="Tahoma"/>
          <w:szCs w:val="22"/>
        </w:rPr>
      </w:pPr>
      <w:r w:rsidRPr="00E22A8B">
        <w:rPr>
          <w:rFonts w:ascii="Tahoma" w:hAnsi="Tahoma" w:cs="Tahoma"/>
          <w:szCs w:val="22"/>
        </w:rPr>
        <w:t xml:space="preserve">Την </w:t>
      </w:r>
      <w:r>
        <w:rPr>
          <w:rFonts w:ascii="Tahoma" w:hAnsi="Tahoma" w:cs="Tahoma"/>
          <w:szCs w:val="22"/>
        </w:rPr>
        <w:t xml:space="preserve">υπ’ αρ. πρωτ. </w:t>
      </w:r>
      <w:r w:rsidRPr="006B474F">
        <w:rPr>
          <w:rFonts w:ascii="Tahoma" w:hAnsi="Tahoma" w:cs="Tahoma"/>
          <w:szCs w:val="22"/>
        </w:rPr>
        <w:t>63785/Β9/Φ34/397</w:t>
      </w:r>
      <w:r>
        <w:rPr>
          <w:rFonts w:ascii="Tahoma" w:hAnsi="Tahoma" w:cs="Tahoma"/>
          <w:szCs w:val="22"/>
        </w:rPr>
        <w:t>/07-06-2024</w:t>
      </w:r>
      <w:r w:rsidRPr="00E22A8B">
        <w:rPr>
          <w:rFonts w:ascii="Tahoma" w:hAnsi="Tahoma" w:cs="Tahoma"/>
          <w:szCs w:val="22"/>
        </w:rPr>
        <w:t xml:space="preserve"> (Α.Π ΚτΠ Μ.Α.Ε.: 1</w:t>
      </w:r>
      <w:r>
        <w:rPr>
          <w:rFonts w:ascii="Tahoma" w:hAnsi="Tahoma" w:cs="Tahoma"/>
          <w:szCs w:val="22"/>
        </w:rPr>
        <w:t>4572</w:t>
      </w:r>
      <w:r w:rsidRPr="00E22A8B">
        <w:rPr>
          <w:rFonts w:ascii="Tahoma" w:hAnsi="Tahoma" w:cs="Tahoma"/>
          <w:szCs w:val="22"/>
        </w:rPr>
        <w:t>/2</w:t>
      </w:r>
      <w:r>
        <w:rPr>
          <w:rFonts w:ascii="Tahoma" w:hAnsi="Tahoma" w:cs="Tahoma"/>
          <w:szCs w:val="22"/>
        </w:rPr>
        <w:t>1</w:t>
      </w:r>
      <w:r w:rsidRPr="00E22A8B">
        <w:rPr>
          <w:rFonts w:ascii="Tahoma" w:hAnsi="Tahoma" w:cs="Tahoma"/>
          <w:szCs w:val="22"/>
        </w:rPr>
        <w:t>-0</w:t>
      </w:r>
      <w:r>
        <w:rPr>
          <w:rFonts w:ascii="Tahoma" w:hAnsi="Tahoma" w:cs="Tahoma"/>
          <w:szCs w:val="22"/>
        </w:rPr>
        <w:t>6</w:t>
      </w:r>
      <w:r w:rsidRPr="00E22A8B">
        <w:rPr>
          <w:rFonts w:ascii="Tahoma" w:hAnsi="Tahoma" w:cs="Tahoma"/>
          <w:szCs w:val="22"/>
        </w:rPr>
        <w:t>-202</w:t>
      </w:r>
      <w:r>
        <w:rPr>
          <w:rFonts w:ascii="Tahoma" w:hAnsi="Tahoma" w:cs="Tahoma"/>
          <w:szCs w:val="22"/>
        </w:rPr>
        <w:t>4</w:t>
      </w:r>
      <w:r w:rsidRPr="00E22A8B">
        <w:rPr>
          <w:rFonts w:ascii="Tahoma" w:hAnsi="Tahoma" w:cs="Tahoma"/>
          <w:szCs w:val="22"/>
        </w:rPr>
        <w:t>) Απόφαση του Υπουργείου Παιδείας, Θρησκευμάτων και Αθλητισμού</w:t>
      </w:r>
      <w:r>
        <w:rPr>
          <w:rFonts w:ascii="Tahoma" w:hAnsi="Tahoma" w:cs="Tahoma"/>
          <w:szCs w:val="22"/>
        </w:rPr>
        <w:t xml:space="preserve"> με θέμα: </w:t>
      </w:r>
      <w:r w:rsidRPr="00E22A8B">
        <w:rPr>
          <w:rFonts w:ascii="Tahoma" w:hAnsi="Tahoma" w:cs="Tahoma"/>
          <w:szCs w:val="22"/>
        </w:rPr>
        <w:t>“</w:t>
      </w:r>
      <w:r w:rsidRPr="006B474F">
        <w:rPr>
          <w:rFonts w:ascii="Tahoma" w:hAnsi="Tahoma" w:cs="Tahoma"/>
          <w:szCs w:val="22"/>
        </w:rPr>
        <w:t>2η Τροποποίηση της Πράξης «Εξοπλισμός Ιονίου Πανεπιστημίου» με Κωδικό ΟΠΣ 5203255 στο «ΤΠΑ ΥΠΑΙΘΑ - ΤΟΜΕΩΝ ΠΑΙΔΕΙΑΣ ΚΑΙ ΘΡΗΣΚΕΥΜΑΤΩΝ 2021-2025»</w:t>
      </w:r>
      <w:r w:rsidRPr="000912EC">
        <w:rPr>
          <w:rFonts w:ascii="Tahoma" w:hAnsi="Tahoma" w:cs="Tahoma"/>
          <w:szCs w:val="22"/>
        </w:rPr>
        <w:t>”</w:t>
      </w:r>
      <w:r w:rsidRPr="00E22A8B">
        <w:rPr>
          <w:rFonts w:ascii="Tahoma" w:hAnsi="Tahoma" w:cs="Tahoma"/>
          <w:szCs w:val="22"/>
        </w:rPr>
        <w:t>.</w:t>
      </w:r>
    </w:p>
    <w:p w14:paraId="7DAA48A0" w14:textId="77777777" w:rsidR="000C5BD4" w:rsidRPr="00C35573" w:rsidRDefault="000C5BD4" w:rsidP="000C5BD4">
      <w:pPr>
        <w:numPr>
          <w:ilvl w:val="0"/>
          <w:numId w:val="28"/>
        </w:numPr>
        <w:autoSpaceDE w:val="0"/>
        <w:autoSpaceDN w:val="0"/>
        <w:snapToGrid w:val="0"/>
        <w:ind w:left="284" w:hanging="426"/>
        <w:rPr>
          <w:rFonts w:ascii="Tahoma" w:hAnsi="Tahoma" w:cs="Tahoma"/>
          <w:szCs w:val="22"/>
        </w:rPr>
      </w:pPr>
      <w:r w:rsidRPr="00993C54">
        <w:rPr>
          <w:rFonts w:ascii="Tahoma" w:hAnsi="Tahoma" w:cs="Tahoma"/>
          <w:szCs w:val="22"/>
        </w:rPr>
        <w:t xml:space="preserve">Το από </w:t>
      </w:r>
      <w:r w:rsidRPr="00E63DE8">
        <w:rPr>
          <w:rFonts w:ascii="Tahoma" w:hAnsi="Tahoma" w:cs="Tahoma"/>
          <w:szCs w:val="22"/>
        </w:rPr>
        <w:t>10-07-2024 (με αριθ. πρωτ. 17051/18-07-2024) Απόσπασμα</w:t>
      </w:r>
      <w:r w:rsidRPr="00205655">
        <w:rPr>
          <w:rFonts w:ascii="Tahoma" w:hAnsi="Tahoma" w:cs="Tahoma"/>
          <w:szCs w:val="22"/>
        </w:rPr>
        <w:t xml:space="preserve"> Πρακτικών της </w:t>
      </w:r>
      <w:r w:rsidRPr="00987246">
        <w:rPr>
          <w:rFonts w:ascii="Tahoma" w:hAnsi="Tahoma" w:cs="Tahoma"/>
          <w:szCs w:val="22"/>
        </w:rPr>
        <w:t>27</w:t>
      </w:r>
      <w:r w:rsidRPr="00205655">
        <w:rPr>
          <w:rFonts w:ascii="Tahoma" w:hAnsi="Tahoma" w:cs="Tahoma"/>
          <w:szCs w:val="22"/>
          <w:vertAlign w:val="superscript"/>
        </w:rPr>
        <w:t>ης</w:t>
      </w:r>
      <w:r w:rsidRPr="00205655">
        <w:rPr>
          <w:rFonts w:ascii="Tahoma" w:hAnsi="Tahoma" w:cs="Tahoma"/>
          <w:szCs w:val="22"/>
        </w:rPr>
        <w:t xml:space="preserve"> Συνεδρίασης του Πρυτανικού Συμβουλίου του Ιονίου Πανεπιστημίου ακαδ. Έτους 2023-2024 με θέμα:</w:t>
      </w:r>
      <w:r w:rsidRPr="00C35573">
        <w:rPr>
          <w:rFonts w:ascii="Tahoma" w:hAnsi="Tahoma" w:cs="Tahoma"/>
          <w:szCs w:val="22"/>
        </w:rPr>
        <w:t xml:space="preserve"> </w:t>
      </w:r>
      <w:r w:rsidRPr="00205655">
        <w:rPr>
          <w:rFonts w:ascii="Tahoma" w:hAnsi="Tahoma" w:cs="Tahoma"/>
          <w:szCs w:val="22"/>
        </w:rPr>
        <w:t>“</w:t>
      </w:r>
      <w:r w:rsidRPr="00E61D6C">
        <w:rPr>
          <w:rFonts w:ascii="Tahoma" w:hAnsi="Tahoma" w:cs="Tahoma"/>
          <w:szCs w:val="22"/>
        </w:rPr>
        <w:t>Έγκριση επαναδιακήρυξης για το Τμήμα</w:t>
      </w:r>
      <w:r w:rsidRPr="00E63DE8">
        <w:rPr>
          <w:rFonts w:ascii="Tahoma" w:hAnsi="Tahoma" w:cs="Tahoma"/>
          <w:szCs w:val="22"/>
        </w:rPr>
        <w:t xml:space="preserve"> </w:t>
      </w:r>
      <w:r>
        <w:rPr>
          <w:rFonts w:ascii="Tahoma" w:hAnsi="Tahoma" w:cs="Tahoma"/>
          <w:szCs w:val="22"/>
        </w:rPr>
        <w:t>Β</w:t>
      </w:r>
      <w:r w:rsidRPr="00E61D6C">
        <w:rPr>
          <w:rFonts w:ascii="Tahoma" w:hAnsi="Tahoma" w:cs="Tahoma"/>
          <w:szCs w:val="22"/>
        </w:rPr>
        <w:t xml:space="preserve">: Ολοκληρωμένα οπτικοακουστικά συστήματα του έργου: «Προμήθεια ηλεκτρονικού εξοπλισμού, περιφερειακών μονάδων και βοηθητικών </w:t>
      </w:r>
      <w:r w:rsidRPr="00E61D6C">
        <w:rPr>
          <w:rFonts w:ascii="Tahoma" w:hAnsi="Tahoma" w:cs="Tahoma"/>
          <w:szCs w:val="22"/>
        </w:rPr>
        <w:lastRenderedPageBreak/>
        <w:t xml:space="preserve">συσκευών για τις ανάγκες του Ιονίου Πανεπιστημίου» </w:t>
      </w:r>
      <w:r>
        <w:rPr>
          <w:rFonts w:ascii="Tahoma" w:hAnsi="Tahoma" w:cs="Tahoma"/>
          <w:szCs w:val="22"/>
        </w:rPr>
        <w:t xml:space="preserve">Υποέργο 3 </w:t>
      </w:r>
      <w:r w:rsidRPr="00E61D6C">
        <w:rPr>
          <w:rFonts w:ascii="Tahoma" w:hAnsi="Tahoma" w:cs="Tahoma"/>
          <w:szCs w:val="22"/>
        </w:rPr>
        <w:t xml:space="preserve">της Πράξης: «ΕΞΟΠΛΙΣΜΟΣ ΙΟΝΙΟΥ ΠΑΝΕΠΙΣΤΗΜΙΟΥ», </w:t>
      </w:r>
      <w:r>
        <w:rPr>
          <w:rFonts w:ascii="Tahoma" w:hAnsi="Tahoma" w:cs="Tahoma"/>
          <w:szCs w:val="22"/>
        </w:rPr>
        <w:t xml:space="preserve">με </w:t>
      </w:r>
      <w:r w:rsidRPr="00E61D6C">
        <w:rPr>
          <w:rFonts w:ascii="Tahoma" w:hAnsi="Tahoma" w:cs="Tahoma"/>
          <w:szCs w:val="22"/>
        </w:rPr>
        <w:t>κωδικό ΟΠΣ 5203255 του ΕΠ Τομεακό Πρόγραμμα Ανάπτυξης 2021-2025 του Υπουργείου Παιδείας, Θρησκευμάτων και Αθλητισμού, έγκριση Σχεδίου Τεύχους Διακήρυξης και ορισμός μελών στην Επιτροπή Διενέργειας Διαγωνισμού και Αξιολόγησης Προσφορών (ΕΔΔΑΠ)</w:t>
      </w:r>
      <w:r w:rsidRPr="00205655">
        <w:rPr>
          <w:rFonts w:ascii="Tahoma" w:hAnsi="Tahoma" w:cs="Tahoma"/>
          <w:szCs w:val="22"/>
        </w:rPr>
        <w:t>.</w:t>
      </w:r>
    </w:p>
    <w:p w14:paraId="08B11119" w14:textId="77777777" w:rsidR="000C5BD4" w:rsidRPr="00993C54" w:rsidRDefault="000C5BD4" w:rsidP="000C5BD4">
      <w:pPr>
        <w:numPr>
          <w:ilvl w:val="0"/>
          <w:numId w:val="28"/>
        </w:numPr>
        <w:autoSpaceDE w:val="0"/>
        <w:autoSpaceDN w:val="0"/>
        <w:snapToGrid w:val="0"/>
        <w:ind w:left="284" w:hanging="426"/>
        <w:rPr>
          <w:rFonts w:ascii="Tahoma" w:hAnsi="Tahoma" w:cs="Tahoma"/>
          <w:szCs w:val="22"/>
        </w:rPr>
      </w:pPr>
      <w:r w:rsidRPr="00993C54">
        <w:rPr>
          <w:rFonts w:ascii="Tahoma" w:hAnsi="Tahoma" w:cs="Tahoma"/>
          <w:szCs w:val="22"/>
        </w:rPr>
        <w:t xml:space="preserve">Την Απόφαση του ΔΣ της ΚτΠ Μ.Α.Ε. κατά την υπ’ αριθ. </w:t>
      </w:r>
      <w:r w:rsidRPr="00854379">
        <w:rPr>
          <w:rFonts w:ascii="Tahoma" w:hAnsi="Tahoma" w:cs="Tahoma"/>
          <w:szCs w:val="22"/>
        </w:rPr>
        <w:t>1008/31-07-2024</w:t>
      </w:r>
      <w:r w:rsidRPr="009A4209">
        <w:rPr>
          <w:szCs w:val="22"/>
        </w:rPr>
        <w:t xml:space="preserve"> </w:t>
      </w:r>
      <w:r w:rsidRPr="00993C54">
        <w:rPr>
          <w:rFonts w:ascii="Tahoma" w:hAnsi="Tahoma" w:cs="Tahoma"/>
          <w:szCs w:val="22"/>
        </w:rPr>
        <w:t xml:space="preserve">Συνεδρίασή του (Θέμα </w:t>
      </w:r>
      <w:r>
        <w:rPr>
          <w:rFonts w:ascii="Tahoma" w:hAnsi="Tahoma" w:cs="Tahoma"/>
          <w:szCs w:val="22"/>
        </w:rPr>
        <w:t>7</w:t>
      </w:r>
      <w:r w:rsidRPr="00993C54">
        <w:rPr>
          <w:rFonts w:ascii="Tahoma" w:hAnsi="Tahoma" w:cs="Tahoma"/>
          <w:szCs w:val="22"/>
        </w:rPr>
        <w:t>.</w:t>
      </w:r>
      <w:r>
        <w:rPr>
          <w:rFonts w:ascii="Tahoma" w:hAnsi="Tahoma" w:cs="Tahoma"/>
          <w:szCs w:val="22"/>
        </w:rPr>
        <w:t>8</w:t>
      </w:r>
      <w:r w:rsidRPr="00993C54">
        <w:rPr>
          <w:rFonts w:ascii="Tahoma" w:hAnsi="Tahoma" w:cs="Tahoma"/>
          <w:szCs w:val="22"/>
        </w:rPr>
        <w:t>).</w:t>
      </w:r>
    </w:p>
    <w:p w14:paraId="2A5956A6" w14:textId="77777777" w:rsidR="006A2664" w:rsidRPr="00074C2B" w:rsidRDefault="00052C82" w:rsidP="00A11DC8">
      <w:pPr>
        <w:pStyle w:val="20"/>
        <w:rPr>
          <w:rFonts w:ascii="Tahoma" w:hAnsi="Tahoma" w:cs="Tahoma"/>
          <w:lang w:val="el-GR"/>
        </w:rPr>
      </w:pPr>
      <w:r w:rsidRPr="00074C2B">
        <w:rPr>
          <w:rFonts w:ascii="Tahoma" w:hAnsi="Tahoma" w:cs="Tahoma"/>
          <w:lang w:val="el-GR"/>
        </w:rPr>
        <w:t>1.5</w:t>
      </w:r>
      <w:r w:rsidR="006A2664" w:rsidRPr="00074C2B">
        <w:rPr>
          <w:rFonts w:ascii="Tahoma" w:hAnsi="Tahoma" w:cs="Tahoma"/>
          <w:lang w:val="el-GR"/>
        </w:rPr>
        <w:tab/>
        <w:t>Προθεσμία παραλαβής προσφορών και διενέργεια διαγωνισμού</w:t>
      </w:r>
      <w:bookmarkEnd w:id="23"/>
      <w:r w:rsidR="006A2664" w:rsidRPr="00074C2B">
        <w:rPr>
          <w:rFonts w:ascii="Tahoma" w:hAnsi="Tahoma" w:cs="Tahoma"/>
          <w:lang w:val="el-GR"/>
        </w:rPr>
        <w:t xml:space="preserve"> </w:t>
      </w:r>
    </w:p>
    <w:p w14:paraId="405DEA95" w14:textId="1CDCCB5C" w:rsidR="00185811" w:rsidRPr="00074C2B" w:rsidRDefault="00185811" w:rsidP="009B09FE">
      <w:pPr>
        <w:rPr>
          <w:rFonts w:ascii="Tahoma" w:hAnsi="Tahoma" w:cs="Tahoma"/>
          <w:lang w:eastAsia="el-GR"/>
        </w:rPr>
      </w:pPr>
      <w:r w:rsidRPr="00074C2B">
        <w:rPr>
          <w:rFonts w:ascii="Tahoma" w:hAnsi="Tahoma" w:cs="Tahoma"/>
          <w:lang w:eastAsia="el-GR"/>
        </w:rPr>
        <w:t xml:space="preserve">Η καταληκτική ημερομηνία παραλαβής των προσφορών είναι η </w:t>
      </w:r>
      <w:r w:rsidR="00F374A8" w:rsidRPr="00A94FD2">
        <w:rPr>
          <w:rFonts w:ascii="Tahoma" w:hAnsi="Tahoma" w:cs="Tahoma"/>
          <w:b/>
          <w:bCs/>
          <w:lang w:eastAsia="el-GR"/>
        </w:rPr>
        <w:t>16</w:t>
      </w:r>
      <w:r w:rsidR="00A45014" w:rsidRPr="00A94FD2">
        <w:rPr>
          <w:rFonts w:ascii="Tahoma" w:hAnsi="Tahoma" w:cs="Tahoma"/>
          <w:b/>
          <w:bCs/>
          <w:lang w:eastAsia="el-GR"/>
        </w:rPr>
        <w:t>/</w:t>
      </w:r>
      <w:r w:rsidR="00F374A8" w:rsidRPr="00A94FD2">
        <w:rPr>
          <w:rFonts w:ascii="Tahoma" w:hAnsi="Tahoma" w:cs="Tahoma"/>
          <w:b/>
          <w:bCs/>
          <w:lang w:eastAsia="el-GR"/>
        </w:rPr>
        <w:t>09</w:t>
      </w:r>
      <w:r w:rsidR="00A45014" w:rsidRPr="00A94FD2">
        <w:rPr>
          <w:rFonts w:ascii="Tahoma" w:hAnsi="Tahoma" w:cs="Tahoma"/>
          <w:b/>
          <w:bCs/>
          <w:lang w:eastAsia="el-GR"/>
        </w:rPr>
        <w:t>/202</w:t>
      </w:r>
      <w:r w:rsidR="00B86550" w:rsidRPr="00A94FD2">
        <w:rPr>
          <w:rFonts w:ascii="Tahoma" w:hAnsi="Tahoma" w:cs="Tahoma"/>
          <w:b/>
          <w:bCs/>
          <w:lang w:eastAsia="el-GR"/>
        </w:rPr>
        <w:t>4</w:t>
      </w:r>
      <w:r w:rsidR="00A45014" w:rsidRPr="00074C2B">
        <w:rPr>
          <w:rFonts w:ascii="Tahoma" w:hAnsi="Tahoma" w:cs="Tahoma"/>
          <w:lang w:eastAsia="el-GR"/>
        </w:rPr>
        <w:t xml:space="preserve"> </w:t>
      </w:r>
      <w:r w:rsidRPr="00074C2B">
        <w:rPr>
          <w:rFonts w:ascii="Tahoma" w:hAnsi="Tahoma" w:cs="Tahoma"/>
          <w:lang w:eastAsia="el-GR"/>
        </w:rPr>
        <w:t xml:space="preserve">και ώρα </w:t>
      </w:r>
      <w:r w:rsidR="00A45014" w:rsidRPr="00074C2B">
        <w:rPr>
          <w:rFonts w:ascii="Tahoma" w:hAnsi="Tahoma" w:cs="Tahoma"/>
          <w:b/>
          <w:bCs/>
          <w:lang w:eastAsia="el-GR"/>
        </w:rPr>
        <w:t>14:00</w:t>
      </w:r>
      <w:r w:rsidRPr="00074C2B">
        <w:rPr>
          <w:rFonts w:ascii="Tahoma" w:hAnsi="Tahoma" w:cs="Tahoma"/>
          <w:lang w:eastAsia="el-GR"/>
        </w:rPr>
        <w:t xml:space="preserve"> και η ημερομηνία έναρξης υποβολής προσφορών είναι η </w:t>
      </w:r>
      <w:bookmarkStart w:id="26" w:name="_Hlk152928235"/>
      <w:r w:rsidR="00F374A8" w:rsidRPr="00A94FD2">
        <w:rPr>
          <w:rFonts w:ascii="Tahoma" w:hAnsi="Tahoma" w:cs="Tahoma"/>
          <w:b/>
          <w:bCs/>
          <w:lang w:eastAsia="el-GR"/>
        </w:rPr>
        <w:t>27</w:t>
      </w:r>
      <w:r w:rsidR="004A4D4B" w:rsidRPr="00A94FD2">
        <w:rPr>
          <w:rFonts w:ascii="Tahoma" w:hAnsi="Tahoma" w:cs="Tahoma"/>
          <w:b/>
          <w:bCs/>
          <w:lang w:eastAsia="el-GR"/>
        </w:rPr>
        <w:t>/</w:t>
      </w:r>
      <w:r w:rsidR="00F374A8" w:rsidRPr="00A94FD2">
        <w:rPr>
          <w:rFonts w:ascii="Tahoma" w:hAnsi="Tahoma" w:cs="Tahoma"/>
          <w:b/>
          <w:bCs/>
          <w:lang w:eastAsia="el-GR"/>
        </w:rPr>
        <w:t>08</w:t>
      </w:r>
      <w:r w:rsidR="004A4D4B" w:rsidRPr="00A94FD2">
        <w:rPr>
          <w:rFonts w:ascii="Tahoma" w:hAnsi="Tahoma" w:cs="Tahoma"/>
          <w:b/>
          <w:bCs/>
          <w:lang w:eastAsia="el-GR"/>
        </w:rPr>
        <w:t>/2024</w:t>
      </w:r>
      <w:bookmarkEnd w:id="26"/>
      <w:r w:rsidR="00A45014" w:rsidRPr="00A94FD2">
        <w:rPr>
          <w:rFonts w:ascii="Tahoma" w:hAnsi="Tahoma" w:cs="Tahoma"/>
          <w:lang w:eastAsia="el-GR"/>
        </w:rPr>
        <w:t>.</w:t>
      </w:r>
    </w:p>
    <w:p w14:paraId="2FA71531" w14:textId="38E67403" w:rsidR="00DE0780" w:rsidRPr="00987246" w:rsidRDefault="00DE0780" w:rsidP="00DE0780">
      <w:pPr>
        <w:rPr>
          <w:rFonts w:ascii="Tahoma" w:hAnsi="Tahoma" w:cs="Tahoma"/>
        </w:rPr>
      </w:pPr>
      <w:bookmarkStart w:id="27" w:name="_Hlk164427837"/>
      <w:r w:rsidRPr="00987246">
        <w:rPr>
          <w:rFonts w:ascii="Tahoma" w:hAnsi="Tahoma" w:cs="Tahoma"/>
          <w:lang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15" w:history="1">
        <w:r w:rsidRPr="00987246">
          <w:rPr>
            <w:rStyle w:val="-"/>
            <w:rFonts w:ascii="Tahoma" w:hAnsi="Tahoma" w:cs="Tahoma"/>
            <w:lang w:eastAsia="el-GR"/>
          </w:rPr>
          <w:t>www.promitheus.gov.gr</w:t>
        </w:r>
      </w:hyperlink>
      <w:r w:rsidRPr="00987246">
        <w:rPr>
          <w:rFonts w:ascii="Tahoma" w:hAnsi="Tahoma" w:cs="Tahoma"/>
          <w:lang w:eastAsia="el-GR"/>
        </w:rPr>
        <w:t xml:space="preserve">) </w:t>
      </w:r>
      <w:hyperlink r:id="rId16" w:history="1">
        <w:r w:rsidRPr="00987246">
          <w:rPr>
            <w:rStyle w:val="-"/>
            <w:rFonts w:ascii="Tahoma" w:hAnsi="Tahoma" w:cs="Tahoma"/>
            <w:lang w:eastAsia="el-GR"/>
          </w:rPr>
          <w:t>https://portal.eprocurement.gov.gr/webcenter/portal/TestPortal</w:t>
        </w:r>
      </w:hyperlink>
      <w:bookmarkEnd w:id="27"/>
      <w:r w:rsidRPr="00987246">
        <w:rPr>
          <w:rFonts w:ascii="Tahoma" w:hAnsi="Tahoma" w:cs="Tahoma"/>
          <w:lang w:eastAsia="el-GR"/>
        </w:rPr>
        <w:t xml:space="preserve"> του ως άνω συστήματος, </w:t>
      </w:r>
      <w:r w:rsidRPr="00987246">
        <w:rPr>
          <w:rFonts w:ascii="Tahoma" w:hAnsi="Tahoma" w:cs="Tahoma"/>
          <w:b/>
        </w:rPr>
        <w:t>τέσσερις (4) εργάσιμες</w:t>
      </w:r>
      <w:r w:rsidRPr="00987246">
        <w:rPr>
          <w:rFonts w:ascii="Tahoma" w:hAnsi="Tahoma" w:cs="Tahoma"/>
        </w:rPr>
        <w:t xml:space="preserve"> ημέρες μετά την καταληκτική ημερομηνία υποβολής των προσφορών </w:t>
      </w:r>
      <w:r w:rsidRPr="00987246">
        <w:rPr>
          <w:rFonts w:ascii="Tahoma" w:hAnsi="Tahoma" w:cs="Tahoma"/>
          <w:b/>
        </w:rPr>
        <w:t xml:space="preserve">ήτοι </w:t>
      </w:r>
      <w:r w:rsidR="00F374A8" w:rsidRPr="00A94FD2">
        <w:rPr>
          <w:rFonts w:ascii="Tahoma" w:hAnsi="Tahoma" w:cs="Tahoma"/>
          <w:b/>
        </w:rPr>
        <w:t>20</w:t>
      </w:r>
      <w:r w:rsidR="00A94FD2">
        <w:rPr>
          <w:rFonts w:ascii="Tahoma" w:hAnsi="Tahoma" w:cs="Tahoma"/>
          <w:b/>
        </w:rPr>
        <w:t>/</w:t>
      </w:r>
      <w:r w:rsidR="00F374A8" w:rsidRPr="00A94FD2">
        <w:rPr>
          <w:rFonts w:ascii="Tahoma" w:hAnsi="Tahoma" w:cs="Tahoma"/>
          <w:b/>
        </w:rPr>
        <w:t>09</w:t>
      </w:r>
      <w:r w:rsidR="00A94FD2">
        <w:rPr>
          <w:rFonts w:ascii="Tahoma" w:hAnsi="Tahoma" w:cs="Tahoma"/>
          <w:b/>
        </w:rPr>
        <w:t>/</w:t>
      </w:r>
      <w:r w:rsidRPr="00A94FD2">
        <w:rPr>
          <w:rFonts w:ascii="Tahoma" w:hAnsi="Tahoma" w:cs="Tahoma"/>
          <w:b/>
        </w:rPr>
        <w:t>20</w:t>
      </w:r>
      <w:r w:rsidR="00F374A8" w:rsidRPr="00A94FD2">
        <w:rPr>
          <w:rFonts w:ascii="Tahoma" w:hAnsi="Tahoma" w:cs="Tahoma"/>
          <w:b/>
        </w:rPr>
        <w:t>24</w:t>
      </w:r>
      <w:r w:rsidRPr="00A94FD2">
        <w:rPr>
          <w:rFonts w:ascii="Tahoma" w:hAnsi="Tahoma" w:cs="Tahoma"/>
          <w:b/>
        </w:rPr>
        <w:t xml:space="preserve"> </w:t>
      </w:r>
      <w:r w:rsidRPr="00A94FD2">
        <w:rPr>
          <w:rFonts w:ascii="Tahoma" w:hAnsi="Tahoma" w:cs="Tahoma"/>
          <w:bCs/>
        </w:rPr>
        <w:t>και ώρα</w:t>
      </w:r>
      <w:r w:rsidRPr="00A94FD2">
        <w:rPr>
          <w:rFonts w:ascii="Tahoma" w:hAnsi="Tahoma" w:cs="Tahoma"/>
          <w:b/>
        </w:rPr>
        <w:t xml:space="preserve"> </w:t>
      </w:r>
      <w:r w:rsidR="00F374A8" w:rsidRPr="00A94FD2">
        <w:rPr>
          <w:rFonts w:ascii="Tahoma" w:hAnsi="Tahoma" w:cs="Tahoma"/>
          <w:b/>
        </w:rPr>
        <w:t>14</w:t>
      </w:r>
      <w:r w:rsidRPr="00A94FD2">
        <w:rPr>
          <w:rFonts w:ascii="Tahoma" w:hAnsi="Tahoma" w:cs="Tahoma"/>
          <w:b/>
        </w:rPr>
        <w:t>:</w:t>
      </w:r>
      <w:r w:rsidR="00F374A8" w:rsidRPr="00A94FD2">
        <w:rPr>
          <w:rFonts w:ascii="Tahoma" w:hAnsi="Tahoma" w:cs="Tahoma"/>
          <w:b/>
        </w:rPr>
        <w:t>00</w:t>
      </w:r>
      <w:r w:rsidRPr="00A94FD2">
        <w:rPr>
          <w:rFonts w:ascii="Tahoma" w:hAnsi="Tahoma" w:cs="Tahoma"/>
        </w:rPr>
        <w:t>.</w:t>
      </w:r>
    </w:p>
    <w:p w14:paraId="6F6A479F" w14:textId="77777777" w:rsidR="006A2664" w:rsidRPr="00074C2B" w:rsidRDefault="00052C82" w:rsidP="00A11DC8">
      <w:pPr>
        <w:pStyle w:val="20"/>
        <w:rPr>
          <w:rFonts w:ascii="Tahoma" w:hAnsi="Tahoma" w:cs="Tahoma"/>
          <w:lang w:val="el-GR"/>
        </w:rPr>
      </w:pPr>
      <w:bookmarkStart w:id="28" w:name="_Toc172624164"/>
      <w:r w:rsidRPr="00074C2B">
        <w:rPr>
          <w:rFonts w:ascii="Tahoma" w:hAnsi="Tahoma" w:cs="Tahoma"/>
          <w:lang w:val="el-GR"/>
        </w:rPr>
        <w:t>1.6</w:t>
      </w:r>
      <w:r w:rsidR="006A2664" w:rsidRPr="00074C2B">
        <w:rPr>
          <w:rFonts w:ascii="Tahoma" w:hAnsi="Tahoma" w:cs="Tahoma"/>
          <w:lang w:val="el-GR"/>
        </w:rPr>
        <w:tab/>
        <w:t>Δημοσιότητα</w:t>
      </w:r>
      <w:bookmarkEnd w:id="28"/>
    </w:p>
    <w:p w14:paraId="303137A5" w14:textId="09BC16B5" w:rsidR="006A2664" w:rsidRPr="00074C2B" w:rsidRDefault="003A1470" w:rsidP="00A11DC8">
      <w:pPr>
        <w:rPr>
          <w:rFonts w:ascii="Tahoma" w:hAnsi="Tahoma" w:cs="Tahoma"/>
          <w:b/>
        </w:rPr>
      </w:pPr>
      <w:r w:rsidRPr="00074C2B">
        <w:rPr>
          <w:rFonts w:ascii="Tahoma" w:hAnsi="Tahoma" w:cs="Tahoma"/>
          <w:b/>
        </w:rPr>
        <w:t>Α</w:t>
      </w:r>
      <w:r w:rsidR="006A2664" w:rsidRPr="00074C2B">
        <w:rPr>
          <w:rFonts w:ascii="Tahoma" w:hAnsi="Tahoma" w:cs="Tahoma"/>
          <w:b/>
        </w:rPr>
        <w:t>.</w:t>
      </w:r>
      <w:r w:rsidR="00600C69" w:rsidRPr="00074C2B" w:rsidDel="00600C69">
        <w:rPr>
          <w:rFonts w:ascii="Tahoma" w:hAnsi="Tahoma" w:cs="Tahoma"/>
          <w:b/>
        </w:rPr>
        <w:t xml:space="preserve"> </w:t>
      </w:r>
      <w:r w:rsidR="00600C69" w:rsidRPr="00074C2B">
        <w:rPr>
          <w:rFonts w:ascii="Tahoma" w:hAnsi="Tahoma" w:cs="Tahoma"/>
          <w:b/>
        </w:rPr>
        <w:t xml:space="preserve"> </w:t>
      </w:r>
      <w:r w:rsidR="006A2664" w:rsidRPr="00074C2B">
        <w:rPr>
          <w:rFonts w:ascii="Tahoma" w:hAnsi="Tahoma" w:cs="Tahoma"/>
          <w:b/>
        </w:rPr>
        <w:t xml:space="preserve">Δημοσίευση σε εθνικό επίπεδο </w:t>
      </w:r>
    </w:p>
    <w:p w14:paraId="6B308423" w14:textId="14BE7F98" w:rsidR="006A2664" w:rsidRPr="00074C2B" w:rsidRDefault="006A2664" w:rsidP="00A11DC8">
      <w:pPr>
        <w:rPr>
          <w:rFonts w:ascii="Tahoma" w:hAnsi="Tahoma" w:cs="Tahoma"/>
        </w:rPr>
      </w:pPr>
      <w:r w:rsidRPr="00074C2B">
        <w:rPr>
          <w:rFonts w:ascii="Tahoma" w:hAnsi="Tahoma" w:cs="Tahoma"/>
        </w:rPr>
        <w:t>Η προκήρυξη και το πλήρες κείμενο της παρούσας Διακήρυξης καταχωρήθηκαν στο Κεντρικό Ηλεκτρονικό Μητρώο Δημοσίων Συμβάσεων (ΚΗΜΔΗΣ)</w:t>
      </w:r>
      <w:r w:rsidR="00B86550" w:rsidRPr="00B86550">
        <w:rPr>
          <w:rFonts w:ascii="Tahoma" w:hAnsi="Tahoma" w:cs="Tahoma"/>
        </w:rPr>
        <w:t xml:space="preserve"> </w:t>
      </w:r>
      <w:r w:rsidR="00B86550" w:rsidRPr="00A84D81">
        <w:rPr>
          <w:rFonts w:ascii="Tahoma" w:hAnsi="Tahoma" w:cs="Tahoma"/>
        </w:rPr>
        <w:t xml:space="preserve">στις </w:t>
      </w:r>
      <w:r w:rsidR="00F374A8" w:rsidRPr="008049E1">
        <w:rPr>
          <w:rFonts w:ascii="Tahoma" w:hAnsi="Tahoma" w:cs="Tahoma"/>
          <w:b/>
          <w:bCs/>
          <w:lang w:eastAsia="el-GR"/>
        </w:rPr>
        <w:t>27/08/2024</w:t>
      </w:r>
      <w:r w:rsidRPr="00074C2B">
        <w:rPr>
          <w:rFonts w:ascii="Tahoma" w:hAnsi="Tahoma" w:cs="Tahoma"/>
        </w:rPr>
        <w:t xml:space="preserve">. </w:t>
      </w:r>
    </w:p>
    <w:p w14:paraId="331290AF" w14:textId="4562E3C2" w:rsidR="00CF34A2" w:rsidRPr="00CF34A2" w:rsidRDefault="007511F7" w:rsidP="007511F7">
      <w:pPr>
        <w:rPr>
          <w:rFonts w:ascii="Tahoma" w:hAnsi="Tahoma" w:cs="Tahoma"/>
        </w:rPr>
      </w:pPr>
      <w:r w:rsidRPr="00E85E7B">
        <w:rPr>
          <w:rFonts w:ascii="Tahoma" w:hAnsi="Tahoma" w:cs="Tahoma"/>
        </w:rPr>
        <w:t xml:space="preserve">Τα έγγραφα της σύμβασης της παρούσας Διακήρυξης καταχωρήθηκαν στη σχετική ηλεκτρονική διαδικασία σύναψης δημόσιας σύμβασης στο ΕΣΗΔΗΣ </w:t>
      </w:r>
      <w:r w:rsidRPr="00A84D81">
        <w:rPr>
          <w:rFonts w:ascii="Tahoma" w:hAnsi="Tahoma" w:cs="Tahoma"/>
        </w:rPr>
        <w:t xml:space="preserve">στις </w:t>
      </w:r>
      <w:r w:rsidR="00F374A8" w:rsidRPr="008049E1">
        <w:rPr>
          <w:rFonts w:ascii="Tahoma" w:hAnsi="Tahoma" w:cs="Tahoma"/>
          <w:b/>
          <w:bCs/>
          <w:lang w:eastAsia="el-GR"/>
        </w:rPr>
        <w:t>27/08/2024</w:t>
      </w:r>
      <w:r w:rsidRPr="008049E1">
        <w:rPr>
          <w:rFonts w:ascii="Tahoma" w:hAnsi="Tahoma" w:cs="Tahoma"/>
        </w:rPr>
        <w:t>,</w:t>
      </w:r>
      <w:r w:rsidRPr="00A84D81">
        <w:rPr>
          <w:rFonts w:ascii="Tahoma" w:hAnsi="Tahoma" w:cs="Tahoma"/>
        </w:rPr>
        <w:t xml:space="preserve"> η οποία έλαβε Συστημικό Αριθμό: </w:t>
      </w:r>
      <w:r w:rsidR="00F374A8">
        <w:rPr>
          <w:rFonts w:ascii="Tahoma" w:hAnsi="Tahoma" w:cs="Tahoma"/>
          <w:b/>
          <w:bCs/>
        </w:rPr>
        <w:t xml:space="preserve">357423 </w:t>
      </w:r>
      <w:r w:rsidRPr="00A84D81">
        <w:rPr>
          <w:rFonts w:ascii="Tahoma" w:hAnsi="Tahoma" w:cs="Tahoma"/>
        </w:rPr>
        <w:t xml:space="preserve">και </w:t>
      </w:r>
      <w:r w:rsidR="00CF34A2" w:rsidRPr="00CF34A2">
        <w:rPr>
          <w:rFonts w:ascii="Tahoma" w:hAnsi="Tahoma" w:cs="Tahoma"/>
        </w:rPr>
        <w:t>αναρτήθηκαν στη Διαδικτυακή Πύλη (</w:t>
      </w:r>
      <w:hyperlink r:id="rId17" w:history="1">
        <w:r w:rsidR="00CF34A2" w:rsidRPr="00CF34A2">
          <w:rPr>
            <w:rStyle w:val="-"/>
            <w:rFonts w:ascii="Tahoma" w:hAnsi="Tahoma" w:cs="Tahoma"/>
          </w:rPr>
          <w:t>www.promitheus.gov.gr</w:t>
        </w:r>
      </w:hyperlink>
      <w:r w:rsidR="00CF34A2" w:rsidRPr="00CF34A2">
        <w:rPr>
          <w:rFonts w:ascii="Tahoma" w:hAnsi="Tahoma" w:cs="Tahoma"/>
        </w:rPr>
        <w:t xml:space="preserve">) του ΟΠΣ ΕΣΗΔΗΣ, </w:t>
      </w:r>
      <w:bookmarkStart w:id="29" w:name="_Hlk172806911"/>
      <w:r w:rsidR="00CF34A2" w:rsidRPr="00CF34A2">
        <w:rPr>
          <w:rFonts w:ascii="Tahoma" w:hAnsi="Tahoma" w:cs="Tahoma"/>
        </w:rPr>
        <w:t>στη διεύθυνση (URL):</w:t>
      </w:r>
    </w:p>
    <w:p w14:paraId="236519AC" w14:textId="77777777" w:rsidR="00DE369B" w:rsidRPr="00DE369B" w:rsidRDefault="000C5BD4" w:rsidP="00DE369B">
      <w:pPr>
        <w:rPr>
          <w:rStyle w:val="-"/>
          <w:rFonts w:ascii="Tahoma" w:hAnsi="Tahoma" w:cs="Tahoma"/>
        </w:rPr>
      </w:pPr>
      <w:r>
        <w:fldChar w:fldCharType="begin"/>
      </w:r>
      <w:r>
        <w:instrText>HYPERLINK "https://nepps-search.eprocurement.gov.gr/actSearch/resources/search/XXXXXX"</w:instrText>
      </w:r>
      <w:r>
        <w:fldChar w:fldCharType="separate"/>
      </w:r>
      <w:r w:rsidR="00CF34A2" w:rsidRPr="00DE369B">
        <w:rPr>
          <w:rStyle w:val="-"/>
          <w:rFonts w:ascii="Tahoma" w:hAnsi="Tahoma" w:cs="Tahoma"/>
          <w:lang w:val="en-US"/>
        </w:rPr>
        <w:t>https</w:t>
      </w:r>
      <w:r w:rsidR="00CF34A2" w:rsidRPr="00DE369B">
        <w:rPr>
          <w:rStyle w:val="-"/>
          <w:rFonts w:ascii="Tahoma" w:hAnsi="Tahoma" w:cs="Tahoma"/>
        </w:rPr>
        <w:t>://</w:t>
      </w:r>
      <w:r w:rsidR="00CF34A2" w:rsidRPr="00DE369B">
        <w:rPr>
          <w:rStyle w:val="-"/>
          <w:rFonts w:ascii="Tahoma" w:hAnsi="Tahoma" w:cs="Tahoma"/>
          <w:lang w:val="en-US"/>
        </w:rPr>
        <w:t>nepps</w:t>
      </w:r>
      <w:r w:rsidR="00CF34A2" w:rsidRPr="00DE369B">
        <w:rPr>
          <w:rStyle w:val="-"/>
          <w:rFonts w:ascii="Tahoma" w:hAnsi="Tahoma" w:cs="Tahoma"/>
        </w:rPr>
        <w:t>-</w:t>
      </w:r>
      <w:r w:rsidR="00CF34A2" w:rsidRPr="00DE369B">
        <w:rPr>
          <w:rStyle w:val="-"/>
          <w:rFonts w:ascii="Tahoma" w:hAnsi="Tahoma" w:cs="Tahoma"/>
          <w:lang w:val="en-US"/>
        </w:rPr>
        <w:t>search</w:t>
      </w:r>
      <w:r w:rsidR="00CF34A2" w:rsidRPr="00DE369B">
        <w:rPr>
          <w:rStyle w:val="-"/>
          <w:rFonts w:ascii="Tahoma" w:hAnsi="Tahoma" w:cs="Tahoma"/>
        </w:rPr>
        <w:t>.</w:t>
      </w:r>
      <w:r w:rsidR="00CF34A2" w:rsidRPr="00DE369B">
        <w:rPr>
          <w:rStyle w:val="-"/>
          <w:rFonts w:ascii="Tahoma" w:hAnsi="Tahoma" w:cs="Tahoma"/>
          <w:lang w:val="en-US"/>
        </w:rPr>
        <w:t>eprocurement</w:t>
      </w:r>
      <w:r w:rsidR="00CF34A2" w:rsidRPr="00DE369B">
        <w:rPr>
          <w:rStyle w:val="-"/>
          <w:rFonts w:ascii="Tahoma" w:hAnsi="Tahoma" w:cs="Tahoma"/>
        </w:rPr>
        <w:t>.</w:t>
      </w:r>
      <w:r w:rsidR="00CF34A2" w:rsidRPr="00DE369B">
        <w:rPr>
          <w:rStyle w:val="-"/>
          <w:rFonts w:ascii="Tahoma" w:hAnsi="Tahoma" w:cs="Tahoma"/>
          <w:lang w:val="en-US"/>
        </w:rPr>
        <w:t>gov</w:t>
      </w:r>
      <w:r w:rsidR="00CF34A2" w:rsidRPr="00DE369B">
        <w:rPr>
          <w:rStyle w:val="-"/>
          <w:rFonts w:ascii="Tahoma" w:hAnsi="Tahoma" w:cs="Tahoma"/>
        </w:rPr>
        <w:t>.</w:t>
      </w:r>
      <w:r w:rsidR="00CF34A2" w:rsidRPr="00DE369B">
        <w:rPr>
          <w:rStyle w:val="-"/>
          <w:rFonts w:ascii="Tahoma" w:hAnsi="Tahoma" w:cs="Tahoma"/>
          <w:lang w:val="en-US"/>
        </w:rPr>
        <w:t>gr</w:t>
      </w:r>
      <w:r w:rsidR="00CF34A2" w:rsidRPr="00DE369B">
        <w:rPr>
          <w:rStyle w:val="-"/>
          <w:rFonts w:ascii="Tahoma" w:hAnsi="Tahoma" w:cs="Tahoma"/>
        </w:rPr>
        <w:t>/</w:t>
      </w:r>
      <w:r w:rsidR="00CF34A2" w:rsidRPr="00DE369B">
        <w:rPr>
          <w:rStyle w:val="-"/>
          <w:rFonts w:ascii="Tahoma" w:hAnsi="Tahoma" w:cs="Tahoma"/>
          <w:lang w:val="en-US"/>
        </w:rPr>
        <w:t>actSearch</w:t>
      </w:r>
      <w:r w:rsidR="00CF34A2" w:rsidRPr="00DE369B">
        <w:rPr>
          <w:rStyle w:val="-"/>
          <w:rFonts w:ascii="Tahoma" w:hAnsi="Tahoma" w:cs="Tahoma"/>
        </w:rPr>
        <w:t>/</w:t>
      </w:r>
      <w:r w:rsidR="00CF34A2" w:rsidRPr="00DE369B">
        <w:rPr>
          <w:rStyle w:val="-"/>
          <w:rFonts w:ascii="Tahoma" w:hAnsi="Tahoma" w:cs="Tahoma"/>
          <w:lang w:val="en-US"/>
        </w:rPr>
        <w:t>resources</w:t>
      </w:r>
      <w:r w:rsidR="00CF34A2" w:rsidRPr="00DE369B">
        <w:rPr>
          <w:rStyle w:val="-"/>
          <w:rFonts w:ascii="Tahoma" w:hAnsi="Tahoma" w:cs="Tahoma"/>
        </w:rPr>
        <w:t>/</w:t>
      </w:r>
      <w:r w:rsidR="00CF34A2" w:rsidRPr="00DE369B">
        <w:rPr>
          <w:rStyle w:val="-"/>
          <w:rFonts w:ascii="Tahoma" w:hAnsi="Tahoma" w:cs="Tahoma"/>
          <w:lang w:val="en-US"/>
        </w:rPr>
        <w:t>search</w:t>
      </w:r>
      <w:r w:rsidR="00CF34A2" w:rsidRPr="00DE369B">
        <w:rPr>
          <w:rStyle w:val="-"/>
          <w:rFonts w:ascii="Tahoma" w:hAnsi="Tahoma" w:cs="Tahoma"/>
        </w:rPr>
        <w:t>/</w:t>
      </w:r>
      <w:r w:rsidR="00DE369B" w:rsidRPr="00DE369B">
        <w:rPr>
          <w:rStyle w:val="-"/>
          <w:rFonts w:ascii="Tahoma" w:hAnsi="Tahoma" w:cs="Tahoma"/>
        </w:rPr>
        <w:t>357423</w:t>
      </w:r>
    </w:p>
    <w:p w14:paraId="72BB51A4" w14:textId="32BE5B29" w:rsidR="007511F7" w:rsidRPr="008049E1" w:rsidRDefault="000C5BD4" w:rsidP="007511F7">
      <w:pPr>
        <w:rPr>
          <w:rFonts w:ascii="Tahoma" w:hAnsi="Tahoma" w:cs="Tahoma"/>
        </w:rPr>
      </w:pPr>
      <w:r>
        <w:rPr>
          <w:rStyle w:val="-"/>
          <w:rFonts w:ascii="Tahoma" w:hAnsi="Tahoma" w:cs="Tahoma"/>
          <w:lang w:val="en-US"/>
        </w:rPr>
        <w:fldChar w:fldCharType="end"/>
      </w:r>
      <w:bookmarkEnd w:id="29"/>
    </w:p>
    <w:p w14:paraId="5AFE30BD" w14:textId="290B4172" w:rsidR="00D62CCD" w:rsidRPr="00074C2B" w:rsidRDefault="006D3845" w:rsidP="00D62CCD">
      <w:pPr>
        <w:rPr>
          <w:rFonts w:ascii="Tahoma" w:hAnsi="Tahoma" w:cs="Tahoma"/>
          <w:szCs w:val="22"/>
        </w:rPr>
      </w:pPr>
      <w:r w:rsidRPr="00074C2B">
        <w:rPr>
          <w:rFonts w:ascii="Tahoma" w:hAnsi="Tahoma" w:cs="Tahoma"/>
          <w:szCs w:val="22"/>
        </w:rPr>
        <w:t>Π</w:t>
      </w:r>
      <w:r w:rsidR="00D62CCD" w:rsidRPr="00074C2B">
        <w:rPr>
          <w:rFonts w:ascii="Tahoma" w:hAnsi="Tahoma" w:cs="Tahoma"/>
          <w:szCs w:val="22"/>
        </w:rPr>
        <w:t xml:space="preserve">ερίληψη της παρούσας Διακήρυξης όπως προβλέπεται στην περίπτωση (ιστ) της παραγράφου 3 του άρθρου 76 του Ν.4727/23-09-2020 (ΦΕΚ/Α/184/23.09.2020), αναρτήθηκε στο διαδίκτυο, στον ιστότοπο http://et.diavgeia.gov.gr/ (ΠΡΟΓΡΑΜΜΑ ΔΙΑΥΓΕΙΑ) </w:t>
      </w:r>
      <w:r w:rsidR="00D62CCD" w:rsidRPr="00074C2B">
        <w:rPr>
          <w:rFonts w:ascii="Tahoma" w:hAnsi="Tahoma" w:cs="Tahoma"/>
          <w:szCs w:val="22"/>
          <w:lang w:eastAsia="el-GR"/>
        </w:rPr>
        <w:t xml:space="preserve">στις </w:t>
      </w:r>
      <w:r w:rsidR="00F374A8" w:rsidRPr="008049E1">
        <w:rPr>
          <w:rFonts w:ascii="Tahoma" w:hAnsi="Tahoma" w:cs="Tahoma"/>
          <w:b/>
          <w:bCs/>
          <w:lang w:eastAsia="el-GR"/>
        </w:rPr>
        <w:t>27/08/2024</w:t>
      </w:r>
      <w:r w:rsidR="008442B8" w:rsidRPr="008049E1">
        <w:rPr>
          <w:rFonts w:ascii="Tahoma" w:hAnsi="Tahoma" w:cs="Tahoma"/>
          <w:b/>
          <w:bCs/>
          <w:szCs w:val="22"/>
        </w:rPr>
        <w:t>.</w:t>
      </w:r>
    </w:p>
    <w:p w14:paraId="182FC8B7" w14:textId="69FF1C6D" w:rsidR="006A2664" w:rsidRPr="00074C2B" w:rsidRDefault="00E70EFA" w:rsidP="00A11DC8">
      <w:pPr>
        <w:rPr>
          <w:rFonts w:ascii="Tahoma" w:hAnsi="Tahoma" w:cs="Tahoma"/>
        </w:rPr>
      </w:pPr>
      <w:r w:rsidRPr="00074C2B">
        <w:rPr>
          <w:rFonts w:ascii="Tahoma" w:hAnsi="Tahoma" w:cs="Tahoma"/>
        </w:rPr>
        <w:t>Η Διακήρυξη</w:t>
      </w:r>
      <w:r w:rsidR="00E87598" w:rsidRPr="00074C2B">
        <w:rPr>
          <w:rFonts w:ascii="Tahoma" w:hAnsi="Tahoma" w:cs="Tahoma"/>
        </w:rPr>
        <w:t xml:space="preserve"> </w:t>
      </w:r>
      <w:r w:rsidR="00350B0E" w:rsidRPr="00074C2B">
        <w:rPr>
          <w:rFonts w:ascii="Tahoma" w:hAnsi="Tahoma" w:cs="Tahoma"/>
        </w:rPr>
        <w:t xml:space="preserve"> θα αναρτηθεί </w:t>
      </w:r>
      <w:r w:rsidRPr="00074C2B">
        <w:rPr>
          <w:rFonts w:ascii="Tahoma" w:hAnsi="Tahoma" w:cs="Tahoma"/>
        </w:rPr>
        <w:t>στο διαδίκτυο, στην ιστοσελίδα της αναθέτουσας αρχής, στη διεύθυνση (URL) :</w:t>
      </w:r>
      <w:r w:rsidR="00FB76B5" w:rsidRPr="00074C2B">
        <w:rPr>
          <w:rStyle w:val="-"/>
          <w:rFonts w:ascii="Tahoma" w:hAnsi="Tahoma" w:cs="Tahoma"/>
          <w:szCs w:val="22"/>
        </w:rPr>
        <w:t xml:space="preserve"> </w:t>
      </w:r>
      <w:hyperlink r:id="rId18" w:history="1">
        <w:r w:rsidR="00350B0E" w:rsidRPr="00074C2B">
          <w:rPr>
            <w:rStyle w:val="-"/>
            <w:rFonts w:ascii="Tahoma" w:hAnsi="Tahoma" w:cs="Tahoma"/>
            <w:szCs w:val="22"/>
          </w:rPr>
          <w:t>https://www.ktpae.gr</w:t>
        </w:r>
      </w:hyperlink>
      <w:r w:rsidR="00FB76B5" w:rsidRPr="00074C2B">
        <w:rPr>
          <w:rStyle w:val="-"/>
          <w:rFonts w:ascii="Tahoma" w:hAnsi="Tahoma" w:cs="Tahoma"/>
          <w:szCs w:val="22"/>
        </w:rPr>
        <w:t xml:space="preserve"> </w:t>
      </w:r>
      <w:r w:rsidR="00E87598" w:rsidRPr="00074C2B">
        <w:rPr>
          <w:rFonts w:ascii="Tahoma" w:hAnsi="Tahoma" w:cs="Tahoma"/>
        </w:rPr>
        <w:t xml:space="preserve">στη </w:t>
      </w:r>
      <w:r w:rsidR="00350B0E" w:rsidRPr="00074C2B">
        <w:rPr>
          <w:rFonts w:ascii="Tahoma" w:hAnsi="Tahoma" w:cs="Tahoma"/>
        </w:rPr>
        <w:t xml:space="preserve">θέση Διαγωνισμοί στις </w:t>
      </w:r>
      <w:r w:rsidR="00350B0E" w:rsidRPr="00074C2B">
        <w:rPr>
          <w:rFonts w:ascii="Tahoma" w:hAnsi="Tahoma" w:cs="Tahoma"/>
          <w:lang w:eastAsia="el-GR"/>
        </w:rPr>
        <w:t xml:space="preserve"> </w:t>
      </w:r>
      <w:r w:rsidR="00F374A8" w:rsidRPr="009E333B">
        <w:rPr>
          <w:rFonts w:ascii="Tahoma" w:hAnsi="Tahoma" w:cs="Tahoma"/>
          <w:b/>
          <w:bCs/>
          <w:lang w:eastAsia="el-GR"/>
        </w:rPr>
        <w:t>27/08/2024</w:t>
      </w:r>
      <w:r w:rsidR="00384CDC" w:rsidRPr="009E333B">
        <w:rPr>
          <w:rFonts w:ascii="Tahoma" w:hAnsi="Tahoma" w:cs="Tahoma"/>
          <w:b/>
          <w:bCs/>
        </w:rPr>
        <w:t>.</w:t>
      </w:r>
    </w:p>
    <w:p w14:paraId="5FF8E3D8" w14:textId="77777777" w:rsidR="006A2664" w:rsidRPr="00074C2B" w:rsidRDefault="006A2664" w:rsidP="00A11DC8">
      <w:pPr>
        <w:pStyle w:val="20"/>
        <w:rPr>
          <w:rFonts w:ascii="Tahoma" w:hAnsi="Tahoma" w:cs="Tahoma"/>
          <w:lang w:val="el-GR"/>
        </w:rPr>
      </w:pPr>
      <w:bookmarkStart w:id="30" w:name="_Toc172624165"/>
      <w:r w:rsidRPr="00074C2B">
        <w:rPr>
          <w:rFonts w:ascii="Tahoma" w:hAnsi="Tahoma" w:cs="Tahoma"/>
          <w:lang w:val="el-GR"/>
        </w:rPr>
        <w:t>1.7</w:t>
      </w:r>
      <w:r w:rsidRPr="00074C2B">
        <w:rPr>
          <w:rFonts w:ascii="Tahoma" w:hAnsi="Tahoma" w:cs="Tahoma"/>
          <w:lang w:val="el-GR"/>
        </w:rPr>
        <w:tab/>
        <w:t>Αρχές εφαρμοζόμενες στη διαδικασία σύναψης</w:t>
      </w:r>
      <w:bookmarkEnd w:id="30"/>
      <w:r w:rsidRPr="00074C2B">
        <w:rPr>
          <w:rFonts w:ascii="Tahoma" w:hAnsi="Tahoma" w:cs="Tahoma"/>
          <w:lang w:val="el-GR"/>
        </w:rPr>
        <w:t xml:space="preserve"> </w:t>
      </w:r>
    </w:p>
    <w:p w14:paraId="6A49B0CE" w14:textId="77777777" w:rsidR="006A2664" w:rsidRPr="00074C2B" w:rsidRDefault="006A2664" w:rsidP="00A11DC8">
      <w:pPr>
        <w:rPr>
          <w:rFonts w:ascii="Tahoma" w:hAnsi="Tahoma" w:cs="Tahoma"/>
        </w:rPr>
      </w:pPr>
      <w:r w:rsidRPr="00074C2B">
        <w:rPr>
          <w:rFonts w:ascii="Tahoma" w:hAnsi="Tahoma" w:cs="Tahoma"/>
        </w:rPr>
        <w:t>Οι οικονομικοί φορείς δεσμεύονται ότι:</w:t>
      </w:r>
    </w:p>
    <w:p w14:paraId="2810B8C9" w14:textId="2CF45737" w:rsidR="006A2664" w:rsidRPr="00074C2B" w:rsidRDefault="006A2664" w:rsidP="00A11DC8">
      <w:pPr>
        <w:rPr>
          <w:rFonts w:ascii="Tahoma" w:hAnsi="Tahoma" w:cs="Tahoma"/>
        </w:rPr>
      </w:pPr>
      <w:r w:rsidRPr="00074C2B">
        <w:rPr>
          <w:rFonts w:ascii="Tahoma" w:hAnsi="Tahoma" w:cs="Tahoma"/>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sidR="00007FE6" w:rsidRPr="00074C2B">
        <w:rPr>
          <w:rFonts w:ascii="Tahoma" w:hAnsi="Tahoma" w:cs="Tahoma"/>
        </w:rPr>
        <w:t>.</w:t>
      </w:r>
      <w:r w:rsidRPr="00074C2B">
        <w:rPr>
          <w:rFonts w:ascii="Tahoma" w:hAnsi="Tahoma" w:cs="Tahoma"/>
        </w:rPr>
        <w:t xml:space="preserve"> </w:t>
      </w:r>
    </w:p>
    <w:p w14:paraId="6EA6A432" w14:textId="40950C0D" w:rsidR="006A2664" w:rsidRPr="00074C2B" w:rsidRDefault="00D62CCD" w:rsidP="00A11DC8">
      <w:pPr>
        <w:rPr>
          <w:rFonts w:ascii="Tahoma" w:hAnsi="Tahoma" w:cs="Tahoma"/>
        </w:rPr>
      </w:pPr>
      <w:r w:rsidRPr="00074C2B">
        <w:rPr>
          <w:rFonts w:ascii="Tahoma" w:hAnsi="Tahoma" w:cs="Tahoma"/>
        </w:rPr>
        <w:t>β</w:t>
      </w:r>
      <w:r w:rsidR="006A2664" w:rsidRPr="00074C2B">
        <w:rPr>
          <w:rFonts w:ascii="Tahoma" w:hAnsi="Tahoma" w:cs="Tahoma"/>
        </w:rPr>
        <w:t xml:space="preserve">) </w:t>
      </w:r>
      <w:r w:rsidR="00D67C3A" w:rsidRPr="00074C2B">
        <w:rPr>
          <w:rFonts w:ascii="Tahoma" w:hAnsi="Tahoma" w:cs="Tahoma"/>
        </w:rPr>
        <w:t>Δ</w:t>
      </w:r>
      <w:r w:rsidR="006A2664" w:rsidRPr="00074C2B">
        <w:rPr>
          <w:rFonts w:ascii="Tahoma" w:hAnsi="Tahoma" w:cs="Tahoma"/>
        </w:rPr>
        <w:t>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r w:rsidR="00007FE6" w:rsidRPr="00074C2B">
        <w:rPr>
          <w:rFonts w:ascii="Tahoma" w:hAnsi="Tahoma" w:cs="Tahoma"/>
        </w:rPr>
        <w:t>.</w:t>
      </w:r>
    </w:p>
    <w:p w14:paraId="09F60A94" w14:textId="323BDB0B" w:rsidR="006A2664" w:rsidRPr="00074C2B" w:rsidRDefault="00D62CCD" w:rsidP="00A11DC8">
      <w:pPr>
        <w:rPr>
          <w:rFonts w:ascii="Tahoma" w:hAnsi="Tahoma" w:cs="Tahoma"/>
        </w:rPr>
      </w:pPr>
      <w:r w:rsidRPr="00074C2B">
        <w:rPr>
          <w:rFonts w:ascii="Tahoma" w:hAnsi="Tahoma" w:cs="Tahoma"/>
        </w:rPr>
        <w:lastRenderedPageBreak/>
        <w:t>γ</w:t>
      </w:r>
      <w:r w:rsidR="006A2664" w:rsidRPr="00074C2B">
        <w:rPr>
          <w:rFonts w:ascii="Tahoma" w:hAnsi="Tahoma" w:cs="Tahoma"/>
        </w:rPr>
        <w:t xml:space="preserve">) </w:t>
      </w:r>
      <w:r w:rsidR="00D67C3A" w:rsidRPr="00074C2B">
        <w:rPr>
          <w:rFonts w:ascii="Tahoma" w:hAnsi="Tahoma" w:cs="Tahoma"/>
        </w:rPr>
        <w:t>Λ</w:t>
      </w:r>
      <w:r w:rsidR="006A2664" w:rsidRPr="00074C2B">
        <w:rPr>
          <w:rFonts w:ascii="Tahoma" w:hAnsi="Tahoma" w:cs="Tahoma"/>
        </w:rPr>
        <w:t xml:space="preserve">αμβάνουν τα κατάλληλα μέτρα για να διαφυλάξουν την εμπιστευτικότητα των πληροφοριών που έχουν </w:t>
      </w:r>
      <w:r w:rsidR="00DE0780" w:rsidRPr="00074C2B">
        <w:rPr>
          <w:rFonts w:ascii="Tahoma" w:hAnsi="Tahoma" w:cs="Tahoma"/>
        </w:rPr>
        <w:t>χαρακτηρισ</w:t>
      </w:r>
      <w:r w:rsidR="00DE0780">
        <w:rPr>
          <w:rFonts w:ascii="Tahoma" w:hAnsi="Tahoma" w:cs="Tahoma"/>
        </w:rPr>
        <w:t>τ</w:t>
      </w:r>
      <w:r w:rsidR="00DE0780" w:rsidRPr="00074C2B">
        <w:rPr>
          <w:rFonts w:ascii="Tahoma" w:hAnsi="Tahoma" w:cs="Tahoma"/>
        </w:rPr>
        <w:t xml:space="preserve">εί </w:t>
      </w:r>
      <w:r w:rsidR="006A2664" w:rsidRPr="00074C2B">
        <w:rPr>
          <w:rFonts w:ascii="Tahoma" w:hAnsi="Tahoma" w:cs="Tahoma"/>
        </w:rPr>
        <w:t>ως τέτοιες.</w:t>
      </w:r>
    </w:p>
    <w:p w14:paraId="3F007F58" w14:textId="77777777" w:rsidR="006A2664" w:rsidRPr="00074C2B" w:rsidRDefault="006A2664" w:rsidP="00A11DC8">
      <w:pPr>
        <w:pStyle w:val="1"/>
        <w:rPr>
          <w:rFonts w:ascii="Tahoma" w:hAnsi="Tahoma" w:cs="Tahoma"/>
          <w:lang w:val="el-GR"/>
        </w:rPr>
      </w:pPr>
      <w:bookmarkStart w:id="31" w:name="_Toc172624166"/>
      <w:r w:rsidRPr="00074C2B">
        <w:rPr>
          <w:rFonts w:ascii="Tahoma" w:hAnsi="Tahoma" w:cs="Tahoma"/>
          <w:lang w:val="el-GR"/>
        </w:rPr>
        <w:lastRenderedPageBreak/>
        <w:t>2.</w:t>
      </w:r>
      <w:r w:rsidRPr="00074C2B">
        <w:rPr>
          <w:rFonts w:ascii="Tahoma" w:hAnsi="Tahoma" w:cs="Tahoma"/>
          <w:lang w:val="el-GR"/>
        </w:rPr>
        <w:tab/>
        <w:t>ΓΕΝΙΚΟΙ ΚΑΙ ΕΙΔΙΚΟΙ ΟΡΟΙ ΣΥΜΜΕΤΟΧΗΣ</w:t>
      </w:r>
      <w:bookmarkEnd w:id="31"/>
    </w:p>
    <w:p w14:paraId="112239EC" w14:textId="77777777" w:rsidR="006A2664" w:rsidRPr="00074C2B" w:rsidRDefault="006A2664" w:rsidP="00A11DC8">
      <w:pPr>
        <w:pStyle w:val="20"/>
        <w:rPr>
          <w:rFonts w:ascii="Tahoma" w:hAnsi="Tahoma" w:cs="Tahoma"/>
          <w:lang w:val="el-GR"/>
        </w:rPr>
      </w:pPr>
      <w:bookmarkStart w:id="32" w:name="_Toc172624167"/>
      <w:r w:rsidRPr="00074C2B">
        <w:rPr>
          <w:rFonts w:ascii="Tahoma" w:hAnsi="Tahoma" w:cs="Tahoma"/>
          <w:lang w:val="el-GR"/>
        </w:rPr>
        <w:t>2.1</w:t>
      </w:r>
      <w:r w:rsidRPr="00074C2B">
        <w:rPr>
          <w:rFonts w:ascii="Tahoma" w:hAnsi="Tahoma" w:cs="Tahoma"/>
          <w:lang w:val="el-GR"/>
        </w:rPr>
        <w:tab/>
        <w:t>Γενικές Πληροφορίες</w:t>
      </w:r>
      <w:bookmarkEnd w:id="32"/>
    </w:p>
    <w:p w14:paraId="6914DC3D" w14:textId="77777777" w:rsidR="006A2664" w:rsidRPr="00074C2B" w:rsidRDefault="00052C82" w:rsidP="00A11DC8">
      <w:pPr>
        <w:pStyle w:val="3"/>
        <w:rPr>
          <w:rFonts w:ascii="Tahoma" w:hAnsi="Tahoma" w:cs="Tahoma"/>
        </w:rPr>
      </w:pPr>
      <w:bookmarkStart w:id="33" w:name="_Toc172624168"/>
      <w:r w:rsidRPr="00074C2B">
        <w:rPr>
          <w:rFonts w:ascii="Tahoma" w:hAnsi="Tahoma" w:cs="Tahoma"/>
        </w:rPr>
        <w:t>2.1.1</w:t>
      </w:r>
      <w:r w:rsidR="006A2664" w:rsidRPr="00074C2B">
        <w:rPr>
          <w:rFonts w:ascii="Tahoma" w:hAnsi="Tahoma" w:cs="Tahoma"/>
        </w:rPr>
        <w:tab/>
        <w:t>Έγγραφα της σύμβασης</w:t>
      </w:r>
      <w:bookmarkEnd w:id="33"/>
    </w:p>
    <w:p w14:paraId="6051F144" w14:textId="1671A12C" w:rsidR="006A2664" w:rsidRPr="00074C2B" w:rsidRDefault="006A2664" w:rsidP="00A11DC8">
      <w:pPr>
        <w:rPr>
          <w:rFonts w:ascii="Tahoma" w:hAnsi="Tahoma" w:cs="Tahoma"/>
        </w:rPr>
      </w:pPr>
      <w:r w:rsidRPr="00074C2B">
        <w:rPr>
          <w:rFonts w:ascii="Tahoma" w:hAnsi="Tahoma" w:cs="Tahoma"/>
        </w:rPr>
        <w:t>Τα έγγραφα τ</w:t>
      </w:r>
      <w:r w:rsidR="00927FE5" w:rsidRPr="00074C2B">
        <w:rPr>
          <w:rFonts w:ascii="Tahoma" w:hAnsi="Tahoma" w:cs="Tahoma"/>
        </w:rPr>
        <w:t>ης παρούσας διαδικασίας σύναψης</w:t>
      </w:r>
      <w:r w:rsidRPr="00074C2B">
        <w:rPr>
          <w:rFonts w:ascii="Tahoma" w:hAnsi="Tahoma" w:cs="Tahoma"/>
        </w:rPr>
        <w:t xml:space="preserve"> είναι τα ακόλουθα:</w:t>
      </w:r>
    </w:p>
    <w:p w14:paraId="44EE40CD" w14:textId="6A72BEC2" w:rsidR="00350B0E" w:rsidRPr="00074C2B" w:rsidRDefault="00350B0E" w:rsidP="002A4FBE">
      <w:pPr>
        <w:numPr>
          <w:ilvl w:val="0"/>
          <w:numId w:val="25"/>
        </w:numPr>
        <w:spacing w:before="0" w:after="40"/>
        <w:rPr>
          <w:rFonts w:ascii="Tahoma" w:eastAsia="Calibri" w:hAnsi="Tahoma" w:cs="Tahoma"/>
          <w:szCs w:val="22"/>
        </w:rPr>
      </w:pPr>
      <w:r w:rsidRPr="00074C2B">
        <w:rPr>
          <w:rFonts w:ascii="Tahoma" w:hAnsi="Tahoma" w:cs="Tahoma"/>
          <w:szCs w:val="22"/>
        </w:rPr>
        <w:t>η παρούσα Διακήρυξη με τα Παραρτήματα που αποτελούν</w:t>
      </w:r>
      <w:r w:rsidR="007E5C67" w:rsidRPr="00074C2B">
        <w:rPr>
          <w:rFonts w:ascii="Tahoma" w:hAnsi="Tahoma" w:cs="Tahoma"/>
          <w:szCs w:val="22"/>
        </w:rPr>
        <w:t xml:space="preserve"> αναπόσπαστο μέρος αυτής.</w:t>
      </w:r>
    </w:p>
    <w:p w14:paraId="3287C528" w14:textId="3D9FD2A4" w:rsidR="00350B0E" w:rsidRPr="00074C2B" w:rsidRDefault="00350B0E" w:rsidP="002A4FBE">
      <w:pPr>
        <w:pStyle w:val="aff"/>
        <w:numPr>
          <w:ilvl w:val="0"/>
          <w:numId w:val="25"/>
        </w:numPr>
        <w:rPr>
          <w:rFonts w:ascii="Tahoma" w:hAnsi="Tahoma" w:cs="Tahoma"/>
        </w:rPr>
      </w:pPr>
      <w:r w:rsidRPr="00074C2B">
        <w:rPr>
          <w:rFonts w:ascii="Tahoma" w:hAnsi="Tahoma" w:cs="Tahoma"/>
        </w:rPr>
        <w:t xml:space="preserve">το Ευρωπαϊκό Ενιαίο Έγγραφο Σύμβασης [ΕΕΕΣ] </w:t>
      </w:r>
      <w:r w:rsidRPr="00074C2B" w:rsidDel="004816CD">
        <w:rPr>
          <w:rStyle w:val="WW-FootnoteReference"/>
          <w:rFonts w:ascii="Tahoma" w:hAnsi="Tahoma" w:cs="Tahoma"/>
        </w:rPr>
        <w:t xml:space="preserve"> </w:t>
      </w:r>
    </w:p>
    <w:p w14:paraId="7B4BF37D" w14:textId="3D4F0FA9" w:rsidR="006A2664" w:rsidRPr="00074C2B" w:rsidRDefault="006A2664" w:rsidP="002A4FBE">
      <w:pPr>
        <w:pStyle w:val="aff"/>
        <w:numPr>
          <w:ilvl w:val="0"/>
          <w:numId w:val="25"/>
        </w:numPr>
        <w:rPr>
          <w:rFonts w:ascii="Tahoma" w:hAnsi="Tahoma" w:cs="Tahoma"/>
        </w:rPr>
      </w:pPr>
      <w:r w:rsidRPr="00074C2B">
        <w:rPr>
          <w:rFonts w:ascii="Tahoma" w:hAnsi="Tahoma" w:cs="Tahoma"/>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78D1C4D0" w14:textId="77777777" w:rsidR="006A2664" w:rsidRPr="00074C2B" w:rsidRDefault="006A2664" w:rsidP="00A11DC8">
      <w:pPr>
        <w:pStyle w:val="3"/>
        <w:rPr>
          <w:rFonts w:ascii="Tahoma" w:hAnsi="Tahoma" w:cs="Tahoma"/>
        </w:rPr>
      </w:pPr>
      <w:bookmarkStart w:id="34" w:name="_Toc172624169"/>
      <w:r w:rsidRPr="00074C2B">
        <w:rPr>
          <w:rFonts w:ascii="Tahoma" w:hAnsi="Tahoma" w:cs="Tahoma"/>
        </w:rPr>
        <w:t>2.1.2</w:t>
      </w:r>
      <w:r w:rsidRPr="00074C2B">
        <w:rPr>
          <w:rFonts w:ascii="Tahoma" w:hAnsi="Tahoma" w:cs="Tahoma"/>
        </w:rPr>
        <w:tab/>
        <w:t>Επικοινωνία - Πρόσβαση στα έγγραφα της Σύμβασης</w:t>
      </w:r>
      <w:bookmarkEnd w:id="34"/>
    </w:p>
    <w:p w14:paraId="22786AB5" w14:textId="23201CAF" w:rsidR="006A2664" w:rsidRPr="00074C2B" w:rsidRDefault="006A2664" w:rsidP="00A11DC8">
      <w:pPr>
        <w:rPr>
          <w:rFonts w:ascii="Tahoma" w:hAnsi="Tahoma" w:cs="Tahoma"/>
        </w:rPr>
      </w:pPr>
      <w:r w:rsidRPr="00074C2B">
        <w:rPr>
          <w:rFonts w:ascii="Tahoma" w:hAnsi="Tahoma" w:cs="Tahoma"/>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w:t>
      </w:r>
      <w:r w:rsidRPr="007C10D9">
        <w:rPr>
          <w:rFonts w:ascii="Tahoma" w:hAnsi="Tahoma" w:cs="Tahoma"/>
        </w:rPr>
        <w:t>Δημοσίων</w:t>
      </w:r>
      <w:r w:rsidRPr="00074C2B">
        <w:rPr>
          <w:rFonts w:ascii="Tahoma" w:hAnsi="Tahoma" w:cs="Tahoma"/>
        </w:rPr>
        <w:t xml:space="preserve"> Συμβάσεων (Ε</w:t>
      </w:r>
      <w:r w:rsidR="00DE0780">
        <w:rPr>
          <w:rFonts w:ascii="Tahoma" w:hAnsi="Tahoma" w:cs="Tahoma"/>
        </w:rPr>
        <w:t>.</w:t>
      </w:r>
      <w:r w:rsidRPr="00074C2B">
        <w:rPr>
          <w:rFonts w:ascii="Tahoma" w:hAnsi="Tahoma" w:cs="Tahoma"/>
        </w:rPr>
        <w:t>ΣΗ</w:t>
      </w:r>
      <w:r w:rsidR="00DE0780">
        <w:rPr>
          <w:rFonts w:ascii="Tahoma" w:hAnsi="Tahoma" w:cs="Tahoma"/>
        </w:rPr>
        <w:t>.</w:t>
      </w:r>
      <w:r w:rsidRPr="00074C2B">
        <w:rPr>
          <w:rFonts w:ascii="Tahoma" w:hAnsi="Tahoma" w:cs="Tahoma"/>
        </w:rPr>
        <w:t>ΔΗ</w:t>
      </w:r>
      <w:r w:rsidR="00DE0780">
        <w:rPr>
          <w:rFonts w:ascii="Tahoma" w:hAnsi="Tahoma" w:cs="Tahoma"/>
        </w:rPr>
        <w:t>.</w:t>
      </w:r>
      <w:r w:rsidRPr="00074C2B">
        <w:rPr>
          <w:rFonts w:ascii="Tahoma" w:hAnsi="Tahoma" w:cs="Tahoma"/>
        </w:rPr>
        <w:t xml:space="preserve">Σ), η οποία είναι προσβάσιμη μέσω της Διαδικτυακής πύλης </w:t>
      </w:r>
      <w:r w:rsidR="00D62CCD" w:rsidRPr="00074C2B">
        <w:rPr>
          <w:rFonts w:ascii="Tahoma" w:hAnsi="Tahoma" w:cs="Tahoma"/>
        </w:rPr>
        <w:t>(</w:t>
      </w:r>
      <w:r w:rsidRPr="00074C2B">
        <w:rPr>
          <w:rFonts w:ascii="Tahoma" w:hAnsi="Tahoma" w:cs="Tahoma"/>
        </w:rPr>
        <w:t>www.promitheus.gov.gr</w:t>
      </w:r>
      <w:r w:rsidR="00D62CCD" w:rsidRPr="00074C2B">
        <w:rPr>
          <w:rFonts w:ascii="Tahoma" w:hAnsi="Tahoma" w:cs="Tahoma"/>
        </w:rPr>
        <w:t>)</w:t>
      </w:r>
      <w:r w:rsidRPr="00074C2B">
        <w:rPr>
          <w:rFonts w:ascii="Tahoma" w:hAnsi="Tahoma" w:cs="Tahoma"/>
        </w:rPr>
        <w:t>.</w:t>
      </w:r>
    </w:p>
    <w:p w14:paraId="00A26113" w14:textId="74F58502" w:rsidR="006A2664" w:rsidRPr="00074C2B" w:rsidRDefault="006A2664" w:rsidP="00A11DC8">
      <w:pPr>
        <w:pStyle w:val="3"/>
        <w:rPr>
          <w:rFonts w:ascii="Tahoma" w:hAnsi="Tahoma" w:cs="Tahoma"/>
        </w:rPr>
      </w:pPr>
      <w:bookmarkStart w:id="35" w:name="_Toc172624170"/>
      <w:r w:rsidRPr="00074C2B">
        <w:rPr>
          <w:rFonts w:ascii="Tahoma" w:hAnsi="Tahoma" w:cs="Tahoma"/>
        </w:rPr>
        <w:t>2.1.3</w:t>
      </w:r>
      <w:r w:rsidRPr="00074C2B">
        <w:rPr>
          <w:rFonts w:ascii="Tahoma" w:hAnsi="Tahoma" w:cs="Tahoma"/>
        </w:rPr>
        <w:tab/>
      </w:r>
      <w:r w:rsidR="00064CA1" w:rsidRPr="00074C2B">
        <w:rPr>
          <w:rFonts w:ascii="Tahoma" w:hAnsi="Tahoma" w:cs="Tahoma"/>
        </w:rPr>
        <w:t xml:space="preserve"> </w:t>
      </w:r>
      <w:r w:rsidRPr="00074C2B">
        <w:rPr>
          <w:rFonts w:ascii="Tahoma" w:hAnsi="Tahoma" w:cs="Tahoma"/>
        </w:rPr>
        <w:t>Παροχή Διευκρινίσεων</w:t>
      </w:r>
      <w:bookmarkEnd w:id="35"/>
    </w:p>
    <w:p w14:paraId="420B72AC" w14:textId="6383EC71" w:rsidR="0099290A" w:rsidRPr="00074C2B" w:rsidRDefault="0099290A" w:rsidP="0099290A">
      <w:pPr>
        <w:rPr>
          <w:rFonts w:ascii="Tahoma" w:hAnsi="Tahoma" w:cs="Tahoma"/>
        </w:rPr>
      </w:pPr>
      <w:r w:rsidRPr="00074C2B">
        <w:rPr>
          <w:rFonts w:ascii="Tahoma" w:hAnsi="Tahoma" w:cs="Tahoma"/>
        </w:rPr>
        <w:t xml:space="preserve">Τα σχετικά αιτήματα παροχής διευκρινίσεων υποβάλλονται ηλεκτρονικά </w:t>
      </w:r>
      <w:r w:rsidR="00FB69C7" w:rsidRPr="00074C2B">
        <w:rPr>
          <w:rFonts w:ascii="Tahoma" w:hAnsi="Tahoma" w:cs="Tahoma"/>
        </w:rPr>
        <w:t xml:space="preserve">το αργότερο </w:t>
      </w:r>
      <w:r w:rsidRPr="00074C2B">
        <w:rPr>
          <w:rFonts w:ascii="Tahoma" w:hAnsi="Tahoma" w:cs="Tahoma"/>
        </w:rPr>
        <w:t>έως τ</w:t>
      </w:r>
      <w:r w:rsidR="0028706D">
        <w:rPr>
          <w:rFonts w:ascii="Tahoma" w:hAnsi="Tahoma" w:cs="Tahoma"/>
        </w:rPr>
        <w:t>ις</w:t>
      </w:r>
      <w:r w:rsidRPr="00074C2B">
        <w:rPr>
          <w:rFonts w:ascii="Tahoma" w:hAnsi="Tahoma" w:cs="Tahoma"/>
        </w:rPr>
        <w:t xml:space="preserve"> </w:t>
      </w:r>
      <w:r w:rsidR="00C41762" w:rsidRPr="003E202A">
        <w:rPr>
          <w:rFonts w:ascii="Tahoma" w:hAnsi="Tahoma" w:cs="Tahoma"/>
          <w:b/>
          <w:bCs/>
          <w:lang w:eastAsia="el-GR"/>
        </w:rPr>
        <w:t>04</w:t>
      </w:r>
      <w:r w:rsidR="00787977" w:rsidRPr="003E202A">
        <w:rPr>
          <w:rFonts w:ascii="Tahoma" w:hAnsi="Tahoma" w:cs="Tahoma"/>
          <w:b/>
          <w:bCs/>
          <w:lang w:eastAsia="el-GR"/>
        </w:rPr>
        <w:t>/</w:t>
      </w:r>
      <w:r w:rsidR="00C41762" w:rsidRPr="003E202A">
        <w:rPr>
          <w:rFonts w:ascii="Tahoma" w:hAnsi="Tahoma" w:cs="Tahoma"/>
          <w:b/>
          <w:bCs/>
          <w:lang w:eastAsia="el-GR"/>
        </w:rPr>
        <w:t>09</w:t>
      </w:r>
      <w:r w:rsidR="00787977" w:rsidRPr="003E202A">
        <w:rPr>
          <w:rFonts w:ascii="Tahoma" w:hAnsi="Tahoma" w:cs="Tahoma"/>
          <w:b/>
          <w:bCs/>
          <w:lang w:eastAsia="el-GR"/>
        </w:rPr>
        <w:t>/2024</w:t>
      </w:r>
      <w:r w:rsidR="00787977" w:rsidRPr="00074C2B">
        <w:rPr>
          <w:rFonts w:ascii="Tahoma" w:hAnsi="Tahoma" w:cs="Tahoma"/>
          <w:lang w:eastAsia="el-GR"/>
        </w:rPr>
        <w:t xml:space="preserve"> </w:t>
      </w:r>
      <w:r w:rsidRPr="00074C2B">
        <w:rPr>
          <w:rFonts w:ascii="Tahoma" w:hAnsi="Tahoma" w:cs="Tahoma"/>
        </w:rPr>
        <w:t xml:space="preserve"> και απαντώνται αντίστοιχα, </w:t>
      </w:r>
      <w:r w:rsidRPr="00074C2B">
        <w:rPr>
          <w:rFonts w:ascii="Tahoma" w:hAnsi="Tahoma" w:cs="Tahoma"/>
          <w:color w:val="000000"/>
        </w:rPr>
        <w:t xml:space="preserve">στο πλαίσιο της παρούσας, στη σχετική ηλεκτρονική διαδικασία σύναψης δημόσιας σύμβασης στην πλατφόρμα του ΕΣΗΔΗΣ, η οποία είναι προσβάσιμη μέσω της διαδικτυακής πύλης </w:t>
      </w:r>
      <w:hyperlink r:id="rId19" w:history="1">
        <w:r w:rsidRPr="00074C2B">
          <w:rPr>
            <w:rStyle w:val="-"/>
            <w:rFonts w:ascii="Tahoma" w:hAnsi="Tahoma" w:cs="Tahoma"/>
            <w:color w:val="000000"/>
          </w:rPr>
          <w:t>www.promitheus.gov.gr</w:t>
        </w:r>
      </w:hyperlink>
      <w:r w:rsidRPr="00074C2B">
        <w:rPr>
          <w:rFonts w:ascii="Tahoma" w:hAnsi="Tahoma" w:cs="Tahoma"/>
          <w:color w:val="000000"/>
        </w:rPr>
        <w:t>.</w:t>
      </w:r>
      <w:r w:rsidRPr="00074C2B">
        <w:rPr>
          <w:rFonts w:ascii="Tahoma" w:hAnsi="Tahoma" w:cs="Tahoma"/>
          <w:sz w:val="24"/>
        </w:rPr>
        <w:t xml:space="preserve"> </w:t>
      </w:r>
      <w:r w:rsidR="00064CA1" w:rsidRPr="00074C2B">
        <w:rPr>
          <w:rFonts w:ascii="Tahoma" w:hAnsi="Tahoma" w:cs="Tahoma"/>
          <w:color w:val="000000"/>
        </w:rPr>
        <w:t xml:space="preserve">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w:t>
      </w:r>
      <w:r w:rsidR="00DE0780" w:rsidRPr="00074C2B">
        <w:rPr>
          <w:rFonts w:ascii="Tahoma" w:hAnsi="Tahoma" w:cs="Tahoma"/>
          <w:color w:val="000000"/>
        </w:rPr>
        <w:t>διευκριν</w:t>
      </w:r>
      <w:r w:rsidR="00DE0780">
        <w:rPr>
          <w:rFonts w:ascii="Tahoma" w:hAnsi="Tahoma" w:cs="Tahoma"/>
          <w:color w:val="000000"/>
        </w:rPr>
        <w:t>ί</w:t>
      </w:r>
      <w:r w:rsidR="00DE0780" w:rsidRPr="00074C2B">
        <w:rPr>
          <w:rFonts w:ascii="Tahoma" w:hAnsi="Tahoma" w:cs="Tahoma"/>
          <w:color w:val="000000"/>
        </w:rPr>
        <w:t xml:space="preserve">σεων </w:t>
      </w:r>
      <w:r w:rsidR="00064CA1" w:rsidRPr="00074C2B">
        <w:rPr>
          <w:rFonts w:ascii="Tahoma" w:hAnsi="Tahoma" w:cs="Tahoma"/>
          <w:color w:val="000000"/>
        </w:rPr>
        <w:t>που υποβάλλονται είτε με άλλο</w:t>
      </w:r>
      <w:r w:rsidR="00DE0780">
        <w:rPr>
          <w:rFonts w:ascii="Tahoma" w:hAnsi="Tahoma" w:cs="Tahoma"/>
          <w:color w:val="000000"/>
        </w:rPr>
        <w:t>ν</w:t>
      </w:r>
      <w:r w:rsidR="00064CA1" w:rsidRPr="00074C2B">
        <w:rPr>
          <w:rFonts w:ascii="Tahoma" w:hAnsi="Tahoma" w:cs="Tahoma"/>
          <w:color w:val="000000"/>
        </w:rPr>
        <w:t xml:space="preserve"> τρόπο είτε το ηλεκτρονικό αρχείο που τα συνοδεύει δεν είναι ηλεκτρονικά υπογεγραμμένο, δεν εξετάζονται.</w:t>
      </w:r>
      <w:r w:rsidRPr="00074C2B">
        <w:rPr>
          <w:rFonts w:ascii="Tahoma" w:hAnsi="Tahoma" w:cs="Tahoma"/>
        </w:rPr>
        <w:t xml:space="preserve"> </w:t>
      </w:r>
    </w:p>
    <w:p w14:paraId="7BB061EC" w14:textId="31ACDD1E" w:rsidR="006A2664" w:rsidRPr="00CE4376" w:rsidRDefault="006A2664" w:rsidP="00A11DC8">
      <w:pPr>
        <w:rPr>
          <w:rFonts w:ascii="Tahoma" w:hAnsi="Tahoma" w:cs="Tahoma"/>
        </w:rPr>
      </w:pPr>
      <w:r w:rsidRPr="00074C2B">
        <w:rPr>
          <w:rFonts w:ascii="Tahoma" w:hAnsi="Tahoma" w:cs="Tahoma"/>
        </w:rPr>
        <w:t xml:space="preserve">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w:t>
      </w:r>
      <w:r w:rsidRPr="00CE4376">
        <w:rPr>
          <w:rFonts w:ascii="Tahoma" w:hAnsi="Tahoma" w:cs="Tahoma"/>
        </w:rPr>
        <w:t xml:space="preserve">ακόλουθες </w:t>
      </w:r>
      <w:r w:rsidR="00CE4376" w:rsidRPr="00987246">
        <w:rPr>
          <w:rFonts w:ascii="Tahoma" w:hAnsi="Tahoma" w:cs="Tahoma"/>
        </w:rPr>
        <w:t>περιπτώσεις</w:t>
      </w:r>
      <w:r w:rsidR="00CE4376" w:rsidRPr="00987246">
        <w:rPr>
          <w:rFonts w:ascii="Tahoma" w:hAnsi="Tahoma" w:cs="Tahoma"/>
          <w:vertAlign w:val="superscript"/>
        </w:rPr>
        <w:footnoteReference w:id="2"/>
      </w:r>
      <w:r w:rsidRPr="00CE4376">
        <w:rPr>
          <w:rFonts w:ascii="Tahoma" w:hAnsi="Tahoma" w:cs="Tahoma"/>
        </w:rPr>
        <w:t>:</w:t>
      </w:r>
    </w:p>
    <w:p w14:paraId="38A98967" w14:textId="293C341F" w:rsidR="006A2664" w:rsidRPr="00074C2B" w:rsidRDefault="006A2664" w:rsidP="00A11DC8">
      <w:pPr>
        <w:rPr>
          <w:rFonts w:ascii="Tahoma" w:hAnsi="Tahoma" w:cs="Tahoma"/>
        </w:rPr>
      </w:pPr>
      <w:r w:rsidRPr="00074C2B">
        <w:rPr>
          <w:rFonts w:ascii="Tahoma" w:hAnsi="Tahoma" w:cs="Tahoma"/>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00C23BBF" w:rsidRPr="00074C2B">
        <w:rPr>
          <w:rFonts w:ascii="Tahoma" w:hAnsi="Tahoma" w:cs="Tahoma"/>
          <w:b/>
        </w:rPr>
        <w:t>τέσσερις</w:t>
      </w:r>
      <w:r w:rsidRPr="00074C2B">
        <w:rPr>
          <w:rFonts w:ascii="Tahoma" w:hAnsi="Tahoma" w:cs="Tahoma"/>
          <w:b/>
        </w:rPr>
        <w:t xml:space="preserve"> (</w:t>
      </w:r>
      <w:r w:rsidR="00C23BBF" w:rsidRPr="00074C2B">
        <w:rPr>
          <w:rFonts w:ascii="Tahoma" w:hAnsi="Tahoma" w:cs="Tahoma"/>
          <w:b/>
        </w:rPr>
        <w:t>4</w:t>
      </w:r>
      <w:r w:rsidRPr="00074C2B">
        <w:rPr>
          <w:rFonts w:ascii="Tahoma" w:hAnsi="Tahoma" w:cs="Tahoma"/>
          <w:b/>
        </w:rPr>
        <w:t>) ημέρες</w:t>
      </w:r>
      <w:r w:rsidRPr="00074C2B">
        <w:rPr>
          <w:rFonts w:ascii="Tahoma" w:hAnsi="Tahoma" w:cs="Tahoma"/>
        </w:rPr>
        <w:t xml:space="preserve"> πριν από την προθεσμία που ορίζεται για την παραλαβή των προσφορών, </w:t>
      </w:r>
    </w:p>
    <w:p w14:paraId="5B091932" w14:textId="77777777" w:rsidR="006A2664" w:rsidRPr="00074C2B" w:rsidRDefault="006A2664" w:rsidP="00A11DC8">
      <w:pPr>
        <w:rPr>
          <w:rFonts w:ascii="Tahoma" w:hAnsi="Tahoma" w:cs="Tahoma"/>
        </w:rPr>
      </w:pPr>
      <w:r w:rsidRPr="00074C2B">
        <w:rPr>
          <w:rFonts w:ascii="Tahoma" w:hAnsi="Tahoma" w:cs="Tahoma"/>
        </w:rPr>
        <w:t>β) όταν τα έγγραφα της σύμβασης υφίστανται σημαντικές αλλαγές.</w:t>
      </w:r>
    </w:p>
    <w:p w14:paraId="071878C5" w14:textId="77777777" w:rsidR="006A2664" w:rsidRPr="00074C2B" w:rsidRDefault="006A2664" w:rsidP="00A11DC8">
      <w:pPr>
        <w:rPr>
          <w:rFonts w:ascii="Tahoma" w:hAnsi="Tahoma" w:cs="Tahoma"/>
        </w:rPr>
      </w:pPr>
      <w:r w:rsidRPr="00074C2B">
        <w:rPr>
          <w:rFonts w:ascii="Tahoma" w:hAnsi="Tahoma" w:cs="Tahoma"/>
        </w:rPr>
        <w:t>Η διάρκεια της παράτασης θα είναι ανάλογη με τη σπουδαιότητα των πληροφοριών ή των αλλαγών.</w:t>
      </w:r>
    </w:p>
    <w:p w14:paraId="03E679C8" w14:textId="77777777" w:rsidR="0037696A" w:rsidRDefault="0037696A" w:rsidP="0037696A">
      <w:pPr>
        <w:rPr>
          <w:rFonts w:ascii="Tahoma" w:hAnsi="Tahoma" w:cs="Tahoma"/>
        </w:rPr>
      </w:pPr>
      <w:r w:rsidRPr="00074C2B">
        <w:rPr>
          <w:rFonts w:ascii="Tahoma" w:hAnsi="Tahoma" w:cs="Tahoma"/>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19F95E14" w14:textId="0AA104C9" w:rsidR="00CE4376" w:rsidRPr="00074C2B" w:rsidRDefault="00CE4376" w:rsidP="0037696A">
      <w:pPr>
        <w:rPr>
          <w:rFonts w:ascii="Tahoma" w:hAnsi="Tahoma" w:cs="Tahoma"/>
          <w:color w:val="0070C0"/>
        </w:rPr>
      </w:pPr>
      <w:r w:rsidRPr="00CE4376">
        <w:rPr>
          <w:rFonts w:ascii="Tahoma" w:hAnsi="Tahoma" w:cs="Tahoma"/>
          <w:color w:val="0070C0"/>
        </w:rPr>
        <w:t>Η αναθέτουσα αρχή, με αιτιολογημένη απόφασή της, δύναται να παρατείνει την προθεσμία παραλαβής των προσφορών, τηρουμένων σε κάθε περίπτωση των αρχών της ίσης μεταχείρισης και της διαφάνειας.</w:t>
      </w:r>
    </w:p>
    <w:p w14:paraId="3BDAA39B" w14:textId="77777777" w:rsidR="0037696A" w:rsidRPr="00074C2B" w:rsidRDefault="0037696A" w:rsidP="0037696A">
      <w:pPr>
        <w:rPr>
          <w:rFonts w:ascii="Tahoma" w:hAnsi="Tahoma" w:cs="Tahoma"/>
        </w:rPr>
      </w:pPr>
      <w:r w:rsidRPr="00074C2B">
        <w:rPr>
          <w:rFonts w:ascii="Tahoma" w:hAnsi="Tahoma" w:cs="Tahoma"/>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6A69D07E" w14:textId="463409C2" w:rsidR="000362A0" w:rsidRPr="00074C2B" w:rsidRDefault="000362A0" w:rsidP="00A11DC8">
      <w:pPr>
        <w:rPr>
          <w:rFonts w:ascii="Tahoma" w:hAnsi="Tahoma" w:cs="Tahoma"/>
        </w:rPr>
      </w:pPr>
    </w:p>
    <w:p w14:paraId="78705473" w14:textId="0D1EB89E" w:rsidR="006A2664" w:rsidRPr="00074C2B" w:rsidRDefault="006A2664" w:rsidP="00A11DC8">
      <w:pPr>
        <w:pStyle w:val="3"/>
        <w:rPr>
          <w:rFonts w:ascii="Tahoma" w:hAnsi="Tahoma" w:cs="Tahoma"/>
        </w:rPr>
      </w:pPr>
      <w:bookmarkStart w:id="36" w:name="_Ref98959776"/>
      <w:bookmarkStart w:id="37" w:name="_Toc172624171"/>
      <w:r w:rsidRPr="00074C2B">
        <w:rPr>
          <w:rFonts w:ascii="Tahoma" w:hAnsi="Tahoma" w:cs="Tahoma"/>
        </w:rPr>
        <w:t>2.1.4</w:t>
      </w:r>
      <w:r w:rsidR="00064CA1" w:rsidRPr="00074C2B">
        <w:rPr>
          <w:rFonts w:ascii="Tahoma" w:hAnsi="Tahoma" w:cs="Tahoma"/>
        </w:rPr>
        <w:t xml:space="preserve"> </w:t>
      </w:r>
      <w:r w:rsidRPr="00074C2B">
        <w:rPr>
          <w:rFonts w:ascii="Tahoma" w:hAnsi="Tahoma" w:cs="Tahoma"/>
        </w:rPr>
        <w:t>Γλώσσα</w:t>
      </w:r>
      <w:bookmarkEnd w:id="36"/>
      <w:bookmarkEnd w:id="37"/>
    </w:p>
    <w:p w14:paraId="0864C873" w14:textId="72D6025A" w:rsidR="00F20351" w:rsidRPr="00074C2B" w:rsidRDefault="006A2664" w:rsidP="00A11DC8">
      <w:pPr>
        <w:rPr>
          <w:rFonts w:ascii="Tahoma" w:hAnsi="Tahoma" w:cs="Tahoma"/>
        </w:rPr>
      </w:pPr>
      <w:r w:rsidRPr="00074C2B">
        <w:rPr>
          <w:rFonts w:ascii="Tahoma" w:hAnsi="Tahoma" w:cs="Tahoma"/>
        </w:rPr>
        <w:t>Τα έγγραφα της σύμβασης έχουν συνταχθεί στην ελληνική γλώσσα</w:t>
      </w:r>
      <w:r w:rsidR="00F20351" w:rsidRPr="00074C2B">
        <w:rPr>
          <w:rFonts w:ascii="Tahoma" w:hAnsi="Tahoma" w:cs="Tahoma"/>
        </w:rPr>
        <w:t>.</w:t>
      </w:r>
      <w:r w:rsidR="00C1720B" w:rsidRPr="00074C2B">
        <w:rPr>
          <w:rFonts w:ascii="Tahoma" w:hAnsi="Tahoma" w:cs="Tahoma"/>
        </w:rPr>
        <w:t xml:space="preserve"> </w:t>
      </w:r>
    </w:p>
    <w:p w14:paraId="77CFB4C3" w14:textId="77777777" w:rsidR="00064CA1" w:rsidRPr="00074C2B" w:rsidRDefault="00064CA1" w:rsidP="0037696A">
      <w:pPr>
        <w:rPr>
          <w:rFonts w:ascii="Tahoma" w:hAnsi="Tahoma" w:cs="Tahoma"/>
        </w:rPr>
      </w:pPr>
      <w:r w:rsidRPr="00074C2B">
        <w:rPr>
          <w:rFonts w:ascii="Tahoma" w:hAnsi="Tahoma" w:cs="Tahoma"/>
        </w:rPr>
        <w:t xml:space="preserve">Τυχόν προδικαστικές προσφυγές υποβάλλονται στην ελληνική γλώσσα. </w:t>
      </w:r>
    </w:p>
    <w:p w14:paraId="64E65C22" w14:textId="4717D192" w:rsidR="0037696A" w:rsidRPr="00074C2B" w:rsidRDefault="0037696A" w:rsidP="0037696A">
      <w:pPr>
        <w:rPr>
          <w:rFonts w:ascii="Tahoma" w:hAnsi="Tahoma" w:cs="Tahoma"/>
          <w:color w:val="000000"/>
        </w:rPr>
      </w:pPr>
      <w:r w:rsidRPr="00074C2B">
        <w:rPr>
          <w:rFonts w:ascii="Tahoma" w:hAnsi="Tahoma" w:cs="Tahoma"/>
          <w:color w:val="000000"/>
        </w:rPr>
        <w:t xml:space="preserve">Οι </w:t>
      </w:r>
      <w:r w:rsidRPr="00074C2B">
        <w:rPr>
          <w:rFonts w:ascii="Tahoma" w:hAnsi="Tahoma" w:cs="Tahoma"/>
          <w:bCs/>
          <w:color w:val="000000"/>
        </w:rPr>
        <w:t>προσφορές,</w:t>
      </w:r>
      <w:r w:rsidRPr="00074C2B">
        <w:rPr>
          <w:rFonts w:ascii="Tahoma" w:hAnsi="Tahoma" w:cs="Tahoma"/>
          <w:color w:val="000000"/>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074C2B">
        <w:rPr>
          <w:rStyle w:val="0"/>
          <w:rFonts w:ascii="Tahoma" w:hAnsi="Tahoma" w:cs="Tahoma"/>
          <w:color w:val="000000"/>
        </w:rPr>
        <w:footnoteReference w:id="3"/>
      </w:r>
      <w:r w:rsidRPr="00074C2B">
        <w:rPr>
          <w:rFonts w:ascii="Tahoma" w:hAnsi="Tahoma" w:cs="Tahoma"/>
          <w:color w:val="000000"/>
        </w:rPr>
        <w:t xml:space="preserve"> συντάσσονται στην ελληνική γλώσσα ή συνοδεύονται από επίσημη μετάφρασή τους στην ελληνική γλώσσα.</w:t>
      </w:r>
    </w:p>
    <w:p w14:paraId="1F055598" w14:textId="323C01B6" w:rsidR="006A2664" w:rsidRPr="00074C2B" w:rsidRDefault="0037696A" w:rsidP="0037696A">
      <w:pPr>
        <w:rPr>
          <w:rFonts w:ascii="Tahoma" w:hAnsi="Tahoma" w:cs="Tahoma"/>
        </w:rPr>
      </w:pPr>
      <w:r w:rsidRPr="00074C2B">
        <w:rPr>
          <w:rFonts w:ascii="Tahoma" w:hAnsi="Tahoma" w:cs="Tahoma"/>
          <w:color w:val="000000"/>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09EE227B" w14:textId="34541035" w:rsidR="006A2664" w:rsidRPr="00074C2B" w:rsidRDefault="00CE4376" w:rsidP="00A11DC8">
      <w:pPr>
        <w:rPr>
          <w:rFonts w:ascii="Tahoma" w:hAnsi="Tahoma" w:cs="Tahoma"/>
        </w:rPr>
      </w:pPr>
      <w:r w:rsidRPr="00CE4376">
        <w:rPr>
          <w:rFonts w:ascii="Tahoma" w:hAnsi="Tahoma" w:cs="Tahoma"/>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μπορούν να υποβάλλονται στην Αγγλικήσε άλλη γλώσσα, χωρίς να συνοδεύονται από μετάφραση στην ελληνική.</w:t>
      </w:r>
      <w:r w:rsidR="006A2664" w:rsidRPr="00074C2B">
        <w:rPr>
          <w:rFonts w:ascii="Tahoma" w:hAnsi="Tahoma" w:cs="Tahoma"/>
        </w:rPr>
        <w:t>Κάθε μορφής επικοινωνία με την αναθέτουσα αρχή, καθώς και μεταξύ αυτής και του αναδόχου, θα γίνονται υποχρεωτικά στην ελληνική γλώσσα.</w:t>
      </w:r>
    </w:p>
    <w:p w14:paraId="0FAD6BFA" w14:textId="73FE9EE0" w:rsidR="006A2664" w:rsidRPr="00074C2B" w:rsidRDefault="006A2664" w:rsidP="00A11DC8">
      <w:pPr>
        <w:pStyle w:val="3"/>
        <w:rPr>
          <w:rFonts w:ascii="Tahoma" w:hAnsi="Tahoma" w:cs="Tahoma"/>
          <w:color w:val="000000"/>
        </w:rPr>
      </w:pPr>
      <w:bookmarkStart w:id="38" w:name="_Toc172624172"/>
      <w:r w:rsidRPr="00074C2B">
        <w:rPr>
          <w:rFonts w:ascii="Tahoma" w:hAnsi="Tahoma" w:cs="Tahoma"/>
        </w:rPr>
        <w:t>2.1.5</w:t>
      </w:r>
      <w:r w:rsidR="00064CA1" w:rsidRPr="00074C2B">
        <w:rPr>
          <w:rFonts w:ascii="Tahoma" w:hAnsi="Tahoma" w:cs="Tahoma"/>
        </w:rPr>
        <w:t xml:space="preserve"> </w:t>
      </w:r>
      <w:r w:rsidRPr="00074C2B">
        <w:rPr>
          <w:rFonts w:ascii="Tahoma" w:hAnsi="Tahoma" w:cs="Tahoma"/>
        </w:rPr>
        <w:t>Εγγυήσεις</w:t>
      </w:r>
      <w:bookmarkEnd w:id="38"/>
    </w:p>
    <w:p w14:paraId="75A728FB" w14:textId="77777777" w:rsidR="00064CA1" w:rsidRPr="00074C2B" w:rsidRDefault="00064CA1" w:rsidP="00064CA1">
      <w:pPr>
        <w:rPr>
          <w:rFonts w:ascii="Tahoma" w:hAnsi="Tahoma" w:cs="Tahoma"/>
        </w:rPr>
      </w:pPr>
      <w:r w:rsidRPr="00074C2B">
        <w:rPr>
          <w:rFonts w:ascii="Tahoma" w:hAnsi="Tahoma" w:cs="Tahoma"/>
        </w:rPr>
        <w:t xml:space="preserve">Οι εγγυήσεις (παρ. 2.2.2 &amp; 4.1)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p>
    <w:p w14:paraId="28DC1341" w14:textId="77777777" w:rsidR="00064CA1" w:rsidRPr="00074C2B" w:rsidRDefault="00064CA1" w:rsidP="00064CA1">
      <w:pPr>
        <w:rPr>
          <w:rFonts w:ascii="Tahoma" w:hAnsi="Tahoma" w:cs="Tahoma"/>
        </w:rPr>
      </w:pPr>
      <w:r w:rsidRPr="00074C2B">
        <w:rPr>
          <w:rFonts w:ascii="Tahoma" w:hAnsi="Tahoma" w:cs="Tahoma"/>
        </w:rPr>
        <w:t>Οι εγγυητικές επιστολές εκδίδονται κατ’ επιλογή των οικονομικών φορέων από έναν ή περισσότερους εκδότες της παραπάνω παραγράφου.</w:t>
      </w:r>
    </w:p>
    <w:p w14:paraId="1DDB7803" w14:textId="77777777" w:rsidR="00064CA1" w:rsidRPr="00074C2B" w:rsidRDefault="00064CA1" w:rsidP="00064CA1">
      <w:pPr>
        <w:rPr>
          <w:rFonts w:ascii="Tahoma" w:hAnsi="Tahoma" w:cs="Tahoma"/>
        </w:rPr>
      </w:pPr>
      <w:r w:rsidRPr="00074C2B">
        <w:rPr>
          <w:rFonts w:ascii="Tahoma" w:hAnsi="Tahoma" w:cs="Tahoma"/>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w:t>
      </w:r>
      <w:r w:rsidRPr="00074C2B">
        <w:rPr>
          <w:rFonts w:ascii="Tahoma" w:hAnsi="Tahoma" w:cs="Tahoma"/>
        </w:rPr>
        <w:lastRenderedPageBreak/>
        <w:t xml:space="preserve">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0797C4F0" w14:textId="77777777" w:rsidR="00064CA1" w:rsidRPr="00074C2B" w:rsidRDefault="00064CA1" w:rsidP="00064CA1">
      <w:pPr>
        <w:rPr>
          <w:rFonts w:ascii="Tahoma" w:hAnsi="Tahoma" w:cs="Tahoma"/>
        </w:rPr>
      </w:pPr>
      <w:r w:rsidRPr="00074C2B">
        <w:rPr>
          <w:rFonts w:ascii="Tahoma" w:hAnsi="Tahoma" w:cs="Tahoma"/>
        </w:rPr>
        <w:t>Η περ. αα’ του προηγούμενου εδαφίου ζ΄ δεν εφαρμόζεται για τις εγγυήσεις που παρέχονται με γραμμάτιο του Ταμείου Παρακαταθηκών και Δανείων.</w:t>
      </w:r>
    </w:p>
    <w:p w14:paraId="646AE75A" w14:textId="77777777" w:rsidR="00064CA1" w:rsidRPr="00074C2B" w:rsidRDefault="00064CA1" w:rsidP="00064CA1">
      <w:pPr>
        <w:rPr>
          <w:rFonts w:ascii="Tahoma" w:hAnsi="Tahoma" w:cs="Tahoma"/>
        </w:rPr>
      </w:pPr>
      <w:r w:rsidRPr="00074C2B">
        <w:rPr>
          <w:rFonts w:ascii="Tahoma" w:hAnsi="Tahoma" w:cs="Tahoma"/>
        </w:rPr>
        <w:t>Οι εγγυητικές επιστολές συντάσσονται σύμφωνα με τα υποδείγματα του Παραρτήματος της παρούσας.</w:t>
      </w:r>
    </w:p>
    <w:p w14:paraId="743A626D" w14:textId="77777777" w:rsidR="00064CA1" w:rsidRPr="00074C2B" w:rsidRDefault="00064CA1" w:rsidP="00064CA1">
      <w:pPr>
        <w:rPr>
          <w:rFonts w:ascii="Tahoma" w:hAnsi="Tahoma" w:cs="Tahoma"/>
        </w:rPr>
      </w:pPr>
      <w:r w:rsidRPr="00074C2B">
        <w:rPr>
          <w:rFonts w:ascii="Tahoma" w:hAnsi="Tahoma" w:cs="Tahoma"/>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46141956" w14:textId="7EDEDDAA" w:rsidR="00F15D09" w:rsidRPr="00074C2B" w:rsidRDefault="00064CA1" w:rsidP="00064CA1">
      <w:pPr>
        <w:rPr>
          <w:rFonts w:ascii="Tahoma" w:hAnsi="Tahoma" w:cs="Tahoma"/>
        </w:rPr>
      </w:pPr>
      <w:r w:rsidRPr="00074C2B">
        <w:rPr>
          <w:rFonts w:ascii="Tahoma" w:hAnsi="Tahoma" w:cs="Tahoma"/>
        </w:rPr>
        <w:t>Η αναθέτουσα αρχή επικοινωνεί με τους εκδότες των εγγυητικών επιστολών προκειμένου να διαπιστώσει την εγκυρότητά τους.</w:t>
      </w:r>
    </w:p>
    <w:p w14:paraId="6260B859" w14:textId="364EF43D" w:rsidR="00F15D09" w:rsidRPr="00074C2B" w:rsidRDefault="00F15D09" w:rsidP="008D1D1A">
      <w:pPr>
        <w:pStyle w:val="3"/>
        <w:rPr>
          <w:rFonts w:ascii="Tahoma" w:hAnsi="Tahoma" w:cs="Tahoma"/>
          <w:color w:val="000000"/>
        </w:rPr>
      </w:pPr>
      <w:bookmarkStart w:id="39" w:name="_Toc172624173"/>
      <w:r w:rsidRPr="00074C2B">
        <w:rPr>
          <w:rFonts w:ascii="Tahoma" w:hAnsi="Tahoma" w:cs="Tahoma"/>
        </w:rPr>
        <w:t>2.1.6</w:t>
      </w:r>
      <w:r w:rsidR="00064CA1" w:rsidRPr="00074C2B">
        <w:rPr>
          <w:rFonts w:ascii="Tahoma" w:hAnsi="Tahoma" w:cs="Tahoma"/>
        </w:rPr>
        <w:t xml:space="preserve"> </w:t>
      </w:r>
      <w:r w:rsidRPr="00074C2B">
        <w:rPr>
          <w:rFonts w:ascii="Tahoma" w:hAnsi="Tahoma" w:cs="Tahoma"/>
        </w:rPr>
        <w:t>Προστασία Προσωπικών Δεδομένων</w:t>
      </w:r>
      <w:bookmarkEnd w:id="39"/>
    </w:p>
    <w:p w14:paraId="0C1CD5E8" w14:textId="34BDE0D7" w:rsidR="00F15D09" w:rsidRPr="00074C2B" w:rsidRDefault="00064CA1" w:rsidP="00A11DC8">
      <w:pPr>
        <w:rPr>
          <w:rFonts w:ascii="Tahoma" w:hAnsi="Tahoma" w:cs="Tahoma"/>
        </w:rPr>
      </w:pPr>
      <w:r w:rsidRPr="00074C2B">
        <w:rPr>
          <w:rFonts w:ascii="Tahoma" w:hAnsi="Tahoma" w:cs="Tahoma"/>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w:t>
      </w:r>
      <w:r w:rsidR="00CE4376" w:rsidRPr="00074C2B">
        <w:rPr>
          <w:rFonts w:ascii="Tahoma" w:hAnsi="Tahoma" w:cs="Tahoma"/>
        </w:rPr>
        <w:t>απ</w:t>
      </w:r>
      <w:r w:rsidR="00CE4376">
        <w:rPr>
          <w:rFonts w:ascii="Tahoma" w:hAnsi="Tahoma" w:cs="Tahoma"/>
        </w:rPr>
        <w:t>ο</w:t>
      </w:r>
      <w:r w:rsidR="00CE4376" w:rsidRPr="00074C2B">
        <w:rPr>
          <w:rFonts w:ascii="Tahoma" w:hAnsi="Tahoma" w:cs="Tahoma"/>
        </w:rPr>
        <w:t>ρρ</w:t>
      </w:r>
      <w:r w:rsidR="00CE4376">
        <w:rPr>
          <w:rFonts w:ascii="Tahoma" w:hAnsi="Tahoma" w:cs="Tahoma"/>
        </w:rPr>
        <w:t>ή</w:t>
      </w:r>
      <w:r w:rsidR="00CE4376" w:rsidRPr="00074C2B">
        <w:rPr>
          <w:rFonts w:ascii="Tahoma" w:hAnsi="Tahoma" w:cs="Tahoma"/>
        </w:rPr>
        <w:t xml:space="preserve">του </w:t>
      </w:r>
      <w:r w:rsidRPr="00074C2B">
        <w:rPr>
          <w:rFonts w:ascii="Tahoma" w:hAnsi="Tahoma" w:cs="Tahoma"/>
        </w:rPr>
        <w:t xml:space="preserve">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παράρτημα </w:t>
      </w:r>
      <w:r w:rsidR="00CE4376" w:rsidRPr="00074C2B">
        <w:rPr>
          <w:rFonts w:ascii="Tahoma" w:hAnsi="Tahoma" w:cs="Tahoma"/>
        </w:rPr>
        <w:t>I</w:t>
      </w:r>
      <w:r w:rsidR="00CE4376">
        <w:rPr>
          <w:rFonts w:ascii="Tahoma" w:hAnsi="Tahoma" w:cs="Tahoma"/>
        </w:rPr>
        <w:t>Χ</w:t>
      </w:r>
      <w:r w:rsidR="00CE4376" w:rsidRPr="00074C2B">
        <w:rPr>
          <w:rFonts w:ascii="Tahoma" w:hAnsi="Tahoma" w:cs="Tahoma"/>
        </w:rPr>
        <w:t xml:space="preserve"> </w:t>
      </w:r>
      <w:r w:rsidRPr="00074C2B">
        <w:rPr>
          <w:rFonts w:ascii="Tahoma" w:hAnsi="Tahoma" w:cs="Tahoma"/>
        </w:rPr>
        <w:t>στην παρούσα.</w:t>
      </w:r>
    </w:p>
    <w:p w14:paraId="3DCA6DD3" w14:textId="77777777" w:rsidR="006A2664" w:rsidRPr="00074C2B" w:rsidRDefault="006A2664" w:rsidP="00A11DC8">
      <w:pPr>
        <w:pStyle w:val="20"/>
        <w:rPr>
          <w:rFonts w:ascii="Tahoma" w:hAnsi="Tahoma" w:cs="Tahoma"/>
          <w:lang w:val="el-GR"/>
        </w:rPr>
      </w:pPr>
      <w:bookmarkStart w:id="40" w:name="_Toc172624174"/>
      <w:r w:rsidRPr="00074C2B">
        <w:rPr>
          <w:rFonts w:ascii="Tahoma" w:hAnsi="Tahoma" w:cs="Tahoma"/>
          <w:lang w:val="el-GR"/>
        </w:rPr>
        <w:t>2.2</w:t>
      </w:r>
      <w:r w:rsidRPr="00074C2B">
        <w:rPr>
          <w:rFonts w:ascii="Tahoma" w:hAnsi="Tahoma" w:cs="Tahoma"/>
          <w:lang w:val="el-GR"/>
        </w:rPr>
        <w:tab/>
        <w:t>Δικαίωμα Συμμετοχής - Κριτήρια Ποιοτικής Επιλογής</w:t>
      </w:r>
      <w:bookmarkEnd w:id="40"/>
    </w:p>
    <w:p w14:paraId="19E40FD8" w14:textId="2963E5B8" w:rsidR="006A2664" w:rsidRPr="00074C2B" w:rsidRDefault="006A2664" w:rsidP="00A11DC8">
      <w:pPr>
        <w:pStyle w:val="3"/>
        <w:rPr>
          <w:rFonts w:ascii="Tahoma" w:hAnsi="Tahoma" w:cs="Tahoma"/>
        </w:rPr>
      </w:pPr>
      <w:bookmarkStart w:id="41" w:name="_Toc172624175"/>
      <w:r w:rsidRPr="00074C2B">
        <w:rPr>
          <w:rFonts w:ascii="Tahoma" w:hAnsi="Tahoma" w:cs="Tahoma"/>
        </w:rPr>
        <w:t>2.2.1</w:t>
      </w:r>
      <w:r w:rsidR="00064CA1" w:rsidRPr="00074C2B">
        <w:rPr>
          <w:rFonts w:ascii="Tahoma" w:hAnsi="Tahoma" w:cs="Tahoma"/>
        </w:rPr>
        <w:t xml:space="preserve"> </w:t>
      </w:r>
      <w:r w:rsidRPr="00074C2B">
        <w:rPr>
          <w:rFonts w:ascii="Tahoma" w:hAnsi="Tahoma" w:cs="Tahoma"/>
        </w:rPr>
        <w:t>Δικαίωμα συμμετοχής</w:t>
      </w:r>
      <w:bookmarkEnd w:id="41"/>
      <w:r w:rsidRPr="00074C2B">
        <w:rPr>
          <w:rFonts w:ascii="Tahoma" w:hAnsi="Tahoma" w:cs="Tahoma"/>
        </w:rPr>
        <w:t xml:space="preserve"> </w:t>
      </w:r>
    </w:p>
    <w:p w14:paraId="7283DF01" w14:textId="77777777" w:rsidR="00064CA1" w:rsidRPr="00074C2B" w:rsidRDefault="00064CA1" w:rsidP="00064CA1">
      <w:pPr>
        <w:spacing w:before="240"/>
        <w:rPr>
          <w:rFonts w:ascii="Tahoma" w:hAnsi="Tahoma" w:cs="Tahoma"/>
        </w:rPr>
      </w:pPr>
      <w:bookmarkStart w:id="42" w:name="_Ref98958240"/>
      <w:r w:rsidRPr="00074C2B">
        <w:rPr>
          <w:rFonts w:ascii="Tahoma" w:hAnsi="Tahoma" w:cs="Tahoma"/>
          <w:b/>
          <w:bCs/>
        </w:rPr>
        <w:t>1.</w:t>
      </w:r>
      <w:r w:rsidRPr="00074C2B">
        <w:rPr>
          <w:rFonts w:ascii="Tahoma" w:hAnsi="Tahoma" w:cs="Tahoma"/>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80F1064" w14:textId="77777777" w:rsidR="00064CA1" w:rsidRPr="00074C2B" w:rsidRDefault="00064CA1" w:rsidP="00064CA1">
      <w:pPr>
        <w:rPr>
          <w:rFonts w:ascii="Tahoma" w:hAnsi="Tahoma" w:cs="Tahoma"/>
        </w:rPr>
      </w:pPr>
      <w:r w:rsidRPr="00074C2B">
        <w:rPr>
          <w:rFonts w:ascii="Tahoma" w:hAnsi="Tahoma" w:cs="Tahoma"/>
        </w:rPr>
        <w:t>α) κράτος-μέλος της Ένωσης,</w:t>
      </w:r>
    </w:p>
    <w:p w14:paraId="04F49CE1" w14:textId="77777777" w:rsidR="00064CA1" w:rsidRPr="00074C2B" w:rsidRDefault="00064CA1" w:rsidP="00064CA1">
      <w:pPr>
        <w:rPr>
          <w:rFonts w:ascii="Tahoma" w:hAnsi="Tahoma" w:cs="Tahoma"/>
        </w:rPr>
      </w:pPr>
      <w:r w:rsidRPr="00074C2B">
        <w:rPr>
          <w:rFonts w:ascii="Tahoma" w:hAnsi="Tahoma" w:cs="Tahoma"/>
        </w:rPr>
        <w:t>β) κράτος-μέλος του Ευρωπαϊκού Οικονομικού Χώρου (Ε.Ο.Χ.),</w:t>
      </w:r>
    </w:p>
    <w:p w14:paraId="37332155" w14:textId="197BF7C3" w:rsidR="00064CA1" w:rsidRPr="00074C2B" w:rsidRDefault="00064CA1" w:rsidP="00064CA1">
      <w:pPr>
        <w:rPr>
          <w:rFonts w:ascii="Tahoma" w:hAnsi="Tahoma" w:cs="Tahoma"/>
        </w:rPr>
      </w:pPr>
      <w:r w:rsidRPr="00074C2B">
        <w:rPr>
          <w:rFonts w:ascii="Tahoma" w:hAnsi="Tahoma" w:cs="Tahoma"/>
        </w:rPr>
        <w:t>γ) τρίτες χώρες που έχουν υπογράψει και κυρώσει τη ΣΔΣ, στο</w:t>
      </w:r>
      <w:r w:rsidR="00804B58">
        <w:rPr>
          <w:rFonts w:ascii="Tahoma" w:hAnsi="Tahoma" w:cs="Tahoma"/>
        </w:rPr>
        <w:t>ν</w:t>
      </w:r>
      <w:r w:rsidRPr="00074C2B">
        <w:rPr>
          <w:rFonts w:ascii="Tahoma" w:hAnsi="Tahoma" w:cs="Tahoma"/>
        </w:rPr>
        <w:t xml:space="preserve"> βαθμό που η υπό ανάθεση δημόσια σύμβαση καλύπτεται από τα Παραρτήματα 1, 2, 4 ,5, 6 και 7 και τις γενικές σημειώσεις του σχετικού με την Ένωση Προσαρτήματος I της ως άνω Συμφωνίας, καθώς και </w:t>
      </w:r>
    </w:p>
    <w:p w14:paraId="3F927932" w14:textId="77777777" w:rsidR="00064CA1" w:rsidRPr="00074C2B" w:rsidRDefault="00064CA1" w:rsidP="00064CA1">
      <w:pPr>
        <w:rPr>
          <w:rFonts w:ascii="Tahoma" w:hAnsi="Tahoma" w:cs="Tahoma"/>
        </w:rPr>
      </w:pPr>
      <w:r w:rsidRPr="00074C2B">
        <w:rPr>
          <w:rFonts w:ascii="Tahoma" w:hAnsi="Tahoma" w:cs="Tahoma"/>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7140394B" w14:textId="72275EDC" w:rsidR="00064CA1" w:rsidRPr="00074C2B" w:rsidRDefault="00064CA1" w:rsidP="00064CA1">
      <w:pPr>
        <w:rPr>
          <w:rFonts w:ascii="Tahoma" w:hAnsi="Tahoma" w:cs="Tahoma"/>
        </w:rPr>
      </w:pPr>
      <w:r w:rsidRPr="00074C2B">
        <w:rPr>
          <w:rFonts w:ascii="Tahoma" w:hAnsi="Tahoma" w:cs="Tahoma"/>
        </w:rPr>
        <w:t>Στο</w:t>
      </w:r>
      <w:r w:rsidR="00804B58">
        <w:rPr>
          <w:rFonts w:ascii="Tahoma" w:hAnsi="Tahoma" w:cs="Tahoma"/>
        </w:rPr>
        <w:t>ν</w:t>
      </w:r>
      <w:r w:rsidRPr="00074C2B">
        <w:rPr>
          <w:rFonts w:ascii="Tahoma" w:hAnsi="Tahoma" w:cs="Tahoma"/>
        </w:rPr>
        <w:t xml:space="preserve">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w:t>
      </w:r>
      <w:r w:rsidRPr="00074C2B">
        <w:rPr>
          <w:rFonts w:ascii="Tahoma" w:hAnsi="Tahoma" w:cs="Tahoma"/>
        </w:rPr>
        <w:lastRenderedPageBreak/>
        <w:t>μεταχείριση εξίσου ευνοϊκή με αυτήν που επιφυλάσσουν για τα έργα, τα αγαθά, τις υπηρεσίες και τους οικονομικούς φορείς της Ένωσης</w:t>
      </w:r>
      <w:r w:rsidRPr="00074C2B">
        <w:rPr>
          <w:rStyle w:val="0"/>
          <w:rFonts w:ascii="Tahoma" w:hAnsi="Tahoma" w:cs="Tahoma"/>
        </w:rPr>
        <w:footnoteReference w:id="4"/>
      </w:r>
    </w:p>
    <w:p w14:paraId="47E2F30C" w14:textId="77777777" w:rsidR="00064CA1" w:rsidRPr="00074C2B" w:rsidRDefault="00064CA1" w:rsidP="00064CA1">
      <w:pPr>
        <w:rPr>
          <w:rFonts w:ascii="Tahoma" w:hAnsi="Tahoma" w:cs="Tahoma"/>
        </w:rPr>
      </w:pPr>
      <w:bookmarkStart w:id="43" w:name="_Hlk118712403"/>
      <w:r w:rsidRPr="00074C2B">
        <w:rPr>
          <w:rFonts w:ascii="Tahoma" w:hAnsi="Tahoma" w:cs="Tahoma"/>
          <w:b/>
          <w:bCs/>
        </w:rPr>
        <w:t>2.</w:t>
      </w:r>
      <w:r w:rsidRPr="00074C2B">
        <w:rPr>
          <w:rFonts w:ascii="Tahoma" w:hAnsi="Tahoma" w:cs="Tahoma"/>
        </w:rPr>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6892F67D" w14:textId="77777777" w:rsidR="00064CA1" w:rsidRPr="00074C2B" w:rsidRDefault="00064CA1" w:rsidP="00064CA1">
      <w:pPr>
        <w:rPr>
          <w:rFonts w:ascii="Tahoma" w:hAnsi="Tahoma" w:cs="Tahoma"/>
        </w:rPr>
      </w:pPr>
      <w:r w:rsidRPr="00074C2B">
        <w:rPr>
          <w:rFonts w:ascii="Tahoma" w:hAnsi="Tahoma" w:cs="Tahoma"/>
        </w:rPr>
        <w:t>α) Ρώσο υπήκοο ή φυσικό ή νομικό πρόσωπο, οντότητα ή φορέα που έχει την έδρα του στη Ρωσία,</w:t>
      </w:r>
    </w:p>
    <w:p w14:paraId="6906FF29" w14:textId="77777777" w:rsidR="00064CA1" w:rsidRPr="00074C2B" w:rsidRDefault="00064CA1" w:rsidP="00064CA1">
      <w:pPr>
        <w:rPr>
          <w:rFonts w:ascii="Tahoma" w:hAnsi="Tahoma" w:cs="Tahoma"/>
        </w:rPr>
      </w:pPr>
      <w:r w:rsidRPr="00074C2B">
        <w:rPr>
          <w:rFonts w:ascii="Tahoma" w:hAnsi="Tahoma" w:cs="Tahoma"/>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4C77BB5C" w14:textId="77777777" w:rsidR="00064CA1" w:rsidRPr="00074C2B" w:rsidRDefault="00064CA1" w:rsidP="00064CA1">
      <w:pPr>
        <w:rPr>
          <w:rFonts w:ascii="Tahoma" w:hAnsi="Tahoma" w:cs="Tahoma"/>
        </w:rPr>
      </w:pPr>
      <w:r w:rsidRPr="00074C2B">
        <w:rPr>
          <w:rFonts w:ascii="Tahoma" w:hAnsi="Tahoma" w:cs="Tahoma"/>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285B8EBE" w14:textId="6F28C2DB" w:rsidR="00064CA1" w:rsidRPr="00074C2B" w:rsidRDefault="00064CA1" w:rsidP="00F606E6">
      <w:pPr>
        <w:rPr>
          <w:rFonts w:ascii="Tahoma" w:hAnsi="Tahoma" w:cs="Tahoma"/>
        </w:rPr>
      </w:pPr>
      <w:r w:rsidRPr="00074C2B">
        <w:rPr>
          <w:rFonts w:ascii="Tahoma" w:hAnsi="Tahoma" w:cs="Tahoma"/>
        </w:rPr>
        <w:t>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w:t>
      </w:r>
      <w:r w:rsidR="00F606E6">
        <w:rPr>
          <w:rFonts w:ascii="Tahoma" w:hAnsi="Tahoma" w:cs="Tahoma"/>
        </w:rPr>
        <w:t xml:space="preserve">  </w:t>
      </w:r>
      <w:r w:rsidR="00F606E6">
        <w:rPr>
          <w:rFonts w:ascii="Tahoma" w:hAnsi="Tahoma" w:cs="Tahoma"/>
        </w:rPr>
        <w:fldChar w:fldCharType="begin"/>
      </w:r>
      <w:r w:rsidR="00F606E6">
        <w:rPr>
          <w:rFonts w:ascii="Tahoma" w:hAnsi="Tahoma" w:cs="Tahoma"/>
        </w:rPr>
        <w:instrText xml:space="preserve"> REF _Ref151481896 \h </w:instrText>
      </w:r>
      <w:r w:rsidR="00F606E6">
        <w:rPr>
          <w:rFonts w:ascii="Tahoma" w:hAnsi="Tahoma" w:cs="Tahoma"/>
        </w:rPr>
      </w:r>
      <w:r w:rsidR="00F606E6">
        <w:rPr>
          <w:rFonts w:ascii="Tahoma" w:hAnsi="Tahoma" w:cs="Tahoma"/>
        </w:rPr>
        <w:fldChar w:fldCharType="separate"/>
      </w:r>
      <w:r w:rsidR="004E47B6" w:rsidRPr="00F606E6">
        <w:rPr>
          <w:rFonts w:ascii="Tahoma" w:hAnsi="Tahoma" w:cs="Tahoma"/>
        </w:rPr>
        <w:t>ΠΑΡΑΡΤΗΜΑ VIΙ – Άλλες Δηλώσεις</w:t>
      </w:r>
      <w:r w:rsidR="00F606E6">
        <w:rPr>
          <w:rFonts w:ascii="Tahoma" w:hAnsi="Tahoma" w:cs="Tahoma"/>
        </w:rPr>
        <w:fldChar w:fldCharType="end"/>
      </w:r>
      <w:r w:rsidRPr="00074C2B">
        <w:rPr>
          <w:rFonts w:ascii="Tahoma" w:hAnsi="Tahoma" w:cs="Tahoma"/>
        </w:rPr>
        <w:t xml:space="preserve"> της παρούσας». </w:t>
      </w:r>
    </w:p>
    <w:bookmarkEnd w:id="43"/>
    <w:p w14:paraId="50C5699E" w14:textId="77777777" w:rsidR="00064CA1" w:rsidRPr="00074C2B" w:rsidRDefault="00064CA1" w:rsidP="00064CA1">
      <w:pPr>
        <w:rPr>
          <w:rFonts w:ascii="Tahoma" w:hAnsi="Tahoma" w:cs="Tahoma"/>
          <w:i/>
          <w:iCs/>
          <w:color w:val="5B9BD5"/>
        </w:rPr>
      </w:pPr>
      <w:r w:rsidRPr="00074C2B">
        <w:rPr>
          <w:rFonts w:ascii="Tahoma" w:hAnsi="Tahoma" w:cs="Tahoma"/>
          <w:b/>
          <w:bCs/>
        </w:rPr>
        <w:t>3.</w:t>
      </w:r>
      <w:r w:rsidRPr="00074C2B">
        <w:rPr>
          <w:rFonts w:ascii="Tahoma" w:hAnsi="Tahoma" w:cs="Tahoma"/>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4071B561" w14:textId="736777B6" w:rsidR="00064CA1" w:rsidRPr="00074C2B" w:rsidRDefault="00064CA1" w:rsidP="00064CA1">
      <w:pPr>
        <w:rPr>
          <w:rStyle w:val="FootnoteReference2"/>
          <w:rFonts w:ascii="Tahoma" w:hAnsi="Tahoma" w:cs="Tahoma"/>
        </w:rPr>
      </w:pPr>
      <w:r w:rsidRPr="00074C2B">
        <w:rPr>
          <w:rFonts w:ascii="Tahoma" w:hAnsi="Tahoma" w:cs="Tahoma"/>
          <w:b/>
          <w:bCs/>
        </w:rPr>
        <w:t>4.</w:t>
      </w:r>
      <w:r w:rsidRPr="00074C2B">
        <w:rPr>
          <w:rFonts w:ascii="Tahoma" w:hAnsi="Tahoma" w:cs="Tahoma"/>
        </w:rPr>
        <w:t xml:space="preserve"> Στις περιπτώσεις υποβολής προσφοράς από ένωση οικονομικών φορέων, όλα τα μέλη της ευθύνονται έναντι της αναθέτουσας αρχής </w:t>
      </w:r>
      <w:r w:rsidR="00804B58" w:rsidRPr="00074C2B">
        <w:rPr>
          <w:rFonts w:ascii="Tahoma" w:hAnsi="Tahoma" w:cs="Tahoma"/>
        </w:rPr>
        <w:t>αλληλ</w:t>
      </w:r>
      <w:r w:rsidR="00804B58">
        <w:rPr>
          <w:rFonts w:ascii="Tahoma" w:hAnsi="Tahoma" w:cs="Tahoma"/>
        </w:rPr>
        <w:t>ε</w:t>
      </w:r>
      <w:r w:rsidR="00804B58" w:rsidRPr="00074C2B">
        <w:rPr>
          <w:rFonts w:ascii="Tahoma" w:hAnsi="Tahoma" w:cs="Tahoma"/>
        </w:rPr>
        <w:t>γγ</w:t>
      </w:r>
      <w:r w:rsidR="00804B58">
        <w:rPr>
          <w:rFonts w:ascii="Tahoma" w:hAnsi="Tahoma" w:cs="Tahoma"/>
        </w:rPr>
        <w:t>ύως</w:t>
      </w:r>
      <w:r w:rsidR="00804B58" w:rsidRPr="00074C2B">
        <w:rPr>
          <w:rFonts w:ascii="Tahoma" w:hAnsi="Tahoma" w:cs="Tahoma"/>
        </w:rPr>
        <w:t xml:space="preserve"> </w:t>
      </w:r>
      <w:r w:rsidRPr="00074C2B">
        <w:rPr>
          <w:rFonts w:ascii="Tahoma" w:hAnsi="Tahoma" w:cs="Tahoma"/>
        </w:rPr>
        <w:t>και εις ολόκληρον.</w:t>
      </w:r>
      <w:r w:rsidRPr="00074C2B">
        <w:rPr>
          <w:rStyle w:val="FootnoteReference2"/>
          <w:rFonts w:ascii="Tahoma" w:hAnsi="Tahoma" w:cs="Tahoma"/>
        </w:rPr>
        <w:t xml:space="preserve"> </w:t>
      </w:r>
    </w:p>
    <w:p w14:paraId="032D6681" w14:textId="5DB1A5F5" w:rsidR="006A2664" w:rsidRPr="00074C2B" w:rsidRDefault="006A2664" w:rsidP="00A11DC8">
      <w:pPr>
        <w:pStyle w:val="3"/>
        <w:rPr>
          <w:rFonts w:ascii="Tahoma" w:hAnsi="Tahoma" w:cs="Tahoma"/>
        </w:rPr>
      </w:pPr>
      <w:bookmarkStart w:id="44" w:name="_Ref172623865"/>
      <w:bookmarkStart w:id="45" w:name="_Toc172624176"/>
      <w:r w:rsidRPr="00074C2B">
        <w:rPr>
          <w:rFonts w:ascii="Tahoma" w:hAnsi="Tahoma" w:cs="Tahoma"/>
        </w:rPr>
        <w:t>2.2.2</w:t>
      </w:r>
      <w:r w:rsidR="00064CA1" w:rsidRPr="00074C2B">
        <w:rPr>
          <w:rFonts w:ascii="Tahoma" w:hAnsi="Tahoma" w:cs="Tahoma"/>
        </w:rPr>
        <w:t xml:space="preserve"> </w:t>
      </w:r>
      <w:r w:rsidRPr="00074C2B">
        <w:rPr>
          <w:rFonts w:ascii="Tahoma" w:hAnsi="Tahoma" w:cs="Tahoma"/>
        </w:rPr>
        <w:t>Εγγύηση συμμετοχής</w:t>
      </w:r>
      <w:bookmarkEnd w:id="42"/>
      <w:bookmarkEnd w:id="44"/>
      <w:bookmarkEnd w:id="45"/>
    </w:p>
    <w:p w14:paraId="2AC5B2E3" w14:textId="77777777" w:rsidR="00E23640" w:rsidRPr="00074C2B" w:rsidRDefault="006A2664" w:rsidP="00E23640">
      <w:pPr>
        <w:rPr>
          <w:rFonts w:ascii="Tahoma" w:hAnsi="Tahoma" w:cs="Tahoma"/>
        </w:rPr>
      </w:pPr>
      <w:r w:rsidRPr="00074C2B">
        <w:rPr>
          <w:rFonts w:ascii="Tahoma" w:hAnsi="Tahoma" w:cs="Tahoma"/>
          <w:b/>
          <w:bCs/>
        </w:rPr>
        <w:t xml:space="preserve">2.2.2.1. </w:t>
      </w:r>
      <w:r w:rsidR="00E23640" w:rsidRPr="00074C2B">
        <w:rPr>
          <w:rFonts w:ascii="Tahoma" w:hAnsi="Tahoma" w:cs="Tahoma"/>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 ΠΑΡΑΡΤΗΜΑ VII – Υποδείγματα Εγγυητικών Επιστολών» της παρούσας.</w:t>
      </w:r>
    </w:p>
    <w:p w14:paraId="568F7772" w14:textId="2F89ED49" w:rsidR="00E23640" w:rsidRPr="00676515" w:rsidRDefault="00E23640" w:rsidP="00987246">
      <w:pPr>
        <w:rPr>
          <w:rFonts w:ascii="Tahoma" w:hAnsi="Tahoma" w:cs="Tahoma"/>
          <w:b/>
          <w:bCs/>
        </w:rPr>
      </w:pPr>
      <w:r w:rsidRPr="00074C2B">
        <w:rPr>
          <w:rFonts w:ascii="Tahoma" w:hAnsi="Tahoma" w:cs="Tahoma"/>
        </w:rPr>
        <w:t xml:space="preserve">Το ποσό της εγγυητικής επιστολής θα πρέπει να καλύπτει σε ευρώ (€) ποσοστό </w:t>
      </w:r>
      <w:r w:rsidRPr="00074C2B">
        <w:rPr>
          <w:rFonts w:ascii="Tahoma" w:hAnsi="Tahoma" w:cs="Tahoma"/>
          <w:b/>
        </w:rPr>
        <w:t>2%</w:t>
      </w:r>
      <w:r w:rsidRPr="00074C2B">
        <w:rPr>
          <w:rFonts w:ascii="Tahoma" w:hAnsi="Tahoma" w:cs="Tahoma"/>
        </w:rPr>
        <w:t xml:space="preserve"> του προϋπολογισμού του Έργου (μη συμπεριλαμβανομένου ΦΠΑ), ήτοι</w:t>
      </w:r>
      <w:r w:rsidR="00787977" w:rsidRPr="00987246">
        <w:rPr>
          <w:rFonts w:ascii="Tahoma" w:hAnsi="Tahoma" w:cs="Tahoma"/>
        </w:rPr>
        <w:t xml:space="preserve"> </w:t>
      </w:r>
      <w:r w:rsidR="00A45A6F" w:rsidRPr="00074C2B">
        <w:rPr>
          <w:rFonts w:ascii="Tahoma" w:hAnsi="Tahoma" w:cs="Tahoma"/>
          <w:b/>
          <w:bCs/>
        </w:rPr>
        <w:t>531,20</w:t>
      </w:r>
      <w:r w:rsidRPr="00074C2B">
        <w:rPr>
          <w:rFonts w:ascii="Tahoma" w:hAnsi="Tahoma" w:cs="Tahoma"/>
          <w:b/>
          <w:bCs/>
        </w:rPr>
        <w:t xml:space="preserve"> €</w:t>
      </w:r>
      <w:r w:rsidR="00787977" w:rsidRPr="00987246">
        <w:rPr>
          <w:rFonts w:ascii="Tahoma" w:hAnsi="Tahoma" w:cs="Tahoma"/>
          <w:b/>
          <w:bCs/>
        </w:rPr>
        <w:t>.</w:t>
      </w:r>
    </w:p>
    <w:p w14:paraId="56247F28" w14:textId="77777777" w:rsidR="006A2664" w:rsidRPr="00074C2B" w:rsidRDefault="006A2664" w:rsidP="00A11DC8">
      <w:pPr>
        <w:rPr>
          <w:rFonts w:ascii="Tahoma" w:hAnsi="Tahoma" w:cs="Tahoma"/>
        </w:rPr>
      </w:pPr>
      <w:r w:rsidRPr="00074C2B">
        <w:rPr>
          <w:rFonts w:ascii="Tahoma" w:hAnsi="Tahoma" w:cs="Tahoma"/>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12EF72C" w14:textId="46D80EAB" w:rsidR="006A2664" w:rsidRPr="00074C2B" w:rsidRDefault="006A2664" w:rsidP="00A11DC8">
      <w:pPr>
        <w:rPr>
          <w:rFonts w:ascii="Tahoma" w:hAnsi="Tahoma" w:cs="Tahoma"/>
        </w:rPr>
      </w:pPr>
      <w:r w:rsidRPr="00074C2B">
        <w:rPr>
          <w:rFonts w:ascii="Tahoma" w:hAnsi="Tahoma" w:cs="Tahoma"/>
        </w:rPr>
        <w:t xml:space="preserve">Η εγγύηση συμμετοχής πρέπει να ισχύει τουλάχιστον για τριάντα (30) ημέρες μετά τη λήξη του χρόνου ισχύος της προσφοράς του άρθρου </w:t>
      </w:r>
      <w:r w:rsidR="007B7C12" w:rsidRPr="00074C2B">
        <w:rPr>
          <w:rFonts w:ascii="Tahoma" w:hAnsi="Tahoma" w:cs="Tahoma"/>
        </w:rPr>
        <w:fldChar w:fldCharType="begin"/>
      </w:r>
      <w:r w:rsidR="007B7C12" w:rsidRPr="00074C2B">
        <w:rPr>
          <w:rFonts w:ascii="Tahoma" w:hAnsi="Tahoma" w:cs="Tahoma"/>
        </w:rPr>
        <w:instrText xml:space="preserve"> REF _Ref98958423 \h </w:instrText>
      </w:r>
      <w:r w:rsidR="00202288" w:rsidRPr="00074C2B">
        <w:rPr>
          <w:rFonts w:ascii="Tahoma" w:hAnsi="Tahoma" w:cs="Tahoma"/>
        </w:rPr>
        <w:instrText xml:space="preserve"> \* MERGEFORMAT </w:instrText>
      </w:r>
      <w:r w:rsidR="007B7C12" w:rsidRPr="00074C2B">
        <w:rPr>
          <w:rFonts w:ascii="Tahoma" w:hAnsi="Tahoma" w:cs="Tahoma"/>
        </w:rPr>
      </w:r>
      <w:r w:rsidR="007B7C12" w:rsidRPr="00074C2B">
        <w:rPr>
          <w:rFonts w:ascii="Tahoma" w:hAnsi="Tahoma" w:cs="Tahoma"/>
        </w:rPr>
        <w:fldChar w:fldCharType="separate"/>
      </w:r>
      <w:r w:rsidR="004E47B6" w:rsidRPr="00074C2B">
        <w:rPr>
          <w:rFonts w:ascii="Tahoma" w:hAnsi="Tahoma" w:cs="Tahoma"/>
        </w:rPr>
        <w:t>2.4.5</w:t>
      </w:r>
      <w:r w:rsidR="004E47B6" w:rsidRPr="00074C2B">
        <w:rPr>
          <w:rFonts w:ascii="Tahoma" w:hAnsi="Tahoma" w:cs="Tahoma"/>
        </w:rPr>
        <w:tab/>
        <w:t>Χρόνος ισχύος των προσφορών</w:t>
      </w:r>
      <w:r w:rsidR="007B7C12" w:rsidRPr="00074C2B">
        <w:rPr>
          <w:rFonts w:ascii="Tahoma" w:hAnsi="Tahoma" w:cs="Tahoma"/>
        </w:rPr>
        <w:fldChar w:fldCharType="end"/>
      </w:r>
      <w:r w:rsidRPr="00074C2B">
        <w:rPr>
          <w:rFonts w:ascii="Tahoma" w:hAnsi="Tahoma" w:cs="Tahoma"/>
        </w:rPr>
        <w:t xml:space="preserve"> της παρούσας, </w:t>
      </w:r>
      <w:r w:rsidRPr="00074C2B">
        <w:rPr>
          <w:rFonts w:ascii="Tahoma" w:hAnsi="Tahoma" w:cs="Tahoma"/>
        </w:rPr>
        <w:lastRenderedPageBreak/>
        <w:t>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1CD8CBD" w14:textId="612330EA" w:rsidR="003D4FF1" w:rsidRPr="00074C2B" w:rsidRDefault="003D4FF1" w:rsidP="003D4FF1">
      <w:pPr>
        <w:rPr>
          <w:rFonts w:ascii="Tahoma" w:hAnsi="Tahoma" w:cs="Tahoma"/>
        </w:rPr>
      </w:pPr>
      <w:r w:rsidRPr="00074C2B">
        <w:rPr>
          <w:rFonts w:ascii="Tahoma" w:hAnsi="Tahoma" w:cs="Tahoma"/>
          <w:bCs/>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7B7C12" w:rsidRPr="00074C2B">
        <w:rPr>
          <w:rFonts w:ascii="Tahoma" w:hAnsi="Tahoma" w:cs="Tahoma"/>
          <w:bCs/>
        </w:rPr>
        <w:fldChar w:fldCharType="begin"/>
      </w:r>
      <w:r w:rsidR="007B7C12" w:rsidRPr="00074C2B">
        <w:rPr>
          <w:rFonts w:ascii="Tahoma" w:hAnsi="Tahoma" w:cs="Tahoma"/>
          <w:bCs/>
        </w:rPr>
        <w:instrText xml:space="preserve"> REF _Ref98958446 \h </w:instrText>
      </w:r>
      <w:r w:rsidR="00202288" w:rsidRPr="00074C2B">
        <w:rPr>
          <w:rFonts w:ascii="Tahoma" w:hAnsi="Tahoma" w:cs="Tahoma"/>
          <w:bCs/>
        </w:rPr>
        <w:instrText xml:space="preserve"> \* MERGEFORMAT </w:instrText>
      </w:r>
      <w:r w:rsidR="007B7C12" w:rsidRPr="00074C2B">
        <w:rPr>
          <w:rFonts w:ascii="Tahoma" w:hAnsi="Tahoma" w:cs="Tahoma"/>
          <w:bCs/>
        </w:rPr>
      </w:r>
      <w:r w:rsidR="007B7C12" w:rsidRPr="00074C2B">
        <w:rPr>
          <w:rFonts w:ascii="Tahoma" w:hAnsi="Tahoma" w:cs="Tahoma"/>
          <w:bCs/>
        </w:rPr>
        <w:fldChar w:fldCharType="separate"/>
      </w:r>
      <w:r w:rsidR="004E47B6" w:rsidRPr="00074C2B">
        <w:rPr>
          <w:rFonts w:ascii="Tahoma" w:hAnsi="Tahoma" w:cs="Tahoma"/>
        </w:rPr>
        <w:t xml:space="preserve">3.1 </w:t>
      </w:r>
      <w:r w:rsidR="004E47B6" w:rsidRPr="00074C2B">
        <w:rPr>
          <w:rFonts w:ascii="Tahoma" w:hAnsi="Tahoma" w:cs="Tahoma"/>
        </w:rPr>
        <w:tab/>
        <w:t>Αποσφράγιση και αξιολόγηση προσφορών</w:t>
      </w:r>
      <w:r w:rsidR="007B7C12" w:rsidRPr="00074C2B">
        <w:rPr>
          <w:rFonts w:ascii="Tahoma" w:hAnsi="Tahoma" w:cs="Tahoma"/>
          <w:bCs/>
        </w:rPr>
        <w:fldChar w:fldCharType="end"/>
      </w:r>
      <w:r w:rsidRPr="00074C2B">
        <w:rPr>
          <w:rFonts w:ascii="Tahoma" w:hAnsi="Tahoma" w:cs="Tahoma"/>
          <w:bCs/>
        </w:rPr>
        <w:t xml:space="preserve"> της παρούσας, άλλως η προσφορά απορρίπτεται ως απαράδεκτη, μετά από γνώμη της Επιτροπής Διαγωνισμού.</w:t>
      </w:r>
    </w:p>
    <w:p w14:paraId="5967E51E" w14:textId="77777777" w:rsidR="003D4FF1" w:rsidRPr="00074C2B" w:rsidRDefault="003D4FF1" w:rsidP="00A11DC8">
      <w:pPr>
        <w:rPr>
          <w:rFonts w:ascii="Tahoma" w:hAnsi="Tahoma" w:cs="Tahoma"/>
        </w:rPr>
      </w:pPr>
    </w:p>
    <w:p w14:paraId="05F42202" w14:textId="77777777" w:rsidR="001C134C" w:rsidRPr="00074C2B" w:rsidRDefault="006A2664" w:rsidP="00C1720B">
      <w:pPr>
        <w:rPr>
          <w:rFonts w:ascii="Tahoma" w:hAnsi="Tahoma" w:cs="Tahoma"/>
          <w:bCs/>
        </w:rPr>
      </w:pPr>
      <w:r w:rsidRPr="00074C2B">
        <w:rPr>
          <w:rFonts w:ascii="Tahoma" w:hAnsi="Tahoma" w:cs="Tahoma"/>
          <w:b/>
          <w:bCs/>
        </w:rPr>
        <w:t>2.2.2.2.</w:t>
      </w:r>
      <w:r w:rsidRPr="00074C2B">
        <w:rPr>
          <w:rFonts w:ascii="Tahoma" w:hAnsi="Tahoma" w:cs="Tahoma"/>
          <w:b/>
        </w:rPr>
        <w:t xml:space="preserve"> </w:t>
      </w:r>
      <w:r w:rsidRPr="00074C2B">
        <w:rPr>
          <w:rFonts w:ascii="Tahoma" w:hAnsi="Tahoma" w:cs="Tahoma"/>
        </w:rPr>
        <w:t xml:space="preserve">Η εγγύηση συμμετοχής επιστρέφεται στον ανάδοχο με την προσκόμιση της εγγύησης καλής </w:t>
      </w:r>
      <w:r w:rsidRPr="00074C2B">
        <w:rPr>
          <w:rFonts w:ascii="Tahoma" w:hAnsi="Tahoma" w:cs="Tahoma"/>
          <w:bCs/>
        </w:rPr>
        <w:t>εκτέλεσης.</w:t>
      </w:r>
      <w:r w:rsidR="00F47527" w:rsidRPr="00074C2B">
        <w:rPr>
          <w:rFonts w:ascii="Tahoma" w:hAnsi="Tahoma" w:cs="Tahoma"/>
          <w:bCs/>
        </w:rPr>
        <w:t xml:space="preserve"> </w:t>
      </w:r>
    </w:p>
    <w:p w14:paraId="0E8B5795" w14:textId="6D23800B" w:rsidR="003D4FF1" w:rsidRPr="00074C2B" w:rsidRDefault="006A2664" w:rsidP="00C1720B">
      <w:pPr>
        <w:rPr>
          <w:rFonts w:ascii="Tahoma" w:hAnsi="Tahoma" w:cs="Tahoma"/>
        </w:rPr>
      </w:pPr>
      <w:r w:rsidRPr="00074C2B">
        <w:rPr>
          <w:rFonts w:ascii="Tahoma" w:hAnsi="Tahoma" w:cs="Tahoma"/>
        </w:rPr>
        <w:t>Η εγγύηση συμμετοχής επιστρέφεται στους λοιπούς προσφέροντες, σύμφωνα με τα ειδικότερα οριζόμενα</w:t>
      </w:r>
      <w:r w:rsidR="009A6751" w:rsidRPr="00074C2B">
        <w:rPr>
          <w:rFonts w:ascii="Tahoma" w:hAnsi="Tahoma" w:cs="Tahoma"/>
        </w:rPr>
        <w:t xml:space="preserve"> </w:t>
      </w:r>
      <w:r w:rsidR="003D4FF1" w:rsidRPr="00074C2B">
        <w:rPr>
          <w:rFonts w:ascii="Tahoma" w:hAnsi="Tahoma" w:cs="Tahoma"/>
          <w:bCs/>
        </w:rPr>
        <w:t xml:space="preserve">στην παρ. 3 </w:t>
      </w:r>
      <w:r w:rsidR="003D4FF1" w:rsidRPr="00074C2B">
        <w:rPr>
          <w:rFonts w:ascii="Tahoma" w:hAnsi="Tahoma" w:cs="Tahoma"/>
          <w:bCs/>
          <w:szCs w:val="22"/>
        </w:rPr>
        <w:t>του άρθρου 72 του ν. 4412/2016</w:t>
      </w:r>
      <w:r w:rsidR="003D4FF1" w:rsidRPr="00074C2B">
        <w:rPr>
          <w:rStyle w:val="WW-FootnoteReference17"/>
          <w:rFonts w:ascii="Tahoma" w:hAnsi="Tahoma" w:cs="Tahoma"/>
          <w:szCs w:val="22"/>
        </w:rPr>
        <w:t xml:space="preserve"> </w:t>
      </w:r>
      <w:r w:rsidR="003D4FF1" w:rsidRPr="00074C2B">
        <w:rPr>
          <w:rStyle w:val="WW-FootnoteReference17"/>
          <w:rFonts w:ascii="Tahoma" w:hAnsi="Tahoma" w:cs="Tahoma"/>
          <w:szCs w:val="22"/>
        </w:rPr>
        <w:footnoteReference w:id="5"/>
      </w:r>
      <w:r w:rsidR="003D4FF1" w:rsidRPr="00074C2B">
        <w:rPr>
          <w:rFonts w:ascii="Tahoma" w:hAnsi="Tahoma" w:cs="Tahoma"/>
        </w:rPr>
        <w:t xml:space="preserve"> μετά από:</w:t>
      </w:r>
    </w:p>
    <w:p w14:paraId="13C1210B" w14:textId="77777777" w:rsidR="003D4FF1" w:rsidRPr="00074C2B" w:rsidRDefault="003D4FF1" w:rsidP="003D4FF1">
      <w:pPr>
        <w:rPr>
          <w:rFonts w:ascii="Tahoma" w:hAnsi="Tahoma" w:cs="Tahoma"/>
        </w:rPr>
      </w:pPr>
      <w:r w:rsidRPr="00074C2B">
        <w:rPr>
          <w:rFonts w:ascii="Tahoma" w:hAnsi="Tahoma" w:cs="Tahoma"/>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731D672E" w14:textId="77777777" w:rsidR="003D4FF1" w:rsidRPr="00074C2B" w:rsidRDefault="003D4FF1" w:rsidP="003D4FF1">
      <w:pPr>
        <w:rPr>
          <w:rFonts w:ascii="Tahoma" w:hAnsi="Tahoma" w:cs="Tahoma"/>
        </w:rPr>
      </w:pPr>
      <w:r w:rsidRPr="00074C2B">
        <w:rPr>
          <w:rFonts w:ascii="Tahoma" w:hAnsi="Tahoma" w:cs="Tahoma"/>
        </w:rPr>
        <w:t>ββ) την άπρακτη πάροδο της προθεσμίας άσκησης ενδίκων βοηθημάτων προσωρινής δικαστικής προστασίας ή την έκδοση απόφασης επ’ αυτών,</w:t>
      </w:r>
    </w:p>
    <w:p w14:paraId="4A0C34CA" w14:textId="77777777" w:rsidR="003D4FF1" w:rsidRPr="00074C2B" w:rsidRDefault="003D4FF1" w:rsidP="003D4FF1">
      <w:pPr>
        <w:rPr>
          <w:rFonts w:ascii="Tahoma" w:hAnsi="Tahoma" w:cs="Tahoma"/>
        </w:rPr>
      </w:pPr>
      <w:r w:rsidRPr="00074C2B">
        <w:rPr>
          <w:rFonts w:ascii="Tahoma" w:hAnsi="Tahoma" w:cs="Tahoma"/>
        </w:rPr>
        <w:t>γγ) την ολοκλήρωση του προσυμβατικού ελέγχου από το Ελεγκτικό Συνέδριο, σύμφωνα με τα άρθρα 324 έως 327 του ν. 4700/2020 (Α’ 127), εφόσον απαιτείται.</w:t>
      </w:r>
    </w:p>
    <w:p w14:paraId="51520492" w14:textId="77777777" w:rsidR="003D4FF1" w:rsidRPr="00074C2B" w:rsidRDefault="003D4FF1" w:rsidP="003D4FF1">
      <w:pPr>
        <w:rPr>
          <w:rFonts w:ascii="Tahoma" w:hAnsi="Tahoma" w:cs="Tahoma"/>
        </w:rPr>
      </w:pPr>
      <w:r w:rsidRPr="00074C2B">
        <w:rPr>
          <w:rFonts w:ascii="Tahoma" w:hAnsi="Tahoma" w:cs="Tahoma"/>
        </w:rPr>
        <w:t>Για τα προηγούμενα στάδια της κατακύρωσης η εγγύηση συμμετοχής επιστρέφεται στους συμμετέχοντες σε περίπτωση:</w:t>
      </w:r>
    </w:p>
    <w:p w14:paraId="5286310D" w14:textId="77777777" w:rsidR="003D4FF1" w:rsidRPr="00074C2B" w:rsidRDefault="003D4FF1" w:rsidP="003D4FF1">
      <w:pPr>
        <w:rPr>
          <w:rFonts w:ascii="Tahoma" w:hAnsi="Tahoma" w:cs="Tahoma"/>
        </w:rPr>
      </w:pPr>
      <w:r w:rsidRPr="00074C2B">
        <w:rPr>
          <w:rFonts w:ascii="Tahoma" w:hAnsi="Tahoma" w:cs="Tahoma"/>
        </w:rPr>
        <w:t>α) λήξης του χρόνου ισχύος της προσφοράς και μη ανανέωσης αυτής και</w:t>
      </w:r>
    </w:p>
    <w:p w14:paraId="02C6EF15" w14:textId="697B37FF" w:rsidR="00C1720B" w:rsidRPr="00074C2B" w:rsidRDefault="003D4FF1" w:rsidP="00C1720B">
      <w:pPr>
        <w:rPr>
          <w:rFonts w:ascii="Tahoma" w:hAnsi="Tahoma" w:cs="Tahoma"/>
        </w:rPr>
      </w:pPr>
      <w:r w:rsidRPr="00074C2B">
        <w:rPr>
          <w:rFonts w:ascii="Tahoma" w:hAnsi="Tahoma" w:cs="Tahoma"/>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7C9A62B7" w14:textId="77777777" w:rsidR="00EC4D3B" w:rsidRPr="00074C2B" w:rsidRDefault="00EC4D3B" w:rsidP="00C1720B">
      <w:pPr>
        <w:rPr>
          <w:rFonts w:ascii="Tahoma" w:hAnsi="Tahoma" w:cs="Tahoma"/>
        </w:rPr>
      </w:pPr>
    </w:p>
    <w:p w14:paraId="735444A0" w14:textId="756C4D2D" w:rsidR="003D4FF1" w:rsidRPr="00074C2B" w:rsidRDefault="006A2664" w:rsidP="003D4FF1">
      <w:pPr>
        <w:rPr>
          <w:rFonts w:ascii="Tahoma" w:hAnsi="Tahoma" w:cs="Tahoma"/>
          <w:szCs w:val="22"/>
        </w:rPr>
      </w:pPr>
      <w:r w:rsidRPr="00074C2B">
        <w:rPr>
          <w:rFonts w:ascii="Tahoma" w:hAnsi="Tahoma" w:cs="Tahoma"/>
          <w:b/>
        </w:rPr>
        <w:t>2.2.2.3.</w:t>
      </w:r>
      <w:r w:rsidRPr="00074C2B">
        <w:rPr>
          <w:rFonts w:ascii="Tahoma" w:hAnsi="Tahoma" w:cs="Tahoma"/>
        </w:rPr>
        <w:t xml:space="preserve"> </w:t>
      </w:r>
      <w:r w:rsidR="001C134C" w:rsidRPr="00074C2B">
        <w:rPr>
          <w:rFonts w:ascii="Tahoma" w:hAnsi="Tahoma" w:cs="Tahoma"/>
        </w:rPr>
        <w:t xml:space="preserve">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2.2.3 έως 2.2.8 της παρούσας, γ) δεν προσκομίσει εγκαίρως τα προβλεπόμενα από την παρούσα δικαιολογητικά (παρ. 2.2.9.2 &amp; 3.2)  ή δ) δεν προσέλθει εγκαίρως για υπογραφή της σύμβασης,  ε) υποβάλει μη κατάλληλη προσφορά, </w:t>
      </w:r>
      <w:r w:rsidR="00804B58">
        <w:rPr>
          <w:rFonts w:ascii="Tahoma" w:hAnsi="Tahoma" w:cs="Tahoma"/>
        </w:rPr>
        <w:t>κατά</w:t>
      </w:r>
      <w:r w:rsidR="00804B58" w:rsidRPr="00074C2B">
        <w:rPr>
          <w:rFonts w:ascii="Tahoma" w:hAnsi="Tahoma" w:cs="Tahoma"/>
        </w:rPr>
        <w:t xml:space="preserve"> </w:t>
      </w:r>
      <w:r w:rsidR="001C134C" w:rsidRPr="00074C2B">
        <w:rPr>
          <w:rFonts w:ascii="Tahoma" w:hAnsi="Tahoma" w:cs="Tahoma"/>
        </w:rPr>
        <w:t xml:space="preserve">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w:t>
      </w:r>
      <w:r w:rsidR="00804B58" w:rsidRPr="00074C2B">
        <w:rPr>
          <w:rFonts w:ascii="Tahoma" w:hAnsi="Tahoma" w:cs="Tahoma"/>
        </w:rPr>
        <w:t>προσκομίσ</w:t>
      </w:r>
      <w:r w:rsidR="00804B58">
        <w:rPr>
          <w:rFonts w:ascii="Tahoma" w:hAnsi="Tahoma" w:cs="Tahoma"/>
        </w:rPr>
        <w:t>τ</w:t>
      </w:r>
      <w:r w:rsidR="00804B58" w:rsidRPr="00074C2B">
        <w:rPr>
          <w:rFonts w:ascii="Tahoma" w:hAnsi="Tahoma" w:cs="Tahoma"/>
        </w:rPr>
        <w:t xml:space="preserve">ηκαν </w:t>
      </w:r>
      <w:r w:rsidR="001C134C" w:rsidRPr="00074C2B">
        <w:rPr>
          <w:rFonts w:ascii="Tahoma" w:hAnsi="Tahoma" w:cs="Tahoma"/>
        </w:rPr>
        <w:t xml:space="preserve">νομίμως και εμπροθέσμως, δεν αποδεικνύεται η μη συνδρομή των λόγων </w:t>
      </w:r>
      <w:r w:rsidR="001C134C" w:rsidRPr="00074C2B">
        <w:rPr>
          <w:rFonts w:ascii="Tahoma" w:hAnsi="Tahoma" w:cs="Tahoma"/>
        </w:rPr>
        <w:lastRenderedPageBreak/>
        <w:t>αποκλεισμού της παραγράφου 2.2.3 ή η πλήρωση μιας ή περισσότερων από τις απαιτήσεις των κριτηρίων ποιοτικής επιλογής.</w:t>
      </w:r>
    </w:p>
    <w:p w14:paraId="0AC6E397" w14:textId="777A0C17" w:rsidR="006A2664" w:rsidRPr="00074C2B" w:rsidRDefault="006A2664" w:rsidP="00A11DC8">
      <w:pPr>
        <w:rPr>
          <w:rFonts w:ascii="Tahoma" w:hAnsi="Tahoma" w:cs="Tahoma"/>
        </w:rPr>
      </w:pPr>
    </w:p>
    <w:p w14:paraId="0B15D11B" w14:textId="739E1BB6" w:rsidR="00326BC0" w:rsidRPr="00074C2B" w:rsidRDefault="006A2664" w:rsidP="00A11DC8">
      <w:pPr>
        <w:pStyle w:val="3"/>
        <w:rPr>
          <w:rFonts w:ascii="Tahoma" w:hAnsi="Tahoma" w:cs="Tahoma"/>
        </w:rPr>
      </w:pPr>
      <w:bookmarkStart w:id="46" w:name="_Ref172623493"/>
      <w:bookmarkStart w:id="47" w:name="_Ref172623504"/>
      <w:bookmarkStart w:id="48" w:name="_Ref172623524"/>
      <w:bookmarkStart w:id="49" w:name="_Ref172623628"/>
      <w:bookmarkStart w:id="50" w:name="_Toc172624177"/>
      <w:r w:rsidRPr="00074C2B">
        <w:rPr>
          <w:rFonts w:ascii="Tahoma" w:hAnsi="Tahoma" w:cs="Tahoma"/>
        </w:rPr>
        <w:t>2.2.3</w:t>
      </w:r>
      <w:r w:rsidR="001B7C2B" w:rsidRPr="00074C2B">
        <w:rPr>
          <w:rFonts w:ascii="Tahoma" w:hAnsi="Tahoma" w:cs="Tahoma"/>
        </w:rPr>
        <w:t xml:space="preserve"> </w:t>
      </w:r>
      <w:r w:rsidRPr="00074C2B">
        <w:rPr>
          <w:rFonts w:ascii="Tahoma" w:hAnsi="Tahoma" w:cs="Tahoma"/>
        </w:rPr>
        <w:t>Λόγοι αποκλεισμού</w:t>
      </w:r>
      <w:bookmarkEnd w:id="46"/>
      <w:bookmarkEnd w:id="47"/>
      <w:bookmarkEnd w:id="48"/>
      <w:bookmarkEnd w:id="49"/>
      <w:bookmarkEnd w:id="50"/>
      <w:r w:rsidRPr="00074C2B">
        <w:rPr>
          <w:rFonts w:ascii="Tahoma" w:hAnsi="Tahoma" w:cs="Tahoma"/>
        </w:rPr>
        <w:t xml:space="preserve"> </w:t>
      </w:r>
    </w:p>
    <w:p w14:paraId="5F03A397" w14:textId="77777777" w:rsidR="006A2664" w:rsidRPr="00074C2B" w:rsidRDefault="006A2664" w:rsidP="00A11DC8">
      <w:pPr>
        <w:rPr>
          <w:rFonts w:ascii="Tahoma" w:hAnsi="Tahoma" w:cs="Tahoma"/>
        </w:rPr>
      </w:pPr>
      <w:r w:rsidRPr="00074C2B">
        <w:rPr>
          <w:rFonts w:ascii="Tahoma" w:hAnsi="Tahoma" w:cs="Tahoma"/>
        </w:rPr>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9A7CD32" w14:textId="03E36133" w:rsidR="006A2664" w:rsidRPr="00074C2B" w:rsidRDefault="006A2664" w:rsidP="00A11DC8">
      <w:pPr>
        <w:rPr>
          <w:rFonts w:ascii="Tahoma" w:hAnsi="Tahoma" w:cs="Tahoma"/>
        </w:rPr>
      </w:pPr>
      <w:r w:rsidRPr="00074C2B">
        <w:rPr>
          <w:rFonts w:ascii="Tahoma" w:hAnsi="Tahoma" w:cs="Tahoma"/>
          <w:b/>
          <w:bCs/>
        </w:rPr>
        <w:t>2.2.3.1.</w:t>
      </w:r>
      <w:r w:rsidRPr="00074C2B">
        <w:rPr>
          <w:rFonts w:ascii="Tahoma" w:hAnsi="Tahoma" w:cs="Tahoma"/>
        </w:rPr>
        <w:t xml:space="preserve"> Όταν υπάρχει σε βάρος του αμετάκλητη καταδικαστική απόφαση </w:t>
      </w:r>
      <w:r w:rsidR="001C134C" w:rsidRPr="00074C2B">
        <w:rPr>
          <w:rFonts w:ascii="Tahoma" w:hAnsi="Tahoma" w:cs="Tahoma"/>
        </w:rPr>
        <w:t>για ένα από τα ακόλουθα εγκλήματα:</w:t>
      </w:r>
      <w:r w:rsidRPr="00074C2B">
        <w:rPr>
          <w:rFonts w:ascii="Tahoma" w:hAnsi="Tahoma" w:cs="Tahoma"/>
        </w:rPr>
        <w:t xml:space="preserve"> </w:t>
      </w:r>
    </w:p>
    <w:p w14:paraId="2577BBE0" w14:textId="3E32DBA5" w:rsidR="006A2664" w:rsidRPr="00074C2B" w:rsidRDefault="006A2664" w:rsidP="00A11DC8">
      <w:pPr>
        <w:rPr>
          <w:rFonts w:ascii="Tahoma" w:hAnsi="Tahoma" w:cs="Tahoma"/>
        </w:rPr>
      </w:pPr>
      <w:r w:rsidRPr="00074C2B">
        <w:rPr>
          <w:rFonts w:ascii="Tahoma" w:hAnsi="Tahoma" w:cs="Tahoma"/>
        </w:rPr>
        <w:t xml:space="preserve">α) </w:t>
      </w:r>
      <w:r w:rsidR="003D4FF1" w:rsidRPr="00074C2B">
        <w:rPr>
          <w:rFonts w:ascii="Tahoma" w:hAnsi="Tahoma" w:cs="Tahoma"/>
          <w:szCs w:val="22"/>
        </w:rPr>
        <w:t>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w:t>
      </w:r>
      <w:r w:rsidR="003D4FF1" w:rsidRPr="00074C2B">
        <w:rPr>
          <w:rFonts w:ascii="Tahoma" w:hAnsi="Tahoma" w:cs="Tahoma"/>
        </w:rPr>
        <w:t xml:space="preserve"> και τα εγκλήματα του άρθρου 187 του Ποινικού Κώδικα (εγκληματική οργάνωση),</w:t>
      </w:r>
      <w:r w:rsidRPr="00074C2B">
        <w:rPr>
          <w:rFonts w:ascii="Tahoma" w:hAnsi="Tahoma" w:cs="Tahoma"/>
        </w:rPr>
        <w:t xml:space="preserve"> </w:t>
      </w:r>
    </w:p>
    <w:p w14:paraId="7D6F4980" w14:textId="49D0476A" w:rsidR="006A2664" w:rsidRPr="00074C2B" w:rsidRDefault="006A2664" w:rsidP="00A11DC8">
      <w:pPr>
        <w:rPr>
          <w:rFonts w:ascii="Tahoma" w:hAnsi="Tahoma" w:cs="Tahoma"/>
          <w:szCs w:val="22"/>
        </w:rPr>
      </w:pPr>
      <w:r w:rsidRPr="00074C2B">
        <w:rPr>
          <w:rFonts w:ascii="Tahoma" w:hAnsi="Tahoma" w:cs="Tahoma"/>
        </w:rPr>
        <w:t xml:space="preserve">β) </w:t>
      </w:r>
      <w:r w:rsidR="004203F4" w:rsidRPr="00074C2B">
        <w:rPr>
          <w:rFonts w:ascii="Tahoma" w:hAnsi="Tahoma" w:cs="Tahoma"/>
        </w:rPr>
        <w:t xml:space="preserve">ενεργητική </w:t>
      </w:r>
      <w:r w:rsidRPr="00074C2B">
        <w:rPr>
          <w:rFonts w:ascii="Tahoma" w:hAnsi="Tahoma" w:cs="Tahoma"/>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r w:rsidR="004203F4" w:rsidRPr="00074C2B">
        <w:rPr>
          <w:rFonts w:ascii="Tahoma" w:hAnsi="Tahoma" w:cs="Tahoma"/>
          <w:szCs w:val="22"/>
        </w:rPr>
        <w:t>και τα εγκλήματα των άρθρων 159</w:t>
      </w:r>
      <w:r w:rsidR="004203F4" w:rsidRPr="00074C2B">
        <w:rPr>
          <w:rFonts w:ascii="Tahoma" w:hAnsi="Tahoma" w:cs="Tahoma"/>
          <w:szCs w:val="22"/>
          <w:vertAlign w:val="superscript"/>
        </w:rPr>
        <w:t>Α</w:t>
      </w:r>
      <w:r w:rsidR="004203F4" w:rsidRPr="00074C2B">
        <w:rPr>
          <w:rFonts w:ascii="Tahoma" w:hAnsi="Tahoma" w:cs="Tahoma"/>
          <w:szCs w:val="22"/>
        </w:rPr>
        <w:t xml:space="preserve"> (δωροδοκία πολιτικών προσώπων), 236 (δωροδοκία υπαλλήλου), 237 παρ.2-4 (δωροδοκία δικαστικών λειτουργών), 237</w:t>
      </w:r>
      <w:r w:rsidR="004203F4" w:rsidRPr="00074C2B">
        <w:rPr>
          <w:rFonts w:ascii="Tahoma" w:hAnsi="Tahoma" w:cs="Tahoma"/>
          <w:szCs w:val="22"/>
          <w:vertAlign w:val="superscript"/>
        </w:rPr>
        <w:t>Α</w:t>
      </w:r>
      <w:r w:rsidR="004203F4" w:rsidRPr="00074C2B">
        <w:rPr>
          <w:rFonts w:ascii="Tahoma" w:hAnsi="Tahoma" w:cs="Tahoma"/>
          <w:szCs w:val="22"/>
        </w:rPr>
        <w:t xml:space="preserve"> παρ.2 (εμπορία επιρροής – μεσάζοντες) 396 παρ.2 (δωροδοκία στον ιδιωτικό τομέα) του Ποινικού Κώδικα.</w:t>
      </w:r>
    </w:p>
    <w:p w14:paraId="3163BE7E" w14:textId="6A762836" w:rsidR="006A2664" w:rsidRPr="00074C2B" w:rsidRDefault="006A2664" w:rsidP="00A11DC8">
      <w:pPr>
        <w:rPr>
          <w:rFonts w:ascii="Tahoma" w:hAnsi="Tahoma" w:cs="Tahoma"/>
          <w:szCs w:val="22"/>
        </w:rPr>
      </w:pPr>
      <w:r w:rsidRPr="00074C2B">
        <w:rPr>
          <w:rFonts w:ascii="Tahoma" w:hAnsi="Tahoma" w:cs="Tahoma"/>
        </w:rPr>
        <w:t xml:space="preserve">γ) </w:t>
      </w:r>
      <w:r w:rsidR="004203F4" w:rsidRPr="00074C2B">
        <w:rPr>
          <w:rFonts w:ascii="Tahoma" w:hAnsi="Tahoma" w:cs="Tahoma"/>
          <w:szCs w:val="22"/>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r w:rsidRPr="00074C2B">
        <w:rPr>
          <w:rFonts w:ascii="Tahoma" w:hAnsi="Tahoma" w:cs="Tahoma"/>
        </w:rPr>
        <w:t xml:space="preserve">, </w:t>
      </w:r>
    </w:p>
    <w:p w14:paraId="5A8FBF83" w14:textId="56D9B3F4" w:rsidR="006A2664" w:rsidRPr="00074C2B" w:rsidRDefault="006A2664" w:rsidP="00A11DC8">
      <w:pPr>
        <w:rPr>
          <w:rFonts w:ascii="Tahoma" w:hAnsi="Tahoma" w:cs="Tahoma"/>
          <w:szCs w:val="22"/>
        </w:rPr>
      </w:pPr>
      <w:r w:rsidRPr="00074C2B">
        <w:rPr>
          <w:rFonts w:ascii="Tahoma" w:hAnsi="Tahoma" w:cs="Tahoma"/>
        </w:rPr>
        <w:t xml:space="preserve">δ) </w:t>
      </w:r>
      <w:r w:rsidR="004203F4" w:rsidRPr="00074C2B">
        <w:rPr>
          <w:rFonts w:ascii="Tahoma" w:hAnsi="Tahoma" w:cs="Tahoma"/>
          <w:szCs w:val="22"/>
        </w:rPr>
        <w:t xml:space="preserve">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 </w:t>
      </w:r>
      <w:r w:rsidR="00804B58" w:rsidRPr="00074C2B">
        <w:rPr>
          <w:rFonts w:ascii="Tahoma" w:hAnsi="Tahoma" w:cs="Tahoma"/>
          <w:szCs w:val="22"/>
        </w:rPr>
        <w:t>πλα</w:t>
      </w:r>
      <w:r w:rsidR="00804B58">
        <w:rPr>
          <w:rFonts w:ascii="Tahoma" w:hAnsi="Tahoma" w:cs="Tahoma"/>
          <w:szCs w:val="22"/>
        </w:rPr>
        <w:t>ίσιο</w:t>
      </w:r>
      <w:r w:rsidR="00804B58" w:rsidRPr="00074C2B">
        <w:rPr>
          <w:rFonts w:ascii="Tahoma" w:hAnsi="Tahoma" w:cs="Tahoma"/>
          <w:szCs w:val="22"/>
        </w:rPr>
        <w:t xml:space="preserve"> </w:t>
      </w:r>
      <w:r w:rsidR="004203F4" w:rsidRPr="00074C2B">
        <w:rPr>
          <w:rFonts w:ascii="Tahoma" w:hAnsi="Tahoma" w:cs="Tahoma"/>
          <w:szCs w:val="22"/>
        </w:rPr>
        <w:t>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 103)</w:t>
      </w:r>
      <w:r w:rsidRPr="00074C2B">
        <w:rPr>
          <w:rFonts w:ascii="Tahoma" w:hAnsi="Tahoma" w:cs="Tahoma"/>
        </w:rPr>
        <w:t xml:space="preserve">, </w:t>
      </w:r>
    </w:p>
    <w:p w14:paraId="57B2F954" w14:textId="12BF77E3" w:rsidR="006A2664" w:rsidRPr="00074C2B" w:rsidRDefault="006A2664" w:rsidP="00A11DC8">
      <w:pPr>
        <w:rPr>
          <w:rFonts w:ascii="Tahoma" w:hAnsi="Tahoma" w:cs="Tahoma"/>
        </w:rPr>
      </w:pPr>
      <w:r w:rsidRPr="00074C2B">
        <w:rPr>
          <w:rFonts w:ascii="Tahoma" w:hAnsi="Tahoma" w:cs="Tahoma"/>
        </w:rPr>
        <w:t xml:space="preserve">ε) </w:t>
      </w:r>
      <w:r w:rsidR="004203F4" w:rsidRPr="00074C2B">
        <w:rPr>
          <w:rFonts w:ascii="Tahoma" w:hAnsi="Tahoma" w:cs="Tahoma"/>
          <w:szCs w:val="22"/>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w:t>
      </w:r>
      <w:r w:rsidR="004203F4" w:rsidRPr="00074C2B">
        <w:rPr>
          <w:rFonts w:ascii="Tahoma" w:hAnsi="Tahoma" w:cs="Tahoma"/>
          <w:szCs w:val="22"/>
        </w:rPr>
        <w:lastRenderedPageBreak/>
        <w:t>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p>
    <w:p w14:paraId="0813E535" w14:textId="445EFB40" w:rsidR="006A2664" w:rsidRPr="00074C2B" w:rsidRDefault="006A2664" w:rsidP="00A11DC8">
      <w:pPr>
        <w:rPr>
          <w:rFonts w:ascii="Tahoma" w:hAnsi="Tahoma" w:cs="Tahoma"/>
        </w:rPr>
      </w:pPr>
      <w:r w:rsidRPr="00074C2B">
        <w:rPr>
          <w:rFonts w:ascii="Tahoma" w:hAnsi="Tahoma" w:cs="Tahoma"/>
        </w:rPr>
        <w:t xml:space="preserve">στ) </w:t>
      </w:r>
      <w:r w:rsidR="004203F4" w:rsidRPr="00074C2B">
        <w:rPr>
          <w:rFonts w:ascii="Tahoma" w:hAnsi="Tahoma" w:cs="Tahoma"/>
          <w:szCs w:val="22"/>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 πλαίσιο 2002/629/ΔΕΥ του Συμβουλίου (ΕΕ L 101 της 15.4.2011, σ. 1) και τα εγκλήματα του άρθρου 323Α του Ποινικού κώδικα (εμπορία ανθρώπων).</w:t>
      </w:r>
    </w:p>
    <w:p w14:paraId="7E4CE5FC" w14:textId="77777777" w:rsidR="006A2664" w:rsidRPr="00074C2B" w:rsidRDefault="006A2664" w:rsidP="00A11DC8">
      <w:pPr>
        <w:rPr>
          <w:rFonts w:ascii="Tahoma" w:hAnsi="Tahoma" w:cs="Tahoma"/>
        </w:rPr>
      </w:pPr>
      <w:r w:rsidRPr="00074C2B">
        <w:rPr>
          <w:rFonts w:ascii="Tahoma" w:hAnsi="Tahoma" w:cs="Tahoma"/>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3FB7B641" w14:textId="77777777" w:rsidR="00473B86" w:rsidRPr="00074C2B" w:rsidRDefault="00473B86" w:rsidP="00473B86">
      <w:pPr>
        <w:rPr>
          <w:rFonts w:ascii="Tahoma" w:hAnsi="Tahoma" w:cs="Tahoma"/>
        </w:rPr>
      </w:pPr>
      <w:r w:rsidRPr="00074C2B">
        <w:rPr>
          <w:rFonts w:ascii="Tahoma" w:hAnsi="Tahoma" w:cs="Tahoma"/>
        </w:rPr>
        <w:t xml:space="preserve">Η υποχρέωση του προηγούμενου εδαφίου αφορά: </w:t>
      </w:r>
    </w:p>
    <w:p w14:paraId="05D7BDFF" w14:textId="77777777" w:rsidR="00473B86" w:rsidRPr="00074C2B" w:rsidRDefault="00473B86" w:rsidP="00473B86">
      <w:pPr>
        <w:rPr>
          <w:rFonts w:ascii="Tahoma" w:hAnsi="Tahoma" w:cs="Tahoma"/>
        </w:rPr>
      </w:pPr>
      <w:r w:rsidRPr="00074C2B">
        <w:rPr>
          <w:rFonts w:ascii="Tahoma" w:hAnsi="Tahoma" w:cs="Tahoma"/>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40A0A612" w14:textId="77777777" w:rsidR="00473B86" w:rsidRPr="00074C2B" w:rsidRDefault="00473B86" w:rsidP="00473B86">
      <w:pPr>
        <w:rPr>
          <w:rFonts w:ascii="Tahoma" w:hAnsi="Tahoma" w:cs="Tahoma"/>
        </w:rPr>
      </w:pPr>
      <w:r w:rsidRPr="00074C2B">
        <w:rPr>
          <w:rFonts w:ascii="Tahoma" w:hAnsi="Tahoma" w:cs="Tahoma"/>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6E0FD07C" w14:textId="77777777" w:rsidR="00473B86" w:rsidRPr="00074C2B" w:rsidRDefault="00473B86" w:rsidP="00473B86">
      <w:pPr>
        <w:rPr>
          <w:rFonts w:ascii="Tahoma" w:hAnsi="Tahoma" w:cs="Tahoma"/>
        </w:rPr>
      </w:pPr>
      <w:r w:rsidRPr="00074C2B">
        <w:rPr>
          <w:rFonts w:ascii="Tahoma" w:hAnsi="Tahoma" w:cs="Tahoma"/>
        </w:rPr>
        <w:t>- στις περιπτώσεις Συνεταιρισμών, τα μέλη του Διοικητικού Συμβουλίου.</w:t>
      </w:r>
    </w:p>
    <w:p w14:paraId="6FBE1DFB" w14:textId="494AC8B3" w:rsidR="00473B86" w:rsidRPr="00074C2B" w:rsidRDefault="00473B86" w:rsidP="00473B86">
      <w:pPr>
        <w:rPr>
          <w:rFonts w:ascii="Tahoma" w:hAnsi="Tahoma" w:cs="Tahoma"/>
        </w:rPr>
      </w:pPr>
      <w:r w:rsidRPr="00074C2B">
        <w:rPr>
          <w:rFonts w:ascii="Tahoma" w:hAnsi="Tahoma" w:cs="Tahoma"/>
        </w:rPr>
        <w:t>- σε όλες τις λοιπ</w:t>
      </w:r>
      <w:r w:rsidR="00804B58">
        <w:rPr>
          <w:rFonts w:ascii="Tahoma" w:hAnsi="Tahoma" w:cs="Tahoma"/>
        </w:rPr>
        <w:t>έ</w:t>
      </w:r>
      <w:r w:rsidRPr="00074C2B">
        <w:rPr>
          <w:rFonts w:ascii="Tahoma" w:hAnsi="Tahoma" w:cs="Tahoma"/>
        </w:rPr>
        <w:t>ς περιπτώσεις νομικών προσώπων, τον κατά περίπτωση νόμιμο εκπρόσωπο.</w:t>
      </w:r>
    </w:p>
    <w:p w14:paraId="6B91069D" w14:textId="77777777" w:rsidR="00473B86" w:rsidRPr="00074C2B" w:rsidRDefault="00473B86" w:rsidP="00473B86">
      <w:pPr>
        <w:rPr>
          <w:rFonts w:ascii="Tahoma" w:hAnsi="Tahoma" w:cs="Tahoma"/>
          <w:b/>
          <w:bCs/>
        </w:rPr>
      </w:pPr>
      <w:r w:rsidRPr="00074C2B">
        <w:rPr>
          <w:rFonts w:ascii="Tahoma" w:hAnsi="Tahoma" w:cs="Tahoma"/>
          <w:b/>
          <w:bCs/>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59882E06" w14:textId="350B940C" w:rsidR="00126DA0" w:rsidRPr="00074C2B" w:rsidRDefault="00126DA0" w:rsidP="00A11DC8">
      <w:pPr>
        <w:rPr>
          <w:rFonts w:ascii="Tahoma" w:hAnsi="Tahoma" w:cs="Tahoma"/>
          <w:b/>
        </w:rPr>
      </w:pPr>
      <w:r w:rsidRPr="00074C2B">
        <w:rPr>
          <w:rFonts w:ascii="Tahoma" w:hAnsi="Tahoma" w:cs="Tahoma"/>
          <w:b/>
        </w:rPr>
        <w:t xml:space="preserve"> </w:t>
      </w:r>
    </w:p>
    <w:p w14:paraId="77C017FC" w14:textId="77777777" w:rsidR="007B7DE2" w:rsidRPr="00074C2B" w:rsidRDefault="007B7DE2" w:rsidP="00A11DC8">
      <w:pPr>
        <w:rPr>
          <w:rFonts w:ascii="Tahoma" w:hAnsi="Tahoma" w:cs="Tahoma"/>
          <w:b/>
          <w:bCs/>
        </w:rPr>
      </w:pPr>
    </w:p>
    <w:p w14:paraId="585A9064" w14:textId="77777777" w:rsidR="006A2664" w:rsidRPr="00074C2B" w:rsidRDefault="006A2664" w:rsidP="00A11DC8">
      <w:pPr>
        <w:rPr>
          <w:rFonts w:ascii="Tahoma" w:hAnsi="Tahoma" w:cs="Tahoma"/>
        </w:rPr>
      </w:pPr>
      <w:r w:rsidRPr="00074C2B">
        <w:rPr>
          <w:rFonts w:ascii="Tahoma" w:hAnsi="Tahoma" w:cs="Tahoma"/>
          <w:b/>
          <w:bCs/>
        </w:rPr>
        <w:t>2.2.3.2.</w:t>
      </w:r>
      <w:r w:rsidRPr="00074C2B">
        <w:rPr>
          <w:rFonts w:ascii="Tahoma" w:hAnsi="Tahoma" w:cs="Tahoma"/>
        </w:rPr>
        <w:t xml:space="preserve"> Στις ακόλουθες περιπτώσεις :</w:t>
      </w:r>
    </w:p>
    <w:p w14:paraId="12B042D7" w14:textId="5636920B" w:rsidR="00473B86" w:rsidRPr="00074C2B" w:rsidRDefault="00473B86" w:rsidP="00473B86">
      <w:pPr>
        <w:rPr>
          <w:rFonts w:ascii="Tahoma" w:hAnsi="Tahoma" w:cs="Tahoma"/>
        </w:rPr>
      </w:pPr>
      <w:r w:rsidRPr="00074C2B">
        <w:rPr>
          <w:rFonts w:ascii="Tahoma" w:hAnsi="Tahoma" w:cs="Tahoma"/>
        </w:rPr>
        <w:t xml:space="preserve">α) όταν ο οικονομικός φορέας έχει αθετήσει τις υποχρεώσεις του </w:t>
      </w:r>
      <w:r w:rsidR="00F97CCB">
        <w:rPr>
          <w:rFonts w:ascii="Tahoma" w:hAnsi="Tahoma" w:cs="Tahoma"/>
        </w:rPr>
        <w:t>σχετικά με την</w:t>
      </w:r>
      <w:r w:rsidRPr="00074C2B">
        <w:rPr>
          <w:rFonts w:ascii="Tahoma" w:hAnsi="Tahoma" w:cs="Tahoma"/>
        </w:rPr>
        <w:t xml:space="preserve"> καταβολή φόρων ή εισφορών κοινωνικής ασφάλισης και αυτό έχει διαπιστωθεί </w:t>
      </w:r>
      <w:r w:rsidR="00F97CCB">
        <w:rPr>
          <w:rFonts w:ascii="Tahoma" w:hAnsi="Tahoma" w:cs="Tahoma"/>
        </w:rPr>
        <w:t>με</w:t>
      </w:r>
      <w:r w:rsidR="00F97CCB" w:rsidRPr="00074C2B">
        <w:rPr>
          <w:rFonts w:ascii="Tahoma" w:hAnsi="Tahoma" w:cs="Tahoma"/>
        </w:rPr>
        <w:t xml:space="preserve"> </w:t>
      </w:r>
      <w:r w:rsidRPr="00074C2B">
        <w:rPr>
          <w:rFonts w:ascii="Tahoma" w:hAnsi="Tahoma" w:cs="Tahoma"/>
        </w:rPr>
        <w:t xml:space="preserve">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0F00DCD1" w14:textId="77777777" w:rsidR="00473B86" w:rsidRPr="00074C2B" w:rsidRDefault="00473B86" w:rsidP="00473B86">
      <w:pPr>
        <w:rPr>
          <w:rFonts w:ascii="Tahoma" w:hAnsi="Tahoma" w:cs="Tahoma"/>
        </w:rPr>
      </w:pPr>
      <w:r w:rsidRPr="00074C2B">
        <w:rPr>
          <w:rFonts w:ascii="Tahoma" w:hAnsi="Tahoma" w:cs="Tahoma"/>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2F2405EF" w14:textId="77777777" w:rsidR="00473B86" w:rsidRPr="00074C2B" w:rsidRDefault="00473B86" w:rsidP="00473B86">
      <w:pPr>
        <w:rPr>
          <w:rFonts w:ascii="Tahoma" w:hAnsi="Tahoma" w:cs="Tahoma"/>
        </w:rPr>
      </w:pPr>
      <w:r w:rsidRPr="00074C2B">
        <w:rPr>
          <w:rFonts w:ascii="Tahoma" w:hAnsi="Tahoma" w:cs="Tahoma"/>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14046AA8" w14:textId="77777777" w:rsidR="00473B86" w:rsidRPr="00074C2B" w:rsidRDefault="00473B86" w:rsidP="00473B86">
      <w:pPr>
        <w:rPr>
          <w:rFonts w:ascii="Tahoma" w:hAnsi="Tahoma" w:cs="Tahoma"/>
        </w:rPr>
      </w:pPr>
      <w:r w:rsidRPr="00074C2B">
        <w:rPr>
          <w:rFonts w:ascii="Tahoma" w:hAnsi="Tahoma" w:cs="Tahoma"/>
          <w:szCs w:val="22"/>
          <w:lang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087C77CA" w14:textId="068D8E2F" w:rsidR="00473B86" w:rsidRPr="00074C2B" w:rsidRDefault="00473B86" w:rsidP="00473B86">
      <w:pPr>
        <w:rPr>
          <w:rFonts w:ascii="Tahoma" w:hAnsi="Tahoma" w:cs="Tahoma"/>
        </w:rPr>
      </w:pPr>
      <w:r w:rsidRPr="00074C2B">
        <w:rPr>
          <w:rFonts w:ascii="Tahoma" w:hAnsi="Tahoma" w:cs="Tahoma"/>
        </w:rPr>
        <w:t xml:space="preserve">Δεν αποκλείεται ο οικονομικός φορέας, όταν έχει εκπληρώσει τις υποχρεώσεις του είτε καταβάλοντας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w:t>
      </w:r>
      <w:r w:rsidRPr="00074C2B">
        <w:rPr>
          <w:rFonts w:ascii="Tahoma" w:hAnsi="Tahoma" w:cs="Tahoma"/>
        </w:rPr>
        <w:lastRenderedPageBreak/>
        <w:t xml:space="preserve">διακανονισμό για την καταβολή τους στο μέτρο που τηρεί τους όρους του δεσμευτικού </w:t>
      </w:r>
      <w:r w:rsidR="00FB5F6B" w:rsidRPr="00074C2B">
        <w:rPr>
          <w:rFonts w:ascii="Tahoma" w:hAnsi="Tahoma" w:cs="Tahoma"/>
        </w:rPr>
        <w:t>δια</w:t>
      </w:r>
      <w:r w:rsidRPr="00074C2B">
        <w:rPr>
          <w:rFonts w:ascii="Tahoma" w:hAnsi="Tahoma" w:cs="Tahoma"/>
        </w:rPr>
        <w:t>κανονισμού.</w:t>
      </w:r>
    </w:p>
    <w:p w14:paraId="17B26DD0" w14:textId="77777777" w:rsidR="001B7C2B" w:rsidRPr="00074C2B" w:rsidRDefault="001B7C2B" w:rsidP="00A11DC8">
      <w:pPr>
        <w:rPr>
          <w:rFonts w:ascii="Tahoma" w:hAnsi="Tahoma" w:cs="Tahoma"/>
          <w:b/>
          <w:bCs/>
        </w:rPr>
      </w:pPr>
    </w:p>
    <w:p w14:paraId="5189022F" w14:textId="139A0B5B" w:rsidR="006A2664" w:rsidRPr="00074C2B" w:rsidRDefault="006A2664" w:rsidP="00A11DC8">
      <w:pPr>
        <w:rPr>
          <w:rFonts w:ascii="Tahoma" w:hAnsi="Tahoma" w:cs="Tahoma"/>
        </w:rPr>
      </w:pPr>
      <w:r w:rsidRPr="00074C2B">
        <w:rPr>
          <w:rFonts w:ascii="Tahoma" w:hAnsi="Tahoma" w:cs="Tahoma"/>
          <w:b/>
          <w:bCs/>
        </w:rPr>
        <w:t>2.2.3.</w:t>
      </w:r>
      <w:r w:rsidR="00631C51" w:rsidRPr="00074C2B">
        <w:rPr>
          <w:rFonts w:ascii="Tahoma" w:hAnsi="Tahoma" w:cs="Tahoma"/>
          <w:b/>
          <w:bCs/>
        </w:rPr>
        <w:t>3</w:t>
      </w:r>
      <w:r w:rsidRPr="00074C2B">
        <w:rPr>
          <w:rFonts w:ascii="Tahoma" w:hAnsi="Tahoma" w:cs="Tahoma"/>
          <w:b/>
          <w:bCs/>
        </w:rPr>
        <w:t>.</w:t>
      </w:r>
      <w:r w:rsidRPr="00074C2B">
        <w:rPr>
          <w:rFonts w:ascii="Tahoma" w:hAnsi="Tahoma" w:cs="Tahoma"/>
        </w:rPr>
        <w:t xml:space="preserve"> Αποκλείεται από τη συμμετοχή στη διαδικασία σύναψης της παρούσας σύμβασης, οικονομικός φορέας σε οποιαδήποτε από τις ακόλουθες καταστάσεις: </w:t>
      </w:r>
    </w:p>
    <w:p w14:paraId="1025B4DF" w14:textId="29F895BF" w:rsidR="006A2664" w:rsidRPr="00074C2B" w:rsidRDefault="006A2664" w:rsidP="00A11DC8">
      <w:pPr>
        <w:rPr>
          <w:rFonts w:ascii="Tahoma" w:hAnsi="Tahoma" w:cs="Tahoma"/>
          <w:szCs w:val="22"/>
        </w:rPr>
      </w:pPr>
      <w:r w:rsidRPr="00074C2B">
        <w:rPr>
          <w:rFonts w:ascii="Tahoma" w:hAnsi="Tahoma" w:cs="Tahoma"/>
        </w:rPr>
        <w:t xml:space="preserve">(α) εάν έχει αθετήσει τις υποχρεώσεις που προβλέπονται στην παρ. 2 του άρθρου 18 του ν. 4412/2016, </w:t>
      </w:r>
      <w:r w:rsidR="00473B86" w:rsidRPr="00074C2B">
        <w:rPr>
          <w:rFonts w:ascii="Tahoma" w:hAnsi="Tahoma" w:cs="Tahoma"/>
        </w:rPr>
        <w:t>περί αρχών που εφαρμόζονται στις διαδικασίες σύναψης δημοσίων συμβάσεων</w:t>
      </w:r>
    </w:p>
    <w:p w14:paraId="119882CA" w14:textId="3AEE80E0" w:rsidR="00DC6BB3" w:rsidRPr="00074C2B" w:rsidRDefault="00DC6BB3" w:rsidP="00DC6BB3">
      <w:pPr>
        <w:rPr>
          <w:rFonts w:ascii="Tahoma" w:hAnsi="Tahoma" w:cs="Tahoma"/>
          <w:szCs w:val="22"/>
        </w:rPr>
      </w:pPr>
      <w:r w:rsidRPr="00074C2B">
        <w:rPr>
          <w:rFonts w:ascii="Tahoma" w:hAnsi="Tahoma" w:cs="Tahoma"/>
          <w:szCs w:val="22"/>
        </w:rPr>
        <w:t xml:space="preserve">(β) </w:t>
      </w:r>
      <w:r w:rsidR="00473B86" w:rsidRPr="00074C2B">
        <w:rPr>
          <w:rFonts w:ascii="Tahoma" w:hAnsi="Tahoma" w:cs="Tahoma"/>
        </w:rPr>
        <w:t>εάν τελεί υπό πτώχευση</w:t>
      </w:r>
      <w:r w:rsidR="00473B86" w:rsidRPr="00074C2B">
        <w:rPr>
          <w:rFonts w:ascii="Tahoma" w:hAnsi="Tahoma" w:cs="Tahoma"/>
          <w:b/>
        </w:rPr>
        <w:t xml:space="preserve"> </w:t>
      </w:r>
      <w:r w:rsidR="00473B86" w:rsidRPr="00074C2B">
        <w:rPr>
          <w:rFonts w:ascii="Tahoma" w:hAnsi="Tahoma" w:cs="Tahoma"/>
        </w:rPr>
        <w:t>ή έχει υπαχθεί σε διαδικασία ειδικής εκκαθάρισης</w:t>
      </w:r>
      <w:r w:rsidR="00473B86" w:rsidRPr="00074C2B">
        <w:rPr>
          <w:rFonts w:ascii="Tahoma" w:hAnsi="Tahoma" w:cs="Tahoma"/>
          <w:b/>
        </w:rPr>
        <w:t xml:space="preserve"> </w:t>
      </w:r>
      <w:r w:rsidR="00473B86" w:rsidRPr="00074C2B">
        <w:rPr>
          <w:rFonts w:ascii="Tahoma" w:hAnsi="Tahoma" w:cs="Tahoma"/>
        </w:rPr>
        <w:t>ή τελεί υπό αναγκαστική διαχείριση</w:t>
      </w:r>
      <w:r w:rsidR="00473B86" w:rsidRPr="00074C2B">
        <w:rPr>
          <w:rFonts w:ascii="Tahoma" w:hAnsi="Tahoma" w:cs="Tahoma"/>
          <w:b/>
        </w:rPr>
        <w:t xml:space="preserve"> </w:t>
      </w:r>
      <w:r w:rsidR="00473B86" w:rsidRPr="00074C2B">
        <w:rPr>
          <w:rFonts w:ascii="Tahoma" w:hAnsi="Tahoma" w:cs="Tahoma"/>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w:t>
      </w:r>
      <w:r w:rsidRPr="00074C2B">
        <w:rPr>
          <w:rFonts w:ascii="Tahoma" w:hAnsi="Tahoma" w:cs="Tahoma"/>
          <w:szCs w:val="22"/>
        </w:rPr>
        <w:t xml:space="preserve"> </w:t>
      </w:r>
    </w:p>
    <w:p w14:paraId="22DE4691" w14:textId="376B7C1A" w:rsidR="006A2664" w:rsidRPr="00074C2B" w:rsidRDefault="006A2664" w:rsidP="00A11DC8">
      <w:pPr>
        <w:rPr>
          <w:rFonts w:ascii="Tahoma" w:hAnsi="Tahoma" w:cs="Tahoma"/>
        </w:rPr>
      </w:pPr>
      <w:r w:rsidRPr="00074C2B">
        <w:rPr>
          <w:rFonts w:ascii="Tahoma" w:hAnsi="Tahoma" w:cs="Tahoma"/>
        </w:rPr>
        <w:t xml:space="preserve">(γ) </w:t>
      </w:r>
      <w:r w:rsidR="00473B86" w:rsidRPr="00074C2B">
        <w:rPr>
          <w:rFonts w:ascii="Tahoma" w:hAnsi="Tahoma" w:cs="Tahoma"/>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r w:rsidRPr="00074C2B">
        <w:rPr>
          <w:rFonts w:ascii="Tahoma" w:hAnsi="Tahoma" w:cs="Tahoma"/>
        </w:rPr>
        <w:t xml:space="preserve"> </w:t>
      </w:r>
    </w:p>
    <w:p w14:paraId="4445F195" w14:textId="77777777" w:rsidR="00DC6BB3" w:rsidRPr="00074C2B" w:rsidRDefault="00DC6BB3" w:rsidP="00DC6BB3">
      <w:pPr>
        <w:rPr>
          <w:rFonts w:ascii="Tahoma" w:hAnsi="Tahoma" w:cs="Tahoma"/>
          <w:szCs w:val="22"/>
        </w:rPr>
      </w:pPr>
      <w:r w:rsidRPr="00074C2B">
        <w:rPr>
          <w:rFonts w:ascii="Tahoma" w:hAnsi="Tahoma" w:cs="Tahoma"/>
          <w:szCs w:val="22"/>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4A51B0DA" w14:textId="77777777" w:rsidR="00DC6BB3" w:rsidRPr="00074C2B" w:rsidRDefault="00DC6BB3" w:rsidP="00DC6BB3">
      <w:pPr>
        <w:rPr>
          <w:rFonts w:ascii="Tahoma" w:hAnsi="Tahoma" w:cs="Tahoma"/>
          <w:szCs w:val="22"/>
        </w:rPr>
      </w:pPr>
      <w:r w:rsidRPr="00074C2B">
        <w:rPr>
          <w:rFonts w:ascii="Tahoma" w:hAnsi="Tahoma" w:cs="Tahoma"/>
          <w:szCs w:val="22"/>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θεραπευθεί με άλλα, λιγότερο παρεμβατικά, μέσα, </w:t>
      </w:r>
    </w:p>
    <w:p w14:paraId="36EF9A5B" w14:textId="43A77BFC" w:rsidR="006A2664" w:rsidRPr="00074C2B" w:rsidRDefault="00F97CCB" w:rsidP="00A11DC8">
      <w:pPr>
        <w:rPr>
          <w:rFonts w:ascii="Tahoma" w:hAnsi="Tahoma" w:cs="Tahoma"/>
        </w:rPr>
      </w:pPr>
      <w:r w:rsidRPr="00F97CCB">
        <w:rPr>
          <w:rFonts w:ascii="Tahoma" w:hAnsi="Tahoma" w:cs="Tahoma"/>
          <w:szCs w:val="22"/>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συνέπεια την έκπτωσή του από τη σύμβαση και την επιβολή σε αυτόν συνακόλουθων κυρώσεων </w:t>
      </w:r>
      <w:r w:rsidR="00DC6BB3" w:rsidRPr="00074C2B">
        <w:rPr>
          <w:rFonts w:ascii="Tahoma" w:hAnsi="Tahoma" w:cs="Tahoma"/>
          <w:szCs w:val="22"/>
        </w:rPr>
        <w:t xml:space="preserve">(ζ) </w:t>
      </w:r>
      <w:r w:rsidR="00473B86" w:rsidRPr="00074C2B">
        <w:rPr>
          <w:rFonts w:ascii="Tahoma" w:hAnsi="Tahoma" w:cs="Tahoma"/>
          <w:szCs w:val="22"/>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9C653A" w:rsidRPr="00074C2B">
        <w:rPr>
          <w:rFonts w:ascii="Tahoma" w:hAnsi="Tahoma" w:cs="Tahoma"/>
        </w:rPr>
        <w:fldChar w:fldCharType="begin"/>
      </w:r>
      <w:r w:rsidR="009C653A" w:rsidRPr="00074C2B">
        <w:rPr>
          <w:rFonts w:ascii="Tahoma" w:hAnsi="Tahoma" w:cs="Tahoma"/>
          <w:szCs w:val="22"/>
        </w:rPr>
        <w:instrText xml:space="preserve"> REF _Ref98958500 \h </w:instrText>
      </w:r>
      <w:r w:rsidR="00202288" w:rsidRPr="00074C2B">
        <w:rPr>
          <w:rFonts w:ascii="Tahoma" w:hAnsi="Tahoma" w:cs="Tahoma"/>
        </w:rPr>
        <w:instrText xml:space="preserve"> \* MERGEFORMAT </w:instrText>
      </w:r>
      <w:r w:rsidR="009C653A" w:rsidRPr="00074C2B">
        <w:rPr>
          <w:rFonts w:ascii="Tahoma" w:hAnsi="Tahoma" w:cs="Tahoma"/>
        </w:rPr>
      </w:r>
      <w:r w:rsidR="009C653A" w:rsidRPr="00074C2B">
        <w:rPr>
          <w:rFonts w:ascii="Tahoma" w:hAnsi="Tahoma" w:cs="Tahoma"/>
        </w:rPr>
        <w:fldChar w:fldCharType="separate"/>
      </w:r>
      <w:r w:rsidR="004E47B6" w:rsidRPr="00074C2B">
        <w:rPr>
          <w:rFonts w:ascii="Tahoma" w:hAnsi="Tahoma" w:cs="Tahoma"/>
        </w:rPr>
        <w:t>2.2.9.2</w:t>
      </w:r>
      <w:r w:rsidR="004E47B6" w:rsidRPr="00074C2B">
        <w:rPr>
          <w:rFonts w:ascii="Tahoma" w:hAnsi="Tahoma" w:cs="Tahoma"/>
        </w:rPr>
        <w:tab/>
        <w:t xml:space="preserve">Αποδεικτικά μέσα  -  </w:t>
      </w:r>
      <w:r w:rsidR="004E47B6" w:rsidRPr="00074C2B">
        <w:rPr>
          <w:rFonts w:ascii="Tahoma" w:hAnsi="Tahoma" w:cs="Tahoma"/>
          <w:szCs w:val="22"/>
        </w:rPr>
        <w:t>Δικαιολογητικά προσωρινού αναδόχου</w:t>
      </w:r>
      <w:r w:rsidR="009C653A" w:rsidRPr="00074C2B">
        <w:rPr>
          <w:rFonts w:ascii="Tahoma" w:hAnsi="Tahoma" w:cs="Tahoma"/>
        </w:rPr>
        <w:fldChar w:fldCharType="end"/>
      </w:r>
      <w:r w:rsidR="00473B86" w:rsidRPr="00074C2B">
        <w:rPr>
          <w:rFonts w:ascii="Tahoma" w:hAnsi="Tahoma" w:cs="Tahoma"/>
        </w:rPr>
        <w:t xml:space="preserve"> </w:t>
      </w:r>
      <w:r w:rsidR="006A2664" w:rsidRPr="00074C2B">
        <w:rPr>
          <w:rFonts w:ascii="Tahoma" w:hAnsi="Tahoma" w:cs="Tahoma"/>
        </w:rPr>
        <w:t xml:space="preserve">της παρούσας, </w:t>
      </w:r>
    </w:p>
    <w:p w14:paraId="21015713" w14:textId="77777777" w:rsidR="006A2664" w:rsidRPr="00074C2B" w:rsidRDefault="006A2664" w:rsidP="00A11DC8">
      <w:pPr>
        <w:rPr>
          <w:rFonts w:ascii="Tahoma" w:hAnsi="Tahoma" w:cs="Tahoma"/>
        </w:rPr>
      </w:pPr>
      <w:r w:rsidRPr="00074C2B">
        <w:rPr>
          <w:rFonts w:ascii="Tahoma" w:hAnsi="Tahoma" w:cs="Tahoma"/>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B76285A" w14:textId="77777777" w:rsidR="006435CF" w:rsidRPr="00074C2B" w:rsidRDefault="00C3160E" w:rsidP="00A11DC8">
      <w:pPr>
        <w:rPr>
          <w:rFonts w:ascii="Tahoma" w:hAnsi="Tahoma" w:cs="Tahoma"/>
          <w:szCs w:val="22"/>
        </w:rPr>
      </w:pPr>
      <w:r w:rsidRPr="00074C2B">
        <w:rPr>
          <w:rFonts w:ascii="Tahoma" w:hAnsi="Tahoma" w:cs="Tahoma"/>
        </w:rPr>
        <w:t xml:space="preserve">(θ) </w:t>
      </w:r>
      <w:r w:rsidR="0048019B" w:rsidRPr="00074C2B">
        <w:rPr>
          <w:rFonts w:ascii="Tahoma" w:hAnsi="Tahoma" w:cs="Tahoma"/>
          <w:szCs w:val="22"/>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1E048EEF" w14:textId="77777777" w:rsidR="00473B86" w:rsidRPr="00074C2B" w:rsidRDefault="00473B86" w:rsidP="00473B86">
      <w:pPr>
        <w:rPr>
          <w:rFonts w:ascii="Tahoma" w:hAnsi="Tahoma" w:cs="Tahoma"/>
          <w:b/>
          <w:bCs/>
          <w:szCs w:val="22"/>
        </w:rPr>
      </w:pPr>
      <w:r w:rsidRPr="00074C2B">
        <w:rPr>
          <w:rFonts w:ascii="Tahoma" w:hAnsi="Tahoma" w:cs="Tahoma"/>
          <w:b/>
          <w:bCs/>
          <w:szCs w:val="22"/>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309E759D" w14:textId="1D83BEA1" w:rsidR="00DC6BB3" w:rsidRPr="00074C2B" w:rsidRDefault="00DC6BB3" w:rsidP="00336AC6">
      <w:pPr>
        <w:rPr>
          <w:rFonts w:ascii="Tahoma" w:hAnsi="Tahoma" w:cs="Tahoma"/>
          <w:b/>
        </w:rPr>
      </w:pPr>
    </w:p>
    <w:p w14:paraId="40618605" w14:textId="77777777" w:rsidR="00F97CCB" w:rsidRDefault="006A2664" w:rsidP="00A11DC8">
      <w:pPr>
        <w:rPr>
          <w:rFonts w:ascii="Tahoma" w:hAnsi="Tahoma" w:cs="Tahoma"/>
        </w:rPr>
      </w:pPr>
      <w:r w:rsidRPr="00074C2B">
        <w:rPr>
          <w:rFonts w:ascii="Tahoma" w:hAnsi="Tahoma" w:cs="Tahoma"/>
          <w:b/>
          <w:bCs/>
        </w:rPr>
        <w:t>2.2.3.</w:t>
      </w:r>
      <w:r w:rsidR="00387E0F">
        <w:rPr>
          <w:rFonts w:ascii="Tahoma" w:hAnsi="Tahoma" w:cs="Tahoma"/>
          <w:b/>
          <w:bCs/>
        </w:rPr>
        <w:t>4</w:t>
      </w:r>
      <w:r w:rsidRPr="00074C2B">
        <w:rPr>
          <w:rFonts w:ascii="Tahoma" w:hAnsi="Tahoma" w:cs="Tahoma"/>
          <w:b/>
          <w:bCs/>
        </w:rPr>
        <w:t xml:space="preserve">. </w:t>
      </w:r>
      <w:r w:rsidRPr="00074C2B">
        <w:rPr>
          <w:rFonts w:ascii="Tahoma" w:hAnsi="Tahoma" w:cs="Tahoma"/>
        </w:rPr>
        <w:t xml:space="preserve">Ο </w:t>
      </w:r>
      <w:r w:rsidR="00943954" w:rsidRPr="00074C2B">
        <w:rPr>
          <w:rFonts w:ascii="Tahoma" w:hAnsi="Tahoma" w:cs="Tahoma"/>
        </w:rPr>
        <w:t>οικονομικός φορέας</w:t>
      </w:r>
      <w:r w:rsidR="000F0DDC" w:rsidRPr="00074C2B">
        <w:rPr>
          <w:rFonts w:ascii="Tahoma" w:hAnsi="Tahoma" w:cs="Tahoma"/>
        </w:rPr>
        <w:t xml:space="preserve"> </w:t>
      </w:r>
      <w:r w:rsidRPr="00074C2B">
        <w:rPr>
          <w:rFonts w:ascii="Tahoma" w:hAnsi="Tahoma" w:cs="Tahoma"/>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506D6BAF" w14:textId="3A862A88" w:rsidR="006A2664" w:rsidRPr="00074C2B" w:rsidRDefault="006A2664" w:rsidP="00A11DC8">
      <w:pPr>
        <w:rPr>
          <w:rFonts w:ascii="Tahoma" w:hAnsi="Tahoma" w:cs="Tahoma"/>
        </w:rPr>
      </w:pPr>
    </w:p>
    <w:p w14:paraId="10C90B98" w14:textId="481A8111" w:rsidR="006A2664" w:rsidRPr="00074C2B" w:rsidRDefault="006A2664" w:rsidP="00A11DC8">
      <w:pPr>
        <w:rPr>
          <w:rFonts w:ascii="Tahoma" w:hAnsi="Tahoma" w:cs="Tahoma"/>
        </w:rPr>
      </w:pPr>
      <w:r w:rsidRPr="00074C2B">
        <w:rPr>
          <w:rFonts w:ascii="Tahoma" w:hAnsi="Tahoma" w:cs="Tahoma"/>
          <w:b/>
          <w:bCs/>
        </w:rPr>
        <w:lastRenderedPageBreak/>
        <w:t>2.2.3.</w:t>
      </w:r>
      <w:r w:rsidR="00387E0F">
        <w:rPr>
          <w:rFonts w:ascii="Tahoma" w:hAnsi="Tahoma" w:cs="Tahoma"/>
          <w:b/>
          <w:bCs/>
        </w:rPr>
        <w:t>5</w:t>
      </w:r>
      <w:r w:rsidRPr="00074C2B">
        <w:rPr>
          <w:rFonts w:ascii="Tahoma" w:hAnsi="Tahoma" w:cs="Tahoma"/>
          <w:b/>
          <w:bCs/>
        </w:rPr>
        <w:t>.</w:t>
      </w:r>
      <w:r w:rsidRPr="00074C2B">
        <w:rPr>
          <w:rFonts w:ascii="Tahoma" w:hAnsi="Tahoma" w:cs="Tahoma"/>
        </w:rPr>
        <w:t xml:space="preserve"> </w:t>
      </w:r>
      <w:r w:rsidR="00DC6BB3" w:rsidRPr="00074C2B">
        <w:rPr>
          <w:rFonts w:ascii="Tahoma" w:hAnsi="Tahoma" w:cs="Tahoma"/>
        </w:rPr>
        <w:t>Ο ο</w:t>
      </w:r>
      <w:r w:rsidRPr="00074C2B">
        <w:rPr>
          <w:rFonts w:ascii="Tahoma" w:hAnsi="Tahoma" w:cs="Tahoma"/>
        </w:rPr>
        <w:t>ικονομικός φορέας που εμπίπτει σε μια από τις καταστάσεις που αναφέρονται στις παραγράφους 2.2.3.1, και 2.2.3.</w:t>
      </w:r>
      <w:r w:rsidR="00631C51" w:rsidRPr="00074C2B">
        <w:rPr>
          <w:rFonts w:ascii="Tahoma" w:hAnsi="Tahoma" w:cs="Tahoma"/>
        </w:rPr>
        <w:t>3</w:t>
      </w:r>
      <w:r w:rsidR="00987C03" w:rsidRPr="00074C2B">
        <w:rPr>
          <w:rFonts w:ascii="Tahoma" w:hAnsi="Tahoma" w:cs="Tahoma"/>
        </w:rPr>
        <w:t xml:space="preserve"> εκτός από την περ. β</w:t>
      </w:r>
      <w:r w:rsidR="00631C51" w:rsidRPr="00074C2B">
        <w:rPr>
          <w:rFonts w:ascii="Tahoma" w:hAnsi="Tahoma" w:cs="Tahoma"/>
        </w:rPr>
        <w:t xml:space="preserve"> </w:t>
      </w:r>
      <w:r w:rsidR="00987C03" w:rsidRPr="00074C2B">
        <w:rPr>
          <w:rFonts w:ascii="Tahoma" w:hAnsi="Tahoma" w:cs="Tahoma"/>
        </w:rPr>
        <w:t xml:space="preserve">αυτής </w:t>
      </w:r>
      <w:r w:rsidRPr="00074C2B">
        <w:rPr>
          <w:rFonts w:ascii="Tahoma" w:hAnsi="Tahoma" w:cs="Tahoma"/>
        </w:rPr>
        <w:t xml:space="preserve">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(αυτoκάθαρση). </w:t>
      </w:r>
      <w:r w:rsidR="00987C03" w:rsidRPr="00074C2B">
        <w:rPr>
          <w:rFonts w:ascii="Tahoma" w:hAnsi="Tahoma" w:cs="Tahoma"/>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99FCE29" w14:textId="77777777" w:rsidR="00F97CCB" w:rsidRDefault="00F97CCB" w:rsidP="00A11DC8">
      <w:pPr>
        <w:rPr>
          <w:rFonts w:ascii="Tahoma" w:hAnsi="Tahoma" w:cs="Tahoma"/>
          <w:b/>
          <w:bCs/>
        </w:rPr>
      </w:pPr>
    </w:p>
    <w:p w14:paraId="0A76116B" w14:textId="054285AF" w:rsidR="00F97CCB" w:rsidRPr="00987246" w:rsidRDefault="00F97CCB" w:rsidP="00987246">
      <w:pPr>
        <w:tabs>
          <w:tab w:val="left" w:pos="0"/>
          <w:tab w:val="left" w:pos="709"/>
          <w:tab w:val="left" w:pos="1134"/>
        </w:tabs>
        <w:spacing w:before="240"/>
        <w:rPr>
          <w:rFonts w:ascii="Tahoma" w:hAnsi="Tahoma" w:cs="Tahoma"/>
        </w:rPr>
      </w:pPr>
      <w:r w:rsidRPr="00F97CCB">
        <w:rPr>
          <w:rFonts w:ascii="Tahoma" w:hAnsi="Tahoma" w:cs="Tahoma"/>
          <w:b/>
          <w:bCs/>
        </w:rPr>
        <w:t xml:space="preserve">2.2.3.6. </w:t>
      </w:r>
      <w:r w:rsidRPr="00987246">
        <w:rPr>
          <w:rFonts w:ascii="Tahoma" w:hAnsi="Tahoma" w:cs="Tahoma"/>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Pr="00987246">
        <w:rPr>
          <w:rFonts w:ascii="Tahoma" w:hAnsi="Tahoma" w:cs="Tahoma"/>
          <w:lang w:val="en-GB"/>
        </w:rPr>
        <w:footnoteReference w:id="6"/>
      </w:r>
      <w:r w:rsidRPr="00987246">
        <w:rPr>
          <w:rFonts w:ascii="Tahoma" w:hAnsi="Tahoma" w:cs="Tahoma"/>
        </w:rPr>
        <w:t>, καθώς και στην υπ’ αριθμ.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p>
    <w:p w14:paraId="6E86F4E2" w14:textId="77777777" w:rsidR="00F97CCB" w:rsidRPr="00987246" w:rsidRDefault="00F97CCB" w:rsidP="00F97CCB">
      <w:pPr>
        <w:suppressAutoHyphens w:val="0"/>
        <w:autoSpaceDE w:val="0"/>
        <w:autoSpaceDN w:val="0"/>
        <w:adjustRightInd w:val="0"/>
        <w:spacing w:after="0"/>
        <w:rPr>
          <w:rFonts w:ascii="Tahoma" w:hAnsi="Tahoma" w:cs="Tahoma"/>
        </w:rPr>
      </w:pPr>
      <w:r w:rsidRPr="00987246">
        <w:rPr>
          <w:rFonts w:ascii="Tahoma" w:hAnsi="Tahoma" w:cs="Tahoma"/>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0" w:history="1">
        <w:r w:rsidRPr="00987246">
          <w:rPr>
            <w:rFonts w:ascii="Tahoma" w:hAnsi="Tahoma" w:cs="Tahoma"/>
          </w:rPr>
          <w:t>epanorthotika@eaadhsy.gr</w:t>
        </w:r>
      </w:hyperlink>
      <w:r w:rsidRPr="00987246">
        <w:rPr>
          <w:rFonts w:ascii="Tahoma" w:hAnsi="Tahoma" w:cs="Tahoma"/>
        </w:rPr>
        <w:t>.</w:t>
      </w:r>
    </w:p>
    <w:p w14:paraId="64CB2BEA" w14:textId="77777777" w:rsidR="00F97CCB" w:rsidRPr="00987246" w:rsidRDefault="00F97CCB" w:rsidP="00F97CCB">
      <w:pPr>
        <w:suppressAutoHyphens w:val="0"/>
        <w:autoSpaceDE w:val="0"/>
        <w:autoSpaceDN w:val="0"/>
        <w:adjustRightInd w:val="0"/>
        <w:spacing w:after="0"/>
        <w:rPr>
          <w:rFonts w:ascii="Tahoma" w:hAnsi="Tahoma" w:cs="Tahoma"/>
        </w:rPr>
      </w:pPr>
      <w:r w:rsidRPr="00987246">
        <w:rPr>
          <w:rFonts w:ascii="Tahoma" w:hAnsi="Tahoma" w:cs="Tahoma"/>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50BD2E2F" w14:textId="77777777" w:rsidR="00F97CCB" w:rsidRPr="00987246" w:rsidRDefault="00F97CCB" w:rsidP="00F97CCB">
      <w:pPr>
        <w:suppressAutoHyphens w:val="0"/>
        <w:autoSpaceDE w:val="0"/>
        <w:autoSpaceDN w:val="0"/>
        <w:adjustRightInd w:val="0"/>
        <w:spacing w:after="0"/>
        <w:rPr>
          <w:rFonts w:ascii="Tahoma" w:hAnsi="Tahoma" w:cs="Tahoma"/>
        </w:rPr>
      </w:pPr>
      <w:r w:rsidRPr="00987246">
        <w:rPr>
          <w:rFonts w:ascii="Tahoma" w:hAnsi="Tahoma" w:cs="Tahoma"/>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4650B9B9" w14:textId="77777777" w:rsidR="00F97CCB" w:rsidRPr="00987246" w:rsidRDefault="00F97CCB" w:rsidP="00F97CCB">
      <w:pPr>
        <w:suppressAutoHyphens w:val="0"/>
        <w:autoSpaceDE w:val="0"/>
        <w:autoSpaceDN w:val="0"/>
        <w:adjustRightInd w:val="0"/>
        <w:spacing w:after="0"/>
        <w:rPr>
          <w:rFonts w:ascii="Tahoma" w:hAnsi="Tahoma" w:cs="Tahoma"/>
        </w:rPr>
      </w:pPr>
      <w:r w:rsidRPr="00987246">
        <w:rPr>
          <w:rFonts w:ascii="Tahoma" w:hAnsi="Tahoma" w:cs="Tahoma"/>
        </w:rPr>
        <w:lastRenderedPageBreak/>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5499DA43" w14:textId="77777777" w:rsidR="00F97CCB" w:rsidRPr="00987246" w:rsidRDefault="00F97CCB" w:rsidP="00F97CCB">
      <w:pPr>
        <w:suppressAutoHyphens w:val="0"/>
        <w:autoSpaceDE w:val="0"/>
        <w:autoSpaceDN w:val="0"/>
        <w:adjustRightInd w:val="0"/>
        <w:spacing w:after="0"/>
        <w:rPr>
          <w:rFonts w:ascii="Tahoma" w:hAnsi="Tahoma" w:cs="Tahoma"/>
        </w:rPr>
      </w:pPr>
      <w:r w:rsidRPr="00987246">
        <w:rPr>
          <w:rFonts w:ascii="Tahoma" w:hAnsi="Tahoma" w:cs="Tahoma"/>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987246">
        <w:rPr>
          <w:rFonts w:ascii="Tahoma" w:hAnsi="Tahoma" w:cs="Tahoma"/>
          <w:bCs/>
        </w:rPr>
        <w:t>μετά</w:t>
      </w:r>
      <w:r w:rsidRPr="00987246">
        <w:rPr>
          <w:rFonts w:ascii="Tahoma" w:hAnsi="Tahoma" w:cs="Tahoma"/>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0234064A" w14:textId="77777777" w:rsidR="00F97CCB" w:rsidRPr="00987246" w:rsidRDefault="00F97CCB" w:rsidP="00F97CCB">
      <w:pPr>
        <w:suppressAutoHyphens w:val="0"/>
        <w:autoSpaceDE w:val="0"/>
        <w:autoSpaceDN w:val="0"/>
        <w:adjustRightInd w:val="0"/>
        <w:spacing w:before="240" w:after="0"/>
        <w:rPr>
          <w:rFonts w:ascii="Tahoma" w:hAnsi="Tahoma" w:cs="Tahoma"/>
        </w:rPr>
      </w:pPr>
      <w:r w:rsidRPr="00987246">
        <w:rPr>
          <w:rFonts w:ascii="Tahoma" w:hAnsi="Tahoma" w:cs="Tahoma"/>
        </w:rPr>
        <w:t>Στην περίπτωση που κατά την υποβολή του ΕΕΕΣ από τον οικονομικό φορέα, δεν συνέτρεχε στο πρόσωπό του κάποιος από τους λόγους αποκλεισμού της παρ. 1 και της παρ. 4, εκτός από την περ. β’ αυτής, του άρθρου 73 του ν. 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20E20313" w14:textId="77777777" w:rsidR="00F97CCB" w:rsidRPr="00987246" w:rsidRDefault="00F97CCB" w:rsidP="00F97CCB">
      <w:pPr>
        <w:rPr>
          <w:rFonts w:ascii="Tahoma" w:hAnsi="Tahoma" w:cs="Tahoma"/>
        </w:rPr>
      </w:pPr>
      <w:r w:rsidRPr="00987246">
        <w:rPr>
          <w:rFonts w:ascii="Tahoma" w:hAnsi="Tahoma" w:cs="Tahoma"/>
        </w:rPr>
        <w:t>Οι διαδικαστικές λεπτομέρειες εξέτασης και επανεξέτασης των επανορθωτικών μέτρων ρυθμίζονται αναλυτικά στην ως άνω υπουργική απόφαση.</w:t>
      </w:r>
    </w:p>
    <w:p w14:paraId="0A141F5E" w14:textId="0709BB47" w:rsidR="007425AF" w:rsidRPr="00074C2B" w:rsidRDefault="006A2664" w:rsidP="00A11DC8">
      <w:pPr>
        <w:rPr>
          <w:rFonts w:ascii="Tahoma" w:hAnsi="Tahoma" w:cs="Tahoma"/>
        </w:rPr>
      </w:pPr>
      <w:r w:rsidRPr="00074C2B">
        <w:rPr>
          <w:rFonts w:ascii="Tahoma" w:hAnsi="Tahoma" w:cs="Tahoma"/>
          <w:b/>
          <w:bCs/>
        </w:rPr>
        <w:t>2.2.3.</w:t>
      </w:r>
      <w:r w:rsidR="00F97CCB">
        <w:rPr>
          <w:rFonts w:ascii="Tahoma" w:hAnsi="Tahoma" w:cs="Tahoma"/>
          <w:b/>
          <w:bCs/>
        </w:rPr>
        <w:t>7</w:t>
      </w:r>
      <w:r w:rsidRPr="00074C2B">
        <w:rPr>
          <w:rFonts w:ascii="Tahoma" w:hAnsi="Tahoma" w:cs="Tahoma"/>
          <w:b/>
          <w:bCs/>
        </w:rPr>
        <w:t xml:space="preserve">. </w:t>
      </w:r>
      <w:r w:rsidR="00987C03" w:rsidRPr="00074C2B">
        <w:rPr>
          <w:rFonts w:ascii="Tahoma" w:hAnsi="Tahoma" w:cs="Tahoma"/>
          <w:szCs w:val="22"/>
        </w:rPr>
        <w:t xml:space="preserve">Οικονομικός φορέας, </w:t>
      </w:r>
      <w:r w:rsidR="00F97CCB">
        <w:rPr>
          <w:rFonts w:ascii="Tahoma" w:hAnsi="Tahoma" w:cs="Tahoma"/>
          <w:szCs w:val="22"/>
        </w:rPr>
        <w:t>εις</w:t>
      </w:r>
      <w:r w:rsidR="00F97CCB" w:rsidRPr="00074C2B">
        <w:rPr>
          <w:rFonts w:ascii="Tahoma" w:hAnsi="Tahoma" w:cs="Tahoma"/>
          <w:szCs w:val="22"/>
        </w:rPr>
        <w:t xml:space="preserve"> </w:t>
      </w:r>
      <w:r w:rsidR="00987C03" w:rsidRPr="00074C2B">
        <w:rPr>
          <w:rFonts w:ascii="Tahoma" w:hAnsi="Tahoma" w:cs="Tahoma"/>
          <w:szCs w:val="22"/>
        </w:rPr>
        <w:t>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41040BCD" w14:textId="59CD3A9A" w:rsidR="006A2664" w:rsidRPr="00074C2B" w:rsidRDefault="006A2664" w:rsidP="00A11DC8">
      <w:pPr>
        <w:pStyle w:val="3"/>
        <w:rPr>
          <w:rFonts w:ascii="Tahoma" w:hAnsi="Tahoma" w:cs="Tahoma"/>
        </w:rPr>
      </w:pPr>
      <w:bookmarkStart w:id="51" w:name="_Ref98959537"/>
      <w:bookmarkStart w:id="52" w:name="_Ref98959856"/>
      <w:bookmarkStart w:id="53" w:name="_Toc172624178"/>
      <w:r w:rsidRPr="00074C2B">
        <w:rPr>
          <w:rFonts w:ascii="Tahoma" w:hAnsi="Tahoma" w:cs="Tahoma"/>
        </w:rPr>
        <w:t>2.2.4</w:t>
      </w:r>
      <w:r w:rsidR="00FC6A86" w:rsidRPr="00074C2B">
        <w:rPr>
          <w:rFonts w:ascii="Tahoma" w:hAnsi="Tahoma" w:cs="Tahoma"/>
        </w:rPr>
        <w:t xml:space="preserve"> </w:t>
      </w:r>
      <w:r w:rsidRPr="00074C2B">
        <w:rPr>
          <w:rFonts w:ascii="Tahoma" w:hAnsi="Tahoma" w:cs="Tahoma"/>
        </w:rPr>
        <w:t>Καταλληλότητα άσκησης επαγγελματικής δραστηριότητας</w:t>
      </w:r>
      <w:bookmarkEnd w:id="51"/>
      <w:bookmarkEnd w:id="52"/>
      <w:bookmarkEnd w:id="53"/>
      <w:r w:rsidRPr="00074C2B">
        <w:rPr>
          <w:rFonts w:ascii="Tahoma" w:hAnsi="Tahoma" w:cs="Tahoma"/>
        </w:rPr>
        <w:t xml:space="preserve"> </w:t>
      </w:r>
    </w:p>
    <w:p w14:paraId="16E9863A" w14:textId="26C978BD" w:rsidR="00210AB1" w:rsidRPr="00074C2B" w:rsidRDefault="006A2664" w:rsidP="00A11DC8">
      <w:pPr>
        <w:rPr>
          <w:rFonts w:ascii="Tahoma" w:eastAsia="Calibri" w:hAnsi="Tahoma" w:cs="Tahoma"/>
        </w:rPr>
      </w:pPr>
      <w:bookmarkStart w:id="54" w:name="_Hlk151029762"/>
      <w:r w:rsidRPr="00074C2B">
        <w:rPr>
          <w:rFonts w:ascii="Tahoma" w:eastAsia="Calibri" w:hAnsi="Tahoma" w:cs="Tahoma"/>
        </w:rPr>
        <w:t xml:space="preserve">Οι οικονομικοί φορείς που συμμετέχουν στη διαδικασία σύναψης της παρούσας σύμβασης απαιτείται να ασκούν δραστηριότητα συναφή με το αντικείμενο της </w:t>
      </w:r>
      <w:r w:rsidR="00412FD4" w:rsidRPr="00074C2B">
        <w:rPr>
          <w:rFonts w:ascii="Tahoma" w:eastAsia="Calibri" w:hAnsi="Tahoma" w:cs="Tahoma"/>
        </w:rPr>
        <w:t>παρούσας σύμβασης</w:t>
      </w:r>
      <w:r w:rsidRPr="00074C2B">
        <w:rPr>
          <w:rFonts w:ascii="Tahoma" w:eastAsia="Calibri" w:hAnsi="Tahoma" w:cs="Tahoma"/>
        </w:rPr>
        <w:t xml:space="preserve">. </w:t>
      </w:r>
    </w:p>
    <w:p w14:paraId="442CE4AB" w14:textId="77777777" w:rsidR="00FC6A86" w:rsidRPr="00074C2B" w:rsidRDefault="006A2664" w:rsidP="00A11DC8">
      <w:pPr>
        <w:rPr>
          <w:rFonts w:ascii="Tahoma" w:eastAsia="Calibri" w:hAnsi="Tahoma" w:cs="Tahoma"/>
        </w:rPr>
      </w:pPr>
      <w:r w:rsidRPr="00074C2B">
        <w:rPr>
          <w:rFonts w:ascii="Tahoma" w:eastAsia="Calibri" w:hAnsi="Tahoma" w:cs="Tahoma"/>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r w:rsidR="00336AC6" w:rsidRPr="00074C2B">
        <w:rPr>
          <w:rFonts w:ascii="Tahoma" w:eastAsia="Calibri" w:hAnsi="Tahoma" w:cs="Tahoma"/>
        </w:rPr>
        <w:t xml:space="preserve"> </w:t>
      </w:r>
      <w:r w:rsidR="003C1EAA" w:rsidRPr="00074C2B">
        <w:rPr>
          <w:rFonts w:ascii="Tahoma" w:eastAsia="Calibri" w:hAnsi="Tahoma" w:cs="Tahoma"/>
        </w:rPr>
        <w:t>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r w:rsidR="00336AC6" w:rsidRPr="00074C2B">
        <w:rPr>
          <w:rFonts w:ascii="Tahoma" w:eastAsia="Calibri" w:hAnsi="Tahoma" w:cs="Tahoma"/>
        </w:rPr>
        <w:t xml:space="preserve"> </w:t>
      </w:r>
    </w:p>
    <w:p w14:paraId="08B70880" w14:textId="51D06E86" w:rsidR="000839FF" w:rsidRPr="00074C2B" w:rsidRDefault="006A2664" w:rsidP="00A11DC8">
      <w:pPr>
        <w:rPr>
          <w:rFonts w:ascii="Tahoma" w:eastAsia="Calibri" w:hAnsi="Tahoma" w:cs="Tahoma"/>
        </w:rPr>
      </w:pPr>
      <w:r w:rsidRPr="00074C2B">
        <w:rPr>
          <w:rFonts w:ascii="Tahoma" w:eastAsia="Calibri" w:hAnsi="Tahoma" w:cs="Tahoma"/>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w:t>
      </w:r>
    </w:p>
    <w:p w14:paraId="1C444442" w14:textId="29F2F15B" w:rsidR="003C1EAA" w:rsidRPr="00074C2B" w:rsidRDefault="006A2664" w:rsidP="00A11DC8">
      <w:pPr>
        <w:rPr>
          <w:rFonts w:ascii="Tahoma" w:eastAsia="Calibri" w:hAnsi="Tahoma" w:cs="Tahoma"/>
          <w:i/>
          <w:color w:val="5B9BD5"/>
        </w:rPr>
      </w:pPr>
      <w:r w:rsidRPr="00074C2B">
        <w:rPr>
          <w:rFonts w:ascii="Tahoma" w:eastAsia="Calibri" w:hAnsi="Tahoma" w:cs="Tahoma"/>
        </w:rPr>
        <w:t xml:space="preserve">Οι εγκατεστημένοι στην Ελλάδα οικονομικοί φορείς απαιτείται να είναι εγγεγραμμένοι στο Βιοτεχνικό ή Εμπορικό </w:t>
      </w:r>
      <w:r w:rsidR="002D0D2C" w:rsidRPr="00074C2B">
        <w:rPr>
          <w:rFonts w:ascii="Tahoma" w:eastAsia="Calibri" w:hAnsi="Tahoma" w:cs="Tahoma"/>
        </w:rPr>
        <w:t>ή Βιομηχανικό Επιμελητήριο</w:t>
      </w:r>
      <w:r w:rsidR="003C1EAA" w:rsidRPr="00074C2B">
        <w:rPr>
          <w:rFonts w:ascii="Tahoma" w:eastAsia="Calibri" w:hAnsi="Tahoma" w:cs="Tahoma"/>
          <w:i/>
          <w:color w:val="5B9BD5"/>
        </w:rPr>
        <w:t>.</w:t>
      </w:r>
    </w:p>
    <w:p w14:paraId="70CDBC43" w14:textId="6B4067B5" w:rsidR="006A2664" w:rsidRPr="00074C2B" w:rsidRDefault="003C1EAA" w:rsidP="00A11DC8">
      <w:pPr>
        <w:rPr>
          <w:rFonts w:ascii="Tahoma" w:hAnsi="Tahoma" w:cs="Tahoma"/>
        </w:rPr>
      </w:pPr>
      <w:r w:rsidRPr="00074C2B">
        <w:rPr>
          <w:rFonts w:ascii="Tahoma" w:hAnsi="Tahoma" w:cs="Tahoma"/>
          <w:szCs w:val="22"/>
        </w:rPr>
        <w:t>Στην περίπτωση ένωσης οικονομικών φορέων</w:t>
      </w:r>
      <w:r w:rsidRPr="00074C2B" w:rsidDel="00893E05">
        <w:rPr>
          <w:rFonts w:ascii="Tahoma" w:hAnsi="Tahoma" w:cs="Tahoma"/>
          <w:szCs w:val="22"/>
        </w:rPr>
        <w:t xml:space="preserve"> </w:t>
      </w:r>
      <w:r w:rsidRPr="00074C2B">
        <w:rPr>
          <w:rFonts w:ascii="Tahoma" w:hAnsi="Tahoma" w:cs="Tahoma"/>
          <w:szCs w:val="22"/>
        </w:rPr>
        <w:t>η καταλληλότητα άσκησης επαγγελματικής δραστηριότητας απαιτείται να καλύπτεται σωρευτικά από τα μέλη της ένωσης.</w:t>
      </w:r>
    </w:p>
    <w:p w14:paraId="1FBC4529" w14:textId="132B2D95" w:rsidR="006A2664" w:rsidRPr="00074C2B" w:rsidRDefault="006A2664" w:rsidP="00A11DC8">
      <w:pPr>
        <w:pStyle w:val="3"/>
        <w:rPr>
          <w:rFonts w:ascii="Tahoma" w:hAnsi="Tahoma" w:cs="Tahoma"/>
        </w:rPr>
      </w:pPr>
      <w:bookmarkStart w:id="55" w:name="_Ref98958702"/>
      <w:bookmarkStart w:id="56" w:name="_Ref98959889"/>
      <w:bookmarkStart w:id="57" w:name="_Toc172624179"/>
      <w:r w:rsidRPr="00074C2B">
        <w:rPr>
          <w:rFonts w:ascii="Tahoma" w:hAnsi="Tahoma" w:cs="Tahoma"/>
        </w:rPr>
        <w:t>2.2.5</w:t>
      </w:r>
      <w:r w:rsidR="00FC6A86" w:rsidRPr="00074C2B">
        <w:rPr>
          <w:rFonts w:ascii="Tahoma" w:hAnsi="Tahoma" w:cs="Tahoma"/>
        </w:rPr>
        <w:t xml:space="preserve"> </w:t>
      </w:r>
      <w:r w:rsidRPr="00074C2B">
        <w:rPr>
          <w:rFonts w:ascii="Tahoma" w:hAnsi="Tahoma" w:cs="Tahoma"/>
        </w:rPr>
        <w:t>Οικονομική και χρηματοοικονομική επάρκεια</w:t>
      </w:r>
      <w:bookmarkEnd w:id="55"/>
      <w:bookmarkEnd w:id="56"/>
      <w:bookmarkEnd w:id="57"/>
      <w:r w:rsidRPr="00074C2B">
        <w:rPr>
          <w:rFonts w:ascii="Tahoma" w:hAnsi="Tahoma" w:cs="Tahoma"/>
        </w:rPr>
        <w:t xml:space="preserve"> </w:t>
      </w:r>
    </w:p>
    <w:p w14:paraId="150E4817" w14:textId="1E4D3BC0" w:rsidR="00E91F65" w:rsidRPr="00074C2B" w:rsidRDefault="00E91F65" w:rsidP="00E91F65">
      <w:pPr>
        <w:rPr>
          <w:rFonts w:ascii="Tahoma" w:hAnsi="Tahoma" w:cs="Tahoma"/>
          <w:b/>
          <w:bCs/>
          <w:i/>
          <w:iCs/>
          <w:color w:val="5B9BD5"/>
          <w:lang w:eastAsia="en-US"/>
        </w:rPr>
      </w:pPr>
      <w:bookmarkStart w:id="58" w:name="_Toc97194278"/>
      <w:r w:rsidRPr="00074C2B">
        <w:rPr>
          <w:rFonts w:ascii="Tahoma" w:hAnsi="Tahoma" w:cs="Tahoma"/>
          <w:b/>
          <w:bCs/>
        </w:rPr>
        <w:t>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w:t>
      </w:r>
      <w:r w:rsidR="00787977" w:rsidRPr="00074C2B">
        <w:rPr>
          <w:rFonts w:ascii="Tahoma" w:hAnsi="Tahoma" w:cs="Tahoma"/>
          <w:b/>
          <w:bCs/>
        </w:rPr>
        <w:t>202</w:t>
      </w:r>
      <w:r w:rsidR="00787977" w:rsidRPr="00987246">
        <w:rPr>
          <w:rFonts w:ascii="Tahoma" w:hAnsi="Tahoma" w:cs="Tahoma"/>
          <w:b/>
          <w:bCs/>
        </w:rPr>
        <w:t>1</w:t>
      </w:r>
      <w:r w:rsidRPr="00074C2B">
        <w:rPr>
          <w:rFonts w:ascii="Tahoma" w:hAnsi="Tahoma" w:cs="Tahoma"/>
          <w:b/>
          <w:bCs/>
        </w:rPr>
        <w:t>-</w:t>
      </w:r>
      <w:r w:rsidR="00787977" w:rsidRPr="00074C2B">
        <w:rPr>
          <w:rFonts w:ascii="Tahoma" w:hAnsi="Tahoma" w:cs="Tahoma"/>
          <w:b/>
          <w:bCs/>
        </w:rPr>
        <w:t>202</w:t>
      </w:r>
      <w:r w:rsidR="00787977" w:rsidRPr="00987246">
        <w:rPr>
          <w:rFonts w:ascii="Tahoma" w:hAnsi="Tahoma" w:cs="Tahoma"/>
          <w:b/>
          <w:bCs/>
        </w:rPr>
        <w:t>2</w:t>
      </w:r>
      <w:r w:rsidRPr="00074C2B">
        <w:rPr>
          <w:rFonts w:ascii="Tahoma" w:hAnsi="Tahoma" w:cs="Tahoma"/>
          <w:b/>
          <w:bCs/>
        </w:rPr>
        <w:t>-</w:t>
      </w:r>
      <w:r w:rsidR="00787977" w:rsidRPr="00074C2B">
        <w:rPr>
          <w:rFonts w:ascii="Tahoma" w:hAnsi="Tahoma" w:cs="Tahoma"/>
          <w:b/>
          <w:bCs/>
        </w:rPr>
        <w:t>202</w:t>
      </w:r>
      <w:r w:rsidR="00787977" w:rsidRPr="00987246">
        <w:rPr>
          <w:rFonts w:ascii="Tahoma" w:hAnsi="Tahoma" w:cs="Tahoma"/>
          <w:b/>
          <w:bCs/>
        </w:rPr>
        <w:t>3</w:t>
      </w:r>
      <w:r w:rsidRPr="00074C2B">
        <w:rPr>
          <w:rFonts w:ascii="Tahoma" w:hAnsi="Tahoma" w:cs="Tahoma"/>
          <w:b/>
          <w:bCs/>
        </w:rPr>
        <w:t xml:space="preserve">) κατ’ ελάχιστον ίσο με το </w:t>
      </w:r>
      <w:r w:rsidR="00906E69" w:rsidRPr="00074C2B">
        <w:rPr>
          <w:rFonts w:ascii="Tahoma" w:hAnsi="Tahoma" w:cs="Tahoma"/>
          <w:b/>
          <w:bCs/>
        </w:rPr>
        <w:t>100</w:t>
      </w:r>
      <w:r w:rsidRPr="00074C2B">
        <w:rPr>
          <w:rFonts w:ascii="Tahoma" w:hAnsi="Tahoma" w:cs="Tahoma"/>
          <w:b/>
          <w:bCs/>
        </w:rPr>
        <w:t xml:space="preserve">% του προϋπολογισμού </w:t>
      </w:r>
      <w:r w:rsidR="00787977">
        <w:rPr>
          <w:rFonts w:ascii="Tahoma" w:hAnsi="Tahoma" w:cs="Tahoma"/>
          <w:b/>
          <w:bCs/>
        </w:rPr>
        <w:t>του υπό ανάθεση έργου</w:t>
      </w:r>
      <w:r w:rsidR="00906E69" w:rsidRPr="00074C2B">
        <w:rPr>
          <w:rFonts w:ascii="Tahoma" w:hAnsi="Tahoma" w:cs="Tahoma"/>
          <w:b/>
          <w:bCs/>
        </w:rPr>
        <w:t>.</w:t>
      </w:r>
      <w:bookmarkEnd w:id="58"/>
    </w:p>
    <w:p w14:paraId="5FF0449D" w14:textId="77777777" w:rsidR="00E91F65" w:rsidRPr="00074C2B" w:rsidRDefault="00E91F65" w:rsidP="00E91F65">
      <w:pPr>
        <w:rPr>
          <w:rFonts w:ascii="Tahoma" w:hAnsi="Tahoma" w:cs="Tahoma"/>
          <w:lang w:eastAsia="en-US"/>
        </w:rPr>
      </w:pPr>
      <w:r w:rsidRPr="00074C2B">
        <w:rPr>
          <w:rFonts w:ascii="Tahoma" w:hAnsi="Tahoma" w:cs="Tahoma"/>
        </w:rPr>
        <w:lastRenderedPageBreak/>
        <w:t>Σε περίπτωση ένωσης οικονομικών φορέων, οι παραπάνω απαιτήσεις καλύπτονται αθροιστικά από τα μέλη της ένωσης.</w:t>
      </w:r>
    </w:p>
    <w:p w14:paraId="62263F29" w14:textId="27880671" w:rsidR="006A2664" w:rsidRPr="00074C2B" w:rsidRDefault="006A2664" w:rsidP="00B33636">
      <w:pPr>
        <w:pStyle w:val="3"/>
        <w:rPr>
          <w:rFonts w:ascii="Tahoma" w:hAnsi="Tahoma" w:cs="Tahoma"/>
        </w:rPr>
      </w:pPr>
      <w:bookmarkStart w:id="59" w:name="_Ref54960296"/>
      <w:bookmarkStart w:id="60" w:name="_Toc172624180"/>
      <w:r w:rsidRPr="00074C2B">
        <w:rPr>
          <w:rFonts w:ascii="Tahoma" w:hAnsi="Tahoma" w:cs="Tahoma"/>
        </w:rPr>
        <w:t>2.2.6</w:t>
      </w:r>
      <w:r w:rsidR="005B7A4E" w:rsidRPr="00074C2B">
        <w:rPr>
          <w:rFonts w:ascii="Tahoma" w:hAnsi="Tahoma" w:cs="Tahoma"/>
        </w:rPr>
        <w:t xml:space="preserve"> </w:t>
      </w:r>
      <w:r w:rsidRPr="00074C2B">
        <w:rPr>
          <w:rFonts w:ascii="Tahoma" w:hAnsi="Tahoma" w:cs="Tahoma"/>
        </w:rPr>
        <w:t>Τεχνική και επαγγελματική ικανότητα</w:t>
      </w:r>
      <w:bookmarkEnd w:id="59"/>
      <w:bookmarkEnd w:id="60"/>
    </w:p>
    <w:p w14:paraId="22008F08" w14:textId="3C587870" w:rsidR="00E91F65" w:rsidRPr="00074C2B" w:rsidRDefault="00314BAA" w:rsidP="00E91F65">
      <w:pPr>
        <w:pStyle w:val="4"/>
        <w:rPr>
          <w:rFonts w:ascii="Tahoma" w:hAnsi="Tahoma" w:cs="Tahoma"/>
          <w:lang w:eastAsia="en-US"/>
        </w:rPr>
      </w:pPr>
      <w:bookmarkStart w:id="61" w:name="_Ref61980826"/>
      <w:bookmarkStart w:id="62" w:name="_Toc97194280"/>
      <w:bookmarkStart w:id="63" w:name="_Toc137502667"/>
      <w:bookmarkStart w:id="64" w:name="_Ref40965350"/>
      <w:r w:rsidRPr="00074C2B">
        <w:rPr>
          <w:rFonts w:ascii="Tahoma" w:hAnsi="Tahoma" w:cs="Tahoma"/>
          <w:lang w:eastAsia="en-US"/>
        </w:rPr>
        <w:t xml:space="preserve">Α. </w:t>
      </w:r>
      <w:r w:rsidR="00E91F65" w:rsidRPr="00074C2B">
        <w:rPr>
          <w:rFonts w:ascii="Tahoma" w:hAnsi="Tahoma" w:cs="Tahoma"/>
          <w:lang w:eastAsia="en-US"/>
        </w:rPr>
        <w:t>Τεχνική Ικανότητα</w:t>
      </w:r>
      <w:bookmarkEnd w:id="61"/>
      <w:bookmarkEnd w:id="62"/>
      <w:bookmarkEnd w:id="63"/>
    </w:p>
    <w:p w14:paraId="0A7BDF3B" w14:textId="74FE4E5C" w:rsidR="00E91F65" w:rsidRPr="00074C2B" w:rsidRDefault="00E91F65" w:rsidP="00E91F65">
      <w:pPr>
        <w:rPr>
          <w:rFonts w:ascii="Tahoma" w:hAnsi="Tahoma" w:cs="Tahoma"/>
        </w:rPr>
      </w:pPr>
      <w:r w:rsidRPr="00074C2B">
        <w:rPr>
          <w:rFonts w:ascii="Tahoma" w:hAnsi="Tahoma" w:cs="Tahoma"/>
        </w:rPr>
        <w:t xml:space="preserve">Όσον αφορά στην τεχνική και επαγγελματική ικανότητα για τη διαδικασία σύναψης της παρούσας σύμβασης, οι οικονομικοί φορείς (ή σε περίπτωση ένωσης/κοινοπραξίας εταιρειών σωρευτικά τα μέλη της ένωσης/ κοινοπραξίας)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w:t>
      </w:r>
    </w:p>
    <w:p w14:paraId="4D2F8C2F" w14:textId="171321CA" w:rsidR="00E91F65" w:rsidRPr="00074C2B" w:rsidRDefault="00E91F65" w:rsidP="00E91F65">
      <w:pPr>
        <w:rPr>
          <w:rFonts w:ascii="Tahoma" w:hAnsi="Tahoma" w:cs="Tahoma"/>
        </w:rPr>
      </w:pPr>
      <w:r w:rsidRPr="00074C2B">
        <w:rPr>
          <w:rFonts w:ascii="Tahoma" w:hAnsi="Tahoma" w:cs="Tahoma"/>
        </w:rPr>
        <w:t>Συγκεκριμένα απαιτείται κατά τα τελευταία τρία (3) έτη να έχουν ολοκληρώσει επιτυχώς τουλάχιστον μία σύμβαση ή συμβάσεις προμήθειας ομοειδών ειδών και υπηρεσιών που περιέχονται στο αντικείμενο της παρούσας</w:t>
      </w:r>
      <w:r w:rsidR="00942E28" w:rsidRPr="00074C2B">
        <w:rPr>
          <w:rFonts w:ascii="Tahoma" w:hAnsi="Tahoma" w:cs="Tahoma"/>
        </w:rPr>
        <w:t>,</w:t>
      </w:r>
      <w:r w:rsidRPr="00074C2B">
        <w:rPr>
          <w:rFonts w:ascii="Tahoma" w:hAnsi="Tahoma" w:cs="Tahoma"/>
        </w:rPr>
        <w:t xml:space="preserve"> συμβατικού τιμήματος </w:t>
      </w:r>
      <w:r w:rsidR="00C61FE4">
        <w:rPr>
          <w:rFonts w:ascii="Tahoma" w:hAnsi="Tahoma" w:cs="Tahoma"/>
        </w:rPr>
        <w:t xml:space="preserve">επί συνόλω </w:t>
      </w:r>
      <w:r w:rsidRPr="00074C2B">
        <w:rPr>
          <w:rFonts w:ascii="Tahoma" w:hAnsi="Tahoma" w:cs="Tahoma"/>
        </w:rPr>
        <w:t xml:space="preserve">τουλάχιστον ίσο με το </w:t>
      </w:r>
      <w:r w:rsidR="00906E69" w:rsidRPr="00074C2B">
        <w:rPr>
          <w:rFonts w:ascii="Tahoma" w:hAnsi="Tahoma" w:cs="Tahoma"/>
        </w:rPr>
        <w:t>100</w:t>
      </w:r>
      <w:r w:rsidRPr="00074C2B">
        <w:rPr>
          <w:rFonts w:ascii="Tahoma" w:hAnsi="Tahoma" w:cs="Tahoma"/>
        </w:rPr>
        <w:t xml:space="preserve">% </w:t>
      </w:r>
      <w:r w:rsidR="00942E28" w:rsidRPr="00074C2B">
        <w:rPr>
          <w:rFonts w:ascii="Tahoma" w:hAnsi="Tahoma" w:cs="Tahoma"/>
        </w:rPr>
        <w:t>του προϋπολογισμού</w:t>
      </w:r>
      <w:r w:rsidR="00787977" w:rsidRPr="00987246">
        <w:rPr>
          <w:rFonts w:ascii="Tahoma" w:hAnsi="Tahoma" w:cs="Tahoma"/>
        </w:rPr>
        <w:t xml:space="preserve"> </w:t>
      </w:r>
      <w:r w:rsidR="00787977">
        <w:rPr>
          <w:rFonts w:ascii="Tahoma" w:hAnsi="Tahoma" w:cs="Tahoma"/>
        </w:rPr>
        <w:t>του υπό ανάθεση έργου</w:t>
      </w:r>
      <w:r w:rsidRPr="00074C2B">
        <w:rPr>
          <w:rFonts w:ascii="Tahoma" w:hAnsi="Tahoma" w:cs="Tahoma"/>
        </w:rPr>
        <w:t>. Για τη σωρευτική πλήρωση των ανωτέρω, διευκρινίζεται ότι ο υποψήφιος μπορεί να επικαλεσθεί στην προσφορά του περισσότερες από μία συμβάσεις.</w:t>
      </w:r>
    </w:p>
    <w:p w14:paraId="3421D84B" w14:textId="77777777" w:rsidR="00E91F65" w:rsidRPr="00074C2B" w:rsidRDefault="00E91F65" w:rsidP="00E91F65">
      <w:pPr>
        <w:rPr>
          <w:rFonts w:ascii="Tahoma" w:hAnsi="Tahoma" w:cs="Tahoma"/>
        </w:rPr>
      </w:pPr>
      <w:r w:rsidRPr="00074C2B">
        <w:rPr>
          <w:rFonts w:ascii="Tahoma" w:hAnsi="Tahoma" w:cs="Tahoma"/>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w:t>
      </w:r>
    </w:p>
    <w:p w14:paraId="11737A55" w14:textId="73DA669F" w:rsidR="00E91F65" w:rsidRPr="00BC4A0C" w:rsidRDefault="00314BAA" w:rsidP="00E91F65">
      <w:pPr>
        <w:pStyle w:val="4"/>
        <w:rPr>
          <w:rFonts w:ascii="Tahoma" w:hAnsi="Tahoma" w:cs="Tahoma"/>
          <w:lang w:eastAsia="en-US"/>
        </w:rPr>
      </w:pPr>
      <w:bookmarkStart w:id="65" w:name="_Toc97194281"/>
      <w:bookmarkStart w:id="66" w:name="_Toc137502668"/>
      <w:bookmarkEnd w:id="64"/>
      <w:r w:rsidRPr="00BC4A0C">
        <w:rPr>
          <w:rFonts w:ascii="Tahoma" w:hAnsi="Tahoma" w:cs="Tahoma"/>
          <w:lang w:eastAsia="en-US"/>
        </w:rPr>
        <w:t xml:space="preserve">Β. </w:t>
      </w:r>
      <w:r w:rsidR="00E91F65" w:rsidRPr="00BC4A0C">
        <w:rPr>
          <w:rFonts w:ascii="Tahoma" w:hAnsi="Tahoma" w:cs="Tahoma"/>
          <w:lang w:eastAsia="en-US"/>
        </w:rPr>
        <w:t>Επαγγελματική Ικανότητα – Ομάδα Έργου</w:t>
      </w:r>
      <w:bookmarkEnd w:id="65"/>
      <w:bookmarkEnd w:id="66"/>
    </w:p>
    <w:p w14:paraId="1628D47D" w14:textId="4C9C5F9F" w:rsidR="00E91F65" w:rsidRPr="00BC4A0C" w:rsidRDefault="00E91F65" w:rsidP="00E91F65">
      <w:pPr>
        <w:rPr>
          <w:rFonts w:ascii="Tahoma" w:hAnsi="Tahoma" w:cs="Tahoma"/>
        </w:rPr>
      </w:pPr>
      <w:bookmarkStart w:id="67" w:name="_Ref40965313"/>
      <w:r w:rsidRPr="00BC4A0C">
        <w:rPr>
          <w:rFonts w:ascii="Tahoma" w:hAnsi="Tahoma" w:cs="Tahoma"/>
        </w:rPr>
        <w:t>Οι οικονομικοί φορείς που συμμετέχουν στη διαδικασία σύναψης της παρούσας απαιτείται να διαθέτουν</w:t>
      </w:r>
      <w:r w:rsidR="000B5B7F" w:rsidRPr="00BC4A0C">
        <w:rPr>
          <w:rFonts w:ascii="Tahoma" w:hAnsi="Tahoma" w:cs="Tahoma"/>
        </w:rPr>
        <w:t xml:space="preserve">, </w:t>
      </w:r>
      <w:r w:rsidRPr="00BC4A0C">
        <w:rPr>
          <w:rFonts w:ascii="Tahoma" w:hAnsi="Tahoma" w:cs="Tahoma"/>
        </w:rPr>
        <w:t>ομάδα έργου με στελέχη επαρκή σε πλήθος και δεξιότητες για την ανάληψη του Έργου</w:t>
      </w:r>
      <w:r w:rsidR="000B5B7F" w:rsidRPr="00BC4A0C">
        <w:rPr>
          <w:rFonts w:ascii="Tahoma" w:hAnsi="Tahoma" w:cs="Tahoma"/>
        </w:rPr>
        <w:t>,</w:t>
      </w:r>
      <w:r w:rsidRPr="00BC4A0C">
        <w:rPr>
          <w:rFonts w:ascii="Tahoma" w:hAnsi="Tahoma" w:cs="Tahoma"/>
        </w:rPr>
        <w:t xml:space="preserve"> η οποία να αποτελείται τουλάχιστον από: </w:t>
      </w:r>
    </w:p>
    <w:p w14:paraId="376C8F6F" w14:textId="4E22FF90" w:rsidR="00E91F65" w:rsidRPr="00113594" w:rsidRDefault="000B5B7F" w:rsidP="00113594">
      <w:pPr>
        <w:pStyle w:val="aff"/>
        <w:numPr>
          <w:ilvl w:val="0"/>
          <w:numId w:val="118"/>
        </w:numPr>
        <w:spacing w:before="0" w:after="120"/>
        <w:rPr>
          <w:rFonts w:ascii="Tahoma" w:hAnsi="Tahoma" w:cs="Tahoma"/>
        </w:rPr>
      </w:pPr>
      <w:r w:rsidRPr="00113594">
        <w:rPr>
          <w:rFonts w:ascii="Tahoma" w:hAnsi="Tahoma" w:cs="Tahoma"/>
        </w:rPr>
        <w:t>Έ</w:t>
      </w:r>
      <w:r w:rsidR="00E91F65" w:rsidRPr="00113594">
        <w:rPr>
          <w:rFonts w:ascii="Tahoma" w:hAnsi="Tahoma" w:cs="Tahoma"/>
        </w:rPr>
        <w:t xml:space="preserve">ναν (1) Υπεύθυνο Έργου </w:t>
      </w:r>
      <w:r w:rsidR="00BC4A0C" w:rsidRPr="00113594">
        <w:rPr>
          <w:rFonts w:ascii="Tahoma" w:hAnsi="Tahoma" w:cs="Tahoma"/>
        </w:rPr>
        <w:t>με Δίπλωμα Σπουδών από Πανεπιστημιακό ή Τεχνολογικό Ίδρυμα Ανώτατης Εκπαίδευσης σε ένα από τα ακόλουθα γνωστικά αντικείμενα: Πληροφορική, Θετικές Επιστήμες, Μηχανική (engineering)</w:t>
      </w:r>
      <w:r w:rsidR="00113594" w:rsidRPr="00113594">
        <w:rPr>
          <w:rFonts w:ascii="Tahoma" w:hAnsi="Tahoma" w:cs="Tahoma"/>
        </w:rPr>
        <w:t xml:space="preserve"> και</w:t>
      </w:r>
      <w:r w:rsidR="00E91F65" w:rsidRPr="00113594">
        <w:rPr>
          <w:rFonts w:ascii="Tahoma" w:hAnsi="Tahoma" w:cs="Tahoma"/>
        </w:rPr>
        <w:t xml:space="preserve"> </w:t>
      </w:r>
      <w:r w:rsidR="00BC4A0C" w:rsidRPr="00113594">
        <w:rPr>
          <w:rFonts w:ascii="Tahoma" w:hAnsi="Tahoma" w:cs="Tahoma"/>
        </w:rPr>
        <w:t xml:space="preserve">με </w:t>
      </w:r>
      <w:r w:rsidR="00E91F65" w:rsidRPr="00113594">
        <w:rPr>
          <w:rFonts w:ascii="Tahoma" w:hAnsi="Tahoma" w:cs="Tahoma"/>
        </w:rPr>
        <w:t>εμπειρία σε Διαχείριση Έργων Πληροφορικής</w:t>
      </w:r>
    </w:p>
    <w:p w14:paraId="67264987" w14:textId="77777777" w:rsidR="00F97CCB" w:rsidRPr="00987246" w:rsidRDefault="00F97CCB" w:rsidP="00F97CCB">
      <w:pPr>
        <w:rPr>
          <w:rFonts w:ascii="Tahoma" w:hAnsi="Tahoma" w:cs="Tahoma"/>
        </w:rPr>
      </w:pPr>
      <w:bookmarkStart w:id="68" w:name="_Hlk164430010"/>
      <w:r w:rsidRPr="00987246">
        <w:rPr>
          <w:rFonts w:ascii="Tahoma" w:hAnsi="Tahoma" w:cs="Tahoma"/>
          <w:bCs/>
          <w:lang w:val="en-US"/>
        </w:rPr>
        <w:t>T</w:t>
      </w:r>
      <w:r w:rsidRPr="00987246">
        <w:rPr>
          <w:rFonts w:ascii="Tahoma" w:hAnsi="Tahoma" w:cs="Tahoma"/>
          <w:bCs/>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p>
    <w:p w14:paraId="1D31C69F" w14:textId="26EED995" w:rsidR="006A2664" w:rsidRPr="00074C2B" w:rsidRDefault="006A2664" w:rsidP="000B5B7F">
      <w:pPr>
        <w:pStyle w:val="3"/>
        <w:rPr>
          <w:rFonts w:ascii="Tahoma" w:hAnsi="Tahoma" w:cs="Tahoma"/>
        </w:rPr>
      </w:pPr>
      <w:bookmarkStart w:id="69" w:name="_Ref68632175"/>
      <w:bookmarkStart w:id="70" w:name="_Ref98959556"/>
      <w:bookmarkStart w:id="71" w:name="_Toc172624181"/>
      <w:bookmarkEnd w:id="67"/>
      <w:bookmarkEnd w:id="68"/>
      <w:r w:rsidRPr="00074C2B">
        <w:rPr>
          <w:rFonts w:ascii="Tahoma" w:hAnsi="Tahoma" w:cs="Tahoma"/>
        </w:rPr>
        <w:t>2.2.7</w:t>
      </w:r>
      <w:r w:rsidR="005155B3" w:rsidRPr="00074C2B">
        <w:rPr>
          <w:rFonts w:ascii="Tahoma" w:hAnsi="Tahoma" w:cs="Tahoma"/>
        </w:rPr>
        <w:t xml:space="preserve"> </w:t>
      </w:r>
      <w:r w:rsidRPr="00074C2B">
        <w:rPr>
          <w:rFonts w:ascii="Tahoma" w:hAnsi="Tahoma" w:cs="Tahoma"/>
        </w:rPr>
        <w:t>Πρότυπα διασφάλισης ποιότητας</w:t>
      </w:r>
      <w:bookmarkEnd w:id="69"/>
      <w:bookmarkEnd w:id="70"/>
      <w:bookmarkEnd w:id="71"/>
      <w:r w:rsidRPr="00074C2B">
        <w:rPr>
          <w:rFonts w:ascii="Tahoma" w:hAnsi="Tahoma" w:cs="Tahoma"/>
        </w:rPr>
        <w:t xml:space="preserve"> </w:t>
      </w:r>
    </w:p>
    <w:p w14:paraId="175B0B77" w14:textId="31BA198F" w:rsidR="0099290A" w:rsidRPr="00074C2B" w:rsidRDefault="0099290A" w:rsidP="0099290A">
      <w:pPr>
        <w:rPr>
          <w:rFonts w:ascii="Tahoma" w:hAnsi="Tahoma" w:cs="Tahoma"/>
        </w:rPr>
      </w:pPr>
      <w:r w:rsidRPr="00074C2B">
        <w:rPr>
          <w:rFonts w:ascii="Tahoma" w:hAnsi="Tahoma" w:cs="Tahoma"/>
        </w:rPr>
        <w:t>Οι οικονομικοί φορείς που συμμετέχουν στη διαδικασία σύναψης της παρούσας απαιτείται</w:t>
      </w:r>
      <w:r w:rsidR="000B5B7F">
        <w:rPr>
          <w:rFonts w:ascii="Tahoma" w:hAnsi="Tahoma" w:cs="Tahoma"/>
        </w:rPr>
        <w:t xml:space="preserve"> </w:t>
      </w:r>
      <w:r w:rsidRPr="00074C2B">
        <w:rPr>
          <w:rFonts w:ascii="Tahoma" w:hAnsi="Tahoma" w:cs="Tahoma"/>
        </w:rPr>
        <w:t xml:space="preserve">να εξασφαλίζουν την ποιότητα των παρεχόμενων υπηρεσιών και να διαθέτουν οργανωμένο Σύστημα Διαχείρισης Ποιότητας σύμφωνα με </w:t>
      </w:r>
      <w:r w:rsidR="00F716A4" w:rsidRPr="00074C2B">
        <w:rPr>
          <w:rFonts w:ascii="Tahoma" w:hAnsi="Tahoma" w:cs="Tahoma"/>
        </w:rPr>
        <w:t>τ</w:t>
      </w:r>
      <w:r w:rsidR="007A4D0D" w:rsidRPr="00074C2B">
        <w:rPr>
          <w:rFonts w:ascii="Tahoma" w:hAnsi="Tahoma" w:cs="Tahoma"/>
        </w:rPr>
        <w:t>α</w:t>
      </w:r>
      <w:r w:rsidR="00F716A4" w:rsidRPr="00074C2B">
        <w:rPr>
          <w:rFonts w:ascii="Tahoma" w:hAnsi="Tahoma" w:cs="Tahoma"/>
        </w:rPr>
        <w:t xml:space="preserve"> </w:t>
      </w:r>
      <w:r w:rsidRPr="00074C2B">
        <w:rPr>
          <w:rFonts w:ascii="Tahoma" w:hAnsi="Tahoma" w:cs="Tahoma"/>
        </w:rPr>
        <w:t xml:space="preserve">παρακάτω </w:t>
      </w:r>
      <w:r w:rsidR="00F716A4" w:rsidRPr="00074C2B">
        <w:rPr>
          <w:rFonts w:ascii="Tahoma" w:hAnsi="Tahoma" w:cs="Tahoma"/>
        </w:rPr>
        <w:t>Διεθν</w:t>
      </w:r>
      <w:r w:rsidR="007A4D0D" w:rsidRPr="00074C2B">
        <w:rPr>
          <w:rFonts w:ascii="Tahoma" w:hAnsi="Tahoma" w:cs="Tahoma"/>
        </w:rPr>
        <w:t>ή</w:t>
      </w:r>
      <w:r w:rsidR="00F716A4" w:rsidRPr="00074C2B">
        <w:rPr>
          <w:rFonts w:ascii="Tahoma" w:hAnsi="Tahoma" w:cs="Tahoma"/>
        </w:rPr>
        <w:t xml:space="preserve"> Πρότυπ</w:t>
      </w:r>
      <w:r w:rsidR="007A4D0D" w:rsidRPr="00074C2B">
        <w:rPr>
          <w:rFonts w:ascii="Tahoma" w:hAnsi="Tahoma" w:cs="Tahoma"/>
        </w:rPr>
        <w:t>α</w:t>
      </w:r>
      <w:r w:rsidR="00F716A4" w:rsidRPr="00074C2B">
        <w:rPr>
          <w:rFonts w:ascii="Tahoma" w:hAnsi="Tahoma" w:cs="Tahoma"/>
        </w:rPr>
        <w:t xml:space="preserve"> </w:t>
      </w:r>
      <w:r w:rsidRPr="00074C2B">
        <w:rPr>
          <w:rFonts w:ascii="Tahoma" w:hAnsi="Tahoma" w:cs="Tahoma"/>
        </w:rPr>
        <w:t>Διασφάλισης Ποιότητας :</w:t>
      </w:r>
    </w:p>
    <w:p w14:paraId="52A6B224" w14:textId="3A550FBD" w:rsidR="00E1700C" w:rsidRPr="00074C2B" w:rsidRDefault="00E1700C" w:rsidP="00E1700C">
      <w:pPr>
        <w:pStyle w:val="aff"/>
        <w:numPr>
          <w:ilvl w:val="0"/>
          <w:numId w:val="119"/>
        </w:numPr>
        <w:spacing w:before="0" w:after="120"/>
        <w:rPr>
          <w:rFonts w:ascii="Tahoma" w:hAnsi="Tahoma" w:cs="Tahoma"/>
        </w:rPr>
      </w:pPr>
      <w:r w:rsidRPr="00074C2B">
        <w:rPr>
          <w:rFonts w:ascii="Tahoma" w:hAnsi="Tahoma" w:cs="Tahoma"/>
        </w:rPr>
        <w:t>πιστοποιημένο σύστημα διαχείρισης ποιότητας κατά ISO 9001:2015 ή ισοδύναμο με πεδίο εφαρμογής που περιλαμβάνει την προμήθεια και εγκατάσταση εξοπλισμού και λογισμικού πληροφορικής και την ανάπτυξη υπηρεσιών διαδικτύου</w:t>
      </w:r>
      <w:r w:rsidR="000B5B7F">
        <w:rPr>
          <w:rFonts w:ascii="Tahoma" w:hAnsi="Tahoma" w:cs="Tahoma"/>
        </w:rPr>
        <w:t>, σε ισχύ</w:t>
      </w:r>
    </w:p>
    <w:p w14:paraId="67F644C8" w14:textId="77777777" w:rsidR="00113594" w:rsidRDefault="00113594" w:rsidP="00E1700C">
      <w:pPr>
        <w:rPr>
          <w:rFonts w:ascii="Tahoma" w:hAnsi="Tahoma" w:cs="Tahoma"/>
        </w:rPr>
      </w:pPr>
    </w:p>
    <w:p w14:paraId="6B810355" w14:textId="213ACDCF" w:rsidR="00E1700C" w:rsidRPr="00074C2B" w:rsidRDefault="00E1700C" w:rsidP="00E1700C">
      <w:pPr>
        <w:rPr>
          <w:rFonts w:ascii="Tahoma" w:hAnsi="Tahoma" w:cs="Tahoma"/>
        </w:rPr>
      </w:pPr>
      <w:r w:rsidRPr="00074C2B">
        <w:rPr>
          <w:rFonts w:ascii="Tahoma" w:hAnsi="Tahoma" w:cs="Tahoma"/>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w:t>
      </w:r>
      <w:r w:rsidRPr="00074C2B">
        <w:rPr>
          <w:rFonts w:ascii="Tahoma" w:hAnsi="Tahoma" w:cs="Tahoma"/>
        </w:rPr>
        <w:lastRenderedPageBreak/>
        <w:t>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bookmarkEnd w:id="54"/>
    <w:p w14:paraId="1762F502" w14:textId="77777777" w:rsidR="00F4350E" w:rsidRPr="00074C2B" w:rsidRDefault="00F4350E" w:rsidP="00F4350E">
      <w:pPr>
        <w:rPr>
          <w:rFonts w:ascii="Tahoma" w:hAnsi="Tahoma" w:cs="Tahoma"/>
        </w:rPr>
      </w:pPr>
    </w:p>
    <w:p w14:paraId="3EF3BA78" w14:textId="37ACEFBC" w:rsidR="006A2664" w:rsidRPr="00074C2B" w:rsidRDefault="006A2664" w:rsidP="00A11DC8">
      <w:pPr>
        <w:pStyle w:val="3"/>
        <w:rPr>
          <w:rFonts w:ascii="Tahoma" w:hAnsi="Tahoma" w:cs="Tahoma"/>
        </w:rPr>
      </w:pPr>
      <w:bookmarkStart w:id="72" w:name="_Toc172624182"/>
      <w:r w:rsidRPr="00074C2B">
        <w:rPr>
          <w:rFonts w:ascii="Tahoma" w:hAnsi="Tahoma" w:cs="Tahoma"/>
        </w:rPr>
        <w:t>2.2.8</w:t>
      </w:r>
      <w:r w:rsidR="00A73B67" w:rsidRPr="00074C2B">
        <w:rPr>
          <w:rFonts w:ascii="Tahoma" w:hAnsi="Tahoma" w:cs="Tahoma"/>
        </w:rPr>
        <w:t xml:space="preserve"> </w:t>
      </w:r>
      <w:r w:rsidRPr="00074C2B">
        <w:rPr>
          <w:rFonts w:ascii="Tahoma" w:hAnsi="Tahoma" w:cs="Tahoma"/>
        </w:rPr>
        <w:t xml:space="preserve">Στήριξη στην ικανότητα </w:t>
      </w:r>
      <w:r w:rsidR="00641E25" w:rsidRPr="00EE08A6">
        <w:t>τρίτων</w:t>
      </w:r>
      <w:r w:rsidR="00641E25">
        <w:rPr>
          <w:rStyle w:val="af0"/>
        </w:rPr>
        <w:footnoteReference w:id="7"/>
      </w:r>
      <w:r w:rsidR="007E35A8" w:rsidRPr="00074C2B">
        <w:rPr>
          <w:rFonts w:ascii="Tahoma" w:hAnsi="Tahoma" w:cs="Tahoma"/>
        </w:rPr>
        <w:t xml:space="preserve"> - Υπεργολαβία</w:t>
      </w:r>
      <w:bookmarkEnd w:id="72"/>
      <w:r w:rsidRPr="00074C2B">
        <w:rPr>
          <w:rFonts w:ascii="Tahoma" w:hAnsi="Tahoma" w:cs="Tahoma"/>
        </w:rPr>
        <w:t xml:space="preserve"> </w:t>
      </w:r>
    </w:p>
    <w:p w14:paraId="28C42597" w14:textId="77777777" w:rsidR="007E35A8" w:rsidRPr="00074C2B" w:rsidRDefault="007E35A8" w:rsidP="00A11DC8">
      <w:pPr>
        <w:rPr>
          <w:rFonts w:ascii="Tahoma" w:hAnsi="Tahoma" w:cs="Tahoma"/>
          <w:b/>
        </w:rPr>
      </w:pPr>
      <w:r w:rsidRPr="00074C2B">
        <w:rPr>
          <w:rFonts w:ascii="Tahoma" w:hAnsi="Tahoma" w:cs="Tahoma"/>
          <w:b/>
        </w:rPr>
        <w:t xml:space="preserve">2.2.8.1 Στήριξη στην ικανότητα τρίτων </w:t>
      </w:r>
    </w:p>
    <w:p w14:paraId="274550F5" w14:textId="11B86862" w:rsidR="006A2664" w:rsidRPr="00074C2B" w:rsidRDefault="006A2664" w:rsidP="00A11DC8">
      <w:pPr>
        <w:rPr>
          <w:rFonts w:ascii="Tahoma" w:hAnsi="Tahoma" w:cs="Tahoma"/>
        </w:rPr>
      </w:pPr>
      <w:r w:rsidRPr="00074C2B">
        <w:rPr>
          <w:rFonts w:ascii="Tahoma" w:hAnsi="Tahoma" w:cs="Tahoma"/>
        </w:rPr>
        <w:t xml:space="preserve">Οι οικονομικοί φορείς μπορούν, όσον αφορά τα κριτήρια της οικονομικής και χρηματοοικονομικής επάρκειας (της παραγράφου </w:t>
      </w:r>
      <w:r w:rsidR="009C653A" w:rsidRPr="00074C2B">
        <w:rPr>
          <w:rFonts w:ascii="Tahoma" w:hAnsi="Tahoma" w:cs="Tahoma"/>
        </w:rPr>
        <w:fldChar w:fldCharType="begin"/>
      </w:r>
      <w:r w:rsidR="009C653A" w:rsidRPr="00074C2B">
        <w:rPr>
          <w:rFonts w:ascii="Tahoma" w:hAnsi="Tahoma" w:cs="Tahoma"/>
        </w:rPr>
        <w:instrText xml:space="preserve"> REF _Ref98958702 \h </w:instrText>
      </w:r>
      <w:r w:rsidR="00202288" w:rsidRPr="00074C2B">
        <w:rPr>
          <w:rFonts w:ascii="Tahoma" w:hAnsi="Tahoma" w:cs="Tahoma"/>
        </w:rPr>
        <w:instrText xml:space="preserve"> \* MERGEFORMAT </w:instrText>
      </w:r>
      <w:r w:rsidR="009C653A" w:rsidRPr="00074C2B">
        <w:rPr>
          <w:rFonts w:ascii="Tahoma" w:hAnsi="Tahoma" w:cs="Tahoma"/>
        </w:rPr>
      </w:r>
      <w:r w:rsidR="009C653A" w:rsidRPr="00074C2B">
        <w:rPr>
          <w:rFonts w:ascii="Tahoma" w:hAnsi="Tahoma" w:cs="Tahoma"/>
        </w:rPr>
        <w:fldChar w:fldCharType="separate"/>
      </w:r>
      <w:r w:rsidR="004E47B6" w:rsidRPr="00074C2B">
        <w:rPr>
          <w:rFonts w:ascii="Tahoma" w:hAnsi="Tahoma" w:cs="Tahoma"/>
        </w:rPr>
        <w:t>2.2.5 Οικονομική και χρηματοοικονομική επάρκεια</w:t>
      </w:r>
      <w:r w:rsidR="009C653A" w:rsidRPr="00074C2B">
        <w:rPr>
          <w:rFonts w:ascii="Tahoma" w:hAnsi="Tahoma" w:cs="Tahoma"/>
        </w:rPr>
        <w:fldChar w:fldCharType="end"/>
      </w:r>
      <w:r w:rsidRPr="00074C2B">
        <w:rPr>
          <w:rFonts w:ascii="Tahoma" w:hAnsi="Tahoma" w:cs="Tahoma"/>
        </w:rPr>
        <w:t xml:space="preserve">) </w:t>
      </w:r>
      <w:r w:rsidRPr="00BC4A0C">
        <w:rPr>
          <w:rFonts w:ascii="Tahoma" w:hAnsi="Tahoma" w:cs="Tahoma"/>
        </w:rPr>
        <w:t xml:space="preserve">και τα σχετικά με την τεχνική και επαγγελματική ικανότητα (της παραγράφου </w:t>
      </w:r>
      <w:r w:rsidR="009C653A" w:rsidRPr="00BC4A0C">
        <w:rPr>
          <w:rFonts w:ascii="Tahoma" w:hAnsi="Tahoma" w:cs="Tahoma"/>
        </w:rPr>
        <w:fldChar w:fldCharType="begin"/>
      </w:r>
      <w:r w:rsidR="009C653A" w:rsidRPr="00BC4A0C">
        <w:rPr>
          <w:rFonts w:ascii="Tahoma" w:hAnsi="Tahoma" w:cs="Tahoma"/>
        </w:rPr>
        <w:instrText xml:space="preserve"> REF _Ref54960296 \h </w:instrText>
      </w:r>
      <w:r w:rsidR="00202288" w:rsidRPr="00BC4A0C">
        <w:rPr>
          <w:rFonts w:ascii="Tahoma" w:hAnsi="Tahoma" w:cs="Tahoma"/>
        </w:rPr>
        <w:instrText xml:space="preserve"> \* MERGEFORMAT </w:instrText>
      </w:r>
      <w:r w:rsidR="009C653A" w:rsidRPr="00BC4A0C">
        <w:rPr>
          <w:rFonts w:ascii="Tahoma" w:hAnsi="Tahoma" w:cs="Tahoma"/>
        </w:rPr>
      </w:r>
      <w:r w:rsidR="009C653A" w:rsidRPr="00BC4A0C">
        <w:rPr>
          <w:rFonts w:ascii="Tahoma" w:hAnsi="Tahoma" w:cs="Tahoma"/>
        </w:rPr>
        <w:fldChar w:fldCharType="separate"/>
      </w:r>
      <w:r w:rsidR="004E47B6" w:rsidRPr="00074C2B">
        <w:rPr>
          <w:rFonts w:ascii="Tahoma" w:hAnsi="Tahoma" w:cs="Tahoma"/>
        </w:rPr>
        <w:t>2.2.6 Τεχνική και επαγγελματική ικανότητα</w:t>
      </w:r>
      <w:r w:rsidR="009C653A" w:rsidRPr="00BC4A0C">
        <w:rPr>
          <w:rFonts w:ascii="Tahoma" w:hAnsi="Tahoma" w:cs="Tahoma"/>
        </w:rPr>
        <w:fldChar w:fldCharType="end"/>
      </w:r>
      <w:r w:rsidRPr="00BC4A0C">
        <w:rPr>
          <w:rFonts w:ascii="Tahoma" w:hAnsi="Tahoma" w:cs="Tahoma"/>
        </w:rPr>
        <w:t xml:space="preserve">), να στηρίζονται στις ικανότητες άλλων φορέων, ασχέτως της νομικής φύσης των δεσμών τους με αυτούς. </w:t>
      </w:r>
      <w:r w:rsidRPr="00074C2B">
        <w:rPr>
          <w:rFonts w:ascii="Tahoma" w:hAnsi="Tahoma" w:cs="Tahoma"/>
        </w:rPr>
        <w:t xml:space="preserve">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293F85CC" w14:textId="77777777" w:rsidR="006A2664" w:rsidRDefault="006A2664" w:rsidP="00A11DC8">
      <w:pPr>
        <w:rPr>
          <w:rFonts w:ascii="Tahoma" w:hAnsi="Tahoma" w:cs="Tahoma"/>
        </w:rPr>
      </w:pPr>
      <w:r w:rsidRPr="00BC4A0C">
        <w:rPr>
          <w:rFonts w:ascii="Tahoma" w:hAnsi="Tahoma" w:cs="Tahoma"/>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7833C6E5" w14:textId="4A05F8B1" w:rsidR="00641E25" w:rsidRPr="00987246" w:rsidRDefault="00641E25" w:rsidP="00641E25">
      <w:pPr>
        <w:rPr>
          <w:rFonts w:ascii="Tahoma" w:hAnsi="Tahoma" w:cs="Tahoma"/>
          <w:i/>
          <w:color w:val="5B9BD5"/>
        </w:rPr>
      </w:pPr>
      <w:r w:rsidRPr="00987246">
        <w:rPr>
          <w:rFonts w:ascii="Tahoma" w:hAnsi="Tahoma" w:cs="Tahoma"/>
        </w:rPr>
        <w:t>Τα  φυσικά πρόσωπα που δηλώνονται από τον προσφέροντα στην Ομάδα Έργου και δεν αποτελούν ίδιους πόρους του προσφέροντος, κατά την παρ. 2.2.6.2</w:t>
      </w:r>
      <w:r w:rsidRPr="00987246" w:rsidDel="00DB1137">
        <w:rPr>
          <w:rFonts w:ascii="Tahoma" w:hAnsi="Tahoma" w:cs="Tahoma"/>
        </w:rPr>
        <w:t xml:space="preserve"> </w:t>
      </w:r>
      <w:r w:rsidRPr="00987246">
        <w:rPr>
          <w:rFonts w:ascii="Tahoma" w:hAnsi="Tahoma" w:cs="Tahoma"/>
        </w:rPr>
        <w:t xml:space="preserve">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r w:rsidRPr="00987246">
        <w:rPr>
          <w:rStyle w:val="FootnoteReference2"/>
          <w:rFonts w:ascii="Tahoma" w:hAnsi="Tahoma" w:cs="Tahoma"/>
        </w:rPr>
        <w:footnoteReference w:id="8"/>
      </w:r>
      <w:r w:rsidRPr="00987246">
        <w:rPr>
          <w:rFonts w:ascii="Tahoma" w:hAnsi="Tahoma" w:cs="Tahoma"/>
        </w:rPr>
        <w:t>.</w:t>
      </w:r>
    </w:p>
    <w:p w14:paraId="04FC9ED5" w14:textId="77777777" w:rsidR="006A2664" w:rsidRPr="00074C2B" w:rsidRDefault="006A2664" w:rsidP="00A11DC8">
      <w:pPr>
        <w:rPr>
          <w:rFonts w:ascii="Tahoma" w:hAnsi="Tahoma" w:cs="Tahoma"/>
        </w:rPr>
      </w:pPr>
      <w:r w:rsidRPr="00074C2B">
        <w:rPr>
          <w:rFonts w:ascii="Tahoma" w:hAnsi="Tahoma" w:cs="Tahoma"/>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6A65FBF0" w14:textId="77777777" w:rsidR="006A2664" w:rsidRPr="00074C2B" w:rsidRDefault="006A2664" w:rsidP="00A11DC8">
      <w:pPr>
        <w:rPr>
          <w:rFonts w:ascii="Tahoma" w:hAnsi="Tahoma" w:cs="Tahoma"/>
        </w:rPr>
      </w:pPr>
      <w:r w:rsidRPr="00074C2B">
        <w:rPr>
          <w:rFonts w:ascii="Tahoma" w:hAnsi="Tahoma" w:cs="Tahoma"/>
        </w:rPr>
        <w:t>Υπό τους ίδιους όρους οι ενώσεις οικονομικών φορέων μπορούν να στηρίζονται στις ικανότητες των συμμετεχόντων στην ένωση ή άλλων φορέων.</w:t>
      </w:r>
    </w:p>
    <w:p w14:paraId="27EF33A4" w14:textId="31924DD5" w:rsidR="007E35A8" w:rsidRPr="00074C2B" w:rsidRDefault="00563B6F" w:rsidP="00CD0CE0">
      <w:pPr>
        <w:rPr>
          <w:rFonts w:ascii="Tahoma" w:hAnsi="Tahoma" w:cs="Tahoma"/>
          <w:szCs w:val="22"/>
        </w:rPr>
      </w:pPr>
      <w:r w:rsidRPr="00074C2B">
        <w:rPr>
          <w:rFonts w:ascii="Tahoma" w:hAnsi="Tahoma" w:cs="Tahoma"/>
          <w:szCs w:val="22"/>
        </w:rPr>
        <w:t>Επισημαίνεται ότι σε περίπτωση που ο υποψήφιος Ανάδοχος αποτελεί Ένωση / Κοινοπραξία</w:t>
      </w:r>
      <w:r w:rsidR="00CD0CE0" w:rsidRPr="00074C2B">
        <w:rPr>
          <w:rFonts w:ascii="Tahoma" w:hAnsi="Tahoma" w:cs="Tahoma"/>
          <w:szCs w:val="22"/>
        </w:rPr>
        <w:t xml:space="preserve"> </w:t>
      </w:r>
      <w:r w:rsidRPr="00074C2B">
        <w:rPr>
          <w:rFonts w:ascii="Tahoma" w:hAnsi="Tahoma" w:cs="Tahoma"/>
          <w:szCs w:val="22"/>
        </w:rPr>
        <w:t>επιτρέπεται η μερική κάλυψη των προϋποθέσεων από τα Μέλη της, αρκεί όμως συνολικά-αθροιστικά να καλύπτονται όλες.</w:t>
      </w:r>
    </w:p>
    <w:p w14:paraId="72BD976A" w14:textId="2F5BCC2D" w:rsidR="007E35A8" w:rsidRPr="00074C2B" w:rsidRDefault="007E35A8" w:rsidP="008D1D1A">
      <w:pPr>
        <w:rPr>
          <w:rFonts w:ascii="Tahoma" w:hAnsi="Tahoma" w:cs="Tahoma"/>
        </w:rPr>
      </w:pPr>
      <w:r w:rsidRPr="00074C2B">
        <w:rPr>
          <w:rFonts w:ascii="Tahoma" w:hAnsi="Tahoma" w:cs="Tahoma"/>
        </w:rPr>
        <w:t>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 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0F06E21" w14:textId="77777777" w:rsidR="007E35A8" w:rsidRPr="00074C2B" w:rsidRDefault="007E35A8" w:rsidP="008D1D1A">
      <w:pPr>
        <w:suppressAutoHyphens w:val="0"/>
        <w:spacing w:before="0"/>
        <w:ind w:left="360"/>
        <w:rPr>
          <w:rFonts w:ascii="Tahoma" w:hAnsi="Tahoma" w:cs="Tahoma"/>
          <w:szCs w:val="22"/>
        </w:rPr>
      </w:pPr>
    </w:p>
    <w:p w14:paraId="631B53E3" w14:textId="6FB86D86" w:rsidR="007E35A8" w:rsidRPr="00074C2B" w:rsidRDefault="007E35A8" w:rsidP="007E35A8">
      <w:pPr>
        <w:rPr>
          <w:rFonts w:ascii="Tahoma" w:hAnsi="Tahoma" w:cs="Tahoma"/>
          <w:b/>
        </w:rPr>
      </w:pPr>
      <w:r w:rsidRPr="00074C2B">
        <w:rPr>
          <w:rFonts w:ascii="Tahoma" w:hAnsi="Tahoma" w:cs="Tahoma"/>
          <w:b/>
        </w:rPr>
        <w:lastRenderedPageBreak/>
        <w:t xml:space="preserve">2.2.8.2 Υπεργολαβία </w:t>
      </w:r>
    </w:p>
    <w:p w14:paraId="046C587F" w14:textId="55A90257" w:rsidR="007E35A8" w:rsidRPr="00074C2B" w:rsidRDefault="007E35A8" w:rsidP="007E35A8">
      <w:pPr>
        <w:rPr>
          <w:rFonts w:ascii="Tahoma" w:hAnsi="Tahoma" w:cs="Tahoma"/>
        </w:rPr>
      </w:pPr>
      <w:r w:rsidRPr="00074C2B">
        <w:rPr>
          <w:rFonts w:ascii="Tahoma" w:hAnsi="Tahoma" w:cs="Tahoma"/>
          <w:bCs/>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074C2B">
        <w:rPr>
          <w:rFonts w:ascii="Tahoma" w:hAnsi="Tahoma" w:cs="Tahoma"/>
          <w:bCs/>
          <w:lang w:val="en-US"/>
        </w:rPr>
        <w:t>o</w:t>
      </w:r>
      <w:r w:rsidRPr="00074C2B">
        <w:rPr>
          <w:rFonts w:ascii="Tahoma" w:hAnsi="Tahoma" w:cs="Tahoma"/>
          <w:bCs/>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  </w:t>
      </w:r>
    </w:p>
    <w:p w14:paraId="2317CCDF" w14:textId="77777777" w:rsidR="007E35A8" w:rsidRPr="00074C2B" w:rsidRDefault="007E35A8" w:rsidP="008D1D1A">
      <w:pPr>
        <w:suppressAutoHyphens w:val="0"/>
        <w:spacing w:before="0"/>
        <w:ind w:left="360"/>
        <w:rPr>
          <w:rFonts w:ascii="Tahoma" w:hAnsi="Tahoma" w:cs="Tahoma"/>
          <w:szCs w:val="22"/>
        </w:rPr>
      </w:pPr>
    </w:p>
    <w:p w14:paraId="657F069E" w14:textId="33F2FC34" w:rsidR="006A2664" w:rsidRPr="00074C2B" w:rsidRDefault="006A2664" w:rsidP="00A11DC8">
      <w:pPr>
        <w:pStyle w:val="3"/>
        <w:rPr>
          <w:rFonts w:ascii="Tahoma" w:hAnsi="Tahoma" w:cs="Tahoma"/>
        </w:rPr>
      </w:pPr>
      <w:bookmarkStart w:id="73" w:name="_Toc172624183"/>
      <w:r w:rsidRPr="00074C2B">
        <w:rPr>
          <w:rFonts w:ascii="Tahoma" w:hAnsi="Tahoma" w:cs="Tahoma"/>
        </w:rPr>
        <w:t>2.2.9</w:t>
      </w:r>
      <w:r w:rsidRPr="00074C2B">
        <w:rPr>
          <w:rFonts w:ascii="Tahoma" w:hAnsi="Tahoma" w:cs="Tahoma"/>
        </w:rPr>
        <w:tab/>
        <w:t>Κανόνες απόδειξης ποιοτικής επιλογής</w:t>
      </w:r>
      <w:bookmarkEnd w:id="73"/>
    </w:p>
    <w:p w14:paraId="5643027D" w14:textId="5976FF59" w:rsidR="00641E25" w:rsidRPr="00987246" w:rsidRDefault="007E35A8" w:rsidP="007E35A8">
      <w:pPr>
        <w:rPr>
          <w:rFonts w:ascii="Tahoma" w:hAnsi="Tahoma" w:cs="Tahoma"/>
          <w:bCs/>
          <w:lang w:eastAsia="ar-SA"/>
        </w:rPr>
      </w:pPr>
      <w:r w:rsidRPr="00074C2B">
        <w:rPr>
          <w:rFonts w:ascii="Tahoma" w:hAnsi="Tahoma" w:cs="Tahoma"/>
          <w:bCs/>
          <w:lang w:eastAsia="ar-SA"/>
        </w:rPr>
        <w:t xml:space="preserve">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w:t>
      </w:r>
      <w:r w:rsidR="009C653A" w:rsidRPr="00074C2B">
        <w:rPr>
          <w:rFonts w:ascii="Tahoma" w:hAnsi="Tahoma" w:cs="Tahoma"/>
          <w:bCs/>
          <w:lang w:eastAsia="ar-SA"/>
        </w:rPr>
        <w:fldChar w:fldCharType="begin"/>
      </w:r>
      <w:r w:rsidR="009C653A" w:rsidRPr="00074C2B">
        <w:rPr>
          <w:rFonts w:ascii="Tahoma" w:hAnsi="Tahoma" w:cs="Tahoma"/>
          <w:bCs/>
          <w:lang w:eastAsia="ar-SA"/>
        </w:rPr>
        <w:instrText xml:space="preserve"> REF _Ref98958753 \h </w:instrText>
      </w:r>
      <w:r w:rsidR="00202288" w:rsidRPr="00074C2B">
        <w:rPr>
          <w:rFonts w:ascii="Tahoma" w:hAnsi="Tahoma" w:cs="Tahoma"/>
          <w:bCs/>
          <w:lang w:eastAsia="ar-SA"/>
        </w:rPr>
        <w:instrText xml:space="preserve"> \* MERGEFORMAT </w:instrText>
      </w:r>
      <w:r w:rsidR="009C653A" w:rsidRPr="00074C2B">
        <w:rPr>
          <w:rFonts w:ascii="Tahoma" w:hAnsi="Tahoma" w:cs="Tahoma"/>
          <w:bCs/>
          <w:lang w:eastAsia="ar-SA"/>
        </w:rPr>
      </w:r>
      <w:r w:rsidR="009C653A" w:rsidRPr="00074C2B">
        <w:rPr>
          <w:rFonts w:ascii="Tahoma" w:hAnsi="Tahoma" w:cs="Tahoma"/>
          <w:bCs/>
          <w:lang w:eastAsia="ar-SA"/>
        </w:rPr>
        <w:fldChar w:fldCharType="separate"/>
      </w:r>
      <w:r w:rsidR="004E47B6" w:rsidRPr="00074C2B">
        <w:rPr>
          <w:rFonts w:ascii="Tahoma" w:hAnsi="Tahoma" w:cs="Tahoma"/>
        </w:rPr>
        <w:t>2.2.9.1</w:t>
      </w:r>
      <w:r w:rsidR="004E47B6" w:rsidRPr="00074C2B">
        <w:rPr>
          <w:rFonts w:ascii="Tahoma" w:hAnsi="Tahoma" w:cs="Tahoma"/>
        </w:rPr>
        <w:tab/>
        <w:t>Προκαταρκτική απόδειξη κατά την υποβολή προσφορών</w:t>
      </w:r>
      <w:r w:rsidR="009C653A" w:rsidRPr="00074C2B">
        <w:rPr>
          <w:rFonts w:ascii="Tahoma" w:hAnsi="Tahoma" w:cs="Tahoma"/>
          <w:bCs/>
          <w:lang w:eastAsia="ar-SA"/>
        </w:rPr>
        <w:fldChar w:fldCharType="end"/>
      </w:r>
      <w:r w:rsidRPr="00074C2B">
        <w:rPr>
          <w:rFonts w:ascii="Tahoma" w:hAnsi="Tahoma" w:cs="Tahoma"/>
          <w:bCs/>
          <w:lang w:eastAsia="ar-SA"/>
        </w:rPr>
        <w:t xml:space="preserve">, κατά την υποβολή των δικαιολογητικών της παραγράφου </w:t>
      </w:r>
      <w:r w:rsidR="009C653A" w:rsidRPr="00074C2B">
        <w:rPr>
          <w:rFonts w:ascii="Tahoma" w:hAnsi="Tahoma" w:cs="Tahoma"/>
          <w:bCs/>
          <w:lang w:eastAsia="ar-SA"/>
        </w:rPr>
        <w:fldChar w:fldCharType="begin"/>
      </w:r>
      <w:r w:rsidR="009C653A" w:rsidRPr="00074C2B">
        <w:rPr>
          <w:rFonts w:ascii="Tahoma" w:hAnsi="Tahoma" w:cs="Tahoma"/>
          <w:bCs/>
          <w:lang w:eastAsia="ar-SA"/>
        </w:rPr>
        <w:instrText xml:space="preserve"> REF _Ref98958500 \h </w:instrText>
      </w:r>
      <w:r w:rsidR="00202288" w:rsidRPr="00074C2B">
        <w:rPr>
          <w:rFonts w:ascii="Tahoma" w:hAnsi="Tahoma" w:cs="Tahoma"/>
          <w:bCs/>
          <w:lang w:eastAsia="ar-SA"/>
        </w:rPr>
        <w:instrText xml:space="preserve"> \* MERGEFORMAT </w:instrText>
      </w:r>
      <w:r w:rsidR="009C653A" w:rsidRPr="00074C2B">
        <w:rPr>
          <w:rFonts w:ascii="Tahoma" w:hAnsi="Tahoma" w:cs="Tahoma"/>
          <w:bCs/>
          <w:lang w:eastAsia="ar-SA"/>
        </w:rPr>
      </w:r>
      <w:r w:rsidR="009C653A" w:rsidRPr="00074C2B">
        <w:rPr>
          <w:rFonts w:ascii="Tahoma" w:hAnsi="Tahoma" w:cs="Tahoma"/>
          <w:bCs/>
          <w:lang w:eastAsia="ar-SA"/>
        </w:rPr>
        <w:fldChar w:fldCharType="separate"/>
      </w:r>
      <w:r w:rsidR="004E47B6" w:rsidRPr="00074C2B">
        <w:rPr>
          <w:rFonts w:ascii="Tahoma" w:hAnsi="Tahoma" w:cs="Tahoma"/>
        </w:rPr>
        <w:t>2.2.9.2</w:t>
      </w:r>
      <w:r w:rsidR="004E47B6" w:rsidRPr="00074C2B">
        <w:rPr>
          <w:rFonts w:ascii="Tahoma" w:hAnsi="Tahoma" w:cs="Tahoma"/>
        </w:rPr>
        <w:tab/>
        <w:t xml:space="preserve">Αποδεικτικά μέσα  -  </w:t>
      </w:r>
      <w:r w:rsidR="004E47B6" w:rsidRPr="00074C2B">
        <w:rPr>
          <w:rFonts w:ascii="Tahoma" w:hAnsi="Tahoma" w:cs="Tahoma"/>
          <w:szCs w:val="22"/>
        </w:rPr>
        <w:t>Δικαιολογητικά προσωρινού αναδόχου</w:t>
      </w:r>
      <w:r w:rsidR="009C653A" w:rsidRPr="00074C2B">
        <w:rPr>
          <w:rFonts w:ascii="Tahoma" w:hAnsi="Tahoma" w:cs="Tahoma"/>
          <w:bCs/>
          <w:lang w:eastAsia="ar-SA"/>
        </w:rPr>
        <w:fldChar w:fldCharType="end"/>
      </w:r>
      <w:r w:rsidRPr="00074C2B">
        <w:rPr>
          <w:rFonts w:ascii="Tahoma" w:hAnsi="Tahoma" w:cs="Tahoma"/>
          <w:bCs/>
          <w:lang w:eastAsia="ar-SA"/>
        </w:rPr>
        <w:t xml:space="preserve"> και κατά τη σύναψη της σύμβασης δια της υπεύθυνης δήλωσης, της περ. δ΄ της παρ. 3 του άρθρου 105 του ν. 4412/2016.</w:t>
      </w:r>
    </w:p>
    <w:p w14:paraId="79607654" w14:textId="6FB49A1C" w:rsidR="007E35A8" w:rsidRPr="00676515" w:rsidRDefault="00641E25" w:rsidP="007E35A8">
      <w:pPr>
        <w:rPr>
          <w:rFonts w:ascii="Tahoma" w:hAnsi="Tahoma" w:cs="Tahoma"/>
          <w:bCs/>
          <w:lang w:eastAsia="ar-SA"/>
        </w:rPr>
      </w:pPr>
      <w:r w:rsidRPr="00987246">
        <w:rPr>
          <w:rFonts w:ascii="Tahoma" w:hAnsi="Tahoma" w:cs="Tahoma"/>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w:t>
      </w:r>
      <w:r w:rsidRPr="00987246">
        <w:rPr>
          <w:rStyle w:val="af0"/>
          <w:rFonts w:ascii="Tahoma" w:hAnsi="Tahoma" w:cs="Tahoma"/>
        </w:rPr>
        <w:t xml:space="preserve"> </w:t>
      </w:r>
      <w:r w:rsidRPr="00987246">
        <w:rPr>
          <w:rStyle w:val="af0"/>
          <w:rFonts w:ascii="Tahoma" w:hAnsi="Tahoma" w:cs="Tahoma"/>
        </w:rPr>
        <w:footnoteReference w:id="9"/>
      </w:r>
      <w:r w:rsidRPr="00987246">
        <w:rPr>
          <w:rFonts w:ascii="Tahoma" w:hAnsi="Tahoma" w:cs="Tahoma"/>
        </w:rPr>
        <w:t>.</w:t>
      </w:r>
    </w:p>
    <w:p w14:paraId="04A878C5" w14:textId="226B3734" w:rsidR="007E35A8" w:rsidRPr="00074C2B" w:rsidRDefault="007E35A8" w:rsidP="007E35A8">
      <w:pPr>
        <w:rPr>
          <w:rFonts w:ascii="Tahoma" w:hAnsi="Tahoma" w:cs="Tahoma"/>
          <w:bCs/>
          <w:lang w:eastAsia="ar-SA"/>
        </w:rPr>
      </w:pPr>
      <w:r w:rsidRPr="00074C2B">
        <w:rPr>
          <w:rFonts w:ascii="Tahoma" w:hAnsi="Tahoma" w:cs="Tahoma"/>
          <w:bCs/>
          <w:lang w:eastAsia="ar-SA"/>
        </w:rPr>
        <w:t xml:space="preserve">Στην περίπτωση που ο οικονομικός φορέας στηρίζεται στις ικανότητες άλλων φορέων, σύμφωνα με </w:t>
      </w:r>
      <w:r w:rsidRPr="00074C2B">
        <w:rPr>
          <w:rFonts w:ascii="Tahoma" w:hAnsi="Tahoma" w:cs="Tahoma"/>
          <w:lang w:eastAsia="ar-SA"/>
        </w:rPr>
        <w:t xml:space="preserve">την παράγραφο </w:t>
      </w:r>
      <w:r w:rsidR="00FC3680" w:rsidRPr="00074C2B">
        <w:rPr>
          <w:rFonts w:ascii="Tahoma" w:hAnsi="Tahoma" w:cs="Tahoma"/>
          <w:bCs/>
          <w:lang w:eastAsia="ar-SA"/>
        </w:rPr>
        <w:t>2.2.8</w:t>
      </w:r>
      <w:r w:rsidRPr="00074C2B">
        <w:rPr>
          <w:rFonts w:ascii="Tahoma" w:hAnsi="Tahoma" w:cs="Tahoma"/>
          <w:bCs/>
          <w:lang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009C653A" w:rsidRPr="00074C2B">
        <w:rPr>
          <w:rFonts w:ascii="Tahoma" w:hAnsi="Tahoma" w:cs="Tahoma"/>
          <w:bCs/>
          <w:lang w:eastAsia="ar-SA"/>
        </w:rPr>
        <w:fldChar w:fldCharType="begin"/>
      </w:r>
      <w:r w:rsidR="009C653A" w:rsidRPr="00074C2B">
        <w:rPr>
          <w:rFonts w:ascii="Tahoma" w:hAnsi="Tahoma" w:cs="Tahoma"/>
          <w:bCs/>
          <w:lang w:eastAsia="ar-SA"/>
        </w:rPr>
        <w:instrText xml:space="preserve"> REF _Ref98958753 \h </w:instrText>
      </w:r>
      <w:r w:rsidR="00202288" w:rsidRPr="00074C2B">
        <w:rPr>
          <w:rFonts w:ascii="Tahoma" w:hAnsi="Tahoma" w:cs="Tahoma"/>
          <w:bCs/>
          <w:lang w:eastAsia="ar-SA"/>
        </w:rPr>
        <w:instrText xml:space="preserve"> \* MERGEFORMAT </w:instrText>
      </w:r>
      <w:r w:rsidR="009C653A" w:rsidRPr="00074C2B">
        <w:rPr>
          <w:rFonts w:ascii="Tahoma" w:hAnsi="Tahoma" w:cs="Tahoma"/>
          <w:bCs/>
          <w:lang w:eastAsia="ar-SA"/>
        </w:rPr>
      </w:r>
      <w:r w:rsidR="009C653A" w:rsidRPr="00074C2B">
        <w:rPr>
          <w:rFonts w:ascii="Tahoma" w:hAnsi="Tahoma" w:cs="Tahoma"/>
          <w:bCs/>
          <w:lang w:eastAsia="ar-SA"/>
        </w:rPr>
        <w:fldChar w:fldCharType="separate"/>
      </w:r>
      <w:r w:rsidR="004E47B6" w:rsidRPr="00074C2B">
        <w:rPr>
          <w:rFonts w:ascii="Tahoma" w:hAnsi="Tahoma" w:cs="Tahoma"/>
        </w:rPr>
        <w:t>2.2.9.1</w:t>
      </w:r>
      <w:r w:rsidR="004E47B6" w:rsidRPr="00074C2B">
        <w:rPr>
          <w:rFonts w:ascii="Tahoma" w:hAnsi="Tahoma" w:cs="Tahoma"/>
        </w:rPr>
        <w:tab/>
        <w:t>Προκαταρκτική απόδειξη κατά την υποβολή προσφορών</w:t>
      </w:r>
      <w:r w:rsidR="009C653A" w:rsidRPr="00074C2B">
        <w:rPr>
          <w:rFonts w:ascii="Tahoma" w:hAnsi="Tahoma" w:cs="Tahoma"/>
          <w:bCs/>
          <w:lang w:eastAsia="ar-SA"/>
        </w:rPr>
        <w:fldChar w:fldCharType="end"/>
      </w:r>
      <w:r w:rsidR="00FC3680" w:rsidRPr="00074C2B">
        <w:rPr>
          <w:rFonts w:ascii="Tahoma" w:hAnsi="Tahoma" w:cs="Tahoma"/>
          <w:bCs/>
          <w:lang w:eastAsia="ar-SA"/>
        </w:rPr>
        <w:t xml:space="preserve"> </w:t>
      </w:r>
      <w:r w:rsidRPr="00074C2B">
        <w:rPr>
          <w:rFonts w:ascii="Tahoma" w:hAnsi="Tahoma" w:cs="Tahoma"/>
          <w:bCs/>
          <w:lang w:eastAsia="ar-SA"/>
        </w:rPr>
        <w:t xml:space="preserve">και </w:t>
      </w:r>
      <w:r w:rsidR="009C653A" w:rsidRPr="00074C2B">
        <w:rPr>
          <w:rFonts w:ascii="Tahoma" w:hAnsi="Tahoma" w:cs="Tahoma"/>
          <w:bCs/>
          <w:lang w:eastAsia="ar-SA"/>
        </w:rPr>
        <w:fldChar w:fldCharType="begin"/>
      </w:r>
      <w:r w:rsidR="009C653A" w:rsidRPr="00074C2B">
        <w:rPr>
          <w:rFonts w:ascii="Tahoma" w:hAnsi="Tahoma" w:cs="Tahoma"/>
          <w:bCs/>
          <w:lang w:eastAsia="ar-SA"/>
        </w:rPr>
        <w:instrText xml:space="preserve"> REF _Ref98958500 \h </w:instrText>
      </w:r>
      <w:r w:rsidR="00202288" w:rsidRPr="00074C2B">
        <w:rPr>
          <w:rFonts w:ascii="Tahoma" w:hAnsi="Tahoma" w:cs="Tahoma"/>
          <w:bCs/>
          <w:lang w:eastAsia="ar-SA"/>
        </w:rPr>
        <w:instrText xml:space="preserve"> \* MERGEFORMAT </w:instrText>
      </w:r>
      <w:r w:rsidR="009C653A" w:rsidRPr="00074C2B">
        <w:rPr>
          <w:rFonts w:ascii="Tahoma" w:hAnsi="Tahoma" w:cs="Tahoma"/>
          <w:bCs/>
          <w:lang w:eastAsia="ar-SA"/>
        </w:rPr>
      </w:r>
      <w:r w:rsidR="009C653A" w:rsidRPr="00074C2B">
        <w:rPr>
          <w:rFonts w:ascii="Tahoma" w:hAnsi="Tahoma" w:cs="Tahoma"/>
          <w:bCs/>
          <w:lang w:eastAsia="ar-SA"/>
        </w:rPr>
        <w:fldChar w:fldCharType="separate"/>
      </w:r>
      <w:r w:rsidR="004E47B6" w:rsidRPr="00074C2B">
        <w:rPr>
          <w:rFonts w:ascii="Tahoma" w:hAnsi="Tahoma" w:cs="Tahoma"/>
        </w:rPr>
        <w:t>2.2.9.2</w:t>
      </w:r>
      <w:r w:rsidR="004E47B6" w:rsidRPr="00074C2B">
        <w:rPr>
          <w:rFonts w:ascii="Tahoma" w:hAnsi="Tahoma" w:cs="Tahoma"/>
        </w:rPr>
        <w:tab/>
        <w:t xml:space="preserve">Αποδεικτικά μέσα  -  </w:t>
      </w:r>
      <w:r w:rsidR="004E47B6" w:rsidRPr="00074C2B">
        <w:rPr>
          <w:rFonts w:ascii="Tahoma" w:hAnsi="Tahoma" w:cs="Tahoma"/>
          <w:szCs w:val="22"/>
        </w:rPr>
        <w:t>Δικαιολογητικά προσωρινού αναδόχου</w:t>
      </w:r>
      <w:r w:rsidR="009C653A" w:rsidRPr="00074C2B">
        <w:rPr>
          <w:rFonts w:ascii="Tahoma" w:hAnsi="Tahoma" w:cs="Tahoma"/>
          <w:bCs/>
          <w:lang w:eastAsia="ar-SA"/>
        </w:rPr>
        <w:fldChar w:fldCharType="end"/>
      </w:r>
      <w:r w:rsidRPr="00074C2B">
        <w:rPr>
          <w:rFonts w:ascii="Tahoma" w:hAnsi="Tahoma" w:cs="Tahoma"/>
          <w:bCs/>
          <w:lang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074C2B">
        <w:rPr>
          <w:rFonts w:ascii="Tahoma" w:hAnsi="Tahoma" w:cs="Tahoma"/>
          <w:lang w:eastAsia="ar-SA"/>
        </w:rPr>
        <w:t xml:space="preserve">της παραγράφου </w:t>
      </w:r>
      <w:r w:rsidR="00FC3680" w:rsidRPr="00074C2B">
        <w:rPr>
          <w:rFonts w:ascii="Tahoma" w:hAnsi="Tahoma" w:cs="Tahoma"/>
          <w:lang w:eastAsia="ar-SA"/>
        </w:rPr>
        <w:t xml:space="preserve">2.2.3 </w:t>
      </w:r>
      <w:r w:rsidRPr="00074C2B">
        <w:rPr>
          <w:rFonts w:ascii="Tahoma" w:hAnsi="Tahoma" w:cs="Tahoma"/>
          <w:bCs/>
          <w:lang w:eastAsia="ar-SA"/>
        </w:rPr>
        <w:t xml:space="preserve">της παρούσας και ότι πληρούν τα σχετικά κριτήρια επιλογής κατά περίπτωση (παράγραφοι </w:t>
      </w:r>
      <w:r w:rsidR="009C653A" w:rsidRPr="00074C2B">
        <w:rPr>
          <w:rFonts w:ascii="Tahoma" w:hAnsi="Tahoma" w:cs="Tahoma"/>
        </w:rPr>
        <w:fldChar w:fldCharType="begin"/>
      </w:r>
      <w:r w:rsidR="009C653A" w:rsidRPr="00074C2B">
        <w:rPr>
          <w:rFonts w:ascii="Tahoma" w:hAnsi="Tahoma" w:cs="Tahoma"/>
        </w:rPr>
        <w:instrText xml:space="preserve"> REF _Ref98958702 \h </w:instrText>
      </w:r>
      <w:r w:rsidR="00202288" w:rsidRPr="00074C2B">
        <w:rPr>
          <w:rFonts w:ascii="Tahoma" w:hAnsi="Tahoma" w:cs="Tahoma"/>
        </w:rPr>
        <w:instrText xml:space="preserve"> \* MERGEFORMAT </w:instrText>
      </w:r>
      <w:r w:rsidR="009C653A" w:rsidRPr="00074C2B">
        <w:rPr>
          <w:rFonts w:ascii="Tahoma" w:hAnsi="Tahoma" w:cs="Tahoma"/>
        </w:rPr>
      </w:r>
      <w:r w:rsidR="009C653A" w:rsidRPr="00074C2B">
        <w:rPr>
          <w:rFonts w:ascii="Tahoma" w:hAnsi="Tahoma" w:cs="Tahoma"/>
        </w:rPr>
        <w:fldChar w:fldCharType="separate"/>
      </w:r>
      <w:r w:rsidR="004E47B6" w:rsidRPr="00074C2B">
        <w:rPr>
          <w:rFonts w:ascii="Tahoma" w:hAnsi="Tahoma" w:cs="Tahoma"/>
        </w:rPr>
        <w:t>2.2.5 Οικονομική και χρηματοοικονομική επάρκεια</w:t>
      </w:r>
      <w:r w:rsidR="009C653A" w:rsidRPr="00074C2B">
        <w:rPr>
          <w:rFonts w:ascii="Tahoma" w:hAnsi="Tahoma" w:cs="Tahoma"/>
        </w:rPr>
        <w:fldChar w:fldCharType="end"/>
      </w:r>
      <w:r w:rsidR="00FC3680" w:rsidRPr="00074C2B">
        <w:rPr>
          <w:rFonts w:ascii="Tahoma" w:hAnsi="Tahoma" w:cs="Tahoma"/>
          <w:bCs/>
          <w:lang w:eastAsia="ar-SA"/>
        </w:rPr>
        <w:t xml:space="preserve"> και </w:t>
      </w:r>
      <w:r w:rsidR="009C653A" w:rsidRPr="00074C2B">
        <w:rPr>
          <w:rFonts w:ascii="Tahoma" w:hAnsi="Tahoma" w:cs="Tahoma"/>
        </w:rPr>
        <w:fldChar w:fldCharType="begin"/>
      </w:r>
      <w:r w:rsidR="009C653A" w:rsidRPr="00074C2B">
        <w:rPr>
          <w:rFonts w:ascii="Tahoma" w:hAnsi="Tahoma" w:cs="Tahoma"/>
        </w:rPr>
        <w:instrText xml:space="preserve"> REF _Ref54960296 \h </w:instrText>
      </w:r>
      <w:r w:rsidR="00202288" w:rsidRPr="00074C2B">
        <w:rPr>
          <w:rFonts w:ascii="Tahoma" w:hAnsi="Tahoma" w:cs="Tahoma"/>
        </w:rPr>
        <w:instrText xml:space="preserve"> \* MERGEFORMAT </w:instrText>
      </w:r>
      <w:r w:rsidR="009C653A" w:rsidRPr="00074C2B">
        <w:rPr>
          <w:rFonts w:ascii="Tahoma" w:hAnsi="Tahoma" w:cs="Tahoma"/>
        </w:rPr>
      </w:r>
      <w:r w:rsidR="009C653A" w:rsidRPr="00074C2B">
        <w:rPr>
          <w:rFonts w:ascii="Tahoma" w:hAnsi="Tahoma" w:cs="Tahoma"/>
        </w:rPr>
        <w:fldChar w:fldCharType="separate"/>
      </w:r>
      <w:r w:rsidR="004E47B6" w:rsidRPr="00074C2B">
        <w:rPr>
          <w:rFonts w:ascii="Tahoma" w:hAnsi="Tahoma" w:cs="Tahoma"/>
        </w:rPr>
        <w:t>2.2.6 Τεχνική και επαγγελματική ικανότητα</w:t>
      </w:r>
      <w:r w:rsidR="009C653A" w:rsidRPr="00074C2B">
        <w:rPr>
          <w:rFonts w:ascii="Tahoma" w:hAnsi="Tahoma" w:cs="Tahoma"/>
        </w:rPr>
        <w:fldChar w:fldCharType="end"/>
      </w:r>
      <w:r w:rsidRPr="00074C2B">
        <w:rPr>
          <w:rFonts w:ascii="Tahoma" w:hAnsi="Tahoma" w:cs="Tahoma"/>
          <w:bCs/>
          <w:lang w:eastAsia="ar-SA"/>
        </w:rPr>
        <w:t>).</w:t>
      </w:r>
    </w:p>
    <w:p w14:paraId="4E2DC19B" w14:textId="02EC4E3A" w:rsidR="007E35A8" w:rsidRPr="00074C2B" w:rsidRDefault="007E35A8" w:rsidP="007E35A8">
      <w:pPr>
        <w:rPr>
          <w:rFonts w:ascii="Tahoma" w:hAnsi="Tahoma" w:cs="Tahoma"/>
          <w:bCs/>
          <w:lang w:eastAsia="ar-SA"/>
        </w:rPr>
      </w:pPr>
      <w:r w:rsidRPr="00074C2B">
        <w:rPr>
          <w:rFonts w:ascii="Tahoma" w:hAnsi="Tahoma" w:cs="Tahoma"/>
          <w:bCs/>
          <w:lang w:eastAsia="ar-SA"/>
        </w:rPr>
        <w:t xml:space="preserve">Στην περίπτωση που </w:t>
      </w:r>
      <w:r w:rsidRPr="00074C2B">
        <w:rPr>
          <w:rFonts w:ascii="Tahoma" w:hAnsi="Tahoma" w:cs="Tahoma"/>
          <w:bCs/>
          <w:lang w:val="en-US" w:eastAsia="ar-SA"/>
        </w:rPr>
        <w:t>o</w:t>
      </w:r>
      <w:r w:rsidRPr="00074C2B">
        <w:rPr>
          <w:rFonts w:ascii="Tahoma" w:hAnsi="Tahoma" w:cs="Tahoma"/>
          <w:bCs/>
          <w:lang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180AE6" w:rsidRPr="00074C2B">
        <w:rPr>
          <w:rFonts w:ascii="Tahoma" w:hAnsi="Tahoma" w:cs="Tahoma"/>
          <w:bCs/>
          <w:lang w:eastAsia="ar-SA"/>
        </w:rPr>
        <w:fldChar w:fldCharType="begin"/>
      </w:r>
      <w:r w:rsidR="00180AE6" w:rsidRPr="00074C2B">
        <w:rPr>
          <w:rFonts w:ascii="Tahoma" w:hAnsi="Tahoma" w:cs="Tahoma"/>
          <w:bCs/>
          <w:lang w:eastAsia="ar-SA"/>
        </w:rPr>
        <w:instrText xml:space="preserve"> REF _Ref98958753 \h </w:instrText>
      </w:r>
      <w:r w:rsidR="00202288" w:rsidRPr="00074C2B">
        <w:rPr>
          <w:rFonts w:ascii="Tahoma" w:hAnsi="Tahoma" w:cs="Tahoma"/>
          <w:bCs/>
          <w:lang w:eastAsia="ar-SA"/>
        </w:rPr>
        <w:instrText xml:space="preserve"> \* MERGEFORMAT </w:instrText>
      </w:r>
      <w:r w:rsidR="00180AE6" w:rsidRPr="00074C2B">
        <w:rPr>
          <w:rFonts w:ascii="Tahoma" w:hAnsi="Tahoma" w:cs="Tahoma"/>
          <w:bCs/>
          <w:lang w:eastAsia="ar-SA"/>
        </w:rPr>
      </w:r>
      <w:r w:rsidR="00180AE6" w:rsidRPr="00074C2B">
        <w:rPr>
          <w:rFonts w:ascii="Tahoma" w:hAnsi="Tahoma" w:cs="Tahoma"/>
          <w:bCs/>
          <w:lang w:eastAsia="ar-SA"/>
        </w:rPr>
        <w:fldChar w:fldCharType="separate"/>
      </w:r>
      <w:r w:rsidR="004E47B6" w:rsidRPr="00074C2B">
        <w:rPr>
          <w:rFonts w:ascii="Tahoma" w:hAnsi="Tahoma" w:cs="Tahoma"/>
        </w:rPr>
        <w:t>2.2.9.1</w:t>
      </w:r>
      <w:r w:rsidR="004E47B6" w:rsidRPr="00074C2B">
        <w:rPr>
          <w:rFonts w:ascii="Tahoma" w:hAnsi="Tahoma" w:cs="Tahoma"/>
        </w:rPr>
        <w:tab/>
        <w:t>Προκαταρκτική απόδειξη κατά την υποβολή προσφορών</w:t>
      </w:r>
      <w:r w:rsidR="00180AE6" w:rsidRPr="00074C2B">
        <w:rPr>
          <w:rFonts w:ascii="Tahoma" w:hAnsi="Tahoma" w:cs="Tahoma"/>
          <w:bCs/>
          <w:lang w:eastAsia="ar-SA"/>
        </w:rPr>
        <w:fldChar w:fldCharType="end"/>
      </w:r>
      <w:r w:rsidR="00FC3680" w:rsidRPr="00074C2B">
        <w:rPr>
          <w:rFonts w:ascii="Tahoma" w:hAnsi="Tahoma" w:cs="Tahoma"/>
          <w:bCs/>
          <w:lang w:eastAsia="ar-SA"/>
        </w:rPr>
        <w:t xml:space="preserve"> </w:t>
      </w:r>
      <w:r w:rsidRPr="00074C2B">
        <w:rPr>
          <w:rFonts w:ascii="Tahoma" w:hAnsi="Tahoma" w:cs="Tahoma"/>
          <w:bCs/>
          <w:lang w:eastAsia="ar-SA"/>
        </w:rPr>
        <w:t xml:space="preserve">και </w:t>
      </w:r>
      <w:r w:rsidR="00180AE6" w:rsidRPr="00074C2B">
        <w:rPr>
          <w:rFonts w:ascii="Tahoma" w:hAnsi="Tahoma" w:cs="Tahoma"/>
          <w:bCs/>
          <w:lang w:eastAsia="ar-SA"/>
        </w:rPr>
        <w:fldChar w:fldCharType="begin"/>
      </w:r>
      <w:r w:rsidR="00180AE6" w:rsidRPr="00074C2B">
        <w:rPr>
          <w:rFonts w:ascii="Tahoma" w:hAnsi="Tahoma" w:cs="Tahoma"/>
          <w:bCs/>
          <w:lang w:eastAsia="ar-SA"/>
        </w:rPr>
        <w:instrText xml:space="preserve"> REF _Ref98958500 \h </w:instrText>
      </w:r>
      <w:r w:rsidR="00202288" w:rsidRPr="00074C2B">
        <w:rPr>
          <w:rFonts w:ascii="Tahoma" w:hAnsi="Tahoma" w:cs="Tahoma"/>
          <w:bCs/>
          <w:lang w:eastAsia="ar-SA"/>
        </w:rPr>
        <w:instrText xml:space="preserve"> \* MERGEFORMAT </w:instrText>
      </w:r>
      <w:r w:rsidR="00180AE6" w:rsidRPr="00074C2B">
        <w:rPr>
          <w:rFonts w:ascii="Tahoma" w:hAnsi="Tahoma" w:cs="Tahoma"/>
          <w:bCs/>
          <w:lang w:eastAsia="ar-SA"/>
        </w:rPr>
      </w:r>
      <w:r w:rsidR="00180AE6" w:rsidRPr="00074C2B">
        <w:rPr>
          <w:rFonts w:ascii="Tahoma" w:hAnsi="Tahoma" w:cs="Tahoma"/>
          <w:bCs/>
          <w:lang w:eastAsia="ar-SA"/>
        </w:rPr>
        <w:fldChar w:fldCharType="separate"/>
      </w:r>
      <w:r w:rsidR="004E47B6" w:rsidRPr="00074C2B">
        <w:rPr>
          <w:rFonts w:ascii="Tahoma" w:hAnsi="Tahoma" w:cs="Tahoma"/>
        </w:rPr>
        <w:t>2.2.9.2</w:t>
      </w:r>
      <w:r w:rsidR="004E47B6" w:rsidRPr="00074C2B">
        <w:rPr>
          <w:rFonts w:ascii="Tahoma" w:hAnsi="Tahoma" w:cs="Tahoma"/>
        </w:rPr>
        <w:tab/>
        <w:t xml:space="preserve">Αποδεικτικά μέσα  -  </w:t>
      </w:r>
      <w:r w:rsidR="004E47B6" w:rsidRPr="00074C2B">
        <w:rPr>
          <w:rFonts w:ascii="Tahoma" w:hAnsi="Tahoma" w:cs="Tahoma"/>
          <w:szCs w:val="22"/>
        </w:rPr>
        <w:t>Δικαιολογητικά προσωρινού αναδόχου</w:t>
      </w:r>
      <w:r w:rsidR="00180AE6" w:rsidRPr="00074C2B">
        <w:rPr>
          <w:rFonts w:ascii="Tahoma" w:hAnsi="Tahoma" w:cs="Tahoma"/>
          <w:bCs/>
          <w:lang w:eastAsia="ar-SA"/>
        </w:rPr>
        <w:fldChar w:fldCharType="end"/>
      </w:r>
      <w:r w:rsidRPr="00074C2B">
        <w:rPr>
          <w:rFonts w:ascii="Tahoma" w:hAnsi="Tahoma" w:cs="Tahoma"/>
          <w:bCs/>
          <w:lang w:eastAsia="ar-SA"/>
        </w:rPr>
        <w:t>, ότι δεν συντρέχουν οι λόγοι αποκλεισμού της παραγράφου</w:t>
      </w:r>
      <w:r w:rsidR="00FC3680" w:rsidRPr="00074C2B">
        <w:rPr>
          <w:rFonts w:ascii="Tahoma" w:hAnsi="Tahoma" w:cs="Tahoma"/>
          <w:bCs/>
          <w:lang w:eastAsia="ar-SA"/>
        </w:rPr>
        <w:t xml:space="preserve"> 2.2.3 </w:t>
      </w:r>
      <w:r w:rsidRPr="00074C2B">
        <w:rPr>
          <w:rFonts w:ascii="Tahoma" w:hAnsi="Tahoma" w:cs="Tahoma"/>
          <w:bCs/>
          <w:lang w:eastAsia="ar-SA"/>
        </w:rPr>
        <w:t xml:space="preserve">της παρούσας. </w:t>
      </w:r>
    </w:p>
    <w:p w14:paraId="6FE6F847" w14:textId="5ED9E124" w:rsidR="00641E25" w:rsidRPr="00987246" w:rsidRDefault="00641E25" w:rsidP="00641E25">
      <w:pPr>
        <w:suppressAutoHyphens w:val="0"/>
        <w:spacing w:after="160" w:line="259" w:lineRule="auto"/>
        <w:rPr>
          <w:rFonts w:ascii="Tahoma" w:eastAsia="Calibri" w:hAnsi="Tahoma" w:cs="Tahoma"/>
          <w:lang w:eastAsia="en-US"/>
        </w:rPr>
      </w:pPr>
      <w:r w:rsidRPr="00987246">
        <w:rPr>
          <w:rFonts w:ascii="Tahoma" w:eastAsia="Calibri" w:hAnsi="Tahoma" w:cs="Tahoma"/>
          <w:lang w:eastAsia="en-US"/>
        </w:rPr>
        <w:t>Αν μετά τη συμπλήρωση του ΕΕΕΣ και μέχρι τη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αρχή</w:t>
      </w:r>
      <w:r w:rsidRPr="00987246">
        <w:rPr>
          <w:rStyle w:val="af0"/>
          <w:rFonts w:ascii="Tahoma" w:hAnsi="Tahoma" w:cs="Tahoma"/>
        </w:rPr>
        <w:t xml:space="preserve"> </w:t>
      </w:r>
      <w:r w:rsidRPr="00987246">
        <w:rPr>
          <w:rStyle w:val="af0"/>
          <w:rFonts w:ascii="Tahoma" w:hAnsi="Tahoma" w:cs="Tahoma"/>
        </w:rPr>
        <w:footnoteReference w:id="10"/>
      </w:r>
      <w:r w:rsidRPr="00987246">
        <w:rPr>
          <w:rFonts w:ascii="Tahoma" w:eastAsia="Calibri" w:hAnsi="Tahoma" w:cs="Tahoma"/>
          <w:lang w:eastAsia="en-US"/>
        </w:rPr>
        <w:t>.</w:t>
      </w:r>
    </w:p>
    <w:p w14:paraId="552DD2D5" w14:textId="77777777" w:rsidR="006A2664" w:rsidRPr="00074C2B" w:rsidRDefault="006A2664" w:rsidP="00A11DC8">
      <w:pPr>
        <w:pStyle w:val="4"/>
        <w:rPr>
          <w:rFonts w:ascii="Tahoma" w:hAnsi="Tahoma" w:cs="Tahoma"/>
        </w:rPr>
      </w:pPr>
      <w:bookmarkStart w:id="74" w:name="_Ref98958753"/>
      <w:r w:rsidRPr="00074C2B">
        <w:rPr>
          <w:rFonts w:ascii="Tahoma" w:hAnsi="Tahoma" w:cs="Tahoma"/>
        </w:rPr>
        <w:lastRenderedPageBreak/>
        <w:t>2.2.9.1</w:t>
      </w:r>
      <w:r w:rsidRPr="00074C2B">
        <w:rPr>
          <w:rFonts w:ascii="Tahoma" w:hAnsi="Tahoma" w:cs="Tahoma"/>
        </w:rPr>
        <w:tab/>
        <w:t>Προκαταρκτική απόδειξη κατά την υποβολή προσφορών</w:t>
      </w:r>
      <w:bookmarkEnd w:id="74"/>
      <w:r w:rsidRPr="00074C2B">
        <w:rPr>
          <w:rFonts w:ascii="Tahoma" w:hAnsi="Tahoma" w:cs="Tahoma"/>
        </w:rPr>
        <w:t xml:space="preserve"> </w:t>
      </w:r>
    </w:p>
    <w:p w14:paraId="25750B9C" w14:textId="44D05030" w:rsidR="00641E25" w:rsidRPr="00987246" w:rsidRDefault="00641E25" w:rsidP="00641E25">
      <w:pPr>
        <w:rPr>
          <w:rFonts w:ascii="Tahoma" w:hAnsi="Tahoma" w:cs="Tahoma"/>
        </w:rPr>
      </w:pPr>
      <w:r w:rsidRPr="00987246">
        <w:rPr>
          <w:rFonts w:ascii="Tahoma" w:hAnsi="Tahoma" w:cs="Tahoma"/>
        </w:rPr>
        <w:t>Προς προκαταρκτική απόδειξη ότι οι προσφέροντες οικονομικοί φορείς: α) δεν βρίσκονται σε μία από τις καταστάσεις της παραγράφου</w:t>
      </w:r>
      <w:r w:rsidR="00CE176B">
        <w:rPr>
          <w:rFonts w:ascii="Tahoma" w:hAnsi="Tahoma" w:cs="Tahoma"/>
        </w:rPr>
        <w:t xml:space="preserve"> </w:t>
      </w:r>
      <w:r w:rsidR="00CE176B">
        <w:rPr>
          <w:rFonts w:ascii="Tahoma" w:hAnsi="Tahoma" w:cs="Tahoma"/>
        </w:rPr>
        <w:fldChar w:fldCharType="begin"/>
      </w:r>
      <w:r w:rsidR="00CE176B">
        <w:rPr>
          <w:rFonts w:ascii="Tahoma" w:hAnsi="Tahoma" w:cs="Tahoma"/>
        </w:rPr>
        <w:instrText xml:space="preserve"> REF _Ref172623628 \h </w:instrText>
      </w:r>
      <w:r w:rsidR="00CE176B">
        <w:rPr>
          <w:rFonts w:ascii="Tahoma" w:hAnsi="Tahoma" w:cs="Tahoma"/>
        </w:rPr>
      </w:r>
      <w:r w:rsidR="00CE176B">
        <w:rPr>
          <w:rFonts w:ascii="Tahoma" w:hAnsi="Tahoma" w:cs="Tahoma"/>
        </w:rPr>
        <w:fldChar w:fldCharType="separate"/>
      </w:r>
      <w:r w:rsidR="004E47B6" w:rsidRPr="00074C2B">
        <w:rPr>
          <w:rFonts w:ascii="Tahoma" w:hAnsi="Tahoma" w:cs="Tahoma"/>
        </w:rPr>
        <w:t>2.2.3 Λόγοι αποκλεισμού</w:t>
      </w:r>
      <w:r w:rsidR="00CE176B">
        <w:rPr>
          <w:rFonts w:ascii="Tahoma" w:hAnsi="Tahoma" w:cs="Tahoma"/>
        </w:rPr>
        <w:fldChar w:fldCharType="end"/>
      </w:r>
      <w:r w:rsidRPr="00987246">
        <w:rPr>
          <w:rFonts w:ascii="Tahoma" w:hAnsi="Tahoma" w:cs="Tahoma"/>
        </w:rPr>
        <w:t xml:space="preserve"> και β) πληρούν τα «Κριτήρια Ποιοτικής Επιλογής» των παραγράφων </w:t>
      </w:r>
      <w:r w:rsidR="00CE176B">
        <w:rPr>
          <w:rFonts w:ascii="Tahoma" w:hAnsi="Tahoma" w:cs="Tahoma"/>
        </w:rPr>
        <w:fldChar w:fldCharType="begin"/>
      </w:r>
      <w:r w:rsidR="00CE176B">
        <w:rPr>
          <w:rFonts w:ascii="Tahoma" w:hAnsi="Tahoma" w:cs="Tahoma"/>
        </w:rPr>
        <w:instrText xml:space="preserve"> REF _Ref98959537 \h </w:instrText>
      </w:r>
      <w:r w:rsidR="00CE176B">
        <w:rPr>
          <w:rFonts w:ascii="Tahoma" w:hAnsi="Tahoma" w:cs="Tahoma"/>
        </w:rPr>
      </w:r>
      <w:r w:rsidR="00CE176B">
        <w:rPr>
          <w:rFonts w:ascii="Tahoma" w:hAnsi="Tahoma" w:cs="Tahoma"/>
        </w:rPr>
        <w:fldChar w:fldCharType="separate"/>
      </w:r>
      <w:r w:rsidR="004E47B6" w:rsidRPr="00074C2B">
        <w:rPr>
          <w:rFonts w:ascii="Tahoma" w:hAnsi="Tahoma" w:cs="Tahoma"/>
        </w:rPr>
        <w:t>2.2.4 Καταλληλότητα άσκησης επαγγελματικής δραστηριότητας</w:t>
      </w:r>
      <w:r w:rsidR="00CE176B">
        <w:rPr>
          <w:rFonts w:ascii="Tahoma" w:hAnsi="Tahoma" w:cs="Tahoma"/>
        </w:rPr>
        <w:fldChar w:fldCharType="end"/>
      </w:r>
      <w:r w:rsidRPr="00987246">
        <w:rPr>
          <w:rFonts w:ascii="Tahoma" w:hAnsi="Tahoma" w:cs="Tahoma"/>
        </w:rPr>
        <w:t xml:space="preserve">, </w:t>
      </w:r>
      <w:r w:rsidR="00CE176B">
        <w:rPr>
          <w:rFonts w:ascii="Tahoma" w:hAnsi="Tahoma" w:cs="Tahoma"/>
        </w:rPr>
        <w:fldChar w:fldCharType="begin"/>
      </w:r>
      <w:r w:rsidR="00CE176B">
        <w:rPr>
          <w:rFonts w:ascii="Tahoma" w:hAnsi="Tahoma" w:cs="Tahoma"/>
        </w:rPr>
        <w:instrText xml:space="preserve"> REF _Ref98958702 \h </w:instrText>
      </w:r>
      <w:r w:rsidR="00CE176B">
        <w:rPr>
          <w:rFonts w:ascii="Tahoma" w:hAnsi="Tahoma" w:cs="Tahoma"/>
        </w:rPr>
      </w:r>
      <w:r w:rsidR="00CE176B">
        <w:rPr>
          <w:rFonts w:ascii="Tahoma" w:hAnsi="Tahoma" w:cs="Tahoma"/>
        </w:rPr>
        <w:fldChar w:fldCharType="separate"/>
      </w:r>
      <w:r w:rsidR="004E47B6" w:rsidRPr="00074C2B">
        <w:rPr>
          <w:rFonts w:ascii="Tahoma" w:hAnsi="Tahoma" w:cs="Tahoma"/>
        </w:rPr>
        <w:t>2.2.5 Οικονομική και χρηματοοικονομική επάρκεια</w:t>
      </w:r>
      <w:r w:rsidR="00CE176B">
        <w:rPr>
          <w:rFonts w:ascii="Tahoma" w:hAnsi="Tahoma" w:cs="Tahoma"/>
        </w:rPr>
        <w:fldChar w:fldCharType="end"/>
      </w:r>
      <w:r w:rsidRPr="00987246">
        <w:rPr>
          <w:rFonts w:ascii="Tahoma" w:hAnsi="Tahoma" w:cs="Tahoma"/>
        </w:rPr>
        <w:t xml:space="preserve">, </w:t>
      </w:r>
      <w:r w:rsidR="00CE176B">
        <w:rPr>
          <w:rFonts w:ascii="Tahoma" w:hAnsi="Tahoma" w:cs="Tahoma"/>
        </w:rPr>
        <w:fldChar w:fldCharType="begin"/>
      </w:r>
      <w:r w:rsidR="00CE176B">
        <w:rPr>
          <w:rFonts w:ascii="Tahoma" w:hAnsi="Tahoma" w:cs="Tahoma"/>
        </w:rPr>
        <w:instrText xml:space="preserve"> REF _Ref54960296 \h </w:instrText>
      </w:r>
      <w:r w:rsidR="00CE176B">
        <w:rPr>
          <w:rFonts w:ascii="Tahoma" w:hAnsi="Tahoma" w:cs="Tahoma"/>
        </w:rPr>
      </w:r>
      <w:r w:rsidR="00CE176B">
        <w:rPr>
          <w:rFonts w:ascii="Tahoma" w:hAnsi="Tahoma" w:cs="Tahoma"/>
        </w:rPr>
        <w:fldChar w:fldCharType="separate"/>
      </w:r>
      <w:r w:rsidR="004E47B6" w:rsidRPr="00074C2B">
        <w:rPr>
          <w:rFonts w:ascii="Tahoma" w:hAnsi="Tahoma" w:cs="Tahoma"/>
        </w:rPr>
        <w:t>2.2.6 Τεχνική και επαγγελματική ικανότητα</w:t>
      </w:r>
      <w:r w:rsidR="00CE176B">
        <w:rPr>
          <w:rFonts w:ascii="Tahoma" w:hAnsi="Tahoma" w:cs="Tahoma"/>
        </w:rPr>
        <w:fldChar w:fldCharType="end"/>
      </w:r>
      <w:r w:rsidRPr="00987246">
        <w:rPr>
          <w:rFonts w:ascii="Tahoma" w:hAnsi="Tahoma" w:cs="Tahoma"/>
        </w:rPr>
        <w:t xml:space="preserve"> και </w:t>
      </w:r>
      <w:r w:rsidR="00CE176B">
        <w:rPr>
          <w:rFonts w:ascii="Tahoma" w:hAnsi="Tahoma" w:cs="Tahoma"/>
        </w:rPr>
        <w:fldChar w:fldCharType="begin"/>
      </w:r>
      <w:r w:rsidR="00CE176B">
        <w:rPr>
          <w:rFonts w:ascii="Tahoma" w:hAnsi="Tahoma" w:cs="Tahoma"/>
        </w:rPr>
        <w:instrText xml:space="preserve"> REF _Ref68632175 \h </w:instrText>
      </w:r>
      <w:r w:rsidR="00CE176B">
        <w:rPr>
          <w:rFonts w:ascii="Tahoma" w:hAnsi="Tahoma" w:cs="Tahoma"/>
        </w:rPr>
      </w:r>
      <w:r w:rsidR="00CE176B">
        <w:rPr>
          <w:rFonts w:ascii="Tahoma" w:hAnsi="Tahoma" w:cs="Tahoma"/>
        </w:rPr>
        <w:fldChar w:fldCharType="separate"/>
      </w:r>
      <w:r w:rsidR="004E47B6" w:rsidRPr="00074C2B">
        <w:rPr>
          <w:rFonts w:ascii="Tahoma" w:hAnsi="Tahoma" w:cs="Tahoma"/>
        </w:rPr>
        <w:t>2.2.7 Πρότυπα διασφάλισης ποιότητας</w:t>
      </w:r>
      <w:r w:rsidR="00CE176B">
        <w:rPr>
          <w:rFonts w:ascii="Tahoma" w:hAnsi="Tahoma" w:cs="Tahoma"/>
        </w:rPr>
        <w:fldChar w:fldCharType="end"/>
      </w:r>
      <w:r w:rsidRPr="00987246">
        <w:rPr>
          <w:rFonts w:ascii="Tahoma" w:hAnsi="Tahoma" w:cs="Tahoma"/>
        </w:rPr>
        <w:t xml:space="preserve"> της παρούσας,</w:t>
      </w:r>
      <w:r w:rsidRPr="00987246">
        <w:rPr>
          <w:rFonts w:ascii="Tahoma" w:eastAsia="SimSun" w:hAnsi="Tahoma" w:cs="Tahoma"/>
        </w:rPr>
        <w:t xml:space="preserve"> </w:t>
      </w:r>
      <w:r w:rsidRPr="00987246">
        <w:rPr>
          <w:rFonts w:ascii="Tahoma" w:hAnsi="Tahoma" w:cs="Tahoma"/>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CE176B">
        <w:rPr>
          <w:rFonts w:ascii="Tahoma" w:hAnsi="Tahoma" w:cs="Tahoma"/>
        </w:rPr>
        <w:fldChar w:fldCharType="begin"/>
      </w:r>
      <w:r w:rsidR="00CE176B">
        <w:rPr>
          <w:rFonts w:ascii="Tahoma" w:hAnsi="Tahoma" w:cs="Tahoma"/>
        </w:rPr>
        <w:instrText xml:space="preserve"> REF _Ref172623740 \h </w:instrText>
      </w:r>
      <w:r w:rsidR="00CE176B">
        <w:rPr>
          <w:rFonts w:ascii="Tahoma" w:hAnsi="Tahoma" w:cs="Tahoma"/>
        </w:rPr>
      </w:r>
      <w:r w:rsidR="00CE176B">
        <w:rPr>
          <w:rFonts w:ascii="Tahoma" w:hAnsi="Tahoma" w:cs="Tahoma"/>
        </w:rPr>
        <w:fldChar w:fldCharType="separate"/>
      </w:r>
      <w:r w:rsidR="004E47B6" w:rsidRPr="00074C2B">
        <w:rPr>
          <w:rFonts w:ascii="Tahoma" w:hAnsi="Tahoma" w:cs="Tahoma"/>
        </w:rPr>
        <w:t>ΠΑΡΑΡΤΗΜΑ ΙΙI – ΕΥΡΩΠΑΙΚΟ ΕΝΙΑΙΟ ΕΓΓΡΑΦΟ ΣΥΜΒΑΣΗΣ (ΕΕΕΣ)</w:t>
      </w:r>
      <w:r w:rsidR="00CE176B">
        <w:rPr>
          <w:rFonts w:ascii="Tahoma" w:hAnsi="Tahoma" w:cs="Tahoma"/>
        </w:rPr>
        <w:fldChar w:fldCharType="end"/>
      </w:r>
      <w:r w:rsidRPr="00987246">
        <w:rPr>
          <w:rFonts w:ascii="Tahoma" w:hAnsi="Tahoma" w:cs="Tahoma"/>
        </w:rPr>
        <w:t xml:space="preserve"> το οποίο ισοδυναμεί  με ενημερωμένη υπεύθυνη δήλωση, με τις συνέπειες του ν. 1599/1986.Το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Pr="00987246">
        <w:rPr>
          <w:rStyle w:val="WW-FootnoteReference10"/>
          <w:rFonts w:ascii="Tahoma" w:hAnsi="Tahoma" w:cs="Tahoma"/>
        </w:rPr>
        <w:footnoteReference w:id="11"/>
      </w:r>
      <w:r w:rsidRPr="00987246">
        <w:rPr>
          <w:rFonts w:ascii="Tahoma" w:hAnsi="Tahoma" w:cs="Tahoma"/>
        </w:rPr>
        <w:t xml:space="preserve"> και λειτουργεί μόνο ως προκαταρκτική απόδειξη προς αντικατάσταση των πιστοποιητικών που εκδίδουν δημόσιες αρχές ή τρίτα μέρη.</w:t>
      </w:r>
      <w:r w:rsidRPr="00987246">
        <w:rPr>
          <w:rStyle w:val="af0"/>
          <w:rFonts w:ascii="Tahoma" w:hAnsi="Tahoma" w:cs="Tahoma"/>
        </w:rPr>
        <w:footnoteReference w:id="12"/>
      </w:r>
      <w:r w:rsidRPr="00987246">
        <w:rPr>
          <w:rFonts w:ascii="Tahoma" w:hAnsi="Tahoma" w:cs="Tahoma"/>
        </w:rPr>
        <w:t>.</w:t>
      </w:r>
    </w:p>
    <w:p w14:paraId="05AE4596" w14:textId="77777777" w:rsidR="00BA4A88" w:rsidRPr="00074C2B" w:rsidRDefault="00BA4A88" w:rsidP="00A11DC8">
      <w:pPr>
        <w:rPr>
          <w:rFonts w:ascii="Tahoma" w:hAnsi="Tahoma" w:cs="Tahoma"/>
        </w:rPr>
      </w:pPr>
      <w:r w:rsidRPr="00074C2B">
        <w:rPr>
          <w:rFonts w:ascii="Tahoma" w:hAnsi="Tahoma" w:cs="Tahoma"/>
        </w:rPr>
        <w:t xml:space="preserve">Επισημαίνεται ότι οι προσφέροντες για το μέρος IV Κριτήρια επιλογής του ΕΕΕΣ συμπληρώνουν μόνο την ενότητα </w:t>
      </w:r>
      <w:r w:rsidRPr="00074C2B">
        <w:rPr>
          <w:rFonts w:ascii="Tahoma" w:hAnsi="Tahoma" w:cs="Tahoma"/>
          <w:b/>
        </w:rPr>
        <w:t>α «Γενική ένδειξη για όλα τα κριτήρια επιλογής».</w:t>
      </w:r>
    </w:p>
    <w:p w14:paraId="3AC80235" w14:textId="77777777" w:rsidR="004B00F6" w:rsidRPr="00074C2B" w:rsidRDefault="004B00F6" w:rsidP="004B00F6">
      <w:pPr>
        <w:rPr>
          <w:rFonts w:ascii="Tahoma" w:hAnsi="Tahoma" w:cs="Tahoma"/>
        </w:rPr>
      </w:pPr>
      <w:r w:rsidRPr="00074C2B">
        <w:rPr>
          <w:rFonts w:ascii="Tahoma" w:hAnsi="Tahoma" w:cs="Tahoma"/>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074C2B">
        <w:rPr>
          <w:rFonts w:ascii="Tahoma" w:hAnsi="Tahoma" w:cs="Tahoma"/>
          <w:bCs/>
          <w:iCs/>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26098C70" w14:textId="77777777" w:rsidR="004B00F6" w:rsidRPr="00074C2B" w:rsidRDefault="004B00F6" w:rsidP="004B00F6">
      <w:pPr>
        <w:rPr>
          <w:rFonts w:ascii="Tahoma" w:hAnsi="Tahoma" w:cs="Tahoma"/>
        </w:rPr>
      </w:pPr>
      <w:r w:rsidRPr="00074C2B">
        <w:rPr>
          <w:rFonts w:ascii="Tahoma" w:hAnsi="Tahoma" w:cs="Tahoma"/>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575D6EB7" w14:textId="77777777" w:rsidR="004B00F6" w:rsidRPr="00074C2B" w:rsidRDefault="004B00F6" w:rsidP="004B00F6">
      <w:pPr>
        <w:rPr>
          <w:rFonts w:ascii="Tahoma" w:hAnsi="Tahoma" w:cs="Tahoma"/>
        </w:rPr>
      </w:pPr>
      <w:r w:rsidRPr="00074C2B">
        <w:rPr>
          <w:rFonts w:ascii="Tahoma" w:hAnsi="Tahoma" w:cs="Tahoma"/>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366D4E01" w14:textId="260FF1D3" w:rsidR="004B00F6" w:rsidRPr="00074C2B" w:rsidRDefault="004B00F6" w:rsidP="004B00F6">
      <w:pPr>
        <w:rPr>
          <w:rFonts w:ascii="Tahoma" w:hAnsi="Tahoma" w:cs="Tahoma"/>
          <w:lang w:eastAsia="ar-SA"/>
        </w:rPr>
      </w:pPr>
      <w:r w:rsidRPr="00074C2B">
        <w:rPr>
          <w:rFonts w:ascii="Tahoma" w:hAnsi="Tahoma" w:cs="Tahoma"/>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1A5648F1" w14:textId="1D6CA111" w:rsidR="004B00F6" w:rsidRPr="00074C2B" w:rsidRDefault="004B00F6" w:rsidP="004B00F6">
      <w:pPr>
        <w:suppressAutoHyphens w:val="0"/>
        <w:spacing w:line="259" w:lineRule="auto"/>
        <w:rPr>
          <w:rFonts w:ascii="Tahoma" w:eastAsia="Calibri" w:hAnsi="Tahoma" w:cs="Tahoma"/>
          <w:szCs w:val="22"/>
          <w:lang w:eastAsia="en-US"/>
        </w:rPr>
      </w:pPr>
      <w:r w:rsidRPr="00074C2B">
        <w:rPr>
          <w:rFonts w:ascii="Tahoma" w:eastAsia="Calibri" w:hAnsi="Tahoma" w:cs="Tahoma"/>
          <w:szCs w:val="22"/>
          <w:lang w:eastAsia="en-US"/>
        </w:rPr>
        <w:lastRenderedPageBreak/>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B12C7F" w:rsidRPr="00074C2B">
        <w:rPr>
          <w:rFonts w:ascii="Tahoma" w:eastAsia="Calibri" w:hAnsi="Tahoma" w:cs="Tahoma"/>
          <w:szCs w:val="22"/>
          <w:lang w:eastAsia="en-US"/>
        </w:rPr>
        <w:t xml:space="preserve">την </w:t>
      </w:r>
      <w:r w:rsidRPr="00074C2B">
        <w:rPr>
          <w:rFonts w:ascii="Tahoma" w:eastAsia="Calibri" w:hAnsi="Tahoma" w:cs="Tahoma"/>
          <w:szCs w:val="22"/>
          <w:lang w:eastAsia="en-US"/>
        </w:rPr>
        <w:t>παρ</w:t>
      </w:r>
      <w:r w:rsidR="00B12C7F" w:rsidRPr="00074C2B">
        <w:rPr>
          <w:rFonts w:ascii="Tahoma" w:eastAsia="Calibri" w:hAnsi="Tahoma" w:cs="Tahoma"/>
          <w:szCs w:val="22"/>
          <w:lang w:eastAsia="en-US"/>
        </w:rPr>
        <w:t>ά</w:t>
      </w:r>
      <w:r w:rsidRPr="00074C2B">
        <w:rPr>
          <w:rFonts w:ascii="Tahoma" w:eastAsia="Calibri" w:hAnsi="Tahoma" w:cs="Tahoma"/>
          <w:szCs w:val="22"/>
          <w:lang w:eastAsia="en-US"/>
        </w:rPr>
        <w:t>γρ</w:t>
      </w:r>
      <w:r w:rsidR="00B12C7F" w:rsidRPr="00074C2B">
        <w:rPr>
          <w:rFonts w:ascii="Tahoma" w:eastAsia="Calibri" w:hAnsi="Tahoma" w:cs="Tahoma"/>
          <w:szCs w:val="22"/>
          <w:lang w:eastAsia="en-US"/>
        </w:rPr>
        <w:t>α</w:t>
      </w:r>
      <w:r w:rsidRPr="00074C2B">
        <w:rPr>
          <w:rFonts w:ascii="Tahoma" w:eastAsia="Calibri" w:hAnsi="Tahoma" w:cs="Tahoma"/>
          <w:szCs w:val="22"/>
          <w:lang w:eastAsia="en-US"/>
        </w:rPr>
        <w:t>φο 2.2.3 της παρούσης και ταυτόχρονα να επικαλεσθεί και τυχόν ληφθέντα μέτρα προς αποκατάσταση της αξιοπιστίας του.</w:t>
      </w:r>
    </w:p>
    <w:p w14:paraId="7B391173" w14:textId="23169777" w:rsidR="004B00F6" w:rsidRPr="00074C2B" w:rsidRDefault="004B00F6" w:rsidP="004B00F6">
      <w:pPr>
        <w:suppressAutoHyphens w:val="0"/>
        <w:spacing w:after="160" w:line="259" w:lineRule="auto"/>
        <w:rPr>
          <w:rFonts w:ascii="Tahoma" w:eastAsia="Calibri" w:hAnsi="Tahoma" w:cs="Tahoma"/>
          <w:szCs w:val="22"/>
          <w:lang w:eastAsia="en-US"/>
        </w:rPr>
      </w:pPr>
      <w:r w:rsidRPr="00074C2B">
        <w:rPr>
          <w:rFonts w:ascii="Tahoma" w:eastAsia="Calibri" w:hAnsi="Tahoma" w:cs="Tahoma"/>
          <w:szCs w:val="22"/>
          <w:lang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B12C7F" w:rsidRPr="00074C2B">
        <w:rPr>
          <w:rFonts w:ascii="Tahoma" w:eastAsia="Calibri" w:hAnsi="Tahoma" w:cs="Tahoma"/>
          <w:szCs w:val="22"/>
          <w:lang w:eastAsia="en-US"/>
        </w:rPr>
        <w:t>3</w:t>
      </w:r>
      <w:r w:rsidRPr="00074C2B">
        <w:rPr>
          <w:rFonts w:ascii="Tahoma" w:eastAsia="Calibri" w:hAnsi="Tahoma" w:cs="Tahoma"/>
          <w:szCs w:val="22"/>
          <w:lang w:eastAsia="en-US"/>
        </w:rPr>
        <w:t xml:space="preserve"> της παρούσης, αναλύεται στο σχετικό πεδίο που προβάλλει κατόπιν θετικής απάντησης</w:t>
      </w:r>
      <w:r w:rsidRPr="00074C2B">
        <w:rPr>
          <w:rFonts w:ascii="Tahoma" w:eastAsia="Calibri" w:hAnsi="Tahoma" w:cs="Tahoma"/>
          <w:szCs w:val="22"/>
          <w:vertAlign w:val="superscript"/>
          <w:lang w:eastAsia="en-US"/>
        </w:rPr>
        <w:footnoteReference w:id="13"/>
      </w:r>
      <w:r w:rsidRPr="00074C2B">
        <w:rPr>
          <w:rFonts w:ascii="Tahoma" w:eastAsia="Calibri" w:hAnsi="Tahoma" w:cs="Tahoma"/>
          <w:szCs w:val="22"/>
          <w:lang w:eastAsia="en-US"/>
        </w:rPr>
        <w:t>.</w:t>
      </w:r>
    </w:p>
    <w:p w14:paraId="0D40C9EF" w14:textId="05C2DB6A" w:rsidR="009A5FA2" w:rsidRPr="00074C2B" w:rsidRDefault="004B00F6" w:rsidP="00A11DC8">
      <w:pPr>
        <w:rPr>
          <w:rFonts w:ascii="Tahoma" w:hAnsi="Tahoma" w:cs="Tahoma"/>
        </w:rPr>
      </w:pPr>
      <w:r w:rsidRPr="00074C2B">
        <w:rPr>
          <w:rFonts w:ascii="Tahoma" w:eastAsia="Calibri" w:hAnsi="Tahoma" w:cs="Tahoma"/>
          <w:szCs w:val="22"/>
          <w:lang w:eastAsia="en-US"/>
        </w:rPr>
        <w:t xml:space="preserve">Όσον αφορά στις υποχρεώσεις του </w:t>
      </w:r>
      <w:r w:rsidR="00641E25">
        <w:rPr>
          <w:rFonts w:ascii="Tahoma" w:eastAsia="Calibri" w:hAnsi="Tahoma" w:cs="Tahoma"/>
          <w:szCs w:val="22"/>
          <w:lang w:eastAsia="en-US"/>
        </w:rPr>
        <w:t xml:space="preserve">σχετικά με </w:t>
      </w:r>
      <w:r w:rsidRPr="00074C2B">
        <w:rPr>
          <w:rFonts w:ascii="Tahoma" w:eastAsia="Calibri" w:hAnsi="Tahoma" w:cs="Tahoma"/>
          <w:szCs w:val="22"/>
          <w:lang w:eastAsia="en-US"/>
        </w:rPr>
        <w:t>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098F8B40" w14:textId="5147BC9D" w:rsidR="006A2664" w:rsidRPr="00074C2B" w:rsidRDefault="006A2664" w:rsidP="00A11DC8">
      <w:pPr>
        <w:pStyle w:val="4"/>
        <w:rPr>
          <w:rFonts w:ascii="Tahoma" w:hAnsi="Tahoma" w:cs="Tahoma"/>
        </w:rPr>
      </w:pPr>
      <w:bookmarkStart w:id="75" w:name="_Ref66978950"/>
      <w:bookmarkStart w:id="76" w:name="_Ref98958500"/>
      <w:r w:rsidRPr="00074C2B">
        <w:rPr>
          <w:rFonts w:ascii="Tahoma" w:hAnsi="Tahoma" w:cs="Tahoma"/>
        </w:rPr>
        <w:t>2.2.9.2</w:t>
      </w:r>
      <w:r w:rsidRPr="00074C2B">
        <w:rPr>
          <w:rFonts w:ascii="Tahoma" w:hAnsi="Tahoma" w:cs="Tahoma"/>
        </w:rPr>
        <w:tab/>
        <w:t>Αποδεικτικά μέσα</w:t>
      </w:r>
      <w:bookmarkEnd w:id="75"/>
      <w:r w:rsidR="00A16EBF" w:rsidRPr="00074C2B">
        <w:rPr>
          <w:rFonts w:ascii="Tahoma" w:hAnsi="Tahoma" w:cs="Tahoma"/>
        </w:rPr>
        <w:t xml:space="preserve"> </w:t>
      </w:r>
      <w:r w:rsidR="004B00F6" w:rsidRPr="00074C2B">
        <w:rPr>
          <w:rFonts w:ascii="Tahoma" w:hAnsi="Tahoma" w:cs="Tahoma"/>
        </w:rPr>
        <w:t xml:space="preserve"> </w:t>
      </w:r>
      <w:r w:rsidR="004B00F6" w:rsidRPr="00074C2B">
        <w:rPr>
          <w:rStyle w:val="af0"/>
          <w:rFonts w:ascii="Tahoma" w:hAnsi="Tahoma" w:cs="Tahoma"/>
        </w:rPr>
        <w:footnoteReference w:id="14"/>
      </w:r>
      <w:r w:rsidR="004B00F6" w:rsidRPr="00074C2B">
        <w:rPr>
          <w:rFonts w:ascii="Tahoma" w:hAnsi="Tahoma" w:cs="Tahoma"/>
        </w:rPr>
        <w:t xml:space="preserve">-  </w:t>
      </w:r>
      <w:r w:rsidR="004B00F6" w:rsidRPr="00074C2B">
        <w:rPr>
          <w:rFonts w:ascii="Tahoma" w:hAnsi="Tahoma" w:cs="Tahoma"/>
          <w:szCs w:val="22"/>
        </w:rPr>
        <w:t>Δικαιολογητικά προσωρινού αναδόχου</w:t>
      </w:r>
      <w:bookmarkEnd w:id="76"/>
    </w:p>
    <w:p w14:paraId="62DDDD48" w14:textId="284E5094" w:rsidR="006A2664" w:rsidRPr="00074C2B" w:rsidRDefault="006A2664" w:rsidP="00A11DC8">
      <w:pPr>
        <w:rPr>
          <w:rFonts w:ascii="Tahoma" w:hAnsi="Tahoma" w:cs="Tahoma"/>
        </w:rPr>
      </w:pPr>
      <w:r w:rsidRPr="00074C2B">
        <w:rPr>
          <w:rFonts w:ascii="Tahoma" w:hAnsi="Tahoma" w:cs="Tahoma"/>
          <w:b/>
        </w:rPr>
        <w:t>Α.</w:t>
      </w:r>
      <w:r w:rsidRPr="00074C2B">
        <w:rPr>
          <w:rFonts w:ascii="Tahoma" w:hAnsi="Tahoma" w:cs="Tahoma"/>
        </w:rPr>
        <w:t xml:space="preserve"> </w:t>
      </w:r>
      <w:r w:rsidR="004B00F6" w:rsidRPr="00074C2B">
        <w:rPr>
          <w:rFonts w:ascii="Tahoma" w:hAnsi="Tahoma" w:cs="Tahoma"/>
          <w:bCs/>
          <w:szCs w:val="22"/>
        </w:rPr>
        <w:t xml:space="preserve">Για την απόδειξη της μη συνδρομής λόγων αποκλεισμού κατ’ άρθρο 2.2.3 και της πλήρωσης των κριτηρίων ποιοτικής επιλογής κατά τις παραγράφους </w:t>
      </w:r>
      <w:r w:rsidR="00180AE6" w:rsidRPr="00074C2B">
        <w:rPr>
          <w:rFonts w:ascii="Tahoma" w:hAnsi="Tahoma" w:cs="Tahoma"/>
        </w:rPr>
        <w:fldChar w:fldCharType="begin"/>
      </w:r>
      <w:r w:rsidR="00180AE6" w:rsidRPr="00074C2B">
        <w:rPr>
          <w:rFonts w:ascii="Tahoma" w:hAnsi="Tahoma" w:cs="Tahoma"/>
        </w:rPr>
        <w:instrText xml:space="preserve"> REF _Ref98959537 \h </w:instrText>
      </w:r>
      <w:r w:rsidR="00202288" w:rsidRPr="00074C2B">
        <w:rPr>
          <w:rFonts w:ascii="Tahoma" w:hAnsi="Tahoma" w:cs="Tahoma"/>
        </w:rPr>
        <w:instrText xml:space="preserve"> \* MERGEFORMAT </w:instrText>
      </w:r>
      <w:r w:rsidR="00180AE6" w:rsidRPr="00074C2B">
        <w:rPr>
          <w:rFonts w:ascii="Tahoma" w:hAnsi="Tahoma" w:cs="Tahoma"/>
        </w:rPr>
      </w:r>
      <w:r w:rsidR="00180AE6" w:rsidRPr="00074C2B">
        <w:rPr>
          <w:rFonts w:ascii="Tahoma" w:hAnsi="Tahoma" w:cs="Tahoma"/>
        </w:rPr>
        <w:fldChar w:fldCharType="separate"/>
      </w:r>
      <w:r w:rsidR="004E47B6" w:rsidRPr="00074C2B">
        <w:rPr>
          <w:rFonts w:ascii="Tahoma" w:hAnsi="Tahoma" w:cs="Tahoma"/>
        </w:rPr>
        <w:t>2.2.4 Καταλληλότητα άσκησης επαγγελματικής δραστηριότητας</w:t>
      </w:r>
      <w:r w:rsidR="00180AE6" w:rsidRPr="00074C2B">
        <w:rPr>
          <w:rFonts w:ascii="Tahoma" w:hAnsi="Tahoma" w:cs="Tahoma"/>
        </w:rPr>
        <w:fldChar w:fldCharType="end"/>
      </w:r>
      <w:r w:rsidR="00180AE6" w:rsidRPr="00074C2B">
        <w:rPr>
          <w:rFonts w:ascii="Tahoma" w:hAnsi="Tahoma" w:cs="Tahoma"/>
        </w:rPr>
        <w:t xml:space="preserve">, </w:t>
      </w:r>
      <w:r w:rsidR="00180AE6" w:rsidRPr="00074C2B">
        <w:rPr>
          <w:rFonts w:ascii="Tahoma" w:hAnsi="Tahoma" w:cs="Tahoma"/>
        </w:rPr>
        <w:fldChar w:fldCharType="begin"/>
      </w:r>
      <w:r w:rsidR="00180AE6" w:rsidRPr="00074C2B">
        <w:rPr>
          <w:rFonts w:ascii="Tahoma" w:hAnsi="Tahoma" w:cs="Tahoma"/>
        </w:rPr>
        <w:instrText xml:space="preserve"> REF _Ref98958702 \h </w:instrText>
      </w:r>
      <w:r w:rsidR="00202288" w:rsidRPr="00074C2B">
        <w:rPr>
          <w:rFonts w:ascii="Tahoma" w:hAnsi="Tahoma" w:cs="Tahoma"/>
        </w:rPr>
        <w:instrText xml:space="preserve"> \* MERGEFORMAT </w:instrText>
      </w:r>
      <w:r w:rsidR="00180AE6" w:rsidRPr="00074C2B">
        <w:rPr>
          <w:rFonts w:ascii="Tahoma" w:hAnsi="Tahoma" w:cs="Tahoma"/>
        </w:rPr>
      </w:r>
      <w:r w:rsidR="00180AE6" w:rsidRPr="00074C2B">
        <w:rPr>
          <w:rFonts w:ascii="Tahoma" w:hAnsi="Tahoma" w:cs="Tahoma"/>
        </w:rPr>
        <w:fldChar w:fldCharType="separate"/>
      </w:r>
      <w:r w:rsidR="004E47B6" w:rsidRPr="00074C2B">
        <w:rPr>
          <w:rFonts w:ascii="Tahoma" w:hAnsi="Tahoma" w:cs="Tahoma"/>
        </w:rPr>
        <w:t>2.2.5 Οικονομική και χρηματοοικονομική επάρκεια</w:t>
      </w:r>
      <w:r w:rsidR="00180AE6" w:rsidRPr="00074C2B">
        <w:rPr>
          <w:rFonts w:ascii="Tahoma" w:hAnsi="Tahoma" w:cs="Tahoma"/>
        </w:rPr>
        <w:fldChar w:fldCharType="end"/>
      </w:r>
      <w:r w:rsidR="00180AE6" w:rsidRPr="00074C2B">
        <w:rPr>
          <w:rFonts w:ascii="Tahoma" w:hAnsi="Tahoma" w:cs="Tahoma"/>
        </w:rPr>
        <w:t>,</w:t>
      </w:r>
      <w:r w:rsidR="00180AE6" w:rsidRPr="00074C2B">
        <w:rPr>
          <w:rFonts w:ascii="Tahoma" w:hAnsi="Tahoma" w:cs="Tahoma"/>
          <w:bCs/>
          <w:lang w:eastAsia="ar-SA"/>
        </w:rPr>
        <w:t xml:space="preserve"> </w:t>
      </w:r>
      <w:r w:rsidR="00180AE6" w:rsidRPr="00074C2B">
        <w:rPr>
          <w:rFonts w:ascii="Tahoma" w:hAnsi="Tahoma" w:cs="Tahoma"/>
        </w:rPr>
        <w:fldChar w:fldCharType="begin"/>
      </w:r>
      <w:r w:rsidR="00180AE6" w:rsidRPr="00074C2B">
        <w:rPr>
          <w:rFonts w:ascii="Tahoma" w:hAnsi="Tahoma" w:cs="Tahoma"/>
        </w:rPr>
        <w:instrText xml:space="preserve"> REF _Ref54960296 \h </w:instrText>
      </w:r>
      <w:r w:rsidR="00202288" w:rsidRPr="00074C2B">
        <w:rPr>
          <w:rFonts w:ascii="Tahoma" w:hAnsi="Tahoma" w:cs="Tahoma"/>
        </w:rPr>
        <w:instrText xml:space="preserve"> \* MERGEFORMAT </w:instrText>
      </w:r>
      <w:r w:rsidR="00180AE6" w:rsidRPr="00074C2B">
        <w:rPr>
          <w:rFonts w:ascii="Tahoma" w:hAnsi="Tahoma" w:cs="Tahoma"/>
        </w:rPr>
      </w:r>
      <w:r w:rsidR="00180AE6" w:rsidRPr="00074C2B">
        <w:rPr>
          <w:rFonts w:ascii="Tahoma" w:hAnsi="Tahoma" w:cs="Tahoma"/>
        </w:rPr>
        <w:fldChar w:fldCharType="separate"/>
      </w:r>
      <w:r w:rsidR="004E47B6" w:rsidRPr="00074C2B">
        <w:rPr>
          <w:rFonts w:ascii="Tahoma" w:hAnsi="Tahoma" w:cs="Tahoma"/>
        </w:rPr>
        <w:t>2.2.6 Τεχνική και επαγγελματική ικανότητα</w:t>
      </w:r>
      <w:r w:rsidR="00180AE6" w:rsidRPr="00074C2B">
        <w:rPr>
          <w:rFonts w:ascii="Tahoma" w:hAnsi="Tahoma" w:cs="Tahoma"/>
        </w:rPr>
        <w:fldChar w:fldCharType="end"/>
      </w:r>
      <w:r w:rsidR="00180AE6" w:rsidRPr="00074C2B">
        <w:rPr>
          <w:rFonts w:ascii="Tahoma" w:hAnsi="Tahoma" w:cs="Tahoma"/>
        </w:rPr>
        <w:t xml:space="preserve"> και </w:t>
      </w:r>
      <w:r w:rsidR="00180AE6" w:rsidRPr="00074C2B">
        <w:rPr>
          <w:rFonts w:ascii="Tahoma" w:hAnsi="Tahoma" w:cs="Tahoma"/>
        </w:rPr>
        <w:fldChar w:fldCharType="begin"/>
      </w:r>
      <w:r w:rsidR="00180AE6" w:rsidRPr="00074C2B">
        <w:rPr>
          <w:rFonts w:ascii="Tahoma" w:hAnsi="Tahoma" w:cs="Tahoma"/>
        </w:rPr>
        <w:instrText xml:space="preserve"> REF _Ref98959556 \h </w:instrText>
      </w:r>
      <w:r w:rsidR="00202288" w:rsidRPr="00074C2B">
        <w:rPr>
          <w:rFonts w:ascii="Tahoma" w:hAnsi="Tahoma" w:cs="Tahoma"/>
        </w:rPr>
        <w:instrText xml:space="preserve"> \* MERGEFORMAT </w:instrText>
      </w:r>
      <w:r w:rsidR="00180AE6" w:rsidRPr="00074C2B">
        <w:rPr>
          <w:rFonts w:ascii="Tahoma" w:hAnsi="Tahoma" w:cs="Tahoma"/>
        </w:rPr>
      </w:r>
      <w:r w:rsidR="00180AE6" w:rsidRPr="00074C2B">
        <w:rPr>
          <w:rFonts w:ascii="Tahoma" w:hAnsi="Tahoma" w:cs="Tahoma"/>
        </w:rPr>
        <w:fldChar w:fldCharType="separate"/>
      </w:r>
      <w:r w:rsidR="004E47B6" w:rsidRPr="00074C2B">
        <w:rPr>
          <w:rFonts w:ascii="Tahoma" w:hAnsi="Tahoma" w:cs="Tahoma"/>
        </w:rPr>
        <w:t>2.2.7 Πρότυπα διασφάλισης ποιότητας</w:t>
      </w:r>
      <w:r w:rsidR="00180AE6" w:rsidRPr="00074C2B">
        <w:rPr>
          <w:rFonts w:ascii="Tahoma" w:hAnsi="Tahoma" w:cs="Tahoma"/>
        </w:rPr>
        <w:fldChar w:fldCharType="end"/>
      </w:r>
      <w:r w:rsidR="004B00F6" w:rsidRPr="00074C2B">
        <w:rPr>
          <w:rFonts w:ascii="Tahoma" w:hAnsi="Tahoma" w:cs="Tahoma"/>
          <w:bCs/>
          <w:szCs w:val="22"/>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180AE6" w:rsidRPr="00074C2B">
        <w:rPr>
          <w:rFonts w:ascii="Tahoma" w:hAnsi="Tahoma" w:cs="Tahoma"/>
          <w:bCs/>
          <w:szCs w:val="22"/>
        </w:rPr>
        <w:fldChar w:fldCharType="begin"/>
      </w:r>
      <w:r w:rsidR="00180AE6" w:rsidRPr="00074C2B">
        <w:rPr>
          <w:rFonts w:ascii="Tahoma" w:hAnsi="Tahoma" w:cs="Tahoma"/>
          <w:bCs/>
          <w:szCs w:val="22"/>
        </w:rPr>
        <w:instrText xml:space="preserve"> REF _Ref98959626 \h </w:instrText>
      </w:r>
      <w:r w:rsidR="00202288" w:rsidRPr="00074C2B">
        <w:rPr>
          <w:rFonts w:ascii="Tahoma" w:hAnsi="Tahoma" w:cs="Tahoma"/>
          <w:bCs/>
          <w:szCs w:val="22"/>
        </w:rPr>
        <w:instrText xml:space="preserve"> \* MERGEFORMAT </w:instrText>
      </w:r>
      <w:r w:rsidR="00180AE6" w:rsidRPr="00074C2B">
        <w:rPr>
          <w:rFonts w:ascii="Tahoma" w:hAnsi="Tahoma" w:cs="Tahoma"/>
          <w:bCs/>
          <w:szCs w:val="22"/>
        </w:rPr>
      </w:r>
      <w:r w:rsidR="00180AE6" w:rsidRPr="00074C2B">
        <w:rPr>
          <w:rFonts w:ascii="Tahoma" w:hAnsi="Tahoma" w:cs="Tahoma"/>
          <w:bCs/>
          <w:szCs w:val="22"/>
        </w:rPr>
        <w:fldChar w:fldCharType="separate"/>
      </w:r>
      <w:r w:rsidR="004E47B6" w:rsidRPr="00074C2B">
        <w:rPr>
          <w:rFonts w:ascii="Tahoma" w:hAnsi="Tahoma" w:cs="Tahoma"/>
        </w:rPr>
        <w:t>3.2</w:t>
      </w:r>
      <w:r w:rsidR="004E47B6" w:rsidRPr="00074C2B">
        <w:rPr>
          <w:rFonts w:ascii="Tahoma" w:hAnsi="Tahoma" w:cs="Tahoma"/>
        </w:rPr>
        <w:tab/>
        <w:t>Πρόσκληση υποβολής δικαιολογητικών προσωρινού αναδόχου - Δικαιολογητικά προσωρινού αναδόχου</w:t>
      </w:r>
      <w:r w:rsidR="00180AE6" w:rsidRPr="00074C2B">
        <w:rPr>
          <w:rFonts w:ascii="Tahoma" w:hAnsi="Tahoma" w:cs="Tahoma"/>
          <w:bCs/>
          <w:szCs w:val="22"/>
        </w:rPr>
        <w:fldChar w:fldCharType="end"/>
      </w:r>
      <w:r w:rsidR="00336AC6" w:rsidRPr="00074C2B">
        <w:rPr>
          <w:rFonts w:ascii="Tahoma" w:hAnsi="Tahoma" w:cs="Tahoma"/>
          <w:bCs/>
          <w:szCs w:val="22"/>
        </w:rPr>
        <w:t xml:space="preserve"> </w:t>
      </w:r>
      <w:r w:rsidR="004B00F6" w:rsidRPr="00074C2B">
        <w:rPr>
          <w:rFonts w:ascii="Tahoma" w:hAnsi="Tahoma" w:cs="Tahoma"/>
          <w:bCs/>
          <w:szCs w:val="22"/>
        </w:rPr>
        <w:t>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F81EC8">
        <w:rPr>
          <w:rFonts w:ascii="Tahoma" w:hAnsi="Tahoma" w:cs="Tahoma"/>
          <w:bCs/>
          <w:szCs w:val="22"/>
        </w:rPr>
        <w:t xml:space="preserve"> </w:t>
      </w:r>
      <w:bookmarkStart w:id="77" w:name="_Hlk164430658"/>
      <w:r w:rsidR="00F81EC8" w:rsidRPr="00987246">
        <w:rPr>
          <w:rFonts w:ascii="Tahoma" w:hAnsi="Tahoma" w:cs="Tahoma"/>
          <w:bCs/>
        </w:rPr>
        <w:t xml:space="preserve">Οι οικονομικοί φορείς μεριμνούν να διαθέτουν δικαιολογητικά, τα οποία να καλύπτουν και τον χρόνο υποβολής της </w:t>
      </w:r>
      <w:bookmarkEnd w:id="77"/>
      <w:r w:rsidR="00F81EC8" w:rsidRPr="00987246">
        <w:rPr>
          <w:rFonts w:ascii="Tahoma" w:hAnsi="Tahoma" w:cs="Tahoma"/>
        </w:rPr>
        <w:t>προσφοράς</w:t>
      </w:r>
      <w:r w:rsidR="00F81EC8" w:rsidRPr="00987246">
        <w:rPr>
          <w:rStyle w:val="af0"/>
          <w:rFonts w:ascii="Tahoma" w:hAnsi="Tahoma" w:cs="Tahoma"/>
        </w:rPr>
        <w:footnoteReference w:id="15"/>
      </w:r>
      <w:r w:rsidR="00F81EC8" w:rsidRPr="00987246">
        <w:rPr>
          <w:rFonts w:ascii="Tahoma" w:hAnsi="Tahoma" w:cs="Tahoma"/>
        </w:rPr>
        <w:t xml:space="preserve"> προκειμένου να τα υποβάλουν, εφόσον αναδειχθούν προσωρινοί ανάδοχοι</w:t>
      </w:r>
      <w:r w:rsidR="00F81EC8" w:rsidRPr="00987246">
        <w:rPr>
          <w:rFonts w:ascii="Tahoma" w:hAnsi="Tahoma" w:cs="Tahoma"/>
          <w:bCs/>
        </w:rPr>
        <w:t>.</w:t>
      </w:r>
    </w:p>
    <w:p w14:paraId="3D29142C" w14:textId="77777777" w:rsidR="004B00F6" w:rsidRPr="00074C2B" w:rsidRDefault="004B00F6" w:rsidP="004B00F6">
      <w:pPr>
        <w:rPr>
          <w:rFonts w:ascii="Tahoma" w:hAnsi="Tahoma" w:cs="Tahoma"/>
          <w:bCs/>
        </w:rPr>
      </w:pPr>
      <w:r w:rsidRPr="00074C2B">
        <w:rPr>
          <w:rFonts w:ascii="Tahoma" w:hAnsi="Tahoma" w:cs="Tahoma"/>
          <w:bCs/>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6BF7B020" w14:textId="77777777" w:rsidR="004B00F6" w:rsidRPr="00074C2B" w:rsidRDefault="004B00F6" w:rsidP="004B00F6">
      <w:pPr>
        <w:rPr>
          <w:rFonts w:ascii="Tahoma" w:hAnsi="Tahoma" w:cs="Tahoma"/>
          <w:bCs/>
        </w:rPr>
      </w:pPr>
      <w:r w:rsidRPr="00074C2B">
        <w:rPr>
          <w:rFonts w:ascii="Tahoma" w:hAnsi="Tahoma" w:cs="Tahoma"/>
          <w:bCs/>
        </w:rPr>
        <w:lastRenderedPageBreak/>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2CBB28" w14:textId="2AEC7A2F" w:rsidR="004B00F6" w:rsidRPr="00074C2B" w:rsidRDefault="004B00F6" w:rsidP="004B00F6">
      <w:pPr>
        <w:rPr>
          <w:rFonts w:ascii="Tahoma" w:hAnsi="Tahoma" w:cs="Tahoma"/>
          <w:bCs/>
        </w:rPr>
      </w:pPr>
      <w:r w:rsidRPr="00074C2B">
        <w:rPr>
          <w:rFonts w:ascii="Tahoma" w:hAnsi="Tahoma" w:cs="Tahoma"/>
          <w:bCs/>
        </w:rPr>
        <w:t xml:space="preserve">Τα δικαιολογητικά του παρόντος υποβάλλονται και γίνονται αποδεκτά σύμφωνα με την παράγραφο </w:t>
      </w:r>
      <w:r w:rsidR="003170E6" w:rsidRPr="00074C2B">
        <w:rPr>
          <w:rFonts w:ascii="Tahoma" w:hAnsi="Tahoma" w:cs="Tahoma"/>
          <w:bCs/>
        </w:rPr>
        <w:t>2.4.2.5</w:t>
      </w:r>
      <w:r w:rsidR="00180AE6" w:rsidRPr="00074C2B">
        <w:rPr>
          <w:rFonts w:ascii="Tahoma" w:hAnsi="Tahoma" w:cs="Tahoma"/>
          <w:bCs/>
        </w:rPr>
        <w:t xml:space="preserve"> </w:t>
      </w:r>
      <w:r w:rsidRPr="00074C2B">
        <w:rPr>
          <w:rFonts w:ascii="Tahoma" w:hAnsi="Tahoma" w:cs="Tahoma"/>
          <w:bCs/>
        </w:rPr>
        <w:t xml:space="preserve">και </w:t>
      </w:r>
      <w:r w:rsidR="00180AE6" w:rsidRPr="00074C2B">
        <w:rPr>
          <w:rFonts w:ascii="Tahoma" w:hAnsi="Tahoma" w:cs="Tahoma"/>
          <w:bCs/>
          <w:szCs w:val="22"/>
        </w:rPr>
        <w:fldChar w:fldCharType="begin"/>
      </w:r>
      <w:r w:rsidR="00180AE6" w:rsidRPr="00074C2B">
        <w:rPr>
          <w:rFonts w:ascii="Tahoma" w:hAnsi="Tahoma" w:cs="Tahoma"/>
          <w:bCs/>
          <w:szCs w:val="22"/>
        </w:rPr>
        <w:instrText xml:space="preserve"> REF _Ref98959626 \h </w:instrText>
      </w:r>
      <w:r w:rsidR="00202288" w:rsidRPr="00074C2B">
        <w:rPr>
          <w:rFonts w:ascii="Tahoma" w:hAnsi="Tahoma" w:cs="Tahoma"/>
          <w:bCs/>
          <w:szCs w:val="22"/>
        </w:rPr>
        <w:instrText xml:space="preserve"> \* MERGEFORMAT </w:instrText>
      </w:r>
      <w:r w:rsidR="00180AE6" w:rsidRPr="00074C2B">
        <w:rPr>
          <w:rFonts w:ascii="Tahoma" w:hAnsi="Tahoma" w:cs="Tahoma"/>
          <w:bCs/>
          <w:szCs w:val="22"/>
        </w:rPr>
      </w:r>
      <w:r w:rsidR="00180AE6" w:rsidRPr="00074C2B">
        <w:rPr>
          <w:rFonts w:ascii="Tahoma" w:hAnsi="Tahoma" w:cs="Tahoma"/>
          <w:bCs/>
          <w:szCs w:val="22"/>
        </w:rPr>
        <w:fldChar w:fldCharType="separate"/>
      </w:r>
      <w:r w:rsidR="004E47B6" w:rsidRPr="00074C2B">
        <w:rPr>
          <w:rFonts w:ascii="Tahoma" w:hAnsi="Tahoma" w:cs="Tahoma"/>
        </w:rPr>
        <w:t>3.2</w:t>
      </w:r>
      <w:r w:rsidR="004E47B6" w:rsidRPr="00074C2B">
        <w:rPr>
          <w:rFonts w:ascii="Tahoma" w:hAnsi="Tahoma" w:cs="Tahoma"/>
        </w:rPr>
        <w:tab/>
        <w:t>Πρόσκληση υποβολής δικαιολογητικών προσωρινού αναδόχου - Δικαιολογητικά προσωρινού αναδόχου</w:t>
      </w:r>
      <w:r w:rsidR="00180AE6" w:rsidRPr="00074C2B">
        <w:rPr>
          <w:rFonts w:ascii="Tahoma" w:hAnsi="Tahoma" w:cs="Tahoma"/>
          <w:bCs/>
          <w:szCs w:val="22"/>
        </w:rPr>
        <w:fldChar w:fldCharType="end"/>
      </w:r>
      <w:r w:rsidRPr="00074C2B">
        <w:rPr>
          <w:rFonts w:ascii="Tahoma" w:hAnsi="Tahoma" w:cs="Tahoma"/>
          <w:bCs/>
        </w:rPr>
        <w:t xml:space="preserve"> της παρούσας.</w:t>
      </w:r>
    </w:p>
    <w:p w14:paraId="59D12899" w14:textId="2414E21E" w:rsidR="006A2664" w:rsidRPr="00074C2B" w:rsidRDefault="004B00F6" w:rsidP="00A11DC8">
      <w:pPr>
        <w:rPr>
          <w:rFonts w:ascii="Tahoma" w:hAnsi="Tahoma" w:cs="Tahoma"/>
        </w:rPr>
      </w:pPr>
      <w:r w:rsidRPr="00074C2B">
        <w:rPr>
          <w:rFonts w:ascii="Tahoma" w:hAnsi="Tahoma" w:cs="Tahoma"/>
        </w:rPr>
        <w:t xml:space="preserve">Τα αποδεικτικά έγγραφα συντάσσονται στην ελληνική γλώσσα ή συνοδεύονται από επίσημη μετάφρασή τους στην ελληνική γλώσσα σύμφωνα με την παράγραφο </w:t>
      </w:r>
      <w:r w:rsidR="00180AE6" w:rsidRPr="00074C2B">
        <w:rPr>
          <w:rFonts w:ascii="Tahoma" w:hAnsi="Tahoma" w:cs="Tahoma"/>
        </w:rPr>
        <w:fldChar w:fldCharType="begin"/>
      </w:r>
      <w:r w:rsidR="00180AE6" w:rsidRPr="00074C2B">
        <w:rPr>
          <w:rFonts w:ascii="Tahoma" w:hAnsi="Tahoma" w:cs="Tahoma"/>
        </w:rPr>
        <w:instrText xml:space="preserve"> REF _Ref98959776 \h </w:instrText>
      </w:r>
      <w:r w:rsidR="00202288" w:rsidRPr="00074C2B">
        <w:rPr>
          <w:rFonts w:ascii="Tahoma" w:hAnsi="Tahoma" w:cs="Tahoma"/>
        </w:rPr>
        <w:instrText xml:space="preserve"> \* MERGEFORMAT </w:instrText>
      </w:r>
      <w:r w:rsidR="00180AE6" w:rsidRPr="00074C2B">
        <w:rPr>
          <w:rFonts w:ascii="Tahoma" w:hAnsi="Tahoma" w:cs="Tahoma"/>
        </w:rPr>
      </w:r>
      <w:r w:rsidR="00180AE6" w:rsidRPr="00074C2B">
        <w:rPr>
          <w:rFonts w:ascii="Tahoma" w:hAnsi="Tahoma" w:cs="Tahoma"/>
        </w:rPr>
        <w:fldChar w:fldCharType="separate"/>
      </w:r>
      <w:r w:rsidR="004E47B6" w:rsidRPr="00074C2B">
        <w:rPr>
          <w:rFonts w:ascii="Tahoma" w:hAnsi="Tahoma" w:cs="Tahoma"/>
        </w:rPr>
        <w:t>2.1.4 Γλώσσα</w:t>
      </w:r>
      <w:r w:rsidR="00180AE6" w:rsidRPr="00074C2B">
        <w:rPr>
          <w:rFonts w:ascii="Tahoma" w:hAnsi="Tahoma" w:cs="Tahoma"/>
        </w:rPr>
        <w:fldChar w:fldCharType="end"/>
      </w:r>
      <w:r w:rsidR="00180AE6" w:rsidRPr="00074C2B">
        <w:rPr>
          <w:rFonts w:ascii="Tahoma" w:hAnsi="Tahoma" w:cs="Tahoma"/>
        </w:rPr>
        <w:t>.</w:t>
      </w:r>
    </w:p>
    <w:p w14:paraId="4CE86172" w14:textId="538E43B3" w:rsidR="006A2664" w:rsidRPr="00074C2B" w:rsidRDefault="006A2664" w:rsidP="00A11DC8">
      <w:pPr>
        <w:rPr>
          <w:rFonts w:ascii="Tahoma" w:hAnsi="Tahoma" w:cs="Tahoma"/>
          <w:b/>
        </w:rPr>
      </w:pPr>
      <w:r w:rsidRPr="00074C2B">
        <w:rPr>
          <w:rFonts w:ascii="Tahoma" w:hAnsi="Tahoma" w:cs="Tahoma"/>
          <w:b/>
          <w:bCs/>
        </w:rPr>
        <w:t>Β.</w:t>
      </w:r>
      <w:r w:rsidRPr="00074C2B">
        <w:rPr>
          <w:rFonts w:ascii="Tahoma" w:hAnsi="Tahoma" w:cs="Tahoma"/>
          <w:b/>
        </w:rPr>
        <w:t>1. 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w:t>
      </w:r>
      <w:r w:rsidR="001A3C20" w:rsidRPr="00074C2B">
        <w:rPr>
          <w:rFonts w:ascii="Tahoma" w:hAnsi="Tahoma" w:cs="Tahoma"/>
          <w:b/>
        </w:rPr>
        <w:t xml:space="preserve"> που αναφέρονται παρακάτω </w:t>
      </w:r>
      <w:r w:rsidRPr="00074C2B">
        <w:rPr>
          <w:rFonts w:ascii="Tahoma" w:hAnsi="Tahoma" w:cs="Tahoma"/>
          <w:b/>
        </w:rPr>
        <w:t>:</w:t>
      </w:r>
    </w:p>
    <w:p w14:paraId="098A9AEB" w14:textId="77777777" w:rsidR="00F81EC8" w:rsidRPr="00987246" w:rsidRDefault="00F81EC8" w:rsidP="00F81EC8">
      <w:pPr>
        <w:rPr>
          <w:rFonts w:ascii="Tahoma" w:hAnsi="Tahoma" w:cs="Tahoma"/>
        </w:rPr>
      </w:pPr>
      <w:r w:rsidRPr="00987246">
        <w:rPr>
          <w:rFonts w:ascii="Tahoma" w:hAnsi="Tahoma" w:cs="Tahoma"/>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24C137B9" w14:textId="54BFB83C" w:rsidR="001A3C20" w:rsidRPr="00074C2B" w:rsidRDefault="001A3C20" w:rsidP="001A3C20">
      <w:pPr>
        <w:rPr>
          <w:rFonts w:ascii="Tahoma" w:hAnsi="Tahoma" w:cs="Tahoma"/>
          <w:color w:val="000000"/>
        </w:rPr>
      </w:pPr>
      <w:r w:rsidRPr="00074C2B">
        <w:rPr>
          <w:rFonts w:ascii="Tahoma" w:hAnsi="Tahoma" w:cs="Tahoma"/>
          <w:color w:val="000000"/>
        </w:rPr>
        <w:t>Αν το αρμόδιο για την έκδοση των ανωτέρω κράτος-μέλος ή χώρα δεν εκδίδει τέτοιου είδους έγγραφα ή πιστοποιητικά ή όπου τ</w:t>
      </w:r>
      <w:r w:rsidR="00B12C7F" w:rsidRPr="00074C2B">
        <w:rPr>
          <w:rFonts w:ascii="Tahoma" w:hAnsi="Tahoma" w:cs="Tahoma"/>
          <w:color w:val="000000"/>
        </w:rPr>
        <w:t>α</w:t>
      </w:r>
      <w:r w:rsidRPr="00074C2B">
        <w:rPr>
          <w:rFonts w:ascii="Tahoma" w:hAnsi="Tahoma" w:cs="Tahoma"/>
          <w:color w:val="000000"/>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2.2.3.3,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2.2.3.3. Οι επίσημες δηλώσεις καθίστανται διαθέσιμες μέσω του επιγραμμικού αποθετηρίου πιστοποιητικών (</w:t>
      </w:r>
      <w:r w:rsidRPr="00074C2B">
        <w:rPr>
          <w:rFonts w:ascii="Tahoma" w:hAnsi="Tahoma" w:cs="Tahoma"/>
          <w:color w:val="000000"/>
          <w:lang w:val="en-US"/>
        </w:rPr>
        <w:t>e</w:t>
      </w:r>
      <w:r w:rsidRPr="00074C2B">
        <w:rPr>
          <w:rFonts w:ascii="Tahoma" w:hAnsi="Tahoma" w:cs="Tahoma"/>
          <w:color w:val="000000"/>
        </w:rPr>
        <w:t>-</w:t>
      </w:r>
      <w:r w:rsidRPr="00074C2B">
        <w:rPr>
          <w:rFonts w:ascii="Tahoma" w:hAnsi="Tahoma" w:cs="Tahoma"/>
          <w:color w:val="000000"/>
          <w:lang w:val="en-US"/>
        </w:rPr>
        <w:t>Certis</w:t>
      </w:r>
      <w:r w:rsidRPr="00074C2B">
        <w:rPr>
          <w:rFonts w:ascii="Tahoma" w:hAnsi="Tahoma" w:cs="Tahoma"/>
          <w:color w:val="000000"/>
        </w:rPr>
        <w:t>) του άρθρου 81 του ν. 4412/2016.</w:t>
      </w:r>
    </w:p>
    <w:p w14:paraId="23838A01" w14:textId="77777777" w:rsidR="001A3C20" w:rsidRPr="00074C2B" w:rsidRDefault="001A3C20" w:rsidP="001A3C20">
      <w:pPr>
        <w:rPr>
          <w:rFonts w:ascii="Tahoma" w:hAnsi="Tahoma" w:cs="Tahoma"/>
        </w:rPr>
      </w:pPr>
      <w:r w:rsidRPr="00074C2B">
        <w:rPr>
          <w:rFonts w:ascii="Tahoma" w:hAnsi="Tahoma" w:cs="Tahoma"/>
          <w:color w:val="000000"/>
        </w:rPr>
        <w:t>Ειδικότερα οι οικονομικοί φορείς προσκομίζουν:</w:t>
      </w:r>
    </w:p>
    <w:p w14:paraId="564EB6A2" w14:textId="77777777" w:rsidR="001A3C20" w:rsidRPr="00074C2B" w:rsidRDefault="001A3C20" w:rsidP="00A11DC8">
      <w:pPr>
        <w:rPr>
          <w:rFonts w:ascii="Tahoma" w:hAnsi="Tahoma" w:cs="Tahoma"/>
          <w:b/>
        </w:rPr>
      </w:pPr>
    </w:p>
    <w:p w14:paraId="637BEA04" w14:textId="662ABF35" w:rsidR="001A3C20" w:rsidRPr="00074C2B" w:rsidRDefault="006A2664" w:rsidP="001A3C20">
      <w:pPr>
        <w:rPr>
          <w:rFonts w:ascii="Tahoma" w:hAnsi="Tahoma" w:cs="Tahoma"/>
          <w:b/>
          <w:bCs/>
        </w:rPr>
      </w:pPr>
      <w:r w:rsidRPr="00074C2B">
        <w:rPr>
          <w:rFonts w:ascii="Tahoma" w:hAnsi="Tahoma" w:cs="Tahoma"/>
          <w:b/>
          <w:bCs/>
        </w:rPr>
        <w:t>α)</w:t>
      </w:r>
      <w:r w:rsidRPr="00074C2B">
        <w:rPr>
          <w:rFonts w:ascii="Tahoma" w:hAnsi="Tahoma" w:cs="Tahoma"/>
        </w:rPr>
        <w:t xml:space="preserve"> </w:t>
      </w:r>
      <w:r w:rsidR="001A3C20" w:rsidRPr="00074C2B">
        <w:rPr>
          <w:rFonts w:ascii="Tahoma" w:hAnsi="Tahoma" w:cs="Tahoma"/>
        </w:rPr>
        <w:t xml:space="preserve">για την παράγραφο </w:t>
      </w:r>
      <w:r w:rsidR="001A3C20" w:rsidRPr="00074C2B">
        <w:rPr>
          <w:rFonts w:ascii="Tahoma" w:hAnsi="Tahoma" w:cs="Tahoma"/>
          <w:b/>
        </w:rPr>
        <w:t>2.2.3.1</w:t>
      </w:r>
      <w:r w:rsidR="001A3C20" w:rsidRPr="00074C2B">
        <w:rPr>
          <w:rFonts w:ascii="Tahoma" w:hAnsi="Tahoma" w:cs="Tahoma"/>
        </w:rPr>
        <w:t xml:space="preserve"> </w:t>
      </w:r>
      <w:r w:rsidR="001A3C20" w:rsidRPr="00074C2B">
        <w:rPr>
          <w:rFonts w:ascii="Tahoma" w:hAnsi="Tahoma" w:cs="Tahoma"/>
          <w:b/>
          <w:bCs/>
        </w:rPr>
        <w:t xml:space="preserve"> </w:t>
      </w:r>
      <w:r w:rsidR="001A3C20" w:rsidRPr="00074C2B">
        <w:rPr>
          <w:rFonts w:ascii="Tahoma" w:hAnsi="Tahoma" w:cs="Tahoma"/>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001A3C20" w:rsidRPr="00074C2B">
        <w:rPr>
          <w:rFonts w:ascii="Tahoma" w:hAnsi="Tahoma" w:cs="Tahoma"/>
          <w:color w:val="000000"/>
        </w:rPr>
        <w:t xml:space="preserve">που να έχει εκδοθεί έως τρεις (3) μήνες πριν από την υποβολή του. </w:t>
      </w:r>
    </w:p>
    <w:p w14:paraId="39FFAE93" w14:textId="55A814C0" w:rsidR="006A2664" w:rsidRPr="00074C2B" w:rsidRDefault="001A3C20" w:rsidP="001A3C20">
      <w:pPr>
        <w:rPr>
          <w:rFonts w:ascii="Tahoma" w:hAnsi="Tahoma" w:cs="Tahoma"/>
        </w:rPr>
      </w:pPr>
      <w:r w:rsidRPr="00074C2B">
        <w:rPr>
          <w:rFonts w:ascii="Tahoma" w:hAnsi="Tahoma" w:cs="Tahoma"/>
          <w:color w:val="000000"/>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074C2B">
        <w:rPr>
          <w:rFonts w:ascii="Tahoma" w:hAnsi="Tahoma" w:cs="Tahoma"/>
        </w:rPr>
        <w:t xml:space="preserve"> </w:t>
      </w:r>
      <w:r w:rsidRPr="00074C2B">
        <w:rPr>
          <w:rFonts w:ascii="Tahoma" w:hAnsi="Tahoma" w:cs="Tahoma"/>
          <w:b/>
        </w:rPr>
        <w:t>2.2.3.1</w:t>
      </w:r>
      <w:r w:rsidRPr="00074C2B">
        <w:rPr>
          <w:rFonts w:ascii="Tahoma" w:hAnsi="Tahoma" w:cs="Tahoma"/>
          <w:color w:val="000000"/>
        </w:rPr>
        <w:t>,</w:t>
      </w:r>
    </w:p>
    <w:p w14:paraId="31AB11F2" w14:textId="6C3E7684" w:rsidR="001A3C20" w:rsidRPr="00074C2B" w:rsidRDefault="006A2664" w:rsidP="008D1D1A">
      <w:pPr>
        <w:rPr>
          <w:rFonts w:ascii="Tahoma" w:hAnsi="Tahoma" w:cs="Tahoma"/>
          <w:color w:val="000000"/>
        </w:rPr>
      </w:pPr>
      <w:r w:rsidRPr="00074C2B">
        <w:rPr>
          <w:rFonts w:ascii="Tahoma" w:hAnsi="Tahoma" w:cs="Tahoma"/>
          <w:b/>
          <w:bCs/>
        </w:rPr>
        <w:t>β)</w:t>
      </w:r>
      <w:r w:rsidRPr="00074C2B">
        <w:rPr>
          <w:rFonts w:ascii="Tahoma" w:hAnsi="Tahoma" w:cs="Tahoma"/>
        </w:rPr>
        <w:t xml:space="preserve"> για τ</w:t>
      </w:r>
      <w:r w:rsidR="00831BD9" w:rsidRPr="00074C2B">
        <w:rPr>
          <w:rFonts w:ascii="Tahoma" w:hAnsi="Tahoma" w:cs="Tahoma"/>
        </w:rPr>
        <w:t>ην</w:t>
      </w:r>
      <w:r w:rsidRPr="00074C2B">
        <w:rPr>
          <w:rFonts w:ascii="Tahoma" w:hAnsi="Tahoma" w:cs="Tahoma"/>
        </w:rPr>
        <w:t xml:space="preserve"> παρ</w:t>
      </w:r>
      <w:r w:rsidR="00831BD9" w:rsidRPr="00074C2B">
        <w:rPr>
          <w:rFonts w:ascii="Tahoma" w:hAnsi="Tahoma" w:cs="Tahoma"/>
        </w:rPr>
        <w:t xml:space="preserve">άγραφο </w:t>
      </w:r>
      <w:r w:rsidRPr="00074C2B">
        <w:rPr>
          <w:rFonts w:ascii="Tahoma" w:hAnsi="Tahoma" w:cs="Tahoma"/>
          <w:b/>
        </w:rPr>
        <w:t>2.2.3.2</w:t>
      </w:r>
      <w:r w:rsidR="00336AC6" w:rsidRPr="00074C2B">
        <w:rPr>
          <w:rFonts w:ascii="Tahoma" w:hAnsi="Tahoma" w:cs="Tahoma"/>
        </w:rPr>
        <w:t xml:space="preserve"> </w:t>
      </w:r>
      <w:r w:rsidR="001A3C20" w:rsidRPr="00074C2B">
        <w:rPr>
          <w:rFonts w:ascii="Tahoma" w:hAnsi="Tahoma" w:cs="Tahoma"/>
          <w:color w:val="000000"/>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1A3C20" w:rsidRPr="00074C2B">
        <w:rPr>
          <w:rStyle w:val="0"/>
          <w:rFonts w:ascii="Tahoma" w:hAnsi="Tahoma" w:cs="Tahoma"/>
          <w:color w:val="000000"/>
        </w:rPr>
        <w:footnoteReference w:id="16"/>
      </w:r>
      <w:r w:rsidR="001A3C20" w:rsidRPr="00074C2B">
        <w:rPr>
          <w:rFonts w:ascii="Tahoma" w:hAnsi="Tahoma" w:cs="Tahoma"/>
          <w:color w:val="000000"/>
        </w:rPr>
        <w:t xml:space="preserve">  </w:t>
      </w:r>
    </w:p>
    <w:p w14:paraId="0ADC4177" w14:textId="77777777" w:rsidR="001A3C20" w:rsidRPr="00074C2B" w:rsidRDefault="001A3C20" w:rsidP="00336AC6">
      <w:pPr>
        <w:rPr>
          <w:rFonts w:ascii="Tahoma" w:hAnsi="Tahoma" w:cs="Tahoma"/>
          <w:b/>
          <w:bCs/>
          <w:color w:val="000000"/>
        </w:rPr>
      </w:pPr>
      <w:r w:rsidRPr="00074C2B">
        <w:rPr>
          <w:rFonts w:ascii="Tahoma" w:hAnsi="Tahoma" w:cs="Tahoma"/>
          <w:color w:val="000000"/>
        </w:rPr>
        <w:t>Ιδίως οι οικονομικοί φορείς που είναι εγκατεστημένοι στην Ελλάδα προσκομίζουν:</w:t>
      </w:r>
    </w:p>
    <w:p w14:paraId="3EC82FD2" w14:textId="20824E17" w:rsidR="001A3C20" w:rsidRPr="00074C2B" w:rsidRDefault="001A3C20" w:rsidP="007427F2">
      <w:pPr>
        <w:rPr>
          <w:rFonts w:ascii="Tahoma" w:hAnsi="Tahoma" w:cs="Tahoma"/>
          <w:b/>
        </w:rPr>
      </w:pPr>
      <w:r w:rsidRPr="00074C2B">
        <w:rPr>
          <w:rFonts w:ascii="Tahoma" w:hAnsi="Tahoma" w:cs="Tahoma"/>
          <w:b/>
          <w:bCs/>
          <w:color w:val="000000"/>
          <w:lang w:val="en-US"/>
        </w:rPr>
        <w:lastRenderedPageBreak/>
        <w:t>i</w:t>
      </w:r>
      <w:r w:rsidRPr="00074C2B">
        <w:rPr>
          <w:rFonts w:ascii="Tahoma" w:hAnsi="Tahoma" w:cs="Tahoma"/>
          <w:b/>
          <w:bCs/>
          <w:color w:val="000000"/>
        </w:rPr>
        <w:t xml:space="preserve">) </w:t>
      </w:r>
      <w:r w:rsidRPr="00074C2B">
        <w:rPr>
          <w:rFonts w:ascii="Tahoma" w:hAnsi="Tahoma" w:cs="Tahoma"/>
          <w:color w:val="000000"/>
        </w:rPr>
        <w:t>Για την απόδειξη της εκπλήρωσης των φορολογικών υποχρεώσεων της παραγράφου 2.2.3.2  περίπτωση α’ αποδεικτικό ενημερότητας εκδιδόμενο από την Α.Α.Δ.Ε..</w:t>
      </w:r>
    </w:p>
    <w:p w14:paraId="20DF70F8" w14:textId="4BC43C7A" w:rsidR="001A3C20" w:rsidRPr="00074C2B" w:rsidRDefault="001A3C20" w:rsidP="007427F2">
      <w:pPr>
        <w:rPr>
          <w:rFonts w:ascii="Tahoma" w:hAnsi="Tahoma" w:cs="Tahoma"/>
          <w:color w:val="000000"/>
        </w:rPr>
      </w:pPr>
      <w:r w:rsidRPr="00074C2B">
        <w:rPr>
          <w:rFonts w:ascii="Tahoma" w:hAnsi="Tahoma" w:cs="Tahoma"/>
          <w:b/>
          <w:bCs/>
          <w:color w:val="000000"/>
          <w:lang w:val="en-US"/>
        </w:rPr>
        <w:t>ii</w:t>
      </w:r>
      <w:r w:rsidRPr="00074C2B">
        <w:rPr>
          <w:rFonts w:ascii="Tahoma" w:hAnsi="Tahoma" w:cs="Tahoma"/>
          <w:b/>
          <w:bCs/>
          <w:color w:val="000000"/>
        </w:rPr>
        <w:t xml:space="preserve">) </w:t>
      </w:r>
      <w:r w:rsidRPr="00074C2B">
        <w:rPr>
          <w:rFonts w:ascii="Tahoma" w:hAnsi="Tahoma" w:cs="Tahoma"/>
          <w:color w:val="000000"/>
        </w:rPr>
        <w:t>Για την απόδειξη της εκπλήρωσης των υποχρεώσεων προς τους οργανισμούς κοινωνικής ασφάλισης της παραγράφου 2.2.3.2</w:t>
      </w:r>
      <w:r w:rsidRPr="00074C2B">
        <w:rPr>
          <w:rFonts w:ascii="Tahoma" w:hAnsi="Tahoma" w:cs="Tahoma"/>
          <w:b/>
          <w:bCs/>
          <w:color w:val="000000"/>
        </w:rPr>
        <w:t xml:space="preserve"> </w:t>
      </w:r>
      <w:r w:rsidRPr="00074C2B">
        <w:rPr>
          <w:rFonts w:ascii="Tahoma" w:hAnsi="Tahoma" w:cs="Tahoma"/>
          <w:color w:val="000000"/>
        </w:rPr>
        <w:t xml:space="preserve">περίπτωση α’ πιστοποιητικό εκδιδόμενο από τον </w:t>
      </w:r>
      <w:r w:rsidRPr="00074C2B">
        <w:rPr>
          <w:rFonts w:ascii="Tahoma" w:hAnsi="Tahoma" w:cs="Tahoma"/>
          <w:color w:val="000000"/>
          <w:lang w:val="en-US"/>
        </w:rPr>
        <w:t>e</w:t>
      </w:r>
      <w:r w:rsidRPr="00074C2B">
        <w:rPr>
          <w:rFonts w:ascii="Tahoma" w:hAnsi="Tahoma" w:cs="Tahoma"/>
          <w:color w:val="000000"/>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36FDA03A" w14:textId="5246DE41" w:rsidR="001A3C20" w:rsidRPr="00074C2B" w:rsidRDefault="001A3C20" w:rsidP="007427F2">
      <w:pPr>
        <w:rPr>
          <w:rFonts w:ascii="Tahoma" w:hAnsi="Tahoma" w:cs="Tahoma"/>
          <w:color w:val="000000"/>
        </w:rPr>
      </w:pPr>
      <w:r w:rsidRPr="00074C2B">
        <w:rPr>
          <w:rFonts w:ascii="Tahoma" w:hAnsi="Tahoma" w:cs="Tahoma"/>
          <w:b/>
          <w:bCs/>
          <w:color w:val="000000"/>
          <w:lang w:val="en-US"/>
        </w:rPr>
        <w:t>iii</w:t>
      </w:r>
      <w:r w:rsidRPr="00074C2B">
        <w:rPr>
          <w:rFonts w:ascii="Tahoma" w:hAnsi="Tahoma" w:cs="Tahoma"/>
          <w:b/>
          <w:bCs/>
          <w:color w:val="000000"/>
        </w:rPr>
        <w:t xml:space="preserve">) </w:t>
      </w:r>
      <w:r w:rsidRPr="00074C2B">
        <w:rPr>
          <w:rFonts w:ascii="Tahoma" w:hAnsi="Tahoma" w:cs="Tahoma"/>
          <w:color w:val="000000"/>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3AF8AB82" w14:textId="41E103AD" w:rsidR="001A3C20" w:rsidRPr="00074C2B" w:rsidRDefault="001A3C20" w:rsidP="007427F2">
      <w:pPr>
        <w:rPr>
          <w:rFonts w:ascii="Tahoma" w:hAnsi="Tahoma" w:cs="Tahoma"/>
          <w:color w:val="000000"/>
        </w:rPr>
      </w:pPr>
      <w:r w:rsidRPr="00074C2B">
        <w:rPr>
          <w:rFonts w:ascii="Tahoma" w:hAnsi="Tahoma" w:cs="Tahoma"/>
          <w:b/>
          <w:bCs/>
        </w:rPr>
        <w:t xml:space="preserve">γ) </w:t>
      </w:r>
      <w:r w:rsidRPr="00074C2B">
        <w:rPr>
          <w:rFonts w:ascii="Tahoma" w:hAnsi="Tahoma" w:cs="Tahoma"/>
          <w:color w:val="000000"/>
        </w:rPr>
        <w:t xml:space="preserve">για την παράγραφο 2.2.3.3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0D87D47" w14:textId="77777777" w:rsidR="001A3C20" w:rsidRPr="00074C2B" w:rsidRDefault="001A3C20" w:rsidP="007427F2">
      <w:pPr>
        <w:rPr>
          <w:rFonts w:ascii="Tahoma" w:hAnsi="Tahoma" w:cs="Tahoma"/>
          <w:b/>
          <w:bCs/>
          <w:color w:val="000000"/>
        </w:rPr>
      </w:pPr>
      <w:r w:rsidRPr="00074C2B">
        <w:rPr>
          <w:rFonts w:ascii="Tahoma" w:hAnsi="Tahoma" w:cs="Tahoma"/>
          <w:color w:val="000000"/>
        </w:rPr>
        <w:t>Ιδίως οι οικονομικοί φορείς που είναι εγκατεστημένοι στην Ελλάδα προσκομίζουν:</w:t>
      </w:r>
    </w:p>
    <w:p w14:paraId="3C4B11F1" w14:textId="77777777" w:rsidR="001A3C20" w:rsidRPr="00074C2B" w:rsidRDefault="001A3C20" w:rsidP="007427F2">
      <w:pPr>
        <w:rPr>
          <w:rFonts w:ascii="Tahoma" w:hAnsi="Tahoma" w:cs="Tahoma"/>
          <w:b/>
        </w:rPr>
      </w:pPr>
      <w:bookmarkStart w:id="78" w:name="_Hlk69240569"/>
      <w:r w:rsidRPr="00074C2B">
        <w:rPr>
          <w:rFonts w:ascii="Tahoma" w:hAnsi="Tahoma" w:cs="Tahoma"/>
          <w:b/>
          <w:bCs/>
          <w:lang w:val="en-US"/>
        </w:rPr>
        <w:t>i</w:t>
      </w:r>
      <w:r w:rsidRPr="00074C2B">
        <w:rPr>
          <w:rFonts w:ascii="Tahoma" w:hAnsi="Tahoma" w:cs="Tahoma"/>
          <w:b/>
          <w:bCs/>
        </w:rPr>
        <w:t>)</w:t>
      </w:r>
      <w:r w:rsidRPr="00074C2B">
        <w:rPr>
          <w:rFonts w:ascii="Tahoma" w:hAnsi="Tahoma" w:cs="Tahoma"/>
          <w:bCs/>
        </w:rPr>
        <w:t xml:space="preserve"> Ενιαίο Πιστοποιητικό Δικαστικής Φερεγγυότητας</w:t>
      </w:r>
      <w:bookmarkEnd w:id="78"/>
      <w:r w:rsidRPr="00074C2B">
        <w:rPr>
          <w:rFonts w:ascii="Tahoma" w:hAnsi="Tahoma" w:cs="Tahoma"/>
          <w:bCs/>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26FC1BDA" w14:textId="77777777" w:rsidR="001A3C20" w:rsidRPr="00074C2B" w:rsidRDefault="001A3C20" w:rsidP="007427F2">
      <w:pPr>
        <w:rPr>
          <w:rFonts w:ascii="Tahoma" w:hAnsi="Tahoma" w:cs="Tahoma"/>
          <w:b/>
          <w:bCs/>
          <w:color w:val="000000"/>
        </w:rPr>
      </w:pPr>
      <w:r w:rsidRPr="00074C2B">
        <w:rPr>
          <w:rFonts w:ascii="Tahoma" w:hAnsi="Tahoma" w:cs="Tahoma"/>
          <w:b/>
          <w:lang w:val="en-US"/>
        </w:rPr>
        <w:t>ii</w:t>
      </w:r>
      <w:r w:rsidRPr="00074C2B">
        <w:rPr>
          <w:rFonts w:ascii="Tahoma" w:hAnsi="Tahoma" w:cs="Tahoma"/>
          <w:b/>
        </w:rPr>
        <w:t xml:space="preserve">) </w:t>
      </w:r>
      <w:r w:rsidRPr="00074C2B">
        <w:rPr>
          <w:rFonts w:ascii="Tahoma" w:hAnsi="Tahoma" w:cs="Tahoma"/>
          <w:bCs/>
        </w:rPr>
        <w:t>Π</w:t>
      </w:r>
      <w:r w:rsidRPr="00074C2B">
        <w:rPr>
          <w:rFonts w:ascii="Tahoma" w:hAnsi="Tahoma" w:cs="Tahoma"/>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0C530BF" w14:textId="77777777" w:rsidR="001A3C20" w:rsidRPr="00074C2B" w:rsidRDefault="001A3C20" w:rsidP="007427F2">
      <w:pPr>
        <w:rPr>
          <w:rFonts w:ascii="Tahoma" w:hAnsi="Tahoma" w:cs="Tahoma"/>
          <w:bCs/>
          <w:color w:val="000000"/>
        </w:rPr>
      </w:pPr>
      <w:r w:rsidRPr="00074C2B">
        <w:rPr>
          <w:rFonts w:ascii="Tahoma" w:hAnsi="Tahoma" w:cs="Tahoma"/>
          <w:b/>
          <w:bCs/>
          <w:color w:val="000000"/>
          <w:lang w:val="en-US"/>
        </w:rPr>
        <w:t>iii</w:t>
      </w:r>
      <w:r w:rsidRPr="00074C2B">
        <w:rPr>
          <w:rFonts w:ascii="Tahoma" w:hAnsi="Tahoma" w:cs="Tahoma"/>
          <w:b/>
          <w:bCs/>
          <w:color w:val="000000"/>
        </w:rPr>
        <w:t xml:space="preserve">) </w:t>
      </w:r>
      <w:r w:rsidRPr="00074C2B">
        <w:rPr>
          <w:rFonts w:ascii="Tahoma" w:hAnsi="Tahoma" w:cs="Tahoma"/>
          <w:color w:val="000000"/>
        </w:rPr>
        <w:t xml:space="preserve">Εκτύπωση της καρτέλας “Στοιχεία Μητρώου/ Επιχείρησης” </w:t>
      </w:r>
      <w:r w:rsidRPr="00074C2B">
        <w:rPr>
          <w:rFonts w:ascii="Tahoma" w:hAnsi="Tahoma" w:cs="Tahoma"/>
          <w:bCs/>
        </w:rPr>
        <w:t>από την ηλεκτρονική πλατφόρμα της Ανεξάρτητης Αρχής Δημοσίων Εσόδων</w:t>
      </w:r>
      <w:r w:rsidRPr="00074C2B">
        <w:rPr>
          <w:rFonts w:ascii="Tahoma" w:hAnsi="Tahoma" w:cs="Tahoma"/>
          <w:color w:val="000000"/>
        </w:rPr>
        <w:t xml:space="preserve">, όπως αυτά εμφανίζονται στο taxisnet, από την οποία να προκύπτει η </w:t>
      </w:r>
      <w:r w:rsidRPr="00074C2B">
        <w:rPr>
          <w:rFonts w:ascii="Tahoma" w:hAnsi="Tahoma" w:cs="Tahoma"/>
          <w:bCs/>
          <w:color w:val="000000"/>
        </w:rPr>
        <w:t>μη αναστολή της επιχειρηματικής δραστηριότητάς τους.</w:t>
      </w:r>
    </w:p>
    <w:p w14:paraId="716D3B1D" w14:textId="77777777" w:rsidR="00F81EC8" w:rsidRPr="00987246" w:rsidRDefault="00F81EC8" w:rsidP="00F81EC8">
      <w:pPr>
        <w:rPr>
          <w:rFonts w:ascii="Tahoma" w:hAnsi="Tahoma" w:cs="Tahoma"/>
          <w:b/>
          <w:color w:val="000000"/>
        </w:rPr>
      </w:pPr>
      <w:r w:rsidRPr="00987246">
        <w:rPr>
          <w:rFonts w:ascii="Tahoma" w:hAnsi="Tahoma" w:cs="Tahoma"/>
          <w:bCs/>
          <w:color w:val="000000"/>
        </w:rPr>
        <w:t>Για τα σωματεία, το Ενιαίο Πιστοποιητικό Δικαστικής Φερεγγυότητας εκδίδεται από το αρμόδιο Πρωτοδικείο, ενώ για τους συνεταιρισμούς για το χρονικό διάστημα έως τις 31.12.2019 από το Ειρηνοδικείο και μετά την παραπάνω ημερομηνία από το Γ.Ε.Μ.Η.</w:t>
      </w:r>
    </w:p>
    <w:p w14:paraId="4BF85A70" w14:textId="41BF066C" w:rsidR="001A3C20" w:rsidRPr="00074C2B" w:rsidRDefault="001A3C20" w:rsidP="007427F2">
      <w:pPr>
        <w:rPr>
          <w:rFonts w:ascii="Tahoma" w:hAnsi="Tahoma" w:cs="Tahoma"/>
          <w:color w:val="000000"/>
        </w:rPr>
      </w:pPr>
      <w:r w:rsidRPr="00074C2B">
        <w:rPr>
          <w:rFonts w:ascii="Tahoma" w:hAnsi="Tahoma" w:cs="Tahoma"/>
          <w:b/>
          <w:color w:val="000000"/>
        </w:rPr>
        <w:t>δ)</w:t>
      </w:r>
      <w:r w:rsidRPr="00074C2B">
        <w:rPr>
          <w:rFonts w:ascii="Tahoma" w:hAnsi="Tahoma" w:cs="Tahoma"/>
          <w:color w:val="000000"/>
        </w:rPr>
        <w:t xml:space="preserve"> Για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w:t>
      </w:r>
    </w:p>
    <w:p w14:paraId="11B25847" w14:textId="22BE5E0D" w:rsidR="001A3C20" w:rsidRPr="00074C2B" w:rsidRDefault="001A3C20" w:rsidP="007427F2">
      <w:pPr>
        <w:tabs>
          <w:tab w:val="left" w:pos="1980"/>
        </w:tabs>
        <w:rPr>
          <w:rFonts w:ascii="Tahoma" w:hAnsi="Tahoma" w:cs="Tahoma"/>
          <w:color w:val="000000"/>
        </w:rPr>
      </w:pPr>
      <w:r w:rsidRPr="00074C2B">
        <w:rPr>
          <w:rFonts w:ascii="Tahoma" w:hAnsi="Tahoma" w:cs="Tahoma"/>
          <w:b/>
          <w:bCs/>
          <w:color w:val="000000"/>
        </w:rPr>
        <w:t>ε)</w:t>
      </w:r>
      <w:r w:rsidRPr="00074C2B">
        <w:rPr>
          <w:rFonts w:ascii="Tahoma" w:hAnsi="Tahoma" w:cs="Tahoma"/>
          <w:color w:val="000000"/>
        </w:rPr>
        <w:t xml:space="preserve"> </w:t>
      </w:r>
      <w:r w:rsidRPr="00074C2B">
        <w:rPr>
          <w:rFonts w:ascii="Tahoma" w:hAnsi="Tahoma" w:cs="Tahoma"/>
        </w:rPr>
        <w:t xml:space="preserve">για την παράγραφο </w:t>
      </w:r>
      <w:r w:rsidRPr="00074C2B">
        <w:rPr>
          <w:rFonts w:ascii="Tahoma" w:hAnsi="Tahoma" w:cs="Tahoma"/>
          <w:color w:val="000000"/>
        </w:rPr>
        <w:t>2.2.3.2</w:t>
      </w:r>
      <w:r w:rsidRPr="00074C2B">
        <w:rPr>
          <w:rFonts w:ascii="Tahoma" w:hAnsi="Tahoma" w:cs="Tahoma"/>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074C2B">
        <w:rPr>
          <w:rFonts w:ascii="Tahoma" w:hAnsi="Tahoma" w:cs="Tahoma"/>
          <w:color w:val="000000"/>
        </w:rPr>
        <w:t>.</w:t>
      </w:r>
    </w:p>
    <w:p w14:paraId="342152AB" w14:textId="5837521A" w:rsidR="001A3C20" w:rsidRPr="00074C2B" w:rsidRDefault="001A3C20" w:rsidP="007427F2">
      <w:pPr>
        <w:rPr>
          <w:rFonts w:ascii="Tahoma" w:hAnsi="Tahoma" w:cs="Tahoma"/>
          <w:color w:val="000000"/>
        </w:rPr>
      </w:pPr>
      <w:r w:rsidRPr="00074C2B">
        <w:rPr>
          <w:rFonts w:ascii="Tahoma" w:hAnsi="Tahoma" w:cs="Tahoma"/>
          <w:color w:val="000000"/>
        </w:rPr>
        <w:cr/>
      </w:r>
    </w:p>
    <w:p w14:paraId="248FD81F" w14:textId="77123982" w:rsidR="00831BD9" w:rsidRPr="00074C2B" w:rsidRDefault="006A2664" w:rsidP="00831BD9">
      <w:pPr>
        <w:rPr>
          <w:rFonts w:ascii="Tahoma" w:hAnsi="Tahoma" w:cs="Tahoma"/>
          <w:b/>
          <w:szCs w:val="22"/>
        </w:rPr>
      </w:pPr>
      <w:r w:rsidRPr="00074C2B">
        <w:rPr>
          <w:rFonts w:ascii="Tahoma" w:hAnsi="Tahoma" w:cs="Tahoma"/>
          <w:b/>
          <w:bCs/>
          <w:lang w:val="en-US"/>
        </w:rPr>
        <w:t>B</w:t>
      </w:r>
      <w:r w:rsidRPr="00074C2B">
        <w:rPr>
          <w:rFonts w:ascii="Tahoma" w:hAnsi="Tahoma" w:cs="Tahoma"/>
          <w:b/>
          <w:bCs/>
        </w:rPr>
        <w:t>.2.</w:t>
      </w:r>
      <w:r w:rsidRPr="00074C2B">
        <w:rPr>
          <w:rFonts w:ascii="Tahoma" w:hAnsi="Tahoma" w:cs="Tahoma"/>
        </w:rPr>
        <w:t xml:space="preserve"> </w:t>
      </w:r>
      <w:r w:rsidRPr="00074C2B">
        <w:rPr>
          <w:rFonts w:ascii="Tahoma" w:eastAsia="Calibri" w:hAnsi="Tahoma" w:cs="Tahoma"/>
        </w:rPr>
        <w:t xml:space="preserve">Για την απόδειξη της απαίτησης του άρθρου </w:t>
      </w:r>
      <w:r w:rsidR="008F7013" w:rsidRPr="00074C2B">
        <w:rPr>
          <w:rFonts w:ascii="Tahoma" w:eastAsia="Calibri" w:hAnsi="Tahoma" w:cs="Tahoma"/>
        </w:rPr>
        <w:fldChar w:fldCharType="begin"/>
      </w:r>
      <w:r w:rsidR="008F7013" w:rsidRPr="00074C2B">
        <w:rPr>
          <w:rFonts w:ascii="Tahoma" w:eastAsia="Calibri" w:hAnsi="Tahoma" w:cs="Tahoma"/>
        </w:rPr>
        <w:instrText xml:space="preserve"> REF _Ref98959856 \h </w:instrText>
      </w:r>
      <w:r w:rsidR="00202288" w:rsidRPr="00074C2B">
        <w:rPr>
          <w:rFonts w:ascii="Tahoma" w:eastAsia="Calibri" w:hAnsi="Tahoma" w:cs="Tahoma"/>
        </w:rPr>
        <w:instrText xml:space="preserve"> \* MERGEFORMAT </w:instrText>
      </w:r>
      <w:r w:rsidR="008F7013" w:rsidRPr="00074C2B">
        <w:rPr>
          <w:rFonts w:ascii="Tahoma" w:eastAsia="Calibri" w:hAnsi="Tahoma" w:cs="Tahoma"/>
        </w:rPr>
      </w:r>
      <w:r w:rsidR="008F7013" w:rsidRPr="00074C2B">
        <w:rPr>
          <w:rFonts w:ascii="Tahoma" w:eastAsia="Calibri" w:hAnsi="Tahoma" w:cs="Tahoma"/>
        </w:rPr>
        <w:fldChar w:fldCharType="separate"/>
      </w:r>
      <w:r w:rsidR="004E47B6" w:rsidRPr="00074C2B">
        <w:rPr>
          <w:rFonts w:ascii="Tahoma" w:hAnsi="Tahoma" w:cs="Tahoma"/>
        </w:rPr>
        <w:t>2.2.4 Καταλληλότητα άσκησης επαγγελματικής δραστηριότητας</w:t>
      </w:r>
      <w:r w:rsidR="008F7013" w:rsidRPr="00074C2B">
        <w:rPr>
          <w:rFonts w:ascii="Tahoma" w:eastAsia="Calibri" w:hAnsi="Tahoma" w:cs="Tahoma"/>
        </w:rPr>
        <w:fldChar w:fldCharType="end"/>
      </w:r>
      <w:r w:rsidRPr="00074C2B">
        <w:rPr>
          <w:rFonts w:ascii="Tahoma" w:eastAsia="Calibri" w:hAnsi="Tahoma" w:cs="Tahoma"/>
        </w:rPr>
        <w:t xml:space="preserve"> (</w:t>
      </w:r>
      <w:r w:rsidRPr="00074C2B">
        <w:rPr>
          <w:rFonts w:ascii="Tahoma" w:eastAsia="Calibri" w:hAnsi="Tahoma" w:cs="Tahoma"/>
          <w:b/>
        </w:rPr>
        <w:t>απόδειξη καταλληλότητας για την άσκηση επαγγελματικής δραστηριότητας</w:t>
      </w:r>
      <w:r w:rsidRPr="00074C2B">
        <w:rPr>
          <w:rFonts w:ascii="Tahoma" w:eastAsia="Calibri" w:hAnsi="Tahoma" w:cs="Tahoma"/>
        </w:rPr>
        <w:t>) προσκομίζουν</w:t>
      </w:r>
      <w:r w:rsidR="00831BD9" w:rsidRPr="00074C2B">
        <w:rPr>
          <w:rFonts w:ascii="Tahoma" w:hAnsi="Tahoma" w:cs="Tahoma"/>
          <w:b/>
          <w:szCs w:val="22"/>
        </w:rPr>
        <w:t xml:space="preserve"> τα αναφερόμενα στον κατωτέρω πίνακα :</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831BD9" w:rsidRPr="00074C2B" w14:paraId="3E033726" w14:textId="77777777" w:rsidTr="00886759">
        <w:trPr>
          <w:trHeight w:val="711"/>
          <w:jc w:val="center"/>
        </w:trPr>
        <w:tc>
          <w:tcPr>
            <w:tcW w:w="675" w:type="dxa"/>
            <w:shd w:val="clear" w:color="auto" w:fill="D9D9D9"/>
          </w:tcPr>
          <w:p w14:paraId="16DCC712" w14:textId="77777777" w:rsidR="00831BD9" w:rsidRPr="00074C2B" w:rsidRDefault="00831BD9" w:rsidP="00210AB1">
            <w:pPr>
              <w:rPr>
                <w:rFonts w:ascii="Tahoma" w:hAnsi="Tahoma" w:cs="Tahoma"/>
                <w:b/>
                <w:szCs w:val="22"/>
              </w:rPr>
            </w:pPr>
            <w:r w:rsidRPr="00074C2B">
              <w:rPr>
                <w:rFonts w:ascii="Tahoma" w:hAnsi="Tahoma" w:cs="Tahoma"/>
                <w:b/>
                <w:szCs w:val="22"/>
              </w:rPr>
              <w:t>1.</w:t>
            </w:r>
          </w:p>
        </w:tc>
        <w:tc>
          <w:tcPr>
            <w:tcW w:w="9180" w:type="dxa"/>
            <w:shd w:val="clear" w:color="auto" w:fill="D9D9D9"/>
          </w:tcPr>
          <w:p w14:paraId="498AC862" w14:textId="4B05EB47" w:rsidR="002B563A" w:rsidRPr="00074C2B" w:rsidRDefault="00831BD9" w:rsidP="00210AB1">
            <w:pPr>
              <w:autoSpaceDE w:val="0"/>
              <w:autoSpaceDN w:val="0"/>
              <w:adjustRightInd w:val="0"/>
              <w:rPr>
                <w:rFonts w:ascii="Tahoma" w:hAnsi="Tahoma" w:cs="Tahoma"/>
                <w:b/>
                <w:bCs/>
                <w:szCs w:val="22"/>
              </w:rPr>
            </w:pPr>
            <w:r w:rsidRPr="00074C2B">
              <w:rPr>
                <w:rFonts w:ascii="Tahoma" w:hAnsi="Tahoma" w:cs="Tahoma"/>
                <w:b/>
                <w:bCs/>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w:t>
            </w:r>
            <w:r w:rsidR="002B563A" w:rsidRPr="00074C2B">
              <w:rPr>
                <w:rFonts w:ascii="Tahoma" w:hAnsi="Tahoma" w:cs="Tahoma"/>
                <w:b/>
                <w:bCs/>
                <w:szCs w:val="22"/>
              </w:rPr>
              <w:t>με το αντικείμενο της παρούσας σύμβασης.</w:t>
            </w:r>
          </w:p>
          <w:p w14:paraId="264B9E43" w14:textId="3D1FDD9B" w:rsidR="00831BD9" w:rsidRPr="00074C2B" w:rsidRDefault="00831BD9" w:rsidP="00210AB1">
            <w:pPr>
              <w:autoSpaceDE w:val="0"/>
              <w:autoSpaceDN w:val="0"/>
              <w:adjustRightInd w:val="0"/>
              <w:rPr>
                <w:rFonts w:ascii="Tahoma" w:hAnsi="Tahoma" w:cs="Tahoma"/>
                <w:szCs w:val="22"/>
                <w:lang w:eastAsia="el-GR"/>
              </w:rPr>
            </w:pPr>
            <w:r w:rsidRPr="00074C2B">
              <w:rPr>
                <w:rFonts w:ascii="Tahoma" w:hAnsi="Tahoma" w:cs="Tahoma"/>
                <w:szCs w:val="22"/>
              </w:rPr>
              <w:lastRenderedPageBreak/>
              <w:t>Οι οικονομικοί φορείς οφείλουν να αποδείξουν το ανωτέρω κριτήριο ποιοτικής επιλογής υποβάλλοντας τα ακόλουθα στοιχεία τεκμηρίωσης:</w:t>
            </w:r>
          </w:p>
        </w:tc>
      </w:tr>
      <w:tr w:rsidR="00831BD9" w:rsidRPr="00074C2B" w14:paraId="2D06B087" w14:textId="77777777" w:rsidTr="00886759">
        <w:trPr>
          <w:trHeight w:val="1480"/>
          <w:jc w:val="center"/>
        </w:trPr>
        <w:tc>
          <w:tcPr>
            <w:tcW w:w="675" w:type="dxa"/>
          </w:tcPr>
          <w:p w14:paraId="1C67793C" w14:textId="77777777" w:rsidR="00831BD9" w:rsidRPr="00074C2B" w:rsidRDefault="00831BD9" w:rsidP="00210AB1">
            <w:pPr>
              <w:rPr>
                <w:rFonts w:ascii="Tahoma" w:hAnsi="Tahoma" w:cs="Tahoma"/>
                <w:szCs w:val="22"/>
              </w:rPr>
            </w:pPr>
            <w:r w:rsidRPr="00074C2B">
              <w:rPr>
                <w:rFonts w:ascii="Tahoma" w:hAnsi="Tahoma" w:cs="Tahoma"/>
                <w:szCs w:val="22"/>
              </w:rPr>
              <w:lastRenderedPageBreak/>
              <w:t>1.1</w:t>
            </w:r>
          </w:p>
        </w:tc>
        <w:tc>
          <w:tcPr>
            <w:tcW w:w="9180" w:type="dxa"/>
          </w:tcPr>
          <w:p w14:paraId="2C639B56" w14:textId="77777777" w:rsidR="00F148B8" w:rsidRPr="00074C2B" w:rsidRDefault="00F148B8" w:rsidP="00F148B8">
            <w:pPr>
              <w:autoSpaceDE w:val="0"/>
              <w:autoSpaceDN w:val="0"/>
              <w:adjustRightInd w:val="0"/>
              <w:spacing w:after="0"/>
              <w:rPr>
                <w:rFonts w:ascii="Tahoma" w:hAnsi="Tahoma" w:cs="Tahoma"/>
                <w:szCs w:val="22"/>
              </w:rPr>
            </w:pPr>
            <w:r w:rsidRPr="00074C2B">
              <w:rPr>
                <w:rFonts w:ascii="Tahoma" w:hAnsi="Tahoma" w:cs="Tahoma"/>
                <w:szCs w:val="22"/>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235C5283" w14:textId="77777777" w:rsidR="00831BD9" w:rsidRPr="00987246" w:rsidRDefault="00F148B8" w:rsidP="00210AB1">
            <w:pPr>
              <w:autoSpaceDE w:val="0"/>
              <w:autoSpaceDN w:val="0"/>
              <w:adjustRightInd w:val="0"/>
              <w:spacing w:after="0"/>
              <w:rPr>
                <w:rFonts w:ascii="Tahoma" w:hAnsi="Tahoma" w:cs="Tahoma"/>
                <w:szCs w:val="22"/>
              </w:rPr>
            </w:pPr>
            <w:r w:rsidRPr="00074C2B">
              <w:rPr>
                <w:rFonts w:ascii="Tahoma" w:hAnsi="Tahoma" w:cs="Tahoma"/>
                <w:szCs w:val="22"/>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24640AFF" w14:textId="37D3F333" w:rsidR="00F81EC8" w:rsidRPr="00F81EC8" w:rsidRDefault="00F81EC8" w:rsidP="00210AB1">
            <w:pPr>
              <w:autoSpaceDE w:val="0"/>
              <w:autoSpaceDN w:val="0"/>
              <w:adjustRightInd w:val="0"/>
              <w:spacing w:after="0"/>
              <w:rPr>
                <w:rFonts w:ascii="Tahoma" w:hAnsi="Tahoma" w:cs="Tahoma"/>
                <w:szCs w:val="22"/>
                <w:lang w:eastAsia="el-GR"/>
              </w:rPr>
            </w:pPr>
            <w:r w:rsidRPr="00987246">
              <w:rPr>
                <w:rFonts w:ascii="Tahoma" w:eastAsia="Calibri" w:hAnsi="Tahoma" w:cs="Tahoma"/>
              </w:rPr>
              <w:t>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p>
        </w:tc>
      </w:tr>
    </w:tbl>
    <w:p w14:paraId="69B97FD5" w14:textId="77777777" w:rsidR="00356D63" w:rsidRPr="00074C2B" w:rsidRDefault="001806EE" w:rsidP="00210AB1">
      <w:pPr>
        <w:rPr>
          <w:rFonts w:ascii="Tahoma" w:hAnsi="Tahoma" w:cs="Tahoma"/>
          <w:bCs/>
        </w:rPr>
      </w:pPr>
      <w:r w:rsidRPr="00074C2B">
        <w:rPr>
          <w:rFonts w:ascii="Tahoma" w:eastAsia="Calibri" w:hAnsi="Tahoma" w:cs="Tahoma"/>
        </w:rPr>
        <w:t>Επισημαίνεται ότι, τα δικαιολογητικά που αφορούν στην απόδειξη της απαίτησης του άρθρου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w:t>
      </w:r>
      <w:r w:rsidRPr="00074C2B">
        <w:rPr>
          <w:rFonts w:ascii="Tahoma" w:hAnsi="Tahoma" w:cs="Tahoma"/>
          <w:szCs w:val="22"/>
        </w:rPr>
        <w:t xml:space="preserve"> </w:t>
      </w:r>
      <w:r w:rsidRPr="00074C2B">
        <w:rPr>
          <w:rFonts w:ascii="Tahoma" w:eastAsia="Calibri" w:hAnsi="Tahoma" w:cs="Tahoma"/>
        </w:rPr>
        <w:t>εκτός αν, σύμφωνα με τις ειδικότερες διατάξεις αυτών, φέρουν συγκεκριμένο χρόνο ισχύος.</w:t>
      </w:r>
    </w:p>
    <w:p w14:paraId="2A626846" w14:textId="14AA3506" w:rsidR="00831BD9" w:rsidRPr="00074C2B" w:rsidRDefault="001806EE" w:rsidP="00831BD9">
      <w:pPr>
        <w:rPr>
          <w:rFonts w:ascii="Tahoma" w:hAnsi="Tahoma" w:cs="Tahoma"/>
          <w:b/>
          <w:szCs w:val="22"/>
        </w:rPr>
      </w:pPr>
      <w:r w:rsidRPr="00074C2B">
        <w:rPr>
          <w:rFonts w:ascii="Tahoma" w:hAnsi="Tahoma" w:cs="Tahoma"/>
          <w:b/>
          <w:bCs/>
        </w:rPr>
        <w:t>Β.3.</w:t>
      </w:r>
      <w:r w:rsidR="006A2664" w:rsidRPr="00074C2B">
        <w:rPr>
          <w:rFonts w:ascii="Tahoma" w:hAnsi="Tahoma" w:cs="Tahoma"/>
          <w:b/>
          <w:bCs/>
        </w:rPr>
        <w:t xml:space="preserve"> </w:t>
      </w:r>
      <w:r w:rsidRPr="00074C2B">
        <w:rPr>
          <w:rFonts w:ascii="Tahoma" w:hAnsi="Tahoma" w:cs="Tahoma"/>
          <w:bCs/>
        </w:rPr>
        <w:t xml:space="preserve">Για την απόδειξη της </w:t>
      </w:r>
      <w:r w:rsidRPr="00074C2B">
        <w:rPr>
          <w:rFonts w:ascii="Tahoma" w:hAnsi="Tahoma" w:cs="Tahoma"/>
          <w:b/>
          <w:bCs/>
        </w:rPr>
        <w:t>οικονομικής και χρηματοοικονομικής επάρκειας</w:t>
      </w:r>
      <w:r w:rsidRPr="00074C2B">
        <w:rPr>
          <w:rFonts w:ascii="Tahoma" w:hAnsi="Tahoma" w:cs="Tahoma"/>
          <w:bCs/>
        </w:rPr>
        <w:t xml:space="preserve"> της παραγράφου </w:t>
      </w:r>
      <w:r w:rsidR="008F7013" w:rsidRPr="00074C2B">
        <w:rPr>
          <w:rFonts w:ascii="Tahoma" w:hAnsi="Tahoma" w:cs="Tahoma"/>
          <w:bCs/>
        </w:rPr>
        <w:fldChar w:fldCharType="begin"/>
      </w:r>
      <w:r w:rsidR="008F7013" w:rsidRPr="00074C2B">
        <w:rPr>
          <w:rFonts w:ascii="Tahoma" w:hAnsi="Tahoma" w:cs="Tahoma"/>
          <w:bCs/>
        </w:rPr>
        <w:instrText xml:space="preserve"> REF _Ref98959889 \h </w:instrText>
      </w:r>
      <w:r w:rsidR="00202288" w:rsidRPr="00074C2B">
        <w:rPr>
          <w:rFonts w:ascii="Tahoma" w:hAnsi="Tahoma" w:cs="Tahoma"/>
          <w:bCs/>
        </w:rPr>
        <w:instrText xml:space="preserve"> \* MERGEFORMAT </w:instrText>
      </w:r>
      <w:r w:rsidR="008F7013" w:rsidRPr="00074C2B">
        <w:rPr>
          <w:rFonts w:ascii="Tahoma" w:hAnsi="Tahoma" w:cs="Tahoma"/>
          <w:bCs/>
        </w:rPr>
      </w:r>
      <w:r w:rsidR="008F7013" w:rsidRPr="00074C2B">
        <w:rPr>
          <w:rFonts w:ascii="Tahoma" w:hAnsi="Tahoma" w:cs="Tahoma"/>
          <w:bCs/>
        </w:rPr>
        <w:fldChar w:fldCharType="separate"/>
      </w:r>
      <w:r w:rsidR="004E47B6" w:rsidRPr="00074C2B">
        <w:rPr>
          <w:rFonts w:ascii="Tahoma" w:hAnsi="Tahoma" w:cs="Tahoma"/>
        </w:rPr>
        <w:t>2.2.5 Οικονομική και χρηματοοικονομική επάρκεια</w:t>
      </w:r>
      <w:r w:rsidR="008F7013" w:rsidRPr="00074C2B">
        <w:rPr>
          <w:rFonts w:ascii="Tahoma" w:hAnsi="Tahoma" w:cs="Tahoma"/>
          <w:bCs/>
        </w:rPr>
        <w:fldChar w:fldCharType="end"/>
      </w:r>
      <w:r w:rsidRPr="00074C2B">
        <w:rPr>
          <w:rFonts w:ascii="Tahoma" w:hAnsi="Tahoma" w:cs="Tahoma"/>
          <w:bCs/>
        </w:rPr>
        <w:t xml:space="preserve"> οι οικονομικοί φορείς προσκομίζουν</w:t>
      </w:r>
      <w:r w:rsidR="00831BD9" w:rsidRPr="00074C2B">
        <w:rPr>
          <w:rFonts w:ascii="Tahoma" w:hAnsi="Tahoma" w:cs="Tahoma"/>
          <w:bCs/>
        </w:rPr>
        <w:t xml:space="preserve"> </w:t>
      </w:r>
      <w:r w:rsidR="00831BD9" w:rsidRPr="00074C2B">
        <w:rPr>
          <w:rFonts w:ascii="Tahoma" w:hAnsi="Tahoma" w:cs="Tahoma"/>
          <w:b/>
          <w:szCs w:val="22"/>
        </w:rPr>
        <w:t>τα αναφερόμενα στον κατωτέρω πίνακα  :</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831BD9" w:rsidRPr="00074C2B" w14:paraId="5BC65C66" w14:textId="77777777" w:rsidTr="00886759">
        <w:trPr>
          <w:trHeight w:val="711"/>
          <w:jc w:val="center"/>
        </w:trPr>
        <w:tc>
          <w:tcPr>
            <w:tcW w:w="675" w:type="dxa"/>
            <w:shd w:val="clear" w:color="auto" w:fill="D9D9D9"/>
          </w:tcPr>
          <w:p w14:paraId="200DCD02" w14:textId="77777777" w:rsidR="00831BD9" w:rsidRPr="00074C2B" w:rsidRDefault="00831BD9" w:rsidP="00210AB1">
            <w:pPr>
              <w:rPr>
                <w:rFonts w:ascii="Tahoma" w:hAnsi="Tahoma" w:cs="Tahoma"/>
                <w:b/>
                <w:szCs w:val="22"/>
              </w:rPr>
            </w:pPr>
            <w:r w:rsidRPr="00074C2B">
              <w:rPr>
                <w:rFonts w:ascii="Tahoma" w:hAnsi="Tahoma" w:cs="Tahoma"/>
                <w:b/>
                <w:szCs w:val="22"/>
              </w:rPr>
              <w:t>2.</w:t>
            </w:r>
          </w:p>
        </w:tc>
        <w:tc>
          <w:tcPr>
            <w:tcW w:w="9180" w:type="dxa"/>
            <w:shd w:val="clear" w:color="auto" w:fill="D9D9D9"/>
          </w:tcPr>
          <w:p w14:paraId="34D40E2D" w14:textId="575E6D82" w:rsidR="00F33C84" w:rsidRPr="00074C2B" w:rsidRDefault="00831BD9" w:rsidP="00210AB1">
            <w:pPr>
              <w:autoSpaceDE w:val="0"/>
              <w:autoSpaceDN w:val="0"/>
              <w:adjustRightInd w:val="0"/>
              <w:rPr>
                <w:rFonts w:ascii="Tahoma" w:hAnsi="Tahoma" w:cs="Tahoma"/>
                <w:szCs w:val="22"/>
              </w:rPr>
            </w:pPr>
            <w:r w:rsidRPr="00074C2B">
              <w:rPr>
                <w:rFonts w:ascii="Tahoma" w:hAnsi="Tahoma" w:cs="Tahoma"/>
                <w:b/>
                <w:szCs w:val="22"/>
                <w:lang w:eastAsia="el-GR"/>
              </w:rPr>
              <w:t xml:space="preserve">Οι οικονομικοί φορείς που συμμετέχουν στη διαδικασία σύναψης της παρούσας απαιτείται να </w:t>
            </w:r>
            <w:r w:rsidR="00C727AF" w:rsidRPr="00074C2B">
              <w:rPr>
                <w:rFonts w:ascii="Tahoma" w:hAnsi="Tahoma" w:cs="Tahoma"/>
                <w:b/>
                <w:szCs w:val="22"/>
                <w:lang w:eastAsia="el-GR"/>
              </w:rPr>
              <w:t xml:space="preserve">πληρούν τα κριτήρια </w:t>
            </w:r>
            <w:r w:rsidR="0041770A" w:rsidRPr="00074C2B">
              <w:rPr>
                <w:rFonts w:ascii="Tahoma" w:hAnsi="Tahoma" w:cs="Tahoma"/>
                <w:b/>
                <w:szCs w:val="22"/>
                <w:lang w:eastAsia="el-GR"/>
              </w:rPr>
              <w:t xml:space="preserve">σύμφωνα με τα αναφερόμενα στην παρ. </w:t>
            </w:r>
            <w:r w:rsidR="008F7013" w:rsidRPr="00074C2B">
              <w:rPr>
                <w:rFonts w:ascii="Tahoma" w:hAnsi="Tahoma" w:cs="Tahoma"/>
                <w:b/>
              </w:rPr>
              <w:fldChar w:fldCharType="begin"/>
            </w:r>
            <w:r w:rsidR="008F7013" w:rsidRPr="00074C2B">
              <w:rPr>
                <w:rFonts w:ascii="Tahoma" w:hAnsi="Tahoma" w:cs="Tahoma"/>
                <w:b/>
              </w:rPr>
              <w:instrText xml:space="preserve"> REF _Ref98959889 \h  \* MERGEFORMAT </w:instrText>
            </w:r>
            <w:r w:rsidR="008F7013" w:rsidRPr="00074C2B">
              <w:rPr>
                <w:rFonts w:ascii="Tahoma" w:hAnsi="Tahoma" w:cs="Tahoma"/>
                <w:b/>
              </w:rPr>
            </w:r>
            <w:r w:rsidR="008F7013" w:rsidRPr="00074C2B">
              <w:rPr>
                <w:rFonts w:ascii="Tahoma" w:hAnsi="Tahoma" w:cs="Tahoma"/>
                <w:b/>
              </w:rPr>
              <w:fldChar w:fldCharType="separate"/>
            </w:r>
            <w:r w:rsidR="004E47B6" w:rsidRPr="004E47B6">
              <w:rPr>
                <w:rFonts w:ascii="Tahoma" w:hAnsi="Tahoma" w:cs="Tahoma"/>
                <w:b/>
              </w:rPr>
              <w:t>2.2.5</w:t>
            </w:r>
            <w:r w:rsidR="004E47B6" w:rsidRPr="00074C2B">
              <w:rPr>
                <w:rFonts w:ascii="Tahoma" w:hAnsi="Tahoma" w:cs="Tahoma"/>
              </w:rPr>
              <w:t xml:space="preserve"> Οικονομική και χρηματοοικονομική επάρκεια</w:t>
            </w:r>
            <w:r w:rsidR="008F7013" w:rsidRPr="00074C2B">
              <w:rPr>
                <w:rFonts w:ascii="Tahoma" w:hAnsi="Tahoma" w:cs="Tahoma"/>
                <w:b/>
              </w:rPr>
              <w:fldChar w:fldCharType="end"/>
            </w:r>
            <w:r w:rsidR="00283393" w:rsidRPr="00074C2B">
              <w:rPr>
                <w:rFonts w:ascii="Tahoma" w:hAnsi="Tahoma" w:cs="Tahoma"/>
                <w:b/>
                <w:szCs w:val="22"/>
                <w:lang w:eastAsia="el-GR"/>
              </w:rPr>
              <w:t>.</w:t>
            </w:r>
            <w:r w:rsidR="00F33C84" w:rsidRPr="00074C2B">
              <w:rPr>
                <w:rFonts w:ascii="Tahoma" w:hAnsi="Tahoma" w:cs="Tahoma"/>
              </w:rPr>
              <w:t xml:space="preserve"> </w:t>
            </w:r>
          </w:p>
          <w:p w14:paraId="15EA6236" w14:textId="240E7F80" w:rsidR="00831BD9" w:rsidRPr="00074C2B" w:rsidRDefault="00831BD9" w:rsidP="00210AB1">
            <w:pPr>
              <w:autoSpaceDE w:val="0"/>
              <w:autoSpaceDN w:val="0"/>
              <w:adjustRightInd w:val="0"/>
              <w:rPr>
                <w:rFonts w:ascii="Tahoma" w:hAnsi="Tahoma" w:cs="Tahoma"/>
                <w:szCs w:val="22"/>
                <w:lang w:eastAsia="el-GR"/>
              </w:rPr>
            </w:pPr>
            <w:r w:rsidRPr="00074C2B">
              <w:rPr>
                <w:rFonts w:ascii="Tahoma" w:hAnsi="Tahoma" w:cs="Tahoma"/>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31BD9" w:rsidRPr="00074C2B" w14:paraId="4E17E87D" w14:textId="77777777" w:rsidTr="00886759">
        <w:trPr>
          <w:trHeight w:val="711"/>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3D3AA64" w14:textId="77777777" w:rsidR="00831BD9" w:rsidRPr="00074C2B" w:rsidRDefault="00831BD9" w:rsidP="00210AB1">
            <w:pPr>
              <w:rPr>
                <w:rFonts w:ascii="Tahoma" w:hAnsi="Tahoma" w:cs="Tahoma"/>
                <w:b/>
                <w:szCs w:val="22"/>
              </w:rPr>
            </w:pPr>
            <w:r w:rsidRPr="00074C2B">
              <w:rPr>
                <w:rFonts w:ascii="Tahoma" w:hAnsi="Tahoma" w:cs="Tahoma"/>
                <w:b/>
                <w:szCs w:val="22"/>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13BAD462" w14:textId="77777777" w:rsidR="00F148B8" w:rsidRPr="00074C2B" w:rsidRDefault="00F148B8" w:rsidP="008D1D1A">
            <w:pPr>
              <w:autoSpaceDE w:val="0"/>
              <w:autoSpaceDN w:val="0"/>
              <w:adjustRightInd w:val="0"/>
              <w:spacing w:after="0"/>
              <w:rPr>
                <w:rFonts w:ascii="Tahoma" w:hAnsi="Tahoma" w:cs="Tahoma"/>
                <w:szCs w:val="22"/>
              </w:rPr>
            </w:pPr>
            <w:r w:rsidRPr="00074C2B">
              <w:rPr>
                <w:rFonts w:ascii="Tahoma" w:hAnsi="Tahoma" w:cs="Tahoma"/>
                <w:szCs w:val="22"/>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143B9D8D" w14:textId="1CF2C466" w:rsidR="00831BD9" w:rsidRPr="00074C2B" w:rsidRDefault="00F148B8" w:rsidP="00210AB1">
            <w:pPr>
              <w:autoSpaceDE w:val="0"/>
              <w:autoSpaceDN w:val="0"/>
              <w:adjustRightInd w:val="0"/>
              <w:rPr>
                <w:rFonts w:ascii="Tahoma" w:hAnsi="Tahoma" w:cs="Tahoma"/>
                <w:b/>
                <w:szCs w:val="22"/>
                <w:lang w:eastAsia="el-GR"/>
              </w:rPr>
            </w:pPr>
            <w:r w:rsidRPr="00074C2B">
              <w:rPr>
                <w:rFonts w:ascii="Tahoma" w:hAnsi="Tahoma" w:cs="Tahoma"/>
                <w:szCs w:val="22"/>
              </w:rPr>
              <w:lastRenderedPageBreak/>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4D8D3D5D" w14:textId="77777777" w:rsidR="00AE075A" w:rsidRPr="00074C2B" w:rsidRDefault="00AE075A" w:rsidP="00AE075A">
      <w:pPr>
        <w:rPr>
          <w:rFonts w:ascii="Tahoma" w:hAnsi="Tahoma" w:cs="Tahoma"/>
          <w:b/>
        </w:rPr>
      </w:pPr>
    </w:p>
    <w:p w14:paraId="3E77F76C" w14:textId="432FE061" w:rsidR="00AE075A" w:rsidRPr="00074C2B" w:rsidRDefault="00AE075A" w:rsidP="00AE075A">
      <w:pPr>
        <w:rPr>
          <w:rFonts w:ascii="Tahoma" w:hAnsi="Tahoma" w:cs="Tahoma"/>
          <w:b/>
        </w:rPr>
      </w:pPr>
      <w:r w:rsidRPr="00074C2B">
        <w:rPr>
          <w:rFonts w:ascii="Tahoma" w:hAnsi="Tahoma" w:cs="Tahoma"/>
          <w:b/>
          <w:bCs/>
        </w:rPr>
        <w:t xml:space="preserve">Β.4. </w:t>
      </w:r>
      <w:r w:rsidRPr="00074C2B">
        <w:rPr>
          <w:rFonts w:ascii="Tahoma" w:hAnsi="Tahoma" w:cs="Tahoma"/>
          <w:b/>
        </w:rPr>
        <w:t>Για την απόδειξη της τεχνικής ικανότητας της παραγράφου</w:t>
      </w:r>
      <w:r w:rsidR="00DD0FD4">
        <w:rPr>
          <w:rFonts w:ascii="Tahoma" w:hAnsi="Tahoma" w:cs="Tahoma"/>
          <w:b/>
        </w:rPr>
        <w:t xml:space="preserve"> 2.2.4 </w:t>
      </w:r>
      <w:r w:rsidRPr="00074C2B">
        <w:rPr>
          <w:rFonts w:ascii="Tahoma" w:hAnsi="Tahoma" w:cs="Tahoma"/>
          <w:b/>
        </w:rPr>
        <w:t>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AE075A" w:rsidRPr="00074C2B" w14:paraId="2F159AF1" w14:textId="77777777" w:rsidTr="000A4BF3">
        <w:trPr>
          <w:trHeight w:val="758"/>
        </w:trPr>
        <w:tc>
          <w:tcPr>
            <w:tcW w:w="675" w:type="dxa"/>
            <w:shd w:val="clear" w:color="auto" w:fill="D9D9D9"/>
          </w:tcPr>
          <w:p w14:paraId="1B5BAD86" w14:textId="77777777" w:rsidR="00AE075A" w:rsidRPr="00074C2B" w:rsidRDefault="00AE075A" w:rsidP="000A4BF3">
            <w:pPr>
              <w:rPr>
                <w:rFonts w:ascii="Tahoma" w:hAnsi="Tahoma" w:cs="Tahoma"/>
                <w:b/>
              </w:rPr>
            </w:pPr>
            <w:r w:rsidRPr="00074C2B">
              <w:rPr>
                <w:rFonts w:ascii="Tahoma" w:hAnsi="Tahoma" w:cs="Tahoma"/>
                <w:b/>
              </w:rPr>
              <w:t>3</w:t>
            </w:r>
          </w:p>
        </w:tc>
        <w:tc>
          <w:tcPr>
            <w:tcW w:w="9180" w:type="dxa"/>
            <w:shd w:val="clear" w:color="auto" w:fill="D9D9D9"/>
          </w:tcPr>
          <w:p w14:paraId="271CA581" w14:textId="6619E78F" w:rsidR="00AE075A" w:rsidRPr="00074C2B" w:rsidRDefault="00AE075A" w:rsidP="000A4BF3">
            <w:pPr>
              <w:pStyle w:val="Tabletext"/>
              <w:jc w:val="both"/>
              <w:rPr>
                <w:rFonts w:cs="Tahoma"/>
                <w:b/>
                <w:bCs/>
                <w:sz w:val="22"/>
                <w:szCs w:val="22"/>
              </w:rPr>
            </w:pPr>
            <w:r w:rsidRPr="00074C2B">
              <w:rPr>
                <w:rFonts w:cs="Tahoma"/>
                <w:b/>
                <w:bCs/>
                <w:sz w:val="22"/>
                <w:szCs w:val="22"/>
                <w:lang w:eastAsia="el-GR"/>
              </w:rPr>
              <w:t xml:space="preserve">Οι οικονομικοί φορείς που συμμετέχουν στη διαδικασία σύναψης της παρούσας απαιτείται </w:t>
            </w:r>
            <w:r w:rsidRPr="00074C2B">
              <w:rPr>
                <w:rFonts w:cs="Tahoma"/>
                <w:b/>
                <w:sz w:val="22"/>
                <w:szCs w:val="22"/>
                <w:lang w:eastAsia="el-GR"/>
              </w:rPr>
              <w:t>ν</w:t>
            </w:r>
            <w:r w:rsidRPr="00074C2B">
              <w:rPr>
                <w:rFonts w:cs="Tahoma"/>
                <w:b/>
                <w:sz w:val="22"/>
                <w:szCs w:val="22"/>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Pr="00074C2B">
              <w:rPr>
                <w:rFonts w:cs="Tahoma"/>
                <w:b/>
                <w:sz w:val="22"/>
                <w:szCs w:val="22"/>
              </w:rPr>
              <w:fldChar w:fldCharType="begin"/>
            </w:r>
            <w:r w:rsidRPr="00074C2B">
              <w:rPr>
                <w:rFonts w:cs="Tahoma"/>
                <w:b/>
                <w:sz w:val="22"/>
                <w:szCs w:val="22"/>
              </w:rPr>
              <w:instrText xml:space="preserve"> REF _Ref40965350 \r \h  \* MERGEFORMAT </w:instrText>
            </w:r>
            <w:r w:rsidRPr="00074C2B">
              <w:rPr>
                <w:rFonts w:cs="Tahoma"/>
                <w:b/>
                <w:sz w:val="22"/>
                <w:szCs w:val="22"/>
              </w:rPr>
            </w:r>
            <w:r w:rsidRPr="00074C2B">
              <w:rPr>
                <w:rFonts w:cs="Tahoma"/>
                <w:b/>
                <w:sz w:val="22"/>
                <w:szCs w:val="22"/>
              </w:rPr>
              <w:fldChar w:fldCharType="separate"/>
            </w:r>
            <w:r w:rsidR="004E47B6">
              <w:rPr>
                <w:rFonts w:cs="Tahoma"/>
                <w:b/>
                <w:sz w:val="22"/>
                <w:szCs w:val="22"/>
              </w:rPr>
              <w:t>0</w:t>
            </w:r>
            <w:r w:rsidRPr="00074C2B">
              <w:rPr>
                <w:rFonts w:cs="Tahoma"/>
                <w:b/>
                <w:sz w:val="22"/>
                <w:szCs w:val="22"/>
              </w:rPr>
              <w:fldChar w:fldCharType="end"/>
            </w:r>
            <w:r w:rsidRPr="00074C2B">
              <w:rPr>
                <w:rFonts w:cs="Tahoma"/>
                <w:b/>
                <w:sz w:val="22"/>
                <w:szCs w:val="22"/>
              </w:rPr>
              <w:t xml:space="preserve">.επαγγελματική εμπειρία. </w:t>
            </w:r>
            <w:r w:rsidRPr="00074C2B">
              <w:rPr>
                <w:rFonts w:cs="Tahoma"/>
                <w:b/>
                <w:bCs/>
                <w:sz w:val="22"/>
                <w:szCs w:val="22"/>
              </w:rPr>
              <w:t xml:space="preserve"> </w:t>
            </w:r>
          </w:p>
          <w:p w14:paraId="110605B5" w14:textId="77777777" w:rsidR="00AE075A" w:rsidRPr="00074C2B" w:rsidRDefault="00AE075A" w:rsidP="000A4BF3">
            <w:pPr>
              <w:autoSpaceDE w:val="0"/>
              <w:autoSpaceDN w:val="0"/>
              <w:adjustRightInd w:val="0"/>
              <w:rPr>
                <w:rFonts w:ascii="Tahoma" w:hAnsi="Tahoma" w:cs="Tahoma"/>
              </w:rPr>
            </w:pPr>
            <w:r w:rsidRPr="00074C2B">
              <w:rPr>
                <w:rFonts w:ascii="Tahoma" w:hAnsi="Tahoma" w:cs="Tahoma"/>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AE075A" w:rsidRPr="00074C2B" w14:paraId="5E42890B" w14:textId="77777777" w:rsidTr="000A4BF3">
        <w:tc>
          <w:tcPr>
            <w:tcW w:w="675" w:type="dxa"/>
          </w:tcPr>
          <w:p w14:paraId="6AE5CD24" w14:textId="77777777" w:rsidR="00AE075A" w:rsidRPr="00074C2B" w:rsidRDefault="00AE075A" w:rsidP="000A4BF3">
            <w:pPr>
              <w:rPr>
                <w:rFonts w:ascii="Tahoma" w:hAnsi="Tahoma" w:cs="Tahoma"/>
              </w:rPr>
            </w:pPr>
            <w:r w:rsidRPr="00074C2B">
              <w:rPr>
                <w:rFonts w:ascii="Tahoma" w:hAnsi="Tahoma" w:cs="Tahoma"/>
              </w:rPr>
              <w:t>3.1</w:t>
            </w:r>
          </w:p>
        </w:tc>
        <w:tc>
          <w:tcPr>
            <w:tcW w:w="9180" w:type="dxa"/>
          </w:tcPr>
          <w:p w14:paraId="0CFBC3C2" w14:textId="77777777" w:rsidR="00AE075A" w:rsidRPr="00074C2B" w:rsidRDefault="00AE075A" w:rsidP="000A4BF3">
            <w:pPr>
              <w:pStyle w:val="Tabletext"/>
              <w:jc w:val="both"/>
              <w:rPr>
                <w:rFonts w:cs="Tahoma"/>
                <w:sz w:val="22"/>
                <w:szCs w:val="22"/>
              </w:rPr>
            </w:pPr>
            <w:r w:rsidRPr="00074C2B">
              <w:rPr>
                <w:rFonts w:cs="Tahoma"/>
                <w:sz w:val="22"/>
                <w:szCs w:val="22"/>
              </w:rPr>
              <w:t>Κατάλογο των κυριότερων συναφών έργων,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AE075A" w:rsidRPr="00074C2B" w14:paraId="1DC72275" w14:textId="77777777" w:rsidTr="000A4BF3">
              <w:tc>
                <w:tcPr>
                  <w:tcW w:w="171" w:type="pct"/>
                  <w:shd w:val="clear" w:color="auto" w:fill="D9D9D9"/>
                </w:tcPr>
                <w:p w14:paraId="3191AFB0" w14:textId="77777777" w:rsidR="00AE075A" w:rsidRPr="00074C2B" w:rsidRDefault="00AE075A" w:rsidP="000A4BF3">
                  <w:pPr>
                    <w:tabs>
                      <w:tab w:val="left" w:pos="-2268"/>
                    </w:tabs>
                    <w:spacing w:line="276" w:lineRule="auto"/>
                    <w:jc w:val="center"/>
                    <w:rPr>
                      <w:rFonts w:ascii="Tahoma" w:hAnsi="Tahoma" w:cs="Tahoma"/>
                      <w:sz w:val="20"/>
                      <w:szCs w:val="20"/>
                    </w:rPr>
                  </w:pPr>
                  <w:r w:rsidRPr="00074C2B">
                    <w:rPr>
                      <w:rFonts w:ascii="Tahoma" w:hAnsi="Tahoma" w:cs="Tahoma"/>
                      <w:sz w:val="20"/>
                      <w:szCs w:val="20"/>
                    </w:rPr>
                    <w:t>Α/Α</w:t>
                  </w:r>
                </w:p>
              </w:tc>
              <w:tc>
                <w:tcPr>
                  <w:tcW w:w="547" w:type="pct"/>
                  <w:shd w:val="clear" w:color="auto" w:fill="D9D9D9"/>
                </w:tcPr>
                <w:p w14:paraId="3D0DADFB" w14:textId="77777777" w:rsidR="00AE075A" w:rsidRPr="00074C2B" w:rsidRDefault="00AE075A" w:rsidP="000A4BF3">
                  <w:pPr>
                    <w:tabs>
                      <w:tab w:val="left" w:pos="-2268"/>
                    </w:tabs>
                    <w:spacing w:line="276" w:lineRule="auto"/>
                    <w:ind w:left="-108"/>
                    <w:jc w:val="center"/>
                    <w:rPr>
                      <w:rFonts w:ascii="Tahoma" w:hAnsi="Tahoma" w:cs="Tahoma"/>
                      <w:sz w:val="20"/>
                      <w:szCs w:val="20"/>
                    </w:rPr>
                  </w:pPr>
                  <w:r w:rsidRPr="00074C2B">
                    <w:rPr>
                      <w:rFonts w:ascii="Tahoma" w:hAnsi="Tahoma" w:cs="Tahoma"/>
                      <w:sz w:val="20"/>
                      <w:szCs w:val="20"/>
                    </w:rPr>
                    <w:t>ΠΕΛΑΤΗΣ</w:t>
                  </w:r>
                </w:p>
              </w:tc>
              <w:tc>
                <w:tcPr>
                  <w:tcW w:w="640" w:type="pct"/>
                  <w:shd w:val="clear" w:color="auto" w:fill="D9D9D9"/>
                </w:tcPr>
                <w:p w14:paraId="50D8551E" w14:textId="77777777" w:rsidR="00AE075A" w:rsidRPr="00074C2B" w:rsidRDefault="00AE075A" w:rsidP="000A4BF3">
                  <w:pPr>
                    <w:tabs>
                      <w:tab w:val="left" w:pos="-2268"/>
                    </w:tabs>
                    <w:spacing w:line="276" w:lineRule="auto"/>
                    <w:ind w:left="-108"/>
                    <w:jc w:val="center"/>
                    <w:rPr>
                      <w:rFonts w:ascii="Tahoma" w:hAnsi="Tahoma" w:cs="Tahoma"/>
                      <w:sz w:val="20"/>
                      <w:szCs w:val="20"/>
                    </w:rPr>
                  </w:pPr>
                  <w:r w:rsidRPr="00074C2B">
                    <w:rPr>
                      <w:rFonts w:ascii="Tahoma" w:hAnsi="Tahoma" w:cs="Tahoma"/>
                      <w:sz w:val="20"/>
                      <w:szCs w:val="20"/>
                    </w:rPr>
                    <w:t>ΣΥΝΤΟΜΗ ΠΕΡΙΓΡΑΦΗ ΤΟΥ ΕΡΓΟΥ</w:t>
                  </w:r>
                </w:p>
              </w:tc>
              <w:tc>
                <w:tcPr>
                  <w:tcW w:w="645" w:type="pct"/>
                  <w:shd w:val="clear" w:color="auto" w:fill="D9D9D9"/>
                </w:tcPr>
                <w:p w14:paraId="16463F0F" w14:textId="77777777" w:rsidR="00AE075A" w:rsidRPr="00074C2B" w:rsidRDefault="00AE075A" w:rsidP="000A4BF3">
                  <w:pPr>
                    <w:tabs>
                      <w:tab w:val="left" w:pos="-2268"/>
                    </w:tabs>
                    <w:spacing w:line="276" w:lineRule="auto"/>
                    <w:ind w:left="-108"/>
                    <w:jc w:val="center"/>
                    <w:rPr>
                      <w:rFonts w:ascii="Tahoma" w:hAnsi="Tahoma" w:cs="Tahoma"/>
                      <w:sz w:val="20"/>
                      <w:szCs w:val="20"/>
                    </w:rPr>
                  </w:pPr>
                  <w:r w:rsidRPr="00074C2B">
                    <w:rPr>
                      <w:rFonts w:ascii="Tahoma" w:hAnsi="Tahoma" w:cs="Tahoma"/>
                      <w:sz w:val="20"/>
                      <w:szCs w:val="20"/>
                    </w:rPr>
                    <w:t>ΔΙΑΡΚΕΙΑ ΕΚΤΕΛΕΣΗΣ ΕΡΓΟΥ</w:t>
                  </w:r>
                </w:p>
              </w:tc>
              <w:tc>
                <w:tcPr>
                  <w:tcW w:w="607" w:type="pct"/>
                  <w:shd w:val="clear" w:color="auto" w:fill="D9D9D9"/>
                </w:tcPr>
                <w:p w14:paraId="1FEDF027" w14:textId="77777777" w:rsidR="00AE075A" w:rsidRPr="00074C2B" w:rsidRDefault="00AE075A" w:rsidP="000A4BF3">
                  <w:pPr>
                    <w:tabs>
                      <w:tab w:val="left" w:pos="-2268"/>
                    </w:tabs>
                    <w:spacing w:line="276" w:lineRule="auto"/>
                    <w:ind w:left="72"/>
                    <w:jc w:val="center"/>
                    <w:rPr>
                      <w:rFonts w:ascii="Tahoma" w:hAnsi="Tahoma" w:cs="Tahoma"/>
                      <w:sz w:val="20"/>
                      <w:szCs w:val="20"/>
                    </w:rPr>
                  </w:pPr>
                  <w:r w:rsidRPr="00074C2B">
                    <w:rPr>
                      <w:rFonts w:ascii="Tahoma" w:hAnsi="Tahoma" w:cs="Tahoma"/>
                      <w:sz w:val="20"/>
                      <w:szCs w:val="20"/>
                    </w:rPr>
                    <w:t>ΠΡΟΫΠΟ-ΛΟΓΙΣΜΟΣ</w:t>
                  </w:r>
                </w:p>
              </w:tc>
              <w:tc>
                <w:tcPr>
                  <w:tcW w:w="763" w:type="pct"/>
                  <w:shd w:val="clear" w:color="auto" w:fill="D9D9D9"/>
                </w:tcPr>
                <w:p w14:paraId="0622C982" w14:textId="77777777" w:rsidR="00AE075A" w:rsidRPr="00074C2B" w:rsidRDefault="00AE075A" w:rsidP="000A4BF3">
                  <w:pPr>
                    <w:tabs>
                      <w:tab w:val="left" w:pos="-2268"/>
                    </w:tabs>
                    <w:spacing w:line="276" w:lineRule="auto"/>
                    <w:jc w:val="center"/>
                    <w:rPr>
                      <w:rFonts w:ascii="Tahoma" w:hAnsi="Tahoma" w:cs="Tahoma"/>
                      <w:sz w:val="20"/>
                      <w:szCs w:val="20"/>
                    </w:rPr>
                  </w:pPr>
                  <w:r w:rsidRPr="00074C2B">
                    <w:rPr>
                      <w:rFonts w:ascii="Tahoma" w:hAnsi="Tahoma" w:cs="Tahoma"/>
                      <w:sz w:val="20"/>
                      <w:szCs w:val="20"/>
                    </w:rPr>
                    <w:t>ΣΥΝΟΠΤΙΚΗ ΠΕΡΙΓΡΑΦΗ ΣΥΝΕΙΣΦΟΡΑΣ ΣΤΟ ΕΡΓΟ</w:t>
                  </w:r>
                </w:p>
                <w:p w14:paraId="7F9942AF" w14:textId="77777777" w:rsidR="00AE075A" w:rsidRPr="00074C2B" w:rsidRDefault="00AE075A" w:rsidP="000A4BF3">
                  <w:pPr>
                    <w:tabs>
                      <w:tab w:val="left" w:pos="-2268"/>
                    </w:tabs>
                    <w:spacing w:line="276" w:lineRule="auto"/>
                    <w:jc w:val="center"/>
                    <w:rPr>
                      <w:rFonts w:ascii="Tahoma" w:hAnsi="Tahoma" w:cs="Tahoma"/>
                      <w:sz w:val="20"/>
                      <w:szCs w:val="20"/>
                    </w:rPr>
                  </w:pPr>
                  <w:r w:rsidRPr="00074C2B">
                    <w:rPr>
                      <w:rFonts w:ascii="Tahoma" w:hAnsi="Tahoma" w:cs="Tahoma"/>
                      <w:sz w:val="20"/>
                      <w:szCs w:val="20"/>
                    </w:rPr>
                    <w:t>(αντικείμενο)</w:t>
                  </w:r>
                </w:p>
              </w:tc>
              <w:tc>
                <w:tcPr>
                  <w:tcW w:w="845" w:type="pct"/>
                  <w:shd w:val="clear" w:color="auto" w:fill="D9D9D9"/>
                </w:tcPr>
                <w:p w14:paraId="35A03833" w14:textId="77777777" w:rsidR="00AE075A" w:rsidRPr="00074C2B" w:rsidRDefault="00AE075A" w:rsidP="000A4BF3">
                  <w:pPr>
                    <w:tabs>
                      <w:tab w:val="left" w:pos="-2268"/>
                    </w:tabs>
                    <w:spacing w:line="276" w:lineRule="auto"/>
                    <w:jc w:val="center"/>
                    <w:rPr>
                      <w:rFonts w:ascii="Tahoma" w:hAnsi="Tahoma" w:cs="Tahoma"/>
                      <w:sz w:val="20"/>
                      <w:szCs w:val="20"/>
                    </w:rPr>
                  </w:pPr>
                  <w:r w:rsidRPr="00074C2B">
                    <w:rPr>
                      <w:rFonts w:ascii="Tahoma" w:hAnsi="Tahoma" w:cs="Tahoma"/>
                      <w:sz w:val="20"/>
                      <w:szCs w:val="20"/>
                    </w:rPr>
                    <w:t>ΠΟΣΟΣΤΟ ΣΥΜΜΕΤΟΧΗΣ</w:t>
                  </w:r>
                </w:p>
                <w:p w14:paraId="5E98C37C" w14:textId="77777777" w:rsidR="00AE075A" w:rsidRPr="00074C2B" w:rsidRDefault="00AE075A" w:rsidP="000A4BF3">
                  <w:pPr>
                    <w:tabs>
                      <w:tab w:val="left" w:pos="-2268"/>
                    </w:tabs>
                    <w:spacing w:line="276" w:lineRule="auto"/>
                    <w:jc w:val="center"/>
                    <w:rPr>
                      <w:rFonts w:ascii="Tahoma" w:hAnsi="Tahoma" w:cs="Tahoma"/>
                      <w:sz w:val="20"/>
                      <w:szCs w:val="20"/>
                    </w:rPr>
                  </w:pPr>
                  <w:r w:rsidRPr="00074C2B">
                    <w:rPr>
                      <w:rFonts w:ascii="Tahoma" w:hAnsi="Tahoma" w:cs="Tahoma"/>
                      <w:sz w:val="20"/>
                      <w:szCs w:val="20"/>
                    </w:rPr>
                    <w:t>ΣΤΟ ΕΡΓΟ</w:t>
                  </w:r>
                </w:p>
                <w:p w14:paraId="2590466A" w14:textId="77777777" w:rsidR="00AE075A" w:rsidRPr="00074C2B" w:rsidRDefault="00AE075A" w:rsidP="000A4BF3">
                  <w:pPr>
                    <w:tabs>
                      <w:tab w:val="left" w:pos="-2268"/>
                    </w:tabs>
                    <w:spacing w:line="276" w:lineRule="auto"/>
                    <w:jc w:val="center"/>
                    <w:rPr>
                      <w:rFonts w:ascii="Tahoma" w:hAnsi="Tahoma" w:cs="Tahoma"/>
                      <w:sz w:val="20"/>
                      <w:szCs w:val="20"/>
                    </w:rPr>
                  </w:pPr>
                  <w:r w:rsidRPr="00074C2B">
                    <w:rPr>
                      <w:rFonts w:ascii="Tahoma" w:hAnsi="Tahoma" w:cs="Tahoma"/>
                      <w:sz w:val="20"/>
                      <w:szCs w:val="20"/>
                    </w:rPr>
                    <w:t>(προϋπολογισμός)</w:t>
                  </w:r>
                </w:p>
              </w:tc>
              <w:tc>
                <w:tcPr>
                  <w:tcW w:w="781" w:type="pct"/>
                  <w:shd w:val="clear" w:color="auto" w:fill="D9D9D9"/>
                </w:tcPr>
                <w:p w14:paraId="2AEA063C" w14:textId="77777777" w:rsidR="00AE075A" w:rsidRPr="00074C2B" w:rsidRDefault="00AE075A" w:rsidP="000A4BF3">
                  <w:pPr>
                    <w:tabs>
                      <w:tab w:val="left" w:pos="-2268"/>
                    </w:tabs>
                    <w:spacing w:line="276" w:lineRule="auto"/>
                    <w:jc w:val="center"/>
                    <w:rPr>
                      <w:rFonts w:ascii="Tahoma" w:hAnsi="Tahoma" w:cs="Tahoma"/>
                      <w:sz w:val="20"/>
                      <w:szCs w:val="20"/>
                    </w:rPr>
                  </w:pPr>
                  <w:r w:rsidRPr="00074C2B">
                    <w:rPr>
                      <w:rFonts w:ascii="Tahoma" w:hAnsi="Tahoma" w:cs="Tahoma"/>
                      <w:sz w:val="20"/>
                      <w:szCs w:val="20"/>
                    </w:rPr>
                    <w:t>ΣΤΟΙΧΕΙΟ ΤΕΚΜΗΡΙΩΣΗΣ</w:t>
                  </w:r>
                </w:p>
                <w:p w14:paraId="6EFDE856" w14:textId="77777777" w:rsidR="00AE075A" w:rsidRPr="00074C2B" w:rsidRDefault="00AE075A" w:rsidP="000A4BF3">
                  <w:pPr>
                    <w:tabs>
                      <w:tab w:val="left" w:pos="-2268"/>
                    </w:tabs>
                    <w:spacing w:line="276" w:lineRule="auto"/>
                    <w:jc w:val="center"/>
                    <w:rPr>
                      <w:rFonts w:ascii="Tahoma" w:hAnsi="Tahoma" w:cs="Tahoma"/>
                      <w:sz w:val="20"/>
                      <w:szCs w:val="20"/>
                    </w:rPr>
                  </w:pPr>
                  <w:r w:rsidRPr="00074C2B">
                    <w:rPr>
                      <w:rFonts w:ascii="Tahoma" w:hAnsi="Tahoma" w:cs="Tahoma"/>
                      <w:sz w:val="20"/>
                      <w:szCs w:val="20"/>
                    </w:rPr>
                    <w:t>(τύπος &amp; ημ/νία)</w:t>
                  </w:r>
                </w:p>
              </w:tc>
            </w:tr>
            <w:tr w:rsidR="00AE075A" w:rsidRPr="00074C2B" w14:paraId="0F11A845" w14:textId="77777777" w:rsidTr="000A4BF3">
              <w:tc>
                <w:tcPr>
                  <w:tcW w:w="171" w:type="pct"/>
                </w:tcPr>
                <w:p w14:paraId="7B8195AD" w14:textId="77777777" w:rsidR="00AE075A" w:rsidRPr="00074C2B" w:rsidRDefault="00AE075A" w:rsidP="000A4BF3">
                  <w:pPr>
                    <w:tabs>
                      <w:tab w:val="left" w:pos="-2268"/>
                    </w:tabs>
                    <w:spacing w:line="276" w:lineRule="auto"/>
                    <w:rPr>
                      <w:rFonts w:ascii="Tahoma" w:hAnsi="Tahoma" w:cs="Tahoma"/>
                      <w:b/>
                    </w:rPr>
                  </w:pPr>
                </w:p>
              </w:tc>
              <w:tc>
                <w:tcPr>
                  <w:tcW w:w="547" w:type="pct"/>
                </w:tcPr>
                <w:p w14:paraId="35581060" w14:textId="77777777" w:rsidR="00AE075A" w:rsidRPr="00074C2B" w:rsidRDefault="00AE075A" w:rsidP="000A4BF3">
                  <w:pPr>
                    <w:tabs>
                      <w:tab w:val="left" w:pos="-2268"/>
                    </w:tabs>
                    <w:spacing w:line="276" w:lineRule="auto"/>
                    <w:ind w:left="-108"/>
                    <w:rPr>
                      <w:rFonts w:ascii="Tahoma" w:hAnsi="Tahoma" w:cs="Tahoma"/>
                      <w:b/>
                    </w:rPr>
                  </w:pPr>
                </w:p>
              </w:tc>
              <w:tc>
                <w:tcPr>
                  <w:tcW w:w="640" w:type="pct"/>
                </w:tcPr>
                <w:p w14:paraId="0E78F68A" w14:textId="77777777" w:rsidR="00AE075A" w:rsidRPr="00074C2B" w:rsidRDefault="00AE075A" w:rsidP="000A4BF3">
                  <w:pPr>
                    <w:tabs>
                      <w:tab w:val="left" w:pos="-2268"/>
                    </w:tabs>
                    <w:spacing w:line="276" w:lineRule="auto"/>
                    <w:ind w:left="-108"/>
                    <w:rPr>
                      <w:rFonts w:ascii="Tahoma" w:hAnsi="Tahoma" w:cs="Tahoma"/>
                      <w:b/>
                    </w:rPr>
                  </w:pPr>
                </w:p>
              </w:tc>
              <w:tc>
                <w:tcPr>
                  <w:tcW w:w="645" w:type="pct"/>
                </w:tcPr>
                <w:p w14:paraId="5196C06F" w14:textId="77777777" w:rsidR="00AE075A" w:rsidRPr="00074C2B" w:rsidRDefault="00AE075A" w:rsidP="000A4BF3">
                  <w:pPr>
                    <w:tabs>
                      <w:tab w:val="left" w:pos="-2268"/>
                    </w:tabs>
                    <w:spacing w:line="276" w:lineRule="auto"/>
                    <w:ind w:left="-108"/>
                    <w:rPr>
                      <w:rFonts w:ascii="Tahoma" w:hAnsi="Tahoma" w:cs="Tahoma"/>
                      <w:b/>
                    </w:rPr>
                  </w:pPr>
                </w:p>
              </w:tc>
              <w:tc>
                <w:tcPr>
                  <w:tcW w:w="607" w:type="pct"/>
                </w:tcPr>
                <w:p w14:paraId="1F6133EC" w14:textId="77777777" w:rsidR="00AE075A" w:rsidRPr="00074C2B" w:rsidRDefault="00AE075A" w:rsidP="000A4BF3">
                  <w:pPr>
                    <w:tabs>
                      <w:tab w:val="left" w:pos="-2268"/>
                    </w:tabs>
                    <w:spacing w:line="276" w:lineRule="auto"/>
                    <w:ind w:left="72"/>
                    <w:rPr>
                      <w:rFonts w:ascii="Tahoma" w:hAnsi="Tahoma" w:cs="Tahoma"/>
                      <w:b/>
                    </w:rPr>
                  </w:pPr>
                </w:p>
              </w:tc>
              <w:tc>
                <w:tcPr>
                  <w:tcW w:w="763" w:type="pct"/>
                </w:tcPr>
                <w:p w14:paraId="6F11B727" w14:textId="77777777" w:rsidR="00AE075A" w:rsidRPr="00074C2B" w:rsidRDefault="00AE075A" w:rsidP="000A4BF3">
                  <w:pPr>
                    <w:tabs>
                      <w:tab w:val="left" w:pos="-2268"/>
                    </w:tabs>
                    <w:spacing w:line="276" w:lineRule="auto"/>
                    <w:rPr>
                      <w:rFonts w:ascii="Tahoma" w:hAnsi="Tahoma" w:cs="Tahoma"/>
                      <w:b/>
                    </w:rPr>
                  </w:pPr>
                </w:p>
              </w:tc>
              <w:tc>
                <w:tcPr>
                  <w:tcW w:w="845" w:type="pct"/>
                </w:tcPr>
                <w:p w14:paraId="15AC4BE1" w14:textId="77777777" w:rsidR="00AE075A" w:rsidRPr="00074C2B" w:rsidRDefault="00AE075A" w:rsidP="000A4BF3">
                  <w:pPr>
                    <w:tabs>
                      <w:tab w:val="left" w:pos="-2268"/>
                    </w:tabs>
                    <w:spacing w:line="276" w:lineRule="auto"/>
                    <w:rPr>
                      <w:rFonts w:ascii="Tahoma" w:hAnsi="Tahoma" w:cs="Tahoma"/>
                      <w:b/>
                    </w:rPr>
                  </w:pPr>
                </w:p>
              </w:tc>
              <w:tc>
                <w:tcPr>
                  <w:tcW w:w="781" w:type="pct"/>
                </w:tcPr>
                <w:p w14:paraId="0DE7C232" w14:textId="77777777" w:rsidR="00AE075A" w:rsidRPr="00074C2B" w:rsidRDefault="00AE075A" w:rsidP="000A4BF3">
                  <w:pPr>
                    <w:tabs>
                      <w:tab w:val="left" w:pos="-2268"/>
                    </w:tabs>
                    <w:spacing w:line="276" w:lineRule="auto"/>
                    <w:rPr>
                      <w:rFonts w:ascii="Tahoma" w:hAnsi="Tahoma" w:cs="Tahoma"/>
                      <w:b/>
                    </w:rPr>
                  </w:pPr>
                </w:p>
              </w:tc>
            </w:tr>
          </w:tbl>
          <w:p w14:paraId="33712A12" w14:textId="77777777" w:rsidR="00AE075A" w:rsidRPr="00074C2B" w:rsidRDefault="00AE075A" w:rsidP="000A4BF3">
            <w:pPr>
              <w:pStyle w:val="Tabletext"/>
              <w:spacing w:line="276" w:lineRule="auto"/>
              <w:jc w:val="both"/>
              <w:rPr>
                <w:rFonts w:cs="Tahoma"/>
                <w:sz w:val="22"/>
                <w:szCs w:val="22"/>
              </w:rPr>
            </w:pPr>
          </w:p>
          <w:p w14:paraId="1767C790" w14:textId="77777777" w:rsidR="00AE075A" w:rsidRPr="00074C2B" w:rsidRDefault="00AE075A" w:rsidP="000A4BF3">
            <w:pPr>
              <w:spacing w:line="276" w:lineRule="auto"/>
              <w:rPr>
                <w:rFonts w:ascii="Tahoma" w:hAnsi="Tahoma" w:cs="Tahoma"/>
              </w:rPr>
            </w:pPr>
            <w:r w:rsidRPr="00074C2B">
              <w:rPr>
                <w:rFonts w:ascii="Tahoma" w:hAnsi="Tahoma" w:cs="Tahoma"/>
              </w:rPr>
              <w:t xml:space="preserve">όπου </w:t>
            </w:r>
            <w:r w:rsidRPr="00074C2B">
              <w:rPr>
                <w:rFonts w:ascii="Tahoma" w:hAnsi="Tahoma" w:cs="Tahoma"/>
                <w:b/>
              </w:rPr>
              <w:t>«ΣΤΟΙΧΕΙΟ ΤΕΚΜΗΡΙΩΣΗΣ»</w:t>
            </w:r>
            <w:r w:rsidRPr="00074C2B">
              <w:rPr>
                <w:rFonts w:ascii="Tahoma" w:hAnsi="Tahoma" w:cs="Tahoma"/>
              </w:rPr>
              <w:t xml:space="preserve">: </w:t>
            </w:r>
          </w:p>
          <w:p w14:paraId="035F9CAF" w14:textId="77777777" w:rsidR="00AE075A" w:rsidRPr="00074C2B" w:rsidRDefault="00AE075A" w:rsidP="00AE075A">
            <w:pPr>
              <w:numPr>
                <w:ilvl w:val="0"/>
                <w:numId w:val="17"/>
              </w:numPr>
              <w:suppressAutoHyphens w:val="0"/>
              <w:spacing w:before="0"/>
              <w:ind w:left="419" w:hanging="357"/>
              <w:rPr>
                <w:rFonts w:ascii="Tahoma" w:hAnsi="Tahoma" w:cs="Tahoma"/>
              </w:rPr>
            </w:pPr>
            <w:r w:rsidRPr="00074C2B">
              <w:rPr>
                <w:rFonts w:ascii="Tahoma" w:hAnsi="Tahoma" w:cs="Tahoma"/>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060A8FFD" w14:textId="296D6432" w:rsidR="00AE075A" w:rsidRPr="00F81EC8" w:rsidRDefault="00F81EC8" w:rsidP="00987246">
            <w:pPr>
              <w:numPr>
                <w:ilvl w:val="0"/>
                <w:numId w:val="17"/>
              </w:numPr>
              <w:suppressAutoHyphens w:val="0"/>
              <w:spacing w:before="0" w:after="0" w:line="276" w:lineRule="auto"/>
              <w:rPr>
                <w:rFonts w:ascii="Tahoma" w:hAnsi="Tahoma" w:cs="Tahoma"/>
              </w:rPr>
            </w:pPr>
            <w:r w:rsidRPr="00987246">
              <w:rPr>
                <w:rFonts w:ascii="Tahoma" w:eastAsia="Tahoma" w:hAnsi="Tahoma" w:cs="Tahoma"/>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p>
        </w:tc>
      </w:tr>
      <w:tr w:rsidR="00AE075A" w:rsidRPr="00074C2B" w14:paraId="59119282" w14:textId="77777777" w:rsidTr="000A4BF3">
        <w:tc>
          <w:tcPr>
            <w:tcW w:w="675" w:type="dxa"/>
            <w:shd w:val="clear" w:color="auto" w:fill="D9D9D9"/>
          </w:tcPr>
          <w:p w14:paraId="39904450" w14:textId="77777777" w:rsidR="00AE075A" w:rsidRPr="00074C2B" w:rsidRDefault="00AE075A" w:rsidP="000A4BF3">
            <w:pPr>
              <w:rPr>
                <w:rFonts w:ascii="Tahoma" w:hAnsi="Tahoma" w:cs="Tahoma"/>
                <w:b/>
              </w:rPr>
            </w:pPr>
            <w:r w:rsidRPr="00074C2B">
              <w:rPr>
                <w:rFonts w:ascii="Tahoma" w:hAnsi="Tahoma" w:cs="Tahoma"/>
                <w:b/>
              </w:rPr>
              <w:t>4.</w:t>
            </w:r>
          </w:p>
        </w:tc>
        <w:tc>
          <w:tcPr>
            <w:tcW w:w="9180" w:type="dxa"/>
            <w:shd w:val="clear" w:color="auto" w:fill="D9D9D9"/>
          </w:tcPr>
          <w:p w14:paraId="6E997851" w14:textId="77777777" w:rsidR="00AE075A" w:rsidRPr="00074C2B" w:rsidRDefault="00AE075A" w:rsidP="000A4BF3">
            <w:pPr>
              <w:autoSpaceDE w:val="0"/>
              <w:autoSpaceDN w:val="0"/>
              <w:adjustRightInd w:val="0"/>
              <w:spacing w:after="0"/>
              <w:rPr>
                <w:rFonts w:ascii="Tahoma" w:hAnsi="Tahoma" w:cs="Tahoma"/>
                <w:b/>
                <w:bCs/>
                <w:lang w:eastAsia="el-GR"/>
              </w:rPr>
            </w:pPr>
            <w:r w:rsidRPr="00074C2B">
              <w:rPr>
                <w:rFonts w:ascii="Tahoma" w:hAnsi="Tahoma" w:cs="Tahoma"/>
                <w:b/>
                <w:bCs/>
                <w:lang w:eastAsia="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2.2.6</w:t>
            </w:r>
          </w:p>
          <w:p w14:paraId="10A9B1AA" w14:textId="77777777" w:rsidR="00AE075A" w:rsidRPr="00074C2B" w:rsidRDefault="00AE075A" w:rsidP="000A4BF3">
            <w:pPr>
              <w:autoSpaceDE w:val="0"/>
              <w:autoSpaceDN w:val="0"/>
              <w:adjustRightInd w:val="0"/>
              <w:spacing w:after="0"/>
              <w:jc w:val="left"/>
              <w:rPr>
                <w:rFonts w:ascii="Tahoma" w:hAnsi="Tahoma" w:cs="Tahoma"/>
              </w:rPr>
            </w:pPr>
            <w:r w:rsidRPr="00074C2B">
              <w:rPr>
                <w:rFonts w:ascii="Tahoma" w:hAnsi="Tahoma" w:cs="Tahoma"/>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AE075A" w:rsidRPr="00074C2B" w14:paraId="12849D3C" w14:textId="77777777" w:rsidTr="000A4BF3">
        <w:trPr>
          <w:trHeight w:val="1063"/>
        </w:trPr>
        <w:tc>
          <w:tcPr>
            <w:tcW w:w="675" w:type="dxa"/>
          </w:tcPr>
          <w:p w14:paraId="122E7792" w14:textId="77777777" w:rsidR="00AE075A" w:rsidRPr="00074C2B" w:rsidRDefault="00AE075A" w:rsidP="000A4BF3">
            <w:pPr>
              <w:rPr>
                <w:rFonts w:ascii="Tahoma" w:hAnsi="Tahoma" w:cs="Tahoma"/>
              </w:rPr>
            </w:pPr>
            <w:r w:rsidRPr="00074C2B">
              <w:rPr>
                <w:rFonts w:ascii="Tahoma" w:hAnsi="Tahoma" w:cs="Tahoma"/>
              </w:rPr>
              <w:lastRenderedPageBreak/>
              <w:t>4.1</w:t>
            </w:r>
          </w:p>
        </w:tc>
        <w:tc>
          <w:tcPr>
            <w:tcW w:w="9180" w:type="dxa"/>
          </w:tcPr>
          <w:p w14:paraId="1BADD690" w14:textId="77777777" w:rsidR="00AE075A" w:rsidRPr="00074C2B" w:rsidRDefault="00AE075A" w:rsidP="000A4BF3">
            <w:pPr>
              <w:spacing w:line="276" w:lineRule="auto"/>
              <w:rPr>
                <w:rFonts w:ascii="Tahoma" w:hAnsi="Tahoma" w:cs="Tahoma"/>
              </w:rPr>
            </w:pPr>
            <w:r w:rsidRPr="00074C2B">
              <w:rPr>
                <w:rFonts w:ascii="Tahoma" w:hAnsi="Tahoma" w:cs="Tahoma"/>
              </w:rPr>
              <w:t xml:space="preserve">Πίνακα των </w:t>
            </w:r>
            <w:r w:rsidRPr="00074C2B">
              <w:rPr>
                <w:rFonts w:ascii="Tahoma" w:hAnsi="Tahoma" w:cs="Tahoma"/>
                <w:b/>
              </w:rPr>
              <w:t xml:space="preserve">υπαλλήλων του Οικονομικού Φορέα </w:t>
            </w:r>
            <w:r w:rsidRPr="00074C2B">
              <w:rPr>
                <w:rFonts w:ascii="Tahoma" w:hAnsi="Tahoma" w:cs="Tahoma"/>
              </w:rPr>
              <w:t>που συμμετέχουν στην Ομάδα Έργου, σύμφωνα με το ακόλουθο υπόδειγμα:</w:t>
            </w:r>
          </w:p>
          <w:tbl>
            <w:tblPr>
              <w:tblW w:w="6585"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tblGrid>
            <w:tr w:rsidR="00477B93" w:rsidRPr="00074C2B" w14:paraId="3E9E4560" w14:textId="77777777" w:rsidTr="00E85E7B">
              <w:trPr>
                <w:trHeight w:val="788"/>
                <w:jc w:val="center"/>
              </w:trPr>
              <w:tc>
                <w:tcPr>
                  <w:tcW w:w="359" w:type="pct"/>
                  <w:shd w:val="clear" w:color="auto" w:fill="E0E0E0"/>
                  <w:vAlign w:val="center"/>
                </w:tcPr>
                <w:p w14:paraId="770D0077" w14:textId="77777777" w:rsidR="00477B93" w:rsidRPr="00074C2B" w:rsidRDefault="00477B93" w:rsidP="000A4BF3">
                  <w:pPr>
                    <w:spacing w:line="276" w:lineRule="auto"/>
                    <w:rPr>
                      <w:rFonts w:ascii="Tahoma" w:hAnsi="Tahoma" w:cs="Tahoma"/>
                    </w:rPr>
                  </w:pPr>
                  <w:r w:rsidRPr="00074C2B">
                    <w:rPr>
                      <w:rFonts w:ascii="Tahoma" w:hAnsi="Tahoma" w:cs="Tahoma"/>
                    </w:rPr>
                    <w:t>Α/Α</w:t>
                  </w:r>
                </w:p>
              </w:tc>
              <w:tc>
                <w:tcPr>
                  <w:tcW w:w="1546" w:type="pct"/>
                  <w:shd w:val="clear" w:color="auto" w:fill="E0E0E0"/>
                  <w:vAlign w:val="center"/>
                </w:tcPr>
                <w:p w14:paraId="48D7D13D" w14:textId="77777777" w:rsidR="00477B93" w:rsidRPr="00074C2B" w:rsidRDefault="00477B93" w:rsidP="000A4BF3">
                  <w:pPr>
                    <w:spacing w:line="276" w:lineRule="auto"/>
                    <w:rPr>
                      <w:rFonts w:ascii="Tahoma" w:hAnsi="Tahoma" w:cs="Tahoma"/>
                    </w:rPr>
                  </w:pPr>
                  <w:r w:rsidRPr="00074C2B">
                    <w:rPr>
                      <w:rFonts w:ascii="Tahoma" w:hAnsi="Tahoma" w:cs="Tahoma"/>
                    </w:rPr>
                    <w:t>Εταιρεία (σε περίπτωση Ένωσης / Κοινοπραξίας)</w:t>
                  </w:r>
                </w:p>
              </w:tc>
              <w:tc>
                <w:tcPr>
                  <w:tcW w:w="1546" w:type="pct"/>
                  <w:shd w:val="clear" w:color="auto" w:fill="E0E0E0"/>
                  <w:vAlign w:val="center"/>
                </w:tcPr>
                <w:p w14:paraId="1A82DC51" w14:textId="77777777" w:rsidR="00477B93" w:rsidRPr="00074C2B" w:rsidRDefault="00477B93" w:rsidP="000A4BF3">
                  <w:pPr>
                    <w:spacing w:line="276" w:lineRule="auto"/>
                    <w:rPr>
                      <w:rFonts w:ascii="Tahoma" w:hAnsi="Tahoma" w:cs="Tahoma"/>
                    </w:rPr>
                  </w:pPr>
                  <w:r w:rsidRPr="00074C2B">
                    <w:rPr>
                      <w:rFonts w:ascii="Tahoma" w:hAnsi="Tahoma" w:cs="Tahoma"/>
                    </w:rPr>
                    <w:t>Ονοματεπώνυμο Μέλους Ομάδας Έργου</w:t>
                  </w:r>
                </w:p>
              </w:tc>
              <w:tc>
                <w:tcPr>
                  <w:tcW w:w="1549" w:type="pct"/>
                  <w:shd w:val="clear" w:color="auto" w:fill="E0E0E0"/>
                  <w:vAlign w:val="center"/>
                </w:tcPr>
                <w:p w14:paraId="294ACA05" w14:textId="77777777" w:rsidR="00477B93" w:rsidRPr="00074C2B" w:rsidRDefault="00477B93" w:rsidP="000A4BF3">
                  <w:pPr>
                    <w:spacing w:line="276" w:lineRule="auto"/>
                    <w:rPr>
                      <w:rFonts w:ascii="Tahoma" w:hAnsi="Tahoma" w:cs="Tahoma"/>
                    </w:rPr>
                  </w:pPr>
                  <w:r w:rsidRPr="00074C2B">
                    <w:rPr>
                      <w:rFonts w:ascii="Tahoma" w:hAnsi="Tahoma" w:cs="Tahoma"/>
                    </w:rPr>
                    <w:t>Θέση στην Ομάδα Έργου</w:t>
                  </w:r>
                </w:p>
              </w:tc>
            </w:tr>
            <w:tr w:rsidR="00477B93" w:rsidRPr="00074C2B" w14:paraId="17CAF20F" w14:textId="77777777" w:rsidTr="00E85E7B">
              <w:trPr>
                <w:trHeight w:val="394"/>
                <w:jc w:val="center"/>
              </w:trPr>
              <w:tc>
                <w:tcPr>
                  <w:tcW w:w="359" w:type="pct"/>
                  <w:vAlign w:val="center"/>
                </w:tcPr>
                <w:p w14:paraId="58D84A57" w14:textId="77777777" w:rsidR="00477B93" w:rsidRPr="00074C2B" w:rsidRDefault="00477B93" w:rsidP="000A4BF3">
                  <w:pPr>
                    <w:spacing w:line="276" w:lineRule="auto"/>
                    <w:rPr>
                      <w:rFonts w:ascii="Tahoma" w:hAnsi="Tahoma" w:cs="Tahoma"/>
                    </w:rPr>
                  </w:pPr>
                </w:p>
              </w:tc>
              <w:tc>
                <w:tcPr>
                  <w:tcW w:w="1546" w:type="pct"/>
                  <w:vAlign w:val="center"/>
                </w:tcPr>
                <w:p w14:paraId="7CA8DCF8" w14:textId="77777777" w:rsidR="00477B93" w:rsidRPr="00074C2B" w:rsidRDefault="00477B93" w:rsidP="000A4BF3">
                  <w:pPr>
                    <w:spacing w:line="276" w:lineRule="auto"/>
                    <w:rPr>
                      <w:rFonts w:ascii="Tahoma" w:hAnsi="Tahoma" w:cs="Tahoma"/>
                    </w:rPr>
                  </w:pPr>
                </w:p>
              </w:tc>
              <w:tc>
                <w:tcPr>
                  <w:tcW w:w="1546" w:type="pct"/>
                  <w:vAlign w:val="center"/>
                </w:tcPr>
                <w:p w14:paraId="75320F7A" w14:textId="77777777" w:rsidR="00477B93" w:rsidRPr="00074C2B" w:rsidRDefault="00477B93" w:rsidP="000A4BF3">
                  <w:pPr>
                    <w:spacing w:line="276" w:lineRule="auto"/>
                    <w:rPr>
                      <w:rFonts w:ascii="Tahoma" w:hAnsi="Tahoma" w:cs="Tahoma"/>
                    </w:rPr>
                  </w:pPr>
                </w:p>
              </w:tc>
              <w:tc>
                <w:tcPr>
                  <w:tcW w:w="1549" w:type="pct"/>
                  <w:vAlign w:val="center"/>
                </w:tcPr>
                <w:p w14:paraId="1C889F0D" w14:textId="77777777" w:rsidR="00477B93" w:rsidRPr="00074C2B" w:rsidRDefault="00477B93" w:rsidP="000A4BF3">
                  <w:pPr>
                    <w:spacing w:line="276" w:lineRule="auto"/>
                    <w:rPr>
                      <w:rFonts w:ascii="Tahoma" w:hAnsi="Tahoma" w:cs="Tahoma"/>
                    </w:rPr>
                  </w:pPr>
                </w:p>
              </w:tc>
            </w:tr>
            <w:tr w:rsidR="00477B93" w:rsidRPr="00074C2B" w14:paraId="6FEC14F0" w14:textId="77777777" w:rsidTr="00E85E7B">
              <w:trPr>
                <w:trHeight w:val="394"/>
                <w:jc w:val="center"/>
              </w:trPr>
              <w:tc>
                <w:tcPr>
                  <w:tcW w:w="359" w:type="pct"/>
                  <w:vAlign w:val="center"/>
                </w:tcPr>
                <w:p w14:paraId="5FB4F114" w14:textId="77777777" w:rsidR="00477B93" w:rsidRPr="00074C2B" w:rsidRDefault="00477B93" w:rsidP="000A4BF3">
                  <w:pPr>
                    <w:spacing w:line="276" w:lineRule="auto"/>
                    <w:rPr>
                      <w:rFonts w:ascii="Tahoma" w:hAnsi="Tahoma" w:cs="Tahoma"/>
                    </w:rPr>
                  </w:pPr>
                </w:p>
              </w:tc>
              <w:tc>
                <w:tcPr>
                  <w:tcW w:w="1546" w:type="pct"/>
                  <w:vAlign w:val="center"/>
                </w:tcPr>
                <w:p w14:paraId="3B917EFB" w14:textId="77777777" w:rsidR="00477B93" w:rsidRPr="00074C2B" w:rsidRDefault="00477B93" w:rsidP="000A4BF3">
                  <w:pPr>
                    <w:spacing w:line="276" w:lineRule="auto"/>
                    <w:rPr>
                      <w:rFonts w:ascii="Tahoma" w:hAnsi="Tahoma" w:cs="Tahoma"/>
                    </w:rPr>
                  </w:pPr>
                </w:p>
              </w:tc>
              <w:tc>
                <w:tcPr>
                  <w:tcW w:w="1546" w:type="pct"/>
                  <w:vAlign w:val="center"/>
                </w:tcPr>
                <w:p w14:paraId="57C1408B" w14:textId="77777777" w:rsidR="00477B93" w:rsidRPr="00074C2B" w:rsidRDefault="00477B93" w:rsidP="000A4BF3">
                  <w:pPr>
                    <w:spacing w:line="276" w:lineRule="auto"/>
                    <w:rPr>
                      <w:rFonts w:ascii="Tahoma" w:hAnsi="Tahoma" w:cs="Tahoma"/>
                    </w:rPr>
                  </w:pPr>
                </w:p>
              </w:tc>
              <w:tc>
                <w:tcPr>
                  <w:tcW w:w="1549" w:type="pct"/>
                  <w:vAlign w:val="center"/>
                </w:tcPr>
                <w:p w14:paraId="2BD5FAC6" w14:textId="77777777" w:rsidR="00477B93" w:rsidRPr="00074C2B" w:rsidRDefault="00477B93" w:rsidP="000A4BF3">
                  <w:pPr>
                    <w:spacing w:line="276" w:lineRule="auto"/>
                    <w:rPr>
                      <w:rFonts w:ascii="Tahoma" w:hAnsi="Tahoma" w:cs="Tahoma"/>
                    </w:rPr>
                  </w:pPr>
                </w:p>
              </w:tc>
            </w:tr>
            <w:tr w:rsidR="00477B93" w:rsidRPr="00074C2B" w14:paraId="07A628EF" w14:textId="77777777" w:rsidTr="00E85E7B">
              <w:trPr>
                <w:trHeight w:val="394"/>
                <w:jc w:val="center"/>
              </w:trPr>
              <w:tc>
                <w:tcPr>
                  <w:tcW w:w="359" w:type="pct"/>
                  <w:vAlign w:val="center"/>
                </w:tcPr>
                <w:p w14:paraId="4EEC2429" w14:textId="77777777" w:rsidR="00477B93" w:rsidRPr="00074C2B" w:rsidRDefault="00477B93" w:rsidP="000A4BF3">
                  <w:pPr>
                    <w:spacing w:line="276" w:lineRule="auto"/>
                    <w:rPr>
                      <w:rFonts w:ascii="Tahoma" w:hAnsi="Tahoma" w:cs="Tahoma"/>
                    </w:rPr>
                  </w:pPr>
                </w:p>
              </w:tc>
              <w:tc>
                <w:tcPr>
                  <w:tcW w:w="1546" w:type="pct"/>
                  <w:vAlign w:val="center"/>
                </w:tcPr>
                <w:p w14:paraId="5434252A" w14:textId="77777777" w:rsidR="00477B93" w:rsidRPr="00074C2B" w:rsidRDefault="00477B93" w:rsidP="000A4BF3">
                  <w:pPr>
                    <w:spacing w:line="276" w:lineRule="auto"/>
                    <w:rPr>
                      <w:rFonts w:ascii="Tahoma" w:hAnsi="Tahoma" w:cs="Tahoma"/>
                    </w:rPr>
                  </w:pPr>
                </w:p>
              </w:tc>
              <w:tc>
                <w:tcPr>
                  <w:tcW w:w="1546" w:type="pct"/>
                  <w:vAlign w:val="center"/>
                </w:tcPr>
                <w:p w14:paraId="6F82A827" w14:textId="77777777" w:rsidR="00477B93" w:rsidRPr="00074C2B" w:rsidRDefault="00477B93" w:rsidP="000A4BF3">
                  <w:pPr>
                    <w:spacing w:line="276" w:lineRule="auto"/>
                    <w:rPr>
                      <w:rFonts w:ascii="Tahoma" w:hAnsi="Tahoma" w:cs="Tahoma"/>
                    </w:rPr>
                  </w:pPr>
                </w:p>
              </w:tc>
              <w:tc>
                <w:tcPr>
                  <w:tcW w:w="1549" w:type="pct"/>
                  <w:vAlign w:val="center"/>
                </w:tcPr>
                <w:p w14:paraId="0279CF97" w14:textId="77777777" w:rsidR="00477B93" w:rsidRPr="00074C2B" w:rsidRDefault="00477B93" w:rsidP="000A4BF3">
                  <w:pPr>
                    <w:spacing w:line="276" w:lineRule="auto"/>
                    <w:rPr>
                      <w:rFonts w:ascii="Tahoma" w:hAnsi="Tahoma" w:cs="Tahoma"/>
                    </w:rPr>
                  </w:pPr>
                </w:p>
              </w:tc>
            </w:tr>
            <w:tr w:rsidR="00477B93" w:rsidRPr="00074C2B" w14:paraId="50EC9DDC" w14:textId="77777777" w:rsidTr="00E85E7B">
              <w:trPr>
                <w:trHeight w:val="380"/>
                <w:jc w:val="center"/>
              </w:trPr>
              <w:tc>
                <w:tcPr>
                  <w:tcW w:w="5000" w:type="pct"/>
                  <w:gridSpan w:val="4"/>
                  <w:tcBorders>
                    <w:bottom w:val="single" w:sz="4" w:space="0" w:color="000080"/>
                  </w:tcBorders>
                  <w:shd w:val="clear" w:color="auto" w:fill="C0C0C0"/>
                  <w:vAlign w:val="center"/>
                </w:tcPr>
                <w:p w14:paraId="0C7D0B1B" w14:textId="77777777" w:rsidR="00477B93" w:rsidRPr="00074C2B" w:rsidRDefault="00477B93" w:rsidP="000A4BF3">
                  <w:pPr>
                    <w:spacing w:line="276" w:lineRule="auto"/>
                    <w:rPr>
                      <w:rFonts w:ascii="Tahoma" w:hAnsi="Tahoma" w:cs="Tahoma"/>
                      <w:b/>
                    </w:rPr>
                  </w:pPr>
                  <w:r w:rsidRPr="00074C2B">
                    <w:rPr>
                      <w:rFonts w:ascii="Tahoma" w:hAnsi="Tahoma" w:cs="Tahoma"/>
                      <w:b/>
                    </w:rPr>
                    <w:t xml:space="preserve">ΜΕΡΙΚΟ ΣΥΝΟΛΟ (1) </w:t>
                  </w:r>
                </w:p>
              </w:tc>
            </w:tr>
          </w:tbl>
          <w:p w14:paraId="2070DEA9" w14:textId="77777777" w:rsidR="00AE075A" w:rsidRPr="00074C2B" w:rsidRDefault="00AE075A" w:rsidP="000A4BF3">
            <w:pPr>
              <w:autoSpaceDE w:val="0"/>
              <w:autoSpaceDN w:val="0"/>
              <w:adjustRightInd w:val="0"/>
              <w:spacing w:after="70"/>
              <w:jc w:val="left"/>
              <w:rPr>
                <w:rFonts w:ascii="Tahoma" w:hAnsi="Tahoma" w:cs="Tahoma"/>
                <w:b/>
                <w:bCs/>
                <w:lang w:eastAsia="el-GR"/>
              </w:rPr>
            </w:pPr>
          </w:p>
          <w:p w14:paraId="251AB5CA" w14:textId="77777777" w:rsidR="00AE075A" w:rsidRPr="00074C2B" w:rsidRDefault="00AE075A" w:rsidP="000A4BF3">
            <w:pPr>
              <w:spacing w:line="276" w:lineRule="auto"/>
              <w:rPr>
                <w:rFonts w:ascii="Tahoma" w:hAnsi="Tahoma" w:cs="Tahoma"/>
              </w:rPr>
            </w:pPr>
            <w:r w:rsidRPr="00074C2B">
              <w:rPr>
                <w:rFonts w:ascii="Tahoma" w:hAnsi="Tahoma" w:cs="Tahoma"/>
              </w:rPr>
              <w:t xml:space="preserve">Πίνακα των </w:t>
            </w:r>
            <w:r w:rsidRPr="00074C2B">
              <w:rPr>
                <w:rFonts w:ascii="Tahoma" w:hAnsi="Tahoma" w:cs="Tahoma"/>
                <w:b/>
              </w:rPr>
              <w:t>στελεχών των Υπεργολάβων</w:t>
            </w:r>
            <w:r w:rsidRPr="00074C2B">
              <w:rPr>
                <w:rFonts w:ascii="Tahoma" w:hAnsi="Tahoma" w:cs="Tahoma"/>
              </w:rPr>
              <w:t xml:space="preserve"> </w:t>
            </w:r>
            <w:r w:rsidRPr="00074C2B">
              <w:rPr>
                <w:rFonts w:ascii="Tahoma" w:hAnsi="Tahoma" w:cs="Tahoma"/>
                <w:b/>
              </w:rPr>
              <w:t>του Οικονομικού Φορέα</w:t>
            </w:r>
            <w:r w:rsidRPr="00074C2B">
              <w:rPr>
                <w:rFonts w:ascii="Tahoma" w:hAnsi="Tahoma" w:cs="Tahoma"/>
              </w:rPr>
              <w:t xml:space="preserve"> που συμμετέχουν στην Ομάδα Έργου, σύμφωνα με το ακόλουθο υπόδειγμα: </w:t>
            </w:r>
          </w:p>
          <w:tbl>
            <w:tblPr>
              <w:tblW w:w="6669"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tblGrid>
            <w:tr w:rsidR="00477B93" w:rsidRPr="00074C2B" w14:paraId="2B428E8D" w14:textId="77777777" w:rsidTr="00E85E7B">
              <w:trPr>
                <w:trHeight w:val="788"/>
                <w:jc w:val="center"/>
              </w:trPr>
              <w:tc>
                <w:tcPr>
                  <w:tcW w:w="354" w:type="pct"/>
                  <w:shd w:val="clear" w:color="auto" w:fill="E0E0E0"/>
                  <w:vAlign w:val="center"/>
                </w:tcPr>
                <w:p w14:paraId="0CBCC94C" w14:textId="77777777" w:rsidR="00477B93" w:rsidRPr="00074C2B" w:rsidRDefault="00477B93" w:rsidP="000A4BF3">
                  <w:pPr>
                    <w:spacing w:line="276" w:lineRule="auto"/>
                    <w:rPr>
                      <w:rFonts w:ascii="Tahoma" w:hAnsi="Tahoma" w:cs="Tahoma"/>
                    </w:rPr>
                  </w:pPr>
                  <w:r w:rsidRPr="00074C2B">
                    <w:rPr>
                      <w:rFonts w:ascii="Tahoma" w:hAnsi="Tahoma" w:cs="Tahoma"/>
                    </w:rPr>
                    <w:t>Α/Α</w:t>
                  </w:r>
                </w:p>
              </w:tc>
              <w:tc>
                <w:tcPr>
                  <w:tcW w:w="1548" w:type="pct"/>
                  <w:shd w:val="clear" w:color="auto" w:fill="E0E0E0"/>
                  <w:vAlign w:val="center"/>
                </w:tcPr>
                <w:p w14:paraId="418323F4" w14:textId="77777777" w:rsidR="00477B93" w:rsidRPr="00074C2B" w:rsidRDefault="00477B93" w:rsidP="000A4BF3">
                  <w:pPr>
                    <w:spacing w:line="276" w:lineRule="auto"/>
                    <w:jc w:val="left"/>
                    <w:rPr>
                      <w:rFonts w:ascii="Tahoma" w:hAnsi="Tahoma" w:cs="Tahoma"/>
                    </w:rPr>
                  </w:pPr>
                  <w:r w:rsidRPr="00074C2B">
                    <w:rPr>
                      <w:rFonts w:ascii="Tahoma" w:hAnsi="Tahoma" w:cs="Tahoma"/>
                    </w:rPr>
                    <w:t>Επωνυμία Εταιρείας Υπεργολάβου</w:t>
                  </w:r>
                </w:p>
              </w:tc>
              <w:tc>
                <w:tcPr>
                  <w:tcW w:w="1548" w:type="pct"/>
                  <w:shd w:val="clear" w:color="auto" w:fill="E0E0E0"/>
                  <w:vAlign w:val="center"/>
                </w:tcPr>
                <w:p w14:paraId="5F071C15" w14:textId="77777777" w:rsidR="00477B93" w:rsidRPr="00074C2B" w:rsidRDefault="00477B93" w:rsidP="000A4BF3">
                  <w:pPr>
                    <w:spacing w:line="276" w:lineRule="auto"/>
                    <w:jc w:val="left"/>
                    <w:rPr>
                      <w:rFonts w:ascii="Tahoma" w:hAnsi="Tahoma" w:cs="Tahoma"/>
                    </w:rPr>
                  </w:pPr>
                  <w:r w:rsidRPr="00074C2B">
                    <w:rPr>
                      <w:rFonts w:ascii="Tahoma" w:hAnsi="Tahoma" w:cs="Tahoma"/>
                    </w:rPr>
                    <w:t>Ονοματεπώνυμο Μέλους Ομάδας Έργου</w:t>
                  </w:r>
                </w:p>
              </w:tc>
              <w:tc>
                <w:tcPr>
                  <w:tcW w:w="1550" w:type="pct"/>
                  <w:shd w:val="clear" w:color="auto" w:fill="E0E0E0"/>
                  <w:vAlign w:val="center"/>
                </w:tcPr>
                <w:p w14:paraId="2ECD46AB" w14:textId="77777777" w:rsidR="00477B93" w:rsidRPr="00074C2B" w:rsidRDefault="00477B93" w:rsidP="000A4BF3">
                  <w:pPr>
                    <w:spacing w:line="276" w:lineRule="auto"/>
                    <w:jc w:val="left"/>
                    <w:rPr>
                      <w:rFonts w:ascii="Tahoma" w:hAnsi="Tahoma" w:cs="Tahoma"/>
                    </w:rPr>
                  </w:pPr>
                  <w:r w:rsidRPr="00074C2B">
                    <w:rPr>
                      <w:rFonts w:ascii="Tahoma" w:hAnsi="Tahoma" w:cs="Tahoma"/>
                    </w:rPr>
                    <w:t>Θέση στην Ομάδα Έργου</w:t>
                  </w:r>
                </w:p>
              </w:tc>
            </w:tr>
            <w:tr w:rsidR="00477B93" w:rsidRPr="00074C2B" w14:paraId="7C1C3C48" w14:textId="77777777" w:rsidTr="00E85E7B">
              <w:trPr>
                <w:trHeight w:val="380"/>
                <w:jc w:val="center"/>
              </w:trPr>
              <w:tc>
                <w:tcPr>
                  <w:tcW w:w="354" w:type="pct"/>
                  <w:vAlign w:val="center"/>
                </w:tcPr>
                <w:p w14:paraId="3363769D" w14:textId="77777777" w:rsidR="00477B93" w:rsidRPr="00074C2B" w:rsidRDefault="00477B93" w:rsidP="000A4BF3">
                  <w:pPr>
                    <w:spacing w:line="276" w:lineRule="auto"/>
                    <w:rPr>
                      <w:rFonts w:ascii="Tahoma" w:hAnsi="Tahoma" w:cs="Tahoma"/>
                    </w:rPr>
                  </w:pPr>
                </w:p>
              </w:tc>
              <w:tc>
                <w:tcPr>
                  <w:tcW w:w="1548" w:type="pct"/>
                  <w:vAlign w:val="center"/>
                </w:tcPr>
                <w:p w14:paraId="09CA3224" w14:textId="77777777" w:rsidR="00477B93" w:rsidRPr="00074C2B" w:rsidRDefault="00477B93" w:rsidP="000A4BF3">
                  <w:pPr>
                    <w:spacing w:line="276" w:lineRule="auto"/>
                    <w:rPr>
                      <w:rFonts w:ascii="Tahoma" w:hAnsi="Tahoma" w:cs="Tahoma"/>
                    </w:rPr>
                  </w:pPr>
                </w:p>
              </w:tc>
              <w:tc>
                <w:tcPr>
                  <w:tcW w:w="1548" w:type="pct"/>
                  <w:vAlign w:val="center"/>
                </w:tcPr>
                <w:p w14:paraId="2CF23F09" w14:textId="77777777" w:rsidR="00477B93" w:rsidRPr="00074C2B" w:rsidRDefault="00477B93" w:rsidP="000A4BF3">
                  <w:pPr>
                    <w:spacing w:line="276" w:lineRule="auto"/>
                    <w:rPr>
                      <w:rFonts w:ascii="Tahoma" w:hAnsi="Tahoma" w:cs="Tahoma"/>
                    </w:rPr>
                  </w:pPr>
                </w:p>
              </w:tc>
              <w:tc>
                <w:tcPr>
                  <w:tcW w:w="1550" w:type="pct"/>
                  <w:vAlign w:val="center"/>
                </w:tcPr>
                <w:p w14:paraId="6468F956" w14:textId="77777777" w:rsidR="00477B93" w:rsidRPr="00074C2B" w:rsidRDefault="00477B93" w:rsidP="000A4BF3">
                  <w:pPr>
                    <w:spacing w:line="276" w:lineRule="auto"/>
                    <w:rPr>
                      <w:rFonts w:ascii="Tahoma" w:hAnsi="Tahoma" w:cs="Tahoma"/>
                    </w:rPr>
                  </w:pPr>
                </w:p>
              </w:tc>
            </w:tr>
            <w:tr w:rsidR="00477B93" w:rsidRPr="00074C2B" w14:paraId="6BBAB0DE" w14:textId="77777777" w:rsidTr="00E85E7B">
              <w:trPr>
                <w:trHeight w:val="394"/>
                <w:jc w:val="center"/>
              </w:trPr>
              <w:tc>
                <w:tcPr>
                  <w:tcW w:w="354" w:type="pct"/>
                  <w:vAlign w:val="center"/>
                </w:tcPr>
                <w:p w14:paraId="624191DC" w14:textId="77777777" w:rsidR="00477B93" w:rsidRPr="00074C2B" w:rsidRDefault="00477B93" w:rsidP="000A4BF3">
                  <w:pPr>
                    <w:spacing w:line="276" w:lineRule="auto"/>
                    <w:rPr>
                      <w:rFonts w:ascii="Tahoma" w:hAnsi="Tahoma" w:cs="Tahoma"/>
                    </w:rPr>
                  </w:pPr>
                </w:p>
              </w:tc>
              <w:tc>
                <w:tcPr>
                  <w:tcW w:w="1548" w:type="pct"/>
                  <w:vAlign w:val="center"/>
                </w:tcPr>
                <w:p w14:paraId="0885A0EF" w14:textId="77777777" w:rsidR="00477B93" w:rsidRPr="00074C2B" w:rsidRDefault="00477B93" w:rsidP="000A4BF3">
                  <w:pPr>
                    <w:spacing w:line="276" w:lineRule="auto"/>
                    <w:rPr>
                      <w:rFonts w:ascii="Tahoma" w:hAnsi="Tahoma" w:cs="Tahoma"/>
                    </w:rPr>
                  </w:pPr>
                </w:p>
              </w:tc>
              <w:tc>
                <w:tcPr>
                  <w:tcW w:w="1548" w:type="pct"/>
                  <w:vAlign w:val="center"/>
                </w:tcPr>
                <w:p w14:paraId="097B958B" w14:textId="77777777" w:rsidR="00477B93" w:rsidRPr="00074C2B" w:rsidRDefault="00477B93" w:rsidP="000A4BF3">
                  <w:pPr>
                    <w:spacing w:line="276" w:lineRule="auto"/>
                    <w:rPr>
                      <w:rFonts w:ascii="Tahoma" w:hAnsi="Tahoma" w:cs="Tahoma"/>
                    </w:rPr>
                  </w:pPr>
                </w:p>
              </w:tc>
              <w:tc>
                <w:tcPr>
                  <w:tcW w:w="1550" w:type="pct"/>
                  <w:vAlign w:val="center"/>
                </w:tcPr>
                <w:p w14:paraId="6524A91F" w14:textId="77777777" w:rsidR="00477B93" w:rsidRPr="00074C2B" w:rsidRDefault="00477B93" w:rsidP="000A4BF3">
                  <w:pPr>
                    <w:spacing w:line="276" w:lineRule="auto"/>
                    <w:rPr>
                      <w:rFonts w:ascii="Tahoma" w:hAnsi="Tahoma" w:cs="Tahoma"/>
                    </w:rPr>
                  </w:pPr>
                </w:p>
              </w:tc>
            </w:tr>
            <w:tr w:rsidR="00477B93" w:rsidRPr="00074C2B" w14:paraId="170E8C78" w14:textId="77777777" w:rsidTr="00E85E7B">
              <w:trPr>
                <w:trHeight w:val="394"/>
                <w:jc w:val="center"/>
              </w:trPr>
              <w:tc>
                <w:tcPr>
                  <w:tcW w:w="354" w:type="pct"/>
                  <w:vAlign w:val="center"/>
                </w:tcPr>
                <w:p w14:paraId="74201FB8" w14:textId="77777777" w:rsidR="00477B93" w:rsidRPr="00074C2B" w:rsidRDefault="00477B93" w:rsidP="000A4BF3">
                  <w:pPr>
                    <w:spacing w:line="276" w:lineRule="auto"/>
                    <w:rPr>
                      <w:rFonts w:ascii="Tahoma" w:hAnsi="Tahoma" w:cs="Tahoma"/>
                    </w:rPr>
                  </w:pPr>
                </w:p>
              </w:tc>
              <w:tc>
                <w:tcPr>
                  <w:tcW w:w="1548" w:type="pct"/>
                  <w:vAlign w:val="center"/>
                </w:tcPr>
                <w:p w14:paraId="0F6DC56A" w14:textId="77777777" w:rsidR="00477B93" w:rsidRPr="00074C2B" w:rsidRDefault="00477B93" w:rsidP="000A4BF3">
                  <w:pPr>
                    <w:spacing w:line="276" w:lineRule="auto"/>
                    <w:rPr>
                      <w:rFonts w:ascii="Tahoma" w:hAnsi="Tahoma" w:cs="Tahoma"/>
                    </w:rPr>
                  </w:pPr>
                </w:p>
              </w:tc>
              <w:tc>
                <w:tcPr>
                  <w:tcW w:w="1548" w:type="pct"/>
                  <w:vAlign w:val="center"/>
                </w:tcPr>
                <w:p w14:paraId="013B38D2" w14:textId="77777777" w:rsidR="00477B93" w:rsidRPr="00074C2B" w:rsidRDefault="00477B93" w:rsidP="000A4BF3">
                  <w:pPr>
                    <w:spacing w:line="276" w:lineRule="auto"/>
                    <w:rPr>
                      <w:rFonts w:ascii="Tahoma" w:hAnsi="Tahoma" w:cs="Tahoma"/>
                    </w:rPr>
                  </w:pPr>
                </w:p>
              </w:tc>
              <w:tc>
                <w:tcPr>
                  <w:tcW w:w="1550" w:type="pct"/>
                  <w:vAlign w:val="center"/>
                </w:tcPr>
                <w:p w14:paraId="57FF8470" w14:textId="77777777" w:rsidR="00477B93" w:rsidRPr="00074C2B" w:rsidRDefault="00477B93" w:rsidP="000A4BF3">
                  <w:pPr>
                    <w:spacing w:line="276" w:lineRule="auto"/>
                    <w:rPr>
                      <w:rFonts w:ascii="Tahoma" w:hAnsi="Tahoma" w:cs="Tahoma"/>
                    </w:rPr>
                  </w:pPr>
                </w:p>
              </w:tc>
            </w:tr>
            <w:tr w:rsidR="00477B93" w:rsidRPr="00074C2B" w14:paraId="547CA0A3" w14:textId="77777777" w:rsidTr="00E85E7B">
              <w:trPr>
                <w:trHeight w:val="394"/>
                <w:jc w:val="center"/>
              </w:trPr>
              <w:tc>
                <w:tcPr>
                  <w:tcW w:w="5000" w:type="pct"/>
                  <w:gridSpan w:val="4"/>
                  <w:tcBorders>
                    <w:bottom w:val="single" w:sz="4" w:space="0" w:color="000080"/>
                  </w:tcBorders>
                  <w:shd w:val="clear" w:color="auto" w:fill="C0C0C0"/>
                  <w:vAlign w:val="center"/>
                </w:tcPr>
                <w:p w14:paraId="242FA4CF" w14:textId="77777777" w:rsidR="00477B93" w:rsidRPr="00074C2B" w:rsidRDefault="00477B93" w:rsidP="000A4BF3">
                  <w:pPr>
                    <w:spacing w:line="276" w:lineRule="auto"/>
                    <w:rPr>
                      <w:rFonts w:ascii="Tahoma" w:hAnsi="Tahoma" w:cs="Tahoma"/>
                      <w:b/>
                    </w:rPr>
                  </w:pPr>
                  <w:r w:rsidRPr="00074C2B">
                    <w:rPr>
                      <w:rFonts w:ascii="Tahoma" w:hAnsi="Tahoma" w:cs="Tahoma"/>
                      <w:b/>
                    </w:rPr>
                    <w:t xml:space="preserve">ΜΕΡΙΚΟ ΣΥΝΟΛΟ (2) </w:t>
                  </w:r>
                </w:p>
              </w:tc>
            </w:tr>
          </w:tbl>
          <w:p w14:paraId="4C2B81BA" w14:textId="77777777" w:rsidR="00AE075A" w:rsidRPr="00074C2B" w:rsidRDefault="00AE075A" w:rsidP="000A4BF3">
            <w:pPr>
              <w:autoSpaceDE w:val="0"/>
              <w:autoSpaceDN w:val="0"/>
              <w:adjustRightInd w:val="0"/>
              <w:spacing w:after="70"/>
              <w:jc w:val="left"/>
              <w:rPr>
                <w:rFonts w:ascii="Tahoma" w:hAnsi="Tahoma" w:cs="Tahoma"/>
                <w:b/>
                <w:bCs/>
                <w:lang w:eastAsia="el-GR"/>
              </w:rPr>
            </w:pPr>
          </w:p>
          <w:p w14:paraId="3C1CA7B8" w14:textId="77777777" w:rsidR="00AE075A" w:rsidRPr="00074C2B" w:rsidRDefault="00AE075A" w:rsidP="000A4BF3">
            <w:pPr>
              <w:spacing w:line="276" w:lineRule="auto"/>
              <w:rPr>
                <w:rFonts w:ascii="Tahoma" w:hAnsi="Tahoma" w:cs="Tahoma"/>
              </w:rPr>
            </w:pPr>
            <w:r w:rsidRPr="00074C2B">
              <w:rPr>
                <w:rFonts w:ascii="Tahoma" w:hAnsi="Tahoma" w:cs="Tahoma"/>
              </w:rPr>
              <w:t xml:space="preserve">Πίνακα των </w:t>
            </w:r>
            <w:r w:rsidRPr="00074C2B">
              <w:rPr>
                <w:rFonts w:ascii="Tahoma" w:hAnsi="Tahoma" w:cs="Tahoma"/>
                <w:b/>
              </w:rPr>
              <w:t xml:space="preserve">εξωτερικών συνεργατών του Οικονομικού Φορέα </w:t>
            </w:r>
            <w:r w:rsidRPr="00074C2B">
              <w:rPr>
                <w:rFonts w:ascii="Tahoma" w:hAnsi="Tahoma" w:cs="Tahoma"/>
              </w:rPr>
              <w:t>που συμμετέχουν στην Ομάδα Έργου, σύμφωνα με το ακόλουθο υπόδειγμα:</w:t>
            </w:r>
          </w:p>
          <w:tbl>
            <w:tblPr>
              <w:tblW w:w="6583"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1"/>
              <w:gridCol w:w="4075"/>
              <w:gridCol w:w="2037"/>
            </w:tblGrid>
            <w:tr w:rsidR="00477B93" w:rsidRPr="00074C2B" w14:paraId="25196C2E" w14:textId="77777777" w:rsidTr="00E85E7B">
              <w:trPr>
                <w:trHeight w:val="788"/>
                <w:jc w:val="center"/>
              </w:trPr>
              <w:tc>
                <w:tcPr>
                  <w:tcW w:w="358" w:type="pct"/>
                  <w:shd w:val="clear" w:color="auto" w:fill="E0E0E0"/>
                  <w:vAlign w:val="center"/>
                </w:tcPr>
                <w:p w14:paraId="325B0DF1" w14:textId="77777777" w:rsidR="00477B93" w:rsidRPr="00074C2B" w:rsidRDefault="00477B93" w:rsidP="000A4BF3">
                  <w:pPr>
                    <w:spacing w:line="276" w:lineRule="auto"/>
                    <w:rPr>
                      <w:rFonts w:ascii="Tahoma" w:hAnsi="Tahoma" w:cs="Tahoma"/>
                    </w:rPr>
                  </w:pPr>
                  <w:r w:rsidRPr="00074C2B">
                    <w:rPr>
                      <w:rFonts w:ascii="Tahoma" w:hAnsi="Tahoma" w:cs="Tahoma"/>
                    </w:rPr>
                    <w:t>Α/Α</w:t>
                  </w:r>
                </w:p>
              </w:tc>
              <w:tc>
                <w:tcPr>
                  <w:tcW w:w="3095" w:type="pct"/>
                  <w:shd w:val="clear" w:color="auto" w:fill="E0E0E0"/>
                  <w:vAlign w:val="center"/>
                </w:tcPr>
                <w:p w14:paraId="6A32B70E" w14:textId="77777777" w:rsidR="00477B93" w:rsidRPr="00074C2B" w:rsidRDefault="00477B93" w:rsidP="000A4BF3">
                  <w:pPr>
                    <w:spacing w:line="276" w:lineRule="auto"/>
                    <w:rPr>
                      <w:rFonts w:ascii="Tahoma" w:hAnsi="Tahoma" w:cs="Tahoma"/>
                    </w:rPr>
                  </w:pPr>
                  <w:r w:rsidRPr="00074C2B">
                    <w:rPr>
                      <w:rFonts w:ascii="Tahoma" w:hAnsi="Tahoma" w:cs="Tahoma"/>
                    </w:rPr>
                    <w:t>Ονοματεπώνυμο Μέλους Ομάδας Έργου</w:t>
                  </w:r>
                </w:p>
              </w:tc>
              <w:tc>
                <w:tcPr>
                  <w:tcW w:w="1546" w:type="pct"/>
                  <w:shd w:val="clear" w:color="auto" w:fill="E0E0E0"/>
                  <w:vAlign w:val="center"/>
                </w:tcPr>
                <w:p w14:paraId="36A5927E" w14:textId="77777777" w:rsidR="00477B93" w:rsidRPr="00074C2B" w:rsidRDefault="00477B93" w:rsidP="000A4BF3">
                  <w:pPr>
                    <w:spacing w:line="276" w:lineRule="auto"/>
                    <w:rPr>
                      <w:rFonts w:ascii="Tahoma" w:hAnsi="Tahoma" w:cs="Tahoma"/>
                    </w:rPr>
                  </w:pPr>
                  <w:r w:rsidRPr="00074C2B">
                    <w:rPr>
                      <w:rFonts w:ascii="Tahoma" w:hAnsi="Tahoma" w:cs="Tahoma"/>
                    </w:rPr>
                    <w:t>Θέση στην Ομάδα Έργου</w:t>
                  </w:r>
                </w:p>
              </w:tc>
            </w:tr>
            <w:tr w:rsidR="00477B93" w:rsidRPr="00074C2B" w14:paraId="61169866" w14:textId="77777777" w:rsidTr="00E85E7B">
              <w:trPr>
                <w:trHeight w:val="394"/>
                <w:jc w:val="center"/>
              </w:trPr>
              <w:tc>
                <w:tcPr>
                  <w:tcW w:w="358" w:type="pct"/>
                  <w:vAlign w:val="center"/>
                </w:tcPr>
                <w:p w14:paraId="5B57F441" w14:textId="77777777" w:rsidR="00477B93" w:rsidRPr="00074C2B" w:rsidRDefault="00477B93" w:rsidP="000A4BF3">
                  <w:pPr>
                    <w:spacing w:line="276" w:lineRule="auto"/>
                    <w:rPr>
                      <w:rFonts w:ascii="Tahoma" w:hAnsi="Tahoma" w:cs="Tahoma"/>
                    </w:rPr>
                  </w:pPr>
                </w:p>
              </w:tc>
              <w:tc>
                <w:tcPr>
                  <w:tcW w:w="3095" w:type="pct"/>
                  <w:vAlign w:val="center"/>
                </w:tcPr>
                <w:p w14:paraId="58424FC2" w14:textId="77777777" w:rsidR="00477B93" w:rsidRPr="00074C2B" w:rsidRDefault="00477B93" w:rsidP="000A4BF3">
                  <w:pPr>
                    <w:spacing w:line="276" w:lineRule="auto"/>
                    <w:rPr>
                      <w:rFonts w:ascii="Tahoma" w:hAnsi="Tahoma" w:cs="Tahoma"/>
                    </w:rPr>
                  </w:pPr>
                </w:p>
              </w:tc>
              <w:tc>
                <w:tcPr>
                  <w:tcW w:w="1546" w:type="pct"/>
                  <w:vAlign w:val="center"/>
                </w:tcPr>
                <w:p w14:paraId="02FA9FC5" w14:textId="77777777" w:rsidR="00477B93" w:rsidRPr="00074C2B" w:rsidRDefault="00477B93" w:rsidP="000A4BF3">
                  <w:pPr>
                    <w:spacing w:line="276" w:lineRule="auto"/>
                    <w:rPr>
                      <w:rFonts w:ascii="Tahoma" w:hAnsi="Tahoma" w:cs="Tahoma"/>
                    </w:rPr>
                  </w:pPr>
                </w:p>
              </w:tc>
            </w:tr>
            <w:tr w:rsidR="00477B93" w:rsidRPr="00074C2B" w14:paraId="1CE74548" w14:textId="77777777" w:rsidTr="00E85E7B">
              <w:trPr>
                <w:trHeight w:val="394"/>
                <w:jc w:val="center"/>
              </w:trPr>
              <w:tc>
                <w:tcPr>
                  <w:tcW w:w="358" w:type="pct"/>
                  <w:vAlign w:val="center"/>
                </w:tcPr>
                <w:p w14:paraId="3AE17B57" w14:textId="77777777" w:rsidR="00477B93" w:rsidRPr="00074C2B" w:rsidRDefault="00477B93" w:rsidP="000A4BF3">
                  <w:pPr>
                    <w:spacing w:line="276" w:lineRule="auto"/>
                    <w:rPr>
                      <w:rFonts w:ascii="Tahoma" w:hAnsi="Tahoma" w:cs="Tahoma"/>
                    </w:rPr>
                  </w:pPr>
                </w:p>
              </w:tc>
              <w:tc>
                <w:tcPr>
                  <w:tcW w:w="3095" w:type="pct"/>
                  <w:vAlign w:val="center"/>
                </w:tcPr>
                <w:p w14:paraId="77457CDD" w14:textId="77777777" w:rsidR="00477B93" w:rsidRPr="00074C2B" w:rsidRDefault="00477B93" w:rsidP="000A4BF3">
                  <w:pPr>
                    <w:spacing w:line="276" w:lineRule="auto"/>
                    <w:rPr>
                      <w:rFonts w:ascii="Tahoma" w:hAnsi="Tahoma" w:cs="Tahoma"/>
                    </w:rPr>
                  </w:pPr>
                </w:p>
              </w:tc>
              <w:tc>
                <w:tcPr>
                  <w:tcW w:w="1546" w:type="pct"/>
                  <w:vAlign w:val="center"/>
                </w:tcPr>
                <w:p w14:paraId="3FD41655" w14:textId="77777777" w:rsidR="00477B93" w:rsidRPr="00074C2B" w:rsidRDefault="00477B93" w:rsidP="000A4BF3">
                  <w:pPr>
                    <w:spacing w:line="276" w:lineRule="auto"/>
                    <w:rPr>
                      <w:rFonts w:ascii="Tahoma" w:hAnsi="Tahoma" w:cs="Tahoma"/>
                    </w:rPr>
                  </w:pPr>
                </w:p>
              </w:tc>
            </w:tr>
            <w:tr w:rsidR="00477B93" w:rsidRPr="00074C2B" w14:paraId="5E208B9F" w14:textId="77777777" w:rsidTr="00E85E7B">
              <w:trPr>
                <w:trHeight w:val="394"/>
                <w:jc w:val="center"/>
              </w:trPr>
              <w:tc>
                <w:tcPr>
                  <w:tcW w:w="358" w:type="pct"/>
                  <w:vAlign w:val="center"/>
                </w:tcPr>
                <w:p w14:paraId="6F599BE4" w14:textId="77777777" w:rsidR="00477B93" w:rsidRPr="00074C2B" w:rsidRDefault="00477B93" w:rsidP="000A4BF3">
                  <w:pPr>
                    <w:spacing w:line="276" w:lineRule="auto"/>
                    <w:rPr>
                      <w:rFonts w:ascii="Tahoma" w:hAnsi="Tahoma" w:cs="Tahoma"/>
                    </w:rPr>
                  </w:pPr>
                </w:p>
              </w:tc>
              <w:tc>
                <w:tcPr>
                  <w:tcW w:w="3095" w:type="pct"/>
                  <w:vAlign w:val="center"/>
                </w:tcPr>
                <w:p w14:paraId="5BBE77A2" w14:textId="77777777" w:rsidR="00477B93" w:rsidRPr="00074C2B" w:rsidRDefault="00477B93" w:rsidP="000A4BF3">
                  <w:pPr>
                    <w:spacing w:line="276" w:lineRule="auto"/>
                    <w:rPr>
                      <w:rFonts w:ascii="Tahoma" w:hAnsi="Tahoma" w:cs="Tahoma"/>
                    </w:rPr>
                  </w:pPr>
                </w:p>
              </w:tc>
              <w:tc>
                <w:tcPr>
                  <w:tcW w:w="1546" w:type="pct"/>
                  <w:vAlign w:val="center"/>
                </w:tcPr>
                <w:p w14:paraId="35005ACB" w14:textId="77777777" w:rsidR="00477B93" w:rsidRPr="00074C2B" w:rsidRDefault="00477B93" w:rsidP="000A4BF3">
                  <w:pPr>
                    <w:spacing w:line="276" w:lineRule="auto"/>
                    <w:rPr>
                      <w:rFonts w:ascii="Tahoma" w:hAnsi="Tahoma" w:cs="Tahoma"/>
                    </w:rPr>
                  </w:pPr>
                </w:p>
              </w:tc>
            </w:tr>
            <w:tr w:rsidR="00477B93" w:rsidRPr="00074C2B" w14:paraId="7C0736D8" w14:textId="77777777" w:rsidTr="00E85E7B">
              <w:trPr>
                <w:trHeight w:val="380"/>
                <w:jc w:val="center"/>
              </w:trPr>
              <w:tc>
                <w:tcPr>
                  <w:tcW w:w="5000" w:type="pct"/>
                  <w:gridSpan w:val="3"/>
                  <w:shd w:val="clear" w:color="auto" w:fill="C0C0C0"/>
                  <w:vAlign w:val="center"/>
                </w:tcPr>
                <w:p w14:paraId="219948C7" w14:textId="77777777" w:rsidR="00477B93" w:rsidRPr="00074C2B" w:rsidRDefault="00477B93" w:rsidP="000A4BF3">
                  <w:pPr>
                    <w:spacing w:line="276" w:lineRule="auto"/>
                    <w:rPr>
                      <w:rFonts w:ascii="Tahoma" w:hAnsi="Tahoma" w:cs="Tahoma"/>
                    </w:rPr>
                  </w:pPr>
                  <w:r w:rsidRPr="00074C2B">
                    <w:rPr>
                      <w:rFonts w:ascii="Tahoma" w:hAnsi="Tahoma" w:cs="Tahoma"/>
                      <w:b/>
                    </w:rPr>
                    <w:t>ΜΕΡΙΚΟ ΣΥΝΟΛΟ (3)</w:t>
                  </w:r>
                </w:p>
              </w:tc>
            </w:tr>
          </w:tbl>
          <w:p w14:paraId="60B30097" w14:textId="77777777" w:rsidR="00AE075A" w:rsidRPr="00987246" w:rsidRDefault="00AE075A" w:rsidP="000A4BF3">
            <w:pPr>
              <w:autoSpaceDE w:val="0"/>
              <w:autoSpaceDN w:val="0"/>
              <w:adjustRightInd w:val="0"/>
              <w:spacing w:after="70"/>
              <w:rPr>
                <w:rFonts w:ascii="Tahoma" w:hAnsi="Tahoma" w:cs="Tahoma"/>
              </w:rPr>
            </w:pPr>
            <w:r w:rsidRPr="00074C2B">
              <w:rPr>
                <w:rFonts w:ascii="Tahoma" w:hAnsi="Tahoma" w:cs="Tahoma"/>
              </w:rPr>
              <w:lastRenderedPageBreak/>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35C99C79" w14:textId="705B3B23" w:rsidR="00F81EC8" w:rsidRPr="00F81EC8" w:rsidRDefault="00F81EC8" w:rsidP="000A4BF3">
            <w:pPr>
              <w:autoSpaceDE w:val="0"/>
              <w:autoSpaceDN w:val="0"/>
              <w:adjustRightInd w:val="0"/>
              <w:spacing w:after="70"/>
              <w:rPr>
                <w:rFonts w:ascii="Tahoma" w:hAnsi="Tahoma" w:cs="Tahoma"/>
                <w:b/>
                <w:bCs/>
                <w:lang w:eastAsia="el-GR"/>
              </w:rPr>
            </w:pPr>
            <w:r w:rsidRPr="00987246">
              <w:rPr>
                <w:rFonts w:ascii="Tahoma" w:hAnsi="Tahoma" w:cs="Tahoma"/>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AE075A" w:rsidRPr="00074C2B" w14:paraId="61F7B5FE" w14:textId="77777777" w:rsidTr="000A4BF3">
        <w:tc>
          <w:tcPr>
            <w:tcW w:w="675" w:type="dxa"/>
          </w:tcPr>
          <w:p w14:paraId="0490C105" w14:textId="77777777" w:rsidR="00AE075A" w:rsidRPr="00074C2B" w:rsidRDefault="00AE075A" w:rsidP="000A4BF3">
            <w:pPr>
              <w:rPr>
                <w:rFonts w:ascii="Tahoma" w:hAnsi="Tahoma" w:cs="Tahoma"/>
              </w:rPr>
            </w:pPr>
            <w:r w:rsidRPr="00074C2B">
              <w:rPr>
                <w:rFonts w:ascii="Tahoma" w:hAnsi="Tahoma" w:cs="Tahoma"/>
              </w:rPr>
              <w:lastRenderedPageBreak/>
              <w:t>4.2</w:t>
            </w:r>
          </w:p>
        </w:tc>
        <w:tc>
          <w:tcPr>
            <w:tcW w:w="9180" w:type="dxa"/>
          </w:tcPr>
          <w:p w14:paraId="40499576" w14:textId="03F7FBB5" w:rsidR="00AE075A" w:rsidRPr="00074C2B" w:rsidRDefault="00AE075A" w:rsidP="000A4BF3">
            <w:pPr>
              <w:suppressAutoHyphens w:val="0"/>
              <w:autoSpaceDE w:val="0"/>
              <w:autoSpaceDN w:val="0"/>
              <w:adjustRightInd w:val="0"/>
              <w:spacing w:after="70"/>
              <w:jc w:val="left"/>
              <w:rPr>
                <w:rFonts w:ascii="Tahoma" w:hAnsi="Tahoma" w:cs="Tahoma"/>
                <w:lang w:eastAsia="el-GR"/>
              </w:rPr>
            </w:pPr>
            <w:r w:rsidRPr="00074C2B">
              <w:rPr>
                <w:rFonts w:ascii="Tahoma" w:hAnsi="Tahoma" w:cs="Tahoma"/>
                <w:lang w:eastAsia="el-GR"/>
              </w:rPr>
              <w:t>Βιογραφικά σημειώματα της Ομάδας Έργου (</w:t>
            </w:r>
            <w:r w:rsidRPr="00074C2B">
              <w:rPr>
                <w:rFonts w:ascii="Tahoma" w:hAnsi="Tahoma" w:cs="Tahoma"/>
              </w:rPr>
              <w:t xml:space="preserve">βάσει του υποδείγματος / βλ. </w:t>
            </w:r>
            <w:r w:rsidR="00DD0FD4">
              <w:rPr>
                <w:rFonts w:ascii="Tahoma" w:hAnsi="Tahoma" w:cs="Tahoma"/>
              </w:rPr>
              <w:t xml:space="preserve">ΠΑΡΑΡΤΗΜΑ </w:t>
            </w:r>
            <w:r w:rsidR="00DD0FD4">
              <w:rPr>
                <w:rFonts w:ascii="Tahoma" w:hAnsi="Tahoma" w:cs="Tahoma"/>
                <w:lang w:val="en-US"/>
              </w:rPr>
              <w:t>V</w:t>
            </w:r>
            <w:r w:rsidRPr="00074C2B">
              <w:rPr>
                <w:rFonts w:ascii="Tahoma" w:hAnsi="Tahoma" w:cs="Tahoma"/>
              </w:rPr>
              <w:t>)</w:t>
            </w:r>
          </w:p>
        </w:tc>
      </w:tr>
    </w:tbl>
    <w:p w14:paraId="49CFC8ED" w14:textId="77777777" w:rsidR="00061EAA" w:rsidRPr="00074C2B" w:rsidRDefault="00061EAA" w:rsidP="00D20EF2">
      <w:pPr>
        <w:rPr>
          <w:rFonts w:ascii="Tahoma" w:hAnsi="Tahoma" w:cs="Tahoma"/>
        </w:rPr>
      </w:pPr>
    </w:p>
    <w:p w14:paraId="4B553EC0" w14:textId="44883B98" w:rsidR="00386F01" w:rsidRPr="00074C2B" w:rsidRDefault="006A2664" w:rsidP="00A11DC8">
      <w:pPr>
        <w:rPr>
          <w:rFonts w:ascii="Tahoma" w:hAnsi="Tahoma" w:cs="Tahoma"/>
        </w:rPr>
      </w:pPr>
      <w:r w:rsidRPr="00074C2B">
        <w:rPr>
          <w:rFonts w:ascii="Tahoma" w:hAnsi="Tahoma" w:cs="Tahoma"/>
          <w:b/>
        </w:rPr>
        <w:t>Β.5.</w:t>
      </w:r>
      <w:r w:rsidRPr="00074C2B">
        <w:rPr>
          <w:rFonts w:ascii="Tahoma" w:hAnsi="Tahoma" w:cs="Tahoma"/>
        </w:rPr>
        <w:t xml:space="preserve"> Για την απόδειξη της συμμόρφωσής τους με </w:t>
      </w:r>
      <w:r w:rsidRPr="00074C2B">
        <w:rPr>
          <w:rFonts w:ascii="Tahoma" w:hAnsi="Tahoma" w:cs="Tahoma"/>
          <w:color w:val="000000"/>
        </w:rPr>
        <w:t xml:space="preserve">πρότυπα διασφάλισης ποιότητας </w:t>
      </w:r>
      <w:r w:rsidR="00C75363" w:rsidRPr="00074C2B">
        <w:rPr>
          <w:rFonts w:ascii="Tahoma" w:hAnsi="Tahoma" w:cs="Tahoma"/>
          <w:color w:val="000000"/>
        </w:rPr>
        <w:t xml:space="preserve">, διαχείρισης ασφάλειας πληροφοριών και δημοσιότητας </w:t>
      </w:r>
      <w:r w:rsidR="00C75363" w:rsidRPr="00074C2B">
        <w:rPr>
          <w:rFonts w:ascii="Tahoma" w:hAnsi="Tahoma" w:cs="Tahoma"/>
        </w:rPr>
        <w:t>της</w:t>
      </w:r>
      <w:r w:rsidRPr="00074C2B">
        <w:rPr>
          <w:rFonts w:ascii="Tahoma" w:hAnsi="Tahoma" w:cs="Tahoma"/>
        </w:rPr>
        <w:t xml:space="preserve"> παραγράφου 2.2.7 οι οικονομικοί φορείς προσκομίζουν</w:t>
      </w:r>
      <w:r w:rsidR="008D2EE2" w:rsidRPr="00074C2B">
        <w:rPr>
          <w:rFonts w:ascii="Tahoma" w:hAnsi="Tahoma" w:cs="Tahoma"/>
        </w:rPr>
        <w:t xml:space="preserve"> </w:t>
      </w:r>
      <w:r w:rsidR="00386F01" w:rsidRPr="00074C2B">
        <w:rPr>
          <w:rFonts w:ascii="Tahoma" w:hAnsi="Tahoma" w:cs="Tahoma"/>
          <w:szCs w:val="22"/>
        </w:rPr>
        <w:t>τα αναφερόμενα στον κατωτέρω πίνακα</w:t>
      </w:r>
      <w:r w:rsidR="00C75363" w:rsidRPr="00074C2B">
        <w:rPr>
          <w:rFonts w:ascii="Tahoma" w:hAnsi="Tahoma" w:cs="Tahoma"/>
        </w:rPr>
        <w:t>:</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386F01" w:rsidRPr="00074C2B" w14:paraId="2F33267A" w14:textId="77777777" w:rsidTr="00674699">
        <w:trPr>
          <w:trHeight w:val="711"/>
          <w:jc w:val="center"/>
        </w:trPr>
        <w:tc>
          <w:tcPr>
            <w:tcW w:w="675" w:type="dxa"/>
            <w:shd w:val="clear" w:color="auto" w:fill="D9D9D9"/>
          </w:tcPr>
          <w:p w14:paraId="56B4A750" w14:textId="77777777" w:rsidR="00386F01" w:rsidRPr="00074C2B" w:rsidRDefault="00386F01" w:rsidP="008D1028">
            <w:pPr>
              <w:rPr>
                <w:rFonts w:ascii="Tahoma" w:hAnsi="Tahoma" w:cs="Tahoma"/>
                <w:b/>
                <w:szCs w:val="22"/>
              </w:rPr>
            </w:pPr>
            <w:r w:rsidRPr="00074C2B">
              <w:rPr>
                <w:rFonts w:ascii="Tahoma" w:hAnsi="Tahoma" w:cs="Tahoma"/>
                <w:b/>
                <w:szCs w:val="22"/>
              </w:rPr>
              <w:t>5.</w:t>
            </w:r>
          </w:p>
        </w:tc>
        <w:tc>
          <w:tcPr>
            <w:tcW w:w="9180" w:type="dxa"/>
            <w:shd w:val="clear" w:color="auto" w:fill="D9D9D9"/>
          </w:tcPr>
          <w:p w14:paraId="6B8394EE" w14:textId="1B0CAADB" w:rsidR="00386F01" w:rsidRPr="00074C2B" w:rsidRDefault="00386F01" w:rsidP="008D1028">
            <w:pPr>
              <w:autoSpaceDE w:val="0"/>
              <w:autoSpaceDN w:val="0"/>
              <w:adjustRightInd w:val="0"/>
              <w:rPr>
                <w:rFonts w:ascii="Tahoma" w:hAnsi="Tahoma" w:cs="Tahoma"/>
                <w:b/>
              </w:rPr>
            </w:pPr>
            <w:r w:rsidRPr="00074C2B">
              <w:rPr>
                <w:rFonts w:ascii="Tahoma" w:hAnsi="Tahoma" w:cs="Tahoma"/>
                <w:b/>
                <w:bCs/>
                <w:szCs w:val="22"/>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w:t>
            </w:r>
            <w:r w:rsidRPr="00074C2B">
              <w:rPr>
                <w:rFonts w:ascii="Tahoma" w:hAnsi="Tahoma" w:cs="Tahoma"/>
                <w:b/>
              </w:rPr>
              <w:t xml:space="preserve">σύμφωνα με την παράγραφο </w:t>
            </w:r>
            <w:r w:rsidR="00CC5380" w:rsidRPr="00074C2B">
              <w:rPr>
                <w:rFonts w:ascii="Tahoma" w:hAnsi="Tahoma" w:cs="Tahoma"/>
              </w:rPr>
              <w:fldChar w:fldCharType="begin"/>
            </w:r>
            <w:r w:rsidR="00CC5380" w:rsidRPr="00074C2B">
              <w:rPr>
                <w:rFonts w:ascii="Tahoma" w:hAnsi="Tahoma" w:cs="Tahoma"/>
              </w:rPr>
              <w:instrText xml:space="preserve"> REF _Ref68632175 \h  \* MERGEFORMAT </w:instrText>
            </w:r>
            <w:r w:rsidR="00CC5380" w:rsidRPr="00074C2B">
              <w:rPr>
                <w:rFonts w:ascii="Tahoma" w:hAnsi="Tahoma" w:cs="Tahoma"/>
              </w:rPr>
            </w:r>
            <w:r w:rsidR="00CC5380" w:rsidRPr="00074C2B">
              <w:rPr>
                <w:rFonts w:ascii="Tahoma" w:hAnsi="Tahoma" w:cs="Tahoma"/>
              </w:rPr>
              <w:fldChar w:fldCharType="separate"/>
            </w:r>
            <w:r w:rsidR="004E47B6" w:rsidRPr="004E47B6">
              <w:rPr>
                <w:rFonts w:ascii="Tahoma" w:hAnsi="Tahoma" w:cs="Tahoma"/>
                <w:b/>
                <w:bCs/>
              </w:rPr>
              <w:t>2.2.7</w:t>
            </w:r>
            <w:r w:rsidR="004E47B6" w:rsidRPr="00074C2B">
              <w:rPr>
                <w:rFonts w:ascii="Tahoma" w:hAnsi="Tahoma" w:cs="Tahoma"/>
              </w:rPr>
              <w:t xml:space="preserve"> Πρότυπα διασφάλισης ποιότητας</w:t>
            </w:r>
            <w:r w:rsidR="00CC5380" w:rsidRPr="00074C2B">
              <w:rPr>
                <w:rFonts w:ascii="Tahoma" w:hAnsi="Tahoma" w:cs="Tahoma"/>
              </w:rPr>
              <w:fldChar w:fldCharType="end"/>
            </w:r>
            <w:r w:rsidRPr="00074C2B">
              <w:rPr>
                <w:rFonts w:ascii="Tahoma" w:hAnsi="Tahoma" w:cs="Tahoma"/>
              </w:rPr>
              <w:t>.</w:t>
            </w:r>
          </w:p>
          <w:p w14:paraId="31F56BBE" w14:textId="035995B4" w:rsidR="00386F01" w:rsidRPr="00074C2B" w:rsidRDefault="00386F01" w:rsidP="008D1028">
            <w:pPr>
              <w:autoSpaceDE w:val="0"/>
              <w:autoSpaceDN w:val="0"/>
              <w:adjustRightInd w:val="0"/>
              <w:rPr>
                <w:rFonts w:ascii="Tahoma" w:hAnsi="Tahoma" w:cs="Tahoma"/>
                <w:b/>
              </w:rPr>
            </w:pPr>
            <w:r w:rsidRPr="00074C2B">
              <w:rPr>
                <w:rFonts w:ascii="Tahoma" w:hAnsi="Tahoma" w:cs="Tahoma"/>
                <w:szCs w:val="22"/>
              </w:rPr>
              <w:t xml:space="preserve">Οι οικονομικοί φορείς οφείλουν να αποδείξουν το ανωτέρω κριτήριο ποιοτικής επιλογής </w:t>
            </w:r>
            <w:r w:rsidR="00C97D14" w:rsidRPr="00074C2B">
              <w:rPr>
                <w:rFonts w:ascii="Tahoma" w:hAnsi="Tahoma" w:cs="Tahoma"/>
                <w:szCs w:val="22"/>
              </w:rPr>
              <w:t>υποβάλλοντας</w:t>
            </w:r>
            <w:r w:rsidRPr="00074C2B">
              <w:rPr>
                <w:rFonts w:ascii="Tahoma" w:hAnsi="Tahoma" w:cs="Tahoma"/>
                <w:szCs w:val="22"/>
              </w:rPr>
              <w:t xml:space="preserve"> τα ακόλουθα στοιχεία τεκμηρίωσης:</w:t>
            </w:r>
          </w:p>
        </w:tc>
      </w:tr>
      <w:tr w:rsidR="00386F01" w:rsidRPr="00074C2B" w14:paraId="40F93E19" w14:textId="77777777" w:rsidTr="00674699">
        <w:trPr>
          <w:trHeight w:val="1480"/>
          <w:jc w:val="center"/>
        </w:trPr>
        <w:tc>
          <w:tcPr>
            <w:tcW w:w="675" w:type="dxa"/>
          </w:tcPr>
          <w:p w14:paraId="5857D09D" w14:textId="77777777" w:rsidR="00386F01" w:rsidRPr="00074C2B" w:rsidRDefault="00386F01" w:rsidP="008D1028">
            <w:pPr>
              <w:rPr>
                <w:rFonts w:ascii="Tahoma" w:hAnsi="Tahoma" w:cs="Tahoma"/>
                <w:szCs w:val="22"/>
              </w:rPr>
            </w:pPr>
            <w:r w:rsidRPr="00074C2B">
              <w:rPr>
                <w:rFonts w:ascii="Tahoma" w:hAnsi="Tahoma" w:cs="Tahoma"/>
                <w:szCs w:val="22"/>
              </w:rPr>
              <w:t>5.1</w:t>
            </w:r>
          </w:p>
        </w:tc>
        <w:tc>
          <w:tcPr>
            <w:tcW w:w="9180" w:type="dxa"/>
          </w:tcPr>
          <w:p w14:paraId="3BEAFD03" w14:textId="5AA78C24" w:rsidR="00386F01" w:rsidRPr="00074C2B" w:rsidRDefault="00386F01" w:rsidP="008D1028">
            <w:pPr>
              <w:rPr>
                <w:rFonts w:ascii="Tahoma" w:hAnsi="Tahoma" w:cs="Tahoma"/>
                <w:szCs w:val="22"/>
                <w:lang w:eastAsia="el-GR"/>
              </w:rPr>
            </w:pPr>
            <w:r w:rsidRPr="00074C2B">
              <w:rPr>
                <w:rFonts w:ascii="Tahoma" w:hAnsi="Tahoma" w:cs="Tahoma"/>
              </w:rPr>
              <w:t xml:space="preserve">Πιστοποιητικά συστήματος διαχείρισης ποιότητας (ISO ή ισοδύναμο) εν ισχύ, από διαπιστευμένο φορέα, στα πεδία που ζητούνται στην παρ. </w:t>
            </w:r>
            <w:r w:rsidR="008F7013" w:rsidRPr="00074C2B">
              <w:rPr>
                <w:rFonts w:ascii="Tahoma" w:hAnsi="Tahoma" w:cs="Tahoma"/>
              </w:rPr>
              <w:fldChar w:fldCharType="begin"/>
            </w:r>
            <w:r w:rsidR="008F7013" w:rsidRPr="00074C2B">
              <w:rPr>
                <w:rFonts w:ascii="Tahoma" w:hAnsi="Tahoma" w:cs="Tahoma"/>
              </w:rPr>
              <w:instrText xml:space="preserve"> REF _Ref68632175 \h  \* MERGEFORMAT </w:instrText>
            </w:r>
            <w:r w:rsidR="008F7013" w:rsidRPr="00074C2B">
              <w:rPr>
                <w:rFonts w:ascii="Tahoma" w:hAnsi="Tahoma" w:cs="Tahoma"/>
              </w:rPr>
            </w:r>
            <w:r w:rsidR="008F7013" w:rsidRPr="00074C2B">
              <w:rPr>
                <w:rFonts w:ascii="Tahoma" w:hAnsi="Tahoma" w:cs="Tahoma"/>
              </w:rPr>
              <w:fldChar w:fldCharType="separate"/>
            </w:r>
            <w:r w:rsidR="004E47B6" w:rsidRPr="00074C2B">
              <w:rPr>
                <w:rFonts w:ascii="Tahoma" w:hAnsi="Tahoma" w:cs="Tahoma"/>
              </w:rPr>
              <w:t>2.2.7 Πρότυπα διασφάλισης ποιότητας</w:t>
            </w:r>
            <w:r w:rsidR="008F7013" w:rsidRPr="00074C2B">
              <w:rPr>
                <w:rFonts w:ascii="Tahoma" w:hAnsi="Tahoma" w:cs="Tahoma"/>
              </w:rPr>
              <w:fldChar w:fldCharType="end"/>
            </w:r>
            <w:r w:rsidR="008F7013" w:rsidRPr="00074C2B">
              <w:rPr>
                <w:rFonts w:ascii="Tahoma" w:hAnsi="Tahoma" w:cs="Tahoma"/>
              </w:rPr>
              <w:t xml:space="preserve"> </w:t>
            </w:r>
            <w:r w:rsidRPr="00074C2B">
              <w:rPr>
                <w:rFonts w:ascii="Tahoma" w:hAnsi="Tahoma" w:cs="Tahoma"/>
              </w:rPr>
              <w:t>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tc>
      </w:tr>
    </w:tbl>
    <w:p w14:paraId="56B36A1C" w14:textId="77777777" w:rsidR="00B655A1" w:rsidRPr="00074C2B" w:rsidRDefault="00B655A1" w:rsidP="00386F01">
      <w:pPr>
        <w:rPr>
          <w:rFonts w:ascii="Tahoma" w:hAnsi="Tahoma" w:cs="Tahoma"/>
        </w:rPr>
      </w:pPr>
    </w:p>
    <w:p w14:paraId="1FC18D68" w14:textId="77777777" w:rsidR="00F148B8" w:rsidRPr="00074C2B" w:rsidRDefault="006A2664" w:rsidP="00A11DC8">
      <w:pPr>
        <w:rPr>
          <w:rFonts w:ascii="Tahoma" w:hAnsi="Tahoma" w:cs="Tahoma"/>
        </w:rPr>
      </w:pPr>
      <w:r w:rsidRPr="00074C2B">
        <w:rPr>
          <w:rFonts w:ascii="Tahoma" w:hAnsi="Tahoma" w:cs="Tahoma"/>
          <w:b/>
        </w:rPr>
        <w:t>Β.6.</w:t>
      </w:r>
      <w:r w:rsidRPr="00074C2B">
        <w:rPr>
          <w:rFonts w:ascii="Tahoma" w:hAnsi="Tahoma" w:cs="Tahoma"/>
        </w:rPr>
        <w:t xml:space="preserve"> Για την απόδειξη </w:t>
      </w:r>
      <w:r w:rsidRPr="00074C2B">
        <w:rPr>
          <w:rFonts w:ascii="Tahoma" w:hAnsi="Tahoma" w:cs="Tahoma"/>
          <w:b/>
        </w:rPr>
        <w:t xml:space="preserve">της νόμιμης </w:t>
      </w:r>
      <w:r w:rsidR="00756415" w:rsidRPr="00074C2B">
        <w:rPr>
          <w:rFonts w:ascii="Tahoma" w:hAnsi="Tahoma" w:cs="Tahoma"/>
          <w:b/>
        </w:rPr>
        <w:t xml:space="preserve">σύστασης και </w:t>
      </w:r>
      <w:r w:rsidRPr="00074C2B">
        <w:rPr>
          <w:rFonts w:ascii="Tahoma" w:hAnsi="Tahoma" w:cs="Tahoma"/>
          <w:b/>
        </w:rPr>
        <w:t>εκπροσώπησης</w:t>
      </w:r>
      <w:r w:rsidRPr="00074C2B">
        <w:rPr>
          <w:rFonts w:ascii="Tahoma" w:hAnsi="Tahoma" w:cs="Tahoma"/>
        </w:rPr>
        <w:t xml:space="preserve">, </w:t>
      </w:r>
    </w:p>
    <w:p w14:paraId="39D0E49E" w14:textId="64A9AAE1" w:rsidR="006225BE" w:rsidRPr="00074C2B" w:rsidRDefault="006225BE" w:rsidP="006225BE">
      <w:pPr>
        <w:rPr>
          <w:rFonts w:ascii="Tahoma" w:hAnsi="Tahoma" w:cs="Tahoma"/>
        </w:rPr>
      </w:pPr>
      <w:r w:rsidRPr="00074C2B">
        <w:rPr>
          <w:rFonts w:ascii="Tahoma" w:hAnsi="Tahoma" w:cs="Tahoma"/>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329B08D4" w14:textId="1287DE9F" w:rsidR="006225BE" w:rsidRPr="00074C2B" w:rsidRDefault="006225BE" w:rsidP="00A11DC8">
      <w:pPr>
        <w:rPr>
          <w:rFonts w:ascii="Tahoma" w:hAnsi="Tahoma" w:cs="Tahoma"/>
        </w:rPr>
      </w:pPr>
      <w:r w:rsidRPr="00074C2B">
        <w:rPr>
          <w:rFonts w:ascii="Tahoma" w:hAnsi="Tahoma" w:cs="Tahoma"/>
        </w:rPr>
        <w:t>Ειδικότερα για τους ημεδαπούς οικονομικούς φορείς προσκομίζονται:</w:t>
      </w:r>
    </w:p>
    <w:p w14:paraId="23A135B2" w14:textId="5C0D55F9" w:rsidR="006225BE" w:rsidRPr="00F81EC8" w:rsidRDefault="006225BE" w:rsidP="006225BE">
      <w:pPr>
        <w:rPr>
          <w:rFonts w:ascii="Tahoma" w:hAnsi="Tahoma" w:cs="Tahoma"/>
        </w:rPr>
      </w:pPr>
      <w:r w:rsidRPr="00074C2B">
        <w:rPr>
          <w:rFonts w:ascii="Tahoma" w:hAnsi="Tahoma" w:cs="Tahoma"/>
        </w:rPr>
        <w:t xml:space="preserve">i) </w:t>
      </w:r>
      <w:r w:rsidRPr="00074C2B">
        <w:rPr>
          <w:rFonts w:ascii="Tahoma" w:hAnsi="Tahoma" w:cs="Tahoma"/>
          <w:b/>
        </w:rPr>
        <w:t>για την απόδειξη της νόμιμης εκπροσώπησης</w:t>
      </w:r>
      <w:r w:rsidRPr="00074C2B">
        <w:rPr>
          <w:rFonts w:ascii="Tahoma" w:hAnsi="Tahoma" w:cs="Tahoma"/>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w:t>
      </w:r>
      <w:r w:rsidRPr="00F81EC8">
        <w:rPr>
          <w:rFonts w:ascii="Tahoma" w:hAnsi="Tahoma" w:cs="Tahoma"/>
        </w:rPr>
        <w:t>στο ΓΕΜΗ,</w:t>
      </w:r>
      <w:r w:rsidR="00F81EC8" w:rsidRPr="00987246">
        <w:rPr>
          <w:rFonts w:ascii="Tahoma" w:hAnsi="Tahoma" w:cs="Tahoma"/>
        </w:rPr>
        <w:t xml:space="preserve"> και τις μεταβολές της στο ΓΕΜΗ</w:t>
      </w:r>
      <w:r w:rsidR="00F81EC8" w:rsidRPr="00987246">
        <w:rPr>
          <w:rStyle w:val="af0"/>
          <w:rFonts w:ascii="Tahoma" w:hAnsi="Tahoma" w:cs="Tahoma"/>
          <w:lang w:val="en-GB"/>
        </w:rPr>
        <w:footnoteReference w:id="17"/>
      </w:r>
      <w:r w:rsidR="00F81EC8" w:rsidRPr="00987246">
        <w:rPr>
          <w:rFonts w:ascii="Tahoma" w:hAnsi="Tahoma" w:cs="Tahoma"/>
        </w:rPr>
        <w:t xml:space="preserve">, προσκομίζει σχετικό </w:t>
      </w:r>
      <w:r w:rsidR="00F81EC8" w:rsidRPr="00987246">
        <w:rPr>
          <w:rFonts w:ascii="Tahoma" w:hAnsi="Tahoma" w:cs="Tahoma"/>
        </w:rPr>
        <w:lastRenderedPageBreak/>
        <w:t>πιστοποιητικό ισχύουσας εκπροσώπησης</w:t>
      </w:r>
      <w:r w:rsidR="00F81EC8" w:rsidRPr="00987246">
        <w:rPr>
          <w:rStyle w:val="0"/>
          <w:rFonts w:ascii="Tahoma" w:hAnsi="Tahoma" w:cs="Tahoma"/>
        </w:rPr>
        <w:footnoteReference w:id="18"/>
      </w:r>
      <w:r w:rsidR="00F81EC8" w:rsidRPr="00987246">
        <w:rPr>
          <w:rFonts w:ascii="Tahoma" w:hAnsi="Tahoma" w:cs="Tahoma"/>
        </w:rPr>
        <w:t>, το οποίο πρέπει να έχει εκδοθεί έως τριάντα (30) εργάσιμες ημέρες πριν από την υποβολή του.</w:t>
      </w:r>
      <w:r w:rsidRPr="00F81EC8">
        <w:rPr>
          <w:rFonts w:ascii="Tahoma" w:hAnsi="Tahoma" w:cs="Tahoma"/>
        </w:rPr>
        <w:t xml:space="preserve">  </w:t>
      </w:r>
    </w:p>
    <w:p w14:paraId="7A95C002" w14:textId="77777777" w:rsidR="006225BE" w:rsidRPr="00074C2B" w:rsidRDefault="006225BE" w:rsidP="006225BE">
      <w:pPr>
        <w:rPr>
          <w:rFonts w:ascii="Tahoma" w:hAnsi="Tahoma" w:cs="Tahoma"/>
          <w:color w:val="000000"/>
        </w:rPr>
      </w:pPr>
      <w:r w:rsidRPr="00074C2B">
        <w:rPr>
          <w:rFonts w:ascii="Tahoma" w:hAnsi="Tahoma" w:cs="Tahoma"/>
        </w:rPr>
        <w:t xml:space="preserve">ii) Για την </w:t>
      </w:r>
      <w:r w:rsidRPr="00074C2B">
        <w:rPr>
          <w:rFonts w:ascii="Tahoma" w:hAnsi="Tahoma" w:cs="Tahoma"/>
          <w:b/>
        </w:rPr>
        <w:t>απόδειξη της νόμιμης σύστασης και των μεταβολών</w:t>
      </w:r>
      <w:r w:rsidRPr="00074C2B">
        <w:rPr>
          <w:rFonts w:ascii="Tahoma" w:hAnsi="Tahoma" w:cs="Tahoma"/>
        </w:rPr>
        <w:t xml:space="preserve"> του νομικού προσώπου γενικό πιστοποιητικό μεταβολών του ΓΕΜΗ, εφόσον έχει εκδοθεί έως τρεις (3) μήνες πριν από την υποβολή του.</w:t>
      </w:r>
      <w:r w:rsidRPr="00074C2B">
        <w:rPr>
          <w:rFonts w:ascii="Tahoma" w:hAnsi="Tahoma" w:cs="Tahoma"/>
          <w:color w:val="000000"/>
        </w:rPr>
        <w:t xml:space="preserve">  </w:t>
      </w:r>
    </w:p>
    <w:p w14:paraId="48A08179" w14:textId="2C2E2F92" w:rsidR="0020147B" w:rsidRPr="00987246" w:rsidRDefault="0020147B" w:rsidP="0020147B">
      <w:pPr>
        <w:rPr>
          <w:rFonts w:ascii="Tahoma" w:hAnsi="Tahoma" w:cs="Tahoma"/>
          <w:color w:val="000000"/>
        </w:rPr>
      </w:pPr>
      <w:r w:rsidRPr="00987246">
        <w:rPr>
          <w:rFonts w:ascii="Tahoma" w:hAnsi="Tahoma" w:cs="Tahoma"/>
          <w:color w:val="000000"/>
        </w:rPr>
        <w:t xml:space="preserve">Στις λοιπές περιπτώσεις τα κατά περίπτωση νομιμοποιητικά έγγραφα </w:t>
      </w:r>
      <w:r w:rsidRPr="00987246">
        <w:rPr>
          <w:rFonts w:ascii="Tahoma" w:hAnsi="Tahoma" w:cs="Tahoma"/>
        </w:rPr>
        <w:t xml:space="preserve">σύστασης και </w:t>
      </w:r>
      <w:r w:rsidRPr="00987246">
        <w:rPr>
          <w:rFonts w:ascii="Tahoma" w:hAnsi="Tahoma" w:cs="Tahoma"/>
          <w:color w:val="000000"/>
        </w:rPr>
        <w:t xml:space="preserve">νόμιμης εκπροσώπησης (όπως καταστατικά, </w:t>
      </w:r>
      <w:r w:rsidRPr="00987246">
        <w:rPr>
          <w:rFonts w:ascii="Tahoma" w:hAnsi="Tahoma" w:cs="Tahoma"/>
        </w:rPr>
        <w:t xml:space="preserve">πιστοποιητικά μεταβολών, αντίστοιχα ΦΕΚ, αποφάσεις συγκρότησης οργάνων διοίκησης σε σώμα, κλπ., </w:t>
      </w:r>
      <w:r w:rsidRPr="00987246">
        <w:rPr>
          <w:rFonts w:ascii="Tahoma" w:hAnsi="Tahoma" w:cs="Tahoma"/>
          <w:color w:val="000000"/>
        </w:rPr>
        <w:t xml:space="preserve">ανάλογα με τη νομική μορφή του οικονομικού </w:t>
      </w:r>
      <w:r w:rsidRPr="00987246">
        <w:rPr>
          <w:rFonts w:ascii="Tahoma" w:hAnsi="Tahoma" w:cs="Tahoma"/>
          <w:color w:val="000000"/>
        </w:rPr>
        <w:lastRenderedPageBreak/>
        <w:t>φορέα), συνοδευόμενα από υπεύθυνη δήλωση του νόμιμου εκπροσώπου ότι εξακολουθούν να ισχύουν κατά την υποβολή τους</w:t>
      </w:r>
      <w:r w:rsidRPr="00987246">
        <w:rPr>
          <w:rStyle w:val="af0"/>
          <w:rFonts w:ascii="Tahoma" w:hAnsi="Tahoma" w:cs="Tahoma"/>
          <w:color w:val="000000"/>
        </w:rPr>
        <w:footnoteReference w:id="19"/>
      </w:r>
      <w:r w:rsidRPr="00987246">
        <w:rPr>
          <w:rFonts w:ascii="Tahoma" w:hAnsi="Tahoma" w:cs="Tahoma"/>
          <w:color w:val="000000"/>
        </w:rPr>
        <w:t>.</w:t>
      </w:r>
    </w:p>
    <w:p w14:paraId="7476113D" w14:textId="77777777" w:rsidR="006225BE" w:rsidRPr="00074C2B" w:rsidRDefault="006225BE" w:rsidP="006225BE">
      <w:pPr>
        <w:rPr>
          <w:rFonts w:ascii="Tahoma" w:hAnsi="Tahoma" w:cs="Tahoma"/>
          <w:color w:val="000000"/>
        </w:rPr>
      </w:pPr>
      <w:r w:rsidRPr="00074C2B">
        <w:rPr>
          <w:rFonts w:ascii="Tahoma" w:hAnsi="Tahoma" w:cs="Tahoma"/>
          <w:color w:val="000000"/>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70805495" w14:textId="77777777" w:rsidR="006225BE" w:rsidRPr="00074C2B" w:rsidRDefault="006225BE" w:rsidP="006225BE">
      <w:pPr>
        <w:rPr>
          <w:rFonts w:ascii="Tahoma" w:hAnsi="Tahoma" w:cs="Tahoma"/>
          <w:bCs/>
          <w:color w:val="000000"/>
        </w:rPr>
      </w:pPr>
      <w:r w:rsidRPr="00074C2B">
        <w:rPr>
          <w:rFonts w:ascii="Tahoma" w:hAnsi="Tahoma" w:cs="Tahoma"/>
          <w:bCs/>
          <w:color w:val="000000"/>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639C90D" w14:textId="77777777" w:rsidR="006225BE" w:rsidRPr="00074C2B" w:rsidRDefault="006225BE" w:rsidP="006225BE">
      <w:pPr>
        <w:rPr>
          <w:rFonts w:ascii="Tahoma" w:hAnsi="Tahoma" w:cs="Tahoma"/>
          <w:bCs/>
          <w:color w:val="000000"/>
        </w:rPr>
      </w:pPr>
      <w:r w:rsidRPr="00074C2B">
        <w:rPr>
          <w:rFonts w:ascii="Tahoma" w:hAnsi="Tahoma" w:cs="Tahoma"/>
          <w:bCs/>
          <w:color w:val="000000"/>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214C865" w14:textId="01743825" w:rsidR="006A2664" w:rsidRPr="00074C2B" w:rsidRDefault="006225BE" w:rsidP="00A11DC8">
      <w:pPr>
        <w:rPr>
          <w:rFonts w:ascii="Tahoma" w:hAnsi="Tahoma" w:cs="Tahoma"/>
          <w:color w:val="000000"/>
        </w:rPr>
      </w:pPr>
      <w:r w:rsidRPr="00074C2B">
        <w:rPr>
          <w:rFonts w:ascii="Tahoma" w:hAnsi="Tahoma" w:cs="Tahoma"/>
          <w:color w:val="000000"/>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75684266" w14:textId="72EEEF57" w:rsidR="006225BE" w:rsidRPr="00074C2B" w:rsidRDefault="006A2664" w:rsidP="006225BE">
      <w:pPr>
        <w:rPr>
          <w:rFonts w:ascii="Tahoma" w:hAnsi="Tahoma" w:cs="Tahoma"/>
          <w:color w:val="000000"/>
        </w:rPr>
      </w:pPr>
      <w:r w:rsidRPr="00074C2B">
        <w:rPr>
          <w:rFonts w:ascii="Tahoma" w:hAnsi="Tahoma" w:cs="Tahoma"/>
          <w:b/>
          <w:bCs/>
        </w:rPr>
        <w:t>Β.7.</w:t>
      </w:r>
      <w:r w:rsidRPr="00074C2B">
        <w:rPr>
          <w:rFonts w:ascii="Tahoma" w:hAnsi="Tahoma" w:cs="Tahoma"/>
        </w:rPr>
        <w:t xml:space="preserve"> </w:t>
      </w:r>
      <w:r w:rsidR="006225BE" w:rsidRPr="00074C2B">
        <w:rPr>
          <w:rFonts w:ascii="Tahoma" w:hAnsi="Tahoma" w:cs="Tahoma"/>
          <w:color w:val="000000"/>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3BC833E6" w14:textId="77777777" w:rsidR="006225BE" w:rsidRPr="00074C2B" w:rsidRDefault="006225BE" w:rsidP="006225BE">
      <w:pPr>
        <w:rPr>
          <w:rFonts w:ascii="Tahoma" w:hAnsi="Tahoma" w:cs="Tahoma"/>
          <w:color w:val="000000"/>
        </w:rPr>
      </w:pPr>
      <w:r w:rsidRPr="00074C2B">
        <w:rPr>
          <w:rFonts w:ascii="Tahoma" w:hAnsi="Tahoma" w:cs="Tahoma"/>
          <w:color w:val="00000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0A7BC750" w14:textId="77777777" w:rsidR="006225BE" w:rsidRPr="00074C2B" w:rsidRDefault="006225BE" w:rsidP="006225BE">
      <w:pPr>
        <w:rPr>
          <w:rFonts w:ascii="Tahoma" w:hAnsi="Tahoma" w:cs="Tahoma"/>
          <w:color w:val="000000"/>
        </w:rPr>
      </w:pPr>
      <w:r w:rsidRPr="00074C2B">
        <w:rPr>
          <w:rFonts w:ascii="Tahoma" w:hAnsi="Tahoma" w:cs="Tahoma"/>
          <w:color w:val="00000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499A09D9" w14:textId="3B8476A4" w:rsidR="006225BE" w:rsidRPr="00074C2B" w:rsidRDefault="006225BE" w:rsidP="006225BE">
      <w:pPr>
        <w:rPr>
          <w:rFonts w:ascii="Tahoma" w:hAnsi="Tahoma" w:cs="Tahoma"/>
          <w:color w:val="000000"/>
        </w:rPr>
      </w:pPr>
      <w:r w:rsidRPr="00074C2B">
        <w:rPr>
          <w:rFonts w:ascii="Tahoma" w:hAnsi="Tahoma" w:cs="Tahoma"/>
          <w:color w:val="00000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w:t>
      </w:r>
      <w:r w:rsidR="0020147B">
        <w:rPr>
          <w:rFonts w:ascii="Tahoma" w:hAnsi="Tahoma" w:cs="Tahoma"/>
          <w:color w:val="000000"/>
        </w:rPr>
        <w:t>πέραν</w:t>
      </w:r>
      <w:r w:rsidR="0020147B" w:rsidRPr="00074C2B">
        <w:rPr>
          <w:rFonts w:ascii="Tahoma" w:hAnsi="Tahoma" w:cs="Tahoma"/>
          <w:color w:val="000000"/>
        </w:rPr>
        <w:t xml:space="preserve"> </w:t>
      </w:r>
      <w:r w:rsidRPr="00074C2B">
        <w:rPr>
          <w:rFonts w:ascii="Tahoma" w:hAnsi="Tahoma" w:cs="Tahoma"/>
          <w:color w:val="000000"/>
        </w:rPr>
        <w:t xml:space="preserve">της βεβαίωσης εγγραφής στον επίσημο κατάλογο και πιστοποιητικά, κατά τα οριζόμενα ανωτέρω στην περίπτωση Β.1, υποπερ. </w:t>
      </w:r>
      <w:r w:rsidRPr="00074C2B">
        <w:rPr>
          <w:rFonts w:ascii="Tahoma" w:hAnsi="Tahoma" w:cs="Tahoma"/>
          <w:color w:val="000000"/>
          <w:lang w:val="en-US"/>
        </w:rPr>
        <w:t>i</w:t>
      </w:r>
      <w:r w:rsidRPr="00074C2B">
        <w:rPr>
          <w:rFonts w:ascii="Tahoma" w:hAnsi="Tahoma" w:cs="Tahoma"/>
          <w:color w:val="000000"/>
        </w:rPr>
        <w:t xml:space="preserve">, </w:t>
      </w:r>
      <w:r w:rsidRPr="00074C2B">
        <w:rPr>
          <w:rFonts w:ascii="Tahoma" w:hAnsi="Tahoma" w:cs="Tahoma"/>
          <w:color w:val="000000"/>
          <w:lang w:val="en-US"/>
        </w:rPr>
        <w:t>ii</w:t>
      </w:r>
      <w:r w:rsidRPr="00074C2B">
        <w:rPr>
          <w:rFonts w:ascii="Tahoma" w:hAnsi="Tahoma" w:cs="Tahoma"/>
          <w:color w:val="000000"/>
        </w:rPr>
        <w:t xml:space="preserve"> και </w:t>
      </w:r>
      <w:r w:rsidRPr="00074C2B">
        <w:rPr>
          <w:rFonts w:ascii="Tahoma" w:hAnsi="Tahoma" w:cs="Tahoma"/>
          <w:color w:val="000000"/>
          <w:lang w:val="en-US"/>
        </w:rPr>
        <w:t>iii</w:t>
      </w:r>
      <w:r w:rsidRPr="00074C2B">
        <w:rPr>
          <w:rFonts w:ascii="Tahoma" w:hAnsi="Tahoma" w:cs="Tahoma"/>
          <w:color w:val="000000"/>
        </w:rPr>
        <w:t xml:space="preserve"> της περ. β.</w:t>
      </w:r>
    </w:p>
    <w:p w14:paraId="186A162A" w14:textId="3F2F352B" w:rsidR="006A2664" w:rsidRPr="00074C2B" w:rsidRDefault="006A2664" w:rsidP="00A11DC8">
      <w:pPr>
        <w:rPr>
          <w:rFonts w:ascii="Tahoma" w:hAnsi="Tahoma" w:cs="Tahoma"/>
        </w:rPr>
      </w:pPr>
      <w:r w:rsidRPr="00074C2B">
        <w:rPr>
          <w:rFonts w:ascii="Tahoma" w:hAnsi="Tahoma" w:cs="Tahoma"/>
          <w:b/>
          <w:bCs/>
        </w:rPr>
        <w:t>Β.8.</w:t>
      </w:r>
      <w:r w:rsidRPr="00074C2B">
        <w:rPr>
          <w:rFonts w:ascii="Tahoma" w:hAnsi="Tahoma" w:cs="Tahoma"/>
        </w:rPr>
        <w:t xml:space="preserve"> </w:t>
      </w:r>
      <w:r w:rsidR="006225BE" w:rsidRPr="00074C2B">
        <w:rPr>
          <w:rFonts w:ascii="Tahoma" w:hAnsi="Tahoma" w:cs="Tahoma"/>
          <w:szCs w:val="22"/>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02AB229B" w14:textId="2C6E4E46" w:rsidR="006225BE" w:rsidRPr="00074C2B" w:rsidRDefault="006225BE" w:rsidP="006225BE">
      <w:pPr>
        <w:rPr>
          <w:rFonts w:ascii="Tahoma" w:hAnsi="Tahoma" w:cs="Tahoma"/>
          <w:szCs w:val="22"/>
        </w:rPr>
      </w:pPr>
      <w:r w:rsidRPr="00074C2B">
        <w:rPr>
          <w:rFonts w:ascii="Tahoma" w:hAnsi="Tahoma" w:cs="Tahoma"/>
          <w:szCs w:val="22"/>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w:t>
      </w:r>
      <w:r w:rsidRPr="00074C2B">
        <w:rPr>
          <w:rFonts w:ascii="Tahoma" w:hAnsi="Tahoma" w:cs="Tahoma"/>
          <w:szCs w:val="22"/>
        </w:rPr>
        <w:lastRenderedPageBreak/>
        <w:t xml:space="preserve">της Προσφοράς, γ) δηλώνεται ένα Μέλος ως υπεύθυνο για το συντονισμό και τη διοίκηση όλων των Μελών της Ένωσης (leader) </w:t>
      </w:r>
      <w:r w:rsidR="0075414D" w:rsidRPr="00074C2B">
        <w:rPr>
          <w:rFonts w:ascii="Tahoma" w:hAnsi="Tahoma" w:cs="Tahoma"/>
          <w:szCs w:val="22"/>
        </w:rPr>
        <w:t xml:space="preserve">και </w:t>
      </w:r>
      <w:r w:rsidRPr="00074C2B">
        <w:rPr>
          <w:rFonts w:ascii="Tahoma" w:hAnsi="Tahoma" w:cs="Tahoma"/>
          <w:szCs w:val="22"/>
        </w:rPr>
        <w:t>δ)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41CAF43" w14:textId="6F49F394" w:rsidR="006225BE" w:rsidRPr="00074C2B" w:rsidRDefault="00AF114B" w:rsidP="006225BE">
      <w:pPr>
        <w:rPr>
          <w:rFonts w:ascii="Tahoma" w:hAnsi="Tahoma" w:cs="Tahoma"/>
          <w:szCs w:val="22"/>
        </w:rPr>
      </w:pPr>
      <w:r w:rsidRPr="00074C2B">
        <w:rPr>
          <w:rFonts w:ascii="Tahoma" w:hAnsi="Tahoma" w:cs="Tahoma"/>
          <w:b/>
          <w:bCs/>
          <w:szCs w:val="22"/>
        </w:rPr>
        <w:t>Β.9.</w:t>
      </w:r>
      <w:r w:rsidRPr="00074C2B">
        <w:rPr>
          <w:rFonts w:ascii="Tahoma" w:hAnsi="Tahoma" w:cs="Tahoma"/>
          <w:szCs w:val="22"/>
        </w:rPr>
        <w:t xml:space="preserve"> </w:t>
      </w:r>
      <w:r w:rsidR="006225BE" w:rsidRPr="00074C2B">
        <w:rPr>
          <w:rFonts w:ascii="Tahoma" w:hAnsi="Tahoma" w:cs="Tahoma"/>
          <w:szCs w:val="22"/>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A9487F7" w14:textId="4CABD767" w:rsidR="00C538E8" w:rsidRPr="00074C2B" w:rsidRDefault="006225BE" w:rsidP="006225BE">
      <w:pPr>
        <w:rPr>
          <w:rFonts w:ascii="Tahoma" w:hAnsi="Tahoma" w:cs="Tahoma"/>
          <w:color w:val="000000"/>
          <w:szCs w:val="22"/>
        </w:rPr>
      </w:pPr>
      <w:r w:rsidRPr="00074C2B">
        <w:rPr>
          <w:rFonts w:ascii="Tahoma" w:hAnsi="Tahoma" w:cs="Tahoma"/>
          <w:szCs w:val="22"/>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F41EC1" w:rsidRPr="00074C2B">
        <w:rPr>
          <w:rFonts w:ascii="Tahoma" w:hAnsi="Tahoma" w:cs="Tahoma"/>
          <w:szCs w:val="22"/>
        </w:rPr>
        <w:t>.</w:t>
      </w:r>
    </w:p>
    <w:p w14:paraId="5A4972DD" w14:textId="77777777" w:rsidR="006225BE" w:rsidRPr="00074C2B" w:rsidRDefault="006225BE" w:rsidP="006225BE">
      <w:pPr>
        <w:rPr>
          <w:rFonts w:ascii="Tahoma" w:hAnsi="Tahoma" w:cs="Tahoma"/>
          <w:color w:val="000000"/>
        </w:rPr>
      </w:pPr>
      <w:r w:rsidRPr="00074C2B">
        <w:rPr>
          <w:rFonts w:ascii="Tahoma" w:hAnsi="Tahoma" w:cs="Tahoma"/>
          <w:color w:val="000000"/>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4EC8717C" w14:textId="77777777" w:rsidR="006225BE" w:rsidRPr="00074C2B" w:rsidRDefault="006225BE" w:rsidP="006225BE">
      <w:pPr>
        <w:rPr>
          <w:rFonts w:ascii="Tahoma" w:hAnsi="Tahoma" w:cs="Tahoma"/>
          <w:color w:val="000000"/>
        </w:rPr>
      </w:pPr>
      <w:r w:rsidRPr="00074C2B">
        <w:rPr>
          <w:rFonts w:ascii="Tahoma" w:hAnsi="Tahoma" w:cs="Tahoma"/>
          <w:color w:val="000000"/>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074C2B">
        <w:rPr>
          <w:rFonts w:ascii="Tahoma" w:hAnsi="Tahoma" w:cs="Tahoma"/>
        </w:rPr>
        <w:t xml:space="preserve"> </w:t>
      </w:r>
      <w:r w:rsidRPr="00074C2B">
        <w:rPr>
          <w:rFonts w:ascii="Tahoma" w:hAnsi="Tahoma" w:cs="Tahoma"/>
          <w:color w:val="000000"/>
        </w:rPr>
        <w:t xml:space="preserve">δηλώνοντας το τμήμα της σύμβασης που θα εκτελέσει. </w:t>
      </w:r>
    </w:p>
    <w:p w14:paraId="694DF612" w14:textId="77777777" w:rsidR="006225BE" w:rsidRPr="00074C2B" w:rsidRDefault="006225BE" w:rsidP="006225BE">
      <w:pPr>
        <w:rPr>
          <w:rFonts w:ascii="Tahoma" w:hAnsi="Tahoma" w:cs="Tahoma"/>
          <w:color w:val="000000"/>
          <w:szCs w:val="22"/>
        </w:rPr>
      </w:pPr>
      <w:r w:rsidRPr="00074C2B">
        <w:rPr>
          <w:rFonts w:ascii="Tahoma" w:hAnsi="Tahoma" w:cs="Tahoma"/>
          <w:b/>
          <w:bCs/>
          <w:szCs w:val="22"/>
        </w:rPr>
        <w:t>Β.10.</w:t>
      </w:r>
      <w:r w:rsidRPr="00074C2B">
        <w:rPr>
          <w:rFonts w:ascii="Tahoma" w:hAnsi="Tahoma" w:cs="Tahoma"/>
          <w:szCs w:val="22"/>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6EE61037" w14:textId="77777777" w:rsidR="006225BE" w:rsidRPr="00074C2B" w:rsidRDefault="006225BE" w:rsidP="006225BE">
      <w:pPr>
        <w:rPr>
          <w:rFonts w:ascii="Tahoma" w:hAnsi="Tahoma" w:cs="Tahoma"/>
          <w:b/>
          <w:bCs/>
        </w:rPr>
      </w:pPr>
      <w:r w:rsidRPr="00074C2B">
        <w:rPr>
          <w:rFonts w:ascii="Tahoma" w:hAnsi="Tahoma" w:cs="Tahoma"/>
          <w:b/>
          <w:bCs/>
        </w:rPr>
        <w:t>Β.11. Επισημαίνεται ότι γίνονται αποδεκτές:</w:t>
      </w:r>
    </w:p>
    <w:p w14:paraId="0B08FB9B" w14:textId="77777777" w:rsidR="006225BE" w:rsidRPr="00074C2B" w:rsidRDefault="006225BE" w:rsidP="002A4FBE">
      <w:pPr>
        <w:numPr>
          <w:ilvl w:val="0"/>
          <w:numId w:val="27"/>
        </w:numPr>
        <w:spacing w:before="0"/>
        <w:rPr>
          <w:rFonts w:ascii="Tahoma" w:hAnsi="Tahoma" w:cs="Tahoma"/>
          <w:b/>
          <w:bCs/>
        </w:rPr>
      </w:pPr>
      <w:r w:rsidRPr="00074C2B">
        <w:rPr>
          <w:rFonts w:ascii="Tahoma" w:hAnsi="Tahoma" w:cs="Tahoma"/>
          <w:b/>
          <w:bCs/>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72A912E4" w14:textId="77777777" w:rsidR="006225BE" w:rsidRPr="00074C2B" w:rsidRDefault="006225BE" w:rsidP="002A4FBE">
      <w:pPr>
        <w:numPr>
          <w:ilvl w:val="0"/>
          <w:numId w:val="27"/>
        </w:numPr>
        <w:spacing w:before="0"/>
        <w:rPr>
          <w:rFonts w:ascii="Tahoma" w:hAnsi="Tahoma" w:cs="Tahoma"/>
          <w:szCs w:val="22"/>
        </w:rPr>
      </w:pPr>
      <w:r w:rsidRPr="00074C2B">
        <w:rPr>
          <w:rFonts w:ascii="Tahoma" w:hAnsi="Tahoma" w:cs="Tahoma"/>
          <w:b/>
          <w:bCs/>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2C1B5526" w14:textId="6C234CC7" w:rsidR="006A2664" w:rsidRPr="00074C2B" w:rsidRDefault="006A2664" w:rsidP="00A11DC8">
      <w:pPr>
        <w:pStyle w:val="20"/>
        <w:rPr>
          <w:rFonts w:ascii="Tahoma" w:hAnsi="Tahoma" w:cs="Tahoma"/>
          <w:lang w:val="el-GR"/>
        </w:rPr>
      </w:pPr>
      <w:bookmarkStart w:id="79" w:name="_Toc172624184"/>
      <w:r w:rsidRPr="00074C2B">
        <w:rPr>
          <w:rFonts w:ascii="Tahoma" w:hAnsi="Tahoma" w:cs="Tahoma"/>
          <w:lang w:val="el-GR"/>
        </w:rPr>
        <w:t>2.3</w:t>
      </w:r>
      <w:r w:rsidRPr="00074C2B">
        <w:rPr>
          <w:rFonts w:ascii="Tahoma" w:hAnsi="Tahoma" w:cs="Tahoma"/>
          <w:lang w:val="el-GR"/>
        </w:rPr>
        <w:tab/>
        <w:t>Κριτήρια Ανάθεσης</w:t>
      </w:r>
      <w:bookmarkEnd w:id="79"/>
      <w:r w:rsidRPr="00074C2B">
        <w:rPr>
          <w:rFonts w:ascii="Tahoma" w:hAnsi="Tahoma" w:cs="Tahoma"/>
          <w:lang w:val="el-GR"/>
        </w:rPr>
        <w:t xml:space="preserve"> </w:t>
      </w:r>
    </w:p>
    <w:p w14:paraId="2F9E60E2" w14:textId="6195A502" w:rsidR="006A2664" w:rsidRPr="00074C2B" w:rsidRDefault="006A2664" w:rsidP="00A11DC8">
      <w:pPr>
        <w:pStyle w:val="3"/>
        <w:rPr>
          <w:rFonts w:ascii="Tahoma" w:hAnsi="Tahoma" w:cs="Tahoma"/>
        </w:rPr>
      </w:pPr>
      <w:bookmarkStart w:id="80" w:name="_Ref98960148"/>
      <w:bookmarkStart w:id="81" w:name="_Toc172624185"/>
      <w:r w:rsidRPr="00074C2B">
        <w:rPr>
          <w:rFonts w:ascii="Tahoma" w:hAnsi="Tahoma" w:cs="Tahoma"/>
        </w:rPr>
        <w:t>2.3.1</w:t>
      </w:r>
      <w:r w:rsidR="0074322D" w:rsidRPr="00074C2B">
        <w:rPr>
          <w:rFonts w:ascii="Tahoma" w:hAnsi="Tahoma" w:cs="Tahoma"/>
        </w:rPr>
        <w:t xml:space="preserve"> </w:t>
      </w:r>
      <w:r w:rsidRPr="00074C2B">
        <w:rPr>
          <w:rFonts w:ascii="Tahoma" w:hAnsi="Tahoma" w:cs="Tahoma"/>
        </w:rPr>
        <w:t>Κριτήριο ανάθεσης</w:t>
      </w:r>
      <w:bookmarkEnd w:id="80"/>
      <w:bookmarkEnd w:id="81"/>
      <w:r w:rsidRPr="00074C2B">
        <w:rPr>
          <w:rFonts w:ascii="Tahoma" w:hAnsi="Tahoma" w:cs="Tahoma"/>
        </w:rPr>
        <w:t xml:space="preserve"> </w:t>
      </w:r>
    </w:p>
    <w:p w14:paraId="6F0C4044" w14:textId="63C85215" w:rsidR="00AD31DD" w:rsidRPr="00074C2B" w:rsidRDefault="00AD31DD" w:rsidP="00AD31DD">
      <w:pPr>
        <w:rPr>
          <w:rFonts w:ascii="Tahoma" w:hAnsi="Tahoma" w:cs="Tahoma"/>
          <w:szCs w:val="22"/>
        </w:rPr>
      </w:pPr>
      <w:r w:rsidRPr="00074C2B">
        <w:rPr>
          <w:rFonts w:ascii="Tahoma" w:hAnsi="Tahoma" w:cs="Tahoma"/>
          <w:szCs w:val="22"/>
        </w:rPr>
        <w:t xml:space="preserve">Κριτήριο ανάθεσης της Σύμβασης είναι </w:t>
      </w:r>
      <w:r w:rsidR="0074322D" w:rsidRPr="00074C2B">
        <w:rPr>
          <w:rFonts w:ascii="Tahoma" w:hAnsi="Tahoma" w:cs="Tahoma"/>
          <w:szCs w:val="22"/>
        </w:rPr>
        <w:t>η πλέον συμφέρουσα από οικονομική άποψη προσφορά βάσει αποκλειστικά της τιμής.</w:t>
      </w:r>
    </w:p>
    <w:p w14:paraId="0F76DEB2" w14:textId="77777777" w:rsidR="00C539D9" w:rsidRPr="00074C2B" w:rsidRDefault="00C539D9" w:rsidP="00C539D9">
      <w:pPr>
        <w:pStyle w:val="aff2"/>
        <w:rPr>
          <w:rFonts w:ascii="Tahoma" w:hAnsi="Tahoma" w:cs="Tahoma"/>
          <w:b/>
          <w:szCs w:val="22"/>
        </w:rPr>
      </w:pPr>
      <w:bookmarkStart w:id="82" w:name="_Toc43378457"/>
      <w:bookmarkStart w:id="83" w:name="_Toc76118954"/>
    </w:p>
    <w:p w14:paraId="1E7F4D71" w14:textId="624B509E" w:rsidR="006A2664" w:rsidRPr="00074C2B" w:rsidRDefault="006A2664" w:rsidP="00A11DC8">
      <w:pPr>
        <w:pStyle w:val="20"/>
        <w:rPr>
          <w:rFonts w:ascii="Tahoma" w:hAnsi="Tahoma" w:cs="Tahoma"/>
          <w:lang w:val="el-GR"/>
        </w:rPr>
      </w:pPr>
      <w:bookmarkStart w:id="84" w:name="_Toc172624186"/>
      <w:bookmarkEnd w:id="82"/>
      <w:bookmarkEnd w:id="83"/>
      <w:r w:rsidRPr="00074C2B">
        <w:rPr>
          <w:rFonts w:ascii="Tahoma" w:hAnsi="Tahoma" w:cs="Tahoma"/>
          <w:lang w:val="el-GR"/>
        </w:rPr>
        <w:lastRenderedPageBreak/>
        <w:t>2.4</w:t>
      </w:r>
      <w:r w:rsidRPr="00074C2B">
        <w:rPr>
          <w:rFonts w:ascii="Tahoma" w:hAnsi="Tahoma" w:cs="Tahoma"/>
          <w:lang w:val="el-GR"/>
        </w:rPr>
        <w:tab/>
        <w:t>Κατάρτιση - Περιεχόμενο Προσφορών</w:t>
      </w:r>
      <w:bookmarkEnd w:id="84"/>
    </w:p>
    <w:p w14:paraId="14CAA798" w14:textId="77777777" w:rsidR="006A2664" w:rsidRPr="00074C2B" w:rsidRDefault="006A2664" w:rsidP="00A11DC8">
      <w:pPr>
        <w:pStyle w:val="3"/>
        <w:rPr>
          <w:rFonts w:ascii="Tahoma" w:hAnsi="Tahoma" w:cs="Tahoma"/>
        </w:rPr>
      </w:pPr>
      <w:bookmarkStart w:id="85" w:name="_Ref98960237"/>
      <w:bookmarkStart w:id="86" w:name="_Toc172624187"/>
      <w:r w:rsidRPr="00074C2B">
        <w:rPr>
          <w:rFonts w:ascii="Tahoma" w:hAnsi="Tahoma" w:cs="Tahoma"/>
        </w:rPr>
        <w:t>2.4.1</w:t>
      </w:r>
      <w:r w:rsidRPr="00074C2B">
        <w:rPr>
          <w:rFonts w:ascii="Tahoma" w:hAnsi="Tahoma" w:cs="Tahoma"/>
        </w:rPr>
        <w:tab/>
        <w:t>Γενικοί όροι υποβολής προσφορών</w:t>
      </w:r>
      <w:bookmarkEnd w:id="85"/>
      <w:bookmarkEnd w:id="86"/>
    </w:p>
    <w:p w14:paraId="3D8C26E5" w14:textId="16BB2EBD" w:rsidR="006A2664" w:rsidRPr="00074C2B" w:rsidRDefault="0074322D" w:rsidP="00A11DC8">
      <w:pPr>
        <w:rPr>
          <w:rFonts w:ascii="Tahoma" w:hAnsi="Tahoma" w:cs="Tahoma"/>
        </w:rPr>
      </w:pPr>
      <w:r w:rsidRPr="00074C2B">
        <w:rPr>
          <w:rFonts w:ascii="Tahoma" w:hAnsi="Tahoma" w:cs="Tahoma"/>
        </w:rPr>
        <w:t xml:space="preserve">Οι προσφορές υποβάλλονται με βάση τις απαιτήσεις της παρούσας Διακήρυξης, για όλες τις περιγραφόμενες υπηρεσίες </w:t>
      </w:r>
      <w:r w:rsidR="0020147B" w:rsidRPr="0020147B">
        <w:rPr>
          <w:rFonts w:ascii="Tahoma" w:hAnsi="Tahoma" w:cs="Tahoma"/>
        </w:rPr>
        <w:t>και για το σύνολο της προκηρυχθείσας ποσότητας της προμήθειας ανά είδος.</w:t>
      </w:r>
      <w:r w:rsidR="006A2664" w:rsidRPr="00074C2B">
        <w:rPr>
          <w:rFonts w:ascii="Tahoma" w:hAnsi="Tahoma" w:cs="Tahoma"/>
        </w:rPr>
        <w:t xml:space="preserve"> </w:t>
      </w:r>
    </w:p>
    <w:p w14:paraId="5B8C1FD1" w14:textId="77777777" w:rsidR="00756415" w:rsidRPr="00074C2B" w:rsidRDefault="006A2664" w:rsidP="00A11DC8">
      <w:pPr>
        <w:rPr>
          <w:rFonts w:ascii="Tahoma" w:hAnsi="Tahoma" w:cs="Tahoma"/>
          <w:i/>
          <w:iCs/>
          <w:color w:val="5B9BD5"/>
        </w:rPr>
      </w:pPr>
      <w:r w:rsidRPr="00074C2B">
        <w:rPr>
          <w:rFonts w:ascii="Tahoma" w:hAnsi="Tahoma" w:cs="Tahoma"/>
        </w:rPr>
        <w:t>Δεν επιτρέπονται εναλλακτικές προσφορές</w:t>
      </w:r>
      <w:r w:rsidR="006572AD" w:rsidRPr="00074C2B">
        <w:rPr>
          <w:rFonts w:ascii="Tahoma" w:hAnsi="Tahoma" w:cs="Tahoma"/>
        </w:rPr>
        <w:t>.</w:t>
      </w:r>
      <w:r w:rsidR="00FF54DD" w:rsidRPr="00074C2B" w:rsidDel="00FF54DD">
        <w:rPr>
          <w:rFonts w:ascii="Tahoma" w:hAnsi="Tahoma" w:cs="Tahoma"/>
          <w:i/>
          <w:iCs/>
          <w:color w:val="5B9BD5"/>
        </w:rPr>
        <w:t xml:space="preserve"> </w:t>
      </w:r>
    </w:p>
    <w:p w14:paraId="27DB1CA7" w14:textId="77777777" w:rsidR="0020147B" w:rsidRPr="00987246" w:rsidRDefault="0020147B" w:rsidP="0020147B">
      <w:pPr>
        <w:rPr>
          <w:rFonts w:ascii="Tahoma" w:hAnsi="Tahoma" w:cs="Tahoma"/>
        </w:rPr>
      </w:pPr>
      <w:r w:rsidRPr="00987246">
        <w:rPr>
          <w:rFonts w:ascii="Tahoma" w:hAnsi="Tahoma" w:cs="Tahoma"/>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r w:rsidRPr="00987246">
        <w:rPr>
          <w:rStyle w:val="af0"/>
          <w:rFonts w:ascii="Tahoma" w:hAnsi="Tahoma" w:cs="Tahoma"/>
          <w:lang w:val="en-GB"/>
        </w:rPr>
        <w:footnoteReference w:id="20"/>
      </w:r>
      <w:r w:rsidRPr="00987246">
        <w:rPr>
          <w:rFonts w:ascii="Tahoma" w:hAnsi="Tahoma" w:cs="Tahoma"/>
        </w:rPr>
        <w:t>.</w:t>
      </w:r>
    </w:p>
    <w:p w14:paraId="1BE6F685" w14:textId="77777777" w:rsidR="0020147B" w:rsidRPr="00987246" w:rsidRDefault="0020147B" w:rsidP="0020147B">
      <w:pPr>
        <w:rPr>
          <w:rFonts w:ascii="Tahoma" w:hAnsi="Tahoma" w:cs="Tahoma"/>
        </w:rPr>
      </w:pPr>
      <w:r w:rsidRPr="00987246">
        <w:rPr>
          <w:rFonts w:ascii="Tahoma" w:hAnsi="Tahoma" w:cs="Tahoma"/>
        </w:rPr>
        <w:t xml:space="preserve">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 </w:t>
      </w:r>
      <w:r w:rsidRPr="00987246">
        <w:rPr>
          <w:rFonts w:ascii="Tahoma" w:hAnsi="Tahoma" w:cs="Tahoma"/>
          <w:vertAlign w:val="superscript"/>
        </w:rPr>
        <w:footnoteReference w:id="21"/>
      </w:r>
      <w:r w:rsidRPr="00987246">
        <w:rPr>
          <w:rFonts w:ascii="Tahoma" w:hAnsi="Tahoma" w:cs="Tahoma"/>
        </w:rPr>
        <w:t>.</w:t>
      </w:r>
      <w:hyperlink r:id="rId21" w:history="1"/>
      <w:hyperlink r:id="rId22" w:history="1"/>
    </w:p>
    <w:p w14:paraId="15965DCD" w14:textId="287F4EDF" w:rsidR="006225BE" w:rsidRPr="00B6262E" w:rsidRDefault="00B6262E" w:rsidP="004C657E">
      <w:pPr>
        <w:rPr>
          <w:rFonts w:ascii="Tahoma" w:hAnsi="Tahoma" w:cs="Tahoma"/>
        </w:rPr>
      </w:pPr>
      <w:r w:rsidRPr="00B6262E">
        <w:rPr>
          <w:rFonts w:ascii="Tahoma" w:hAnsi="Tahoma" w:cs="Tahoma"/>
          <w:color w:val="000000"/>
          <w:lang w:eastAsia="el-GR"/>
        </w:rPr>
        <w:t>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λειτουργικότητας «Επικοινωνία» του ΕΣΗΔΗΣ</w:t>
      </w:r>
      <w:r w:rsidRPr="00B6262E">
        <w:rPr>
          <w:rStyle w:val="af0"/>
          <w:rFonts w:ascii="Tahoma" w:hAnsi="Tahoma" w:cs="Tahoma"/>
          <w:color w:val="000000"/>
          <w:lang w:eastAsia="el-GR"/>
        </w:rPr>
        <w:footnoteReference w:id="22"/>
      </w:r>
      <w:r w:rsidRPr="00B6262E">
        <w:rPr>
          <w:rFonts w:ascii="Tahoma" w:hAnsi="Tahoma" w:cs="Tahoma"/>
          <w:color w:val="000000"/>
          <w:lang w:eastAsia="el-GR"/>
        </w:rPr>
        <w:t xml:space="preserve"> προς την Αναθέτουσα Αρχή, καθώς και σχετικές ενέργειες απόσυρσης («αποκλεισμού») της προσφοράς από χρήστη της Αναθέτουσας Αρχής.</w:t>
      </w:r>
    </w:p>
    <w:p w14:paraId="44994CDA" w14:textId="77777777" w:rsidR="006225BE" w:rsidRPr="00CF34A2" w:rsidRDefault="006225BE" w:rsidP="006225BE">
      <w:pPr>
        <w:rPr>
          <w:rFonts w:ascii="Tahoma" w:hAnsi="Tahoma" w:cs="Tahoma"/>
          <w:color w:val="000000"/>
          <w:szCs w:val="22"/>
          <w:lang w:eastAsia="el-GR"/>
        </w:rPr>
      </w:pPr>
    </w:p>
    <w:p w14:paraId="1EE72DE2" w14:textId="68660E4F" w:rsidR="006A2664" w:rsidRPr="00074C2B" w:rsidRDefault="006A2664" w:rsidP="00A11DC8">
      <w:pPr>
        <w:pStyle w:val="3"/>
        <w:rPr>
          <w:rFonts w:ascii="Tahoma" w:hAnsi="Tahoma" w:cs="Tahoma"/>
        </w:rPr>
      </w:pPr>
      <w:bookmarkStart w:id="87" w:name="_Ref98960249"/>
      <w:bookmarkStart w:id="88" w:name="_Toc172624188"/>
      <w:r w:rsidRPr="00074C2B">
        <w:rPr>
          <w:rFonts w:ascii="Tahoma" w:hAnsi="Tahoma" w:cs="Tahoma"/>
        </w:rPr>
        <w:t>2.4.2</w:t>
      </w:r>
      <w:r w:rsidR="00CA7A53" w:rsidRPr="00074C2B">
        <w:rPr>
          <w:rFonts w:ascii="Tahoma" w:hAnsi="Tahoma" w:cs="Tahoma"/>
        </w:rPr>
        <w:t xml:space="preserve"> </w:t>
      </w:r>
      <w:r w:rsidRPr="00074C2B">
        <w:rPr>
          <w:rFonts w:ascii="Tahoma" w:hAnsi="Tahoma" w:cs="Tahoma"/>
        </w:rPr>
        <w:tab/>
        <w:t>Χρόνος και Τρόπος υποβολής προσφορών</w:t>
      </w:r>
      <w:bookmarkEnd w:id="87"/>
      <w:bookmarkEnd w:id="88"/>
      <w:r w:rsidRPr="00074C2B">
        <w:rPr>
          <w:rFonts w:ascii="Tahoma" w:hAnsi="Tahoma" w:cs="Tahoma"/>
        </w:rPr>
        <w:t xml:space="preserve"> </w:t>
      </w:r>
    </w:p>
    <w:p w14:paraId="2253500D" w14:textId="555B5CAD" w:rsidR="006225BE" w:rsidRPr="00074C2B" w:rsidRDefault="006A2664" w:rsidP="006225BE">
      <w:pPr>
        <w:pStyle w:val="4"/>
        <w:rPr>
          <w:rFonts w:ascii="Tahoma" w:hAnsi="Tahoma" w:cs="Tahoma"/>
          <w:b w:val="0"/>
          <w:bCs w:val="0"/>
        </w:rPr>
      </w:pPr>
      <w:bookmarkStart w:id="89" w:name="_Ref98959719"/>
      <w:r w:rsidRPr="00074C2B">
        <w:rPr>
          <w:rFonts w:ascii="Tahoma" w:hAnsi="Tahoma" w:cs="Tahoma"/>
          <w:bCs w:val="0"/>
        </w:rPr>
        <w:t>2.4.2.1.</w:t>
      </w:r>
      <w:r w:rsidRPr="00074C2B">
        <w:rPr>
          <w:rFonts w:ascii="Tahoma" w:hAnsi="Tahoma" w:cs="Tahoma"/>
          <w:b w:val="0"/>
          <w:bCs w:val="0"/>
        </w:rPr>
        <w:t xml:space="preserve"> </w:t>
      </w:r>
      <w:r w:rsidRPr="00074C2B">
        <w:rPr>
          <w:rFonts w:ascii="Tahoma" w:hAnsi="Tahoma" w:cs="Tahoma"/>
          <w:b w:val="0"/>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w:t>
      </w:r>
      <w:r w:rsidRPr="00074C2B">
        <w:rPr>
          <w:rFonts w:ascii="Tahoma" w:hAnsi="Tahoma" w:cs="Tahoma"/>
        </w:rPr>
        <w:t xml:space="preserve"> </w:t>
      </w:r>
      <w:r w:rsidR="006225BE" w:rsidRPr="00074C2B">
        <w:rPr>
          <w:rFonts w:ascii="Tahoma" w:hAnsi="Tahoma" w:cs="Tahoma"/>
          <w:b w:val="0"/>
          <w:bCs w:val="0"/>
        </w:rPr>
        <w:t xml:space="preserve"> ιδίως στα άρθρα 36 και 37 των διατάξεων της παρ. 5 του άρθρου 36 του ν.4412/2016 εκδοθείσα με αρ. 64233</w:t>
      </w:r>
      <w:r w:rsidR="008F6430" w:rsidRPr="00074C2B">
        <w:rPr>
          <w:rFonts w:ascii="Tahoma" w:hAnsi="Tahoma" w:cs="Tahoma"/>
          <w:b w:val="0"/>
          <w:bCs w:val="0"/>
        </w:rPr>
        <w:t xml:space="preserve"> </w:t>
      </w:r>
      <w:r w:rsidR="006225BE" w:rsidRPr="00074C2B">
        <w:rPr>
          <w:rFonts w:ascii="Tahoma" w:hAnsi="Tahoma" w:cs="Tahoma"/>
          <w:b w:val="0"/>
          <w:bCs w:val="0"/>
        </w:rPr>
        <w:t>(ΦΕΚ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89"/>
    </w:p>
    <w:p w14:paraId="7132D3DE" w14:textId="6C83AF14" w:rsidR="006225BE" w:rsidRPr="00074C2B" w:rsidRDefault="006225BE" w:rsidP="006225BE">
      <w:pPr>
        <w:rPr>
          <w:rFonts w:ascii="Tahoma" w:hAnsi="Tahoma" w:cs="Tahoma"/>
          <w:b/>
          <w:bCs/>
        </w:rPr>
      </w:pPr>
      <w:r w:rsidRPr="00074C2B">
        <w:rPr>
          <w:rFonts w:ascii="Tahoma" w:hAnsi="Tahoma" w:cs="Tahoma"/>
          <w:color w:val="000000"/>
        </w:rPr>
        <w:t>Για τη συμμετοχή στο</w:t>
      </w:r>
      <w:r w:rsidR="008F6430" w:rsidRPr="00074C2B">
        <w:rPr>
          <w:rFonts w:ascii="Tahoma" w:hAnsi="Tahoma" w:cs="Tahoma"/>
          <w:color w:val="000000"/>
        </w:rPr>
        <w:t>ν</w:t>
      </w:r>
      <w:r w:rsidRPr="00074C2B">
        <w:rPr>
          <w:rFonts w:ascii="Tahoma" w:hAnsi="Tahoma" w:cs="Tahoma"/>
          <w:color w:val="000000"/>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00718EB9" w14:textId="4B43988D" w:rsidR="006225BE" w:rsidRPr="00074C2B" w:rsidRDefault="006A2664" w:rsidP="004538C5">
      <w:pPr>
        <w:pStyle w:val="4"/>
        <w:rPr>
          <w:rFonts w:ascii="Tahoma" w:hAnsi="Tahoma" w:cs="Tahoma"/>
          <w:b w:val="0"/>
          <w:color w:val="000000"/>
        </w:rPr>
      </w:pPr>
      <w:r w:rsidRPr="00074C2B">
        <w:rPr>
          <w:rFonts w:ascii="Tahoma" w:hAnsi="Tahoma" w:cs="Tahoma"/>
          <w:bCs w:val="0"/>
        </w:rPr>
        <w:lastRenderedPageBreak/>
        <w:t>2.4.2.2.</w:t>
      </w:r>
      <w:r w:rsidRPr="00074C2B">
        <w:rPr>
          <w:rFonts w:ascii="Tahoma" w:hAnsi="Tahoma" w:cs="Tahoma"/>
          <w:b w:val="0"/>
        </w:rPr>
        <w:t xml:space="preserve"> Ο χρόνος υποβολής της προσφοράς </w:t>
      </w:r>
      <w:r w:rsidR="006225BE" w:rsidRPr="00074C2B">
        <w:rPr>
          <w:rFonts w:ascii="Tahoma" w:hAnsi="Tahoma" w:cs="Tahoma"/>
          <w:b w:val="0"/>
        </w:rPr>
        <w:t>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p>
    <w:p w14:paraId="1F7D0515" w14:textId="77777777" w:rsidR="006225BE" w:rsidRPr="00074C2B" w:rsidRDefault="006225BE" w:rsidP="006225BE">
      <w:pPr>
        <w:spacing w:after="0"/>
        <w:rPr>
          <w:rFonts w:ascii="Tahoma" w:hAnsi="Tahoma" w:cs="Tahoma"/>
        </w:rPr>
      </w:pPr>
      <w:r w:rsidRPr="00074C2B">
        <w:rPr>
          <w:rFonts w:ascii="Tahoma" w:hAnsi="Tahoma" w:cs="Tahoma"/>
        </w:rPr>
        <w:t xml:space="preserve">Μετά την παρέλευση της καταληκτικής ημερομηνίας και ώρας, δεν υπάρχει η δυνατότητα υποβολής προσφοράς στο ΕΣΗΔΗΣ. </w:t>
      </w:r>
      <w:r w:rsidRPr="00074C2B">
        <w:rPr>
          <w:rFonts w:ascii="Tahoma" w:hAnsi="Tahoma" w:cs="Tahoma"/>
          <w:color w:val="000000"/>
          <w:szCs w:val="22"/>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3BB2CAF" w14:textId="3A36D0CE" w:rsidR="00543D8B" w:rsidRPr="00074C2B" w:rsidRDefault="006A2664" w:rsidP="004538C5">
      <w:pPr>
        <w:pStyle w:val="4"/>
        <w:rPr>
          <w:rFonts w:ascii="Tahoma" w:hAnsi="Tahoma" w:cs="Tahoma"/>
          <w:b w:val="0"/>
        </w:rPr>
      </w:pPr>
      <w:r w:rsidRPr="00074C2B">
        <w:rPr>
          <w:rFonts w:ascii="Tahoma" w:hAnsi="Tahoma" w:cs="Tahoma"/>
          <w:bCs w:val="0"/>
        </w:rPr>
        <w:t>2.4.2.3.</w:t>
      </w:r>
      <w:bookmarkStart w:id="90" w:name="_Toc74566866"/>
      <w:r w:rsidR="004538C5" w:rsidRPr="00074C2B">
        <w:rPr>
          <w:rFonts w:ascii="Tahoma" w:hAnsi="Tahoma" w:cs="Tahoma"/>
          <w:b w:val="0"/>
        </w:rPr>
        <w:t xml:space="preserve"> </w:t>
      </w:r>
      <w:r w:rsidR="00543D8B" w:rsidRPr="00074C2B">
        <w:rPr>
          <w:rFonts w:ascii="Tahoma" w:hAnsi="Tahoma" w:cs="Tahoma"/>
          <w:b w:val="0"/>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90"/>
      <w:r w:rsidR="00543D8B" w:rsidRPr="00074C2B">
        <w:rPr>
          <w:rFonts w:ascii="Tahoma" w:hAnsi="Tahoma" w:cs="Tahoma"/>
          <w:b w:val="0"/>
        </w:rPr>
        <w:t xml:space="preserve"> </w:t>
      </w:r>
    </w:p>
    <w:p w14:paraId="1EAE22AC" w14:textId="77777777" w:rsidR="00543D8B" w:rsidRPr="00074C2B" w:rsidRDefault="00543D8B" w:rsidP="00543D8B">
      <w:pPr>
        <w:rPr>
          <w:rFonts w:ascii="Tahoma" w:hAnsi="Tahoma" w:cs="Tahoma"/>
        </w:rPr>
      </w:pPr>
      <w:r w:rsidRPr="00074C2B">
        <w:rPr>
          <w:rFonts w:ascii="Tahoma" w:hAnsi="Tahoma" w:cs="Tahoma"/>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1974E5F2" w14:textId="77777777" w:rsidR="00543D8B" w:rsidRPr="00074C2B" w:rsidRDefault="00543D8B" w:rsidP="00543D8B">
      <w:pPr>
        <w:rPr>
          <w:rFonts w:ascii="Tahoma" w:hAnsi="Tahoma" w:cs="Tahoma"/>
        </w:rPr>
      </w:pPr>
      <w:r w:rsidRPr="00074C2B">
        <w:rPr>
          <w:rFonts w:ascii="Tahoma" w:hAnsi="Tahoma" w:cs="Tahoma"/>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34A63700" w14:textId="77777777" w:rsidR="00543D8B" w:rsidRPr="00074C2B" w:rsidRDefault="00543D8B" w:rsidP="00543D8B">
      <w:pPr>
        <w:rPr>
          <w:rFonts w:ascii="Tahoma" w:hAnsi="Tahoma" w:cs="Tahoma"/>
        </w:rPr>
      </w:pPr>
      <w:r w:rsidRPr="00074C2B">
        <w:rPr>
          <w:rFonts w:ascii="Tahoma" w:hAnsi="Tahoma" w:cs="Tahoma"/>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798DCC8" w14:textId="77777777" w:rsidR="00543D8B" w:rsidRPr="00074C2B" w:rsidRDefault="00543D8B" w:rsidP="00543D8B">
      <w:pPr>
        <w:rPr>
          <w:rFonts w:ascii="Tahoma" w:hAnsi="Tahoma" w:cs="Tahoma"/>
        </w:rPr>
      </w:pPr>
      <w:r w:rsidRPr="00074C2B">
        <w:rPr>
          <w:rFonts w:ascii="Tahoma" w:hAnsi="Tahoma" w:cs="Tahoma"/>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A834711" w14:textId="2604A321" w:rsidR="006A2664" w:rsidRPr="00074C2B" w:rsidRDefault="006A2664" w:rsidP="004538C5">
      <w:pPr>
        <w:pStyle w:val="4"/>
        <w:rPr>
          <w:rFonts w:ascii="Tahoma" w:hAnsi="Tahoma" w:cs="Tahoma"/>
          <w:b w:val="0"/>
        </w:rPr>
      </w:pPr>
      <w:r w:rsidRPr="00074C2B">
        <w:rPr>
          <w:rFonts w:ascii="Tahoma" w:hAnsi="Tahoma" w:cs="Tahoma"/>
          <w:bCs w:val="0"/>
        </w:rPr>
        <w:t>2.4.2.4.</w:t>
      </w:r>
      <w:r w:rsidRPr="00074C2B">
        <w:rPr>
          <w:rFonts w:ascii="Tahoma" w:hAnsi="Tahoma" w:cs="Tahoma"/>
          <w:b w:val="0"/>
        </w:rPr>
        <w:t xml:space="preserve"> </w:t>
      </w:r>
      <w:r w:rsidR="008F6430" w:rsidRPr="00074C2B">
        <w:rPr>
          <w:rFonts w:ascii="Tahoma" w:hAnsi="Tahoma" w:cs="Tahoma"/>
          <w:b w:val="0"/>
        </w:rPr>
        <w:t xml:space="preserve">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w:t>
      </w:r>
      <w:r w:rsidR="0020147B" w:rsidRPr="00074C2B">
        <w:rPr>
          <w:rFonts w:ascii="Tahoma" w:hAnsi="Tahoma" w:cs="Tahoma"/>
          <w:b w:val="0"/>
        </w:rPr>
        <w:t>προαναφερθ</w:t>
      </w:r>
      <w:r w:rsidR="0020147B">
        <w:rPr>
          <w:rFonts w:ascii="Tahoma" w:hAnsi="Tahoma" w:cs="Tahoma"/>
          <w:b w:val="0"/>
        </w:rPr>
        <w:t>εισών</w:t>
      </w:r>
      <w:r w:rsidR="0020147B" w:rsidRPr="00074C2B">
        <w:rPr>
          <w:rFonts w:ascii="Tahoma" w:hAnsi="Tahoma" w:cs="Tahoma"/>
          <w:b w:val="0"/>
        </w:rPr>
        <w:t xml:space="preserve"> </w:t>
      </w:r>
      <w:r w:rsidR="008F6430" w:rsidRPr="00074C2B">
        <w:rPr>
          <w:rFonts w:ascii="Tahoma" w:hAnsi="Tahoma" w:cs="Tahoma"/>
          <w:b w:val="0"/>
        </w:rPr>
        <w:t>αναφορών (εκτυπώσεων) δύναται να πραγματοποιείται για κάθε υποφακέλο  ξεχωριστά, από τη στιγμή που έχει ολοκληρωθεί η καταχώριση των στοιχείων σε αυτόν .  Οι οικονομικοί φορείς συντάσσουν την τεχνική και οικονομική τους προσφορά σύμφωνα με τις απαιτήσεις της παρούσας ΠΑΡΑΡΤΗΜΑ V – Υπόδειγμα Τεχνικής Προσφοράς &amp; ΠΑΡΑΡΤΗΜΑ VI – Υπόδειγμα Οικονομικής Προσφοράς 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r w:rsidR="00B05BD3" w:rsidRPr="00074C2B">
        <w:rPr>
          <w:rFonts w:ascii="Tahoma" w:hAnsi="Tahoma" w:cs="Tahoma"/>
          <w:b w:val="0"/>
        </w:rPr>
        <w:tab/>
      </w:r>
    </w:p>
    <w:p w14:paraId="53F7962F" w14:textId="3AE94DBD" w:rsidR="00543D8B" w:rsidRPr="00074C2B" w:rsidRDefault="006A2664" w:rsidP="004538C5">
      <w:pPr>
        <w:pStyle w:val="4"/>
        <w:rPr>
          <w:rFonts w:ascii="Tahoma" w:hAnsi="Tahoma" w:cs="Tahoma"/>
          <w:bCs w:val="0"/>
        </w:rPr>
      </w:pPr>
      <w:r w:rsidRPr="00074C2B">
        <w:rPr>
          <w:rFonts w:ascii="Tahoma" w:hAnsi="Tahoma" w:cs="Tahoma"/>
          <w:bCs w:val="0"/>
        </w:rPr>
        <w:t xml:space="preserve">2.4.2.5. </w:t>
      </w:r>
      <w:bookmarkStart w:id="91" w:name="_Toc74566874"/>
      <w:r w:rsidR="00543D8B" w:rsidRPr="00074C2B">
        <w:rPr>
          <w:rFonts w:ascii="Tahoma" w:hAnsi="Tahoma" w:cs="Tahoma"/>
          <w:b w:val="0"/>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91"/>
    </w:p>
    <w:p w14:paraId="5C496815" w14:textId="77777777" w:rsidR="00543D8B" w:rsidRPr="00074C2B" w:rsidRDefault="00543D8B" w:rsidP="00543D8B">
      <w:pPr>
        <w:rPr>
          <w:rFonts w:ascii="Tahoma" w:hAnsi="Tahoma" w:cs="Tahoma"/>
          <w:color w:val="000000"/>
        </w:rPr>
      </w:pPr>
      <w:bookmarkStart w:id="92" w:name="_Hlk71366084"/>
      <w:r w:rsidRPr="00074C2B">
        <w:rPr>
          <w:rFonts w:ascii="Tahoma" w:hAnsi="Tahoma" w:cs="Tahoma"/>
          <w:color w:val="000000"/>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072AD3C3" w14:textId="77777777" w:rsidR="00543D8B" w:rsidRPr="00074C2B" w:rsidRDefault="00543D8B" w:rsidP="00543D8B">
      <w:pPr>
        <w:rPr>
          <w:rFonts w:ascii="Tahoma" w:hAnsi="Tahoma" w:cs="Tahoma"/>
          <w:color w:val="000000"/>
        </w:rPr>
      </w:pPr>
      <w:r w:rsidRPr="00074C2B">
        <w:rPr>
          <w:rFonts w:ascii="Tahoma" w:hAnsi="Tahoma" w:cs="Tahoma"/>
          <w:color w:val="000000"/>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074C2B">
        <w:rPr>
          <w:rFonts w:ascii="Tahoma" w:hAnsi="Tahoma" w:cs="Tahoma"/>
          <w:color w:val="000000"/>
          <w:lang w:val="en-US"/>
        </w:rPr>
        <w:t>e</w:t>
      </w:r>
      <w:r w:rsidRPr="00074C2B">
        <w:rPr>
          <w:rFonts w:ascii="Tahoma" w:hAnsi="Tahoma" w:cs="Tahoma"/>
          <w:color w:val="000000"/>
        </w:rPr>
        <w:t>-</w:t>
      </w:r>
      <w:r w:rsidRPr="00074C2B">
        <w:rPr>
          <w:rFonts w:ascii="Tahoma" w:hAnsi="Tahoma" w:cs="Tahoma"/>
          <w:color w:val="000000"/>
          <w:lang w:val="en-US"/>
        </w:rPr>
        <w:t>Apostille</w:t>
      </w:r>
      <w:r w:rsidRPr="00074C2B">
        <w:rPr>
          <w:rFonts w:ascii="Tahoma" w:hAnsi="Tahoma" w:cs="Tahoma"/>
          <w:color w:val="000000"/>
        </w:rPr>
        <w:t xml:space="preserve"> </w:t>
      </w:r>
    </w:p>
    <w:p w14:paraId="110A830F" w14:textId="77777777" w:rsidR="00543D8B" w:rsidRPr="00074C2B" w:rsidRDefault="00543D8B" w:rsidP="00543D8B">
      <w:pPr>
        <w:rPr>
          <w:rFonts w:ascii="Tahoma" w:hAnsi="Tahoma" w:cs="Tahoma"/>
          <w:color w:val="000000"/>
        </w:rPr>
      </w:pPr>
      <w:r w:rsidRPr="00074C2B">
        <w:rPr>
          <w:rFonts w:ascii="Tahoma" w:hAnsi="Tahoma" w:cs="Tahoma"/>
          <w:color w:val="000000"/>
        </w:rPr>
        <w:lastRenderedPageBreak/>
        <w:t xml:space="preserve">β) είτε των άρθρων 15 και 27 του ν. 4727/2020 (Α΄ 184) περί ηλεκτρονικών ιδιωτικών εγγράφων που φέρουν ηλεκτρονική υπογραφή ή σφραγίδα </w:t>
      </w:r>
    </w:p>
    <w:p w14:paraId="7168A6CB" w14:textId="77777777" w:rsidR="0020147B" w:rsidRPr="00987246" w:rsidRDefault="0020147B" w:rsidP="0020147B">
      <w:pPr>
        <w:rPr>
          <w:rFonts w:ascii="Tahoma" w:hAnsi="Tahoma" w:cs="Tahoma"/>
          <w:color w:val="000000"/>
        </w:rPr>
      </w:pPr>
      <w:r w:rsidRPr="00987246">
        <w:rPr>
          <w:rFonts w:ascii="Tahoma" w:hAnsi="Tahoma" w:cs="Tahoma"/>
          <w:color w:val="000000"/>
        </w:rPr>
        <w:t>γ) είτε του άρθρου 11 του ν. 2690/1999 (Α΄ 45)</w:t>
      </w:r>
      <w:r w:rsidRPr="00987246">
        <w:rPr>
          <w:rFonts w:ascii="Tahoma" w:hAnsi="Tahoma" w:cs="Tahoma"/>
          <w:color w:val="000000"/>
          <w:vertAlign w:val="superscript"/>
          <w:lang w:eastAsia="ar-SA"/>
        </w:rPr>
        <w:t xml:space="preserve"> </w:t>
      </w:r>
      <w:r w:rsidRPr="00987246">
        <w:rPr>
          <w:rFonts w:ascii="Tahoma" w:hAnsi="Tahoma" w:cs="Tahoma"/>
          <w:color w:val="000000"/>
          <w:vertAlign w:val="superscript"/>
          <w:lang w:eastAsia="ar-SA"/>
        </w:rPr>
        <w:footnoteReference w:id="23"/>
      </w:r>
      <w:r w:rsidRPr="00987246">
        <w:rPr>
          <w:rFonts w:ascii="Tahoma" w:hAnsi="Tahoma" w:cs="Tahoma"/>
          <w:color w:val="000000"/>
        </w:rPr>
        <w:t>,</w:t>
      </w:r>
      <w:r w:rsidRPr="00987246">
        <w:rPr>
          <w:rStyle w:val="af0"/>
          <w:rFonts w:ascii="Tahoma" w:hAnsi="Tahoma" w:cs="Tahoma"/>
          <w:color w:val="000000"/>
        </w:rPr>
        <w:t xml:space="preserve">  </w:t>
      </w:r>
    </w:p>
    <w:p w14:paraId="0AA44233" w14:textId="77777777" w:rsidR="00543D8B" w:rsidRPr="00074C2B" w:rsidRDefault="00543D8B" w:rsidP="00543D8B">
      <w:pPr>
        <w:rPr>
          <w:rFonts w:ascii="Tahoma" w:hAnsi="Tahoma" w:cs="Tahoma"/>
          <w:color w:val="000000"/>
        </w:rPr>
      </w:pPr>
      <w:r w:rsidRPr="00074C2B">
        <w:rPr>
          <w:rFonts w:ascii="Tahoma" w:hAnsi="Tahoma" w:cs="Tahoma"/>
          <w:color w:val="000000"/>
        </w:rPr>
        <w:t xml:space="preserve">δ) είτε της παρ. 2 του άρθρου 37 του ν. 4412/2016, περί χρήσης ηλεκτρονικών υπογραφών σε ηλεκτρονικές διαδικασίες δημοσίων συμβάσεων,  </w:t>
      </w:r>
    </w:p>
    <w:p w14:paraId="5A8C682E" w14:textId="77777777" w:rsidR="00543D8B" w:rsidRPr="00074C2B" w:rsidRDefault="00543D8B" w:rsidP="00543D8B">
      <w:pPr>
        <w:rPr>
          <w:rFonts w:ascii="Tahoma" w:hAnsi="Tahoma" w:cs="Tahoma"/>
          <w:color w:val="000000"/>
        </w:rPr>
      </w:pPr>
      <w:r w:rsidRPr="00074C2B">
        <w:rPr>
          <w:rFonts w:ascii="Tahoma" w:hAnsi="Tahoma" w:cs="Tahoma"/>
          <w:color w:val="000000"/>
        </w:rPr>
        <w:t xml:space="preserve">ε) είτε της παρ. 8 του άρθρου 92 του ν. 4412/2016, περί συνυποβολής υπεύθυνης δήλωσης στην περίπτωση απλής φωτοτυπίας ιδιωτικών εγγράφων. </w:t>
      </w:r>
    </w:p>
    <w:p w14:paraId="57859BC1" w14:textId="77777777" w:rsidR="00543D8B" w:rsidRPr="00074C2B" w:rsidRDefault="00543D8B" w:rsidP="00543D8B">
      <w:pPr>
        <w:rPr>
          <w:rFonts w:ascii="Tahoma" w:hAnsi="Tahoma" w:cs="Tahoma"/>
          <w:color w:val="000000"/>
        </w:rPr>
      </w:pPr>
      <w:r w:rsidRPr="00074C2B">
        <w:rPr>
          <w:rFonts w:ascii="Tahoma" w:hAnsi="Tahoma" w:cs="Tahoma"/>
          <w:color w:val="000000"/>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3BB51C4C" w14:textId="77777777" w:rsidR="00543D8B" w:rsidRPr="00074C2B" w:rsidRDefault="00543D8B" w:rsidP="00543D8B">
      <w:pPr>
        <w:spacing w:after="144"/>
        <w:rPr>
          <w:rFonts w:ascii="Tahoma" w:hAnsi="Tahoma" w:cs="Tahoma"/>
          <w:b/>
          <w:strike/>
          <w:color w:val="000000"/>
        </w:rPr>
      </w:pPr>
      <w:r w:rsidRPr="00074C2B">
        <w:rPr>
          <w:rFonts w:ascii="Tahoma" w:hAnsi="Tahoma" w:cs="Tahoma"/>
          <w:color w:val="000000"/>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74C2B">
        <w:rPr>
          <w:rFonts w:ascii="Tahoma" w:hAnsi="Tahoma" w:cs="Tahoma"/>
          <w:b/>
          <w:color w:val="000000"/>
        </w:rPr>
        <w:t xml:space="preserve">. </w:t>
      </w:r>
      <w:bookmarkEnd w:id="92"/>
    </w:p>
    <w:p w14:paraId="2E0B59A4" w14:textId="77777777" w:rsidR="00543D8B" w:rsidRPr="00074C2B" w:rsidRDefault="00543D8B" w:rsidP="00543D8B">
      <w:pPr>
        <w:rPr>
          <w:rFonts w:ascii="Tahoma" w:hAnsi="Tahoma" w:cs="Tahoma"/>
        </w:rPr>
      </w:pPr>
      <w:r w:rsidRPr="00074C2B">
        <w:rPr>
          <w:rFonts w:ascii="Tahoma" w:hAnsi="Tahoma" w:cs="Tahoma"/>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074C2B">
        <w:rPr>
          <w:rFonts w:ascii="Tahoma" w:eastAsia="Calibri" w:hAnsi="Tahoma" w:cs="Tahoma"/>
          <w:szCs w:val="22"/>
          <w:lang w:eastAsia="el-GR"/>
        </w:rPr>
        <w:t xml:space="preserve"> </w:t>
      </w:r>
      <w:r w:rsidRPr="00074C2B">
        <w:rPr>
          <w:rFonts w:ascii="Tahoma" w:hAnsi="Tahoma" w:cs="Tahoma"/>
        </w:rPr>
        <w:t>Τέτοια στοιχεία και δικαιολογητικά ενδεικτικά είναι :</w:t>
      </w:r>
    </w:p>
    <w:p w14:paraId="047AADBE" w14:textId="77777777" w:rsidR="00543D8B" w:rsidRPr="00074C2B" w:rsidRDefault="00543D8B" w:rsidP="00543D8B">
      <w:pPr>
        <w:rPr>
          <w:rFonts w:ascii="Tahoma" w:hAnsi="Tahoma" w:cs="Tahoma"/>
        </w:rPr>
      </w:pPr>
      <w:r w:rsidRPr="00074C2B">
        <w:rPr>
          <w:rFonts w:ascii="Tahoma" w:hAnsi="Tahoma" w:cs="Tahoma"/>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7167F83C" w14:textId="77777777" w:rsidR="00543D8B" w:rsidRPr="00074C2B" w:rsidRDefault="00543D8B" w:rsidP="00543D8B">
      <w:pPr>
        <w:rPr>
          <w:rFonts w:ascii="Tahoma" w:hAnsi="Tahoma" w:cs="Tahoma"/>
        </w:rPr>
      </w:pPr>
      <w:r w:rsidRPr="00074C2B">
        <w:rPr>
          <w:rFonts w:ascii="Tahoma" w:hAnsi="Tahoma" w:cs="Tahoma"/>
        </w:rPr>
        <w:t xml:space="preserve">β) αυτά που δεν υπάγονται στις διατάξεις του άρθρου 11 παρ. 2 του ν. 2690/1999, </w:t>
      </w:r>
    </w:p>
    <w:p w14:paraId="3CAB0810" w14:textId="77777777" w:rsidR="00543D8B" w:rsidRPr="00074C2B" w:rsidRDefault="00543D8B" w:rsidP="00543D8B">
      <w:pPr>
        <w:rPr>
          <w:rFonts w:ascii="Tahoma" w:hAnsi="Tahoma" w:cs="Tahoma"/>
        </w:rPr>
      </w:pPr>
      <w:r w:rsidRPr="00074C2B">
        <w:rPr>
          <w:rFonts w:ascii="Tahoma" w:hAnsi="Tahoma" w:cs="Tahoma"/>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86127CE" w14:textId="77777777" w:rsidR="00543D8B" w:rsidRPr="00074C2B" w:rsidRDefault="00543D8B" w:rsidP="00543D8B">
      <w:pPr>
        <w:rPr>
          <w:rFonts w:ascii="Tahoma" w:hAnsi="Tahoma" w:cs="Tahoma"/>
        </w:rPr>
      </w:pPr>
      <w:r w:rsidRPr="00074C2B">
        <w:rPr>
          <w:rFonts w:ascii="Tahoma" w:hAnsi="Tahoma" w:cs="Tahoma"/>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1240C316" w14:textId="77777777" w:rsidR="00543D8B" w:rsidRPr="00074C2B" w:rsidRDefault="00543D8B" w:rsidP="00543D8B">
      <w:pPr>
        <w:rPr>
          <w:rFonts w:ascii="Tahoma" w:hAnsi="Tahoma" w:cs="Tahoma"/>
        </w:rPr>
      </w:pPr>
      <w:r w:rsidRPr="00074C2B">
        <w:rPr>
          <w:rFonts w:ascii="Tahoma" w:hAnsi="Tahoma" w:cs="Tahoma"/>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5988CDC6" w14:textId="77777777" w:rsidR="00543D8B" w:rsidRPr="00074C2B" w:rsidRDefault="00543D8B" w:rsidP="00543D8B">
      <w:pPr>
        <w:rPr>
          <w:rFonts w:ascii="Tahoma" w:hAnsi="Tahoma" w:cs="Tahoma"/>
        </w:rPr>
      </w:pPr>
      <w:r w:rsidRPr="00074C2B">
        <w:rPr>
          <w:rFonts w:ascii="Tahoma" w:hAnsi="Tahoma" w:cs="Tahoma"/>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w:t>
      </w:r>
      <w:r w:rsidRPr="00074C2B">
        <w:rPr>
          <w:rFonts w:ascii="Tahoma" w:hAnsi="Tahoma" w:cs="Tahoma"/>
        </w:rPr>
        <w:lastRenderedPageBreak/>
        <w:t xml:space="preserve">γεγονός αυτό δημόσια έγγραφα εκδίδονται για πολίτη της Ένωσης από τις αρχές του κράτους μέλους της ιθαγένειάς του. </w:t>
      </w:r>
    </w:p>
    <w:p w14:paraId="704B1A44" w14:textId="28E88108" w:rsidR="00543D8B" w:rsidRPr="00074C2B" w:rsidRDefault="0020147B" w:rsidP="00543D8B">
      <w:pPr>
        <w:rPr>
          <w:rFonts w:ascii="Tahoma" w:hAnsi="Tahoma" w:cs="Tahoma"/>
        </w:rPr>
      </w:pPr>
      <w:r>
        <w:rPr>
          <w:rFonts w:ascii="Tahoma" w:hAnsi="Tahoma" w:cs="Tahoma"/>
        </w:rPr>
        <w:t>Επίσης</w:t>
      </w:r>
      <w:r w:rsidR="00543D8B" w:rsidRPr="00074C2B">
        <w:rPr>
          <w:rFonts w:ascii="Tahoma" w:hAnsi="Tahoma" w:cs="Tahoma"/>
        </w:rPr>
        <w:t xml:space="preserve">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0C3B8DC7" w14:textId="77777777" w:rsidR="00543D8B" w:rsidRPr="00074C2B" w:rsidRDefault="00543D8B" w:rsidP="00543D8B">
      <w:pPr>
        <w:rPr>
          <w:rFonts w:ascii="Tahoma" w:hAnsi="Tahoma" w:cs="Tahoma"/>
        </w:rPr>
      </w:pPr>
      <w:r w:rsidRPr="00074C2B">
        <w:rPr>
          <w:rFonts w:ascii="Tahoma" w:hAnsi="Tahoma" w:cs="Tahoma"/>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63BAD47F" w14:textId="77777777" w:rsidR="00543D8B" w:rsidRPr="00074C2B" w:rsidRDefault="00543D8B" w:rsidP="00543D8B">
      <w:pPr>
        <w:rPr>
          <w:rFonts w:ascii="Tahoma" w:hAnsi="Tahoma" w:cs="Tahoma"/>
        </w:rPr>
      </w:pPr>
      <w:r w:rsidRPr="00074C2B">
        <w:rPr>
          <w:rFonts w:ascii="Tahoma" w:hAnsi="Tahoma" w:cs="Tahoma"/>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1176F7BD" w14:textId="7AAAD13E" w:rsidR="00543D8B" w:rsidRPr="00074C2B" w:rsidRDefault="00543D8B" w:rsidP="00543D8B">
      <w:pPr>
        <w:rPr>
          <w:rFonts w:ascii="Tahoma" w:hAnsi="Tahoma" w:cs="Tahoma"/>
          <w:color w:val="00B050"/>
        </w:rPr>
      </w:pPr>
      <w:r w:rsidRPr="00074C2B">
        <w:rPr>
          <w:rFonts w:ascii="Tahoma" w:hAnsi="Tahoma" w:cs="Tahoma"/>
        </w:rPr>
        <w:t xml:space="preserve">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w:t>
      </w:r>
      <w:r w:rsidR="0020147B" w:rsidRPr="00074C2B">
        <w:rPr>
          <w:rFonts w:ascii="Tahoma" w:hAnsi="Tahoma" w:cs="Tahoma"/>
        </w:rPr>
        <w:t>τ</w:t>
      </w:r>
      <w:r w:rsidR="0020147B">
        <w:rPr>
          <w:rFonts w:ascii="Tahoma" w:hAnsi="Tahoma" w:cs="Tahoma"/>
        </w:rPr>
        <w:t>ο</w:t>
      </w:r>
      <w:r w:rsidR="0020147B" w:rsidRPr="00074C2B">
        <w:rPr>
          <w:rFonts w:ascii="Tahoma" w:hAnsi="Tahoma" w:cs="Tahoma"/>
        </w:rPr>
        <w:t xml:space="preserve"> </w:t>
      </w:r>
      <w:r w:rsidRPr="00074C2B">
        <w:rPr>
          <w:rFonts w:ascii="Tahoma" w:hAnsi="Tahoma" w:cs="Tahoma"/>
        </w:rPr>
        <w:t>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4EA63578" w14:textId="4E3FD563" w:rsidR="0058377C" w:rsidRPr="00074C2B" w:rsidRDefault="0058377C" w:rsidP="00A11DC8">
      <w:pPr>
        <w:rPr>
          <w:rFonts w:ascii="Tahoma" w:hAnsi="Tahoma" w:cs="Tahoma"/>
          <w:szCs w:val="22"/>
        </w:rPr>
      </w:pPr>
    </w:p>
    <w:p w14:paraId="595E0EF0" w14:textId="2CEAE648" w:rsidR="006A2664" w:rsidRPr="00074C2B" w:rsidRDefault="006A2664" w:rsidP="00A11DC8">
      <w:pPr>
        <w:pStyle w:val="3"/>
        <w:rPr>
          <w:rFonts w:ascii="Tahoma" w:hAnsi="Tahoma" w:cs="Tahoma"/>
        </w:rPr>
      </w:pPr>
      <w:bookmarkStart w:id="93" w:name="_Ref98960264"/>
      <w:bookmarkStart w:id="94" w:name="_Toc172624189"/>
      <w:r w:rsidRPr="00074C2B">
        <w:rPr>
          <w:rFonts w:ascii="Tahoma" w:hAnsi="Tahoma" w:cs="Tahoma"/>
        </w:rPr>
        <w:t>2.4.3</w:t>
      </w:r>
      <w:r w:rsidR="008F6430" w:rsidRPr="00074C2B">
        <w:rPr>
          <w:rFonts w:ascii="Tahoma" w:hAnsi="Tahoma" w:cs="Tahoma"/>
        </w:rPr>
        <w:t xml:space="preserve"> </w:t>
      </w:r>
      <w:r w:rsidRPr="00074C2B">
        <w:rPr>
          <w:rFonts w:ascii="Tahoma" w:hAnsi="Tahoma" w:cs="Tahoma"/>
        </w:rPr>
        <w:t>Περιεχόμενα Φακέλου «Δικαιολογητικά Συμμετοχής- Τεχνική Προσφορά»</w:t>
      </w:r>
      <w:bookmarkEnd w:id="93"/>
      <w:bookmarkEnd w:id="94"/>
      <w:r w:rsidRPr="00074C2B">
        <w:rPr>
          <w:rFonts w:ascii="Tahoma" w:hAnsi="Tahoma" w:cs="Tahoma"/>
        </w:rPr>
        <w:t xml:space="preserve"> </w:t>
      </w:r>
    </w:p>
    <w:p w14:paraId="086FFEEF" w14:textId="77777777" w:rsidR="00A55720" w:rsidRPr="00074C2B" w:rsidRDefault="00052C82" w:rsidP="00A11DC8">
      <w:pPr>
        <w:pStyle w:val="4"/>
        <w:rPr>
          <w:rFonts w:ascii="Tahoma" w:hAnsi="Tahoma" w:cs="Tahoma"/>
        </w:rPr>
      </w:pPr>
      <w:r w:rsidRPr="00074C2B">
        <w:rPr>
          <w:rFonts w:ascii="Tahoma" w:hAnsi="Tahoma" w:cs="Tahoma"/>
        </w:rPr>
        <w:t>2.4.3.1</w:t>
      </w:r>
      <w:r w:rsidR="006A2664" w:rsidRPr="00074C2B">
        <w:rPr>
          <w:rFonts w:ascii="Tahoma" w:hAnsi="Tahoma" w:cs="Tahoma"/>
        </w:rPr>
        <w:t xml:space="preserve"> </w:t>
      </w:r>
      <w:r w:rsidR="00A55720" w:rsidRPr="00074C2B">
        <w:rPr>
          <w:rFonts w:ascii="Tahoma" w:hAnsi="Tahoma" w:cs="Tahoma"/>
        </w:rPr>
        <w:t xml:space="preserve">Δικαιολογητικά Συμμετοχής </w:t>
      </w:r>
    </w:p>
    <w:p w14:paraId="0B132296" w14:textId="77777777" w:rsidR="00543D8B" w:rsidRPr="00074C2B" w:rsidRDefault="00543D8B" w:rsidP="00543D8B">
      <w:pPr>
        <w:rPr>
          <w:rFonts w:ascii="Tahoma" w:hAnsi="Tahoma" w:cs="Tahoma"/>
        </w:rPr>
      </w:pPr>
      <w:r w:rsidRPr="00074C2B">
        <w:rPr>
          <w:rFonts w:ascii="Tahoma" w:hAnsi="Tahoma" w:cs="Tahoma"/>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8229AD9" w14:textId="77777777" w:rsidR="00543D8B" w:rsidRPr="00074C2B" w:rsidRDefault="00543D8B" w:rsidP="00543D8B">
      <w:pPr>
        <w:rPr>
          <w:rFonts w:ascii="Tahoma" w:hAnsi="Tahoma" w:cs="Tahoma"/>
        </w:rPr>
      </w:pPr>
      <w:r w:rsidRPr="00074C2B">
        <w:rPr>
          <w:rFonts w:ascii="Tahoma" w:hAnsi="Tahoma" w:cs="Tahoma"/>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629B662C" w14:textId="3B87FFEB" w:rsidR="00543D8B" w:rsidRPr="00074C2B" w:rsidRDefault="00543D8B" w:rsidP="00543D8B">
      <w:pPr>
        <w:rPr>
          <w:rFonts w:ascii="Tahoma" w:hAnsi="Tahoma" w:cs="Tahoma"/>
        </w:rPr>
      </w:pPr>
      <w:r w:rsidRPr="00074C2B">
        <w:rPr>
          <w:rFonts w:ascii="Tahoma" w:hAnsi="Tahoma" w:cs="Tahoma"/>
        </w:rPr>
        <w:t>β) την εγγύηση συμμετοχής, όπως προβλέπεται στο άρθρο 72 του Ν.4412/2016 και τις παραγράφους 2.1.5 και 2.2.2 αντίστοιχα της παρούσας διακήρυξης.</w:t>
      </w:r>
    </w:p>
    <w:p w14:paraId="6B71A586" w14:textId="08EE6BFD" w:rsidR="008F6430" w:rsidRPr="00074C2B" w:rsidRDefault="008F6430" w:rsidP="00543D8B">
      <w:pPr>
        <w:rPr>
          <w:rFonts w:ascii="Tahoma" w:hAnsi="Tahoma" w:cs="Tahoma"/>
        </w:rPr>
      </w:pPr>
      <w:r w:rsidRPr="00074C2B">
        <w:rPr>
          <w:rFonts w:ascii="Tahoma" w:hAnsi="Tahoma" w:cs="Tahoma"/>
        </w:rPr>
        <w:t>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ΠΑΡΑΡΤΗΜΑ VIΙ – Άλλες Δηλώσεις.</w:t>
      </w:r>
    </w:p>
    <w:p w14:paraId="3C037313" w14:textId="536828EB" w:rsidR="0020147B" w:rsidRPr="00987246" w:rsidRDefault="0020147B" w:rsidP="0020147B">
      <w:pPr>
        <w:rPr>
          <w:rFonts w:ascii="Tahoma" w:hAnsi="Tahoma" w:cs="Tahoma"/>
        </w:rPr>
      </w:pPr>
      <w:r w:rsidRPr="00987246">
        <w:rPr>
          <w:rFonts w:ascii="Tahoma" w:hAnsi="Tahoma" w:cs="Tahoma"/>
        </w:rPr>
        <w:t xml:space="preserve">Οι προσφέροντες συμπληρώνουν το σχετικό υπόδειγμα ΕΕΕΣ,  το οποίο αποτελεί αναπόσπαστο μέρος της παρούσας διακήρυξης </w:t>
      </w:r>
      <w:r w:rsidR="00CE176B">
        <w:rPr>
          <w:rFonts w:ascii="Tahoma" w:hAnsi="Tahoma" w:cs="Tahoma"/>
        </w:rPr>
        <w:fldChar w:fldCharType="begin"/>
      </w:r>
      <w:r w:rsidR="00CE176B">
        <w:rPr>
          <w:rFonts w:ascii="Tahoma" w:hAnsi="Tahoma" w:cs="Tahoma"/>
        </w:rPr>
        <w:instrText xml:space="preserve"> REF _Ref172623808 \h </w:instrText>
      </w:r>
      <w:r w:rsidR="00CE176B">
        <w:rPr>
          <w:rFonts w:ascii="Tahoma" w:hAnsi="Tahoma" w:cs="Tahoma"/>
        </w:rPr>
      </w:r>
      <w:r w:rsidR="00CE176B">
        <w:rPr>
          <w:rFonts w:ascii="Tahoma" w:hAnsi="Tahoma" w:cs="Tahoma"/>
        </w:rPr>
        <w:fldChar w:fldCharType="separate"/>
      </w:r>
      <w:r w:rsidR="004E47B6" w:rsidRPr="00074C2B">
        <w:rPr>
          <w:rFonts w:ascii="Tahoma" w:hAnsi="Tahoma" w:cs="Tahoma"/>
        </w:rPr>
        <w:t>ΠΑΡΑΡΤΗΜΑ ΙΙI – ΕΥΡΩΠΑΙΚΟ ΕΝΙΑΙΟ ΕΓΓΡΑΦΟ ΣΥΜΒΑΣΗΣ (ΕΕΕΣ)</w:t>
      </w:r>
      <w:r w:rsidR="00CE176B">
        <w:rPr>
          <w:rFonts w:ascii="Tahoma" w:hAnsi="Tahoma" w:cs="Tahoma"/>
        </w:rPr>
        <w:fldChar w:fldCharType="end"/>
      </w:r>
      <w:r w:rsidRPr="00987246">
        <w:rPr>
          <w:rFonts w:ascii="Tahoma" w:hAnsi="Tahoma" w:cs="Tahoma"/>
        </w:rPr>
        <w:t xml:space="preserve"> ως Παράρτημα  αυτής. </w:t>
      </w:r>
    </w:p>
    <w:p w14:paraId="6B626150" w14:textId="77777777" w:rsidR="0020147B" w:rsidRPr="00987246" w:rsidRDefault="0020147B" w:rsidP="0020147B">
      <w:pPr>
        <w:rPr>
          <w:rFonts w:ascii="Tahoma" w:hAnsi="Tahoma" w:cs="Tahoma"/>
        </w:rPr>
      </w:pPr>
      <w:r w:rsidRPr="00987246">
        <w:rPr>
          <w:rFonts w:ascii="Tahoma" w:hAnsi="Tahoma" w:cs="Tahoma"/>
        </w:rPr>
        <w:t>Η συμπλήρωσή του δύναται να πραγματοποιηθεί με χρήση του υποσυστήματος Promitheus ESPDint, προσβάσιμου μέσω της Διαδικτυακής Πύλης (</w:t>
      </w:r>
      <w:r w:rsidRPr="00987246">
        <w:rPr>
          <w:rFonts w:ascii="Tahoma" w:hAnsi="Tahoma" w:cs="Tahoma"/>
          <w:u w:val="single"/>
        </w:rPr>
        <w:t>https://espd.eprocurement.gov.gr/</w:t>
      </w:r>
      <w:r w:rsidRPr="00987246">
        <w:rPr>
          <w:rFonts w:ascii="Tahoma" w:hAnsi="Tahoma" w:cs="Tahoma"/>
        </w:rPr>
        <w:t xml:space="preserve">) του ΟΠΣ ΕΣΗΔΗΣ, </w:t>
      </w:r>
      <w:r w:rsidRPr="00987246">
        <w:rPr>
          <w:rFonts w:ascii="Tahoma" w:hAnsi="Tahoma" w:cs="Tahoma"/>
        </w:rPr>
        <w:lastRenderedPageBreak/>
        <w:t>ή άλλης σχετικής συμβατής πλατφόρμας υπηρεσιών διαχείρισης ηλεκτρονικών ΕΕΕΣ. Οι Οικονομικοί Φορείς δύνανται για αυτό τον σκοπό αυτό να αξιοποιήσουν το αντίστοιχο ηλεκτρονικό αρχείο με μορφότυπο XML που αποτελεί επικουρικό στοιχείο των εγγράφων της σύμβασης.</w:t>
      </w:r>
    </w:p>
    <w:p w14:paraId="383C29DB" w14:textId="77777777" w:rsidR="0020147B" w:rsidRPr="00987246" w:rsidRDefault="0020147B" w:rsidP="0020147B">
      <w:pPr>
        <w:rPr>
          <w:rFonts w:ascii="Tahoma" w:hAnsi="Tahoma" w:cs="Tahoma"/>
        </w:rPr>
      </w:pPr>
      <w:r w:rsidRPr="00987246">
        <w:rPr>
          <w:rFonts w:ascii="Tahoma" w:hAnsi="Tahoma" w:cs="Tahoma"/>
        </w:rPr>
        <w:t>Το συμπληρωμένο από τον Οικονομικό Φορέα ΕΕΕΣ, (συμπεριλαμβανομένων των διακριτών ΕΕΕΣ από δανείζοντες εμπειρία ή υπεργολάβους, σύμφωνα με την παράγραφο 2.2.8), καθώς και η τυχόν συνοδευτική αυτού υπεύθυνη δήλωση, υποβάλλονται σύμφωνα με την περίπτωση β’ ή δ΄ της παραγράφου 2.4.2.5 της παρούσας, σε ψηφιακά υπογεγραμμένο ηλεκτρονικό αρχείο με μορφότυπο PDF.</w:t>
      </w:r>
    </w:p>
    <w:p w14:paraId="771E90B2" w14:textId="77777777" w:rsidR="0020147B" w:rsidRPr="00987246" w:rsidRDefault="0020147B" w:rsidP="0020147B">
      <w:pPr>
        <w:rPr>
          <w:rFonts w:ascii="Tahoma" w:hAnsi="Tahoma" w:cs="Tahoma"/>
        </w:rPr>
      </w:pPr>
      <w:r w:rsidRPr="00987246">
        <w:rPr>
          <w:rFonts w:ascii="Tahoma" w:hAnsi="Tahoma" w:cs="Tahoma"/>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r w:rsidRPr="00987246">
        <w:rPr>
          <w:rFonts w:ascii="Tahoma" w:hAnsi="Tahoma" w:cs="Tahoma"/>
          <w:u w:val="single"/>
        </w:rPr>
        <w:t>https://espd.eprocurement.gov.gr/</w:t>
      </w:r>
      <w:r w:rsidRPr="00987246">
        <w:rPr>
          <w:rFonts w:ascii="Tahoma" w:hAnsi="Tahoma" w:cs="Tahoma"/>
        </w:rPr>
        <w:t>) του ΟΠΣ ΕΣΗΔΗΣ.</w:t>
      </w:r>
    </w:p>
    <w:p w14:paraId="6AA1EA35" w14:textId="77777777" w:rsidR="0020147B" w:rsidRPr="00987246" w:rsidRDefault="0020147B" w:rsidP="0020147B">
      <w:pPr>
        <w:rPr>
          <w:rFonts w:ascii="Tahoma" w:hAnsi="Tahoma" w:cs="Tahoma"/>
        </w:rPr>
      </w:pPr>
      <w:r w:rsidRPr="00987246">
        <w:rPr>
          <w:rFonts w:ascii="Tahoma" w:hAnsi="Tahoma" w:cs="Tahoma"/>
        </w:rPr>
        <w:t>Οι ενώσεις οικονομικών φορέων που υποβάλλουν κοινή προσφορά, υποβάλλουν το ΕΕΕΣ για κάθε οικονομικό φορέα που συμμετέχει στην ένωση.</w:t>
      </w:r>
    </w:p>
    <w:p w14:paraId="342B28B4" w14:textId="77777777" w:rsidR="00C26493" w:rsidRPr="00074C2B" w:rsidRDefault="00C26493" w:rsidP="00C26493">
      <w:pPr>
        <w:rPr>
          <w:rFonts w:ascii="Tahoma" w:hAnsi="Tahoma" w:cs="Tahoma"/>
          <w:b/>
        </w:rPr>
      </w:pPr>
      <w:r w:rsidRPr="00074C2B">
        <w:rPr>
          <w:rFonts w:ascii="Tahoma" w:hAnsi="Tahoma" w:cs="Tahoma"/>
          <w:b/>
        </w:rPr>
        <w:t xml:space="preserve">ΕΕΕΣ </w:t>
      </w:r>
    </w:p>
    <w:p w14:paraId="76C559A7" w14:textId="77777777" w:rsidR="00C26493" w:rsidRPr="00074C2B" w:rsidRDefault="00C26493" w:rsidP="00C26493">
      <w:pPr>
        <w:rPr>
          <w:rFonts w:ascii="Tahoma" w:hAnsi="Tahoma" w:cs="Tahoma"/>
        </w:rPr>
      </w:pPr>
      <w:r w:rsidRPr="00074C2B">
        <w:rPr>
          <w:rFonts w:ascii="Tahoma" w:hAnsi="Tahoma" w:cs="Tahoma"/>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0C0D5AD3" w14:textId="0F034421" w:rsidR="00C26493" w:rsidRPr="00074C2B" w:rsidRDefault="00C26493" w:rsidP="00C26493">
      <w:pPr>
        <w:rPr>
          <w:rFonts w:ascii="Tahoma" w:hAnsi="Tahoma" w:cs="Tahoma"/>
        </w:rPr>
      </w:pPr>
      <w:r w:rsidRPr="00074C2B">
        <w:rPr>
          <w:rFonts w:ascii="Tahoma" w:hAnsi="Tahoma" w:cs="Tahoma"/>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p>
    <w:p w14:paraId="36162F92" w14:textId="77777777" w:rsidR="00C26493" w:rsidRPr="00074C2B" w:rsidRDefault="00C26493" w:rsidP="00C26493">
      <w:pPr>
        <w:rPr>
          <w:rFonts w:ascii="Tahoma" w:hAnsi="Tahoma" w:cs="Tahoma"/>
        </w:rPr>
      </w:pPr>
      <w:r w:rsidRPr="00074C2B">
        <w:rPr>
          <w:rFonts w:ascii="Tahoma" w:hAnsi="Tahoma" w:cs="Tahoma"/>
        </w:rPr>
        <w:t>Επισημαίνονται τα ακόλουθα, αναφορικά με την συμπλήρωση και υποβολή του ΕΕΕΣ:</w:t>
      </w:r>
    </w:p>
    <w:p w14:paraId="0C2BD23A" w14:textId="77777777" w:rsidR="00C26493" w:rsidRPr="00074C2B" w:rsidRDefault="00C26493" w:rsidP="00C26493">
      <w:pPr>
        <w:rPr>
          <w:rFonts w:ascii="Tahoma" w:hAnsi="Tahoma" w:cs="Tahoma"/>
          <w:u w:val="single"/>
        </w:rPr>
      </w:pPr>
      <w:r w:rsidRPr="00074C2B">
        <w:rPr>
          <w:rFonts w:ascii="Tahoma" w:hAnsi="Tahoma" w:cs="Tahoma"/>
          <w:u w:val="single"/>
        </w:rPr>
        <w:t xml:space="preserve">α. ΕΕΕΣ –Οικονομικού Φορέα </w:t>
      </w:r>
    </w:p>
    <w:p w14:paraId="082CBAEA" w14:textId="77777777" w:rsidR="00C26493" w:rsidRPr="00074C2B" w:rsidRDefault="00C26493" w:rsidP="00C26493">
      <w:pPr>
        <w:rPr>
          <w:rFonts w:ascii="Tahoma" w:hAnsi="Tahoma" w:cs="Tahoma"/>
        </w:rPr>
      </w:pPr>
      <w:r w:rsidRPr="00074C2B">
        <w:rPr>
          <w:rFonts w:ascii="Tahoma" w:hAnsi="Tahoma" w:cs="Tahoma"/>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370B4D31" w14:textId="77777777" w:rsidR="00C26493" w:rsidRPr="00074C2B" w:rsidRDefault="00C26493" w:rsidP="00C26493">
      <w:pPr>
        <w:rPr>
          <w:rFonts w:ascii="Tahoma" w:hAnsi="Tahoma" w:cs="Tahoma"/>
          <w:u w:val="single"/>
        </w:rPr>
      </w:pPr>
      <w:r w:rsidRPr="00074C2B">
        <w:rPr>
          <w:rFonts w:ascii="Tahoma" w:hAnsi="Tahoma" w:cs="Tahoma"/>
          <w:u w:val="single"/>
        </w:rPr>
        <w:t>β. ΕΕΕΣ – Στήριξη Οικονομικού Φορέα στις ικανότητες άλλων φορέων</w:t>
      </w:r>
    </w:p>
    <w:p w14:paraId="479D34C1" w14:textId="77777777" w:rsidR="00C26493" w:rsidRPr="00074C2B" w:rsidRDefault="00C26493" w:rsidP="00C26493">
      <w:pPr>
        <w:rPr>
          <w:rFonts w:ascii="Tahoma" w:hAnsi="Tahoma" w:cs="Tahoma"/>
        </w:rPr>
      </w:pPr>
      <w:r w:rsidRPr="00074C2B">
        <w:rPr>
          <w:rFonts w:ascii="Tahoma" w:hAnsi="Tahoma" w:cs="Tahoma"/>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5C51E8" w:rsidRPr="00074C2B">
        <w:rPr>
          <w:rFonts w:ascii="Tahoma" w:hAnsi="Tahoma" w:cs="Tahoma"/>
        </w:rPr>
        <w:t>υποβάλλεται</w:t>
      </w:r>
      <w:r w:rsidRPr="00074C2B">
        <w:rPr>
          <w:rFonts w:ascii="Tahoma" w:hAnsi="Tahoma" w:cs="Tahoma"/>
        </w:rPr>
        <w:t xml:space="preserve"> χωριστό ΕΕΕΣ, που </w:t>
      </w:r>
      <w:r w:rsidR="005C51E8" w:rsidRPr="00074C2B">
        <w:rPr>
          <w:rFonts w:ascii="Tahoma" w:hAnsi="Tahoma" w:cs="Tahoma"/>
        </w:rPr>
        <w:t>συμπληρώνεται</w:t>
      </w:r>
      <w:r w:rsidRPr="00074C2B">
        <w:rPr>
          <w:rFonts w:ascii="Tahoma" w:hAnsi="Tahoma" w:cs="Tahoma"/>
        </w:rPr>
        <w:t xml:space="preserve"> και υπογράφεται ψηφιακά από τον τρίτο/ους, συμπληρώνοντας:</w:t>
      </w:r>
    </w:p>
    <w:p w14:paraId="74FDB5CA" w14:textId="317C055F" w:rsidR="00C26493" w:rsidRPr="00074C2B" w:rsidRDefault="00C26493" w:rsidP="00D23E0C">
      <w:pPr>
        <w:pStyle w:val="aff"/>
        <w:numPr>
          <w:ilvl w:val="0"/>
          <w:numId w:val="6"/>
        </w:numPr>
        <w:rPr>
          <w:rFonts w:ascii="Tahoma" w:hAnsi="Tahoma" w:cs="Tahoma"/>
        </w:rPr>
      </w:pPr>
      <w:r w:rsidRPr="00074C2B">
        <w:rPr>
          <w:rFonts w:ascii="Tahoma" w:hAnsi="Tahoma" w:cs="Tahoma"/>
        </w:rPr>
        <w:t xml:space="preserve">τις ενότητες των Α και Β του Μέρους ΙΙ , το Μέρος ΙΙΙ , το Μέρος IV σχετικά με τις ικανότητες που δανείζει στον υποψήφιο οικονομικό φορέα καθώς και το Μέρος VI Τελικές Δηλώσεις </w:t>
      </w:r>
    </w:p>
    <w:p w14:paraId="4433F2E1" w14:textId="77777777" w:rsidR="00C26493" w:rsidRPr="00074C2B" w:rsidRDefault="00C26493" w:rsidP="00C26493">
      <w:pPr>
        <w:rPr>
          <w:rFonts w:ascii="Tahoma" w:hAnsi="Tahoma" w:cs="Tahoma"/>
        </w:rPr>
      </w:pPr>
      <w:r w:rsidRPr="00074C2B">
        <w:rPr>
          <w:rFonts w:ascii="Tahoma" w:hAnsi="Tahoma" w:cs="Tahoma"/>
        </w:rPr>
        <w:t xml:space="preserve">Για την υπογραφή του ΕΕΕΣ του τρίτου/ων ισχύουν τα ανωτέρω αναφερόμενα για την υπογραφή του ΕΕΕΣ του προσφέροντος. </w:t>
      </w:r>
    </w:p>
    <w:p w14:paraId="17F97C2E" w14:textId="77777777" w:rsidR="00C26493" w:rsidRPr="00074C2B" w:rsidRDefault="00C26493" w:rsidP="00C26493">
      <w:pPr>
        <w:rPr>
          <w:rFonts w:ascii="Tahoma" w:hAnsi="Tahoma" w:cs="Tahoma"/>
          <w:u w:val="single"/>
        </w:rPr>
      </w:pPr>
      <w:r w:rsidRPr="00074C2B">
        <w:rPr>
          <w:rFonts w:ascii="Tahoma" w:hAnsi="Tahoma" w:cs="Tahoma"/>
          <w:u w:val="single"/>
        </w:rPr>
        <w:t xml:space="preserve">γ. ΕΕΕΣ - Ενώσεις οικονομικών φορέων Κοινοπραξίες </w:t>
      </w:r>
      <w:r w:rsidR="00632C12" w:rsidRPr="00074C2B">
        <w:rPr>
          <w:rFonts w:ascii="Tahoma" w:hAnsi="Tahoma" w:cs="Tahoma"/>
          <w:u w:val="single"/>
        </w:rPr>
        <w:t>κλπ.</w:t>
      </w:r>
    </w:p>
    <w:p w14:paraId="591DAD67" w14:textId="5FCB2DF0" w:rsidR="00C26493" w:rsidRPr="00074C2B" w:rsidRDefault="00C26493" w:rsidP="00C26493">
      <w:pPr>
        <w:rPr>
          <w:rFonts w:ascii="Tahoma" w:hAnsi="Tahoma" w:cs="Tahoma"/>
        </w:rPr>
      </w:pPr>
      <w:r w:rsidRPr="00074C2B">
        <w:rPr>
          <w:rFonts w:ascii="Tahoma" w:hAnsi="Tahoma" w:cs="Tahoma"/>
        </w:rPr>
        <w:t>Στην περίπτωση συμμετοχής στο διαγωνισμό από κοινού οικονομικών φορέων (</w:t>
      </w:r>
      <w:r w:rsidR="00632C12" w:rsidRPr="00074C2B">
        <w:rPr>
          <w:rFonts w:ascii="Tahoma" w:hAnsi="Tahoma" w:cs="Tahoma"/>
        </w:rPr>
        <w:t>λ.χ.</w:t>
      </w:r>
      <w:r w:rsidRPr="00074C2B">
        <w:rPr>
          <w:rFonts w:ascii="Tahoma" w:hAnsi="Tahoma" w:cs="Tahoma"/>
        </w:rPr>
        <w:t xml:space="preserve"> ενώσεων, κοινοπραξιών, συνεταιρισμών </w:t>
      </w:r>
      <w:r w:rsidR="00632C12" w:rsidRPr="00074C2B">
        <w:rPr>
          <w:rFonts w:ascii="Tahoma" w:hAnsi="Tahoma" w:cs="Tahoma"/>
        </w:rPr>
        <w:t>κλπ.</w:t>
      </w:r>
      <w:r w:rsidRPr="00074C2B">
        <w:rPr>
          <w:rFonts w:ascii="Tahoma" w:hAnsi="Tahoma" w:cs="Tahoma"/>
        </w:rPr>
        <w:t>), υποβάλλεται χωριστό ΕΕΕΣ για κάθε έναν συμμετέχοντα οικονομικό φορέα.</w:t>
      </w:r>
    </w:p>
    <w:p w14:paraId="62922733" w14:textId="77777777" w:rsidR="00C26493" w:rsidRPr="00074C2B" w:rsidRDefault="00C26493" w:rsidP="00C26493">
      <w:pPr>
        <w:rPr>
          <w:rFonts w:ascii="Tahoma" w:hAnsi="Tahoma" w:cs="Tahoma"/>
          <w:u w:val="single"/>
        </w:rPr>
      </w:pPr>
      <w:r w:rsidRPr="00074C2B">
        <w:rPr>
          <w:rFonts w:ascii="Tahoma" w:hAnsi="Tahoma" w:cs="Tahoma"/>
          <w:u w:val="single"/>
        </w:rPr>
        <w:t>δ. ΕΕΕΣ - Υπεργολάβοι:</w:t>
      </w:r>
    </w:p>
    <w:p w14:paraId="1BF6C71E" w14:textId="77777777" w:rsidR="00C26493" w:rsidRPr="00074C2B" w:rsidRDefault="00C26493" w:rsidP="00C26493">
      <w:pPr>
        <w:rPr>
          <w:rFonts w:ascii="Tahoma" w:hAnsi="Tahoma" w:cs="Tahoma"/>
        </w:rPr>
      </w:pPr>
      <w:r w:rsidRPr="00074C2B">
        <w:rPr>
          <w:rFonts w:ascii="Tahoma" w:hAnsi="Tahoma" w:cs="Tahoma"/>
        </w:rPr>
        <w:lastRenderedPageBreak/>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p>
    <w:p w14:paraId="6541797A" w14:textId="77777777" w:rsidR="00BE14D3" w:rsidRPr="00074C2B" w:rsidRDefault="00C26493" w:rsidP="00C26493">
      <w:pPr>
        <w:rPr>
          <w:rFonts w:ascii="Tahoma" w:hAnsi="Tahoma" w:cs="Tahoma"/>
        </w:rPr>
      </w:pPr>
      <w:r w:rsidRPr="00074C2B">
        <w:rPr>
          <w:rFonts w:ascii="Tahoma" w:hAnsi="Tahoma" w:cs="Tahoma"/>
        </w:rPr>
        <w:t>Για την υπογραφή του ΕΕΕΣ του υπεργολάβου ισχύουν και εφαρμόζονται τα ανωτέρω αναφερόμενα για την υπογραφή του ΕΕΕΣ του προσφέροντος.</w:t>
      </w:r>
    </w:p>
    <w:p w14:paraId="1BDE2446" w14:textId="77777777" w:rsidR="00EB1AE4" w:rsidRPr="00074C2B" w:rsidRDefault="006A2664" w:rsidP="00A11DC8">
      <w:pPr>
        <w:pStyle w:val="4"/>
        <w:rPr>
          <w:rFonts w:ascii="Tahoma" w:hAnsi="Tahoma" w:cs="Tahoma"/>
        </w:rPr>
      </w:pPr>
      <w:r w:rsidRPr="00074C2B">
        <w:rPr>
          <w:rFonts w:ascii="Tahoma" w:hAnsi="Tahoma" w:cs="Tahoma"/>
        </w:rPr>
        <w:t xml:space="preserve">2.4.3.2 </w:t>
      </w:r>
      <w:r w:rsidR="00EB1AE4" w:rsidRPr="00074C2B">
        <w:rPr>
          <w:rFonts w:ascii="Tahoma" w:hAnsi="Tahoma" w:cs="Tahoma"/>
        </w:rPr>
        <w:t>Τεχνική προσφορά</w:t>
      </w:r>
    </w:p>
    <w:p w14:paraId="34225AEF" w14:textId="4A784AB1" w:rsidR="00C26493" w:rsidRPr="00074C2B" w:rsidRDefault="0099290A" w:rsidP="00A11DC8">
      <w:pPr>
        <w:rPr>
          <w:rFonts w:ascii="Tahoma" w:hAnsi="Tahoma" w:cs="Tahoma"/>
        </w:rPr>
      </w:pPr>
      <w:r w:rsidRPr="00074C2B">
        <w:rPr>
          <w:rFonts w:ascii="Tahoma" w:hAnsi="Tahoma" w:cs="Tahoma"/>
          <w:lang w:val="en-US"/>
        </w:rPr>
        <w:t>H</w:t>
      </w:r>
      <w:r w:rsidRPr="00074C2B">
        <w:rPr>
          <w:rFonts w:ascii="Tahoma" w:hAnsi="Tahoma" w:cs="Tahoma"/>
        </w:rPr>
        <w:t xml:space="preserve"> τεχνική προσφορά καλύπτει όλες τις απαιτήσεις και τις προδιαγραφές που έχουν τεθεί από την αναθέτουσα αρχή και συγκεκριμένα των παραρτημάτων: </w:t>
      </w:r>
      <w:r w:rsidR="00266E7B" w:rsidRPr="00074C2B">
        <w:rPr>
          <w:rFonts w:ascii="Tahoma" w:hAnsi="Tahoma" w:cs="Tahoma"/>
        </w:rPr>
        <w:fldChar w:fldCharType="begin"/>
      </w:r>
      <w:r w:rsidR="00266E7B" w:rsidRPr="00074C2B">
        <w:rPr>
          <w:rFonts w:ascii="Tahoma" w:hAnsi="Tahoma" w:cs="Tahoma"/>
        </w:rPr>
        <w:instrText xml:space="preserve"> REF _Ref53993145 \h </w:instrText>
      </w:r>
      <w:r w:rsidR="00202288" w:rsidRPr="00074C2B">
        <w:rPr>
          <w:rFonts w:ascii="Tahoma" w:hAnsi="Tahoma" w:cs="Tahoma"/>
        </w:rPr>
        <w:instrText xml:space="preserve"> \* MERGEFORMAT </w:instrText>
      </w:r>
      <w:r w:rsidR="00266E7B" w:rsidRPr="00074C2B">
        <w:rPr>
          <w:rFonts w:ascii="Tahoma" w:hAnsi="Tahoma" w:cs="Tahoma"/>
        </w:rPr>
      </w:r>
      <w:r w:rsidR="00266E7B" w:rsidRPr="00074C2B">
        <w:rPr>
          <w:rFonts w:ascii="Tahoma" w:hAnsi="Tahoma" w:cs="Tahoma"/>
        </w:rPr>
        <w:fldChar w:fldCharType="separate"/>
      </w:r>
      <w:r w:rsidR="004E47B6" w:rsidRPr="00074C2B">
        <w:rPr>
          <w:rFonts w:ascii="Tahoma" w:hAnsi="Tahoma" w:cs="Tahoma"/>
        </w:rPr>
        <w:t>ΠΑΡΑΡΤΗΜΑ Ι – Αναλυτική Περιγραφή Φυσικού Αντικειμένου της Σύμβασης</w:t>
      </w:r>
      <w:r w:rsidR="00266E7B" w:rsidRPr="00074C2B">
        <w:rPr>
          <w:rFonts w:ascii="Tahoma" w:hAnsi="Tahoma" w:cs="Tahoma"/>
        </w:rPr>
        <w:fldChar w:fldCharType="end"/>
      </w:r>
      <w:r w:rsidR="00266E7B" w:rsidRPr="00074C2B">
        <w:rPr>
          <w:rFonts w:ascii="Tahoma" w:hAnsi="Tahoma" w:cs="Tahoma"/>
        </w:rPr>
        <w:t xml:space="preserve"> </w:t>
      </w:r>
      <w:r w:rsidRPr="00074C2B">
        <w:rPr>
          <w:rFonts w:ascii="Tahoma" w:hAnsi="Tahoma" w:cs="Tahoma"/>
        </w:rPr>
        <w:t>&amp;</w:t>
      </w:r>
      <w:r w:rsidR="00266E7B" w:rsidRPr="00074C2B">
        <w:rPr>
          <w:rFonts w:ascii="Tahoma" w:hAnsi="Tahoma" w:cs="Tahoma"/>
        </w:rPr>
        <w:t xml:space="preserve"> </w:t>
      </w:r>
      <w:r w:rsidR="00266E7B" w:rsidRPr="00074C2B">
        <w:rPr>
          <w:rFonts w:ascii="Tahoma" w:hAnsi="Tahoma" w:cs="Tahoma"/>
        </w:rPr>
        <w:fldChar w:fldCharType="begin"/>
      </w:r>
      <w:r w:rsidR="00266E7B" w:rsidRPr="00074C2B">
        <w:rPr>
          <w:rFonts w:ascii="Tahoma" w:hAnsi="Tahoma" w:cs="Tahoma"/>
        </w:rPr>
        <w:instrText xml:space="preserve"> REF _Ref98234507 \h </w:instrText>
      </w:r>
      <w:r w:rsidR="00202288" w:rsidRPr="00074C2B">
        <w:rPr>
          <w:rFonts w:ascii="Tahoma" w:hAnsi="Tahoma" w:cs="Tahoma"/>
        </w:rPr>
        <w:instrText xml:space="preserve"> \* MERGEFORMAT </w:instrText>
      </w:r>
      <w:r w:rsidR="00266E7B" w:rsidRPr="00074C2B">
        <w:rPr>
          <w:rFonts w:ascii="Tahoma" w:hAnsi="Tahoma" w:cs="Tahoma"/>
        </w:rPr>
      </w:r>
      <w:r w:rsidR="00266E7B" w:rsidRPr="00074C2B">
        <w:rPr>
          <w:rFonts w:ascii="Tahoma" w:hAnsi="Tahoma" w:cs="Tahoma"/>
        </w:rPr>
        <w:fldChar w:fldCharType="separate"/>
      </w:r>
      <w:r w:rsidR="004E47B6" w:rsidRPr="00074C2B">
        <w:rPr>
          <w:rFonts w:ascii="Tahoma" w:hAnsi="Tahoma" w:cs="Tahoma"/>
        </w:rPr>
        <w:t>ΠΑΡΑΡΤΗΜΑ ΙΙ – Πίνακες Συμμόρφωσης</w:t>
      </w:r>
      <w:r w:rsidR="00266E7B" w:rsidRPr="00074C2B">
        <w:rPr>
          <w:rFonts w:ascii="Tahoma" w:hAnsi="Tahoma" w:cs="Tahoma"/>
        </w:rPr>
        <w:fldChar w:fldCharType="end"/>
      </w:r>
      <w:r w:rsidRPr="00074C2B">
        <w:rPr>
          <w:rFonts w:ascii="Tahoma" w:hAnsi="Tahoma" w:cs="Tahoma"/>
        </w:rPr>
        <w:t xml:space="preserve">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ειδών, με βάση το κριτήριο ανάθεσης, σύμφωνα με τα αναλυτικώς αναφερόμενα στ</w:t>
      </w:r>
      <w:r w:rsidR="008F6430" w:rsidRPr="00074C2B">
        <w:rPr>
          <w:rFonts w:ascii="Tahoma" w:hAnsi="Tahoma" w:cs="Tahoma"/>
        </w:rPr>
        <w:t>α</w:t>
      </w:r>
      <w:r w:rsidRPr="00074C2B">
        <w:rPr>
          <w:rFonts w:ascii="Tahoma" w:hAnsi="Tahoma" w:cs="Tahoma"/>
        </w:rPr>
        <w:t xml:space="preserve"> ως άνω Παρ</w:t>
      </w:r>
      <w:r w:rsidR="008F6430" w:rsidRPr="00074C2B">
        <w:rPr>
          <w:rFonts w:ascii="Tahoma" w:hAnsi="Tahoma" w:cs="Tahoma"/>
        </w:rPr>
        <w:t>α</w:t>
      </w:r>
      <w:r w:rsidRPr="00074C2B">
        <w:rPr>
          <w:rFonts w:ascii="Tahoma" w:hAnsi="Tahoma" w:cs="Tahoma"/>
        </w:rPr>
        <w:t>ρτ</w:t>
      </w:r>
      <w:r w:rsidR="008F6430" w:rsidRPr="00074C2B">
        <w:rPr>
          <w:rFonts w:ascii="Tahoma" w:hAnsi="Tahoma" w:cs="Tahoma"/>
        </w:rPr>
        <w:t>ή</w:t>
      </w:r>
      <w:r w:rsidRPr="00074C2B">
        <w:rPr>
          <w:rFonts w:ascii="Tahoma" w:hAnsi="Tahoma" w:cs="Tahoma"/>
        </w:rPr>
        <w:t>μα</w:t>
      </w:r>
      <w:r w:rsidR="008F6430" w:rsidRPr="00074C2B">
        <w:rPr>
          <w:rFonts w:ascii="Tahoma" w:hAnsi="Tahoma" w:cs="Tahoma"/>
        </w:rPr>
        <w:t>τα.</w:t>
      </w:r>
      <w:r w:rsidRPr="00074C2B">
        <w:rPr>
          <w:rStyle w:val="WW-FootnoteReference9"/>
          <w:rFonts w:ascii="Tahoma" w:hAnsi="Tahoma" w:cs="Tahoma"/>
        </w:rPr>
        <w:t>.</w:t>
      </w:r>
      <w:r w:rsidRPr="00074C2B">
        <w:rPr>
          <w:rFonts w:ascii="Tahoma" w:hAnsi="Tahoma" w:cs="Tahoma"/>
        </w:rPr>
        <w:t xml:space="preserve"> </w:t>
      </w:r>
    </w:p>
    <w:p w14:paraId="27918AE3" w14:textId="227B38E7" w:rsidR="006A2664" w:rsidRPr="00074C2B" w:rsidRDefault="001200DF" w:rsidP="00A11DC8">
      <w:pPr>
        <w:rPr>
          <w:rFonts w:ascii="Tahoma" w:hAnsi="Tahoma" w:cs="Tahoma"/>
        </w:rPr>
      </w:pPr>
      <w:r w:rsidRPr="00074C2B">
        <w:rPr>
          <w:rFonts w:ascii="Tahoma" w:hAnsi="Tahoma" w:cs="Tahoma"/>
          <w:szCs w:val="22"/>
          <w:u w:val="single"/>
        </w:rPr>
        <w:t>Οι τεχνικές προδιαγραφές της παρούσας δεν έχουν αποτυπωθεί στις ειδικές ηλεκτρονικές φόρμες του ΕΣΗΔΗΣ, για</w:t>
      </w:r>
      <w:r w:rsidRPr="00074C2B">
        <w:rPr>
          <w:rFonts w:ascii="Tahoma" w:hAnsi="Tahoma" w:cs="Tahoma"/>
          <w:u w:val="single"/>
        </w:rPr>
        <w:t xml:space="preserve"> αυτό ο</w:t>
      </w:r>
      <w:r w:rsidR="00C26493" w:rsidRPr="00074C2B">
        <w:rPr>
          <w:rFonts w:ascii="Tahoma" w:hAnsi="Tahoma" w:cs="Tahoma"/>
          <w:u w:val="single"/>
        </w:rPr>
        <w:t>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w:t>
      </w:r>
      <w:r w:rsidR="00C26493" w:rsidRPr="00074C2B">
        <w:rPr>
          <w:rFonts w:ascii="Tahoma" w:hAnsi="Tahoma" w:cs="Tahoma"/>
        </w:rPr>
        <w:t xml:space="preserve"> σύμφωνα με το </w:t>
      </w:r>
      <w:r w:rsidR="00266E7B" w:rsidRPr="00074C2B">
        <w:rPr>
          <w:rFonts w:ascii="Tahoma" w:hAnsi="Tahoma" w:cs="Tahoma"/>
        </w:rPr>
        <w:fldChar w:fldCharType="begin"/>
      </w:r>
      <w:r w:rsidR="00266E7B" w:rsidRPr="00074C2B">
        <w:rPr>
          <w:rFonts w:ascii="Tahoma" w:hAnsi="Tahoma" w:cs="Tahoma"/>
        </w:rPr>
        <w:instrText xml:space="preserve"> REF _Ref53995305 \h </w:instrText>
      </w:r>
      <w:r w:rsidR="00202288" w:rsidRPr="00074C2B">
        <w:rPr>
          <w:rFonts w:ascii="Tahoma" w:hAnsi="Tahoma" w:cs="Tahoma"/>
        </w:rPr>
        <w:instrText xml:space="preserve"> \* MERGEFORMAT </w:instrText>
      </w:r>
      <w:r w:rsidR="00266E7B" w:rsidRPr="00074C2B">
        <w:rPr>
          <w:rFonts w:ascii="Tahoma" w:hAnsi="Tahoma" w:cs="Tahoma"/>
        </w:rPr>
      </w:r>
      <w:r w:rsidR="00266E7B" w:rsidRPr="00074C2B">
        <w:rPr>
          <w:rFonts w:ascii="Tahoma" w:hAnsi="Tahoma" w:cs="Tahoma"/>
        </w:rPr>
        <w:fldChar w:fldCharType="separate"/>
      </w:r>
      <w:r w:rsidR="004E47B6" w:rsidRPr="00074C2B">
        <w:rPr>
          <w:rFonts w:ascii="Tahoma" w:hAnsi="Tahoma" w:cs="Tahoma"/>
        </w:rPr>
        <w:t xml:space="preserve">ΠΑΡΑΡΤΗΜΑ </w:t>
      </w:r>
      <w:r w:rsidR="004E47B6" w:rsidRPr="00074C2B">
        <w:rPr>
          <w:rFonts w:ascii="Tahoma" w:hAnsi="Tahoma" w:cs="Tahoma"/>
          <w:lang w:val="en-US"/>
        </w:rPr>
        <w:t>I</w:t>
      </w:r>
      <w:r w:rsidR="004E47B6" w:rsidRPr="004E47B6">
        <w:rPr>
          <w:rFonts w:ascii="Tahoma" w:hAnsi="Tahoma" w:cs="Tahoma"/>
          <w:lang w:val="en-US"/>
        </w:rPr>
        <w:t>V</w:t>
      </w:r>
      <w:r w:rsidR="004E47B6" w:rsidRPr="00074C2B">
        <w:rPr>
          <w:rFonts w:ascii="Tahoma" w:hAnsi="Tahoma" w:cs="Tahoma"/>
        </w:rPr>
        <w:t>– Υπόδειγμα Τεχνικής Προσφοράς</w:t>
      </w:r>
      <w:r w:rsidR="00266E7B" w:rsidRPr="00074C2B">
        <w:rPr>
          <w:rFonts w:ascii="Tahoma" w:hAnsi="Tahoma" w:cs="Tahoma"/>
        </w:rPr>
        <w:fldChar w:fldCharType="end"/>
      </w:r>
      <w:r w:rsidR="00266E7B" w:rsidRPr="00074C2B">
        <w:rPr>
          <w:rFonts w:ascii="Tahoma" w:hAnsi="Tahoma" w:cs="Tahoma"/>
        </w:rPr>
        <w:t xml:space="preserve"> </w:t>
      </w:r>
      <w:r w:rsidR="00C26493" w:rsidRPr="00074C2B">
        <w:rPr>
          <w:rFonts w:ascii="Tahoma" w:hAnsi="Tahoma" w:cs="Tahoma"/>
        </w:rPr>
        <w:t>της παρούσας διακήρυξης (σε συμπιεσμένη μορφή και κατά προτίμηση σε ένα (1) αρχείο pdf).</w:t>
      </w:r>
      <w:r w:rsidR="008F6430" w:rsidRPr="00074C2B">
        <w:rPr>
          <w:rFonts w:ascii="Tahoma" w:hAnsi="Tahoma" w:cs="Tahoma"/>
        </w:rPr>
        <w:t xml:space="preserve"> </w:t>
      </w:r>
      <w:r w:rsidR="003314D1" w:rsidRPr="00074C2B">
        <w:rPr>
          <w:rFonts w:ascii="Tahoma" w:hAnsi="Tahoma" w:cs="Tahoma"/>
        </w:rPr>
        <w:t>Επιπλέον</w:t>
      </w:r>
      <w:r w:rsidR="00C26493" w:rsidRPr="00074C2B">
        <w:rPr>
          <w:rFonts w:ascii="Tahoma" w:hAnsi="Tahoma" w:cs="Tahoma"/>
        </w:rPr>
        <w:t>, ο</w:t>
      </w:r>
      <w:r w:rsidR="006A2664" w:rsidRPr="00074C2B">
        <w:rPr>
          <w:rFonts w:ascii="Tahoma" w:hAnsi="Tahoma" w:cs="Tahoma"/>
        </w:rPr>
        <w:t>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14:paraId="1589EFBF" w14:textId="2C8072A6" w:rsidR="006A2664" w:rsidRPr="00074C2B" w:rsidRDefault="006A2664" w:rsidP="00A11DC8">
      <w:pPr>
        <w:pStyle w:val="3"/>
        <w:rPr>
          <w:rFonts w:ascii="Tahoma" w:hAnsi="Tahoma" w:cs="Tahoma"/>
        </w:rPr>
      </w:pPr>
      <w:bookmarkStart w:id="95" w:name="_Ref98960279"/>
      <w:bookmarkStart w:id="96" w:name="_Toc172624190"/>
      <w:r w:rsidRPr="00074C2B">
        <w:rPr>
          <w:rFonts w:ascii="Tahoma" w:hAnsi="Tahoma" w:cs="Tahoma"/>
        </w:rPr>
        <w:t>2.4.4</w:t>
      </w:r>
      <w:r w:rsidR="008F6430" w:rsidRPr="00074C2B">
        <w:rPr>
          <w:rFonts w:ascii="Tahoma" w:hAnsi="Tahoma" w:cs="Tahoma"/>
        </w:rPr>
        <w:t xml:space="preserve"> </w:t>
      </w:r>
      <w:r w:rsidRPr="00074C2B">
        <w:rPr>
          <w:rFonts w:ascii="Tahoma" w:hAnsi="Tahoma" w:cs="Tahoma"/>
        </w:rPr>
        <w:t>Περιεχόμενα Φακέλου «Οικονομική Προσφορά» / Τρόπος σύνταξης και υποβολής οικονομικών προσφορών</w:t>
      </w:r>
      <w:bookmarkEnd w:id="95"/>
      <w:bookmarkEnd w:id="96"/>
    </w:p>
    <w:p w14:paraId="67BF3E96" w14:textId="5ABAAA7B" w:rsidR="009F30F7" w:rsidRPr="00074C2B" w:rsidRDefault="008F6430" w:rsidP="00A11DC8">
      <w:pPr>
        <w:rPr>
          <w:rFonts w:ascii="Tahoma" w:hAnsi="Tahoma" w:cs="Tahoma"/>
        </w:rPr>
      </w:pPr>
      <w:r w:rsidRPr="00074C2B">
        <w:rPr>
          <w:rFonts w:ascii="Tahoma" w:hAnsi="Tahoma" w:cs="Tahoma"/>
        </w:rPr>
        <w:t>Η οικονομική προσφορά συντάσσεται με βάση το κριτήριο ανάθεσης και σύμφωνα με το υπόδειγμα που παρέχεται στο ΠΑΡΑΡΤΗΜΑ VI – Υπόδειγμα Οικονομικής Προσφοράς της παρούσας Διακήρυξης και υποβάλλεται ηλεκτρονικά σε μορφή αρχείου .pdf ψηφιακά υπογεγραμμένη, στον Υποφάκελο «Οικονομική Προσφορά».</w:t>
      </w:r>
    </w:p>
    <w:p w14:paraId="486AD498" w14:textId="77777777" w:rsidR="00E30B7C" w:rsidRPr="00987246" w:rsidRDefault="00E30B7C" w:rsidP="00E30B7C">
      <w:pPr>
        <w:rPr>
          <w:rFonts w:ascii="Tahoma" w:hAnsi="Tahoma" w:cs="Tahoma"/>
          <w:vertAlign w:val="superscript"/>
          <w:lang w:eastAsia="el-GR"/>
        </w:rPr>
      </w:pPr>
      <w:r w:rsidRPr="00987246">
        <w:rPr>
          <w:rFonts w:ascii="Tahoma" w:hAnsi="Tahoma" w:cs="Tahoma"/>
          <w:lang w:eastAsia="el-GR"/>
        </w:rPr>
        <w:t>Η τιμή δίνεται σε ευρώ ανά μονάδα</w:t>
      </w:r>
      <w:r w:rsidRPr="00987246">
        <w:rPr>
          <w:rFonts w:ascii="Tahoma" w:hAnsi="Tahoma" w:cs="Tahoma"/>
          <w:vertAlign w:val="superscript"/>
          <w:lang w:eastAsia="el-GR"/>
        </w:rPr>
        <w:footnoteReference w:id="24"/>
      </w:r>
      <w:r w:rsidRPr="00987246">
        <w:rPr>
          <w:rFonts w:ascii="Tahoma" w:hAnsi="Tahoma" w:cs="Tahoma"/>
          <w:vertAlign w:val="superscript"/>
          <w:lang w:eastAsia="el-GR"/>
        </w:rPr>
        <w:t>.</w:t>
      </w:r>
    </w:p>
    <w:p w14:paraId="040403D5" w14:textId="7D0ADA6E" w:rsidR="008A688B" w:rsidRPr="00074C2B" w:rsidRDefault="008A688B" w:rsidP="008A688B">
      <w:pPr>
        <w:rPr>
          <w:rFonts w:ascii="Tahoma" w:hAnsi="Tahoma" w:cs="Tahoma"/>
        </w:rPr>
      </w:pPr>
      <w:r w:rsidRPr="00074C2B">
        <w:rPr>
          <w:rFonts w:ascii="Tahoma" w:hAnsi="Tahoma" w:cs="Tahoma"/>
          <w:lang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w:t>
      </w:r>
      <w:r w:rsidRPr="00074C2B">
        <w:rPr>
          <w:rFonts w:ascii="Tahoma" w:hAnsi="Tahoma" w:cs="Tahoma"/>
          <w:color w:val="000000"/>
          <w:lang w:eastAsia="el-GR"/>
        </w:rPr>
        <w:t xml:space="preserve">για την παράδοση του υλικού </w:t>
      </w:r>
      <w:r w:rsidR="004F0370" w:rsidRPr="00074C2B">
        <w:rPr>
          <w:rFonts w:ascii="Tahoma" w:hAnsi="Tahoma" w:cs="Tahoma"/>
          <w:color w:val="000000"/>
          <w:lang w:eastAsia="el-GR"/>
        </w:rPr>
        <w:t xml:space="preserve">και για την παροχή υπηρεσιών </w:t>
      </w:r>
      <w:r w:rsidRPr="00074C2B">
        <w:rPr>
          <w:rFonts w:ascii="Tahoma" w:hAnsi="Tahoma" w:cs="Tahoma"/>
          <w:lang w:eastAsia="el-GR"/>
        </w:rPr>
        <w:t xml:space="preserve">στον τόπο και με τον τρόπο που προβλέπεται στα </w:t>
      </w:r>
      <w:r w:rsidR="004F0370" w:rsidRPr="00074C2B">
        <w:rPr>
          <w:rFonts w:ascii="Tahoma" w:hAnsi="Tahoma" w:cs="Tahoma"/>
          <w:lang w:eastAsia="el-GR"/>
        </w:rPr>
        <w:t>της παρούσας</w:t>
      </w:r>
      <w:r w:rsidRPr="00074C2B">
        <w:rPr>
          <w:rFonts w:ascii="Tahoma" w:hAnsi="Tahoma" w:cs="Tahoma"/>
          <w:lang w:eastAsia="el-GR"/>
        </w:rPr>
        <w:t>.</w:t>
      </w:r>
    </w:p>
    <w:p w14:paraId="2913C2E5" w14:textId="77777777" w:rsidR="008A688B" w:rsidRPr="00074C2B" w:rsidRDefault="008A688B" w:rsidP="008A688B">
      <w:pPr>
        <w:rPr>
          <w:rFonts w:ascii="Tahoma" w:hAnsi="Tahoma" w:cs="Tahoma"/>
        </w:rPr>
      </w:pPr>
      <w:r w:rsidRPr="00074C2B">
        <w:rPr>
          <w:rFonts w:ascii="Tahoma" w:hAnsi="Tahoma" w:cs="Tahoma"/>
        </w:rPr>
        <w:t>Οι υπέρ τρίτων κρατήσεις υπόκεινται στο εκάστοτε ισχύον αναλογικό τέλος χαρτοσήμου και στην επ’ αυτού εισφορά υπέρ ΟΓΑ.</w:t>
      </w:r>
    </w:p>
    <w:p w14:paraId="296F2C9D" w14:textId="77777777" w:rsidR="004F0370" w:rsidRPr="00074C2B" w:rsidRDefault="008A688B" w:rsidP="008A688B">
      <w:pPr>
        <w:rPr>
          <w:rFonts w:ascii="Tahoma" w:hAnsi="Tahoma" w:cs="Tahoma"/>
        </w:rPr>
      </w:pPr>
      <w:r w:rsidRPr="00074C2B">
        <w:rPr>
          <w:rFonts w:ascii="Tahoma" w:hAnsi="Tahoma" w:cs="Tahoma"/>
        </w:rPr>
        <w:t xml:space="preserve">Οι προσφερόμενες τιμές είναι σταθερές καθ’ όλη τη διάρκεια της σύμβασης και δεν αναπροσαρμόζονται. </w:t>
      </w:r>
    </w:p>
    <w:p w14:paraId="3940853F" w14:textId="246A9F54" w:rsidR="00BD74FA" w:rsidRPr="00074C2B" w:rsidRDefault="008A688B" w:rsidP="008A688B">
      <w:pPr>
        <w:rPr>
          <w:rFonts w:ascii="Tahoma" w:hAnsi="Tahoma" w:cs="Tahoma"/>
        </w:rPr>
      </w:pPr>
      <w:r w:rsidRPr="00074C2B">
        <w:rPr>
          <w:rFonts w:ascii="Tahoma" w:hAnsi="Tahoma" w:cs="Tahoma"/>
        </w:rPr>
        <w:t xml:space="preserve">Ως απαράδεκτες θα απορρίπτονται προσφορές στις οποίες: </w:t>
      </w:r>
    </w:p>
    <w:p w14:paraId="0E8AA91D" w14:textId="77777777" w:rsidR="00BD74FA" w:rsidRPr="00074C2B" w:rsidRDefault="008A688B" w:rsidP="008A688B">
      <w:pPr>
        <w:rPr>
          <w:rFonts w:ascii="Tahoma" w:hAnsi="Tahoma" w:cs="Tahoma"/>
        </w:rPr>
      </w:pPr>
      <w:r w:rsidRPr="00074C2B">
        <w:rPr>
          <w:rFonts w:ascii="Tahoma" w:hAnsi="Tahoma" w:cs="Tahoma"/>
        </w:rPr>
        <w:t xml:space="preserve">α) δεν δίνεται τιμή σε ΕΥΡΩ ή που καθορίζεται σχέση ΕΥΡΩ προς ξένο νόμισμα, </w:t>
      </w:r>
    </w:p>
    <w:p w14:paraId="584E55E6" w14:textId="4DA65348" w:rsidR="00BD74FA" w:rsidRPr="00074C2B" w:rsidRDefault="008A688B" w:rsidP="008A688B">
      <w:pPr>
        <w:rPr>
          <w:rFonts w:ascii="Tahoma" w:hAnsi="Tahoma" w:cs="Tahoma"/>
        </w:rPr>
      </w:pPr>
      <w:r w:rsidRPr="00074C2B">
        <w:rPr>
          <w:rFonts w:ascii="Tahoma" w:hAnsi="Tahoma" w:cs="Tahoma"/>
        </w:rPr>
        <w:lastRenderedPageBreak/>
        <w:t>β) δεν προκύπτει με σαφήνεια η προσφερόμενη τιμή, με την επιφύλαξη της παρ. 4 του άρθρου 102 του ν. 4412/</w:t>
      </w:r>
      <w:r w:rsidR="00B355CA" w:rsidRPr="00074C2B">
        <w:rPr>
          <w:rFonts w:ascii="Tahoma" w:hAnsi="Tahoma" w:cs="Tahoma"/>
          <w:szCs w:val="22"/>
        </w:rPr>
        <w:t>2016 όπως τροποποιήθηκε με το άρθρο 42 του ν. 4782/Α36/9-3-2021 και</w:t>
      </w:r>
    </w:p>
    <w:p w14:paraId="0CD1FDCD" w14:textId="59727911" w:rsidR="008A688B" w:rsidRPr="00074C2B" w:rsidRDefault="008A688B" w:rsidP="008A688B">
      <w:pPr>
        <w:rPr>
          <w:rFonts w:ascii="Tahoma" w:hAnsi="Tahoma" w:cs="Tahoma"/>
        </w:rPr>
      </w:pPr>
      <w:r w:rsidRPr="00074C2B">
        <w:rPr>
          <w:rFonts w:ascii="Tahoma" w:hAnsi="Tahoma" w:cs="Tahoma"/>
        </w:rPr>
        <w:t xml:space="preserve">γ) η τιμή υπερβαίνει τον προϋπολογισμό της σύμβασης που καθορίζεται </w:t>
      </w:r>
      <w:r w:rsidR="00B355CA" w:rsidRPr="00074C2B">
        <w:rPr>
          <w:rFonts w:ascii="Tahoma" w:hAnsi="Tahoma" w:cs="Tahoma"/>
        </w:rPr>
        <w:t>στην παρούσα διακήρυξη</w:t>
      </w:r>
      <w:r w:rsidRPr="00074C2B">
        <w:rPr>
          <w:rFonts w:ascii="Tahoma" w:hAnsi="Tahoma" w:cs="Tahoma"/>
        </w:rPr>
        <w:t>.</w:t>
      </w:r>
    </w:p>
    <w:p w14:paraId="6F02643B" w14:textId="77777777" w:rsidR="008A688B" w:rsidRPr="00074C2B" w:rsidRDefault="008A688B" w:rsidP="008A688B">
      <w:pPr>
        <w:rPr>
          <w:rFonts w:ascii="Tahoma" w:hAnsi="Tahoma" w:cs="Tahoma"/>
        </w:rPr>
      </w:pPr>
      <w:r w:rsidRPr="00074C2B">
        <w:rPr>
          <w:rFonts w:ascii="Tahoma" w:hAnsi="Tahoma" w:cs="Tahoma"/>
        </w:rPr>
        <w:t>Στην οικονομική προσφορά θα πρέπει να επιλέγεται με σαφήνεια ένας από τους τρόπους πληρωμής που περιγράφονται στην παρ. 5.1 της παρούσας διακήρυξης.</w:t>
      </w:r>
      <w:r w:rsidRPr="00074C2B">
        <w:rPr>
          <w:rFonts w:ascii="Tahoma" w:hAnsi="Tahoma" w:cs="Tahoma"/>
          <w:b/>
          <w:bCs/>
          <w:i/>
          <w:iCs/>
          <w:color w:val="5B9BD5"/>
          <w:szCs w:val="22"/>
        </w:rPr>
        <w:t xml:space="preserve"> </w:t>
      </w:r>
    </w:p>
    <w:p w14:paraId="0126FF4B" w14:textId="77777777" w:rsidR="006A2664" w:rsidRPr="00074C2B" w:rsidRDefault="006A2664" w:rsidP="00A11DC8">
      <w:pPr>
        <w:pStyle w:val="3"/>
        <w:rPr>
          <w:rFonts w:ascii="Tahoma" w:hAnsi="Tahoma" w:cs="Tahoma"/>
        </w:rPr>
      </w:pPr>
      <w:bookmarkStart w:id="97" w:name="_Ref98958423"/>
      <w:bookmarkStart w:id="98" w:name="_Ref98960291"/>
      <w:bookmarkStart w:id="99" w:name="_Toc172624191"/>
      <w:r w:rsidRPr="00074C2B">
        <w:rPr>
          <w:rFonts w:ascii="Tahoma" w:hAnsi="Tahoma" w:cs="Tahoma"/>
        </w:rPr>
        <w:t>2.4.5</w:t>
      </w:r>
      <w:r w:rsidRPr="00074C2B">
        <w:rPr>
          <w:rFonts w:ascii="Tahoma" w:hAnsi="Tahoma" w:cs="Tahoma"/>
        </w:rPr>
        <w:tab/>
        <w:t>Χρόνος ισχύος των προσφορών</w:t>
      </w:r>
      <w:bookmarkEnd w:id="97"/>
      <w:bookmarkEnd w:id="98"/>
      <w:bookmarkEnd w:id="99"/>
      <w:r w:rsidRPr="00074C2B">
        <w:rPr>
          <w:rFonts w:ascii="Tahoma" w:hAnsi="Tahoma" w:cs="Tahoma"/>
        </w:rPr>
        <w:t xml:space="preserve">  </w:t>
      </w:r>
    </w:p>
    <w:p w14:paraId="4B286BE9" w14:textId="77777777" w:rsidR="00E30B7C" w:rsidRPr="00987246" w:rsidRDefault="00E30B7C" w:rsidP="00E30B7C">
      <w:pPr>
        <w:rPr>
          <w:rFonts w:ascii="Tahoma" w:hAnsi="Tahoma" w:cs="Tahoma"/>
          <w:lang w:eastAsia="el-GR"/>
        </w:rPr>
      </w:pPr>
      <w:r w:rsidRPr="00987246">
        <w:rPr>
          <w:rFonts w:ascii="Tahoma" w:hAnsi="Tahoma" w:cs="Tahoma"/>
          <w:lang w:eastAsia="el-GR"/>
        </w:rPr>
        <w:t xml:space="preserve">Οι υποβαλλόμενες προσφορές ισχύουν και δεσμεύουν τους οικονομικούς φορείς για διάστημα </w:t>
      </w:r>
      <w:r w:rsidRPr="00987246">
        <w:rPr>
          <w:rFonts w:ascii="Tahoma" w:hAnsi="Tahoma" w:cs="Tahoma"/>
          <w:iCs/>
          <w:lang w:eastAsia="el-GR"/>
        </w:rPr>
        <w:t>δώδεκα (12) μηνών</w:t>
      </w:r>
      <w:r w:rsidRPr="00987246">
        <w:rPr>
          <w:rFonts w:ascii="Tahoma" w:hAnsi="Tahoma" w:cs="Tahoma"/>
          <w:i/>
          <w:lang w:eastAsia="el-GR"/>
        </w:rPr>
        <w:t xml:space="preserve"> </w:t>
      </w:r>
      <w:r w:rsidRPr="00987246">
        <w:rPr>
          <w:rFonts w:ascii="Tahoma" w:hAnsi="Tahoma" w:cs="Tahoma"/>
          <w:lang w:eastAsia="el-GR"/>
        </w:rPr>
        <w:t>από την επόμενη της καταληκτικής ημερομηνίας υποβολής τους.</w:t>
      </w:r>
    </w:p>
    <w:p w14:paraId="68C0B072" w14:textId="77777777" w:rsidR="00E30B7C" w:rsidRPr="00987246" w:rsidRDefault="00E30B7C" w:rsidP="00E30B7C">
      <w:pPr>
        <w:rPr>
          <w:rFonts w:ascii="Tahoma" w:hAnsi="Tahoma" w:cs="Tahoma"/>
          <w:lang w:eastAsia="el-GR"/>
        </w:rPr>
      </w:pPr>
      <w:r w:rsidRPr="00987246">
        <w:rPr>
          <w:rFonts w:ascii="Tahoma" w:hAnsi="Tahoma" w:cs="Tahoma"/>
          <w:lang w:eastAsia="el-GR"/>
        </w:rPr>
        <w:t>Προσφορά η οποία ορίζει χρόνο ισχύος μικρότερο από τον ανωτέρω προβλεπόμενο απορρίπτεται.</w:t>
      </w:r>
    </w:p>
    <w:p w14:paraId="433DE758" w14:textId="1B0EA462" w:rsidR="00E30B7C" w:rsidRPr="00987246" w:rsidRDefault="00E30B7C" w:rsidP="00E30B7C">
      <w:pPr>
        <w:rPr>
          <w:rFonts w:ascii="Tahoma" w:hAnsi="Tahoma" w:cs="Tahoma"/>
          <w:lang w:eastAsia="el-GR"/>
        </w:rPr>
      </w:pPr>
      <w:r w:rsidRPr="00987246">
        <w:rPr>
          <w:rFonts w:ascii="Tahoma" w:hAnsi="Tahoma" w:cs="Tahoma"/>
          <w:lang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987246">
        <w:rPr>
          <w:rFonts w:ascii="Tahoma" w:hAnsi="Tahoma" w:cs="Tahoma"/>
        </w:rPr>
        <w:t xml:space="preserve">την παράγραφο </w:t>
      </w:r>
      <w:r w:rsidR="00CE176B">
        <w:rPr>
          <w:rFonts w:ascii="Tahoma" w:hAnsi="Tahoma" w:cs="Tahoma"/>
          <w:color w:val="000000"/>
        </w:rPr>
        <w:fldChar w:fldCharType="begin"/>
      </w:r>
      <w:r w:rsidR="00CE176B">
        <w:rPr>
          <w:rFonts w:ascii="Tahoma" w:hAnsi="Tahoma" w:cs="Tahoma"/>
        </w:rPr>
        <w:instrText xml:space="preserve"> REF _Ref172623865 \h </w:instrText>
      </w:r>
      <w:r w:rsidR="00CE176B">
        <w:rPr>
          <w:rFonts w:ascii="Tahoma" w:hAnsi="Tahoma" w:cs="Tahoma"/>
          <w:color w:val="000000"/>
        </w:rPr>
      </w:r>
      <w:r w:rsidR="00CE176B">
        <w:rPr>
          <w:rFonts w:ascii="Tahoma" w:hAnsi="Tahoma" w:cs="Tahoma"/>
          <w:color w:val="000000"/>
        </w:rPr>
        <w:fldChar w:fldCharType="separate"/>
      </w:r>
      <w:r w:rsidR="004E47B6" w:rsidRPr="00074C2B">
        <w:rPr>
          <w:rFonts w:ascii="Tahoma" w:hAnsi="Tahoma" w:cs="Tahoma"/>
        </w:rPr>
        <w:t>2.2.2 Εγγύηση συμμετοχής</w:t>
      </w:r>
      <w:r w:rsidR="00CE176B">
        <w:rPr>
          <w:rFonts w:ascii="Tahoma" w:hAnsi="Tahoma" w:cs="Tahoma"/>
          <w:color w:val="000000"/>
        </w:rPr>
        <w:fldChar w:fldCharType="end"/>
      </w:r>
      <w:r w:rsidRPr="00987246">
        <w:rPr>
          <w:rFonts w:ascii="Tahoma" w:hAnsi="Tahoma" w:cs="Tahoma"/>
          <w:lang w:eastAsia="el-GR"/>
        </w:rPr>
        <w:t xml:space="preserve">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οι προσφορές των οικονομικών φορέων, που αποδέχτηκαν την παράταση, πριν τη λήξη ισχύος των προσφορών τους, ισχύουν και τους δεσμεύουν  για το επιπλέον αυτό χρονικό διάστημα.</w:t>
      </w:r>
    </w:p>
    <w:p w14:paraId="38E10452" w14:textId="77777777" w:rsidR="00E30B7C" w:rsidRPr="00987246" w:rsidRDefault="00E30B7C" w:rsidP="00E30B7C">
      <w:pPr>
        <w:rPr>
          <w:rFonts w:ascii="Tahoma" w:hAnsi="Tahoma" w:cs="Tahoma"/>
        </w:rPr>
      </w:pPr>
      <w:r w:rsidRPr="00987246">
        <w:rPr>
          <w:rFonts w:ascii="Tahoma" w:hAnsi="Tahoma" w:cs="Tahoma"/>
          <w:lang w:eastAsia="el-GR"/>
        </w:rPr>
        <w:t>Μετά τη λήξη και του παραπάνω ανώτατου χρονικού ορίου χρόνου παράτασης ισχύος της προσφοράς, τα αποτελέσματα της διαδικασίας ανάθεσης ματαιώνονται, εκτός εάν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τον χρόνο ισχύος της προσφοράς και της εγγύησης συμμετοχής τους, εφόσον τους ζητηθεί πριν την πάροδο του ανωτέρω ανώτατου ορίου παράτασης, είτε όχι. Στην τελευταία περίπτωση, η διαδικασία συνεχίζεται με όσους παρέτειναν τον χρόνο ισχύος των προσφορών τους και αποκλείονται οι λοιποί οικονομικοί φορείς.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Pr="00987246">
        <w:rPr>
          <w:rFonts w:ascii="Tahoma" w:hAnsi="Tahoma" w:cs="Tahoma"/>
        </w:rPr>
        <w:t xml:space="preserve"> </w:t>
      </w:r>
      <w:r w:rsidRPr="00987246">
        <w:rPr>
          <w:rFonts w:ascii="Tahoma" w:hAnsi="Tahoma" w:cs="Tahoma"/>
          <w:lang w:eastAsia="el-GR"/>
        </w:rPr>
        <w:t>Στην τελευταία περίπτωση, η διαδικασία συνεχίζεται με όσους παρατείνουν τον χρόνο ισχύος της προσφοράς τους.</w:t>
      </w:r>
    </w:p>
    <w:p w14:paraId="16428D5E" w14:textId="77777777" w:rsidR="006A2664" w:rsidRPr="00074C2B" w:rsidRDefault="006A2664" w:rsidP="00A11DC8">
      <w:pPr>
        <w:pStyle w:val="3"/>
        <w:rPr>
          <w:rFonts w:ascii="Tahoma" w:hAnsi="Tahoma" w:cs="Tahoma"/>
        </w:rPr>
      </w:pPr>
      <w:bookmarkStart w:id="100" w:name="_Toc172624192"/>
      <w:r w:rsidRPr="00074C2B">
        <w:rPr>
          <w:rFonts w:ascii="Tahoma" w:hAnsi="Tahoma" w:cs="Tahoma"/>
        </w:rPr>
        <w:t>2.4.6</w:t>
      </w:r>
      <w:r w:rsidRPr="00074C2B">
        <w:rPr>
          <w:rFonts w:ascii="Tahoma" w:hAnsi="Tahoma" w:cs="Tahoma"/>
        </w:rPr>
        <w:tab/>
        <w:t>Λόγοι απόρριψης προσφορών</w:t>
      </w:r>
      <w:bookmarkEnd w:id="100"/>
    </w:p>
    <w:p w14:paraId="12361BF4" w14:textId="1011C9BA" w:rsidR="006A2664" w:rsidRPr="00074C2B" w:rsidRDefault="006A2664" w:rsidP="00A11DC8">
      <w:pPr>
        <w:rPr>
          <w:rFonts w:ascii="Tahoma" w:hAnsi="Tahoma" w:cs="Tahoma"/>
        </w:rPr>
      </w:pPr>
      <w:r w:rsidRPr="00074C2B">
        <w:rPr>
          <w:rFonts w:ascii="Tahoma" w:hAnsi="Tahoma" w:cs="Tahoma"/>
          <w:lang w:val="en-US"/>
        </w:rPr>
        <w:t>H</w:t>
      </w:r>
      <w:r w:rsidRPr="00074C2B">
        <w:rPr>
          <w:rFonts w:ascii="Tahoma" w:hAnsi="Tahoma" w:cs="Tahoma"/>
        </w:rPr>
        <w:t xml:space="preserve"> αναθέτουσα αρχή με βάση τα αποτελέσματα του ελέγχου και της αξιολόγησης των προσφορών, απορρίπτει, προσφορά:</w:t>
      </w:r>
    </w:p>
    <w:p w14:paraId="5F0B1E2C" w14:textId="2F96EC2C" w:rsidR="00E30B7C" w:rsidRPr="00987246" w:rsidRDefault="00E30B7C" w:rsidP="00987246">
      <w:pPr>
        <w:rPr>
          <w:rFonts w:ascii="Tahoma" w:hAnsi="Tahoma" w:cs="Tahoma"/>
        </w:rPr>
      </w:pPr>
      <w:r>
        <w:rPr>
          <w:rFonts w:ascii="Tahoma" w:hAnsi="Tahoma" w:cs="Tahoma"/>
        </w:rPr>
        <w:t xml:space="preserve">α) </w:t>
      </w:r>
      <w:r w:rsidRPr="00987246">
        <w:rPr>
          <w:rFonts w:ascii="Tahoma" w:hAnsi="Tahoma" w:cs="Tahoma"/>
        </w:rPr>
        <w:t>η οποία, με την επιφύλαξη του άρθρου 102 του ν. 4412/2016 περί συμπλήρωσης, αποκλίνει από απαράβατους όρους περί σύνταξης και υποβολής της προσφοράς, ή δεν υποβάλλεται</w:t>
      </w:r>
      <w:r w:rsidRPr="00987246" w:rsidDel="00A334BA">
        <w:rPr>
          <w:rFonts w:ascii="Tahoma" w:hAnsi="Tahoma" w:cs="Tahoma"/>
        </w:rPr>
        <w:t xml:space="preserve"> </w:t>
      </w:r>
      <w:r w:rsidRPr="00987246">
        <w:rPr>
          <w:rFonts w:ascii="Tahoma" w:hAnsi="Tahoma" w:cs="Tahoma"/>
        </w:rPr>
        <w:t xml:space="preserve">εμπρόθεσμα, με τον τρόπο και με το περιεχόμενο που ορίζεται στην παρούσα και συγκεκριμένα στις παραγράφους </w:t>
      </w:r>
      <w:r w:rsidR="00F32B66">
        <w:rPr>
          <w:rFonts w:ascii="Tahoma" w:hAnsi="Tahoma" w:cs="Tahoma"/>
        </w:rPr>
        <w:fldChar w:fldCharType="begin"/>
      </w:r>
      <w:r w:rsidR="00F32B66">
        <w:rPr>
          <w:rFonts w:ascii="Tahoma" w:hAnsi="Tahoma" w:cs="Tahoma"/>
        </w:rPr>
        <w:instrText xml:space="preserve"> REF _Ref98960237 \h </w:instrText>
      </w:r>
      <w:r w:rsidR="00F32B66">
        <w:rPr>
          <w:rFonts w:ascii="Tahoma" w:hAnsi="Tahoma" w:cs="Tahoma"/>
        </w:rPr>
      </w:r>
      <w:r w:rsidR="00F32B66">
        <w:rPr>
          <w:rFonts w:ascii="Tahoma" w:hAnsi="Tahoma" w:cs="Tahoma"/>
        </w:rPr>
        <w:fldChar w:fldCharType="separate"/>
      </w:r>
      <w:r w:rsidR="004E47B6" w:rsidRPr="00074C2B">
        <w:rPr>
          <w:rFonts w:ascii="Tahoma" w:hAnsi="Tahoma" w:cs="Tahoma"/>
        </w:rPr>
        <w:t>2.4.1</w:t>
      </w:r>
      <w:r w:rsidR="004E47B6" w:rsidRPr="00074C2B">
        <w:rPr>
          <w:rFonts w:ascii="Tahoma" w:hAnsi="Tahoma" w:cs="Tahoma"/>
        </w:rPr>
        <w:tab/>
        <w:t>Γενικοί όροι υποβολής προσφορών</w:t>
      </w:r>
      <w:r w:rsidR="00F32B66">
        <w:rPr>
          <w:rFonts w:ascii="Tahoma" w:hAnsi="Tahoma" w:cs="Tahoma"/>
        </w:rPr>
        <w:fldChar w:fldCharType="end"/>
      </w:r>
      <w:r w:rsidRPr="00987246">
        <w:rPr>
          <w:rFonts w:ascii="Tahoma" w:hAnsi="Tahoma" w:cs="Tahoma"/>
        </w:rPr>
        <w:t xml:space="preserve">, </w:t>
      </w:r>
      <w:r w:rsidR="00F32B66">
        <w:rPr>
          <w:rFonts w:ascii="Tahoma" w:hAnsi="Tahoma" w:cs="Tahoma"/>
        </w:rPr>
        <w:fldChar w:fldCharType="begin"/>
      </w:r>
      <w:r w:rsidR="00F32B66">
        <w:rPr>
          <w:rFonts w:ascii="Tahoma" w:hAnsi="Tahoma" w:cs="Tahoma"/>
        </w:rPr>
        <w:instrText xml:space="preserve"> REF _Ref98960249 \h </w:instrText>
      </w:r>
      <w:r w:rsidR="00F32B66">
        <w:rPr>
          <w:rFonts w:ascii="Tahoma" w:hAnsi="Tahoma" w:cs="Tahoma"/>
        </w:rPr>
      </w:r>
      <w:r w:rsidR="00F32B66">
        <w:rPr>
          <w:rFonts w:ascii="Tahoma" w:hAnsi="Tahoma" w:cs="Tahoma"/>
        </w:rPr>
        <w:fldChar w:fldCharType="separate"/>
      </w:r>
      <w:r w:rsidR="004E47B6" w:rsidRPr="00074C2B">
        <w:rPr>
          <w:rFonts w:ascii="Tahoma" w:hAnsi="Tahoma" w:cs="Tahoma"/>
        </w:rPr>
        <w:t xml:space="preserve">2.4.2 </w:t>
      </w:r>
      <w:r w:rsidR="004E47B6" w:rsidRPr="00074C2B">
        <w:rPr>
          <w:rFonts w:ascii="Tahoma" w:hAnsi="Tahoma" w:cs="Tahoma"/>
        </w:rPr>
        <w:tab/>
        <w:t>Χρόνος και Τρόπος υποβολής προσφορών</w:t>
      </w:r>
      <w:r w:rsidR="00F32B66">
        <w:rPr>
          <w:rFonts w:ascii="Tahoma" w:hAnsi="Tahoma" w:cs="Tahoma"/>
        </w:rPr>
        <w:fldChar w:fldCharType="end"/>
      </w:r>
      <w:r w:rsidRPr="00987246">
        <w:rPr>
          <w:rFonts w:ascii="Tahoma" w:hAnsi="Tahoma" w:cs="Tahoma"/>
        </w:rPr>
        <w:t xml:space="preserve">, </w:t>
      </w:r>
      <w:r w:rsidR="00F32B66">
        <w:rPr>
          <w:rFonts w:ascii="Tahoma" w:hAnsi="Tahoma" w:cs="Tahoma"/>
        </w:rPr>
        <w:fldChar w:fldCharType="begin"/>
      </w:r>
      <w:r w:rsidR="00F32B66">
        <w:rPr>
          <w:rFonts w:ascii="Tahoma" w:hAnsi="Tahoma" w:cs="Tahoma"/>
        </w:rPr>
        <w:instrText xml:space="preserve"> REF _Ref98960264 \h </w:instrText>
      </w:r>
      <w:r w:rsidR="00F32B66">
        <w:rPr>
          <w:rFonts w:ascii="Tahoma" w:hAnsi="Tahoma" w:cs="Tahoma"/>
        </w:rPr>
      </w:r>
      <w:r w:rsidR="00F32B66">
        <w:rPr>
          <w:rFonts w:ascii="Tahoma" w:hAnsi="Tahoma" w:cs="Tahoma"/>
        </w:rPr>
        <w:fldChar w:fldCharType="separate"/>
      </w:r>
      <w:r w:rsidR="004E47B6" w:rsidRPr="00074C2B">
        <w:rPr>
          <w:rFonts w:ascii="Tahoma" w:hAnsi="Tahoma" w:cs="Tahoma"/>
        </w:rPr>
        <w:t>2.4.3 Περιεχόμενα Φακέλου «Δικαιολογητικά Συμμετοχής- Τεχνική Προσφορά»</w:t>
      </w:r>
      <w:r w:rsidR="00F32B66">
        <w:rPr>
          <w:rFonts w:ascii="Tahoma" w:hAnsi="Tahoma" w:cs="Tahoma"/>
        </w:rPr>
        <w:fldChar w:fldCharType="end"/>
      </w:r>
      <w:r w:rsidRPr="00987246">
        <w:rPr>
          <w:rFonts w:ascii="Tahoma" w:hAnsi="Tahoma" w:cs="Tahoma"/>
        </w:rPr>
        <w:t xml:space="preserve">, </w:t>
      </w:r>
      <w:r w:rsidR="00F32B66">
        <w:rPr>
          <w:rFonts w:ascii="Tahoma" w:hAnsi="Tahoma" w:cs="Tahoma"/>
        </w:rPr>
        <w:fldChar w:fldCharType="begin"/>
      </w:r>
      <w:r w:rsidR="00F32B66">
        <w:rPr>
          <w:rFonts w:ascii="Tahoma" w:hAnsi="Tahoma" w:cs="Tahoma"/>
        </w:rPr>
        <w:instrText xml:space="preserve"> REF _Ref98960279 \h </w:instrText>
      </w:r>
      <w:r w:rsidR="00F32B66">
        <w:rPr>
          <w:rFonts w:ascii="Tahoma" w:hAnsi="Tahoma" w:cs="Tahoma"/>
        </w:rPr>
      </w:r>
      <w:r w:rsidR="00F32B66">
        <w:rPr>
          <w:rFonts w:ascii="Tahoma" w:hAnsi="Tahoma" w:cs="Tahoma"/>
        </w:rPr>
        <w:fldChar w:fldCharType="separate"/>
      </w:r>
      <w:r w:rsidR="004E47B6" w:rsidRPr="00074C2B">
        <w:rPr>
          <w:rFonts w:ascii="Tahoma" w:hAnsi="Tahoma" w:cs="Tahoma"/>
        </w:rPr>
        <w:t>2.4.4 Περιεχόμενα Φακέλου «Οικονομική Προσφορά» / Τρόπος σύνταξης και υποβολής οικονομικών προσφορών</w:t>
      </w:r>
      <w:r w:rsidR="00F32B66">
        <w:rPr>
          <w:rFonts w:ascii="Tahoma" w:hAnsi="Tahoma" w:cs="Tahoma"/>
        </w:rPr>
        <w:fldChar w:fldCharType="end"/>
      </w:r>
      <w:r w:rsidRPr="00987246">
        <w:rPr>
          <w:rFonts w:ascii="Tahoma" w:hAnsi="Tahoma" w:cs="Tahoma"/>
        </w:rPr>
        <w:t xml:space="preserve"> </w:t>
      </w:r>
      <w:r w:rsidR="00F32B66">
        <w:rPr>
          <w:rFonts w:ascii="Tahoma" w:hAnsi="Tahoma" w:cs="Tahoma"/>
        </w:rPr>
        <w:t>(</w:t>
      </w:r>
      <w:r w:rsidRPr="00987246">
        <w:rPr>
          <w:rFonts w:ascii="Tahoma" w:hAnsi="Tahoma" w:cs="Tahoma"/>
        </w:rPr>
        <w:t xml:space="preserve">ειδικά ως προς τους όρους, οι οποίοι ρητώς έχουν καθοριστεί επί ποινή αποκλεισμού, στην παρούσα διακήρυξη), </w:t>
      </w:r>
      <w:r w:rsidR="00F32B66">
        <w:rPr>
          <w:rFonts w:ascii="Tahoma" w:hAnsi="Tahoma" w:cs="Tahoma"/>
        </w:rPr>
        <w:fldChar w:fldCharType="begin"/>
      </w:r>
      <w:r w:rsidR="00F32B66">
        <w:rPr>
          <w:rFonts w:ascii="Tahoma" w:hAnsi="Tahoma" w:cs="Tahoma"/>
        </w:rPr>
        <w:instrText xml:space="preserve"> REF _Ref98958423 \h </w:instrText>
      </w:r>
      <w:r w:rsidR="00F32B66">
        <w:rPr>
          <w:rFonts w:ascii="Tahoma" w:hAnsi="Tahoma" w:cs="Tahoma"/>
        </w:rPr>
      </w:r>
      <w:r w:rsidR="00F32B66">
        <w:rPr>
          <w:rFonts w:ascii="Tahoma" w:hAnsi="Tahoma" w:cs="Tahoma"/>
        </w:rPr>
        <w:fldChar w:fldCharType="separate"/>
      </w:r>
      <w:r w:rsidR="004E47B6" w:rsidRPr="00074C2B">
        <w:rPr>
          <w:rFonts w:ascii="Tahoma" w:hAnsi="Tahoma" w:cs="Tahoma"/>
        </w:rPr>
        <w:t>2.4.5</w:t>
      </w:r>
      <w:r w:rsidR="004E47B6" w:rsidRPr="00074C2B">
        <w:rPr>
          <w:rFonts w:ascii="Tahoma" w:hAnsi="Tahoma" w:cs="Tahoma"/>
        </w:rPr>
        <w:tab/>
        <w:t>Χρόνος ισχύος των προσφορών</w:t>
      </w:r>
      <w:r w:rsidR="00F32B66">
        <w:rPr>
          <w:rFonts w:ascii="Tahoma" w:hAnsi="Tahoma" w:cs="Tahoma"/>
        </w:rPr>
        <w:fldChar w:fldCharType="end"/>
      </w:r>
      <w:r w:rsidRPr="00987246">
        <w:rPr>
          <w:rFonts w:ascii="Tahoma" w:hAnsi="Tahoma" w:cs="Tahoma"/>
        </w:rPr>
        <w:t xml:space="preserve">, </w:t>
      </w:r>
      <w:r w:rsidR="00F32B66">
        <w:rPr>
          <w:rFonts w:ascii="Tahoma" w:hAnsi="Tahoma" w:cs="Tahoma"/>
        </w:rPr>
        <w:fldChar w:fldCharType="begin"/>
      </w:r>
      <w:r w:rsidR="00F32B66">
        <w:rPr>
          <w:rFonts w:ascii="Tahoma" w:hAnsi="Tahoma" w:cs="Tahoma"/>
        </w:rPr>
        <w:instrText xml:space="preserve"> REF _Ref98958446 \h </w:instrText>
      </w:r>
      <w:r w:rsidR="00F32B66">
        <w:rPr>
          <w:rFonts w:ascii="Tahoma" w:hAnsi="Tahoma" w:cs="Tahoma"/>
        </w:rPr>
      </w:r>
      <w:r w:rsidR="00F32B66">
        <w:rPr>
          <w:rFonts w:ascii="Tahoma" w:hAnsi="Tahoma" w:cs="Tahoma"/>
        </w:rPr>
        <w:fldChar w:fldCharType="separate"/>
      </w:r>
      <w:r w:rsidR="004E47B6" w:rsidRPr="00074C2B">
        <w:rPr>
          <w:rFonts w:ascii="Tahoma" w:hAnsi="Tahoma" w:cs="Tahoma"/>
        </w:rPr>
        <w:t xml:space="preserve">3.1 </w:t>
      </w:r>
      <w:r w:rsidR="004E47B6" w:rsidRPr="00074C2B">
        <w:rPr>
          <w:rFonts w:ascii="Tahoma" w:hAnsi="Tahoma" w:cs="Tahoma"/>
        </w:rPr>
        <w:tab/>
        <w:t>Αποσφράγιση και αξιολόγηση προσφορών</w:t>
      </w:r>
      <w:r w:rsidR="00F32B66">
        <w:rPr>
          <w:rFonts w:ascii="Tahoma" w:hAnsi="Tahoma" w:cs="Tahoma"/>
        </w:rPr>
        <w:fldChar w:fldCharType="end"/>
      </w:r>
      <w:r w:rsidRPr="00987246">
        <w:rPr>
          <w:rFonts w:ascii="Tahoma" w:hAnsi="Tahoma" w:cs="Tahoma"/>
        </w:rPr>
        <w:t xml:space="preserve">, </w:t>
      </w:r>
      <w:r w:rsidR="00F32B66">
        <w:rPr>
          <w:rFonts w:ascii="Tahoma" w:hAnsi="Tahoma" w:cs="Tahoma"/>
        </w:rPr>
        <w:fldChar w:fldCharType="begin"/>
      </w:r>
      <w:r w:rsidR="00F32B66">
        <w:rPr>
          <w:rFonts w:ascii="Tahoma" w:hAnsi="Tahoma" w:cs="Tahoma"/>
        </w:rPr>
        <w:instrText xml:space="preserve"> REF _Ref98958525 \h </w:instrText>
      </w:r>
      <w:r w:rsidR="00F32B66">
        <w:rPr>
          <w:rFonts w:ascii="Tahoma" w:hAnsi="Tahoma" w:cs="Tahoma"/>
        </w:rPr>
      </w:r>
      <w:r w:rsidR="00F32B66">
        <w:rPr>
          <w:rFonts w:ascii="Tahoma" w:hAnsi="Tahoma" w:cs="Tahoma"/>
        </w:rPr>
        <w:fldChar w:fldCharType="separate"/>
      </w:r>
      <w:r w:rsidR="004E47B6" w:rsidRPr="00074C2B">
        <w:rPr>
          <w:rFonts w:ascii="Tahoma" w:hAnsi="Tahoma" w:cs="Tahoma"/>
        </w:rPr>
        <w:t>3.2</w:t>
      </w:r>
      <w:r w:rsidR="004E47B6" w:rsidRPr="00074C2B">
        <w:rPr>
          <w:rFonts w:ascii="Tahoma" w:hAnsi="Tahoma" w:cs="Tahoma"/>
        </w:rPr>
        <w:tab/>
        <w:t>Πρόσκληση υποβολής δικαιολογητικών προσωρινού αναδόχου - Δικαιολογητικά προσωρινού αναδόχου</w:t>
      </w:r>
      <w:r w:rsidR="00F32B66">
        <w:rPr>
          <w:rFonts w:ascii="Tahoma" w:hAnsi="Tahoma" w:cs="Tahoma"/>
        </w:rPr>
        <w:fldChar w:fldCharType="end"/>
      </w:r>
      <w:r w:rsidRPr="00987246">
        <w:rPr>
          <w:rFonts w:ascii="Tahoma" w:hAnsi="Tahoma" w:cs="Tahoma"/>
        </w:rPr>
        <w:t xml:space="preserve"> της παρούσας,</w:t>
      </w:r>
    </w:p>
    <w:p w14:paraId="30848B8B" w14:textId="6E987877" w:rsidR="006A2664" w:rsidRPr="00074C2B" w:rsidRDefault="006A2664" w:rsidP="00A11DC8">
      <w:pPr>
        <w:rPr>
          <w:rFonts w:ascii="Tahoma" w:hAnsi="Tahoma" w:cs="Tahoma"/>
        </w:rPr>
      </w:pPr>
      <w:r w:rsidRPr="00074C2B">
        <w:rPr>
          <w:rFonts w:ascii="Tahoma" w:hAnsi="Tahoma" w:cs="Tahoma"/>
        </w:rPr>
        <w:t xml:space="preserve">β) η οποία περιέχει ατέλειες, ελλείψεις, ασάφειες </w:t>
      </w:r>
      <w:r w:rsidR="00590B48" w:rsidRPr="00074C2B">
        <w:rPr>
          <w:rFonts w:ascii="Tahoma" w:hAnsi="Tahoma" w:cs="Tahoma"/>
          <w:szCs w:val="22"/>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w:t>
      </w:r>
      <w:r w:rsidR="00590B48" w:rsidRPr="00074C2B">
        <w:rPr>
          <w:rFonts w:ascii="Tahoma" w:hAnsi="Tahoma" w:cs="Tahoma"/>
          <w:szCs w:val="22"/>
        </w:rPr>
        <w:lastRenderedPageBreak/>
        <w:t>αποκατασταθεί από τον προσφέροντα, εντός της προκαθορισμένης προθεσμίας, σύμφωνα το άρθρο 102 του ν. 4412/2016 και την παρ. 3.1.1 της παρούσας διακήρυξης</w:t>
      </w:r>
      <w:r w:rsidRPr="00074C2B">
        <w:rPr>
          <w:rFonts w:ascii="Tahoma" w:hAnsi="Tahoma" w:cs="Tahoma"/>
        </w:rPr>
        <w:t>,</w:t>
      </w:r>
    </w:p>
    <w:p w14:paraId="599A5DEF" w14:textId="292CEEFD" w:rsidR="00B355CA" w:rsidRPr="00074C2B" w:rsidRDefault="00B355CA" w:rsidP="00A11DC8">
      <w:pPr>
        <w:rPr>
          <w:rFonts w:ascii="Tahoma" w:hAnsi="Tahoma" w:cs="Tahoma"/>
          <w:szCs w:val="22"/>
        </w:rPr>
      </w:pPr>
      <w:r w:rsidRPr="00074C2B">
        <w:rPr>
          <w:rFonts w:ascii="Tahoma" w:hAnsi="Tahoma" w:cs="Tahoma"/>
          <w:szCs w:val="22"/>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w:t>
      </w:r>
      <w:r w:rsidR="00CB41A3" w:rsidRPr="00074C2B">
        <w:rPr>
          <w:rFonts w:ascii="Tahoma" w:hAnsi="Tahoma" w:cs="Tahoma"/>
          <w:szCs w:val="22"/>
        </w:rPr>
        <w:t xml:space="preserve"> 3.1.1</w:t>
      </w:r>
      <w:r w:rsidRPr="00074C2B">
        <w:rPr>
          <w:rFonts w:ascii="Tahoma" w:hAnsi="Tahoma" w:cs="Tahoma"/>
          <w:szCs w:val="22"/>
        </w:rPr>
        <w:t>.</w:t>
      </w:r>
      <w:r w:rsidR="00CB41A3" w:rsidRPr="00074C2B">
        <w:rPr>
          <w:rFonts w:ascii="Tahoma" w:hAnsi="Tahoma" w:cs="Tahoma"/>
          <w:szCs w:val="22"/>
        </w:rPr>
        <w:t xml:space="preserve"> </w:t>
      </w:r>
      <w:r w:rsidRPr="00074C2B">
        <w:rPr>
          <w:rFonts w:ascii="Tahoma" w:hAnsi="Tahoma" w:cs="Tahoma"/>
          <w:szCs w:val="22"/>
        </w:rPr>
        <w:t xml:space="preserve"> της παρούσας και τ</w:t>
      </w:r>
      <w:r w:rsidR="004F0370" w:rsidRPr="00074C2B">
        <w:rPr>
          <w:rFonts w:ascii="Tahoma" w:hAnsi="Tahoma" w:cs="Tahoma"/>
          <w:szCs w:val="22"/>
        </w:rPr>
        <w:t>α</w:t>
      </w:r>
      <w:r w:rsidRPr="00074C2B">
        <w:rPr>
          <w:rFonts w:ascii="Tahoma" w:hAnsi="Tahoma" w:cs="Tahoma"/>
          <w:szCs w:val="22"/>
        </w:rPr>
        <w:t xml:space="preserve"> άρθρ</w:t>
      </w:r>
      <w:r w:rsidR="004F0370" w:rsidRPr="00074C2B">
        <w:rPr>
          <w:rFonts w:ascii="Tahoma" w:hAnsi="Tahoma" w:cs="Tahoma"/>
          <w:szCs w:val="22"/>
        </w:rPr>
        <w:t>α</w:t>
      </w:r>
      <w:r w:rsidRPr="00074C2B">
        <w:rPr>
          <w:rFonts w:ascii="Tahoma" w:hAnsi="Tahoma" w:cs="Tahoma"/>
          <w:szCs w:val="22"/>
        </w:rPr>
        <w:t xml:space="preserve"> 102</w:t>
      </w:r>
      <w:r w:rsidR="00590B48" w:rsidRPr="00074C2B">
        <w:rPr>
          <w:rFonts w:ascii="Tahoma" w:hAnsi="Tahoma" w:cs="Tahoma"/>
          <w:szCs w:val="22"/>
        </w:rPr>
        <w:t xml:space="preserve"> και 103</w:t>
      </w:r>
      <w:r w:rsidRPr="00074C2B">
        <w:rPr>
          <w:rFonts w:ascii="Tahoma" w:hAnsi="Tahoma" w:cs="Tahoma"/>
          <w:szCs w:val="22"/>
        </w:rPr>
        <w:t xml:space="preserve"> του ν. 4412/2016,</w:t>
      </w:r>
    </w:p>
    <w:p w14:paraId="1DD72E0C" w14:textId="12128F2A" w:rsidR="006A2664" w:rsidRPr="00074C2B" w:rsidRDefault="006A2664" w:rsidP="00A11DC8">
      <w:pPr>
        <w:rPr>
          <w:rFonts w:ascii="Tahoma" w:hAnsi="Tahoma" w:cs="Tahoma"/>
        </w:rPr>
      </w:pPr>
      <w:r w:rsidRPr="00074C2B">
        <w:rPr>
          <w:rFonts w:ascii="Tahoma" w:hAnsi="Tahoma" w:cs="Tahoma"/>
        </w:rPr>
        <w:t xml:space="preserve">δ) η οποία είναι εναλλακτική προσφορά, </w:t>
      </w:r>
    </w:p>
    <w:p w14:paraId="630E3981" w14:textId="77777777" w:rsidR="00C25CCF" w:rsidRPr="00074C2B" w:rsidRDefault="006A2664" w:rsidP="00A11DC8">
      <w:pPr>
        <w:rPr>
          <w:rFonts w:ascii="Tahoma" w:hAnsi="Tahoma" w:cs="Tahoma"/>
        </w:rPr>
      </w:pPr>
      <w:r w:rsidRPr="00074C2B">
        <w:rPr>
          <w:rFonts w:ascii="Tahoma" w:hAnsi="Tahoma" w:cs="Tahoma"/>
        </w:rPr>
        <w:t>ε) η οποία υποβάλλεται από έναν προσφέροντα που έχει υποβάλλει δύο ή περισσότερες προσφορέ</w:t>
      </w:r>
      <w:r w:rsidR="00052C82" w:rsidRPr="00074C2B">
        <w:rPr>
          <w:rFonts w:ascii="Tahoma" w:hAnsi="Tahoma" w:cs="Tahoma"/>
          <w:i/>
          <w:iCs/>
        </w:rPr>
        <w:t>ς.</w:t>
      </w:r>
      <w:r w:rsidRPr="00074C2B">
        <w:rPr>
          <w:rFonts w:ascii="Tahoma" w:hAnsi="Tahoma" w:cs="Tahoma"/>
        </w:rPr>
        <w:t xml:space="preserve"> Ο περιορισμός αυτός ισχύει, υπό τους όρους της παραγράφου 2.2.3.</w:t>
      </w:r>
      <w:r w:rsidR="007D2AA1" w:rsidRPr="00074C2B">
        <w:rPr>
          <w:rFonts w:ascii="Tahoma" w:hAnsi="Tahoma" w:cs="Tahoma"/>
        </w:rPr>
        <w:t>3</w:t>
      </w:r>
      <w:r w:rsidR="009F30F7" w:rsidRPr="00074C2B">
        <w:rPr>
          <w:rFonts w:ascii="Tahoma" w:hAnsi="Tahoma" w:cs="Tahoma"/>
        </w:rPr>
        <w:t xml:space="preserve"> </w:t>
      </w:r>
      <w:r w:rsidRPr="00074C2B">
        <w:rPr>
          <w:rFonts w:ascii="Tahoma" w:hAnsi="Tahoma" w:cs="Tahoma"/>
        </w:rPr>
        <w:t>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00C25CCF" w:rsidRPr="00074C2B">
        <w:rPr>
          <w:rFonts w:ascii="Tahoma" w:hAnsi="Tahoma" w:cs="Tahoma"/>
        </w:rPr>
        <w:t>,</w:t>
      </w:r>
    </w:p>
    <w:p w14:paraId="33C0FE14" w14:textId="77777777" w:rsidR="006A2664" w:rsidRPr="00074C2B" w:rsidRDefault="006110F1" w:rsidP="00A11DC8">
      <w:pPr>
        <w:rPr>
          <w:rFonts w:ascii="Tahoma" w:hAnsi="Tahoma" w:cs="Tahoma"/>
        </w:rPr>
      </w:pPr>
      <w:r w:rsidRPr="00074C2B">
        <w:rPr>
          <w:rFonts w:ascii="Tahoma" w:hAnsi="Tahoma" w:cs="Tahoma"/>
        </w:rPr>
        <w:t>στ</w:t>
      </w:r>
      <w:r w:rsidR="006A2664" w:rsidRPr="00074C2B">
        <w:rPr>
          <w:rFonts w:ascii="Tahoma" w:hAnsi="Tahoma" w:cs="Tahoma"/>
        </w:rPr>
        <w:t>) η οποία είναι υπό αίρεση,</w:t>
      </w:r>
    </w:p>
    <w:p w14:paraId="0DE0148B" w14:textId="77777777" w:rsidR="006A2664" w:rsidRPr="00074C2B" w:rsidRDefault="006110F1" w:rsidP="00A11DC8">
      <w:pPr>
        <w:rPr>
          <w:rFonts w:ascii="Tahoma" w:hAnsi="Tahoma" w:cs="Tahoma"/>
        </w:rPr>
      </w:pPr>
      <w:r w:rsidRPr="00074C2B">
        <w:rPr>
          <w:rFonts w:ascii="Tahoma" w:hAnsi="Tahoma" w:cs="Tahoma"/>
        </w:rPr>
        <w:t>ζ</w:t>
      </w:r>
      <w:r w:rsidR="006A2664" w:rsidRPr="00074C2B">
        <w:rPr>
          <w:rFonts w:ascii="Tahoma" w:hAnsi="Tahoma" w:cs="Tahoma"/>
        </w:rPr>
        <w:t xml:space="preserve">) η οποία θέτει όρο αναπροσαρμογής, </w:t>
      </w:r>
    </w:p>
    <w:p w14:paraId="3120957E" w14:textId="1536B886" w:rsidR="006110F1" w:rsidRPr="00074C2B" w:rsidRDefault="00590B48" w:rsidP="00AD45D6">
      <w:pPr>
        <w:rPr>
          <w:rFonts w:ascii="Tahoma" w:hAnsi="Tahoma" w:cs="Tahoma"/>
        </w:rPr>
      </w:pPr>
      <w:r w:rsidRPr="00074C2B">
        <w:rPr>
          <w:rFonts w:ascii="Tahoma" w:hAnsi="Tahoma" w:cs="Tahoma"/>
        </w:rPr>
        <w:t>η</w:t>
      </w:r>
      <w:r w:rsidR="00734B5A" w:rsidRPr="00074C2B">
        <w:rPr>
          <w:rFonts w:ascii="Tahoma" w:hAnsi="Tahoma" w:cs="Tahoma"/>
        </w:rPr>
        <w:t xml:space="preserve">) </w:t>
      </w:r>
      <w:r w:rsidR="006110F1" w:rsidRPr="00074C2B">
        <w:rPr>
          <w:rFonts w:ascii="Tahoma" w:hAnsi="Tahoma" w:cs="Tahoma"/>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r w:rsidR="00734B5A" w:rsidRPr="00074C2B">
        <w:rPr>
          <w:rFonts w:ascii="Tahoma" w:hAnsi="Tahoma" w:cs="Tahoma"/>
        </w:rPr>
        <w:t xml:space="preserve"> </w:t>
      </w:r>
    </w:p>
    <w:p w14:paraId="1C74847B" w14:textId="64CD7086" w:rsidR="00590B48" w:rsidRPr="00074C2B" w:rsidRDefault="00590B48" w:rsidP="00AD45D6">
      <w:pPr>
        <w:rPr>
          <w:rFonts w:ascii="Tahoma" w:hAnsi="Tahoma" w:cs="Tahoma"/>
        </w:rPr>
      </w:pPr>
      <w:r w:rsidRPr="00074C2B">
        <w:rPr>
          <w:rFonts w:ascii="Tahoma" w:hAnsi="Tahoma" w:cs="Tahoma"/>
        </w:rPr>
        <w:t>θ) 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529F2545" w14:textId="7F3FD96E" w:rsidR="00590B48" w:rsidRPr="00074C2B" w:rsidRDefault="00590B48" w:rsidP="00590B48">
      <w:pPr>
        <w:rPr>
          <w:rFonts w:ascii="Tahoma" w:hAnsi="Tahoma" w:cs="Tahoma"/>
        </w:rPr>
      </w:pPr>
      <w:r w:rsidRPr="00074C2B">
        <w:rPr>
          <w:rFonts w:ascii="Tahoma" w:hAnsi="Tahoma" w:cs="Tahoma"/>
        </w:rPr>
        <w:t>ι) εφόσον διαπιστωθεί ότι είναι ασυνήθιστα χαμηλή διότι δε συμμορφώνεται με τις ισχύουσες  υποχρεώσεις της παρ. 2 του άρθρου 18 του ν.4412/2016,</w:t>
      </w:r>
    </w:p>
    <w:p w14:paraId="3E659DA3" w14:textId="084AC28A" w:rsidR="00590B48" w:rsidRPr="00074C2B" w:rsidRDefault="00590B48" w:rsidP="00590B48">
      <w:pPr>
        <w:rPr>
          <w:rFonts w:ascii="Tahoma" w:hAnsi="Tahoma" w:cs="Tahoma"/>
        </w:rPr>
      </w:pPr>
      <w:r w:rsidRPr="00074C2B">
        <w:rPr>
          <w:rFonts w:ascii="Tahoma" w:hAnsi="Tahoma" w:cs="Tahoma"/>
        </w:rPr>
        <w:t>ια) η οποία παρουσιάζει αποκλίσεις ως προς τους όρους και τις τεχνικές προδιαγραφές της σύμβασης</w:t>
      </w:r>
      <w:r w:rsidR="00E30B7C">
        <w:rPr>
          <w:rFonts w:ascii="Tahoma" w:hAnsi="Tahoma" w:cs="Tahoma"/>
        </w:rPr>
        <w:t xml:space="preserve"> </w:t>
      </w:r>
      <w:r w:rsidR="00E30B7C" w:rsidRPr="00E30B7C">
        <w:rPr>
          <w:rFonts w:ascii="Tahoma" w:hAnsi="Tahoma" w:cs="Tahoma"/>
        </w:rPr>
        <w:t>που έχουν ρητώς καθοριστεί, επί ποινή αποκλεισμού, στην παρούσα Διακήρυξη,</w:t>
      </w:r>
    </w:p>
    <w:p w14:paraId="5B5D3A53" w14:textId="114CD0BC" w:rsidR="00590B48" w:rsidRPr="00074C2B" w:rsidRDefault="00590B48" w:rsidP="00590B48">
      <w:pPr>
        <w:rPr>
          <w:rFonts w:ascii="Tahoma" w:hAnsi="Tahoma" w:cs="Tahoma"/>
        </w:rPr>
      </w:pPr>
      <w:r w:rsidRPr="00074C2B">
        <w:rPr>
          <w:rFonts w:ascii="Tahoma" w:hAnsi="Tahoma" w:cs="Tahoma"/>
        </w:rPr>
        <w:t>ιβ)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2936044" w14:textId="07A33216" w:rsidR="00590B48" w:rsidRPr="00074C2B" w:rsidRDefault="00590B48" w:rsidP="00590B48">
      <w:pPr>
        <w:rPr>
          <w:rFonts w:ascii="Tahoma" w:hAnsi="Tahoma" w:cs="Tahoma"/>
        </w:rPr>
      </w:pPr>
      <w:r w:rsidRPr="00074C2B">
        <w:rPr>
          <w:rFonts w:ascii="Tahoma" w:hAnsi="Tahoma" w:cs="Tahoma"/>
        </w:rPr>
        <w:t>ιγ) 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F0B17DA" w14:textId="155E8562" w:rsidR="00590B48" w:rsidRPr="00074C2B" w:rsidRDefault="00590B48" w:rsidP="00590B48">
      <w:pPr>
        <w:rPr>
          <w:rFonts w:ascii="Tahoma" w:hAnsi="Tahoma" w:cs="Tahoma"/>
        </w:rPr>
      </w:pPr>
      <w:r w:rsidRPr="00074C2B">
        <w:rPr>
          <w:rFonts w:ascii="Tahoma" w:hAnsi="Tahoma" w:cs="Tahoma"/>
        </w:rPr>
        <w:t>ιδ) 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4F0370" w:rsidRPr="00074C2B">
        <w:rPr>
          <w:rFonts w:ascii="Tahoma" w:hAnsi="Tahoma" w:cs="Tahoma"/>
        </w:rPr>
        <w:t>,</w:t>
      </w:r>
    </w:p>
    <w:p w14:paraId="731AF1B6" w14:textId="45FDE73B" w:rsidR="00734B5A" w:rsidRPr="00074C2B" w:rsidRDefault="00590B48" w:rsidP="006110F1">
      <w:pPr>
        <w:rPr>
          <w:rFonts w:ascii="Tahoma" w:hAnsi="Tahoma" w:cs="Tahoma"/>
        </w:rPr>
      </w:pPr>
      <w:r w:rsidRPr="00074C2B">
        <w:rPr>
          <w:rFonts w:ascii="Tahoma" w:hAnsi="Tahoma" w:cs="Tahoma"/>
        </w:rPr>
        <w:t>ιε) η οποία παρουσιάζει διαφορές μεταξύ των Πινάκων Οικονομικής Προσφοράς χωρίς τιμές και των αντιστοίχων Πινάκων Οικονομικής Προσφοράς με τιμές,</w:t>
      </w:r>
      <w:r w:rsidR="00734B5A" w:rsidRPr="00074C2B">
        <w:rPr>
          <w:rFonts w:ascii="Tahoma" w:hAnsi="Tahoma" w:cs="Tahoma"/>
        </w:rPr>
        <w:t>ι</w:t>
      </w:r>
      <w:r w:rsidRPr="00074C2B">
        <w:rPr>
          <w:rFonts w:ascii="Tahoma" w:hAnsi="Tahoma" w:cs="Tahoma"/>
        </w:rPr>
        <w:t>στ</w:t>
      </w:r>
      <w:r w:rsidR="00734B5A" w:rsidRPr="00074C2B">
        <w:rPr>
          <w:rFonts w:ascii="Tahoma" w:hAnsi="Tahoma" w:cs="Tahoma"/>
        </w:rPr>
        <w:t xml:space="preserve">) της οποίας το συνολικό τίμημα υπερβαίνει τον προϋπολογισμό του Έργου, </w:t>
      </w:r>
    </w:p>
    <w:p w14:paraId="19F3A6B1" w14:textId="64F940ED" w:rsidR="00290DCD" w:rsidRPr="00074C2B" w:rsidRDefault="00290DCD" w:rsidP="006110F1">
      <w:pPr>
        <w:rPr>
          <w:rFonts w:ascii="Tahoma" w:hAnsi="Tahoma" w:cs="Tahoma"/>
        </w:rPr>
      </w:pPr>
      <w:r w:rsidRPr="00074C2B">
        <w:rPr>
          <w:rFonts w:ascii="Tahoma" w:hAnsi="Tahoma" w:cs="Tahoma"/>
        </w:rPr>
        <w:t>ιστ) της οποίας το συνολικό τίμημα υπερβαίνει τον προϋπολογισμό του Έργου,</w:t>
      </w:r>
    </w:p>
    <w:p w14:paraId="6BB7BB31" w14:textId="389CAD6F" w:rsidR="00734B5A" w:rsidRPr="00074C2B" w:rsidRDefault="00734B5A" w:rsidP="006110F1">
      <w:pPr>
        <w:rPr>
          <w:rFonts w:ascii="Tahoma" w:hAnsi="Tahoma" w:cs="Tahoma"/>
        </w:rPr>
      </w:pPr>
      <w:r w:rsidRPr="00074C2B">
        <w:rPr>
          <w:rFonts w:ascii="Tahoma" w:hAnsi="Tahoma" w:cs="Tahoma"/>
        </w:rPr>
        <w:t>ι</w:t>
      </w:r>
      <w:r w:rsidR="00590B48" w:rsidRPr="00074C2B">
        <w:rPr>
          <w:rFonts w:ascii="Tahoma" w:hAnsi="Tahoma" w:cs="Tahoma"/>
        </w:rPr>
        <w:t>ζ</w:t>
      </w:r>
      <w:r w:rsidRPr="00074C2B">
        <w:rPr>
          <w:rFonts w:ascii="Tahoma" w:hAnsi="Tahoma" w:cs="Tahoma"/>
        </w:rPr>
        <w:t>) 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2FCCB169" w14:textId="77777777" w:rsidR="006A2664" w:rsidRPr="00074C2B" w:rsidRDefault="006A2664" w:rsidP="00A11DC8">
      <w:pPr>
        <w:rPr>
          <w:rFonts w:ascii="Tahoma" w:hAnsi="Tahoma" w:cs="Tahoma"/>
        </w:rPr>
      </w:pPr>
    </w:p>
    <w:p w14:paraId="5ABED4AC" w14:textId="77777777" w:rsidR="006A2664" w:rsidRPr="00074C2B" w:rsidRDefault="006A2664" w:rsidP="00A11DC8">
      <w:pPr>
        <w:pStyle w:val="1"/>
        <w:rPr>
          <w:rFonts w:ascii="Tahoma" w:hAnsi="Tahoma" w:cs="Tahoma"/>
          <w:lang w:val="el-GR"/>
        </w:rPr>
      </w:pPr>
      <w:bookmarkStart w:id="101" w:name="_Toc172624193"/>
      <w:r w:rsidRPr="00074C2B">
        <w:rPr>
          <w:rFonts w:ascii="Tahoma" w:hAnsi="Tahoma" w:cs="Tahoma"/>
          <w:lang w:val="el-GR"/>
        </w:rPr>
        <w:lastRenderedPageBreak/>
        <w:t>3.</w:t>
      </w:r>
      <w:r w:rsidRPr="00074C2B">
        <w:rPr>
          <w:rFonts w:ascii="Tahoma" w:hAnsi="Tahoma" w:cs="Tahoma"/>
          <w:lang w:val="el-GR"/>
        </w:rPr>
        <w:tab/>
        <w:t>ΔΙΕΝΕΡΓΕΙΑ ΔΙΑΔΙΚΑΣΙΑΣ - ΑΞΙΟΛΟΓΗΣΗ ΠΡΟΣΦΟΡΩΝ</w:t>
      </w:r>
      <w:bookmarkEnd w:id="101"/>
      <w:r w:rsidRPr="00074C2B">
        <w:rPr>
          <w:rFonts w:ascii="Tahoma" w:hAnsi="Tahoma" w:cs="Tahoma"/>
          <w:lang w:val="el-GR"/>
        </w:rPr>
        <w:t xml:space="preserve">  </w:t>
      </w:r>
    </w:p>
    <w:p w14:paraId="65F1BEEC" w14:textId="77777777" w:rsidR="006A2664" w:rsidRPr="00074C2B" w:rsidRDefault="006A2664" w:rsidP="00A11DC8">
      <w:pPr>
        <w:pStyle w:val="20"/>
        <w:rPr>
          <w:rFonts w:ascii="Tahoma" w:hAnsi="Tahoma" w:cs="Tahoma"/>
          <w:lang w:val="el-GR"/>
        </w:rPr>
      </w:pPr>
      <w:bookmarkStart w:id="102" w:name="_Ref98958446"/>
      <w:bookmarkStart w:id="103" w:name="_Ref98960304"/>
      <w:bookmarkStart w:id="104" w:name="_Toc172624194"/>
      <w:r w:rsidRPr="00074C2B">
        <w:rPr>
          <w:rFonts w:ascii="Tahoma" w:hAnsi="Tahoma" w:cs="Tahoma"/>
          <w:lang w:val="el-GR"/>
        </w:rPr>
        <w:t xml:space="preserve">3.1 </w:t>
      </w:r>
      <w:r w:rsidRPr="00074C2B">
        <w:rPr>
          <w:rFonts w:ascii="Tahoma" w:hAnsi="Tahoma" w:cs="Tahoma"/>
          <w:lang w:val="el-GR"/>
        </w:rPr>
        <w:tab/>
        <w:t>Αποσφράγιση και αξιολόγηση προσφορών</w:t>
      </w:r>
      <w:bookmarkEnd w:id="102"/>
      <w:bookmarkEnd w:id="103"/>
      <w:bookmarkEnd w:id="104"/>
      <w:r w:rsidRPr="00074C2B">
        <w:rPr>
          <w:rFonts w:ascii="Tahoma" w:hAnsi="Tahoma" w:cs="Tahoma"/>
          <w:lang w:val="el-GR"/>
        </w:rPr>
        <w:t xml:space="preserve"> </w:t>
      </w:r>
    </w:p>
    <w:p w14:paraId="063647EB" w14:textId="77777777" w:rsidR="006A2664" w:rsidRPr="00074C2B" w:rsidRDefault="00052C82" w:rsidP="00A11DC8">
      <w:pPr>
        <w:pStyle w:val="3"/>
        <w:rPr>
          <w:rFonts w:ascii="Tahoma" w:hAnsi="Tahoma" w:cs="Tahoma"/>
          <w:kern w:val="1"/>
        </w:rPr>
      </w:pPr>
      <w:bookmarkStart w:id="105" w:name="_Toc172624195"/>
      <w:r w:rsidRPr="00074C2B">
        <w:rPr>
          <w:rFonts w:ascii="Tahoma" w:hAnsi="Tahoma" w:cs="Tahoma"/>
        </w:rPr>
        <w:t>3.1.1</w:t>
      </w:r>
      <w:r w:rsidR="006A2664" w:rsidRPr="00074C2B">
        <w:rPr>
          <w:rFonts w:ascii="Tahoma" w:hAnsi="Tahoma" w:cs="Tahoma"/>
        </w:rPr>
        <w:tab/>
        <w:t>Ηλεκτρονική αποσφράγιση προσφορών</w:t>
      </w:r>
      <w:bookmarkEnd w:id="105"/>
    </w:p>
    <w:p w14:paraId="6B71B03A" w14:textId="77777777" w:rsidR="006A2664" w:rsidRPr="00074C2B" w:rsidRDefault="006A2664" w:rsidP="00A11DC8">
      <w:pPr>
        <w:rPr>
          <w:rFonts w:ascii="Tahoma" w:hAnsi="Tahoma" w:cs="Tahoma"/>
        </w:rPr>
      </w:pPr>
      <w:r w:rsidRPr="00074C2B">
        <w:rPr>
          <w:rFonts w:ascii="Tahoma" w:hAnsi="Tahoma" w:cs="Tahoma"/>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EDB8241" w14:textId="23CAD2CA" w:rsidR="00CA5A4D" w:rsidRPr="00074C2B" w:rsidRDefault="00CA5A4D" w:rsidP="00CA5A4D">
      <w:pPr>
        <w:widowControl w:val="0"/>
        <w:numPr>
          <w:ilvl w:val="0"/>
          <w:numId w:val="5"/>
        </w:numPr>
        <w:tabs>
          <w:tab w:val="clear" w:pos="0"/>
          <w:tab w:val="num" w:pos="720"/>
        </w:tabs>
        <w:spacing w:before="0" w:after="60"/>
        <w:ind w:left="720"/>
        <w:textAlignment w:val="baseline"/>
        <w:rPr>
          <w:rFonts w:ascii="Tahoma" w:hAnsi="Tahoma" w:cs="Tahoma"/>
          <w:kern w:val="1"/>
          <w:lang w:eastAsia="ar-SA"/>
        </w:rPr>
      </w:pPr>
      <w:r w:rsidRPr="00074C2B">
        <w:rPr>
          <w:rFonts w:ascii="Tahoma" w:hAnsi="Tahoma" w:cs="Tahoma"/>
          <w:kern w:val="1"/>
          <w:lang w:eastAsia="ar-SA"/>
        </w:rPr>
        <w:t>Ηλεκτρονική Αποσφράγιση του (υπό)φακέλου «Δικαιολογητικά Συμμετοχής-Τεχνική Προσφορά»</w:t>
      </w:r>
      <w:r w:rsidR="00A53746" w:rsidRPr="00074C2B">
        <w:rPr>
          <w:rFonts w:ascii="Tahoma" w:hAnsi="Tahoma" w:cs="Tahoma"/>
          <w:kern w:val="1"/>
          <w:lang w:eastAsia="ar-SA"/>
        </w:rPr>
        <w:t xml:space="preserve"> και του (υπό)φακέλου «Οικονομική Προσφορά»,</w:t>
      </w:r>
      <w:r w:rsidRPr="00074C2B">
        <w:rPr>
          <w:rFonts w:ascii="Tahoma" w:hAnsi="Tahoma" w:cs="Tahoma"/>
          <w:kern w:val="1"/>
          <w:lang w:eastAsia="ar-SA"/>
        </w:rPr>
        <w:t xml:space="preserve"> </w:t>
      </w:r>
      <w:r w:rsidRPr="00074C2B">
        <w:rPr>
          <w:rFonts w:ascii="Tahoma" w:hAnsi="Tahoma" w:cs="Tahoma"/>
        </w:rPr>
        <w:t xml:space="preserve">τέσσερις (4) εργάσιμες ημέρες μετά την καταληκτική ημερομηνία προσφορών ήτοι </w:t>
      </w:r>
      <w:r w:rsidR="000B4A09">
        <w:rPr>
          <w:rFonts w:ascii="Tahoma" w:hAnsi="Tahoma" w:cs="Tahoma"/>
        </w:rPr>
        <w:t xml:space="preserve">στις </w:t>
      </w:r>
      <w:r w:rsidR="008A0032" w:rsidRPr="00E242C2">
        <w:rPr>
          <w:rFonts w:ascii="Tahoma" w:hAnsi="Tahoma" w:cs="Tahoma"/>
          <w:b/>
          <w:bCs/>
        </w:rPr>
        <w:t>20</w:t>
      </w:r>
      <w:r w:rsidR="00555A21" w:rsidRPr="00E242C2">
        <w:rPr>
          <w:rFonts w:ascii="Tahoma" w:hAnsi="Tahoma" w:cs="Tahoma"/>
          <w:b/>
          <w:bCs/>
        </w:rPr>
        <w:t>/</w:t>
      </w:r>
      <w:r w:rsidR="008A0032" w:rsidRPr="00E242C2">
        <w:rPr>
          <w:rFonts w:ascii="Tahoma" w:hAnsi="Tahoma" w:cs="Tahoma"/>
          <w:b/>
          <w:bCs/>
        </w:rPr>
        <w:t>09</w:t>
      </w:r>
      <w:r w:rsidR="007B06F2" w:rsidRPr="00E242C2">
        <w:rPr>
          <w:rFonts w:ascii="Tahoma" w:hAnsi="Tahoma" w:cs="Tahoma"/>
          <w:b/>
          <w:bCs/>
        </w:rPr>
        <w:t>/</w:t>
      </w:r>
      <w:r w:rsidRPr="00E242C2">
        <w:rPr>
          <w:rFonts w:ascii="Tahoma" w:hAnsi="Tahoma" w:cs="Tahoma"/>
          <w:b/>
          <w:bCs/>
        </w:rPr>
        <w:t>202</w:t>
      </w:r>
      <w:r w:rsidR="000B4A09" w:rsidRPr="00E242C2">
        <w:rPr>
          <w:rFonts w:ascii="Tahoma" w:hAnsi="Tahoma" w:cs="Tahoma"/>
          <w:b/>
          <w:bCs/>
        </w:rPr>
        <w:t>4</w:t>
      </w:r>
      <w:r w:rsidRPr="00074C2B">
        <w:rPr>
          <w:rFonts w:ascii="Tahoma" w:hAnsi="Tahoma" w:cs="Tahoma"/>
        </w:rPr>
        <w:t xml:space="preserve"> και ώρα </w:t>
      </w:r>
      <w:r w:rsidR="000B4A09" w:rsidRPr="000B4A09">
        <w:rPr>
          <w:rFonts w:ascii="Tahoma" w:hAnsi="Tahoma" w:cs="Tahoma"/>
          <w:b/>
          <w:bCs/>
        </w:rPr>
        <w:t>14</w:t>
      </w:r>
      <w:r w:rsidRPr="000B4A09">
        <w:rPr>
          <w:rFonts w:ascii="Tahoma" w:hAnsi="Tahoma" w:cs="Tahoma"/>
          <w:b/>
          <w:bCs/>
        </w:rPr>
        <w:t>:</w:t>
      </w:r>
      <w:r w:rsidR="000B4A09" w:rsidRPr="000B4A09">
        <w:rPr>
          <w:rFonts w:ascii="Tahoma" w:hAnsi="Tahoma" w:cs="Tahoma"/>
          <w:b/>
          <w:bCs/>
        </w:rPr>
        <w:t>00</w:t>
      </w:r>
      <w:r w:rsidRPr="00074C2B">
        <w:rPr>
          <w:rFonts w:ascii="Tahoma" w:hAnsi="Tahoma" w:cs="Tahoma"/>
        </w:rPr>
        <w:t xml:space="preserve">.  </w:t>
      </w:r>
    </w:p>
    <w:p w14:paraId="32667B20" w14:textId="77777777" w:rsidR="00590B48" w:rsidRPr="00074C2B" w:rsidRDefault="00590B48" w:rsidP="00CC33DB">
      <w:pPr>
        <w:spacing w:before="0"/>
        <w:textAlignment w:val="baseline"/>
        <w:rPr>
          <w:rFonts w:ascii="Tahoma" w:hAnsi="Tahoma" w:cs="Tahoma"/>
          <w:kern w:val="1"/>
        </w:rPr>
      </w:pPr>
      <w:r w:rsidRPr="00074C2B">
        <w:rPr>
          <w:rFonts w:ascii="Tahoma" w:hAnsi="Tahoma" w:cs="Tahoma"/>
          <w:kern w:val="1"/>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33103AE9" w14:textId="538B04B8" w:rsidR="004203F4" w:rsidRPr="00074C2B" w:rsidRDefault="004203F4" w:rsidP="004D2A01">
      <w:pPr>
        <w:spacing w:before="0"/>
        <w:textAlignment w:val="baseline"/>
        <w:rPr>
          <w:rFonts w:ascii="Tahoma" w:hAnsi="Tahoma" w:cs="Tahoma"/>
          <w:szCs w:val="22"/>
        </w:rPr>
      </w:pPr>
    </w:p>
    <w:p w14:paraId="5701611E" w14:textId="5E7EE5F7" w:rsidR="006A2664" w:rsidRPr="00074C2B" w:rsidRDefault="006A2664" w:rsidP="00A11DC8">
      <w:pPr>
        <w:pStyle w:val="3"/>
        <w:rPr>
          <w:rFonts w:ascii="Tahoma" w:hAnsi="Tahoma" w:cs="Tahoma"/>
        </w:rPr>
      </w:pPr>
      <w:bookmarkStart w:id="106" w:name="_Ref98959833"/>
      <w:bookmarkStart w:id="107" w:name="_Toc172624196"/>
      <w:r w:rsidRPr="00074C2B">
        <w:rPr>
          <w:rFonts w:ascii="Tahoma" w:hAnsi="Tahoma" w:cs="Tahoma"/>
        </w:rPr>
        <w:t>3.1.2</w:t>
      </w:r>
      <w:r w:rsidRPr="00074C2B">
        <w:rPr>
          <w:rFonts w:ascii="Tahoma" w:hAnsi="Tahoma" w:cs="Tahoma"/>
        </w:rPr>
        <w:tab/>
      </w:r>
      <w:r w:rsidR="00A53746" w:rsidRPr="00074C2B">
        <w:rPr>
          <w:rFonts w:ascii="Tahoma" w:hAnsi="Tahoma" w:cs="Tahoma"/>
        </w:rPr>
        <w:t xml:space="preserve"> </w:t>
      </w:r>
      <w:r w:rsidRPr="00074C2B">
        <w:rPr>
          <w:rFonts w:ascii="Tahoma" w:hAnsi="Tahoma" w:cs="Tahoma"/>
        </w:rPr>
        <w:t>Αξιολόγηση προσφορών</w:t>
      </w:r>
      <w:bookmarkEnd w:id="106"/>
      <w:bookmarkEnd w:id="107"/>
    </w:p>
    <w:p w14:paraId="46D4C333" w14:textId="159A78AC" w:rsidR="007828AE" w:rsidRPr="00074C2B" w:rsidRDefault="007828AE" w:rsidP="007828AE">
      <w:pPr>
        <w:textAlignment w:val="baseline"/>
        <w:rPr>
          <w:rFonts w:ascii="Tahoma" w:hAnsi="Tahoma" w:cs="Tahoma"/>
          <w:szCs w:val="22"/>
        </w:rPr>
      </w:pPr>
      <w:r w:rsidRPr="00074C2B">
        <w:rPr>
          <w:rFonts w:ascii="Tahoma" w:hAnsi="Tahoma" w:cs="Tahoma"/>
          <w:szCs w:val="22"/>
        </w:rPr>
        <w:t xml:space="preserve">Μετά την </w:t>
      </w:r>
      <w:r w:rsidR="00555A21">
        <w:rPr>
          <w:rFonts w:ascii="Tahoma" w:hAnsi="Tahoma" w:cs="Tahoma"/>
          <w:szCs w:val="22"/>
        </w:rPr>
        <w:t xml:space="preserve">κατά περίπτωση </w:t>
      </w:r>
      <w:r w:rsidRPr="00074C2B">
        <w:rPr>
          <w:rFonts w:ascii="Tahoma" w:hAnsi="Tahoma" w:cs="Tahoma"/>
          <w:szCs w:val="22"/>
        </w:rPr>
        <w:t>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6B77C6A2" w14:textId="77777777" w:rsidR="00C66B5C" w:rsidRPr="00074C2B" w:rsidRDefault="00C66B5C" w:rsidP="00C66B5C">
      <w:pPr>
        <w:textAlignment w:val="baseline"/>
        <w:rPr>
          <w:rFonts w:ascii="Tahoma" w:hAnsi="Tahoma" w:cs="Tahoma"/>
          <w:kern w:val="1"/>
          <w:lang w:eastAsia="ar-SA"/>
        </w:rPr>
      </w:pPr>
      <w:r w:rsidRPr="00074C2B">
        <w:rPr>
          <w:rFonts w:ascii="Tahoma" w:hAnsi="Tahoma" w:cs="Tahoma"/>
          <w:kern w:val="1"/>
          <w:lang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074C2B">
        <w:rPr>
          <w:rFonts w:ascii="Tahoma" w:hAnsi="Tahoma" w:cs="Tahoma"/>
          <w:lang w:eastAsia="ar-SA"/>
        </w:rPr>
        <w:t xml:space="preserve"> Η συμπλήρωση ή η αποσαφήνιση ζητείται και γίνεται αποδεκτή υπό την προϋπόθεση ότι δεν </w:t>
      </w:r>
      <w:r w:rsidRPr="00074C2B">
        <w:rPr>
          <w:rFonts w:ascii="Tahoma" w:hAnsi="Tahoma" w:cs="Tahoma"/>
          <w:kern w:val="1"/>
          <w:lang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7BC98D02" w14:textId="77777777" w:rsidR="00555A21" w:rsidRPr="00987246" w:rsidRDefault="00555A21" w:rsidP="00555A21">
      <w:pPr>
        <w:textAlignment w:val="baseline"/>
        <w:rPr>
          <w:rFonts w:ascii="Tahoma" w:hAnsi="Tahoma" w:cs="Tahoma"/>
          <w:i/>
          <w:iCs/>
          <w:kern w:val="1"/>
          <w:lang w:eastAsia="el-GR"/>
        </w:rPr>
      </w:pPr>
      <w:bookmarkStart w:id="108" w:name="_Hlk164947833"/>
      <w:r w:rsidRPr="00987246">
        <w:rPr>
          <w:rFonts w:ascii="Tahoma" w:hAnsi="Tahoma" w:cs="Tahoma"/>
          <w:i/>
          <w:iCs/>
          <w:kern w:val="1"/>
          <w:lang w:eastAsia="el-GR"/>
        </w:rPr>
        <w:t>[Επισημαίνεται ότι οι διευκρινίσεις/ συμπληρώσεις, κατ΄εφαρμογή της παρούσας παραγράφου, σύμφωνα με τα οριζόμενα στις διατάξεις του άρθρου 102 του ν.4412/2016, ζητούνται από την αρμόδια Επιτροπή Αξιολόγησης των Προσφορών (Επιτροπή Διενεργείας Διαγωνισμού), μέσω της λειτουργικότητας «Επικοινωνία»:</w:t>
      </w:r>
    </w:p>
    <w:p w14:paraId="7E338B9F" w14:textId="77777777" w:rsidR="00555A21" w:rsidRPr="00987246" w:rsidRDefault="00555A21" w:rsidP="00555A21">
      <w:pPr>
        <w:numPr>
          <w:ilvl w:val="0"/>
          <w:numId w:val="133"/>
        </w:numPr>
        <w:suppressAutoHyphens w:val="0"/>
        <w:spacing w:before="0" w:after="0"/>
        <w:contextualSpacing/>
        <w:textAlignment w:val="baseline"/>
        <w:rPr>
          <w:rFonts w:ascii="Tahoma" w:hAnsi="Tahoma" w:cs="Tahoma"/>
          <w:i/>
          <w:iCs/>
          <w:kern w:val="1"/>
          <w:lang w:eastAsia="el-GR"/>
        </w:rPr>
      </w:pPr>
      <w:r w:rsidRPr="00987246">
        <w:rPr>
          <w:rFonts w:ascii="Tahoma" w:hAnsi="Tahoma" w:cs="Tahoma"/>
          <w:i/>
          <w:iCs/>
          <w:kern w:val="1"/>
          <w:lang w:eastAsia="el-GR"/>
        </w:rPr>
        <w:t>είτε από την Επιτροπή, μέσω του πιστοποποιμένου χρήστη της παρούσας ηλεκτρονικής διαδικασίας (χειριστή του διαγωνισμού), χωρίς τη σύνταξη διακριτού εγγράφου</w:t>
      </w:r>
    </w:p>
    <w:p w14:paraId="1A804362" w14:textId="77777777" w:rsidR="00555A21" w:rsidRPr="00987246" w:rsidRDefault="00555A21" w:rsidP="00555A21">
      <w:pPr>
        <w:suppressAutoHyphens w:val="0"/>
        <w:spacing w:after="0"/>
        <w:ind w:left="766"/>
        <w:contextualSpacing/>
        <w:textAlignment w:val="baseline"/>
        <w:rPr>
          <w:rFonts w:ascii="Tahoma" w:hAnsi="Tahoma" w:cs="Tahoma"/>
          <w:i/>
          <w:iCs/>
          <w:kern w:val="1"/>
          <w:lang w:eastAsia="el-GR"/>
        </w:rPr>
      </w:pPr>
      <w:r w:rsidRPr="00987246">
        <w:rPr>
          <w:rFonts w:ascii="Tahoma" w:hAnsi="Tahoma" w:cs="Tahoma"/>
          <w:i/>
          <w:iCs/>
          <w:kern w:val="1"/>
          <w:lang w:eastAsia="el-GR"/>
        </w:rPr>
        <w:t xml:space="preserve"> </w:t>
      </w:r>
    </w:p>
    <w:p w14:paraId="45A5BA61" w14:textId="77777777" w:rsidR="00555A21" w:rsidRPr="00987246" w:rsidRDefault="00555A21" w:rsidP="00555A21">
      <w:pPr>
        <w:numPr>
          <w:ilvl w:val="0"/>
          <w:numId w:val="133"/>
        </w:numPr>
        <w:suppressAutoHyphens w:val="0"/>
        <w:spacing w:before="0" w:after="0"/>
        <w:contextualSpacing/>
        <w:textAlignment w:val="baseline"/>
        <w:rPr>
          <w:rFonts w:ascii="Tahoma" w:hAnsi="Tahoma" w:cs="Tahoma"/>
          <w:i/>
          <w:iCs/>
          <w:kern w:val="1"/>
          <w:lang w:eastAsia="el-GR"/>
        </w:rPr>
      </w:pPr>
      <w:r w:rsidRPr="00987246">
        <w:rPr>
          <w:rFonts w:ascii="Tahoma" w:hAnsi="Tahoma" w:cs="Tahoma"/>
          <w:i/>
          <w:iCs/>
          <w:kern w:val="1"/>
          <w:lang w:eastAsia="el-GR"/>
        </w:rPr>
        <w:t>είτε, με αποστολή διακριτού εγγράφου της Επιτροπής, μέσω του πιστοποποιμένου χρήστη της παρούσας ηλεκτρονικής διαδικασίας (χειριστή του διαγωνισμού), χωρίς, στην περίπτωση αυτή, να απαιτείται περαιτέρω έγκρισή του από το αποφαινόμενο όργανο.</w:t>
      </w:r>
    </w:p>
    <w:p w14:paraId="01EBE26D" w14:textId="77777777" w:rsidR="00555A21" w:rsidRPr="00987246" w:rsidRDefault="00555A21" w:rsidP="00555A21">
      <w:pPr>
        <w:textAlignment w:val="baseline"/>
        <w:rPr>
          <w:rFonts w:ascii="Tahoma" w:hAnsi="Tahoma" w:cs="Tahoma"/>
          <w:i/>
          <w:iCs/>
          <w:kern w:val="1"/>
          <w:lang w:eastAsia="el-GR"/>
        </w:rPr>
      </w:pPr>
    </w:p>
    <w:p w14:paraId="515A1224" w14:textId="77777777" w:rsidR="00555A21" w:rsidRPr="00987246" w:rsidRDefault="00555A21" w:rsidP="00555A21">
      <w:pPr>
        <w:textAlignment w:val="baseline"/>
        <w:rPr>
          <w:rFonts w:ascii="Tahoma" w:hAnsi="Tahoma" w:cs="Tahoma"/>
          <w:i/>
          <w:iCs/>
          <w:kern w:val="1"/>
          <w:lang w:eastAsia="el-GR"/>
        </w:rPr>
      </w:pPr>
      <w:r w:rsidRPr="00987246">
        <w:rPr>
          <w:rFonts w:ascii="Tahoma" w:hAnsi="Tahoma" w:cs="Tahoma"/>
          <w:i/>
          <w:iCs/>
          <w:kern w:val="1"/>
          <w:lang w:eastAsia="el-GR"/>
        </w:rPr>
        <w:t>Σημειώνεται ότι, όσο διαρκεί η διαδικασία αξιολόγησης των προσφορών και μέχρι την αποστολή των σχετικών πρακτικών της Επιτροπής στον χειριστή του διαγωνισμού, προς έκδοση των οικείων  αποφάσεων, οι διευκρινίσεις ζητούνται από την Επιτροπή και δεν υπόκεινται σε προηγούμενη έγκριση του αποφαινόμενου οργάνου.</w:t>
      </w:r>
    </w:p>
    <w:p w14:paraId="0776BECF" w14:textId="77777777" w:rsidR="00555A21" w:rsidRPr="00987246" w:rsidRDefault="00555A21" w:rsidP="00555A21">
      <w:pPr>
        <w:textAlignment w:val="baseline"/>
        <w:rPr>
          <w:rFonts w:ascii="Tahoma" w:hAnsi="Tahoma" w:cs="Tahoma"/>
          <w:i/>
          <w:iCs/>
          <w:kern w:val="1"/>
          <w:lang w:eastAsia="el-GR"/>
        </w:rPr>
      </w:pPr>
      <w:r w:rsidRPr="00987246">
        <w:rPr>
          <w:rFonts w:ascii="Tahoma" w:hAnsi="Tahoma" w:cs="Tahoma"/>
          <w:i/>
          <w:iCs/>
          <w:kern w:val="1"/>
          <w:lang w:eastAsia="el-GR"/>
        </w:rPr>
        <w:lastRenderedPageBreak/>
        <w:t xml:space="preserve">Σε κάθε περίπτωση, μετά την ολοκλήρωση της διαδικασίας αξιολόγησης εκ μέρους της Επιτροπής και τη διαβίβαση των σχετικών πρακτικών προς το αποφαινόμενο όργανο, το τελευταίο δύναται, κατά την κρίση του, να ζητεί διευκρινίσεις από τους προσφέροντες για στοιχεία των προσφορών, για τα οποία δεν ζητήθηκαν, είτε ακόμη και για στοιχεία, για τα οποία έχει ήδη γνωμοδοτήσει σχετικώς η Επιτροπή. </w:t>
      </w:r>
    </w:p>
    <w:p w14:paraId="7182B981" w14:textId="77777777" w:rsidR="00555A21" w:rsidRPr="00987246" w:rsidRDefault="00555A21" w:rsidP="00555A21">
      <w:pPr>
        <w:textAlignment w:val="baseline"/>
        <w:rPr>
          <w:rFonts w:ascii="Tahoma" w:hAnsi="Tahoma" w:cs="Tahoma"/>
          <w:i/>
          <w:iCs/>
          <w:kern w:val="1"/>
          <w:lang w:eastAsia="el-GR"/>
        </w:rPr>
      </w:pPr>
      <w:r w:rsidRPr="00987246">
        <w:rPr>
          <w:rFonts w:ascii="Tahoma" w:hAnsi="Tahoma" w:cs="Tahoma"/>
          <w:i/>
          <w:iCs/>
          <w:kern w:val="1"/>
          <w:lang w:eastAsia="el-GR"/>
        </w:rPr>
        <w:t>Το αποφαινόμενο όργανο διατηρεί το δικαίωμα να αναπέμψει στην Επιτροπή προς εξέταση και περαιτέρω διευκρινίσεις οποιοδήποτε ζήτημα  χρήζει, κατά την κρίση του, διευκρινίσεων/ συμπληρώσεων.</w:t>
      </w:r>
    </w:p>
    <w:p w14:paraId="3F136D72" w14:textId="77777777" w:rsidR="00555A21" w:rsidRPr="00987246" w:rsidRDefault="00555A21" w:rsidP="00555A21">
      <w:pPr>
        <w:textAlignment w:val="baseline"/>
        <w:rPr>
          <w:rFonts w:ascii="Tahoma" w:hAnsi="Tahoma" w:cs="Tahoma"/>
          <w:i/>
          <w:kern w:val="1"/>
          <w:lang w:eastAsia="ar-SA"/>
        </w:rPr>
      </w:pPr>
      <w:r w:rsidRPr="00987246">
        <w:rPr>
          <w:rFonts w:ascii="Tahoma" w:hAnsi="Tahoma" w:cs="Tahoma"/>
          <w:i/>
          <w:iCs/>
          <w:kern w:val="1"/>
          <w:lang w:eastAsia="el-GR"/>
        </w:rPr>
        <w:t>Τα ανωτέρω ισχύουν και ως προς τα αιτήματα παροχής διευκρινίσεων-συμπληρώσεων, σε περιπτώσεις  ασυνήθιστα χαμηλών προσφορών, καθώς και στο στάδιο της υποβολής των δικαιολογητικών κατακύρωσης του προσωρινού αναδόχου]</w:t>
      </w:r>
      <w:r w:rsidRPr="00987246">
        <w:rPr>
          <w:rFonts w:ascii="Tahoma" w:hAnsi="Tahoma" w:cs="Tahoma"/>
          <w:i/>
          <w:kern w:val="1"/>
          <w:lang w:eastAsia="ar-SA"/>
        </w:rPr>
        <w:t>.</w:t>
      </w:r>
    </w:p>
    <w:bookmarkEnd w:id="108"/>
    <w:p w14:paraId="6D90EA42" w14:textId="77777777" w:rsidR="00C66B5C" w:rsidRPr="00074C2B" w:rsidRDefault="00C66B5C" w:rsidP="007828AE">
      <w:pPr>
        <w:textAlignment w:val="baseline"/>
        <w:rPr>
          <w:rFonts w:ascii="Tahoma" w:hAnsi="Tahoma" w:cs="Tahoma"/>
          <w:szCs w:val="22"/>
        </w:rPr>
      </w:pPr>
    </w:p>
    <w:p w14:paraId="6B516600" w14:textId="77777777" w:rsidR="007828AE" w:rsidRPr="00074C2B" w:rsidRDefault="007828AE" w:rsidP="007828AE">
      <w:pPr>
        <w:textAlignment w:val="baseline"/>
        <w:rPr>
          <w:rFonts w:ascii="Tahoma" w:hAnsi="Tahoma" w:cs="Tahoma"/>
          <w:szCs w:val="22"/>
        </w:rPr>
      </w:pPr>
      <w:r w:rsidRPr="00074C2B">
        <w:rPr>
          <w:rFonts w:ascii="Tahoma" w:hAnsi="Tahoma" w:cs="Tahoma"/>
          <w:szCs w:val="22"/>
        </w:rPr>
        <w:t>Ειδικότερα :</w:t>
      </w:r>
    </w:p>
    <w:p w14:paraId="08A00BB2" w14:textId="77777777" w:rsidR="00A53746" w:rsidRPr="00074C2B" w:rsidRDefault="00A53746" w:rsidP="00A53746">
      <w:pPr>
        <w:textAlignment w:val="baseline"/>
        <w:rPr>
          <w:rFonts w:ascii="Tahoma" w:hAnsi="Tahoma" w:cs="Tahoma"/>
          <w:kern w:val="1"/>
        </w:rPr>
      </w:pPr>
      <w:r w:rsidRPr="00074C2B">
        <w:rPr>
          <w:rFonts w:ascii="Tahoma" w:hAnsi="Tahoma" w:cs="Tahoma"/>
          <w:kern w:val="1"/>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EED61FC" w14:textId="77777777" w:rsidR="00A53746" w:rsidRPr="00074C2B" w:rsidRDefault="00A53746" w:rsidP="00A53746">
      <w:pPr>
        <w:textAlignment w:val="baseline"/>
        <w:rPr>
          <w:rFonts w:ascii="Tahoma" w:hAnsi="Tahoma" w:cs="Tahoma"/>
          <w:kern w:val="1"/>
        </w:rPr>
      </w:pPr>
      <w:r w:rsidRPr="00074C2B">
        <w:rPr>
          <w:rFonts w:ascii="Tahoma" w:hAnsi="Tahoma" w:cs="Tahoma"/>
          <w:kern w:val="1"/>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73D4F4D5" w14:textId="77777777" w:rsidR="00A53746" w:rsidRPr="00074C2B" w:rsidRDefault="00A53746" w:rsidP="00A53746">
      <w:pPr>
        <w:textAlignment w:val="baseline"/>
        <w:rPr>
          <w:rFonts w:ascii="Tahoma" w:hAnsi="Tahoma" w:cs="Tahoma"/>
          <w:kern w:val="1"/>
        </w:rPr>
      </w:pPr>
      <w:r w:rsidRPr="00074C2B">
        <w:rPr>
          <w:rFonts w:ascii="Tahoma" w:hAnsi="Tahoma" w:cs="Tahoma"/>
          <w:kern w:val="1"/>
        </w:rPr>
        <w:t>Κατά της εν λόγω απόφασης χωρεί προδικαστική προσφυγή, σύμφωνα με τα οριζόμενα στην παράγραφο 3.4 της παρούσας.</w:t>
      </w:r>
    </w:p>
    <w:p w14:paraId="4BC18BFC" w14:textId="77777777" w:rsidR="00A53746" w:rsidRPr="00074C2B" w:rsidRDefault="00A53746" w:rsidP="00A53746">
      <w:pPr>
        <w:textAlignment w:val="baseline"/>
        <w:rPr>
          <w:rFonts w:ascii="Tahoma" w:hAnsi="Tahoma" w:cs="Tahoma"/>
          <w:kern w:val="1"/>
        </w:rPr>
      </w:pPr>
      <w:r w:rsidRPr="00074C2B">
        <w:rPr>
          <w:rFonts w:ascii="Tahoma" w:hAnsi="Tahoma" w:cs="Tahoma"/>
          <w:kern w:val="1"/>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5B241F15" w14:textId="77777777" w:rsidR="00A53746" w:rsidRPr="00074C2B" w:rsidRDefault="00A53746" w:rsidP="00A53746">
      <w:pPr>
        <w:textAlignment w:val="baseline"/>
        <w:rPr>
          <w:rFonts w:ascii="Tahoma" w:hAnsi="Tahoma" w:cs="Tahoma"/>
          <w:kern w:val="1"/>
        </w:rPr>
      </w:pPr>
    </w:p>
    <w:p w14:paraId="13C94EFC" w14:textId="0AF49C14" w:rsidR="00A53746" w:rsidRPr="00074C2B" w:rsidRDefault="00A53746" w:rsidP="00A53746">
      <w:pPr>
        <w:textAlignment w:val="baseline"/>
        <w:rPr>
          <w:rFonts w:ascii="Tahoma" w:hAnsi="Tahoma" w:cs="Tahoma"/>
          <w:kern w:val="1"/>
        </w:rPr>
      </w:pPr>
      <w:r w:rsidRPr="00074C2B">
        <w:rPr>
          <w:rFonts w:ascii="Tahoma" w:hAnsi="Tahoma" w:cs="Tahoma"/>
          <w:kern w:val="1"/>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τα δικαιολογητικά συμμετοχής</w:t>
      </w:r>
      <w:r w:rsidR="00555A21" w:rsidRPr="00987246">
        <w:rPr>
          <w:rFonts w:ascii="Tahoma" w:hAnsi="Tahoma" w:cs="Tahoma"/>
          <w:kern w:val="1"/>
        </w:rPr>
        <w:t xml:space="preserve"> </w:t>
      </w:r>
      <w:r w:rsidR="00555A21">
        <w:rPr>
          <w:rFonts w:ascii="Tahoma" w:hAnsi="Tahoma" w:cs="Tahoma"/>
          <w:kern w:val="1"/>
        </w:rPr>
        <w:t>των οποίων</w:t>
      </w:r>
      <w:r w:rsidRPr="00074C2B">
        <w:rPr>
          <w:rFonts w:ascii="Tahoma" w:hAnsi="Tahoma" w:cs="Tahoma"/>
          <w:kern w:val="1"/>
        </w:rPr>
        <w:t xml:space="preserve">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2CE7D1AB" w14:textId="77777777" w:rsidR="00A53746" w:rsidRPr="00074C2B" w:rsidRDefault="00A53746" w:rsidP="00A53746">
      <w:pPr>
        <w:textAlignment w:val="baseline"/>
        <w:rPr>
          <w:rFonts w:ascii="Tahoma" w:hAnsi="Tahoma" w:cs="Tahoma"/>
          <w:kern w:val="1"/>
        </w:rPr>
      </w:pPr>
    </w:p>
    <w:p w14:paraId="546368D5" w14:textId="44176860" w:rsidR="00A53746" w:rsidRPr="00074C2B" w:rsidRDefault="00A53746" w:rsidP="00A53746">
      <w:pPr>
        <w:textAlignment w:val="baseline"/>
        <w:rPr>
          <w:rFonts w:ascii="Tahoma" w:hAnsi="Tahoma" w:cs="Tahoma"/>
          <w:kern w:val="1"/>
        </w:rPr>
      </w:pPr>
      <w:r w:rsidRPr="00074C2B">
        <w:rPr>
          <w:rFonts w:ascii="Tahoma" w:hAnsi="Tahoma" w:cs="Tahoma"/>
          <w:kern w:val="1"/>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w:t>
      </w:r>
      <w:r w:rsidR="00555A21">
        <w:rPr>
          <w:rFonts w:ascii="Tahoma" w:hAnsi="Tahoma" w:cs="Tahoma"/>
          <w:kern w:val="1"/>
        </w:rPr>
        <w:t xml:space="preserve">των οποίων </w:t>
      </w:r>
      <w:r w:rsidRPr="00074C2B">
        <w:rPr>
          <w:rFonts w:ascii="Tahoma" w:hAnsi="Tahoma" w:cs="Tahoma"/>
          <w:kern w:val="1"/>
        </w:rPr>
        <w:t xml:space="preserve">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04B999CF" w14:textId="77777777" w:rsidR="00A53746" w:rsidRPr="00074C2B" w:rsidRDefault="00A53746" w:rsidP="00A53746">
      <w:pPr>
        <w:textAlignment w:val="baseline"/>
        <w:rPr>
          <w:rFonts w:ascii="Tahoma" w:hAnsi="Tahoma" w:cs="Tahoma"/>
          <w:kern w:val="1"/>
        </w:rPr>
      </w:pPr>
      <w:r w:rsidRPr="00074C2B">
        <w:rPr>
          <w:rFonts w:ascii="Tahoma" w:hAnsi="Tahoma" w:cs="Tahoma"/>
          <w:kern w:val="1"/>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w:t>
      </w:r>
      <w:r w:rsidRPr="00074C2B">
        <w:rPr>
          <w:rFonts w:ascii="Tahoma" w:hAnsi="Tahoma" w:cs="Tahoma"/>
          <w:kern w:val="1"/>
        </w:rPr>
        <w:lastRenderedPageBreak/>
        <w:t xml:space="preserve">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5F4E594A" w14:textId="77777777" w:rsidR="00A53746" w:rsidRPr="00074C2B" w:rsidRDefault="00A53746" w:rsidP="00A53746">
      <w:pPr>
        <w:textAlignment w:val="baseline"/>
        <w:rPr>
          <w:rFonts w:ascii="Tahoma" w:hAnsi="Tahoma" w:cs="Tahoma"/>
          <w:kern w:val="1"/>
        </w:rPr>
      </w:pPr>
      <w:r w:rsidRPr="00074C2B">
        <w:rPr>
          <w:rFonts w:ascii="Tahoma" w:hAnsi="Tahoma" w:cs="Tahoma"/>
          <w:kern w:val="1"/>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5FDD4609" w14:textId="68D2BA0B" w:rsidR="007828AE" w:rsidRPr="00555A21" w:rsidRDefault="00A53746" w:rsidP="00A53746">
      <w:pPr>
        <w:textAlignment w:val="baseline"/>
        <w:rPr>
          <w:rFonts w:ascii="Tahoma" w:hAnsi="Tahoma" w:cs="Tahoma"/>
          <w:kern w:val="1"/>
        </w:rPr>
      </w:pPr>
      <w:r w:rsidRPr="00074C2B">
        <w:rPr>
          <w:rFonts w:ascii="Tahoma" w:hAnsi="Tahoma" w:cs="Tahoma"/>
          <w:kern w:val="1"/>
        </w:rPr>
        <w:t xml:space="preserve">Στη συνέχεια, εφόσον το αποφαινόμενο όργανο της αναθέτουσας αρχής εγκρίνει τα ανωτέρω πρακτικά εκδίδεται απόφαση για τα  αποτελέσματα  όλων των </w:t>
      </w:r>
      <w:r w:rsidR="00555A21">
        <w:rPr>
          <w:rFonts w:ascii="Tahoma" w:hAnsi="Tahoma" w:cs="Tahoma"/>
          <w:kern w:val="1"/>
        </w:rPr>
        <w:t>ως άνω</w:t>
      </w:r>
      <w:r w:rsidR="00555A21" w:rsidRPr="00074C2B">
        <w:rPr>
          <w:rFonts w:ascii="Tahoma" w:hAnsi="Tahoma" w:cs="Tahoma"/>
          <w:kern w:val="1"/>
        </w:rPr>
        <w:t xml:space="preserve"> </w:t>
      </w:r>
      <w:r w:rsidRPr="00074C2B">
        <w:rPr>
          <w:rFonts w:ascii="Tahoma" w:hAnsi="Tahoma" w:cs="Tahoma"/>
          <w:kern w:val="1"/>
        </w:rPr>
        <w:t xml:space="preserve">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w:t>
      </w:r>
      <w:r w:rsidRPr="00555A21">
        <w:rPr>
          <w:rFonts w:ascii="Tahoma" w:hAnsi="Tahoma" w:cs="Tahoma"/>
          <w:kern w:val="1"/>
        </w:rPr>
        <w:t>δικαιολογητικών. Η απόφαση έγκρισης των πρακτικών δεν κοινοποιείται στους προσφέροντες</w:t>
      </w:r>
      <w:r w:rsidR="00555A21" w:rsidRPr="00987246">
        <w:rPr>
          <w:rFonts w:ascii="Tahoma" w:hAnsi="Tahoma" w:cs="Tahoma"/>
          <w:kern w:val="1"/>
          <w:lang w:eastAsia="el-GR"/>
        </w:rPr>
        <w:t>, δεν αναρτάται στο ΚΗΜΔΗΣ και στη «ΔΙΑΥΓΕΙΑ» και ενσωματώνεται στην απόφαση κατακύρωσης</w:t>
      </w:r>
      <w:r w:rsidR="00555A21" w:rsidRPr="00987246">
        <w:rPr>
          <w:rStyle w:val="af0"/>
          <w:rFonts w:ascii="Tahoma" w:hAnsi="Tahoma" w:cs="Tahoma"/>
          <w:kern w:val="1"/>
          <w:lang w:eastAsia="el-GR"/>
        </w:rPr>
        <w:footnoteReference w:id="25"/>
      </w:r>
      <w:r w:rsidR="00555A21" w:rsidRPr="00987246">
        <w:rPr>
          <w:rFonts w:ascii="Tahoma" w:hAnsi="Tahoma" w:cs="Tahoma"/>
          <w:kern w:val="1"/>
          <w:lang w:eastAsia="el-GR"/>
        </w:rPr>
        <w:t>.</w:t>
      </w:r>
    </w:p>
    <w:p w14:paraId="44CC44F0" w14:textId="3608931F" w:rsidR="00A53746" w:rsidRPr="00074C2B" w:rsidRDefault="00A53746" w:rsidP="00A53746">
      <w:pPr>
        <w:textAlignment w:val="baseline"/>
        <w:rPr>
          <w:rFonts w:ascii="Tahoma" w:hAnsi="Tahoma" w:cs="Tahoma"/>
          <w:szCs w:val="22"/>
        </w:rPr>
      </w:pPr>
      <w:r w:rsidRPr="00074C2B">
        <w:rPr>
          <w:rFonts w:ascii="Tahoma" w:hAnsi="Tahoma" w:cs="Tahoma"/>
          <w:szCs w:val="22"/>
        </w:rPr>
        <w:t xml:space="preserve">Σε κάθε περίπτωση, όταν έχει υποβληθεί </w:t>
      </w:r>
      <w:r w:rsidR="00151A56" w:rsidRPr="00074C2B">
        <w:rPr>
          <w:rFonts w:ascii="Tahoma" w:hAnsi="Tahoma" w:cs="Tahoma"/>
          <w:szCs w:val="22"/>
        </w:rPr>
        <w:t xml:space="preserve">εξ αρχής </w:t>
      </w:r>
      <w:r w:rsidRPr="00074C2B">
        <w:rPr>
          <w:rFonts w:ascii="Tahoma" w:hAnsi="Tahoma" w:cs="Tahoma"/>
          <w:szCs w:val="22"/>
        </w:rPr>
        <w:t>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Ενιαίας Αρχής Δημοσίων Συμβάσεων (Ε.Α.ΔΗ.ΣΥ.) σύμφωνα με όσα προβλέπονται στην παράγραφο 3.4 της παρούσας .</w:t>
      </w:r>
    </w:p>
    <w:p w14:paraId="12DD5913" w14:textId="6EF9A0C8" w:rsidR="006A2664" w:rsidRPr="00074C2B" w:rsidRDefault="006A2664" w:rsidP="00A11DC8">
      <w:pPr>
        <w:pStyle w:val="20"/>
        <w:rPr>
          <w:rFonts w:ascii="Tahoma" w:hAnsi="Tahoma" w:cs="Tahoma"/>
          <w:lang w:val="el-GR"/>
        </w:rPr>
      </w:pPr>
      <w:bookmarkStart w:id="109" w:name="_Ref98958525"/>
      <w:bookmarkStart w:id="110" w:name="_Ref98959626"/>
      <w:bookmarkStart w:id="111" w:name="_Ref98960321"/>
      <w:bookmarkStart w:id="112" w:name="_Ref98960507"/>
      <w:bookmarkStart w:id="113" w:name="_Toc172624197"/>
      <w:r w:rsidRPr="00074C2B">
        <w:rPr>
          <w:rFonts w:ascii="Tahoma" w:hAnsi="Tahoma" w:cs="Tahoma"/>
          <w:lang w:val="el-GR"/>
        </w:rPr>
        <w:t>3.2</w:t>
      </w:r>
      <w:r w:rsidRPr="00074C2B">
        <w:rPr>
          <w:rFonts w:ascii="Tahoma" w:hAnsi="Tahoma" w:cs="Tahoma"/>
          <w:lang w:val="el-GR"/>
        </w:rPr>
        <w:tab/>
        <w:t>Πρόσκληση υποβολής δικαιολογητικών προσωρινού αναδόχου - Δικαιολογητικά προσωρινού αναδόχου</w:t>
      </w:r>
      <w:bookmarkEnd w:id="109"/>
      <w:bookmarkEnd w:id="110"/>
      <w:bookmarkEnd w:id="111"/>
      <w:bookmarkEnd w:id="112"/>
      <w:bookmarkEnd w:id="113"/>
    </w:p>
    <w:p w14:paraId="363DBDD8" w14:textId="316A48B9" w:rsidR="00C66B5C" w:rsidRPr="00074C2B" w:rsidRDefault="00C66B5C" w:rsidP="00C66B5C">
      <w:pPr>
        <w:rPr>
          <w:rFonts w:ascii="Tahoma" w:hAnsi="Tahoma" w:cs="Tahoma"/>
        </w:rPr>
      </w:pPr>
      <w:r w:rsidRPr="00074C2B">
        <w:rPr>
          <w:rFonts w:ascii="Tahoma" w:hAnsi="Tahoma" w:cs="Tahoma"/>
        </w:rPr>
        <w:t xml:space="preserve">Μετά την αξιολόγηση των προσφορών, η αναθέτουσα αρχή </w:t>
      </w:r>
      <w:r w:rsidRPr="00074C2B">
        <w:rPr>
          <w:rFonts w:ascii="Tahoma" w:hAnsi="Tahoma" w:cs="Tahoma"/>
          <w:lang w:eastAsia="ar-SA"/>
        </w:rPr>
        <w:t>αποστέλλει σχετική ηλεκτρονική πρόσκληση</w:t>
      </w:r>
      <w:r w:rsidRPr="00074C2B">
        <w:rPr>
          <w:rFonts w:ascii="Tahoma" w:hAnsi="Tahoma" w:cs="Tahoma"/>
        </w:rPr>
        <w:t xml:space="preserve"> στον προσφέροντα, στον οποίο πρόκειται να γίνει η κατακύρωση («προσωρινό ανάδοχο»), </w:t>
      </w:r>
      <w:r w:rsidRPr="00074C2B">
        <w:rPr>
          <w:rFonts w:ascii="Tahoma" w:hAnsi="Tahoma" w:cs="Tahoma"/>
          <w:lang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37CA7824" w14:textId="0200D998" w:rsidR="00C66B5C" w:rsidRPr="00074C2B" w:rsidRDefault="00C66B5C" w:rsidP="00C66B5C">
      <w:pPr>
        <w:rPr>
          <w:rFonts w:ascii="Tahoma" w:hAnsi="Tahoma" w:cs="Tahoma"/>
          <w:color w:val="000000"/>
          <w:lang w:eastAsia="ar-SA"/>
        </w:rPr>
      </w:pPr>
      <w:r w:rsidRPr="00074C2B">
        <w:rPr>
          <w:rFonts w:ascii="Tahoma" w:hAnsi="Tahoma" w:cs="Tahoma"/>
          <w:color w:val="000000"/>
          <w:lang w:eastAsia="ar-SA"/>
        </w:rPr>
        <w:t xml:space="preserve">Ειδικότερα, το σύνολο των στοιχείων και δικαιολογητικών της ως άνω παραγράφου αποστέλλονται από </w:t>
      </w:r>
      <w:r w:rsidR="00151A56">
        <w:rPr>
          <w:rFonts w:ascii="Tahoma" w:hAnsi="Tahoma" w:cs="Tahoma"/>
          <w:color w:val="000000"/>
          <w:lang w:eastAsia="ar-SA"/>
        </w:rPr>
        <w:t>τον προσωρινό ανάδοχο</w:t>
      </w:r>
      <w:r w:rsidR="00151A56" w:rsidRPr="00074C2B">
        <w:rPr>
          <w:rFonts w:ascii="Tahoma" w:hAnsi="Tahoma" w:cs="Tahoma"/>
          <w:color w:val="000000"/>
          <w:lang w:eastAsia="ar-SA"/>
        </w:rPr>
        <w:t xml:space="preserve"> </w:t>
      </w:r>
      <w:r w:rsidRPr="00074C2B">
        <w:rPr>
          <w:rFonts w:ascii="Tahoma" w:hAnsi="Tahoma" w:cs="Tahoma"/>
          <w:color w:val="000000"/>
          <w:lang w:eastAsia="ar-SA"/>
        </w:rPr>
        <w:t>σε μορφή ηλεκτρονικών αρχείων με μορφότυπο PDF, σύμφωνα με τα ειδικώς οριζόμενα στην παράγραφο 2.4.2.5 της παρούσας.</w:t>
      </w:r>
    </w:p>
    <w:p w14:paraId="6D6FCC93" w14:textId="77777777" w:rsidR="00C66B5C" w:rsidRPr="00074C2B" w:rsidRDefault="00C66B5C" w:rsidP="00C66B5C">
      <w:pPr>
        <w:rPr>
          <w:rFonts w:ascii="Tahoma" w:hAnsi="Tahoma" w:cs="Tahoma"/>
          <w:strike/>
          <w:lang w:eastAsia="ar-SA"/>
        </w:rPr>
      </w:pPr>
      <w:r w:rsidRPr="00074C2B">
        <w:rPr>
          <w:rFonts w:ascii="Tahoma" w:hAnsi="Tahoma" w:cs="Tahoma"/>
          <w:lang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074C2B">
        <w:rPr>
          <w:rFonts w:ascii="Tahoma" w:hAnsi="Tahoma" w:cs="Tahoma"/>
          <w:color w:val="000000"/>
          <w:lang w:eastAsia="ar-SA"/>
        </w:rPr>
        <w:t>, σύμφωνα με τα προβλεπόμενα στις διατάξεις της ως άνω παραγράφου 2.4.2.5</w:t>
      </w:r>
      <w:r w:rsidRPr="00074C2B">
        <w:rPr>
          <w:rFonts w:ascii="Tahoma" w:hAnsi="Tahoma" w:cs="Tahoma"/>
          <w:lang w:eastAsia="ar-SA"/>
        </w:rPr>
        <w:t xml:space="preserve">. </w:t>
      </w:r>
    </w:p>
    <w:p w14:paraId="750818E3" w14:textId="77777777" w:rsidR="00C66B5C" w:rsidRPr="00074C2B" w:rsidRDefault="00C66B5C" w:rsidP="00C66B5C">
      <w:pPr>
        <w:rPr>
          <w:rFonts w:ascii="Tahoma" w:hAnsi="Tahoma" w:cs="Tahoma"/>
          <w:lang w:eastAsia="ar-SA"/>
        </w:rPr>
      </w:pPr>
      <w:r w:rsidRPr="00074C2B">
        <w:rPr>
          <w:rFonts w:ascii="Tahoma" w:hAnsi="Tahoma" w:cs="Tahoma"/>
          <w:lang w:eastAsia="ar-SA"/>
        </w:rPr>
        <w:lastRenderedPageBreak/>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52AFB579" w14:textId="77777777" w:rsidR="00C66B5C" w:rsidRPr="00074C2B" w:rsidRDefault="00C66B5C" w:rsidP="00C66B5C">
      <w:pPr>
        <w:rPr>
          <w:rFonts w:ascii="Tahoma" w:hAnsi="Tahoma" w:cs="Tahoma"/>
          <w:lang w:eastAsia="ar-SA"/>
        </w:rPr>
      </w:pPr>
      <w:r w:rsidRPr="00074C2B">
        <w:rPr>
          <w:rFonts w:ascii="Tahoma" w:hAnsi="Tahoma" w:cs="Tahoma"/>
          <w:lang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39D1CA49" w14:textId="77777777" w:rsidR="00C66B5C" w:rsidRPr="00074C2B" w:rsidRDefault="00C66B5C" w:rsidP="00C66B5C">
      <w:pPr>
        <w:rPr>
          <w:rFonts w:ascii="Tahoma" w:hAnsi="Tahoma" w:cs="Tahoma"/>
          <w:lang w:eastAsia="ar-SA"/>
        </w:rPr>
      </w:pPr>
      <w:r w:rsidRPr="00074C2B">
        <w:rPr>
          <w:rFonts w:ascii="Tahoma" w:hAnsi="Tahoma" w:cs="Tahoma"/>
          <w:lang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404A1881" w14:textId="77777777" w:rsidR="00C66B5C" w:rsidRPr="00074C2B" w:rsidRDefault="00C66B5C" w:rsidP="00C66B5C">
      <w:pPr>
        <w:rPr>
          <w:rFonts w:ascii="Tahoma" w:hAnsi="Tahoma" w:cs="Tahoma"/>
          <w:lang w:eastAsia="ar-SA"/>
        </w:rPr>
      </w:pPr>
      <w:r w:rsidRPr="00074C2B">
        <w:rPr>
          <w:rFonts w:ascii="Tahoma" w:hAnsi="Tahoma" w:cs="Tahoma"/>
          <w:lang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759AD95D" w14:textId="77777777" w:rsidR="00C66B5C" w:rsidRPr="00074C2B" w:rsidRDefault="00C66B5C" w:rsidP="00C66B5C">
      <w:pPr>
        <w:rPr>
          <w:rFonts w:ascii="Tahoma" w:hAnsi="Tahoma" w:cs="Tahoma"/>
          <w:lang w:eastAsia="ar-SA"/>
        </w:rPr>
      </w:pPr>
      <w:r w:rsidRPr="00074C2B">
        <w:rPr>
          <w:rFonts w:ascii="Tahoma" w:hAnsi="Tahoma" w:cs="Tahoma"/>
          <w:lang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5091B015" w14:textId="77777777" w:rsidR="00C66B5C" w:rsidRPr="00074C2B" w:rsidRDefault="00C66B5C" w:rsidP="00C66B5C">
      <w:pPr>
        <w:rPr>
          <w:rFonts w:ascii="Tahoma" w:hAnsi="Tahoma" w:cs="Tahoma"/>
          <w:lang w:eastAsia="ar-SA"/>
        </w:rPr>
      </w:pPr>
      <w:r w:rsidRPr="00074C2B">
        <w:rPr>
          <w:rFonts w:ascii="Tahoma" w:hAnsi="Tahoma" w:cs="Tahoma"/>
          <w:lang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001CF3AB" w14:textId="51E1558C" w:rsidR="00C66B5C" w:rsidRPr="00074C2B" w:rsidRDefault="00C66B5C" w:rsidP="00C66B5C">
      <w:pPr>
        <w:rPr>
          <w:rFonts w:ascii="Tahoma" w:hAnsi="Tahoma" w:cs="Tahoma"/>
          <w:lang w:eastAsia="ar-SA"/>
        </w:rPr>
      </w:pPr>
      <w:r w:rsidRPr="00074C2B">
        <w:rPr>
          <w:rFonts w:ascii="Tahoma" w:hAnsi="Tahoma" w:cs="Tahoma"/>
          <w:lang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074C2B">
        <w:rPr>
          <w:rFonts w:ascii="Tahoma" w:hAnsi="Tahoma" w:cs="Tahoma"/>
          <w:i/>
          <w:color w:val="5B9BD5"/>
          <w:lang w:eastAsia="el-GR"/>
        </w:rPr>
        <w:t xml:space="preserve"> </w:t>
      </w:r>
      <w:r w:rsidRPr="00074C2B">
        <w:rPr>
          <w:rFonts w:ascii="Tahoma" w:hAnsi="Tahoma" w:cs="Tahoma"/>
          <w:lang w:eastAsia="ar-SA"/>
        </w:rPr>
        <w:t xml:space="preserve">το Ευρωπαϊκό Ενιαίο Έγγραφο Σύμβασης (ΕΕΕΣ) ότι πληροί,  οι οποίες μεταβολές </w:t>
      </w:r>
      <w:r w:rsidR="00151A56">
        <w:rPr>
          <w:rFonts w:ascii="Tahoma" w:hAnsi="Tahoma" w:cs="Tahoma"/>
          <w:lang w:eastAsia="ar-SA"/>
        </w:rPr>
        <w:t xml:space="preserve">είτε </w:t>
      </w:r>
      <w:r w:rsidRPr="00074C2B">
        <w:rPr>
          <w:rFonts w:ascii="Tahoma" w:hAnsi="Tahoma" w:cs="Tahoma"/>
          <w:lang w:eastAsia="ar-SA"/>
        </w:rPr>
        <w:t xml:space="preserve">επήλθαν </w:t>
      </w:r>
      <w:r w:rsidR="00151A56">
        <w:rPr>
          <w:rFonts w:ascii="Tahoma" w:hAnsi="Tahoma" w:cs="Tahoma"/>
          <w:lang w:eastAsia="ar-SA"/>
        </w:rPr>
        <w:t>είτε</w:t>
      </w:r>
      <w:r w:rsidRPr="00074C2B">
        <w:rPr>
          <w:rFonts w:ascii="Tahoma" w:hAnsi="Tahoma" w:cs="Tahoma"/>
          <w:lang w:eastAsia="ar-SA"/>
        </w:rPr>
        <w:t xml:space="preserve"> έλαβε γνώση</w:t>
      </w:r>
      <w:r w:rsidR="00151A56">
        <w:rPr>
          <w:rFonts w:ascii="Tahoma" w:hAnsi="Tahoma" w:cs="Tahoma"/>
          <w:lang w:eastAsia="ar-SA"/>
        </w:rPr>
        <w:t xml:space="preserve"> αυτών</w:t>
      </w:r>
      <w:r w:rsidRPr="00074C2B">
        <w:rPr>
          <w:rFonts w:ascii="Tahoma" w:hAnsi="Tahoma" w:cs="Tahoma"/>
          <w:lang w:eastAsia="ar-SA"/>
        </w:rPr>
        <w:t xml:space="preserve"> μετά τη δήλωση και μέχρι την ημέρα της σύναψης της σύμβασης (οψιγενείς μεταβολές), δεν καταπίπτει υπέρ της Αναθέτουσας Αρχής η εγγύηση συμμετοχής του. </w:t>
      </w:r>
    </w:p>
    <w:p w14:paraId="71BC9905" w14:textId="61A20EFE" w:rsidR="00C66B5C" w:rsidRPr="00074C2B" w:rsidRDefault="00C66B5C" w:rsidP="00C66B5C">
      <w:pPr>
        <w:rPr>
          <w:rFonts w:ascii="Tahoma" w:hAnsi="Tahoma" w:cs="Tahoma"/>
          <w:lang w:eastAsia="ar-SA"/>
        </w:rPr>
      </w:pPr>
      <w:r w:rsidRPr="00074C2B">
        <w:rPr>
          <w:rFonts w:ascii="Tahoma" w:hAnsi="Tahoma" w:cs="Tahoma"/>
          <w:lang w:eastAsia="ar-SA"/>
        </w:rPr>
        <w:t xml:space="preserve">Αν κανένας από τους προσφέροντες δεν υποβάλλει αληθή ή ακριβή δήλωση </w:t>
      </w:r>
      <w:r w:rsidRPr="00074C2B">
        <w:rPr>
          <w:rFonts w:ascii="Tahoma" w:hAnsi="Tahoma" w:cs="Tahoma"/>
          <w:b/>
          <w:lang w:eastAsia="ar-SA"/>
        </w:rPr>
        <w:t>ή</w:t>
      </w:r>
      <w:r w:rsidRPr="00074C2B">
        <w:rPr>
          <w:rFonts w:ascii="Tahoma" w:hAnsi="Tahoma" w:cs="Tahoma"/>
          <w:lang w:eastAsia="ar-SA"/>
        </w:rPr>
        <w:t xml:space="preserve"> δεν προσκομίσει ένα ή περισσότερα από τα απαιτούμενα έγγραφα και δικαιολογητικά </w:t>
      </w:r>
      <w:r w:rsidRPr="00074C2B">
        <w:rPr>
          <w:rFonts w:ascii="Tahoma" w:hAnsi="Tahoma" w:cs="Tahoma"/>
          <w:b/>
          <w:lang w:eastAsia="ar-SA"/>
        </w:rPr>
        <w:t>ή</w:t>
      </w:r>
      <w:r w:rsidRPr="00074C2B">
        <w:rPr>
          <w:rFonts w:ascii="Tahoma" w:hAnsi="Tahoma" w:cs="Tahoma"/>
          <w:lang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w:t>
      </w:r>
      <w:r w:rsidR="00BC6FB9" w:rsidRPr="00074C2B">
        <w:rPr>
          <w:rFonts w:ascii="Tahoma" w:hAnsi="Tahoma" w:cs="Tahoma"/>
          <w:lang w:eastAsia="ar-SA"/>
        </w:rPr>
        <w:t xml:space="preserve"> </w:t>
      </w:r>
      <w:r w:rsidRPr="00074C2B">
        <w:rPr>
          <w:rFonts w:ascii="Tahoma" w:hAnsi="Tahoma" w:cs="Tahoma"/>
          <w:lang w:eastAsia="ar-SA"/>
        </w:rPr>
        <w:t xml:space="preserve">2.2.8 της παρούσας διακήρυξης, η διαδικασία ματαιώνεται. </w:t>
      </w:r>
    </w:p>
    <w:p w14:paraId="6B4753F8" w14:textId="77777777" w:rsidR="00C66B5C" w:rsidRPr="00074C2B" w:rsidRDefault="00C66B5C" w:rsidP="00C66B5C">
      <w:pPr>
        <w:rPr>
          <w:rFonts w:ascii="Tahoma" w:hAnsi="Tahoma" w:cs="Tahoma"/>
          <w:lang w:eastAsia="ar-SA"/>
        </w:rPr>
      </w:pPr>
      <w:r w:rsidRPr="00074C2B">
        <w:rPr>
          <w:rFonts w:ascii="Tahoma" w:hAnsi="Tahoma" w:cs="Tahoma"/>
          <w:lang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500DAD9E" w14:textId="2A6D42C3" w:rsidR="00C66B5C" w:rsidRPr="00074C2B" w:rsidRDefault="00C66B5C" w:rsidP="00C66B5C">
      <w:pPr>
        <w:rPr>
          <w:rFonts w:ascii="Tahoma" w:hAnsi="Tahoma" w:cs="Tahoma"/>
          <w:lang w:eastAsia="ar-SA"/>
        </w:rPr>
      </w:pPr>
      <w:r w:rsidRPr="00074C2B">
        <w:rPr>
          <w:rFonts w:ascii="Tahoma" w:hAnsi="Tahoma" w:cs="Tahoma"/>
          <w:lang w:eastAsia="ar-SA"/>
        </w:rPr>
        <w:lastRenderedPageBreak/>
        <w:t>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εκατόν είκοσι τοις εκατό (120%)</w:t>
      </w:r>
      <w:r w:rsidRPr="00074C2B">
        <w:rPr>
          <w:rFonts w:ascii="Tahoma" w:hAnsi="Tahoma" w:cs="Tahoma"/>
          <w:vertAlign w:val="superscript"/>
          <w:lang w:eastAsia="ar-SA"/>
        </w:rPr>
        <w:footnoteReference w:id="26"/>
      </w:r>
      <w:r w:rsidRPr="00074C2B">
        <w:rPr>
          <w:rFonts w:ascii="Tahoma" w:hAnsi="Tahoma" w:cs="Tahoma"/>
          <w:lang w:eastAsia="ar-SA"/>
        </w:rPr>
        <w:t xml:space="preserve"> στην περίπτωση της μεγαλύτερης ποσότητας και ογδόντα τοις εκατό (80%)</w:t>
      </w:r>
      <w:r w:rsidRPr="00074C2B">
        <w:rPr>
          <w:rFonts w:ascii="Tahoma" w:hAnsi="Tahoma" w:cs="Tahoma"/>
          <w:vertAlign w:val="superscript"/>
          <w:lang w:eastAsia="ar-SA"/>
        </w:rPr>
        <w:footnoteReference w:id="27"/>
      </w:r>
      <w:r w:rsidRPr="00074C2B">
        <w:rPr>
          <w:rFonts w:ascii="Tahoma" w:hAnsi="Tahoma" w:cs="Tahoma"/>
          <w:lang w:eastAsia="ar-SA"/>
        </w:rPr>
        <w:t xml:space="preserve"> στην περίπτωση μικρότερης ποσότητας.</w:t>
      </w:r>
    </w:p>
    <w:p w14:paraId="5B609466" w14:textId="2795E814" w:rsidR="006A2664" w:rsidRPr="00074C2B" w:rsidRDefault="00C66B5C" w:rsidP="00A11DC8">
      <w:pPr>
        <w:rPr>
          <w:rFonts w:ascii="Tahoma" w:hAnsi="Tahoma" w:cs="Tahoma"/>
        </w:rPr>
      </w:pPr>
      <w:r w:rsidRPr="00074C2B">
        <w:rPr>
          <w:rFonts w:ascii="Tahoma" w:hAnsi="Tahoma" w:cs="Tahoma"/>
        </w:rPr>
        <w:t>Τα αποτελέσματα του ελέγχου των παραπάνω δικαιολογητικών και της εισήγησης της Επιτροπής επικυρώνονται με την απόφαση κατακύρωσης.</w:t>
      </w:r>
    </w:p>
    <w:p w14:paraId="3CF4FEF0" w14:textId="600C4953" w:rsidR="00A53746" w:rsidRPr="00074C2B" w:rsidRDefault="00A53746" w:rsidP="00A11DC8">
      <w:pPr>
        <w:rPr>
          <w:rFonts w:ascii="Tahoma" w:hAnsi="Tahoma" w:cs="Tahoma"/>
        </w:rPr>
      </w:pPr>
      <w:r w:rsidRPr="00074C2B">
        <w:rPr>
          <w:rFonts w:ascii="Tahoma" w:hAnsi="Tahoma" w:cs="Tahoma"/>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Ε.Α.ΔΗ.ΣΥ. σύμφωνα με όσα προβλέπονται στην παράγραφο 3.4 της </w:t>
      </w:r>
      <w:r w:rsidR="00E915A4" w:rsidRPr="00074C2B">
        <w:rPr>
          <w:rFonts w:ascii="Tahoma" w:hAnsi="Tahoma" w:cs="Tahoma"/>
          <w:color w:val="000000"/>
          <w:shd w:val="clear" w:color="auto" w:fill="FFFFFF"/>
        </w:rPr>
        <w:t>παρούσας</w:t>
      </w:r>
      <w:r w:rsidR="00E915A4" w:rsidRPr="00074C2B">
        <w:rPr>
          <w:rStyle w:val="af0"/>
          <w:rFonts w:ascii="Tahoma" w:eastAsiaTheme="minorHAnsi" w:hAnsi="Tahoma" w:cs="Tahoma"/>
          <w:color w:val="000000"/>
          <w:shd w:val="clear" w:color="auto" w:fill="FFFFFF"/>
          <w:lang w:eastAsia="en-US"/>
        </w:rPr>
        <w:footnoteReference w:id="28"/>
      </w:r>
      <w:r w:rsidR="00E915A4" w:rsidRPr="00074C2B">
        <w:rPr>
          <w:rFonts w:ascii="Tahoma" w:eastAsiaTheme="minorHAnsi" w:hAnsi="Tahoma" w:cs="Tahoma"/>
          <w:color w:val="000000"/>
          <w:shd w:val="clear" w:color="auto" w:fill="FFFFFF"/>
          <w:lang w:eastAsia="en-US"/>
        </w:rPr>
        <w:t>.</w:t>
      </w:r>
    </w:p>
    <w:p w14:paraId="2329FE46" w14:textId="77777777" w:rsidR="006A2664" w:rsidRPr="00074C2B" w:rsidRDefault="006A2664" w:rsidP="00A11DC8">
      <w:pPr>
        <w:pStyle w:val="20"/>
        <w:rPr>
          <w:rFonts w:ascii="Tahoma" w:hAnsi="Tahoma" w:cs="Tahoma"/>
          <w:lang w:val="el-GR"/>
        </w:rPr>
      </w:pPr>
      <w:bookmarkStart w:id="114" w:name="_Toc172624198"/>
      <w:r w:rsidRPr="00074C2B">
        <w:rPr>
          <w:rFonts w:ascii="Tahoma" w:hAnsi="Tahoma" w:cs="Tahoma"/>
          <w:lang w:val="el-GR"/>
        </w:rPr>
        <w:t>3.3</w:t>
      </w:r>
      <w:r w:rsidRPr="00074C2B">
        <w:rPr>
          <w:rFonts w:ascii="Tahoma" w:hAnsi="Tahoma" w:cs="Tahoma"/>
          <w:lang w:val="el-GR"/>
        </w:rPr>
        <w:tab/>
        <w:t>Κατακύρωση - σύναψη σύμβασης</w:t>
      </w:r>
      <w:bookmarkEnd w:id="114"/>
      <w:r w:rsidRPr="00074C2B">
        <w:rPr>
          <w:rFonts w:ascii="Tahoma" w:hAnsi="Tahoma" w:cs="Tahoma"/>
          <w:lang w:val="el-GR"/>
        </w:rPr>
        <w:t xml:space="preserve"> </w:t>
      </w:r>
    </w:p>
    <w:p w14:paraId="5C51645A" w14:textId="77777777" w:rsidR="00A53746" w:rsidRPr="00074C2B" w:rsidRDefault="00947B6A" w:rsidP="00A53746">
      <w:pPr>
        <w:rPr>
          <w:rFonts w:ascii="Tahoma" w:hAnsi="Tahoma" w:cs="Tahoma"/>
          <w:lang w:eastAsia="ar-SA"/>
        </w:rPr>
      </w:pPr>
      <w:bookmarkStart w:id="115" w:name="_Hlk6499998"/>
      <w:bookmarkStart w:id="116" w:name="_Hlk6499931"/>
      <w:r w:rsidRPr="00074C2B">
        <w:rPr>
          <w:rFonts w:ascii="Tahoma" w:hAnsi="Tahoma" w:cs="Tahoma"/>
          <w:b/>
        </w:rPr>
        <w:t>3.3.1</w:t>
      </w:r>
      <w:r w:rsidRPr="00074C2B">
        <w:rPr>
          <w:rFonts w:ascii="Tahoma" w:hAnsi="Tahoma" w:cs="Tahoma"/>
          <w:lang w:eastAsia="ar-SA"/>
        </w:rPr>
        <w:t xml:space="preserve"> </w:t>
      </w:r>
      <w:r w:rsidR="00A53746" w:rsidRPr="00074C2B">
        <w:rPr>
          <w:rFonts w:ascii="Tahoma" w:hAnsi="Tahoma" w:cs="Tahoma"/>
          <w:lang w:eastAsia="ar-SA"/>
        </w:rPr>
        <w:t xml:space="preserve">Τα αποτελέσματα του ελέγχου των παραπάνω δικαιολογητικών κατακύρωσης 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 (περί αξιολόγησης των δικαιολογητικών συμμετοχής, της τεχνικής και της οικονομικής προσφοράς). </w:t>
      </w:r>
    </w:p>
    <w:p w14:paraId="3983A8A9" w14:textId="00A9E398" w:rsidR="00A53746" w:rsidRPr="00074C2B" w:rsidRDefault="00A53746" w:rsidP="00A53746">
      <w:pPr>
        <w:rPr>
          <w:rFonts w:ascii="Tahoma" w:hAnsi="Tahoma" w:cs="Tahoma"/>
          <w:lang w:eastAsia="ar-SA"/>
        </w:rPr>
      </w:pPr>
      <w:r w:rsidRPr="00151A56">
        <w:rPr>
          <w:rFonts w:ascii="Tahoma" w:hAnsi="Tahoma" w:cs="Tahoma"/>
          <w:lang w:eastAsia="ar-SA"/>
        </w:rPr>
        <w:t xml:space="preserve">Η αναθέτουσα αρχή κοινοποιεί, μέσω της λειτουργικότητας της «Επικοινωνίας», </w:t>
      </w:r>
      <w:r w:rsidR="00151A56" w:rsidRPr="00987246">
        <w:rPr>
          <w:rFonts w:ascii="Tahoma" w:hAnsi="Tahoma" w:cs="Tahoma"/>
          <w:color w:val="000000"/>
          <w:shd w:val="clear" w:color="auto" w:fill="FFFFFF"/>
        </w:rPr>
        <w:t xml:space="preserve">του διαγωνισμού  στο  ΕΣΗΔΗΣ, </w:t>
      </w:r>
      <w:r w:rsidRPr="00151A56">
        <w:rPr>
          <w:rFonts w:ascii="Tahoma" w:hAnsi="Tahoma" w:cs="Tahoma"/>
          <w:lang w:eastAsia="ar-SA"/>
        </w:rPr>
        <w:t>σε όλους τους οικονομικούς φορείς που έλαβαν μέρος στη διαδικασία ανάθεσης, εκτός</w:t>
      </w:r>
      <w:r w:rsidRPr="00074C2B">
        <w:rPr>
          <w:rFonts w:ascii="Tahoma" w:hAnsi="Tahoma" w:cs="Tahoma"/>
          <w:lang w:eastAsia="ar-SA"/>
        </w:rPr>
        <w:t xml:space="preserve">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 προσωρινού αναδόχου στα «Συνημμένα Ηλεκτρονικού Διαγωνισμού». </w:t>
      </w:r>
    </w:p>
    <w:p w14:paraId="7B71C334" w14:textId="1F823471" w:rsidR="00A53746" w:rsidRPr="00074C2B" w:rsidRDefault="00A53746" w:rsidP="00A53746">
      <w:pPr>
        <w:rPr>
          <w:rFonts w:ascii="Tahoma" w:hAnsi="Tahoma" w:cs="Tahoma"/>
          <w:lang w:eastAsia="ar-SA"/>
        </w:rPr>
      </w:pPr>
      <w:r w:rsidRPr="00074C2B">
        <w:rPr>
          <w:rFonts w:ascii="Tahoma" w:hAnsi="Tahoma" w:cs="Tahoma"/>
          <w:lang w:eastAsia="ar-SA"/>
        </w:rPr>
        <w:t xml:space="preserve">Μετά την έκδοση και κοινοποίηση της απόφασης κατακύρωσης οι προσφέροντες λαμβάνουν γνώση των λοιπών συμμετεχόντων στη διαδικασία και των στοιχείων που υποβλήθηκαν από αυτούς, με ενέργειες της αναθέτουσας αρχής . Κατά της απόφασης κατακύρωσης χωρεί προδικαστική προσφυγή ενώπιον της Ε.Α.ΔΗ.ΣΥ., σύμφωνα με την παράγραφο 3.4 της παρούσας. Δεν επιτρέπεται η άσκηση άλλης διοικητικής προσφυγής κατά της ανωτέρω </w:t>
      </w:r>
      <w:r w:rsidR="00E915A4" w:rsidRPr="00074C2B">
        <w:rPr>
          <w:rFonts w:ascii="Tahoma" w:hAnsi="Tahoma" w:cs="Tahoma"/>
          <w:lang w:eastAsia="ar-SA"/>
        </w:rPr>
        <w:t>απόφασης.</w:t>
      </w:r>
      <w:r w:rsidR="00E915A4" w:rsidRPr="00074C2B">
        <w:rPr>
          <w:rFonts w:ascii="Tahoma" w:hAnsi="Tahoma" w:cs="Tahoma"/>
          <w:vertAlign w:val="superscript"/>
          <w:lang w:eastAsia="ar-SA"/>
        </w:rPr>
        <w:footnoteReference w:id="29"/>
      </w:r>
      <w:r w:rsidRPr="00074C2B">
        <w:rPr>
          <w:rFonts w:ascii="Tahoma" w:hAnsi="Tahoma" w:cs="Tahoma"/>
          <w:lang w:eastAsia="ar-SA"/>
        </w:rPr>
        <w:t xml:space="preserve"> </w:t>
      </w:r>
    </w:p>
    <w:p w14:paraId="1F28EFAC" w14:textId="5773402C" w:rsidR="00E37D82" w:rsidRPr="00074C2B" w:rsidRDefault="00E37D82" w:rsidP="00A53746">
      <w:pPr>
        <w:rPr>
          <w:rFonts w:ascii="Tahoma" w:hAnsi="Tahoma" w:cs="Tahoma"/>
        </w:rPr>
      </w:pPr>
      <w:r w:rsidRPr="00074C2B">
        <w:rPr>
          <w:rFonts w:ascii="Tahoma" w:hAnsi="Tahoma" w:cs="Tahoma"/>
          <w:b/>
        </w:rPr>
        <w:t xml:space="preserve">3.3.2. </w:t>
      </w:r>
      <w:r w:rsidRPr="00074C2B">
        <w:rPr>
          <w:rFonts w:ascii="Tahoma" w:hAnsi="Tahoma" w:cs="Tahoma"/>
        </w:rPr>
        <w:t>Η απόφαση κατακύρωσης καθίσταται οριστική, εφόσον συντρέξουν οι ακόλουθες προϋποθέσεις σωρευτικά:</w:t>
      </w:r>
    </w:p>
    <w:p w14:paraId="12E54C7E" w14:textId="77777777" w:rsidR="00E915A4" w:rsidRPr="00074C2B" w:rsidRDefault="00E915A4" w:rsidP="00E9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sz w:val="20"/>
          <w:szCs w:val="20"/>
          <w:lang w:eastAsia="ar-SA"/>
        </w:rPr>
      </w:pPr>
      <w:r w:rsidRPr="00074C2B">
        <w:rPr>
          <w:rFonts w:ascii="Tahoma" w:hAnsi="Tahoma" w:cs="Tahoma"/>
          <w:lang w:eastAsia="ar-SA"/>
        </w:rPr>
        <w:t xml:space="preserve">α) κοινοποιηθεί η απόφαση κατακύρωσης σε όλους τους οικονομικούς φορείς που δεν έχουν αποκλειστεί οριστικά, </w:t>
      </w:r>
    </w:p>
    <w:p w14:paraId="01B4341A" w14:textId="4C9BCF53" w:rsidR="00E915A4" w:rsidRPr="00074C2B" w:rsidRDefault="00E915A4" w:rsidP="00E9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eastAsia="ar-SA"/>
        </w:rPr>
      </w:pPr>
      <w:r w:rsidRPr="00074C2B">
        <w:rPr>
          <w:rFonts w:ascii="Tahoma" w:hAnsi="Tahoma" w:cs="Tahoma"/>
          <w:lang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w:t>
      </w:r>
      <w:r w:rsidR="00151A56" w:rsidRPr="00987246">
        <w:rPr>
          <w:rFonts w:ascii="Tahoma" w:hAnsi="Tahoma" w:cs="Tahoma"/>
          <w:lang w:eastAsia="ar-SA"/>
        </w:rPr>
        <w:t xml:space="preserve"> </w:t>
      </w:r>
      <w:r w:rsidR="00151A56">
        <w:rPr>
          <w:rFonts w:ascii="Tahoma" w:hAnsi="Tahoma" w:cs="Tahoma"/>
          <w:lang w:eastAsia="ar-SA"/>
        </w:rPr>
        <w:t>και ακύρωσης</w:t>
      </w:r>
      <w:r w:rsidRPr="00074C2B">
        <w:rPr>
          <w:rFonts w:ascii="Tahoma" w:hAnsi="Tahoma" w:cs="Tahoma"/>
          <w:lang w:eastAsia="ar-SA"/>
        </w:rPr>
        <w:t xml:space="preserve"> κατά της απόφασης της </w:t>
      </w:r>
      <w:r w:rsidRPr="00074C2B">
        <w:rPr>
          <w:rFonts w:ascii="Tahoma" w:hAnsi="Tahoma" w:cs="Tahoma"/>
        </w:rPr>
        <w:t>Ε.Α.ΔΗ.ΣΥ.</w:t>
      </w:r>
      <w:r w:rsidRPr="00074C2B">
        <w:rPr>
          <w:rFonts w:ascii="Tahoma" w:hAnsi="Tahoma" w:cs="Tahoma"/>
          <w:lang w:eastAsia="ar-SA"/>
        </w:rPr>
        <w:t xml:space="preserve">και σε περίπτωση άσκησης αίτησης αναστολής </w:t>
      </w:r>
      <w:r w:rsidR="00151A56">
        <w:rPr>
          <w:rFonts w:ascii="Tahoma" w:hAnsi="Tahoma" w:cs="Tahoma"/>
          <w:lang w:eastAsia="ar-SA"/>
        </w:rPr>
        <w:t xml:space="preserve">και ακύρωσης </w:t>
      </w:r>
      <w:r w:rsidRPr="00074C2B">
        <w:rPr>
          <w:rFonts w:ascii="Tahoma" w:hAnsi="Tahoma" w:cs="Tahoma"/>
          <w:lang w:eastAsia="ar-SA"/>
        </w:rPr>
        <w:t xml:space="preserve">κατά της απόφασης της </w:t>
      </w:r>
      <w:r w:rsidRPr="00074C2B">
        <w:rPr>
          <w:rFonts w:ascii="Tahoma" w:hAnsi="Tahoma" w:cs="Tahoma"/>
        </w:rPr>
        <w:t>Ε.Α.ΔΗ.ΣΥ.</w:t>
      </w:r>
      <w:r w:rsidRPr="00074C2B">
        <w:rPr>
          <w:rFonts w:ascii="Tahoma" w:hAnsi="Tahoma" w:cs="Tahoma"/>
          <w:lang w:eastAsia="ar-SA"/>
        </w:rPr>
        <w:t xml:space="preserve">, εκδοθεί απόφαση επί </w:t>
      </w:r>
      <w:r w:rsidR="00151A56">
        <w:rPr>
          <w:rFonts w:ascii="Tahoma" w:hAnsi="Tahoma" w:cs="Tahoma"/>
          <w:lang w:eastAsia="ar-SA"/>
        </w:rPr>
        <w:t>αυτής</w:t>
      </w:r>
      <w:r w:rsidRPr="00074C2B">
        <w:rPr>
          <w:rFonts w:ascii="Tahoma" w:hAnsi="Tahoma" w:cs="Tahoma"/>
          <w:lang w:eastAsia="ar-SA"/>
        </w:rPr>
        <w:t xml:space="preserve">, με την επιφύλαξη της χορήγησης προσωρινής διαταγής, </w:t>
      </w:r>
      <w:r w:rsidRPr="00074C2B">
        <w:rPr>
          <w:rFonts w:ascii="Tahoma" w:hAnsi="Tahoma" w:cs="Tahoma"/>
          <w:lang w:eastAsia="ar-SA"/>
        </w:rPr>
        <w:lastRenderedPageBreak/>
        <w:t>σύμφωνα με όσα ορίζονται  στο τελευταίο εδάφιο της </w:t>
      </w:r>
      <w:hyperlink r:id="rId23" w:anchor="art372_4" w:history="1">
        <w:r w:rsidRPr="00074C2B">
          <w:rPr>
            <w:rFonts w:ascii="Tahoma" w:hAnsi="Tahoma" w:cs="Tahoma"/>
            <w:lang w:eastAsia="ar-SA"/>
          </w:rPr>
          <w:t>παρ.</w:t>
        </w:r>
      </w:hyperlink>
      <w:bookmarkStart w:id="117" w:name="_Hlk126503099"/>
      <w:r w:rsidRPr="00074C2B">
        <w:rPr>
          <w:rFonts w:ascii="Tahoma" w:hAnsi="Tahoma" w:cs="Tahoma"/>
        </w:rPr>
        <w:fldChar w:fldCharType="begin"/>
      </w:r>
      <w:r w:rsidRPr="00074C2B">
        <w:rPr>
          <w:rFonts w:ascii="Tahoma" w:hAnsi="Tahoma" w:cs="Tahoma"/>
        </w:rPr>
        <w:instrText xml:space="preserve"> HYPERLINK "http://www.eaadhsy.gr/n4412/n4412fulltextlinks.html" \l "art372_4" </w:instrText>
      </w:r>
      <w:r w:rsidRPr="00074C2B">
        <w:rPr>
          <w:rFonts w:ascii="Tahoma" w:hAnsi="Tahoma" w:cs="Tahoma"/>
        </w:rPr>
      </w:r>
      <w:r w:rsidRPr="00074C2B">
        <w:rPr>
          <w:rFonts w:ascii="Tahoma" w:hAnsi="Tahoma" w:cs="Tahoma"/>
        </w:rPr>
        <w:fldChar w:fldCharType="separate"/>
      </w:r>
      <w:r w:rsidRPr="00074C2B">
        <w:rPr>
          <w:rStyle w:val="-"/>
          <w:rFonts w:ascii="Tahoma" w:hAnsi="Tahoma" w:cs="Tahoma"/>
        </w:rPr>
        <w:t>http://www.eaadhsy.gr/n4412/n4412fulltextlinks.html - art372_4</w:t>
      </w:r>
      <w:r w:rsidRPr="00074C2B">
        <w:rPr>
          <w:rFonts w:ascii="Tahoma" w:hAnsi="Tahoma" w:cs="Tahoma"/>
        </w:rPr>
        <w:fldChar w:fldCharType="end"/>
      </w:r>
      <w:bookmarkEnd w:id="117"/>
      <w:r w:rsidRPr="00074C2B">
        <w:rPr>
          <w:rFonts w:ascii="Tahoma" w:hAnsi="Tahoma" w:cs="Tahoma"/>
          <w:lang w:val="en-GB"/>
        </w:rPr>
        <w:fldChar w:fldCharType="begin"/>
      </w:r>
      <w:r w:rsidRPr="00074C2B">
        <w:rPr>
          <w:rFonts w:ascii="Tahoma" w:hAnsi="Tahoma" w:cs="Tahoma"/>
        </w:rPr>
        <w:instrText xml:space="preserve"> HYPERLINK "http://www.eaadhsy.gr/n4412/n4412fulltextlinks.html" \l "art372_4" </w:instrText>
      </w:r>
      <w:r w:rsidRPr="00074C2B">
        <w:rPr>
          <w:rFonts w:ascii="Tahoma" w:hAnsi="Tahoma" w:cs="Tahoma"/>
          <w:lang w:val="en-GB"/>
        </w:rPr>
      </w:r>
      <w:r w:rsidRPr="00074C2B">
        <w:rPr>
          <w:rFonts w:ascii="Tahoma" w:hAnsi="Tahoma" w:cs="Tahoma"/>
          <w:lang w:val="en-GB"/>
        </w:rPr>
        <w:fldChar w:fldCharType="separate"/>
      </w:r>
      <w:r w:rsidRPr="00074C2B">
        <w:rPr>
          <w:rFonts w:ascii="Tahoma" w:hAnsi="Tahoma" w:cs="Tahoma"/>
          <w:lang w:eastAsia="ar-SA"/>
        </w:rPr>
        <w:t xml:space="preserve"> 4 του άρθρου 372</w:t>
      </w:r>
      <w:r w:rsidRPr="00074C2B">
        <w:rPr>
          <w:rFonts w:ascii="Tahoma" w:hAnsi="Tahoma" w:cs="Tahoma"/>
          <w:lang w:eastAsia="ar-SA"/>
        </w:rPr>
        <w:fldChar w:fldCharType="end"/>
      </w:r>
      <w:r w:rsidRPr="00074C2B">
        <w:rPr>
          <w:rFonts w:ascii="Tahoma" w:hAnsi="Tahoma" w:cs="Tahoma"/>
          <w:lang w:eastAsia="ar-SA"/>
        </w:rPr>
        <w:t xml:space="preserve"> του ν. 4412/2016,</w:t>
      </w:r>
    </w:p>
    <w:p w14:paraId="793F7101" w14:textId="77777777" w:rsidR="00E915A4" w:rsidRPr="00074C2B" w:rsidRDefault="00E915A4" w:rsidP="00E9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eastAsia="ar-SA"/>
        </w:rPr>
      </w:pPr>
      <w:r w:rsidRPr="00074C2B">
        <w:rPr>
          <w:rFonts w:ascii="Tahoma" w:hAnsi="Tahoma" w:cs="Tahoma"/>
          <w:lang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11DF2FF9" w14:textId="09A7C572" w:rsidR="00E915A4" w:rsidRPr="00074C2B" w:rsidRDefault="00E915A4" w:rsidP="00E9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eastAsia="ar-SA"/>
        </w:rPr>
      </w:pPr>
      <w:r w:rsidRPr="00074C2B">
        <w:rPr>
          <w:rFonts w:ascii="Tahoma" w:hAnsi="Tahoma" w:cs="Tahoma"/>
          <w:lang w:eastAsia="ar-SA"/>
        </w:rPr>
        <w:t xml:space="preserve">δ) </w:t>
      </w:r>
      <w:r w:rsidR="000A7E15" w:rsidRPr="000A7E15">
        <w:rPr>
          <w:rFonts w:ascii="Tahoma" w:hAnsi="Tahoma" w:cs="Tahoma"/>
          <w:lang w:eastAsia="ar-SA"/>
        </w:rPr>
        <w:t>μόνο στην περίπτωση του προσυμβατικού ελέγχου ή της άσκησης προδικαστικής προσφυγής κατά της απόφασης κατακύρωσης</w:t>
      </w:r>
      <w:r w:rsidR="000A7E15">
        <w:rPr>
          <w:rFonts w:ascii="Tahoma" w:hAnsi="Tahoma" w:cs="Tahoma"/>
          <w:lang w:eastAsia="ar-SA"/>
        </w:rPr>
        <w:t>,</w:t>
      </w:r>
      <w:r w:rsidR="000A7E15" w:rsidRPr="000A7E15">
        <w:rPr>
          <w:rFonts w:ascii="Tahoma" w:hAnsi="Tahoma" w:cs="Tahoma"/>
          <w:lang w:eastAsia="ar-SA"/>
        </w:rPr>
        <w:t xml:space="preserve"> </w:t>
      </w:r>
      <w:r w:rsidRPr="00074C2B">
        <w:rPr>
          <w:rFonts w:ascii="Tahoma" w:hAnsi="Tahoma" w:cs="Tahoma"/>
          <w:lang w:eastAsia="ar-SA"/>
        </w:rPr>
        <w:t>ο  προσωρινός ανάδοχος, υποβάλλει έπειτα από σχετική πρόσκληση, υπεύθυνη δήλωση, που υπογράφεται σύμφωνα με όσα ορίζονται στο </w:t>
      </w:r>
      <w:hyperlink r:id="rId24" w:history="1">
        <w:r w:rsidRPr="00074C2B">
          <w:rPr>
            <w:rFonts w:ascii="Tahoma" w:hAnsi="Tahoma" w:cs="Tahoma"/>
            <w:lang w:eastAsia="ar-SA"/>
          </w:rPr>
          <w:t>άρθρο 79Α</w:t>
        </w:r>
      </w:hyperlink>
      <w:r w:rsidRPr="00074C2B">
        <w:rPr>
          <w:rFonts w:ascii="Tahoma" w:hAnsi="Tahoma" w:cs="Tahoma"/>
          <w:lang w:eastAsia="ar-SA"/>
        </w:rPr>
        <w:t xml:space="preserve"> του ν. 4412/2016 </w:t>
      </w:r>
      <w:bookmarkStart w:id="118" w:name="_Hlk126503163"/>
      <w:r w:rsidRPr="00074C2B">
        <w:rPr>
          <w:rFonts w:ascii="Tahoma" w:hAnsi="Tahoma" w:cs="Tahoma"/>
          <w:lang w:eastAsia="ar-SA"/>
        </w:rPr>
        <w:t>περί υπογραφής Ευρωπαϊκού Ενιαίου Εγγράφου Σύμβασης</w:t>
      </w:r>
      <w:bookmarkEnd w:id="118"/>
      <w:r w:rsidRPr="00074C2B">
        <w:rPr>
          <w:rFonts w:ascii="Tahoma" w:hAnsi="Tahoma" w:cs="Tahoma"/>
          <w:lang w:eastAsia="ar-SA"/>
        </w:rPr>
        <w:t>, στην οποία δηλώνεται ότι, δεν έχουν επέλθει στο πρόσωπό του οψιγενείς μεταβολές κατά την έννοια του </w:t>
      </w:r>
      <w:hyperlink r:id="rId25" w:anchor="art104" w:history="1">
        <w:r w:rsidRPr="00074C2B">
          <w:rPr>
            <w:rFonts w:ascii="Tahoma" w:hAnsi="Tahoma" w:cs="Tahoma"/>
            <w:lang w:eastAsia="ar-SA"/>
          </w:rPr>
          <w:t>άρθρου 104</w:t>
        </w:r>
      </w:hyperlink>
      <w:r w:rsidRPr="00074C2B">
        <w:rPr>
          <w:rFonts w:ascii="Tahoma" w:hAnsi="Tahoma" w:cs="Tahoma"/>
          <w:lang w:eastAsia="ar-SA"/>
        </w:rPr>
        <w:t xml:space="preserve"> του ν. 4412/2016. Η υπεύθυνη δήλωση ελέγχεται από την αναθέτουσα αρχή και μνημονεύεται στο συμφωνητικό.</w:t>
      </w:r>
      <w:r w:rsidR="000A7E15">
        <w:rPr>
          <w:rFonts w:ascii="Tahoma" w:hAnsi="Tahoma" w:cs="Tahoma"/>
          <w:lang w:eastAsia="ar-SA"/>
        </w:rPr>
        <w:t xml:space="preserve"> </w:t>
      </w:r>
      <w:r w:rsidR="000A7E15" w:rsidRPr="000A7E15">
        <w:rPr>
          <w:rFonts w:ascii="Tahoma" w:hAnsi="Tahoma" w:cs="Tahoma"/>
          <w:lang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r w:rsidR="000A7E15">
        <w:rPr>
          <w:rFonts w:ascii="Tahoma" w:hAnsi="Tahoma" w:cs="Tahoma"/>
          <w:lang w:eastAsia="ar-SA"/>
        </w:rPr>
        <w:t>.</w:t>
      </w:r>
    </w:p>
    <w:p w14:paraId="3A40308F" w14:textId="77777777" w:rsidR="00E915A4" w:rsidRPr="00074C2B" w:rsidRDefault="00E915A4" w:rsidP="00E9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eastAsia="ar-SA"/>
        </w:rPr>
      </w:pPr>
    </w:p>
    <w:p w14:paraId="72205F52" w14:textId="77777777" w:rsidR="00E915A4" w:rsidRPr="00074C2B" w:rsidRDefault="00E915A4" w:rsidP="00E915A4">
      <w:pPr>
        <w:tabs>
          <w:tab w:val="left" w:pos="1980"/>
        </w:tabs>
        <w:rPr>
          <w:rFonts w:ascii="Tahoma" w:hAnsi="Tahoma" w:cs="Tahoma"/>
          <w:lang w:eastAsia="ar-SA"/>
        </w:rPr>
      </w:pPr>
      <w:r w:rsidRPr="00074C2B">
        <w:rPr>
          <w:rFonts w:ascii="Tahoma" w:hAnsi="Tahoma" w:cs="Tahoma"/>
          <w:lang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w:t>
      </w:r>
    </w:p>
    <w:p w14:paraId="29A64D7C" w14:textId="77777777" w:rsidR="00C66B5C" w:rsidRPr="00074C2B" w:rsidRDefault="00C66B5C" w:rsidP="00C66B5C">
      <w:pPr>
        <w:rPr>
          <w:rFonts w:ascii="Tahoma" w:hAnsi="Tahoma" w:cs="Tahoma"/>
          <w:lang w:eastAsia="ar-SA"/>
        </w:rPr>
      </w:pPr>
      <w:r w:rsidRPr="00074C2B">
        <w:rPr>
          <w:rFonts w:ascii="Tahoma" w:hAnsi="Tahoma" w:cs="Tahoma"/>
          <w:lang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074C2B">
        <w:rPr>
          <w:rFonts w:ascii="Tahoma" w:hAnsi="Tahoma" w:cs="Tahoma"/>
          <w:vertAlign w:val="superscript"/>
          <w:lang w:eastAsia="ar-SA"/>
        </w:rPr>
        <w:footnoteReference w:id="30"/>
      </w:r>
    </w:p>
    <w:p w14:paraId="3A0D9446" w14:textId="044E6309" w:rsidR="00C66B5C" w:rsidRPr="000A7E15" w:rsidRDefault="00C66B5C" w:rsidP="00C66B5C">
      <w:pPr>
        <w:rPr>
          <w:rFonts w:ascii="Tahoma" w:hAnsi="Tahoma" w:cs="Tahoma"/>
        </w:rPr>
      </w:pPr>
      <w:r w:rsidRPr="00074C2B">
        <w:rPr>
          <w:rFonts w:ascii="Tahoma" w:hAnsi="Tahoma" w:cs="Tahoma"/>
          <w:lang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w:t>
      </w:r>
      <w:r w:rsidRPr="000A7E15">
        <w:rPr>
          <w:rFonts w:ascii="Tahoma" w:hAnsi="Tahoma" w:cs="Tahoma"/>
          <w:lang w:eastAsia="ar-SA"/>
        </w:rPr>
        <w:t xml:space="preserve">ιδίως δυνάμει των άρθρων </w:t>
      </w:r>
      <w:r w:rsidR="000A7E15" w:rsidRPr="00987246">
        <w:rPr>
          <w:rFonts w:ascii="Tahoma" w:hAnsi="Tahoma" w:cs="Tahoma"/>
          <w:lang w:eastAsia="ar-SA"/>
        </w:rPr>
        <w:t>197 και 198 του ΑΚ</w:t>
      </w:r>
      <w:r w:rsidR="000A7E15" w:rsidRPr="00987246">
        <w:rPr>
          <w:rFonts w:ascii="Tahoma" w:hAnsi="Tahoma" w:cs="Tahoma"/>
          <w:vertAlign w:val="superscript"/>
          <w:lang w:eastAsia="ar-SA"/>
        </w:rPr>
        <w:footnoteReference w:id="31"/>
      </w:r>
      <w:r w:rsidRPr="000A7E15">
        <w:rPr>
          <w:rFonts w:ascii="Tahoma" w:hAnsi="Tahoma" w:cs="Tahoma"/>
          <w:lang w:eastAsia="ar-SA"/>
        </w:rPr>
        <w:t>.</w:t>
      </w:r>
    </w:p>
    <w:p w14:paraId="35FE1161" w14:textId="77777777" w:rsidR="00C66B5C" w:rsidRPr="00074C2B" w:rsidRDefault="00C66B5C" w:rsidP="007A24AD">
      <w:pPr>
        <w:rPr>
          <w:rFonts w:ascii="Tahoma" w:hAnsi="Tahoma" w:cs="Tahoma"/>
          <w:szCs w:val="22"/>
        </w:rPr>
      </w:pPr>
    </w:p>
    <w:p w14:paraId="0475BD10" w14:textId="781D3D84" w:rsidR="006A2664" w:rsidRPr="00074C2B" w:rsidRDefault="006A2664" w:rsidP="00A11DC8">
      <w:pPr>
        <w:pStyle w:val="20"/>
        <w:rPr>
          <w:rFonts w:ascii="Tahoma" w:hAnsi="Tahoma" w:cs="Tahoma"/>
          <w:lang w:val="el-GR"/>
        </w:rPr>
      </w:pPr>
      <w:bookmarkStart w:id="119" w:name="_Ref98958570"/>
      <w:bookmarkStart w:id="120" w:name="_Ref98960480"/>
      <w:bookmarkStart w:id="121" w:name="_Ref98960962"/>
      <w:bookmarkStart w:id="122" w:name="_Toc172624199"/>
      <w:bookmarkEnd w:id="115"/>
      <w:bookmarkEnd w:id="116"/>
      <w:r w:rsidRPr="00074C2B">
        <w:rPr>
          <w:rFonts w:ascii="Tahoma" w:hAnsi="Tahoma" w:cs="Tahoma"/>
          <w:lang w:val="el-GR"/>
        </w:rPr>
        <w:t>3.4</w:t>
      </w:r>
      <w:r w:rsidRPr="00074C2B">
        <w:rPr>
          <w:rFonts w:ascii="Tahoma" w:hAnsi="Tahoma" w:cs="Tahoma"/>
          <w:lang w:val="el-GR"/>
        </w:rPr>
        <w:tab/>
        <w:t xml:space="preserve">Προδικαστικές Προσφυγές - Προσωρινή </w:t>
      </w:r>
      <w:r w:rsidR="001725C7" w:rsidRPr="00074C2B">
        <w:rPr>
          <w:rFonts w:ascii="Tahoma" w:hAnsi="Tahoma" w:cs="Tahoma"/>
          <w:lang w:val="el-GR"/>
        </w:rPr>
        <w:t xml:space="preserve">και Οριστική </w:t>
      </w:r>
      <w:r w:rsidRPr="00074C2B">
        <w:rPr>
          <w:rFonts w:ascii="Tahoma" w:hAnsi="Tahoma" w:cs="Tahoma"/>
          <w:lang w:val="el-GR"/>
        </w:rPr>
        <w:t>Δικαστική Προστασία</w:t>
      </w:r>
      <w:bookmarkEnd w:id="119"/>
      <w:bookmarkEnd w:id="120"/>
      <w:bookmarkEnd w:id="121"/>
      <w:bookmarkEnd w:id="122"/>
    </w:p>
    <w:p w14:paraId="21A8347B" w14:textId="6A964171" w:rsidR="00E915A4" w:rsidRPr="00074C2B" w:rsidRDefault="00E915A4" w:rsidP="00E915A4">
      <w:pPr>
        <w:rPr>
          <w:rFonts w:ascii="Tahoma" w:hAnsi="Tahoma" w:cs="Tahoma"/>
          <w:color w:val="000000"/>
        </w:rPr>
      </w:pPr>
      <w:r w:rsidRPr="00074C2B">
        <w:rPr>
          <w:rFonts w:ascii="Tahoma" w:hAnsi="Tahoma" w:cs="Tahoma"/>
          <w:color w:val="000000"/>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Pr="00074C2B">
        <w:rPr>
          <w:rFonts w:ascii="Tahoma" w:hAnsi="Tahoma" w:cs="Tahoma"/>
        </w:rPr>
        <w:t xml:space="preserve">Ενιαία Αρχή Δημοσίων Συμβάσεων (Ε.Α.ΔΗ.ΣΥ.) </w:t>
      </w:r>
      <w:r w:rsidRPr="00074C2B">
        <w:rPr>
          <w:rFonts w:ascii="Tahoma" w:hAnsi="Tahoma" w:cs="Tahoma"/>
          <w:color w:val="000000"/>
        </w:rPr>
        <w:t xml:space="preserve">, σύμφωνα με τα ειδικότερα οριζόμενα στα άρθρα </w:t>
      </w:r>
      <w:r w:rsidR="000A7E15" w:rsidRPr="00074C2B">
        <w:rPr>
          <w:rFonts w:ascii="Tahoma" w:hAnsi="Tahoma" w:cs="Tahoma"/>
          <w:color w:val="000000"/>
        </w:rPr>
        <w:t>34</w:t>
      </w:r>
      <w:r w:rsidR="000A7E15">
        <w:rPr>
          <w:rFonts w:ascii="Tahoma" w:hAnsi="Tahoma" w:cs="Tahoma"/>
          <w:color w:val="000000"/>
        </w:rPr>
        <w:t>6</w:t>
      </w:r>
      <w:r w:rsidR="000A7E15" w:rsidRPr="00074C2B">
        <w:rPr>
          <w:rFonts w:ascii="Tahoma" w:hAnsi="Tahoma" w:cs="Tahoma"/>
          <w:color w:val="000000"/>
        </w:rPr>
        <w:t xml:space="preserve"> </w:t>
      </w:r>
      <w:r w:rsidRPr="00074C2B">
        <w:rPr>
          <w:rFonts w:ascii="Tahoma" w:hAnsi="Tahoma" w:cs="Tahoma"/>
          <w:color w:val="000000"/>
        </w:rPr>
        <w:t>επ.</w:t>
      </w:r>
      <w:r w:rsidR="000A7E15">
        <w:rPr>
          <w:rFonts w:ascii="Tahoma" w:hAnsi="Tahoma" w:cs="Tahoma"/>
          <w:color w:val="000000"/>
        </w:rPr>
        <w:t xml:space="preserve"> του</w:t>
      </w:r>
      <w:r w:rsidRPr="00074C2B">
        <w:rPr>
          <w:rFonts w:ascii="Tahoma" w:hAnsi="Tahoma" w:cs="Tahoma"/>
          <w:color w:val="000000"/>
        </w:rPr>
        <w:t xml:space="preserve"> ν. 4412/2016 και 1 επ. π.δ. 39/2017, </w:t>
      </w:r>
      <w:r w:rsidR="000A7E15">
        <w:rPr>
          <w:rFonts w:ascii="Tahoma" w:hAnsi="Tahoma" w:cs="Tahoma"/>
          <w:color w:val="000000"/>
        </w:rPr>
        <w:t>ασκώντας</w:t>
      </w:r>
      <w:r w:rsidRPr="00074C2B">
        <w:rPr>
          <w:rFonts w:ascii="Tahoma" w:hAnsi="Tahoma" w:cs="Tahoma"/>
          <w:color w:val="000000"/>
        </w:rPr>
        <w:t xml:space="preserve"> προδικαστική προσφυγή, κατά πράξης ή παράλειψης </w:t>
      </w:r>
      <w:r w:rsidRPr="00074C2B">
        <w:rPr>
          <w:rFonts w:ascii="Tahoma" w:hAnsi="Tahoma" w:cs="Tahoma"/>
          <w:color w:val="000000"/>
        </w:rPr>
        <w:lastRenderedPageBreak/>
        <w:t>της αναθέτουσας αρχής, προσδιορίζοντας ειδικώς τις νομικές και πραγματικές αιτιάσεις που δικαιολογούν το αίτημά του.</w:t>
      </w:r>
    </w:p>
    <w:p w14:paraId="4CF228A0" w14:textId="21597DF2" w:rsidR="00E915A4" w:rsidRPr="00074C2B" w:rsidRDefault="00E915A4" w:rsidP="00E915A4">
      <w:pPr>
        <w:rPr>
          <w:rFonts w:ascii="Tahoma" w:hAnsi="Tahoma" w:cs="Tahoma"/>
          <w:color w:val="000000"/>
        </w:rPr>
      </w:pPr>
      <w:r w:rsidRPr="00074C2B">
        <w:rPr>
          <w:rFonts w:ascii="Tahoma" w:hAnsi="Tahoma" w:cs="Tahoma"/>
          <w:color w:val="000000"/>
        </w:rPr>
        <w:t xml:space="preserve">Σε περίπτωση </w:t>
      </w:r>
      <w:r w:rsidR="000A7E15" w:rsidRPr="00074C2B">
        <w:rPr>
          <w:rFonts w:ascii="Tahoma" w:hAnsi="Tahoma" w:cs="Tahoma"/>
          <w:color w:val="000000"/>
        </w:rPr>
        <w:t>προσ</w:t>
      </w:r>
      <w:r w:rsidR="000A7E15">
        <w:rPr>
          <w:rFonts w:ascii="Tahoma" w:hAnsi="Tahoma" w:cs="Tahoma"/>
          <w:color w:val="000000"/>
        </w:rPr>
        <w:t>βολ</w:t>
      </w:r>
      <w:r w:rsidR="000A7E15" w:rsidRPr="00074C2B">
        <w:rPr>
          <w:rFonts w:ascii="Tahoma" w:hAnsi="Tahoma" w:cs="Tahoma"/>
          <w:color w:val="000000"/>
        </w:rPr>
        <w:t xml:space="preserve">ής </w:t>
      </w:r>
      <w:r w:rsidRPr="00074C2B">
        <w:rPr>
          <w:rFonts w:ascii="Tahoma" w:hAnsi="Tahoma" w:cs="Tahoma"/>
          <w:color w:val="000000"/>
        </w:rPr>
        <w:t>κατά πράξης της αναθέτουσας αρχής, η προθεσμία για την άσκηση της προδικαστικής προσφυγής είναι:</w:t>
      </w:r>
    </w:p>
    <w:p w14:paraId="010D6915" w14:textId="014163FE" w:rsidR="00E915A4" w:rsidRPr="00074C2B" w:rsidRDefault="00E915A4" w:rsidP="00E915A4">
      <w:pPr>
        <w:rPr>
          <w:rFonts w:ascii="Tahoma" w:hAnsi="Tahoma" w:cs="Tahoma"/>
          <w:color w:val="000000"/>
        </w:rPr>
      </w:pPr>
      <w:r w:rsidRPr="00074C2B">
        <w:rPr>
          <w:rFonts w:ascii="Tahoma" w:hAnsi="Tahoma" w:cs="Tahoma"/>
          <w:color w:val="00000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7A84EDC4" w14:textId="77777777" w:rsidR="00E915A4" w:rsidRPr="00074C2B" w:rsidRDefault="00E915A4" w:rsidP="00E915A4">
      <w:pPr>
        <w:rPr>
          <w:rFonts w:ascii="Tahoma" w:hAnsi="Tahoma" w:cs="Tahoma"/>
          <w:color w:val="000000"/>
        </w:rPr>
      </w:pPr>
      <w:r w:rsidRPr="00074C2B">
        <w:rPr>
          <w:rFonts w:ascii="Tahoma" w:hAnsi="Tahoma" w:cs="Tahoma"/>
          <w:color w:val="000000"/>
        </w:rPr>
        <w:t xml:space="preserve">(β) δεκαπέντε (15) ημέρες από την κοινοποίηση της προσβαλλόμενης πράξης σε αυτόν αν χρησιμοποιήθηκαν άλλα μέσα επικοινωνίας, άλλως  </w:t>
      </w:r>
    </w:p>
    <w:p w14:paraId="58A27FAC" w14:textId="77777777" w:rsidR="00E915A4" w:rsidRPr="00074C2B" w:rsidRDefault="00E915A4" w:rsidP="00E915A4">
      <w:pPr>
        <w:rPr>
          <w:rFonts w:ascii="Tahoma" w:hAnsi="Tahoma" w:cs="Tahoma"/>
          <w:color w:val="000000"/>
        </w:rPr>
      </w:pPr>
      <w:r w:rsidRPr="00074C2B">
        <w:rPr>
          <w:rFonts w:ascii="Tahoma" w:hAnsi="Tahoma" w:cs="Tahoma"/>
          <w:color w:val="000000"/>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6D08DE72" w14:textId="77777777" w:rsidR="00E915A4" w:rsidRPr="00074C2B" w:rsidRDefault="00E915A4" w:rsidP="00E915A4">
      <w:pPr>
        <w:rPr>
          <w:rFonts w:ascii="Tahoma" w:hAnsi="Tahoma" w:cs="Tahoma"/>
          <w:color w:val="000000"/>
        </w:rPr>
      </w:pPr>
      <w:r w:rsidRPr="00074C2B" w:rsidDel="00E536F5">
        <w:rPr>
          <w:rFonts w:ascii="Tahoma" w:hAnsi="Tahoma" w:cs="Tahoma"/>
          <w:color w:val="000000"/>
        </w:rPr>
        <w:t xml:space="preserve"> </w:t>
      </w:r>
      <w:r w:rsidRPr="00074C2B">
        <w:rPr>
          <w:rFonts w:ascii="Tahoma" w:hAnsi="Tahoma" w:cs="Tahoma"/>
          <w:color w:val="000000"/>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074C2B">
        <w:rPr>
          <w:rStyle w:val="af0"/>
          <w:rFonts w:ascii="Tahoma" w:hAnsi="Tahoma" w:cs="Tahoma"/>
          <w:color w:val="000000"/>
        </w:rPr>
        <w:footnoteReference w:id="32"/>
      </w:r>
      <w:r w:rsidRPr="00074C2B">
        <w:rPr>
          <w:rFonts w:ascii="Tahoma" w:hAnsi="Tahoma" w:cs="Tahoma"/>
          <w:color w:val="000000"/>
        </w:rPr>
        <w:t xml:space="preserve"> .</w:t>
      </w:r>
    </w:p>
    <w:p w14:paraId="084AAA03" w14:textId="44A5A7CB" w:rsidR="00E915A4" w:rsidRPr="00074C2B" w:rsidRDefault="00E915A4" w:rsidP="00E915A4">
      <w:pPr>
        <w:rPr>
          <w:rFonts w:ascii="Tahoma" w:hAnsi="Tahoma" w:cs="Tahoma"/>
          <w:color w:val="000000"/>
        </w:rPr>
      </w:pPr>
      <w:r w:rsidRPr="00074C2B">
        <w:rPr>
          <w:rFonts w:ascii="Tahoma" w:hAnsi="Tahoma" w:cs="Tahoma"/>
          <w:color w:val="000000"/>
        </w:rPr>
        <w:t xml:space="preserve">Οι προθεσμίες </w:t>
      </w:r>
      <w:r w:rsidR="000A7E15">
        <w:rPr>
          <w:rFonts w:ascii="Tahoma" w:hAnsi="Tahoma" w:cs="Tahoma"/>
          <w:color w:val="000000"/>
        </w:rPr>
        <w:t>άσκησης</w:t>
      </w:r>
      <w:r w:rsidRPr="00074C2B">
        <w:rPr>
          <w:rFonts w:ascii="Tahoma" w:hAnsi="Tahoma" w:cs="Tahoma"/>
          <w:color w:val="000000"/>
        </w:rPr>
        <w:t xml:space="preserve">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074C2B">
        <w:rPr>
          <w:rStyle w:val="af0"/>
          <w:rFonts w:ascii="Tahoma" w:hAnsi="Tahoma" w:cs="Tahoma"/>
          <w:color w:val="000000"/>
        </w:rPr>
        <w:footnoteReference w:id="33"/>
      </w:r>
      <w:r w:rsidRPr="00074C2B">
        <w:rPr>
          <w:rFonts w:ascii="Tahoma" w:hAnsi="Tahoma" w:cs="Tahoma"/>
          <w:color w:val="000000"/>
        </w:rPr>
        <w:t>.</w:t>
      </w:r>
    </w:p>
    <w:p w14:paraId="3368EC77" w14:textId="77777777" w:rsidR="00E915A4" w:rsidRPr="00074C2B" w:rsidRDefault="00E915A4" w:rsidP="00E915A4">
      <w:pPr>
        <w:rPr>
          <w:rFonts w:ascii="Tahoma" w:hAnsi="Tahoma" w:cs="Tahoma"/>
          <w:color w:val="000000"/>
        </w:rPr>
      </w:pPr>
      <w:r w:rsidRPr="00074C2B">
        <w:rPr>
          <w:rFonts w:ascii="Tahoma" w:hAnsi="Tahoma" w:cs="Tahoma"/>
          <w:color w:val="000000"/>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074C2B">
        <w:rPr>
          <w:rFonts w:ascii="Tahoma" w:hAnsi="Tahoma" w:cs="Tahoma"/>
        </w:rPr>
        <w:t xml:space="preserve"> </w:t>
      </w:r>
      <w:r w:rsidRPr="00074C2B">
        <w:rPr>
          <w:rFonts w:ascii="Tahoma" w:hAnsi="Tahoma" w:cs="Tahoma"/>
          <w:color w:val="000000"/>
        </w:rPr>
        <w:t>σύμφωνα με το άρθρο 18 της Κ.Υ.Α. Προμήθειες και Υπηρεσίες.</w:t>
      </w:r>
    </w:p>
    <w:p w14:paraId="5B444D9F" w14:textId="77777777" w:rsidR="00E915A4" w:rsidRPr="00074C2B" w:rsidRDefault="00E915A4" w:rsidP="00E915A4">
      <w:pPr>
        <w:rPr>
          <w:rFonts w:ascii="Tahoma" w:hAnsi="Tahoma" w:cs="Tahoma"/>
          <w:color w:val="000000"/>
        </w:rPr>
      </w:pPr>
      <w:r w:rsidRPr="00074C2B">
        <w:rPr>
          <w:rFonts w:ascii="Tahoma" w:hAnsi="Tahoma" w:cs="Tahoma"/>
          <w:color w:val="000000"/>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w:t>
      </w:r>
      <w:bookmarkStart w:id="123" w:name="_Hlk126503539"/>
      <w:r w:rsidRPr="00074C2B">
        <w:rPr>
          <w:rFonts w:ascii="Tahoma" w:hAnsi="Tahoma" w:cs="Tahoma"/>
          <w:color w:val="000000"/>
        </w:rPr>
        <w:t xml:space="preserve">όπως τροποποιήθηκε με το άρθρο 135 Ν. 4782/2021 </w:t>
      </w:r>
      <w:bookmarkEnd w:id="123"/>
      <w:r w:rsidRPr="00074C2B">
        <w:rPr>
          <w:rFonts w:ascii="Tahoma" w:hAnsi="Tahoma" w:cs="Tahoma"/>
          <w:color w:val="000000"/>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Pr="00074C2B">
        <w:rPr>
          <w:rFonts w:ascii="Tahoma" w:hAnsi="Tahoma" w:cs="Tahoma"/>
        </w:rPr>
        <w:t xml:space="preserve">Ε.Α.ΔΗ.ΣΥ. </w:t>
      </w:r>
      <w:r w:rsidRPr="00074C2B">
        <w:rPr>
          <w:rFonts w:ascii="Tahoma" w:hAnsi="Tahoma" w:cs="Tahoma"/>
          <w:color w:val="000000"/>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6662B609" w14:textId="77777777" w:rsidR="00E915A4" w:rsidRPr="00074C2B" w:rsidRDefault="00E915A4" w:rsidP="00E915A4">
      <w:pPr>
        <w:rPr>
          <w:rFonts w:ascii="Tahoma" w:hAnsi="Tahoma" w:cs="Tahoma"/>
          <w:color w:val="000000"/>
        </w:rPr>
      </w:pPr>
      <w:r w:rsidRPr="00074C2B">
        <w:rPr>
          <w:rFonts w:ascii="Tahoma" w:hAnsi="Tahoma" w:cs="Tahoma"/>
          <w:color w:val="000000"/>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Pr="00074C2B">
        <w:rPr>
          <w:rFonts w:ascii="Tahoma" w:hAnsi="Tahoma" w:cs="Tahoma"/>
        </w:rPr>
        <w:t xml:space="preserve">Ε.Α.ΔΗ.ΣΥ. </w:t>
      </w:r>
      <w:r w:rsidRPr="00074C2B">
        <w:rPr>
          <w:rFonts w:ascii="Tahoma" w:hAnsi="Tahoma" w:cs="Tahoma"/>
          <w:color w:val="000000"/>
        </w:rPr>
        <w:t xml:space="preserve">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73EE58F9" w14:textId="77777777" w:rsidR="00E915A4" w:rsidRPr="00074C2B" w:rsidRDefault="00E915A4" w:rsidP="00E915A4">
      <w:pPr>
        <w:rPr>
          <w:rFonts w:ascii="Tahoma" w:hAnsi="Tahoma" w:cs="Tahoma"/>
          <w:color w:val="000000"/>
        </w:rPr>
      </w:pPr>
      <w:r w:rsidRPr="00074C2B">
        <w:rPr>
          <w:rFonts w:ascii="Tahoma" w:hAnsi="Tahoma" w:cs="Tahoma"/>
          <w:color w:val="000000"/>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19D84344" w14:textId="77777777" w:rsidR="00E915A4" w:rsidRPr="00074C2B" w:rsidRDefault="00E915A4" w:rsidP="00E915A4">
      <w:pPr>
        <w:rPr>
          <w:rFonts w:ascii="Tahoma" w:hAnsi="Tahoma" w:cs="Tahoma"/>
          <w:color w:val="000000"/>
        </w:rPr>
      </w:pPr>
      <w:r w:rsidRPr="00074C2B">
        <w:rPr>
          <w:rFonts w:ascii="Tahoma" w:hAnsi="Tahoma" w:cs="Tahoma"/>
          <w:color w:val="000000"/>
        </w:rPr>
        <w:t>Μετά την, κατά τα ως άνω, ηλεκτρονική κατάθεση της προδικαστικής προσφυγής η αναθέτουσα αρχή,</w:t>
      </w:r>
      <w:r w:rsidRPr="00074C2B">
        <w:rPr>
          <w:rFonts w:ascii="Tahoma" w:hAnsi="Tahoma" w:cs="Tahoma"/>
        </w:rPr>
        <w:t xml:space="preserve"> </w:t>
      </w:r>
      <w:r w:rsidRPr="00074C2B">
        <w:rPr>
          <w:rFonts w:ascii="Tahoma" w:hAnsi="Tahoma" w:cs="Tahoma"/>
          <w:color w:val="000000"/>
        </w:rPr>
        <w:t xml:space="preserve"> μέσω της λειτουργίας «Επικοινωνία»  : </w:t>
      </w:r>
    </w:p>
    <w:p w14:paraId="18995675" w14:textId="77777777" w:rsidR="00E915A4" w:rsidRPr="00074C2B" w:rsidRDefault="00E915A4" w:rsidP="00E915A4">
      <w:pPr>
        <w:rPr>
          <w:rFonts w:ascii="Tahoma" w:hAnsi="Tahoma" w:cs="Tahoma"/>
          <w:color w:val="000000"/>
        </w:rPr>
      </w:pPr>
      <w:r w:rsidRPr="00074C2B">
        <w:rPr>
          <w:rFonts w:ascii="Tahoma" w:hAnsi="Tahoma" w:cs="Tahoma"/>
          <w:color w:val="000000"/>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w:t>
      </w:r>
      <w:r w:rsidRPr="00074C2B">
        <w:rPr>
          <w:rFonts w:ascii="Tahoma" w:hAnsi="Tahoma" w:cs="Tahoma"/>
          <w:color w:val="000000"/>
        </w:rPr>
        <w:lastRenderedPageBreak/>
        <w:t>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4D96764F" w14:textId="77777777" w:rsidR="00E915A4" w:rsidRPr="00074C2B" w:rsidRDefault="00E915A4" w:rsidP="00E915A4">
      <w:pPr>
        <w:rPr>
          <w:rFonts w:ascii="Tahoma" w:hAnsi="Tahoma" w:cs="Tahoma"/>
          <w:color w:val="000000"/>
        </w:rPr>
      </w:pPr>
      <w:r w:rsidRPr="00074C2B">
        <w:rPr>
          <w:rFonts w:ascii="Tahoma" w:hAnsi="Tahoma" w:cs="Tahoma"/>
          <w:color w:val="000000"/>
        </w:rPr>
        <w:t xml:space="preserve">β) Διαβιβάζει στην </w:t>
      </w:r>
      <w:r w:rsidRPr="00074C2B">
        <w:rPr>
          <w:rFonts w:ascii="Tahoma" w:hAnsi="Tahoma" w:cs="Tahoma"/>
        </w:rPr>
        <w:t>Ε.Α.ΔΗ.ΣΥ.</w:t>
      </w:r>
      <w:r w:rsidRPr="00074C2B">
        <w:rPr>
          <w:rFonts w:ascii="Tahoma" w:hAnsi="Tahoma" w:cs="Tahoma"/>
          <w:color w:val="000000"/>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0458A32" w14:textId="77777777" w:rsidR="00E915A4" w:rsidRPr="00074C2B" w:rsidRDefault="00E915A4" w:rsidP="00E915A4">
      <w:pPr>
        <w:rPr>
          <w:rFonts w:ascii="Tahoma" w:hAnsi="Tahoma" w:cs="Tahoma"/>
          <w:color w:val="000000"/>
        </w:rPr>
      </w:pPr>
      <w:r w:rsidRPr="00074C2B">
        <w:rPr>
          <w:rFonts w:ascii="Tahoma" w:hAnsi="Tahoma" w:cs="Tahoma"/>
          <w:color w:val="000000"/>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26D35D4F" w14:textId="77777777" w:rsidR="00E915A4" w:rsidRPr="00074C2B" w:rsidRDefault="00E915A4" w:rsidP="00E915A4">
      <w:pPr>
        <w:rPr>
          <w:rFonts w:ascii="Tahoma" w:hAnsi="Tahoma" w:cs="Tahoma"/>
          <w:color w:val="000000"/>
        </w:rPr>
      </w:pPr>
      <w:r w:rsidRPr="00074C2B">
        <w:rPr>
          <w:rFonts w:ascii="Tahoma" w:hAnsi="Tahoma" w:cs="Tahoma"/>
          <w:color w:val="000000"/>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2532DE8B" w14:textId="15AF5B92" w:rsidR="001725C7" w:rsidRPr="00074C2B" w:rsidRDefault="00E915A4" w:rsidP="00E915A4">
      <w:pPr>
        <w:rPr>
          <w:rFonts w:ascii="Tahoma" w:hAnsi="Tahoma" w:cs="Tahoma"/>
          <w:color w:val="000000"/>
        </w:rPr>
      </w:pPr>
      <w:r w:rsidRPr="00074C2B">
        <w:rPr>
          <w:rFonts w:ascii="Tahoma" w:hAnsi="Tahoma" w:cs="Tahoma"/>
          <w:color w:val="000000"/>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3554B816" w14:textId="307D52C0" w:rsidR="00E915A4" w:rsidRPr="00074C2B" w:rsidRDefault="001725C7" w:rsidP="00E915A4">
      <w:pPr>
        <w:rPr>
          <w:rFonts w:ascii="Tahoma" w:hAnsi="Tahoma" w:cs="Tahoma"/>
          <w:color w:val="000000"/>
        </w:rPr>
      </w:pPr>
      <w:r w:rsidRPr="00074C2B">
        <w:rPr>
          <w:rFonts w:ascii="Tahoma" w:hAnsi="Tahoma" w:cs="Tahoma"/>
          <w:color w:val="000000"/>
        </w:rPr>
        <w:t xml:space="preserve">Β. Όποιος έχει έννομο συμφέρον μπορεί να ζητήσει, </w:t>
      </w:r>
      <w:r w:rsidR="00EB6B09" w:rsidRPr="00074C2B">
        <w:rPr>
          <w:rFonts w:ascii="Tahoma" w:hAnsi="Tahoma" w:cs="Tahoma"/>
          <w:color w:val="000000"/>
          <w:lang w:eastAsia="ar-SA"/>
        </w:rPr>
        <w:t>με το ίδιο δικόγραφο</w:t>
      </w:r>
      <w:r w:rsidR="00EB6B09" w:rsidRPr="00074C2B">
        <w:rPr>
          <w:rFonts w:ascii="Tahoma" w:hAnsi="Tahoma" w:cs="Tahoma"/>
          <w:color w:val="000000"/>
        </w:rPr>
        <w:t xml:space="preserve"> </w:t>
      </w:r>
      <w:r w:rsidRPr="00074C2B">
        <w:rPr>
          <w:rFonts w:ascii="Tahoma" w:hAnsi="Tahoma" w:cs="Tahoma"/>
          <w:color w:val="000000"/>
        </w:rPr>
        <w:t xml:space="preserve">εφαρμοζόμενων αναλογικά των διατάξεων του π.δ. 18/1989, την αναστολή εκτέλεσης της απόφασης της </w:t>
      </w:r>
      <w:r w:rsidR="00E915A4" w:rsidRPr="00074C2B">
        <w:rPr>
          <w:rFonts w:ascii="Tahoma" w:hAnsi="Tahoma" w:cs="Tahoma"/>
        </w:rPr>
        <w:t>Ε.Α.ΔΗ.ΣΥ.</w:t>
      </w:r>
      <w:r w:rsidRPr="00074C2B">
        <w:rPr>
          <w:rFonts w:ascii="Tahoma" w:hAnsi="Tahoma" w:cs="Tahoma"/>
          <w:color w:val="000000"/>
        </w:rPr>
        <w:t xml:space="preserve"> και την ακύρωσή της ενώπιον του αρμ</w:t>
      </w:r>
      <w:r w:rsidR="007E5DEE">
        <w:rPr>
          <w:rFonts w:ascii="Tahoma" w:hAnsi="Tahoma" w:cs="Tahoma"/>
          <w:color w:val="000000"/>
        </w:rPr>
        <w:t>ό</w:t>
      </w:r>
      <w:r w:rsidRPr="00074C2B">
        <w:rPr>
          <w:rFonts w:ascii="Tahoma" w:hAnsi="Tahoma" w:cs="Tahoma"/>
          <w:color w:val="000000"/>
        </w:rPr>
        <w:t>δ</w:t>
      </w:r>
      <w:r w:rsidR="007E5DEE">
        <w:rPr>
          <w:rFonts w:ascii="Tahoma" w:hAnsi="Tahoma" w:cs="Tahoma"/>
          <w:color w:val="000000"/>
        </w:rPr>
        <w:t>ι</w:t>
      </w:r>
      <w:r w:rsidRPr="00074C2B">
        <w:rPr>
          <w:rFonts w:ascii="Tahoma" w:hAnsi="Tahoma" w:cs="Tahoma"/>
          <w:color w:val="000000"/>
        </w:rPr>
        <w:t xml:space="preserve">ου </w:t>
      </w:r>
      <w:r w:rsidR="007E5DEE">
        <w:rPr>
          <w:rFonts w:ascii="Tahoma" w:hAnsi="Tahoma" w:cs="Tahoma"/>
          <w:color w:val="000000"/>
        </w:rPr>
        <w:t xml:space="preserve">Διοικητικού </w:t>
      </w:r>
      <w:r w:rsidRPr="00074C2B">
        <w:rPr>
          <w:rFonts w:ascii="Tahoma" w:hAnsi="Tahoma" w:cs="Tahoma"/>
          <w:color w:val="000000"/>
        </w:rPr>
        <w:t>δικαστηρίου</w:t>
      </w:r>
      <w:r w:rsidR="00EB6B09" w:rsidRPr="00074C2B">
        <w:rPr>
          <w:rFonts w:ascii="Tahoma" w:hAnsi="Tahoma" w:cs="Tahoma"/>
          <w:color w:val="000000"/>
        </w:rPr>
        <w:t xml:space="preserve"> </w:t>
      </w:r>
      <w:r w:rsidR="00EB6B09" w:rsidRPr="00074C2B">
        <w:rPr>
          <w:rFonts w:ascii="Tahoma" w:hAnsi="Tahoma" w:cs="Tahoma"/>
        </w:rPr>
        <w:t>της παρ. 3 του αρθ. 372 Ν.4412/2016, όπως ισχύει</w:t>
      </w:r>
      <w:r w:rsidR="00EB6B09" w:rsidRPr="00074C2B">
        <w:rPr>
          <w:rStyle w:val="af0"/>
          <w:rFonts w:ascii="Tahoma" w:hAnsi="Tahoma" w:cs="Tahoma"/>
        </w:rPr>
        <w:footnoteReference w:id="34"/>
      </w:r>
      <w:r w:rsidRPr="00074C2B">
        <w:rPr>
          <w:rFonts w:ascii="Tahoma" w:hAnsi="Tahoma" w:cs="Tahoma"/>
          <w:color w:val="000000"/>
        </w:rPr>
        <w:t xml:space="preserve">. </w:t>
      </w:r>
      <w:r w:rsidR="00E915A4" w:rsidRPr="00074C2B">
        <w:rPr>
          <w:rFonts w:ascii="Tahoma" w:hAnsi="Tahoma" w:cs="Tahoma"/>
          <w:color w:val="000000"/>
          <w:lang w:eastAsia="ar-SA"/>
        </w:rPr>
        <w:t xml:space="preserve">Το αυτό ισχύει και σε περίπτωση σιωπηρής απόρριψης της προδικαστικής προσφυγής από την </w:t>
      </w:r>
      <w:r w:rsidR="00E915A4" w:rsidRPr="00074C2B">
        <w:rPr>
          <w:rFonts w:ascii="Tahoma" w:hAnsi="Tahoma" w:cs="Tahoma"/>
        </w:rPr>
        <w:t>Ε.Α.ΔΗ.ΣΥ.</w:t>
      </w:r>
      <w:r w:rsidR="00E915A4" w:rsidRPr="00074C2B">
        <w:rPr>
          <w:rFonts w:ascii="Tahoma" w:hAnsi="Tahoma" w:cs="Tahoma"/>
          <w:color w:val="000000"/>
        </w:rPr>
        <w:t xml:space="preserve"> Δικαίωμα άσκησης </w:t>
      </w:r>
      <w:r w:rsidR="00E915A4" w:rsidRPr="00074C2B">
        <w:rPr>
          <w:rFonts w:ascii="Tahoma" w:hAnsi="Tahoma" w:cs="Tahoma"/>
          <w:color w:val="000000"/>
          <w:lang w:eastAsia="ar-SA"/>
        </w:rPr>
        <w:t>του ως άνω ένδικου βοηθήματος</w:t>
      </w:r>
      <w:r w:rsidR="00E915A4" w:rsidRPr="00074C2B">
        <w:rPr>
          <w:rFonts w:ascii="Tahoma" w:hAnsi="Tahoma" w:cs="Tahoma"/>
          <w:color w:val="000000"/>
        </w:rPr>
        <w:t xml:space="preserve"> έχει και η αναθέτουσα αρχή αν η </w:t>
      </w:r>
      <w:r w:rsidR="00E915A4" w:rsidRPr="00074C2B">
        <w:rPr>
          <w:rFonts w:ascii="Tahoma" w:hAnsi="Tahoma" w:cs="Tahoma"/>
        </w:rPr>
        <w:t xml:space="preserve">Ε.Α.ΔΗ.ΣΥ. </w:t>
      </w:r>
      <w:r w:rsidR="00E915A4" w:rsidRPr="00074C2B">
        <w:rPr>
          <w:rFonts w:ascii="Tahoma" w:hAnsi="Tahoma" w:cs="Tahoma"/>
          <w:color w:val="000000"/>
        </w:rPr>
        <w:t xml:space="preserve">κάνει δεκτή την προδικαστική προσφυγή, </w:t>
      </w:r>
      <w:r w:rsidR="00E915A4" w:rsidRPr="00074C2B">
        <w:rPr>
          <w:rFonts w:ascii="Tahoma" w:hAnsi="Tahoma" w:cs="Tahoma"/>
          <w:color w:val="000000"/>
          <w:lang w:eastAsia="ar-SA"/>
        </w:rPr>
        <w:t>αλλά και αυτός του οποίου έχει γίνει εν μέρει δεκτή η προδικαστική προσφυγή.</w:t>
      </w:r>
      <w:r w:rsidR="00E915A4" w:rsidRPr="00074C2B">
        <w:rPr>
          <w:rFonts w:ascii="Tahoma" w:hAnsi="Tahoma" w:cs="Tahoma"/>
          <w:color w:val="000000"/>
        </w:rPr>
        <w:t xml:space="preserve"> </w:t>
      </w:r>
    </w:p>
    <w:p w14:paraId="0E2706C0" w14:textId="77777777" w:rsidR="00E915A4" w:rsidRPr="00074C2B" w:rsidRDefault="00E915A4" w:rsidP="00E915A4">
      <w:pPr>
        <w:rPr>
          <w:rFonts w:ascii="Tahoma" w:hAnsi="Tahoma" w:cs="Tahoma"/>
          <w:color w:val="000000"/>
        </w:rPr>
      </w:pPr>
      <w:r w:rsidRPr="00074C2B">
        <w:rPr>
          <w:rFonts w:ascii="Tahoma" w:hAnsi="Tahoma" w:cs="Tahoma"/>
          <w:color w:val="000000"/>
        </w:rPr>
        <w:t xml:space="preserve">Με </w:t>
      </w:r>
      <w:r w:rsidRPr="00074C2B">
        <w:rPr>
          <w:rFonts w:ascii="Tahoma" w:hAnsi="Tahoma" w:cs="Tahoma"/>
          <w:color w:val="000000"/>
          <w:lang w:eastAsia="ar-SA"/>
        </w:rPr>
        <w:t xml:space="preserve">την απόφαση της </w:t>
      </w:r>
      <w:r w:rsidRPr="00074C2B">
        <w:rPr>
          <w:rFonts w:ascii="Tahoma" w:hAnsi="Tahoma" w:cs="Tahoma"/>
        </w:rPr>
        <w:t xml:space="preserve">Ε.Α.ΔΗ.ΣΥ. </w:t>
      </w:r>
      <w:r w:rsidRPr="00074C2B">
        <w:rPr>
          <w:rFonts w:ascii="Tahoma" w:hAnsi="Tahoma" w:cs="Tahoma"/>
          <w:color w:val="000000"/>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074C2B">
        <w:rPr>
          <w:rFonts w:ascii="Tahoma" w:hAnsi="Tahoma" w:cs="Tahoma"/>
          <w:color w:val="000000"/>
          <w:lang w:eastAsia="ar-SA"/>
        </w:rPr>
        <w:t>ως άνω αίτησης στο Δικαστήριο.</w:t>
      </w:r>
      <w:r w:rsidRPr="00074C2B">
        <w:rPr>
          <w:rFonts w:ascii="Tahoma" w:hAnsi="Tahoma" w:cs="Tahoma"/>
          <w:color w:val="000000"/>
        </w:rPr>
        <w:t xml:space="preserve"> </w:t>
      </w:r>
    </w:p>
    <w:p w14:paraId="0A3AB6AA" w14:textId="77777777" w:rsidR="00E915A4" w:rsidRPr="00074C2B" w:rsidRDefault="00E915A4" w:rsidP="00E915A4">
      <w:pPr>
        <w:rPr>
          <w:rFonts w:ascii="Tahoma" w:hAnsi="Tahoma" w:cs="Tahoma"/>
          <w:color w:val="000000"/>
        </w:rPr>
      </w:pPr>
      <w:r w:rsidRPr="00074C2B">
        <w:rPr>
          <w:rFonts w:ascii="Tahoma" w:hAnsi="Tahoma" w:cs="Tahoma"/>
          <w:color w:val="000000"/>
          <w:lang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Pr="00074C2B">
        <w:rPr>
          <w:rFonts w:ascii="Tahoma" w:hAnsi="Tahoma" w:cs="Tahoma"/>
        </w:rPr>
        <w:t xml:space="preserve">Ε.Α.ΔΗ.ΣΥ. </w:t>
      </w:r>
      <w:r w:rsidRPr="00074C2B">
        <w:rPr>
          <w:rFonts w:ascii="Tahoma" w:hAnsi="Tahoma" w:cs="Tahoma"/>
          <w:color w:val="000000"/>
          <w:lang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Pr="00074C2B">
        <w:rPr>
          <w:rStyle w:val="af0"/>
          <w:rFonts w:ascii="Tahoma" w:hAnsi="Tahoma" w:cs="Tahoma"/>
          <w:color w:val="000000"/>
        </w:rPr>
        <w:footnoteReference w:id="35"/>
      </w:r>
      <w:r w:rsidRPr="00074C2B">
        <w:rPr>
          <w:rFonts w:ascii="Tahoma" w:hAnsi="Tahoma" w:cs="Tahoma"/>
          <w:color w:val="000000"/>
        </w:rPr>
        <w:t xml:space="preserve"> </w:t>
      </w:r>
    </w:p>
    <w:p w14:paraId="097E531B" w14:textId="77777777" w:rsidR="00E915A4" w:rsidRPr="00074C2B" w:rsidRDefault="00E915A4" w:rsidP="00E915A4">
      <w:pPr>
        <w:rPr>
          <w:rFonts w:ascii="Tahoma" w:hAnsi="Tahoma" w:cs="Tahoma"/>
          <w:color w:val="000000"/>
        </w:rPr>
      </w:pPr>
      <w:r w:rsidRPr="00074C2B">
        <w:rPr>
          <w:rFonts w:ascii="Tahoma" w:hAnsi="Tahoma" w:cs="Tahoma"/>
          <w:color w:val="000000"/>
        </w:rPr>
        <w:t xml:space="preserve">Η ως άνω αίτηση κατατίθεται στο αρμόδιο δικαστήριο μέσα σε προθεσμία δέκα (10) ημερών από κοινοποίηση ή την πλήρη γνώση της απόφασης </w:t>
      </w:r>
      <w:r w:rsidRPr="00074C2B">
        <w:rPr>
          <w:rFonts w:ascii="Tahoma" w:hAnsi="Tahoma" w:cs="Tahoma"/>
          <w:color w:val="000000"/>
          <w:lang w:eastAsia="ar-SA"/>
        </w:rPr>
        <w:t>ή από την παρέλευση της προθεσμίας για την έκδοση της απόφασης</w:t>
      </w:r>
      <w:r w:rsidRPr="00074C2B">
        <w:rPr>
          <w:rFonts w:ascii="Tahoma" w:hAnsi="Tahoma" w:cs="Tahoma"/>
          <w:color w:val="000000"/>
        </w:rPr>
        <w:t xml:space="preserve"> επί της προδικαστικής προσφυγής, ενώ  η δικάσιμος για την εκδίκαση της αίτησης ακύρωσης </w:t>
      </w:r>
      <w:r w:rsidRPr="00074C2B">
        <w:rPr>
          <w:rFonts w:ascii="Tahoma" w:hAnsi="Tahoma" w:cs="Tahoma"/>
          <w:color w:val="000000"/>
          <w:lang w:eastAsia="ar-SA"/>
        </w:rPr>
        <w:t>δεν πρέπει να απέχει πέραν των εξήντα (60) ημερών από την κατάθεση του δικογράφου</w:t>
      </w:r>
      <w:r w:rsidRPr="00074C2B">
        <w:rPr>
          <w:rFonts w:ascii="Tahoma" w:hAnsi="Tahoma" w:cs="Tahoma"/>
          <w:color w:val="000000"/>
        </w:rPr>
        <w:t>.</w:t>
      </w:r>
      <w:r w:rsidRPr="00074C2B">
        <w:rPr>
          <w:rStyle w:val="af0"/>
          <w:rFonts w:ascii="Tahoma" w:hAnsi="Tahoma" w:cs="Tahoma"/>
          <w:color w:val="000000"/>
        </w:rPr>
        <w:footnoteReference w:id="36"/>
      </w:r>
      <w:r w:rsidRPr="00074C2B">
        <w:rPr>
          <w:rFonts w:ascii="Tahoma" w:hAnsi="Tahoma" w:cs="Tahoma"/>
          <w:color w:val="000000"/>
        </w:rPr>
        <w:t xml:space="preserve"> </w:t>
      </w:r>
    </w:p>
    <w:p w14:paraId="4E46E0E4" w14:textId="77777777" w:rsidR="00E915A4" w:rsidRPr="00074C2B" w:rsidRDefault="00E915A4" w:rsidP="00E915A4">
      <w:pPr>
        <w:rPr>
          <w:rFonts w:ascii="Tahoma" w:hAnsi="Tahoma" w:cs="Tahoma"/>
          <w:color w:val="000000"/>
          <w:lang w:eastAsia="ar-SA"/>
        </w:rPr>
      </w:pPr>
      <w:r w:rsidRPr="00074C2B">
        <w:rPr>
          <w:rFonts w:ascii="Tahoma" w:hAnsi="Tahoma" w:cs="Tahoma"/>
          <w:color w:val="000000"/>
        </w:rPr>
        <w:lastRenderedPageBreak/>
        <w:t xml:space="preserve">Αντίγραφο της </w:t>
      </w:r>
      <w:r w:rsidRPr="00074C2B">
        <w:rPr>
          <w:rFonts w:ascii="Tahoma" w:hAnsi="Tahoma" w:cs="Tahoma"/>
          <w:color w:val="000000"/>
          <w:lang w:eastAsia="ar-SA"/>
        </w:rPr>
        <w:t>αίτησης με κλήση κοινοποιείται με τη φροντίδα του αιτούντος προς την</w:t>
      </w:r>
      <w:r w:rsidRPr="00074C2B">
        <w:rPr>
          <w:rFonts w:ascii="Tahoma" w:hAnsi="Tahoma" w:cs="Tahoma"/>
          <w:color w:val="000000"/>
        </w:rPr>
        <w:t xml:space="preserve"> </w:t>
      </w:r>
      <w:r w:rsidRPr="00074C2B">
        <w:rPr>
          <w:rFonts w:ascii="Tahoma" w:hAnsi="Tahoma" w:cs="Tahoma"/>
        </w:rPr>
        <w:t>Ε.Α.ΔΗ.ΣΥ</w:t>
      </w:r>
      <w:r w:rsidRPr="00074C2B">
        <w:rPr>
          <w:rFonts w:ascii="Tahoma" w:hAnsi="Tahoma" w:cs="Tahoma"/>
          <w:color w:val="000000"/>
          <w:lang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074C2B">
        <w:rPr>
          <w:rFonts w:ascii="Tahoma" w:hAnsi="Tahoma" w:cs="Tahoma"/>
          <w:color w:val="000000"/>
        </w:rPr>
        <w:t xml:space="preserve"> της </w:t>
      </w:r>
      <w:r w:rsidRPr="00074C2B">
        <w:rPr>
          <w:rFonts w:ascii="Tahoma" w:hAnsi="Tahoma" w:cs="Tahoma"/>
          <w:color w:val="000000"/>
          <w:lang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74C2B">
        <w:rPr>
          <w:rFonts w:ascii="Tahoma" w:hAnsi="Tahoma" w:cs="Tahoma"/>
          <w:color w:val="000000"/>
        </w:rPr>
        <w:t xml:space="preserve"> της </w:t>
      </w:r>
      <w:r w:rsidRPr="00074C2B">
        <w:rPr>
          <w:rFonts w:ascii="Tahoma" w:hAnsi="Tahoma" w:cs="Tahoma"/>
          <w:color w:val="000000"/>
          <w:lang w:eastAsia="ar-SA"/>
        </w:rPr>
        <w:t>ως άνω</w:t>
      </w:r>
      <w:r w:rsidRPr="00074C2B">
        <w:rPr>
          <w:rFonts w:ascii="Tahoma" w:hAnsi="Tahoma" w:cs="Tahoma"/>
          <w:color w:val="000000"/>
        </w:rPr>
        <w:t xml:space="preserve"> πράξης, </w:t>
      </w:r>
      <w:r w:rsidRPr="00074C2B">
        <w:rPr>
          <w:rFonts w:ascii="Tahoma" w:hAnsi="Tahoma" w:cs="Tahoma"/>
          <w:color w:val="000000"/>
          <w:lang w:eastAsia="ar-SA"/>
        </w:rPr>
        <w:t>του Δικαστηρίου. Εντός αποκλειστικής προθεσμίας</w:t>
      </w:r>
      <w:r w:rsidRPr="00074C2B">
        <w:rPr>
          <w:rFonts w:ascii="Tahoma" w:hAnsi="Tahoma" w:cs="Tahoma"/>
          <w:color w:val="000000"/>
        </w:rPr>
        <w:t xml:space="preserve"> δέκα (10) ημερών από την </w:t>
      </w:r>
      <w:r w:rsidRPr="00074C2B">
        <w:rPr>
          <w:rFonts w:ascii="Tahoma" w:hAnsi="Tahoma" w:cs="Tahoma"/>
          <w:color w:val="000000"/>
          <w:lang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Pr="00074C2B">
        <w:rPr>
          <w:rFonts w:ascii="Tahoma" w:hAnsi="Tahoma" w:cs="Tahoma"/>
          <w:color w:val="000000"/>
        </w:rPr>
        <w:t xml:space="preserve">της </w:t>
      </w:r>
      <w:r w:rsidRPr="00074C2B">
        <w:rPr>
          <w:rFonts w:ascii="Tahoma" w:hAnsi="Tahoma" w:cs="Tahoma"/>
          <w:color w:val="000000"/>
          <w:lang w:eastAsia="ar-SA"/>
        </w:rPr>
        <w:t>ίδιας προθεσμίας κατατίθενται στο Δικαστήριο και τα στοιχεία που υποστηρίζουν τους ισχυρισμούς των διαδίκων.</w:t>
      </w:r>
    </w:p>
    <w:p w14:paraId="102E5982" w14:textId="77777777" w:rsidR="00E915A4" w:rsidRPr="00074C2B" w:rsidRDefault="00E915A4" w:rsidP="00E915A4">
      <w:pPr>
        <w:rPr>
          <w:rFonts w:ascii="Tahoma" w:hAnsi="Tahoma" w:cs="Tahoma"/>
          <w:color w:val="000000"/>
        </w:rPr>
      </w:pPr>
      <w:r w:rsidRPr="00074C2B">
        <w:rPr>
          <w:rFonts w:ascii="Tahoma" w:hAnsi="Tahoma" w:cs="Tahoma"/>
          <w:color w:val="000000"/>
          <w:lang w:eastAsia="ar-SA"/>
        </w:rPr>
        <w:t>Επιπρόσθετα, η παρέμβαση κοινοποιείται με επιμέλεια του παρεμβαίνοντος στα λοιπά μέρη</w:t>
      </w:r>
      <w:r w:rsidRPr="00074C2B">
        <w:rPr>
          <w:rFonts w:ascii="Tahoma" w:hAnsi="Tahoma" w:cs="Tahoma"/>
          <w:color w:val="000000"/>
        </w:rPr>
        <w:t xml:space="preserve"> της </w:t>
      </w:r>
      <w:r w:rsidRPr="00074C2B">
        <w:rPr>
          <w:rFonts w:ascii="Tahoma" w:hAnsi="Tahoma" w:cs="Tahoma"/>
          <w:color w:val="000000"/>
          <w:lang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0E2D346E" w14:textId="71F42D21" w:rsidR="00E915A4" w:rsidRPr="00074C2B" w:rsidRDefault="00E915A4" w:rsidP="00E915A4">
      <w:pPr>
        <w:rPr>
          <w:rFonts w:ascii="Tahoma" w:hAnsi="Tahoma" w:cs="Tahoma"/>
          <w:color w:val="000000"/>
          <w:lang w:eastAsia="ar-SA"/>
        </w:rPr>
      </w:pPr>
      <w:r w:rsidRPr="00074C2B">
        <w:rPr>
          <w:rFonts w:ascii="Tahoma" w:hAnsi="Tahoma" w:cs="Tahoma"/>
          <w:color w:val="000000"/>
        </w:rPr>
        <w:t xml:space="preserve"> 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074C2B">
        <w:rPr>
          <w:rFonts w:ascii="Tahoma" w:hAnsi="Tahoma" w:cs="Tahoma"/>
          <w:color w:val="000000"/>
          <w:lang w:eastAsia="ar-SA"/>
        </w:rPr>
        <w:t xml:space="preserve">ο αρμόδιος δικαστής </w:t>
      </w:r>
      <w:r w:rsidRPr="00074C2B">
        <w:rPr>
          <w:rFonts w:ascii="Tahoma" w:hAnsi="Tahoma" w:cs="Tahoma"/>
          <w:color w:val="000000"/>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074C2B">
        <w:rPr>
          <w:rFonts w:ascii="Tahoma" w:hAnsi="Tahoma" w:cs="Tahoma"/>
          <w:color w:val="000000"/>
          <w:lang w:eastAsia="ar-SA"/>
        </w:rPr>
        <w:t xml:space="preserve">ο αρμόδιος δικαστής </w:t>
      </w:r>
      <w:r w:rsidRPr="00074C2B">
        <w:rPr>
          <w:rFonts w:ascii="Tahoma" w:hAnsi="Tahoma" w:cs="Tahoma"/>
          <w:color w:val="000000"/>
        </w:rPr>
        <w:t xml:space="preserve">αποφανθεί διαφορετικά. </w:t>
      </w:r>
      <w:r w:rsidRPr="00074C2B">
        <w:rPr>
          <w:rStyle w:val="af0"/>
          <w:rFonts w:ascii="Tahoma" w:hAnsi="Tahoma" w:cs="Tahoma"/>
          <w:color w:val="000000"/>
        </w:rPr>
        <w:footnoteReference w:id="37"/>
      </w:r>
      <w:r w:rsidRPr="00074C2B">
        <w:rPr>
          <w:rFonts w:ascii="Tahoma" w:hAnsi="Tahoma" w:cs="Tahoma"/>
          <w:color w:val="000000"/>
          <w:lang w:eastAsia="ar-SA"/>
        </w:rPr>
        <w:t xml:space="preserve"> Για την άσκηση της αιτήσεως κατατίθεται παράβολο, σύμφωνα με τα ειδικότερα οριζόμενα στο άρθρο 372 παρ. 5 του Ν. 4412/2016.</w:t>
      </w:r>
    </w:p>
    <w:p w14:paraId="77411CBA" w14:textId="77777777" w:rsidR="00E915A4" w:rsidRPr="00074C2B" w:rsidRDefault="00E915A4" w:rsidP="00E915A4">
      <w:pPr>
        <w:widowControl w:val="0"/>
        <w:spacing w:line="240" w:lineRule="atLeast"/>
        <w:textAlignment w:val="baseline"/>
        <w:rPr>
          <w:rFonts w:ascii="Tahoma" w:hAnsi="Tahoma" w:cs="Tahoma"/>
          <w:color w:val="000000"/>
          <w:lang w:eastAsia="ar-SA"/>
        </w:rPr>
      </w:pPr>
      <w:r w:rsidRPr="00074C2B">
        <w:rPr>
          <w:rFonts w:ascii="Tahoma" w:hAnsi="Tahoma" w:cs="Tahoma"/>
          <w:color w:val="000000"/>
          <w:lang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17F7F153" w14:textId="77777777" w:rsidR="00E915A4" w:rsidRPr="00074C2B" w:rsidRDefault="00E915A4" w:rsidP="00E915A4">
      <w:pPr>
        <w:widowControl w:val="0"/>
        <w:spacing w:line="240" w:lineRule="atLeast"/>
        <w:textAlignment w:val="baseline"/>
        <w:rPr>
          <w:rFonts w:ascii="Tahoma" w:hAnsi="Tahoma" w:cs="Tahoma"/>
          <w:color w:val="000000"/>
          <w:lang w:eastAsia="ar-SA"/>
        </w:rPr>
      </w:pPr>
      <w:r w:rsidRPr="00074C2B">
        <w:rPr>
          <w:rFonts w:ascii="Tahoma" w:hAnsi="Tahoma" w:cs="Tahoma"/>
          <w:color w:val="000000"/>
          <w:lang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5F7FC91" w14:textId="1DF1CA68" w:rsidR="001725C7" w:rsidRPr="00074C2B" w:rsidRDefault="00E915A4" w:rsidP="00E915A4">
      <w:pPr>
        <w:rPr>
          <w:rFonts w:ascii="Tahoma" w:hAnsi="Tahoma" w:cs="Tahoma"/>
          <w:color w:val="000000"/>
        </w:rPr>
      </w:pPr>
      <w:r w:rsidRPr="00074C2B">
        <w:rPr>
          <w:rFonts w:ascii="Tahoma" w:hAnsi="Tahoma" w:cs="Tahoma"/>
          <w:color w:val="000000"/>
          <w:lang w:eastAsia="ar-SA"/>
        </w:rPr>
        <w:t>Με την επιφύλαξη των διατάξεων του ν. 4412/2016, για την εκδίκαση των διαφορών του παρόντος άρθρου εφαρμόζονται οι διατάξεις του π.δ. 18/1989.</w:t>
      </w:r>
    </w:p>
    <w:p w14:paraId="125F2830" w14:textId="77777777" w:rsidR="006A2664" w:rsidRPr="00074C2B" w:rsidRDefault="006A2664" w:rsidP="00A11DC8">
      <w:pPr>
        <w:pStyle w:val="20"/>
        <w:rPr>
          <w:rFonts w:ascii="Tahoma" w:hAnsi="Tahoma" w:cs="Tahoma"/>
          <w:lang w:val="el-GR"/>
        </w:rPr>
      </w:pPr>
      <w:bookmarkStart w:id="124" w:name="_Toc172624200"/>
      <w:r w:rsidRPr="00074C2B">
        <w:rPr>
          <w:rFonts w:ascii="Tahoma" w:hAnsi="Tahoma" w:cs="Tahoma"/>
          <w:lang w:val="el-GR"/>
        </w:rPr>
        <w:t>3.5</w:t>
      </w:r>
      <w:r w:rsidRPr="00074C2B">
        <w:rPr>
          <w:rFonts w:ascii="Tahoma" w:hAnsi="Tahoma" w:cs="Tahoma"/>
          <w:lang w:val="el-GR"/>
        </w:rPr>
        <w:tab/>
        <w:t>Ματαίωση Διαδικασίας</w:t>
      </w:r>
      <w:bookmarkEnd w:id="124"/>
    </w:p>
    <w:p w14:paraId="290C6194" w14:textId="77777777" w:rsidR="001725C7" w:rsidRPr="00074C2B" w:rsidRDefault="001725C7" w:rsidP="001725C7">
      <w:pPr>
        <w:rPr>
          <w:rFonts w:ascii="Tahoma" w:hAnsi="Tahoma" w:cs="Tahoma"/>
        </w:rPr>
      </w:pPr>
      <w:r w:rsidRPr="00074C2B">
        <w:rPr>
          <w:rFonts w:ascii="Tahoma" w:hAnsi="Tahoma" w:cs="Tahoma"/>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5B083791" w14:textId="77777777" w:rsidR="001725C7" w:rsidRPr="00074C2B" w:rsidRDefault="001725C7" w:rsidP="001725C7">
      <w:pPr>
        <w:rPr>
          <w:rFonts w:ascii="Tahoma" w:hAnsi="Tahoma" w:cs="Tahoma"/>
        </w:rPr>
      </w:pPr>
      <w:r w:rsidRPr="00074C2B">
        <w:rPr>
          <w:rFonts w:ascii="Tahoma" w:hAnsi="Tahoma" w:cs="Tahoma"/>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6548967B" w14:textId="1903D24A" w:rsidR="001725C7" w:rsidRPr="00074C2B" w:rsidRDefault="001725C7" w:rsidP="001725C7">
      <w:pPr>
        <w:rPr>
          <w:rFonts w:ascii="Tahoma" w:hAnsi="Tahoma" w:cs="Tahoma"/>
        </w:rPr>
      </w:pPr>
      <w:r w:rsidRPr="00074C2B">
        <w:rPr>
          <w:rFonts w:ascii="Tahoma" w:hAnsi="Tahoma" w:cs="Tahoma"/>
        </w:rPr>
        <w:t xml:space="preserve">Επίσης μπορεί </w:t>
      </w:r>
      <w:r w:rsidR="00FB5F6B" w:rsidRPr="00074C2B">
        <w:rPr>
          <w:rFonts w:ascii="Tahoma" w:hAnsi="Tahoma" w:cs="Tahoma"/>
        </w:rPr>
        <w:t xml:space="preserve">η αναθέτουσα αρχή, κατόπιν αιτιολογημένης απόφασης και γνώμη της Επιτροπής του Διαγωνισμού, </w:t>
      </w:r>
      <w:r w:rsidRPr="00074C2B">
        <w:rPr>
          <w:rFonts w:ascii="Tahoma" w:hAnsi="Tahoma" w:cs="Tahoma"/>
        </w:rPr>
        <w:t xml:space="preserve">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w:t>
      </w:r>
      <w:r w:rsidRPr="00074C2B">
        <w:rPr>
          <w:rFonts w:ascii="Tahoma" w:hAnsi="Tahoma" w:cs="Tahoma"/>
        </w:rPr>
        <w:lastRenderedPageBreak/>
        <w:t>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679574B4" w14:textId="09A00584" w:rsidR="006A2664" w:rsidRPr="00074C2B" w:rsidRDefault="006A2664" w:rsidP="00A11DC8">
      <w:pPr>
        <w:rPr>
          <w:rFonts w:ascii="Tahoma" w:hAnsi="Tahoma" w:cs="Tahoma"/>
        </w:rPr>
      </w:pPr>
    </w:p>
    <w:p w14:paraId="6BAB113A" w14:textId="77777777" w:rsidR="006A2664" w:rsidRPr="00074C2B" w:rsidRDefault="006A2664" w:rsidP="00A11DC8">
      <w:pPr>
        <w:pStyle w:val="1"/>
        <w:rPr>
          <w:rFonts w:ascii="Tahoma" w:hAnsi="Tahoma" w:cs="Tahoma"/>
          <w:lang w:val="el-GR"/>
        </w:rPr>
      </w:pPr>
      <w:bookmarkStart w:id="125" w:name="_Toc172624201"/>
      <w:r w:rsidRPr="00074C2B">
        <w:rPr>
          <w:rFonts w:ascii="Tahoma" w:hAnsi="Tahoma" w:cs="Tahoma"/>
          <w:lang w:val="el-GR"/>
        </w:rPr>
        <w:lastRenderedPageBreak/>
        <w:t>4.</w:t>
      </w:r>
      <w:r w:rsidRPr="00074C2B">
        <w:rPr>
          <w:rFonts w:ascii="Tahoma" w:hAnsi="Tahoma" w:cs="Tahoma"/>
          <w:lang w:val="el-GR"/>
        </w:rPr>
        <w:tab/>
        <w:t>ΟΡΟΙ ΕΚΤΕΛΕΣΗΣ ΤΗΣ ΣΥΜΒΑΣΗΣ</w:t>
      </w:r>
      <w:bookmarkEnd w:id="125"/>
      <w:r w:rsidRPr="00074C2B">
        <w:rPr>
          <w:rFonts w:ascii="Tahoma" w:hAnsi="Tahoma" w:cs="Tahoma"/>
          <w:lang w:val="el-GR"/>
        </w:rPr>
        <w:t xml:space="preserve"> </w:t>
      </w:r>
    </w:p>
    <w:p w14:paraId="1CC0D73B" w14:textId="715882B4" w:rsidR="006A2664" w:rsidRPr="00074C2B" w:rsidRDefault="006A2664" w:rsidP="00A11DC8">
      <w:pPr>
        <w:pStyle w:val="20"/>
        <w:rPr>
          <w:rFonts w:ascii="Tahoma" w:hAnsi="Tahoma" w:cs="Tahoma"/>
          <w:lang w:val="el-GR"/>
        </w:rPr>
      </w:pPr>
      <w:bookmarkStart w:id="126" w:name="_Ref98958265"/>
      <w:bookmarkStart w:id="127" w:name="_Toc172624202"/>
      <w:r w:rsidRPr="00074C2B">
        <w:rPr>
          <w:rFonts w:ascii="Tahoma" w:hAnsi="Tahoma" w:cs="Tahoma"/>
          <w:lang w:val="el-GR"/>
        </w:rPr>
        <w:t>4.1</w:t>
      </w:r>
      <w:r w:rsidRPr="00074C2B">
        <w:rPr>
          <w:rFonts w:ascii="Tahoma" w:hAnsi="Tahoma" w:cs="Tahoma"/>
          <w:lang w:val="el-GR"/>
        </w:rPr>
        <w:tab/>
      </w:r>
      <w:r w:rsidR="004E3A36" w:rsidRPr="00074C2B">
        <w:rPr>
          <w:rFonts w:ascii="Tahoma" w:hAnsi="Tahoma" w:cs="Tahoma"/>
          <w:lang w:val="el-GR"/>
        </w:rPr>
        <w:t xml:space="preserve">Εγγύηση </w:t>
      </w:r>
      <w:r w:rsidRPr="00074C2B">
        <w:rPr>
          <w:rFonts w:ascii="Tahoma" w:hAnsi="Tahoma" w:cs="Tahoma"/>
          <w:lang w:val="el-GR"/>
        </w:rPr>
        <w:t>καλής εκτέλεσης</w:t>
      </w:r>
      <w:bookmarkEnd w:id="126"/>
      <w:bookmarkEnd w:id="127"/>
    </w:p>
    <w:p w14:paraId="478B39CC" w14:textId="601D1586" w:rsidR="006A2664" w:rsidRPr="00074C2B" w:rsidRDefault="006A2664" w:rsidP="00A11DC8">
      <w:pPr>
        <w:rPr>
          <w:rFonts w:ascii="Tahoma" w:hAnsi="Tahoma" w:cs="Tahoma"/>
        </w:rPr>
      </w:pPr>
      <w:r w:rsidRPr="00074C2B">
        <w:rPr>
          <w:rFonts w:ascii="Tahoma" w:hAnsi="Tahoma" w:cs="Tahoma"/>
        </w:rPr>
        <w:t xml:space="preserve">Για την υπογραφή της σύμβασης απαιτείται η παροχή εγγύησης καλής εκτέλεσης, σύμφωνα με το άρθρο 72 παρ. </w:t>
      </w:r>
      <w:r w:rsidR="00B6236A" w:rsidRPr="00074C2B">
        <w:rPr>
          <w:rFonts w:ascii="Tahoma" w:hAnsi="Tahoma" w:cs="Tahoma"/>
        </w:rPr>
        <w:t>4</w:t>
      </w:r>
      <w:r w:rsidRPr="00074C2B">
        <w:rPr>
          <w:rFonts w:ascii="Tahoma" w:hAnsi="Tahoma" w:cs="Tahoma"/>
        </w:rPr>
        <w:t xml:space="preserve"> του ν. 4412/2016, το ύψος της οποίας ανέρχεται σε ποσοστό </w:t>
      </w:r>
      <w:r w:rsidR="00D94FAB" w:rsidRPr="00074C2B">
        <w:rPr>
          <w:rFonts w:ascii="Tahoma" w:hAnsi="Tahoma" w:cs="Tahoma"/>
        </w:rPr>
        <w:t>4</w:t>
      </w:r>
      <w:r w:rsidRPr="00074C2B">
        <w:rPr>
          <w:rFonts w:ascii="Tahoma" w:hAnsi="Tahoma" w:cs="Tahoma"/>
        </w:rPr>
        <w:t xml:space="preserve">% επί της αξίας της </w:t>
      </w:r>
      <w:r w:rsidR="008E4E5F" w:rsidRPr="00074C2B">
        <w:rPr>
          <w:rFonts w:ascii="Tahoma" w:hAnsi="Tahoma" w:cs="Tahoma"/>
        </w:rPr>
        <w:t xml:space="preserve">εκτιμώμενης αξίας </w:t>
      </w:r>
      <w:r w:rsidRPr="00074C2B">
        <w:rPr>
          <w:rFonts w:ascii="Tahoma" w:hAnsi="Tahoma" w:cs="Tahoma"/>
        </w:rPr>
        <w:t>σύμβασης</w:t>
      </w:r>
      <w:r w:rsidR="006A68CC" w:rsidRPr="00074C2B">
        <w:rPr>
          <w:rFonts w:ascii="Tahoma" w:hAnsi="Tahoma" w:cs="Tahoma"/>
        </w:rPr>
        <w:t xml:space="preserve"> </w:t>
      </w:r>
      <w:r w:rsidR="00F31700" w:rsidRPr="00074C2B">
        <w:rPr>
          <w:rFonts w:ascii="Tahoma" w:hAnsi="Tahoma" w:cs="Tahoma"/>
          <w:szCs w:val="22"/>
        </w:rPr>
        <w:t>μη συμπεριλαμβανομένου</w:t>
      </w:r>
      <w:r w:rsidR="00637332" w:rsidRPr="00074C2B">
        <w:rPr>
          <w:rFonts w:ascii="Tahoma" w:hAnsi="Tahoma" w:cs="Tahoma"/>
          <w:szCs w:val="22"/>
        </w:rPr>
        <w:t xml:space="preserve"> ΦΠΑ</w:t>
      </w:r>
      <w:r w:rsidRPr="00074C2B">
        <w:rPr>
          <w:rFonts w:ascii="Tahoma" w:hAnsi="Tahoma" w:cs="Tahoma"/>
        </w:rPr>
        <w:t xml:space="preserve">, </w:t>
      </w:r>
      <w:r w:rsidR="00783706" w:rsidRPr="00074C2B">
        <w:rPr>
          <w:rFonts w:ascii="Tahoma" w:hAnsi="Tahoma" w:cs="Tahoma"/>
        </w:rPr>
        <w:t xml:space="preserve">διάρκειας </w:t>
      </w:r>
      <w:r w:rsidR="00AE075A" w:rsidRPr="00074C2B">
        <w:rPr>
          <w:rFonts w:ascii="Tahoma" w:hAnsi="Tahoma" w:cs="Tahoma"/>
        </w:rPr>
        <w:t>έξι</w:t>
      </w:r>
      <w:r w:rsidR="00A8398C" w:rsidRPr="00074C2B">
        <w:rPr>
          <w:rFonts w:ascii="Tahoma" w:hAnsi="Tahoma" w:cs="Tahoma"/>
        </w:rPr>
        <w:t xml:space="preserve"> </w:t>
      </w:r>
      <w:r w:rsidR="00783706" w:rsidRPr="00074C2B">
        <w:rPr>
          <w:rFonts w:ascii="Tahoma" w:hAnsi="Tahoma" w:cs="Tahoma"/>
        </w:rPr>
        <w:t>(</w:t>
      </w:r>
      <w:r w:rsidR="00AE075A" w:rsidRPr="00074C2B">
        <w:rPr>
          <w:rFonts w:ascii="Tahoma" w:hAnsi="Tahoma" w:cs="Tahoma"/>
        </w:rPr>
        <w:t>6</w:t>
      </w:r>
      <w:r w:rsidR="00783706" w:rsidRPr="00074C2B">
        <w:rPr>
          <w:rFonts w:ascii="Tahoma" w:hAnsi="Tahoma" w:cs="Tahoma"/>
        </w:rPr>
        <w:t xml:space="preserve">) </w:t>
      </w:r>
      <w:r w:rsidR="003314D1" w:rsidRPr="00074C2B">
        <w:rPr>
          <w:rFonts w:ascii="Tahoma" w:hAnsi="Tahoma" w:cs="Tahoma"/>
        </w:rPr>
        <w:t>μηνών</w:t>
      </w:r>
      <w:r w:rsidR="00783706" w:rsidRPr="00074C2B">
        <w:rPr>
          <w:rFonts w:ascii="Tahoma" w:hAnsi="Tahoma" w:cs="Tahoma"/>
        </w:rPr>
        <w:t xml:space="preserve"> </w:t>
      </w:r>
      <w:r w:rsidRPr="00074C2B">
        <w:rPr>
          <w:rFonts w:ascii="Tahoma" w:hAnsi="Tahoma" w:cs="Tahoma"/>
        </w:rPr>
        <w:t>και κατατίθεται πριν ή κατά την υπογραφή τ</w:t>
      </w:r>
      <w:r w:rsidR="008436DF" w:rsidRPr="00074C2B">
        <w:rPr>
          <w:rFonts w:ascii="Tahoma" w:hAnsi="Tahoma" w:cs="Tahoma"/>
        </w:rPr>
        <w:t>ου συμφωνητικού</w:t>
      </w:r>
      <w:r w:rsidRPr="00074C2B">
        <w:rPr>
          <w:rFonts w:ascii="Tahoma" w:hAnsi="Tahoma" w:cs="Tahoma"/>
        </w:rPr>
        <w:t xml:space="preserve">. </w:t>
      </w:r>
    </w:p>
    <w:p w14:paraId="063CC152" w14:textId="011BBCF3" w:rsidR="00416212" w:rsidRPr="00074C2B" w:rsidRDefault="00416212" w:rsidP="00416212">
      <w:pPr>
        <w:rPr>
          <w:rFonts w:ascii="Tahoma" w:hAnsi="Tahoma" w:cs="Tahoma"/>
          <w:szCs w:val="22"/>
        </w:rPr>
      </w:pPr>
      <w:r w:rsidRPr="00074C2B">
        <w:rPr>
          <w:rFonts w:ascii="Tahoma" w:hAnsi="Tahoma" w:cs="Tahoma"/>
          <w:szCs w:val="22"/>
        </w:rPr>
        <w:t xml:space="preserve">Η εγγύηση καλής εκτέλεσης, προκειμένου να γίνει αποδεκτή, πρέπει να περιλαμβάνει κατ' ελάχιστον </w:t>
      </w:r>
      <w:r w:rsidRPr="00074C2B">
        <w:rPr>
          <w:rFonts w:ascii="Tahoma" w:hAnsi="Tahoma" w:cs="Tahoma"/>
        </w:rPr>
        <w:t xml:space="preserve">τα αναφερόμενα στην παρ. 12 του άρθρου 72 του ν. 4412/2016 στοιχεία, πλην αυτού της περ. η </w:t>
      </w:r>
      <w:r w:rsidRPr="00074C2B">
        <w:rPr>
          <w:rFonts w:ascii="Tahoma" w:hAnsi="Tahoma" w:cs="Tahoma"/>
          <w:szCs w:val="22"/>
        </w:rPr>
        <w:t>(βλ. παράγραφο 2.1.5 της παρούσας)</w:t>
      </w:r>
      <w:r w:rsidRPr="00074C2B">
        <w:rPr>
          <w:rFonts w:ascii="Tahoma" w:hAnsi="Tahoma" w:cs="Tahoma"/>
        </w:rPr>
        <w:t xml:space="preserve"> και, επιπλέον, τον τίτλο και τον αριθμό της σχετικής σύμβασης, εφόσον ο τελευταίος είναι γνωστός </w:t>
      </w:r>
      <w:r w:rsidRPr="00074C2B">
        <w:rPr>
          <w:rFonts w:ascii="Tahoma" w:hAnsi="Tahoma" w:cs="Tahoma"/>
          <w:szCs w:val="22"/>
        </w:rPr>
        <w:t>σύμφωνα με το αντίστοιχο υπόδειγμα που περιλαμβάνεται στο</w:t>
      </w:r>
      <w:r w:rsidR="00E650C4">
        <w:rPr>
          <w:rFonts w:ascii="Tahoma" w:hAnsi="Tahoma" w:cs="Tahoma"/>
          <w:szCs w:val="22"/>
        </w:rPr>
        <w:t xml:space="preserve"> ΠΑΡΑΡΤΗΜΑ </w:t>
      </w:r>
      <w:r w:rsidR="00E650C4">
        <w:rPr>
          <w:rFonts w:ascii="Tahoma" w:hAnsi="Tahoma" w:cs="Tahoma"/>
          <w:szCs w:val="22"/>
          <w:lang w:val="en-US"/>
        </w:rPr>
        <w:t>VIII</w:t>
      </w:r>
      <w:r w:rsidR="00E650C4" w:rsidRPr="00E650C4">
        <w:rPr>
          <w:rFonts w:ascii="Tahoma" w:hAnsi="Tahoma" w:cs="Tahoma"/>
          <w:szCs w:val="22"/>
        </w:rPr>
        <w:t xml:space="preserve"> </w:t>
      </w:r>
      <w:r w:rsidR="00E650C4">
        <w:rPr>
          <w:rFonts w:ascii="Tahoma" w:hAnsi="Tahoma" w:cs="Tahoma"/>
          <w:szCs w:val="22"/>
        </w:rPr>
        <w:t>–</w:t>
      </w:r>
      <w:r w:rsidR="00E650C4" w:rsidRPr="00E650C4">
        <w:rPr>
          <w:rFonts w:ascii="Tahoma" w:hAnsi="Tahoma" w:cs="Tahoma"/>
          <w:szCs w:val="22"/>
        </w:rPr>
        <w:t xml:space="preserve"> </w:t>
      </w:r>
      <w:r w:rsidR="00E650C4">
        <w:rPr>
          <w:rFonts w:ascii="Tahoma" w:hAnsi="Tahoma" w:cs="Tahoma"/>
          <w:szCs w:val="22"/>
        </w:rPr>
        <w:t>Υποδείγματα Εγγυητικών Επιστολών</w:t>
      </w:r>
      <w:r w:rsidR="00266E7B" w:rsidRPr="00074C2B">
        <w:rPr>
          <w:rFonts w:ascii="Tahoma" w:hAnsi="Tahoma" w:cs="Tahoma"/>
          <w:szCs w:val="22"/>
        </w:rPr>
        <w:t xml:space="preserve"> </w:t>
      </w:r>
      <w:r w:rsidRPr="00074C2B">
        <w:rPr>
          <w:rFonts w:ascii="Tahoma" w:hAnsi="Tahoma" w:cs="Tahoma"/>
          <w:szCs w:val="22"/>
        </w:rPr>
        <w:t>της Διακήρυξης και τα οριζόμενα στο άρθρο 72 του ν. 4412/2016.</w:t>
      </w:r>
    </w:p>
    <w:p w14:paraId="63D11D56" w14:textId="77777777" w:rsidR="00416212" w:rsidRPr="00074C2B" w:rsidRDefault="00416212" w:rsidP="00416212">
      <w:pPr>
        <w:rPr>
          <w:rFonts w:ascii="Tahoma" w:hAnsi="Tahoma" w:cs="Tahoma"/>
        </w:rPr>
      </w:pPr>
      <w:r w:rsidRPr="00074C2B">
        <w:rPr>
          <w:rFonts w:ascii="Tahoma" w:hAnsi="Tahoma" w:cs="Tahoma"/>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85F4F12" w14:textId="5D52D1CA" w:rsidR="00416212" w:rsidRPr="00074C2B" w:rsidRDefault="00416212" w:rsidP="00416212">
      <w:pPr>
        <w:rPr>
          <w:rFonts w:ascii="Tahoma" w:hAnsi="Tahoma" w:cs="Tahoma"/>
        </w:rPr>
      </w:pPr>
      <w:r w:rsidRPr="00074C2B">
        <w:rPr>
          <w:rFonts w:ascii="Tahoma" w:hAnsi="Tahoma" w:cs="Tahoma"/>
        </w:rPr>
        <w:t xml:space="preserve">Σε περίπτωση τροποποίησης της σύμβασης κατά την παράγραφο </w:t>
      </w:r>
      <w:r w:rsidR="00EE20CA" w:rsidRPr="00074C2B">
        <w:rPr>
          <w:rFonts w:ascii="Tahoma" w:hAnsi="Tahoma" w:cs="Tahoma"/>
        </w:rPr>
        <w:fldChar w:fldCharType="begin"/>
      </w:r>
      <w:r w:rsidR="00EE20CA" w:rsidRPr="00074C2B">
        <w:rPr>
          <w:rFonts w:ascii="Tahoma" w:hAnsi="Tahoma" w:cs="Tahoma"/>
        </w:rPr>
        <w:instrText xml:space="preserve"> REF _Ref66789412 \h </w:instrText>
      </w:r>
      <w:r w:rsidR="00202288" w:rsidRPr="00074C2B">
        <w:rPr>
          <w:rFonts w:ascii="Tahoma" w:hAnsi="Tahoma" w:cs="Tahoma"/>
        </w:rPr>
        <w:instrText xml:space="preserve"> \* MERGEFORMAT </w:instrText>
      </w:r>
      <w:r w:rsidR="00EE20CA" w:rsidRPr="00074C2B">
        <w:rPr>
          <w:rFonts w:ascii="Tahoma" w:hAnsi="Tahoma" w:cs="Tahoma"/>
        </w:rPr>
      </w:r>
      <w:r w:rsidR="00EE20CA" w:rsidRPr="00074C2B">
        <w:rPr>
          <w:rFonts w:ascii="Tahoma" w:hAnsi="Tahoma" w:cs="Tahoma"/>
        </w:rPr>
        <w:fldChar w:fldCharType="separate"/>
      </w:r>
      <w:r w:rsidR="004E47B6" w:rsidRPr="00074C2B">
        <w:rPr>
          <w:rFonts w:ascii="Tahoma" w:hAnsi="Tahoma" w:cs="Tahoma"/>
        </w:rPr>
        <w:t>4.5</w:t>
      </w:r>
      <w:r w:rsidR="004E47B6" w:rsidRPr="00074C2B">
        <w:rPr>
          <w:rFonts w:ascii="Tahoma" w:hAnsi="Tahoma" w:cs="Tahoma"/>
        </w:rPr>
        <w:tab/>
        <w:t>Τροποποίηση σύμβασης κατά τη διάρκειά της</w:t>
      </w:r>
      <w:r w:rsidR="00EE20CA" w:rsidRPr="00074C2B">
        <w:rPr>
          <w:rFonts w:ascii="Tahoma" w:hAnsi="Tahoma" w:cs="Tahoma"/>
        </w:rPr>
        <w:fldChar w:fldCharType="end"/>
      </w:r>
      <w:r w:rsidRPr="00074C2B">
        <w:rPr>
          <w:rFonts w:ascii="Tahoma" w:hAnsi="Tahoma" w:cs="Tahoma"/>
        </w:rPr>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28B62A5" w14:textId="77777777" w:rsidR="008436DF" w:rsidRPr="00074C2B" w:rsidRDefault="008436DF" w:rsidP="008436DF">
      <w:pPr>
        <w:rPr>
          <w:rFonts w:ascii="Tahoma" w:hAnsi="Tahoma" w:cs="Tahoma"/>
        </w:rPr>
      </w:pPr>
      <w:r w:rsidRPr="00074C2B">
        <w:rPr>
          <w:rFonts w:ascii="Tahoma" w:hAnsi="Tahoma" w:cs="Tahoma"/>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030CB73F" w14:textId="489FECA5" w:rsidR="00416212" w:rsidRPr="00074C2B" w:rsidRDefault="00416212" w:rsidP="00416212">
      <w:pPr>
        <w:rPr>
          <w:rFonts w:ascii="Tahoma" w:hAnsi="Tahoma" w:cs="Tahoma"/>
        </w:rPr>
      </w:pPr>
      <w:r w:rsidRPr="00074C2B">
        <w:rPr>
          <w:rFonts w:ascii="Tahoma" w:hAnsi="Tahoma" w:cs="Tahoma"/>
        </w:rPr>
        <w:t xml:space="preserve">Η εγγύηση καλής εκτέλεσης επιστρέφεται στο σύνολό </w:t>
      </w:r>
      <w:r w:rsidR="008436DF" w:rsidRPr="00074C2B">
        <w:rPr>
          <w:rFonts w:ascii="Tahoma" w:hAnsi="Tahoma" w:cs="Tahoma"/>
        </w:rPr>
        <w:t>της μ</w:t>
      </w:r>
      <w:r w:rsidRPr="00074C2B">
        <w:rPr>
          <w:rFonts w:ascii="Tahoma" w:hAnsi="Tahoma" w:cs="Tahoma"/>
        </w:rPr>
        <w:t>ετά από την ποσοτική και ποιοτική παραλαβή του συνόλου του αντικειμένου της σύμβασης.</w:t>
      </w:r>
    </w:p>
    <w:p w14:paraId="7DFA991E" w14:textId="55E932D6" w:rsidR="00F31700" w:rsidRPr="00074C2B" w:rsidRDefault="00416212" w:rsidP="007A66B3">
      <w:pPr>
        <w:rPr>
          <w:rFonts w:ascii="Tahoma" w:hAnsi="Tahoma" w:cs="Tahoma"/>
        </w:rPr>
      </w:pPr>
      <w:r w:rsidRPr="00074C2B">
        <w:rPr>
          <w:rFonts w:ascii="Tahoma" w:hAnsi="Tahoma" w:cs="Tahoma"/>
        </w:rPr>
        <w:t xml:space="preserve">Σε περίπτωση που στο πρωτόκολλο </w:t>
      </w:r>
      <w:r w:rsidR="007E5DEE">
        <w:rPr>
          <w:rFonts w:ascii="Tahoma" w:hAnsi="Tahoma" w:cs="Tahoma"/>
        </w:rPr>
        <w:t>ποιοτικής</w:t>
      </w:r>
      <w:r w:rsidR="007E5DEE" w:rsidRPr="00074C2B">
        <w:rPr>
          <w:rFonts w:ascii="Tahoma" w:hAnsi="Tahoma" w:cs="Tahoma"/>
        </w:rPr>
        <w:t xml:space="preserve"> </w:t>
      </w:r>
      <w:r w:rsidRPr="00074C2B">
        <w:rPr>
          <w:rFonts w:ascii="Tahoma" w:hAnsi="Tahoma" w:cs="Tahoma"/>
        </w:rPr>
        <w:t xml:space="preserve">και ποσοτικής παραλαβής αναφέρονται παρατηρήσεις ή υπάρχει εκπρόθεσμη παροχή, η επιστροφή </w:t>
      </w:r>
      <w:r w:rsidR="004E3A36" w:rsidRPr="00074C2B">
        <w:rPr>
          <w:rFonts w:ascii="Tahoma" w:hAnsi="Tahoma" w:cs="Tahoma"/>
        </w:rPr>
        <w:t xml:space="preserve">της εγγύησης </w:t>
      </w:r>
      <w:r w:rsidRPr="00074C2B">
        <w:rPr>
          <w:rFonts w:ascii="Tahoma" w:hAnsi="Tahoma" w:cs="Tahoma"/>
        </w:rPr>
        <w:t xml:space="preserve">καλής εκτέλεσης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w:t>
      </w:r>
      <w:r w:rsidR="004E3A36" w:rsidRPr="00074C2B">
        <w:rPr>
          <w:rFonts w:ascii="Tahoma" w:hAnsi="Tahoma" w:cs="Tahoma"/>
        </w:rPr>
        <w:t xml:space="preserve">η εγγύηση </w:t>
      </w:r>
      <w:r w:rsidRPr="00074C2B">
        <w:rPr>
          <w:rFonts w:ascii="Tahoma" w:hAnsi="Tahoma" w:cs="Tahoma"/>
        </w:rPr>
        <w:t>καλής εκτέλεσης αποδεσμεύ</w:t>
      </w:r>
      <w:r w:rsidR="004E3A36" w:rsidRPr="00074C2B">
        <w:rPr>
          <w:rFonts w:ascii="Tahoma" w:hAnsi="Tahoma" w:cs="Tahoma"/>
        </w:rPr>
        <w:t>ε</w:t>
      </w:r>
      <w:r w:rsidRPr="00074C2B">
        <w:rPr>
          <w:rFonts w:ascii="Tahoma" w:hAnsi="Tahoma" w:cs="Tahoma"/>
        </w:rPr>
        <w:t>ται σταδιακά, κατά το ποσόν που αναλογεί στην αξία του τμήματος της υπηρεσίας που παραλήφθηκε οριστικά. Για τη σταδιακή αποδέσμευσή τ</w:t>
      </w:r>
      <w:r w:rsidR="004E3A36" w:rsidRPr="00074C2B">
        <w:rPr>
          <w:rFonts w:ascii="Tahoma" w:hAnsi="Tahoma" w:cs="Tahoma"/>
        </w:rPr>
        <w:t>ης</w:t>
      </w:r>
      <w:r w:rsidRPr="00074C2B">
        <w:rPr>
          <w:rFonts w:ascii="Tahoma" w:hAnsi="Tahoma" w:cs="Tahoma"/>
        </w:rPr>
        <w:t xml:space="preserve">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r w:rsidR="00F31700" w:rsidRPr="00074C2B">
        <w:rPr>
          <w:rFonts w:ascii="Tahoma" w:hAnsi="Tahoma" w:cs="Tahoma"/>
        </w:rPr>
        <w:t xml:space="preserve"> </w:t>
      </w:r>
    </w:p>
    <w:p w14:paraId="3F4C6E39" w14:textId="77777777" w:rsidR="006A2664" w:rsidRPr="00074C2B" w:rsidRDefault="006A2664" w:rsidP="00A11DC8">
      <w:pPr>
        <w:pStyle w:val="20"/>
        <w:rPr>
          <w:rFonts w:ascii="Tahoma" w:hAnsi="Tahoma" w:cs="Tahoma"/>
          <w:lang w:val="el-GR"/>
        </w:rPr>
      </w:pPr>
      <w:bookmarkStart w:id="128" w:name="_Toc172624203"/>
      <w:r w:rsidRPr="00074C2B">
        <w:rPr>
          <w:rFonts w:ascii="Tahoma" w:hAnsi="Tahoma" w:cs="Tahoma"/>
          <w:lang w:val="el-GR"/>
        </w:rPr>
        <w:t>4.2</w:t>
      </w:r>
      <w:r w:rsidR="005A00D1" w:rsidRPr="00074C2B">
        <w:rPr>
          <w:rFonts w:ascii="Tahoma" w:hAnsi="Tahoma" w:cs="Tahoma"/>
          <w:lang w:val="el-GR"/>
        </w:rPr>
        <w:tab/>
      </w:r>
      <w:r w:rsidRPr="00074C2B">
        <w:rPr>
          <w:rFonts w:ascii="Tahoma" w:hAnsi="Tahoma" w:cs="Tahoma"/>
          <w:lang w:val="el-GR"/>
        </w:rPr>
        <w:t>Συμβατικό Πλαίσιο - Εφαρμοστέα Νομοθεσία</w:t>
      </w:r>
      <w:bookmarkEnd w:id="128"/>
      <w:r w:rsidRPr="00074C2B">
        <w:rPr>
          <w:rFonts w:ascii="Tahoma" w:hAnsi="Tahoma" w:cs="Tahoma"/>
          <w:lang w:val="el-GR"/>
        </w:rPr>
        <w:t xml:space="preserve"> </w:t>
      </w:r>
    </w:p>
    <w:p w14:paraId="722D664F" w14:textId="77777777" w:rsidR="006A2664" w:rsidRPr="00074C2B" w:rsidRDefault="006A2664" w:rsidP="00A11DC8">
      <w:pPr>
        <w:rPr>
          <w:rFonts w:ascii="Tahoma" w:hAnsi="Tahoma" w:cs="Tahoma"/>
        </w:rPr>
      </w:pPr>
      <w:r w:rsidRPr="00074C2B">
        <w:rPr>
          <w:rFonts w:ascii="Tahoma" w:hAnsi="Tahoma" w:cs="Tahoma"/>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52BACA3A" w14:textId="77777777" w:rsidR="006A2664" w:rsidRPr="00074C2B" w:rsidRDefault="00052C82" w:rsidP="00A11DC8">
      <w:pPr>
        <w:pStyle w:val="20"/>
        <w:rPr>
          <w:rFonts w:ascii="Tahoma" w:hAnsi="Tahoma" w:cs="Tahoma"/>
          <w:lang w:val="el-GR"/>
        </w:rPr>
      </w:pPr>
      <w:bookmarkStart w:id="129" w:name="_Toc172624204"/>
      <w:r w:rsidRPr="00074C2B">
        <w:rPr>
          <w:rFonts w:ascii="Tahoma" w:hAnsi="Tahoma" w:cs="Tahoma"/>
          <w:lang w:val="el-GR"/>
        </w:rPr>
        <w:t>4.3</w:t>
      </w:r>
      <w:r w:rsidR="006A2664" w:rsidRPr="00074C2B">
        <w:rPr>
          <w:rFonts w:ascii="Tahoma" w:hAnsi="Tahoma" w:cs="Tahoma"/>
          <w:lang w:val="el-GR"/>
        </w:rPr>
        <w:tab/>
        <w:t>Όροι εκτέλεσης της σύμβασης</w:t>
      </w:r>
      <w:bookmarkEnd w:id="129"/>
    </w:p>
    <w:p w14:paraId="62ECF1B4" w14:textId="5E9153F0" w:rsidR="006A2664" w:rsidRPr="00074C2B" w:rsidRDefault="006A2664" w:rsidP="00A11DC8">
      <w:pPr>
        <w:rPr>
          <w:rFonts w:ascii="Tahoma" w:hAnsi="Tahoma" w:cs="Tahoma"/>
        </w:rPr>
      </w:pPr>
      <w:r w:rsidRPr="00074C2B">
        <w:rPr>
          <w:rFonts w:ascii="Tahoma" w:hAnsi="Tahoma" w:cs="Tahoma"/>
          <w:lang w:eastAsia="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26" w:anchor="pararthma_A_X" w:history="1">
        <w:r w:rsidRPr="00074C2B">
          <w:rPr>
            <w:rStyle w:val="-"/>
            <w:rFonts w:ascii="Tahoma" w:hAnsi="Tahoma" w:cs="Tahoma"/>
            <w:color w:val="auto"/>
            <w:szCs w:val="22"/>
            <w:u w:val="none"/>
            <w:lang w:eastAsia="el-GR"/>
          </w:rPr>
          <w:t>Παράρτημα X του Προσαρτήματος Α΄</w:t>
        </w:r>
      </w:hyperlink>
      <w:r w:rsidR="007D2AA1" w:rsidRPr="00074C2B">
        <w:rPr>
          <w:rFonts w:ascii="Tahoma" w:hAnsi="Tahoma" w:cs="Tahoma"/>
        </w:rPr>
        <w:t xml:space="preserve"> </w:t>
      </w:r>
      <w:r w:rsidR="00B0684A" w:rsidRPr="00074C2B">
        <w:rPr>
          <w:rStyle w:val="-"/>
          <w:rFonts w:ascii="Tahoma" w:hAnsi="Tahoma" w:cs="Tahoma"/>
          <w:color w:val="000000"/>
          <w:u w:val="none"/>
        </w:rPr>
        <w:t>του ν. 4412/2016</w:t>
      </w:r>
      <w:r w:rsidR="00290DCD" w:rsidRPr="00074C2B">
        <w:rPr>
          <w:rStyle w:val="-"/>
          <w:rFonts w:ascii="Tahoma" w:hAnsi="Tahoma" w:cs="Tahoma"/>
          <w:color w:val="000000"/>
          <w:u w:val="none"/>
        </w:rPr>
        <w:t>.</w:t>
      </w:r>
    </w:p>
    <w:p w14:paraId="120EBB6C" w14:textId="70269E5A" w:rsidR="007F3B71" w:rsidRPr="00074C2B" w:rsidRDefault="006A2664" w:rsidP="00A11DC8">
      <w:pPr>
        <w:rPr>
          <w:rFonts w:ascii="Tahoma" w:hAnsi="Tahoma" w:cs="Tahoma"/>
        </w:rPr>
      </w:pPr>
      <w:r w:rsidRPr="00074C2B">
        <w:rPr>
          <w:rFonts w:ascii="Tahoma" w:hAnsi="Tahoma" w:cs="Tahoma"/>
        </w:rPr>
        <w:lastRenderedPageBreak/>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5139F455" w14:textId="378D9950" w:rsidR="0076155A" w:rsidRPr="00074C2B" w:rsidRDefault="003F028D" w:rsidP="003F028D">
      <w:pPr>
        <w:suppressAutoHyphens w:val="0"/>
        <w:rPr>
          <w:rFonts w:ascii="Tahoma" w:hAnsi="Tahoma" w:cs="Tahoma"/>
          <w:szCs w:val="22"/>
        </w:rPr>
      </w:pPr>
      <w:r w:rsidRPr="00074C2B">
        <w:rPr>
          <w:rFonts w:ascii="Tahoma" w:hAnsi="Tahoma" w:cs="Tahoma"/>
          <w:szCs w:val="22"/>
        </w:rPr>
        <w:t xml:space="preserve">Κατά την εκτέλεση της σύμβασης ο Ανάδοχος θα </w:t>
      </w:r>
      <w:r w:rsidR="0076155A" w:rsidRPr="00074C2B">
        <w:rPr>
          <w:rFonts w:ascii="Tahoma" w:hAnsi="Tahoma" w:cs="Tahoma"/>
          <w:szCs w:val="22"/>
        </w:rPr>
        <w:t xml:space="preserve">προβεί σε τοποθέτηση αναμνηστικής πινακίδας, καταλλήλων διαστάσεων (επί τόπου του έργου), με αναφορά των εξής πληροφοριακών στοιχείων: την πηγή χρηματοδότησης, τον φορέα χρηματοδότησης (Υπουργείο </w:t>
      </w:r>
      <w:r w:rsidR="008012AE" w:rsidRPr="00074C2B">
        <w:rPr>
          <w:rFonts w:ascii="Tahoma" w:hAnsi="Tahoma" w:cs="Tahoma"/>
          <w:szCs w:val="22"/>
        </w:rPr>
        <w:t>Παιδείας, Θρησκευμάτων και Αθλητισμού</w:t>
      </w:r>
      <w:r w:rsidR="0076155A" w:rsidRPr="00074C2B">
        <w:rPr>
          <w:rFonts w:ascii="Tahoma" w:hAnsi="Tahoma" w:cs="Tahoma"/>
          <w:szCs w:val="22"/>
        </w:rPr>
        <w:t>), τα στοιχεία του έργου (τίτλος και προϋπολογισμός), τον Κύριο του έργου και τον Δικαιούχο.</w:t>
      </w:r>
    </w:p>
    <w:p w14:paraId="51616525" w14:textId="77777777" w:rsidR="003F028D" w:rsidRPr="00074C2B" w:rsidRDefault="003F028D" w:rsidP="003F028D">
      <w:pPr>
        <w:rPr>
          <w:rFonts w:ascii="Tahoma" w:eastAsia="Calibri" w:hAnsi="Tahoma" w:cs="Tahoma"/>
        </w:rPr>
      </w:pPr>
      <w:r w:rsidRPr="00074C2B">
        <w:rPr>
          <w:rFonts w:ascii="Tahoma" w:eastAsia="Calibri" w:hAnsi="Tahoma" w:cs="Tahoma"/>
        </w:rPr>
        <w:t xml:space="preserve">Ο ανάδοχος δεσμεύεται ότι: </w:t>
      </w:r>
    </w:p>
    <w:p w14:paraId="20720C51" w14:textId="77777777" w:rsidR="003F028D" w:rsidRPr="00074C2B" w:rsidRDefault="003F028D" w:rsidP="003F028D">
      <w:pPr>
        <w:rPr>
          <w:rFonts w:ascii="Tahoma" w:eastAsia="Calibri" w:hAnsi="Tahoma" w:cs="Tahoma"/>
        </w:rPr>
      </w:pPr>
      <w:r w:rsidRPr="00074C2B">
        <w:rPr>
          <w:rFonts w:ascii="Tahoma" w:eastAsia="Calibri" w:hAnsi="Tahoma" w:cs="Tahoma"/>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524F4B07" w14:textId="77777777" w:rsidR="003F028D" w:rsidRPr="00074C2B" w:rsidRDefault="003F028D" w:rsidP="003F028D">
      <w:pPr>
        <w:rPr>
          <w:rFonts w:ascii="Tahoma" w:eastAsia="Calibri" w:hAnsi="Tahoma" w:cs="Tahoma"/>
        </w:rPr>
      </w:pPr>
      <w:r w:rsidRPr="00074C2B">
        <w:rPr>
          <w:rFonts w:ascii="Tahoma" w:eastAsia="Calibri" w:hAnsi="Tahoma" w:cs="Tahoma"/>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074C2B">
        <w:rPr>
          <w:rFonts w:ascii="Tahoma" w:eastAsia="Calibri" w:hAnsi="Tahoma" w:cs="Tahoma"/>
          <w:vertAlign w:val="superscript"/>
        </w:rPr>
        <w:t xml:space="preserve"> </w:t>
      </w:r>
      <w:r w:rsidRPr="00074C2B">
        <w:rPr>
          <w:rFonts w:ascii="Tahoma" w:eastAsia="Calibri" w:hAnsi="Tahoma" w:cs="Tahoma"/>
        </w:rPr>
        <w:t xml:space="preserve">. </w:t>
      </w:r>
    </w:p>
    <w:p w14:paraId="08403C2E" w14:textId="4AE8FE07" w:rsidR="000D1CC7" w:rsidRPr="00074C2B" w:rsidRDefault="000D1CC7" w:rsidP="00A11DC8">
      <w:pPr>
        <w:rPr>
          <w:rFonts w:ascii="Tahoma" w:eastAsia="Calibri" w:hAnsi="Tahoma" w:cs="Tahoma"/>
        </w:rPr>
      </w:pPr>
      <w:r w:rsidRPr="00074C2B">
        <w:rPr>
          <w:rFonts w:ascii="Tahoma" w:eastAsia="Calibri" w:hAnsi="Tahoma" w:cs="Tahoma"/>
        </w:rPr>
        <w:t>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‎‎ΠΑΡΑΡΤΗΜΑ X – Ρήτρα Ακεραιότητας η οποία θα περιληφθεί στη σύμβαση.</w:t>
      </w:r>
    </w:p>
    <w:p w14:paraId="4D340DD1" w14:textId="77777777" w:rsidR="00B36194" w:rsidRPr="00074C2B" w:rsidRDefault="00B36194" w:rsidP="00B3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rPr>
      </w:pPr>
      <w:r w:rsidRPr="00074C2B">
        <w:rPr>
          <w:rFonts w:ascii="Tahoma" w:hAnsi="Tahoma" w:cs="Tahoma"/>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w:t>
      </w:r>
      <w:r w:rsidR="00A873DD" w:rsidRPr="00074C2B">
        <w:rPr>
          <w:rFonts w:ascii="Tahoma" w:hAnsi="Tahoma" w:cs="Tahoma"/>
        </w:rPr>
        <w:t>ούμενο τίμημα, η Αναθέτουσα Αρχή</w:t>
      </w:r>
      <w:r w:rsidRPr="00074C2B">
        <w:rPr>
          <w:rFonts w:ascii="Tahoma" w:hAnsi="Tahoma" w:cs="Tahoma"/>
        </w:rPr>
        <w:t xml:space="preserve"> δεν έχει καμία ευθύνη έναντι της εκδοχέως Τράπεζας.</w:t>
      </w:r>
    </w:p>
    <w:p w14:paraId="562048C5" w14:textId="02356E09" w:rsidR="007F3B71" w:rsidRPr="00074C2B" w:rsidRDefault="007F3B71" w:rsidP="007F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rPr>
      </w:pPr>
      <w:r w:rsidRPr="00074C2B">
        <w:rPr>
          <w:rFonts w:ascii="Tahoma" w:hAnsi="Tahoma" w:cs="Tahoma"/>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w:t>
      </w:r>
      <w:r w:rsidR="00EF6BDA" w:rsidRPr="00074C2B">
        <w:rPr>
          <w:rFonts w:ascii="Tahoma" w:hAnsi="Tahoma" w:cs="Tahoma"/>
        </w:rPr>
        <w:t>το οποίο θα πληροί τους όρους της παρ. 2.2.6 της διακήρυξης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Pr="00074C2B">
        <w:rPr>
          <w:rFonts w:ascii="Tahoma" w:hAnsi="Tahoma" w:cs="Tahoma"/>
        </w:rPr>
        <w:t>. Ο Ανάδοχος υποχρεούται να ειδοποιήσει την Αναθέτουσα Αρχή εγγράφως δεκαπέντε (15) ημέρες πριν από την αντικατάσταση.</w:t>
      </w:r>
    </w:p>
    <w:p w14:paraId="2F94A142" w14:textId="77777777" w:rsidR="007F3B71" w:rsidRPr="00074C2B" w:rsidRDefault="007F3B71" w:rsidP="007F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rPr>
      </w:pPr>
      <w:r w:rsidRPr="00074C2B">
        <w:rPr>
          <w:rFonts w:ascii="Tahoma" w:hAnsi="Tahoma" w:cs="Tahoma"/>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w:t>
      </w:r>
      <w:r w:rsidRPr="00074C2B">
        <w:rPr>
          <w:rFonts w:ascii="Tahoma" w:hAnsi="Tahoma" w:cs="Tahoma"/>
        </w:rPr>
        <w:lastRenderedPageBreak/>
        <w:t>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55EBE796" w14:textId="51CD1995" w:rsidR="007F3B71" w:rsidRPr="00074C2B" w:rsidRDefault="007F3B71" w:rsidP="00B3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rPr>
      </w:pPr>
      <w:r w:rsidRPr="00074C2B">
        <w:rPr>
          <w:rFonts w:ascii="Tahoma" w:hAnsi="Tahoma" w:cs="Tahoma"/>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62918D97" w14:textId="77777777" w:rsidR="000D1CC7" w:rsidRPr="00074C2B" w:rsidRDefault="000D1CC7" w:rsidP="000D1CC7">
      <w:pPr>
        <w:rPr>
          <w:rFonts w:ascii="Tahoma" w:hAnsi="Tahoma" w:cs="Tahoma"/>
        </w:rPr>
      </w:pPr>
      <w:r w:rsidRPr="00074C2B">
        <w:rPr>
          <w:rFonts w:ascii="Tahoma" w:hAnsi="Tahoma" w:cs="Tahoma"/>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04F1B3A0" w14:textId="77777777" w:rsidR="000D1CC7" w:rsidRPr="00074C2B" w:rsidRDefault="000D1CC7" w:rsidP="000D1CC7">
      <w:pPr>
        <w:rPr>
          <w:rFonts w:ascii="Tahoma" w:hAnsi="Tahoma" w:cs="Tahoma"/>
        </w:rPr>
      </w:pPr>
      <w:r w:rsidRPr="00074C2B">
        <w:rPr>
          <w:rFonts w:ascii="Tahoma" w:hAnsi="Tahoma" w:cs="Tahoma"/>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4784A577" w14:textId="77777777" w:rsidR="000D1CC7" w:rsidRPr="00074C2B" w:rsidRDefault="000D1CC7" w:rsidP="000D1CC7">
      <w:pPr>
        <w:rPr>
          <w:rFonts w:ascii="Tahoma" w:hAnsi="Tahoma" w:cs="Tahoma"/>
        </w:rPr>
      </w:pPr>
      <w:r w:rsidRPr="00074C2B">
        <w:rPr>
          <w:rFonts w:ascii="Tahoma" w:hAnsi="Tahoma" w:cs="Tahoma"/>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46CCA3BE" w14:textId="77777777" w:rsidR="000D1CC7" w:rsidRPr="00074C2B" w:rsidRDefault="000D1CC7" w:rsidP="000D1CC7">
      <w:pPr>
        <w:rPr>
          <w:rFonts w:ascii="Tahoma" w:hAnsi="Tahoma" w:cs="Tahoma"/>
        </w:rPr>
      </w:pPr>
      <w:r w:rsidRPr="00074C2B">
        <w:rPr>
          <w:rFonts w:ascii="Tahoma" w:hAnsi="Tahoma" w:cs="Tahoma"/>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3B27DE0" w14:textId="77777777" w:rsidR="000D1CC7" w:rsidRPr="00074C2B" w:rsidRDefault="000D1CC7" w:rsidP="000D1CC7">
      <w:pPr>
        <w:rPr>
          <w:rFonts w:ascii="Tahoma" w:hAnsi="Tahoma" w:cs="Tahoma"/>
        </w:rPr>
      </w:pPr>
      <w:r w:rsidRPr="00074C2B">
        <w:rPr>
          <w:rFonts w:ascii="Tahoma" w:hAnsi="Tahoma" w:cs="Tahoma"/>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6193C9A6" w14:textId="77777777" w:rsidR="000D1CC7" w:rsidRPr="00074C2B" w:rsidRDefault="000D1CC7" w:rsidP="000D1CC7">
      <w:pPr>
        <w:rPr>
          <w:rFonts w:ascii="Tahoma" w:hAnsi="Tahoma" w:cs="Tahoma"/>
        </w:rPr>
      </w:pPr>
      <w:r w:rsidRPr="00074C2B">
        <w:rPr>
          <w:rFonts w:ascii="Tahoma" w:hAnsi="Tahoma" w:cs="Tahoma"/>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DABC5E2" w14:textId="77777777" w:rsidR="000D1CC7" w:rsidRPr="00074C2B" w:rsidRDefault="000D1CC7" w:rsidP="000D1CC7">
      <w:pPr>
        <w:rPr>
          <w:rFonts w:ascii="Tahoma" w:hAnsi="Tahoma" w:cs="Tahoma"/>
        </w:rPr>
      </w:pPr>
      <w:r w:rsidRPr="00074C2B">
        <w:rPr>
          <w:rFonts w:ascii="Tahoma" w:hAnsi="Tahoma" w:cs="Tahoma"/>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41D37479" w14:textId="77777777" w:rsidR="000D1CC7" w:rsidRPr="00074C2B" w:rsidRDefault="000D1CC7" w:rsidP="000D1CC7">
      <w:pPr>
        <w:rPr>
          <w:rFonts w:ascii="Tahoma" w:hAnsi="Tahoma" w:cs="Tahoma"/>
        </w:rPr>
      </w:pPr>
      <w:r w:rsidRPr="00074C2B">
        <w:rPr>
          <w:rFonts w:ascii="Tahoma" w:hAnsi="Tahoma" w:cs="Tahoma"/>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8282C15" w14:textId="77777777" w:rsidR="000D1CC7" w:rsidRPr="00074C2B" w:rsidRDefault="000D1CC7" w:rsidP="000D1CC7">
      <w:pPr>
        <w:rPr>
          <w:rFonts w:ascii="Tahoma" w:hAnsi="Tahoma" w:cs="Tahoma"/>
        </w:rPr>
      </w:pPr>
      <w:r w:rsidRPr="00074C2B">
        <w:rPr>
          <w:rFonts w:ascii="Tahoma" w:hAnsi="Tahoma" w:cs="Tahoma"/>
        </w:rPr>
        <w:lastRenderedPageBreak/>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8301192" w14:textId="77777777" w:rsidR="000D1CC7" w:rsidRPr="00074C2B" w:rsidRDefault="000D1CC7" w:rsidP="000D1CC7">
      <w:pPr>
        <w:rPr>
          <w:rFonts w:ascii="Tahoma" w:hAnsi="Tahoma" w:cs="Tahoma"/>
        </w:rPr>
      </w:pPr>
      <w:r w:rsidRPr="00074C2B">
        <w:rPr>
          <w:rFonts w:ascii="Tahoma" w:hAnsi="Tahoma" w:cs="Tahoma"/>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171EF61E" w14:textId="77777777" w:rsidR="000D1CC7" w:rsidRPr="00074C2B" w:rsidRDefault="000D1CC7" w:rsidP="000D1CC7">
      <w:pPr>
        <w:rPr>
          <w:rFonts w:ascii="Tahoma" w:hAnsi="Tahoma" w:cs="Tahoma"/>
        </w:rPr>
      </w:pPr>
      <w:r w:rsidRPr="00074C2B">
        <w:rPr>
          <w:rFonts w:ascii="Tahoma" w:hAnsi="Tahoma" w:cs="Tahoma"/>
        </w:rPr>
        <w:t>Ειδικότερα :</w:t>
      </w:r>
    </w:p>
    <w:p w14:paraId="19D49BD7" w14:textId="77777777" w:rsidR="000D1CC7" w:rsidRPr="00074C2B" w:rsidRDefault="000D1CC7" w:rsidP="000D1CC7">
      <w:pPr>
        <w:rPr>
          <w:rFonts w:ascii="Tahoma" w:hAnsi="Tahoma" w:cs="Tahoma"/>
        </w:rPr>
      </w:pPr>
      <w:r w:rsidRPr="00074C2B">
        <w:rPr>
          <w:rFonts w:ascii="Tahoma" w:hAnsi="Tahoma" w:cs="Tahoma"/>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C6B50C3" w14:textId="77777777" w:rsidR="000D1CC7" w:rsidRPr="00074C2B" w:rsidRDefault="000D1CC7" w:rsidP="000D1CC7">
      <w:pPr>
        <w:rPr>
          <w:rFonts w:ascii="Tahoma" w:hAnsi="Tahoma" w:cs="Tahoma"/>
        </w:rPr>
      </w:pPr>
      <w:r w:rsidRPr="00074C2B">
        <w:rPr>
          <w:rFonts w:ascii="Tahoma" w:hAnsi="Tahoma" w:cs="Tahoma"/>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C061186" w14:textId="77777777" w:rsidR="000D1CC7" w:rsidRPr="00074C2B" w:rsidRDefault="000D1CC7" w:rsidP="000D1CC7">
      <w:pPr>
        <w:rPr>
          <w:rFonts w:ascii="Tahoma" w:hAnsi="Tahoma" w:cs="Tahoma"/>
        </w:rPr>
      </w:pPr>
      <w:r w:rsidRPr="00074C2B">
        <w:rPr>
          <w:rFonts w:ascii="Tahoma" w:hAnsi="Tahoma" w:cs="Tahoma"/>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FDAFC7F" w14:textId="77777777" w:rsidR="000D1CC7" w:rsidRPr="00074C2B" w:rsidRDefault="000D1CC7" w:rsidP="000D1CC7">
      <w:pPr>
        <w:rPr>
          <w:rFonts w:ascii="Tahoma" w:hAnsi="Tahoma" w:cs="Tahoma"/>
        </w:rPr>
      </w:pPr>
      <w:r w:rsidRPr="00074C2B">
        <w:rPr>
          <w:rFonts w:ascii="Tahoma" w:hAnsi="Tahoma" w:cs="Tahoma"/>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271DFF20" w14:textId="6F158487" w:rsidR="007F3B71" w:rsidRPr="00074C2B" w:rsidRDefault="000D1CC7" w:rsidP="000D1CC7">
      <w:pPr>
        <w:rPr>
          <w:rFonts w:ascii="Tahoma" w:hAnsi="Tahoma" w:cs="Tahoma"/>
          <w:szCs w:val="22"/>
        </w:rPr>
      </w:pPr>
      <w:r w:rsidRPr="00074C2B">
        <w:rPr>
          <w:rFonts w:ascii="Tahoma" w:hAnsi="Tahoma" w:cs="Tahoma"/>
        </w:rPr>
        <w:t>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w:t>
      </w:r>
      <w:r w:rsidR="009A6751" w:rsidRPr="00074C2B">
        <w:rPr>
          <w:rFonts w:ascii="Tahoma" w:hAnsi="Tahoma" w:cs="Tahoma"/>
          <w:szCs w:val="22"/>
        </w:rPr>
        <w:t xml:space="preserve"> </w:t>
      </w:r>
    </w:p>
    <w:p w14:paraId="7A2B86EB" w14:textId="6B615712" w:rsidR="00D1164F" w:rsidRPr="00074C2B" w:rsidRDefault="00D1164F" w:rsidP="00B3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rPr>
      </w:pPr>
      <w:r w:rsidRPr="00074C2B">
        <w:rPr>
          <w:rFonts w:ascii="Tahoma" w:hAnsi="Tahoma" w:cs="Tahoma"/>
        </w:rPr>
        <w:t xml:space="preserve">Εάν μετά την κατακύρωση του Διαγωνισμού και πριν από την παράδοση εξοπλισμού/έτοιμου λογισμικού βάσει του αντικειμένου της </w:t>
      </w:r>
      <w:r w:rsidR="00632C12" w:rsidRPr="00074C2B">
        <w:rPr>
          <w:rFonts w:ascii="Tahoma" w:hAnsi="Tahoma" w:cs="Tahoma"/>
        </w:rPr>
        <w:t>σύμ</w:t>
      </w:r>
      <w:r w:rsidRPr="00074C2B">
        <w:rPr>
          <w:rFonts w:ascii="Tahoma" w:hAnsi="Tahoma" w:cs="Tahoma"/>
        </w:rPr>
        <w:t>β</w:t>
      </w:r>
      <w:r w:rsidR="00632C12" w:rsidRPr="00074C2B">
        <w:rPr>
          <w:rFonts w:ascii="Tahoma" w:hAnsi="Tahoma" w:cs="Tahoma"/>
        </w:rPr>
        <w:t>α</w:t>
      </w:r>
      <w:r w:rsidRPr="00074C2B">
        <w:rPr>
          <w:rFonts w:ascii="Tahoma" w:hAnsi="Tahoma" w:cs="Tahoma"/>
        </w:rPr>
        <w:t xml:space="preserve">σης, στο πλαίσιο πρότασης επικαιροποίησης, έχουν ανακοινωθεί νεώτερα μοντέλα/ εκδόσεις, αποδεδειγμένα ισχυρότερα και καλύτερα από εκείνα που προσφέρθηκαν και αξιολογήθηκαν, τότε ο Ανάδοχος υποχρεούται, και η ΚτΠ </w:t>
      </w:r>
      <w:r w:rsidR="001639A0" w:rsidRPr="00074C2B">
        <w:rPr>
          <w:rFonts w:ascii="Tahoma" w:hAnsi="Tahoma" w:cs="Tahoma"/>
          <w:lang w:val="en-US"/>
        </w:rPr>
        <w:t>M</w:t>
      </w:r>
      <w:r w:rsidR="001639A0" w:rsidRPr="00074C2B">
        <w:rPr>
          <w:rFonts w:ascii="Tahoma" w:hAnsi="Tahoma" w:cs="Tahoma"/>
        </w:rPr>
        <w:t>.</w:t>
      </w:r>
      <w:r w:rsidRPr="00074C2B">
        <w:rPr>
          <w:rFonts w:ascii="Tahoma" w:hAnsi="Tahoma" w:cs="Tahoma"/>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72E3D84F" w14:textId="77777777" w:rsidR="006A2664" w:rsidRPr="00074C2B" w:rsidRDefault="006A2664" w:rsidP="00A11DC8">
      <w:pPr>
        <w:pStyle w:val="20"/>
        <w:rPr>
          <w:rFonts w:ascii="Tahoma" w:hAnsi="Tahoma" w:cs="Tahoma"/>
          <w:lang w:val="el-GR"/>
        </w:rPr>
      </w:pPr>
      <w:bookmarkStart w:id="130" w:name="_Toc172624205"/>
      <w:r w:rsidRPr="00074C2B">
        <w:rPr>
          <w:rFonts w:ascii="Tahoma" w:hAnsi="Tahoma" w:cs="Tahoma"/>
          <w:lang w:val="el-GR"/>
        </w:rPr>
        <w:t>4.4</w:t>
      </w:r>
      <w:r w:rsidRPr="00074C2B">
        <w:rPr>
          <w:rFonts w:ascii="Tahoma" w:hAnsi="Tahoma" w:cs="Tahoma"/>
          <w:lang w:val="el-GR"/>
        </w:rPr>
        <w:tab/>
        <w:t>Υπεργολαβία</w:t>
      </w:r>
      <w:bookmarkEnd w:id="130"/>
    </w:p>
    <w:p w14:paraId="29EE411E" w14:textId="60B91430" w:rsidR="006A2664" w:rsidRPr="00074C2B" w:rsidRDefault="007F3B71" w:rsidP="00A11DC8">
      <w:pPr>
        <w:rPr>
          <w:rFonts w:ascii="Tahoma" w:hAnsi="Tahoma" w:cs="Tahoma"/>
        </w:rPr>
      </w:pPr>
      <w:r w:rsidRPr="00074C2B">
        <w:rPr>
          <w:rFonts w:ascii="Tahoma" w:hAnsi="Tahoma" w:cs="Tahoma"/>
          <w:b/>
        </w:rPr>
        <w:t>4.4.1</w:t>
      </w:r>
      <w:r w:rsidRPr="00074C2B">
        <w:rPr>
          <w:rFonts w:ascii="Tahoma" w:hAnsi="Tahoma" w:cs="Tahoma"/>
        </w:rPr>
        <w:t xml:space="preserve"> </w:t>
      </w:r>
      <w:r w:rsidR="006A2664" w:rsidRPr="00074C2B">
        <w:rPr>
          <w:rFonts w:ascii="Tahoma" w:hAnsi="Tahoma" w:cs="Tahoma"/>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444DD76" w14:textId="6E502E61" w:rsidR="00FB2703" w:rsidRPr="00074C2B" w:rsidRDefault="007F3B71" w:rsidP="00A11DC8">
      <w:pPr>
        <w:rPr>
          <w:rFonts w:ascii="Tahoma" w:hAnsi="Tahoma" w:cs="Tahoma"/>
          <w:i/>
          <w:iCs/>
          <w:color w:val="5B9BD5"/>
          <w:spacing w:val="5"/>
          <w:kern w:val="1"/>
        </w:rPr>
      </w:pPr>
      <w:r w:rsidRPr="00074C2B">
        <w:rPr>
          <w:rFonts w:ascii="Tahoma" w:hAnsi="Tahoma" w:cs="Tahoma"/>
          <w:b/>
        </w:rPr>
        <w:t>4.4.2</w:t>
      </w:r>
      <w:r w:rsidRPr="00074C2B">
        <w:rPr>
          <w:rFonts w:ascii="Tahoma" w:hAnsi="Tahoma" w:cs="Tahoma"/>
        </w:rPr>
        <w:t xml:space="preserve"> </w:t>
      </w:r>
      <w:r w:rsidR="006A2664" w:rsidRPr="00074C2B">
        <w:rPr>
          <w:rFonts w:ascii="Tahoma" w:hAnsi="Tahoma" w:cs="Tahoma"/>
        </w:rPr>
        <w:t xml:space="preserve">Κατά την υπογραφή της σύμβασης ο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w:t>
      </w:r>
      <w:r w:rsidR="006A2664" w:rsidRPr="00074C2B">
        <w:rPr>
          <w:rFonts w:ascii="Tahoma" w:hAnsi="Tahoma" w:cs="Tahoma"/>
        </w:rPr>
        <w:lastRenderedPageBreak/>
        <w:t xml:space="preserve">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sidR="006A2664" w:rsidRPr="007E5DEE">
        <w:rPr>
          <w:rFonts w:ascii="Tahoma" w:hAnsi="Tahoma" w:cs="Tahoma"/>
          <w:szCs w:val="22"/>
        </w:rPr>
        <w:t xml:space="preserve">προσκομίζοντας τα σχετικά </w:t>
      </w:r>
      <w:r w:rsidR="007E5DEE" w:rsidRPr="00987246">
        <w:rPr>
          <w:rFonts w:ascii="Tahoma" w:hAnsi="Tahoma" w:cs="Tahoma"/>
        </w:rPr>
        <w:t>συμφωνητικά/δηλώσεις συνεργασίας</w:t>
      </w:r>
      <w:r w:rsidR="007E5DEE" w:rsidRPr="00987246">
        <w:rPr>
          <w:rFonts w:ascii="Tahoma" w:eastAsia="SimSun" w:hAnsi="Tahoma" w:cs="Tahoma"/>
          <w:i/>
          <w:iCs/>
          <w:color w:val="0099FF"/>
          <w:kern w:val="1"/>
          <w:lang w:bidi="hi-IN"/>
        </w:rPr>
        <w:t>.</w:t>
      </w:r>
      <w:r w:rsidR="007E5DEE" w:rsidRPr="00987246">
        <w:rPr>
          <w:rStyle w:val="WW-FootnoteReference12"/>
          <w:rFonts w:ascii="Tahoma" w:hAnsi="Tahoma" w:cs="Tahoma"/>
        </w:rPr>
        <w:footnoteReference w:id="38"/>
      </w:r>
      <w:r w:rsidR="006A2664" w:rsidRPr="007E5DEE">
        <w:rPr>
          <w:rFonts w:ascii="Tahoma" w:hAnsi="Tahoma" w:cs="Tahoma"/>
        </w:rPr>
        <w:t>. Σε περίπτωση διακοπής της</w:t>
      </w:r>
      <w:r w:rsidR="006A2664" w:rsidRPr="00074C2B">
        <w:rPr>
          <w:rFonts w:ascii="Tahoma" w:hAnsi="Tahoma" w:cs="Tahoma"/>
        </w:rPr>
        <w:t xml:space="preserve">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B0684A" w:rsidRPr="00074C2B">
        <w:rPr>
          <w:rFonts w:ascii="Tahoma" w:hAnsi="Tahoma" w:cs="Tahoma"/>
        </w:rPr>
        <w:t xml:space="preserve">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A65F0C" w:rsidRPr="00074C2B">
        <w:rPr>
          <w:rFonts w:ascii="Tahoma" w:hAnsi="Tahoma" w:cs="Tahoma"/>
          <w:szCs w:val="22"/>
        </w:rPr>
        <w:t>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του</w:t>
      </w:r>
      <w:r w:rsidR="00B0684A" w:rsidRPr="00074C2B">
        <w:rPr>
          <w:rFonts w:ascii="Tahoma" w:hAnsi="Tahoma" w:cs="Tahoma"/>
          <w:i/>
          <w:iCs/>
          <w:color w:val="5B9BD5"/>
          <w:spacing w:val="5"/>
          <w:kern w:val="1"/>
        </w:rPr>
        <w:t xml:space="preserve"> </w:t>
      </w:r>
    </w:p>
    <w:p w14:paraId="76FE0BE3" w14:textId="77777777" w:rsidR="009744F8" w:rsidRPr="00074C2B" w:rsidRDefault="009744F8" w:rsidP="009744F8">
      <w:pPr>
        <w:rPr>
          <w:rFonts w:ascii="Tahoma" w:hAnsi="Tahoma" w:cs="Tahoma"/>
        </w:rPr>
      </w:pPr>
      <w:r w:rsidRPr="00074C2B">
        <w:rPr>
          <w:rFonts w:ascii="Tahoma" w:hAnsi="Tahoma" w:cs="Tahoma"/>
          <w:b/>
        </w:rPr>
        <w:t>4.4.3</w:t>
      </w:r>
      <w:r w:rsidRPr="00074C2B">
        <w:rPr>
          <w:rFonts w:ascii="Tahoma" w:hAnsi="Tahoma" w:cs="Tahoma"/>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14B02B2" w14:textId="77777777" w:rsidR="006A2664" w:rsidRPr="00074C2B" w:rsidRDefault="006A2664" w:rsidP="00A11DC8">
      <w:pPr>
        <w:rPr>
          <w:rFonts w:ascii="Tahoma" w:hAnsi="Tahoma" w:cs="Tahoma"/>
        </w:rPr>
      </w:pPr>
      <w:r w:rsidRPr="00074C2B">
        <w:rPr>
          <w:rFonts w:ascii="Tahoma" w:hAnsi="Tahoma" w:cs="Tahoma"/>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75B32E98" w14:textId="77777777" w:rsidR="006A2664" w:rsidRPr="00074C2B" w:rsidRDefault="00052C82" w:rsidP="00A11DC8">
      <w:pPr>
        <w:pStyle w:val="20"/>
        <w:rPr>
          <w:rFonts w:ascii="Tahoma" w:hAnsi="Tahoma" w:cs="Tahoma"/>
          <w:vertAlign w:val="superscript"/>
          <w:lang w:val="el-GR"/>
        </w:rPr>
      </w:pPr>
      <w:bookmarkStart w:id="131" w:name="_Ref66789412"/>
      <w:bookmarkStart w:id="132" w:name="_Ref66789425"/>
      <w:bookmarkStart w:id="133" w:name="_Toc172624206"/>
      <w:r w:rsidRPr="00074C2B">
        <w:rPr>
          <w:rFonts w:ascii="Tahoma" w:hAnsi="Tahoma" w:cs="Tahoma"/>
          <w:lang w:val="el-GR"/>
        </w:rPr>
        <w:t>4.5</w:t>
      </w:r>
      <w:r w:rsidR="006A2664" w:rsidRPr="00074C2B">
        <w:rPr>
          <w:rFonts w:ascii="Tahoma" w:hAnsi="Tahoma" w:cs="Tahoma"/>
          <w:lang w:val="el-GR"/>
        </w:rPr>
        <w:tab/>
        <w:t>Τροποποίηση σύμβασης κατά τη διάρκειά της</w:t>
      </w:r>
      <w:bookmarkEnd w:id="131"/>
      <w:bookmarkEnd w:id="132"/>
      <w:bookmarkEnd w:id="133"/>
    </w:p>
    <w:p w14:paraId="1DA02187" w14:textId="4724B804" w:rsidR="003F028D" w:rsidRPr="00074C2B" w:rsidRDefault="00A65F0C" w:rsidP="003F028D">
      <w:pPr>
        <w:rPr>
          <w:rFonts w:ascii="Tahoma" w:hAnsi="Tahoma" w:cs="Tahoma"/>
          <w:i/>
          <w:iCs/>
          <w:color w:val="5B9BD5"/>
          <w:spacing w:val="5"/>
          <w:kern w:val="1"/>
          <w:szCs w:val="22"/>
        </w:rPr>
      </w:pPr>
      <w:r w:rsidRPr="00074C2B">
        <w:rPr>
          <w:rFonts w:ascii="Tahoma" w:hAnsi="Tahoma" w:cs="Tahoma"/>
          <w:szCs w:val="22"/>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αρμοδίου οργάνου της Αναθέτουσας Αρχής.</w:t>
      </w:r>
    </w:p>
    <w:p w14:paraId="36BC518A" w14:textId="1B504F92" w:rsidR="00E20D8E" w:rsidRPr="00074C2B" w:rsidRDefault="003F028D" w:rsidP="00E20D8E">
      <w:pPr>
        <w:rPr>
          <w:rFonts w:ascii="Tahoma" w:hAnsi="Tahoma" w:cs="Tahoma"/>
          <w:szCs w:val="22"/>
        </w:rPr>
      </w:pPr>
      <w:r w:rsidRPr="00074C2B">
        <w:rPr>
          <w:rFonts w:ascii="Tahoma" w:hAnsi="Tahoma" w:cs="Tahoma"/>
          <w:szCs w:val="22"/>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00706899" w:rsidRPr="00074C2B">
        <w:rPr>
          <w:rFonts w:ascii="Tahoma" w:hAnsi="Tahoma" w:cs="Tahoma"/>
          <w:szCs w:val="22"/>
        </w:rPr>
        <w:t xml:space="preserve"> </w:t>
      </w:r>
      <w:r w:rsidRPr="00074C2B">
        <w:rPr>
          <w:rFonts w:ascii="Tahoma" w:hAnsi="Tahoma" w:cs="Tahoma"/>
          <w:szCs w:val="22"/>
          <w:vertAlign w:val="superscript"/>
        </w:rPr>
        <w:footnoteReference w:id="39"/>
      </w:r>
      <w:r w:rsidRPr="00074C2B">
        <w:rPr>
          <w:rFonts w:ascii="Tahoma" w:hAnsi="Tahoma" w:cs="Tahoma"/>
          <w:szCs w:val="22"/>
        </w:rPr>
        <w:t>.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036F25DB" w14:textId="77777777" w:rsidR="00AA751A" w:rsidRPr="00074C2B" w:rsidRDefault="00AA751A" w:rsidP="00E20D8E">
      <w:pPr>
        <w:rPr>
          <w:rFonts w:ascii="Tahoma" w:hAnsi="Tahoma" w:cs="Tahoma"/>
          <w:szCs w:val="22"/>
        </w:rPr>
      </w:pPr>
    </w:p>
    <w:p w14:paraId="4F29459A" w14:textId="77777777" w:rsidR="006A2664" w:rsidRPr="00074C2B" w:rsidRDefault="006A2664" w:rsidP="00A11DC8">
      <w:pPr>
        <w:pStyle w:val="20"/>
        <w:rPr>
          <w:rFonts w:ascii="Tahoma" w:hAnsi="Tahoma" w:cs="Tahoma"/>
          <w:lang w:val="el-GR"/>
        </w:rPr>
      </w:pPr>
      <w:bookmarkStart w:id="134" w:name="_Toc172624207"/>
      <w:r w:rsidRPr="00074C2B">
        <w:rPr>
          <w:rFonts w:ascii="Tahoma" w:hAnsi="Tahoma" w:cs="Tahoma"/>
          <w:lang w:val="el-GR"/>
        </w:rPr>
        <w:lastRenderedPageBreak/>
        <w:t>4.6</w:t>
      </w:r>
      <w:r w:rsidRPr="00074C2B">
        <w:rPr>
          <w:rFonts w:ascii="Tahoma" w:hAnsi="Tahoma" w:cs="Tahoma"/>
          <w:lang w:val="el-GR"/>
        </w:rPr>
        <w:tab/>
        <w:t>Δικαίωμα μονομερούς λύσης της σύμβασης</w:t>
      </w:r>
      <w:bookmarkEnd w:id="134"/>
      <w:r w:rsidRPr="00074C2B">
        <w:rPr>
          <w:rFonts w:ascii="Tahoma" w:hAnsi="Tahoma" w:cs="Tahoma"/>
          <w:vertAlign w:val="superscript"/>
          <w:lang w:val="el-GR"/>
        </w:rPr>
        <w:t xml:space="preserve"> </w:t>
      </w:r>
    </w:p>
    <w:p w14:paraId="4C64154D" w14:textId="77777777" w:rsidR="00665252" w:rsidRPr="00074C2B" w:rsidRDefault="006A2664" w:rsidP="00665252">
      <w:pPr>
        <w:rPr>
          <w:rFonts w:ascii="Tahoma" w:hAnsi="Tahoma" w:cs="Tahoma"/>
        </w:rPr>
      </w:pPr>
      <w:r w:rsidRPr="00074C2B">
        <w:rPr>
          <w:rFonts w:ascii="Tahoma" w:hAnsi="Tahoma" w:cs="Tahoma"/>
          <w:b/>
          <w:bCs/>
        </w:rPr>
        <w:t>4.6.1.</w:t>
      </w:r>
      <w:r w:rsidRPr="00074C2B">
        <w:rPr>
          <w:rFonts w:ascii="Tahoma" w:hAnsi="Tahoma" w:cs="Tahoma"/>
        </w:rPr>
        <w:t xml:space="preserve"> </w:t>
      </w:r>
      <w:r w:rsidR="00665252" w:rsidRPr="00074C2B">
        <w:rPr>
          <w:rFonts w:ascii="Tahoma" w:hAnsi="Tahoma" w:cs="Tahoma"/>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36920A48" w14:textId="77777777" w:rsidR="00665252" w:rsidRPr="00074C2B" w:rsidRDefault="00665252" w:rsidP="00665252">
      <w:pPr>
        <w:rPr>
          <w:rFonts w:ascii="Tahoma" w:hAnsi="Tahoma" w:cs="Tahoma"/>
        </w:rPr>
      </w:pPr>
      <w:r w:rsidRPr="00074C2B">
        <w:rPr>
          <w:rFonts w:ascii="Tahoma" w:hAnsi="Tahoma" w:cs="Tahoma"/>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BA147CC" w14:textId="77777777" w:rsidR="00665252" w:rsidRPr="00074C2B" w:rsidRDefault="00665252" w:rsidP="00665252">
      <w:pPr>
        <w:rPr>
          <w:rFonts w:ascii="Tahoma" w:hAnsi="Tahoma" w:cs="Tahoma"/>
        </w:rPr>
      </w:pPr>
      <w:r w:rsidRPr="00074C2B">
        <w:rPr>
          <w:rFonts w:ascii="Tahoma" w:hAnsi="Tahoma" w:cs="Tahoma"/>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154C1635" w14:textId="77777777" w:rsidR="00665252" w:rsidRPr="00074C2B" w:rsidRDefault="00665252" w:rsidP="00665252">
      <w:pPr>
        <w:rPr>
          <w:rFonts w:ascii="Tahoma" w:hAnsi="Tahoma" w:cs="Tahoma"/>
        </w:rPr>
      </w:pPr>
      <w:r w:rsidRPr="00074C2B">
        <w:rPr>
          <w:rFonts w:ascii="Tahoma" w:hAnsi="Tahoma" w:cs="Tahoma"/>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22FCB277" w14:textId="77777777" w:rsidR="00665252" w:rsidRPr="00074C2B" w:rsidRDefault="00665252" w:rsidP="00665252">
      <w:pPr>
        <w:rPr>
          <w:rFonts w:ascii="Tahoma" w:hAnsi="Tahoma" w:cs="Tahoma"/>
        </w:rPr>
      </w:pPr>
      <w:r w:rsidRPr="00074C2B">
        <w:rPr>
          <w:rFonts w:ascii="Tahoma" w:hAnsi="Tahoma" w:cs="Tahoma"/>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53575672" w14:textId="15103BFF" w:rsidR="00665252" w:rsidRPr="00074C2B" w:rsidRDefault="00665252" w:rsidP="00665252">
      <w:pPr>
        <w:rPr>
          <w:rFonts w:ascii="Tahoma" w:hAnsi="Tahoma" w:cs="Tahoma"/>
        </w:rPr>
      </w:pPr>
      <w:r w:rsidRPr="00074C2B">
        <w:rPr>
          <w:rFonts w:ascii="Tahoma" w:hAnsi="Tahoma" w:cs="Tahoma"/>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w:t>
      </w:r>
      <w:r w:rsidR="00CB776A">
        <w:rPr>
          <w:rFonts w:ascii="Tahoma" w:hAnsi="Tahoma" w:cs="Tahoma"/>
        </w:rPr>
        <w:t>δραστηριότητας</w:t>
      </w:r>
      <w:r w:rsidRPr="00074C2B">
        <w:rPr>
          <w:rFonts w:ascii="Tahoma" w:hAnsi="Tahoma" w:cs="Tahoma"/>
        </w:rPr>
        <w:t>.</w:t>
      </w:r>
    </w:p>
    <w:p w14:paraId="21C59898" w14:textId="589C3DBC" w:rsidR="00FB5F6B" w:rsidRPr="00074C2B" w:rsidRDefault="00665252" w:rsidP="00665252">
      <w:pPr>
        <w:rPr>
          <w:rFonts w:ascii="Tahoma" w:hAnsi="Tahoma" w:cs="Tahoma"/>
        </w:rPr>
      </w:pPr>
      <w:r w:rsidRPr="00074C2B">
        <w:rPr>
          <w:rFonts w:ascii="Tahoma" w:hAnsi="Tahoma" w:cs="Tahoma"/>
        </w:rPr>
        <w:t>στ) ο ανάδοχος παραβεί αποδεδειγμένα τις υποχρεώσεις του που απορρέουν από την δέσμευση ακεραιότητας της παρ. 4.3 της παρούσας, ως αναλυτικά περιγράφεται στο ‎ΠΑΡΑΡΤΗΜΑ X – Ρήτρα Ακεραιότητας  και θα περιληφθεί στη σύμβαση.</w:t>
      </w:r>
    </w:p>
    <w:p w14:paraId="1DFA2E0E" w14:textId="77777777" w:rsidR="00FB5F6B" w:rsidRPr="00074C2B" w:rsidRDefault="00FB5F6B" w:rsidP="00A11DC8">
      <w:pPr>
        <w:rPr>
          <w:rFonts w:ascii="Tahoma" w:hAnsi="Tahoma" w:cs="Tahoma"/>
        </w:rPr>
      </w:pPr>
    </w:p>
    <w:p w14:paraId="311310D3" w14:textId="77777777" w:rsidR="006A2664" w:rsidRPr="00074C2B" w:rsidRDefault="006A2664" w:rsidP="00A11DC8">
      <w:pPr>
        <w:pStyle w:val="1"/>
        <w:rPr>
          <w:rFonts w:ascii="Tahoma" w:hAnsi="Tahoma" w:cs="Tahoma"/>
          <w:lang w:val="el-GR"/>
        </w:rPr>
      </w:pPr>
      <w:bookmarkStart w:id="135" w:name="_Toc172624208"/>
      <w:r w:rsidRPr="00074C2B">
        <w:rPr>
          <w:rFonts w:ascii="Tahoma" w:hAnsi="Tahoma" w:cs="Tahoma"/>
          <w:lang w:val="el-GR"/>
        </w:rPr>
        <w:lastRenderedPageBreak/>
        <w:t>5.</w:t>
      </w:r>
      <w:r w:rsidRPr="00074C2B">
        <w:rPr>
          <w:rFonts w:ascii="Tahoma" w:hAnsi="Tahoma" w:cs="Tahoma"/>
          <w:lang w:val="el-GR"/>
        </w:rPr>
        <w:tab/>
        <w:t>ΕΙΔΙΚΟΙ ΟΡΟΙ ΕΚΤΕΛΕΣΗΣ ΤΗΣ ΣΥΜΒΑΣΗΣ</w:t>
      </w:r>
      <w:bookmarkEnd w:id="135"/>
      <w:r w:rsidRPr="00074C2B">
        <w:rPr>
          <w:rFonts w:ascii="Tahoma" w:hAnsi="Tahoma" w:cs="Tahoma"/>
          <w:lang w:val="el-GR"/>
        </w:rPr>
        <w:t xml:space="preserve"> </w:t>
      </w:r>
    </w:p>
    <w:p w14:paraId="43794365" w14:textId="77777777" w:rsidR="006A2664" w:rsidRPr="00074C2B" w:rsidRDefault="006A2664" w:rsidP="00A11DC8">
      <w:pPr>
        <w:pStyle w:val="20"/>
        <w:rPr>
          <w:rFonts w:ascii="Tahoma" w:hAnsi="Tahoma" w:cs="Tahoma"/>
          <w:lang w:val="el-GR"/>
        </w:rPr>
      </w:pPr>
      <w:bookmarkStart w:id="136" w:name="_Ref98961055"/>
      <w:bookmarkStart w:id="137" w:name="_Toc172624209"/>
      <w:r w:rsidRPr="00074C2B">
        <w:rPr>
          <w:rFonts w:ascii="Tahoma" w:hAnsi="Tahoma" w:cs="Tahoma"/>
          <w:lang w:val="el-GR"/>
        </w:rPr>
        <w:t>5.1</w:t>
      </w:r>
      <w:r w:rsidRPr="00074C2B">
        <w:rPr>
          <w:rFonts w:ascii="Tahoma" w:hAnsi="Tahoma" w:cs="Tahoma"/>
          <w:lang w:val="el-GR"/>
        </w:rPr>
        <w:tab/>
        <w:t>Τρόπος πληρωμής</w:t>
      </w:r>
      <w:bookmarkEnd w:id="136"/>
      <w:bookmarkEnd w:id="137"/>
      <w:r w:rsidRPr="00074C2B">
        <w:rPr>
          <w:rFonts w:ascii="Tahoma" w:hAnsi="Tahoma" w:cs="Tahoma"/>
          <w:lang w:val="el-GR"/>
        </w:rPr>
        <w:t xml:space="preserve"> </w:t>
      </w:r>
    </w:p>
    <w:p w14:paraId="1E1B643E" w14:textId="6D242E2E" w:rsidR="006B7590" w:rsidRPr="00987246" w:rsidRDefault="006A2664" w:rsidP="002A4FBE">
      <w:pPr>
        <w:pStyle w:val="aff"/>
        <w:numPr>
          <w:ilvl w:val="0"/>
          <w:numId w:val="21"/>
        </w:numPr>
        <w:spacing w:after="120"/>
        <w:ind w:left="0" w:firstLine="0"/>
        <w:rPr>
          <w:rFonts w:ascii="Tahoma" w:hAnsi="Tahoma" w:cs="Tahoma"/>
          <w:b/>
        </w:rPr>
      </w:pPr>
      <w:r w:rsidRPr="00074C2B">
        <w:rPr>
          <w:rFonts w:ascii="Tahoma" w:hAnsi="Tahoma" w:cs="Tahoma"/>
        </w:rPr>
        <w:t xml:space="preserve">Η πληρωμή του αναδόχου </w:t>
      </w:r>
      <w:r w:rsidR="006B7590" w:rsidRPr="00074C2B">
        <w:rPr>
          <w:rFonts w:ascii="Tahoma" w:hAnsi="Tahoma" w:cs="Tahoma"/>
        </w:rPr>
        <w:t xml:space="preserve">θα πραγματοποιηθεί </w:t>
      </w:r>
      <w:r w:rsidR="00DF2CA0">
        <w:rPr>
          <w:rFonts w:ascii="Tahoma" w:hAnsi="Tahoma" w:cs="Tahoma"/>
        </w:rPr>
        <w:t>ως εξής:</w:t>
      </w:r>
      <w:r w:rsidR="006B7590" w:rsidRPr="00074C2B">
        <w:rPr>
          <w:rFonts w:ascii="Tahoma" w:hAnsi="Tahoma" w:cs="Tahoma"/>
        </w:rPr>
        <w:t xml:space="preserve"> </w:t>
      </w:r>
    </w:p>
    <w:p w14:paraId="3F2DA35E" w14:textId="77777777" w:rsidR="00DF2CA0" w:rsidRDefault="00DF2CA0" w:rsidP="00DF2CA0">
      <w:pPr>
        <w:pStyle w:val="aff"/>
        <w:spacing w:after="120"/>
        <w:ind w:left="0"/>
        <w:rPr>
          <w:rFonts w:ascii="Tahoma" w:hAnsi="Tahoma" w:cs="Tahoma"/>
          <w:b/>
        </w:rPr>
      </w:pPr>
    </w:p>
    <w:p w14:paraId="2D5DA0D1" w14:textId="18156C63" w:rsidR="00DF2CA0" w:rsidRPr="00074C2B" w:rsidRDefault="00DF2CA0" w:rsidP="00987246">
      <w:pPr>
        <w:pStyle w:val="aff"/>
        <w:spacing w:after="120"/>
        <w:ind w:left="0"/>
        <w:rPr>
          <w:rFonts w:ascii="Tahoma" w:hAnsi="Tahoma" w:cs="Tahoma"/>
          <w:b/>
        </w:rPr>
      </w:pPr>
      <w:r w:rsidRPr="00074C2B">
        <w:rPr>
          <w:rFonts w:ascii="Tahoma" w:hAnsi="Tahoma" w:cs="Tahoma"/>
        </w:rPr>
        <w:t xml:space="preserve">Καταβολή ποσοστού </w:t>
      </w:r>
      <w:r w:rsidRPr="00074C2B">
        <w:rPr>
          <w:rFonts w:ascii="Tahoma" w:hAnsi="Tahoma" w:cs="Tahoma"/>
          <w:b/>
        </w:rPr>
        <w:t>εκατό τοις εκατό (100%)</w:t>
      </w:r>
      <w:r w:rsidRPr="00074C2B">
        <w:rPr>
          <w:rFonts w:ascii="Tahoma" w:hAnsi="Tahoma" w:cs="Tahoma"/>
        </w:rPr>
        <w:t xml:space="preserve"> του συμβατικού τιμήματος πλέον του αναλογούντος ΦΠΑ, μετά την οριστική ποιοτική και ποσοτική παραλαβή του συνόλου του Έργου.</w:t>
      </w:r>
    </w:p>
    <w:p w14:paraId="245D18D1" w14:textId="77777777" w:rsidR="006A2664" w:rsidRPr="00074C2B" w:rsidRDefault="006A2664" w:rsidP="00A11DC8">
      <w:pPr>
        <w:rPr>
          <w:rFonts w:ascii="Tahoma" w:hAnsi="Tahoma" w:cs="Tahoma"/>
        </w:rPr>
      </w:pPr>
      <w:r w:rsidRPr="00074C2B">
        <w:rPr>
          <w:rFonts w:ascii="Tahoma" w:hAnsi="Tahoma" w:cs="Tahoma"/>
        </w:rPr>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074C2B">
        <w:rPr>
          <w:rFonts w:ascii="Tahoma" w:hAnsi="Tahoma" w:cs="Tahoma"/>
          <w:color w:val="FFFF00"/>
        </w:rPr>
        <w:t xml:space="preserve"> </w:t>
      </w:r>
    </w:p>
    <w:p w14:paraId="37E5673F" w14:textId="77777777" w:rsidR="00BC60E5" w:rsidRPr="00074C2B" w:rsidRDefault="00052C82" w:rsidP="00BC60E5">
      <w:pPr>
        <w:rPr>
          <w:rFonts w:ascii="Tahoma" w:hAnsi="Tahoma" w:cs="Tahoma"/>
        </w:rPr>
      </w:pPr>
      <w:r w:rsidRPr="00074C2B">
        <w:rPr>
          <w:rFonts w:ascii="Tahoma" w:hAnsi="Tahoma" w:cs="Tahoma"/>
          <w:b/>
          <w:bCs/>
        </w:rPr>
        <w:t>5.1.2.</w:t>
      </w:r>
      <w:r w:rsidR="006A2664" w:rsidRPr="00074C2B">
        <w:rPr>
          <w:rFonts w:ascii="Tahoma" w:hAnsi="Tahoma" w:cs="Tahoma"/>
        </w:rPr>
        <w:t xml:space="preserve"> </w:t>
      </w:r>
      <w:r w:rsidR="00BC60E5" w:rsidRPr="00074C2B">
        <w:rPr>
          <w:rFonts w:ascii="Tahoma" w:hAnsi="Tahoma" w:cs="Tahoma"/>
        </w:rPr>
        <w:t xml:space="preserve">Toν Ανάδοχο βαρύνουν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 </w:t>
      </w:r>
    </w:p>
    <w:p w14:paraId="76B6B7AC" w14:textId="77777777" w:rsidR="00BC60E5" w:rsidRPr="00074C2B" w:rsidRDefault="00BC60E5" w:rsidP="00BC60E5">
      <w:pPr>
        <w:rPr>
          <w:rFonts w:ascii="Tahoma" w:hAnsi="Tahoma" w:cs="Tahoma"/>
        </w:rPr>
      </w:pPr>
      <w:r w:rsidRPr="00074C2B">
        <w:rPr>
          <w:rFonts w:ascii="Tahoma" w:hAnsi="Tahoma" w:cs="Tahoma"/>
        </w:rPr>
        <w:t xml:space="preserve">Ιδίως βαρύνεται με τις ακόλουθες κρατήσεις: </w:t>
      </w:r>
    </w:p>
    <w:p w14:paraId="5AB12EE1" w14:textId="3E7DDEFC" w:rsidR="00BC60E5" w:rsidRPr="00074C2B" w:rsidRDefault="00BC60E5" w:rsidP="00BC60E5">
      <w:pPr>
        <w:rPr>
          <w:rFonts w:ascii="Tahoma" w:hAnsi="Tahoma" w:cs="Tahoma"/>
        </w:rPr>
      </w:pPr>
      <w:r w:rsidRPr="00074C2B">
        <w:rPr>
          <w:rFonts w:ascii="Tahoma" w:hAnsi="Tahoma" w:cs="Tahoma"/>
        </w:rPr>
        <w:t xml:space="preserve">α) Κράτηση ύψους 0,1% </w:t>
      </w:r>
      <w:r w:rsidR="00DF2CA0">
        <w:rPr>
          <w:rFonts w:ascii="Tahoma" w:hAnsi="Tahoma" w:cs="Tahoma"/>
        </w:rPr>
        <w:t>η οποία</w:t>
      </w:r>
      <w:r w:rsidRPr="00074C2B">
        <w:rPr>
          <w:rFonts w:ascii="Tahoma" w:hAnsi="Tahoma" w:cs="Tahoma"/>
        </w:rPr>
        <w:t xml:space="preserve"> υπολογίζεται επί της αξίας κάθε πληρωμής προ φόρων και κρατήσεων της αρχικής, καθώς και κάθε συμπληρωματικής ή τροποποιητικής σύμβασης.</w:t>
      </w:r>
    </w:p>
    <w:p w14:paraId="5A604F12" w14:textId="6D615524" w:rsidR="00BC60E5" w:rsidRPr="00074C2B" w:rsidRDefault="00BC60E5" w:rsidP="00BC60E5">
      <w:pPr>
        <w:rPr>
          <w:rFonts w:ascii="Tahoma" w:hAnsi="Tahoma" w:cs="Tahoma"/>
        </w:rPr>
      </w:pPr>
      <w:r w:rsidRPr="00074C2B">
        <w:rPr>
          <w:rFonts w:ascii="Tahoma" w:hAnsi="Tahoma" w:cs="Tahoma"/>
        </w:rPr>
        <w:t>Το ποσό της κράτησης παρακρατείται από την αναθέτουσα αρχή στο όνομα και για λογαριασμό της Ενιαίας Αρχής Δημοσίων Συμβάσεων (Ε.Α.ΔΗ.ΣΥ.) και κατατίθεται σε ειδικό τραπεζικό λογαριασμό</w:t>
      </w:r>
    </w:p>
    <w:p w14:paraId="3BC63D81" w14:textId="77777777" w:rsidR="00BC60E5" w:rsidRPr="00074C2B" w:rsidRDefault="00BC60E5" w:rsidP="00BC60E5">
      <w:pPr>
        <w:rPr>
          <w:rFonts w:ascii="Tahoma" w:hAnsi="Tahoma" w:cs="Tahoma"/>
        </w:rPr>
      </w:pPr>
      <w:r w:rsidRPr="00074C2B">
        <w:rPr>
          <w:rFonts w:ascii="Tahoma" w:hAnsi="Tahoma" w:cs="Tahoma"/>
        </w:rPr>
        <w:t>Τράπεζα της Ελλάδας:   ΙΒΑΝ GR 2001000240000000026180286</w:t>
      </w:r>
    </w:p>
    <w:p w14:paraId="3F326125" w14:textId="77777777" w:rsidR="00BC60E5" w:rsidRPr="00074C2B" w:rsidRDefault="00BC60E5" w:rsidP="00BC60E5">
      <w:pPr>
        <w:rPr>
          <w:rFonts w:ascii="Tahoma" w:hAnsi="Tahoma" w:cs="Tahoma"/>
        </w:rPr>
      </w:pPr>
      <w:r w:rsidRPr="00074C2B">
        <w:rPr>
          <w:rFonts w:ascii="Tahoma" w:hAnsi="Tahoma" w:cs="Tahoma"/>
        </w:rPr>
        <w:t>Τράπεζα ΠΕΙΡΑΙΩΣ:       ΙΒΑΝ GR 1901721360005136088985432</w:t>
      </w:r>
    </w:p>
    <w:p w14:paraId="590F6B6D" w14:textId="77777777" w:rsidR="00BC60E5" w:rsidRPr="00074C2B" w:rsidRDefault="00BC60E5" w:rsidP="00BC60E5">
      <w:pPr>
        <w:rPr>
          <w:rFonts w:ascii="Tahoma" w:hAnsi="Tahoma" w:cs="Tahoma"/>
        </w:rPr>
      </w:pPr>
      <w:r w:rsidRPr="00074C2B">
        <w:rPr>
          <w:rFonts w:ascii="Tahoma" w:hAnsi="Tahoma" w:cs="Tahoma"/>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507B8FB6" w14:textId="3F990BAA" w:rsidR="00B36194" w:rsidRDefault="00BC60E5" w:rsidP="00BC60E5">
      <w:pPr>
        <w:rPr>
          <w:rFonts w:ascii="Tahoma" w:hAnsi="Tahoma" w:cs="Tahoma"/>
        </w:rPr>
      </w:pPr>
      <w:r w:rsidRPr="00074C2B">
        <w:rPr>
          <w:rFonts w:ascii="Tahoma" w:hAnsi="Tahoma" w:cs="Tahoma"/>
        </w:rPr>
        <w:t>Οι υπέρ τρίτων κρατήσεις υπόκεινται στο εκάστοτε ισχύον αναλογικό τέλος χαρτοσήμου και στην επ’ αυτού εισφορά υπέρ ΟΓΑ.</w:t>
      </w:r>
      <w:r w:rsidR="00B36194" w:rsidRPr="00074C2B">
        <w:rPr>
          <w:rFonts w:ascii="Tahoma" w:hAnsi="Tahoma" w:cs="Tahoma"/>
        </w:rPr>
        <w:t xml:space="preserve"> </w:t>
      </w:r>
    </w:p>
    <w:p w14:paraId="636DB567" w14:textId="3D852E33" w:rsidR="00DF2CA0" w:rsidRPr="00987246" w:rsidRDefault="00DF2CA0" w:rsidP="00987246">
      <w:pPr>
        <w:rPr>
          <w:rFonts w:ascii="Tahoma" w:hAnsi="Tahoma" w:cs="Tahoma"/>
        </w:rPr>
      </w:pPr>
      <w:bookmarkStart w:id="138" w:name="_Hlk167316609"/>
      <w:r w:rsidRPr="00987246">
        <w:rPr>
          <w:rFonts w:ascii="Tahoma" w:hAnsi="Tahoma" w:cs="Tahoma"/>
          <w:b/>
          <w:bCs/>
        </w:rPr>
        <w:t xml:space="preserve">5.1.3. </w:t>
      </w:r>
      <w:r w:rsidRPr="00987246">
        <w:rPr>
          <w:rFonts w:ascii="Tahoma" w:hAnsi="Tahoma" w:cs="Tahoma"/>
          <w:bCs/>
        </w:rPr>
        <w:t>Σε περίπτωση υποβολής ηλεκτρονικού τιμολογίου</w:t>
      </w:r>
      <w:r w:rsidRPr="00987246">
        <w:rPr>
          <w:rFonts w:ascii="Tahoma" w:hAnsi="Tahoma" w:cs="Tahoma"/>
        </w:rPr>
        <w:t xml:space="preserve">,  ο ανάδοχος συμπληρώνει  στο πεδίο </w:t>
      </w:r>
      <w:r w:rsidRPr="00987246">
        <w:rPr>
          <w:rFonts w:ascii="Tahoma" w:hAnsi="Tahoma" w:cs="Tahoma"/>
          <w:lang w:val="en-US"/>
        </w:rPr>
        <w:t>BT</w:t>
      </w:r>
      <w:r w:rsidRPr="00987246">
        <w:rPr>
          <w:rFonts w:ascii="Tahoma" w:hAnsi="Tahoma" w:cs="Tahoma"/>
        </w:rPr>
        <w:t>-11: Στοιχείο αναφοράς αγαθού του Εθνικού Μορφότυπου Ηλεκτρονικού Τιμολογίου</w:t>
      </w:r>
      <w:r w:rsidRPr="00987246">
        <w:rPr>
          <w:rStyle w:val="af0"/>
          <w:rFonts w:ascii="Tahoma" w:hAnsi="Tahoma" w:cs="Tahoma"/>
        </w:rPr>
        <w:footnoteReference w:id="40"/>
      </w:r>
      <w:r w:rsidRPr="00987246">
        <w:rPr>
          <w:rFonts w:ascii="Tahoma" w:hAnsi="Tahoma" w:cs="Tahoma"/>
        </w:rPr>
        <w:t>:</w:t>
      </w:r>
      <w:r>
        <w:rPr>
          <w:rFonts w:ascii="Tahoma" w:hAnsi="Tahoma" w:cs="Tahoma"/>
        </w:rPr>
        <w:t xml:space="preserve"> </w:t>
      </w:r>
      <w:r w:rsidRPr="00987246">
        <w:rPr>
          <w:rFonts w:ascii="Tahoma" w:hAnsi="Tahoma" w:cs="Tahoma"/>
        </w:rPr>
        <w:t>«τον  κωδικοποιημένο Ενάριθμο»</w:t>
      </w:r>
      <w:r>
        <w:rPr>
          <w:rFonts w:ascii="Tahoma" w:hAnsi="Tahoma" w:cs="Tahoma"/>
        </w:rPr>
        <w:t>.</w:t>
      </w:r>
    </w:p>
    <w:bookmarkEnd w:id="138"/>
    <w:p w14:paraId="279D645F" w14:textId="77777777" w:rsidR="00DF2CA0" w:rsidRPr="00074C2B" w:rsidRDefault="00DF2CA0" w:rsidP="00BC60E5">
      <w:pPr>
        <w:rPr>
          <w:rFonts w:ascii="Tahoma" w:hAnsi="Tahoma" w:cs="Tahoma"/>
        </w:rPr>
      </w:pPr>
    </w:p>
    <w:p w14:paraId="061DA7E4" w14:textId="77777777" w:rsidR="006A2664" w:rsidRPr="00074C2B" w:rsidRDefault="006A2664" w:rsidP="00A11DC8">
      <w:pPr>
        <w:pStyle w:val="20"/>
        <w:rPr>
          <w:rFonts w:ascii="Tahoma" w:hAnsi="Tahoma" w:cs="Tahoma"/>
          <w:lang w:val="el-GR"/>
        </w:rPr>
      </w:pPr>
      <w:bookmarkStart w:id="139" w:name="_Ref67058076"/>
      <w:bookmarkStart w:id="140" w:name="_Ref67058200"/>
      <w:bookmarkStart w:id="141" w:name="_Toc172624210"/>
      <w:r w:rsidRPr="00074C2B">
        <w:rPr>
          <w:rFonts w:ascii="Tahoma" w:hAnsi="Tahoma" w:cs="Tahoma"/>
          <w:lang w:val="el-GR"/>
        </w:rPr>
        <w:t>5.2</w:t>
      </w:r>
      <w:r w:rsidRPr="00074C2B">
        <w:rPr>
          <w:rFonts w:ascii="Tahoma" w:hAnsi="Tahoma" w:cs="Tahoma"/>
          <w:lang w:val="el-GR"/>
        </w:rPr>
        <w:tab/>
        <w:t>Κήρυξη οικονομικού φορέα εκπτώτου - Κυρώσεις</w:t>
      </w:r>
      <w:bookmarkEnd w:id="139"/>
      <w:bookmarkEnd w:id="140"/>
      <w:bookmarkEnd w:id="141"/>
      <w:r w:rsidRPr="00074C2B">
        <w:rPr>
          <w:rFonts w:ascii="Tahoma" w:hAnsi="Tahoma" w:cs="Tahoma"/>
          <w:lang w:val="el-GR"/>
        </w:rPr>
        <w:t xml:space="preserve"> </w:t>
      </w:r>
    </w:p>
    <w:p w14:paraId="2274D9C2" w14:textId="77777777" w:rsidR="00BC60E5" w:rsidRPr="00074C2B" w:rsidRDefault="006A2664" w:rsidP="00BC60E5">
      <w:pPr>
        <w:rPr>
          <w:rFonts w:ascii="Tahoma" w:hAnsi="Tahoma" w:cs="Tahoma"/>
        </w:rPr>
      </w:pPr>
      <w:r w:rsidRPr="00074C2B">
        <w:rPr>
          <w:rFonts w:ascii="Tahoma" w:hAnsi="Tahoma" w:cs="Tahoma"/>
          <w:b/>
          <w:bCs/>
        </w:rPr>
        <w:t>5.2.1.</w:t>
      </w:r>
      <w:r w:rsidRPr="00074C2B">
        <w:rPr>
          <w:rFonts w:ascii="Tahoma" w:hAnsi="Tahoma" w:cs="Tahoma"/>
        </w:rPr>
        <w:t xml:space="preserve"> </w:t>
      </w:r>
      <w:r w:rsidR="00BC60E5" w:rsidRPr="00074C2B">
        <w:rPr>
          <w:rFonts w:ascii="Tahoma" w:hAnsi="Tahoma" w:cs="Tahoma"/>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p>
    <w:p w14:paraId="77D2B6D3" w14:textId="77777777" w:rsidR="00BC60E5" w:rsidRPr="00074C2B" w:rsidRDefault="00BC60E5" w:rsidP="00BC60E5">
      <w:pPr>
        <w:rPr>
          <w:rFonts w:ascii="Tahoma" w:hAnsi="Tahoma" w:cs="Tahoma"/>
        </w:rPr>
      </w:pPr>
      <w:r w:rsidRPr="00074C2B">
        <w:rPr>
          <w:rFonts w:ascii="Tahoma" w:hAnsi="Tahoma" w:cs="Tahoma"/>
        </w:rPr>
        <w:t>α) στην περίπτωση της παρ. 7 του άρθρου 105 περί κατακύρωσης και σύναψης σύμβασης</w:t>
      </w:r>
    </w:p>
    <w:p w14:paraId="69BCA433" w14:textId="77777777" w:rsidR="00BC60E5" w:rsidRPr="00074C2B" w:rsidRDefault="00BC60E5" w:rsidP="00BC60E5">
      <w:pPr>
        <w:rPr>
          <w:rFonts w:ascii="Tahoma" w:hAnsi="Tahoma" w:cs="Tahoma"/>
        </w:rPr>
      </w:pPr>
      <w:r w:rsidRPr="00074C2B">
        <w:rPr>
          <w:rFonts w:ascii="Tahoma" w:hAnsi="Tahoma" w:cs="Tahoma"/>
        </w:rPr>
        <w:lastRenderedPageBreak/>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04F439EF" w14:textId="0F648F35" w:rsidR="00BC60E5" w:rsidRPr="00074C2B" w:rsidRDefault="00BC60E5" w:rsidP="00BC60E5">
      <w:pPr>
        <w:rPr>
          <w:rFonts w:ascii="Tahoma" w:hAnsi="Tahoma" w:cs="Tahoma"/>
        </w:rPr>
      </w:pPr>
      <w:r w:rsidRPr="00074C2B">
        <w:rPr>
          <w:rFonts w:ascii="Tahoma" w:hAnsi="Tahoma" w:cs="Tahoma"/>
        </w:rPr>
        <w:t xml:space="preserve">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w:t>
      </w:r>
      <w:r w:rsidR="004D67AA">
        <w:rPr>
          <w:rFonts w:ascii="Tahoma" w:hAnsi="Tahoma" w:cs="Tahoma"/>
        </w:rPr>
        <w:t>χορηγήθηκε</w:t>
      </w:r>
      <w:r w:rsidRPr="00074C2B">
        <w:rPr>
          <w:rFonts w:ascii="Tahoma" w:hAnsi="Tahoma" w:cs="Tahoma"/>
        </w:rPr>
        <w:t>, σύμφωνα με τα όσα προβλέπονται στο άρθρο 217 περί διάρκειας σύμβασης παροχής υπηρεσίας με την επιφύλαξη της επόμενης παραγράφου.</w:t>
      </w:r>
    </w:p>
    <w:p w14:paraId="285F2D8A" w14:textId="77777777" w:rsidR="00BC60E5" w:rsidRPr="00074C2B" w:rsidRDefault="00BC60E5" w:rsidP="00BC60E5">
      <w:pPr>
        <w:rPr>
          <w:rFonts w:ascii="Tahoma" w:hAnsi="Tahoma" w:cs="Tahoma"/>
        </w:rPr>
      </w:pPr>
      <w:r w:rsidRPr="00074C2B">
        <w:rPr>
          <w:rFonts w:ascii="Tahoma" w:hAnsi="Tahoma" w:cs="Tahoma"/>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 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6662C4F2" w14:textId="77777777" w:rsidR="00BC60E5" w:rsidRPr="00074C2B" w:rsidRDefault="00BC60E5" w:rsidP="00BC60E5">
      <w:pPr>
        <w:rPr>
          <w:rFonts w:ascii="Tahoma" w:hAnsi="Tahoma" w:cs="Tahoma"/>
        </w:rPr>
      </w:pPr>
      <w:r w:rsidRPr="00074C2B">
        <w:rPr>
          <w:rFonts w:ascii="Tahoma" w:hAnsi="Tahoma" w:cs="Tahoma"/>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62A727E" w14:textId="77777777" w:rsidR="00BC60E5" w:rsidRPr="00074C2B" w:rsidRDefault="00BC60E5" w:rsidP="00BC60E5">
      <w:pPr>
        <w:rPr>
          <w:rFonts w:ascii="Tahoma" w:hAnsi="Tahoma" w:cs="Tahoma"/>
        </w:rPr>
      </w:pPr>
      <w:r w:rsidRPr="00074C2B">
        <w:rPr>
          <w:rFonts w:ascii="Tahoma" w:hAnsi="Tahoma" w:cs="Tahoma"/>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55775245" w14:textId="77777777" w:rsidR="00BC60E5" w:rsidRPr="00074C2B" w:rsidRDefault="00BC60E5" w:rsidP="00BC60E5">
      <w:pPr>
        <w:rPr>
          <w:rFonts w:ascii="Tahoma" w:hAnsi="Tahoma" w:cs="Tahoma"/>
        </w:rPr>
      </w:pPr>
      <w:r w:rsidRPr="00074C2B">
        <w:rPr>
          <w:rFonts w:ascii="Tahoma" w:hAnsi="Tahoma" w:cs="Tahoma"/>
        </w:rPr>
        <w:t>α) ολική κατάπτωση της εγγύησης καλής εκτέλεσης της σύμβασης,</w:t>
      </w:r>
    </w:p>
    <w:p w14:paraId="3EB9813E" w14:textId="5D9BFCB4" w:rsidR="00567AD3" w:rsidRPr="00074C2B" w:rsidRDefault="00BC60E5" w:rsidP="00BC60E5">
      <w:pPr>
        <w:rPr>
          <w:rFonts w:ascii="Tahoma" w:eastAsia="SimSun" w:hAnsi="Tahoma" w:cs="Tahoma"/>
          <w:spacing w:val="5"/>
          <w:szCs w:val="22"/>
        </w:rPr>
      </w:pPr>
      <w:r w:rsidRPr="00074C2B">
        <w:rPr>
          <w:rFonts w:ascii="Tahoma" w:hAnsi="Tahoma" w:cs="Tahoma"/>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r w:rsidR="00567AD3" w:rsidRPr="00074C2B">
        <w:rPr>
          <w:rFonts w:ascii="Tahoma" w:eastAsia="SimSun" w:hAnsi="Tahoma" w:cs="Tahoma"/>
          <w:spacing w:val="5"/>
          <w:szCs w:val="22"/>
        </w:rPr>
        <w:t xml:space="preserve"> </w:t>
      </w:r>
    </w:p>
    <w:p w14:paraId="655692C8" w14:textId="786AD227" w:rsidR="004D67AA" w:rsidRPr="00987246" w:rsidRDefault="004D67AA" w:rsidP="004D67AA">
      <w:pPr>
        <w:suppressAutoHyphens w:val="0"/>
        <w:autoSpaceDE w:val="0"/>
        <w:rPr>
          <w:rFonts w:ascii="Tahoma" w:eastAsia="SimSun" w:hAnsi="Tahoma" w:cs="Tahoma"/>
          <w:i/>
          <w:iCs/>
          <w:color w:val="5B9BD5"/>
          <w:spacing w:val="5"/>
        </w:rPr>
      </w:pPr>
      <w:r w:rsidRPr="00987246">
        <w:rPr>
          <w:rFonts w:ascii="Tahoma" w:hAnsi="Tahoma" w:cs="Tahoma"/>
        </w:rPr>
        <w:t>γ) 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r w:rsidR="003E29D4" w:rsidRPr="00987246">
        <w:rPr>
          <w:rFonts w:ascii="Tahoma" w:hAnsi="Tahoma" w:cs="Tahoma"/>
        </w:rPr>
        <w:t>.</w:t>
      </w:r>
    </w:p>
    <w:p w14:paraId="47643C67" w14:textId="77777777" w:rsidR="00567AD3" w:rsidRPr="003E29D4" w:rsidRDefault="00567AD3" w:rsidP="006F7139">
      <w:pPr>
        <w:suppressAutoHyphens w:val="0"/>
        <w:autoSpaceDE w:val="0"/>
        <w:rPr>
          <w:rFonts w:ascii="Tahoma" w:hAnsi="Tahoma" w:cs="Tahoma"/>
          <w:b/>
          <w:bCs/>
          <w:szCs w:val="22"/>
          <w:u w:val="single"/>
        </w:rPr>
      </w:pPr>
    </w:p>
    <w:p w14:paraId="3861A122" w14:textId="679CD9E1" w:rsidR="006F7139" w:rsidRPr="00074C2B" w:rsidRDefault="00E20D8E" w:rsidP="006F7139">
      <w:pPr>
        <w:suppressAutoHyphens w:val="0"/>
        <w:autoSpaceDE w:val="0"/>
        <w:rPr>
          <w:rFonts w:ascii="Tahoma" w:hAnsi="Tahoma" w:cs="Tahoma"/>
          <w:b/>
          <w:bCs/>
          <w:szCs w:val="22"/>
          <w:u w:val="single"/>
        </w:rPr>
      </w:pPr>
      <w:r w:rsidRPr="00074C2B">
        <w:rPr>
          <w:rFonts w:ascii="Tahoma" w:hAnsi="Tahoma" w:cs="Tahoma"/>
          <w:b/>
          <w:bCs/>
          <w:szCs w:val="22"/>
          <w:u w:val="single"/>
        </w:rPr>
        <w:t xml:space="preserve">5.2.2 </w:t>
      </w:r>
      <w:r w:rsidR="00BC60E5" w:rsidRPr="00074C2B">
        <w:rPr>
          <w:rFonts w:ascii="Tahoma" w:hAnsi="Tahoma" w:cs="Tahoma"/>
          <w:b/>
          <w:bCs/>
          <w:szCs w:val="22"/>
          <w:u w:val="single"/>
        </w:rPr>
        <w:t>Υλικά</w:t>
      </w:r>
      <w:r w:rsidR="006F7139" w:rsidRPr="00074C2B">
        <w:rPr>
          <w:rFonts w:ascii="Tahoma" w:hAnsi="Tahoma" w:cs="Tahoma"/>
          <w:b/>
          <w:bCs/>
          <w:szCs w:val="22"/>
          <w:u w:val="single"/>
        </w:rPr>
        <w:t xml:space="preserve"> </w:t>
      </w:r>
    </w:p>
    <w:p w14:paraId="053FC945" w14:textId="77777777" w:rsidR="00BC60E5" w:rsidRPr="00074C2B" w:rsidRDefault="00BC60E5" w:rsidP="00BC60E5">
      <w:pPr>
        <w:suppressAutoHyphens w:val="0"/>
        <w:autoSpaceDE w:val="0"/>
        <w:rPr>
          <w:rFonts w:ascii="Tahoma" w:hAnsi="Tahoma" w:cs="Tahoma"/>
          <w:szCs w:val="22"/>
        </w:rPr>
      </w:pPr>
      <w:r w:rsidRPr="00074C2B">
        <w:rPr>
          <w:rFonts w:ascii="Tahoma" w:hAnsi="Tahoma" w:cs="Tahoma"/>
          <w:szCs w:val="22"/>
        </w:rPr>
        <w:t>Αν ο εξοπλισμός και το Λογισμικό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14:paraId="7B190A12" w14:textId="77777777" w:rsidR="00BC60E5" w:rsidRPr="00074C2B" w:rsidRDefault="00BC60E5" w:rsidP="00BC60E5">
      <w:pPr>
        <w:suppressAutoHyphens w:val="0"/>
        <w:autoSpaceDE w:val="0"/>
        <w:rPr>
          <w:rFonts w:ascii="Tahoma" w:hAnsi="Tahoma" w:cs="Tahoma"/>
          <w:szCs w:val="22"/>
        </w:rPr>
      </w:pPr>
      <w:r w:rsidRPr="00074C2B">
        <w:rPr>
          <w:rFonts w:ascii="Tahoma" w:hAnsi="Tahoma" w:cs="Tahoma"/>
          <w:szCs w:val="22"/>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0AA4429D" w14:textId="77777777" w:rsidR="00BC60E5" w:rsidRPr="00074C2B" w:rsidRDefault="00BC60E5" w:rsidP="00BC60E5">
      <w:pPr>
        <w:suppressAutoHyphens w:val="0"/>
        <w:autoSpaceDE w:val="0"/>
        <w:rPr>
          <w:rFonts w:ascii="Tahoma" w:hAnsi="Tahoma" w:cs="Tahoma"/>
          <w:szCs w:val="22"/>
        </w:rPr>
      </w:pPr>
      <w:r w:rsidRPr="00074C2B">
        <w:rPr>
          <w:rFonts w:ascii="Tahoma" w:hAnsi="Tahoma" w:cs="Tahoma"/>
          <w:szCs w:val="22"/>
        </w:rPr>
        <w:t xml:space="preserve">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w:t>
      </w:r>
      <w:r w:rsidRPr="00074C2B">
        <w:rPr>
          <w:rFonts w:ascii="Tahoma" w:hAnsi="Tahoma" w:cs="Tahoma"/>
          <w:szCs w:val="22"/>
        </w:rPr>
        <w:lastRenderedPageBreak/>
        <w:t>διάφορα στάδια των διαδικασιών, για το οποίο δεν ευθύνεται ο ανάδοχος και παρατείνεται, αντίστοιχα, ο χρόνος φόρτωσης - παράδοσης.</w:t>
      </w:r>
    </w:p>
    <w:p w14:paraId="5A9C2E11" w14:textId="77777777" w:rsidR="00BC60E5" w:rsidRPr="00074C2B" w:rsidRDefault="00BC60E5" w:rsidP="00BC60E5">
      <w:pPr>
        <w:suppressAutoHyphens w:val="0"/>
        <w:autoSpaceDE w:val="0"/>
        <w:rPr>
          <w:rFonts w:ascii="Tahoma" w:hAnsi="Tahoma" w:cs="Tahoma"/>
          <w:szCs w:val="22"/>
        </w:rPr>
      </w:pPr>
      <w:r w:rsidRPr="00074C2B">
        <w:rPr>
          <w:rFonts w:ascii="Tahoma" w:hAnsi="Tahoma" w:cs="Tahoma"/>
          <w:szCs w:val="22"/>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34A02262" w14:textId="77777777" w:rsidR="00BC60E5" w:rsidRPr="00074C2B" w:rsidRDefault="00BC60E5" w:rsidP="00BC60E5">
      <w:pPr>
        <w:suppressAutoHyphens w:val="0"/>
        <w:autoSpaceDE w:val="0"/>
        <w:rPr>
          <w:rFonts w:ascii="Tahoma" w:hAnsi="Tahoma" w:cs="Tahoma"/>
          <w:szCs w:val="22"/>
        </w:rPr>
      </w:pPr>
      <w:r w:rsidRPr="00074C2B">
        <w:rPr>
          <w:rFonts w:ascii="Tahoma" w:hAnsi="Tahoma" w:cs="Tahoma"/>
          <w:szCs w:val="22"/>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18899B52" w14:textId="7E53EC21" w:rsidR="006F7139" w:rsidRPr="00074C2B" w:rsidRDefault="00BC60E5" w:rsidP="00BC60E5">
      <w:pPr>
        <w:suppressAutoHyphens w:val="0"/>
        <w:autoSpaceDE w:val="0"/>
        <w:rPr>
          <w:rFonts w:ascii="Tahoma" w:hAnsi="Tahoma" w:cs="Tahoma"/>
          <w:szCs w:val="22"/>
        </w:rPr>
      </w:pPr>
      <w:r w:rsidRPr="00074C2B">
        <w:rPr>
          <w:rFonts w:ascii="Tahoma" w:hAnsi="Tahoma" w:cs="Tahoma"/>
          <w:szCs w:val="22"/>
        </w:rPr>
        <w:t>Σε περίπτωση ένωσης οικονομικών φορέων, το πρόστιμο και οι τόκοι επιβάλλονται αναλόγως σε όλα τα μέλη της ένωσης.</w:t>
      </w:r>
    </w:p>
    <w:p w14:paraId="721857BA" w14:textId="12E71E31" w:rsidR="006F7139" w:rsidRPr="00074C2B" w:rsidRDefault="00E20D8E" w:rsidP="006F7139">
      <w:pPr>
        <w:suppressAutoHyphens w:val="0"/>
        <w:autoSpaceDE w:val="0"/>
        <w:rPr>
          <w:rFonts w:ascii="Tahoma" w:hAnsi="Tahoma" w:cs="Tahoma"/>
          <w:b/>
          <w:bCs/>
          <w:szCs w:val="22"/>
          <w:u w:val="single"/>
        </w:rPr>
      </w:pPr>
      <w:r w:rsidRPr="00074C2B">
        <w:rPr>
          <w:rFonts w:ascii="Tahoma" w:hAnsi="Tahoma" w:cs="Tahoma"/>
          <w:b/>
          <w:bCs/>
          <w:szCs w:val="22"/>
          <w:u w:val="single"/>
        </w:rPr>
        <w:t xml:space="preserve">5.2.3 </w:t>
      </w:r>
      <w:r w:rsidR="006F7139" w:rsidRPr="00074C2B">
        <w:rPr>
          <w:rFonts w:ascii="Tahoma" w:hAnsi="Tahoma" w:cs="Tahoma"/>
          <w:b/>
          <w:bCs/>
          <w:szCs w:val="22"/>
          <w:u w:val="single"/>
        </w:rPr>
        <w:t xml:space="preserve">Υπηρεσίες </w:t>
      </w:r>
    </w:p>
    <w:p w14:paraId="02483F98" w14:textId="77777777" w:rsidR="000E3679" w:rsidRPr="00074C2B" w:rsidRDefault="000E3679" w:rsidP="000E3679">
      <w:pPr>
        <w:suppressAutoHyphens w:val="0"/>
        <w:autoSpaceDE w:val="0"/>
        <w:spacing w:after="0"/>
        <w:rPr>
          <w:rFonts w:ascii="Tahoma" w:hAnsi="Tahoma" w:cs="Tahoma"/>
        </w:rPr>
      </w:pPr>
      <w:r w:rsidRPr="00074C2B">
        <w:rPr>
          <w:rFonts w:ascii="Tahoma" w:hAnsi="Tahoma" w:cs="Tahoma"/>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B218155" w14:textId="77777777" w:rsidR="000E3679" w:rsidRPr="00074C2B" w:rsidRDefault="000E3679" w:rsidP="000E3679">
      <w:pPr>
        <w:suppressAutoHyphens w:val="0"/>
        <w:autoSpaceDE w:val="0"/>
        <w:spacing w:after="0"/>
        <w:rPr>
          <w:rFonts w:ascii="Tahoma" w:hAnsi="Tahoma" w:cs="Tahoma"/>
        </w:rPr>
      </w:pPr>
      <w:r w:rsidRPr="00074C2B">
        <w:rPr>
          <w:rFonts w:ascii="Tahoma" w:hAnsi="Tahoma" w:cs="Tahoma"/>
        </w:rPr>
        <w:t>Οι ποινικές ρήτρες υπολογίζονται ως εξής:</w:t>
      </w:r>
    </w:p>
    <w:p w14:paraId="2F6B7A9D" w14:textId="77777777" w:rsidR="000E3679" w:rsidRPr="00074C2B" w:rsidRDefault="000E3679" w:rsidP="000E3679">
      <w:pPr>
        <w:suppressAutoHyphens w:val="0"/>
        <w:autoSpaceDE w:val="0"/>
        <w:spacing w:after="0"/>
        <w:rPr>
          <w:rFonts w:ascii="Tahoma" w:hAnsi="Tahoma" w:cs="Tahoma"/>
        </w:rPr>
      </w:pPr>
      <w:r w:rsidRPr="00074C2B">
        <w:rPr>
          <w:rFonts w:ascii="Tahoma" w:hAnsi="Tahoma" w:cs="Tahoma"/>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494B9F9E" w14:textId="77777777" w:rsidR="000E3679" w:rsidRPr="00074C2B" w:rsidRDefault="000E3679" w:rsidP="000E3679">
      <w:pPr>
        <w:suppressAutoHyphens w:val="0"/>
        <w:autoSpaceDE w:val="0"/>
        <w:spacing w:after="0"/>
        <w:rPr>
          <w:rFonts w:ascii="Tahoma" w:hAnsi="Tahoma" w:cs="Tahoma"/>
        </w:rPr>
      </w:pPr>
      <w:r w:rsidRPr="00074C2B">
        <w:rPr>
          <w:rFonts w:ascii="Tahoma" w:hAnsi="Tahoma" w:cs="Tahoma"/>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5374E48" w14:textId="77777777" w:rsidR="000E3679" w:rsidRPr="00074C2B" w:rsidRDefault="000E3679" w:rsidP="000E3679">
      <w:pPr>
        <w:suppressAutoHyphens w:val="0"/>
        <w:autoSpaceDE w:val="0"/>
        <w:spacing w:after="0"/>
        <w:rPr>
          <w:rFonts w:ascii="Tahoma" w:hAnsi="Tahoma" w:cs="Tahoma"/>
        </w:rPr>
      </w:pPr>
      <w:r w:rsidRPr="00074C2B">
        <w:rPr>
          <w:rFonts w:ascii="Tahoma" w:hAnsi="Tahoma" w:cs="Tahoma"/>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5C310D9" w14:textId="77777777" w:rsidR="000E3679" w:rsidRPr="00074C2B" w:rsidRDefault="000E3679" w:rsidP="000E3679">
      <w:pPr>
        <w:suppressAutoHyphens w:val="0"/>
        <w:autoSpaceDE w:val="0"/>
        <w:spacing w:after="0"/>
        <w:rPr>
          <w:rFonts w:ascii="Tahoma" w:hAnsi="Tahoma" w:cs="Tahoma"/>
        </w:rPr>
      </w:pPr>
      <w:r w:rsidRPr="00074C2B">
        <w:rPr>
          <w:rFonts w:ascii="Tahoma" w:hAnsi="Tahoma" w:cs="Tahoma"/>
        </w:rPr>
        <w:t>Το ποσό των ποινικών ρητρών αφαιρείται/συμψηφίζεται από/με την αμοιβή του αναδόχου.</w:t>
      </w:r>
    </w:p>
    <w:p w14:paraId="66DA6745" w14:textId="076A35DE" w:rsidR="006F7139" w:rsidRPr="00074C2B" w:rsidRDefault="000E3679" w:rsidP="000E3679">
      <w:pPr>
        <w:suppressAutoHyphens w:val="0"/>
        <w:autoSpaceDE w:val="0"/>
        <w:spacing w:after="0"/>
        <w:rPr>
          <w:rFonts w:ascii="Tahoma" w:hAnsi="Tahoma" w:cs="Tahoma"/>
          <w:szCs w:val="22"/>
        </w:rPr>
      </w:pPr>
      <w:r w:rsidRPr="00074C2B">
        <w:rPr>
          <w:rFonts w:ascii="Tahoma" w:hAnsi="Tahoma" w:cs="Tahoma"/>
        </w:rPr>
        <w:t>Η επιβολή ποινικών ρητρών δεν στερεί από την αναθέτουσα αρχή το δικαίωμα να κηρύξει τον ανάδοχο έκπτωτο.</w:t>
      </w:r>
    </w:p>
    <w:p w14:paraId="63B8B4EE" w14:textId="77777777" w:rsidR="006A2664" w:rsidRPr="00074C2B" w:rsidRDefault="006A2664" w:rsidP="00A11DC8">
      <w:pPr>
        <w:pStyle w:val="20"/>
        <w:rPr>
          <w:rFonts w:ascii="Tahoma" w:hAnsi="Tahoma" w:cs="Tahoma"/>
          <w:lang w:val="el-GR"/>
        </w:rPr>
      </w:pPr>
      <w:bookmarkStart w:id="142" w:name="_Toc172624211"/>
      <w:r w:rsidRPr="00074C2B">
        <w:rPr>
          <w:rFonts w:ascii="Tahoma" w:hAnsi="Tahoma" w:cs="Tahoma"/>
          <w:lang w:val="el-GR"/>
        </w:rPr>
        <w:t>5.3</w:t>
      </w:r>
      <w:r w:rsidRPr="00074C2B">
        <w:rPr>
          <w:rFonts w:ascii="Tahoma" w:hAnsi="Tahoma" w:cs="Tahoma"/>
          <w:lang w:val="el-GR"/>
        </w:rPr>
        <w:tab/>
        <w:t>Διοικητικές προσφυγές κατά τη διαδικασία εκτέλεσης των συμβάσεων</w:t>
      </w:r>
      <w:bookmarkEnd w:id="142"/>
      <w:r w:rsidRPr="00074C2B">
        <w:rPr>
          <w:rFonts w:ascii="Tahoma" w:hAnsi="Tahoma" w:cs="Tahoma"/>
          <w:lang w:val="el-GR"/>
        </w:rPr>
        <w:t xml:space="preserve"> </w:t>
      </w:r>
    </w:p>
    <w:p w14:paraId="4E7120EB" w14:textId="6CFD69DD" w:rsidR="000E3679" w:rsidRPr="00074C2B" w:rsidRDefault="000E3679" w:rsidP="000E3679">
      <w:pPr>
        <w:rPr>
          <w:rFonts w:ascii="Tahoma" w:hAnsi="Tahoma" w:cs="Tahoma"/>
        </w:rPr>
      </w:pPr>
      <w:r w:rsidRPr="00074C2B">
        <w:rPr>
          <w:rFonts w:ascii="Tahoma" w:hAnsi="Tahoma" w:cs="Tahoma"/>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και 6.4.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r w:rsidR="00A969CB" w:rsidRPr="00074C2B">
        <w:rPr>
          <w:rFonts w:ascii="Tahoma" w:hAnsi="Tahoma" w:cs="Tahoma"/>
        </w:rPr>
        <w:t>επιβ</w:t>
      </w:r>
      <w:r w:rsidR="00A969CB">
        <w:rPr>
          <w:rFonts w:ascii="Tahoma" w:hAnsi="Tahoma" w:cs="Tahoma"/>
        </w:rPr>
        <w:t>ληθείσες</w:t>
      </w:r>
      <w:r w:rsidR="00A969CB" w:rsidRPr="00074C2B">
        <w:rPr>
          <w:rFonts w:ascii="Tahoma" w:hAnsi="Tahoma" w:cs="Tahoma"/>
        </w:rPr>
        <w:t xml:space="preserve"> </w:t>
      </w:r>
      <w:r w:rsidRPr="00074C2B">
        <w:rPr>
          <w:rFonts w:ascii="Tahoma" w:hAnsi="Tahoma" w:cs="Tahoma"/>
        </w:rPr>
        <w:t xml:space="preserve">κυρώσεις. </w:t>
      </w:r>
    </w:p>
    <w:p w14:paraId="26D76583" w14:textId="6508AFEF" w:rsidR="00BE20EB" w:rsidRPr="00074C2B" w:rsidRDefault="000E3679" w:rsidP="000E3679">
      <w:pPr>
        <w:rPr>
          <w:rFonts w:ascii="Tahoma" w:hAnsi="Tahoma" w:cs="Tahoma"/>
        </w:rPr>
      </w:pPr>
      <w:r w:rsidRPr="00074C2B">
        <w:rPr>
          <w:rFonts w:ascii="Tahoma" w:hAnsi="Tahoma" w:cs="Tahoma"/>
        </w:rPr>
        <w:t xml:space="preserve">Επί της προσφυγής αποφασίζει το αρμοδίως αποφαινόμενο όργανο, ύστερα από γνωμοδότηση του προβλεπόμενου της περίπτωσης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w:t>
      </w:r>
      <w:r w:rsidRPr="00074C2B">
        <w:rPr>
          <w:rFonts w:ascii="Tahoma" w:hAnsi="Tahoma" w:cs="Tahoma"/>
        </w:rPr>
        <w:lastRenderedPageBreak/>
        <w:t>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305E2ADB" w14:textId="77777777" w:rsidR="00BE20EB" w:rsidRPr="00074C2B" w:rsidRDefault="00BE20EB" w:rsidP="00A11DC8">
      <w:pPr>
        <w:pStyle w:val="20"/>
        <w:rPr>
          <w:rFonts w:ascii="Tahoma" w:hAnsi="Tahoma" w:cs="Tahoma"/>
          <w:lang w:val="el-GR"/>
        </w:rPr>
      </w:pPr>
      <w:bookmarkStart w:id="143" w:name="_Toc172624212"/>
      <w:r w:rsidRPr="00074C2B">
        <w:rPr>
          <w:rFonts w:ascii="Tahoma" w:hAnsi="Tahoma" w:cs="Tahoma"/>
          <w:lang w:val="el-GR"/>
        </w:rPr>
        <w:t>5.4</w:t>
      </w:r>
      <w:r w:rsidRPr="00074C2B">
        <w:rPr>
          <w:rFonts w:ascii="Tahoma" w:hAnsi="Tahoma" w:cs="Tahoma"/>
          <w:lang w:val="el-GR"/>
        </w:rPr>
        <w:tab/>
        <w:t>Δικαστική επίλυση διαφορών</w:t>
      </w:r>
      <w:bookmarkEnd w:id="143"/>
    </w:p>
    <w:p w14:paraId="1389103D" w14:textId="2CEA4F98" w:rsidR="008509B4" w:rsidRPr="00074C2B" w:rsidRDefault="008509B4" w:rsidP="008509B4">
      <w:pPr>
        <w:rPr>
          <w:rFonts w:ascii="Tahoma" w:hAnsi="Tahoma" w:cs="Tahoma"/>
          <w:b/>
          <w:sz w:val="24"/>
        </w:rPr>
      </w:pPr>
      <w:r w:rsidRPr="00074C2B">
        <w:rPr>
          <w:rFonts w:ascii="Tahoma" w:hAnsi="Tahoma" w:cs="Tahoma"/>
          <w:szCs w:val="22"/>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w:t>
      </w:r>
      <w:r w:rsidRPr="00074C2B">
        <w:rPr>
          <w:rFonts w:ascii="Tahoma" w:hAnsi="Tahoma" w:cs="Tahoma"/>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w:t>
      </w:r>
      <w:r w:rsidRPr="00074C2B">
        <w:rPr>
          <w:rStyle w:val="0"/>
          <w:rFonts w:ascii="Tahoma" w:hAnsi="Tahoma" w:cs="Tahoma"/>
        </w:rPr>
        <w:footnoteReference w:id="41"/>
      </w:r>
      <w:r w:rsidRPr="00074C2B">
        <w:rPr>
          <w:rFonts w:ascii="Tahoma" w:hAnsi="Tahoma" w:cs="Tahoma"/>
        </w:rPr>
        <w:t>.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4E638550" w14:textId="6ED0086C" w:rsidR="005A6887" w:rsidRPr="00074C2B" w:rsidRDefault="006A2664" w:rsidP="005A6887">
      <w:pPr>
        <w:pStyle w:val="1"/>
        <w:rPr>
          <w:rFonts w:ascii="Tahoma" w:hAnsi="Tahoma" w:cs="Tahoma"/>
          <w:lang w:val="el-GR"/>
        </w:rPr>
      </w:pPr>
      <w:bookmarkStart w:id="144" w:name="_Toc172624213"/>
      <w:r w:rsidRPr="00074C2B">
        <w:rPr>
          <w:rFonts w:ascii="Tahoma" w:hAnsi="Tahoma" w:cs="Tahoma"/>
          <w:lang w:val="el-GR"/>
        </w:rPr>
        <w:lastRenderedPageBreak/>
        <w:t>6.</w:t>
      </w:r>
      <w:r w:rsidRPr="00074C2B">
        <w:rPr>
          <w:rFonts w:ascii="Tahoma" w:hAnsi="Tahoma" w:cs="Tahoma"/>
          <w:lang w:val="el-GR"/>
        </w:rPr>
        <w:tab/>
        <w:t>ΕΙΔΙΚΟΙ ΟΡΟΙ ΕΚΤΕΛΕΣΗΣ</w:t>
      </w:r>
      <w:bookmarkEnd w:id="144"/>
      <w:r w:rsidRPr="00074C2B">
        <w:rPr>
          <w:rFonts w:ascii="Tahoma" w:hAnsi="Tahoma" w:cs="Tahoma"/>
          <w:lang w:val="el-GR"/>
        </w:rPr>
        <w:t xml:space="preserve"> </w:t>
      </w:r>
    </w:p>
    <w:p w14:paraId="67E5D785" w14:textId="216586BA" w:rsidR="005A6887" w:rsidRPr="00074C2B" w:rsidRDefault="005A6887" w:rsidP="005A6887">
      <w:pPr>
        <w:pStyle w:val="20"/>
        <w:rPr>
          <w:rFonts w:ascii="Tahoma" w:hAnsi="Tahoma" w:cs="Tahoma"/>
          <w:b w:val="0"/>
          <w:lang w:val="el-GR"/>
        </w:rPr>
      </w:pPr>
      <w:bookmarkStart w:id="145" w:name="_Toc52793693"/>
      <w:bookmarkStart w:id="146" w:name="_Ref56160547"/>
      <w:bookmarkStart w:id="147" w:name="_Ref66977240"/>
      <w:bookmarkStart w:id="148" w:name="_Toc172624214"/>
      <w:r w:rsidRPr="00074C2B">
        <w:rPr>
          <w:rFonts w:ascii="Tahoma" w:hAnsi="Tahoma" w:cs="Tahoma"/>
          <w:lang w:val="el-GR"/>
        </w:rPr>
        <w:t>6.1</w:t>
      </w:r>
      <w:r w:rsidR="00596519" w:rsidRPr="00074C2B">
        <w:rPr>
          <w:rFonts w:ascii="Tahoma" w:hAnsi="Tahoma" w:cs="Tahoma"/>
          <w:lang w:val="el-GR"/>
        </w:rPr>
        <w:tab/>
      </w:r>
      <w:r w:rsidRPr="00074C2B">
        <w:rPr>
          <w:rFonts w:ascii="Tahoma" w:hAnsi="Tahoma" w:cs="Tahoma"/>
          <w:lang w:val="el-GR"/>
        </w:rPr>
        <w:t>Παρακολούθηση της Σύμβασης</w:t>
      </w:r>
      <w:bookmarkEnd w:id="145"/>
      <w:bookmarkEnd w:id="146"/>
      <w:bookmarkEnd w:id="147"/>
      <w:bookmarkEnd w:id="148"/>
    </w:p>
    <w:p w14:paraId="0C9C7C92" w14:textId="77777777" w:rsidR="006B697D" w:rsidRPr="00074C2B" w:rsidRDefault="006B697D" w:rsidP="006B697D">
      <w:pPr>
        <w:rPr>
          <w:rFonts w:ascii="Tahoma" w:hAnsi="Tahoma" w:cs="Tahoma"/>
        </w:rPr>
      </w:pPr>
      <w:r w:rsidRPr="00074C2B">
        <w:rPr>
          <w:rFonts w:ascii="Tahoma" w:hAnsi="Tahoma" w:cs="Tahoma"/>
        </w:rPr>
        <w:t xml:space="preserve">6.1.1. </w:t>
      </w:r>
      <w:bookmarkStart w:id="149" w:name="_Hlk9421248"/>
      <w:r w:rsidRPr="00074C2B">
        <w:rPr>
          <w:rFonts w:ascii="Tahoma" w:hAnsi="Tahoma" w:cs="Tahoma"/>
        </w:rPr>
        <w:t>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A63ACE0" w14:textId="77777777" w:rsidR="006B697D" w:rsidRPr="00074C2B" w:rsidRDefault="006B697D" w:rsidP="006B697D">
      <w:pPr>
        <w:rPr>
          <w:rFonts w:ascii="Tahoma" w:hAnsi="Tahoma" w:cs="Tahoma"/>
        </w:rPr>
      </w:pPr>
      <w:r w:rsidRPr="00074C2B">
        <w:rPr>
          <w:rFonts w:ascii="Tahoma" w:hAnsi="Tahoma" w:cs="Tahoma"/>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0CEC044A" w14:textId="77777777" w:rsidR="006B697D" w:rsidRPr="00074C2B" w:rsidRDefault="006B697D" w:rsidP="006B697D">
      <w:pPr>
        <w:rPr>
          <w:rFonts w:ascii="Tahoma" w:hAnsi="Tahoma" w:cs="Tahoma"/>
        </w:rPr>
      </w:pPr>
      <w:r w:rsidRPr="00074C2B">
        <w:rPr>
          <w:rFonts w:ascii="Tahoma" w:hAnsi="Tahoma" w:cs="Tahoma"/>
        </w:rPr>
        <w:t xml:space="preserve">Η αρμόδια Επιτροπή Παρακολούθησης δύναται να θα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47514C67" w14:textId="286436F3" w:rsidR="005A6887" w:rsidRPr="00074C2B" w:rsidRDefault="005A6887" w:rsidP="005A6887">
      <w:pPr>
        <w:pStyle w:val="20"/>
        <w:rPr>
          <w:rFonts w:ascii="Tahoma" w:hAnsi="Tahoma" w:cs="Tahoma"/>
          <w:lang w:val="el-GR"/>
        </w:rPr>
      </w:pPr>
      <w:bookmarkStart w:id="150" w:name="_Toc172624215"/>
      <w:bookmarkEnd w:id="149"/>
      <w:r w:rsidRPr="00074C2B">
        <w:rPr>
          <w:rFonts w:ascii="Tahoma" w:hAnsi="Tahoma" w:cs="Tahoma"/>
          <w:lang w:val="el-GR"/>
        </w:rPr>
        <w:t>6.2</w:t>
      </w:r>
      <w:r w:rsidR="00596519" w:rsidRPr="00074C2B">
        <w:rPr>
          <w:rFonts w:ascii="Tahoma" w:hAnsi="Tahoma" w:cs="Tahoma"/>
          <w:lang w:val="el-GR"/>
        </w:rPr>
        <w:tab/>
      </w:r>
      <w:r w:rsidRPr="00074C2B">
        <w:rPr>
          <w:rFonts w:ascii="Tahoma" w:hAnsi="Tahoma" w:cs="Tahoma"/>
          <w:lang w:val="el-GR"/>
        </w:rPr>
        <w:t>Διάρκεια Σύμβασης</w:t>
      </w:r>
      <w:bookmarkEnd w:id="150"/>
    </w:p>
    <w:p w14:paraId="14ECEA35" w14:textId="50D332C7" w:rsidR="005A6887" w:rsidRPr="00074C2B" w:rsidRDefault="005A6887" w:rsidP="005A6887">
      <w:pPr>
        <w:rPr>
          <w:rFonts w:ascii="Tahoma" w:hAnsi="Tahoma" w:cs="Tahoma"/>
          <w:szCs w:val="22"/>
        </w:rPr>
      </w:pPr>
      <w:r w:rsidRPr="00074C2B">
        <w:rPr>
          <w:rFonts w:ascii="Tahoma" w:hAnsi="Tahoma" w:cs="Tahoma"/>
          <w:b/>
          <w:szCs w:val="22"/>
        </w:rPr>
        <w:t>6.2.1.</w:t>
      </w:r>
      <w:r w:rsidRPr="00074C2B">
        <w:rPr>
          <w:rFonts w:ascii="Tahoma" w:hAnsi="Tahoma" w:cs="Tahoma"/>
          <w:szCs w:val="22"/>
        </w:rPr>
        <w:t xml:space="preserve"> Η συνολική </w:t>
      </w:r>
      <w:r w:rsidRPr="00074C2B">
        <w:rPr>
          <w:rFonts w:ascii="Tahoma" w:hAnsi="Tahoma" w:cs="Tahoma"/>
          <w:b/>
          <w:szCs w:val="22"/>
        </w:rPr>
        <w:t>διάρκεια</w:t>
      </w:r>
      <w:r w:rsidRPr="00074C2B">
        <w:rPr>
          <w:rFonts w:ascii="Tahoma" w:hAnsi="Tahoma" w:cs="Tahoma"/>
          <w:szCs w:val="22"/>
        </w:rPr>
        <w:t xml:space="preserve"> της σύμβασης ορίζεται σε </w:t>
      </w:r>
      <w:r w:rsidR="00000AA9" w:rsidRPr="00074C2B">
        <w:rPr>
          <w:rFonts w:ascii="Tahoma" w:hAnsi="Tahoma" w:cs="Tahoma"/>
          <w:b/>
          <w:bCs/>
        </w:rPr>
        <w:t xml:space="preserve">οκτώ </w:t>
      </w:r>
      <w:r w:rsidRPr="00074C2B">
        <w:rPr>
          <w:rFonts w:ascii="Tahoma" w:hAnsi="Tahoma" w:cs="Tahoma"/>
          <w:b/>
          <w:bCs/>
        </w:rPr>
        <w:t>(</w:t>
      </w:r>
      <w:r w:rsidR="00000AA9" w:rsidRPr="00074C2B">
        <w:rPr>
          <w:rFonts w:ascii="Tahoma" w:hAnsi="Tahoma" w:cs="Tahoma"/>
          <w:b/>
          <w:bCs/>
        </w:rPr>
        <w:t>8</w:t>
      </w:r>
      <w:r w:rsidRPr="00074C2B">
        <w:rPr>
          <w:rFonts w:ascii="Tahoma" w:hAnsi="Tahoma" w:cs="Tahoma"/>
          <w:b/>
          <w:bCs/>
        </w:rPr>
        <w:t>)</w:t>
      </w:r>
      <w:r w:rsidRPr="00074C2B">
        <w:rPr>
          <w:rFonts w:ascii="Tahoma" w:hAnsi="Tahoma" w:cs="Tahoma"/>
        </w:rPr>
        <w:t xml:space="preserve"> </w:t>
      </w:r>
      <w:r w:rsidRPr="00074C2B">
        <w:rPr>
          <w:rFonts w:ascii="Tahoma" w:hAnsi="Tahoma" w:cs="Tahoma"/>
          <w:b/>
          <w:szCs w:val="22"/>
        </w:rPr>
        <w:t>μήνες</w:t>
      </w:r>
      <w:r w:rsidRPr="00074C2B">
        <w:rPr>
          <w:rFonts w:ascii="Tahoma" w:hAnsi="Tahoma" w:cs="Tahoma"/>
          <w:szCs w:val="22"/>
        </w:rPr>
        <w:t xml:space="preserve"> και νοείται το χρονικό διάστημα από την ημερομηνία υπογραφής της σύμβασης έως την υποβολή του τελευταίου παραδοτέου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Pr="00074C2B">
        <w:rPr>
          <w:rFonts w:ascii="Tahoma" w:hAnsi="Tahoma" w:cs="Tahoma"/>
          <w:szCs w:val="22"/>
          <w:u w:val="single"/>
        </w:rPr>
        <w:t>μέχρι την παράδοση και του τελευταίου παραδοτέου που ορίζει την λήξη της σύμβαση</w:t>
      </w:r>
      <w:r w:rsidRPr="00074C2B">
        <w:rPr>
          <w:rFonts w:ascii="Tahoma" w:hAnsi="Tahoma" w:cs="Tahoma"/>
          <w:szCs w:val="22"/>
        </w:rPr>
        <w:t xml:space="preserve">ς και την έναρξη της οριστικής παραλαβής του έργου. </w:t>
      </w:r>
    </w:p>
    <w:p w14:paraId="5EA3A72D" w14:textId="2CF2AD86" w:rsidR="005A6887" w:rsidRPr="00074C2B" w:rsidRDefault="005A6887" w:rsidP="005A6887">
      <w:pPr>
        <w:rPr>
          <w:rFonts w:ascii="Tahoma" w:hAnsi="Tahoma" w:cs="Tahoma"/>
          <w:szCs w:val="22"/>
        </w:rPr>
      </w:pPr>
      <w:r w:rsidRPr="00074C2B">
        <w:rPr>
          <w:rFonts w:ascii="Tahoma" w:hAnsi="Tahoma" w:cs="Tahoma"/>
          <w:b/>
          <w:szCs w:val="22"/>
        </w:rPr>
        <w:t>6.2.2.</w:t>
      </w:r>
      <w:r w:rsidRPr="00074C2B">
        <w:rPr>
          <w:rFonts w:ascii="Tahoma" w:hAnsi="Tahoma" w:cs="Tahoma"/>
          <w:szCs w:val="22"/>
        </w:rPr>
        <w:t xml:space="preserve"> </w:t>
      </w:r>
      <w:r w:rsidR="003A7CCA" w:rsidRPr="00074C2B">
        <w:rPr>
          <w:rFonts w:ascii="Tahoma" w:hAnsi="Tahoma" w:cs="Tahoma"/>
          <w:szCs w:val="22"/>
        </w:rPr>
        <w:t>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5.2 της παρούσας.</w:t>
      </w:r>
    </w:p>
    <w:p w14:paraId="240AC88A" w14:textId="48B54968" w:rsidR="005A6887" w:rsidRPr="00074C2B" w:rsidRDefault="005A6887" w:rsidP="005A6887">
      <w:pPr>
        <w:pStyle w:val="20"/>
        <w:rPr>
          <w:rFonts w:ascii="Tahoma" w:hAnsi="Tahoma" w:cs="Tahoma"/>
          <w:b w:val="0"/>
          <w:lang w:val="el-GR"/>
        </w:rPr>
      </w:pPr>
      <w:bookmarkStart w:id="151" w:name="_Toc52793694"/>
      <w:bookmarkStart w:id="152" w:name="_Ref68603170"/>
      <w:bookmarkStart w:id="153" w:name="_Ref68603175"/>
      <w:bookmarkStart w:id="154" w:name="_Ref68603179"/>
      <w:bookmarkStart w:id="155" w:name="_Toc172624216"/>
      <w:r w:rsidRPr="00074C2B">
        <w:rPr>
          <w:rFonts w:ascii="Tahoma" w:hAnsi="Tahoma" w:cs="Tahoma"/>
          <w:lang w:val="el-GR"/>
        </w:rPr>
        <w:t>6.3</w:t>
      </w:r>
      <w:bookmarkEnd w:id="151"/>
      <w:r w:rsidR="00596519" w:rsidRPr="00074C2B">
        <w:rPr>
          <w:rFonts w:ascii="Tahoma" w:hAnsi="Tahoma" w:cs="Tahoma"/>
          <w:lang w:val="el-GR"/>
        </w:rPr>
        <w:tab/>
      </w:r>
      <w:r w:rsidRPr="00074C2B">
        <w:rPr>
          <w:rFonts w:ascii="Tahoma" w:hAnsi="Tahoma" w:cs="Tahoma"/>
          <w:lang w:val="el-GR"/>
        </w:rPr>
        <w:t>Παραλαβή Αντικειμένου Σύμβασης</w:t>
      </w:r>
      <w:bookmarkEnd w:id="152"/>
      <w:bookmarkEnd w:id="153"/>
      <w:bookmarkEnd w:id="154"/>
      <w:bookmarkEnd w:id="155"/>
    </w:p>
    <w:p w14:paraId="7A4E6136" w14:textId="4C715B7A" w:rsidR="00CB2FDD" w:rsidRPr="00074C2B" w:rsidRDefault="008877C2" w:rsidP="00CB2FDD">
      <w:pPr>
        <w:rPr>
          <w:rFonts w:ascii="Tahoma" w:hAnsi="Tahoma" w:cs="Tahoma"/>
          <w:szCs w:val="22"/>
        </w:rPr>
      </w:pPr>
      <w:bookmarkStart w:id="156" w:name="_Hlk520910148"/>
      <w:r w:rsidRPr="00074C2B">
        <w:rPr>
          <w:rFonts w:ascii="Tahoma" w:hAnsi="Tahoma" w:cs="Tahoma"/>
          <w:b/>
          <w:szCs w:val="22"/>
        </w:rPr>
        <w:t>6.3.1</w:t>
      </w:r>
      <w:r w:rsidRPr="00074C2B">
        <w:rPr>
          <w:rFonts w:ascii="Tahoma" w:hAnsi="Tahoma" w:cs="Tahoma"/>
          <w:szCs w:val="22"/>
        </w:rPr>
        <w:t xml:space="preserve"> </w:t>
      </w:r>
      <w:bookmarkEnd w:id="156"/>
      <w:r w:rsidR="00CB2FDD" w:rsidRPr="00074C2B">
        <w:rPr>
          <w:rFonts w:ascii="Tahoma" w:hAnsi="Tahoma" w:cs="Tahoma"/>
          <w:szCs w:val="22"/>
        </w:rPr>
        <w:t xml:space="preserve">H παραλαβή του εξοπλισμού/λογισμικού, των σχετικών παραδοτέων, συνοδευτικών υπηρεσιών ή/και φάσεων και υπηρεσιών γίνεται από Επιτροπή Παραλαβής (τριμελή ή πενταμελή) που συγκροτείται σύμφωνα με το Άρθρο 221 του Ν.4412/16, κατά τα αναλυτικώς αναφερόμενα στο Παράρτημα Ι, παρ. </w:t>
      </w:r>
      <w:r w:rsidR="00142949" w:rsidRPr="00074C2B">
        <w:rPr>
          <w:rFonts w:ascii="Tahoma" w:hAnsi="Tahoma" w:cs="Tahoma"/>
          <w:szCs w:val="22"/>
        </w:rPr>
        <w:fldChar w:fldCharType="begin"/>
      </w:r>
      <w:r w:rsidR="00142949" w:rsidRPr="00074C2B">
        <w:rPr>
          <w:rFonts w:ascii="Tahoma" w:hAnsi="Tahoma" w:cs="Tahoma"/>
          <w:szCs w:val="22"/>
        </w:rPr>
        <w:instrText xml:space="preserve"> REF _Ref131070545 \h </w:instrText>
      </w:r>
      <w:r w:rsidR="00E85E7B" w:rsidRPr="00074C2B">
        <w:rPr>
          <w:rFonts w:ascii="Tahoma" w:hAnsi="Tahoma" w:cs="Tahoma"/>
          <w:szCs w:val="22"/>
        </w:rPr>
        <w:instrText xml:space="preserve"> \* MERGEFORMAT </w:instrText>
      </w:r>
      <w:r w:rsidR="00142949" w:rsidRPr="00074C2B">
        <w:rPr>
          <w:rFonts w:ascii="Tahoma" w:hAnsi="Tahoma" w:cs="Tahoma"/>
          <w:szCs w:val="22"/>
        </w:rPr>
      </w:r>
      <w:r w:rsidR="00142949" w:rsidRPr="00074C2B">
        <w:rPr>
          <w:rFonts w:ascii="Tahoma" w:hAnsi="Tahoma" w:cs="Tahoma"/>
          <w:szCs w:val="22"/>
        </w:rPr>
        <w:fldChar w:fldCharType="separate"/>
      </w:r>
      <w:r w:rsidR="004E47B6" w:rsidRPr="00074C2B">
        <w:rPr>
          <w:rFonts w:ascii="Tahoma" w:hAnsi="Tahoma" w:cs="Tahoma"/>
        </w:rPr>
        <w:t>1.6.1 Διαδικασία ελέγχου παραδοτέων</w:t>
      </w:r>
      <w:r w:rsidR="00142949" w:rsidRPr="00074C2B">
        <w:rPr>
          <w:rFonts w:ascii="Tahoma" w:hAnsi="Tahoma" w:cs="Tahoma"/>
          <w:szCs w:val="22"/>
        </w:rPr>
        <w:fldChar w:fldCharType="end"/>
      </w:r>
      <w:r w:rsidR="00142949" w:rsidRPr="00074C2B">
        <w:rPr>
          <w:rFonts w:ascii="Tahoma" w:hAnsi="Tahoma" w:cs="Tahoma"/>
          <w:szCs w:val="22"/>
        </w:rPr>
        <w:t xml:space="preserve"> </w:t>
      </w:r>
      <w:r w:rsidR="00CB2FDD" w:rsidRPr="00074C2B">
        <w:rPr>
          <w:rFonts w:ascii="Tahoma" w:hAnsi="Tahoma" w:cs="Tahoma"/>
          <w:szCs w:val="22"/>
        </w:rPr>
        <w:t>της παρούσας, όπου περιγράφεται ο Χρόνος Υποβολής και η Διαδικασία Οριστικοποίησης Παραδοτέων ανά φάση υλοποίησης καθώς και το χρονοδιάγραμμα παράδοσης.</w:t>
      </w:r>
    </w:p>
    <w:p w14:paraId="2BF45173" w14:textId="77777777" w:rsidR="00CB2FDD" w:rsidRPr="00074C2B" w:rsidRDefault="00CB2FDD" w:rsidP="00CB2FDD">
      <w:pPr>
        <w:rPr>
          <w:rFonts w:ascii="Tahoma" w:hAnsi="Tahoma" w:cs="Tahoma"/>
          <w:szCs w:val="22"/>
        </w:rPr>
      </w:pPr>
      <w:r w:rsidRPr="00074C2B">
        <w:rPr>
          <w:rFonts w:ascii="Tahoma" w:hAnsi="Tahoma" w:cs="Tahoma"/>
          <w:szCs w:val="22"/>
        </w:rPr>
        <w:t>Η ακριβής διαδικασία και τα απαιτούμενα παραστατικά για την παραλαβή των υλικών θα καθορισθεί κατά την φάση της μελέτης εφαρμογής.</w:t>
      </w:r>
    </w:p>
    <w:p w14:paraId="56E573EE" w14:textId="77777777" w:rsidR="00CB2FDD" w:rsidRPr="00074C2B" w:rsidRDefault="00CB2FDD" w:rsidP="00CB2FDD">
      <w:pPr>
        <w:rPr>
          <w:rFonts w:ascii="Tahoma" w:hAnsi="Tahoma" w:cs="Tahoma"/>
          <w:szCs w:val="22"/>
        </w:rPr>
      </w:pPr>
      <w:r w:rsidRPr="00074C2B">
        <w:rPr>
          <w:rFonts w:ascii="Tahoma" w:hAnsi="Tahoma" w:cs="Tahoma"/>
          <w:b/>
          <w:szCs w:val="22"/>
        </w:rPr>
        <w:t xml:space="preserve">6.3.2 </w:t>
      </w:r>
      <w:r w:rsidRPr="00074C2B">
        <w:rPr>
          <w:rFonts w:ascii="Tahoma" w:hAnsi="Tahoma" w:cs="Tahoma"/>
          <w:bCs/>
          <w:szCs w:val="22"/>
        </w:rPr>
        <w:t>Κατά τη διαδικασία παραλαβής διενεργείται ο απαιτούμενος έλεγχος, σύμφωνα με τα</w:t>
      </w:r>
      <w:r w:rsidRPr="00074C2B">
        <w:rPr>
          <w:rFonts w:ascii="Tahoma" w:hAnsi="Tahoma" w:cs="Tahoma"/>
          <w:szCs w:val="22"/>
        </w:rPr>
        <w:t xml:space="preserve">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w:t>
      </w:r>
      <w:r w:rsidRPr="00074C2B">
        <w:rPr>
          <w:rFonts w:ascii="Tahoma" w:hAnsi="Tahoma" w:cs="Tahoma"/>
          <w:szCs w:val="22"/>
        </w:rPr>
        <w:lastRenderedPageBreak/>
        <w:t xml:space="preserve">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3B9D526B" w14:textId="77777777" w:rsidR="00CB2FDD" w:rsidRPr="00074C2B" w:rsidRDefault="00CB2FDD" w:rsidP="00CB2FDD">
      <w:pPr>
        <w:rPr>
          <w:rFonts w:ascii="Tahoma" w:hAnsi="Tahoma" w:cs="Tahoma"/>
          <w:b/>
          <w:bCs/>
          <w:szCs w:val="22"/>
          <w:u w:val="single"/>
        </w:rPr>
      </w:pPr>
      <w:r w:rsidRPr="00074C2B">
        <w:rPr>
          <w:rFonts w:ascii="Tahoma" w:hAnsi="Tahoma" w:cs="Tahoma"/>
          <w:b/>
          <w:bCs/>
          <w:szCs w:val="22"/>
          <w:u w:val="single"/>
        </w:rPr>
        <w:t xml:space="preserve">Παραλαβή υλικών </w:t>
      </w:r>
    </w:p>
    <w:p w14:paraId="1D6FAE5C" w14:textId="77777777" w:rsidR="00CB2FDD" w:rsidRPr="00074C2B" w:rsidRDefault="00CB2FDD" w:rsidP="00CB2FDD">
      <w:pPr>
        <w:rPr>
          <w:rFonts w:ascii="Tahoma" w:hAnsi="Tahoma" w:cs="Tahoma"/>
          <w:szCs w:val="22"/>
        </w:rPr>
      </w:pPr>
      <w:r w:rsidRPr="00074C2B">
        <w:rPr>
          <w:rFonts w:ascii="Tahoma" w:hAnsi="Tahoma" w:cs="Tahoma"/>
          <w:szCs w:val="22"/>
        </w:rPr>
        <w:t xml:space="preserve">Κατά την διαδικασία παραλαβής των υλικών διενεργείται ποσοτικός και ποιοτικός έλεγχος και εφόσον το επιθυμεί μπορεί να παραστεί και ο προμηθευτής. Ο ποιοτικός έλεγχος των υλικών γίνεται σύμφωνα με τα αναφερόμενα στο Παράρτημα Ι. </w:t>
      </w:r>
    </w:p>
    <w:p w14:paraId="6080D0F1" w14:textId="77777777" w:rsidR="00CB2FDD" w:rsidRPr="00074C2B" w:rsidRDefault="00CB2FDD" w:rsidP="00CB2FDD">
      <w:pPr>
        <w:rPr>
          <w:rFonts w:ascii="Tahoma" w:hAnsi="Tahoma" w:cs="Tahoma"/>
          <w:szCs w:val="22"/>
        </w:rPr>
      </w:pPr>
      <w:r w:rsidRPr="00074C2B">
        <w:rPr>
          <w:rFonts w:ascii="Tahoma" w:hAnsi="Tahoma" w:cs="Tahoma"/>
          <w:szCs w:val="22"/>
        </w:rPr>
        <w:t>Το κόστος της διενέργειας των ελέγχων βαρύνει τον ανάδοχο.</w:t>
      </w:r>
    </w:p>
    <w:p w14:paraId="48DC9F5E" w14:textId="77777777" w:rsidR="00CB2FDD" w:rsidRPr="00074C2B" w:rsidRDefault="00CB2FDD" w:rsidP="00CB2FDD">
      <w:pPr>
        <w:rPr>
          <w:rFonts w:ascii="Tahoma" w:hAnsi="Tahoma" w:cs="Tahoma"/>
          <w:szCs w:val="22"/>
        </w:rPr>
      </w:pPr>
      <w:r w:rsidRPr="00074C2B">
        <w:rPr>
          <w:rFonts w:ascii="Tahoma" w:hAnsi="Tahoma" w:cs="Tahoma"/>
          <w:szCs w:val="22"/>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 τα οποία κοινοποιούνται υποχρεωτικά και στον ανάδοχο.</w:t>
      </w:r>
    </w:p>
    <w:p w14:paraId="52DAAF9D" w14:textId="77777777" w:rsidR="00CB2FDD" w:rsidRPr="00074C2B" w:rsidRDefault="00CB2FDD" w:rsidP="00CB2FDD">
      <w:pPr>
        <w:rPr>
          <w:rFonts w:ascii="Tahoma" w:hAnsi="Tahoma" w:cs="Tahoma"/>
          <w:szCs w:val="22"/>
        </w:rPr>
      </w:pPr>
      <w:r w:rsidRPr="00074C2B">
        <w:rPr>
          <w:rFonts w:ascii="Tahoma" w:hAnsi="Tahoma" w:cs="Tahoma"/>
          <w:szCs w:val="22"/>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2A900B67" w14:textId="77777777" w:rsidR="00CB2FDD" w:rsidRPr="00074C2B" w:rsidRDefault="00CB2FDD" w:rsidP="00CB2FDD">
      <w:pPr>
        <w:rPr>
          <w:rFonts w:ascii="Tahoma" w:hAnsi="Tahoma" w:cs="Tahoma"/>
          <w:szCs w:val="22"/>
        </w:rPr>
      </w:pPr>
      <w:r w:rsidRPr="00074C2B">
        <w:rPr>
          <w:rFonts w:ascii="Tahoma" w:hAnsi="Tahoma" w:cs="Tahoma"/>
          <w:szCs w:val="22"/>
        </w:rPr>
        <w:t>Επίσης, εάν ο τελευταίος διαφωνεί με τα αποτελέσματα των ελέγχων  που  διενεργήθηκαν από πρωτοβάθμιες ή δευτεροβάθμιες επιτροπές παραλαβής μπορεί να ζητήσει εγγράφως εξέταση κατ΄εφεση των οικείων αντιδειγμάτων, μέσα σε ανατρεπτική προθεσμία είκοσι (20) ημερών από την γνωστοποίηση σε αυτόν των αποτελεσμάτων του αρχικού ελέγχου,  με τον τρόπο  που περιγράφεται στην παρ. 8 του άρθρου 208 του Ν.4412/16.</w:t>
      </w:r>
    </w:p>
    <w:p w14:paraId="73124170" w14:textId="77777777" w:rsidR="00CB2FDD" w:rsidRPr="00074C2B" w:rsidRDefault="00CB2FDD" w:rsidP="00CB2FDD">
      <w:pPr>
        <w:rPr>
          <w:rFonts w:ascii="Tahoma" w:hAnsi="Tahoma" w:cs="Tahoma"/>
          <w:szCs w:val="22"/>
        </w:rPr>
      </w:pPr>
      <w:r w:rsidRPr="00074C2B">
        <w:rPr>
          <w:rFonts w:ascii="Tahoma" w:hAnsi="Tahoma" w:cs="Tahoma"/>
          <w:szCs w:val="22"/>
        </w:rPr>
        <w:t>Το αποτέλεσμα  της κατ’ έφεση εξέτασης είναι υποχρεωτικό και τελεσίδικο και για τα δύο μέρη.</w:t>
      </w:r>
    </w:p>
    <w:p w14:paraId="1E65496B" w14:textId="77777777" w:rsidR="00CB2FDD" w:rsidRPr="00074C2B" w:rsidRDefault="00CB2FDD" w:rsidP="00CB2FDD">
      <w:pPr>
        <w:rPr>
          <w:rFonts w:ascii="Tahoma" w:hAnsi="Tahoma" w:cs="Tahoma"/>
          <w:szCs w:val="22"/>
        </w:rPr>
      </w:pPr>
      <w:r w:rsidRPr="00074C2B">
        <w:rPr>
          <w:rFonts w:ascii="Tahoma" w:hAnsi="Tahoma" w:cs="Tahoma"/>
          <w:szCs w:val="22"/>
        </w:rPr>
        <w:t>Ο ανάδοχος δεν μπορεί να ζητήσει παραπομπή σε δευτεροβάθμια επιτροπή παραλαβής μετά τα αποτελέσματα της κατ’ έφεση εξέτασης.</w:t>
      </w:r>
    </w:p>
    <w:p w14:paraId="2EBE5EB8" w14:textId="3148C145" w:rsidR="00CB2FDD" w:rsidRPr="00074C2B" w:rsidRDefault="00CB2FDD" w:rsidP="00CB2FDD">
      <w:pPr>
        <w:rPr>
          <w:rFonts w:ascii="Tahoma" w:hAnsi="Tahoma" w:cs="Tahoma"/>
          <w:szCs w:val="22"/>
        </w:rPr>
      </w:pPr>
      <w:r w:rsidRPr="00074C2B">
        <w:rPr>
          <w:rFonts w:ascii="Tahoma" w:hAnsi="Tahoma" w:cs="Tahoma"/>
          <w:szCs w:val="22"/>
        </w:rPr>
        <w:t>Η παραλαβή των υλικών και η έκδοση των σχετικών πρωτοκόλλων παραλαβής πραγματοποιείται μέσα στους κατωτέρω καθοριζόμενους χρόνους στο Παράρτημα Ι, παρ.</w:t>
      </w:r>
      <w:r w:rsidR="00E53667" w:rsidRPr="00074C2B">
        <w:rPr>
          <w:rFonts w:ascii="Tahoma" w:hAnsi="Tahoma" w:cs="Tahoma"/>
          <w:szCs w:val="22"/>
        </w:rPr>
        <w:t xml:space="preserve"> 1.6.1</w:t>
      </w:r>
      <w:r w:rsidRPr="00074C2B">
        <w:rPr>
          <w:rFonts w:ascii="Tahoma" w:hAnsi="Tahoma" w:cs="Tahoma"/>
          <w:szCs w:val="22"/>
        </w:rPr>
        <w:t xml:space="preserve"> της παρούσας. </w:t>
      </w:r>
    </w:p>
    <w:p w14:paraId="5844924F" w14:textId="77777777" w:rsidR="00CB2FDD" w:rsidRPr="00074C2B" w:rsidRDefault="00CB2FDD" w:rsidP="00CB2FDD">
      <w:pPr>
        <w:rPr>
          <w:rFonts w:ascii="Tahoma" w:hAnsi="Tahoma" w:cs="Tahoma"/>
          <w:szCs w:val="22"/>
        </w:rPr>
      </w:pPr>
      <w:r w:rsidRPr="00074C2B">
        <w:rPr>
          <w:rFonts w:ascii="Tahoma" w:hAnsi="Tahoma" w:cs="Tahoma"/>
          <w:szCs w:val="22"/>
        </w:rPr>
        <w:t>Αν η παραλαβή των υλικών και η σύνταξη του σχετικού πρωτοκόλλου δεν πραγματοποιηθεί από την επιτροπή παρακολούθησης και παραλαβής μέσα στον οριζόμενο από τη σύμβαση χρόνο, σύμφωνα με όσα ορίζονται στο Παράρτημα Ι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59ADB5E4" w14:textId="77777777" w:rsidR="00CB2FDD" w:rsidRPr="00074C2B" w:rsidRDefault="00CB2FDD" w:rsidP="00CB2FDD">
      <w:pPr>
        <w:rPr>
          <w:rFonts w:ascii="Tahoma" w:hAnsi="Tahoma" w:cs="Tahoma"/>
          <w:szCs w:val="22"/>
        </w:rPr>
      </w:pPr>
      <w:r w:rsidRPr="00074C2B">
        <w:rPr>
          <w:rFonts w:ascii="Tahoma" w:hAnsi="Tahoma" w:cs="Tahoma"/>
          <w:szCs w:val="22"/>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 σύμβαση ελέγχων και τη σύνταξη των σχετικών πρωτοκόλλων.</w:t>
      </w:r>
    </w:p>
    <w:p w14:paraId="7827D9D2" w14:textId="77777777" w:rsidR="00CB2FDD" w:rsidRPr="00074C2B" w:rsidRDefault="00CB2FDD" w:rsidP="00CB2FDD">
      <w:pPr>
        <w:rPr>
          <w:rFonts w:ascii="Tahoma" w:hAnsi="Tahoma" w:cs="Tahoma"/>
          <w:b/>
          <w:bCs/>
          <w:szCs w:val="22"/>
          <w:u w:val="single"/>
        </w:rPr>
      </w:pPr>
      <w:r w:rsidRPr="00074C2B">
        <w:rPr>
          <w:rFonts w:ascii="Tahoma" w:hAnsi="Tahoma" w:cs="Tahoma"/>
          <w:b/>
          <w:bCs/>
          <w:szCs w:val="22"/>
          <w:u w:val="single"/>
        </w:rPr>
        <w:t xml:space="preserve">Παραλαβή Υπηρεσιών </w:t>
      </w:r>
    </w:p>
    <w:p w14:paraId="2BDC4001" w14:textId="77777777" w:rsidR="00CB2FDD" w:rsidRPr="00074C2B" w:rsidRDefault="00CB2FDD" w:rsidP="00CB2FDD">
      <w:pPr>
        <w:rPr>
          <w:rFonts w:ascii="Tahoma" w:hAnsi="Tahoma" w:cs="Tahoma"/>
          <w:szCs w:val="22"/>
        </w:rPr>
      </w:pPr>
      <w:r w:rsidRPr="00074C2B">
        <w:rPr>
          <w:rFonts w:ascii="Tahoma" w:hAnsi="Tahoma" w:cs="Tahoma"/>
          <w:szCs w:val="22"/>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w:t>
      </w:r>
      <w:r w:rsidRPr="00074C2B">
        <w:rPr>
          <w:rFonts w:ascii="Tahoma" w:hAnsi="Tahoma" w:cs="Tahoma"/>
          <w:szCs w:val="22"/>
        </w:rPr>
        <w:lastRenderedPageBreak/>
        <w:t xml:space="preserve">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3B9043CD" w14:textId="77777777" w:rsidR="00CB2FDD" w:rsidRPr="00074C2B" w:rsidRDefault="00CB2FDD" w:rsidP="00CB2FDD">
      <w:pPr>
        <w:rPr>
          <w:rFonts w:ascii="Tahoma" w:hAnsi="Tahoma" w:cs="Tahoma"/>
          <w:szCs w:val="22"/>
        </w:rPr>
      </w:pPr>
      <w:r w:rsidRPr="00074C2B">
        <w:rPr>
          <w:rFonts w:ascii="Tahoma" w:hAnsi="Tahoma" w:cs="Tahoma"/>
          <w:szCs w:val="22"/>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2885D65B" w14:textId="77777777" w:rsidR="00CB2FDD" w:rsidRPr="00074C2B" w:rsidRDefault="00CB2FDD" w:rsidP="00CB2FDD">
      <w:pPr>
        <w:rPr>
          <w:rFonts w:ascii="Tahoma" w:hAnsi="Tahoma" w:cs="Tahoma"/>
          <w:szCs w:val="22"/>
        </w:rPr>
      </w:pPr>
      <w:r w:rsidRPr="00074C2B">
        <w:rPr>
          <w:rFonts w:ascii="Tahoma" w:hAnsi="Tahoma" w:cs="Tahoma"/>
          <w:szCs w:val="22"/>
        </w:rPr>
        <w:t xml:space="preserve">2) Για την εφαρμογή της προηγούμενης παραγράφου ορίζονται τα ακόλουθα: </w:t>
      </w:r>
    </w:p>
    <w:p w14:paraId="317D3474" w14:textId="77777777" w:rsidR="00CB2FDD" w:rsidRPr="00074C2B" w:rsidRDefault="00CB2FDD" w:rsidP="00CB2FDD">
      <w:pPr>
        <w:rPr>
          <w:rFonts w:ascii="Tahoma" w:hAnsi="Tahoma" w:cs="Tahoma"/>
          <w:szCs w:val="22"/>
        </w:rPr>
      </w:pPr>
      <w:r w:rsidRPr="00074C2B">
        <w:rPr>
          <w:rFonts w:ascii="Tahoma" w:hAnsi="Tahoma" w:cs="Tahoma"/>
          <w:szCs w:val="22"/>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2B52265A" w14:textId="77777777" w:rsidR="00CB2FDD" w:rsidRPr="00074C2B" w:rsidRDefault="00CB2FDD" w:rsidP="00CB2FDD">
      <w:pPr>
        <w:rPr>
          <w:rFonts w:ascii="Tahoma" w:hAnsi="Tahoma" w:cs="Tahoma"/>
          <w:szCs w:val="22"/>
        </w:rPr>
      </w:pPr>
      <w:r w:rsidRPr="00074C2B">
        <w:rPr>
          <w:rFonts w:ascii="Tahoma" w:hAnsi="Tahoma" w:cs="Tahoma"/>
          <w:szCs w:val="22"/>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099606DE" w14:textId="77777777" w:rsidR="00CB2FDD" w:rsidRPr="00074C2B" w:rsidRDefault="00CB2FDD" w:rsidP="00CB2FDD">
      <w:pPr>
        <w:rPr>
          <w:rFonts w:ascii="Tahoma" w:hAnsi="Tahoma" w:cs="Tahoma"/>
          <w:szCs w:val="22"/>
        </w:rPr>
      </w:pPr>
      <w:r w:rsidRPr="00074C2B">
        <w:rPr>
          <w:rFonts w:ascii="Tahoma" w:hAnsi="Tahoma" w:cs="Tahoma"/>
          <w:szCs w:val="22"/>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32298B81" w14:textId="5B9220A7" w:rsidR="00436461" w:rsidRPr="00074C2B" w:rsidRDefault="00CB2FDD" w:rsidP="00CB2FDD">
      <w:pPr>
        <w:rPr>
          <w:rFonts w:ascii="Tahoma" w:hAnsi="Tahoma" w:cs="Tahoma"/>
        </w:rPr>
      </w:pPr>
      <w:r w:rsidRPr="00074C2B">
        <w:rPr>
          <w:rFonts w:ascii="Tahoma" w:hAnsi="Tahoma" w:cs="Tahoma"/>
          <w:szCs w:val="22"/>
        </w:rPr>
        <w:t>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02E296A3" w14:textId="77777777" w:rsidR="00DB296F" w:rsidRPr="00074C2B" w:rsidRDefault="00DB296F" w:rsidP="005A6887">
      <w:pPr>
        <w:rPr>
          <w:rFonts w:ascii="Tahoma" w:hAnsi="Tahoma" w:cs="Tahoma"/>
        </w:rPr>
      </w:pPr>
    </w:p>
    <w:p w14:paraId="6C7E8226" w14:textId="114DE804" w:rsidR="00E40004" w:rsidRPr="00074C2B" w:rsidRDefault="00E40004" w:rsidP="00E40004">
      <w:pPr>
        <w:pStyle w:val="20"/>
        <w:rPr>
          <w:rFonts w:ascii="Tahoma" w:hAnsi="Tahoma" w:cs="Tahoma"/>
          <w:lang w:val="el-GR"/>
        </w:rPr>
      </w:pPr>
      <w:bookmarkStart w:id="157" w:name="_Ref496625354"/>
      <w:bookmarkStart w:id="158" w:name="_Toc75439437"/>
      <w:bookmarkStart w:id="159" w:name="_Toc80088667"/>
      <w:bookmarkStart w:id="160" w:name="_Toc172624217"/>
      <w:r w:rsidRPr="00074C2B">
        <w:rPr>
          <w:rFonts w:ascii="Tahoma" w:hAnsi="Tahoma" w:cs="Tahoma"/>
          <w:lang w:val="el-GR"/>
        </w:rPr>
        <w:t>6.4</w:t>
      </w:r>
      <w:r w:rsidR="00596519" w:rsidRPr="00074C2B">
        <w:rPr>
          <w:rFonts w:ascii="Tahoma" w:hAnsi="Tahoma" w:cs="Tahoma"/>
          <w:lang w:val="el-GR"/>
        </w:rPr>
        <w:tab/>
      </w:r>
      <w:r w:rsidRPr="00074C2B">
        <w:rPr>
          <w:rFonts w:ascii="Tahoma" w:hAnsi="Tahoma" w:cs="Tahoma"/>
          <w:lang w:val="el-GR"/>
        </w:rPr>
        <w:t>Απόρριψη παραδοτέων – Αντικατάσταση</w:t>
      </w:r>
      <w:bookmarkEnd w:id="157"/>
      <w:bookmarkEnd w:id="158"/>
      <w:bookmarkEnd w:id="159"/>
      <w:bookmarkEnd w:id="160"/>
      <w:r w:rsidRPr="00074C2B">
        <w:rPr>
          <w:rFonts w:ascii="Tahoma" w:hAnsi="Tahoma" w:cs="Tahoma"/>
          <w:lang w:val="el-GR"/>
        </w:rPr>
        <w:t xml:space="preserve"> </w:t>
      </w:r>
    </w:p>
    <w:p w14:paraId="46DC44D8" w14:textId="77777777" w:rsidR="00CB2FDD" w:rsidRPr="00074C2B" w:rsidRDefault="00CB2FDD" w:rsidP="00CB2FDD">
      <w:pPr>
        <w:rPr>
          <w:rFonts w:ascii="Tahoma" w:eastAsia="SimSun" w:hAnsi="Tahoma" w:cs="Tahoma"/>
          <w:b/>
          <w:bCs/>
          <w:u w:val="single"/>
        </w:rPr>
      </w:pPr>
      <w:r w:rsidRPr="00074C2B">
        <w:rPr>
          <w:rFonts w:ascii="Tahoma" w:eastAsia="SimSun" w:hAnsi="Tahoma" w:cs="Tahoma"/>
          <w:b/>
          <w:bCs/>
          <w:u w:val="single"/>
        </w:rPr>
        <w:t xml:space="preserve">Υλικά </w:t>
      </w:r>
    </w:p>
    <w:p w14:paraId="0B49E472" w14:textId="77777777" w:rsidR="00CB2FDD" w:rsidRPr="00074C2B" w:rsidRDefault="00CB2FDD" w:rsidP="00CB2FDD">
      <w:pPr>
        <w:rPr>
          <w:rFonts w:ascii="Tahoma" w:eastAsia="SimSun" w:hAnsi="Tahoma" w:cs="Tahoma"/>
        </w:rPr>
      </w:pPr>
      <w:r w:rsidRPr="00074C2B">
        <w:rPr>
          <w:rFonts w:ascii="Tahoma" w:eastAsia="SimSun" w:hAnsi="Tahoma" w:cs="Tahoma"/>
        </w:rPr>
        <w:t>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2CCD91F4" w14:textId="77777777" w:rsidR="00CB2FDD" w:rsidRPr="00074C2B" w:rsidRDefault="00CB2FDD" w:rsidP="00CB2FDD">
      <w:pPr>
        <w:rPr>
          <w:rFonts w:ascii="Tahoma" w:eastAsia="SimSun" w:hAnsi="Tahoma" w:cs="Tahoma"/>
        </w:rPr>
      </w:pPr>
      <w:r w:rsidRPr="00074C2B">
        <w:rPr>
          <w:rFonts w:ascii="Tahoma" w:eastAsia="SimSun" w:hAnsi="Tahoma" w:cs="Tahoma"/>
        </w:rPr>
        <w:t>Αν η αντικατάσταση γίνεται μετά τη λήξη του συμβατικού χρόνου, η προθεσμία που ορίζεται για την αντικατάσταση τους δεν μπορεί να είναι μεγαλύτερη του 1/2 του συνολικού συμβατικού χρόνου για τα υλικά, ο δε ανάδοχος θεωρείται ως εκπρόθεσμος και υπόκειται σε κυρώσεις λόγω εκπρόθεσμης παράδοσης.</w:t>
      </w:r>
      <w:r w:rsidRPr="00074C2B">
        <w:rPr>
          <w:rFonts w:ascii="Tahoma" w:eastAsia="SimSun" w:hAnsi="Tahoma" w:cs="Tahoma"/>
        </w:rPr>
        <w:br/>
        <w:t xml:space="preserve">Αν ο ανάδοχος δεν αντικαταστήσει τα υλικά που απορρίφθηκαν μέσα στην προθεσμία που του </w:t>
      </w:r>
      <w:r w:rsidRPr="00074C2B">
        <w:rPr>
          <w:rFonts w:ascii="Tahoma" w:eastAsia="SimSun" w:hAnsi="Tahoma" w:cs="Tahoma"/>
        </w:rPr>
        <w:lastRenderedPageBreak/>
        <w:t>τάχθηκε και εφόσον έχει λήξει ο συμβατικός χρόνος, κηρύσσεται έκπτωτος και υπόκειται στις προβλεπόμενες κυρώσεις.</w:t>
      </w:r>
    </w:p>
    <w:p w14:paraId="6564FB61" w14:textId="77777777" w:rsidR="00CB2FDD" w:rsidRPr="00074C2B" w:rsidRDefault="00CB2FDD" w:rsidP="00CB2FDD">
      <w:pPr>
        <w:rPr>
          <w:rFonts w:ascii="Tahoma" w:eastAsia="SimSun" w:hAnsi="Tahoma" w:cs="Tahoma"/>
        </w:rPr>
      </w:pPr>
      <w:r w:rsidRPr="00074C2B">
        <w:rPr>
          <w:rFonts w:ascii="Tahoma" w:eastAsia="SimSun" w:hAnsi="Tahoma" w:cs="Tahoma"/>
        </w:rPr>
        <w:t>Η επιστροφή των υλικών που απορρίφθηκαν γίνεται σύμφωνα με τα προβλεπόμενα στις παρ. 2 και 3  του άρθρου 213 του ν. 4412/2016.</w:t>
      </w:r>
    </w:p>
    <w:p w14:paraId="6E0CABDA" w14:textId="77777777" w:rsidR="00CB2FDD" w:rsidRPr="00074C2B" w:rsidRDefault="00CB2FDD" w:rsidP="00CB2FDD">
      <w:pPr>
        <w:rPr>
          <w:rFonts w:ascii="Tahoma" w:eastAsia="SimSun" w:hAnsi="Tahoma" w:cs="Tahoma"/>
          <w:b/>
          <w:bCs/>
        </w:rPr>
      </w:pPr>
    </w:p>
    <w:p w14:paraId="7729AE72" w14:textId="77777777" w:rsidR="00CB2FDD" w:rsidRPr="00074C2B" w:rsidRDefault="00CB2FDD" w:rsidP="00CB2FDD">
      <w:pPr>
        <w:rPr>
          <w:rFonts w:ascii="Tahoma" w:hAnsi="Tahoma" w:cs="Tahoma"/>
          <w:b/>
          <w:bCs/>
        </w:rPr>
      </w:pPr>
      <w:r w:rsidRPr="00074C2B">
        <w:rPr>
          <w:rFonts w:ascii="Tahoma" w:hAnsi="Tahoma" w:cs="Tahoma"/>
          <w:b/>
          <w:bCs/>
        </w:rPr>
        <w:t xml:space="preserve">Συνοδευτικές Υπηρεσίες /Παραδοτέα </w:t>
      </w:r>
    </w:p>
    <w:p w14:paraId="15164D1E" w14:textId="77777777" w:rsidR="00CB2FDD" w:rsidRPr="00074C2B" w:rsidRDefault="00CB2FDD" w:rsidP="00CB2FDD">
      <w:pPr>
        <w:rPr>
          <w:rFonts w:ascii="Tahoma" w:eastAsia="SimSun" w:hAnsi="Tahoma" w:cs="Tahoma"/>
        </w:rPr>
      </w:pPr>
      <w:r w:rsidRPr="00074C2B">
        <w:rPr>
          <w:rFonts w:ascii="Tahoma" w:eastAsia="SimSun" w:hAnsi="Tahoma" w:cs="Tahoma"/>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13993B90" w14:textId="77777777" w:rsidR="00CB2FDD" w:rsidRPr="00074C2B" w:rsidRDefault="00CB2FDD" w:rsidP="00CB2FDD">
      <w:pPr>
        <w:rPr>
          <w:rFonts w:ascii="Tahoma" w:eastAsia="SimSun" w:hAnsi="Tahoma" w:cs="Tahoma"/>
        </w:rPr>
      </w:pPr>
      <w:r w:rsidRPr="00074C2B">
        <w:rPr>
          <w:rFonts w:ascii="Tahoma" w:eastAsia="SimSun" w:hAnsi="Tahoma" w:cs="Tahoma"/>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468FA8B8" w14:textId="686A08B0" w:rsidR="00E40004" w:rsidRPr="00074C2B" w:rsidRDefault="00E40004" w:rsidP="00E40004">
      <w:pPr>
        <w:rPr>
          <w:rFonts w:ascii="Tahoma" w:hAnsi="Tahoma" w:cs="Tahoma"/>
        </w:rPr>
      </w:pPr>
    </w:p>
    <w:p w14:paraId="217B1688" w14:textId="77777777" w:rsidR="00180168" w:rsidRPr="00074C2B" w:rsidRDefault="00180168" w:rsidP="00280312">
      <w:pPr>
        <w:rPr>
          <w:rFonts w:ascii="Tahoma" w:hAnsi="Tahoma" w:cs="Tahoma"/>
        </w:rPr>
      </w:pPr>
    </w:p>
    <w:p w14:paraId="492D34FA" w14:textId="19A68CCF" w:rsidR="0018302B" w:rsidRPr="00074C2B" w:rsidRDefault="0020069C" w:rsidP="0018302B">
      <w:pPr>
        <w:pStyle w:val="20"/>
        <w:rPr>
          <w:rFonts w:ascii="Tahoma" w:hAnsi="Tahoma" w:cs="Tahoma"/>
          <w:lang w:val="el-GR"/>
        </w:rPr>
      </w:pPr>
      <w:bookmarkStart w:id="161" w:name="_Toc172624218"/>
      <w:r w:rsidRPr="00074C2B">
        <w:rPr>
          <w:rFonts w:ascii="Tahoma" w:hAnsi="Tahoma" w:cs="Tahoma"/>
          <w:lang w:val="el-GR"/>
        </w:rPr>
        <w:t>6.</w:t>
      </w:r>
      <w:r w:rsidR="00436461" w:rsidRPr="00074C2B">
        <w:rPr>
          <w:rFonts w:ascii="Tahoma" w:hAnsi="Tahoma" w:cs="Tahoma"/>
          <w:lang w:val="el-GR"/>
        </w:rPr>
        <w:t>5</w:t>
      </w:r>
      <w:r w:rsidR="00596519" w:rsidRPr="00074C2B">
        <w:rPr>
          <w:rFonts w:ascii="Tahoma" w:hAnsi="Tahoma" w:cs="Tahoma"/>
          <w:lang w:val="el-GR"/>
        </w:rPr>
        <w:tab/>
      </w:r>
      <w:r w:rsidR="0018302B" w:rsidRPr="00074C2B">
        <w:rPr>
          <w:rFonts w:ascii="Tahoma" w:hAnsi="Tahoma" w:cs="Tahoma"/>
          <w:lang w:val="el-GR"/>
        </w:rPr>
        <w:t>Αναπροσαρμογή Τιμής</w:t>
      </w:r>
      <w:bookmarkEnd w:id="161"/>
      <w:r w:rsidR="0018302B" w:rsidRPr="00074C2B">
        <w:rPr>
          <w:rFonts w:ascii="Tahoma" w:hAnsi="Tahoma" w:cs="Tahoma"/>
          <w:lang w:val="el-GR"/>
        </w:rPr>
        <w:t xml:space="preserve"> </w:t>
      </w:r>
    </w:p>
    <w:p w14:paraId="66563FBF" w14:textId="77777777" w:rsidR="0018302B" w:rsidRDefault="0018302B" w:rsidP="0018302B">
      <w:pPr>
        <w:rPr>
          <w:rFonts w:ascii="Tahoma" w:hAnsi="Tahoma" w:cs="Tahoma"/>
          <w:iCs/>
        </w:rPr>
      </w:pPr>
      <w:r w:rsidRPr="00074C2B">
        <w:rPr>
          <w:rFonts w:ascii="Tahoma" w:hAnsi="Tahoma" w:cs="Tahoma"/>
          <w:iCs/>
        </w:rPr>
        <w:t>Δεν προβλέπεται.</w:t>
      </w:r>
    </w:p>
    <w:p w14:paraId="4D3353EE" w14:textId="77777777" w:rsidR="00A969CB" w:rsidRDefault="00A969CB" w:rsidP="0018302B">
      <w:pPr>
        <w:rPr>
          <w:rFonts w:ascii="Tahoma" w:hAnsi="Tahoma" w:cs="Tahoma"/>
          <w:iCs/>
        </w:rPr>
      </w:pPr>
    </w:p>
    <w:p w14:paraId="7EE2BBA8" w14:textId="5A85F258" w:rsidR="00A969CB" w:rsidRPr="00987246" w:rsidRDefault="00A969CB" w:rsidP="00A969CB">
      <w:pPr>
        <w:pStyle w:val="20"/>
        <w:rPr>
          <w:rFonts w:ascii="Tahoma" w:hAnsi="Tahoma" w:cs="Tahoma"/>
          <w:lang w:val="el-GR"/>
        </w:rPr>
      </w:pPr>
      <w:bookmarkStart w:id="162" w:name="_Toc172624219"/>
      <w:r>
        <w:rPr>
          <w:rFonts w:ascii="Tahoma" w:hAnsi="Tahoma" w:cs="Tahoma"/>
          <w:lang w:val="el-GR"/>
        </w:rPr>
        <w:t>6.6</w:t>
      </w:r>
      <w:r w:rsidRPr="00987246">
        <w:rPr>
          <w:rFonts w:ascii="Tahoma" w:hAnsi="Tahoma" w:cs="Tahoma"/>
          <w:lang w:val="el-GR"/>
        </w:rPr>
        <w:tab/>
        <w:t>Αντικατάσταση/ προσθήκη μελών ομάδας έργου κατά την εκτέλεση της σύμβασης</w:t>
      </w:r>
      <w:r w:rsidRPr="00987246">
        <w:rPr>
          <w:rStyle w:val="af0"/>
          <w:rFonts w:ascii="Calibri" w:hAnsi="Calibri"/>
          <w:bCs/>
          <w:color w:val="auto"/>
          <w:szCs w:val="24"/>
          <w:lang w:val="en-IE"/>
        </w:rPr>
        <w:footnoteReference w:id="42"/>
      </w:r>
      <w:bookmarkEnd w:id="162"/>
      <w:r w:rsidRPr="00987246">
        <w:rPr>
          <w:rFonts w:ascii="Tahoma" w:hAnsi="Tahoma" w:cs="Tahoma"/>
          <w:lang w:val="el-GR"/>
        </w:rPr>
        <w:t xml:space="preserve"> </w:t>
      </w:r>
    </w:p>
    <w:p w14:paraId="2C3FF556" w14:textId="77777777" w:rsidR="00A969CB" w:rsidRPr="000B4CE0" w:rsidRDefault="00A969CB" w:rsidP="00A969CB">
      <w:pPr>
        <w:rPr>
          <w:iCs/>
          <w:lang w:eastAsia="ar-SA"/>
        </w:rPr>
      </w:pPr>
    </w:p>
    <w:p w14:paraId="06A41C66" w14:textId="753013A2" w:rsidR="00A969CB" w:rsidRPr="00987246" w:rsidRDefault="00A969CB" w:rsidP="00A969CB">
      <w:pPr>
        <w:rPr>
          <w:rFonts w:ascii="Tahoma" w:hAnsi="Tahoma" w:cs="Tahoma"/>
          <w:lang w:eastAsia="ar-SA"/>
        </w:rPr>
      </w:pPr>
      <w:r w:rsidRPr="00987246">
        <w:rPr>
          <w:rFonts w:ascii="Tahoma" w:hAnsi="Tahoma" w:cs="Tahoma"/>
          <w:iCs/>
          <w:lang w:eastAsia="ar-SA"/>
        </w:rPr>
        <w:t>6.6.1. Εφόσον μετά τη σύναψη της σύμβασης παραστεί ανάγκη αντικατάστασης μέλους/ μελών της Ομάδας Έργου, ο ανάδοχος υποβάλλει στην αναθέτουσα αρχή αίτημα αντικατάστασης, το οποίο υπόκειται στην έγκριση αυτής,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αναθέτουσας αρχής</w:t>
      </w:r>
      <w:r w:rsidRPr="00987246">
        <w:rPr>
          <w:rFonts w:ascii="Tahoma" w:hAnsi="Tahoma" w:cs="Tahoma"/>
          <w:iCs/>
          <w:color w:val="FF0000"/>
          <w:lang w:eastAsia="ar-SA"/>
        </w:rPr>
        <w:t xml:space="preserve"> </w:t>
      </w:r>
      <w:r w:rsidRPr="00987246">
        <w:rPr>
          <w:rFonts w:ascii="Tahoma" w:hAnsi="Tahoma" w:cs="Tahoma"/>
          <w:iCs/>
          <w:lang w:eastAsia="ar-SA"/>
        </w:rPr>
        <w:t>και χωρίς</w:t>
      </w:r>
      <w:r w:rsidRPr="00987246">
        <w:rPr>
          <w:rFonts w:ascii="Tahoma" w:hAnsi="Tahoma" w:cs="Tahoma"/>
          <w:iCs/>
          <w:color w:val="FF0000"/>
          <w:lang w:eastAsia="ar-SA"/>
        </w:rPr>
        <w:t xml:space="preserve"> </w:t>
      </w:r>
      <w:r w:rsidRPr="00987246">
        <w:rPr>
          <w:rFonts w:ascii="Tahoma" w:hAnsi="Tahoma" w:cs="Tahoma"/>
          <w:iCs/>
          <w:lang w:eastAsia="ar-SA"/>
        </w:rPr>
        <w:t xml:space="preserve">μεταβολή των όρων πληρωμής. Η αντικατάσταση εκκινεί από την κοινοποίηση της εγκριτικής απόφασης της αναθέτουσας αρχής </w:t>
      </w:r>
      <w:r w:rsidRPr="00987246">
        <w:rPr>
          <w:rFonts w:ascii="Tahoma" w:hAnsi="Tahoma" w:cs="Tahoma"/>
          <w:lang w:eastAsia="ar-SA"/>
        </w:rPr>
        <w:t xml:space="preserve">στον ανάδοχο. </w:t>
      </w:r>
    </w:p>
    <w:p w14:paraId="60E23198" w14:textId="77777777" w:rsidR="00A969CB" w:rsidRPr="00987246" w:rsidRDefault="00A969CB" w:rsidP="00A969CB">
      <w:pPr>
        <w:rPr>
          <w:rFonts w:ascii="Tahoma" w:hAnsi="Tahoma" w:cs="Tahoma"/>
          <w:lang w:eastAsia="ar-SA"/>
        </w:rPr>
      </w:pPr>
      <w:r w:rsidRPr="00987246">
        <w:rPr>
          <w:rFonts w:ascii="Tahoma" w:hAnsi="Tahoma" w:cs="Tahoma"/>
          <w:lang w:eastAsia="ar-SA"/>
        </w:rPr>
        <w:t xml:space="preserve">6.6.2.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 </w:t>
      </w:r>
    </w:p>
    <w:p w14:paraId="5C1DAEF2" w14:textId="77777777" w:rsidR="006A2664" w:rsidRPr="00074C2B" w:rsidRDefault="006A2664" w:rsidP="00A11DC8">
      <w:pPr>
        <w:pStyle w:val="1"/>
        <w:rPr>
          <w:rFonts w:ascii="Tahoma" w:hAnsi="Tahoma" w:cs="Tahoma"/>
          <w:lang w:val="el-GR"/>
        </w:rPr>
      </w:pPr>
      <w:bookmarkStart w:id="163" w:name="_Toc172624220"/>
      <w:r w:rsidRPr="00074C2B">
        <w:rPr>
          <w:rFonts w:ascii="Tahoma" w:hAnsi="Tahoma" w:cs="Tahoma"/>
          <w:lang w:val="el-GR"/>
        </w:rPr>
        <w:lastRenderedPageBreak/>
        <w:t>ΠΑΡΑΡΤΗΜΑΤΑ</w:t>
      </w:r>
      <w:bookmarkEnd w:id="163"/>
    </w:p>
    <w:p w14:paraId="79CD70F9" w14:textId="77777777" w:rsidR="006A2664" w:rsidRPr="00074C2B" w:rsidRDefault="006A2664" w:rsidP="00A11DC8">
      <w:pPr>
        <w:pStyle w:val="20"/>
        <w:rPr>
          <w:rFonts w:ascii="Tahoma" w:hAnsi="Tahoma" w:cs="Tahoma"/>
          <w:lang w:val="el-GR"/>
        </w:rPr>
      </w:pPr>
      <w:bookmarkStart w:id="164" w:name="_Ref53993145"/>
      <w:bookmarkStart w:id="165" w:name="_Toc172624221"/>
      <w:r w:rsidRPr="00074C2B">
        <w:rPr>
          <w:rFonts w:ascii="Tahoma" w:hAnsi="Tahoma" w:cs="Tahoma"/>
          <w:lang w:val="el-GR"/>
        </w:rPr>
        <w:t>ΠΑΡΑΡΤΗΜΑ Ι – Αναλυτική Περιγραφή Φυσικού Αντικειμένου της</w:t>
      </w:r>
      <w:r w:rsidRPr="00074C2B">
        <w:rPr>
          <w:rFonts w:ascii="Tahoma" w:hAnsi="Tahoma" w:cs="Tahoma"/>
          <w:b w:val="0"/>
          <w:lang w:val="el-GR"/>
        </w:rPr>
        <w:t xml:space="preserve"> </w:t>
      </w:r>
      <w:r w:rsidRPr="00074C2B">
        <w:rPr>
          <w:rFonts w:ascii="Tahoma" w:hAnsi="Tahoma" w:cs="Tahoma"/>
          <w:lang w:val="el-GR"/>
        </w:rPr>
        <w:t>Σύμβασης</w:t>
      </w:r>
      <w:bookmarkEnd w:id="164"/>
      <w:bookmarkEnd w:id="165"/>
      <w:r w:rsidRPr="00074C2B">
        <w:rPr>
          <w:rFonts w:ascii="Tahoma" w:hAnsi="Tahoma" w:cs="Tahoma"/>
          <w:lang w:val="el-GR"/>
        </w:rPr>
        <w:t xml:space="preserve"> </w:t>
      </w:r>
      <w:r w:rsidR="0087115A" w:rsidRPr="00074C2B">
        <w:rPr>
          <w:rFonts w:ascii="Tahoma" w:hAnsi="Tahoma" w:cs="Tahoma"/>
          <w:lang w:val="el-GR"/>
        </w:rPr>
        <w:t xml:space="preserve"> </w:t>
      </w:r>
    </w:p>
    <w:p w14:paraId="5973F259" w14:textId="77777777" w:rsidR="001A7731" w:rsidRPr="00074C2B" w:rsidRDefault="00AC3FB3" w:rsidP="00A11DC8">
      <w:pPr>
        <w:pStyle w:val="3"/>
        <w:rPr>
          <w:rFonts w:ascii="Tahoma" w:hAnsi="Tahoma" w:cs="Tahoma"/>
        </w:rPr>
      </w:pPr>
      <w:bookmarkStart w:id="166" w:name="_px4kbyg12d6h"/>
      <w:bookmarkStart w:id="167" w:name="_Toc172624222"/>
      <w:bookmarkEnd w:id="166"/>
      <w:r w:rsidRPr="00074C2B">
        <w:rPr>
          <w:rFonts w:ascii="Tahoma" w:hAnsi="Tahoma" w:cs="Tahoma"/>
        </w:rPr>
        <w:t xml:space="preserve">1. </w:t>
      </w:r>
      <w:r w:rsidR="001A7731" w:rsidRPr="00074C2B">
        <w:rPr>
          <w:rFonts w:ascii="Tahoma" w:hAnsi="Tahoma" w:cs="Tahoma"/>
        </w:rPr>
        <w:t>ΠΕΡΙΓΡΑΦΗ ΦΥΣΙΚΟΥ ΑΝΤΙΚΕΙΜΕΝΟΥ ΤΗΣ ΣΥΜΒΑΣΗΣ</w:t>
      </w:r>
      <w:bookmarkEnd w:id="167"/>
    </w:p>
    <w:p w14:paraId="50251DC4" w14:textId="77777777" w:rsidR="001A7731" w:rsidRPr="00074C2B" w:rsidRDefault="001A7731" w:rsidP="00DC48A8">
      <w:pPr>
        <w:pStyle w:val="4"/>
        <w:rPr>
          <w:rFonts w:ascii="Tahoma" w:hAnsi="Tahoma" w:cs="Tahoma"/>
        </w:rPr>
      </w:pPr>
      <w:bookmarkStart w:id="168" w:name="_Ref98233131"/>
      <w:r w:rsidRPr="00074C2B">
        <w:rPr>
          <w:rFonts w:ascii="Tahoma" w:hAnsi="Tahoma" w:cs="Tahoma"/>
        </w:rPr>
        <w:t>1.</w:t>
      </w:r>
      <w:r w:rsidR="00AC3FB3" w:rsidRPr="00074C2B">
        <w:rPr>
          <w:rFonts w:ascii="Tahoma" w:hAnsi="Tahoma" w:cs="Tahoma"/>
        </w:rPr>
        <w:t>1</w:t>
      </w:r>
      <w:r w:rsidRPr="00074C2B">
        <w:rPr>
          <w:rFonts w:ascii="Tahoma" w:hAnsi="Tahoma" w:cs="Tahoma"/>
        </w:rPr>
        <w:t xml:space="preserve"> ΠΕΡΙΒΑΛΛΟΝ ΤΗΣ ΣΥΜΒΑΣΗΣ</w:t>
      </w:r>
      <w:bookmarkEnd w:id="168"/>
      <w:r w:rsidRPr="00074C2B">
        <w:rPr>
          <w:rFonts w:ascii="Tahoma" w:hAnsi="Tahoma" w:cs="Tahoma"/>
        </w:rPr>
        <w:t xml:space="preserve"> </w:t>
      </w:r>
    </w:p>
    <w:p w14:paraId="3AF3D573" w14:textId="77777777" w:rsidR="001A7731" w:rsidRPr="00074C2B" w:rsidRDefault="001A7731" w:rsidP="00A11DC8">
      <w:pPr>
        <w:rPr>
          <w:rFonts w:ascii="Tahoma" w:eastAsia="SimSun" w:hAnsi="Tahoma" w:cs="Tahoma"/>
        </w:rPr>
      </w:pPr>
      <w:r w:rsidRPr="00074C2B">
        <w:rPr>
          <w:rFonts w:ascii="Tahoma" w:eastAsia="SimSun" w:hAnsi="Tahoma" w:cs="Tahoma"/>
        </w:rPr>
        <w:t>Για την υλοποίηση του Έργου της παρούσας Διακήρυξης εμπλέκονται οι ακόλουθοι:</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1"/>
        <w:gridCol w:w="3069"/>
        <w:gridCol w:w="2941"/>
      </w:tblGrid>
      <w:tr w:rsidR="002B6C6C" w:rsidRPr="00074C2B" w14:paraId="58020B3F" w14:textId="77777777" w:rsidTr="002B6C6C">
        <w:trPr>
          <w:jc w:val="center"/>
        </w:trPr>
        <w:tc>
          <w:tcPr>
            <w:tcW w:w="3561" w:type="dxa"/>
          </w:tcPr>
          <w:p w14:paraId="3750702C" w14:textId="77777777" w:rsidR="002B6C6C" w:rsidRPr="00074C2B" w:rsidRDefault="002B6C6C" w:rsidP="002B6C6C">
            <w:pPr>
              <w:pStyle w:val="TabletextChar"/>
              <w:rPr>
                <w:rFonts w:cs="Tahoma"/>
              </w:rPr>
            </w:pPr>
            <w:r w:rsidRPr="00074C2B">
              <w:rPr>
                <w:rFonts w:cs="Tahoma"/>
                <w:szCs w:val="22"/>
              </w:rPr>
              <w:t>Φορέας Υλοποίησης</w:t>
            </w:r>
            <w:r w:rsidR="004E5A3D" w:rsidRPr="00074C2B">
              <w:rPr>
                <w:rFonts w:cs="Tahoma"/>
                <w:szCs w:val="22"/>
              </w:rPr>
              <w:t xml:space="preserve"> – Αναθέτουσα Αρχή</w:t>
            </w:r>
          </w:p>
        </w:tc>
        <w:tc>
          <w:tcPr>
            <w:tcW w:w="3069" w:type="dxa"/>
            <w:vAlign w:val="center"/>
          </w:tcPr>
          <w:p w14:paraId="23EC2832" w14:textId="3F5AA71B" w:rsidR="002B6C6C" w:rsidRPr="00074C2B" w:rsidRDefault="002B6C6C" w:rsidP="002B6C6C">
            <w:pPr>
              <w:pStyle w:val="TabletextChar"/>
              <w:rPr>
                <w:rFonts w:cs="Tahoma"/>
                <w:bCs/>
              </w:rPr>
            </w:pPr>
            <w:r w:rsidRPr="00074C2B">
              <w:rPr>
                <w:rFonts w:cs="Tahoma"/>
                <w:szCs w:val="22"/>
              </w:rPr>
              <w:t xml:space="preserve">Κοινωνία της Πληροφορίας </w:t>
            </w:r>
            <w:r w:rsidR="001639A0" w:rsidRPr="00074C2B">
              <w:rPr>
                <w:rFonts w:cs="Tahoma"/>
                <w:szCs w:val="22"/>
                <w:lang w:val="en-US"/>
              </w:rPr>
              <w:t>M</w:t>
            </w:r>
            <w:r w:rsidR="001639A0" w:rsidRPr="00074C2B">
              <w:rPr>
                <w:rFonts w:cs="Tahoma"/>
                <w:szCs w:val="22"/>
              </w:rPr>
              <w:t>.</w:t>
            </w:r>
            <w:r w:rsidRPr="00074C2B">
              <w:rPr>
                <w:rFonts w:cs="Tahoma"/>
                <w:szCs w:val="22"/>
              </w:rPr>
              <w:t>Α.Ε</w:t>
            </w:r>
          </w:p>
        </w:tc>
        <w:tc>
          <w:tcPr>
            <w:tcW w:w="2941" w:type="dxa"/>
          </w:tcPr>
          <w:p w14:paraId="35CEC255" w14:textId="0F1EEEEF" w:rsidR="002B6C6C" w:rsidRPr="00074C2B" w:rsidRDefault="002B6C6C" w:rsidP="003A2799">
            <w:pPr>
              <w:pStyle w:val="TabletextChar"/>
              <w:rPr>
                <w:rFonts w:eastAsia="SimSun" w:cs="Tahoma"/>
              </w:rPr>
            </w:pPr>
            <w:r w:rsidRPr="00074C2B">
              <w:rPr>
                <w:rFonts w:cs="Tahoma"/>
                <w:szCs w:val="22"/>
              </w:rPr>
              <w:t xml:space="preserve">Βλ. Παρ. </w:t>
            </w:r>
            <w:r w:rsidR="00EF7197" w:rsidRPr="00074C2B">
              <w:rPr>
                <w:rFonts w:cs="Tahoma"/>
                <w:szCs w:val="22"/>
              </w:rPr>
              <w:fldChar w:fldCharType="begin"/>
            </w:r>
            <w:r w:rsidR="00EF7197" w:rsidRPr="00074C2B">
              <w:rPr>
                <w:rFonts w:cs="Tahoma"/>
                <w:szCs w:val="22"/>
              </w:rPr>
              <w:instrText xml:space="preserve"> REF _Ref98957966 \h </w:instrText>
            </w:r>
            <w:r w:rsidR="00202288" w:rsidRPr="00074C2B">
              <w:rPr>
                <w:rFonts w:cs="Tahoma"/>
                <w:szCs w:val="22"/>
              </w:rPr>
              <w:instrText xml:space="preserve"> \* MERGEFORMAT </w:instrText>
            </w:r>
            <w:r w:rsidR="00EF7197" w:rsidRPr="00074C2B">
              <w:rPr>
                <w:rFonts w:cs="Tahoma"/>
                <w:szCs w:val="22"/>
              </w:rPr>
            </w:r>
            <w:r w:rsidR="00EF7197" w:rsidRPr="00074C2B">
              <w:rPr>
                <w:rFonts w:cs="Tahoma"/>
                <w:szCs w:val="22"/>
              </w:rPr>
              <w:fldChar w:fldCharType="separate"/>
            </w:r>
            <w:r w:rsidR="004E47B6" w:rsidRPr="00074C2B">
              <w:rPr>
                <w:rFonts w:cs="Tahoma"/>
              </w:rPr>
              <w:t>1.1.1 Φορέας Υλοποίησης – Αναθέτουσα Αρχή</w:t>
            </w:r>
            <w:r w:rsidR="00EF7197" w:rsidRPr="00074C2B">
              <w:rPr>
                <w:rFonts w:cs="Tahoma"/>
                <w:szCs w:val="22"/>
              </w:rPr>
              <w:fldChar w:fldCharType="end"/>
            </w:r>
          </w:p>
        </w:tc>
      </w:tr>
      <w:tr w:rsidR="002B6C6C" w:rsidRPr="00074C2B" w14:paraId="4B737B2E" w14:textId="77777777" w:rsidTr="00DF62F3">
        <w:trPr>
          <w:jc w:val="center"/>
        </w:trPr>
        <w:tc>
          <w:tcPr>
            <w:tcW w:w="3561" w:type="dxa"/>
            <w:tcBorders>
              <w:bottom w:val="single" w:sz="4" w:space="0" w:color="auto"/>
            </w:tcBorders>
          </w:tcPr>
          <w:p w14:paraId="61765DF4" w14:textId="77777777" w:rsidR="002B6C6C" w:rsidRPr="00074C2B" w:rsidRDefault="002B6C6C" w:rsidP="002B6C6C">
            <w:pPr>
              <w:pStyle w:val="TabletextChar"/>
              <w:rPr>
                <w:rFonts w:cs="Tahoma"/>
              </w:rPr>
            </w:pPr>
            <w:r w:rsidRPr="00074C2B">
              <w:rPr>
                <w:rFonts w:cs="Tahoma"/>
                <w:szCs w:val="22"/>
              </w:rPr>
              <w:t>Φορέας Λειτουργίας του Έργου</w:t>
            </w:r>
          </w:p>
        </w:tc>
        <w:tc>
          <w:tcPr>
            <w:tcW w:w="3069" w:type="dxa"/>
            <w:tcBorders>
              <w:bottom w:val="single" w:sz="4" w:space="0" w:color="auto"/>
            </w:tcBorders>
            <w:vAlign w:val="center"/>
          </w:tcPr>
          <w:p w14:paraId="14FF5354" w14:textId="1BC108EB" w:rsidR="002B6C6C" w:rsidRPr="00074C2B" w:rsidRDefault="00D77894" w:rsidP="002B6C6C">
            <w:pPr>
              <w:pStyle w:val="TabletextChar"/>
              <w:rPr>
                <w:rFonts w:cs="Tahoma"/>
              </w:rPr>
            </w:pPr>
            <w:r w:rsidRPr="00074C2B">
              <w:rPr>
                <w:rFonts w:cs="Tahoma"/>
              </w:rPr>
              <w:t>Ιόνιο Πανεπιστήμιο</w:t>
            </w:r>
          </w:p>
        </w:tc>
        <w:tc>
          <w:tcPr>
            <w:tcW w:w="2941" w:type="dxa"/>
            <w:tcBorders>
              <w:bottom w:val="single" w:sz="4" w:space="0" w:color="auto"/>
            </w:tcBorders>
          </w:tcPr>
          <w:p w14:paraId="222C7065" w14:textId="17C5308C" w:rsidR="002B6C6C" w:rsidRPr="00074C2B" w:rsidRDefault="002B6C6C" w:rsidP="002B6C6C">
            <w:pPr>
              <w:pStyle w:val="TabletextChar"/>
              <w:rPr>
                <w:rFonts w:cs="Tahoma"/>
              </w:rPr>
            </w:pPr>
            <w:r w:rsidRPr="00074C2B">
              <w:rPr>
                <w:rFonts w:cs="Tahoma"/>
                <w:szCs w:val="22"/>
              </w:rPr>
              <w:t xml:space="preserve">Βλ. Παρ. </w:t>
            </w:r>
            <w:r w:rsidR="00EF7197" w:rsidRPr="00074C2B">
              <w:rPr>
                <w:rFonts w:cs="Tahoma"/>
                <w:szCs w:val="22"/>
              </w:rPr>
              <w:fldChar w:fldCharType="begin"/>
            </w:r>
            <w:r w:rsidR="00EF7197" w:rsidRPr="00074C2B">
              <w:rPr>
                <w:rFonts w:cs="Tahoma"/>
                <w:szCs w:val="22"/>
              </w:rPr>
              <w:instrText xml:space="preserve"> REF _Ref98957980 \h </w:instrText>
            </w:r>
            <w:r w:rsidR="00202288" w:rsidRPr="00074C2B">
              <w:rPr>
                <w:rFonts w:cs="Tahoma"/>
                <w:szCs w:val="22"/>
              </w:rPr>
              <w:instrText xml:space="preserve"> \* MERGEFORMAT </w:instrText>
            </w:r>
            <w:r w:rsidR="00EF7197" w:rsidRPr="00074C2B">
              <w:rPr>
                <w:rFonts w:cs="Tahoma"/>
                <w:szCs w:val="22"/>
              </w:rPr>
            </w:r>
            <w:r w:rsidR="00EF7197" w:rsidRPr="00074C2B">
              <w:rPr>
                <w:rFonts w:cs="Tahoma"/>
                <w:szCs w:val="22"/>
              </w:rPr>
              <w:fldChar w:fldCharType="separate"/>
            </w:r>
            <w:r w:rsidR="004E47B6" w:rsidRPr="00074C2B">
              <w:rPr>
                <w:rFonts w:cs="Tahoma"/>
              </w:rPr>
              <w:t>1.1.2 Φορέας Λειτουργίας του Εργου</w:t>
            </w:r>
            <w:r w:rsidR="00EF7197" w:rsidRPr="00074C2B">
              <w:rPr>
                <w:rFonts w:cs="Tahoma"/>
                <w:szCs w:val="22"/>
              </w:rPr>
              <w:fldChar w:fldCharType="end"/>
            </w:r>
          </w:p>
          <w:p w14:paraId="1DE092FB" w14:textId="77777777" w:rsidR="002B6C6C" w:rsidRPr="00074C2B" w:rsidRDefault="002B6C6C" w:rsidP="00DF62F3">
            <w:pPr>
              <w:rPr>
                <w:rFonts w:ascii="Tahoma" w:hAnsi="Tahoma" w:cs="Tahoma"/>
              </w:rPr>
            </w:pPr>
          </w:p>
        </w:tc>
      </w:tr>
      <w:tr w:rsidR="003A2799" w:rsidRPr="00074C2B" w14:paraId="61486FD0" w14:textId="77777777" w:rsidTr="007D1606">
        <w:trPr>
          <w:jc w:val="center"/>
        </w:trPr>
        <w:tc>
          <w:tcPr>
            <w:tcW w:w="3561" w:type="dxa"/>
          </w:tcPr>
          <w:p w14:paraId="28495EF1" w14:textId="77777777" w:rsidR="003A2799" w:rsidRPr="00074C2B" w:rsidRDefault="003A2799" w:rsidP="007D1606">
            <w:pPr>
              <w:pStyle w:val="TabletextChar"/>
              <w:rPr>
                <w:rFonts w:cs="Tahoma"/>
              </w:rPr>
            </w:pPr>
            <w:r w:rsidRPr="00074C2B">
              <w:rPr>
                <w:rFonts w:cs="Tahoma"/>
                <w:szCs w:val="22"/>
              </w:rPr>
              <w:t>Φορέας Χρηματοδότησης</w:t>
            </w:r>
          </w:p>
        </w:tc>
        <w:tc>
          <w:tcPr>
            <w:tcW w:w="3069" w:type="dxa"/>
            <w:vAlign w:val="center"/>
          </w:tcPr>
          <w:p w14:paraId="21CC051D" w14:textId="299FD66E" w:rsidR="003A2799" w:rsidRPr="00074C2B" w:rsidRDefault="003A2799" w:rsidP="007D1606">
            <w:pPr>
              <w:pStyle w:val="TabletextChar"/>
              <w:rPr>
                <w:rFonts w:cs="Tahoma"/>
              </w:rPr>
            </w:pPr>
            <w:r w:rsidRPr="00074C2B">
              <w:rPr>
                <w:rFonts w:cs="Tahoma"/>
              </w:rPr>
              <w:t xml:space="preserve">Υπουργείο </w:t>
            </w:r>
            <w:r w:rsidR="008012AE" w:rsidRPr="00074C2B">
              <w:rPr>
                <w:rFonts w:cs="Tahoma"/>
              </w:rPr>
              <w:t>Παιδείας, Θρησκευμάτων και Αθλητισμού</w:t>
            </w:r>
          </w:p>
        </w:tc>
        <w:tc>
          <w:tcPr>
            <w:tcW w:w="2941" w:type="dxa"/>
          </w:tcPr>
          <w:p w14:paraId="2AED00E7" w14:textId="39A13366" w:rsidR="003A2799" w:rsidRPr="00074C2B" w:rsidDel="002B6C6C" w:rsidRDefault="003A2799" w:rsidP="007D1606">
            <w:pPr>
              <w:pStyle w:val="TabletextChar"/>
              <w:rPr>
                <w:rFonts w:cs="Tahoma"/>
              </w:rPr>
            </w:pPr>
            <w:r w:rsidRPr="00074C2B">
              <w:rPr>
                <w:rFonts w:cs="Tahoma"/>
                <w:szCs w:val="22"/>
              </w:rPr>
              <w:t xml:space="preserve">Βλ. Παρ. </w:t>
            </w:r>
            <w:r w:rsidR="00EF7197" w:rsidRPr="00074C2B">
              <w:rPr>
                <w:rFonts w:cs="Tahoma"/>
                <w:szCs w:val="22"/>
              </w:rPr>
              <w:fldChar w:fldCharType="begin"/>
            </w:r>
            <w:r w:rsidR="00EF7197" w:rsidRPr="00074C2B">
              <w:rPr>
                <w:rFonts w:cs="Tahoma"/>
                <w:szCs w:val="22"/>
              </w:rPr>
              <w:instrText xml:space="preserve"> REF _Ref98957987 \h </w:instrText>
            </w:r>
            <w:r w:rsidR="00202288" w:rsidRPr="00074C2B">
              <w:rPr>
                <w:rFonts w:cs="Tahoma"/>
                <w:szCs w:val="22"/>
              </w:rPr>
              <w:instrText xml:space="preserve"> \* MERGEFORMAT </w:instrText>
            </w:r>
            <w:r w:rsidR="00EF7197" w:rsidRPr="00074C2B">
              <w:rPr>
                <w:rFonts w:cs="Tahoma"/>
                <w:szCs w:val="22"/>
              </w:rPr>
            </w:r>
            <w:r w:rsidR="00EF7197" w:rsidRPr="00074C2B">
              <w:rPr>
                <w:rFonts w:cs="Tahoma"/>
                <w:szCs w:val="22"/>
              </w:rPr>
              <w:fldChar w:fldCharType="separate"/>
            </w:r>
            <w:r w:rsidR="004E47B6" w:rsidRPr="00074C2B">
              <w:rPr>
                <w:rFonts w:cs="Tahoma"/>
              </w:rPr>
              <w:t>1.1.3 Φορέας Χρηματοδότησης</w:t>
            </w:r>
            <w:r w:rsidR="00EF7197" w:rsidRPr="00074C2B">
              <w:rPr>
                <w:rFonts w:cs="Tahoma"/>
                <w:szCs w:val="22"/>
              </w:rPr>
              <w:fldChar w:fldCharType="end"/>
            </w:r>
          </w:p>
        </w:tc>
      </w:tr>
      <w:tr w:rsidR="002B6C6C" w:rsidRPr="00074C2B" w14:paraId="7F53F4F7" w14:textId="77777777" w:rsidTr="00DF62F3">
        <w:trPr>
          <w:jc w:val="center"/>
        </w:trPr>
        <w:tc>
          <w:tcPr>
            <w:tcW w:w="3561" w:type="dxa"/>
            <w:tcBorders>
              <w:top w:val="single" w:sz="4" w:space="0" w:color="auto"/>
              <w:left w:val="single" w:sz="4" w:space="0" w:color="auto"/>
              <w:bottom w:val="single" w:sz="4" w:space="0" w:color="auto"/>
              <w:right w:val="single" w:sz="4" w:space="0" w:color="auto"/>
            </w:tcBorders>
          </w:tcPr>
          <w:p w14:paraId="32F66CDC" w14:textId="77777777" w:rsidR="002B6C6C" w:rsidRPr="00074C2B" w:rsidRDefault="002B6C6C" w:rsidP="00306A12">
            <w:pPr>
              <w:pStyle w:val="TabletextChar"/>
              <w:rPr>
                <w:rFonts w:cs="Tahoma"/>
                <w:bCs/>
              </w:rPr>
            </w:pPr>
            <w:r w:rsidRPr="00074C2B">
              <w:rPr>
                <w:rFonts w:cs="Tahoma"/>
                <w:szCs w:val="22"/>
              </w:rPr>
              <w:t>Όργανα &amp; Επιτροπές Παρακολούθησης, και Ελέγχου του Έργου</w:t>
            </w:r>
          </w:p>
        </w:tc>
        <w:tc>
          <w:tcPr>
            <w:tcW w:w="3069" w:type="dxa"/>
            <w:tcBorders>
              <w:top w:val="single" w:sz="4" w:space="0" w:color="auto"/>
              <w:left w:val="single" w:sz="4" w:space="0" w:color="auto"/>
              <w:bottom w:val="single" w:sz="4" w:space="0" w:color="auto"/>
              <w:right w:val="single" w:sz="4" w:space="0" w:color="auto"/>
            </w:tcBorders>
          </w:tcPr>
          <w:p w14:paraId="32BAF5C9" w14:textId="77777777" w:rsidR="002B6C6C" w:rsidRPr="00074C2B" w:rsidRDefault="002B6C6C" w:rsidP="002B6C6C">
            <w:pPr>
              <w:pStyle w:val="TabletextChar"/>
              <w:rPr>
                <w:rFonts w:cs="Tahoma"/>
              </w:rPr>
            </w:pPr>
            <w:r w:rsidRPr="00074C2B">
              <w:rPr>
                <w:rFonts w:cs="Tahoma"/>
              </w:rPr>
              <w:t>Θα καθοριστεί από την ΑΑ</w:t>
            </w:r>
          </w:p>
        </w:tc>
        <w:tc>
          <w:tcPr>
            <w:tcW w:w="2941" w:type="dxa"/>
            <w:tcBorders>
              <w:top w:val="single" w:sz="4" w:space="0" w:color="auto"/>
              <w:left w:val="single" w:sz="4" w:space="0" w:color="auto"/>
              <w:bottom w:val="single" w:sz="4" w:space="0" w:color="auto"/>
              <w:right w:val="single" w:sz="4" w:space="0" w:color="auto"/>
            </w:tcBorders>
          </w:tcPr>
          <w:p w14:paraId="4973ECE5" w14:textId="3F9BE71A" w:rsidR="002B6C6C" w:rsidRPr="00074C2B" w:rsidRDefault="002B6C6C" w:rsidP="003A2799">
            <w:pPr>
              <w:pStyle w:val="TabletextChar"/>
              <w:rPr>
                <w:rFonts w:cs="Tahoma"/>
              </w:rPr>
            </w:pPr>
            <w:r w:rsidRPr="00074C2B">
              <w:rPr>
                <w:rFonts w:cs="Tahoma"/>
                <w:szCs w:val="22"/>
              </w:rPr>
              <w:t xml:space="preserve">Βλ. παρ. </w:t>
            </w:r>
            <w:r w:rsidR="00EF7197" w:rsidRPr="00074C2B">
              <w:rPr>
                <w:rFonts w:cs="Tahoma"/>
                <w:szCs w:val="22"/>
              </w:rPr>
              <w:fldChar w:fldCharType="begin"/>
            </w:r>
            <w:r w:rsidR="00EF7197" w:rsidRPr="00074C2B">
              <w:rPr>
                <w:rFonts w:cs="Tahoma"/>
                <w:szCs w:val="22"/>
              </w:rPr>
              <w:instrText xml:space="preserve"> REF _Ref98957998 \h </w:instrText>
            </w:r>
            <w:r w:rsidR="00202288" w:rsidRPr="00074C2B">
              <w:rPr>
                <w:rFonts w:cs="Tahoma"/>
                <w:szCs w:val="22"/>
              </w:rPr>
              <w:instrText xml:space="preserve"> \* MERGEFORMAT </w:instrText>
            </w:r>
            <w:r w:rsidR="00EF7197" w:rsidRPr="00074C2B">
              <w:rPr>
                <w:rFonts w:cs="Tahoma"/>
                <w:szCs w:val="22"/>
              </w:rPr>
            </w:r>
            <w:r w:rsidR="00EF7197" w:rsidRPr="00074C2B">
              <w:rPr>
                <w:rFonts w:cs="Tahoma"/>
                <w:szCs w:val="22"/>
              </w:rPr>
              <w:fldChar w:fldCharType="separate"/>
            </w:r>
            <w:r w:rsidR="004E47B6" w:rsidRPr="00074C2B">
              <w:rPr>
                <w:rFonts w:cs="Tahoma"/>
              </w:rPr>
              <w:t>1.1.4 Όργανα &amp; Επιτροπές Παρακολούθησης, Διακυβέρνησης και Ελέγχου του Έργου</w:t>
            </w:r>
            <w:r w:rsidR="00EF7197" w:rsidRPr="00074C2B">
              <w:rPr>
                <w:rFonts w:cs="Tahoma"/>
                <w:szCs w:val="22"/>
              </w:rPr>
              <w:fldChar w:fldCharType="end"/>
            </w:r>
          </w:p>
        </w:tc>
      </w:tr>
    </w:tbl>
    <w:p w14:paraId="52E99786" w14:textId="77777777" w:rsidR="001A7731" w:rsidRPr="00074C2B" w:rsidRDefault="001A7731" w:rsidP="00DC48A8">
      <w:pPr>
        <w:pStyle w:val="4"/>
        <w:rPr>
          <w:rFonts w:ascii="Tahoma" w:hAnsi="Tahoma" w:cs="Tahoma"/>
        </w:rPr>
      </w:pPr>
      <w:bookmarkStart w:id="169" w:name="_Ref98957966"/>
      <w:r w:rsidRPr="00074C2B">
        <w:rPr>
          <w:rFonts w:ascii="Tahoma" w:hAnsi="Tahoma" w:cs="Tahoma"/>
        </w:rPr>
        <w:t>1.1</w:t>
      </w:r>
      <w:r w:rsidR="00AC3FB3" w:rsidRPr="00074C2B">
        <w:rPr>
          <w:rFonts w:ascii="Tahoma" w:hAnsi="Tahoma" w:cs="Tahoma"/>
        </w:rPr>
        <w:t>.1</w:t>
      </w:r>
      <w:r w:rsidRPr="00074C2B">
        <w:rPr>
          <w:rFonts w:ascii="Tahoma" w:hAnsi="Tahoma" w:cs="Tahoma"/>
        </w:rPr>
        <w:t xml:space="preserve"> Φορέα</w:t>
      </w:r>
      <w:r w:rsidR="003A2799" w:rsidRPr="00074C2B">
        <w:rPr>
          <w:rFonts w:ascii="Tahoma" w:hAnsi="Tahoma" w:cs="Tahoma"/>
        </w:rPr>
        <w:t>ς</w:t>
      </w:r>
      <w:r w:rsidRPr="00074C2B">
        <w:rPr>
          <w:rFonts w:ascii="Tahoma" w:hAnsi="Tahoma" w:cs="Tahoma"/>
        </w:rPr>
        <w:t xml:space="preserve"> Υλοποίησης</w:t>
      </w:r>
      <w:r w:rsidR="003A2799" w:rsidRPr="00074C2B">
        <w:rPr>
          <w:rFonts w:ascii="Tahoma" w:hAnsi="Tahoma" w:cs="Tahoma"/>
        </w:rPr>
        <w:t xml:space="preserve"> – Αναθέτουσα Αρχή</w:t>
      </w:r>
      <w:bookmarkEnd w:id="169"/>
    </w:p>
    <w:p w14:paraId="6666C9D1" w14:textId="357470DA" w:rsidR="003A2799" w:rsidRPr="00074C2B" w:rsidRDefault="002B6C6C" w:rsidP="00A11DC8">
      <w:pPr>
        <w:rPr>
          <w:rFonts w:ascii="Tahoma" w:hAnsi="Tahoma" w:cs="Tahoma"/>
        </w:rPr>
      </w:pPr>
      <w:r w:rsidRPr="00074C2B">
        <w:rPr>
          <w:rFonts w:ascii="Tahoma" w:hAnsi="Tahoma" w:cs="Tahoma"/>
        </w:rPr>
        <w:t>Φορέ</w:t>
      </w:r>
      <w:r w:rsidR="004E5A3D" w:rsidRPr="00074C2B">
        <w:rPr>
          <w:rFonts w:ascii="Tahoma" w:hAnsi="Tahoma" w:cs="Tahoma"/>
        </w:rPr>
        <w:t>α</w:t>
      </w:r>
      <w:r w:rsidRPr="00074C2B">
        <w:rPr>
          <w:rFonts w:ascii="Tahoma" w:hAnsi="Tahoma" w:cs="Tahoma"/>
        </w:rPr>
        <w:t xml:space="preserve">ς υλοποίησης είναι η «Κοινωνία της Πληροφορίας </w:t>
      </w:r>
      <w:r w:rsidR="001639A0" w:rsidRPr="00074C2B">
        <w:rPr>
          <w:rFonts w:ascii="Tahoma" w:hAnsi="Tahoma" w:cs="Tahoma"/>
          <w:lang w:val="en-US"/>
        </w:rPr>
        <w:t>M</w:t>
      </w:r>
      <w:r w:rsidR="001639A0" w:rsidRPr="00074C2B">
        <w:rPr>
          <w:rFonts w:ascii="Tahoma" w:hAnsi="Tahoma" w:cs="Tahoma"/>
        </w:rPr>
        <w:t>.</w:t>
      </w:r>
      <w:r w:rsidRPr="00074C2B">
        <w:rPr>
          <w:rFonts w:ascii="Tahoma" w:hAnsi="Tahoma" w:cs="Tahoma"/>
        </w:rPr>
        <w:t>Α.Ε», η αποστολή και το έργο καθώς και η οργάνωση και λειτουργία της</w:t>
      </w:r>
      <w:r w:rsidR="003A2799" w:rsidRPr="00074C2B">
        <w:rPr>
          <w:rFonts w:ascii="Tahoma" w:hAnsi="Tahoma" w:cs="Tahoma"/>
        </w:rPr>
        <w:t xml:space="preserve"> παρουσιάζεται στις ακόλουθες παραγράφους.</w:t>
      </w:r>
      <w:r w:rsidRPr="00074C2B">
        <w:rPr>
          <w:rFonts w:ascii="Tahoma" w:hAnsi="Tahoma" w:cs="Tahoma"/>
        </w:rPr>
        <w:t xml:space="preserve"> </w:t>
      </w:r>
    </w:p>
    <w:p w14:paraId="10594479" w14:textId="37A8B786" w:rsidR="003A2799" w:rsidRPr="00074C2B" w:rsidRDefault="003A2799" w:rsidP="003A2799">
      <w:pPr>
        <w:rPr>
          <w:rFonts w:ascii="Tahoma" w:hAnsi="Tahoma" w:cs="Tahoma"/>
        </w:rPr>
      </w:pPr>
      <w:r w:rsidRPr="00074C2B">
        <w:rPr>
          <w:rFonts w:ascii="Tahoma" w:hAnsi="Tahoma" w:cs="Tahoma"/>
        </w:rPr>
        <w:t>Η «</w:t>
      </w:r>
      <w:r w:rsidRPr="00074C2B">
        <w:rPr>
          <w:rFonts w:ascii="Tahoma" w:hAnsi="Tahoma" w:cs="Tahoma"/>
          <w:b/>
        </w:rPr>
        <w:t xml:space="preserve">Κοινωνία της Πληροφορίας </w:t>
      </w:r>
      <w:r w:rsidR="001639A0" w:rsidRPr="00074C2B">
        <w:rPr>
          <w:rFonts w:ascii="Tahoma" w:hAnsi="Tahoma" w:cs="Tahoma"/>
          <w:b/>
          <w:lang w:val="en-US"/>
        </w:rPr>
        <w:t>M</w:t>
      </w:r>
      <w:r w:rsidR="001639A0" w:rsidRPr="00074C2B">
        <w:rPr>
          <w:rFonts w:ascii="Tahoma" w:hAnsi="Tahoma" w:cs="Tahoma"/>
          <w:b/>
        </w:rPr>
        <w:t>.</w:t>
      </w:r>
      <w:r w:rsidRPr="00074C2B">
        <w:rPr>
          <w:rFonts w:ascii="Tahoma" w:hAnsi="Tahoma" w:cs="Tahoma"/>
          <w:b/>
        </w:rPr>
        <w:t>Α.Ε.</w:t>
      </w:r>
      <w:r w:rsidRPr="00074C2B">
        <w:rPr>
          <w:rFonts w:ascii="Tahoma" w:hAnsi="Tahoma" w:cs="Tahoma"/>
        </w:rPr>
        <w:t>»,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4BA49EDD" w14:textId="77777777" w:rsidR="003A2799" w:rsidRPr="00074C2B" w:rsidRDefault="003A2799" w:rsidP="003A2799">
      <w:pPr>
        <w:rPr>
          <w:rFonts w:ascii="Tahoma" w:hAnsi="Tahoma" w:cs="Tahoma"/>
        </w:rPr>
      </w:pPr>
      <w:r w:rsidRPr="00074C2B">
        <w:rPr>
          <w:rFonts w:ascii="Tahoma" w:hAnsi="Tahoma" w:cs="Tahoma"/>
        </w:rPr>
        <w:t>Βασικός σκοπός της Εταιρείας, όπως ορίζεται στην τελευταία τροποποίηση του καταστατικού αυτής (ΦΕΚ 343/Β/07-02-2020), είναι:</w:t>
      </w:r>
    </w:p>
    <w:p w14:paraId="056F5403" w14:textId="77777777" w:rsidR="003A2799" w:rsidRPr="00074C2B" w:rsidRDefault="003A2799" w:rsidP="003A2799">
      <w:pPr>
        <w:rPr>
          <w:rFonts w:ascii="Tahoma" w:hAnsi="Tahoma" w:cs="Tahoma"/>
        </w:rPr>
      </w:pPr>
      <w:r w:rsidRPr="00074C2B">
        <w:rPr>
          <w:rFonts w:ascii="Tahoma" w:hAnsi="Tahoma" w:cs="Tahoma"/>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1AF6B4C2" w14:textId="77777777" w:rsidR="003A2799" w:rsidRPr="00074C2B" w:rsidRDefault="003A2799" w:rsidP="003A2799">
      <w:pPr>
        <w:rPr>
          <w:rFonts w:ascii="Tahoma" w:hAnsi="Tahoma" w:cs="Tahoma"/>
        </w:rPr>
      </w:pPr>
      <w:r w:rsidRPr="00074C2B">
        <w:rPr>
          <w:rFonts w:ascii="Tahoma" w:hAnsi="Tahoma" w:cs="Tahoma"/>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5813CC3" w14:textId="77777777" w:rsidR="003A2799" w:rsidRPr="00074C2B" w:rsidRDefault="003A2799" w:rsidP="003A2799">
      <w:pPr>
        <w:rPr>
          <w:rFonts w:ascii="Tahoma" w:hAnsi="Tahoma" w:cs="Tahoma"/>
        </w:rPr>
      </w:pPr>
      <w:r w:rsidRPr="00074C2B">
        <w:rPr>
          <w:rFonts w:ascii="Tahoma" w:hAnsi="Tahoma" w:cs="Tahoma"/>
        </w:rPr>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A04C6DA" w14:textId="77777777" w:rsidR="003A2799" w:rsidRPr="00074C2B" w:rsidRDefault="003A2799" w:rsidP="003A2799">
      <w:pPr>
        <w:rPr>
          <w:rFonts w:ascii="Tahoma" w:hAnsi="Tahoma" w:cs="Tahoma"/>
        </w:rPr>
      </w:pPr>
      <w:r w:rsidRPr="00074C2B">
        <w:rPr>
          <w:rFonts w:ascii="Tahoma" w:hAnsi="Tahoma" w:cs="Tahoma"/>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344D7402" w14:textId="77777777" w:rsidR="003A2799" w:rsidRPr="00074C2B" w:rsidRDefault="003A2799" w:rsidP="003A2799">
      <w:pPr>
        <w:rPr>
          <w:rFonts w:ascii="Tahoma" w:hAnsi="Tahoma" w:cs="Tahoma"/>
        </w:rPr>
      </w:pPr>
      <w:r w:rsidRPr="00074C2B">
        <w:rPr>
          <w:rFonts w:ascii="Tahoma" w:hAnsi="Tahoma" w:cs="Tahoma"/>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1A685043" w14:textId="77777777" w:rsidR="003A2799" w:rsidRPr="00074C2B" w:rsidRDefault="003A2799" w:rsidP="003A2799">
      <w:pPr>
        <w:rPr>
          <w:rFonts w:ascii="Tahoma" w:hAnsi="Tahoma" w:cs="Tahoma"/>
        </w:rPr>
      </w:pPr>
      <w:r w:rsidRPr="00074C2B">
        <w:rPr>
          <w:rFonts w:ascii="Tahoma" w:hAnsi="Tahoma" w:cs="Tahoma"/>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2EDBE485" w14:textId="77777777" w:rsidR="003A2799" w:rsidRPr="00074C2B" w:rsidRDefault="003A2799" w:rsidP="003A2799">
      <w:pPr>
        <w:rPr>
          <w:rFonts w:ascii="Tahoma" w:hAnsi="Tahoma" w:cs="Tahoma"/>
        </w:rPr>
      </w:pPr>
      <w:r w:rsidRPr="00074C2B">
        <w:rPr>
          <w:rFonts w:ascii="Tahoma" w:hAnsi="Tahoma" w:cs="Tahoma"/>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4DA9569" w14:textId="77777777" w:rsidR="003A2799" w:rsidRPr="00074C2B" w:rsidRDefault="003A2799" w:rsidP="003A2799">
      <w:pPr>
        <w:rPr>
          <w:rFonts w:ascii="Tahoma" w:hAnsi="Tahoma" w:cs="Tahoma"/>
        </w:rPr>
      </w:pPr>
      <w:r w:rsidRPr="00074C2B">
        <w:rPr>
          <w:rFonts w:ascii="Tahoma" w:hAnsi="Tahoma" w:cs="Tahoma"/>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10A2C7D8" w14:textId="77777777" w:rsidR="003A2799" w:rsidRPr="00074C2B" w:rsidRDefault="003A2799" w:rsidP="003A2799">
      <w:pPr>
        <w:rPr>
          <w:rFonts w:ascii="Tahoma" w:hAnsi="Tahoma" w:cs="Tahoma"/>
        </w:rPr>
      </w:pPr>
      <w:r w:rsidRPr="00074C2B">
        <w:rPr>
          <w:rFonts w:ascii="Tahoma" w:hAnsi="Tahoma" w:cs="Tahoma"/>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4FD9761F" w14:textId="77777777" w:rsidR="003A2799" w:rsidRPr="00074C2B" w:rsidRDefault="003A2799" w:rsidP="003A2799">
      <w:pPr>
        <w:rPr>
          <w:rFonts w:ascii="Tahoma" w:hAnsi="Tahoma" w:cs="Tahoma"/>
        </w:rPr>
      </w:pPr>
      <w:r w:rsidRPr="00074C2B">
        <w:rPr>
          <w:rFonts w:ascii="Tahoma" w:hAnsi="Tahoma" w:cs="Tahoma"/>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64955621" w14:textId="77777777" w:rsidR="003A2799" w:rsidRPr="00074C2B" w:rsidRDefault="003A2799" w:rsidP="003A2799">
      <w:pPr>
        <w:rPr>
          <w:rFonts w:ascii="Tahoma" w:hAnsi="Tahoma" w:cs="Tahoma"/>
        </w:rPr>
      </w:pPr>
      <w:r w:rsidRPr="00074C2B">
        <w:rPr>
          <w:rFonts w:ascii="Tahoma" w:hAnsi="Tahoma" w:cs="Tahoma"/>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0162C25" w14:textId="77777777" w:rsidR="00326BC0" w:rsidRPr="00074C2B" w:rsidRDefault="001A7731" w:rsidP="00DC48A8">
      <w:pPr>
        <w:pStyle w:val="4"/>
        <w:rPr>
          <w:rFonts w:ascii="Tahoma" w:hAnsi="Tahoma" w:cs="Tahoma"/>
        </w:rPr>
      </w:pPr>
      <w:bookmarkStart w:id="170" w:name="_Ref98957980"/>
      <w:r w:rsidRPr="00074C2B">
        <w:rPr>
          <w:rFonts w:ascii="Tahoma" w:hAnsi="Tahoma" w:cs="Tahoma"/>
        </w:rPr>
        <w:t>1.</w:t>
      </w:r>
      <w:r w:rsidR="00AC3FB3" w:rsidRPr="00074C2B">
        <w:rPr>
          <w:rFonts w:ascii="Tahoma" w:hAnsi="Tahoma" w:cs="Tahoma"/>
        </w:rPr>
        <w:t>1.</w:t>
      </w:r>
      <w:r w:rsidRPr="00074C2B">
        <w:rPr>
          <w:rFonts w:ascii="Tahoma" w:hAnsi="Tahoma" w:cs="Tahoma"/>
        </w:rPr>
        <w:t>2 Φορέα</w:t>
      </w:r>
      <w:r w:rsidR="003A2799" w:rsidRPr="00074C2B">
        <w:rPr>
          <w:rFonts w:ascii="Tahoma" w:hAnsi="Tahoma" w:cs="Tahoma"/>
        </w:rPr>
        <w:t>ς</w:t>
      </w:r>
      <w:r w:rsidRPr="00074C2B">
        <w:rPr>
          <w:rFonts w:ascii="Tahoma" w:hAnsi="Tahoma" w:cs="Tahoma"/>
        </w:rPr>
        <w:t xml:space="preserve"> Λειτουργίας</w:t>
      </w:r>
      <w:r w:rsidR="003A2799" w:rsidRPr="00074C2B">
        <w:rPr>
          <w:rFonts w:ascii="Tahoma" w:hAnsi="Tahoma" w:cs="Tahoma"/>
        </w:rPr>
        <w:t xml:space="preserve"> του Εργου</w:t>
      </w:r>
      <w:bookmarkEnd w:id="170"/>
    </w:p>
    <w:p w14:paraId="1DB57B6F" w14:textId="73F20A48" w:rsidR="00974741" w:rsidRPr="00074C2B" w:rsidRDefault="00974741" w:rsidP="00974741">
      <w:pPr>
        <w:rPr>
          <w:rFonts w:ascii="Tahoma" w:hAnsi="Tahoma" w:cs="Tahoma"/>
        </w:rPr>
      </w:pPr>
      <w:r w:rsidRPr="00074C2B">
        <w:rPr>
          <w:rFonts w:ascii="Tahoma" w:hAnsi="Tahoma" w:cs="Tahoma"/>
        </w:rPr>
        <w:t xml:space="preserve">Φορέας Λειτουργίας του Έργου είναι το Ιόνιο Πανεπιστήμιο. Το Ιόνιο Πανεπιστήμιο (Ι.Π.) είναι Νομικό Πρόσωπο Δημοσίου Δικαίου, πλήρως αυτοδιοικούμενο, προσηλωμένο στις αρχές της ορθής ακαδημαϊκής πρακτικής. Φοιτητές, ερευνητές, καθηγητές, τεχνικό και διοικητικό προσωπικό αποτελούν το ενιαίο σώμα του Ιδρύματος. Εποπτεύεται και επιχορηγείται από το κράτος μέσω του Υπουργείου </w:t>
      </w:r>
      <w:r w:rsidR="008012AE" w:rsidRPr="00074C2B">
        <w:rPr>
          <w:rFonts w:ascii="Tahoma" w:hAnsi="Tahoma" w:cs="Tahoma"/>
        </w:rPr>
        <w:t>Παιδείας, Θρησκευμάτων και Αθλητισμού</w:t>
      </w:r>
      <w:r w:rsidRPr="00074C2B">
        <w:rPr>
          <w:rFonts w:ascii="Tahoma" w:hAnsi="Tahoma" w:cs="Tahoma"/>
        </w:rPr>
        <w:t>.</w:t>
      </w:r>
    </w:p>
    <w:p w14:paraId="564D1A27" w14:textId="77777777" w:rsidR="00974741" w:rsidRPr="00074C2B" w:rsidRDefault="00974741" w:rsidP="00974741">
      <w:pPr>
        <w:rPr>
          <w:rFonts w:ascii="Tahoma" w:hAnsi="Tahoma" w:cs="Tahoma"/>
        </w:rPr>
      </w:pPr>
      <w:r w:rsidRPr="00074C2B">
        <w:rPr>
          <w:rFonts w:ascii="Tahoma" w:hAnsi="Tahoma" w:cs="Tahoma"/>
        </w:rPr>
        <w:t>Το Ιόνιο Πανεπιστήμιο έχει ως αποστολή:</w:t>
      </w:r>
    </w:p>
    <w:p w14:paraId="66F13949" w14:textId="77777777" w:rsidR="00974741" w:rsidRPr="00074C2B" w:rsidRDefault="00974741" w:rsidP="00974741">
      <w:pPr>
        <w:rPr>
          <w:rFonts w:ascii="Tahoma" w:hAnsi="Tahoma" w:cs="Tahoma"/>
        </w:rPr>
      </w:pPr>
      <w:r w:rsidRPr="00074C2B">
        <w:rPr>
          <w:rFonts w:ascii="Tahoma" w:hAnsi="Tahoma" w:cs="Tahoma"/>
        </w:rPr>
        <w:t>α) να παράγει και να μεταδίδει γνώση στα επιστημονικά και καλλιτεχνικά αντικείμενα που θεραπεύει, μέσω της έρευνας και της διδασκαλίας,</w:t>
      </w:r>
    </w:p>
    <w:p w14:paraId="4F2F8DAB" w14:textId="77777777" w:rsidR="00974741" w:rsidRPr="00074C2B" w:rsidRDefault="00974741" w:rsidP="00974741">
      <w:pPr>
        <w:rPr>
          <w:rFonts w:ascii="Tahoma" w:hAnsi="Tahoma" w:cs="Tahoma"/>
        </w:rPr>
      </w:pPr>
      <w:r w:rsidRPr="00074C2B">
        <w:rPr>
          <w:rFonts w:ascii="Tahoma" w:hAnsi="Tahoma" w:cs="Tahoma"/>
        </w:rPr>
        <w:lastRenderedPageBreak/>
        <w:t>β) να παρέχει ανώτατου επιπέδου επιστημονική και καλλιτεχνική παιδεία και εκπαίδευση στους φοιτητές του και να συμβάλλει στη μόρφωσή τους ως υπεύθυνων πολιτών υψηλής κατάρτισης,</w:t>
      </w:r>
    </w:p>
    <w:p w14:paraId="6E5AC564" w14:textId="77777777" w:rsidR="00974741" w:rsidRPr="00074C2B" w:rsidRDefault="00974741" w:rsidP="00974741">
      <w:pPr>
        <w:rPr>
          <w:rFonts w:ascii="Tahoma" w:hAnsi="Tahoma" w:cs="Tahoma"/>
        </w:rPr>
      </w:pPr>
      <w:r w:rsidRPr="00074C2B">
        <w:rPr>
          <w:rFonts w:ascii="Tahoma" w:hAnsi="Tahoma" w:cs="Tahoma"/>
        </w:rPr>
        <w:t>γ) να προάγει την επιστήμη, τον πολιτισμό και την αειφόρο ανάπτυξη με σεβασμό στο περιβάλλον,</w:t>
      </w:r>
    </w:p>
    <w:p w14:paraId="2B53793A" w14:textId="77777777" w:rsidR="00974741" w:rsidRPr="00074C2B" w:rsidRDefault="00974741" w:rsidP="00974741">
      <w:pPr>
        <w:rPr>
          <w:rFonts w:ascii="Tahoma" w:hAnsi="Tahoma" w:cs="Tahoma"/>
        </w:rPr>
      </w:pPr>
      <w:r w:rsidRPr="00074C2B">
        <w:rPr>
          <w:rFonts w:ascii="Tahoma" w:hAnsi="Tahoma" w:cs="Tahoma"/>
        </w:rPr>
        <w:t>δ) να συμμετέχει ενεργά στις προσπάθειες που καταβάλλει η διεθνής επιστημονική κοινότητα για τη βελτίωση της ποιότητας ζωής με την παραγωγή νέας γνώσης και την αξιοποίησή της προς χάριν του ανθρώπου,</w:t>
      </w:r>
    </w:p>
    <w:p w14:paraId="3C5E6F20" w14:textId="77777777" w:rsidR="00974741" w:rsidRPr="00074C2B" w:rsidRDefault="00974741" w:rsidP="00974741">
      <w:pPr>
        <w:rPr>
          <w:rFonts w:ascii="Tahoma" w:hAnsi="Tahoma" w:cs="Tahoma"/>
        </w:rPr>
      </w:pPr>
      <w:r w:rsidRPr="00074C2B">
        <w:rPr>
          <w:rFonts w:ascii="Tahoma" w:hAnsi="Tahoma" w:cs="Tahoma"/>
        </w:rPr>
        <w:t>ε) να συνδιαμορφώνει, μαζί με τα άλλα ευρωπαϊκά και λοιπά αλλοδαπά Πανεπιστήμια, τις εξελίξεις στον ευρωπαϊκό και διεθνή πανεπιστημιακό χώρο,</w:t>
      </w:r>
    </w:p>
    <w:p w14:paraId="0DD9FC4A" w14:textId="77777777" w:rsidR="00974741" w:rsidRPr="00074C2B" w:rsidRDefault="00974741" w:rsidP="00974741">
      <w:pPr>
        <w:rPr>
          <w:rFonts w:ascii="Tahoma" w:hAnsi="Tahoma" w:cs="Tahoma"/>
        </w:rPr>
      </w:pPr>
      <w:r w:rsidRPr="00074C2B">
        <w:rPr>
          <w:rFonts w:ascii="Tahoma" w:hAnsi="Tahoma" w:cs="Tahoma"/>
        </w:rPr>
        <w:t>στ) να συμβάλλει στην ανάπτυξη της χώρας και την πρόοδο της ελληνικής κοινωνίας και να στηρίζει την περιφέρειά του ακαδημαϊκά, πολιτιστικά και οικονομικά,</w:t>
      </w:r>
    </w:p>
    <w:p w14:paraId="7EB0584E" w14:textId="77777777" w:rsidR="00974741" w:rsidRPr="00074C2B" w:rsidRDefault="00974741" w:rsidP="00974741">
      <w:pPr>
        <w:rPr>
          <w:rFonts w:ascii="Tahoma" w:hAnsi="Tahoma" w:cs="Tahoma"/>
        </w:rPr>
      </w:pPr>
      <w:r w:rsidRPr="00074C2B">
        <w:rPr>
          <w:rFonts w:ascii="Tahoma" w:hAnsi="Tahoma" w:cs="Tahoma"/>
        </w:rPr>
        <w:t>ζ) να ενισχύει διαρκώς την αυτοδιοίκηση και τη βιωσιμότητά του και</w:t>
      </w:r>
    </w:p>
    <w:p w14:paraId="4E3895BB" w14:textId="77777777" w:rsidR="00974741" w:rsidRPr="00074C2B" w:rsidRDefault="00974741" w:rsidP="00974741">
      <w:pPr>
        <w:rPr>
          <w:rFonts w:ascii="Tahoma" w:hAnsi="Tahoma" w:cs="Tahoma"/>
        </w:rPr>
      </w:pPr>
      <w:r w:rsidRPr="00074C2B">
        <w:rPr>
          <w:rFonts w:ascii="Tahoma" w:hAnsi="Tahoma" w:cs="Tahoma"/>
        </w:rPr>
        <w:t>η) να λειτουργεί ως μοχλός επέκτασης της ακαδημαϊκής και ερευνητικής παρουσίας της ελληνικής τριτοβάθμιας εκπαίδευσης στην ευρύτερη περιοχή της Αδριατικής και του Ιονίου, αλλά και σε πανευρωπαϊκό και διεθνές επίπεδο.</w:t>
      </w:r>
    </w:p>
    <w:p w14:paraId="6BD50843" w14:textId="77777777" w:rsidR="00974741" w:rsidRPr="00074C2B" w:rsidRDefault="00974741" w:rsidP="00974741">
      <w:pPr>
        <w:rPr>
          <w:rFonts w:ascii="Tahoma" w:hAnsi="Tahoma" w:cs="Tahoma"/>
        </w:rPr>
      </w:pPr>
      <w:r w:rsidRPr="00074C2B">
        <w:rPr>
          <w:rFonts w:ascii="Tahoma" w:hAnsi="Tahoma" w:cs="Tahoma"/>
        </w:rPr>
        <w:t>Το Ι.Π.  υλοποιεί δράσεις  σε τομείς που αναφέρονται και αποβλέπουν στη βέλτιστη εκπαιδευτική λειτουργία των ακαδημαϊκών μονάδων του, στη συνεχή βελτίωση της ποιότητας των προγραμμάτων σπουδών, στην αποτελεσματική διοικητική του οργάνωση, στην ερευνητική του πολιτική με στόχο την προώθηση και διάχυση της επιστημονικής γνώσης, στη χρηστή διαχείριση των οικονομικών πόρων του, στη βελτίωση των υποδομών και εν γένει εξοπλισμού του, στη βελτίωση των υπηρεσιών φοιτητικής μέριμνας, στην ενίσχυση της δημιουργικότητας και καινοτόμου σκέψης των φοιτητών, στην ενίσχυση της διεθνούς κινητικότητας φοιτητών και καθηγητών, στη σύνδεσή του με την κοινωνία και την οικονομία, στην εξωστρέφεια και στη διεθνοποίησή του.</w:t>
      </w:r>
    </w:p>
    <w:p w14:paraId="66AAF0AB" w14:textId="77777777" w:rsidR="00974741" w:rsidRPr="00074C2B" w:rsidRDefault="00974741" w:rsidP="00974741">
      <w:pPr>
        <w:rPr>
          <w:rFonts w:ascii="Tahoma" w:hAnsi="Tahoma" w:cs="Tahoma"/>
        </w:rPr>
      </w:pPr>
      <w:r w:rsidRPr="00074C2B">
        <w:rPr>
          <w:rFonts w:ascii="Tahoma" w:hAnsi="Tahoma" w:cs="Tahoma"/>
        </w:rPr>
        <w:t>Το Ι.Π. περιλαμβάνει τις κατωτέρω πέντε (5) Σχολές με τα υπαγόμενα σε αυτές Τμήματα:</w:t>
      </w:r>
    </w:p>
    <w:p w14:paraId="46DFB38D" w14:textId="77777777" w:rsidR="00974741" w:rsidRPr="00074C2B" w:rsidRDefault="00974741" w:rsidP="00974741">
      <w:pPr>
        <w:rPr>
          <w:rFonts w:ascii="Tahoma" w:hAnsi="Tahoma" w:cs="Tahoma"/>
        </w:rPr>
      </w:pPr>
      <w:r w:rsidRPr="00074C2B">
        <w:rPr>
          <w:rFonts w:ascii="Tahoma" w:hAnsi="Tahoma" w:cs="Tahoma"/>
        </w:rPr>
        <w:t>α) Σχολή Ανθρωπιστικών Επιστημών, που συγκροτείται από τα εξής Τμήματα: i) Τμήμα Ιστορίας, με έδρα την πόλη της Κέρκυρας, ii) Τμήμα Ξένων Γλωσσών, Μετάφρασης και Διερμηνείας, με έδρα την πόλη της Κέρκυρας.</w:t>
      </w:r>
    </w:p>
    <w:p w14:paraId="0EF8037D" w14:textId="77777777" w:rsidR="00974741" w:rsidRPr="00074C2B" w:rsidRDefault="00974741" w:rsidP="00974741">
      <w:pPr>
        <w:rPr>
          <w:rFonts w:ascii="Tahoma" w:hAnsi="Tahoma" w:cs="Tahoma"/>
        </w:rPr>
      </w:pPr>
      <w:r w:rsidRPr="00074C2B">
        <w:rPr>
          <w:rFonts w:ascii="Tahoma" w:hAnsi="Tahoma" w:cs="Tahoma"/>
        </w:rPr>
        <w:t>β) Σχολή Επιστήμης της Πληροφορίας και Πληροφορικής, που συγκροτείται από τα εξής Τμήματα: i) Τμήμα Αρχειονομίας, Βιβλιοθηκονομίας και Μουσειολογίας, με έδρα την πόλη της Κέρκυρας, ii) Τμήμα Πληροφορικής, με έδρα την πόλη της Κέρκυρας, iii) Τμήμα Ψηφιακών Μέσων και Επικοινωνίας, με έδρα το Αργοστόλι της Κεφαλονιάς.</w:t>
      </w:r>
    </w:p>
    <w:p w14:paraId="5BAA8F07" w14:textId="77777777" w:rsidR="00974741" w:rsidRPr="00074C2B" w:rsidRDefault="00974741" w:rsidP="00974741">
      <w:pPr>
        <w:rPr>
          <w:rFonts w:ascii="Tahoma" w:hAnsi="Tahoma" w:cs="Tahoma"/>
        </w:rPr>
      </w:pPr>
      <w:r w:rsidRPr="00074C2B">
        <w:rPr>
          <w:rFonts w:ascii="Tahoma" w:hAnsi="Tahoma" w:cs="Tahoma"/>
        </w:rPr>
        <w:t>γ) Σχολή Μουσικής και Οπτικοακουστικών Τεχνών,που συγκροτείται από τα εξής Τμήματα: i) Τμήμα Μουσικών Σπουδών, με έδρα την πόλη της Κέρκυρας, ii) Τμήμα Τεχνών Ήχου και Εικόνας, με έδρα την πόλη της Κέρκυρας, iii) Τμήμα Εθνομουσικολογίας, με έδρα το Ληξούρι της Κεφαλονιάς.</w:t>
      </w:r>
    </w:p>
    <w:p w14:paraId="393DD75C" w14:textId="77777777" w:rsidR="00974741" w:rsidRPr="00074C2B" w:rsidRDefault="00974741" w:rsidP="00974741">
      <w:pPr>
        <w:rPr>
          <w:rFonts w:ascii="Tahoma" w:hAnsi="Tahoma" w:cs="Tahoma"/>
        </w:rPr>
      </w:pPr>
      <w:r w:rsidRPr="00074C2B">
        <w:rPr>
          <w:rFonts w:ascii="Tahoma" w:hAnsi="Tahoma" w:cs="Tahoma"/>
        </w:rPr>
        <w:t>δ) Σχολή Περιβάλλοντος,που συγκροτείται από τα εξής Τμήματα: i) Τμήμα Περιβάλλοντος, με έδρα την πόλη της Ζακύνθου, ii) Τμήμα Επιστήμης και Τεχνολογίας Τροφίμων, με έδρα το Αργοστόλι της Κεφαλονιάς.</w:t>
      </w:r>
    </w:p>
    <w:p w14:paraId="679EF9DC" w14:textId="4D1FA450" w:rsidR="00A420E1" w:rsidRPr="00074C2B" w:rsidRDefault="00974741" w:rsidP="003E2676">
      <w:pPr>
        <w:rPr>
          <w:rFonts w:ascii="Tahoma" w:hAnsi="Tahoma" w:cs="Tahoma"/>
        </w:rPr>
      </w:pPr>
      <w:r w:rsidRPr="00074C2B">
        <w:rPr>
          <w:rFonts w:ascii="Tahoma" w:hAnsi="Tahoma" w:cs="Tahoma"/>
        </w:rPr>
        <w:t>ε) Σχολή Οικονομικών Επιστημών, που συγκροτείται από τα εξής Τμήματα: i) Τμήμα Περιφερειακής Ανάπτυξης, με έδρα την πόλη της Λευκάδας, ii) Τμήμα Τουρισμού, με έδρα την πόλη της Κέρκυρας.</w:t>
      </w:r>
    </w:p>
    <w:p w14:paraId="1E90D37F" w14:textId="77777777" w:rsidR="00E92CD8" w:rsidRPr="00074C2B" w:rsidRDefault="00E92CD8" w:rsidP="00E92CD8">
      <w:pPr>
        <w:pStyle w:val="4"/>
        <w:rPr>
          <w:rFonts w:ascii="Tahoma" w:hAnsi="Tahoma" w:cs="Tahoma"/>
        </w:rPr>
      </w:pPr>
      <w:bookmarkStart w:id="171" w:name="_Ref98957987"/>
      <w:r w:rsidRPr="00074C2B">
        <w:rPr>
          <w:rFonts w:ascii="Tahoma" w:hAnsi="Tahoma" w:cs="Tahoma"/>
        </w:rPr>
        <w:t>1.</w:t>
      </w:r>
      <w:r w:rsidR="00AC3FB3" w:rsidRPr="00074C2B">
        <w:rPr>
          <w:rFonts w:ascii="Tahoma" w:hAnsi="Tahoma" w:cs="Tahoma"/>
        </w:rPr>
        <w:t>1.</w:t>
      </w:r>
      <w:r w:rsidRPr="00074C2B">
        <w:rPr>
          <w:rFonts w:ascii="Tahoma" w:hAnsi="Tahoma" w:cs="Tahoma"/>
        </w:rPr>
        <w:t>3 Φορέας Χρηματοδότησης</w:t>
      </w:r>
      <w:bookmarkEnd w:id="171"/>
    </w:p>
    <w:p w14:paraId="74053C54" w14:textId="77777777" w:rsidR="00FA2A20" w:rsidRPr="00074C2B" w:rsidRDefault="00FA2A20" w:rsidP="00FA2A20">
      <w:pPr>
        <w:pStyle w:val="normalwithoutspacing"/>
        <w:rPr>
          <w:rFonts w:ascii="Tahoma" w:hAnsi="Tahoma" w:cs="Tahoma"/>
        </w:rPr>
      </w:pPr>
      <w:r w:rsidRPr="00074C2B">
        <w:rPr>
          <w:rFonts w:ascii="Tahoma" w:hAnsi="Tahoma" w:cs="Tahoma"/>
        </w:rPr>
        <w:t xml:space="preserve">Φορέας χρηματοδότησης της παρούσας σύμβασης είναι το Υπουργείο Παιδείας, Θρησκευμάτων και Αθλητισμού με κωδικό ΣΑ ΝΑ346 </w:t>
      </w:r>
    </w:p>
    <w:p w14:paraId="07E84799" w14:textId="77777777" w:rsidR="00FA2A20" w:rsidRPr="00074C2B" w:rsidRDefault="00FA2A20" w:rsidP="00FA2A20">
      <w:pPr>
        <w:pStyle w:val="normalwithoutspacing"/>
        <w:rPr>
          <w:rFonts w:ascii="Tahoma" w:hAnsi="Tahoma" w:cs="Tahoma"/>
        </w:rPr>
      </w:pPr>
      <w:r w:rsidRPr="00074C2B">
        <w:rPr>
          <w:rFonts w:ascii="Tahoma" w:hAnsi="Tahoma" w:cs="Tahoma"/>
        </w:rPr>
        <w:t xml:space="preserve">Η παρούσα σύμβαση χρηματοδοτείται από Πιστώσεις του Προγράμματος Δημοσίων Επενδύσεων (αριθ. ενάριθ. έργου </w:t>
      </w:r>
      <w:r w:rsidRPr="00074C2B">
        <w:rPr>
          <w:rFonts w:ascii="Tahoma" w:eastAsiaTheme="minorEastAsia" w:hAnsi="Tahoma" w:cs="Tahoma"/>
        </w:rPr>
        <w:t>2023ΝΑ34600100)</w:t>
      </w:r>
    </w:p>
    <w:p w14:paraId="0462AD47" w14:textId="182B404F" w:rsidR="00E92CD8" w:rsidRPr="00074C2B" w:rsidRDefault="00FA2A20" w:rsidP="00550A1F">
      <w:pPr>
        <w:rPr>
          <w:rFonts w:ascii="Tahoma" w:hAnsi="Tahoma" w:cs="Tahoma"/>
        </w:rPr>
      </w:pPr>
      <w:r w:rsidRPr="00074C2B">
        <w:rPr>
          <w:rFonts w:ascii="Tahoma" w:hAnsi="Tahoma" w:cs="Tahoma"/>
        </w:rPr>
        <w:lastRenderedPageBreak/>
        <w:t xml:space="preserve">Η σύμβαση περιλαμβάνεται στο υποέργο Νο </w:t>
      </w:r>
      <w:r w:rsidR="00807501">
        <w:rPr>
          <w:rFonts w:ascii="Tahoma" w:hAnsi="Tahoma" w:cs="Tahoma"/>
        </w:rPr>
        <w:t>3</w:t>
      </w:r>
      <w:r w:rsidRPr="00074C2B">
        <w:rPr>
          <w:rFonts w:ascii="Tahoma" w:hAnsi="Tahoma" w:cs="Tahoma"/>
        </w:rPr>
        <w:t xml:space="preserve"> της Πράξης : «ΕΞΟΠΛΙΣΜΟΣ ΙΟΝΙΟΥ ΠΑΝΕΠΙΣΤΗΜΙΟΥ» η οποία έχει ενταχθεί στο Τομεακό Πρόγραμμα Ανάπτυξης 2021-2025 του Υπουργείου Παιδείας, Θρησκευμάτων και Αθλητισμού μέσω του εθνικού σκέλους του Προγράμματος Δημοσίων Επενδύσεων (Π.Δ.Ε.) με βάση την Απόφαση Ένταξης με αρ. πρωτ. </w:t>
      </w:r>
      <w:r w:rsidRPr="00074C2B">
        <w:rPr>
          <w:rFonts w:ascii="Tahoma" w:hAnsi="Tahoma" w:cs="Tahoma"/>
          <w:szCs w:val="22"/>
        </w:rPr>
        <w:t>80738/Β9/Φ34/452/20-07-2023</w:t>
      </w:r>
      <w:r w:rsidRPr="00074C2B">
        <w:rPr>
          <w:rFonts w:ascii="Tahoma" w:hAnsi="Tahoma" w:cs="Tahoma"/>
        </w:rPr>
        <w:t xml:space="preserve"> της Διεύθυνσης Δημοσίων Επενδύσεων του ΥΠΑΙΘΑ</w:t>
      </w:r>
      <w:r w:rsidR="00807501">
        <w:rPr>
          <w:rFonts w:ascii="Tahoma" w:hAnsi="Tahoma" w:cs="Tahoma"/>
        </w:rPr>
        <w:t xml:space="preserve">, όπως τροποποιήθηκε και ισχύει </w:t>
      </w:r>
      <w:r w:rsidRPr="00074C2B">
        <w:rPr>
          <w:rFonts w:ascii="Tahoma" w:hAnsi="Tahoma" w:cs="Tahoma"/>
        </w:rPr>
        <w:t xml:space="preserve">και έχει λάβει κωδικό </w:t>
      </w:r>
      <w:r w:rsidRPr="00074C2B">
        <w:rPr>
          <w:rFonts w:ascii="Tahoma" w:hAnsi="Tahoma" w:cs="Tahoma"/>
          <w:lang w:val="en-US"/>
        </w:rPr>
        <w:t>MIS</w:t>
      </w:r>
      <w:r w:rsidRPr="00074C2B">
        <w:rPr>
          <w:rFonts w:ascii="Tahoma" w:hAnsi="Tahoma" w:cs="Tahoma"/>
        </w:rPr>
        <w:t xml:space="preserve"> 5203255.</w:t>
      </w:r>
      <w:r w:rsidR="00550A1F" w:rsidRPr="00074C2B">
        <w:rPr>
          <w:rFonts w:ascii="Tahoma" w:hAnsi="Tahoma" w:cs="Tahoma"/>
        </w:rPr>
        <w:t xml:space="preserve"> </w:t>
      </w:r>
    </w:p>
    <w:p w14:paraId="589E428D" w14:textId="77777777" w:rsidR="00E92CD8" w:rsidRPr="00074C2B" w:rsidRDefault="00E92CD8" w:rsidP="00E92CD8">
      <w:pPr>
        <w:pStyle w:val="4"/>
        <w:rPr>
          <w:rFonts w:ascii="Tahoma" w:hAnsi="Tahoma" w:cs="Tahoma"/>
        </w:rPr>
      </w:pPr>
      <w:bookmarkStart w:id="172" w:name="_Ref98957998"/>
      <w:r w:rsidRPr="00074C2B">
        <w:rPr>
          <w:rFonts w:ascii="Tahoma" w:hAnsi="Tahoma" w:cs="Tahoma"/>
        </w:rPr>
        <w:t>1.</w:t>
      </w:r>
      <w:r w:rsidR="00AC3FB3" w:rsidRPr="00074C2B">
        <w:rPr>
          <w:rFonts w:ascii="Tahoma" w:hAnsi="Tahoma" w:cs="Tahoma"/>
        </w:rPr>
        <w:t>1.</w:t>
      </w:r>
      <w:r w:rsidRPr="00074C2B">
        <w:rPr>
          <w:rFonts w:ascii="Tahoma" w:hAnsi="Tahoma" w:cs="Tahoma"/>
        </w:rPr>
        <w:t xml:space="preserve">4 </w:t>
      </w:r>
      <w:bookmarkStart w:id="173" w:name="_Toc40458227"/>
      <w:bookmarkStart w:id="174" w:name="_Ref42599311"/>
      <w:bookmarkStart w:id="175" w:name="_Toc42684584"/>
      <w:bookmarkStart w:id="176" w:name="_Toc43378497"/>
      <w:bookmarkStart w:id="177" w:name="_Toc44075371"/>
      <w:r w:rsidRPr="00074C2B">
        <w:rPr>
          <w:rFonts w:ascii="Tahoma" w:hAnsi="Tahoma" w:cs="Tahoma"/>
        </w:rPr>
        <w:t>Όργανα &amp; Επιτροπές Παρακολούθησης, Διακυβέρνησης και Ελέγχου του Έργου</w:t>
      </w:r>
      <w:bookmarkEnd w:id="172"/>
      <w:bookmarkEnd w:id="173"/>
      <w:bookmarkEnd w:id="174"/>
      <w:bookmarkEnd w:id="175"/>
      <w:bookmarkEnd w:id="176"/>
      <w:bookmarkEnd w:id="177"/>
    </w:p>
    <w:p w14:paraId="4A6BF92F" w14:textId="77777777" w:rsidR="004837C3" w:rsidRPr="00074C2B" w:rsidRDefault="004837C3" w:rsidP="004837C3">
      <w:pPr>
        <w:rPr>
          <w:rFonts w:ascii="Tahoma" w:hAnsi="Tahoma" w:cs="Tahoma"/>
        </w:rPr>
      </w:pPr>
      <w:r w:rsidRPr="00074C2B">
        <w:rPr>
          <w:rFonts w:ascii="Tahoma" w:hAnsi="Tahoma" w:cs="Tahoma"/>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2B43515F" w14:textId="77777777" w:rsidR="004837C3" w:rsidRPr="00074C2B" w:rsidRDefault="004837C3" w:rsidP="003C7FE4">
      <w:pPr>
        <w:spacing w:before="0"/>
        <w:rPr>
          <w:rFonts w:ascii="Tahoma" w:hAnsi="Tahoma" w:cs="Tahoma"/>
          <w:b/>
          <w:bCs/>
        </w:rPr>
      </w:pPr>
      <w:r w:rsidRPr="00074C2B">
        <w:rPr>
          <w:rFonts w:ascii="Tahoma" w:hAnsi="Tahoma" w:cs="Tahoma"/>
          <w:b/>
          <w:bCs/>
        </w:rPr>
        <w:t>Επιτροπή Εποπτείας Προγραμματικής Συμφωνίας (ΕΕΠΣ)</w:t>
      </w:r>
    </w:p>
    <w:p w14:paraId="5095866C" w14:textId="145F6EEB" w:rsidR="004837C3" w:rsidRPr="00074C2B" w:rsidRDefault="004837C3" w:rsidP="004837C3">
      <w:pPr>
        <w:rPr>
          <w:rFonts w:ascii="Tahoma" w:hAnsi="Tahoma" w:cs="Tahoma"/>
        </w:rPr>
      </w:pPr>
      <w:r w:rsidRPr="00074C2B">
        <w:rPr>
          <w:rFonts w:ascii="Tahoma" w:hAnsi="Tahoma" w:cs="Tahoma"/>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550A1F" w:rsidRPr="00074C2B">
        <w:rPr>
          <w:rFonts w:ascii="Tahoma" w:hAnsi="Tahoma" w:cs="Tahoma"/>
        </w:rPr>
        <w:t>Μ</w:t>
      </w:r>
      <w:r w:rsidRPr="00074C2B">
        <w:rPr>
          <w:rFonts w:ascii="Tahoma" w:hAnsi="Tahoma" w:cs="Tahoma"/>
        </w:rPr>
        <w:t xml:space="preserve">ΑΕ και του </w:t>
      </w:r>
      <w:r w:rsidR="00EE6585" w:rsidRPr="00074C2B">
        <w:rPr>
          <w:rFonts w:ascii="Tahoma" w:hAnsi="Tahoma" w:cs="Tahoma"/>
        </w:rPr>
        <w:t>Ιονίου Πανεπιστημίου</w:t>
      </w:r>
      <w:r w:rsidRPr="00074C2B">
        <w:rPr>
          <w:rFonts w:ascii="Tahoma" w:hAnsi="Tahoma" w:cs="Tahoma"/>
        </w:rPr>
        <w:t xml:space="preserve">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1352C011" w14:textId="77777777" w:rsidR="004837C3" w:rsidRPr="00074C2B" w:rsidRDefault="004837C3" w:rsidP="004837C3">
      <w:pPr>
        <w:rPr>
          <w:rFonts w:ascii="Tahoma" w:hAnsi="Tahoma" w:cs="Tahoma"/>
        </w:rPr>
      </w:pPr>
      <w:r w:rsidRPr="00074C2B">
        <w:rPr>
          <w:rFonts w:ascii="Tahoma" w:hAnsi="Tahoma" w:cs="Tahoma"/>
        </w:rPr>
        <w:t>Η ΕΕΠΣ είναι αρμόδια για να εισηγηθεί στον κύριο του Έργου για την έκδοση σχετικών αποφάσεων σε θέματα που αφορούν:</w:t>
      </w:r>
    </w:p>
    <w:p w14:paraId="689F160E" w14:textId="77777777" w:rsidR="004837C3" w:rsidRPr="00074C2B" w:rsidRDefault="004837C3" w:rsidP="002A4FBE">
      <w:pPr>
        <w:pStyle w:val="aff"/>
        <w:numPr>
          <w:ilvl w:val="0"/>
          <w:numId w:val="19"/>
        </w:numPr>
        <w:spacing w:before="0" w:after="120"/>
        <w:ind w:hanging="294"/>
        <w:rPr>
          <w:rFonts w:ascii="Tahoma" w:hAnsi="Tahoma" w:cs="Tahoma"/>
        </w:rPr>
      </w:pPr>
      <w:r w:rsidRPr="00074C2B">
        <w:rPr>
          <w:rFonts w:ascii="Tahoma" w:hAnsi="Tahoma" w:cs="Tahoma"/>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A1DF4AC" w14:textId="77777777" w:rsidR="004837C3" w:rsidRPr="00074C2B" w:rsidRDefault="004837C3" w:rsidP="002A4FBE">
      <w:pPr>
        <w:pStyle w:val="aff"/>
        <w:numPr>
          <w:ilvl w:val="0"/>
          <w:numId w:val="19"/>
        </w:numPr>
        <w:spacing w:before="0" w:after="120"/>
        <w:ind w:hanging="294"/>
        <w:rPr>
          <w:rFonts w:ascii="Tahoma" w:hAnsi="Tahoma" w:cs="Tahoma"/>
        </w:rPr>
      </w:pPr>
      <w:r w:rsidRPr="00074C2B">
        <w:rPr>
          <w:rFonts w:ascii="Tahoma" w:hAnsi="Tahoma" w:cs="Tahoma"/>
        </w:rPr>
        <w:t>Την Επίλυση επιχειρησιακών θεμάτων που επηρεάζουν και τις τεχνικές επιλογές του Έργου</w:t>
      </w:r>
    </w:p>
    <w:p w14:paraId="2A403F4E" w14:textId="77777777" w:rsidR="004837C3" w:rsidRPr="00074C2B" w:rsidRDefault="004837C3" w:rsidP="002A4FBE">
      <w:pPr>
        <w:pStyle w:val="aff"/>
        <w:numPr>
          <w:ilvl w:val="0"/>
          <w:numId w:val="19"/>
        </w:numPr>
        <w:spacing w:before="0" w:after="120"/>
        <w:ind w:hanging="294"/>
        <w:rPr>
          <w:rFonts w:ascii="Tahoma" w:hAnsi="Tahoma" w:cs="Tahoma"/>
        </w:rPr>
      </w:pPr>
      <w:r w:rsidRPr="00074C2B">
        <w:rPr>
          <w:rFonts w:ascii="Tahoma" w:hAnsi="Tahoma" w:cs="Tahoma"/>
        </w:rPr>
        <w:t>Τη μετάθεση/παράταση του χρονοδιαγράμματος του Έργου</w:t>
      </w:r>
    </w:p>
    <w:p w14:paraId="7DC95E7C" w14:textId="77777777" w:rsidR="004837C3" w:rsidRPr="00074C2B" w:rsidRDefault="004837C3" w:rsidP="002A4FBE">
      <w:pPr>
        <w:pStyle w:val="aff"/>
        <w:numPr>
          <w:ilvl w:val="0"/>
          <w:numId w:val="19"/>
        </w:numPr>
        <w:spacing w:before="0" w:after="120"/>
        <w:ind w:hanging="294"/>
        <w:rPr>
          <w:rFonts w:ascii="Tahoma" w:hAnsi="Tahoma" w:cs="Tahoma"/>
        </w:rPr>
      </w:pPr>
      <w:r w:rsidRPr="00074C2B">
        <w:rPr>
          <w:rFonts w:ascii="Tahoma" w:hAnsi="Tahoma" w:cs="Tahoma"/>
        </w:rPr>
        <w:t>Την τροποποίηση της σύμβασης του Έργου</w:t>
      </w:r>
    </w:p>
    <w:p w14:paraId="313AC25E" w14:textId="77777777" w:rsidR="00E4589B" w:rsidRPr="00074C2B" w:rsidRDefault="00E4589B" w:rsidP="00E4589B">
      <w:pPr>
        <w:pStyle w:val="aff"/>
        <w:spacing w:before="0" w:after="120"/>
        <w:rPr>
          <w:rFonts w:ascii="Tahoma" w:hAnsi="Tahoma" w:cs="Tahoma"/>
        </w:rPr>
      </w:pPr>
    </w:p>
    <w:p w14:paraId="2AE37B69" w14:textId="077F67D8" w:rsidR="00A00C09" w:rsidRPr="00074C2B" w:rsidRDefault="00A00C09" w:rsidP="00A00C09">
      <w:pPr>
        <w:spacing w:before="0"/>
        <w:rPr>
          <w:rFonts w:ascii="Tahoma" w:hAnsi="Tahoma" w:cs="Tahoma"/>
          <w:b/>
          <w:bCs/>
        </w:rPr>
      </w:pPr>
      <w:r w:rsidRPr="00074C2B">
        <w:rPr>
          <w:rFonts w:ascii="Tahoma" w:hAnsi="Tahoma" w:cs="Tahoma"/>
          <w:b/>
          <w:bCs/>
        </w:rPr>
        <w:t>Επιτροπή Παρακολούθησης Έργου (ΕΠ</w:t>
      </w:r>
      <w:r w:rsidR="00F47A64" w:rsidRPr="00074C2B">
        <w:rPr>
          <w:rFonts w:ascii="Tahoma" w:hAnsi="Tahoma" w:cs="Tahoma"/>
          <w:b/>
          <w:bCs/>
        </w:rPr>
        <w:t>Π</w:t>
      </w:r>
      <w:r w:rsidRPr="00074C2B">
        <w:rPr>
          <w:rFonts w:ascii="Tahoma" w:hAnsi="Tahoma" w:cs="Tahoma"/>
          <w:b/>
          <w:bCs/>
        </w:rPr>
        <w:t>Ε)</w:t>
      </w:r>
    </w:p>
    <w:p w14:paraId="5C3AE0AA" w14:textId="6BD7DE30" w:rsidR="00A00C09" w:rsidRPr="00074C2B" w:rsidRDefault="00A00C09" w:rsidP="00A00C09">
      <w:pPr>
        <w:rPr>
          <w:rFonts w:ascii="Tahoma" w:hAnsi="Tahoma" w:cs="Tahoma"/>
        </w:rPr>
      </w:pPr>
      <w:r w:rsidRPr="00074C2B">
        <w:rPr>
          <w:rFonts w:ascii="Tahoma" w:hAnsi="Tahoma" w:cs="Tahoma"/>
        </w:rPr>
        <w:t>Για τις ανάγκες υλοποίησης του Έργου της παρούσας Διακήρυξης και σύμφωνα με το</w:t>
      </w:r>
      <w:r w:rsidR="006665FD" w:rsidRPr="00074C2B">
        <w:rPr>
          <w:rFonts w:ascii="Tahoma" w:hAnsi="Tahoma" w:cs="Tahoma"/>
        </w:rPr>
        <w:t>ν</w:t>
      </w:r>
      <w:r w:rsidRPr="00074C2B">
        <w:rPr>
          <w:rFonts w:ascii="Tahoma" w:hAnsi="Tahoma" w:cs="Tahoma"/>
        </w:rPr>
        <w:t xml:space="preserve"> Ν. 4412/2016, ορίζεται «Επιτροπή Παρακολούθησης </w:t>
      </w:r>
      <w:r w:rsidR="006665FD" w:rsidRPr="00074C2B">
        <w:rPr>
          <w:rFonts w:ascii="Tahoma" w:hAnsi="Tahoma" w:cs="Tahoma"/>
        </w:rPr>
        <w:t xml:space="preserve">και Παραλαβής </w:t>
      </w:r>
      <w:r w:rsidRPr="00074C2B">
        <w:rPr>
          <w:rFonts w:ascii="Tahoma" w:hAnsi="Tahoma" w:cs="Tahoma"/>
        </w:rPr>
        <w:t>Έργου» (Ε</w:t>
      </w:r>
      <w:r w:rsidR="006665FD" w:rsidRPr="00074C2B">
        <w:rPr>
          <w:rFonts w:ascii="Tahoma" w:hAnsi="Tahoma" w:cs="Tahoma"/>
        </w:rPr>
        <w:t>Π</w:t>
      </w:r>
      <w:r w:rsidRPr="00074C2B">
        <w:rPr>
          <w:rFonts w:ascii="Tahoma" w:hAnsi="Tahoma" w:cs="Tahoma"/>
        </w:rPr>
        <w:t>ΠΕ) (τριμελής ή πενταμελής), αρμοδιότητα της οποίας αποτελεί η παρακολούθηση της πορείας υλοποίησης του Έργου</w:t>
      </w:r>
      <w:r w:rsidR="006665FD" w:rsidRPr="00074C2B">
        <w:rPr>
          <w:rFonts w:ascii="Tahoma" w:hAnsi="Tahoma" w:cs="Tahoma"/>
        </w:rPr>
        <w:t xml:space="preserve"> και η παραλαβή των παρεχόμενων υπηρεσιών ή/και παραδοτέων του Έργου</w:t>
      </w:r>
    </w:p>
    <w:p w14:paraId="03A5314E" w14:textId="77777777" w:rsidR="00905612" w:rsidRPr="00074C2B" w:rsidRDefault="00905612" w:rsidP="00905612">
      <w:pPr>
        <w:rPr>
          <w:rFonts w:ascii="Tahoma" w:hAnsi="Tahoma" w:cs="Tahoma"/>
        </w:rPr>
      </w:pPr>
    </w:p>
    <w:p w14:paraId="1127E945" w14:textId="0ADC084D" w:rsidR="00326BC0" w:rsidRPr="00074C2B" w:rsidRDefault="0076533D" w:rsidP="00DC48A8">
      <w:pPr>
        <w:pStyle w:val="4"/>
        <w:rPr>
          <w:rFonts w:ascii="Tahoma" w:hAnsi="Tahoma" w:cs="Tahoma"/>
        </w:rPr>
      </w:pPr>
      <w:bookmarkStart w:id="178" w:name="_Ref98233140"/>
      <w:r w:rsidRPr="00074C2B">
        <w:rPr>
          <w:rFonts w:ascii="Tahoma" w:hAnsi="Tahoma" w:cs="Tahoma"/>
        </w:rPr>
        <w:t>1.</w:t>
      </w:r>
      <w:r w:rsidR="001A7731" w:rsidRPr="00074C2B">
        <w:rPr>
          <w:rFonts w:ascii="Tahoma" w:hAnsi="Tahoma" w:cs="Tahoma"/>
        </w:rPr>
        <w:t xml:space="preserve">2 ΣΚΟΠΟΣ ΚΑΙ </w:t>
      </w:r>
      <w:r w:rsidR="00654A59" w:rsidRPr="00074C2B">
        <w:rPr>
          <w:rFonts w:ascii="Tahoma" w:hAnsi="Tahoma" w:cs="Tahoma"/>
        </w:rPr>
        <w:t>ΣΤΟΧΟΙ</w:t>
      </w:r>
      <w:r w:rsidR="001A7731" w:rsidRPr="00074C2B">
        <w:rPr>
          <w:rFonts w:ascii="Tahoma" w:hAnsi="Tahoma" w:cs="Tahoma"/>
        </w:rPr>
        <w:t xml:space="preserve"> ΤΗΣ ΣΥΜΒΑΣΗΣ</w:t>
      </w:r>
      <w:bookmarkEnd w:id="178"/>
    </w:p>
    <w:p w14:paraId="432CC1E6" w14:textId="4BADD99F" w:rsidR="00326BC0" w:rsidRPr="00074C2B" w:rsidRDefault="0076533D" w:rsidP="00DC48A8">
      <w:pPr>
        <w:pStyle w:val="4"/>
        <w:rPr>
          <w:rFonts w:ascii="Tahoma" w:hAnsi="Tahoma" w:cs="Tahoma"/>
        </w:rPr>
      </w:pPr>
      <w:r w:rsidRPr="00074C2B">
        <w:rPr>
          <w:rFonts w:ascii="Tahoma" w:hAnsi="Tahoma" w:cs="Tahoma"/>
        </w:rPr>
        <w:t>1.</w:t>
      </w:r>
      <w:r w:rsidR="001A7731" w:rsidRPr="00074C2B">
        <w:rPr>
          <w:rFonts w:ascii="Tahoma" w:hAnsi="Tahoma" w:cs="Tahoma"/>
        </w:rPr>
        <w:t xml:space="preserve">2.1 </w:t>
      </w:r>
      <w:r w:rsidR="002224EE" w:rsidRPr="00074C2B">
        <w:rPr>
          <w:rFonts w:ascii="Tahoma" w:hAnsi="Tahoma" w:cs="Tahoma"/>
        </w:rPr>
        <w:t>Σ</w:t>
      </w:r>
      <w:r w:rsidR="00654A59" w:rsidRPr="00074C2B">
        <w:rPr>
          <w:rFonts w:ascii="Tahoma" w:hAnsi="Tahoma" w:cs="Tahoma"/>
        </w:rPr>
        <w:t>τόχοι και Έκταση</w:t>
      </w:r>
      <w:r w:rsidR="002224EE" w:rsidRPr="00074C2B">
        <w:rPr>
          <w:rFonts w:ascii="Tahoma" w:hAnsi="Tahoma" w:cs="Tahoma"/>
        </w:rPr>
        <w:t xml:space="preserve"> του</w:t>
      </w:r>
      <w:r w:rsidR="001A7731" w:rsidRPr="00074C2B">
        <w:rPr>
          <w:rFonts w:ascii="Tahoma" w:hAnsi="Tahoma" w:cs="Tahoma"/>
        </w:rPr>
        <w:t xml:space="preserve"> Έργου</w:t>
      </w:r>
    </w:p>
    <w:p w14:paraId="47927AF2" w14:textId="36C639ED" w:rsidR="00E967E1" w:rsidRPr="00074C2B" w:rsidRDefault="00E967E1" w:rsidP="005F546F">
      <w:pPr>
        <w:rPr>
          <w:rFonts w:ascii="Tahoma" w:hAnsi="Tahoma" w:cs="Tahoma"/>
        </w:rPr>
      </w:pPr>
      <w:r w:rsidRPr="00074C2B">
        <w:rPr>
          <w:rFonts w:ascii="Tahoma" w:hAnsi="Tahoma" w:cs="Tahoma"/>
        </w:rPr>
        <w:t xml:space="preserve">Σκοπός του έργου είναι </w:t>
      </w:r>
      <w:r w:rsidR="005F546F" w:rsidRPr="00074C2B">
        <w:rPr>
          <w:rFonts w:ascii="Tahoma" w:hAnsi="Tahoma" w:cs="Tahoma"/>
        </w:rPr>
        <w:t>ο εκσυγχρονισμός της παραγωγικής πληροφοριακής υποδομής του Ιονίου Πανεπιστημίου με γνώμονα την υποστήριξη των αναγκών των Σπουδαστών καθώς και του Διοικητικού και Διδακτικού Προσωπικού.</w:t>
      </w:r>
    </w:p>
    <w:p w14:paraId="25226B9D" w14:textId="77777777" w:rsidR="00E967E1" w:rsidRPr="00074C2B" w:rsidRDefault="00E967E1" w:rsidP="00A11DC8">
      <w:pPr>
        <w:rPr>
          <w:rFonts w:ascii="Tahoma" w:hAnsi="Tahoma" w:cs="Tahoma"/>
        </w:rPr>
      </w:pPr>
    </w:p>
    <w:p w14:paraId="2B6C624F" w14:textId="159FB147" w:rsidR="001A7731" w:rsidRPr="00074C2B" w:rsidRDefault="0076533D" w:rsidP="00DC48A8">
      <w:pPr>
        <w:pStyle w:val="4"/>
        <w:rPr>
          <w:rFonts w:ascii="Tahoma" w:hAnsi="Tahoma" w:cs="Tahoma"/>
        </w:rPr>
      </w:pPr>
      <w:r w:rsidRPr="00074C2B">
        <w:rPr>
          <w:rFonts w:ascii="Tahoma" w:hAnsi="Tahoma" w:cs="Tahoma"/>
        </w:rPr>
        <w:t>1.</w:t>
      </w:r>
      <w:r w:rsidR="001A7731" w:rsidRPr="00074C2B">
        <w:rPr>
          <w:rFonts w:ascii="Tahoma" w:hAnsi="Tahoma" w:cs="Tahoma"/>
        </w:rPr>
        <w:t xml:space="preserve">2.2 Περιγραφή </w:t>
      </w:r>
      <w:r w:rsidR="00654A59" w:rsidRPr="00074C2B">
        <w:rPr>
          <w:rFonts w:ascii="Tahoma" w:hAnsi="Tahoma" w:cs="Tahoma"/>
        </w:rPr>
        <w:t xml:space="preserve">των αναγκών </w:t>
      </w:r>
      <w:r w:rsidR="004D2836" w:rsidRPr="00074C2B">
        <w:rPr>
          <w:rFonts w:ascii="Tahoma" w:hAnsi="Tahoma" w:cs="Tahoma"/>
        </w:rPr>
        <w:t>του Φορέα Λειτουργίας</w:t>
      </w:r>
      <w:r w:rsidR="001A7731" w:rsidRPr="00074C2B">
        <w:rPr>
          <w:rFonts w:ascii="Tahoma" w:hAnsi="Tahoma" w:cs="Tahoma"/>
        </w:rPr>
        <w:t xml:space="preserve"> </w:t>
      </w:r>
    </w:p>
    <w:p w14:paraId="07B8B41B" w14:textId="7BCD34A3" w:rsidR="004D2836" w:rsidRPr="00074C2B" w:rsidRDefault="004D2836" w:rsidP="003F5F4D">
      <w:pPr>
        <w:pStyle w:val="normalwithoutspacing"/>
        <w:rPr>
          <w:rFonts w:ascii="Tahoma" w:hAnsi="Tahoma" w:cs="Tahoma"/>
        </w:rPr>
      </w:pPr>
      <w:r w:rsidRPr="00074C2B">
        <w:rPr>
          <w:rFonts w:ascii="Tahoma" w:hAnsi="Tahoma" w:cs="Tahoma"/>
        </w:rPr>
        <w:t xml:space="preserve">Αντικείμενο </w:t>
      </w:r>
      <w:r w:rsidR="00E37147">
        <w:rPr>
          <w:rFonts w:ascii="Tahoma" w:hAnsi="Tahoma" w:cs="Tahoma"/>
        </w:rPr>
        <w:t xml:space="preserve"> της παρούσης</w:t>
      </w:r>
      <w:r w:rsidRPr="00074C2B">
        <w:rPr>
          <w:rFonts w:ascii="Tahoma" w:hAnsi="Tahoma" w:cs="Tahoma"/>
        </w:rPr>
        <w:t xml:space="preserve"> αποτελεί </w:t>
      </w:r>
      <w:r w:rsidR="00E37147">
        <w:rPr>
          <w:rFonts w:ascii="Tahoma" w:hAnsi="Tahoma" w:cs="Tahoma"/>
        </w:rPr>
        <w:t xml:space="preserve">ο </w:t>
      </w:r>
      <w:r w:rsidRPr="00074C2B">
        <w:rPr>
          <w:rFonts w:ascii="Tahoma" w:hAnsi="Tahoma" w:cs="Tahoma"/>
        </w:rPr>
        <w:t xml:space="preserve">εκσυγχρονισμός </w:t>
      </w:r>
      <w:r w:rsidR="00E37147">
        <w:rPr>
          <w:rFonts w:ascii="Tahoma" w:hAnsi="Tahoma" w:cs="Tahoma"/>
        </w:rPr>
        <w:t xml:space="preserve"> της</w:t>
      </w:r>
      <w:r w:rsidR="00E37147" w:rsidRPr="00074C2B">
        <w:rPr>
          <w:rFonts w:ascii="Tahoma" w:hAnsi="Tahoma" w:cs="Tahoma"/>
        </w:rPr>
        <w:t xml:space="preserve"> </w:t>
      </w:r>
      <w:r w:rsidRPr="00074C2B">
        <w:rPr>
          <w:rFonts w:ascii="Tahoma" w:hAnsi="Tahoma" w:cs="Tahoma"/>
        </w:rPr>
        <w:t>Κεντρική</w:t>
      </w:r>
      <w:r w:rsidR="00E37147">
        <w:rPr>
          <w:rFonts w:ascii="Tahoma" w:hAnsi="Tahoma" w:cs="Tahoma"/>
        </w:rPr>
        <w:t>ς</w:t>
      </w:r>
      <w:r w:rsidRPr="00074C2B">
        <w:rPr>
          <w:rFonts w:ascii="Tahoma" w:hAnsi="Tahoma" w:cs="Tahoma"/>
        </w:rPr>
        <w:t xml:space="preserve"> Αίθουσα</w:t>
      </w:r>
      <w:r w:rsidR="00E37147">
        <w:rPr>
          <w:rFonts w:ascii="Tahoma" w:hAnsi="Tahoma" w:cs="Tahoma"/>
        </w:rPr>
        <w:t>ς</w:t>
      </w:r>
      <w:r w:rsidR="003F5F4D">
        <w:rPr>
          <w:rFonts w:ascii="Tahoma" w:hAnsi="Tahoma" w:cs="Tahoma"/>
        </w:rPr>
        <w:t xml:space="preserve"> </w:t>
      </w:r>
      <w:r w:rsidRPr="00074C2B">
        <w:rPr>
          <w:rFonts w:ascii="Tahoma" w:hAnsi="Tahoma" w:cs="Tahoma"/>
        </w:rPr>
        <w:t xml:space="preserve">Τελετών του Ιδρύματος, η οποία αποτελεί χώρο διοργανώσεων υψηλού επιπέδου όπως είναι διεθνή και πανελλήνια συνέδρια, ημερίδες, εκδηλώσεις, summer schools κ.ο.κ. </w:t>
      </w:r>
    </w:p>
    <w:p w14:paraId="46B95733" w14:textId="0D67F7AE" w:rsidR="004D2836" w:rsidRPr="00074C2B" w:rsidRDefault="004D2836" w:rsidP="004D2836">
      <w:pPr>
        <w:pStyle w:val="normalwithoutspacing"/>
        <w:rPr>
          <w:rFonts w:ascii="Tahoma" w:hAnsi="Tahoma" w:cs="Tahoma"/>
        </w:rPr>
      </w:pPr>
      <w:r w:rsidRPr="00074C2B">
        <w:rPr>
          <w:rFonts w:ascii="Tahoma" w:hAnsi="Tahoma" w:cs="Tahoma"/>
        </w:rPr>
        <w:t xml:space="preserve">Πιο συγκεκριμένα, </w:t>
      </w:r>
      <w:r w:rsidR="003F5F4D">
        <w:rPr>
          <w:rFonts w:ascii="Tahoma" w:hAnsi="Tahoma" w:cs="Tahoma"/>
        </w:rPr>
        <w:t>π</w:t>
      </w:r>
      <w:r w:rsidRPr="00074C2B">
        <w:rPr>
          <w:rFonts w:ascii="Tahoma" w:hAnsi="Tahoma" w:cs="Tahoma"/>
        </w:rPr>
        <w:t xml:space="preserve">εριλαμβάνει την προμήθεια εξειδικευμένου οπτικοακουστικού εξοπλισμού για την κάλυψη υπηρεσιών που υποστηρίζονται στην Κεντρική Αίθουσα Τελετών του κτιρίου της Ιονίου Ακαδημίας του Ιδρύματος. </w:t>
      </w:r>
    </w:p>
    <w:p w14:paraId="4F53226F" w14:textId="77777777" w:rsidR="004D2836" w:rsidRPr="00074C2B" w:rsidRDefault="004D2836" w:rsidP="004D2836">
      <w:pPr>
        <w:pStyle w:val="normalwithoutspacing"/>
        <w:rPr>
          <w:rFonts w:ascii="Tahoma" w:hAnsi="Tahoma" w:cs="Tahoma"/>
        </w:rPr>
      </w:pPr>
      <w:r w:rsidRPr="00074C2B">
        <w:rPr>
          <w:rFonts w:ascii="Tahoma" w:hAnsi="Tahoma" w:cs="Tahoma"/>
        </w:rPr>
        <w:lastRenderedPageBreak/>
        <w:t>Συγκεκριμένα:</w:t>
      </w:r>
    </w:p>
    <w:p w14:paraId="435CCD2C" w14:textId="77777777" w:rsidR="004D2836" w:rsidRPr="00074C2B" w:rsidRDefault="004D2836" w:rsidP="004D2836">
      <w:pPr>
        <w:pStyle w:val="normalwithoutspacing"/>
        <w:rPr>
          <w:rFonts w:ascii="Tahoma" w:hAnsi="Tahoma" w:cs="Tahoma"/>
        </w:rPr>
      </w:pPr>
      <w:r w:rsidRPr="00074C2B">
        <w:rPr>
          <w:rFonts w:ascii="Tahoma" w:hAnsi="Tahoma" w:cs="Tahoma"/>
        </w:rPr>
        <w:t xml:space="preserve">Η προτεινόμενη λίστα εξοπλισμού για την Αίθουσα Τελετών της Ιονίου Ακαδημίας, στοχεύει στην κάλυψη υπαρχουσών και νέων αναγκών που έχουν προκύψει από τις διαφορετικού τύπου εκδηλώσεις που πραγματοποιούνται μέσα στην αίθουσα. </w:t>
      </w:r>
    </w:p>
    <w:p w14:paraId="5A37EA73" w14:textId="77777777" w:rsidR="004D2836" w:rsidRPr="00074C2B" w:rsidRDefault="004D2836" w:rsidP="004D2836">
      <w:pPr>
        <w:pStyle w:val="normalwithoutspacing"/>
        <w:rPr>
          <w:rFonts w:ascii="Tahoma" w:hAnsi="Tahoma" w:cs="Tahoma"/>
        </w:rPr>
      </w:pPr>
      <w:r w:rsidRPr="00074C2B">
        <w:rPr>
          <w:rFonts w:ascii="Tahoma" w:hAnsi="Tahoma" w:cs="Tahoma"/>
        </w:rPr>
        <w:t xml:space="preserve">Αρχικά, υπάρχει άμεση ανάγκη για την τοποθέτηση Οθόνης προβολής για τον βιντεοπροβολέα της αίθουσας, καθώς η υπάρχουσα έχει σημαντικές φθορές με αποτέλεσμα να δημιουργεί έντονες παραμορφώσεις και αλλοιώσεις στην τελική εικόνα με αποτέλεσμα να δυσκολεύει το κοινό στην κατανόηση, παρουσιάσεων, βιντεοπροβολών, και γενικά οποιασδήποτε οπτικής πληροφορίας. </w:t>
      </w:r>
    </w:p>
    <w:p w14:paraId="2E2A12F9" w14:textId="77777777" w:rsidR="004D2836" w:rsidRPr="00074C2B" w:rsidRDefault="004D2836" w:rsidP="004D2836">
      <w:pPr>
        <w:pStyle w:val="normalwithoutspacing"/>
        <w:rPr>
          <w:rFonts w:ascii="Tahoma" w:hAnsi="Tahoma" w:cs="Tahoma"/>
        </w:rPr>
      </w:pPr>
      <w:r w:rsidRPr="00074C2B">
        <w:rPr>
          <w:rFonts w:ascii="Tahoma" w:hAnsi="Tahoma" w:cs="Tahoma"/>
        </w:rPr>
        <w:t xml:space="preserve">Η επόμενη ανάγκη, είναι η αναβάθμιση της οπτικοακουστικής σύνδεσης του δωματίου ελέγχου με την σκηνή και τον βιντεοπροβολέα. Η παρούσα σύνδεση γίνεται με μέσα τα οποία δεν είναι κατάλληλα για την απόσταση που έχουν οι τρεις θέσεις με αποτέλεσμα να υπάρχει αλλοίωση της οπτικοακουστικής πληροφορίας που μεταφέρεται μέσω του δωματίου ελέγχου, στο βιντεοπροβολέα και κατ’ επέκταση στην οθόνη προβολής και στο σύστημα διαχείρισης ήχου. Για το λόγο αυτό έχει γίνει μελέτη ορθής διασύνδεσης των τριών θέσεων με κατάλληλα μέσα, τα οποία διασφαλίζουν την ομαλή ροή της οπτικοακουστικής πληροφορίας χωρίς παραμορφώσεις και αλλοιώσεις των σημάτων. </w:t>
      </w:r>
    </w:p>
    <w:p w14:paraId="1F26A217" w14:textId="77777777" w:rsidR="004D2836" w:rsidRPr="00074C2B" w:rsidRDefault="004D2836" w:rsidP="004D2836">
      <w:pPr>
        <w:pStyle w:val="normalwithoutspacing"/>
        <w:rPr>
          <w:rFonts w:ascii="Tahoma" w:hAnsi="Tahoma" w:cs="Tahoma"/>
        </w:rPr>
      </w:pPr>
      <w:r w:rsidRPr="00074C2B">
        <w:rPr>
          <w:rFonts w:ascii="Tahoma" w:hAnsi="Tahoma" w:cs="Tahoma"/>
        </w:rPr>
        <w:t xml:space="preserve">Η επόμενη ανάγκη η οποία υπάρχει πλέον και η αίθουσα δεν μπορεί να την παρέχει, είναι η ζωντανή μετάδοση των εκδηλώσεων μέσω του ίντερνετ και η πραγματοποίηση υβριδικών συνεδρίων με υποστήριξη μετάδοσης εικόνας της αίθουσας. Για την συγκεκριμένη ανάγκη, έχει γίνει μελέτη για χρήση ενός συστήματος ζωντανής μετάδοσης τριών καμερών με εισόδους και εξόδους εικόνας για να δώσει λύση στις διαφορετικές οπτικοακουστικές ανάγκες των εκδηλώσεων καθώς και συσκευών διαχείρισης οπτικοακουστικών εισόδων και εξόδων. </w:t>
      </w:r>
    </w:p>
    <w:p w14:paraId="282518B6" w14:textId="77777777" w:rsidR="004D2836" w:rsidRPr="00074C2B" w:rsidRDefault="004D2836" w:rsidP="004D2836">
      <w:pPr>
        <w:pStyle w:val="normalwithoutspacing"/>
        <w:rPr>
          <w:rFonts w:ascii="Tahoma" w:hAnsi="Tahoma" w:cs="Tahoma"/>
        </w:rPr>
      </w:pPr>
      <w:r w:rsidRPr="00074C2B">
        <w:rPr>
          <w:rFonts w:ascii="Tahoma" w:hAnsi="Tahoma" w:cs="Tahoma"/>
        </w:rPr>
        <w:t xml:space="preserve">Σχετικά με το σύστημα ήχου της αίθουσας, έχει διαπιστωθεί η έλλειψη πυκνωτικών μικροφώνων καθώς και νέων βάσεων μικροφώνων, τα οποία είναι απαραίτητα για τις διάφορες εκδηλώσεις που πραγματοποιούνται στην αίθουσα. </w:t>
      </w:r>
    </w:p>
    <w:p w14:paraId="3231B51E" w14:textId="77777777" w:rsidR="004D2836" w:rsidRPr="00074C2B" w:rsidRDefault="004D2836" w:rsidP="004D2836">
      <w:pPr>
        <w:pStyle w:val="normalwithoutspacing"/>
        <w:rPr>
          <w:rFonts w:ascii="Tahoma" w:hAnsi="Tahoma" w:cs="Tahoma"/>
        </w:rPr>
      </w:pPr>
      <w:r w:rsidRPr="00074C2B">
        <w:rPr>
          <w:rFonts w:ascii="Tahoma" w:hAnsi="Tahoma" w:cs="Tahoma"/>
        </w:rPr>
        <w:t>Επιπλέον, η αίθουσα διαθέτει καμπίνες διερμηνείας οι οποίες έχουν άμεση ανάγκη για αντικατάσταση των φορητών μέσων που χρησιμοποιούνται από τους διερμηνείς, καθώς έχουν σημαντικές φθορές, όπως και στην βελτίωση της οπτικής κατανόησης της κεντρικής βιντεοπροβολής της αίθουσας, με την τοποθέτηση συστήματος οθονών οι οποίες αναπαράγουν αυτή την εικόνα μέσα στην καμπίνα σε πολύ κοντινή απόσταση από τον διερμηνέα.</w:t>
      </w:r>
    </w:p>
    <w:p w14:paraId="37FDFFD0" w14:textId="77777777" w:rsidR="004D2836" w:rsidRPr="00074C2B" w:rsidRDefault="004D2836" w:rsidP="004D2836">
      <w:pPr>
        <w:pStyle w:val="normalwithoutspacing"/>
        <w:rPr>
          <w:rFonts w:ascii="Tahoma" w:hAnsi="Tahoma" w:cs="Tahoma"/>
        </w:rPr>
      </w:pPr>
      <w:r w:rsidRPr="00074C2B">
        <w:rPr>
          <w:rFonts w:ascii="Tahoma" w:hAnsi="Tahoma" w:cs="Tahoma"/>
        </w:rPr>
        <w:t>Παρακάτω αποτυπώνονται περιληπτικά τα διαφορετικά συστήματα που στοχεύει να αναβαθμίσει ή να υλοποιήσει από την αρχή η παρούσα σύμβαση.</w:t>
      </w:r>
    </w:p>
    <w:p w14:paraId="264BA615" w14:textId="77777777" w:rsidR="004D2836" w:rsidRPr="00074C2B" w:rsidRDefault="004D2836" w:rsidP="004D2836">
      <w:pPr>
        <w:pStyle w:val="normalwithoutspacing"/>
        <w:numPr>
          <w:ilvl w:val="0"/>
          <w:numId w:val="29"/>
        </w:numPr>
        <w:rPr>
          <w:rFonts w:ascii="Tahoma" w:hAnsi="Tahoma" w:cs="Tahoma"/>
        </w:rPr>
      </w:pPr>
      <w:r w:rsidRPr="00074C2B">
        <w:rPr>
          <w:rFonts w:ascii="Tahoma" w:hAnsi="Tahoma" w:cs="Tahoma"/>
        </w:rPr>
        <w:t>Εγκατάσταση Κεντρικής Οθόνη Προβολής</w:t>
      </w:r>
    </w:p>
    <w:p w14:paraId="3F2F2D19" w14:textId="77777777" w:rsidR="004D2836" w:rsidRPr="00074C2B" w:rsidRDefault="004D2836" w:rsidP="004D2836">
      <w:pPr>
        <w:pStyle w:val="normalwithoutspacing"/>
        <w:numPr>
          <w:ilvl w:val="0"/>
          <w:numId w:val="29"/>
        </w:numPr>
        <w:rPr>
          <w:rFonts w:ascii="Tahoma" w:hAnsi="Tahoma" w:cs="Tahoma"/>
        </w:rPr>
      </w:pPr>
      <w:r w:rsidRPr="00074C2B">
        <w:rPr>
          <w:rFonts w:ascii="Tahoma" w:hAnsi="Tahoma" w:cs="Tahoma"/>
        </w:rPr>
        <w:t>Αναβάθμιση οπτικοακουστικής σύνδεσης control room με σκηνή και βιντεοπροβολέα</w:t>
      </w:r>
    </w:p>
    <w:p w14:paraId="0FE1FE23" w14:textId="77777777" w:rsidR="004D2836" w:rsidRPr="00074C2B" w:rsidRDefault="004D2836" w:rsidP="004D2836">
      <w:pPr>
        <w:pStyle w:val="normalwithoutspacing"/>
        <w:numPr>
          <w:ilvl w:val="0"/>
          <w:numId w:val="29"/>
        </w:numPr>
        <w:rPr>
          <w:rFonts w:ascii="Tahoma" w:hAnsi="Tahoma" w:cs="Tahoma"/>
        </w:rPr>
      </w:pPr>
      <w:r w:rsidRPr="00074C2B">
        <w:rPr>
          <w:rFonts w:ascii="Tahoma" w:hAnsi="Tahoma" w:cs="Tahoma"/>
        </w:rPr>
        <w:t>Εγκατάσταση Συστήματος Ζωντανής Μετάδοσης</w:t>
      </w:r>
    </w:p>
    <w:p w14:paraId="6BDF4753" w14:textId="77777777" w:rsidR="004D2836" w:rsidRPr="00074C2B" w:rsidRDefault="004D2836" w:rsidP="004D2836">
      <w:pPr>
        <w:pStyle w:val="normalwithoutspacing"/>
        <w:numPr>
          <w:ilvl w:val="0"/>
          <w:numId w:val="29"/>
        </w:numPr>
        <w:rPr>
          <w:rFonts w:ascii="Tahoma" w:hAnsi="Tahoma" w:cs="Tahoma"/>
        </w:rPr>
      </w:pPr>
      <w:r w:rsidRPr="00074C2B">
        <w:rPr>
          <w:rFonts w:ascii="Tahoma" w:hAnsi="Tahoma" w:cs="Tahoma"/>
        </w:rPr>
        <w:t>Αναβάθμιση ηχητικού εξοπλισμού και διασύνδεση του</w:t>
      </w:r>
    </w:p>
    <w:p w14:paraId="6FC02759" w14:textId="77777777" w:rsidR="004D2836" w:rsidRPr="00074C2B" w:rsidRDefault="004D2836" w:rsidP="004D2836">
      <w:pPr>
        <w:pStyle w:val="normalwithoutspacing"/>
        <w:numPr>
          <w:ilvl w:val="0"/>
          <w:numId w:val="29"/>
        </w:numPr>
        <w:rPr>
          <w:rFonts w:ascii="Tahoma" w:hAnsi="Tahoma" w:cs="Tahoma"/>
        </w:rPr>
      </w:pPr>
      <w:r w:rsidRPr="00074C2B">
        <w:rPr>
          <w:rFonts w:ascii="Tahoma" w:hAnsi="Tahoma" w:cs="Tahoma"/>
        </w:rPr>
        <w:t>Αναβάθμιση οπτικοακουστικού εξοπλισμού καμπινών διερμηνείας</w:t>
      </w:r>
    </w:p>
    <w:p w14:paraId="1AB67A47" w14:textId="77777777" w:rsidR="001A7731" w:rsidRPr="00074C2B" w:rsidRDefault="0076533D" w:rsidP="00DC48A8">
      <w:pPr>
        <w:pStyle w:val="4"/>
        <w:rPr>
          <w:rFonts w:ascii="Tahoma" w:hAnsi="Tahoma" w:cs="Tahoma"/>
        </w:rPr>
      </w:pPr>
      <w:bookmarkStart w:id="179" w:name="_Hlk150784225"/>
      <w:r w:rsidRPr="00074C2B">
        <w:rPr>
          <w:rFonts w:ascii="Tahoma" w:hAnsi="Tahoma" w:cs="Tahoma"/>
        </w:rPr>
        <w:t>1.</w:t>
      </w:r>
      <w:r w:rsidR="00052C82" w:rsidRPr="00074C2B">
        <w:rPr>
          <w:rFonts w:ascii="Tahoma" w:hAnsi="Tahoma" w:cs="Tahoma"/>
        </w:rPr>
        <w:t>2.3.</w:t>
      </w:r>
      <w:r w:rsidR="001A7731" w:rsidRPr="00074C2B">
        <w:rPr>
          <w:rFonts w:ascii="Tahoma" w:hAnsi="Tahoma" w:cs="Tahoma"/>
        </w:rPr>
        <w:t xml:space="preserve"> Στοιχεία ωριμότητας της Σύμβασης </w:t>
      </w:r>
    </w:p>
    <w:p w14:paraId="09D8BBF2" w14:textId="77777777" w:rsidR="00FA2A20" w:rsidRPr="00074C2B" w:rsidRDefault="00FA2A20" w:rsidP="00FA2A20">
      <w:pPr>
        <w:rPr>
          <w:rFonts w:ascii="Tahoma" w:eastAsia="SimSun" w:hAnsi="Tahoma" w:cs="Tahoma"/>
        </w:rPr>
      </w:pPr>
      <w:r w:rsidRPr="00074C2B">
        <w:rPr>
          <w:rFonts w:ascii="Tahoma" w:eastAsia="SimSun" w:hAnsi="Tahoma" w:cs="Tahoma"/>
        </w:rPr>
        <w:t>Έχει εκδοθεί η Απόφαση Ένταξης με αρ. πρωτ. 80738/Β9/Φ34/452/20-07-2023 της Διεύθυνσης Δημοσίων Επενδύσεων του ΥΠΑΙΘΑ.</w:t>
      </w:r>
    </w:p>
    <w:bookmarkEnd w:id="179"/>
    <w:p w14:paraId="21662725" w14:textId="755C0017" w:rsidR="001A7731" w:rsidRPr="00074C2B" w:rsidRDefault="001A7731" w:rsidP="00A11DC8">
      <w:pPr>
        <w:rPr>
          <w:rFonts w:ascii="Tahoma" w:eastAsia="SimSun" w:hAnsi="Tahoma" w:cs="Tahoma"/>
        </w:rPr>
      </w:pPr>
    </w:p>
    <w:p w14:paraId="66F87D79" w14:textId="77777777" w:rsidR="001A7731" w:rsidRPr="00074C2B" w:rsidRDefault="0076533D" w:rsidP="00DC48A8">
      <w:pPr>
        <w:pStyle w:val="4"/>
        <w:rPr>
          <w:rFonts w:ascii="Tahoma" w:hAnsi="Tahoma" w:cs="Tahoma"/>
        </w:rPr>
      </w:pPr>
      <w:r w:rsidRPr="00074C2B">
        <w:rPr>
          <w:rFonts w:ascii="Tahoma" w:hAnsi="Tahoma" w:cs="Tahoma"/>
        </w:rPr>
        <w:t>1.</w:t>
      </w:r>
      <w:r w:rsidR="001A7731" w:rsidRPr="00074C2B">
        <w:rPr>
          <w:rFonts w:ascii="Tahoma" w:hAnsi="Tahoma" w:cs="Tahoma"/>
        </w:rPr>
        <w:t>2.4 Τεκμηρίωση σκοπιμότητας/υποδιαίρεσης ή μη της σύμβασης σε τμήματα</w:t>
      </w:r>
    </w:p>
    <w:p w14:paraId="65F26C49" w14:textId="1A68F098" w:rsidR="00326BC0" w:rsidRPr="00074C2B" w:rsidRDefault="001A7731" w:rsidP="00A11DC8">
      <w:pPr>
        <w:rPr>
          <w:rFonts w:ascii="Tahoma" w:eastAsia="SimSun" w:hAnsi="Tahoma" w:cs="Tahoma"/>
        </w:rPr>
      </w:pPr>
      <w:r w:rsidRPr="00074C2B">
        <w:rPr>
          <w:rFonts w:ascii="Tahoma" w:eastAsia="SimSun" w:hAnsi="Tahoma" w:cs="Tahoma"/>
        </w:rPr>
        <w:t>Η σύμβαση δεν θα διαιρεθεί σε τμήματα, προκειμένου ο ανάδοχος να προσφέρει μια ολοκληρωμένη λύση, που</w:t>
      </w:r>
      <w:r w:rsidR="00170F3A" w:rsidRPr="00074C2B">
        <w:rPr>
          <w:rFonts w:ascii="Tahoma" w:eastAsia="SimSun" w:hAnsi="Tahoma" w:cs="Tahoma"/>
        </w:rPr>
        <w:t xml:space="preserve"> </w:t>
      </w:r>
      <w:r w:rsidRPr="00074C2B">
        <w:rPr>
          <w:rFonts w:ascii="Tahoma" w:eastAsia="SimSun" w:hAnsi="Tahoma" w:cs="Tahoma"/>
        </w:rPr>
        <w:t>θα περιλαμβάνει το υλικό</w:t>
      </w:r>
      <w:r w:rsidR="001C6EA2">
        <w:rPr>
          <w:rFonts w:ascii="Tahoma" w:eastAsia="SimSun" w:hAnsi="Tahoma" w:cs="Tahoma"/>
        </w:rPr>
        <w:t xml:space="preserve"> και</w:t>
      </w:r>
      <w:r w:rsidR="00170F3A" w:rsidRPr="00074C2B">
        <w:rPr>
          <w:rFonts w:ascii="Tahoma" w:eastAsia="SimSun" w:hAnsi="Tahoma" w:cs="Tahoma"/>
        </w:rPr>
        <w:t xml:space="preserve"> </w:t>
      </w:r>
      <w:r w:rsidRPr="00074C2B">
        <w:rPr>
          <w:rFonts w:ascii="Tahoma" w:eastAsia="SimSun" w:hAnsi="Tahoma" w:cs="Tahoma"/>
        </w:rPr>
        <w:t>τις παρεχόμενες</w:t>
      </w:r>
      <w:r w:rsidR="00170F3A" w:rsidRPr="00074C2B">
        <w:rPr>
          <w:rFonts w:ascii="Tahoma" w:eastAsia="SimSun" w:hAnsi="Tahoma" w:cs="Tahoma"/>
        </w:rPr>
        <w:t xml:space="preserve"> </w:t>
      </w:r>
      <w:r w:rsidR="000B75B2" w:rsidRPr="00074C2B">
        <w:rPr>
          <w:rFonts w:ascii="Tahoma" w:eastAsia="SimSun" w:hAnsi="Tahoma" w:cs="Tahoma"/>
        </w:rPr>
        <w:t xml:space="preserve">συνοδευτικές </w:t>
      </w:r>
      <w:r w:rsidRPr="00074C2B">
        <w:rPr>
          <w:rFonts w:ascii="Tahoma" w:eastAsia="SimSun" w:hAnsi="Tahoma" w:cs="Tahoma"/>
        </w:rPr>
        <w:t>υπηρεσίες εγκατάστασης,.</w:t>
      </w:r>
    </w:p>
    <w:p w14:paraId="34FB8C1F" w14:textId="4E5B7A88" w:rsidR="002224EE" w:rsidRPr="00074C2B" w:rsidRDefault="002224EE" w:rsidP="00A11DC8">
      <w:pPr>
        <w:rPr>
          <w:rFonts w:ascii="Tahoma" w:eastAsia="SimSun" w:hAnsi="Tahoma" w:cs="Tahoma"/>
        </w:rPr>
      </w:pPr>
    </w:p>
    <w:p w14:paraId="1945AA1D" w14:textId="0DD282C8" w:rsidR="001A7731" w:rsidRPr="00074C2B" w:rsidRDefault="0076533D" w:rsidP="00C040B6">
      <w:pPr>
        <w:pStyle w:val="4"/>
        <w:rPr>
          <w:rFonts w:ascii="Tahoma" w:hAnsi="Tahoma" w:cs="Tahoma"/>
        </w:rPr>
      </w:pPr>
      <w:bookmarkStart w:id="180" w:name="_Ref98232687"/>
      <w:r w:rsidRPr="00074C2B">
        <w:rPr>
          <w:rFonts w:ascii="Tahoma" w:hAnsi="Tahoma" w:cs="Tahoma"/>
        </w:rPr>
        <w:t>1.</w:t>
      </w:r>
      <w:r w:rsidR="001A7731" w:rsidRPr="00074C2B">
        <w:rPr>
          <w:rFonts w:ascii="Tahoma" w:hAnsi="Tahoma" w:cs="Tahoma"/>
        </w:rPr>
        <w:t xml:space="preserve">3 </w:t>
      </w:r>
      <w:bookmarkEnd w:id="180"/>
      <w:r w:rsidR="006768F7" w:rsidRPr="00074C2B">
        <w:rPr>
          <w:rFonts w:ascii="Tahoma" w:hAnsi="Tahoma" w:cs="Tahoma"/>
        </w:rPr>
        <w:t>ΑΝΤΙΚΕΙΜΕΝΟ ΤΗΣ ΣΥΜΒΑΣΗΣ</w:t>
      </w:r>
      <w:r w:rsidR="00654A59" w:rsidRPr="00074C2B">
        <w:rPr>
          <w:rFonts w:ascii="Tahoma" w:hAnsi="Tahoma" w:cs="Tahoma"/>
        </w:rPr>
        <w:t xml:space="preserve"> - </w:t>
      </w:r>
      <w:r w:rsidR="006768F7" w:rsidRPr="00074C2B">
        <w:rPr>
          <w:rFonts w:ascii="Tahoma" w:hAnsi="Tahoma" w:cs="Tahoma"/>
        </w:rPr>
        <w:t>ΑΠΑΙΤΗΣΕΙΣ</w:t>
      </w:r>
      <w:r w:rsidR="001A7731" w:rsidRPr="00074C2B">
        <w:rPr>
          <w:rFonts w:ascii="Tahoma" w:hAnsi="Tahoma" w:cs="Tahoma"/>
        </w:rPr>
        <w:t xml:space="preserve"> </w:t>
      </w:r>
      <w:r w:rsidR="006768F7" w:rsidRPr="00074C2B">
        <w:rPr>
          <w:rFonts w:ascii="Tahoma" w:hAnsi="Tahoma" w:cs="Tahoma"/>
        </w:rPr>
        <w:t>ΚΑΙ ΤΕΧΝΙΚΕΣ ΠΡΟΔΙΑΓΡΑΦΕΣ</w:t>
      </w:r>
      <w:r w:rsidR="001A7731" w:rsidRPr="00074C2B">
        <w:rPr>
          <w:rFonts w:ascii="Tahoma" w:hAnsi="Tahoma" w:cs="Tahoma"/>
        </w:rPr>
        <w:t xml:space="preserve"> </w:t>
      </w:r>
    </w:p>
    <w:p w14:paraId="03B6F2EB" w14:textId="1D2EA528" w:rsidR="00F1564B" w:rsidRPr="00987246" w:rsidRDefault="00F1564B" w:rsidP="001C6EA2">
      <w:pPr>
        <w:pStyle w:val="normalwithoutspacing"/>
        <w:rPr>
          <w:rFonts w:ascii="Tahoma" w:hAnsi="Tahoma" w:cs="Tahoma"/>
          <w:strike/>
        </w:rPr>
      </w:pPr>
      <w:bookmarkStart w:id="181" w:name="_Ref98233296"/>
      <w:r w:rsidRPr="00074C2B">
        <w:rPr>
          <w:rFonts w:ascii="Tahoma" w:hAnsi="Tahoma" w:cs="Tahoma"/>
        </w:rPr>
        <w:t>Αντικείμενο του έργου αποτελεί η προμήθεια</w:t>
      </w:r>
      <w:r w:rsidR="00E37147">
        <w:rPr>
          <w:rFonts w:ascii="Tahoma" w:hAnsi="Tahoma" w:cs="Tahoma"/>
        </w:rPr>
        <w:t xml:space="preserve"> οπτικοακουστικού εξοπλισμού</w:t>
      </w:r>
      <w:r w:rsidR="001C6EA2">
        <w:rPr>
          <w:rFonts w:ascii="Tahoma" w:hAnsi="Tahoma" w:cs="Tahoma"/>
        </w:rPr>
        <w:t>:</w:t>
      </w:r>
    </w:p>
    <w:p w14:paraId="07EB07AE" w14:textId="79155DDC" w:rsidR="00F526B5" w:rsidRPr="007C10D9" w:rsidRDefault="00F526B5" w:rsidP="007C10D9">
      <w:pPr>
        <w:suppressAutoHyphens w:val="0"/>
        <w:spacing w:before="0" w:after="0"/>
        <w:jc w:val="left"/>
        <w:rPr>
          <w:rFonts w:ascii="Tahoma" w:eastAsiaTheme="minorEastAsia" w:hAnsi="Tahoma" w:cs="Tahoma"/>
          <w:strike/>
          <w:sz w:val="24"/>
        </w:rPr>
      </w:pPr>
      <w:r w:rsidRPr="00074C2B">
        <w:rPr>
          <w:rFonts w:eastAsiaTheme="minorEastAsia" w:cs="Tahoma"/>
          <w:b/>
          <w:sz w:val="24"/>
        </w:rPr>
        <w:t>Ολοκληρωμένα οπτικοακουστικά συστήματα</w:t>
      </w:r>
    </w:p>
    <w:tbl>
      <w:tblPr>
        <w:tblStyle w:val="2f"/>
        <w:tblW w:w="0" w:type="auto"/>
        <w:tblLook w:val="04A0" w:firstRow="1" w:lastRow="0" w:firstColumn="1" w:lastColumn="0" w:noHBand="0" w:noVBand="1"/>
      </w:tblPr>
      <w:tblGrid>
        <w:gridCol w:w="868"/>
        <w:gridCol w:w="7051"/>
        <w:gridCol w:w="1673"/>
      </w:tblGrid>
      <w:tr w:rsidR="00EF5262" w:rsidRPr="00074C2B" w14:paraId="073C9276" w14:textId="77777777" w:rsidTr="00EF5262">
        <w:trPr>
          <w:trHeight w:val="315"/>
        </w:trPr>
        <w:tc>
          <w:tcPr>
            <w:tcW w:w="960" w:type="dxa"/>
            <w:shd w:val="clear" w:color="auto" w:fill="F4B083" w:themeFill="accent2" w:themeFillTint="99"/>
            <w:noWrap/>
            <w:hideMark/>
          </w:tcPr>
          <w:p w14:paraId="439B4D4C" w14:textId="77777777" w:rsidR="00EF5262" w:rsidRPr="00074C2B" w:rsidRDefault="00EF5262" w:rsidP="00EF5262">
            <w:pPr>
              <w:suppressAutoHyphens w:val="0"/>
              <w:spacing w:before="0" w:after="0"/>
              <w:jc w:val="left"/>
              <w:rPr>
                <w:rFonts w:ascii="Tahoma" w:hAnsi="Tahoma" w:cs="Tahoma"/>
                <w:szCs w:val="22"/>
                <w:lang w:eastAsia="en-US"/>
              </w:rPr>
            </w:pPr>
          </w:p>
        </w:tc>
        <w:tc>
          <w:tcPr>
            <w:tcW w:w="8020" w:type="dxa"/>
            <w:shd w:val="clear" w:color="auto" w:fill="F4B083" w:themeFill="accent2" w:themeFillTint="99"/>
            <w:noWrap/>
            <w:hideMark/>
          </w:tcPr>
          <w:p w14:paraId="37F12B49" w14:textId="0DEDAD03" w:rsidR="00EF5262" w:rsidRPr="00074C2B" w:rsidRDefault="00EF5262" w:rsidP="00EF5262">
            <w:pPr>
              <w:suppressAutoHyphens w:val="0"/>
              <w:spacing w:before="0" w:after="0"/>
              <w:jc w:val="left"/>
              <w:rPr>
                <w:rFonts w:ascii="Tahoma" w:hAnsi="Tahoma" w:cs="Tahoma"/>
                <w:b/>
                <w:bCs/>
                <w:szCs w:val="22"/>
                <w:lang w:eastAsia="en-US"/>
              </w:rPr>
            </w:pPr>
            <w:r w:rsidRPr="00074C2B">
              <w:rPr>
                <w:rFonts w:ascii="Tahoma" w:hAnsi="Tahoma" w:cs="Tahoma"/>
                <w:b/>
                <w:bCs/>
                <w:szCs w:val="22"/>
                <w:lang w:eastAsia="en-US"/>
              </w:rPr>
              <w:t>Ολοκληρωμένα οπτικοακουστικά συστήματα</w:t>
            </w:r>
          </w:p>
        </w:tc>
        <w:tc>
          <w:tcPr>
            <w:tcW w:w="1880" w:type="dxa"/>
            <w:shd w:val="clear" w:color="auto" w:fill="F4B083" w:themeFill="accent2" w:themeFillTint="99"/>
            <w:noWrap/>
            <w:hideMark/>
          </w:tcPr>
          <w:p w14:paraId="3A165EB8" w14:textId="77777777" w:rsidR="00EF5262" w:rsidRPr="00074C2B" w:rsidRDefault="00EF5262" w:rsidP="00EF5262">
            <w:pPr>
              <w:suppressAutoHyphens w:val="0"/>
              <w:spacing w:before="0" w:after="0"/>
              <w:jc w:val="left"/>
              <w:rPr>
                <w:rFonts w:ascii="Tahoma" w:hAnsi="Tahoma" w:cs="Tahoma"/>
                <w:b/>
                <w:bCs/>
                <w:szCs w:val="22"/>
                <w:lang w:eastAsia="en-US"/>
              </w:rPr>
            </w:pPr>
            <w:r w:rsidRPr="00074C2B">
              <w:rPr>
                <w:rFonts w:ascii="Tahoma" w:hAnsi="Tahoma" w:cs="Tahoma"/>
                <w:b/>
                <w:bCs/>
                <w:szCs w:val="22"/>
                <w:lang w:eastAsia="en-US"/>
              </w:rPr>
              <w:t> ΤΕΜΑΧΙΑ</w:t>
            </w:r>
          </w:p>
        </w:tc>
      </w:tr>
      <w:tr w:rsidR="00EF5262" w:rsidRPr="00074C2B" w14:paraId="6949F276" w14:textId="77777777" w:rsidTr="00A524AD">
        <w:trPr>
          <w:trHeight w:val="300"/>
        </w:trPr>
        <w:tc>
          <w:tcPr>
            <w:tcW w:w="960" w:type="dxa"/>
            <w:noWrap/>
            <w:hideMark/>
          </w:tcPr>
          <w:p w14:paraId="39CB75A2"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w:t>
            </w:r>
          </w:p>
        </w:tc>
        <w:tc>
          <w:tcPr>
            <w:tcW w:w="8020" w:type="dxa"/>
            <w:hideMark/>
          </w:tcPr>
          <w:p w14:paraId="4D6CAD9B" w14:textId="77777777" w:rsidR="00EF5262" w:rsidRPr="00074C2B" w:rsidRDefault="00EF5262" w:rsidP="00EF5262">
            <w:pPr>
              <w:suppressAutoHyphens w:val="0"/>
              <w:spacing w:before="0" w:after="0"/>
              <w:jc w:val="left"/>
              <w:rPr>
                <w:rFonts w:ascii="Tahoma" w:hAnsi="Tahoma" w:cs="Tahoma"/>
                <w:szCs w:val="22"/>
                <w:lang w:val="en-US" w:eastAsia="en-US"/>
              </w:rPr>
            </w:pPr>
            <w:r w:rsidRPr="00074C2B">
              <w:rPr>
                <w:rFonts w:ascii="Tahoma" w:hAnsi="Tahoma" w:cs="Tahoma"/>
                <w:szCs w:val="22"/>
                <w:lang w:val="en-US" w:eastAsia="en-US"/>
              </w:rPr>
              <w:t>Cable HDMI to HDMI 5m</w:t>
            </w:r>
          </w:p>
        </w:tc>
        <w:tc>
          <w:tcPr>
            <w:tcW w:w="1880" w:type="dxa"/>
            <w:hideMark/>
          </w:tcPr>
          <w:p w14:paraId="5D4CE069"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r>
      <w:tr w:rsidR="00EF5262" w:rsidRPr="00074C2B" w14:paraId="7DA6FB16" w14:textId="77777777" w:rsidTr="00A524AD">
        <w:trPr>
          <w:trHeight w:val="300"/>
        </w:trPr>
        <w:tc>
          <w:tcPr>
            <w:tcW w:w="960" w:type="dxa"/>
            <w:noWrap/>
            <w:hideMark/>
          </w:tcPr>
          <w:p w14:paraId="54E77C4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c>
          <w:tcPr>
            <w:tcW w:w="8020" w:type="dxa"/>
            <w:hideMark/>
          </w:tcPr>
          <w:p w14:paraId="4F984ADF" w14:textId="77777777" w:rsidR="00EF5262" w:rsidRPr="00074C2B" w:rsidRDefault="00EF5262" w:rsidP="00EF5262">
            <w:pPr>
              <w:suppressAutoHyphens w:val="0"/>
              <w:spacing w:before="0" w:after="0"/>
              <w:jc w:val="left"/>
              <w:rPr>
                <w:rFonts w:ascii="Tahoma" w:hAnsi="Tahoma" w:cs="Tahoma"/>
                <w:szCs w:val="22"/>
                <w:lang w:val="en-US" w:eastAsia="en-US"/>
              </w:rPr>
            </w:pPr>
            <w:r w:rsidRPr="00074C2B">
              <w:rPr>
                <w:rFonts w:ascii="Tahoma" w:hAnsi="Tahoma" w:cs="Tahoma"/>
                <w:szCs w:val="22"/>
                <w:lang w:val="en-US" w:eastAsia="en-US"/>
              </w:rPr>
              <w:t>Cable HDMI to HDMI 2m</w:t>
            </w:r>
          </w:p>
        </w:tc>
        <w:tc>
          <w:tcPr>
            <w:tcW w:w="1880" w:type="dxa"/>
            <w:hideMark/>
          </w:tcPr>
          <w:p w14:paraId="207D2FFF"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 xml:space="preserve">6    </w:t>
            </w:r>
          </w:p>
        </w:tc>
      </w:tr>
      <w:tr w:rsidR="00EF5262" w:rsidRPr="00074C2B" w14:paraId="0AEF514E" w14:textId="77777777" w:rsidTr="00A524AD">
        <w:trPr>
          <w:trHeight w:val="300"/>
        </w:trPr>
        <w:tc>
          <w:tcPr>
            <w:tcW w:w="960" w:type="dxa"/>
            <w:noWrap/>
            <w:hideMark/>
          </w:tcPr>
          <w:p w14:paraId="09FB76B4"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c>
          <w:tcPr>
            <w:tcW w:w="8020" w:type="dxa"/>
            <w:hideMark/>
          </w:tcPr>
          <w:p w14:paraId="0F0586A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Video Cable 3m</w:t>
            </w:r>
          </w:p>
        </w:tc>
        <w:tc>
          <w:tcPr>
            <w:tcW w:w="1880" w:type="dxa"/>
            <w:hideMark/>
          </w:tcPr>
          <w:p w14:paraId="620C3F90"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r>
      <w:tr w:rsidR="00EF5262" w:rsidRPr="00074C2B" w14:paraId="44FDEF47" w14:textId="77777777" w:rsidTr="00A524AD">
        <w:trPr>
          <w:trHeight w:val="300"/>
        </w:trPr>
        <w:tc>
          <w:tcPr>
            <w:tcW w:w="960" w:type="dxa"/>
            <w:noWrap/>
            <w:hideMark/>
          </w:tcPr>
          <w:p w14:paraId="1A0ED695"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4</w:t>
            </w:r>
          </w:p>
        </w:tc>
        <w:tc>
          <w:tcPr>
            <w:tcW w:w="8020" w:type="dxa"/>
            <w:noWrap/>
            <w:hideMark/>
          </w:tcPr>
          <w:p w14:paraId="464AE347"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Video Cable 5m</w:t>
            </w:r>
          </w:p>
        </w:tc>
        <w:tc>
          <w:tcPr>
            <w:tcW w:w="1880" w:type="dxa"/>
            <w:hideMark/>
          </w:tcPr>
          <w:p w14:paraId="41FDE9C5"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4</w:t>
            </w:r>
          </w:p>
        </w:tc>
      </w:tr>
      <w:tr w:rsidR="00EF5262" w:rsidRPr="00074C2B" w14:paraId="5B4E818C" w14:textId="77777777" w:rsidTr="00A524AD">
        <w:trPr>
          <w:trHeight w:val="300"/>
        </w:trPr>
        <w:tc>
          <w:tcPr>
            <w:tcW w:w="960" w:type="dxa"/>
            <w:noWrap/>
            <w:hideMark/>
          </w:tcPr>
          <w:p w14:paraId="5CD13FE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5</w:t>
            </w:r>
          </w:p>
        </w:tc>
        <w:tc>
          <w:tcPr>
            <w:tcW w:w="8020" w:type="dxa"/>
            <w:hideMark/>
          </w:tcPr>
          <w:p w14:paraId="628E255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Video Cable 15m</w:t>
            </w:r>
          </w:p>
        </w:tc>
        <w:tc>
          <w:tcPr>
            <w:tcW w:w="1880" w:type="dxa"/>
            <w:hideMark/>
          </w:tcPr>
          <w:p w14:paraId="023C3875"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w:t>
            </w:r>
          </w:p>
        </w:tc>
      </w:tr>
      <w:tr w:rsidR="00EF5262" w:rsidRPr="00074C2B" w14:paraId="2DCCE305" w14:textId="77777777" w:rsidTr="00A524AD">
        <w:trPr>
          <w:trHeight w:val="300"/>
        </w:trPr>
        <w:tc>
          <w:tcPr>
            <w:tcW w:w="960" w:type="dxa"/>
            <w:noWrap/>
            <w:hideMark/>
          </w:tcPr>
          <w:p w14:paraId="6DCCB5AB"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6</w:t>
            </w:r>
          </w:p>
        </w:tc>
        <w:tc>
          <w:tcPr>
            <w:tcW w:w="8020" w:type="dxa"/>
            <w:noWrap/>
            <w:hideMark/>
          </w:tcPr>
          <w:p w14:paraId="616261D9" w14:textId="77777777" w:rsidR="00EF5262" w:rsidRPr="00074C2B" w:rsidRDefault="00EF5262" w:rsidP="00EF5262">
            <w:pPr>
              <w:suppressAutoHyphens w:val="0"/>
              <w:spacing w:before="0" w:after="0"/>
              <w:jc w:val="left"/>
              <w:rPr>
                <w:rFonts w:ascii="Tahoma" w:hAnsi="Tahoma" w:cs="Tahoma"/>
                <w:szCs w:val="22"/>
                <w:lang w:val="en-US" w:eastAsia="en-US"/>
              </w:rPr>
            </w:pPr>
            <w:r w:rsidRPr="00074C2B">
              <w:rPr>
                <w:rFonts w:ascii="Tahoma" w:hAnsi="Tahoma" w:cs="Tahoma"/>
                <w:szCs w:val="22"/>
                <w:lang w:val="en-US" w:eastAsia="en-US"/>
              </w:rPr>
              <w:t>Video Cable support 4K or HD signals</w:t>
            </w:r>
          </w:p>
        </w:tc>
        <w:tc>
          <w:tcPr>
            <w:tcW w:w="1880" w:type="dxa"/>
            <w:hideMark/>
          </w:tcPr>
          <w:p w14:paraId="16509E12"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r>
      <w:tr w:rsidR="00EF5262" w:rsidRPr="00074C2B" w14:paraId="3FFEC03F" w14:textId="77777777" w:rsidTr="00A524AD">
        <w:trPr>
          <w:trHeight w:val="300"/>
        </w:trPr>
        <w:tc>
          <w:tcPr>
            <w:tcW w:w="960" w:type="dxa"/>
            <w:noWrap/>
            <w:hideMark/>
          </w:tcPr>
          <w:p w14:paraId="282DFF6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7</w:t>
            </w:r>
          </w:p>
        </w:tc>
        <w:tc>
          <w:tcPr>
            <w:tcW w:w="8020" w:type="dxa"/>
            <w:noWrap/>
            <w:hideMark/>
          </w:tcPr>
          <w:p w14:paraId="07ACAC74" w14:textId="77777777" w:rsidR="00EF5262" w:rsidRPr="00074C2B" w:rsidRDefault="00EF5262" w:rsidP="00EF5262">
            <w:pPr>
              <w:suppressAutoHyphens w:val="0"/>
              <w:spacing w:before="0" w:after="0"/>
              <w:jc w:val="left"/>
              <w:rPr>
                <w:rFonts w:ascii="Tahoma" w:hAnsi="Tahoma" w:cs="Tahoma"/>
                <w:szCs w:val="22"/>
                <w:lang w:val="en-US" w:eastAsia="en-US"/>
              </w:rPr>
            </w:pPr>
            <w:r w:rsidRPr="00074C2B">
              <w:rPr>
                <w:rFonts w:ascii="Tahoma" w:hAnsi="Tahoma" w:cs="Tahoma"/>
                <w:szCs w:val="22"/>
                <w:lang w:val="en-US" w:eastAsia="en-US"/>
              </w:rPr>
              <w:t>UTP Cable for HDBaseT connection</w:t>
            </w:r>
          </w:p>
        </w:tc>
        <w:tc>
          <w:tcPr>
            <w:tcW w:w="1880" w:type="dxa"/>
            <w:hideMark/>
          </w:tcPr>
          <w:p w14:paraId="066085EE"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r>
      <w:tr w:rsidR="00EF5262" w:rsidRPr="00074C2B" w14:paraId="28C606E0" w14:textId="77777777" w:rsidTr="00A524AD">
        <w:trPr>
          <w:trHeight w:val="300"/>
        </w:trPr>
        <w:tc>
          <w:tcPr>
            <w:tcW w:w="960" w:type="dxa"/>
            <w:noWrap/>
            <w:hideMark/>
          </w:tcPr>
          <w:p w14:paraId="2B2200FD"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8</w:t>
            </w:r>
          </w:p>
        </w:tc>
        <w:tc>
          <w:tcPr>
            <w:tcW w:w="8020" w:type="dxa"/>
            <w:noWrap/>
            <w:hideMark/>
          </w:tcPr>
          <w:p w14:paraId="528CA40E" w14:textId="77777777" w:rsidR="00EF5262" w:rsidRPr="00074C2B" w:rsidRDefault="00EF5262" w:rsidP="00EF5262">
            <w:pPr>
              <w:suppressAutoHyphens w:val="0"/>
              <w:spacing w:before="0" w:after="0"/>
              <w:jc w:val="left"/>
              <w:rPr>
                <w:rFonts w:ascii="Tahoma" w:hAnsi="Tahoma" w:cs="Tahoma"/>
                <w:szCs w:val="22"/>
                <w:lang w:val="en-US" w:eastAsia="en-US"/>
              </w:rPr>
            </w:pPr>
            <w:r w:rsidRPr="00074C2B">
              <w:rPr>
                <w:rFonts w:ascii="Tahoma" w:hAnsi="Tahoma" w:cs="Tahoma"/>
                <w:szCs w:val="22"/>
                <w:lang w:val="en-US" w:eastAsia="en-US"/>
              </w:rPr>
              <w:t>UTP Cable for HDBaseT connection cameras to video mixer</w:t>
            </w:r>
          </w:p>
        </w:tc>
        <w:tc>
          <w:tcPr>
            <w:tcW w:w="1880" w:type="dxa"/>
            <w:hideMark/>
          </w:tcPr>
          <w:p w14:paraId="787E8520"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r>
      <w:tr w:rsidR="00EF5262" w:rsidRPr="00074C2B" w14:paraId="74AD4510" w14:textId="77777777" w:rsidTr="00A524AD">
        <w:trPr>
          <w:trHeight w:val="300"/>
        </w:trPr>
        <w:tc>
          <w:tcPr>
            <w:tcW w:w="960" w:type="dxa"/>
            <w:noWrap/>
            <w:hideMark/>
          </w:tcPr>
          <w:p w14:paraId="500288BB"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9</w:t>
            </w:r>
          </w:p>
        </w:tc>
        <w:tc>
          <w:tcPr>
            <w:tcW w:w="8020" w:type="dxa"/>
            <w:noWrap/>
            <w:hideMark/>
          </w:tcPr>
          <w:p w14:paraId="0C44411C" w14:textId="77777777" w:rsidR="00EF5262" w:rsidRPr="00074C2B" w:rsidRDefault="00EF5262" w:rsidP="00EF5262">
            <w:pPr>
              <w:suppressAutoHyphens w:val="0"/>
              <w:spacing w:before="0" w:after="0"/>
              <w:jc w:val="left"/>
              <w:rPr>
                <w:rFonts w:ascii="Tahoma" w:hAnsi="Tahoma" w:cs="Tahoma"/>
                <w:szCs w:val="22"/>
                <w:lang w:val="en-US" w:eastAsia="en-US"/>
              </w:rPr>
            </w:pPr>
            <w:r w:rsidRPr="00074C2B">
              <w:rPr>
                <w:rFonts w:ascii="Tahoma" w:hAnsi="Tahoma" w:cs="Tahoma"/>
                <w:szCs w:val="22"/>
                <w:lang w:val="en-US" w:eastAsia="en-US"/>
              </w:rPr>
              <w:t>HDMI To SDI 4k Up/Down/Cross Converter</w:t>
            </w:r>
          </w:p>
        </w:tc>
        <w:tc>
          <w:tcPr>
            <w:tcW w:w="1880" w:type="dxa"/>
            <w:hideMark/>
          </w:tcPr>
          <w:p w14:paraId="3182741D"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w:t>
            </w:r>
          </w:p>
        </w:tc>
      </w:tr>
      <w:tr w:rsidR="00EF5262" w:rsidRPr="00074C2B" w14:paraId="0EBC86BB" w14:textId="77777777" w:rsidTr="00A524AD">
        <w:trPr>
          <w:trHeight w:val="300"/>
        </w:trPr>
        <w:tc>
          <w:tcPr>
            <w:tcW w:w="960" w:type="dxa"/>
            <w:noWrap/>
            <w:hideMark/>
          </w:tcPr>
          <w:p w14:paraId="363F706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10</w:t>
            </w:r>
          </w:p>
        </w:tc>
        <w:tc>
          <w:tcPr>
            <w:tcW w:w="8020" w:type="dxa"/>
            <w:noWrap/>
            <w:hideMark/>
          </w:tcPr>
          <w:p w14:paraId="3AC8B195"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HDMI-SDI-Micro-Converter</w:t>
            </w:r>
          </w:p>
        </w:tc>
        <w:tc>
          <w:tcPr>
            <w:tcW w:w="1880" w:type="dxa"/>
            <w:hideMark/>
          </w:tcPr>
          <w:p w14:paraId="40516C82"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r>
      <w:tr w:rsidR="00EF5262" w:rsidRPr="00074C2B" w14:paraId="36935B87" w14:textId="77777777" w:rsidTr="00A524AD">
        <w:trPr>
          <w:trHeight w:val="300"/>
        </w:trPr>
        <w:tc>
          <w:tcPr>
            <w:tcW w:w="960" w:type="dxa"/>
            <w:noWrap/>
            <w:hideMark/>
          </w:tcPr>
          <w:p w14:paraId="71895CB1"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11</w:t>
            </w:r>
          </w:p>
        </w:tc>
        <w:tc>
          <w:tcPr>
            <w:tcW w:w="8020" w:type="dxa"/>
            <w:noWrap/>
            <w:hideMark/>
          </w:tcPr>
          <w:p w14:paraId="3DB5EB4F"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SDI-HDMI-Micro-Converter</w:t>
            </w:r>
          </w:p>
        </w:tc>
        <w:tc>
          <w:tcPr>
            <w:tcW w:w="1880" w:type="dxa"/>
            <w:hideMark/>
          </w:tcPr>
          <w:p w14:paraId="07111D07"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 xml:space="preserve">4    </w:t>
            </w:r>
          </w:p>
        </w:tc>
      </w:tr>
      <w:tr w:rsidR="00EF5262" w:rsidRPr="00074C2B" w14:paraId="7143BAEB" w14:textId="77777777" w:rsidTr="00A524AD">
        <w:trPr>
          <w:trHeight w:val="300"/>
        </w:trPr>
        <w:tc>
          <w:tcPr>
            <w:tcW w:w="960" w:type="dxa"/>
            <w:noWrap/>
            <w:hideMark/>
          </w:tcPr>
          <w:p w14:paraId="4E2B168B"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12</w:t>
            </w:r>
          </w:p>
        </w:tc>
        <w:tc>
          <w:tcPr>
            <w:tcW w:w="8020" w:type="dxa"/>
            <w:noWrap/>
            <w:hideMark/>
          </w:tcPr>
          <w:p w14:paraId="660CBDCB" w14:textId="77777777" w:rsidR="00EF5262" w:rsidRPr="00074C2B" w:rsidRDefault="00EF5262" w:rsidP="00EF5262">
            <w:pPr>
              <w:suppressAutoHyphens w:val="0"/>
              <w:spacing w:before="0" w:after="0"/>
              <w:jc w:val="left"/>
              <w:rPr>
                <w:rFonts w:ascii="Tahoma" w:hAnsi="Tahoma" w:cs="Tahoma"/>
                <w:szCs w:val="22"/>
                <w:lang w:val="en-US" w:eastAsia="en-US"/>
              </w:rPr>
            </w:pPr>
            <w:r w:rsidRPr="00074C2B">
              <w:rPr>
                <w:rFonts w:ascii="Tahoma" w:hAnsi="Tahoma" w:cs="Tahoma"/>
                <w:szCs w:val="22"/>
                <w:lang w:val="en-US" w:eastAsia="en-US"/>
              </w:rPr>
              <w:t xml:space="preserve">Video PC-Box for Capture - </w:t>
            </w:r>
            <w:r w:rsidRPr="00074C2B">
              <w:rPr>
                <w:rFonts w:ascii="Tahoma" w:hAnsi="Tahoma" w:cs="Tahoma"/>
                <w:szCs w:val="22"/>
                <w:lang w:eastAsia="en-US"/>
              </w:rPr>
              <w:t>Τύπου</w:t>
            </w:r>
            <w:r w:rsidRPr="00074C2B">
              <w:rPr>
                <w:rFonts w:ascii="Tahoma" w:hAnsi="Tahoma" w:cs="Tahoma"/>
                <w:szCs w:val="22"/>
                <w:lang w:val="en-US" w:eastAsia="en-US"/>
              </w:rPr>
              <w:t xml:space="preserve"> 1</w:t>
            </w:r>
          </w:p>
        </w:tc>
        <w:tc>
          <w:tcPr>
            <w:tcW w:w="1880" w:type="dxa"/>
            <w:hideMark/>
          </w:tcPr>
          <w:p w14:paraId="11D9F2C9"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w:t>
            </w:r>
          </w:p>
        </w:tc>
      </w:tr>
      <w:tr w:rsidR="00EF5262" w:rsidRPr="00074C2B" w14:paraId="73ED0A85" w14:textId="77777777" w:rsidTr="00A524AD">
        <w:trPr>
          <w:trHeight w:val="300"/>
        </w:trPr>
        <w:tc>
          <w:tcPr>
            <w:tcW w:w="960" w:type="dxa"/>
            <w:noWrap/>
            <w:hideMark/>
          </w:tcPr>
          <w:p w14:paraId="4E66C886"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13</w:t>
            </w:r>
          </w:p>
        </w:tc>
        <w:tc>
          <w:tcPr>
            <w:tcW w:w="8020" w:type="dxa"/>
            <w:noWrap/>
            <w:hideMark/>
          </w:tcPr>
          <w:p w14:paraId="58279FF5" w14:textId="77777777" w:rsidR="00EF5262" w:rsidRPr="00074C2B" w:rsidRDefault="00EF5262" w:rsidP="00EF5262">
            <w:pPr>
              <w:suppressAutoHyphens w:val="0"/>
              <w:spacing w:before="0" w:after="0"/>
              <w:jc w:val="left"/>
              <w:rPr>
                <w:rFonts w:ascii="Tahoma" w:hAnsi="Tahoma" w:cs="Tahoma"/>
                <w:szCs w:val="22"/>
                <w:lang w:val="en-US" w:eastAsia="en-US"/>
              </w:rPr>
            </w:pPr>
            <w:r w:rsidRPr="00074C2B">
              <w:rPr>
                <w:rFonts w:ascii="Tahoma" w:hAnsi="Tahoma" w:cs="Tahoma"/>
                <w:szCs w:val="22"/>
                <w:lang w:val="en-US" w:eastAsia="en-US"/>
              </w:rPr>
              <w:t xml:space="preserve">Video PC-Box for Capture - </w:t>
            </w:r>
            <w:r w:rsidRPr="00074C2B">
              <w:rPr>
                <w:rFonts w:ascii="Tahoma" w:hAnsi="Tahoma" w:cs="Tahoma"/>
                <w:szCs w:val="22"/>
                <w:lang w:eastAsia="en-US"/>
              </w:rPr>
              <w:t>Τύπου</w:t>
            </w:r>
            <w:r w:rsidRPr="00074C2B">
              <w:rPr>
                <w:rFonts w:ascii="Tahoma" w:hAnsi="Tahoma" w:cs="Tahoma"/>
                <w:szCs w:val="22"/>
                <w:lang w:val="en-US" w:eastAsia="en-US"/>
              </w:rPr>
              <w:t xml:space="preserve"> 2</w:t>
            </w:r>
          </w:p>
        </w:tc>
        <w:tc>
          <w:tcPr>
            <w:tcW w:w="1880" w:type="dxa"/>
            <w:hideMark/>
          </w:tcPr>
          <w:p w14:paraId="03306DB2"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w:t>
            </w:r>
          </w:p>
        </w:tc>
      </w:tr>
      <w:tr w:rsidR="00EF5262" w:rsidRPr="00074C2B" w14:paraId="6203C505" w14:textId="77777777" w:rsidTr="00A524AD">
        <w:trPr>
          <w:trHeight w:val="300"/>
        </w:trPr>
        <w:tc>
          <w:tcPr>
            <w:tcW w:w="960" w:type="dxa"/>
            <w:noWrap/>
            <w:hideMark/>
          </w:tcPr>
          <w:p w14:paraId="67B98DBF"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14</w:t>
            </w:r>
          </w:p>
        </w:tc>
        <w:tc>
          <w:tcPr>
            <w:tcW w:w="8020" w:type="dxa"/>
            <w:hideMark/>
          </w:tcPr>
          <w:p w14:paraId="547FCBDA"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ΚΟΥΤΙ ΕΠΙΤΟΙΧΙΟ</w:t>
            </w:r>
          </w:p>
        </w:tc>
        <w:tc>
          <w:tcPr>
            <w:tcW w:w="1880" w:type="dxa"/>
            <w:hideMark/>
          </w:tcPr>
          <w:p w14:paraId="45BC4083"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r>
      <w:tr w:rsidR="00EF5262" w:rsidRPr="00074C2B" w14:paraId="6AF544BB" w14:textId="77777777" w:rsidTr="00A524AD">
        <w:trPr>
          <w:trHeight w:val="300"/>
        </w:trPr>
        <w:tc>
          <w:tcPr>
            <w:tcW w:w="960" w:type="dxa"/>
            <w:noWrap/>
            <w:hideMark/>
          </w:tcPr>
          <w:p w14:paraId="45AA2C14"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15</w:t>
            </w:r>
          </w:p>
        </w:tc>
        <w:tc>
          <w:tcPr>
            <w:tcW w:w="8020" w:type="dxa"/>
            <w:noWrap/>
            <w:hideMark/>
          </w:tcPr>
          <w:p w14:paraId="2C69DE3F"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BNC Panel Connector</w:t>
            </w:r>
          </w:p>
        </w:tc>
        <w:tc>
          <w:tcPr>
            <w:tcW w:w="1880" w:type="dxa"/>
            <w:hideMark/>
          </w:tcPr>
          <w:p w14:paraId="747FEEB3"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r>
      <w:tr w:rsidR="00EF5262" w:rsidRPr="00074C2B" w14:paraId="53CC14D2" w14:textId="77777777" w:rsidTr="00A524AD">
        <w:trPr>
          <w:trHeight w:val="300"/>
        </w:trPr>
        <w:tc>
          <w:tcPr>
            <w:tcW w:w="960" w:type="dxa"/>
            <w:noWrap/>
            <w:hideMark/>
          </w:tcPr>
          <w:p w14:paraId="5E5AB5F0"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16</w:t>
            </w:r>
          </w:p>
        </w:tc>
        <w:tc>
          <w:tcPr>
            <w:tcW w:w="8020" w:type="dxa"/>
            <w:noWrap/>
            <w:hideMark/>
          </w:tcPr>
          <w:p w14:paraId="5902A9B4" w14:textId="77777777" w:rsidR="00EF5262" w:rsidRPr="00074C2B" w:rsidRDefault="00EF5262" w:rsidP="00EF5262">
            <w:pPr>
              <w:suppressAutoHyphens w:val="0"/>
              <w:spacing w:before="0" w:after="0"/>
              <w:jc w:val="left"/>
              <w:rPr>
                <w:rFonts w:ascii="Tahoma" w:hAnsi="Tahoma" w:cs="Tahoma"/>
                <w:szCs w:val="22"/>
                <w:lang w:val="en-US" w:eastAsia="en-US"/>
              </w:rPr>
            </w:pPr>
            <w:r w:rsidRPr="00074C2B">
              <w:rPr>
                <w:rFonts w:ascii="Tahoma" w:hAnsi="Tahoma" w:cs="Tahoma"/>
                <w:szCs w:val="22"/>
                <w:lang w:val="en-US" w:eastAsia="en-US"/>
              </w:rPr>
              <w:t>CAT6A D-Form Connector Plate, Female, Front Mounting</w:t>
            </w:r>
          </w:p>
        </w:tc>
        <w:tc>
          <w:tcPr>
            <w:tcW w:w="1880" w:type="dxa"/>
            <w:hideMark/>
          </w:tcPr>
          <w:p w14:paraId="56353F59"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r>
      <w:tr w:rsidR="00EF5262" w:rsidRPr="00074C2B" w14:paraId="52F92BE3" w14:textId="77777777" w:rsidTr="00A524AD">
        <w:trPr>
          <w:trHeight w:val="300"/>
        </w:trPr>
        <w:tc>
          <w:tcPr>
            <w:tcW w:w="960" w:type="dxa"/>
            <w:noWrap/>
            <w:hideMark/>
          </w:tcPr>
          <w:p w14:paraId="57478DCF"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17</w:t>
            </w:r>
          </w:p>
        </w:tc>
        <w:tc>
          <w:tcPr>
            <w:tcW w:w="8020" w:type="dxa"/>
            <w:noWrap/>
            <w:hideMark/>
          </w:tcPr>
          <w:p w14:paraId="6F183003"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Video Switcher</w:t>
            </w:r>
          </w:p>
        </w:tc>
        <w:tc>
          <w:tcPr>
            <w:tcW w:w="1880" w:type="dxa"/>
            <w:hideMark/>
          </w:tcPr>
          <w:p w14:paraId="0DF6DFE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w:t>
            </w:r>
          </w:p>
        </w:tc>
      </w:tr>
      <w:tr w:rsidR="00EF5262" w:rsidRPr="00074C2B" w14:paraId="75196162" w14:textId="77777777" w:rsidTr="00A524AD">
        <w:trPr>
          <w:trHeight w:val="300"/>
        </w:trPr>
        <w:tc>
          <w:tcPr>
            <w:tcW w:w="960" w:type="dxa"/>
            <w:noWrap/>
            <w:hideMark/>
          </w:tcPr>
          <w:p w14:paraId="3C15846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18</w:t>
            </w:r>
          </w:p>
        </w:tc>
        <w:tc>
          <w:tcPr>
            <w:tcW w:w="8020" w:type="dxa"/>
            <w:noWrap/>
            <w:hideMark/>
          </w:tcPr>
          <w:p w14:paraId="2085FEB9"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Live streaming Bundle</w:t>
            </w:r>
          </w:p>
        </w:tc>
        <w:tc>
          <w:tcPr>
            <w:tcW w:w="1880" w:type="dxa"/>
            <w:hideMark/>
          </w:tcPr>
          <w:p w14:paraId="4F89D0BA"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w:t>
            </w:r>
          </w:p>
        </w:tc>
      </w:tr>
      <w:tr w:rsidR="00EF5262" w:rsidRPr="00074C2B" w14:paraId="45BC8648" w14:textId="77777777" w:rsidTr="00A524AD">
        <w:trPr>
          <w:trHeight w:val="315"/>
        </w:trPr>
        <w:tc>
          <w:tcPr>
            <w:tcW w:w="960" w:type="dxa"/>
            <w:noWrap/>
            <w:hideMark/>
          </w:tcPr>
          <w:p w14:paraId="69B9E96E"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19</w:t>
            </w:r>
          </w:p>
        </w:tc>
        <w:tc>
          <w:tcPr>
            <w:tcW w:w="8020" w:type="dxa"/>
            <w:noWrap/>
            <w:hideMark/>
          </w:tcPr>
          <w:p w14:paraId="1C3D127B"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Ακουστικά με ενσωματωμένο μικρόφωνο για μονάδα διερμηνείας</w:t>
            </w:r>
          </w:p>
        </w:tc>
        <w:tc>
          <w:tcPr>
            <w:tcW w:w="1880" w:type="dxa"/>
            <w:hideMark/>
          </w:tcPr>
          <w:p w14:paraId="6DFAB346"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4</w:t>
            </w:r>
          </w:p>
        </w:tc>
      </w:tr>
      <w:tr w:rsidR="00EF5262" w:rsidRPr="00074C2B" w14:paraId="12F89748" w14:textId="77777777" w:rsidTr="00A524AD">
        <w:trPr>
          <w:trHeight w:val="300"/>
        </w:trPr>
        <w:tc>
          <w:tcPr>
            <w:tcW w:w="960" w:type="dxa"/>
            <w:noWrap/>
            <w:hideMark/>
          </w:tcPr>
          <w:p w14:paraId="6C7849C0"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20</w:t>
            </w:r>
          </w:p>
        </w:tc>
        <w:tc>
          <w:tcPr>
            <w:tcW w:w="8020" w:type="dxa"/>
            <w:noWrap/>
            <w:hideMark/>
          </w:tcPr>
          <w:p w14:paraId="5DB24388"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Monitor Kit</w:t>
            </w:r>
          </w:p>
        </w:tc>
        <w:tc>
          <w:tcPr>
            <w:tcW w:w="1880" w:type="dxa"/>
            <w:hideMark/>
          </w:tcPr>
          <w:p w14:paraId="1AD5B11E"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r>
      <w:tr w:rsidR="00EF5262" w:rsidRPr="00074C2B" w14:paraId="76E04AC8" w14:textId="77777777" w:rsidTr="00A524AD">
        <w:trPr>
          <w:trHeight w:val="300"/>
        </w:trPr>
        <w:tc>
          <w:tcPr>
            <w:tcW w:w="960" w:type="dxa"/>
            <w:noWrap/>
            <w:hideMark/>
          </w:tcPr>
          <w:p w14:paraId="65D04E4A"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21</w:t>
            </w:r>
          </w:p>
        </w:tc>
        <w:tc>
          <w:tcPr>
            <w:tcW w:w="8020" w:type="dxa"/>
            <w:noWrap/>
            <w:hideMark/>
          </w:tcPr>
          <w:p w14:paraId="03586260"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Mobile TV Stand</w:t>
            </w:r>
          </w:p>
        </w:tc>
        <w:tc>
          <w:tcPr>
            <w:tcW w:w="1880" w:type="dxa"/>
            <w:noWrap/>
            <w:hideMark/>
          </w:tcPr>
          <w:p w14:paraId="70C2A928"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w:t>
            </w:r>
          </w:p>
        </w:tc>
      </w:tr>
      <w:tr w:rsidR="00EF5262" w:rsidRPr="00074C2B" w14:paraId="40CD43C1" w14:textId="77777777" w:rsidTr="00A524AD">
        <w:trPr>
          <w:trHeight w:val="300"/>
        </w:trPr>
        <w:tc>
          <w:tcPr>
            <w:tcW w:w="960" w:type="dxa"/>
            <w:noWrap/>
            <w:hideMark/>
          </w:tcPr>
          <w:p w14:paraId="15A1C030"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22</w:t>
            </w:r>
          </w:p>
        </w:tc>
        <w:tc>
          <w:tcPr>
            <w:tcW w:w="8020" w:type="dxa"/>
            <w:noWrap/>
            <w:hideMark/>
          </w:tcPr>
          <w:p w14:paraId="7956A9B5" w14:textId="77777777" w:rsidR="00EF5262" w:rsidRPr="00074C2B" w:rsidRDefault="00EF5262" w:rsidP="00EF5262">
            <w:pPr>
              <w:suppressAutoHyphens w:val="0"/>
              <w:spacing w:before="0" w:after="0"/>
              <w:jc w:val="left"/>
              <w:rPr>
                <w:rFonts w:ascii="Tahoma" w:hAnsi="Tahoma" w:cs="Tahoma"/>
                <w:szCs w:val="22"/>
                <w:lang w:val="en-US" w:eastAsia="en-US"/>
              </w:rPr>
            </w:pPr>
            <w:r w:rsidRPr="00074C2B">
              <w:rPr>
                <w:rFonts w:ascii="Tahoma" w:hAnsi="Tahoma" w:cs="Tahoma"/>
                <w:szCs w:val="22"/>
                <w:lang w:val="en-US" w:eastAsia="en-US"/>
              </w:rPr>
              <w:t>Mobile Audio Mixer Recorder with bag</w:t>
            </w:r>
          </w:p>
        </w:tc>
        <w:tc>
          <w:tcPr>
            <w:tcW w:w="1880" w:type="dxa"/>
            <w:hideMark/>
          </w:tcPr>
          <w:p w14:paraId="0CB96E68"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w:t>
            </w:r>
          </w:p>
        </w:tc>
      </w:tr>
      <w:tr w:rsidR="00EF5262" w:rsidRPr="00074C2B" w14:paraId="634AFBB8" w14:textId="77777777" w:rsidTr="00A524AD">
        <w:trPr>
          <w:trHeight w:val="300"/>
        </w:trPr>
        <w:tc>
          <w:tcPr>
            <w:tcW w:w="960" w:type="dxa"/>
            <w:noWrap/>
            <w:hideMark/>
          </w:tcPr>
          <w:p w14:paraId="1DAD10E4"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23</w:t>
            </w:r>
          </w:p>
        </w:tc>
        <w:tc>
          <w:tcPr>
            <w:tcW w:w="8020" w:type="dxa"/>
            <w:noWrap/>
            <w:hideMark/>
          </w:tcPr>
          <w:p w14:paraId="136DC323"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2-Way Analog Studio Monitor</w:t>
            </w:r>
          </w:p>
        </w:tc>
        <w:tc>
          <w:tcPr>
            <w:tcW w:w="1880" w:type="dxa"/>
            <w:hideMark/>
          </w:tcPr>
          <w:p w14:paraId="74E3D40D"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r>
      <w:tr w:rsidR="00EF5262" w:rsidRPr="00074C2B" w14:paraId="11836902" w14:textId="77777777" w:rsidTr="00A524AD">
        <w:trPr>
          <w:trHeight w:val="300"/>
        </w:trPr>
        <w:tc>
          <w:tcPr>
            <w:tcW w:w="960" w:type="dxa"/>
            <w:noWrap/>
            <w:hideMark/>
          </w:tcPr>
          <w:p w14:paraId="4EA7AB91"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24</w:t>
            </w:r>
          </w:p>
        </w:tc>
        <w:tc>
          <w:tcPr>
            <w:tcW w:w="8020" w:type="dxa"/>
            <w:noWrap/>
            <w:hideMark/>
          </w:tcPr>
          <w:p w14:paraId="116DBED5"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Audio Cable - Τύπου 1</w:t>
            </w:r>
          </w:p>
        </w:tc>
        <w:tc>
          <w:tcPr>
            <w:tcW w:w="1880" w:type="dxa"/>
            <w:hideMark/>
          </w:tcPr>
          <w:p w14:paraId="3A3EAD19"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4</w:t>
            </w:r>
          </w:p>
        </w:tc>
      </w:tr>
      <w:tr w:rsidR="00EF5262" w:rsidRPr="00074C2B" w14:paraId="0E3BE747" w14:textId="77777777" w:rsidTr="00A524AD">
        <w:trPr>
          <w:trHeight w:val="300"/>
        </w:trPr>
        <w:tc>
          <w:tcPr>
            <w:tcW w:w="960" w:type="dxa"/>
            <w:noWrap/>
            <w:hideMark/>
          </w:tcPr>
          <w:p w14:paraId="79602BCB"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25</w:t>
            </w:r>
          </w:p>
        </w:tc>
        <w:tc>
          <w:tcPr>
            <w:tcW w:w="8020" w:type="dxa"/>
            <w:noWrap/>
            <w:hideMark/>
          </w:tcPr>
          <w:p w14:paraId="797D022E"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Audio Cable - Τύπου 2</w:t>
            </w:r>
          </w:p>
        </w:tc>
        <w:tc>
          <w:tcPr>
            <w:tcW w:w="1880" w:type="dxa"/>
            <w:hideMark/>
          </w:tcPr>
          <w:p w14:paraId="4BC98D3B"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4</w:t>
            </w:r>
          </w:p>
        </w:tc>
      </w:tr>
      <w:tr w:rsidR="00EF5262" w:rsidRPr="00074C2B" w14:paraId="4D1F1516" w14:textId="77777777" w:rsidTr="00A524AD">
        <w:trPr>
          <w:trHeight w:val="300"/>
        </w:trPr>
        <w:tc>
          <w:tcPr>
            <w:tcW w:w="960" w:type="dxa"/>
            <w:noWrap/>
            <w:hideMark/>
          </w:tcPr>
          <w:p w14:paraId="2B245647"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26</w:t>
            </w:r>
          </w:p>
        </w:tc>
        <w:tc>
          <w:tcPr>
            <w:tcW w:w="8020" w:type="dxa"/>
            <w:noWrap/>
            <w:hideMark/>
          </w:tcPr>
          <w:p w14:paraId="2C0EA036"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Audio Cable - Τύπου 3</w:t>
            </w:r>
          </w:p>
        </w:tc>
        <w:tc>
          <w:tcPr>
            <w:tcW w:w="1880" w:type="dxa"/>
            <w:hideMark/>
          </w:tcPr>
          <w:p w14:paraId="4824F6DB"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r>
      <w:tr w:rsidR="00EF5262" w:rsidRPr="00074C2B" w14:paraId="0D36428A" w14:textId="77777777" w:rsidTr="00A524AD">
        <w:trPr>
          <w:trHeight w:val="300"/>
        </w:trPr>
        <w:tc>
          <w:tcPr>
            <w:tcW w:w="960" w:type="dxa"/>
            <w:noWrap/>
            <w:hideMark/>
          </w:tcPr>
          <w:p w14:paraId="3C78CB8D"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27</w:t>
            </w:r>
          </w:p>
        </w:tc>
        <w:tc>
          <w:tcPr>
            <w:tcW w:w="8020" w:type="dxa"/>
            <w:noWrap/>
            <w:hideMark/>
          </w:tcPr>
          <w:p w14:paraId="0125C2E8"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 xml:space="preserve">Βάση δαπέδου </w:t>
            </w:r>
          </w:p>
        </w:tc>
        <w:tc>
          <w:tcPr>
            <w:tcW w:w="1880" w:type="dxa"/>
            <w:hideMark/>
          </w:tcPr>
          <w:p w14:paraId="20B2FA3A"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w:t>
            </w:r>
          </w:p>
        </w:tc>
      </w:tr>
      <w:tr w:rsidR="00EF5262" w:rsidRPr="00074C2B" w14:paraId="4FD62CF7" w14:textId="77777777" w:rsidTr="00A524AD">
        <w:trPr>
          <w:trHeight w:val="300"/>
        </w:trPr>
        <w:tc>
          <w:tcPr>
            <w:tcW w:w="960" w:type="dxa"/>
            <w:noWrap/>
            <w:hideMark/>
          </w:tcPr>
          <w:p w14:paraId="75A36156"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28</w:t>
            </w:r>
          </w:p>
        </w:tc>
        <w:tc>
          <w:tcPr>
            <w:tcW w:w="8020" w:type="dxa"/>
            <w:noWrap/>
            <w:hideMark/>
          </w:tcPr>
          <w:p w14:paraId="17DA2774"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Μικρόφωνο</w:t>
            </w:r>
          </w:p>
        </w:tc>
        <w:tc>
          <w:tcPr>
            <w:tcW w:w="1880" w:type="dxa"/>
            <w:hideMark/>
          </w:tcPr>
          <w:p w14:paraId="27284B1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r>
      <w:tr w:rsidR="00EF5262" w:rsidRPr="00074C2B" w14:paraId="4E64662E" w14:textId="77777777" w:rsidTr="00A524AD">
        <w:trPr>
          <w:trHeight w:val="300"/>
        </w:trPr>
        <w:tc>
          <w:tcPr>
            <w:tcW w:w="960" w:type="dxa"/>
            <w:noWrap/>
            <w:hideMark/>
          </w:tcPr>
          <w:p w14:paraId="6687D79F"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29</w:t>
            </w:r>
          </w:p>
        </w:tc>
        <w:tc>
          <w:tcPr>
            <w:tcW w:w="8020" w:type="dxa"/>
            <w:noWrap/>
            <w:hideMark/>
          </w:tcPr>
          <w:p w14:paraId="0467CB14"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Βάση μικροφώνου με αναδιπλούμενα πόδια</w:t>
            </w:r>
          </w:p>
        </w:tc>
        <w:tc>
          <w:tcPr>
            <w:tcW w:w="1880" w:type="dxa"/>
            <w:hideMark/>
          </w:tcPr>
          <w:p w14:paraId="1CE6695A"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r>
      <w:tr w:rsidR="00EF5262" w:rsidRPr="00074C2B" w14:paraId="3AA18462" w14:textId="77777777" w:rsidTr="00A524AD">
        <w:trPr>
          <w:trHeight w:val="300"/>
        </w:trPr>
        <w:tc>
          <w:tcPr>
            <w:tcW w:w="960" w:type="dxa"/>
            <w:noWrap/>
            <w:hideMark/>
          </w:tcPr>
          <w:p w14:paraId="7CB0CD4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30</w:t>
            </w:r>
          </w:p>
        </w:tc>
        <w:tc>
          <w:tcPr>
            <w:tcW w:w="8020" w:type="dxa"/>
            <w:noWrap/>
            <w:hideMark/>
          </w:tcPr>
          <w:p w14:paraId="25C0CD9A"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Microphone holder - Τύπου 1</w:t>
            </w:r>
          </w:p>
        </w:tc>
        <w:tc>
          <w:tcPr>
            <w:tcW w:w="1880" w:type="dxa"/>
            <w:hideMark/>
          </w:tcPr>
          <w:p w14:paraId="709C637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r>
      <w:tr w:rsidR="00EF5262" w:rsidRPr="00074C2B" w14:paraId="7445D99B" w14:textId="77777777" w:rsidTr="00A524AD">
        <w:trPr>
          <w:trHeight w:val="300"/>
        </w:trPr>
        <w:tc>
          <w:tcPr>
            <w:tcW w:w="960" w:type="dxa"/>
            <w:noWrap/>
            <w:hideMark/>
          </w:tcPr>
          <w:p w14:paraId="616072A6"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31</w:t>
            </w:r>
          </w:p>
        </w:tc>
        <w:tc>
          <w:tcPr>
            <w:tcW w:w="8020" w:type="dxa"/>
            <w:noWrap/>
            <w:hideMark/>
          </w:tcPr>
          <w:p w14:paraId="4C1B3C58"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Microphone holder -Τύπου 2</w:t>
            </w:r>
          </w:p>
        </w:tc>
        <w:tc>
          <w:tcPr>
            <w:tcW w:w="1880" w:type="dxa"/>
            <w:hideMark/>
          </w:tcPr>
          <w:p w14:paraId="4BE6E757"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r>
      <w:tr w:rsidR="00EF5262" w:rsidRPr="00074C2B" w14:paraId="24857BA4" w14:textId="77777777" w:rsidTr="00A524AD">
        <w:trPr>
          <w:trHeight w:val="315"/>
        </w:trPr>
        <w:tc>
          <w:tcPr>
            <w:tcW w:w="960" w:type="dxa"/>
            <w:noWrap/>
            <w:hideMark/>
          </w:tcPr>
          <w:p w14:paraId="36BA09D1"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32</w:t>
            </w:r>
          </w:p>
        </w:tc>
        <w:tc>
          <w:tcPr>
            <w:tcW w:w="8020" w:type="dxa"/>
            <w:noWrap/>
            <w:hideMark/>
          </w:tcPr>
          <w:p w14:paraId="1A17702B"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Κάρτα Μνήμης</w:t>
            </w:r>
          </w:p>
        </w:tc>
        <w:tc>
          <w:tcPr>
            <w:tcW w:w="1880" w:type="dxa"/>
            <w:hideMark/>
          </w:tcPr>
          <w:p w14:paraId="1036E1EA"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r>
      <w:tr w:rsidR="00EF5262" w:rsidRPr="00074C2B" w14:paraId="30EA4A27" w14:textId="77777777" w:rsidTr="00A524AD">
        <w:trPr>
          <w:trHeight w:val="300"/>
        </w:trPr>
        <w:tc>
          <w:tcPr>
            <w:tcW w:w="960" w:type="dxa"/>
            <w:noWrap/>
            <w:hideMark/>
          </w:tcPr>
          <w:p w14:paraId="2FE50DCF"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33</w:t>
            </w:r>
          </w:p>
        </w:tc>
        <w:tc>
          <w:tcPr>
            <w:tcW w:w="8020" w:type="dxa"/>
            <w:noWrap/>
            <w:hideMark/>
          </w:tcPr>
          <w:p w14:paraId="014F7FC4"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Tripod kit</w:t>
            </w:r>
          </w:p>
        </w:tc>
        <w:tc>
          <w:tcPr>
            <w:tcW w:w="1880" w:type="dxa"/>
            <w:hideMark/>
          </w:tcPr>
          <w:p w14:paraId="61E53334"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r>
      <w:tr w:rsidR="00EF5262" w:rsidRPr="00074C2B" w14:paraId="1FABBE34" w14:textId="77777777" w:rsidTr="00A524AD">
        <w:trPr>
          <w:trHeight w:val="300"/>
        </w:trPr>
        <w:tc>
          <w:tcPr>
            <w:tcW w:w="960" w:type="dxa"/>
            <w:noWrap/>
            <w:hideMark/>
          </w:tcPr>
          <w:p w14:paraId="272B8D91"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34</w:t>
            </w:r>
          </w:p>
        </w:tc>
        <w:tc>
          <w:tcPr>
            <w:tcW w:w="8020" w:type="dxa"/>
            <w:hideMark/>
          </w:tcPr>
          <w:p w14:paraId="4CE2AD85"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Οθόνη Προβολής Αίθουσας Τελετών +εγκατάσταση</w:t>
            </w:r>
          </w:p>
        </w:tc>
        <w:tc>
          <w:tcPr>
            <w:tcW w:w="1880" w:type="dxa"/>
            <w:hideMark/>
          </w:tcPr>
          <w:p w14:paraId="2F27A9D9"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w:t>
            </w:r>
          </w:p>
        </w:tc>
      </w:tr>
    </w:tbl>
    <w:p w14:paraId="29464D3A" w14:textId="5B2A2B64" w:rsidR="00F1564B" w:rsidRPr="00074C2B" w:rsidRDefault="00F1564B" w:rsidP="00E85E7B">
      <w:pPr>
        <w:rPr>
          <w:rFonts w:ascii="Tahoma" w:hAnsi="Tahoma" w:cs="Tahoma"/>
        </w:rPr>
      </w:pPr>
      <w:r w:rsidRPr="00074C2B">
        <w:rPr>
          <w:rFonts w:ascii="Tahoma" w:hAnsi="Tahoma" w:cs="Tahoma"/>
        </w:rPr>
        <w:t>Οι τεχνικές προδιαγραφές του ανωτέρω εξοπλισμού περιγράφονται στους Πίνακες Συμμόρφωσης (Παράρτημα ΙΙ της παρούσας)</w:t>
      </w:r>
    </w:p>
    <w:p w14:paraId="469ECB5D" w14:textId="4E7E06E2" w:rsidR="00F526B5" w:rsidRPr="00074C2B" w:rsidRDefault="00F526B5" w:rsidP="00AB3790">
      <w:pPr>
        <w:rPr>
          <w:rFonts w:ascii="Tahoma" w:hAnsi="Tahoma" w:cs="Tahoma"/>
        </w:rPr>
      </w:pPr>
    </w:p>
    <w:p w14:paraId="7148FAC2" w14:textId="74A820C7" w:rsidR="0081691F" w:rsidRPr="00074C2B" w:rsidRDefault="0076533D" w:rsidP="00DF10F7">
      <w:pPr>
        <w:pStyle w:val="4"/>
        <w:rPr>
          <w:rFonts w:ascii="Tahoma" w:hAnsi="Tahoma" w:cs="Tahoma"/>
        </w:rPr>
      </w:pPr>
      <w:r w:rsidRPr="00074C2B">
        <w:rPr>
          <w:rFonts w:ascii="Tahoma" w:hAnsi="Tahoma" w:cs="Tahoma"/>
        </w:rPr>
        <w:lastRenderedPageBreak/>
        <w:t>1.</w:t>
      </w:r>
      <w:r w:rsidR="00A07241" w:rsidRPr="00074C2B">
        <w:rPr>
          <w:rFonts w:ascii="Tahoma" w:hAnsi="Tahoma" w:cs="Tahoma"/>
        </w:rPr>
        <w:t>4</w:t>
      </w:r>
      <w:r w:rsidR="001A7731" w:rsidRPr="00074C2B">
        <w:rPr>
          <w:rFonts w:ascii="Tahoma" w:hAnsi="Tahoma" w:cs="Tahoma"/>
        </w:rPr>
        <w:t xml:space="preserve"> Μεθοδολογία Υλοποίησης</w:t>
      </w:r>
      <w:bookmarkEnd w:id="181"/>
    </w:p>
    <w:p w14:paraId="29DC7479" w14:textId="46CDC19D" w:rsidR="006C5A56" w:rsidRPr="00074C2B" w:rsidRDefault="006C5A56" w:rsidP="006C5A56">
      <w:pPr>
        <w:rPr>
          <w:rFonts w:ascii="Tahoma" w:hAnsi="Tahoma" w:cs="Tahoma"/>
        </w:rPr>
      </w:pPr>
      <w:r w:rsidRPr="00074C2B">
        <w:rPr>
          <w:rFonts w:ascii="Tahoma" w:hAnsi="Tahoma" w:cs="Tahoma"/>
        </w:rPr>
        <w:t>Οι οικονομικοί φορείς θα πρέπει να προτείνουν κατάλληλη μεθοδολογία για την επίτευξη των στόχων του έργου, σύμφωνα με όσα προβλέπονται στο χρονοδιάγραμμα υλοποίησης της παρ. 1.6 Φάσεις Υλοποίησης Έργου - Παραδοτέα</w:t>
      </w:r>
    </w:p>
    <w:p w14:paraId="3AE2111C" w14:textId="519395CA" w:rsidR="00E066A9" w:rsidRPr="00074C2B" w:rsidRDefault="00E066A9" w:rsidP="00E066A9">
      <w:pPr>
        <w:pStyle w:val="4"/>
        <w:rPr>
          <w:rFonts w:ascii="Tahoma" w:hAnsi="Tahoma" w:cs="Tahoma"/>
        </w:rPr>
      </w:pPr>
      <w:r w:rsidRPr="00074C2B">
        <w:rPr>
          <w:rFonts w:ascii="Tahoma" w:hAnsi="Tahoma" w:cs="Tahoma"/>
        </w:rPr>
        <w:t xml:space="preserve">1.4.1 Γενικοί όροι και υποχρεώσεις </w:t>
      </w:r>
    </w:p>
    <w:p w14:paraId="46E01BEB" w14:textId="3EA9E926" w:rsidR="001B6349" w:rsidRPr="00987246" w:rsidRDefault="001B6349" w:rsidP="003F5F4D">
      <w:pPr>
        <w:rPr>
          <w:rFonts w:ascii="Tahoma" w:hAnsi="Tahoma" w:cs="Tahoma"/>
          <w:strike/>
        </w:rPr>
      </w:pPr>
      <w:r w:rsidRPr="00074C2B">
        <w:rPr>
          <w:rFonts w:ascii="Tahoma" w:hAnsi="Tahoma" w:cs="Tahoma"/>
        </w:rPr>
        <w:t>Ο προσφερόμενος εξοπλισμός θα συνοδεύεται από Εγγύηση Κατασκευαστή σύμφωνα με τα όσα ορίζονται στους πίνακες απαιτήσεων.</w:t>
      </w:r>
    </w:p>
    <w:p w14:paraId="787D637A" w14:textId="6F258411" w:rsidR="00E066A9" w:rsidRPr="00074C2B" w:rsidRDefault="001B6349" w:rsidP="001B6349">
      <w:pPr>
        <w:rPr>
          <w:rFonts w:ascii="Tahoma" w:hAnsi="Tahoma" w:cs="Tahoma"/>
        </w:rPr>
      </w:pPr>
      <w:r w:rsidRPr="00074C2B">
        <w:rPr>
          <w:rFonts w:ascii="Tahoma" w:hAnsi="Tahoma" w:cs="Tahoma"/>
        </w:rPr>
        <w:t>Ο υποψήφιος ανάδοχος στα πλαίσια της παρούσης θα αναλάβει τη φυσική εγκατάσταση και παραμετροποίηση του εξοπλισμού, κατόπιν συνεννόησης με τη Δ/νση Πληροφορικής  &amp; Δικτύων του Πανεπιστημίου σύμφωνα με τους πίνακες των απαιτήσεων (Υπηρεσίες εγκατάστασης και παραμετροποίησης).</w:t>
      </w:r>
    </w:p>
    <w:p w14:paraId="0D487A03" w14:textId="176221A9" w:rsidR="001B6349" w:rsidRPr="00074C2B" w:rsidRDefault="001B6349" w:rsidP="001B6349">
      <w:pPr>
        <w:rPr>
          <w:rFonts w:ascii="Tahoma" w:hAnsi="Tahoma" w:cs="Tahoma"/>
        </w:rPr>
      </w:pPr>
      <w:r w:rsidRPr="00074C2B">
        <w:rPr>
          <w:rFonts w:ascii="Tahoma" w:hAnsi="Tahoma" w:cs="Tahoma"/>
        </w:rPr>
        <w:t>Ο υποψήφιος ανάδοχος θα μελετήσει τόσο την υφιστάμενη υποδομή, όσο και την υπό ανάπτυξη υποδομή σε συνεργασία με τη Δ/νση Πληροφορικής &amp; Δικτύων του Φορέα Λειτουργ</w:t>
      </w:r>
      <w:r w:rsidR="001C6EA2">
        <w:rPr>
          <w:rFonts w:ascii="Tahoma" w:hAnsi="Tahoma" w:cs="Tahoma"/>
        </w:rPr>
        <w:t>ί</w:t>
      </w:r>
      <w:r w:rsidRPr="00074C2B">
        <w:rPr>
          <w:rFonts w:ascii="Tahoma" w:hAnsi="Tahoma" w:cs="Tahoma"/>
        </w:rPr>
        <w:t>ας. Βάσει των αποτελεσμάτων που θα προκύψουν από την ανωτέρω μελέτη, ο υποψήφιος ανάδοχος θα αξιολογήσει σε συνεργασία με τον Φορέα όλες τις πτυχές που ενδέχεται να επηρεάσουν την ομαλή έκβαση του έργου και θα παραδώσει το σχέδιο εκτέλεσης που θα ακολουθηθεί κατά τη διάρκεια της υλοποίησης της εν λόγω λύσης.</w:t>
      </w:r>
    </w:p>
    <w:p w14:paraId="151A74A2" w14:textId="4FD31E6A" w:rsidR="001B6349" w:rsidRPr="00074C2B" w:rsidRDefault="001B6349" w:rsidP="001B6349">
      <w:pPr>
        <w:rPr>
          <w:rFonts w:ascii="Tahoma" w:hAnsi="Tahoma" w:cs="Tahoma"/>
        </w:rPr>
      </w:pPr>
      <w:r w:rsidRPr="00074C2B">
        <w:rPr>
          <w:rFonts w:ascii="Tahoma" w:hAnsi="Tahoma" w:cs="Tahoma"/>
        </w:rPr>
        <w:t>Για διάστημα ενός (1) μήνα από την ολοκλήρωση της υλοποίησης, ο υποψήφιος ανάδοχος οφείλει να ανταποκριθεί μετά από τηλεφωνική ή γραπτή κλήση του Πανεπιστημίου να παρέχει υπηρεσίες υποστήριξης για τα υπό προμήθεια συστήματα των πιστοποιημένων μηχανικών ανώτατης βαθμίδας, εντός τριών (3) ωρών απομακρυσμένα ή / και on site εντός μίας (1) ημέρας, αν αυτό κριθεί απαραίτητο.</w:t>
      </w:r>
    </w:p>
    <w:p w14:paraId="7142A3D8" w14:textId="24947F6B" w:rsidR="006C5A56" w:rsidRPr="00074C2B" w:rsidRDefault="006C5A56" w:rsidP="001B6349">
      <w:pPr>
        <w:rPr>
          <w:rFonts w:ascii="Tahoma" w:hAnsi="Tahoma" w:cs="Tahoma"/>
        </w:rPr>
      </w:pPr>
    </w:p>
    <w:p w14:paraId="58A6F322" w14:textId="6B76AC7C" w:rsidR="006C5A56" w:rsidRPr="00074C2B" w:rsidRDefault="006C5A56" w:rsidP="006C5A56">
      <w:pPr>
        <w:pStyle w:val="4"/>
        <w:rPr>
          <w:rFonts w:ascii="Tahoma" w:hAnsi="Tahoma" w:cs="Tahoma"/>
        </w:rPr>
      </w:pPr>
      <w:r w:rsidRPr="00074C2B">
        <w:rPr>
          <w:rFonts w:ascii="Tahoma" w:hAnsi="Tahoma" w:cs="Tahoma"/>
        </w:rPr>
        <w:t xml:space="preserve">1.4.2 Ομάδα Έργου/Σχήμα Διοίκησης της Σύμβασης </w:t>
      </w:r>
    </w:p>
    <w:p w14:paraId="17CA4FAC" w14:textId="77777777" w:rsidR="006C5A56" w:rsidRPr="00074C2B" w:rsidRDefault="006C5A56" w:rsidP="006C5A56">
      <w:pPr>
        <w:rPr>
          <w:rFonts w:ascii="Tahoma" w:hAnsi="Tahoma" w:cs="Tahoma"/>
        </w:rPr>
      </w:pPr>
      <w:r w:rsidRPr="00074C2B">
        <w:rPr>
          <w:rFonts w:ascii="Tahoma" w:hAnsi="Tahoma" w:cs="Tahoma"/>
        </w:rPr>
        <w:t xml:space="preserve">Ο Ανάδοχος υποχρεούται να υποβάλλει στην προσφορά του (στον φάκελο “ΤΕΧΝΙΚΗ ΠΡΟΣΦΟΡΑ”),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καθώς και το αντικείμενο και το χρόνο απασχόλησής του στο έργο. </w:t>
      </w:r>
    </w:p>
    <w:p w14:paraId="475F37AD" w14:textId="77777777" w:rsidR="006C5A56" w:rsidRPr="00074C2B" w:rsidRDefault="006C5A56" w:rsidP="006C5A56">
      <w:pPr>
        <w:rPr>
          <w:rFonts w:ascii="Tahoma" w:hAnsi="Tahoma" w:cs="Tahoma"/>
          <w:szCs w:val="22"/>
        </w:rPr>
      </w:pPr>
      <w:r w:rsidRPr="00074C2B">
        <w:rPr>
          <w:rFonts w:ascii="Tahoma" w:hAnsi="Tahoma" w:cs="Tahoma"/>
        </w:rPr>
        <w:t>Τυχόν αλλαγή του προσωπικού θα τελεί υπό την έγκριση της Αναθέτουσας Αρχής, κατόπιν γνωμοδοτήσεως της αρμόδιας Επιτροπής Παρακολούθησης και Παραλαβής (ΕΠΠΕ).</w:t>
      </w:r>
    </w:p>
    <w:p w14:paraId="2AE7B88C" w14:textId="77777777" w:rsidR="006C5A56" w:rsidRPr="00074C2B" w:rsidRDefault="006C5A56" w:rsidP="006C5A56">
      <w:pPr>
        <w:rPr>
          <w:rFonts w:ascii="Tahoma" w:hAnsi="Tahoma" w:cs="Tahoma"/>
        </w:rPr>
      </w:pPr>
      <w:r w:rsidRPr="00074C2B">
        <w:rPr>
          <w:rFonts w:ascii="Tahoma" w:hAnsi="Tahoma" w:cs="Tahoma"/>
        </w:rPr>
        <w:t>Η αναφερόμενη Επιτροπή θα έχει την κύρια ευθύνη επίβλεψης και ελέγχου της πορείας ανάπτυξης και υλοποίησης του έργου, ενώ την κύρια ευθύνη υλοποίησης του έργου την έχει ο Ανάδοχος.</w:t>
      </w:r>
    </w:p>
    <w:p w14:paraId="169F9E64" w14:textId="1E929076" w:rsidR="006C5A56" w:rsidRPr="00074C2B" w:rsidRDefault="006C5A56" w:rsidP="006C5A56">
      <w:pPr>
        <w:rPr>
          <w:rFonts w:ascii="Tahoma" w:hAnsi="Tahoma" w:cs="Tahoma"/>
        </w:rPr>
      </w:pPr>
      <w:r w:rsidRPr="00074C2B">
        <w:rPr>
          <w:rFonts w:ascii="Tahoma" w:hAnsi="Tahoma" w:cs="Tahoma"/>
        </w:rPr>
        <w:t>α)</w:t>
      </w:r>
      <w:r w:rsidRPr="00074C2B">
        <w:rPr>
          <w:rFonts w:ascii="Tahoma" w:hAnsi="Tahoma" w:cs="Tahoma"/>
        </w:rPr>
        <w:tab/>
        <w:t>Υπεύθυνος Έργου</w:t>
      </w:r>
    </w:p>
    <w:p w14:paraId="048C1968" w14:textId="3B14D4DD" w:rsidR="006C5A56" w:rsidRPr="00074C2B" w:rsidRDefault="006C5A56" w:rsidP="006C5A56">
      <w:pPr>
        <w:rPr>
          <w:rFonts w:ascii="Tahoma" w:hAnsi="Tahoma" w:cs="Tahoma"/>
        </w:rPr>
      </w:pPr>
      <w:r w:rsidRPr="00074C2B">
        <w:rPr>
          <w:rFonts w:ascii="Tahoma" w:hAnsi="Tahoma" w:cs="Tahoma"/>
        </w:rPr>
        <w:t xml:space="preserve">Ο υποψήφιος Ανάδοχος υποχρεούται να καθορίσει στην Προσφορά του </w:t>
      </w:r>
      <w:r w:rsidR="007972AD" w:rsidRPr="00074C2B">
        <w:rPr>
          <w:rFonts w:ascii="Tahoma" w:hAnsi="Tahoma" w:cs="Tahoma"/>
        </w:rPr>
        <w:t xml:space="preserve">το </w:t>
      </w:r>
      <w:r w:rsidRPr="00074C2B">
        <w:rPr>
          <w:rFonts w:ascii="Tahoma" w:hAnsi="Tahoma" w:cs="Tahoma"/>
        </w:rPr>
        <w:t>στ</w:t>
      </w:r>
      <w:r w:rsidR="007972AD" w:rsidRPr="00074C2B">
        <w:rPr>
          <w:rFonts w:ascii="Tahoma" w:hAnsi="Tahoma" w:cs="Tahoma"/>
        </w:rPr>
        <w:t>έ</w:t>
      </w:r>
      <w:r w:rsidRPr="00074C2B">
        <w:rPr>
          <w:rFonts w:ascii="Tahoma" w:hAnsi="Tahoma" w:cs="Tahoma"/>
        </w:rPr>
        <w:t>λ</w:t>
      </w:r>
      <w:r w:rsidR="007972AD" w:rsidRPr="00074C2B">
        <w:rPr>
          <w:rFonts w:ascii="Tahoma" w:hAnsi="Tahoma" w:cs="Tahoma"/>
        </w:rPr>
        <w:t>εχος</w:t>
      </w:r>
      <w:r w:rsidRPr="00074C2B">
        <w:rPr>
          <w:rFonts w:ascii="Tahoma" w:hAnsi="Tahoma" w:cs="Tahoma"/>
        </w:rPr>
        <w:t xml:space="preserve"> που θα αναλάβ</w:t>
      </w:r>
      <w:r w:rsidR="007972AD" w:rsidRPr="00074C2B">
        <w:rPr>
          <w:rFonts w:ascii="Tahoma" w:hAnsi="Tahoma" w:cs="Tahoma"/>
        </w:rPr>
        <w:t>ει</w:t>
      </w:r>
      <w:r w:rsidRPr="00074C2B">
        <w:rPr>
          <w:rFonts w:ascii="Tahoma" w:hAnsi="Tahoma" w:cs="Tahoma"/>
        </w:rPr>
        <w:t xml:space="preserve"> το</w:t>
      </w:r>
      <w:r w:rsidR="007972AD" w:rsidRPr="00074C2B">
        <w:rPr>
          <w:rFonts w:ascii="Tahoma" w:hAnsi="Tahoma" w:cs="Tahoma"/>
        </w:rPr>
        <w:t>ν</w:t>
      </w:r>
      <w:r w:rsidRPr="00074C2B">
        <w:rPr>
          <w:rFonts w:ascii="Tahoma" w:hAnsi="Tahoma" w:cs="Tahoma"/>
        </w:rPr>
        <w:t xml:space="preserve"> ρόλο:</w:t>
      </w:r>
    </w:p>
    <w:p w14:paraId="0DB74B4E" w14:textId="77777777" w:rsidR="006C5A56" w:rsidRPr="00074C2B" w:rsidRDefault="006C5A56" w:rsidP="006C5A56">
      <w:pPr>
        <w:pStyle w:val="26"/>
        <w:numPr>
          <w:ilvl w:val="2"/>
          <w:numId w:val="14"/>
        </w:numPr>
        <w:ind w:left="1026" w:hanging="459"/>
        <w:rPr>
          <w:rFonts w:ascii="Tahoma" w:eastAsia="SimSun" w:hAnsi="Tahoma" w:cs="Tahoma"/>
        </w:rPr>
      </w:pPr>
      <w:r w:rsidRPr="00074C2B">
        <w:rPr>
          <w:rFonts w:ascii="Tahoma" w:eastAsia="SimSun" w:hAnsi="Tahoma" w:cs="Tahoma"/>
        </w:rPr>
        <w:t>του Υπεύθυνου Έργου</w:t>
      </w:r>
    </w:p>
    <w:p w14:paraId="1D0BA25C" w14:textId="77777777" w:rsidR="006C5A56" w:rsidRPr="00074C2B" w:rsidRDefault="006C5A56" w:rsidP="006C5A56">
      <w:pPr>
        <w:pStyle w:val="26"/>
        <w:ind w:left="0"/>
        <w:rPr>
          <w:rFonts w:ascii="Tahoma" w:eastAsia="SimSun" w:hAnsi="Tahoma" w:cs="Tahoma"/>
        </w:rPr>
      </w:pPr>
    </w:p>
    <w:p w14:paraId="7F2290C6" w14:textId="2A311BD7" w:rsidR="006C5A56" w:rsidRPr="00074C2B" w:rsidRDefault="006C5A56" w:rsidP="006C5A56">
      <w:pPr>
        <w:pStyle w:val="26"/>
        <w:ind w:left="0"/>
        <w:rPr>
          <w:rFonts w:ascii="Tahoma" w:eastAsia="SimSun" w:hAnsi="Tahoma" w:cs="Tahoma"/>
        </w:rPr>
      </w:pPr>
      <w:r w:rsidRPr="00074C2B">
        <w:rPr>
          <w:rFonts w:ascii="Tahoma" w:eastAsia="SimSun" w:hAnsi="Tahoma" w:cs="Tahoma"/>
        </w:rPr>
        <w:t xml:space="preserve">Συγκεκριμένα για </w:t>
      </w:r>
      <w:r w:rsidR="007972AD" w:rsidRPr="00074C2B">
        <w:rPr>
          <w:rFonts w:ascii="Tahoma" w:eastAsia="SimSun" w:hAnsi="Tahoma" w:cs="Tahoma"/>
        </w:rPr>
        <w:t xml:space="preserve">το </w:t>
      </w:r>
      <w:r w:rsidRPr="00074C2B">
        <w:rPr>
          <w:rFonts w:ascii="Tahoma" w:eastAsia="SimSun" w:hAnsi="Tahoma" w:cs="Tahoma"/>
        </w:rPr>
        <w:t>ανωτέρω στ</w:t>
      </w:r>
      <w:r w:rsidR="007972AD" w:rsidRPr="00074C2B">
        <w:rPr>
          <w:rFonts w:ascii="Tahoma" w:eastAsia="SimSun" w:hAnsi="Tahoma" w:cs="Tahoma"/>
        </w:rPr>
        <w:t>έ</w:t>
      </w:r>
      <w:r w:rsidRPr="00074C2B">
        <w:rPr>
          <w:rFonts w:ascii="Tahoma" w:eastAsia="SimSun" w:hAnsi="Tahoma" w:cs="Tahoma"/>
        </w:rPr>
        <w:t>λ</w:t>
      </w:r>
      <w:r w:rsidR="007972AD" w:rsidRPr="00074C2B">
        <w:rPr>
          <w:rFonts w:ascii="Tahoma" w:eastAsia="SimSun" w:hAnsi="Tahoma" w:cs="Tahoma"/>
        </w:rPr>
        <w:t>ε</w:t>
      </w:r>
      <w:r w:rsidRPr="00074C2B">
        <w:rPr>
          <w:rFonts w:ascii="Tahoma" w:eastAsia="SimSun" w:hAnsi="Tahoma" w:cs="Tahoma"/>
        </w:rPr>
        <w:t>χ</w:t>
      </w:r>
      <w:r w:rsidR="007972AD" w:rsidRPr="00074C2B">
        <w:rPr>
          <w:rFonts w:ascii="Tahoma" w:eastAsia="SimSun" w:hAnsi="Tahoma" w:cs="Tahoma"/>
        </w:rPr>
        <w:t>ος</w:t>
      </w:r>
      <w:r w:rsidRPr="00074C2B">
        <w:rPr>
          <w:rFonts w:ascii="Tahoma" w:eastAsia="SimSun" w:hAnsi="Tahoma" w:cs="Tahoma"/>
        </w:rPr>
        <w:t xml:space="preserve">: </w:t>
      </w:r>
    </w:p>
    <w:p w14:paraId="6C18F59C" w14:textId="3905E06C" w:rsidR="006C5A56" w:rsidRPr="00074C2B" w:rsidRDefault="006C5A56" w:rsidP="006C5A56">
      <w:pPr>
        <w:pStyle w:val="26"/>
        <w:numPr>
          <w:ilvl w:val="2"/>
          <w:numId w:val="14"/>
        </w:numPr>
        <w:ind w:left="1026" w:hanging="459"/>
        <w:rPr>
          <w:rFonts w:ascii="Tahoma" w:eastAsia="SimSun" w:hAnsi="Tahoma" w:cs="Tahoma"/>
        </w:rPr>
      </w:pPr>
      <w:r w:rsidRPr="00074C2B">
        <w:rPr>
          <w:rFonts w:ascii="Tahoma" w:eastAsia="SimSun" w:hAnsi="Tahoma" w:cs="Tahoma"/>
        </w:rPr>
        <w:t>Να περιγραφεί ο ρόλος του στο προτεινόμενο από τον ανάδοχο σχήμα Διοίκησης</w:t>
      </w:r>
    </w:p>
    <w:p w14:paraId="14936147" w14:textId="317F567E" w:rsidR="006C5A56" w:rsidRPr="00074C2B" w:rsidRDefault="006C5A56" w:rsidP="006C5A56">
      <w:pPr>
        <w:pStyle w:val="26"/>
        <w:numPr>
          <w:ilvl w:val="2"/>
          <w:numId w:val="14"/>
        </w:numPr>
        <w:ind w:left="1026" w:hanging="459"/>
        <w:rPr>
          <w:rFonts w:ascii="Tahoma" w:eastAsia="SimSun" w:hAnsi="Tahoma" w:cs="Tahoma"/>
        </w:rPr>
      </w:pPr>
      <w:r w:rsidRPr="00074C2B">
        <w:rPr>
          <w:rFonts w:ascii="Tahoma" w:eastAsia="SimSun" w:hAnsi="Tahoma" w:cs="Tahoma"/>
        </w:rPr>
        <w:t>Να δηλωθεί το γνωστικό αντικείμενο, που θα καλύψ</w:t>
      </w:r>
      <w:r w:rsidR="007972AD" w:rsidRPr="00074C2B">
        <w:rPr>
          <w:rFonts w:ascii="Tahoma" w:eastAsia="SimSun" w:hAnsi="Tahoma" w:cs="Tahoma"/>
        </w:rPr>
        <w:t>ει</w:t>
      </w:r>
    </w:p>
    <w:p w14:paraId="40BE567F" w14:textId="247C6EC3" w:rsidR="006C5A56" w:rsidRPr="00074C2B" w:rsidRDefault="006C5A56" w:rsidP="006C5A56">
      <w:pPr>
        <w:pStyle w:val="26"/>
        <w:numPr>
          <w:ilvl w:val="2"/>
          <w:numId w:val="14"/>
        </w:numPr>
        <w:ind w:left="1026" w:hanging="459"/>
        <w:rPr>
          <w:rFonts w:ascii="Tahoma" w:hAnsi="Tahoma" w:cs="Tahoma"/>
        </w:rPr>
      </w:pPr>
      <w:r w:rsidRPr="00074C2B">
        <w:rPr>
          <w:rFonts w:ascii="Tahoma" w:eastAsia="SimSun" w:hAnsi="Tahoma" w:cs="Tahoma"/>
        </w:rPr>
        <w:t>Να δηλωθεί η σχέση του με τον υποψήφιο Ανάδοχο (υπάλληλος, στέλεχος αποκλειστικής απασχόλησης, εξωτερικός συνεργάτης, στέλεχος υπεργολάβου).</w:t>
      </w:r>
    </w:p>
    <w:p w14:paraId="61090D64" w14:textId="77777777" w:rsidR="006C5A56" w:rsidRPr="00074C2B" w:rsidRDefault="006C5A56" w:rsidP="006C5A56">
      <w:pPr>
        <w:rPr>
          <w:rFonts w:ascii="Tahoma" w:hAnsi="Tahoma" w:cs="Tahoma"/>
        </w:rPr>
      </w:pPr>
      <w:r w:rsidRPr="00074C2B">
        <w:rPr>
          <w:rFonts w:ascii="Tahoma" w:hAnsi="Tahoma" w:cs="Tahoma"/>
        </w:rPr>
        <w:t>β)</w:t>
      </w:r>
      <w:r w:rsidRPr="00074C2B">
        <w:rPr>
          <w:rFonts w:ascii="Tahoma" w:hAnsi="Tahoma" w:cs="Tahoma"/>
        </w:rPr>
        <w:tab/>
        <w:t>Μέλη Ομάδας Έργου</w:t>
      </w:r>
    </w:p>
    <w:p w14:paraId="3353AB91" w14:textId="77777777" w:rsidR="006C5A56" w:rsidRPr="00074C2B" w:rsidRDefault="006C5A56" w:rsidP="006C5A56">
      <w:pPr>
        <w:rPr>
          <w:rFonts w:ascii="Tahoma" w:hAnsi="Tahoma" w:cs="Tahoma"/>
        </w:rPr>
      </w:pPr>
      <w:r w:rsidRPr="00074C2B">
        <w:rPr>
          <w:rFonts w:ascii="Tahoma" w:hAnsi="Tahoma" w:cs="Tahoma"/>
        </w:rPr>
        <w:lastRenderedPageBreak/>
        <w:t>Ο υποψήφιος ανάδοχος στην προσφορά του θα πρέπει να συμπεριλάβει αναλυτική αναφορά στα στελέχη του Αναδόχου που θα απασχοληθούν στο Έργο</w:t>
      </w:r>
    </w:p>
    <w:p w14:paraId="2BE9A548" w14:textId="77777777" w:rsidR="006C5A56" w:rsidRPr="00074C2B" w:rsidRDefault="006C5A56" w:rsidP="006C5A56">
      <w:pPr>
        <w:rPr>
          <w:rFonts w:ascii="Tahoma" w:hAnsi="Tahoma" w:cs="Tahoma"/>
        </w:rPr>
      </w:pPr>
      <w:r w:rsidRPr="00074C2B">
        <w:rPr>
          <w:rFonts w:ascii="Tahoma" w:hAnsi="Tahoma" w:cs="Tahoma"/>
        </w:rPr>
        <w:t>Συγκεκριμένα, για όλα τα Μέλη της Ομάδας Έργου:</w:t>
      </w:r>
    </w:p>
    <w:p w14:paraId="3D767933" w14:textId="77777777" w:rsidR="006C5A56" w:rsidRPr="00074C2B" w:rsidRDefault="006C5A56" w:rsidP="006C5A56">
      <w:pPr>
        <w:pStyle w:val="26"/>
        <w:numPr>
          <w:ilvl w:val="2"/>
          <w:numId w:val="14"/>
        </w:numPr>
        <w:ind w:left="1026" w:hanging="459"/>
        <w:rPr>
          <w:rFonts w:ascii="Tahoma" w:eastAsia="SimSun" w:hAnsi="Tahoma" w:cs="Tahoma"/>
        </w:rPr>
      </w:pPr>
      <w:r w:rsidRPr="00074C2B">
        <w:rPr>
          <w:rFonts w:ascii="Tahoma" w:eastAsia="SimSun" w:hAnsi="Tahoma" w:cs="Tahoma"/>
        </w:rPr>
        <w:t>Να περιγραφεί ο ρόλος τους στο προτεινόμενο Σχήμα Διοίκησης.</w:t>
      </w:r>
    </w:p>
    <w:p w14:paraId="05145C4B" w14:textId="77777777" w:rsidR="006C5A56" w:rsidRPr="00074C2B" w:rsidRDefault="006C5A56" w:rsidP="006C5A56">
      <w:pPr>
        <w:pStyle w:val="26"/>
        <w:numPr>
          <w:ilvl w:val="2"/>
          <w:numId w:val="14"/>
        </w:numPr>
        <w:ind w:left="1026" w:hanging="459"/>
        <w:rPr>
          <w:rFonts w:ascii="Tahoma" w:eastAsia="SimSun" w:hAnsi="Tahoma" w:cs="Tahoma"/>
        </w:rPr>
      </w:pPr>
      <w:r w:rsidRPr="00074C2B">
        <w:rPr>
          <w:rFonts w:ascii="Tahoma" w:eastAsia="SimSun" w:hAnsi="Tahoma" w:cs="Tahoma"/>
        </w:rPr>
        <w:t>Να δηλωθεί το γνωστικό αντικείμενο, που θα καλύψουν.</w:t>
      </w:r>
    </w:p>
    <w:p w14:paraId="287A215B" w14:textId="77777777" w:rsidR="006C5A56" w:rsidRPr="00074C2B" w:rsidRDefault="006C5A56" w:rsidP="006C5A56">
      <w:pPr>
        <w:pStyle w:val="26"/>
        <w:numPr>
          <w:ilvl w:val="2"/>
          <w:numId w:val="14"/>
        </w:numPr>
        <w:ind w:left="1026" w:hanging="459"/>
        <w:rPr>
          <w:rFonts w:ascii="Tahoma" w:eastAsia="SimSun" w:hAnsi="Tahoma" w:cs="Tahoma"/>
        </w:rPr>
      </w:pPr>
      <w:r w:rsidRPr="00074C2B">
        <w:rPr>
          <w:rFonts w:ascii="Tahoma" w:eastAsia="SimSun" w:hAnsi="Tahoma" w:cs="Tahoma"/>
        </w:rPr>
        <w:t>Να δηλωθεί η σχέση τους με τον υποψήφιο Ανάδοχο (στέλεχος Αναδόχου, στέλεχος υπεργολάβου, εξωτερικός συνεργάτης).</w:t>
      </w:r>
    </w:p>
    <w:p w14:paraId="705E6E0E" w14:textId="0530369B" w:rsidR="006C5A56" w:rsidRPr="00074C2B" w:rsidRDefault="006C5A56" w:rsidP="006C5A56">
      <w:pPr>
        <w:rPr>
          <w:rFonts w:ascii="Tahoma" w:hAnsi="Tahoma" w:cs="Tahoma"/>
        </w:rPr>
      </w:pPr>
      <w:r w:rsidRPr="00074C2B">
        <w:rPr>
          <w:rFonts w:ascii="Tahoma" w:hAnsi="Tahoma" w:cs="Tahoma"/>
        </w:rPr>
        <w:t xml:space="preserve">Οι ελάχιστες απαιτήσεις για την Ομάδα Έργου βρίσκονται στην </w:t>
      </w:r>
      <w:r w:rsidRPr="00074C2B">
        <w:rPr>
          <w:rFonts w:ascii="Tahoma" w:hAnsi="Tahoma" w:cs="Tahoma"/>
          <w:szCs w:val="22"/>
        </w:rPr>
        <w:t>παρ.</w:t>
      </w:r>
      <w:r w:rsidRPr="00074C2B">
        <w:rPr>
          <w:rFonts w:ascii="Tahoma" w:hAnsi="Tahoma" w:cs="Tahoma"/>
          <w:b/>
          <w:szCs w:val="22"/>
        </w:rPr>
        <w:t xml:space="preserve"> </w:t>
      </w:r>
      <w:r w:rsidRPr="00074C2B">
        <w:rPr>
          <w:rFonts w:ascii="Tahoma" w:hAnsi="Tahoma" w:cs="Tahoma"/>
        </w:rPr>
        <w:fldChar w:fldCharType="begin"/>
      </w:r>
      <w:r w:rsidRPr="00074C2B">
        <w:rPr>
          <w:rFonts w:ascii="Tahoma" w:hAnsi="Tahoma" w:cs="Tahoma"/>
        </w:rPr>
        <w:instrText xml:space="preserve"> REF _Ref54960296 \h  \* MERGEFORMAT </w:instrText>
      </w:r>
      <w:r w:rsidRPr="00074C2B">
        <w:rPr>
          <w:rFonts w:ascii="Tahoma" w:hAnsi="Tahoma" w:cs="Tahoma"/>
        </w:rPr>
      </w:r>
      <w:r w:rsidRPr="00074C2B">
        <w:rPr>
          <w:rFonts w:ascii="Tahoma" w:hAnsi="Tahoma" w:cs="Tahoma"/>
        </w:rPr>
        <w:fldChar w:fldCharType="separate"/>
      </w:r>
      <w:r w:rsidR="004E47B6" w:rsidRPr="004E47B6">
        <w:rPr>
          <w:rFonts w:ascii="Tahoma" w:hAnsi="Tahoma" w:cs="Tahoma"/>
          <w:szCs w:val="22"/>
        </w:rPr>
        <w:t>2.2.6 Τεχνική και επαγγελματική ικανότητα</w:t>
      </w:r>
      <w:r w:rsidRPr="00074C2B">
        <w:rPr>
          <w:rFonts w:ascii="Tahoma" w:hAnsi="Tahoma" w:cs="Tahoma"/>
        </w:rPr>
        <w:fldChar w:fldCharType="end"/>
      </w:r>
      <w:r w:rsidRPr="00074C2B">
        <w:rPr>
          <w:rFonts w:ascii="Tahoma" w:eastAsia="SimSun" w:hAnsi="Tahoma" w:cs="Tahoma"/>
        </w:rPr>
        <w:t>.</w:t>
      </w:r>
    </w:p>
    <w:p w14:paraId="29211179" w14:textId="2180AAC7" w:rsidR="006C5A56" w:rsidRPr="00074C2B" w:rsidRDefault="006C5A56" w:rsidP="001B6349">
      <w:pPr>
        <w:rPr>
          <w:rFonts w:ascii="Tahoma" w:hAnsi="Tahoma" w:cs="Tahoma"/>
        </w:rPr>
      </w:pPr>
    </w:p>
    <w:p w14:paraId="6FDE68D1" w14:textId="77777777" w:rsidR="0040288F" w:rsidRPr="00074C2B" w:rsidRDefault="0040288F" w:rsidP="0040288F">
      <w:pPr>
        <w:pStyle w:val="4"/>
        <w:rPr>
          <w:rFonts w:ascii="Tahoma" w:hAnsi="Tahoma" w:cs="Tahoma"/>
        </w:rPr>
      </w:pPr>
      <w:r w:rsidRPr="00074C2B">
        <w:rPr>
          <w:rFonts w:ascii="Tahoma" w:hAnsi="Tahoma" w:cs="Tahoma"/>
        </w:rPr>
        <w:t>1.5 Διάρκεια Σύμβασης–Χρονοδιάγραμμα</w:t>
      </w:r>
    </w:p>
    <w:p w14:paraId="4267FF01" w14:textId="0CEED54C" w:rsidR="0040288F" w:rsidRPr="00074C2B" w:rsidRDefault="0040288F" w:rsidP="0040288F">
      <w:pPr>
        <w:rPr>
          <w:rFonts w:ascii="Tahoma" w:hAnsi="Tahoma" w:cs="Tahoma"/>
          <w:szCs w:val="22"/>
        </w:rPr>
      </w:pPr>
      <w:bookmarkStart w:id="182" w:name="_Hlk151029657"/>
      <w:r w:rsidRPr="00074C2B">
        <w:rPr>
          <w:rFonts w:ascii="Tahoma" w:hAnsi="Tahoma" w:cs="Tahoma"/>
          <w:szCs w:val="22"/>
        </w:rPr>
        <w:t xml:space="preserve">Η συνολική </w:t>
      </w:r>
      <w:r w:rsidRPr="00074C2B">
        <w:rPr>
          <w:rFonts w:ascii="Tahoma" w:hAnsi="Tahoma" w:cs="Tahoma"/>
          <w:b/>
          <w:szCs w:val="22"/>
        </w:rPr>
        <w:t>διάρκεια</w:t>
      </w:r>
      <w:r w:rsidRPr="00074C2B">
        <w:rPr>
          <w:rFonts w:ascii="Tahoma" w:hAnsi="Tahoma" w:cs="Tahoma"/>
          <w:szCs w:val="22"/>
        </w:rPr>
        <w:t xml:space="preserve"> της σύμβασης ορίζεται σε </w:t>
      </w:r>
      <w:r w:rsidR="00DB4735" w:rsidRPr="00074C2B">
        <w:rPr>
          <w:rFonts w:ascii="Tahoma" w:hAnsi="Tahoma" w:cs="Tahoma"/>
          <w:b/>
          <w:bCs/>
        </w:rPr>
        <w:t xml:space="preserve">οκτώ </w:t>
      </w:r>
      <w:r w:rsidRPr="00074C2B">
        <w:rPr>
          <w:rFonts w:ascii="Tahoma" w:hAnsi="Tahoma" w:cs="Tahoma"/>
          <w:b/>
          <w:bCs/>
        </w:rPr>
        <w:t>(</w:t>
      </w:r>
      <w:r w:rsidR="00DB4735" w:rsidRPr="00074C2B">
        <w:rPr>
          <w:rFonts w:ascii="Tahoma" w:hAnsi="Tahoma" w:cs="Tahoma"/>
          <w:b/>
          <w:bCs/>
        </w:rPr>
        <w:t>8</w:t>
      </w:r>
      <w:r w:rsidRPr="00074C2B">
        <w:rPr>
          <w:rFonts w:ascii="Tahoma" w:hAnsi="Tahoma" w:cs="Tahoma"/>
          <w:b/>
          <w:bCs/>
        </w:rPr>
        <w:t>)</w:t>
      </w:r>
      <w:r w:rsidRPr="00074C2B">
        <w:rPr>
          <w:rFonts w:ascii="Tahoma" w:hAnsi="Tahoma" w:cs="Tahoma"/>
        </w:rPr>
        <w:t xml:space="preserve"> </w:t>
      </w:r>
      <w:r w:rsidRPr="00074C2B">
        <w:rPr>
          <w:rFonts w:ascii="Tahoma" w:hAnsi="Tahoma" w:cs="Tahoma"/>
          <w:b/>
          <w:szCs w:val="22"/>
        </w:rPr>
        <w:t>μήνες</w:t>
      </w:r>
      <w:r w:rsidRPr="00074C2B">
        <w:rPr>
          <w:rFonts w:ascii="Tahoma" w:hAnsi="Tahoma" w:cs="Tahoma"/>
          <w:szCs w:val="22"/>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της παρούσας. </w:t>
      </w:r>
    </w:p>
    <w:p w14:paraId="2AAEA48D" w14:textId="77777777" w:rsidR="0040288F" w:rsidRPr="00074C2B" w:rsidRDefault="0040288F" w:rsidP="0040288F">
      <w:pPr>
        <w:rPr>
          <w:rFonts w:ascii="Tahoma" w:hAnsi="Tahoma" w:cs="Tahoma"/>
        </w:rPr>
      </w:pPr>
      <w:r w:rsidRPr="00074C2B">
        <w:rPr>
          <w:rFonts w:ascii="Tahoma" w:hAnsi="Tahoma" w:cs="Tahoma"/>
          <w:szCs w:val="22"/>
        </w:rPr>
        <w:t xml:space="preserve">Επισημαίνεται ότι στη συνολική διάρκεια περιλαμβάνεται και ο χρόνος που θα απαιτηθεί για την παραλαβή των ενδιάμεσων φάσεων ή παραδοτέων </w:t>
      </w:r>
      <w:r w:rsidRPr="00074C2B">
        <w:rPr>
          <w:rFonts w:ascii="Tahoma" w:hAnsi="Tahoma" w:cs="Tahoma"/>
          <w:szCs w:val="22"/>
          <w:u w:val="single"/>
        </w:rPr>
        <w:t>μέχρι την παράδοση και του τελευταίου παραδοτέου που ορίζει την λήξη της σύμβαση</w:t>
      </w:r>
      <w:r w:rsidRPr="00074C2B">
        <w:rPr>
          <w:rFonts w:ascii="Tahoma" w:hAnsi="Tahoma" w:cs="Tahoma"/>
          <w:szCs w:val="22"/>
        </w:rPr>
        <w:t>ς και την έναρξη της οριστικής παραλαβής του έργου.</w:t>
      </w:r>
    </w:p>
    <w:p w14:paraId="43A72582" w14:textId="77777777" w:rsidR="0040288F" w:rsidRPr="00074C2B" w:rsidRDefault="0040288F" w:rsidP="0040288F">
      <w:pPr>
        <w:suppressAutoHyphens w:val="0"/>
        <w:autoSpaceDE w:val="0"/>
        <w:spacing w:after="60"/>
        <w:rPr>
          <w:rFonts w:ascii="Tahoma" w:eastAsia="SimSun" w:hAnsi="Tahoma" w:cs="Tahoma"/>
          <w:szCs w:val="22"/>
        </w:rPr>
      </w:pPr>
    </w:p>
    <w:tbl>
      <w:tblPr>
        <w:tblW w:w="5000" w:type="pct"/>
        <w:jc w:val="center"/>
        <w:tblLook w:val="04A0" w:firstRow="1" w:lastRow="0" w:firstColumn="1" w:lastColumn="0" w:noHBand="0" w:noVBand="1"/>
      </w:tblPr>
      <w:tblGrid>
        <w:gridCol w:w="985"/>
        <w:gridCol w:w="2225"/>
        <w:gridCol w:w="1468"/>
        <w:gridCol w:w="1728"/>
        <w:gridCol w:w="1218"/>
        <w:gridCol w:w="1968"/>
      </w:tblGrid>
      <w:tr w:rsidR="0040288F" w:rsidRPr="00074C2B" w14:paraId="643831FB" w14:textId="77777777" w:rsidTr="005871C7">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7E56D50C" w14:textId="77777777" w:rsidR="0040288F" w:rsidRPr="00074C2B" w:rsidRDefault="0040288F" w:rsidP="005871C7">
            <w:pPr>
              <w:suppressAutoHyphens w:val="0"/>
              <w:autoSpaceDE w:val="0"/>
              <w:spacing w:after="60"/>
              <w:jc w:val="center"/>
              <w:rPr>
                <w:rFonts w:ascii="Tahoma" w:eastAsia="SimSun" w:hAnsi="Tahoma" w:cs="Tahoma"/>
                <w:b/>
                <w:bCs/>
                <w:sz w:val="20"/>
                <w:szCs w:val="20"/>
              </w:rPr>
            </w:pPr>
            <w:r w:rsidRPr="00074C2B">
              <w:rPr>
                <w:rFonts w:ascii="Tahoma" w:eastAsia="SimSun" w:hAnsi="Tahoma" w:cs="Tahoma"/>
                <w:b/>
                <w:bCs/>
                <w:sz w:val="20"/>
                <w:szCs w:val="20"/>
              </w:rPr>
              <w:t>ΧΡΟΝΟΔΙΑΓΡΑΜΜΑ ΕΡΓΟΥ</w:t>
            </w:r>
          </w:p>
        </w:tc>
      </w:tr>
      <w:tr w:rsidR="0040288F" w:rsidRPr="00074C2B" w14:paraId="0361B4FF" w14:textId="77777777" w:rsidTr="005871C7">
        <w:trPr>
          <w:trHeight w:val="765"/>
          <w:jc w:val="center"/>
        </w:trPr>
        <w:tc>
          <w:tcPr>
            <w:tcW w:w="513" w:type="pct"/>
            <w:tcBorders>
              <w:top w:val="nil"/>
              <w:left w:val="single" w:sz="4" w:space="0" w:color="auto"/>
              <w:bottom w:val="single" w:sz="4" w:space="0" w:color="auto"/>
              <w:right w:val="single" w:sz="4" w:space="0" w:color="auto"/>
            </w:tcBorders>
            <w:shd w:val="clear" w:color="000000" w:fill="E2EFDA"/>
            <w:vAlign w:val="center"/>
            <w:hideMark/>
          </w:tcPr>
          <w:p w14:paraId="5AE25781" w14:textId="77777777" w:rsidR="0040288F" w:rsidRPr="00074C2B" w:rsidRDefault="0040288F" w:rsidP="005871C7">
            <w:pPr>
              <w:suppressAutoHyphens w:val="0"/>
              <w:autoSpaceDE w:val="0"/>
              <w:spacing w:after="60"/>
              <w:jc w:val="center"/>
              <w:rPr>
                <w:rFonts w:ascii="Tahoma" w:eastAsia="SimSun" w:hAnsi="Tahoma" w:cs="Tahoma"/>
                <w:b/>
                <w:bCs/>
                <w:sz w:val="20"/>
                <w:szCs w:val="20"/>
              </w:rPr>
            </w:pPr>
            <w:r w:rsidRPr="00074C2B">
              <w:rPr>
                <w:rFonts w:ascii="Tahoma" w:eastAsia="SimSun" w:hAnsi="Tahoma" w:cs="Tahoma"/>
                <w:b/>
                <w:bCs/>
                <w:sz w:val="20"/>
                <w:szCs w:val="20"/>
              </w:rPr>
              <w:t>Φάση</w:t>
            </w:r>
          </w:p>
        </w:tc>
        <w:tc>
          <w:tcPr>
            <w:tcW w:w="1160" w:type="pct"/>
            <w:tcBorders>
              <w:top w:val="nil"/>
              <w:left w:val="nil"/>
              <w:bottom w:val="single" w:sz="4" w:space="0" w:color="auto"/>
              <w:right w:val="single" w:sz="4" w:space="0" w:color="auto"/>
            </w:tcBorders>
            <w:shd w:val="clear" w:color="000000" w:fill="E2EFDA"/>
            <w:vAlign w:val="center"/>
            <w:hideMark/>
          </w:tcPr>
          <w:p w14:paraId="3843CA3A" w14:textId="77777777" w:rsidR="0040288F" w:rsidRPr="00074C2B" w:rsidRDefault="0040288F" w:rsidP="005871C7">
            <w:pPr>
              <w:suppressAutoHyphens w:val="0"/>
              <w:autoSpaceDE w:val="0"/>
              <w:spacing w:after="60"/>
              <w:jc w:val="center"/>
              <w:rPr>
                <w:rFonts w:ascii="Tahoma" w:eastAsia="SimSun" w:hAnsi="Tahoma" w:cs="Tahoma"/>
                <w:b/>
                <w:bCs/>
                <w:sz w:val="20"/>
                <w:szCs w:val="20"/>
              </w:rPr>
            </w:pPr>
            <w:r w:rsidRPr="00074C2B">
              <w:rPr>
                <w:rFonts w:ascii="Tahoma" w:eastAsia="SimSun" w:hAnsi="Tahoma" w:cs="Tahoma"/>
                <w:b/>
                <w:bCs/>
                <w:sz w:val="20"/>
                <w:szCs w:val="20"/>
              </w:rPr>
              <w:t>Τίτλος Φάσης</w:t>
            </w:r>
          </w:p>
        </w:tc>
        <w:tc>
          <w:tcPr>
            <w:tcW w:w="765" w:type="pct"/>
            <w:tcBorders>
              <w:top w:val="nil"/>
              <w:left w:val="nil"/>
              <w:bottom w:val="single" w:sz="4" w:space="0" w:color="auto"/>
              <w:right w:val="single" w:sz="4" w:space="0" w:color="auto"/>
            </w:tcBorders>
            <w:shd w:val="clear" w:color="000000" w:fill="E2EFDA"/>
            <w:vAlign w:val="center"/>
            <w:hideMark/>
          </w:tcPr>
          <w:p w14:paraId="1BB1EF29" w14:textId="197DBC24" w:rsidR="0040288F" w:rsidRPr="00074C2B" w:rsidRDefault="009E164F" w:rsidP="005871C7">
            <w:pPr>
              <w:suppressAutoHyphens w:val="0"/>
              <w:autoSpaceDE w:val="0"/>
              <w:spacing w:after="60"/>
              <w:jc w:val="center"/>
              <w:rPr>
                <w:rFonts w:ascii="Tahoma" w:eastAsia="SimSun" w:hAnsi="Tahoma" w:cs="Tahoma"/>
                <w:b/>
                <w:bCs/>
                <w:sz w:val="20"/>
                <w:szCs w:val="20"/>
              </w:rPr>
            </w:pPr>
            <w:r w:rsidRPr="00074C2B">
              <w:rPr>
                <w:rFonts w:ascii="Tahoma" w:eastAsia="SimSun" w:hAnsi="Tahoma" w:cs="Tahoma"/>
                <w:b/>
                <w:bCs/>
                <w:sz w:val="20"/>
                <w:szCs w:val="20"/>
              </w:rPr>
              <w:t xml:space="preserve">Διάρκεια </w:t>
            </w:r>
            <w:r w:rsidR="0040288F" w:rsidRPr="00074C2B">
              <w:rPr>
                <w:rFonts w:ascii="Tahoma" w:eastAsia="SimSun" w:hAnsi="Tahoma" w:cs="Tahoma"/>
                <w:b/>
                <w:bCs/>
                <w:sz w:val="20"/>
                <w:szCs w:val="20"/>
              </w:rPr>
              <w:t xml:space="preserve"> </w:t>
            </w:r>
            <w:r w:rsidRPr="00074C2B">
              <w:rPr>
                <w:rFonts w:ascii="Tahoma" w:eastAsia="SimSun" w:hAnsi="Tahoma" w:cs="Tahoma"/>
                <w:b/>
                <w:bCs/>
                <w:sz w:val="20"/>
                <w:szCs w:val="20"/>
              </w:rPr>
              <w:t xml:space="preserve">παράδοσης </w:t>
            </w:r>
            <w:r w:rsidR="0040288F" w:rsidRPr="00074C2B">
              <w:rPr>
                <w:rFonts w:ascii="Tahoma" w:eastAsia="SimSun" w:hAnsi="Tahoma" w:cs="Tahoma"/>
                <w:b/>
                <w:bCs/>
                <w:sz w:val="20"/>
                <w:szCs w:val="20"/>
              </w:rPr>
              <w:t>(ΜΗΝΕΣ)</w:t>
            </w:r>
          </w:p>
        </w:tc>
        <w:tc>
          <w:tcPr>
            <w:tcW w:w="901" w:type="pct"/>
            <w:tcBorders>
              <w:top w:val="nil"/>
              <w:left w:val="nil"/>
              <w:bottom w:val="single" w:sz="4" w:space="0" w:color="auto"/>
              <w:right w:val="single" w:sz="4" w:space="0" w:color="auto"/>
            </w:tcBorders>
            <w:shd w:val="clear" w:color="000000" w:fill="E2EFDA"/>
            <w:vAlign w:val="center"/>
            <w:hideMark/>
          </w:tcPr>
          <w:p w14:paraId="1430B471" w14:textId="06B1E20F" w:rsidR="0040288F" w:rsidRPr="00074C2B" w:rsidRDefault="0040288F" w:rsidP="005871C7">
            <w:pPr>
              <w:suppressAutoHyphens w:val="0"/>
              <w:autoSpaceDE w:val="0"/>
              <w:spacing w:after="60"/>
              <w:jc w:val="center"/>
              <w:rPr>
                <w:rFonts w:ascii="Tahoma" w:eastAsia="SimSun" w:hAnsi="Tahoma" w:cs="Tahoma"/>
                <w:b/>
                <w:bCs/>
                <w:sz w:val="20"/>
                <w:szCs w:val="20"/>
              </w:rPr>
            </w:pPr>
            <w:r w:rsidRPr="00074C2B">
              <w:rPr>
                <w:rFonts w:ascii="Tahoma" w:eastAsia="SimSun" w:hAnsi="Tahoma" w:cs="Tahoma"/>
                <w:b/>
                <w:bCs/>
                <w:sz w:val="20"/>
                <w:szCs w:val="20"/>
              </w:rPr>
              <w:t>Διάρκεια Ελέγχου Παραδοτέων (ΜΗΝΕΣ)</w:t>
            </w:r>
          </w:p>
        </w:tc>
        <w:tc>
          <w:tcPr>
            <w:tcW w:w="635" w:type="pct"/>
            <w:tcBorders>
              <w:top w:val="nil"/>
              <w:left w:val="nil"/>
              <w:bottom w:val="single" w:sz="4" w:space="0" w:color="auto"/>
              <w:right w:val="single" w:sz="4" w:space="0" w:color="auto"/>
            </w:tcBorders>
            <w:shd w:val="clear" w:color="000000" w:fill="E2EFDA"/>
            <w:vAlign w:val="center"/>
            <w:hideMark/>
          </w:tcPr>
          <w:p w14:paraId="2B86FD89" w14:textId="77777777" w:rsidR="0040288F" w:rsidRPr="00074C2B" w:rsidRDefault="0040288F" w:rsidP="005871C7">
            <w:pPr>
              <w:suppressAutoHyphens w:val="0"/>
              <w:autoSpaceDE w:val="0"/>
              <w:spacing w:after="60"/>
              <w:jc w:val="center"/>
              <w:rPr>
                <w:rFonts w:ascii="Tahoma" w:eastAsia="SimSun" w:hAnsi="Tahoma" w:cs="Tahoma"/>
                <w:b/>
                <w:bCs/>
                <w:sz w:val="20"/>
                <w:szCs w:val="20"/>
              </w:rPr>
            </w:pPr>
            <w:r w:rsidRPr="00074C2B">
              <w:rPr>
                <w:rFonts w:ascii="Tahoma" w:eastAsia="SimSun" w:hAnsi="Tahoma" w:cs="Tahoma"/>
                <w:b/>
                <w:bCs/>
                <w:sz w:val="20"/>
                <w:szCs w:val="20"/>
              </w:rPr>
              <w:t>Διάρκεια Σύμβασης (ΜΗΝΕΣ)</w:t>
            </w:r>
          </w:p>
        </w:tc>
        <w:tc>
          <w:tcPr>
            <w:tcW w:w="1026" w:type="pct"/>
            <w:tcBorders>
              <w:top w:val="nil"/>
              <w:left w:val="nil"/>
              <w:bottom w:val="single" w:sz="4" w:space="0" w:color="auto"/>
              <w:right w:val="single" w:sz="4" w:space="0" w:color="auto"/>
            </w:tcBorders>
            <w:shd w:val="clear" w:color="000000" w:fill="E2EFDA"/>
            <w:vAlign w:val="center"/>
            <w:hideMark/>
          </w:tcPr>
          <w:p w14:paraId="74B94A3B" w14:textId="77777777" w:rsidR="0040288F" w:rsidRPr="00074C2B" w:rsidRDefault="0040288F" w:rsidP="005871C7">
            <w:pPr>
              <w:suppressAutoHyphens w:val="0"/>
              <w:autoSpaceDE w:val="0"/>
              <w:spacing w:after="60"/>
              <w:jc w:val="center"/>
              <w:rPr>
                <w:rFonts w:ascii="Tahoma" w:eastAsia="SimSun" w:hAnsi="Tahoma" w:cs="Tahoma"/>
                <w:b/>
                <w:bCs/>
                <w:sz w:val="20"/>
                <w:szCs w:val="20"/>
              </w:rPr>
            </w:pPr>
            <w:r w:rsidRPr="00074C2B">
              <w:rPr>
                <w:rFonts w:ascii="Tahoma" w:eastAsia="SimSun" w:hAnsi="Tahoma" w:cs="Tahoma"/>
                <w:b/>
                <w:bCs/>
                <w:sz w:val="20"/>
                <w:szCs w:val="20"/>
              </w:rPr>
              <w:t>Προϋπόθεση έναρξης</w:t>
            </w:r>
          </w:p>
        </w:tc>
      </w:tr>
      <w:tr w:rsidR="007972AD" w:rsidRPr="00074C2B" w14:paraId="03097393" w14:textId="77777777" w:rsidTr="005871C7">
        <w:trPr>
          <w:trHeight w:val="199"/>
          <w:jc w:val="center"/>
        </w:trPr>
        <w:tc>
          <w:tcPr>
            <w:tcW w:w="513" w:type="pct"/>
            <w:tcBorders>
              <w:top w:val="nil"/>
              <w:left w:val="single" w:sz="4" w:space="0" w:color="auto"/>
              <w:bottom w:val="single" w:sz="4" w:space="0" w:color="auto"/>
              <w:right w:val="single" w:sz="4" w:space="0" w:color="auto"/>
            </w:tcBorders>
            <w:shd w:val="clear" w:color="000000" w:fill="F2F2F2"/>
            <w:vAlign w:val="center"/>
            <w:hideMark/>
          </w:tcPr>
          <w:p w14:paraId="56693BFB" w14:textId="77777777" w:rsidR="007972AD" w:rsidRPr="00074C2B" w:rsidRDefault="007972AD" w:rsidP="007972AD">
            <w:pPr>
              <w:suppressAutoHyphens w:val="0"/>
              <w:autoSpaceDE w:val="0"/>
              <w:spacing w:after="60"/>
              <w:rPr>
                <w:rFonts w:ascii="Tahoma" w:eastAsia="SimSun" w:hAnsi="Tahoma" w:cs="Tahoma"/>
                <w:b/>
                <w:bCs/>
                <w:sz w:val="20"/>
                <w:szCs w:val="20"/>
              </w:rPr>
            </w:pPr>
            <w:r w:rsidRPr="00074C2B">
              <w:rPr>
                <w:rFonts w:ascii="Tahoma" w:eastAsia="SimSun" w:hAnsi="Tahoma" w:cs="Tahoma"/>
                <w:b/>
                <w:bCs/>
                <w:sz w:val="20"/>
                <w:szCs w:val="20"/>
              </w:rPr>
              <w:t>ΦΑΣΗ 1</w:t>
            </w:r>
          </w:p>
        </w:tc>
        <w:tc>
          <w:tcPr>
            <w:tcW w:w="1160" w:type="pct"/>
            <w:tcBorders>
              <w:top w:val="nil"/>
              <w:left w:val="nil"/>
              <w:bottom w:val="single" w:sz="4" w:space="0" w:color="auto"/>
              <w:right w:val="single" w:sz="4" w:space="0" w:color="auto"/>
            </w:tcBorders>
            <w:shd w:val="clear" w:color="000000" w:fill="F2F2F2"/>
            <w:vAlign w:val="center"/>
            <w:hideMark/>
          </w:tcPr>
          <w:p w14:paraId="1E2EDF82" w14:textId="2499AE3C" w:rsidR="007972AD" w:rsidRPr="00074C2B" w:rsidRDefault="007972AD" w:rsidP="00CD4161">
            <w:pPr>
              <w:suppressAutoHyphens w:val="0"/>
              <w:autoSpaceDE w:val="0"/>
              <w:spacing w:after="60"/>
              <w:jc w:val="left"/>
              <w:rPr>
                <w:rFonts w:ascii="Tahoma" w:eastAsia="SimSun" w:hAnsi="Tahoma" w:cs="Tahoma"/>
                <w:sz w:val="20"/>
                <w:szCs w:val="20"/>
              </w:rPr>
            </w:pPr>
            <w:r w:rsidRPr="00074C2B">
              <w:rPr>
                <w:rFonts w:ascii="Tahoma" w:eastAsia="SimSun" w:hAnsi="Tahoma" w:cs="Tahoma"/>
                <w:sz w:val="20"/>
                <w:szCs w:val="20"/>
              </w:rPr>
              <w:t>Π</w:t>
            </w:r>
            <w:r w:rsidR="00CD4161" w:rsidRPr="00074C2B">
              <w:rPr>
                <w:rFonts w:ascii="Tahoma" w:eastAsia="SimSun" w:hAnsi="Tahoma" w:cs="Tahoma"/>
                <w:sz w:val="20"/>
                <w:szCs w:val="20"/>
              </w:rPr>
              <w:t xml:space="preserve">αράδοση και </w:t>
            </w:r>
            <w:r w:rsidR="00F508C9" w:rsidRPr="00074C2B">
              <w:rPr>
                <w:rFonts w:ascii="Tahoma" w:eastAsia="SimSun" w:hAnsi="Tahoma" w:cs="Tahoma"/>
                <w:sz w:val="20"/>
                <w:szCs w:val="20"/>
              </w:rPr>
              <w:t xml:space="preserve">υπηρεσίες εγκατάστασης </w:t>
            </w:r>
            <w:r w:rsidR="00F715B6" w:rsidRPr="00074C2B">
              <w:rPr>
                <w:rFonts w:ascii="Tahoma" w:eastAsia="SimSun" w:hAnsi="Tahoma" w:cs="Tahoma"/>
                <w:sz w:val="20"/>
                <w:szCs w:val="20"/>
              </w:rPr>
              <w:t>(</w:t>
            </w:r>
            <w:r w:rsidR="00F508C9" w:rsidRPr="00074C2B">
              <w:rPr>
                <w:rFonts w:ascii="Tahoma" w:eastAsia="SimSun" w:hAnsi="Tahoma" w:cs="Tahoma"/>
                <w:sz w:val="20"/>
                <w:szCs w:val="20"/>
              </w:rPr>
              <w:t xml:space="preserve">όπου </w:t>
            </w:r>
            <w:r w:rsidR="00CD4161" w:rsidRPr="00074C2B">
              <w:rPr>
                <w:rFonts w:ascii="Tahoma" w:eastAsia="SimSun" w:hAnsi="Tahoma" w:cs="Tahoma"/>
                <w:sz w:val="20"/>
                <w:szCs w:val="20"/>
              </w:rPr>
              <w:t>προβλέπονται από την παρούσα</w:t>
            </w:r>
            <w:r w:rsidR="00F715B6" w:rsidRPr="00074C2B">
              <w:rPr>
                <w:rFonts w:ascii="Tahoma" w:eastAsia="SimSun" w:hAnsi="Tahoma" w:cs="Tahoma"/>
                <w:sz w:val="20"/>
                <w:szCs w:val="20"/>
              </w:rPr>
              <w:t>)</w:t>
            </w:r>
          </w:p>
        </w:tc>
        <w:tc>
          <w:tcPr>
            <w:tcW w:w="765" w:type="pct"/>
            <w:tcBorders>
              <w:top w:val="nil"/>
              <w:left w:val="nil"/>
              <w:bottom w:val="single" w:sz="4" w:space="0" w:color="auto"/>
              <w:right w:val="single" w:sz="4" w:space="0" w:color="auto"/>
            </w:tcBorders>
            <w:shd w:val="clear" w:color="000000" w:fill="F2F2F2"/>
            <w:vAlign w:val="center"/>
            <w:hideMark/>
          </w:tcPr>
          <w:p w14:paraId="0741311B" w14:textId="36BDF8BB" w:rsidR="007972AD" w:rsidRPr="00074C2B" w:rsidRDefault="000939F4" w:rsidP="007972AD">
            <w:pPr>
              <w:suppressAutoHyphens w:val="0"/>
              <w:autoSpaceDE w:val="0"/>
              <w:spacing w:after="60"/>
              <w:jc w:val="center"/>
              <w:rPr>
                <w:rFonts w:ascii="Tahoma" w:eastAsia="SimSun" w:hAnsi="Tahoma" w:cs="Tahoma"/>
                <w:b/>
                <w:sz w:val="20"/>
                <w:szCs w:val="20"/>
              </w:rPr>
            </w:pPr>
            <w:r w:rsidRPr="00074C2B">
              <w:rPr>
                <w:rFonts w:ascii="Tahoma" w:eastAsia="SimSun" w:hAnsi="Tahoma" w:cs="Tahoma"/>
                <w:b/>
                <w:bCs/>
                <w:sz w:val="20"/>
                <w:szCs w:val="20"/>
              </w:rPr>
              <w:t>5</w:t>
            </w:r>
          </w:p>
        </w:tc>
        <w:tc>
          <w:tcPr>
            <w:tcW w:w="901" w:type="pct"/>
            <w:tcBorders>
              <w:top w:val="nil"/>
              <w:left w:val="nil"/>
              <w:bottom w:val="single" w:sz="4" w:space="0" w:color="auto"/>
              <w:right w:val="single" w:sz="4" w:space="0" w:color="auto"/>
            </w:tcBorders>
            <w:shd w:val="clear" w:color="000000" w:fill="F2F2F2"/>
            <w:vAlign w:val="center"/>
            <w:hideMark/>
          </w:tcPr>
          <w:p w14:paraId="6B059918" w14:textId="30FBFBF8" w:rsidR="007972AD" w:rsidRPr="00074C2B" w:rsidRDefault="000939F4" w:rsidP="007972AD">
            <w:pPr>
              <w:suppressAutoHyphens w:val="0"/>
              <w:autoSpaceDE w:val="0"/>
              <w:spacing w:after="60"/>
              <w:jc w:val="center"/>
              <w:rPr>
                <w:rFonts w:ascii="Tahoma" w:eastAsia="SimSun" w:hAnsi="Tahoma" w:cs="Tahoma"/>
                <w:b/>
                <w:sz w:val="20"/>
                <w:szCs w:val="20"/>
              </w:rPr>
            </w:pPr>
            <w:r w:rsidRPr="00074C2B">
              <w:rPr>
                <w:rFonts w:ascii="Tahoma" w:eastAsia="SimSun" w:hAnsi="Tahoma" w:cs="Tahoma"/>
                <w:b/>
                <w:sz w:val="20"/>
                <w:szCs w:val="20"/>
              </w:rPr>
              <w:t>3</w:t>
            </w:r>
          </w:p>
        </w:tc>
        <w:tc>
          <w:tcPr>
            <w:tcW w:w="635" w:type="pct"/>
            <w:tcBorders>
              <w:top w:val="nil"/>
              <w:left w:val="nil"/>
              <w:bottom w:val="single" w:sz="4" w:space="0" w:color="auto"/>
              <w:right w:val="single" w:sz="4" w:space="0" w:color="auto"/>
            </w:tcBorders>
            <w:shd w:val="clear" w:color="000000" w:fill="F2F2F2"/>
            <w:vAlign w:val="center"/>
            <w:hideMark/>
          </w:tcPr>
          <w:p w14:paraId="50CF2813" w14:textId="58BBFED0" w:rsidR="007972AD" w:rsidRPr="00074C2B" w:rsidRDefault="009E164F" w:rsidP="007972AD">
            <w:pPr>
              <w:suppressAutoHyphens w:val="0"/>
              <w:autoSpaceDE w:val="0"/>
              <w:spacing w:after="60"/>
              <w:jc w:val="center"/>
              <w:rPr>
                <w:rFonts w:ascii="Tahoma" w:eastAsia="SimSun" w:hAnsi="Tahoma" w:cs="Tahoma"/>
                <w:b/>
                <w:sz w:val="20"/>
                <w:szCs w:val="20"/>
              </w:rPr>
            </w:pPr>
            <w:r w:rsidRPr="00074C2B">
              <w:rPr>
                <w:rFonts w:ascii="Tahoma" w:eastAsia="SimSun" w:hAnsi="Tahoma" w:cs="Tahoma"/>
                <w:b/>
                <w:sz w:val="20"/>
                <w:szCs w:val="20"/>
              </w:rPr>
              <w:t>8</w:t>
            </w:r>
          </w:p>
        </w:tc>
        <w:tc>
          <w:tcPr>
            <w:tcW w:w="1026" w:type="pct"/>
            <w:tcBorders>
              <w:top w:val="nil"/>
              <w:left w:val="nil"/>
              <w:bottom w:val="single" w:sz="4" w:space="0" w:color="auto"/>
              <w:right w:val="single" w:sz="4" w:space="0" w:color="auto"/>
            </w:tcBorders>
            <w:shd w:val="clear" w:color="000000" w:fill="F2F2F2"/>
            <w:vAlign w:val="center"/>
            <w:hideMark/>
          </w:tcPr>
          <w:p w14:paraId="36415292" w14:textId="77777777" w:rsidR="007972AD" w:rsidRPr="00074C2B" w:rsidRDefault="007972AD" w:rsidP="007972AD">
            <w:pPr>
              <w:suppressAutoHyphens w:val="0"/>
              <w:autoSpaceDE w:val="0"/>
              <w:spacing w:after="60"/>
              <w:jc w:val="left"/>
              <w:rPr>
                <w:rFonts w:ascii="Tahoma" w:eastAsia="SimSun" w:hAnsi="Tahoma" w:cs="Tahoma"/>
                <w:sz w:val="20"/>
                <w:szCs w:val="20"/>
              </w:rPr>
            </w:pPr>
            <w:r w:rsidRPr="00074C2B">
              <w:rPr>
                <w:rFonts w:ascii="Tahoma" w:eastAsia="SimSun" w:hAnsi="Tahoma" w:cs="Tahoma"/>
                <w:sz w:val="20"/>
                <w:szCs w:val="20"/>
              </w:rPr>
              <w:t>Έναρξη με την υπογραφή της Σύμβασης</w:t>
            </w:r>
          </w:p>
        </w:tc>
      </w:tr>
    </w:tbl>
    <w:p w14:paraId="61B8F1F1" w14:textId="77777777" w:rsidR="0040288F" w:rsidRPr="00074C2B" w:rsidRDefault="0040288F" w:rsidP="0040288F">
      <w:pPr>
        <w:suppressAutoHyphens w:val="0"/>
        <w:autoSpaceDE w:val="0"/>
        <w:spacing w:after="60"/>
        <w:rPr>
          <w:rFonts w:ascii="Tahoma" w:eastAsia="SimSun" w:hAnsi="Tahoma" w:cs="Tahoma"/>
          <w:szCs w:val="22"/>
        </w:rPr>
      </w:pPr>
    </w:p>
    <w:p w14:paraId="2F66E53C" w14:textId="3C71B90F" w:rsidR="0040288F" w:rsidRPr="00074C2B" w:rsidRDefault="0040288F" w:rsidP="0040288F">
      <w:pPr>
        <w:rPr>
          <w:rFonts w:ascii="Tahoma" w:hAnsi="Tahoma" w:cs="Tahoma"/>
        </w:rPr>
      </w:pPr>
      <w:r w:rsidRPr="00074C2B">
        <w:rPr>
          <w:rFonts w:ascii="Tahoma" w:hAnsi="Tahoma" w:cs="Tahoma"/>
        </w:rPr>
        <w:t>Το συνολικό χρονοδιάγραμμα υλοποίησης του Έργου δεν επιδέχεται οποιασδήποτε παρέκκλισης που θα επιφέρει καθυστερήσεις και κατ’ επέκταση δυσμενείς επιπτώσεις στο επίπεδο της επιχειρησιακής λειτουργίας τ</w:t>
      </w:r>
      <w:r w:rsidR="005A2635" w:rsidRPr="00074C2B">
        <w:rPr>
          <w:rFonts w:ascii="Tahoma" w:hAnsi="Tahoma" w:cs="Tahoma"/>
        </w:rPr>
        <w:t>ου Φορέα</w:t>
      </w:r>
      <w:r w:rsidRPr="00074C2B">
        <w:rPr>
          <w:rFonts w:ascii="Tahoma" w:hAnsi="Tahoma" w:cs="Tahoma"/>
        </w:rPr>
        <w:t>.</w:t>
      </w:r>
      <w:bookmarkEnd w:id="182"/>
    </w:p>
    <w:p w14:paraId="1974F3CF" w14:textId="77777777" w:rsidR="0040288F" w:rsidRPr="00074C2B" w:rsidRDefault="0040288F" w:rsidP="0040288F">
      <w:pPr>
        <w:rPr>
          <w:rFonts w:ascii="Tahoma" w:hAnsi="Tahoma" w:cs="Tahoma"/>
        </w:rPr>
      </w:pPr>
      <w:r w:rsidRPr="00074C2B">
        <w:rPr>
          <w:rFonts w:ascii="Tahoma" w:hAnsi="Tahoma" w:cs="Tahoma"/>
        </w:rPr>
        <w:t>Προσφορά που θα αναφέρει χρόνο ολοκλήρωσης του έργου, χρονικό διάστημα μεγαλύτερο του προαναφερομένου θα απορρίπτεται, ως απαράδεκτη.</w:t>
      </w:r>
    </w:p>
    <w:p w14:paraId="36BA0AD7" w14:textId="08C70165" w:rsidR="0040288F" w:rsidRPr="00074C2B" w:rsidRDefault="0040288F" w:rsidP="0040288F">
      <w:pPr>
        <w:rPr>
          <w:rFonts w:ascii="Tahoma" w:hAnsi="Tahoma" w:cs="Tahoma"/>
        </w:rPr>
      </w:pPr>
      <w:r w:rsidRPr="00074C2B">
        <w:rPr>
          <w:rFonts w:ascii="Tahoma" w:hAnsi="Tahoma" w:cs="Tahoma"/>
        </w:rPr>
        <w:t xml:space="preserve">Ο ανάδοχος, </w:t>
      </w:r>
      <w:r w:rsidR="007972AD" w:rsidRPr="00074C2B">
        <w:rPr>
          <w:rFonts w:ascii="Tahoma" w:hAnsi="Tahoma" w:cs="Tahoma"/>
        </w:rPr>
        <w:t>με την υπογραφή της σύμβασης</w:t>
      </w:r>
      <w:r w:rsidRPr="00074C2B">
        <w:rPr>
          <w:rFonts w:ascii="Tahoma" w:hAnsi="Tahoma" w:cs="Tahoma"/>
        </w:rPr>
        <w:t>, είναι υποχρεωμένος να παραδώσει αναλυτικό</w:t>
      </w:r>
      <w:r w:rsidR="00EF4392" w:rsidRPr="00074C2B">
        <w:rPr>
          <w:rFonts w:ascii="Tahoma" w:hAnsi="Tahoma" w:cs="Tahoma"/>
        </w:rPr>
        <w:t xml:space="preserve"> εκτιμώμενο</w:t>
      </w:r>
      <w:r w:rsidRPr="00074C2B">
        <w:rPr>
          <w:rFonts w:ascii="Tahoma" w:hAnsi="Tahoma" w:cs="Tahoma"/>
        </w:rPr>
        <w:t xml:space="preserve"> χρονοδιάγραμμα για την υλοποίηση του Έργου. Σε αυτό θα πρέπει να αναφέρει τουλάχιστον το χρόνο ολοκλήρωσης του Έργου, </w:t>
      </w:r>
      <w:r w:rsidR="00A63D2F" w:rsidRPr="00074C2B">
        <w:rPr>
          <w:rFonts w:ascii="Tahoma" w:hAnsi="Tahoma" w:cs="Tahoma"/>
        </w:rPr>
        <w:t>ο</w:t>
      </w:r>
      <w:r w:rsidRPr="00074C2B">
        <w:rPr>
          <w:rFonts w:ascii="Tahoma" w:hAnsi="Tahoma" w:cs="Tahoma"/>
        </w:rPr>
        <w:t xml:space="preserve"> οποίο</w:t>
      </w:r>
      <w:r w:rsidR="00EF4392" w:rsidRPr="00074C2B">
        <w:rPr>
          <w:rFonts w:ascii="Tahoma" w:hAnsi="Tahoma" w:cs="Tahoma"/>
        </w:rPr>
        <w:t>ς</w:t>
      </w:r>
      <w:r w:rsidR="00A63D2F" w:rsidRPr="00074C2B">
        <w:rPr>
          <w:rFonts w:ascii="Tahoma" w:hAnsi="Tahoma" w:cs="Tahoma"/>
        </w:rPr>
        <w:t xml:space="preserve"> </w:t>
      </w:r>
      <w:r w:rsidRPr="00074C2B">
        <w:rPr>
          <w:rFonts w:ascii="Tahoma" w:hAnsi="Tahoma" w:cs="Tahoma"/>
        </w:rPr>
        <w:t>δε</w:t>
      </w:r>
      <w:r w:rsidR="00A63D2F" w:rsidRPr="00074C2B">
        <w:rPr>
          <w:rFonts w:ascii="Tahoma" w:hAnsi="Tahoma" w:cs="Tahoma"/>
        </w:rPr>
        <w:t>ν</w:t>
      </w:r>
      <w:r w:rsidRPr="00074C2B">
        <w:rPr>
          <w:rFonts w:ascii="Tahoma" w:hAnsi="Tahoma" w:cs="Tahoma"/>
        </w:rPr>
        <w:t xml:space="preserve"> θα πρέπει να αποκλίν</w:t>
      </w:r>
      <w:r w:rsidR="00EF4392" w:rsidRPr="00074C2B">
        <w:rPr>
          <w:rFonts w:ascii="Tahoma" w:hAnsi="Tahoma" w:cs="Tahoma"/>
        </w:rPr>
        <w:t>ει</w:t>
      </w:r>
      <w:r w:rsidRPr="00074C2B">
        <w:rPr>
          <w:rFonts w:ascii="Tahoma" w:hAnsi="Tahoma" w:cs="Tahoma"/>
        </w:rPr>
        <w:t xml:space="preserve"> </w:t>
      </w:r>
      <w:r w:rsidR="00EF4392" w:rsidRPr="00074C2B">
        <w:rPr>
          <w:rFonts w:ascii="Tahoma" w:hAnsi="Tahoma" w:cs="Tahoma"/>
        </w:rPr>
        <w:t>υπ</w:t>
      </w:r>
      <w:r w:rsidR="003F5F4D">
        <w:rPr>
          <w:rFonts w:ascii="Tahoma" w:hAnsi="Tahoma" w:cs="Tahoma"/>
        </w:rPr>
        <w:t>ε</w:t>
      </w:r>
      <w:r w:rsidR="00EF4392" w:rsidRPr="00074C2B">
        <w:rPr>
          <w:rFonts w:ascii="Tahoma" w:hAnsi="Tahoma" w:cs="Tahoma"/>
        </w:rPr>
        <w:t xml:space="preserve">ρβαίνοντας </w:t>
      </w:r>
      <w:r w:rsidRPr="00074C2B">
        <w:rPr>
          <w:rFonts w:ascii="Tahoma" w:hAnsi="Tahoma" w:cs="Tahoma"/>
        </w:rPr>
        <w:t xml:space="preserve"> αυτούς του παραπάνω χρονοδιαγράμματος</w:t>
      </w:r>
      <w:r w:rsidR="00EF4392" w:rsidRPr="00074C2B">
        <w:rPr>
          <w:rFonts w:ascii="Tahoma" w:hAnsi="Tahoma" w:cs="Tahoma"/>
        </w:rPr>
        <w:t xml:space="preserve">. </w:t>
      </w:r>
    </w:p>
    <w:p w14:paraId="1A3EAE41" w14:textId="6F535AE4" w:rsidR="0040288F" w:rsidRPr="00074C2B" w:rsidRDefault="0040288F" w:rsidP="0040288F">
      <w:pPr>
        <w:rPr>
          <w:rFonts w:ascii="Tahoma" w:hAnsi="Tahoma" w:cs="Tahoma"/>
        </w:rPr>
      </w:pPr>
      <w:r w:rsidRPr="00074C2B">
        <w:rPr>
          <w:rFonts w:ascii="Tahoma" w:hAnsi="Tahoma" w:cs="Tahoma"/>
        </w:rPr>
        <w:t xml:space="preserve">Ο Ανάδοχος είναι υποχρεωμένος, να τηρήσει το αναλυτικό χρονοδιάγραμμα που θα συμφωνηθεί. Κατόπιν αιτιολογημένης αίτησης του Αναδόχου προς την Αναθέτουσα Αρχή και σε συμφωνία με τον Φορέα του έργου, μπορεί να τροποποιηθεί εσωτερικά το χρονοδιάγραμμα του Έργου, χωρίς να επιμηκύνεται ο χρόνος εκτέλεσης του Έργου. </w:t>
      </w:r>
    </w:p>
    <w:p w14:paraId="71AFA669" w14:textId="77777777" w:rsidR="0040288F" w:rsidRPr="00074C2B" w:rsidRDefault="0040288F" w:rsidP="0040288F">
      <w:pPr>
        <w:rPr>
          <w:rFonts w:ascii="Tahoma" w:hAnsi="Tahoma" w:cs="Tahoma"/>
        </w:rPr>
      </w:pPr>
      <w:r w:rsidRPr="00074C2B">
        <w:rPr>
          <w:rFonts w:ascii="Tahoma" w:hAnsi="Tahoma" w:cs="Tahoma"/>
        </w:rPr>
        <w:lastRenderedPageBreak/>
        <w:t>Κανένα από τα δύο μέρη δεν ευθύνεται αν οι παρεκκλίσεις από το χρονοδιάγραμμα είναι απόρροια ανωτέρας βίας.</w:t>
      </w:r>
    </w:p>
    <w:p w14:paraId="7A901030" w14:textId="77777777" w:rsidR="0040288F" w:rsidRPr="00074C2B" w:rsidRDefault="0040288F" w:rsidP="0040288F">
      <w:pPr>
        <w:rPr>
          <w:rFonts w:ascii="Tahoma" w:hAnsi="Tahoma" w:cs="Tahoma"/>
        </w:rPr>
      </w:pPr>
      <w:r w:rsidRPr="00074C2B">
        <w:rPr>
          <w:rFonts w:ascii="Tahoma" w:hAnsi="Tahoma" w:cs="Tahoma"/>
        </w:rPr>
        <w:t>Για τις περιπτώσεις στις οποίες οι ημερομηνίες παράδοσης συμπίπτουν με Σαββατοκύριακα ή αργίες, ως ημερομηνία παράδοσης θα λογίζεται η επόμενη εργάσιμη ημέρα.</w:t>
      </w:r>
    </w:p>
    <w:p w14:paraId="60246909" w14:textId="77777777" w:rsidR="0040288F" w:rsidRPr="00074C2B" w:rsidRDefault="0040288F" w:rsidP="001B6349">
      <w:pPr>
        <w:rPr>
          <w:rFonts w:ascii="Tahoma" w:hAnsi="Tahoma" w:cs="Tahoma"/>
        </w:rPr>
      </w:pPr>
    </w:p>
    <w:p w14:paraId="3859B114" w14:textId="0365C032" w:rsidR="005F02A2" w:rsidRPr="00074C2B" w:rsidRDefault="005F02A2" w:rsidP="005F02A2">
      <w:pPr>
        <w:pStyle w:val="4"/>
        <w:rPr>
          <w:rFonts w:ascii="Tahoma" w:hAnsi="Tahoma" w:cs="Tahoma"/>
        </w:rPr>
      </w:pPr>
      <w:bookmarkStart w:id="183" w:name="_Ref131070283"/>
      <w:bookmarkStart w:id="184" w:name="_Ref55204088"/>
      <w:r w:rsidRPr="00074C2B">
        <w:rPr>
          <w:rFonts w:ascii="Tahoma" w:hAnsi="Tahoma" w:cs="Tahoma"/>
        </w:rPr>
        <w:t xml:space="preserve">1.6 Φάσεις Υλοποίησης Έργου </w:t>
      </w:r>
      <w:r w:rsidR="00D6758E" w:rsidRPr="00074C2B">
        <w:rPr>
          <w:rFonts w:ascii="Tahoma" w:hAnsi="Tahoma" w:cs="Tahoma"/>
        </w:rPr>
        <w:t>–</w:t>
      </w:r>
      <w:r w:rsidRPr="00074C2B">
        <w:rPr>
          <w:rFonts w:ascii="Tahoma" w:hAnsi="Tahoma" w:cs="Tahoma"/>
        </w:rPr>
        <w:t xml:space="preserve"> Παραδοτέα</w:t>
      </w:r>
      <w:bookmarkEnd w:id="183"/>
    </w:p>
    <w:p w14:paraId="05AC1FD9" w14:textId="35A687AC" w:rsidR="00542BBC" w:rsidRPr="00074C2B" w:rsidRDefault="00542BBC" w:rsidP="00542BBC">
      <w:pPr>
        <w:rPr>
          <w:rFonts w:ascii="Tahoma" w:hAnsi="Tahoma" w:cs="Tahoma"/>
          <w:b/>
          <w:bCs/>
          <w:szCs w:val="22"/>
        </w:rPr>
      </w:pPr>
      <w:r w:rsidRPr="00074C2B">
        <w:rPr>
          <w:rFonts w:ascii="Tahoma" w:hAnsi="Tahoma" w:cs="Tahoma"/>
          <w:b/>
          <w:bCs/>
          <w:szCs w:val="22"/>
        </w:rPr>
        <w:t xml:space="preserve">Φάση </w:t>
      </w:r>
      <w:r w:rsidR="00A63D2F" w:rsidRPr="00074C2B">
        <w:rPr>
          <w:rFonts w:ascii="Tahoma" w:hAnsi="Tahoma" w:cs="Tahoma"/>
          <w:b/>
          <w:bCs/>
          <w:szCs w:val="22"/>
        </w:rPr>
        <w:t>1</w:t>
      </w:r>
      <w:r w:rsidRPr="00074C2B">
        <w:rPr>
          <w:rFonts w:ascii="Tahoma" w:hAnsi="Tahoma" w:cs="Tahoma"/>
          <w:b/>
          <w:bCs/>
          <w:szCs w:val="22"/>
        </w:rPr>
        <w:t xml:space="preserve">: </w:t>
      </w:r>
      <w:r w:rsidR="00F715B6" w:rsidRPr="00074C2B">
        <w:rPr>
          <w:rFonts w:ascii="Tahoma" w:eastAsia="SimSun" w:hAnsi="Tahoma" w:cs="Tahoma"/>
          <w:b/>
          <w:szCs w:val="22"/>
        </w:rPr>
        <w:t>Παράδοση και υπηρεσίες εγκατάστασης (όπου προβλέπονται από την παρούσα)</w:t>
      </w:r>
    </w:p>
    <w:p w14:paraId="4A113F11" w14:textId="1C5A9AFB" w:rsidR="00A63EBD" w:rsidRPr="00074C2B" w:rsidRDefault="00002BD9" w:rsidP="001B2DDB">
      <w:pPr>
        <w:rPr>
          <w:rFonts w:ascii="Tahoma" w:hAnsi="Tahoma" w:cs="Tahoma"/>
        </w:rPr>
      </w:pPr>
      <w:r w:rsidRPr="00074C2B">
        <w:rPr>
          <w:rFonts w:ascii="Tahoma" w:hAnsi="Tahoma" w:cs="Tahoma"/>
        </w:rPr>
        <w:t>Ο</w:t>
      </w:r>
      <w:r w:rsidR="00A63EBD" w:rsidRPr="00074C2B">
        <w:rPr>
          <w:rFonts w:ascii="Tahoma" w:hAnsi="Tahoma" w:cs="Tahoma"/>
        </w:rPr>
        <w:t xml:space="preserve"> Ανάδοχος θα αναλάβει με μέριμνα, ευθύνη και δαπάνη του τη μεταφορά και παράδοση του εξοπλισμού στα τελικά σημεία εγκατάστασής του. Ο Ανάδοχος οφείλει να ενημερώνει εγγράφως τη </w:t>
      </w:r>
      <w:r w:rsidR="009B465F" w:rsidRPr="00074C2B">
        <w:rPr>
          <w:rFonts w:ascii="Tahoma" w:hAnsi="Tahoma" w:cs="Tahoma"/>
        </w:rPr>
        <w:t>Διεύθυνση Πληροφορικης του Ιονίου Πανεπιστημίου</w:t>
      </w:r>
      <w:r w:rsidR="00A63EBD" w:rsidRPr="00074C2B">
        <w:rPr>
          <w:rFonts w:ascii="Tahoma" w:hAnsi="Tahoma" w:cs="Tahoma"/>
        </w:rPr>
        <w:t xml:space="preserve"> και την Επιτροπή Παρακολούθησης ή/και Παραλαβής Έργων της Αναθέτουσας Αρχής τουλάχιστον πέντε (05) εργάσιμες ημέρες νωρίτερα για την επιθυμητή ημερομηνία οριστικής παράδοσης στα τελικά σημεία</w:t>
      </w:r>
      <w:r w:rsidR="00065919" w:rsidRPr="00074C2B">
        <w:rPr>
          <w:rFonts w:ascii="Tahoma" w:hAnsi="Tahoma" w:cs="Tahoma"/>
        </w:rPr>
        <w:t>.</w:t>
      </w:r>
    </w:p>
    <w:p w14:paraId="674C7E3B" w14:textId="5D1F7248" w:rsidR="000F6197" w:rsidRPr="00074C2B" w:rsidRDefault="000F6197" w:rsidP="009B465F">
      <w:pPr>
        <w:rPr>
          <w:rFonts w:ascii="Tahoma" w:hAnsi="Tahoma" w:cs="Tahoma"/>
        </w:rPr>
      </w:pPr>
      <w:r w:rsidRPr="00074C2B">
        <w:rPr>
          <w:rFonts w:ascii="Tahoma" w:hAnsi="Tahoma" w:cs="Tahoma"/>
        </w:rPr>
        <w:t xml:space="preserve">Η Φάση </w:t>
      </w:r>
      <w:r w:rsidR="00A63D2F" w:rsidRPr="00074C2B">
        <w:rPr>
          <w:rFonts w:ascii="Tahoma" w:hAnsi="Tahoma" w:cs="Tahoma"/>
        </w:rPr>
        <w:t xml:space="preserve">1 </w:t>
      </w:r>
      <w:r w:rsidRPr="00074C2B">
        <w:rPr>
          <w:rFonts w:ascii="Tahoma" w:hAnsi="Tahoma" w:cs="Tahoma"/>
        </w:rPr>
        <w:t>θα περιλαμβάνει κατ’ ελάχιστον τα κάτωθι παραδοτέα:</w:t>
      </w:r>
    </w:p>
    <w:p w14:paraId="7BEB668B" w14:textId="5188FDDA" w:rsidR="000F6197" w:rsidRPr="00074C2B" w:rsidRDefault="00A63D2F" w:rsidP="000F6197">
      <w:pPr>
        <w:pStyle w:val="aff"/>
        <w:numPr>
          <w:ilvl w:val="0"/>
          <w:numId w:val="89"/>
        </w:numPr>
        <w:rPr>
          <w:rFonts w:ascii="Tahoma" w:hAnsi="Tahoma" w:cs="Tahoma"/>
          <w:b/>
          <w:bCs/>
        </w:rPr>
      </w:pPr>
      <w:r w:rsidRPr="00074C2B">
        <w:rPr>
          <w:rFonts w:ascii="Tahoma" w:hAnsi="Tahoma" w:cs="Tahoma"/>
          <w:b/>
          <w:bCs/>
        </w:rPr>
        <w:t>Π1</w:t>
      </w:r>
      <w:r w:rsidR="000F6197" w:rsidRPr="00074C2B">
        <w:rPr>
          <w:rFonts w:ascii="Tahoma" w:hAnsi="Tahoma" w:cs="Tahoma"/>
          <w:b/>
          <w:bCs/>
        </w:rPr>
        <w:t>.1 Παράδοση Εξοπλισμού</w:t>
      </w:r>
      <w:r w:rsidR="009E164F" w:rsidRPr="00074C2B">
        <w:rPr>
          <w:rFonts w:ascii="Tahoma" w:hAnsi="Tahoma" w:cs="Tahoma"/>
          <w:b/>
          <w:bCs/>
        </w:rPr>
        <w:t xml:space="preserve"> (5 μήνες)</w:t>
      </w:r>
    </w:p>
    <w:p w14:paraId="14D97696" w14:textId="3DE89BB5" w:rsidR="000F6197" w:rsidRPr="00074C2B" w:rsidRDefault="000F6197" w:rsidP="000F6197">
      <w:pPr>
        <w:pStyle w:val="26"/>
        <w:rPr>
          <w:rFonts w:ascii="Tahoma" w:eastAsia="SimSun" w:hAnsi="Tahoma" w:cs="Tahoma"/>
        </w:rPr>
      </w:pPr>
      <w:r w:rsidRPr="00074C2B">
        <w:rPr>
          <w:rFonts w:ascii="Tahoma" w:eastAsia="SimSun" w:hAnsi="Tahoma" w:cs="Tahoma"/>
        </w:rPr>
        <w:t>Τελικές επικαιροποιημένες λίστες εξοπλισμού</w:t>
      </w:r>
    </w:p>
    <w:p w14:paraId="3615D791" w14:textId="6322BBB7" w:rsidR="000F6197" w:rsidRPr="00074C2B" w:rsidRDefault="000F6197" w:rsidP="000F6197">
      <w:pPr>
        <w:pStyle w:val="26"/>
        <w:rPr>
          <w:rFonts w:ascii="Tahoma" w:eastAsia="SimSun" w:hAnsi="Tahoma" w:cs="Tahoma"/>
        </w:rPr>
      </w:pPr>
      <w:r w:rsidRPr="00074C2B">
        <w:rPr>
          <w:rFonts w:ascii="Tahoma" w:eastAsia="SimSun" w:hAnsi="Tahoma" w:cs="Tahoma"/>
        </w:rPr>
        <w:t>Δελτία αποστολής για το σύνολο του εξοπλισμού</w:t>
      </w:r>
    </w:p>
    <w:p w14:paraId="152DB34C" w14:textId="0CC68175" w:rsidR="000F6197" w:rsidRPr="00074C2B" w:rsidRDefault="000F6197" w:rsidP="000F6197">
      <w:pPr>
        <w:pStyle w:val="aff"/>
        <w:numPr>
          <w:ilvl w:val="0"/>
          <w:numId w:val="89"/>
        </w:numPr>
        <w:rPr>
          <w:rFonts w:ascii="Tahoma" w:hAnsi="Tahoma" w:cs="Tahoma"/>
          <w:b/>
          <w:bCs/>
        </w:rPr>
      </w:pPr>
      <w:r w:rsidRPr="00074C2B">
        <w:rPr>
          <w:rFonts w:ascii="Tahoma" w:hAnsi="Tahoma" w:cs="Tahoma"/>
          <w:b/>
          <w:bCs/>
        </w:rPr>
        <w:t>Π</w:t>
      </w:r>
      <w:r w:rsidR="00426125" w:rsidRPr="00074C2B">
        <w:rPr>
          <w:rFonts w:ascii="Tahoma" w:hAnsi="Tahoma" w:cs="Tahoma"/>
          <w:b/>
          <w:bCs/>
        </w:rPr>
        <w:t>1</w:t>
      </w:r>
      <w:r w:rsidRPr="00074C2B">
        <w:rPr>
          <w:rFonts w:ascii="Tahoma" w:hAnsi="Tahoma" w:cs="Tahoma"/>
          <w:b/>
          <w:bCs/>
        </w:rPr>
        <w:t>.2 Εγκατεστημένος εξ</w:t>
      </w:r>
      <w:r w:rsidR="009E164F" w:rsidRPr="00074C2B">
        <w:rPr>
          <w:rFonts w:ascii="Tahoma" w:hAnsi="Tahoma" w:cs="Tahoma"/>
          <w:b/>
          <w:bCs/>
        </w:rPr>
        <w:t>οπλισμός, π</w:t>
      </w:r>
      <w:r w:rsidR="00F508C9" w:rsidRPr="00074C2B">
        <w:rPr>
          <w:rFonts w:ascii="Tahoma" w:hAnsi="Tahoma" w:cs="Tahoma"/>
          <w:b/>
          <w:bCs/>
        </w:rPr>
        <w:t>οιοτική παραλαβή</w:t>
      </w:r>
      <w:r w:rsidR="009E164F" w:rsidRPr="00074C2B">
        <w:rPr>
          <w:rFonts w:ascii="Tahoma" w:hAnsi="Tahoma" w:cs="Tahoma"/>
          <w:b/>
          <w:bCs/>
        </w:rPr>
        <w:t xml:space="preserve"> (3 μήνες)</w:t>
      </w:r>
    </w:p>
    <w:p w14:paraId="1BE4808E" w14:textId="77777777" w:rsidR="009E164F" w:rsidRPr="00074C2B" w:rsidRDefault="009E164F" w:rsidP="009E164F">
      <w:pPr>
        <w:pStyle w:val="aff"/>
        <w:rPr>
          <w:rFonts w:ascii="Tahoma" w:hAnsi="Tahoma" w:cs="Tahoma"/>
          <w:b/>
          <w:bCs/>
        </w:rPr>
      </w:pPr>
    </w:p>
    <w:p w14:paraId="0350647A" w14:textId="477E4724" w:rsidR="000F6197" w:rsidRPr="00074C2B" w:rsidRDefault="00B1770E" w:rsidP="000F6197">
      <w:pPr>
        <w:pStyle w:val="aff"/>
        <w:numPr>
          <w:ilvl w:val="0"/>
          <w:numId w:val="89"/>
        </w:numPr>
        <w:rPr>
          <w:rFonts w:ascii="Tahoma" w:hAnsi="Tahoma" w:cs="Tahoma"/>
          <w:b/>
          <w:bCs/>
        </w:rPr>
      </w:pPr>
      <w:r w:rsidRPr="00074C2B">
        <w:rPr>
          <w:rFonts w:ascii="Tahoma" w:hAnsi="Tahoma" w:cs="Tahoma"/>
          <w:b/>
          <w:bCs/>
        </w:rPr>
        <w:t xml:space="preserve">Π1.3 </w:t>
      </w:r>
      <w:r w:rsidR="00030292" w:rsidRPr="00074C2B">
        <w:rPr>
          <w:rFonts w:ascii="Tahoma" w:hAnsi="Tahoma" w:cs="Tahoma"/>
          <w:b/>
          <w:bCs/>
        </w:rPr>
        <w:t>Σειρά Εγχειριδίων Τεκμηρίωσης (λειτουργικής &amp; υποστηρικτικής) για κάθε στοιχείο εξοπλισμού</w:t>
      </w:r>
      <w:r w:rsidR="009E164F" w:rsidRPr="00074C2B">
        <w:rPr>
          <w:rFonts w:ascii="Tahoma" w:hAnsi="Tahoma" w:cs="Tahoma"/>
          <w:b/>
          <w:bCs/>
        </w:rPr>
        <w:t xml:space="preserve"> </w:t>
      </w:r>
      <w:r w:rsidR="00F1564B" w:rsidRPr="00074C2B">
        <w:rPr>
          <w:rFonts w:ascii="Tahoma" w:hAnsi="Tahoma" w:cs="Tahoma"/>
          <w:b/>
          <w:bCs/>
        </w:rPr>
        <w:t>(όπου αυτό απαιτείται)</w:t>
      </w:r>
    </w:p>
    <w:p w14:paraId="03DC89FB" w14:textId="77777777" w:rsidR="00421D18" w:rsidRPr="00074C2B" w:rsidRDefault="00421D18" w:rsidP="001B2DDB">
      <w:pPr>
        <w:rPr>
          <w:rFonts w:ascii="Tahoma" w:hAnsi="Tahoma" w:cs="Tahoma"/>
          <w:b/>
          <w:bCs/>
          <w:szCs w:val="22"/>
        </w:rPr>
      </w:pPr>
    </w:p>
    <w:p w14:paraId="790BF440" w14:textId="14F7C564" w:rsidR="00142949" w:rsidRPr="00074C2B" w:rsidRDefault="00142949" w:rsidP="00142949">
      <w:pPr>
        <w:pStyle w:val="4"/>
        <w:rPr>
          <w:rFonts w:ascii="Tahoma" w:hAnsi="Tahoma" w:cs="Tahoma"/>
        </w:rPr>
      </w:pPr>
      <w:bookmarkStart w:id="185" w:name="_Ref131070545"/>
      <w:bookmarkStart w:id="186" w:name="_Ref46438170"/>
      <w:bookmarkStart w:id="187" w:name="_Toc58512436"/>
      <w:r w:rsidRPr="00074C2B">
        <w:rPr>
          <w:rFonts w:ascii="Tahoma" w:hAnsi="Tahoma" w:cs="Tahoma"/>
        </w:rPr>
        <w:t>1.6.1 Διαδικασία ελέγχου παραδοτέων</w:t>
      </w:r>
      <w:bookmarkEnd w:id="185"/>
      <w:r w:rsidRPr="00074C2B">
        <w:rPr>
          <w:rFonts w:ascii="Tahoma" w:hAnsi="Tahoma" w:cs="Tahoma"/>
        </w:rPr>
        <w:t xml:space="preserve"> </w:t>
      </w:r>
      <w:bookmarkEnd w:id="186"/>
      <w:bookmarkEnd w:id="187"/>
    </w:p>
    <w:p w14:paraId="2ADA33E8" w14:textId="77777777" w:rsidR="00A63EBD" w:rsidRPr="00074C2B" w:rsidRDefault="00A63EBD" w:rsidP="001B2DDB">
      <w:pPr>
        <w:rPr>
          <w:rFonts w:ascii="Tahoma" w:hAnsi="Tahoma" w:cs="Tahoma"/>
        </w:rPr>
      </w:pPr>
    </w:p>
    <w:tbl>
      <w:tblPr>
        <w:tblStyle w:val="aff8"/>
        <w:tblW w:w="4747" w:type="pct"/>
        <w:jc w:val="center"/>
        <w:tblLayout w:type="fixed"/>
        <w:tblLook w:val="04A0" w:firstRow="1" w:lastRow="0" w:firstColumn="1" w:lastColumn="0" w:noHBand="0" w:noVBand="1"/>
      </w:tblPr>
      <w:tblGrid>
        <w:gridCol w:w="645"/>
        <w:gridCol w:w="3319"/>
        <w:gridCol w:w="2067"/>
        <w:gridCol w:w="1417"/>
        <w:gridCol w:w="1659"/>
      </w:tblGrid>
      <w:tr w:rsidR="009366B9" w:rsidRPr="00074C2B" w14:paraId="40FE8FAC" w14:textId="72004EB2" w:rsidTr="00142949">
        <w:trPr>
          <w:trHeight w:val="336"/>
          <w:tblHeader/>
          <w:jc w:val="center"/>
        </w:trPr>
        <w:tc>
          <w:tcPr>
            <w:tcW w:w="354" w:type="pct"/>
            <w:shd w:val="clear" w:color="auto" w:fill="FBE4D5" w:themeFill="accent2" w:themeFillTint="33"/>
            <w:vAlign w:val="center"/>
            <w:hideMark/>
          </w:tcPr>
          <w:p w14:paraId="5908FF15" w14:textId="77777777" w:rsidR="009366B9" w:rsidRPr="00074C2B" w:rsidRDefault="009366B9" w:rsidP="009366B9">
            <w:pPr>
              <w:suppressAutoHyphens w:val="0"/>
              <w:spacing w:after="0"/>
              <w:ind w:left="-109" w:right="-86"/>
              <w:jc w:val="center"/>
              <w:rPr>
                <w:rFonts w:ascii="Tahoma" w:hAnsi="Tahoma" w:cs="Tahoma"/>
                <w:b/>
                <w:bCs/>
                <w:color w:val="000000"/>
                <w:szCs w:val="22"/>
                <w:lang w:eastAsia="el-GR"/>
              </w:rPr>
            </w:pPr>
            <w:r w:rsidRPr="00074C2B">
              <w:rPr>
                <w:rFonts w:ascii="Tahoma" w:hAnsi="Tahoma" w:cs="Tahoma"/>
                <w:b/>
                <w:bCs/>
                <w:color w:val="000000"/>
                <w:szCs w:val="22"/>
                <w:lang w:eastAsia="el-GR"/>
              </w:rPr>
              <w:t>Α/Α</w:t>
            </w:r>
          </w:p>
        </w:tc>
        <w:tc>
          <w:tcPr>
            <w:tcW w:w="1822" w:type="pct"/>
            <w:shd w:val="clear" w:color="auto" w:fill="FBE4D5" w:themeFill="accent2" w:themeFillTint="33"/>
            <w:vAlign w:val="center"/>
            <w:hideMark/>
          </w:tcPr>
          <w:p w14:paraId="19D1F648" w14:textId="6756277E" w:rsidR="009366B9" w:rsidRPr="00074C2B" w:rsidRDefault="009366B9" w:rsidP="009366B9">
            <w:pPr>
              <w:suppressAutoHyphens w:val="0"/>
              <w:spacing w:after="0"/>
              <w:jc w:val="center"/>
              <w:rPr>
                <w:rFonts w:ascii="Tahoma" w:hAnsi="Tahoma" w:cs="Tahoma"/>
                <w:b/>
                <w:bCs/>
                <w:color w:val="000000"/>
                <w:szCs w:val="22"/>
                <w:lang w:eastAsia="el-GR"/>
              </w:rPr>
            </w:pPr>
            <w:r w:rsidRPr="00074C2B">
              <w:rPr>
                <w:rFonts w:ascii="Tahoma" w:eastAsia="Calibri" w:hAnsi="Tahoma" w:cs="Tahoma"/>
                <w:b/>
                <w:bCs/>
                <w:color w:val="000000"/>
                <w:szCs w:val="22"/>
                <w:lang w:eastAsia="el-GR"/>
              </w:rPr>
              <w:t xml:space="preserve">ΤΙΤΛΟΣ ΦΑΣΗΣ </w:t>
            </w:r>
          </w:p>
        </w:tc>
        <w:tc>
          <w:tcPr>
            <w:tcW w:w="1135" w:type="pct"/>
            <w:shd w:val="clear" w:color="auto" w:fill="FBE4D5" w:themeFill="accent2" w:themeFillTint="33"/>
            <w:vAlign w:val="center"/>
          </w:tcPr>
          <w:p w14:paraId="0DA2F795" w14:textId="674C5420" w:rsidR="009366B9" w:rsidRPr="00074C2B" w:rsidRDefault="009366B9" w:rsidP="009366B9">
            <w:pPr>
              <w:ind w:left="-89"/>
              <w:jc w:val="center"/>
              <w:rPr>
                <w:rFonts w:ascii="Tahoma" w:eastAsia="Calibri" w:hAnsi="Tahoma" w:cs="Tahoma"/>
                <w:b/>
                <w:sz w:val="20"/>
              </w:rPr>
            </w:pPr>
            <w:r w:rsidRPr="00074C2B">
              <w:rPr>
                <w:rFonts w:ascii="Tahoma" w:hAnsi="Tahoma" w:cs="Tahoma"/>
                <w:b/>
                <w:bCs/>
                <w:color w:val="000000"/>
                <w:szCs w:val="22"/>
                <w:lang w:eastAsia="el-GR"/>
              </w:rPr>
              <w:t>ΚΩΔ. ΠΑΡΑΔΟΤΕΟΥ</w:t>
            </w:r>
          </w:p>
        </w:tc>
        <w:tc>
          <w:tcPr>
            <w:tcW w:w="778" w:type="pct"/>
            <w:shd w:val="clear" w:color="auto" w:fill="FBE4D5" w:themeFill="accent2" w:themeFillTint="33"/>
            <w:vAlign w:val="center"/>
            <w:hideMark/>
          </w:tcPr>
          <w:p w14:paraId="6BB104C6" w14:textId="39305112" w:rsidR="009366B9" w:rsidRPr="00074C2B" w:rsidRDefault="009366B9" w:rsidP="009366B9">
            <w:pPr>
              <w:ind w:left="-89"/>
              <w:jc w:val="center"/>
              <w:rPr>
                <w:rFonts w:ascii="Tahoma" w:eastAsia="Calibri" w:hAnsi="Tahoma" w:cs="Tahoma"/>
                <w:b/>
                <w:bCs/>
                <w:sz w:val="20"/>
              </w:rPr>
            </w:pPr>
            <w:r w:rsidRPr="00074C2B">
              <w:rPr>
                <w:rFonts w:ascii="Tahoma" w:eastAsia="Calibri" w:hAnsi="Tahoma" w:cs="Tahoma"/>
                <w:b/>
                <w:sz w:val="20"/>
              </w:rPr>
              <w:t>ΧΡΟΝΟΣ ΥΠΟΒΟΛΗΣ</w:t>
            </w:r>
          </w:p>
          <w:p w14:paraId="26E1D6EA" w14:textId="6868083D" w:rsidR="009366B9" w:rsidRPr="00074C2B" w:rsidRDefault="009366B9" w:rsidP="009366B9">
            <w:pPr>
              <w:suppressAutoHyphens w:val="0"/>
              <w:spacing w:after="0"/>
              <w:ind w:left="-192" w:right="-110"/>
              <w:jc w:val="center"/>
              <w:rPr>
                <w:rFonts w:ascii="Tahoma" w:hAnsi="Tahoma" w:cs="Tahoma"/>
                <w:b/>
                <w:bCs/>
                <w:szCs w:val="22"/>
                <w:lang w:eastAsia="el-GR"/>
              </w:rPr>
            </w:pPr>
            <w:r w:rsidRPr="00074C2B">
              <w:rPr>
                <w:rFonts w:ascii="Tahoma" w:eastAsia="Calibri" w:hAnsi="Tahoma" w:cs="Tahoma"/>
                <w:b/>
                <w:sz w:val="20"/>
              </w:rPr>
              <w:t>1</w:t>
            </w:r>
            <w:r w:rsidRPr="00074C2B">
              <w:rPr>
                <w:rFonts w:ascii="Tahoma" w:eastAsia="Calibri" w:hAnsi="Tahoma" w:cs="Tahoma"/>
                <w:b/>
                <w:sz w:val="20"/>
                <w:vertAlign w:val="superscript"/>
              </w:rPr>
              <w:t>ης</w:t>
            </w:r>
            <w:r w:rsidRPr="00074C2B">
              <w:rPr>
                <w:rFonts w:ascii="Tahoma" w:eastAsia="Calibri" w:hAnsi="Tahoma" w:cs="Tahoma"/>
                <w:b/>
                <w:sz w:val="20"/>
              </w:rPr>
              <w:t xml:space="preserve"> ΕΚΔΟΣΗΣ ΠΑΡΑΔΟΤΕΟΥ</w:t>
            </w:r>
          </w:p>
        </w:tc>
        <w:tc>
          <w:tcPr>
            <w:tcW w:w="911" w:type="pct"/>
            <w:shd w:val="clear" w:color="auto" w:fill="FBE4D5" w:themeFill="accent2" w:themeFillTint="33"/>
          </w:tcPr>
          <w:p w14:paraId="10D7FFF3" w14:textId="1991512B" w:rsidR="009366B9" w:rsidRPr="00074C2B" w:rsidRDefault="009366B9" w:rsidP="009366B9">
            <w:pPr>
              <w:suppressAutoHyphens w:val="0"/>
              <w:spacing w:after="0"/>
              <w:ind w:left="-192" w:right="-110"/>
              <w:jc w:val="center"/>
              <w:rPr>
                <w:rFonts w:ascii="Tahoma" w:eastAsia="Calibri" w:hAnsi="Tahoma" w:cs="Tahoma"/>
                <w:b/>
                <w:bCs/>
                <w:szCs w:val="22"/>
                <w:lang w:val="en-US" w:eastAsia="el-GR"/>
              </w:rPr>
            </w:pPr>
            <w:r w:rsidRPr="00074C2B">
              <w:rPr>
                <w:rFonts w:ascii="Tahoma" w:eastAsia="Calibri" w:hAnsi="Tahoma" w:cs="Tahoma"/>
                <w:b/>
                <w:sz w:val="20"/>
              </w:rPr>
              <w:t>ΔΙΑΡΚΕΙΑ ΕΛΕΓΧΟΥ</w:t>
            </w:r>
            <w:r w:rsidRPr="00074C2B">
              <w:rPr>
                <w:rFonts w:ascii="Tahoma" w:eastAsia="Calibri" w:hAnsi="Tahoma" w:cs="Tahoma"/>
                <w:b/>
                <w:sz w:val="20"/>
                <w:lang w:val="en-US"/>
              </w:rPr>
              <w:t xml:space="preserve"> </w:t>
            </w:r>
            <w:r w:rsidR="00142949" w:rsidRPr="00074C2B">
              <w:rPr>
                <w:rFonts w:ascii="Tahoma" w:eastAsia="Calibri" w:hAnsi="Tahoma" w:cs="Tahoma"/>
                <w:b/>
                <w:sz w:val="20"/>
              </w:rPr>
              <w:t xml:space="preserve">ΠΑΡΑΔΟΤΕΟΥ </w:t>
            </w:r>
            <w:r w:rsidRPr="00074C2B">
              <w:rPr>
                <w:rFonts w:ascii="Tahoma" w:eastAsia="Calibri" w:hAnsi="Tahoma" w:cs="Tahoma"/>
                <w:b/>
                <w:sz w:val="20"/>
                <w:lang w:val="en-US"/>
              </w:rPr>
              <w:t>(MHNE</w:t>
            </w:r>
            <w:r w:rsidRPr="00074C2B">
              <w:rPr>
                <w:rFonts w:ascii="Tahoma" w:eastAsia="Calibri" w:hAnsi="Tahoma" w:cs="Tahoma"/>
                <w:b/>
                <w:sz w:val="20"/>
              </w:rPr>
              <w:t>Σ</w:t>
            </w:r>
            <w:r w:rsidRPr="00074C2B">
              <w:rPr>
                <w:rFonts w:ascii="Tahoma" w:eastAsia="Calibri" w:hAnsi="Tahoma" w:cs="Tahoma"/>
                <w:b/>
                <w:sz w:val="20"/>
                <w:lang w:val="en-US"/>
              </w:rPr>
              <w:t>)</w:t>
            </w:r>
          </w:p>
        </w:tc>
      </w:tr>
      <w:tr w:rsidR="009366B9" w:rsidRPr="00074C2B" w14:paraId="6F77EACF" w14:textId="30FC8208" w:rsidTr="00142949">
        <w:trPr>
          <w:trHeight w:val="175"/>
          <w:jc w:val="center"/>
        </w:trPr>
        <w:tc>
          <w:tcPr>
            <w:tcW w:w="354" w:type="pct"/>
            <w:noWrap/>
          </w:tcPr>
          <w:p w14:paraId="00DA89F6" w14:textId="28498191" w:rsidR="009366B9" w:rsidRPr="00074C2B" w:rsidRDefault="00A63D2F" w:rsidP="009366B9">
            <w:pPr>
              <w:suppressAutoHyphens w:val="0"/>
              <w:spacing w:after="0"/>
              <w:jc w:val="center"/>
              <w:rPr>
                <w:rFonts w:ascii="Tahoma" w:hAnsi="Tahoma" w:cs="Tahoma"/>
                <w:color w:val="000000"/>
                <w:szCs w:val="22"/>
                <w:lang w:eastAsia="el-GR"/>
              </w:rPr>
            </w:pPr>
            <w:r w:rsidRPr="00074C2B">
              <w:rPr>
                <w:rFonts w:ascii="Tahoma" w:hAnsi="Tahoma" w:cs="Tahoma"/>
                <w:color w:val="000000"/>
                <w:szCs w:val="22"/>
                <w:lang w:eastAsia="el-GR"/>
              </w:rPr>
              <w:t>1</w:t>
            </w:r>
          </w:p>
        </w:tc>
        <w:tc>
          <w:tcPr>
            <w:tcW w:w="1822" w:type="pct"/>
            <w:noWrap/>
            <w:vAlign w:val="center"/>
          </w:tcPr>
          <w:p w14:paraId="17BE5F16" w14:textId="42870BEB" w:rsidR="009366B9" w:rsidRPr="00074C2B" w:rsidRDefault="009366B9" w:rsidP="009366B9">
            <w:pPr>
              <w:suppressAutoHyphens w:val="0"/>
              <w:spacing w:after="0"/>
              <w:jc w:val="left"/>
              <w:rPr>
                <w:rFonts w:ascii="Tahoma" w:hAnsi="Tahoma" w:cs="Tahoma"/>
                <w:color w:val="000000"/>
                <w:szCs w:val="22"/>
              </w:rPr>
            </w:pPr>
            <w:r w:rsidRPr="00074C2B">
              <w:rPr>
                <w:rFonts w:ascii="Tahoma" w:hAnsi="Tahoma" w:cs="Tahoma"/>
                <w:color w:val="000000"/>
                <w:szCs w:val="22"/>
              </w:rPr>
              <w:t>Παράδοση Εξοπλισμού</w:t>
            </w:r>
            <w:r w:rsidR="00CD4161" w:rsidRPr="00074C2B">
              <w:rPr>
                <w:rFonts w:ascii="Tahoma" w:hAnsi="Tahoma" w:cs="Tahoma"/>
                <w:color w:val="000000"/>
                <w:szCs w:val="22"/>
              </w:rPr>
              <w:t xml:space="preserve"> και υπηρεσίες εγκατάστασης </w:t>
            </w:r>
            <w:r w:rsidR="00F715B6" w:rsidRPr="00074C2B">
              <w:rPr>
                <w:rFonts w:ascii="Tahoma" w:hAnsi="Tahoma" w:cs="Tahoma"/>
                <w:color w:val="000000"/>
                <w:szCs w:val="22"/>
              </w:rPr>
              <w:t>(</w:t>
            </w:r>
            <w:r w:rsidR="00CD4161" w:rsidRPr="00074C2B">
              <w:rPr>
                <w:rFonts w:ascii="Tahoma" w:hAnsi="Tahoma" w:cs="Tahoma"/>
                <w:color w:val="000000"/>
                <w:szCs w:val="22"/>
              </w:rPr>
              <w:t>όπου προβλέπονται από την παρούσα</w:t>
            </w:r>
            <w:r w:rsidR="00F715B6" w:rsidRPr="00074C2B">
              <w:rPr>
                <w:rFonts w:ascii="Tahoma" w:hAnsi="Tahoma" w:cs="Tahoma"/>
                <w:color w:val="000000"/>
                <w:szCs w:val="22"/>
              </w:rPr>
              <w:t>)</w:t>
            </w:r>
          </w:p>
          <w:p w14:paraId="52B0D657" w14:textId="632EDC18" w:rsidR="00CD4161" w:rsidRPr="00074C2B" w:rsidRDefault="00CD4161" w:rsidP="009366B9">
            <w:pPr>
              <w:suppressAutoHyphens w:val="0"/>
              <w:spacing w:after="0"/>
              <w:jc w:val="left"/>
              <w:rPr>
                <w:rFonts w:ascii="Tahoma" w:hAnsi="Tahoma" w:cs="Tahoma"/>
                <w:color w:val="000000"/>
                <w:szCs w:val="22"/>
              </w:rPr>
            </w:pPr>
          </w:p>
        </w:tc>
        <w:tc>
          <w:tcPr>
            <w:tcW w:w="1135" w:type="pct"/>
          </w:tcPr>
          <w:p w14:paraId="2A43BD09" w14:textId="01443AD5" w:rsidR="009366B9" w:rsidRPr="00074C2B" w:rsidRDefault="00A63D2F" w:rsidP="009366B9">
            <w:pPr>
              <w:suppressAutoHyphens w:val="0"/>
              <w:spacing w:after="0"/>
              <w:jc w:val="center"/>
              <w:rPr>
                <w:rFonts w:ascii="Tahoma" w:hAnsi="Tahoma" w:cs="Tahoma"/>
                <w:color w:val="000000"/>
                <w:szCs w:val="22"/>
                <w:lang w:eastAsia="el-GR"/>
              </w:rPr>
            </w:pPr>
            <w:r w:rsidRPr="00074C2B">
              <w:rPr>
                <w:rFonts w:ascii="Tahoma" w:hAnsi="Tahoma" w:cs="Tahoma"/>
                <w:szCs w:val="22"/>
              </w:rPr>
              <w:t>Π1</w:t>
            </w:r>
            <w:r w:rsidR="009366B9" w:rsidRPr="00074C2B">
              <w:rPr>
                <w:rFonts w:ascii="Tahoma" w:hAnsi="Tahoma" w:cs="Tahoma"/>
                <w:szCs w:val="22"/>
              </w:rPr>
              <w:t xml:space="preserve">.1 έως </w:t>
            </w:r>
            <w:r w:rsidRPr="00074C2B">
              <w:rPr>
                <w:rFonts w:ascii="Tahoma" w:hAnsi="Tahoma" w:cs="Tahoma"/>
                <w:szCs w:val="22"/>
              </w:rPr>
              <w:t>Π1</w:t>
            </w:r>
            <w:r w:rsidR="009366B9" w:rsidRPr="00074C2B">
              <w:rPr>
                <w:rFonts w:ascii="Tahoma" w:hAnsi="Tahoma" w:cs="Tahoma"/>
                <w:szCs w:val="22"/>
              </w:rPr>
              <w:t>.</w:t>
            </w:r>
            <w:r w:rsidRPr="00074C2B">
              <w:rPr>
                <w:rFonts w:ascii="Tahoma" w:hAnsi="Tahoma" w:cs="Tahoma"/>
                <w:szCs w:val="22"/>
              </w:rPr>
              <w:t>3</w:t>
            </w:r>
          </w:p>
        </w:tc>
        <w:tc>
          <w:tcPr>
            <w:tcW w:w="778" w:type="pct"/>
            <w:noWrap/>
          </w:tcPr>
          <w:p w14:paraId="651B9D8C" w14:textId="3CA7F9D4" w:rsidR="009366B9" w:rsidRPr="00074C2B" w:rsidRDefault="009366B9" w:rsidP="009366B9">
            <w:pPr>
              <w:suppressAutoHyphens w:val="0"/>
              <w:spacing w:after="0"/>
              <w:jc w:val="center"/>
              <w:rPr>
                <w:rFonts w:ascii="Tahoma" w:hAnsi="Tahoma" w:cs="Tahoma"/>
                <w:color w:val="000000"/>
                <w:szCs w:val="22"/>
                <w:lang w:eastAsia="el-GR"/>
              </w:rPr>
            </w:pPr>
            <w:r w:rsidRPr="00074C2B">
              <w:rPr>
                <w:rFonts w:ascii="Tahoma" w:hAnsi="Tahoma" w:cs="Tahoma"/>
                <w:color w:val="000000"/>
                <w:szCs w:val="22"/>
                <w:lang w:eastAsia="el-GR"/>
              </w:rPr>
              <w:t>Μ</w:t>
            </w:r>
            <w:r w:rsidR="000729E7" w:rsidRPr="00074C2B">
              <w:rPr>
                <w:rFonts w:ascii="Tahoma" w:hAnsi="Tahoma" w:cs="Tahoma"/>
                <w:color w:val="000000"/>
                <w:szCs w:val="22"/>
                <w:lang w:eastAsia="el-GR"/>
              </w:rPr>
              <w:t>5</w:t>
            </w:r>
          </w:p>
        </w:tc>
        <w:tc>
          <w:tcPr>
            <w:tcW w:w="911" w:type="pct"/>
          </w:tcPr>
          <w:p w14:paraId="676F0DFE" w14:textId="51E11E12" w:rsidR="009366B9" w:rsidRPr="00987246" w:rsidRDefault="00F1564B" w:rsidP="009366B9">
            <w:pPr>
              <w:suppressAutoHyphens w:val="0"/>
              <w:spacing w:after="0"/>
              <w:jc w:val="center"/>
              <w:rPr>
                <w:rFonts w:ascii="Tahoma" w:hAnsi="Tahoma" w:cs="Tahoma"/>
                <w:color w:val="000000"/>
                <w:szCs w:val="22"/>
                <w:lang w:eastAsia="el-GR"/>
              </w:rPr>
            </w:pPr>
            <w:r w:rsidRPr="00987246">
              <w:rPr>
                <w:rFonts w:ascii="Tahoma" w:hAnsi="Tahoma" w:cs="Tahoma"/>
                <w:color w:val="000000"/>
                <w:szCs w:val="22"/>
                <w:lang w:eastAsia="el-GR"/>
              </w:rPr>
              <w:t>3</w:t>
            </w:r>
          </w:p>
          <w:p w14:paraId="6215288C" w14:textId="1D1B3381" w:rsidR="00F715B6" w:rsidRPr="00074C2B" w:rsidRDefault="00F715B6" w:rsidP="009366B9">
            <w:pPr>
              <w:suppressAutoHyphens w:val="0"/>
              <w:spacing w:after="0"/>
              <w:jc w:val="center"/>
              <w:rPr>
                <w:rFonts w:ascii="Tahoma" w:hAnsi="Tahoma" w:cs="Tahoma"/>
                <w:color w:val="000000"/>
                <w:szCs w:val="22"/>
                <w:lang w:eastAsia="el-GR"/>
              </w:rPr>
            </w:pPr>
          </w:p>
        </w:tc>
      </w:tr>
    </w:tbl>
    <w:p w14:paraId="016D4133" w14:textId="2DD5F5A0" w:rsidR="00F60CB0" w:rsidRPr="00074C2B" w:rsidRDefault="009366B9" w:rsidP="003F5F4D">
      <w:pPr>
        <w:rPr>
          <w:rFonts w:ascii="Tahoma" w:hAnsi="Tahoma" w:cs="Tahoma"/>
          <w:szCs w:val="22"/>
        </w:rPr>
      </w:pPr>
      <w:r w:rsidRPr="00074C2B">
        <w:rPr>
          <w:rFonts w:ascii="Tahoma" w:hAnsi="Tahoma" w:cs="Tahoma"/>
          <w:szCs w:val="22"/>
        </w:rPr>
        <w:t>Ο Ανάδοχος, θα υποβάλει τελική έκδοση του παραδοτέου προς παραλαβή και στη συνέχεια ακολουθεί η διαδικασία παραλαβής από την αρμόδια Επιτροπή,</w:t>
      </w:r>
      <w:r w:rsidR="00142949" w:rsidRPr="00074C2B">
        <w:rPr>
          <w:rFonts w:ascii="Tahoma" w:hAnsi="Tahoma" w:cs="Tahoma"/>
          <w:szCs w:val="22"/>
        </w:rPr>
        <w:t xml:space="preserve"> σύμφωνα με την παρ. </w:t>
      </w:r>
      <w:r w:rsidR="00142949" w:rsidRPr="00074C2B">
        <w:rPr>
          <w:rFonts w:ascii="Tahoma" w:hAnsi="Tahoma" w:cs="Tahoma"/>
          <w:szCs w:val="22"/>
        </w:rPr>
        <w:fldChar w:fldCharType="begin"/>
      </w:r>
      <w:r w:rsidR="00142949" w:rsidRPr="00074C2B">
        <w:rPr>
          <w:rFonts w:ascii="Tahoma" w:hAnsi="Tahoma" w:cs="Tahoma"/>
          <w:szCs w:val="22"/>
        </w:rPr>
        <w:instrText xml:space="preserve"> REF _Ref68603170 \h  \* MERGEFORMAT </w:instrText>
      </w:r>
      <w:r w:rsidR="00142949" w:rsidRPr="00074C2B">
        <w:rPr>
          <w:rFonts w:ascii="Tahoma" w:hAnsi="Tahoma" w:cs="Tahoma"/>
          <w:szCs w:val="22"/>
        </w:rPr>
      </w:r>
      <w:r w:rsidR="00142949" w:rsidRPr="00074C2B">
        <w:rPr>
          <w:rFonts w:ascii="Tahoma" w:hAnsi="Tahoma" w:cs="Tahoma"/>
          <w:szCs w:val="22"/>
        </w:rPr>
        <w:fldChar w:fldCharType="separate"/>
      </w:r>
      <w:r w:rsidR="004E47B6" w:rsidRPr="004E47B6">
        <w:rPr>
          <w:rFonts w:ascii="Tahoma" w:hAnsi="Tahoma" w:cs="Tahoma"/>
          <w:szCs w:val="22"/>
        </w:rPr>
        <w:t>6.3</w:t>
      </w:r>
      <w:r w:rsidR="004E47B6" w:rsidRPr="004E47B6">
        <w:rPr>
          <w:rFonts w:ascii="Tahoma" w:hAnsi="Tahoma" w:cs="Tahoma"/>
          <w:szCs w:val="22"/>
        </w:rPr>
        <w:tab/>
        <w:t>Παραλαβή Αντικειμένου Σύμβασης</w:t>
      </w:r>
      <w:r w:rsidR="00142949" w:rsidRPr="00074C2B">
        <w:rPr>
          <w:rFonts w:ascii="Tahoma" w:hAnsi="Tahoma" w:cs="Tahoma"/>
          <w:szCs w:val="22"/>
        </w:rPr>
        <w:fldChar w:fldCharType="end"/>
      </w:r>
      <w:r w:rsidR="00142949" w:rsidRPr="00074C2B">
        <w:rPr>
          <w:rFonts w:ascii="Tahoma" w:hAnsi="Tahoma" w:cs="Tahoma"/>
          <w:szCs w:val="22"/>
        </w:rPr>
        <w:t xml:space="preserve"> της παρούσας. </w:t>
      </w:r>
    </w:p>
    <w:p w14:paraId="71332A72" w14:textId="2F2269C7" w:rsidR="00BC08D1" w:rsidRPr="00074C2B" w:rsidRDefault="002D6FD8" w:rsidP="002D6FD8">
      <w:pPr>
        <w:pStyle w:val="4"/>
        <w:rPr>
          <w:rFonts w:ascii="Tahoma" w:hAnsi="Tahoma" w:cs="Tahoma"/>
        </w:rPr>
      </w:pPr>
      <w:bookmarkStart w:id="188" w:name="_Toc104101556"/>
      <w:bookmarkStart w:id="189" w:name="_Toc104101731"/>
      <w:bookmarkStart w:id="190" w:name="_Toc104101906"/>
      <w:bookmarkStart w:id="191" w:name="_Toc104102081"/>
      <w:bookmarkStart w:id="192" w:name="_Toc104100343"/>
      <w:bookmarkStart w:id="193" w:name="_Toc104100516"/>
      <w:bookmarkStart w:id="194" w:name="_Toc104100689"/>
      <w:bookmarkStart w:id="195" w:name="_Toc104100862"/>
      <w:bookmarkStart w:id="196" w:name="_Toc104101035"/>
      <w:bookmarkStart w:id="197" w:name="_Toc104101210"/>
      <w:bookmarkStart w:id="198" w:name="_Toc104101384"/>
      <w:bookmarkStart w:id="199" w:name="_Toc104101558"/>
      <w:bookmarkStart w:id="200" w:name="_Toc104101733"/>
      <w:bookmarkStart w:id="201" w:name="_Toc104101908"/>
      <w:bookmarkStart w:id="202" w:name="_Toc104102083"/>
      <w:bookmarkStart w:id="203" w:name="_Toc104101560"/>
      <w:bookmarkStart w:id="204" w:name="_Toc104101735"/>
      <w:bookmarkStart w:id="205" w:name="_Toc104101910"/>
      <w:bookmarkStart w:id="206" w:name="_Toc104102085"/>
      <w:bookmarkStart w:id="207" w:name="_Toc75439484"/>
      <w:bookmarkStart w:id="208" w:name="_Ref75526109"/>
      <w:bookmarkStart w:id="209" w:name="_Ref75528101"/>
      <w:bookmarkStart w:id="210" w:name="_Ref75528107"/>
      <w:bookmarkStart w:id="211" w:name="_Toc80088704"/>
      <w:bookmarkStart w:id="212" w:name="_Ref98233382"/>
      <w:bookmarkStart w:id="213" w:name="_Ref150789378"/>
      <w:bookmarkEnd w:id="184"/>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sidRPr="00074C2B">
        <w:rPr>
          <w:rFonts w:ascii="Tahoma" w:hAnsi="Tahoma" w:cs="Tahoma"/>
        </w:rPr>
        <w:t>1.</w:t>
      </w:r>
      <w:r w:rsidR="00F1564B" w:rsidRPr="00074C2B">
        <w:rPr>
          <w:rFonts w:ascii="Tahoma" w:hAnsi="Tahoma" w:cs="Tahoma"/>
        </w:rPr>
        <w:t xml:space="preserve">7 </w:t>
      </w:r>
      <w:r w:rsidR="00BC08D1" w:rsidRPr="00074C2B">
        <w:rPr>
          <w:rFonts w:ascii="Tahoma" w:hAnsi="Tahoma" w:cs="Tahoma"/>
        </w:rPr>
        <w:t>Μεθοδολογία διοίκησης και διασφάλισης ποιότητας</w:t>
      </w:r>
      <w:bookmarkEnd w:id="207"/>
      <w:bookmarkEnd w:id="208"/>
      <w:bookmarkEnd w:id="209"/>
      <w:bookmarkEnd w:id="210"/>
      <w:bookmarkEnd w:id="211"/>
      <w:bookmarkEnd w:id="212"/>
      <w:bookmarkEnd w:id="213"/>
    </w:p>
    <w:p w14:paraId="52F05B10" w14:textId="77777777" w:rsidR="00BC08D1" w:rsidRPr="00074C2B" w:rsidRDefault="00BC08D1" w:rsidP="00BC08D1">
      <w:pPr>
        <w:rPr>
          <w:rFonts w:ascii="Tahoma" w:hAnsi="Tahoma" w:cs="Tahoma"/>
        </w:rPr>
      </w:pPr>
      <w:r w:rsidRPr="00074C2B">
        <w:rPr>
          <w:rFonts w:ascii="Tahoma" w:hAnsi="Tahoma" w:cs="Tahoma"/>
        </w:rPr>
        <w:t xml:space="preserve">Ο υποψήφιος Ανάδοχος είναι υποχρεωμένος να συμπεριλάβει στην προσφορά του τη μεθοδολογία διοίκησης και διαχείρισης του έργου, καθώς και λεπτομερές χρονοδιάγραμμα υλοποίησης με τις </w:t>
      </w:r>
      <w:r w:rsidRPr="00074C2B">
        <w:rPr>
          <w:rFonts w:ascii="Tahoma" w:hAnsi="Tahoma" w:cs="Tahoma"/>
        </w:rPr>
        <w:lastRenderedPageBreak/>
        <w:t xml:space="preserve">περιγραφές εργασιών και παραδοτέων, αναλυτικές χρονικές περιόδους υλοποίησης (Φάσεις, διάρκειες εργασιών), ανθρώπινους πόρους, καθώς και τα κύρια ορόσημα του Έργου. </w:t>
      </w:r>
    </w:p>
    <w:p w14:paraId="50BF6BDE" w14:textId="77777777" w:rsidR="00BC08D1" w:rsidRPr="00074C2B" w:rsidRDefault="00BC08D1" w:rsidP="00BC08D1">
      <w:pPr>
        <w:rPr>
          <w:rFonts w:ascii="Tahoma" w:hAnsi="Tahoma" w:cs="Tahoma"/>
        </w:rPr>
      </w:pPr>
      <w:r w:rsidRPr="00074C2B">
        <w:rPr>
          <w:rFonts w:ascii="Tahoma" w:hAnsi="Tahoma" w:cs="Tahoma"/>
        </w:rPr>
        <w:t xml:space="preserve">Οι τακτικές συναντήσεις του Αναδόχου με την ΕΠΠΕ για την πρόοδο του Έργου θα διεξάγονται σε μηνιαία βάση. </w:t>
      </w:r>
    </w:p>
    <w:p w14:paraId="5A99F758" w14:textId="77777777" w:rsidR="00BC08D1" w:rsidRPr="00074C2B" w:rsidRDefault="00BC08D1" w:rsidP="00BC08D1">
      <w:pPr>
        <w:rPr>
          <w:rFonts w:ascii="Tahoma" w:hAnsi="Tahoma" w:cs="Tahoma"/>
        </w:rPr>
      </w:pPr>
      <w:r w:rsidRPr="00074C2B">
        <w:rPr>
          <w:rFonts w:ascii="Tahoma" w:hAnsi="Tahoma" w:cs="Tahoma"/>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5FB2C0AF" w14:textId="77777777" w:rsidR="00BC08D1" w:rsidRPr="00074C2B" w:rsidRDefault="00BC08D1" w:rsidP="00BC08D1">
      <w:pPr>
        <w:rPr>
          <w:rFonts w:ascii="Tahoma" w:hAnsi="Tahoma" w:cs="Tahoma"/>
        </w:rPr>
      </w:pPr>
      <w:r w:rsidRPr="00074C2B">
        <w:rPr>
          <w:rFonts w:ascii="Tahoma" w:hAnsi="Tahoma" w:cs="Tahoma"/>
        </w:rPr>
        <w:t>Εκτός από τις τακτικές συναντήσεις, ο Πρόεδρος της ΕΠΠΕ μπορεί να συγκαλέσει έκτακτες συναντήσεις εάν κριθεί απαραίτητο.</w:t>
      </w:r>
    </w:p>
    <w:p w14:paraId="6796F1FB" w14:textId="77777777" w:rsidR="00BC08D1" w:rsidRPr="00074C2B" w:rsidRDefault="00BC08D1" w:rsidP="00BC08D1">
      <w:pPr>
        <w:rPr>
          <w:rFonts w:ascii="Tahoma" w:hAnsi="Tahoma" w:cs="Tahoma"/>
        </w:rPr>
      </w:pPr>
      <w:r w:rsidRPr="00074C2B">
        <w:rPr>
          <w:rFonts w:ascii="Tahoma" w:hAnsi="Tahoma" w:cs="Tahoma"/>
        </w:rPr>
        <w:t>Ο Ανάδοχος θα τηρεί τα πρακτικά των συναντήσεων που διεξάγονται για την πρόοδο του Έργου και θα τα αποστέλλει στην Αναθέτουσα Αρχή</w:t>
      </w:r>
    </w:p>
    <w:p w14:paraId="24CE266B" w14:textId="77777777" w:rsidR="00BC08D1" w:rsidRPr="00074C2B" w:rsidRDefault="00BC08D1" w:rsidP="00BC08D1">
      <w:pPr>
        <w:rPr>
          <w:rFonts w:ascii="Tahoma" w:hAnsi="Tahoma" w:cs="Tahoma"/>
        </w:rPr>
      </w:pPr>
      <w:r w:rsidRPr="00074C2B">
        <w:rPr>
          <w:rFonts w:ascii="Tahoma" w:hAnsi="Tahoma" w:cs="Tahoma"/>
        </w:rPr>
        <w:t xml:space="preserve">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 </w:t>
      </w:r>
    </w:p>
    <w:p w14:paraId="2B47FF67" w14:textId="77777777" w:rsidR="00BC08D1" w:rsidRPr="00074C2B" w:rsidRDefault="00BC08D1" w:rsidP="00BC08D1">
      <w:pPr>
        <w:rPr>
          <w:rFonts w:ascii="Tahoma" w:hAnsi="Tahoma" w:cs="Tahoma"/>
        </w:rPr>
      </w:pPr>
    </w:p>
    <w:p w14:paraId="041DCCCB" w14:textId="6513925F" w:rsidR="00BC08D1" w:rsidRPr="00074C2B" w:rsidRDefault="00512EEF" w:rsidP="00512EEF">
      <w:pPr>
        <w:pStyle w:val="4"/>
        <w:rPr>
          <w:rFonts w:ascii="Tahoma" w:hAnsi="Tahoma" w:cs="Tahoma"/>
        </w:rPr>
      </w:pPr>
      <w:bookmarkStart w:id="214" w:name="_Toc75439485"/>
      <w:bookmarkStart w:id="215" w:name="_Toc80088705"/>
      <w:r w:rsidRPr="00074C2B">
        <w:rPr>
          <w:rFonts w:ascii="Tahoma" w:hAnsi="Tahoma" w:cs="Tahoma"/>
        </w:rPr>
        <w:t>1.</w:t>
      </w:r>
      <w:r w:rsidR="00F1564B" w:rsidRPr="00074C2B">
        <w:rPr>
          <w:rFonts w:ascii="Tahoma" w:hAnsi="Tahoma" w:cs="Tahoma"/>
        </w:rPr>
        <w:t xml:space="preserve">8 </w:t>
      </w:r>
      <w:r w:rsidR="00BC08D1" w:rsidRPr="00074C2B">
        <w:rPr>
          <w:rFonts w:ascii="Tahoma" w:hAnsi="Tahoma" w:cs="Tahoma"/>
        </w:rPr>
        <w:t>Τόπος υλοποίησης/ παροχής των υπηρεσιών</w:t>
      </w:r>
      <w:bookmarkEnd w:id="214"/>
      <w:bookmarkEnd w:id="215"/>
    </w:p>
    <w:p w14:paraId="064627F8" w14:textId="70D69C1E" w:rsidR="00BC08D1" w:rsidRPr="00074C2B" w:rsidRDefault="00BC08D1" w:rsidP="00BC08D1">
      <w:pPr>
        <w:rPr>
          <w:rFonts w:ascii="Tahoma" w:hAnsi="Tahoma" w:cs="Tahoma"/>
        </w:rPr>
      </w:pPr>
      <w:r w:rsidRPr="00074C2B">
        <w:rPr>
          <w:rFonts w:ascii="Tahoma" w:hAnsi="Tahoma" w:cs="Tahoma"/>
        </w:rPr>
        <w:t xml:space="preserve">Ο Ανάδοχος θα πρέπει να </w:t>
      </w:r>
      <w:r w:rsidR="00512B41" w:rsidRPr="00074C2B">
        <w:rPr>
          <w:rFonts w:ascii="Tahoma" w:hAnsi="Tahoma" w:cs="Tahoma"/>
        </w:rPr>
        <w:t xml:space="preserve">παραδώσει τον υπό προμήθεια εξοπλισμό </w:t>
      </w:r>
      <w:r w:rsidR="00D24317">
        <w:rPr>
          <w:rFonts w:ascii="Tahoma" w:hAnsi="Tahoma" w:cs="Tahoma"/>
        </w:rPr>
        <w:t xml:space="preserve"> στις εγκαταστάσεις</w:t>
      </w:r>
      <w:r w:rsidR="00512B41" w:rsidRPr="00074C2B">
        <w:rPr>
          <w:rFonts w:ascii="Tahoma" w:hAnsi="Tahoma" w:cs="Tahoma"/>
        </w:rPr>
        <w:t xml:space="preserve"> του </w:t>
      </w:r>
      <w:r w:rsidR="008437B0" w:rsidRPr="00074C2B">
        <w:rPr>
          <w:rFonts w:ascii="Tahoma" w:hAnsi="Tahoma" w:cs="Tahoma"/>
        </w:rPr>
        <w:t>Ιονίου Πανεπιστημίου</w:t>
      </w:r>
      <w:r w:rsidR="00D24317">
        <w:rPr>
          <w:rFonts w:ascii="Tahoma" w:hAnsi="Tahoma" w:cs="Tahoma"/>
        </w:rPr>
        <w:t xml:space="preserve"> στην Κέρκυρα</w:t>
      </w:r>
      <w:r w:rsidRPr="00074C2B">
        <w:rPr>
          <w:rFonts w:ascii="Tahoma" w:hAnsi="Tahoma" w:cs="Tahoma"/>
        </w:rPr>
        <w:t>.</w:t>
      </w:r>
    </w:p>
    <w:p w14:paraId="4C780C9D" w14:textId="543AD66E" w:rsidR="00BC08D1" w:rsidRPr="00074C2B" w:rsidRDefault="00BC08D1" w:rsidP="00BC08D1">
      <w:pPr>
        <w:rPr>
          <w:rFonts w:ascii="Tahoma" w:hAnsi="Tahoma" w:cs="Tahoma"/>
        </w:rPr>
      </w:pPr>
      <w:r w:rsidRPr="00074C2B">
        <w:rPr>
          <w:rFonts w:ascii="Tahoma" w:hAnsi="Tahoma" w:cs="Tahoma"/>
        </w:rPr>
        <w:t xml:space="preserve">Ο Ανάδοχος θα προσφέρει τις υπηρεσίες του στις εγκαταστάσεις του Φορέα Λειτουργίας </w:t>
      </w:r>
      <w:r w:rsidR="00D24317">
        <w:rPr>
          <w:rFonts w:ascii="Tahoma" w:hAnsi="Tahoma" w:cs="Tahoma"/>
        </w:rPr>
        <w:t xml:space="preserve"> στην Κέρκυρα</w:t>
      </w:r>
      <w:r w:rsidRPr="00074C2B">
        <w:rPr>
          <w:rFonts w:ascii="Tahoma" w:hAnsi="Tahoma" w:cs="Tahoma"/>
        </w:rPr>
        <w:t>.</w:t>
      </w:r>
    </w:p>
    <w:p w14:paraId="3488D3BA" w14:textId="3CAE29E4" w:rsidR="00BC08D1" w:rsidRPr="00074C2B" w:rsidRDefault="00BC08D1" w:rsidP="00BC08D1">
      <w:pPr>
        <w:rPr>
          <w:rFonts w:ascii="Tahoma" w:hAnsi="Tahoma" w:cs="Tahoma"/>
        </w:rPr>
      </w:pPr>
      <w:r w:rsidRPr="00074C2B">
        <w:rPr>
          <w:rFonts w:ascii="Tahoma" w:hAnsi="Tahoma" w:cs="Tahoma"/>
        </w:rPr>
        <w:t xml:space="preserve">Ο Ανάδοχος στα σημεία εγκατάστασης του </w:t>
      </w:r>
      <w:r w:rsidR="00512B41" w:rsidRPr="00074C2B">
        <w:rPr>
          <w:rFonts w:ascii="Tahoma" w:hAnsi="Tahoma" w:cs="Tahoma"/>
        </w:rPr>
        <w:t>εξοπλισμού</w:t>
      </w:r>
      <w:r w:rsidRPr="00074C2B">
        <w:rPr>
          <w:rFonts w:ascii="Tahoma" w:hAnsi="Tahoma" w:cs="Tahoma"/>
        </w:rPr>
        <w:t xml:space="preserve"> υποχρεούται να εκτελέσει οποιαδήποτε εργασία απαιτείται για την εγκατάσταση και καλή λειτουργία του </w:t>
      </w:r>
      <w:r w:rsidR="00512B41" w:rsidRPr="00074C2B">
        <w:rPr>
          <w:rFonts w:ascii="Tahoma" w:hAnsi="Tahoma" w:cs="Tahoma"/>
        </w:rPr>
        <w:t>εξοπλισμού</w:t>
      </w:r>
      <w:r w:rsidRPr="00074C2B">
        <w:rPr>
          <w:rFonts w:ascii="Tahoma" w:hAnsi="Tahoma" w:cs="Tahoma"/>
        </w:rPr>
        <w:t>.</w:t>
      </w:r>
    </w:p>
    <w:p w14:paraId="2A278B61" w14:textId="77777777" w:rsidR="002A3B21" w:rsidRPr="00074C2B" w:rsidRDefault="002A3B21">
      <w:pPr>
        <w:suppressAutoHyphens w:val="0"/>
        <w:spacing w:before="0" w:after="0"/>
        <w:jc w:val="left"/>
        <w:rPr>
          <w:rFonts w:ascii="Tahoma" w:hAnsi="Tahoma" w:cs="Tahoma"/>
          <w:b/>
          <w:color w:val="002060"/>
          <w:sz w:val="24"/>
          <w:szCs w:val="22"/>
        </w:rPr>
      </w:pPr>
      <w:bookmarkStart w:id="216" w:name="__RefHeading___Toc231_1659156176"/>
      <w:bookmarkStart w:id="217" w:name="_Toc48210994"/>
      <w:bookmarkStart w:id="218" w:name="_Ref53993447"/>
      <w:bookmarkEnd w:id="216"/>
      <w:r w:rsidRPr="00074C2B">
        <w:rPr>
          <w:rFonts w:ascii="Tahoma" w:hAnsi="Tahoma" w:cs="Tahoma"/>
        </w:rPr>
        <w:br w:type="page"/>
      </w:r>
    </w:p>
    <w:p w14:paraId="01D5FD05" w14:textId="360648E7" w:rsidR="00390B60" w:rsidRPr="00074C2B" w:rsidRDefault="00390B60" w:rsidP="009A466F">
      <w:pPr>
        <w:pStyle w:val="20"/>
        <w:rPr>
          <w:rFonts w:ascii="Tahoma" w:hAnsi="Tahoma" w:cs="Tahoma"/>
          <w:lang w:val="el-GR"/>
        </w:rPr>
      </w:pPr>
      <w:bookmarkStart w:id="219" w:name="_Ref98234507"/>
      <w:bookmarkStart w:id="220" w:name="_Toc172624223"/>
      <w:r w:rsidRPr="00074C2B">
        <w:rPr>
          <w:rFonts w:ascii="Tahoma" w:hAnsi="Tahoma" w:cs="Tahoma"/>
          <w:lang w:val="el-GR"/>
        </w:rPr>
        <w:lastRenderedPageBreak/>
        <w:t xml:space="preserve">ΠΑΡΑΡΤΗΜΑ ΙΙ – </w:t>
      </w:r>
      <w:bookmarkEnd w:id="217"/>
      <w:r w:rsidR="00DC6166" w:rsidRPr="00074C2B">
        <w:rPr>
          <w:rFonts w:ascii="Tahoma" w:hAnsi="Tahoma" w:cs="Tahoma"/>
          <w:lang w:val="el-GR"/>
        </w:rPr>
        <w:t>Πίνακες Συμμόρφωσης</w:t>
      </w:r>
      <w:bookmarkEnd w:id="218"/>
      <w:bookmarkEnd w:id="219"/>
      <w:bookmarkEnd w:id="220"/>
      <w:r w:rsidR="00DC6166" w:rsidRPr="00074C2B">
        <w:rPr>
          <w:rFonts w:ascii="Tahoma" w:hAnsi="Tahoma" w:cs="Tahoma"/>
          <w:lang w:val="el-GR"/>
        </w:rPr>
        <w:t xml:space="preserve"> </w:t>
      </w:r>
    </w:p>
    <w:p w14:paraId="784C1617" w14:textId="41A29598" w:rsidR="00390B60" w:rsidRPr="00074C2B" w:rsidRDefault="008C3ABD" w:rsidP="00390B60">
      <w:pPr>
        <w:keepNext/>
        <w:spacing w:before="240"/>
        <w:outlineLvl w:val="3"/>
        <w:rPr>
          <w:rFonts w:ascii="Tahoma" w:hAnsi="Tahoma" w:cs="Tahoma"/>
          <w:b/>
          <w:bCs/>
          <w:strike/>
          <w:szCs w:val="28"/>
        </w:rPr>
      </w:pPr>
      <w:r w:rsidRPr="00074C2B">
        <w:rPr>
          <w:rFonts w:ascii="Tahoma" w:hAnsi="Tahoma" w:cs="Tahoma"/>
          <w:b/>
          <w:bCs/>
          <w:szCs w:val="28"/>
        </w:rPr>
        <w:t>Ολοκληρωμένα οπτικοακουστικά συστήματα</w:t>
      </w:r>
    </w:p>
    <w:tbl>
      <w:tblPr>
        <w:tblW w:w="1039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2009"/>
        <w:gridCol w:w="2582"/>
        <w:gridCol w:w="1417"/>
        <w:gridCol w:w="2311"/>
        <w:gridCol w:w="2078"/>
      </w:tblGrid>
      <w:tr w:rsidR="00BA4562" w:rsidRPr="00074C2B" w14:paraId="11D75142" w14:textId="77777777" w:rsidTr="00E85E7B">
        <w:trPr>
          <w:trHeight w:val="425"/>
        </w:trPr>
        <w:tc>
          <w:tcPr>
            <w:tcW w:w="2009" w:type="dxa"/>
            <w:shd w:val="clear" w:color="auto" w:fill="FFFFFF" w:themeFill="background1"/>
            <w:vAlign w:val="center"/>
          </w:tcPr>
          <w:p w14:paraId="3E0B4B19" w14:textId="77777777" w:rsidR="005C685F" w:rsidRPr="00074C2B" w:rsidRDefault="005C685F" w:rsidP="00A524AD">
            <w:pPr>
              <w:spacing w:line="360" w:lineRule="auto"/>
              <w:jc w:val="center"/>
              <w:rPr>
                <w:rFonts w:ascii="Tahoma" w:hAnsi="Tahoma" w:cs="Tahoma"/>
                <w:sz w:val="20"/>
                <w:szCs w:val="20"/>
              </w:rPr>
            </w:pPr>
            <w:bookmarkStart w:id="221" w:name="_Ref54953438"/>
            <w:bookmarkStart w:id="222" w:name="_Ref98957123"/>
            <w:bookmarkStart w:id="223" w:name="_Ref98957266"/>
            <w:bookmarkStart w:id="224" w:name="_Ref98957320"/>
            <w:r w:rsidRPr="00074C2B">
              <w:rPr>
                <w:rFonts w:ascii="Tahoma" w:hAnsi="Tahoma" w:cs="Tahoma"/>
                <w:sz w:val="20"/>
                <w:szCs w:val="20"/>
              </w:rPr>
              <w:t>Α/Α</w:t>
            </w:r>
          </w:p>
        </w:tc>
        <w:tc>
          <w:tcPr>
            <w:tcW w:w="2582" w:type="dxa"/>
            <w:shd w:val="clear" w:color="auto" w:fill="FFFFFF" w:themeFill="background1"/>
          </w:tcPr>
          <w:p w14:paraId="524CE170" w14:textId="77777777" w:rsidR="005C685F" w:rsidRPr="00074C2B" w:rsidRDefault="005C685F" w:rsidP="00A524AD">
            <w:pPr>
              <w:spacing w:line="360" w:lineRule="auto"/>
              <w:jc w:val="center"/>
              <w:rPr>
                <w:rFonts w:ascii="Tahoma" w:hAnsi="Tahoma" w:cs="Tahoma"/>
                <w:sz w:val="20"/>
                <w:szCs w:val="20"/>
              </w:rPr>
            </w:pPr>
            <w:r w:rsidRPr="00074C2B">
              <w:rPr>
                <w:rFonts w:ascii="Tahoma" w:hAnsi="Tahoma" w:cs="Tahoma"/>
                <w:sz w:val="20"/>
                <w:szCs w:val="20"/>
              </w:rPr>
              <w:t>Προδιαγραφές</w:t>
            </w:r>
          </w:p>
        </w:tc>
        <w:tc>
          <w:tcPr>
            <w:tcW w:w="1417" w:type="dxa"/>
            <w:shd w:val="clear" w:color="auto" w:fill="FFFFFF" w:themeFill="background1"/>
            <w:vAlign w:val="center"/>
          </w:tcPr>
          <w:p w14:paraId="6A716572" w14:textId="77777777" w:rsidR="005C685F" w:rsidRPr="00074C2B" w:rsidRDefault="005C685F" w:rsidP="00A524AD">
            <w:pPr>
              <w:spacing w:line="360" w:lineRule="auto"/>
              <w:jc w:val="center"/>
              <w:rPr>
                <w:rFonts w:ascii="Tahoma" w:hAnsi="Tahoma" w:cs="Tahoma"/>
                <w:color w:val="000000"/>
                <w:sz w:val="20"/>
                <w:szCs w:val="20"/>
              </w:rPr>
            </w:pPr>
            <w:r w:rsidRPr="00074C2B">
              <w:rPr>
                <w:rFonts w:ascii="Tahoma" w:hAnsi="Tahoma" w:cs="Tahoma"/>
                <w:color w:val="000000"/>
                <w:sz w:val="20"/>
                <w:szCs w:val="20"/>
              </w:rPr>
              <w:t>Απαίτηση</w:t>
            </w:r>
          </w:p>
        </w:tc>
        <w:tc>
          <w:tcPr>
            <w:tcW w:w="2311" w:type="dxa"/>
            <w:shd w:val="clear" w:color="auto" w:fill="FFFFFF" w:themeFill="background1"/>
            <w:vAlign w:val="center"/>
          </w:tcPr>
          <w:p w14:paraId="1B4DA580" w14:textId="77777777" w:rsidR="005C685F" w:rsidRPr="00074C2B" w:rsidRDefault="005C685F" w:rsidP="00A524AD">
            <w:pPr>
              <w:spacing w:line="360" w:lineRule="auto"/>
              <w:jc w:val="center"/>
              <w:rPr>
                <w:rFonts w:ascii="Tahoma" w:hAnsi="Tahoma" w:cs="Tahoma"/>
                <w:sz w:val="20"/>
                <w:szCs w:val="20"/>
                <w:lang w:eastAsia="el-GR"/>
              </w:rPr>
            </w:pPr>
            <w:r w:rsidRPr="00074C2B">
              <w:rPr>
                <w:rFonts w:ascii="Tahoma" w:hAnsi="Tahoma" w:cs="Tahoma"/>
                <w:sz w:val="20"/>
                <w:szCs w:val="20"/>
                <w:lang w:eastAsia="el-GR"/>
              </w:rPr>
              <w:t>Απάντηση</w:t>
            </w:r>
          </w:p>
        </w:tc>
        <w:tc>
          <w:tcPr>
            <w:tcW w:w="2078" w:type="dxa"/>
            <w:shd w:val="clear" w:color="auto" w:fill="FFFFFF" w:themeFill="background1"/>
            <w:vAlign w:val="center"/>
          </w:tcPr>
          <w:p w14:paraId="0CD2E63C" w14:textId="77777777" w:rsidR="005C685F" w:rsidRPr="00074C2B" w:rsidRDefault="005C685F" w:rsidP="00A524AD">
            <w:pPr>
              <w:spacing w:line="360" w:lineRule="auto"/>
              <w:jc w:val="center"/>
              <w:rPr>
                <w:rFonts w:ascii="Tahoma" w:hAnsi="Tahoma" w:cs="Tahoma"/>
                <w:sz w:val="20"/>
                <w:szCs w:val="20"/>
                <w:lang w:eastAsia="el-GR"/>
              </w:rPr>
            </w:pPr>
            <w:r w:rsidRPr="00074C2B">
              <w:rPr>
                <w:rFonts w:ascii="Tahoma" w:hAnsi="Tahoma" w:cs="Tahoma"/>
                <w:sz w:val="20"/>
                <w:szCs w:val="20"/>
                <w:lang w:eastAsia="el-GR"/>
              </w:rPr>
              <w:t>Παραπομπή</w:t>
            </w:r>
          </w:p>
        </w:tc>
      </w:tr>
      <w:tr w:rsidR="005E095C" w:rsidRPr="00074C2B" w14:paraId="1544424A" w14:textId="77777777" w:rsidTr="00E85E7B">
        <w:trPr>
          <w:trHeight w:val="425"/>
        </w:trPr>
        <w:tc>
          <w:tcPr>
            <w:tcW w:w="2009" w:type="dxa"/>
            <w:shd w:val="clear" w:color="auto" w:fill="FFFFFF" w:themeFill="background1"/>
            <w:vAlign w:val="center"/>
          </w:tcPr>
          <w:p w14:paraId="0C551311" w14:textId="77777777" w:rsidR="005C685F" w:rsidRPr="00074C2B" w:rsidRDefault="005C685F" w:rsidP="005C685F">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36C92E98" w14:textId="6D73EF15" w:rsidR="005C685F" w:rsidRPr="00074C2B" w:rsidRDefault="005C685F" w:rsidP="005C685F">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Cable HDMI to HDMI 5m</w:t>
            </w:r>
          </w:p>
        </w:tc>
        <w:tc>
          <w:tcPr>
            <w:tcW w:w="1417" w:type="dxa"/>
            <w:shd w:val="clear" w:color="auto" w:fill="FFFFFF" w:themeFill="background1"/>
            <w:vAlign w:val="center"/>
          </w:tcPr>
          <w:p w14:paraId="5F0D58A1" w14:textId="1FBD0343" w:rsidR="005C685F" w:rsidRPr="00074C2B" w:rsidRDefault="005C685F" w:rsidP="005C685F">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2</w:t>
            </w:r>
          </w:p>
        </w:tc>
        <w:tc>
          <w:tcPr>
            <w:tcW w:w="2311" w:type="dxa"/>
            <w:shd w:val="clear" w:color="auto" w:fill="FFFFFF" w:themeFill="background1"/>
            <w:vAlign w:val="center"/>
          </w:tcPr>
          <w:p w14:paraId="1E0E0968" w14:textId="77777777" w:rsidR="005C685F" w:rsidRPr="00074C2B" w:rsidRDefault="005C685F" w:rsidP="005C685F">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1B8BAA5C" w14:textId="77777777" w:rsidR="005C685F" w:rsidRPr="00074C2B" w:rsidRDefault="005C685F" w:rsidP="005C685F">
            <w:pPr>
              <w:spacing w:line="360" w:lineRule="auto"/>
              <w:jc w:val="center"/>
              <w:rPr>
                <w:rFonts w:ascii="Tahoma" w:hAnsi="Tahoma" w:cs="Tahoma"/>
                <w:sz w:val="20"/>
                <w:szCs w:val="20"/>
                <w:lang w:val="en-US" w:eastAsia="el-GR"/>
              </w:rPr>
            </w:pPr>
          </w:p>
        </w:tc>
      </w:tr>
      <w:tr w:rsidR="005E095C" w:rsidRPr="00074C2B" w14:paraId="054E5AA5" w14:textId="77777777" w:rsidTr="00E85E7B">
        <w:trPr>
          <w:trHeight w:val="425"/>
        </w:trPr>
        <w:tc>
          <w:tcPr>
            <w:tcW w:w="2009" w:type="dxa"/>
            <w:shd w:val="clear" w:color="auto" w:fill="FFFFFF" w:themeFill="background1"/>
            <w:vAlign w:val="center"/>
          </w:tcPr>
          <w:p w14:paraId="74D115B1" w14:textId="77777777" w:rsidR="005C685F" w:rsidRPr="00074C2B" w:rsidRDefault="005C685F" w:rsidP="005C685F">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3A7EFD8" w14:textId="77777777" w:rsidR="005C685F" w:rsidRPr="00074C2B" w:rsidRDefault="005C685F" w:rsidP="005C685F">
            <w:pPr>
              <w:rPr>
                <w:rFonts w:ascii="Tahoma" w:hAnsi="Tahoma" w:cs="Tahoma"/>
                <w:bCs/>
                <w:sz w:val="20"/>
                <w:szCs w:val="20"/>
                <w:lang w:val="en-US"/>
              </w:rPr>
            </w:pPr>
            <w:r w:rsidRPr="00074C2B">
              <w:rPr>
                <w:rFonts w:ascii="Tahoma" w:hAnsi="Tahoma" w:cs="Tahoma"/>
                <w:bCs/>
                <w:sz w:val="20"/>
                <w:szCs w:val="20"/>
                <w:lang w:val="en-US"/>
              </w:rPr>
              <w:t>Cable Type</w:t>
            </w:r>
            <w:r w:rsidRPr="00074C2B">
              <w:rPr>
                <w:rFonts w:ascii="Tahoma" w:hAnsi="Tahoma" w:cs="Tahoma"/>
                <w:bCs/>
                <w:sz w:val="20"/>
                <w:szCs w:val="20"/>
                <w:lang w:val="en-US"/>
              </w:rPr>
              <w:tab/>
            </w:r>
          </w:p>
          <w:p w14:paraId="143A0EEE" w14:textId="1D3A5BA2" w:rsidR="005C685F" w:rsidRPr="00074C2B" w:rsidRDefault="005C685F" w:rsidP="005C685F">
            <w:pPr>
              <w:spacing w:line="360" w:lineRule="auto"/>
              <w:jc w:val="center"/>
              <w:rPr>
                <w:rFonts w:ascii="Tahoma" w:hAnsi="Tahoma" w:cs="Tahoma"/>
                <w:sz w:val="20"/>
                <w:szCs w:val="20"/>
              </w:rPr>
            </w:pPr>
          </w:p>
        </w:tc>
        <w:tc>
          <w:tcPr>
            <w:tcW w:w="1417" w:type="dxa"/>
            <w:shd w:val="clear" w:color="auto" w:fill="FFFFFF" w:themeFill="background1"/>
          </w:tcPr>
          <w:p w14:paraId="5E9AA833" w14:textId="77777777" w:rsidR="005C685F" w:rsidRPr="00074C2B" w:rsidRDefault="005C685F" w:rsidP="005C685F">
            <w:pPr>
              <w:rPr>
                <w:rFonts w:ascii="Tahoma" w:hAnsi="Tahoma" w:cs="Tahoma"/>
                <w:bCs/>
                <w:sz w:val="20"/>
                <w:szCs w:val="20"/>
                <w:lang w:val="en-US"/>
              </w:rPr>
            </w:pPr>
            <w:r w:rsidRPr="00074C2B">
              <w:rPr>
                <w:rFonts w:ascii="Tahoma" w:hAnsi="Tahoma" w:cs="Tahoma"/>
                <w:bCs/>
                <w:sz w:val="20"/>
                <w:szCs w:val="20"/>
                <w:lang w:val="en-US"/>
              </w:rPr>
              <w:t>Video Cable</w:t>
            </w:r>
          </w:p>
          <w:p w14:paraId="125B7C08" w14:textId="77777777" w:rsidR="005C685F" w:rsidRPr="00074C2B" w:rsidRDefault="005C685F" w:rsidP="005C685F">
            <w:pPr>
              <w:spacing w:line="360" w:lineRule="auto"/>
              <w:jc w:val="center"/>
              <w:rPr>
                <w:rFonts w:ascii="Tahoma" w:hAnsi="Tahoma" w:cs="Tahoma"/>
                <w:color w:val="000000"/>
                <w:sz w:val="20"/>
                <w:szCs w:val="20"/>
              </w:rPr>
            </w:pPr>
          </w:p>
        </w:tc>
        <w:tc>
          <w:tcPr>
            <w:tcW w:w="2311" w:type="dxa"/>
            <w:shd w:val="clear" w:color="auto" w:fill="FFFFFF" w:themeFill="background1"/>
            <w:vAlign w:val="center"/>
          </w:tcPr>
          <w:p w14:paraId="5AB201E4" w14:textId="77777777" w:rsidR="005C685F" w:rsidRPr="00074C2B" w:rsidRDefault="005C685F" w:rsidP="005C685F">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79FF7080" w14:textId="77777777" w:rsidR="005C685F" w:rsidRPr="00074C2B" w:rsidRDefault="005C685F" w:rsidP="005C685F">
            <w:pPr>
              <w:spacing w:line="360" w:lineRule="auto"/>
              <w:jc w:val="center"/>
              <w:rPr>
                <w:rFonts w:ascii="Tahoma" w:hAnsi="Tahoma" w:cs="Tahoma"/>
                <w:sz w:val="20"/>
                <w:szCs w:val="20"/>
                <w:lang w:eastAsia="el-GR"/>
              </w:rPr>
            </w:pPr>
          </w:p>
        </w:tc>
      </w:tr>
      <w:tr w:rsidR="005E095C" w:rsidRPr="00074C2B" w14:paraId="55A49935" w14:textId="77777777" w:rsidTr="00E85E7B">
        <w:trPr>
          <w:trHeight w:val="425"/>
        </w:trPr>
        <w:tc>
          <w:tcPr>
            <w:tcW w:w="2009" w:type="dxa"/>
            <w:shd w:val="clear" w:color="auto" w:fill="FFFFFF" w:themeFill="background1"/>
            <w:vAlign w:val="center"/>
          </w:tcPr>
          <w:p w14:paraId="2A7E617D" w14:textId="77777777" w:rsidR="005C685F" w:rsidRPr="00074C2B" w:rsidRDefault="005C685F"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4D6EC416" w14:textId="2CA8E4A5" w:rsidR="005C685F" w:rsidRPr="00074C2B" w:rsidRDefault="005C685F" w:rsidP="005C685F">
            <w:pPr>
              <w:spacing w:line="360" w:lineRule="auto"/>
              <w:jc w:val="center"/>
              <w:rPr>
                <w:rFonts w:ascii="Tahoma" w:hAnsi="Tahoma" w:cs="Tahoma"/>
                <w:sz w:val="20"/>
                <w:szCs w:val="20"/>
              </w:rPr>
            </w:pPr>
            <w:r w:rsidRPr="00074C2B">
              <w:rPr>
                <w:rFonts w:ascii="Tahoma" w:hAnsi="Tahoma" w:cs="Tahoma"/>
                <w:bCs/>
                <w:sz w:val="20"/>
                <w:szCs w:val="20"/>
                <w:lang w:val="en-US"/>
              </w:rPr>
              <w:t>From connector</w:t>
            </w:r>
          </w:p>
        </w:tc>
        <w:tc>
          <w:tcPr>
            <w:tcW w:w="1417" w:type="dxa"/>
            <w:shd w:val="clear" w:color="auto" w:fill="FFFFFF" w:themeFill="background1"/>
          </w:tcPr>
          <w:p w14:paraId="2D656B5E" w14:textId="6E3396D9" w:rsidR="005C685F" w:rsidRPr="00074C2B" w:rsidRDefault="005C685F" w:rsidP="005C685F">
            <w:pPr>
              <w:spacing w:line="360" w:lineRule="auto"/>
              <w:jc w:val="center"/>
              <w:rPr>
                <w:rFonts w:ascii="Tahoma" w:hAnsi="Tahoma" w:cs="Tahoma"/>
                <w:color w:val="000000"/>
                <w:sz w:val="20"/>
                <w:szCs w:val="20"/>
              </w:rPr>
            </w:pPr>
            <w:r w:rsidRPr="00074C2B">
              <w:rPr>
                <w:rFonts w:ascii="Tahoma" w:hAnsi="Tahoma" w:cs="Tahoma"/>
                <w:bCs/>
                <w:sz w:val="20"/>
                <w:szCs w:val="20"/>
                <w:lang w:val="en-US"/>
              </w:rPr>
              <w:t>Full HDMI, MALE</w:t>
            </w:r>
          </w:p>
        </w:tc>
        <w:tc>
          <w:tcPr>
            <w:tcW w:w="2311" w:type="dxa"/>
            <w:shd w:val="clear" w:color="auto" w:fill="FFFFFF" w:themeFill="background1"/>
            <w:vAlign w:val="center"/>
          </w:tcPr>
          <w:p w14:paraId="26D4B3CA" w14:textId="77777777" w:rsidR="005C685F" w:rsidRPr="00074C2B" w:rsidRDefault="005C685F" w:rsidP="005C685F">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49022087" w14:textId="77777777" w:rsidR="005C685F" w:rsidRPr="00074C2B" w:rsidRDefault="005C685F" w:rsidP="005C685F">
            <w:pPr>
              <w:spacing w:line="360" w:lineRule="auto"/>
              <w:jc w:val="center"/>
              <w:rPr>
                <w:rFonts w:ascii="Tahoma" w:hAnsi="Tahoma" w:cs="Tahoma"/>
                <w:sz w:val="20"/>
                <w:szCs w:val="20"/>
                <w:lang w:eastAsia="el-GR"/>
              </w:rPr>
            </w:pPr>
          </w:p>
        </w:tc>
      </w:tr>
      <w:tr w:rsidR="005E095C" w:rsidRPr="00074C2B" w14:paraId="6139C2F6" w14:textId="77777777" w:rsidTr="00E85E7B">
        <w:trPr>
          <w:trHeight w:val="425"/>
        </w:trPr>
        <w:tc>
          <w:tcPr>
            <w:tcW w:w="2009" w:type="dxa"/>
            <w:shd w:val="clear" w:color="auto" w:fill="FFFFFF" w:themeFill="background1"/>
            <w:vAlign w:val="center"/>
          </w:tcPr>
          <w:p w14:paraId="235C34F0" w14:textId="77777777" w:rsidR="005C685F" w:rsidRPr="00074C2B" w:rsidRDefault="005C685F"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2367B361" w14:textId="66586A1A" w:rsidR="005C685F" w:rsidRPr="00074C2B" w:rsidRDefault="005C685F" w:rsidP="005C685F">
            <w:pPr>
              <w:spacing w:line="360" w:lineRule="auto"/>
              <w:jc w:val="center"/>
              <w:rPr>
                <w:rFonts w:ascii="Tahoma" w:hAnsi="Tahoma" w:cs="Tahoma"/>
                <w:sz w:val="20"/>
                <w:szCs w:val="20"/>
              </w:rPr>
            </w:pPr>
            <w:r w:rsidRPr="00074C2B">
              <w:rPr>
                <w:rFonts w:ascii="Tahoma" w:hAnsi="Tahoma" w:cs="Tahoma"/>
                <w:bCs/>
                <w:sz w:val="20"/>
                <w:szCs w:val="20"/>
              </w:rPr>
              <w:t>Connector (To)</w:t>
            </w:r>
          </w:p>
        </w:tc>
        <w:tc>
          <w:tcPr>
            <w:tcW w:w="1417" w:type="dxa"/>
            <w:shd w:val="clear" w:color="auto" w:fill="FFFFFF" w:themeFill="background1"/>
          </w:tcPr>
          <w:p w14:paraId="5C59620F" w14:textId="4C2EF95E" w:rsidR="005C685F" w:rsidRPr="00074C2B" w:rsidRDefault="005C685F" w:rsidP="005C685F">
            <w:pPr>
              <w:spacing w:line="360" w:lineRule="auto"/>
              <w:jc w:val="center"/>
              <w:rPr>
                <w:rFonts w:ascii="Tahoma" w:hAnsi="Tahoma" w:cs="Tahoma"/>
                <w:color w:val="000000"/>
                <w:sz w:val="20"/>
                <w:szCs w:val="20"/>
              </w:rPr>
            </w:pPr>
            <w:r w:rsidRPr="00074C2B">
              <w:rPr>
                <w:rFonts w:ascii="Tahoma" w:hAnsi="Tahoma" w:cs="Tahoma"/>
                <w:bCs/>
                <w:sz w:val="20"/>
                <w:szCs w:val="20"/>
                <w:lang w:val="en-US"/>
              </w:rPr>
              <w:t>Full HDMI, MALE</w:t>
            </w:r>
          </w:p>
        </w:tc>
        <w:tc>
          <w:tcPr>
            <w:tcW w:w="2311" w:type="dxa"/>
            <w:shd w:val="clear" w:color="auto" w:fill="FFFFFF" w:themeFill="background1"/>
            <w:vAlign w:val="center"/>
          </w:tcPr>
          <w:p w14:paraId="6C13C0C6" w14:textId="77777777" w:rsidR="005C685F" w:rsidRPr="00074C2B" w:rsidRDefault="005C685F" w:rsidP="005C685F">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4CD75847" w14:textId="77777777" w:rsidR="005C685F" w:rsidRPr="00074C2B" w:rsidRDefault="005C685F" w:rsidP="005C685F">
            <w:pPr>
              <w:spacing w:line="360" w:lineRule="auto"/>
              <w:jc w:val="center"/>
              <w:rPr>
                <w:rFonts w:ascii="Tahoma" w:hAnsi="Tahoma" w:cs="Tahoma"/>
                <w:sz w:val="20"/>
                <w:szCs w:val="20"/>
                <w:lang w:eastAsia="el-GR"/>
              </w:rPr>
            </w:pPr>
          </w:p>
        </w:tc>
      </w:tr>
      <w:tr w:rsidR="005E095C" w:rsidRPr="00074C2B" w14:paraId="5315F165" w14:textId="77777777" w:rsidTr="00E85E7B">
        <w:trPr>
          <w:trHeight w:val="425"/>
        </w:trPr>
        <w:tc>
          <w:tcPr>
            <w:tcW w:w="2009" w:type="dxa"/>
            <w:shd w:val="clear" w:color="auto" w:fill="FFFFFF" w:themeFill="background1"/>
            <w:vAlign w:val="center"/>
          </w:tcPr>
          <w:p w14:paraId="664DB048" w14:textId="77777777" w:rsidR="005C685F" w:rsidRPr="00074C2B" w:rsidRDefault="005C685F"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4D70B676" w14:textId="68EB5151" w:rsidR="005C685F" w:rsidRPr="00074C2B" w:rsidRDefault="005C685F" w:rsidP="005C685F">
            <w:pPr>
              <w:spacing w:line="360" w:lineRule="auto"/>
              <w:jc w:val="center"/>
              <w:rPr>
                <w:rFonts w:ascii="Tahoma" w:hAnsi="Tahoma" w:cs="Tahoma"/>
                <w:sz w:val="20"/>
                <w:szCs w:val="20"/>
              </w:rPr>
            </w:pPr>
            <w:r w:rsidRPr="00074C2B">
              <w:rPr>
                <w:rFonts w:ascii="Tahoma" w:hAnsi="Tahoma" w:cs="Tahoma"/>
                <w:bCs/>
                <w:sz w:val="20"/>
                <w:szCs w:val="20"/>
              </w:rPr>
              <w:t>Length (m)</w:t>
            </w:r>
          </w:p>
        </w:tc>
        <w:tc>
          <w:tcPr>
            <w:tcW w:w="1417" w:type="dxa"/>
            <w:shd w:val="clear" w:color="auto" w:fill="FFFFFF" w:themeFill="background1"/>
          </w:tcPr>
          <w:p w14:paraId="7814B3D1" w14:textId="412172C6" w:rsidR="005C685F" w:rsidRPr="00074C2B" w:rsidRDefault="005C685F" w:rsidP="005C685F">
            <w:pPr>
              <w:spacing w:line="360" w:lineRule="auto"/>
              <w:jc w:val="center"/>
              <w:rPr>
                <w:rFonts w:ascii="Tahoma" w:hAnsi="Tahoma" w:cs="Tahoma"/>
                <w:color w:val="000000"/>
                <w:sz w:val="20"/>
                <w:szCs w:val="20"/>
              </w:rPr>
            </w:pPr>
            <w:r w:rsidRPr="00074C2B">
              <w:rPr>
                <w:rFonts w:ascii="Tahoma" w:hAnsi="Tahoma" w:cs="Tahoma"/>
                <w:bCs/>
                <w:sz w:val="20"/>
                <w:szCs w:val="20"/>
                <w:lang w:val="en-US"/>
              </w:rPr>
              <w:t>5</w:t>
            </w:r>
          </w:p>
        </w:tc>
        <w:tc>
          <w:tcPr>
            <w:tcW w:w="2311" w:type="dxa"/>
            <w:shd w:val="clear" w:color="auto" w:fill="FFFFFF" w:themeFill="background1"/>
            <w:vAlign w:val="center"/>
          </w:tcPr>
          <w:p w14:paraId="4D4348CB" w14:textId="77777777" w:rsidR="005C685F" w:rsidRPr="00074C2B" w:rsidRDefault="005C685F" w:rsidP="005C685F">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294C74EE" w14:textId="77777777" w:rsidR="005C685F" w:rsidRPr="00074C2B" w:rsidRDefault="005C685F" w:rsidP="005C685F">
            <w:pPr>
              <w:spacing w:line="360" w:lineRule="auto"/>
              <w:jc w:val="center"/>
              <w:rPr>
                <w:rFonts w:ascii="Tahoma" w:hAnsi="Tahoma" w:cs="Tahoma"/>
                <w:sz w:val="20"/>
                <w:szCs w:val="20"/>
                <w:lang w:eastAsia="el-GR"/>
              </w:rPr>
            </w:pPr>
          </w:p>
        </w:tc>
      </w:tr>
      <w:tr w:rsidR="005E095C" w:rsidRPr="00074C2B" w14:paraId="3BA9ED1E" w14:textId="77777777" w:rsidTr="00E85E7B">
        <w:trPr>
          <w:trHeight w:val="425"/>
        </w:trPr>
        <w:tc>
          <w:tcPr>
            <w:tcW w:w="2009" w:type="dxa"/>
            <w:shd w:val="clear" w:color="auto" w:fill="FFFFFF" w:themeFill="background1"/>
            <w:vAlign w:val="center"/>
          </w:tcPr>
          <w:p w14:paraId="179CDEEF" w14:textId="77777777" w:rsidR="005C685F" w:rsidRPr="00074C2B" w:rsidRDefault="005C685F" w:rsidP="005E095C">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78214379" w14:textId="785BB785" w:rsidR="005C685F" w:rsidRPr="00074C2B" w:rsidRDefault="005C685F" w:rsidP="005C685F">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Cable HDMI to HDMI 2m</w:t>
            </w:r>
          </w:p>
        </w:tc>
        <w:tc>
          <w:tcPr>
            <w:tcW w:w="1417" w:type="dxa"/>
            <w:shd w:val="clear" w:color="auto" w:fill="FFFFFF" w:themeFill="background1"/>
            <w:vAlign w:val="center"/>
          </w:tcPr>
          <w:p w14:paraId="2F267231" w14:textId="5765FEFE" w:rsidR="005C685F" w:rsidRPr="00074C2B" w:rsidRDefault="005C685F" w:rsidP="005C685F">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6</w:t>
            </w:r>
          </w:p>
        </w:tc>
        <w:tc>
          <w:tcPr>
            <w:tcW w:w="2311" w:type="dxa"/>
            <w:shd w:val="clear" w:color="auto" w:fill="FFFFFF" w:themeFill="background1"/>
            <w:vAlign w:val="center"/>
          </w:tcPr>
          <w:p w14:paraId="70F797BE" w14:textId="77777777" w:rsidR="005C685F" w:rsidRPr="00074C2B" w:rsidRDefault="005C685F" w:rsidP="005C685F">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65853AF9" w14:textId="77777777" w:rsidR="005C685F" w:rsidRPr="00074C2B" w:rsidRDefault="005C685F" w:rsidP="005C685F">
            <w:pPr>
              <w:spacing w:line="360" w:lineRule="auto"/>
              <w:jc w:val="center"/>
              <w:rPr>
                <w:rFonts w:ascii="Tahoma" w:hAnsi="Tahoma" w:cs="Tahoma"/>
                <w:sz w:val="20"/>
                <w:szCs w:val="20"/>
                <w:lang w:val="en-US" w:eastAsia="el-GR"/>
              </w:rPr>
            </w:pPr>
          </w:p>
        </w:tc>
      </w:tr>
      <w:tr w:rsidR="005E095C" w:rsidRPr="00074C2B" w14:paraId="4590F12C" w14:textId="77777777" w:rsidTr="00E85E7B">
        <w:trPr>
          <w:trHeight w:val="425"/>
        </w:trPr>
        <w:tc>
          <w:tcPr>
            <w:tcW w:w="2009" w:type="dxa"/>
            <w:shd w:val="clear" w:color="auto" w:fill="FFFFFF" w:themeFill="background1"/>
            <w:vAlign w:val="center"/>
          </w:tcPr>
          <w:p w14:paraId="494CDB00" w14:textId="77777777" w:rsidR="005C685F" w:rsidRPr="00074C2B" w:rsidRDefault="005C685F"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19C50CA" w14:textId="77777777" w:rsidR="005C685F" w:rsidRPr="00074C2B" w:rsidRDefault="005C685F" w:rsidP="005C685F">
            <w:pPr>
              <w:rPr>
                <w:rFonts w:ascii="Tahoma" w:hAnsi="Tahoma" w:cs="Tahoma"/>
                <w:bCs/>
                <w:sz w:val="20"/>
                <w:szCs w:val="20"/>
                <w:lang w:val="en-US"/>
              </w:rPr>
            </w:pPr>
            <w:r w:rsidRPr="00074C2B">
              <w:rPr>
                <w:rFonts w:ascii="Tahoma" w:hAnsi="Tahoma" w:cs="Tahoma"/>
                <w:bCs/>
                <w:sz w:val="20"/>
                <w:szCs w:val="20"/>
                <w:lang w:val="en-US"/>
              </w:rPr>
              <w:t>Cable Type</w:t>
            </w:r>
            <w:r w:rsidRPr="00074C2B">
              <w:rPr>
                <w:rFonts w:ascii="Tahoma" w:hAnsi="Tahoma" w:cs="Tahoma"/>
                <w:bCs/>
                <w:sz w:val="20"/>
                <w:szCs w:val="20"/>
                <w:lang w:val="en-US"/>
              </w:rPr>
              <w:tab/>
            </w:r>
          </w:p>
          <w:p w14:paraId="247A702F" w14:textId="51BCAFCA" w:rsidR="005C685F" w:rsidRPr="00074C2B" w:rsidRDefault="005C685F" w:rsidP="005C685F">
            <w:pPr>
              <w:spacing w:line="360" w:lineRule="auto"/>
              <w:jc w:val="center"/>
              <w:rPr>
                <w:rFonts w:ascii="Tahoma" w:hAnsi="Tahoma" w:cs="Tahoma"/>
                <w:sz w:val="20"/>
                <w:szCs w:val="20"/>
              </w:rPr>
            </w:pPr>
          </w:p>
        </w:tc>
        <w:tc>
          <w:tcPr>
            <w:tcW w:w="1417" w:type="dxa"/>
            <w:shd w:val="clear" w:color="auto" w:fill="FFFFFF" w:themeFill="background1"/>
          </w:tcPr>
          <w:p w14:paraId="4A2C8276" w14:textId="77777777" w:rsidR="005C685F" w:rsidRPr="00074C2B" w:rsidRDefault="005C685F" w:rsidP="005C685F">
            <w:pPr>
              <w:rPr>
                <w:rFonts w:ascii="Tahoma" w:hAnsi="Tahoma" w:cs="Tahoma"/>
                <w:bCs/>
                <w:sz w:val="20"/>
                <w:szCs w:val="20"/>
                <w:lang w:val="en-US"/>
              </w:rPr>
            </w:pPr>
            <w:r w:rsidRPr="00074C2B">
              <w:rPr>
                <w:rFonts w:ascii="Tahoma" w:hAnsi="Tahoma" w:cs="Tahoma"/>
                <w:bCs/>
                <w:sz w:val="20"/>
                <w:szCs w:val="20"/>
                <w:lang w:val="en-US"/>
              </w:rPr>
              <w:t>Video Cable</w:t>
            </w:r>
          </w:p>
          <w:p w14:paraId="082E851B" w14:textId="2F39A6B1" w:rsidR="005C685F" w:rsidRPr="00074C2B" w:rsidRDefault="005C685F" w:rsidP="005C685F">
            <w:pPr>
              <w:spacing w:line="360" w:lineRule="auto"/>
              <w:jc w:val="center"/>
              <w:rPr>
                <w:rFonts w:ascii="Tahoma" w:hAnsi="Tahoma" w:cs="Tahoma"/>
                <w:color w:val="000000"/>
                <w:sz w:val="20"/>
                <w:szCs w:val="20"/>
              </w:rPr>
            </w:pPr>
          </w:p>
        </w:tc>
        <w:tc>
          <w:tcPr>
            <w:tcW w:w="2311" w:type="dxa"/>
            <w:shd w:val="clear" w:color="auto" w:fill="FFFFFF" w:themeFill="background1"/>
            <w:vAlign w:val="center"/>
          </w:tcPr>
          <w:p w14:paraId="7BB521F7" w14:textId="77777777" w:rsidR="005C685F" w:rsidRPr="00074C2B" w:rsidRDefault="005C685F" w:rsidP="005C685F">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6EE4F3AB" w14:textId="77777777" w:rsidR="005C685F" w:rsidRPr="00074C2B" w:rsidRDefault="005C685F" w:rsidP="005C685F">
            <w:pPr>
              <w:spacing w:line="360" w:lineRule="auto"/>
              <w:jc w:val="center"/>
              <w:rPr>
                <w:rFonts w:ascii="Tahoma" w:hAnsi="Tahoma" w:cs="Tahoma"/>
                <w:sz w:val="20"/>
                <w:szCs w:val="20"/>
                <w:lang w:eastAsia="el-GR"/>
              </w:rPr>
            </w:pPr>
          </w:p>
        </w:tc>
      </w:tr>
      <w:tr w:rsidR="005E095C" w:rsidRPr="00074C2B" w14:paraId="7F6D4349" w14:textId="77777777" w:rsidTr="00E85E7B">
        <w:trPr>
          <w:trHeight w:val="425"/>
        </w:trPr>
        <w:tc>
          <w:tcPr>
            <w:tcW w:w="2009" w:type="dxa"/>
            <w:shd w:val="clear" w:color="auto" w:fill="FFFFFF" w:themeFill="background1"/>
            <w:vAlign w:val="center"/>
          </w:tcPr>
          <w:p w14:paraId="17FA44B3" w14:textId="77777777" w:rsidR="005C685F" w:rsidRPr="00074C2B" w:rsidRDefault="005C685F"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772A3807" w14:textId="14D44FBE" w:rsidR="005C685F" w:rsidRPr="00074C2B" w:rsidRDefault="005C685F" w:rsidP="005C685F">
            <w:pPr>
              <w:spacing w:line="360" w:lineRule="auto"/>
              <w:jc w:val="center"/>
              <w:rPr>
                <w:rFonts w:ascii="Tahoma" w:hAnsi="Tahoma" w:cs="Tahoma"/>
                <w:sz w:val="20"/>
                <w:szCs w:val="20"/>
              </w:rPr>
            </w:pPr>
            <w:r w:rsidRPr="00074C2B">
              <w:rPr>
                <w:rFonts w:ascii="Tahoma" w:hAnsi="Tahoma" w:cs="Tahoma"/>
                <w:bCs/>
                <w:sz w:val="20"/>
                <w:szCs w:val="20"/>
                <w:lang w:val="en-US"/>
              </w:rPr>
              <w:t>From connector</w:t>
            </w:r>
          </w:p>
        </w:tc>
        <w:tc>
          <w:tcPr>
            <w:tcW w:w="1417" w:type="dxa"/>
            <w:shd w:val="clear" w:color="auto" w:fill="FFFFFF" w:themeFill="background1"/>
          </w:tcPr>
          <w:p w14:paraId="29B45CCE" w14:textId="2895D30B" w:rsidR="005C685F" w:rsidRPr="00074C2B" w:rsidRDefault="005C685F" w:rsidP="005C685F">
            <w:pPr>
              <w:spacing w:line="360" w:lineRule="auto"/>
              <w:jc w:val="center"/>
              <w:rPr>
                <w:rFonts w:ascii="Tahoma" w:hAnsi="Tahoma" w:cs="Tahoma"/>
                <w:color w:val="000000"/>
                <w:sz w:val="20"/>
                <w:szCs w:val="20"/>
              </w:rPr>
            </w:pPr>
            <w:r w:rsidRPr="00074C2B">
              <w:rPr>
                <w:rFonts w:ascii="Tahoma" w:hAnsi="Tahoma" w:cs="Tahoma"/>
                <w:bCs/>
                <w:sz w:val="20"/>
                <w:szCs w:val="20"/>
                <w:lang w:val="en-US"/>
              </w:rPr>
              <w:t>Full HDMI, MALE</w:t>
            </w:r>
          </w:p>
        </w:tc>
        <w:tc>
          <w:tcPr>
            <w:tcW w:w="2311" w:type="dxa"/>
            <w:shd w:val="clear" w:color="auto" w:fill="FFFFFF" w:themeFill="background1"/>
            <w:vAlign w:val="center"/>
          </w:tcPr>
          <w:p w14:paraId="075912D9" w14:textId="77777777" w:rsidR="005C685F" w:rsidRPr="00074C2B" w:rsidRDefault="005C685F" w:rsidP="005C685F">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7F34B14C" w14:textId="77777777" w:rsidR="005C685F" w:rsidRPr="00074C2B" w:rsidRDefault="005C685F" w:rsidP="005C685F">
            <w:pPr>
              <w:spacing w:line="360" w:lineRule="auto"/>
              <w:jc w:val="center"/>
              <w:rPr>
                <w:rFonts w:ascii="Tahoma" w:hAnsi="Tahoma" w:cs="Tahoma"/>
                <w:sz w:val="20"/>
                <w:szCs w:val="20"/>
                <w:lang w:eastAsia="el-GR"/>
              </w:rPr>
            </w:pPr>
          </w:p>
        </w:tc>
      </w:tr>
      <w:tr w:rsidR="005E095C" w:rsidRPr="00074C2B" w14:paraId="5A213DB0" w14:textId="77777777" w:rsidTr="00E85E7B">
        <w:trPr>
          <w:trHeight w:val="425"/>
        </w:trPr>
        <w:tc>
          <w:tcPr>
            <w:tcW w:w="2009" w:type="dxa"/>
            <w:shd w:val="clear" w:color="auto" w:fill="FFFFFF" w:themeFill="background1"/>
            <w:vAlign w:val="center"/>
          </w:tcPr>
          <w:p w14:paraId="65368ACB" w14:textId="77777777" w:rsidR="005C685F" w:rsidRPr="00074C2B" w:rsidRDefault="005C685F"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787780FC" w14:textId="3003F754" w:rsidR="005C685F" w:rsidRPr="00074C2B" w:rsidRDefault="005C685F" w:rsidP="005C685F">
            <w:pPr>
              <w:spacing w:line="360" w:lineRule="auto"/>
              <w:jc w:val="center"/>
              <w:rPr>
                <w:rFonts w:ascii="Tahoma" w:hAnsi="Tahoma" w:cs="Tahoma"/>
                <w:sz w:val="20"/>
                <w:szCs w:val="20"/>
              </w:rPr>
            </w:pPr>
            <w:r w:rsidRPr="00074C2B">
              <w:rPr>
                <w:rFonts w:ascii="Tahoma" w:hAnsi="Tahoma" w:cs="Tahoma"/>
                <w:bCs/>
                <w:sz w:val="20"/>
                <w:szCs w:val="20"/>
              </w:rPr>
              <w:t>Connector (To)</w:t>
            </w:r>
          </w:p>
        </w:tc>
        <w:tc>
          <w:tcPr>
            <w:tcW w:w="1417" w:type="dxa"/>
            <w:shd w:val="clear" w:color="auto" w:fill="FFFFFF" w:themeFill="background1"/>
          </w:tcPr>
          <w:p w14:paraId="1B9C2B53" w14:textId="16CE0F3C" w:rsidR="005C685F" w:rsidRPr="00074C2B" w:rsidRDefault="005C685F" w:rsidP="005C685F">
            <w:pPr>
              <w:spacing w:line="360" w:lineRule="auto"/>
              <w:jc w:val="center"/>
              <w:rPr>
                <w:rFonts w:ascii="Tahoma" w:hAnsi="Tahoma" w:cs="Tahoma"/>
                <w:color w:val="000000"/>
                <w:sz w:val="20"/>
                <w:szCs w:val="20"/>
              </w:rPr>
            </w:pPr>
            <w:r w:rsidRPr="00074C2B">
              <w:rPr>
                <w:rFonts w:ascii="Tahoma" w:hAnsi="Tahoma" w:cs="Tahoma"/>
                <w:bCs/>
                <w:sz w:val="20"/>
                <w:szCs w:val="20"/>
                <w:lang w:val="en-US"/>
              </w:rPr>
              <w:t>Full HDMI, MALE</w:t>
            </w:r>
          </w:p>
        </w:tc>
        <w:tc>
          <w:tcPr>
            <w:tcW w:w="2311" w:type="dxa"/>
            <w:shd w:val="clear" w:color="auto" w:fill="FFFFFF" w:themeFill="background1"/>
            <w:vAlign w:val="center"/>
          </w:tcPr>
          <w:p w14:paraId="5136D8A8" w14:textId="77777777" w:rsidR="005C685F" w:rsidRPr="00074C2B" w:rsidRDefault="005C685F" w:rsidP="005C685F">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40228623" w14:textId="77777777" w:rsidR="005C685F" w:rsidRPr="00074C2B" w:rsidRDefault="005C685F" w:rsidP="005C685F">
            <w:pPr>
              <w:spacing w:line="360" w:lineRule="auto"/>
              <w:jc w:val="center"/>
              <w:rPr>
                <w:rFonts w:ascii="Tahoma" w:hAnsi="Tahoma" w:cs="Tahoma"/>
                <w:sz w:val="20"/>
                <w:szCs w:val="20"/>
                <w:lang w:eastAsia="el-GR"/>
              </w:rPr>
            </w:pPr>
          </w:p>
        </w:tc>
      </w:tr>
      <w:tr w:rsidR="005E095C" w:rsidRPr="00074C2B" w14:paraId="4184A241" w14:textId="77777777" w:rsidTr="00E85E7B">
        <w:trPr>
          <w:trHeight w:val="425"/>
        </w:trPr>
        <w:tc>
          <w:tcPr>
            <w:tcW w:w="2009" w:type="dxa"/>
            <w:shd w:val="clear" w:color="auto" w:fill="FFFFFF" w:themeFill="background1"/>
            <w:vAlign w:val="center"/>
          </w:tcPr>
          <w:p w14:paraId="74A3EC5B" w14:textId="77777777" w:rsidR="005C685F" w:rsidRPr="00074C2B" w:rsidRDefault="005C685F"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4FAF51A0" w14:textId="23341A0C" w:rsidR="005C685F" w:rsidRPr="00074C2B" w:rsidRDefault="005C685F" w:rsidP="005C685F">
            <w:pPr>
              <w:spacing w:line="360" w:lineRule="auto"/>
              <w:jc w:val="center"/>
              <w:rPr>
                <w:rFonts w:ascii="Tahoma" w:hAnsi="Tahoma" w:cs="Tahoma"/>
                <w:sz w:val="20"/>
                <w:szCs w:val="20"/>
              </w:rPr>
            </w:pPr>
            <w:r w:rsidRPr="00074C2B">
              <w:rPr>
                <w:rFonts w:ascii="Tahoma" w:hAnsi="Tahoma" w:cs="Tahoma"/>
                <w:bCs/>
                <w:sz w:val="20"/>
                <w:szCs w:val="20"/>
              </w:rPr>
              <w:t>Length (m)</w:t>
            </w:r>
          </w:p>
        </w:tc>
        <w:tc>
          <w:tcPr>
            <w:tcW w:w="1417" w:type="dxa"/>
            <w:shd w:val="clear" w:color="auto" w:fill="FFFFFF" w:themeFill="background1"/>
          </w:tcPr>
          <w:p w14:paraId="13DB36A0" w14:textId="7A2B3A26" w:rsidR="005C685F" w:rsidRPr="00074C2B" w:rsidRDefault="005C685F" w:rsidP="005C685F">
            <w:pPr>
              <w:spacing w:line="360" w:lineRule="auto"/>
              <w:jc w:val="center"/>
              <w:rPr>
                <w:rFonts w:ascii="Tahoma" w:hAnsi="Tahoma" w:cs="Tahoma"/>
                <w:color w:val="000000"/>
                <w:sz w:val="20"/>
                <w:szCs w:val="20"/>
              </w:rPr>
            </w:pPr>
            <w:r w:rsidRPr="00074C2B">
              <w:rPr>
                <w:rFonts w:ascii="Tahoma" w:hAnsi="Tahoma" w:cs="Tahoma"/>
                <w:bCs/>
                <w:sz w:val="20"/>
                <w:szCs w:val="20"/>
                <w:lang w:val="en-US"/>
              </w:rPr>
              <w:t>2</w:t>
            </w:r>
          </w:p>
        </w:tc>
        <w:tc>
          <w:tcPr>
            <w:tcW w:w="2311" w:type="dxa"/>
            <w:shd w:val="clear" w:color="auto" w:fill="FFFFFF" w:themeFill="background1"/>
            <w:vAlign w:val="center"/>
          </w:tcPr>
          <w:p w14:paraId="5BCB673F" w14:textId="77777777" w:rsidR="005C685F" w:rsidRPr="00074C2B" w:rsidRDefault="005C685F" w:rsidP="005C685F">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2544D4E6" w14:textId="77777777" w:rsidR="005C685F" w:rsidRPr="00074C2B" w:rsidRDefault="005C685F" w:rsidP="005C685F">
            <w:pPr>
              <w:spacing w:line="360" w:lineRule="auto"/>
              <w:jc w:val="center"/>
              <w:rPr>
                <w:rFonts w:ascii="Tahoma" w:hAnsi="Tahoma" w:cs="Tahoma"/>
                <w:sz w:val="20"/>
                <w:szCs w:val="20"/>
                <w:lang w:eastAsia="el-GR"/>
              </w:rPr>
            </w:pPr>
          </w:p>
        </w:tc>
      </w:tr>
      <w:tr w:rsidR="005E095C" w:rsidRPr="00074C2B" w14:paraId="168DED93" w14:textId="77777777" w:rsidTr="00E85E7B">
        <w:trPr>
          <w:trHeight w:val="425"/>
        </w:trPr>
        <w:tc>
          <w:tcPr>
            <w:tcW w:w="2009" w:type="dxa"/>
            <w:shd w:val="clear" w:color="auto" w:fill="FFFFFF" w:themeFill="background1"/>
            <w:vAlign w:val="center"/>
          </w:tcPr>
          <w:p w14:paraId="3D23A06E" w14:textId="77777777" w:rsidR="005C685F" w:rsidRPr="00074C2B" w:rsidRDefault="005C685F" w:rsidP="005E095C">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1ACE6C96" w14:textId="2E615D2F" w:rsidR="005C685F" w:rsidRPr="00074C2B" w:rsidRDefault="005C685F" w:rsidP="005C685F">
            <w:pPr>
              <w:spacing w:line="360" w:lineRule="auto"/>
              <w:jc w:val="center"/>
              <w:rPr>
                <w:rFonts w:ascii="Tahoma" w:hAnsi="Tahoma" w:cs="Tahoma"/>
                <w:sz w:val="20"/>
                <w:szCs w:val="20"/>
                <w:lang w:val="en-US"/>
              </w:rPr>
            </w:pPr>
            <w:r w:rsidRPr="00074C2B">
              <w:rPr>
                <w:rFonts w:ascii="Tahoma" w:hAnsi="Tahoma" w:cs="Tahoma"/>
                <w:b/>
                <w:sz w:val="20"/>
                <w:szCs w:val="20"/>
                <w:lang w:val="en-US"/>
              </w:rPr>
              <w:t>Video Cable HD and UHD with BNC connectors</w:t>
            </w:r>
          </w:p>
        </w:tc>
        <w:tc>
          <w:tcPr>
            <w:tcW w:w="1417" w:type="dxa"/>
            <w:shd w:val="clear" w:color="auto" w:fill="FFFFFF" w:themeFill="background1"/>
            <w:vAlign w:val="center"/>
          </w:tcPr>
          <w:p w14:paraId="7C287B0C" w14:textId="6232266F" w:rsidR="005C685F" w:rsidRPr="00074C2B" w:rsidRDefault="005C685F" w:rsidP="005C685F">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3</w:t>
            </w:r>
          </w:p>
        </w:tc>
        <w:tc>
          <w:tcPr>
            <w:tcW w:w="2311" w:type="dxa"/>
            <w:shd w:val="clear" w:color="auto" w:fill="FFFFFF" w:themeFill="background1"/>
            <w:vAlign w:val="center"/>
          </w:tcPr>
          <w:p w14:paraId="38058348" w14:textId="77777777" w:rsidR="005C685F" w:rsidRPr="00074C2B" w:rsidRDefault="005C685F" w:rsidP="005C685F">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468A27D0" w14:textId="77777777" w:rsidR="005C685F" w:rsidRPr="00074C2B" w:rsidRDefault="005C685F" w:rsidP="005C685F">
            <w:pPr>
              <w:spacing w:line="360" w:lineRule="auto"/>
              <w:jc w:val="center"/>
              <w:rPr>
                <w:rFonts w:ascii="Tahoma" w:hAnsi="Tahoma" w:cs="Tahoma"/>
                <w:sz w:val="20"/>
                <w:szCs w:val="20"/>
                <w:lang w:val="en-US" w:eastAsia="el-GR"/>
              </w:rPr>
            </w:pPr>
          </w:p>
        </w:tc>
      </w:tr>
      <w:tr w:rsidR="005E095C" w:rsidRPr="00074C2B" w14:paraId="0F638812" w14:textId="77777777" w:rsidTr="00E85E7B">
        <w:trPr>
          <w:trHeight w:val="425"/>
        </w:trPr>
        <w:tc>
          <w:tcPr>
            <w:tcW w:w="2009" w:type="dxa"/>
            <w:shd w:val="clear" w:color="auto" w:fill="FFFFFF" w:themeFill="background1"/>
            <w:vAlign w:val="center"/>
          </w:tcPr>
          <w:p w14:paraId="7EC23E13" w14:textId="77777777" w:rsidR="005C685F" w:rsidRPr="00074C2B" w:rsidRDefault="005C685F"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CD466AB" w14:textId="684095C9" w:rsidR="005C685F" w:rsidRPr="00074C2B" w:rsidRDefault="005C685F" w:rsidP="005C685F">
            <w:pPr>
              <w:spacing w:line="360" w:lineRule="auto"/>
              <w:jc w:val="center"/>
              <w:rPr>
                <w:rFonts w:ascii="Tahoma" w:hAnsi="Tahoma" w:cs="Tahoma"/>
                <w:sz w:val="20"/>
                <w:szCs w:val="20"/>
              </w:rPr>
            </w:pPr>
            <w:r w:rsidRPr="00074C2B">
              <w:rPr>
                <w:rFonts w:ascii="Tahoma" w:hAnsi="Tahoma" w:cs="Tahoma"/>
                <w:sz w:val="20"/>
                <w:szCs w:val="20"/>
              </w:rPr>
              <w:t>Cable Type</w:t>
            </w:r>
            <w:r w:rsidRPr="00074C2B">
              <w:rPr>
                <w:rFonts w:ascii="Tahoma" w:hAnsi="Tahoma" w:cs="Tahoma"/>
                <w:sz w:val="20"/>
                <w:szCs w:val="20"/>
              </w:rPr>
              <w:tab/>
            </w:r>
          </w:p>
        </w:tc>
        <w:tc>
          <w:tcPr>
            <w:tcW w:w="1417" w:type="dxa"/>
            <w:shd w:val="clear" w:color="auto" w:fill="FFFFFF" w:themeFill="background1"/>
            <w:vAlign w:val="center"/>
          </w:tcPr>
          <w:p w14:paraId="7B73B36A" w14:textId="0B01696D" w:rsidR="005C685F" w:rsidRPr="00074C2B" w:rsidRDefault="005C685F" w:rsidP="005C685F">
            <w:pPr>
              <w:spacing w:line="360" w:lineRule="auto"/>
              <w:jc w:val="center"/>
              <w:rPr>
                <w:rFonts w:ascii="Tahoma" w:hAnsi="Tahoma" w:cs="Tahoma"/>
                <w:color w:val="000000"/>
                <w:sz w:val="20"/>
                <w:szCs w:val="20"/>
              </w:rPr>
            </w:pPr>
          </w:p>
        </w:tc>
        <w:tc>
          <w:tcPr>
            <w:tcW w:w="2311" w:type="dxa"/>
            <w:shd w:val="clear" w:color="auto" w:fill="FFFFFF" w:themeFill="background1"/>
          </w:tcPr>
          <w:p w14:paraId="20B6EF1B" w14:textId="5269EF7F" w:rsidR="005C685F" w:rsidRPr="00074C2B" w:rsidRDefault="005C685F" w:rsidP="005C685F">
            <w:pPr>
              <w:spacing w:line="360" w:lineRule="auto"/>
              <w:jc w:val="center"/>
              <w:rPr>
                <w:rFonts w:ascii="Tahoma" w:hAnsi="Tahoma" w:cs="Tahoma"/>
                <w:sz w:val="20"/>
                <w:szCs w:val="20"/>
                <w:lang w:eastAsia="el-GR"/>
              </w:rPr>
            </w:pPr>
            <w:r w:rsidRPr="00074C2B">
              <w:rPr>
                <w:rFonts w:ascii="Tahoma" w:hAnsi="Tahoma" w:cs="Tahoma"/>
                <w:bCs/>
                <w:sz w:val="20"/>
                <w:szCs w:val="20"/>
              </w:rPr>
              <w:t>Video Cable</w:t>
            </w:r>
          </w:p>
        </w:tc>
        <w:tc>
          <w:tcPr>
            <w:tcW w:w="2078" w:type="dxa"/>
            <w:shd w:val="clear" w:color="auto" w:fill="FFFFFF" w:themeFill="background1"/>
            <w:vAlign w:val="center"/>
          </w:tcPr>
          <w:p w14:paraId="24FFB38E" w14:textId="77777777" w:rsidR="005C685F" w:rsidRPr="00074C2B" w:rsidRDefault="005C685F" w:rsidP="005C685F">
            <w:pPr>
              <w:spacing w:line="360" w:lineRule="auto"/>
              <w:jc w:val="center"/>
              <w:rPr>
                <w:rFonts w:ascii="Tahoma" w:hAnsi="Tahoma" w:cs="Tahoma"/>
                <w:sz w:val="20"/>
                <w:szCs w:val="20"/>
                <w:lang w:eastAsia="el-GR"/>
              </w:rPr>
            </w:pPr>
          </w:p>
        </w:tc>
      </w:tr>
      <w:tr w:rsidR="005E095C" w:rsidRPr="00074C2B" w14:paraId="031BF188" w14:textId="77777777" w:rsidTr="00E85E7B">
        <w:trPr>
          <w:trHeight w:val="425"/>
        </w:trPr>
        <w:tc>
          <w:tcPr>
            <w:tcW w:w="2009" w:type="dxa"/>
            <w:shd w:val="clear" w:color="auto" w:fill="FFFFFF" w:themeFill="background1"/>
            <w:vAlign w:val="center"/>
          </w:tcPr>
          <w:p w14:paraId="6514F4A5" w14:textId="77777777" w:rsidR="005C685F" w:rsidRPr="00074C2B" w:rsidRDefault="005C685F" w:rsidP="005C685F">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6FFA390E" w14:textId="10BF2553" w:rsidR="005C685F" w:rsidRPr="00074C2B" w:rsidRDefault="005C685F" w:rsidP="005C685F">
            <w:pPr>
              <w:spacing w:line="360" w:lineRule="auto"/>
              <w:jc w:val="center"/>
              <w:rPr>
                <w:rFonts w:ascii="Tahoma" w:hAnsi="Tahoma" w:cs="Tahoma"/>
                <w:sz w:val="20"/>
                <w:szCs w:val="20"/>
              </w:rPr>
            </w:pPr>
            <w:r w:rsidRPr="00074C2B">
              <w:rPr>
                <w:rFonts w:ascii="Tahoma" w:hAnsi="Tahoma" w:cs="Tahoma"/>
                <w:sz w:val="20"/>
                <w:szCs w:val="20"/>
                <w:lang w:val="en-US"/>
              </w:rPr>
              <w:t xml:space="preserve">Support </w:t>
            </w:r>
            <w:r w:rsidRPr="00074C2B">
              <w:rPr>
                <w:rFonts w:ascii="Tahoma" w:hAnsi="Tahoma" w:cs="Tahoma"/>
                <w:sz w:val="20"/>
                <w:szCs w:val="20"/>
              </w:rPr>
              <w:t>HD and UHD</w:t>
            </w:r>
          </w:p>
        </w:tc>
        <w:tc>
          <w:tcPr>
            <w:tcW w:w="1417" w:type="dxa"/>
            <w:shd w:val="clear" w:color="auto" w:fill="FFFFFF" w:themeFill="background1"/>
            <w:vAlign w:val="center"/>
          </w:tcPr>
          <w:p w14:paraId="6D6BAE97" w14:textId="77777777" w:rsidR="005C685F" w:rsidRPr="00074C2B" w:rsidRDefault="005C685F" w:rsidP="005C685F">
            <w:pPr>
              <w:spacing w:line="360" w:lineRule="auto"/>
              <w:jc w:val="center"/>
              <w:rPr>
                <w:rFonts w:ascii="Tahoma" w:hAnsi="Tahoma" w:cs="Tahoma"/>
                <w:color w:val="000000"/>
                <w:sz w:val="20"/>
                <w:szCs w:val="20"/>
              </w:rPr>
            </w:pPr>
          </w:p>
        </w:tc>
        <w:tc>
          <w:tcPr>
            <w:tcW w:w="2311" w:type="dxa"/>
            <w:shd w:val="clear" w:color="auto" w:fill="FFFFFF" w:themeFill="background1"/>
          </w:tcPr>
          <w:p w14:paraId="5715D542" w14:textId="4515C935" w:rsidR="005C685F" w:rsidRPr="00074C2B" w:rsidRDefault="005C685F" w:rsidP="005C685F">
            <w:pPr>
              <w:spacing w:line="360" w:lineRule="auto"/>
              <w:jc w:val="center"/>
              <w:rPr>
                <w:rFonts w:ascii="Tahoma" w:hAnsi="Tahoma" w:cs="Tahoma"/>
                <w:sz w:val="20"/>
                <w:szCs w:val="20"/>
                <w:lang w:eastAsia="el-GR"/>
              </w:rPr>
            </w:pPr>
            <w:r w:rsidRPr="00074C2B">
              <w:rPr>
                <w:rFonts w:ascii="Tahoma" w:hAnsi="Tahoma" w:cs="Tahoma"/>
                <w:bCs/>
                <w:sz w:val="20"/>
                <w:szCs w:val="20"/>
              </w:rPr>
              <w:t>ΝΑΙ</w:t>
            </w:r>
          </w:p>
        </w:tc>
        <w:tc>
          <w:tcPr>
            <w:tcW w:w="2078" w:type="dxa"/>
            <w:shd w:val="clear" w:color="auto" w:fill="FFFFFF" w:themeFill="background1"/>
            <w:vAlign w:val="center"/>
          </w:tcPr>
          <w:p w14:paraId="7BA32F4C" w14:textId="77777777" w:rsidR="005C685F" w:rsidRPr="00074C2B" w:rsidRDefault="005C685F" w:rsidP="005C685F">
            <w:pPr>
              <w:spacing w:line="360" w:lineRule="auto"/>
              <w:jc w:val="center"/>
              <w:rPr>
                <w:rFonts w:ascii="Tahoma" w:hAnsi="Tahoma" w:cs="Tahoma"/>
                <w:sz w:val="20"/>
                <w:szCs w:val="20"/>
                <w:lang w:eastAsia="el-GR"/>
              </w:rPr>
            </w:pPr>
          </w:p>
        </w:tc>
      </w:tr>
      <w:tr w:rsidR="005E095C" w:rsidRPr="00074C2B" w14:paraId="511FA2DF" w14:textId="77777777" w:rsidTr="00E85E7B">
        <w:trPr>
          <w:trHeight w:val="425"/>
        </w:trPr>
        <w:tc>
          <w:tcPr>
            <w:tcW w:w="2009" w:type="dxa"/>
            <w:shd w:val="clear" w:color="auto" w:fill="FFFFFF" w:themeFill="background1"/>
            <w:vAlign w:val="center"/>
          </w:tcPr>
          <w:p w14:paraId="2E1A0C12" w14:textId="77777777" w:rsidR="005C685F" w:rsidRPr="00074C2B" w:rsidRDefault="005C685F"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384DCA08" w14:textId="1007AACF" w:rsidR="005C685F" w:rsidRPr="00074C2B" w:rsidRDefault="005C685F" w:rsidP="005C685F">
            <w:pPr>
              <w:spacing w:line="360" w:lineRule="auto"/>
              <w:jc w:val="center"/>
              <w:rPr>
                <w:rFonts w:ascii="Tahoma" w:hAnsi="Tahoma" w:cs="Tahoma"/>
                <w:sz w:val="20"/>
                <w:szCs w:val="20"/>
              </w:rPr>
            </w:pPr>
            <w:r w:rsidRPr="00074C2B">
              <w:rPr>
                <w:rFonts w:ascii="Tahoma" w:hAnsi="Tahoma" w:cs="Tahoma"/>
                <w:sz w:val="20"/>
                <w:szCs w:val="20"/>
              </w:rPr>
              <w:t>Connector (From)</w:t>
            </w:r>
          </w:p>
        </w:tc>
        <w:tc>
          <w:tcPr>
            <w:tcW w:w="1417" w:type="dxa"/>
            <w:shd w:val="clear" w:color="auto" w:fill="FFFFFF" w:themeFill="background1"/>
            <w:vAlign w:val="center"/>
          </w:tcPr>
          <w:p w14:paraId="1B4C774A" w14:textId="0F326979" w:rsidR="005C685F" w:rsidRPr="00074C2B" w:rsidRDefault="005C685F" w:rsidP="005C685F">
            <w:pPr>
              <w:spacing w:line="360" w:lineRule="auto"/>
              <w:jc w:val="center"/>
              <w:rPr>
                <w:rFonts w:ascii="Tahoma" w:hAnsi="Tahoma" w:cs="Tahoma"/>
                <w:color w:val="000000"/>
                <w:sz w:val="20"/>
                <w:szCs w:val="20"/>
              </w:rPr>
            </w:pPr>
          </w:p>
        </w:tc>
        <w:tc>
          <w:tcPr>
            <w:tcW w:w="2311" w:type="dxa"/>
            <w:shd w:val="clear" w:color="auto" w:fill="FFFFFF" w:themeFill="background1"/>
          </w:tcPr>
          <w:p w14:paraId="5F891850" w14:textId="6FD4C992" w:rsidR="005C685F" w:rsidRPr="00074C2B" w:rsidRDefault="005C685F" w:rsidP="005C685F">
            <w:pPr>
              <w:spacing w:line="360" w:lineRule="auto"/>
              <w:jc w:val="center"/>
              <w:rPr>
                <w:rFonts w:ascii="Tahoma" w:hAnsi="Tahoma" w:cs="Tahoma"/>
                <w:sz w:val="20"/>
                <w:szCs w:val="20"/>
                <w:lang w:eastAsia="el-GR"/>
              </w:rPr>
            </w:pPr>
            <w:r w:rsidRPr="00074C2B">
              <w:rPr>
                <w:rFonts w:ascii="Tahoma" w:hAnsi="Tahoma" w:cs="Tahoma"/>
                <w:bCs/>
                <w:sz w:val="20"/>
                <w:szCs w:val="20"/>
              </w:rPr>
              <w:t>BNC x1</w:t>
            </w:r>
            <w:r w:rsidRPr="00074C2B">
              <w:rPr>
                <w:rFonts w:ascii="Tahoma" w:hAnsi="Tahoma" w:cs="Tahoma"/>
                <w:bCs/>
                <w:sz w:val="20"/>
                <w:szCs w:val="20"/>
                <w:lang w:val="en-US"/>
              </w:rPr>
              <w:t xml:space="preserve"> , Male</w:t>
            </w:r>
          </w:p>
        </w:tc>
        <w:tc>
          <w:tcPr>
            <w:tcW w:w="2078" w:type="dxa"/>
            <w:shd w:val="clear" w:color="auto" w:fill="FFFFFF" w:themeFill="background1"/>
            <w:vAlign w:val="center"/>
          </w:tcPr>
          <w:p w14:paraId="2976AB60" w14:textId="77777777" w:rsidR="005C685F" w:rsidRPr="00074C2B" w:rsidRDefault="005C685F" w:rsidP="005C685F">
            <w:pPr>
              <w:spacing w:line="360" w:lineRule="auto"/>
              <w:jc w:val="center"/>
              <w:rPr>
                <w:rFonts w:ascii="Tahoma" w:hAnsi="Tahoma" w:cs="Tahoma"/>
                <w:sz w:val="20"/>
                <w:szCs w:val="20"/>
                <w:lang w:eastAsia="el-GR"/>
              </w:rPr>
            </w:pPr>
          </w:p>
        </w:tc>
      </w:tr>
      <w:tr w:rsidR="005E095C" w:rsidRPr="00074C2B" w14:paraId="3FB32BA6" w14:textId="77777777" w:rsidTr="00E85E7B">
        <w:trPr>
          <w:trHeight w:val="425"/>
        </w:trPr>
        <w:tc>
          <w:tcPr>
            <w:tcW w:w="2009" w:type="dxa"/>
            <w:shd w:val="clear" w:color="auto" w:fill="FFFFFF" w:themeFill="background1"/>
            <w:vAlign w:val="center"/>
          </w:tcPr>
          <w:p w14:paraId="3D4979B3" w14:textId="77777777" w:rsidR="005C685F" w:rsidRPr="00074C2B" w:rsidRDefault="005C685F"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46CE8B2A" w14:textId="11308FE2" w:rsidR="005C685F" w:rsidRPr="00074C2B" w:rsidRDefault="005C685F" w:rsidP="005C685F">
            <w:pPr>
              <w:spacing w:line="360" w:lineRule="auto"/>
              <w:jc w:val="center"/>
              <w:rPr>
                <w:rFonts w:ascii="Tahoma" w:hAnsi="Tahoma" w:cs="Tahoma"/>
                <w:sz w:val="20"/>
                <w:szCs w:val="20"/>
              </w:rPr>
            </w:pPr>
            <w:r w:rsidRPr="00074C2B">
              <w:rPr>
                <w:rFonts w:ascii="Tahoma" w:hAnsi="Tahoma" w:cs="Tahoma"/>
                <w:sz w:val="20"/>
                <w:szCs w:val="20"/>
              </w:rPr>
              <w:t>Connector (</w:t>
            </w:r>
            <w:r w:rsidRPr="00074C2B">
              <w:rPr>
                <w:rFonts w:ascii="Tahoma" w:hAnsi="Tahoma" w:cs="Tahoma"/>
                <w:sz w:val="20"/>
                <w:szCs w:val="20"/>
                <w:lang w:val="en-US"/>
              </w:rPr>
              <w:t>To</w:t>
            </w:r>
            <w:r w:rsidRPr="00074C2B">
              <w:rPr>
                <w:rFonts w:ascii="Tahoma" w:hAnsi="Tahoma" w:cs="Tahoma"/>
                <w:sz w:val="20"/>
                <w:szCs w:val="20"/>
              </w:rPr>
              <w:t>)</w:t>
            </w:r>
          </w:p>
        </w:tc>
        <w:tc>
          <w:tcPr>
            <w:tcW w:w="1417" w:type="dxa"/>
            <w:shd w:val="clear" w:color="auto" w:fill="FFFFFF" w:themeFill="background1"/>
            <w:vAlign w:val="center"/>
          </w:tcPr>
          <w:p w14:paraId="7CBD9A81" w14:textId="097D9E2B" w:rsidR="005C685F" w:rsidRPr="00074C2B" w:rsidRDefault="005C685F" w:rsidP="005C685F">
            <w:pPr>
              <w:spacing w:line="360" w:lineRule="auto"/>
              <w:jc w:val="center"/>
              <w:rPr>
                <w:rFonts w:ascii="Tahoma" w:hAnsi="Tahoma" w:cs="Tahoma"/>
                <w:color w:val="000000"/>
                <w:sz w:val="20"/>
                <w:szCs w:val="20"/>
              </w:rPr>
            </w:pPr>
          </w:p>
        </w:tc>
        <w:tc>
          <w:tcPr>
            <w:tcW w:w="2311" w:type="dxa"/>
            <w:shd w:val="clear" w:color="auto" w:fill="FFFFFF" w:themeFill="background1"/>
          </w:tcPr>
          <w:p w14:paraId="10DD3550" w14:textId="5145E5A4" w:rsidR="005C685F" w:rsidRPr="00074C2B" w:rsidRDefault="005C685F" w:rsidP="005C685F">
            <w:pPr>
              <w:spacing w:line="360" w:lineRule="auto"/>
              <w:jc w:val="center"/>
              <w:rPr>
                <w:rFonts w:ascii="Tahoma" w:hAnsi="Tahoma" w:cs="Tahoma"/>
                <w:sz w:val="20"/>
                <w:szCs w:val="20"/>
                <w:lang w:eastAsia="el-GR"/>
              </w:rPr>
            </w:pPr>
            <w:r w:rsidRPr="00074C2B">
              <w:rPr>
                <w:rFonts w:ascii="Tahoma" w:hAnsi="Tahoma" w:cs="Tahoma"/>
                <w:bCs/>
                <w:sz w:val="20"/>
                <w:szCs w:val="20"/>
              </w:rPr>
              <w:t>BNC x1</w:t>
            </w:r>
            <w:r w:rsidRPr="00074C2B">
              <w:rPr>
                <w:rFonts w:ascii="Tahoma" w:hAnsi="Tahoma" w:cs="Tahoma"/>
                <w:bCs/>
                <w:sz w:val="20"/>
                <w:szCs w:val="20"/>
                <w:lang w:val="en-US"/>
              </w:rPr>
              <w:t xml:space="preserve"> , Male</w:t>
            </w:r>
          </w:p>
        </w:tc>
        <w:tc>
          <w:tcPr>
            <w:tcW w:w="2078" w:type="dxa"/>
            <w:shd w:val="clear" w:color="auto" w:fill="FFFFFF" w:themeFill="background1"/>
            <w:vAlign w:val="center"/>
          </w:tcPr>
          <w:p w14:paraId="1152E7A7" w14:textId="77777777" w:rsidR="005C685F" w:rsidRPr="00074C2B" w:rsidRDefault="005C685F" w:rsidP="005C685F">
            <w:pPr>
              <w:spacing w:line="360" w:lineRule="auto"/>
              <w:jc w:val="center"/>
              <w:rPr>
                <w:rFonts w:ascii="Tahoma" w:hAnsi="Tahoma" w:cs="Tahoma"/>
                <w:sz w:val="20"/>
                <w:szCs w:val="20"/>
                <w:lang w:eastAsia="el-GR"/>
              </w:rPr>
            </w:pPr>
          </w:p>
        </w:tc>
      </w:tr>
      <w:tr w:rsidR="005E095C" w:rsidRPr="00074C2B" w14:paraId="50B41053" w14:textId="77777777" w:rsidTr="00E85E7B">
        <w:trPr>
          <w:trHeight w:val="425"/>
        </w:trPr>
        <w:tc>
          <w:tcPr>
            <w:tcW w:w="2009" w:type="dxa"/>
            <w:shd w:val="clear" w:color="auto" w:fill="FFFFFF" w:themeFill="background1"/>
            <w:vAlign w:val="center"/>
          </w:tcPr>
          <w:p w14:paraId="37EE7AA9" w14:textId="77777777" w:rsidR="005C685F" w:rsidRPr="00074C2B" w:rsidRDefault="005C685F"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52E46888" w14:textId="0F0C8BEC" w:rsidR="005C685F" w:rsidRPr="00074C2B" w:rsidRDefault="005C685F" w:rsidP="005C685F">
            <w:pPr>
              <w:spacing w:line="360" w:lineRule="auto"/>
              <w:jc w:val="center"/>
              <w:rPr>
                <w:rFonts w:ascii="Tahoma" w:hAnsi="Tahoma" w:cs="Tahoma"/>
                <w:sz w:val="20"/>
                <w:szCs w:val="20"/>
              </w:rPr>
            </w:pPr>
            <w:r w:rsidRPr="00074C2B">
              <w:rPr>
                <w:rFonts w:ascii="Tahoma" w:hAnsi="Tahoma" w:cs="Tahoma"/>
                <w:bCs/>
                <w:sz w:val="20"/>
                <w:szCs w:val="20"/>
              </w:rPr>
              <w:t>Length (m)</w:t>
            </w:r>
          </w:p>
        </w:tc>
        <w:tc>
          <w:tcPr>
            <w:tcW w:w="1417" w:type="dxa"/>
            <w:shd w:val="clear" w:color="auto" w:fill="FFFFFF" w:themeFill="background1"/>
            <w:vAlign w:val="center"/>
          </w:tcPr>
          <w:p w14:paraId="093269E1" w14:textId="18CCFC78" w:rsidR="005C685F" w:rsidRPr="00074C2B" w:rsidRDefault="005C685F" w:rsidP="005C685F">
            <w:pPr>
              <w:spacing w:line="360" w:lineRule="auto"/>
              <w:jc w:val="center"/>
              <w:rPr>
                <w:rFonts w:ascii="Tahoma" w:hAnsi="Tahoma" w:cs="Tahoma"/>
                <w:color w:val="000000"/>
                <w:sz w:val="20"/>
                <w:szCs w:val="20"/>
              </w:rPr>
            </w:pPr>
          </w:p>
        </w:tc>
        <w:tc>
          <w:tcPr>
            <w:tcW w:w="2311" w:type="dxa"/>
            <w:shd w:val="clear" w:color="auto" w:fill="FFFFFF" w:themeFill="background1"/>
          </w:tcPr>
          <w:p w14:paraId="6E149EE6" w14:textId="0187AB4F" w:rsidR="005C685F" w:rsidRPr="00074C2B" w:rsidRDefault="005C685F" w:rsidP="005C685F">
            <w:pPr>
              <w:spacing w:line="360" w:lineRule="auto"/>
              <w:jc w:val="center"/>
              <w:rPr>
                <w:rFonts w:ascii="Tahoma" w:hAnsi="Tahoma" w:cs="Tahoma"/>
                <w:sz w:val="20"/>
                <w:szCs w:val="20"/>
                <w:lang w:eastAsia="el-GR"/>
              </w:rPr>
            </w:pPr>
            <w:r w:rsidRPr="00074C2B">
              <w:rPr>
                <w:rFonts w:ascii="Tahoma" w:hAnsi="Tahoma" w:cs="Tahoma"/>
                <w:bCs/>
                <w:sz w:val="20"/>
                <w:szCs w:val="20"/>
                <w:lang w:val="en-US"/>
              </w:rPr>
              <w:t>3</w:t>
            </w:r>
          </w:p>
        </w:tc>
        <w:tc>
          <w:tcPr>
            <w:tcW w:w="2078" w:type="dxa"/>
            <w:shd w:val="clear" w:color="auto" w:fill="FFFFFF" w:themeFill="background1"/>
            <w:vAlign w:val="center"/>
          </w:tcPr>
          <w:p w14:paraId="2820C64E" w14:textId="77777777" w:rsidR="005C685F" w:rsidRPr="00074C2B" w:rsidRDefault="005C685F" w:rsidP="005C685F">
            <w:pPr>
              <w:spacing w:line="360" w:lineRule="auto"/>
              <w:jc w:val="center"/>
              <w:rPr>
                <w:rFonts w:ascii="Tahoma" w:hAnsi="Tahoma" w:cs="Tahoma"/>
                <w:sz w:val="20"/>
                <w:szCs w:val="20"/>
                <w:lang w:eastAsia="el-GR"/>
              </w:rPr>
            </w:pPr>
          </w:p>
        </w:tc>
      </w:tr>
      <w:tr w:rsidR="00BA4562" w:rsidRPr="00074C2B" w14:paraId="6C104FB2" w14:textId="77777777" w:rsidTr="00E85E7B">
        <w:trPr>
          <w:trHeight w:val="425"/>
        </w:trPr>
        <w:tc>
          <w:tcPr>
            <w:tcW w:w="2009" w:type="dxa"/>
            <w:shd w:val="clear" w:color="auto" w:fill="FFFFFF" w:themeFill="background1"/>
            <w:vAlign w:val="center"/>
          </w:tcPr>
          <w:p w14:paraId="05072C29" w14:textId="77777777" w:rsidR="001E6C00" w:rsidRPr="00074C2B" w:rsidRDefault="001E6C00" w:rsidP="005E095C">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7F35E4B3" w14:textId="545A5951"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b/>
                <w:sz w:val="20"/>
                <w:szCs w:val="20"/>
                <w:lang w:val="en-US"/>
              </w:rPr>
              <w:t>Video Cable HD and UHD with BNC connectors</w:t>
            </w:r>
          </w:p>
        </w:tc>
        <w:tc>
          <w:tcPr>
            <w:tcW w:w="1417" w:type="dxa"/>
            <w:shd w:val="clear" w:color="auto" w:fill="FFFFFF" w:themeFill="background1"/>
            <w:vAlign w:val="center"/>
          </w:tcPr>
          <w:p w14:paraId="5193B5FD" w14:textId="0F9FC088" w:rsidR="001E6C00" w:rsidRPr="00074C2B" w:rsidRDefault="001E6C00" w:rsidP="001E6C00">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4</w:t>
            </w:r>
          </w:p>
        </w:tc>
        <w:tc>
          <w:tcPr>
            <w:tcW w:w="2311" w:type="dxa"/>
            <w:shd w:val="clear" w:color="auto" w:fill="FFFFFF" w:themeFill="background1"/>
            <w:vAlign w:val="center"/>
          </w:tcPr>
          <w:p w14:paraId="2AB99AA1" w14:textId="77777777" w:rsidR="001E6C00" w:rsidRPr="00074C2B" w:rsidRDefault="001E6C00" w:rsidP="001E6C00">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2D6DE5A9"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7654FF96" w14:textId="77777777" w:rsidTr="00E85E7B">
        <w:trPr>
          <w:trHeight w:val="425"/>
        </w:trPr>
        <w:tc>
          <w:tcPr>
            <w:tcW w:w="2009" w:type="dxa"/>
            <w:shd w:val="clear" w:color="auto" w:fill="FFFFFF" w:themeFill="background1"/>
            <w:vAlign w:val="center"/>
          </w:tcPr>
          <w:p w14:paraId="48CE4E8F" w14:textId="77777777" w:rsidR="001E6C00" w:rsidRPr="00074C2B" w:rsidRDefault="001E6C00"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2DA89732" w14:textId="29216539"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rPr>
              <w:t>Cable Type</w:t>
            </w:r>
            <w:r w:rsidRPr="00074C2B">
              <w:rPr>
                <w:rFonts w:ascii="Tahoma" w:hAnsi="Tahoma" w:cs="Tahoma"/>
                <w:sz w:val="20"/>
                <w:szCs w:val="20"/>
              </w:rPr>
              <w:tab/>
            </w:r>
          </w:p>
        </w:tc>
        <w:tc>
          <w:tcPr>
            <w:tcW w:w="1417" w:type="dxa"/>
            <w:shd w:val="clear" w:color="auto" w:fill="FFFFFF" w:themeFill="background1"/>
            <w:vAlign w:val="center"/>
          </w:tcPr>
          <w:p w14:paraId="6F382C18" w14:textId="2A6B84D4"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59008EB3" w14:textId="677D7C0B"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rPr>
              <w:t>Video Cable</w:t>
            </w:r>
          </w:p>
        </w:tc>
        <w:tc>
          <w:tcPr>
            <w:tcW w:w="2078" w:type="dxa"/>
            <w:shd w:val="clear" w:color="auto" w:fill="FFFFFF" w:themeFill="background1"/>
            <w:vAlign w:val="center"/>
          </w:tcPr>
          <w:p w14:paraId="056F5E25"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67C2192E" w14:textId="77777777" w:rsidTr="00E85E7B">
        <w:trPr>
          <w:trHeight w:val="425"/>
        </w:trPr>
        <w:tc>
          <w:tcPr>
            <w:tcW w:w="2009" w:type="dxa"/>
            <w:shd w:val="clear" w:color="auto" w:fill="FFFFFF" w:themeFill="background1"/>
            <w:vAlign w:val="center"/>
          </w:tcPr>
          <w:p w14:paraId="444E8361" w14:textId="77777777" w:rsidR="001E6C00" w:rsidRPr="00074C2B" w:rsidRDefault="001E6C00"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131303BF" w14:textId="01350BA9"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sz w:val="20"/>
                <w:szCs w:val="20"/>
                <w:lang w:val="en-US"/>
              </w:rPr>
              <w:t xml:space="preserve">Support </w:t>
            </w:r>
            <w:r w:rsidRPr="00074C2B">
              <w:rPr>
                <w:rFonts w:ascii="Tahoma" w:hAnsi="Tahoma" w:cs="Tahoma"/>
                <w:sz w:val="20"/>
                <w:szCs w:val="20"/>
              </w:rPr>
              <w:t>HD and UHD</w:t>
            </w:r>
          </w:p>
        </w:tc>
        <w:tc>
          <w:tcPr>
            <w:tcW w:w="1417" w:type="dxa"/>
            <w:shd w:val="clear" w:color="auto" w:fill="FFFFFF" w:themeFill="background1"/>
            <w:vAlign w:val="center"/>
          </w:tcPr>
          <w:p w14:paraId="5B837241" w14:textId="411DD69D"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5CC30679" w14:textId="540CB0A0"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rPr>
              <w:t>ΝΑΙ</w:t>
            </w:r>
          </w:p>
        </w:tc>
        <w:tc>
          <w:tcPr>
            <w:tcW w:w="2078" w:type="dxa"/>
            <w:shd w:val="clear" w:color="auto" w:fill="FFFFFF" w:themeFill="background1"/>
            <w:vAlign w:val="center"/>
          </w:tcPr>
          <w:p w14:paraId="40DC2826"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6EFC0B8A" w14:textId="77777777" w:rsidTr="00E85E7B">
        <w:trPr>
          <w:trHeight w:val="425"/>
        </w:trPr>
        <w:tc>
          <w:tcPr>
            <w:tcW w:w="2009" w:type="dxa"/>
            <w:shd w:val="clear" w:color="auto" w:fill="FFFFFF" w:themeFill="background1"/>
            <w:vAlign w:val="center"/>
          </w:tcPr>
          <w:p w14:paraId="7EB3E073" w14:textId="77777777" w:rsidR="001E6C00" w:rsidRPr="00074C2B" w:rsidRDefault="001E6C00"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55B6881F" w14:textId="6B0CFE9A"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rPr>
              <w:t>Connector (From)</w:t>
            </w:r>
          </w:p>
        </w:tc>
        <w:tc>
          <w:tcPr>
            <w:tcW w:w="1417" w:type="dxa"/>
            <w:shd w:val="clear" w:color="auto" w:fill="FFFFFF" w:themeFill="background1"/>
            <w:vAlign w:val="center"/>
          </w:tcPr>
          <w:p w14:paraId="56910047" w14:textId="78B2BC18"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13C476AB" w14:textId="05E0C2EB"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rPr>
              <w:t>BNC x1</w:t>
            </w:r>
            <w:r w:rsidRPr="00074C2B">
              <w:rPr>
                <w:rFonts w:ascii="Tahoma" w:hAnsi="Tahoma" w:cs="Tahoma"/>
                <w:bCs/>
                <w:sz w:val="20"/>
                <w:szCs w:val="20"/>
                <w:lang w:val="en-US"/>
              </w:rPr>
              <w:t xml:space="preserve"> , Male</w:t>
            </w:r>
          </w:p>
        </w:tc>
        <w:tc>
          <w:tcPr>
            <w:tcW w:w="2078" w:type="dxa"/>
            <w:shd w:val="clear" w:color="auto" w:fill="FFFFFF" w:themeFill="background1"/>
            <w:vAlign w:val="center"/>
          </w:tcPr>
          <w:p w14:paraId="73092D8C"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1830FC1D" w14:textId="77777777" w:rsidTr="00E85E7B">
        <w:trPr>
          <w:trHeight w:val="425"/>
        </w:trPr>
        <w:tc>
          <w:tcPr>
            <w:tcW w:w="2009" w:type="dxa"/>
            <w:shd w:val="clear" w:color="auto" w:fill="FFFFFF" w:themeFill="background1"/>
            <w:vAlign w:val="center"/>
          </w:tcPr>
          <w:p w14:paraId="2CF71CE9" w14:textId="77777777" w:rsidR="001E6C00" w:rsidRPr="00074C2B" w:rsidRDefault="001E6C00"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1F1CD0A4" w14:textId="6C903A3A"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rPr>
              <w:t>Connector (</w:t>
            </w:r>
            <w:r w:rsidRPr="00074C2B">
              <w:rPr>
                <w:rFonts w:ascii="Tahoma" w:hAnsi="Tahoma" w:cs="Tahoma"/>
                <w:sz w:val="20"/>
                <w:szCs w:val="20"/>
                <w:lang w:val="en-US"/>
              </w:rPr>
              <w:t>To</w:t>
            </w:r>
            <w:r w:rsidRPr="00074C2B">
              <w:rPr>
                <w:rFonts w:ascii="Tahoma" w:hAnsi="Tahoma" w:cs="Tahoma"/>
                <w:sz w:val="20"/>
                <w:szCs w:val="20"/>
              </w:rPr>
              <w:t>)</w:t>
            </w:r>
          </w:p>
        </w:tc>
        <w:tc>
          <w:tcPr>
            <w:tcW w:w="1417" w:type="dxa"/>
            <w:shd w:val="clear" w:color="auto" w:fill="FFFFFF" w:themeFill="background1"/>
            <w:vAlign w:val="center"/>
          </w:tcPr>
          <w:p w14:paraId="2F7CEDAF" w14:textId="31F11D16"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66B71EB3" w14:textId="1AA26E37"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rPr>
              <w:t>BNC x1</w:t>
            </w:r>
            <w:r w:rsidRPr="00074C2B">
              <w:rPr>
                <w:rFonts w:ascii="Tahoma" w:hAnsi="Tahoma" w:cs="Tahoma"/>
                <w:bCs/>
                <w:sz w:val="20"/>
                <w:szCs w:val="20"/>
                <w:lang w:val="en-US"/>
              </w:rPr>
              <w:t xml:space="preserve"> , Male</w:t>
            </w:r>
          </w:p>
        </w:tc>
        <w:tc>
          <w:tcPr>
            <w:tcW w:w="2078" w:type="dxa"/>
            <w:shd w:val="clear" w:color="auto" w:fill="FFFFFF" w:themeFill="background1"/>
            <w:vAlign w:val="center"/>
          </w:tcPr>
          <w:p w14:paraId="1A21A7D9"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7128DE15" w14:textId="77777777" w:rsidTr="00E85E7B">
        <w:trPr>
          <w:trHeight w:val="425"/>
        </w:trPr>
        <w:tc>
          <w:tcPr>
            <w:tcW w:w="2009" w:type="dxa"/>
            <w:shd w:val="clear" w:color="auto" w:fill="FFFFFF" w:themeFill="background1"/>
            <w:vAlign w:val="center"/>
          </w:tcPr>
          <w:p w14:paraId="2A449491" w14:textId="77777777" w:rsidR="001E6C00" w:rsidRPr="00074C2B" w:rsidRDefault="001E6C00"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240442B6" w14:textId="7416B82E" w:rsidR="001E6C00" w:rsidRPr="00074C2B" w:rsidRDefault="001E6C00" w:rsidP="001E6C00">
            <w:pPr>
              <w:spacing w:line="360" w:lineRule="auto"/>
              <w:jc w:val="center"/>
              <w:rPr>
                <w:rFonts w:ascii="Tahoma" w:hAnsi="Tahoma" w:cs="Tahoma"/>
                <w:sz w:val="20"/>
                <w:szCs w:val="20"/>
              </w:rPr>
            </w:pPr>
            <w:r w:rsidRPr="00074C2B">
              <w:rPr>
                <w:rFonts w:ascii="Tahoma" w:hAnsi="Tahoma" w:cs="Tahoma"/>
                <w:bCs/>
                <w:sz w:val="20"/>
                <w:szCs w:val="20"/>
              </w:rPr>
              <w:t>Length (m)</w:t>
            </w:r>
          </w:p>
        </w:tc>
        <w:tc>
          <w:tcPr>
            <w:tcW w:w="1417" w:type="dxa"/>
            <w:shd w:val="clear" w:color="auto" w:fill="FFFFFF" w:themeFill="background1"/>
            <w:vAlign w:val="center"/>
          </w:tcPr>
          <w:p w14:paraId="52801742" w14:textId="7668A46E"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17092256" w14:textId="646AFA56"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lang w:val="en-US"/>
              </w:rPr>
              <w:t>5</w:t>
            </w:r>
          </w:p>
        </w:tc>
        <w:tc>
          <w:tcPr>
            <w:tcW w:w="2078" w:type="dxa"/>
            <w:shd w:val="clear" w:color="auto" w:fill="FFFFFF" w:themeFill="background1"/>
            <w:vAlign w:val="center"/>
          </w:tcPr>
          <w:p w14:paraId="5476EB2C" w14:textId="77777777" w:rsidR="001E6C00" w:rsidRPr="00074C2B" w:rsidRDefault="001E6C00" w:rsidP="001E6C00">
            <w:pPr>
              <w:spacing w:line="360" w:lineRule="auto"/>
              <w:jc w:val="center"/>
              <w:rPr>
                <w:rFonts w:ascii="Tahoma" w:hAnsi="Tahoma" w:cs="Tahoma"/>
                <w:sz w:val="20"/>
                <w:szCs w:val="20"/>
                <w:lang w:eastAsia="el-GR"/>
              </w:rPr>
            </w:pPr>
          </w:p>
        </w:tc>
      </w:tr>
      <w:tr w:rsidR="00BA4562" w:rsidRPr="00074C2B" w14:paraId="00A06358" w14:textId="77777777" w:rsidTr="00E85E7B">
        <w:trPr>
          <w:trHeight w:val="425"/>
        </w:trPr>
        <w:tc>
          <w:tcPr>
            <w:tcW w:w="2009" w:type="dxa"/>
            <w:shd w:val="clear" w:color="auto" w:fill="FFFFFF" w:themeFill="background1"/>
            <w:vAlign w:val="center"/>
          </w:tcPr>
          <w:p w14:paraId="47DCC96F" w14:textId="77777777" w:rsidR="001E6C00" w:rsidRPr="00074C2B" w:rsidRDefault="001E6C00" w:rsidP="005E095C">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7C288043" w14:textId="73DF61F0"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b/>
                <w:sz w:val="20"/>
                <w:szCs w:val="20"/>
                <w:lang w:val="en-US"/>
              </w:rPr>
              <w:t>Video Cable HD and UHD with BNC connectors</w:t>
            </w:r>
          </w:p>
        </w:tc>
        <w:tc>
          <w:tcPr>
            <w:tcW w:w="1417" w:type="dxa"/>
            <w:shd w:val="clear" w:color="auto" w:fill="FFFFFF" w:themeFill="background1"/>
            <w:vAlign w:val="center"/>
          </w:tcPr>
          <w:p w14:paraId="38CD7B7B" w14:textId="25629B65" w:rsidR="001E6C00" w:rsidRPr="00074C2B" w:rsidRDefault="001E6C00" w:rsidP="001E6C00">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1</w:t>
            </w:r>
          </w:p>
        </w:tc>
        <w:tc>
          <w:tcPr>
            <w:tcW w:w="2311" w:type="dxa"/>
            <w:shd w:val="clear" w:color="auto" w:fill="FFFFFF" w:themeFill="background1"/>
            <w:vAlign w:val="center"/>
          </w:tcPr>
          <w:p w14:paraId="3E070250" w14:textId="77777777" w:rsidR="001E6C00" w:rsidRPr="00074C2B" w:rsidRDefault="001E6C00" w:rsidP="001E6C00">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2DF08EBB" w14:textId="77777777" w:rsidR="001E6C00" w:rsidRPr="00074C2B" w:rsidRDefault="001E6C00" w:rsidP="001E6C00">
            <w:pPr>
              <w:spacing w:line="360" w:lineRule="auto"/>
              <w:jc w:val="center"/>
              <w:rPr>
                <w:rFonts w:ascii="Tahoma" w:hAnsi="Tahoma" w:cs="Tahoma"/>
                <w:sz w:val="20"/>
                <w:szCs w:val="20"/>
                <w:lang w:eastAsia="el-GR"/>
              </w:rPr>
            </w:pPr>
          </w:p>
        </w:tc>
      </w:tr>
      <w:tr w:rsidR="00BA4562" w:rsidRPr="00074C2B" w14:paraId="076049A6" w14:textId="77777777" w:rsidTr="00E85E7B">
        <w:trPr>
          <w:trHeight w:val="425"/>
        </w:trPr>
        <w:tc>
          <w:tcPr>
            <w:tcW w:w="2009" w:type="dxa"/>
            <w:shd w:val="clear" w:color="auto" w:fill="FFFFFF" w:themeFill="background1"/>
            <w:vAlign w:val="center"/>
          </w:tcPr>
          <w:p w14:paraId="240FDE6B" w14:textId="77777777" w:rsidR="001E6C00" w:rsidRPr="00074C2B" w:rsidRDefault="001E6C00" w:rsidP="001E6C00">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0FD4723C" w14:textId="5BBD2374"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rPr>
              <w:t>Cable Type</w:t>
            </w:r>
            <w:r w:rsidRPr="00074C2B">
              <w:rPr>
                <w:rFonts w:ascii="Tahoma" w:hAnsi="Tahoma" w:cs="Tahoma"/>
                <w:sz w:val="20"/>
                <w:szCs w:val="20"/>
              </w:rPr>
              <w:tab/>
            </w:r>
          </w:p>
        </w:tc>
        <w:tc>
          <w:tcPr>
            <w:tcW w:w="1417" w:type="dxa"/>
            <w:shd w:val="clear" w:color="auto" w:fill="FFFFFF" w:themeFill="background1"/>
            <w:vAlign w:val="center"/>
          </w:tcPr>
          <w:p w14:paraId="642F3216" w14:textId="77777777"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01A166BA" w14:textId="6F037D4F"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rPr>
              <w:t>Video Cable</w:t>
            </w:r>
          </w:p>
        </w:tc>
        <w:tc>
          <w:tcPr>
            <w:tcW w:w="2078" w:type="dxa"/>
            <w:shd w:val="clear" w:color="auto" w:fill="FFFFFF" w:themeFill="background1"/>
            <w:vAlign w:val="center"/>
          </w:tcPr>
          <w:p w14:paraId="27EE9895" w14:textId="77777777" w:rsidR="001E6C00" w:rsidRPr="00074C2B" w:rsidRDefault="001E6C00" w:rsidP="001E6C00">
            <w:pPr>
              <w:spacing w:line="360" w:lineRule="auto"/>
              <w:jc w:val="center"/>
              <w:rPr>
                <w:rFonts w:ascii="Tahoma" w:hAnsi="Tahoma" w:cs="Tahoma"/>
                <w:sz w:val="20"/>
                <w:szCs w:val="20"/>
                <w:lang w:eastAsia="el-GR"/>
              </w:rPr>
            </w:pPr>
          </w:p>
        </w:tc>
      </w:tr>
      <w:tr w:rsidR="00BA4562" w:rsidRPr="00074C2B" w14:paraId="4678AC46" w14:textId="77777777" w:rsidTr="00E85E7B">
        <w:trPr>
          <w:trHeight w:val="425"/>
        </w:trPr>
        <w:tc>
          <w:tcPr>
            <w:tcW w:w="2009" w:type="dxa"/>
            <w:shd w:val="clear" w:color="auto" w:fill="FFFFFF" w:themeFill="background1"/>
            <w:vAlign w:val="center"/>
          </w:tcPr>
          <w:p w14:paraId="13F62928" w14:textId="77777777" w:rsidR="001E6C00" w:rsidRPr="00074C2B" w:rsidRDefault="001E6C00"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65959612" w14:textId="02060F4F"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lang w:val="en-US"/>
              </w:rPr>
              <w:t xml:space="preserve">Support </w:t>
            </w:r>
            <w:r w:rsidRPr="00074C2B">
              <w:rPr>
                <w:rFonts w:ascii="Tahoma" w:hAnsi="Tahoma" w:cs="Tahoma"/>
                <w:sz w:val="20"/>
                <w:szCs w:val="20"/>
              </w:rPr>
              <w:t>HD and UHD</w:t>
            </w:r>
          </w:p>
        </w:tc>
        <w:tc>
          <w:tcPr>
            <w:tcW w:w="1417" w:type="dxa"/>
            <w:shd w:val="clear" w:color="auto" w:fill="FFFFFF" w:themeFill="background1"/>
            <w:vAlign w:val="center"/>
          </w:tcPr>
          <w:p w14:paraId="36AB0B04" w14:textId="60FBCF76"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5AD26BC6" w14:textId="73EB364F"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rPr>
              <w:t>ΝΑΙ</w:t>
            </w:r>
          </w:p>
        </w:tc>
        <w:tc>
          <w:tcPr>
            <w:tcW w:w="2078" w:type="dxa"/>
            <w:shd w:val="clear" w:color="auto" w:fill="FFFFFF" w:themeFill="background1"/>
            <w:vAlign w:val="center"/>
          </w:tcPr>
          <w:p w14:paraId="557D642B" w14:textId="77777777" w:rsidR="001E6C00" w:rsidRPr="00074C2B" w:rsidRDefault="001E6C00" w:rsidP="001E6C00">
            <w:pPr>
              <w:spacing w:line="360" w:lineRule="auto"/>
              <w:jc w:val="center"/>
              <w:rPr>
                <w:rFonts w:ascii="Tahoma" w:hAnsi="Tahoma" w:cs="Tahoma"/>
                <w:sz w:val="20"/>
                <w:szCs w:val="20"/>
                <w:lang w:eastAsia="el-GR"/>
              </w:rPr>
            </w:pPr>
          </w:p>
        </w:tc>
      </w:tr>
      <w:tr w:rsidR="00BA4562" w:rsidRPr="00074C2B" w14:paraId="2654D52F" w14:textId="77777777" w:rsidTr="00E85E7B">
        <w:trPr>
          <w:trHeight w:val="425"/>
        </w:trPr>
        <w:tc>
          <w:tcPr>
            <w:tcW w:w="2009" w:type="dxa"/>
            <w:shd w:val="clear" w:color="auto" w:fill="FFFFFF" w:themeFill="background1"/>
            <w:vAlign w:val="center"/>
          </w:tcPr>
          <w:p w14:paraId="1E75CD6D" w14:textId="77777777" w:rsidR="001E6C00" w:rsidRPr="00074C2B" w:rsidRDefault="001E6C00"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285699D4" w14:textId="3D85E7F9"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rPr>
              <w:t>Connector (From)</w:t>
            </w:r>
          </w:p>
        </w:tc>
        <w:tc>
          <w:tcPr>
            <w:tcW w:w="1417" w:type="dxa"/>
            <w:shd w:val="clear" w:color="auto" w:fill="FFFFFF" w:themeFill="background1"/>
            <w:vAlign w:val="center"/>
          </w:tcPr>
          <w:p w14:paraId="1D581B95" w14:textId="7BFDA02A"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5826D422" w14:textId="218F6338"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rPr>
              <w:t>BNC x1</w:t>
            </w:r>
            <w:r w:rsidRPr="00074C2B">
              <w:rPr>
                <w:rFonts w:ascii="Tahoma" w:hAnsi="Tahoma" w:cs="Tahoma"/>
                <w:bCs/>
                <w:sz w:val="20"/>
                <w:szCs w:val="20"/>
                <w:lang w:val="en-US"/>
              </w:rPr>
              <w:t xml:space="preserve"> , Male</w:t>
            </w:r>
          </w:p>
        </w:tc>
        <w:tc>
          <w:tcPr>
            <w:tcW w:w="2078" w:type="dxa"/>
            <w:shd w:val="clear" w:color="auto" w:fill="FFFFFF" w:themeFill="background1"/>
            <w:vAlign w:val="center"/>
          </w:tcPr>
          <w:p w14:paraId="64A4EE3F" w14:textId="77777777" w:rsidR="001E6C00" w:rsidRPr="00074C2B" w:rsidRDefault="001E6C00" w:rsidP="001E6C00">
            <w:pPr>
              <w:spacing w:line="360" w:lineRule="auto"/>
              <w:jc w:val="center"/>
              <w:rPr>
                <w:rFonts w:ascii="Tahoma" w:hAnsi="Tahoma" w:cs="Tahoma"/>
                <w:sz w:val="20"/>
                <w:szCs w:val="20"/>
                <w:lang w:eastAsia="el-GR"/>
              </w:rPr>
            </w:pPr>
          </w:p>
        </w:tc>
      </w:tr>
      <w:tr w:rsidR="00BA4562" w:rsidRPr="00074C2B" w14:paraId="6073E4A6" w14:textId="77777777" w:rsidTr="00E85E7B">
        <w:trPr>
          <w:trHeight w:val="425"/>
        </w:trPr>
        <w:tc>
          <w:tcPr>
            <w:tcW w:w="2009" w:type="dxa"/>
            <w:shd w:val="clear" w:color="auto" w:fill="FFFFFF" w:themeFill="background1"/>
            <w:vAlign w:val="center"/>
          </w:tcPr>
          <w:p w14:paraId="1F832DF0" w14:textId="77777777" w:rsidR="001E6C00" w:rsidRPr="00074C2B" w:rsidRDefault="001E6C00" w:rsidP="001E6C00">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06861D11" w14:textId="5520FD9F"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rPr>
              <w:t>Connector (</w:t>
            </w:r>
            <w:r w:rsidRPr="00074C2B">
              <w:rPr>
                <w:rFonts w:ascii="Tahoma" w:hAnsi="Tahoma" w:cs="Tahoma"/>
                <w:sz w:val="20"/>
                <w:szCs w:val="20"/>
                <w:lang w:val="en-US"/>
              </w:rPr>
              <w:t>To</w:t>
            </w:r>
            <w:r w:rsidRPr="00074C2B">
              <w:rPr>
                <w:rFonts w:ascii="Tahoma" w:hAnsi="Tahoma" w:cs="Tahoma"/>
                <w:sz w:val="20"/>
                <w:szCs w:val="20"/>
              </w:rPr>
              <w:t>)</w:t>
            </w:r>
          </w:p>
        </w:tc>
        <w:tc>
          <w:tcPr>
            <w:tcW w:w="1417" w:type="dxa"/>
            <w:shd w:val="clear" w:color="auto" w:fill="FFFFFF" w:themeFill="background1"/>
            <w:vAlign w:val="center"/>
          </w:tcPr>
          <w:p w14:paraId="6215D696" w14:textId="77777777"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7AD62848" w14:textId="14DE3230"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rPr>
              <w:t>BNC x1</w:t>
            </w:r>
            <w:r w:rsidRPr="00074C2B">
              <w:rPr>
                <w:rFonts w:ascii="Tahoma" w:hAnsi="Tahoma" w:cs="Tahoma"/>
                <w:bCs/>
                <w:sz w:val="20"/>
                <w:szCs w:val="20"/>
                <w:lang w:val="en-US"/>
              </w:rPr>
              <w:t xml:space="preserve"> , Male</w:t>
            </w:r>
          </w:p>
        </w:tc>
        <w:tc>
          <w:tcPr>
            <w:tcW w:w="2078" w:type="dxa"/>
            <w:shd w:val="clear" w:color="auto" w:fill="FFFFFF" w:themeFill="background1"/>
            <w:vAlign w:val="center"/>
          </w:tcPr>
          <w:p w14:paraId="04D452AA" w14:textId="77777777" w:rsidR="001E6C00" w:rsidRPr="00074C2B" w:rsidRDefault="001E6C00" w:rsidP="001E6C00">
            <w:pPr>
              <w:spacing w:line="360" w:lineRule="auto"/>
              <w:jc w:val="center"/>
              <w:rPr>
                <w:rFonts w:ascii="Tahoma" w:hAnsi="Tahoma" w:cs="Tahoma"/>
                <w:sz w:val="20"/>
                <w:szCs w:val="20"/>
                <w:lang w:eastAsia="el-GR"/>
              </w:rPr>
            </w:pPr>
          </w:p>
        </w:tc>
      </w:tr>
      <w:tr w:rsidR="00BA4562" w:rsidRPr="00074C2B" w14:paraId="5618C6CC" w14:textId="77777777" w:rsidTr="00E85E7B">
        <w:trPr>
          <w:trHeight w:val="425"/>
        </w:trPr>
        <w:tc>
          <w:tcPr>
            <w:tcW w:w="2009" w:type="dxa"/>
            <w:shd w:val="clear" w:color="auto" w:fill="FFFFFF" w:themeFill="background1"/>
            <w:vAlign w:val="center"/>
          </w:tcPr>
          <w:p w14:paraId="5917AA8A" w14:textId="77777777" w:rsidR="001E6C00" w:rsidRPr="00074C2B" w:rsidRDefault="001E6C00"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7BF66218" w14:textId="6DAE9626" w:rsidR="001E6C00" w:rsidRPr="00074C2B" w:rsidRDefault="001E6C00" w:rsidP="001E6C00">
            <w:pPr>
              <w:spacing w:line="360" w:lineRule="auto"/>
              <w:jc w:val="center"/>
              <w:rPr>
                <w:rFonts w:ascii="Tahoma" w:hAnsi="Tahoma" w:cs="Tahoma"/>
                <w:sz w:val="20"/>
                <w:szCs w:val="20"/>
              </w:rPr>
            </w:pPr>
            <w:r w:rsidRPr="00074C2B">
              <w:rPr>
                <w:rFonts w:ascii="Tahoma" w:hAnsi="Tahoma" w:cs="Tahoma"/>
                <w:bCs/>
                <w:sz w:val="20"/>
                <w:szCs w:val="20"/>
              </w:rPr>
              <w:t>Length (m)</w:t>
            </w:r>
          </w:p>
        </w:tc>
        <w:tc>
          <w:tcPr>
            <w:tcW w:w="1417" w:type="dxa"/>
            <w:shd w:val="clear" w:color="auto" w:fill="FFFFFF" w:themeFill="background1"/>
            <w:vAlign w:val="center"/>
          </w:tcPr>
          <w:p w14:paraId="361E3D7D" w14:textId="5FE59746"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4129A72C" w14:textId="2B3822EC"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rPr>
              <w:t>1</w:t>
            </w:r>
            <w:r w:rsidRPr="00074C2B">
              <w:rPr>
                <w:rFonts w:ascii="Tahoma" w:hAnsi="Tahoma" w:cs="Tahoma"/>
                <w:bCs/>
                <w:sz w:val="20"/>
                <w:szCs w:val="20"/>
                <w:lang w:val="en-US"/>
              </w:rPr>
              <w:t>5</w:t>
            </w:r>
          </w:p>
        </w:tc>
        <w:tc>
          <w:tcPr>
            <w:tcW w:w="2078" w:type="dxa"/>
            <w:shd w:val="clear" w:color="auto" w:fill="FFFFFF" w:themeFill="background1"/>
            <w:vAlign w:val="center"/>
          </w:tcPr>
          <w:p w14:paraId="75FF16C0" w14:textId="77777777" w:rsidR="001E6C00" w:rsidRPr="00074C2B" w:rsidRDefault="001E6C00" w:rsidP="001E6C00">
            <w:pPr>
              <w:spacing w:line="360" w:lineRule="auto"/>
              <w:jc w:val="center"/>
              <w:rPr>
                <w:rFonts w:ascii="Tahoma" w:hAnsi="Tahoma" w:cs="Tahoma"/>
                <w:sz w:val="20"/>
                <w:szCs w:val="20"/>
                <w:lang w:eastAsia="el-GR"/>
              </w:rPr>
            </w:pPr>
          </w:p>
        </w:tc>
      </w:tr>
      <w:tr w:rsidR="00BA4562" w:rsidRPr="00074C2B" w14:paraId="7EB333D9" w14:textId="77777777" w:rsidTr="00E85E7B">
        <w:trPr>
          <w:trHeight w:val="425"/>
        </w:trPr>
        <w:tc>
          <w:tcPr>
            <w:tcW w:w="2009" w:type="dxa"/>
            <w:shd w:val="clear" w:color="auto" w:fill="FFFFFF" w:themeFill="background1"/>
            <w:vAlign w:val="center"/>
          </w:tcPr>
          <w:p w14:paraId="0F8F747A" w14:textId="77777777" w:rsidR="001E6C00" w:rsidRPr="00074C2B" w:rsidRDefault="001E6C00" w:rsidP="005E095C">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0D74232C" w14:textId="44BCE0E6"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b/>
                <w:bCs/>
                <w:sz w:val="20"/>
                <w:szCs w:val="20"/>
                <w:lang w:val="en-US"/>
              </w:rPr>
              <w:t>Video Cable support 4K or HD signals</w:t>
            </w:r>
          </w:p>
        </w:tc>
        <w:tc>
          <w:tcPr>
            <w:tcW w:w="1417" w:type="dxa"/>
            <w:shd w:val="clear" w:color="auto" w:fill="FFFFFF" w:themeFill="background1"/>
            <w:vAlign w:val="center"/>
          </w:tcPr>
          <w:p w14:paraId="3B7600F6" w14:textId="2A21B649" w:rsidR="001E6C00" w:rsidRPr="00074C2B" w:rsidRDefault="001E6C00" w:rsidP="001E6C00">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2</w:t>
            </w:r>
          </w:p>
        </w:tc>
        <w:tc>
          <w:tcPr>
            <w:tcW w:w="2311" w:type="dxa"/>
            <w:shd w:val="clear" w:color="auto" w:fill="FFFFFF" w:themeFill="background1"/>
            <w:vAlign w:val="center"/>
          </w:tcPr>
          <w:p w14:paraId="390FBD20" w14:textId="77777777" w:rsidR="001E6C00" w:rsidRPr="00074C2B" w:rsidRDefault="001E6C00" w:rsidP="001E6C00">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2BD753B6"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3B3A7628" w14:textId="77777777" w:rsidTr="00E85E7B">
        <w:trPr>
          <w:trHeight w:val="425"/>
        </w:trPr>
        <w:tc>
          <w:tcPr>
            <w:tcW w:w="2009" w:type="dxa"/>
            <w:shd w:val="clear" w:color="auto" w:fill="FFFFFF" w:themeFill="background1"/>
            <w:vAlign w:val="center"/>
          </w:tcPr>
          <w:p w14:paraId="3BD8F7A8" w14:textId="77777777" w:rsidR="001E6C00" w:rsidRPr="00074C2B" w:rsidRDefault="001E6C00"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0DA1AA32" w14:textId="1D0CA170"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rPr>
              <w:t>Cable Type</w:t>
            </w:r>
            <w:r w:rsidRPr="00074C2B">
              <w:rPr>
                <w:rFonts w:ascii="Tahoma" w:hAnsi="Tahoma" w:cs="Tahoma"/>
                <w:sz w:val="20"/>
                <w:szCs w:val="20"/>
              </w:rPr>
              <w:tab/>
            </w:r>
          </w:p>
        </w:tc>
        <w:tc>
          <w:tcPr>
            <w:tcW w:w="1417" w:type="dxa"/>
            <w:shd w:val="clear" w:color="auto" w:fill="FFFFFF" w:themeFill="background1"/>
            <w:vAlign w:val="center"/>
          </w:tcPr>
          <w:p w14:paraId="0E0B028E" w14:textId="7743EA87"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576DB283" w14:textId="5428EAC9"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rPr>
              <w:t>Video Cable</w:t>
            </w:r>
          </w:p>
        </w:tc>
        <w:tc>
          <w:tcPr>
            <w:tcW w:w="2078" w:type="dxa"/>
            <w:shd w:val="clear" w:color="auto" w:fill="FFFFFF" w:themeFill="background1"/>
            <w:vAlign w:val="center"/>
          </w:tcPr>
          <w:p w14:paraId="26663CE2"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21089E5D" w14:textId="77777777" w:rsidTr="00E85E7B">
        <w:trPr>
          <w:trHeight w:val="425"/>
        </w:trPr>
        <w:tc>
          <w:tcPr>
            <w:tcW w:w="2009" w:type="dxa"/>
            <w:shd w:val="clear" w:color="auto" w:fill="FFFFFF" w:themeFill="background1"/>
            <w:vAlign w:val="center"/>
          </w:tcPr>
          <w:p w14:paraId="4CD39E05" w14:textId="77777777" w:rsidR="001E6C00" w:rsidRPr="00074C2B" w:rsidRDefault="001E6C00" w:rsidP="001E6C00">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6D61F636" w14:textId="0899FCEA"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sz w:val="20"/>
                <w:szCs w:val="20"/>
                <w:lang w:val="en-US"/>
              </w:rPr>
              <w:t>Support HD and UHD and 4k</w:t>
            </w:r>
          </w:p>
        </w:tc>
        <w:tc>
          <w:tcPr>
            <w:tcW w:w="1417" w:type="dxa"/>
            <w:shd w:val="clear" w:color="auto" w:fill="FFFFFF" w:themeFill="background1"/>
            <w:vAlign w:val="center"/>
          </w:tcPr>
          <w:p w14:paraId="622F71FF" w14:textId="77777777" w:rsidR="001E6C00" w:rsidRPr="00074C2B" w:rsidRDefault="001E6C00" w:rsidP="001E6C00">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135318E" w14:textId="40C40340"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bCs/>
                <w:sz w:val="20"/>
                <w:szCs w:val="20"/>
              </w:rPr>
              <w:t>ΝΑΙ</w:t>
            </w:r>
          </w:p>
        </w:tc>
        <w:tc>
          <w:tcPr>
            <w:tcW w:w="2078" w:type="dxa"/>
            <w:shd w:val="clear" w:color="auto" w:fill="FFFFFF" w:themeFill="background1"/>
            <w:vAlign w:val="center"/>
          </w:tcPr>
          <w:p w14:paraId="00BB0056"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074C2B" w14:paraId="13131B37" w14:textId="77777777" w:rsidTr="00E85E7B">
        <w:trPr>
          <w:trHeight w:val="425"/>
        </w:trPr>
        <w:tc>
          <w:tcPr>
            <w:tcW w:w="2009" w:type="dxa"/>
            <w:shd w:val="clear" w:color="auto" w:fill="FFFFFF" w:themeFill="background1"/>
            <w:vAlign w:val="center"/>
          </w:tcPr>
          <w:p w14:paraId="62B01553" w14:textId="77777777" w:rsidR="001E6C00" w:rsidRPr="00074C2B" w:rsidRDefault="001E6C00"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82EF7B2" w14:textId="16884B77"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rPr>
              <w:t>Connector (From)</w:t>
            </w:r>
          </w:p>
        </w:tc>
        <w:tc>
          <w:tcPr>
            <w:tcW w:w="1417" w:type="dxa"/>
            <w:shd w:val="clear" w:color="auto" w:fill="FFFFFF" w:themeFill="background1"/>
            <w:vAlign w:val="center"/>
          </w:tcPr>
          <w:p w14:paraId="5CE11E10" w14:textId="66721635"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434B20B5" w14:textId="3ABD8D1C"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rPr>
              <w:t>BNC x1</w:t>
            </w:r>
            <w:r w:rsidRPr="00074C2B">
              <w:rPr>
                <w:rFonts w:ascii="Tahoma" w:hAnsi="Tahoma" w:cs="Tahoma"/>
                <w:bCs/>
                <w:sz w:val="20"/>
                <w:szCs w:val="20"/>
                <w:lang w:val="en-US"/>
              </w:rPr>
              <w:t xml:space="preserve"> , Male, </w:t>
            </w:r>
          </w:p>
        </w:tc>
        <w:tc>
          <w:tcPr>
            <w:tcW w:w="2078" w:type="dxa"/>
            <w:shd w:val="clear" w:color="auto" w:fill="FFFFFF" w:themeFill="background1"/>
            <w:vAlign w:val="center"/>
          </w:tcPr>
          <w:p w14:paraId="343291E0"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302E1BCC" w14:textId="77777777" w:rsidTr="00E85E7B">
        <w:trPr>
          <w:trHeight w:val="425"/>
        </w:trPr>
        <w:tc>
          <w:tcPr>
            <w:tcW w:w="2009" w:type="dxa"/>
            <w:shd w:val="clear" w:color="auto" w:fill="FFFFFF" w:themeFill="background1"/>
            <w:vAlign w:val="center"/>
          </w:tcPr>
          <w:p w14:paraId="5F07C27A" w14:textId="77777777" w:rsidR="001E6C00" w:rsidRPr="00074C2B" w:rsidRDefault="001E6C00" w:rsidP="001E6C00">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47BCB6AF" w14:textId="05C3DF63"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rPr>
              <w:t>Connector (</w:t>
            </w:r>
            <w:r w:rsidRPr="00074C2B">
              <w:rPr>
                <w:rFonts w:ascii="Tahoma" w:hAnsi="Tahoma" w:cs="Tahoma"/>
                <w:sz w:val="20"/>
                <w:szCs w:val="20"/>
                <w:lang w:val="en-US"/>
              </w:rPr>
              <w:t>To</w:t>
            </w:r>
            <w:r w:rsidRPr="00074C2B">
              <w:rPr>
                <w:rFonts w:ascii="Tahoma" w:hAnsi="Tahoma" w:cs="Tahoma"/>
                <w:sz w:val="20"/>
                <w:szCs w:val="20"/>
              </w:rPr>
              <w:t>)</w:t>
            </w:r>
          </w:p>
        </w:tc>
        <w:tc>
          <w:tcPr>
            <w:tcW w:w="1417" w:type="dxa"/>
            <w:shd w:val="clear" w:color="auto" w:fill="FFFFFF" w:themeFill="background1"/>
            <w:vAlign w:val="center"/>
          </w:tcPr>
          <w:p w14:paraId="2DB934C9" w14:textId="77777777"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352ADB5C" w14:textId="14DB435E"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rPr>
              <w:t>BNC x1</w:t>
            </w:r>
            <w:r w:rsidRPr="00074C2B">
              <w:rPr>
                <w:rFonts w:ascii="Tahoma" w:hAnsi="Tahoma" w:cs="Tahoma"/>
                <w:bCs/>
                <w:sz w:val="20"/>
                <w:szCs w:val="20"/>
                <w:lang w:val="en-US"/>
              </w:rPr>
              <w:t xml:space="preserve"> , Male</w:t>
            </w:r>
          </w:p>
        </w:tc>
        <w:tc>
          <w:tcPr>
            <w:tcW w:w="2078" w:type="dxa"/>
            <w:shd w:val="clear" w:color="auto" w:fill="FFFFFF" w:themeFill="background1"/>
            <w:vAlign w:val="center"/>
          </w:tcPr>
          <w:p w14:paraId="482E382E"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7F2610EB" w14:textId="77777777" w:rsidTr="00E85E7B">
        <w:trPr>
          <w:trHeight w:val="425"/>
        </w:trPr>
        <w:tc>
          <w:tcPr>
            <w:tcW w:w="2009" w:type="dxa"/>
            <w:shd w:val="clear" w:color="auto" w:fill="FFFFFF" w:themeFill="background1"/>
            <w:vAlign w:val="center"/>
          </w:tcPr>
          <w:p w14:paraId="73ED27D7" w14:textId="77777777" w:rsidR="001E6C00" w:rsidRPr="00074C2B" w:rsidRDefault="001E6C00"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6C1E4EED" w14:textId="465D938F"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bCs/>
                <w:sz w:val="20"/>
                <w:szCs w:val="20"/>
                <w:lang w:val="en-US"/>
              </w:rPr>
              <w:t>Connectors (From and To) Characteristics</w:t>
            </w:r>
          </w:p>
        </w:tc>
        <w:tc>
          <w:tcPr>
            <w:tcW w:w="1417" w:type="dxa"/>
            <w:shd w:val="clear" w:color="auto" w:fill="FFFFFF" w:themeFill="background1"/>
            <w:vAlign w:val="center"/>
          </w:tcPr>
          <w:p w14:paraId="61C6C29F" w14:textId="36B67B3F" w:rsidR="001E6C00" w:rsidRPr="00074C2B" w:rsidRDefault="001E6C00" w:rsidP="001E6C00">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AB4189C" w14:textId="77777777" w:rsidR="001E6C00" w:rsidRPr="00074C2B" w:rsidRDefault="001E6C00" w:rsidP="001E6C00">
            <w:pPr>
              <w:rPr>
                <w:rFonts w:ascii="Tahoma" w:hAnsi="Tahoma" w:cs="Tahoma"/>
                <w:bCs/>
                <w:sz w:val="20"/>
                <w:szCs w:val="20"/>
                <w:lang w:val="en-US"/>
              </w:rPr>
            </w:pPr>
            <w:r w:rsidRPr="00074C2B">
              <w:rPr>
                <w:rFonts w:ascii="Tahoma" w:hAnsi="Tahoma" w:cs="Tahoma"/>
                <w:bCs/>
                <w:sz w:val="20"/>
                <w:szCs w:val="20"/>
                <w:lang w:val="en-US"/>
              </w:rPr>
              <w:t>BNC Connector</w:t>
            </w:r>
          </w:p>
          <w:p w14:paraId="2A20D9A3" w14:textId="77777777" w:rsidR="001E6C00" w:rsidRPr="00074C2B" w:rsidRDefault="001E6C00" w:rsidP="001E6C00">
            <w:pPr>
              <w:rPr>
                <w:rFonts w:ascii="Tahoma" w:hAnsi="Tahoma" w:cs="Tahoma"/>
                <w:bCs/>
                <w:sz w:val="20"/>
                <w:szCs w:val="20"/>
                <w:lang w:val="en-US"/>
              </w:rPr>
            </w:pPr>
            <w:r w:rsidRPr="00074C2B">
              <w:rPr>
                <w:rFonts w:ascii="Tahoma" w:hAnsi="Tahoma" w:cs="Tahoma"/>
                <w:bCs/>
                <w:sz w:val="20"/>
                <w:szCs w:val="20"/>
                <w:lang w:val="en-US"/>
              </w:rPr>
              <w:t>For Belden 1505F Cable</w:t>
            </w:r>
          </w:p>
          <w:p w14:paraId="494A0833" w14:textId="77777777" w:rsidR="001E6C00" w:rsidRPr="00074C2B" w:rsidRDefault="001E6C00" w:rsidP="001E6C00">
            <w:pPr>
              <w:rPr>
                <w:rFonts w:ascii="Tahoma" w:hAnsi="Tahoma" w:cs="Tahoma"/>
                <w:bCs/>
                <w:sz w:val="20"/>
                <w:szCs w:val="20"/>
                <w:lang w:val="en-US"/>
              </w:rPr>
            </w:pPr>
            <w:r w:rsidRPr="00074C2B">
              <w:rPr>
                <w:rFonts w:ascii="Tahoma" w:hAnsi="Tahoma" w:cs="Tahoma"/>
                <w:bCs/>
                <w:sz w:val="20"/>
                <w:szCs w:val="20"/>
                <w:lang w:val="en-US"/>
              </w:rPr>
              <w:t>4K or HD signals</w:t>
            </w:r>
          </w:p>
          <w:p w14:paraId="38295908" w14:textId="77777777" w:rsidR="001E6C00" w:rsidRPr="00074C2B" w:rsidRDefault="001E6C00" w:rsidP="001E6C00">
            <w:pPr>
              <w:rPr>
                <w:rFonts w:ascii="Tahoma" w:hAnsi="Tahoma" w:cs="Tahoma"/>
                <w:bCs/>
                <w:sz w:val="20"/>
                <w:szCs w:val="20"/>
                <w:lang w:val="en-US"/>
              </w:rPr>
            </w:pPr>
            <w:r w:rsidRPr="00074C2B">
              <w:rPr>
                <w:rFonts w:ascii="Tahoma" w:hAnsi="Tahoma" w:cs="Tahoma"/>
                <w:bCs/>
                <w:sz w:val="20"/>
                <w:szCs w:val="20"/>
                <w:lang w:val="en-US"/>
              </w:rPr>
              <w:t>Long runs</w:t>
            </w:r>
          </w:p>
          <w:p w14:paraId="21253697" w14:textId="25494CD8"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bCs/>
                <w:sz w:val="20"/>
                <w:szCs w:val="20"/>
                <w:lang w:val="en-US"/>
              </w:rPr>
              <w:t>High Quality</w:t>
            </w:r>
          </w:p>
        </w:tc>
        <w:tc>
          <w:tcPr>
            <w:tcW w:w="2078" w:type="dxa"/>
            <w:shd w:val="clear" w:color="auto" w:fill="FFFFFF" w:themeFill="background1"/>
            <w:vAlign w:val="center"/>
          </w:tcPr>
          <w:p w14:paraId="2BABF6C1"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074C2B" w14:paraId="17F44043" w14:textId="77777777" w:rsidTr="00E85E7B">
        <w:trPr>
          <w:trHeight w:val="425"/>
        </w:trPr>
        <w:tc>
          <w:tcPr>
            <w:tcW w:w="2009" w:type="dxa"/>
            <w:shd w:val="clear" w:color="auto" w:fill="FFFFFF" w:themeFill="background1"/>
            <w:vAlign w:val="center"/>
          </w:tcPr>
          <w:p w14:paraId="7263FA29" w14:textId="77777777" w:rsidR="001E6C00" w:rsidRPr="00074C2B" w:rsidRDefault="001E6C00"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080DB3A" w14:textId="0EF2B071" w:rsidR="001E6C00" w:rsidRPr="00074C2B" w:rsidRDefault="001E6C00" w:rsidP="001E6C00">
            <w:pPr>
              <w:spacing w:line="360" w:lineRule="auto"/>
              <w:jc w:val="center"/>
              <w:rPr>
                <w:rFonts w:ascii="Tahoma" w:hAnsi="Tahoma" w:cs="Tahoma"/>
                <w:sz w:val="20"/>
                <w:szCs w:val="20"/>
              </w:rPr>
            </w:pPr>
            <w:r w:rsidRPr="00074C2B">
              <w:rPr>
                <w:rFonts w:ascii="Tahoma" w:hAnsi="Tahoma" w:cs="Tahoma"/>
                <w:bCs/>
                <w:sz w:val="20"/>
                <w:szCs w:val="20"/>
              </w:rPr>
              <w:t>Length (m)</w:t>
            </w:r>
          </w:p>
        </w:tc>
        <w:tc>
          <w:tcPr>
            <w:tcW w:w="1417" w:type="dxa"/>
            <w:shd w:val="clear" w:color="auto" w:fill="FFFFFF" w:themeFill="background1"/>
            <w:vAlign w:val="center"/>
          </w:tcPr>
          <w:p w14:paraId="6A66FBF0" w14:textId="359AD780"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0BDC050D" w14:textId="0815B225"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lang w:val="en-US"/>
              </w:rPr>
              <w:t>50</w:t>
            </w:r>
          </w:p>
        </w:tc>
        <w:tc>
          <w:tcPr>
            <w:tcW w:w="2078" w:type="dxa"/>
            <w:shd w:val="clear" w:color="auto" w:fill="FFFFFF" w:themeFill="background1"/>
            <w:vAlign w:val="center"/>
          </w:tcPr>
          <w:p w14:paraId="12BA8104"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3A1383" w14:paraId="1B8A2E85" w14:textId="77777777" w:rsidTr="00E85E7B">
        <w:trPr>
          <w:trHeight w:val="425"/>
        </w:trPr>
        <w:tc>
          <w:tcPr>
            <w:tcW w:w="2009" w:type="dxa"/>
            <w:shd w:val="clear" w:color="auto" w:fill="FFFFFF" w:themeFill="background1"/>
            <w:vAlign w:val="center"/>
          </w:tcPr>
          <w:p w14:paraId="1051FA99" w14:textId="77777777" w:rsidR="001E6C00" w:rsidRPr="00074C2B" w:rsidRDefault="001E6C00" w:rsidP="001E6C00">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34077229" w14:textId="0F678A36"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lang w:val="en-US"/>
              </w:rPr>
              <w:t>Cable material</w:t>
            </w:r>
          </w:p>
        </w:tc>
        <w:tc>
          <w:tcPr>
            <w:tcW w:w="1417" w:type="dxa"/>
            <w:shd w:val="clear" w:color="auto" w:fill="FFFFFF" w:themeFill="background1"/>
            <w:vAlign w:val="center"/>
          </w:tcPr>
          <w:p w14:paraId="1CB359AD" w14:textId="77777777"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435FE758" w14:textId="77777777" w:rsidR="001E6C00" w:rsidRPr="00074C2B" w:rsidRDefault="001E6C00" w:rsidP="001E6C00">
            <w:pPr>
              <w:rPr>
                <w:rFonts w:ascii="Tahoma" w:hAnsi="Tahoma" w:cs="Tahoma"/>
                <w:sz w:val="20"/>
                <w:szCs w:val="20"/>
                <w:lang w:val="en-US"/>
              </w:rPr>
            </w:pPr>
            <w:r w:rsidRPr="00074C2B">
              <w:rPr>
                <w:rFonts w:ascii="Tahoma" w:hAnsi="Tahoma" w:cs="Tahoma"/>
                <w:sz w:val="20"/>
                <w:szCs w:val="20"/>
                <w:lang w:val="en-US"/>
              </w:rPr>
              <w:t>SPC - Silver Plated Copper.</w:t>
            </w:r>
          </w:p>
          <w:p w14:paraId="513AF3C2" w14:textId="77777777" w:rsidR="001E6C00" w:rsidRPr="00074C2B" w:rsidRDefault="001E6C00" w:rsidP="001E6C00">
            <w:pPr>
              <w:rPr>
                <w:rFonts w:ascii="Tahoma" w:hAnsi="Tahoma" w:cs="Tahoma"/>
                <w:sz w:val="20"/>
                <w:szCs w:val="20"/>
                <w:lang w:val="en-US"/>
              </w:rPr>
            </w:pPr>
            <w:r w:rsidRPr="00074C2B">
              <w:rPr>
                <w:rFonts w:ascii="Tahoma" w:hAnsi="Tahoma" w:cs="Tahoma"/>
                <w:sz w:val="20"/>
                <w:szCs w:val="20"/>
                <w:lang w:val="en-US"/>
              </w:rPr>
              <w:t>Gas-injected FHDPE - Foam High Density Polyethylene.</w:t>
            </w:r>
          </w:p>
          <w:p w14:paraId="5DA63CAE" w14:textId="77777777" w:rsidR="001E6C00" w:rsidRPr="00074C2B" w:rsidRDefault="001E6C00" w:rsidP="001E6C00">
            <w:pPr>
              <w:rPr>
                <w:rFonts w:ascii="Tahoma" w:hAnsi="Tahoma" w:cs="Tahoma"/>
                <w:sz w:val="20"/>
                <w:szCs w:val="20"/>
                <w:lang w:val="en-US"/>
              </w:rPr>
            </w:pPr>
            <w:r w:rsidRPr="00074C2B">
              <w:rPr>
                <w:rFonts w:ascii="Tahoma" w:hAnsi="Tahoma" w:cs="Tahoma"/>
                <w:sz w:val="20"/>
                <w:szCs w:val="20"/>
                <w:lang w:val="en-US"/>
              </w:rPr>
              <w:t>TC - Tinned Copper Braid.</w:t>
            </w:r>
          </w:p>
          <w:p w14:paraId="2783FFF7" w14:textId="4D72CBEE"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Aluminum Foil-Polyester Tape-Aluminum Foil.</w:t>
            </w:r>
          </w:p>
        </w:tc>
        <w:tc>
          <w:tcPr>
            <w:tcW w:w="2078" w:type="dxa"/>
            <w:shd w:val="clear" w:color="auto" w:fill="FFFFFF" w:themeFill="background1"/>
            <w:vAlign w:val="center"/>
          </w:tcPr>
          <w:p w14:paraId="0DFF7077"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074C2B" w14:paraId="79688CE9" w14:textId="77777777" w:rsidTr="00E85E7B">
        <w:trPr>
          <w:trHeight w:val="425"/>
        </w:trPr>
        <w:tc>
          <w:tcPr>
            <w:tcW w:w="2009" w:type="dxa"/>
            <w:shd w:val="clear" w:color="auto" w:fill="FFFFFF" w:themeFill="background1"/>
            <w:vAlign w:val="center"/>
          </w:tcPr>
          <w:p w14:paraId="1F275B04" w14:textId="77777777" w:rsidR="001E6C00" w:rsidRPr="00074C2B" w:rsidRDefault="001E6C00"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3DB72DB" w14:textId="122E0513"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sz w:val="20"/>
                <w:szCs w:val="20"/>
                <w:lang w:val="en-US"/>
              </w:rPr>
              <w:t>Max. Cable length for 4K/50P</w:t>
            </w:r>
          </w:p>
        </w:tc>
        <w:tc>
          <w:tcPr>
            <w:tcW w:w="1417" w:type="dxa"/>
            <w:shd w:val="clear" w:color="auto" w:fill="FFFFFF" w:themeFill="background1"/>
            <w:vAlign w:val="center"/>
          </w:tcPr>
          <w:p w14:paraId="54D2238F" w14:textId="60C859A7" w:rsidR="001E6C00" w:rsidRPr="00074C2B" w:rsidRDefault="001E6C00" w:rsidP="001E6C00">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CAB0349" w14:textId="480658CE"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63m (12G-SDI)</w:t>
            </w:r>
          </w:p>
        </w:tc>
        <w:tc>
          <w:tcPr>
            <w:tcW w:w="2078" w:type="dxa"/>
            <w:shd w:val="clear" w:color="auto" w:fill="FFFFFF" w:themeFill="background1"/>
            <w:vAlign w:val="center"/>
          </w:tcPr>
          <w:p w14:paraId="67A9D54B"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074C2B" w14:paraId="7C8F4D54" w14:textId="77777777" w:rsidTr="00E85E7B">
        <w:trPr>
          <w:trHeight w:val="425"/>
        </w:trPr>
        <w:tc>
          <w:tcPr>
            <w:tcW w:w="2009" w:type="dxa"/>
            <w:shd w:val="clear" w:color="auto" w:fill="FFFFFF" w:themeFill="background1"/>
            <w:vAlign w:val="center"/>
          </w:tcPr>
          <w:p w14:paraId="3AF2D1B6" w14:textId="77777777" w:rsidR="001E6C00" w:rsidRPr="00074C2B" w:rsidRDefault="001E6C00" w:rsidP="001E6C00">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06411C1" w14:textId="0A855A03" w:rsidR="001E6C00" w:rsidRPr="00074C2B" w:rsidRDefault="001E6C00" w:rsidP="001E6C00">
            <w:pPr>
              <w:spacing w:line="360" w:lineRule="auto"/>
              <w:jc w:val="center"/>
              <w:rPr>
                <w:rFonts w:ascii="Tahoma" w:hAnsi="Tahoma" w:cs="Tahoma"/>
                <w:sz w:val="20"/>
                <w:szCs w:val="20"/>
              </w:rPr>
            </w:pPr>
            <w:r w:rsidRPr="00074C2B">
              <w:rPr>
                <w:rFonts w:ascii="Tahoma" w:hAnsi="Tahoma" w:cs="Tahoma"/>
                <w:bCs/>
                <w:sz w:val="20"/>
                <w:szCs w:val="20"/>
              </w:rPr>
              <w:t>Ηigh quality</w:t>
            </w:r>
          </w:p>
        </w:tc>
        <w:tc>
          <w:tcPr>
            <w:tcW w:w="1417" w:type="dxa"/>
            <w:shd w:val="clear" w:color="auto" w:fill="FFFFFF" w:themeFill="background1"/>
            <w:vAlign w:val="center"/>
          </w:tcPr>
          <w:p w14:paraId="6A09DC66" w14:textId="77777777"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1759133E" w14:textId="3689AD87"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4F43F15D"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3C891975" w14:textId="77777777" w:rsidTr="00E85E7B">
        <w:trPr>
          <w:trHeight w:val="425"/>
        </w:trPr>
        <w:tc>
          <w:tcPr>
            <w:tcW w:w="2009" w:type="dxa"/>
            <w:shd w:val="clear" w:color="auto" w:fill="FFFFFF" w:themeFill="background1"/>
            <w:vAlign w:val="center"/>
          </w:tcPr>
          <w:p w14:paraId="209699D6" w14:textId="77777777" w:rsidR="001E6C00" w:rsidRPr="00074C2B" w:rsidRDefault="001E6C00" w:rsidP="005E095C">
            <w:pPr>
              <w:pStyle w:val="aff"/>
              <w:numPr>
                <w:ilvl w:val="1"/>
                <w:numId w:val="127"/>
              </w:numPr>
              <w:spacing w:after="0" w:line="360" w:lineRule="auto"/>
              <w:ind w:hanging="157"/>
              <w:jc w:val="center"/>
              <w:rPr>
                <w:rFonts w:ascii="Tahoma" w:hAnsi="Tahoma" w:cs="Tahoma"/>
                <w:sz w:val="20"/>
                <w:szCs w:val="20"/>
              </w:rPr>
            </w:pPr>
          </w:p>
        </w:tc>
        <w:tc>
          <w:tcPr>
            <w:tcW w:w="2582" w:type="dxa"/>
            <w:shd w:val="clear" w:color="auto" w:fill="FFFFFF" w:themeFill="background1"/>
          </w:tcPr>
          <w:p w14:paraId="4C986635" w14:textId="38DAC9BB"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lang w:val="en-US"/>
              </w:rPr>
              <w:t>Lightweight</w:t>
            </w:r>
          </w:p>
        </w:tc>
        <w:tc>
          <w:tcPr>
            <w:tcW w:w="1417" w:type="dxa"/>
            <w:shd w:val="clear" w:color="auto" w:fill="FFFFFF" w:themeFill="background1"/>
            <w:vAlign w:val="center"/>
          </w:tcPr>
          <w:p w14:paraId="0D95D354" w14:textId="0FD3FBCB"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47D8E959" w14:textId="5AD2F3F3"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677CDF22" w14:textId="77777777" w:rsidR="001E6C00" w:rsidRPr="00074C2B" w:rsidRDefault="001E6C00" w:rsidP="001E6C00">
            <w:pPr>
              <w:spacing w:line="360" w:lineRule="auto"/>
              <w:jc w:val="center"/>
              <w:rPr>
                <w:rFonts w:ascii="Tahoma" w:hAnsi="Tahoma" w:cs="Tahoma"/>
                <w:sz w:val="20"/>
                <w:szCs w:val="20"/>
                <w:lang w:eastAsia="el-GR"/>
              </w:rPr>
            </w:pPr>
          </w:p>
        </w:tc>
      </w:tr>
      <w:tr w:rsidR="00BA4562" w:rsidRPr="00074C2B" w14:paraId="016764FF" w14:textId="77777777" w:rsidTr="00E85E7B">
        <w:trPr>
          <w:trHeight w:val="425"/>
        </w:trPr>
        <w:tc>
          <w:tcPr>
            <w:tcW w:w="2009" w:type="dxa"/>
            <w:shd w:val="clear" w:color="auto" w:fill="FFFFFF" w:themeFill="background1"/>
            <w:vAlign w:val="center"/>
          </w:tcPr>
          <w:p w14:paraId="72A26BE0" w14:textId="77777777" w:rsidR="001E6C00" w:rsidRPr="00074C2B" w:rsidRDefault="001E6C00" w:rsidP="005E095C">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5C11706D" w14:textId="739B79AE" w:rsidR="001E6C00" w:rsidRPr="00074C2B" w:rsidRDefault="001E6C00" w:rsidP="001E6C00">
            <w:pPr>
              <w:spacing w:line="360" w:lineRule="auto"/>
              <w:jc w:val="center"/>
              <w:rPr>
                <w:rFonts w:ascii="Tahoma" w:hAnsi="Tahoma" w:cs="Tahoma"/>
                <w:b/>
                <w:bCs/>
                <w:sz w:val="20"/>
                <w:szCs w:val="20"/>
                <w:lang w:val="en-US"/>
              </w:rPr>
            </w:pPr>
            <w:r w:rsidRPr="00074C2B">
              <w:rPr>
                <w:rFonts w:ascii="Tahoma" w:hAnsi="Tahoma" w:cs="Tahoma"/>
                <w:b/>
                <w:bCs/>
                <w:sz w:val="20"/>
                <w:szCs w:val="20"/>
                <w:lang w:val="en-US"/>
              </w:rPr>
              <w:t>UTP</w:t>
            </w:r>
            <w:r w:rsidR="00E85E7B" w:rsidRPr="00074C2B">
              <w:rPr>
                <w:rFonts w:ascii="Tahoma" w:hAnsi="Tahoma" w:cs="Tahoma"/>
                <w:b/>
                <w:bCs/>
                <w:sz w:val="20"/>
                <w:szCs w:val="20"/>
                <w:lang w:val="en-US"/>
              </w:rPr>
              <w:t>`</w:t>
            </w:r>
            <w:r w:rsidRPr="00074C2B">
              <w:rPr>
                <w:rFonts w:ascii="Tahoma" w:hAnsi="Tahoma" w:cs="Tahoma"/>
                <w:b/>
                <w:bCs/>
                <w:sz w:val="20"/>
                <w:szCs w:val="20"/>
                <w:lang w:val="en-US"/>
              </w:rPr>
              <w:t xml:space="preserve"> Cable for HDBaseT connection</w:t>
            </w:r>
          </w:p>
        </w:tc>
        <w:tc>
          <w:tcPr>
            <w:tcW w:w="1417" w:type="dxa"/>
            <w:shd w:val="clear" w:color="auto" w:fill="FFFFFF" w:themeFill="background1"/>
            <w:vAlign w:val="center"/>
          </w:tcPr>
          <w:p w14:paraId="2412EFC6" w14:textId="1A8FD171" w:rsidR="001E6C00" w:rsidRPr="00074C2B" w:rsidRDefault="001E6C00" w:rsidP="001E6C00">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3</w:t>
            </w:r>
          </w:p>
        </w:tc>
        <w:tc>
          <w:tcPr>
            <w:tcW w:w="2311" w:type="dxa"/>
            <w:shd w:val="clear" w:color="auto" w:fill="FFFFFF" w:themeFill="background1"/>
            <w:vAlign w:val="center"/>
          </w:tcPr>
          <w:p w14:paraId="0585412C" w14:textId="77777777" w:rsidR="001E6C00" w:rsidRPr="00074C2B" w:rsidRDefault="001E6C00" w:rsidP="001E6C00">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6421D7F9"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22E44D3B" w14:textId="77777777" w:rsidTr="00E85E7B">
        <w:trPr>
          <w:trHeight w:val="425"/>
        </w:trPr>
        <w:tc>
          <w:tcPr>
            <w:tcW w:w="2009" w:type="dxa"/>
            <w:shd w:val="clear" w:color="auto" w:fill="FFFFFF" w:themeFill="background1"/>
            <w:vAlign w:val="center"/>
          </w:tcPr>
          <w:p w14:paraId="769A2F93" w14:textId="77777777" w:rsidR="001E6C00" w:rsidRPr="00074C2B" w:rsidRDefault="001E6C00"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1420094D" w14:textId="4B57A43C" w:rsidR="001E6C00" w:rsidRPr="00074C2B" w:rsidRDefault="001E6C00" w:rsidP="001E6C00">
            <w:pPr>
              <w:spacing w:line="360" w:lineRule="auto"/>
              <w:jc w:val="center"/>
              <w:rPr>
                <w:rFonts w:ascii="Tahoma" w:hAnsi="Tahoma" w:cs="Tahoma"/>
                <w:sz w:val="20"/>
                <w:szCs w:val="20"/>
              </w:rPr>
            </w:pPr>
            <w:r w:rsidRPr="00074C2B">
              <w:rPr>
                <w:rFonts w:ascii="Tahoma" w:hAnsi="Tahoma" w:cs="Tahoma"/>
                <w:b/>
                <w:bCs/>
                <w:sz w:val="20"/>
                <w:szCs w:val="20"/>
              </w:rPr>
              <w:t>Cable Type</w:t>
            </w:r>
          </w:p>
        </w:tc>
        <w:tc>
          <w:tcPr>
            <w:tcW w:w="1417" w:type="dxa"/>
            <w:shd w:val="clear" w:color="auto" w:fill="FFFFFF" w:themeFill="background1"/>
            <w:vAlign w:val="center"/>
          </w:tcPr>
          <w:p w14:paraId="2C118765" w14:textId="23F3C751" w:rsidR="001E6C00" w:rsidRPr="00074C2B" w:rsidRDefault="001E6C00" w:rsidP="001E6C00">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783FEEA" w14:textId="362A2F65"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Data Cable</w:t>
            </w:r>
          </w:p>
        </w:tc>
        <w:tc>
          <w:tcPr>
            <w:tcW w:w="2078" w:type="dxa"/>
            <w:shd w:val="clear" w:color="auto" w:fill="FFFFFF" w:themeFill="background1"/>
            <w:vAlign w:val="center"/>
          </w:tcPr>
          <w:p w14:paraId="5DD72CF3"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3A1383" w14:paraId="62FB0634" w14:textId="77777777" w:rsidTr="00E85E7B">
        <w:trPr>
          <w:trHeight w:val="425"/>
        </w:trPr>
        <w:tc>
          <w:tcPr>
            <w:tcW w:w="2009" w:type="dxa"/>
            <w:shd w:val="clear" w:color="auto" w:fill="FFFFFF" w:themeFill="background1"/>
            <w:vAlign w:val="center"/>
          </w:tcPr>
          <w:p w14:paraId="2B7399F1" w14:textId="77777777" w:rsidR="001E6C00" w:rsidRPr="00074C2B" w:rsidRDefault="001E6C00"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CE56D4C" w14:textId="7C447DFD"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lang w:val="en-US"/>
              </w:rPr>
              <w:t>Cable characteristics</w:t>
            </w:r>
          </w:p>
        </w:tc>
        <w:tc>
          <w:tcPr>
            <w:tcW w:w="1417" w:type="dxa"/>
            <w:shd w:val="clear" w:color="auto" w:fill="FFFFFF" w:themeFill="background1"/>
            <w:vAlign w:val="center"/>
          </w:tcPr>
          <w:p w14:paraId="589EBFAB" w14:textId="77777777"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5D2BF2C3" w14:textId="0B690040"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10G F/FTP CAT6A 10GX</w:t>
            </w:r>
          </w:p>
        </w:tc>
        <w:tc>
          <w:tcPr>
            <w:tcW w:w="2078" w:type="dxa"/>
            <w:shd w:val="clear" w:color="auto" w:fill="FFFFFF" w:themeFill="background1"/>
            <w:vAlign w:val="center"/>
          </w:tcPr>
          <w:p w14:paraId="7A0D1567"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074C2B" w14:paraId="562F824D" w14:textId="77777777" w:rsidTr="00E85E7B">
        <w:trPr>
          <w:trHeight w:val="425"/>
        </w:trPr>
        <w:tc>
          <w:tcPr>
            <w:tcW w:w="2009" w:type="dxa"/>
            <w:shd w:val="clear" w:color="auto" w:fill="FFFFFF" w:themeFill="background1"/>
            <w:vAlign w:val="center"/>
          </w:tcPr>
          <w:p w14:paraId="5329E769" w14:textId="77777777" w:rsidR="001E6C00" w:rsidRPr="00074C2B" w:rsidRDefault="001E6C00" w:rsidP="001E6C00">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99F7DEA" w14:textId="6AA25E33" w:rsidR="001E6C00" w:rsidRPr="00074C2B" w:rsidRDefault="001E6C00" w:rsidP="001E6C00">
            <w:pPr>
              <w:spacing w:line="360" w:lineRule="auto"/>
              <w:jc w:val="center"/>
              <w:rPr>
                <w:rFonts w:ascii="Tahoma" w:hAnsi="Tahoma" w:cs="Tahoma"/>
                <w:sz w:val="20"/>
                <w:szCs w:val="20"/>
              </w:rPr>
            </w:pPr>
            <w:r w:rsidRPr="00074C2B">
              <w:rPr>
                <w:rFonts w:ascii="Tahoma" w:hAnsi="Tahoma" w:cs="Tahoma"/>
                <w:bCs/>
                <w:sz w:val="20"/>
                <w:szCs w:val="20"/>
              </w:rPr>
              <w:t>HDBaseT 10G/1000/100/10</w:t>
            </w:r>
          </w:p>
        </w:tc>
        <w:tc>
          <w:tcPr>
            <w:tcW w:w="1417" w:type="dxa"/>
            <w:shd w:val="clear" w:color="auto" w:fill="FFFFFF" w:themeFill="background1"/>
            <w:vAlign w:val="center"/>
          </w:tcPr>
          <w:p w14:paraId="46AE3A85" w14:textId="2AA4B70D"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2507E938" w14:textId="563B4076"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3B8AC836"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68009F7A" w14:textId="77777777" w:rsidTr="00E85E7B">
        <w:trPr>
          <w:trHeight w:val="425"/>
        </w:trPr>
        <w:tc>
          <w:tcPr>
            <w:tcW w:w="2009" w:type="dxa"/>
            <w:shd w:val="clear" w:color="auto" w:fill="FFFFFF" w:themeFill="background1"/>
            <w:vAlign w:val="center"/>
          </w:tcPr>
          <w:p w14:paraId="77A6B722" w14:textId="77777777" w:rsidR="001E6C00" w:rsidRPr="00074C2B" w:rsidRDefault="001E6C00" w:rsidP="001E6C00">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1CC9A85" w14:textId="7204BE24"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bCs/>
                <w:sz w:val="20"/>
                <w:szCs w:val="20"/>
                <w:lang w:val="en-US"/>
              </w:rPr>
              <w:t>F/FTP High Quality cable</w:t>
            </w:r>
          </w:p>
        </w:tc>
        <w:tc>
          <w:tcPr>
            <w:tcW w:w="1417" w:type="dxa"/>
            <w:shd w:val="clear" w:color="auto" w:fill="FFFFFF" w:themeFill="background1"/>
            <w:vAlign w:val="center"/>
          </w:tcPr>
          <w:p w14:paraId="3B36303B" w14:textId="09035797" w:rsidR="001E6C00" w:rsidRPr="00074C2B" w:rsidRDefault="001E6C00" w:rsidP="001E6C00">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8E524F2" w14:textId="3A24C4F6"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79C725C3"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074C2B" w14:paraId="0AC35612" w14:textId="77777777" w:rsidTr="00E85E7B">
        <w:trPr>
          <w:trHeight w:val="425"/>
        </w:trPr>
        <w:tc>
          <w:tcPr>
            <w:tcW w:w="2009" w:type="dxa"/>
            <w:shd w:val="clear" w:color="auto" w:fill="FFFFFF" w:themeFill="background1"/>
            <w:vAlign w:val="center"/>
          </w:tcPr>
          <w:p w14:paraId="7AF2EC0D" w14:textId="77777777" w:rsidR="001E6C00" w:rsidRPr="00074C2B" w:rsidRDefault="001E6C00" w:rsidP="001E6C00">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4569BAB" w14:textId="3AFF4F55"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bCs/>
                <w:sz w:val="20"/>
                <w:szCs w:val="20"/>
                <w:lang w:val="en-US"/>
              </w:rPr>
              <w:t>Material: Bi-Laminate (Alum+Poly)</w:t>
            </w:r>
          </w:p>
        </w:tc>
        <w:tc>
          <w:tcPr>
            <w:tcW w:w="1417" w:type="dxa"/>
            <w:shd w:val="clear" w:color="auto" w:fill="FFFFFF" w:themeFill="background1"/>
            <w:vAlign w:val="center"/>
          </w:tcPr>
          <w:p w14:paraId="7C314FCB" w14:textId="254C108A" w:rsidR="001E6C00" w:rsidRPr="00074C2B" w:rsidRDefault="001E6C00" w:rsidP="001E6C00">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ACF1DE7" w14:textId="2FA4DFE5"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46BAE3D6"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074C2B" w14:paraId="60515B6F" w14:textId="77777777" w:rsidTr="00E85E7B">
        <w:trPr>
          <w:trHeight w:val="425"/>
        </w:trPr>
        <w:tc>
          <w:tcPr>
            <w:tcW w:w="2009" w:type="dxa"/>
            <w:shd w:val="clear" w:color="auto" w:fill="FFFFFF" w:themeFill="background1"/>
            <w:vAlign w:val="center"/>
          </w:tcPr>
          <w:p w14:paraId="02C9B567" w14:textId="77777777" w:rsidR="001E6C00" w:rsidRPr="00074C2B" w:rsidRDefault="001E6C00"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F40E120" w14:textId="6F934B37"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bCs/>
                <w:sz w:val="20"/>
                <w:szCs w:val="20"/>
                <w:lang w:val="en-US"/>
              </w:rPr>
              <w:t>Category 6A Enhanced Premise Horizontal Cable (625MHz)</w:t>
            </w:r>
          </w:p>
        </w:tc>
        <w:tc>
          <w:tcPr>
            <w:tcW w:w="1417" w:type="dxa"/>
            <w:shd w:val="clear" w:color="auto" w:fill="FFFFFF" w:themeFill="background1"/>
            <w:vAlign w:val="center"/>
          </w:tcPr>
          <w:p w14:paraId="47093EA7" w14:textId="77777777" w:rsidR="001E6C00" w:rsidRPr="00074C2B" w:rsidRDefault="001E6C00" w:rsidP="001E6C00">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8B555B9" w14:textId="632E1574"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6FA677DD"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074C2B" w14:paraId="7D338643" w14:textId="77777777" w:rsidTr="00E85E7B">
        <w:trPr>
          <w:trHeight w:val="425"/>
        </w:trPr>
        <w:tc>
          <w:tcPr>
            <w:tcW w:w="2009" w:type="dxa"/>
            <w:shd w:val="clear" w:color="auto" w:fill="FFFFFF" w:themeFill="background1"/>
            <w:vAlign w:val="center"/>
          </w:tcPr>
          <w:p w14:paraId="2C2D9ECC" w14:textId="77777777" w:rsidR="001E6C00" w:rsidRPr="00074C2B" w:rsidRDefault="001E6C00" w:rsidP="001E6C00">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D31BA0B" w14:textId="00B966EF" w:rsidR="001E6C00" w:rsidRPr="00074C2B" w:rsidRDefault="001E6C00" w:rsidP="001E6C00">
            <w:pPr>
              <w:spacing w:line="360" w:lineRule="auto"/>
              <w:jc w:val="center"/>
              <w:rPr>
                <w:rFonts w:ascii="Tahoma" w:hAnsi="Tahoma" w:cs="Tahoma"/>
                <w:sz w:val="20"/>
                <w:szCs w:val="20"/>
              </w:rPr>
            </w:pPr>
            <w:r w:rsidRPr="00074C2B">
              <w:rPr>
                <w:rFonts w:ascii="Tahoma" w:hAnsi="Tahoma" w:cs="Tahoma"/>
                <w:bCs/>
                <w:sz w:val="20"/>
                <w:szCs w:val="20"/>
                <w:lang w:val="en-US"/>
              </w:rPr>
              <w:t>Length(m)</w:t>
            </w:r>
          </w:p>
        </w:tc>
        <w:tc>
          <w:tcPr>
            <w:tcW w:w="1417" w:type="dxa"/>
            <w:shd w:val="clear" w:color="auto" w:fill="FFFFFF" w:themeFill="background1"/>
            <w:vAlign w:val="center"/>
          </w:tcPr>
          <w:p w14:paraId="27BB3235" w14:textId="597DD47E"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5381D89F" w14:textId="79F9E4FE"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sz w:val="20"/>
                <w:szCs w:val="20"/>
                <w:lang w:val="en-US"/>
              </w:rPr>
              <w:t>5</w:t>
            </w:r>
          </w:p>
        </w:tc>
        <w:tc>
          <w:tcPr>
            <w:tcW w:w="2078" w:type="dxa"/>
            <w:shd w:val="clear" w:color="auto" w:fill="FFFFFF" w:themeFill="background1"/>
            <w:vAlign w:val="center"/>
          </w:tcPr>
          <w:p w14:paraId="37601C89"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3A1383" w14:paraId="0D050D59" w14:textId="77777777" w:rsidTr="00E85E7B">
        <w:trPr>
          <w:trHeight w:val="425"/>
        </w:trPr>
        <w:tc>
          <w:tcPr>
            <w:tcW w:w="2009" w:type="dxa"/>
            <w:shd w:val="clear" w:color="auto" w:fill="FFFFFF" w:themeFill="background1"/>
            <w:vAlign w:val="center"/>
          </w:tcPr>
          <w:p w14:paraId="3CB2B805" w14:textId="77777777" w:rsidR="001E6C00" w:rsidRPr="00074C2B" w:rsidRDefault="001E6C00"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2F4A5F13" w14:textId="63AE8C4E" w:rsidR="001E6C00" w:rsidRPr="00074C2B" w:rsidRDefault="001E6C00" w:rsidP="001E6C00">
            <w:pPr>
              <w:spacing w:line="360" w:lineRule="auto"/>
              <w:jc w:val="center"/>
              <w:rPr>
                <w:rFonts w:ascii="Tahoma" w:hAnsi="Tahoma" w:cs="Tahoma"/>
                <w:sz w:val="20"/>
                <w:szCs w:val="20"/>
              </w:rPr>
            </w:pPr>
            <w:r w:rsidRPr="00074C2B">
              <w:rPr>
                <w:rFonts w:ascii="Tahoma" w:hAnsi="Tahoma" w:cs="Tahoma"/>
                <w:b/>
                <w:sz w:val="20"/>
                <w:szCs w:val="20"/>
              </w:rPr>
              <w:t>Connector (From)</w:t>
            </w:r>
          </w:p>
        </w:tc>
        <w:tc>
          <w:tcPr>
            <w:tcW w:w="1417" w:type="dxa"/>
            <w:shd w:val="clear" w:color="auto" w:fill="FFFFFF" w:themeFill="background1"/>
            <w:vAlign w:val="center"/>
          </w:tcPr>
          <w:p w14:paraId="532E2BC6" w14:textId="051DC946"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2D523CE6" w14:textId="02D2ED06"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RJ-45 8pin   x1 Male ethercon</w:t>
            </w:r>
          </w:p>
        </w:tc>
        <w:tc>
          <w:tcPr>
            <w:tcW w:w="2078" w:type="dxa"/>
            <w:shd w:val="clear" w:color="auto" w:fill="FFFFFF" w:themeFill="background1"/>
            <w:vAlign w:val="center"/>
          </w:tcPr>
          <w:p w14:paraId="46F70198"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074C2B" w14:paraId="34BD71F3" w14:textId="77777777" w:rsidTr="00E85E7B">
        <w:trPr>
          <w:trHeight w:val="425"/>
        </w:trPr>
        <w:tc>
          <w:tcPr>
            <w:tcW w:w="2009" w:type="dxa"/>
            <w:shd w:val="clear" w:color="auto" w:fill="FFFFFF" w:themeFill="background1"/>
            <w:vAlign w:val="center"/>
          </w:tcPr>
          <w:p w14:paraId="15DDBCBE" w14:textId="77777777" w:rsidR="001E6C00" w:rsidRPr="00074C2B" w:rsidRDefault="001E6C00" w:rsidP="001E6C00">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8EED342" w14:textId="3A496FFE"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rPr>
              <w:t>Cable Diameter (mm)</w:t>
            </w:r>
          </w:p>
        </w:tc>
        <w:tc>
          <w:tcPr>
            <w:tcW w:w="1417" w:type="dxa"/>
            <w:shd w:val="clear" w:color="auto" w:fill="FFFFFF" w:themeFill="background1"/>
            <w:vAlign w:val="center"/>
          </w:tcPr>
          <w:p w14:paraId="3D2B6138" w14:textId="760E02C7"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443D7DCE" w14:textId="70DB9F52"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sz w:val="20"/>
                <w:szCs w:val="20"/>
              </w:rPr>
              <w:t>7-9.5</w:t>
            </w:r>
          </w:p>
        </w:tc>
        <w:tc>
          <w:tcPr>
            <w:tcW w:w="2078" w:type="dxa"/>
            <w:shd w:val="clear" w:color="auto" w:fill="FFFFFF" w:themeFill="background1"/>
            <w:vAlign w:val="center"/>
          </w:tcPr>
          <w:p w14:paraId="06102739"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11AF4FE9" w14:textId="77777777" w:rsidTr="00E85E7B">
        <w:trPr>
          <w:trHeight w:val="425"/>
        </w:trPr>
        <w:tc>
          <w:tcPr>
            <w:tcW w:w="2009" w:type="dxa"/>
            <w:shd w:val="clear" w:color="auto" w:fill="FFFFFF" w:themeFill="background1"/>
            <w:vAlign w:val="center"/>
          </w:tcPr>
          <w:p w14:paraId="62C9529D" w14:textId="77777777" w:rsidR="001E6C00" w:rsidRPr="00074C2B" w:rsidRDefault="001E6C00" w:rsidP="001E6C00">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60733AFB" w14:textId="2E5A388B"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sz w:val="20"/>
                <w:szCs w:val="20"/>
                <w:lang w:val="en-US"/>
              </w:rPr>
              <w:t>Ruggedized connector with CAT6A component compliance according to ISO/IEC 11801 and TIA/EIA 568-C.2.</w:t>
            </w:r>
          </w:p>
        </w:tc>
        <w:tc>
          <w:tcPr>
            <w:tcW w:w="1417" w:type="dxa"/>
            <w:shd w:val="clear" w:color="auto" w:fill="FFFFFF" w:themeFill="background1"/>
            <w:vAlign w:val="center"/>
          </w:tcPr>
          <w:p w14:paraId="3FAAA93E" w14:textId="33D517E3" w:rsidR="001E6C00" w:rsidRPr="00074C2B" w:rsidRDefault="001E6C00" w:rsidP="001E6C00">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12B853F" w14:textId="347C0A13"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sz w:val="20"/>
                <w:szCs w:val="20"/>
              </w:rPr>
              <w:t>ΝΑΙ</w:t>
            </w:r>
          </w:p>
        </w:tc>
        <w:tc>
          <w:tcPr>
            <w:tcW w:w="2078" w:type="dxa"/>
            <w:shd w:val="clear" w:color="auto" w:fill="FFFFFF" w:themeFill="background1"/>
            <w:vAlign w:val="center"/>
          </w:tcPr>
          <w:p w14:paraId="4DA36D92"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074C2B" w14:paraId="3EB24108" w14:textId="77777777" w:rsidTr="00E85E7B">
        <w:trPr>
          <w:trHeight w:val="425"/>
        </w:trPr>
        <w:tc>
          <w:tcPr>
            <w:tcW w:w="2009" w:type="dxa"/>
            <w:shd w:val="clear" w:color="auto" w:fill="FFFFFF" w:themeFill="background1"/>
            <w:vAlign w:val="center"/>
          </w:tcPr>
          <w:p w14:paraId="0D995745" w14:textId="77777777" w:rsidR="001E6C00" w:rsidRPr="00074C2B" w:rsidRDefault="001E6C00" w:rsidP="001E6C00">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637FB18" w14:textId="77777777" w:rsidR="001E6C00" w:rsidRPr="00074C2B" w:rsidRDefault="001E6C00" w:rsidP="001E6C00">
            <w:pPr>
              <w:rPr>
                <w:rFonts w:ascii="Tahoma" w:hAnsi="Tahoma" w:cs="Tahoma"/>
                <w:sz w:val="20"/>
                <w:szCs w:val="20"/>
                <w:lang w:val="en-US"/>
              </w:rPr>
            </w:pPr>
            <w:r w:rsidRPr="00074C2B">
              <w:rPr>
                <w:rFonts w:ascii="Tahoma" w:hAnsi="Tahoma" w:cs="Tahoma"/>
                <w:sz w:val="20"/>
                <w:szCs w:val="20"/>
                <w:lang w:val="en-US"/>
              </w:rPr>
              <w:t>IP65 protected when mated with NE8FDX-P6-W or NE8FDX-Y6-W.</w:t>
            </w:r>
          </w:p>
          <w:p w14:paraId="4EB59954" w14:textId="744C91C3" w:rsidR="001E6C00" w:rsidRPr="00074C2B" w:rsidRDefault="001E6C00" w:rsidP="001E6C00">
            <w:pPr>
              <w:spacing w:line="360" w:lineRule="auto"/>
              <w:jc w:val="center"/>
              <w:rPr>
                <w:rFonts w:ascii="Tahoma" w:hAnsi="Tahoma" w:cs="Tahoma"/>
                <w:sz w:val="20"/>
                <w:szCs w:val="20"/>
                <w:lang w:val="en-US"/>
              </w:rPr>
            </w:pPr>
          </w:p>
        </w:tc>
        <w:tc>
          <w:tcPr>
            <w:tcW w:w="1417" w:type="dxa"/>
            <w:shd w:val="clear" w:color="auto" w:fill="FFFFFF" w:themeFill="background1"/>
            <w:vAlign w:val="center"/>
          </w:tcPr>
          <w:p w14:paraId="27C80C40" w14:textId="644F6D2A" w:rsidR="001E6C00" w:rsidRPr="00074C2B" w:rsidRDefault="001E6C00" w:rsidP="001E6C00">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08AB9D5" w14:textId="159B3A12"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sz w:val="20"/>
                <w:szCs w:val="20"/>
              </w:rPr>
              <w:t>ΝΑΙ</w:t>
            </w:r>
          </w:p>
        </w:tc>
        <w:tc>
          <w:tcPr>
            <w:tcW w:w="2078" w:type="dxa"/>
            <w:shd w:val="clear" w:color="auto" w:fill="FFFFFF" w:themeFill="background1"/>
            <w:vAlign w:val="center"/>
          </w:tcPr>
          <w:p w14:paraId="2507FE44"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074C2B" w14:paraId="5C3EDAB9" w14:textId="77777777" w:rsidTr="00E85E7B">
        <w:trPr>
          <w:trHeight w:val="425"/>
        </w:trPr>
        <w:tc>
          <w:tcPr>
            <w:tcW w:w="2009" w:type="dxa"/>
            <w:shd w:val="clear" w:color="auto" w:fill="FFFFFF" w:themeFill="background1"/>
            <w:vAlign w:val="center"/>
          </w:tcPr>
          <w:p w14:paraId="5775B0F0" w14:textId="77777777" w:rsidR="001E6C00" w:rsidRPr="00074C2B" w:rsidRDefault="001E6C00"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A718C58" w14:textId="3CA8B650" w:rsidR="001E6C00" w:rsidRPr="00074C2B" w:rsidRDefault="001E6C00" w:rsidP="001E6C00">
            <w:pPr>
              <w:spacing w:line="360" w:lineRule="auto"/>
              <w:jc w:val="center"/>
              <w:rPr>
                <w:rFonts w:ascii="Tahoma" w:hAnsi="Tahoma" w:cs="Tahoma"/>
                <w:sz w:val="20"/>
                <w:szCs w:val="20"/>
              </w:rPr>
            </w:pPr>
            <w:r w:rsidRPr="00074C2B">
              <w:rPr>
                <w:rFonts w:ascii="Tahoma" w:hAnsi="Tahoma" w:cs="Tahoma"/>
                <w:b/>
                <w:bCs/>
                <w:sz w:val="20"/>
                <w:szCs w:val="20"/>
              </w:rPr>
              <w:t>Connector (To)</w:t>
            </w:r>
          </w:p>
        </w:tc>
        <w:tc>
          <w:tcPr>
            <w:tcW w:w="1417" w:type="dxa"/>
            <w:shd w:val="clear" w:color="auto" w:fill="FFFFFF" w:themeFill="background1"/>
            <w:vAlign w:val="center"/>
          </w:tcPr>
          <w:p w14:paraId="1121D7CD" w14:textId="3880DA47"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7F0F7CBB" w14:textId="77777777" w:rsidR="001E6C00" w:rsidRPr="00074C2B" w:rsidRDefault="001E6C00" w:rsidP="001E6C00">
            <w:pPr>
              <w:rPr>
                <w:rFonts w:ascii="Tahoma" w:hAnsi="Tahoma" w:cs="Tahoma"/>
                <w:sz w:val="20"/>
                <w:szCs w:val="20"/>
                <w:lang w:val="en-US"/>
              </w:rPr>
            </w:pPr>
            <w:r w:rsidRPr="00074C2B">
              <w:rPr>
                <w:rFonts w:ascii="Tahoma" w:hAnsi="Tahoma" w:cs="Tahoma"/>
                <w:sz w:val="20"/>
                <w:szCs w:val="20"/>
              </w:rPr>
              <w:t>RJ-45 8pin   x1</w:t>
            </w:r>
            <w:r w:rsidRPr="00074C2B">
              <w:rPr>
                <w:rFonts w:ascii="Tahoma" w:hAnsi="Tahoma" w:cs="Tahoma"/>
                <w:sz w:val="20"/>
                <w:szCs w:val="20"/>
                <w:lang w:val="en-US"/>
              </w:rPr>
              <w:t xml:space="preserve"> </w:t>
            </w:r>
            <w:r w:rsidRPr="00074C2B">
              <w:rPr>
                <w:rFonts w:ascii="Tahoma" w:hAnsi="Tahoma" w:cs="Tahoma"/>
                <w:sz w:val="20"/>
                <w:szCs w:val="20"/>
                <w:lang w:val="en-US"/>
              </w:rPr>
              <w:tab/>
            </w:r>
          </w:p>
          <w:p w14:paraId="5A60800E" w14:textId="10311AFB"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sz w:val="20"/>
                <w:szCs w:val="20"/>
                <w:lang w:val="en-US"/>
              </w:rPr>
              <w:t>Male</w:t>
            </w:r>
          </w:p>
        </w:tc>
        <w:tc>
          <w:tcPr>
            <w:tcW w:w="2078" w:type="dxa"/>
            <w:shd w:val="clear" w:color="auto" w:fill="FFFFFF" w:themeFill="background1"/>
            <w:vAlign w:val="center"/>
          </w:tcPr>
          <w:p w14:paraId="431D75D9"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6406ECE7" w14:textId="77777777" w:rsidTr="00E85E7B">
        <w:trPr>
          <w:trHeight w:val="425"/>
        </w:trPr>
        <w:tc>
          <w:tcPr>
            <w:tcW w:w="2009" w:type="dxa"/>
            <w:shd w:val="clear" w:color="auto" w:fill="FFFFFF" w:themeFill="background1"/>
            <w:vAlign w:val="center"/>
          </w:tcPr>
          <w:p w14:paraId="7259E3B0" w14:textId="77777777" w:rsidR="001E6C00" w:rsidRPr="00074C2B" w:rsidRDefault="001E6C00"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2F66F8CD" w14:textId="77777777" w:rsidR="001E6C00" w:rsidRPr="00074C2B" w:rsidRDefault="001E6C00" w:rsidP="001E6C00">
            <w:pPr>
              <w:rPr>
                <w:rFonts w:ascii="Tahoma" w:hAnsi="Tahoma" w:cs="Tahoma"/>
                <w:sz w:val="20"/>
                <w:szCs w:val="20"/>
                <w:lang w:val="en-US"/>
              </w:rPr>
            </w:pPr>
            <w:r w:rsidRPr="00074C2B">
              <w:rPr>
                <w:rFonts w:ascii="Tahoma" w:hAnsi="Tahoma" w:cs="Tahoma"/>
                <w:sz w:val="20"/>
                <w:szCs w:val="20"/>
                <w:lang w:val="en-US"/>
              </w:rPr>
              <w:t>Field terminable Cat.6A Rj45 Plug</w:t>
            </w:r>
          </w:p>
          <w:p w14:paraId="1C638CDE" w14:textId="77777777" w:rsidR="001E6C00" w:rsidRPr="00074C2B" w:rsidRDefault="001E6C00" w:rsidP="001E6C00">
            <w:pPr>
              <w:rPr>
                <w:rFonts w:ascii="Tahoma" w:hAnsi="Tahoma" w:cs="Tahoma"/>
                <w:sz w:val="20"/>
                <w:szCs w:val="20"/>
                <w:lang w:val="en-US"/>
              </w:rPr>
            </w:pPr>
            <w:r w:rsidRPr="00074C2B">
              <w:rPr>
                <w:rFonts w:ascii="Tahoma" w:hAnsi="Tahoma" w:cs="Tahoma"/>
                <w:sz w:val="20"/>
                <w:szCs w:val="20"/>
                <w:lang w:val="en-US"/>
              </w:rPr>
              <w:t>According to ISO/IEC11801, TIA568-C.2</w:t>
            </w:r>
          </w:p>
          <w:p w14:paraId="321FE390" w14:textId="77777777" w:rsidR="001E6C00" w:rsidRPr="00074C2B" w:rsidRDefault="001E6C00" w:rsidP="001E6C00">
            <w:pPr>
              <w:rPr>
                <w:rFonts w:ascii="Tahoma" w:hAnsi="Tahoma" w:cs="Tahoma"/>
                <w:sz w:val="20"/>
                <w:szCs w:val="20"/>
                <w:lang w:val="en-US"/>
              </w:rPr>
            </w:pPr>
            <w:r w:rsidRPr="00074C2B">
              <w:rPr>
                <w:rFonts w:ascii="Tahoma" w:hAnsi="Tahoma" w:cs="Tahoma"/>
                <w:sz w:val="20"/>
                <w:szCs w:val="20"/>
                <w:lang w:val="en-US"/>
              </w:rPr>
              <w:t>IDC wire gauge: 23-26 AWG</w:t>
            </w:r>
          </w:p>
          <w:p w14:paraId="0C69C6A9" w14:textId="77777777" w:rsidR="001E6C00" w:rsidRPr="00074C2B" w:rsidRDefault="001E6C00" w:rsidP="001E6C00">
            <w:pPr>
              <w:rPr>
                <w:rFonts w:ascii="Tahoma" w:hAnsi="Tahoma" w:cs="Tahoma"/>
                <w:sz w:val="20"/>
                <w:szCs w:val="20"/>
                <w:lang w:val="en-US"/>
              </w:rPr>
            </w:pPr>
            <w:r w:rsidRPr="00074C2B">
              <w:rPr>
                <w:rFonts w:ascii="Tahoma" w:hAnsi="Tahoma" w:cs="Tahoma"/>
                <w:sz w:val="20"/>
                <w:szCs w:val="20"/>
                <w:lang w:val="en-US"/>
              </w:rPr>
              <w:t>Zinc-alloy fully shielded</w:t>
            </w:r>
          </w:p>
          <w:p w14:paraId="533D4CA7" w14:textId="50F6EF7A"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sz w:val="20"/>
                <w:szCs w:val="20"/>
                <w:lang w:val="en-US"/>
              </w:rPr>
              <w:t>Metal housing</w:t>
            </w:r>
          </w:p>
        </w:tc>
        <w:tc>
          <w:tcPr>
            <w:tcW w:w="1417" w:type="dxa"/>
            <w:shd w:val="clear" w:color="auto" w:fill="FFFFFF" w:themeFill="background1"/>
            <w:vAlign w:val="center"/>
          </w:tcPr>
          <w:p w14:paraId="71B277B5" w14:textId="1A629719" w:rsidR="001E6C00" w:rsidRPr="00074C2B" w:rsidRDefault="001E6C00" w:rsidP="001E6C00">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6A7612C" w14:textId="46E4CB33"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3E47D018"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78748B92" w14:textId="77777777" w:rsidTr="00E85E7B">
        <w:trPr>
          <w:trHeight w:val="425"/>
        </w:trPr>
        <w:tc>
          <w:tcPr>
            <w:tcW w:w="2009" w:type="dxa"/>
            <w:shd w:val="clear" w:color="auto" w:fill="FFFFFF" w:themeFill="background1"/>
            <w:vAlign w:val="center"/>
          </w:tcPr>
          <w:p w14:paraId="78BB3EFE" w14:textId="77777777" w:rsidR="001E6C00" w:rsidRPr="00074C2B" w:rsidRDefault="001E6C00"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426C97C0" w14:textId="2C4DE9FF"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sz w:val="20"/>
                <w:szCs w:val="20"/>
                <w:lang w:val="en-US"/>
              </w:rPr>
              <w:t>Cat.6A Field Terminable Plug</w:t>
            </w:r>
          </w:p>
        </w:tc>
        <w:tc>
          <w:tcPr>
            <w:tcW w:w="1417" w:type="dxa"/>
            <w:shd w:val="clear" w:color="auto" w:fill="FFFFFF" w:themeFill="background1"/>
            <w:vAlign w:val="center"/>
          </w:tcPr>
          <w:p w14:paraId="5B0675CB" w14:textId="77777777" w:rsidR="001E6C00" w:rsidRPr="00074C2B" w:rsidRDefault="001E6C00" w:rsidP="001E6C00">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1E1CCCE" w14:textId="52545053"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6E7ACF6D"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074C2B" w14:paraId="157F4A82" w14:textId="77777777" w:rsidTr="00E85E7B">
        <w:trPr>
          <w:trHeight w:val="425"/>
        </w:trPr>
        <w:tc>
          <w:tcPr>
            <w:tcW w:w="2009" w:type="dxa"/>
            <w:shd w:val="clear" w:color="auto" w:fill="FFFFFF" w:themeFill="background1"/>
            <w:vAlign w:val="center"/>
          </w:tcPr>
          <w:p w14:paraId="2A1B4D5C" w14:textId="77777777" w:rsidR="000458EB" w:rsidRPr="00074C2B" w:rsidRDefault="000458EB"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4739CDC" w14:textId="2A48BE45"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lang w:val="en-US"/>
              </w:rPr>
              <w:t>UTP Cable for HDBaseT connection cameras to video mixer</w:t>
            </w:r>
          </w:p>
        </w:tc>
        <w:tc>
          <w:tcPr>
            <w:tcW w:w="1417" w:type="dxa"/>
            <w:shd w:val="clear" w:color="auto" w:fill="FFFFFF" w:themeFill="background1"/>
            <w:vAlign w:val="center"/>
          </w:tcPr>
          <w:p w14:paraId="762803C0" w14:textId="47C181EC" w:rsidR="000458EB" w:rsidRPr="00074C2B" w:rsidRDefault="000458EB" w:rsidP="000458EB">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3</w:t>
            </w:r>
          </w:p>
        </w:tc>
        <w:tc>
          <w:tcPr>
            <w:tcW w:w="2311" w:type="dxa"/>
            <w:shd w:val="clear" w:color="auto" w:fill="FFFFFF" w:themeFill="background1"/>
            <w:vAlign w:val="center"/>
          </w:tcPr>
          <w:p w14:paraId="7824E245"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3A096548"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47764F65" w14:textId="77777777" w:rsidTr="00E85E7B">
        <w:trPr>
          <w:trHeight w:val="425"/>
        </w:trPr>
        <w:tc>
          <w:tcPr>
            <w:tcW w:w="2009" w:type="dxa"/>
            <w:shd w:val="clear" w:color="auto" w:fill="FFFFFF" w:themeFill="background1"/>
            <w:vAlign w:val="center"/>
          </w:tcPr>
          <w:p w14:paraId="4F5A1E6A"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F4DA365" w14:textId="43B833E9"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rPr>
              <w:t>Cable Type</w:t>
            </w:r>
          </w:p>
        </w:tc>
        <w:tc>
          <w:tcPr>
            <w:tcW w:w="1417" w:type="dxa"/>
            <w:shd w:val="clear" w:color="auto" w:fill="FFFFFF" w:themeFill="background1"/>
            <w:vAlign w:val="center"/>
          </w:tcPr>
          <w:p w14:paraId="70824031" w14:textId="30B07BE8"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FE58439" w14:textId="5C395356"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Data Cable</w:t>
            </w:r>
          </w:p>
        </w:tc>
        <w:tc>
          <w:tcPr>
            <w:tcW w:w="2078" w:type="dxa"/>
            <w:shd w:val="clear" w:color="auto" w:fill="FFFFFF" w:themeFill="background1"/>
            <w:vAlign w:val="center"/>
          </w:tcPr>
          <w:p w14:paraId="330E5241"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3A1383" w14:paraId="0A03B391" w14:textId="77777777" w:rsidTr="00E85E7B">
        <w:trPr>
          <w:trHeight w:val="425"/>
        </w:trPr>
        <w:tc>
          <w:tcPr>
            <w:tcW w:w="2009" w:type="dxa"/>
            <w:shd w:val="clear" w:color="auto" w:fill="FFFFFF" w:themeFill="background1"/>
            <w:vAlign w:val="center"/>
          </w:tcPr>
          <w:p w14:paraId="20D0AFFB"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0FC054E" w14:textId="0CAC3921"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lang w:val="en-US"/>
              </w:rPr>
              <w:t>Cable characteristics</w:t>
            </w:r>
          </w:p>
        </w:tc>
        <w:tc>
          <w:tcPr>
            <w:tcW w:w="1417" w:type="dxa"/>
            <w:shd w:val="clear" w:color="auto" w:fill="FFFFFF" w:themeFill="background1"/>
            <w:vAlign w:val="center"/>
          </w:tcPr>
          <w:p w14:paraId="5F6441FF" w14:textId="57932B89"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444CA7A" w14:textId="1E3EF697"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10G F/FTP CAT6A 10GX</w:t>
            </w:r>
          </w:p>
        </w:tc>
        <w:tc>
          <w:tcPr>
            <w:tcW w:w="2078" w:type="dxa"/>
            <w:shd w:val="clear" w:color="auto" w:fill="FFFFFF" w:themeFill="background1"/>
            <w:vAlign w:val="center"/>
          </w:tcPr>
          <w:p w14:paraId="7E186C67"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3E38CE0D" w14:textId="77777777" w:rsidTr="00E85E7B">
        <w:trPr>
          <w:trHeight w:val="425"/>
        </w:trPr>
        <w:tc>
          <w:tcPr>
            <w:tcW w:w="2009" w:type="dxa"/>
            <w:shd w:val="clear" w:color="auto" w:fill="FFFFFF" w:themeFill="background1"/>
            <w:vAlign w:val="center"/>
          </w:tcPr>
          <w:p w14:paraId="4B0C76CD"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83667FF" w14:textId="46186567"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Cs/>
                <w:sz w:val="20"/>
                <w:szCs w:val="20"/>
              </w:rPr>
              <w:t>HDBaseT 10G/1000/100/10</w:t>
            </w:r>
          </w:p>
        </w:tc>
        <w:tc>
          <w:tcPr>
            <w:tcW w:w="1417" w:type="dxa"/>
            <w:shd w:val="clear" w:color="auto" w:fill="FFFFFF" w:themeFill="background1"/>
            <w:vAlign w:val="center"/>
          </w:tcPr>
          <w:p w14:paraId="1A406D18" w14:textId="6AE49C19"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4A5E1D3" w14:textId="7086CB5B"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5AD526A7"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77CFB3F7" w14:textId="77777777" w:rsidTr="00E85E7B">
        <w:trPr>
          <w:trHeight w:val="425"/>
        </w:trPr>
        <w:tc>
          <w:tcPr>
            <w:tcW w:w="2009" w:type="dxa"/>
            <w:shd w:val="clear" w:color="auto" w:fill="FFFFFF" w:themeFill="background1"/>
            <w:vAlign w:val="center"/>
          </w:tcPr>
          <w:p w14:paraId="2445AC74"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FF5AEEA" w14:textId="30F70606"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Cs/>
                <w:sz w:val="20"/>
                <w:szCs w:val="20"/>
                <w:lang w:val="en-US"/>
              </w:rPr>
              <w:t>F/FTP High Quality cable</w:t>
            </w:r>
          </w:p>
        </w:tc>
        <w:tc>
          <w:tcPr>
            <w:tcW w:w="1417" w:type="dxa"/>
            <w:shd w:val="clear" w:color="auto" w:fill="FFFFFF" w:themeFill="background1"/>
            <w:vAlign w:val="center"/>
          </w:tcPr>
          <w:p w14:paraId="2F441981" w14:textId="2B412566"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293432D" w14:textId="7E344D5A"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468502F8"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62BF2E9E" w14:textId="77777777" w:rsidTr="00E85E7B">
        <w:trPr>
          <w:trHeight w:val="425"/>
        </w:trPr>
        <w:tc>
          <w:tcPr>
            <w:tcW w:w="2009" w:type="dxa"/>
            <w:shd w:val="clear" w:color="auto" w:fill="FFFFFF" w:themeFill="background1"/>
            <w:vAlign w:val="center"/>
          </w:tcPr>
          <w:p w14:paraId="7637FCB2"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CE61D24" w14:textId="0FAED359"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Cs/>
                <w:sz w:val="20"/>
                <w:szCs w:val="20"/>
                <w:lang w:val="en-US"/>
              </w:rPr>
              <w:t>Material: Bi-Laminate (Alum+Poly)</w:t>
            </w:r>
          </w:p>
        </w:tc>
        <w:tc>
          <w:tcPr>
            <w:tcW w:w="1417" w:type="dxa"/>
            <w:shd w:val="clear" w:color="auto" w:fill="FFFFFF" w:themeFill="background1"/>
            <w:vAlign w:val="center"/>
          </w:tcPr>
          <w:p w14:paraId="02F8DE40" w14:textId="1E494AF9"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072ED82" w14:textId="37887A18"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740E46CD"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52C9326B" w14:textId="77777777" w:rsidTr="00E85E7B">
        <w:trPr>
          <w:trHeight w:val="425"/>
        </w:trPr>
        <w:tc>
          <w:tcPr>
            <w:tcW w:w="2009" w:type="dxa"/>
            <w:shd w:val="clear" w:color="auto" w:fill="FFFFFF" w:themeFill="background1"/>
            <w:vAlign w:val="center"/>
          </w:tcPr>
          <w:p w14:paraId="5B6C3EE2"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2B55BFC" w14:textId="40EEB587"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Cs/>
                <w:sz w:val="20"/>
                <w:szCs w:val="20"/>
                <w:lang w:val="en-US"/>
              </w:rPr>
              <w:t>Category 6A Enhanced Premise Horizontal Cable (625MHz)</w:t>
            </w:r>
          </w:p>
        </w:tc>
        <w:tc>
          <w:tcPr>
            <w:tcW w:w="1417" w:type="dxa"/>
            <w:shd w:val="clear" w:color="auto" w:fill="FFFFFF" w:themeFill="background1"/>
            <w:vAlign w:val="center"/>
          </w:tcPr>
          <w:p w14:paraId="6296C45C" w14:textId="2B945A10"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CF7FA40" w14:textId="09C0C310"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60485A9D"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584BE125" w14:textId="77777777" w:rsidTr="00E85E7B">
        <w:trPr>
          <w:trHeight w:val="425"/>
        </w:trPr>
        <w:tc>
          <w:tcPr>
            <w:tcW w:w="2009" w:type="dxa"/>
            <w:shd w:val="clear" w:color="auto" w:fill="FFFFFF" w:themeFill="background1"/>
            <w:vAlign w:val="center"/>
          </w:tcPr>
          <w:p w14:paraId="0BA0169B"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78FE2B9" w14:textId="20B6DEBA"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Cs/>
                <w:sz w:val="20"/>
                <w:szCs w:val="20"/>
                <w:lang w:val="en-US"/>
              </w:rPr>
              <w:t>Length(m)</w:t>
            </w:r>
          </w:p>
        </w:tc>
        <w:tc>
          <w:tcPr>
            <w:tcW w:w="1417" w:type="dxa"/>
            <w:shd w:val="clear" w:color="auto" w:fill="FFFFFF" w:themeFill="background1"/>
            <w:vAlign w:val="center"/>
          </w:tcPr>
          <w:p w14:paraId="05F97F58" w14:textId="4AB9258D"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F9705EB" w14:textId="4307F635"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50</w:t>
            </w:r>
          </w:p>
        </w:tc>
        <w:tc>
          <w:tcPr>
            <w:tcW w:w="2078" w:type="dxa"/>
            <w:shd w:val="clear" w:color="auto" w:fill="FFFFFF" w:themeFill="background1"/>
            <w:vAlign w:val="center"/>
          </w:tcPr>
          <w:p w14:paraId="6FCAF5FD"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3A1383" w14:paraId="61F2DFC1" w14:textId="77777777" w:rsidTr="00E85E7B">
        <w:trPr>
          <w:trHeight w:val="425"/>
        </w:trPr>
        <w:tc>
          <w:tcPr>
            <w:tcW w:w="2009" w:type="dxa"/>
            <w:shd w:val="clear" w:color="auto" w:fill="FFFFFF" w:themeFill="background1"/>
            <w:vAlign w:val="center"/>
          </w:tcPr>
          <w:p w14:paraId="72093A8E" w14:textId="77777777" w:rsidR="000458EB" w:rsidRPr="00074C2B" w:rsidRDefault="000458EB"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7184BED" w14:textId="228B4184"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sz w:val="20"/>
                <w:szCs w:val="20"/>
              </w:rPr>
              <w:t>Connector (From)</w:t>
            </w:r>
          </w:p>
        </w:tc>
        <w:tc>
          <w:tcPr>
            <w:tcW w:w="1417" w:type="dxa"/>
            <w:shd w:val="clear" w:color="auto" w:fill="FFFFFF" w:themeFill="background1"/>
            <w:vAlign w:val="center"/>
          </w:tcPr>
          <w:p w14:paraId="2A25A422" w14:textId="7777777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1166873" w14:textId="237D2E57"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RJ-45 8pin   x1 Male ethercon</w:t>
            </w:r>
          </w:p>
        </w:tc>
        <w:tc>
          <w:tcPr>
            <w:tcW w:w="2078" w:type="dxa"/>
            <w:shd w:val="clear" w:color="auto" w:fill="FFFFFF" w:themeFill="background1"/>
            <w:vAlign w:val="center"/>
          </w:tcPr>
          <w:p w14:paraId="53B1AAD0"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31852030" w14:textId="77777777" w:rsidTr="00E85E7B">
        <w:trPr>
          <w:trHeight w:val="425"/>
        </w:trPr>
        <w:tc>
          <w:tcPr>
            <w:tcW w:w="2009" w:type="dxa"/>
            <w:shd w:val="clear" w:color="auto" w:fill="FFFFFF" w:themeFill="background1"/>
            <w:vAlign w:val="center"/>
          </w:tcPr>
          <w:p w14:paraId="3D7ECD86"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49F626C" w14:textId="535D246B"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Cable Diameter (mm)</w:t>
            </w:r>
          </w:p>
        </w:tc>
        <w:tc>
          <w:tcPr>
            <w:tcW w:w="1417" w:type="dxa"/>
            <w:shd w:val="clear" w:color="auto" w:fill="FFFFFF" w:themeFill="background1"/>
            <w:vAlign w:val="center"/>
          </w:tcPr>
          <w:p w14:paraId="318FB3C9" w14:textId="3FDA58DB"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0F0E4BB" w14:textId="14678657"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7-9.5</w:t>
            </w:r>
          </w:p>
        </w:tc>
        <w:tc>
          <w:tcPr>
            <w:tcW w:w="2078" w:type="dxa"/>
            <w:shd w:val="clear" w:color="auto" w:fill="FFFFFF" w:themeFill="background1"/>
            <w:vAlign w:val="center"/>
          </w:tcPr>
          <w:p w14:paraId="6483DB68"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719C5AF8" w14:textId="77777777" w:rsidTr="00E85E7B">
        <w:trPr>
          <w:trHeight w:val="425"/>
        </w:trPr>
        <w:tc>
          <w:tcPr>
            <w:tcW w:w="2009" w:type="dxa"/>
            <w:shd w:val="clear" w:color="auto" w:fill="FFFFFF" w:themeFill="background1"/>
            <w:vAlign w:val="center"/>
          </w:tcPr>
          <w:p w14:paraId="5B30B17F"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61629BA" w14:textId="374AF0F1"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lang w:val="en-US"/>
              </w:rPr>
              <w:t>Ruggedized connector with CAT6A component compliance according to ISO/IEC 11801 and TIA/EIA 568-C.2.</w:t>
            </w:r>
          </w:p>
        </w:tc>
        <w:tc>
          <w:tcPr>
            <w:tcW w:w="1417" w:type="dxa"/>
            <w:shd w:val="clear" w:color="auto" w:fill="FFFFFF" w:themeFill="background1"/>
            <w:vAlign w:val="center"/>
          </w:tcPr>
          <w:p w14:paraId="4B4BC78B" w14:textId="5890EAA1"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5330CD1" w14:textId="62997D10"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ΝΑΙ</w:t>
            </w:r>
          </w:p>
        </w:tc>
        <w:tc>
          <w:tcPr>
            <w:tcW w:w="2078" w:type="dxa"/>
            <w:shd w:val="clear" w:color="auto" w:fill="FFFFFF" w:themeFill="background1"/>
            <w:vAlign w:val="center"/>
          </w:tcPr>
          <w:p w14:paraId="027F884B"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363CA499" w14:textId="77777777" w:rsidTr="00E85E7B">
        <w:trPr>
          <w:trHeight w:val="425"/>
        </w:trPr>
        <w:tc>
          <w:tcPr>
            <w:tcW w:w="2009" w:type="dxa"/>
            <w:shd w:val="clear" w:color="auto" w:fill="FFFFFF" w:themeFill="background1"/>
            <w:vAlign w:val="center"/>
          </w:tcPr>
          <w:p w14:paraId="165ABF01"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10A1FBF"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IP65 protected when mated with NE8FDX-P6-W or NE8FDX-Y6-W.</w:t>
            </w:r>
          </w:p>
          <w:p w14:paraId="325E4AED" w14:textId="4D68DA77" w:rsidR="000458EB" w:rsidRPr="00074C2B" w:rsidRDefault="000458EB" w:rsidP="000458EB">
            <w:pPr>
              <w:spacing w:line="360" w:lineRule="auto"/>
              <w:jc w:val="center"/>
              <w:rPr>
                <w:rFonts w:ascii="Tahoma" w:hAnsi="Tahoma" w:cs="Tahoma"/>
                <w:sz w:val="20"/>
                <w:szCs w:val="20"/>
                <w:lang w:val="en-US"/>
              </w:rPr>
            </w:pPr>
          </w:p>
        </w:tc>
        <w:tc>
          <w:tcPr>
            <w:tcW w:w="1417" w:type="dxa"/>
            <w:shd w:val="clear" w:color="auto" w:fill="FFFFFF" w:themeFill="background1"/>
            <w:vAlign w:val="center"/>
          </w:tcPr>
          <w:p w14:paraId="666D3D76" w14:textId="0CA913CA"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7DBD021" w14:textId="355FB743"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ΝΑΙ</w:t>
            </w:r>
          </w:p>
        </w:tc>
        <w:tc>
          <w:tcPr>
            <w:tcW w:w="2078" w:type="dxa"/>
            <w:shd w:val="clear" w:color="auto" w:fill="FFFFFF" w:themeFill="background1"/>
            <w:vAlign w:val="center"/>
          </w:tcPr>
          <w:p w14:paraId="16CC49EC"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1367B12E" w14:textId="77777777" w:rsidTr="00E85E7B">
        <w:trPr>
          <w:trHeight w:val="425"/>
        </w:trPr>
        <w:tc>
          <w:tcPr>
            <w:tcW w:w="2009" w:type="dxa"/>
            <w:shd w:val="clear" w:color="auto" w:fill="FFFFFF" w:themeFill="background1"/>
            <w:vAlign w:val="center"/>
          </w:tcPr>
          <w:p w14:paraId="4F834E75"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B65C647" w14:textId="0C70C632"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rPr>
              <w:t>Connector (To)</w:t>
            </w:r>
          </w:p>
        </w:tc>
        <w:tc>
          <w:tcPr>
            <w:tcW w:w="1417" w:type="dxa"/>
            <w:shd w:val="clear" w:color="auto" w:fill="FFFFFF" w:themeFill="background1"/>
            <w:vAlign w:val="center"/>
          </w:tcPr>
          <w:p w14:paraId="0A748197" w14:textId="4A91D5E8"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406671F"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rPr>
              <w:t>RJ-45 8pin   x1</w:t>
            </w:r>
            <w:r w:rsidRPr="00074C2B">
              <w:rPr>
                <w:rFonts w:ascii="Tahoma" w:hAnsi="Tahoma" w:cs="Tahoma"/>
                <w:sz w:val="20"/>
                <w:szCs w:val="20"/>
                <w:lang w:val="en-US"/>
              </w:rPr>
              <w:t xml:space="preserve"> </w:t>
            </w:r>
            <w:r w:rsidRPr="00074C2B">
              <w:rPr>
                <w:rFonts w:ascii="Tahoma" w:hAnsi="Tahoma" w:cs="Tahoma"/>
                <w:sz w:val="20"/>
                <w:szCs w:val="20"/>
                <w:lang w:val="en-US"/>
              </w:rPr>
              <w:tab/>
            </w:r>
          </w:p>
          <w:p w14:paraId="329C31A2" w14:textId="74AEEBAC"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Male</w:t>
            </w:r>
          </w:p>
        </w:tc>
        <w:tc>
          <w:tcPr>
            <w:tcW w:w="2078" w:type="dxa"/>
            <w:shd w:val="clear" w:color="auto" w:fill="FFFFFF" w:themeFill="background1"/>
            <w:vAlign w:val="center"/>
          </w:tcPr>
          <w:p w14:paraId="2D28DB09"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5EE61A12" w14:textId="77777777" w:rsidTr="00E85E7B">
        <w:trPr>
          <w:trHeight w:val="425"/>
        </w:trPr>
        <w:tc>
          <w:tcPr>
            <w:tcW w:w="2009" w:type="dxa"/>
            <w:shd w:val="clear" w:color="auto" w:fill="FFFFFF" w:themeFill="background1"/>
            <w:vAlign w:val="center"/>
          </w:tcPr>
          <w:p w14:paraId="0C04DB13"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D701D8A" w14:textId="77777777" w:rsidR="000458EB" w:rsidRPr="00074C2B" w:rsidRDefault="000458EB" w:rsidP="000458EB">
            <w:pPr>
              <w:rPr>
                <w:rFonts w:ascii="Tahoma" w:hAnsi="Tahoma" w:cs="Tahoma"/>
                <w:sz w:val="20"/>
                <w:szCs w:val="20"/>
              </w:rPr>
            </w:pPr>
            <w:r w:rsidRPr="00074C2B">
              <w:rPr>
                <w:rFonts w:ascii="Tahoma" w:hAnsi="Tahoma" w:cs="Tahoma"/>
                <w:sz w:val="20"/>
                <w:szCs w:val="20"/>
              </w:rPr>
              <w:t>RJ45 Connector</w:t>
            </w:r>
          </w:p>
          <w:p w14:paraId="312A2BDF" w14:textId="77777777" w:rsidR="000458EB" w:rsidRPr="00074C2B" w:rsidRDefault="000458EB" w:rsidP="000458EB">
            <w:pPr>
              <w:rPr>
                <w:rFonts w:ascii="Tahoma" w:hAnsi="Tahoma" w:cs="Tahoma"/>
                <w:sz w:val="20"/>
                <w:szCs w:val="20"/>
              </w:rPr>
            </w:pPr>
            <w:r w:rsidRPr="00074C2B">
              <w:rPr>
                <w:rFonts w:ascii="Tahoma" w:hAnsi="Tahoma" w:cs="Tahoma"/>
                <w:sz w:val="20"/>
                <w:szCs w:val="20"/>
              </w:rPr>
              <w:t>For Belden 10GXE01-6A</w:t>
            </w:r>
          </w:p>
          <w:p w14:paraId="39E1E3B4" w14:textId="77777777" w:rsidR="000458EB" w:rsidRPr="00074C2B" w:rsidRDefault="000458EB" w:rsidP="000458EB">
            <w:pPr>
              <w:rPr>
                <w:rFonts w:ascii="Tahoma" w:hAnsi="Tahoma" w:cs="Tahoma"/>
                <w:sz w:val="20"/>
                <w:szCs w:val="20"/>
              </w:rPr>
            </w:pPr>
            <w:r w:rsidRPr="00074C2B">
              <w:rPr>
                <w:rFonts w:ascii="Tahoma" w:hAnsi="Tahoma" w:cs="Tahoma"/>
                <w:sz w:val="20"/>
                <w:szCs w:val="20"/>
              </w:rPr>
              <w:t>CAT6A support</w:t>
            </w:r>
          </w:p>
          <w:p w14:paraId="29E93421" w14:textId="77777777" w:rsidR="000458EB" w:rsidRPr="00074C2B" w:rsidRDefault="000458EB" w:rsidP="000458EB">
            <w:pPr>
              <w:rPr>
                <w:rFonts w:ascii="Tahoma" w:hAnsi="Tahoma" w:cs="Tahoma"/>
                <w:sz w:val="20"/>
                <w:szCs w:val="20"/>
              </w:rPr>
            </w:pPr>
            <w:r w:rsidRPr="00074C2B">
              <w:rPr>
                <w:rFonts w:ascii="Tahoma" w:hAnsi="Tahoma" w:cs="Tahoma"/>
                <w:sz w:val="20"/>
                <w:szCs w:val="20"/>
              </w:rPr>
              <w:t>For Long Runs</w:t>
            </w:r>
          </w:p>
          <w:p w14:paraId="72819141" w14:textId="77777777" w:rsidR="000458EB" w:rsidRPr="00074C2B" w:rsidRDefault="000458EB" w:rsidP="000458EB">
            <w:pPr>
              <w:rPr>
                <w:rFonts w:ascii="Tahoma" w:hAnsi="Tahoma" w:cs="Tahoma"/>
                <w:sz w:val="20"/>
                <w:szCs w:val="20"/>
              </w:rPr>
            </w:pPr>
            <w:r w:rsidRPr="00074C2B">
              <w:rPr>
                <w:rFonts w:ascii="Tahoma" w:hAnsi="Tahoma" w:cs="Tahoma"/>
                <w:sz w:val="20"/>
                <w:szCs w:val="20"/>
              </w:rPr>
              <w:t>Durable</w:t>
            </w:r>
          </w:p>
          <w:p w14:paraId="31552592" w14:textId="6FAE5E73"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lastRenderedPageBreak/>
              <w:t>High Quality</w:t>
            </w:r>
          </w:p>
        </w:tc>
        <w:tc>
          <w:tcPr>
            <w:tcW w:w="1417" w:type="dxa"/>
            <w:shd w:val="clear" w:color="auto" w:fill="FFFFFF" w:themeFill="background1"/>
            <w:vAlign w:val="center"/>
          </w:tcPr>
          <w:p w14:paraId="2A8F1853" w14:textId="2CFAEC4D"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EA4EA2A" w14:textId="75941666"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27B82813"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4D67E19B" w14:textId="77777777" w:rsidTr="00E85E7B">
        <w:trPr>
          <w:trHeight w:val="425"/>
        </w:trPr>
        <w:tc>
          <w:tcPr>
            <w:tcW w:w="2009" w:type="dxa"/>
            <w:shd w:val="clear" w:color="auto" w:fill="FFFFFF" w:themeFill="background1"/>
            <w:vAlign w:val="center"/>
          </w:tcPr>
          <w:p w14:paraId="3C831515"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BCC99BA" w14:textId="0F6A5B17"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ire load</w:t>
            </w:r>
          </w:p>
        </w:tc>
        <w:tc>
          <w:tcPr>
            <w:tcW w:w="1417" w:type="dxa"/>
            <w:shd w:val="clear" w:color="auto" w:fill="FFFFFF" w:themeFill="background1"/>
            <w:vAlign w:val="center"/>
          </w:tcPr>
          <w:p w14:paraId="433238E8" w14:textId="329DF26A"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8BDE8EE" w14:textId="4D2C3D11"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77 kJ</w:t>
            </w:r>
          </w:p>
        </w:tc>
        <w:tc>
          <w:tcPr>
            <w:tcW w:w="2078" w:type="dxa"/>
            <w:shd w:val="clear" w:color="auto" w:fill="FFFFFF" w:themeFill="background1"/>
            <w:vAlign w:val="center"/>
          </w:tcPr>
          <w:p w14:paraId="289DEBB2"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2D3F39D0" w14:textId="77777777" w:rsidTr="00E85E7B">
        <w:trPr>
          <w:trHeight w:val="425"/>
        </w:trPr>
        <w:tc>
          <w:tcPr>
            <w:tcW w:w="2009" w:type="dxa"/>
            <w:shd w:val="clear" w:color="auto" w:fill="FFFFFF" w:themeFill="background1"/>
            <w:vAlign w:val="center"/>
          </w:tcPr>
          <w:p w14:paraId="2546DE43"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AC979D9" w14:textId="7E3537D3"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Material locking lever</w:t>
            </w:r>
          </w:p>
        </w:tc>
        <w:tc>
          <w:tcPr>
            <w:tcW w:w="1417" w:type="dxa"/>
            <w:shd w:val="clear" w:color="auto" w:fill="FFFFFF" w:themeFill="background1"/>
            <w:vAlign w:val="center"/>
          </w:tcPr>
          <w:p w14:paraId="0E543494" w14:textId="1E36CBFE"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F71D4D3" w14:textId="352F9250"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PA UL94-V0</w:t>
            </w:r>
          </w:p>
        </w:tc>
        <w:tc>
          <w:tcPr>
            <w:tcW w:w="2078" w:type="dxa"/>
            <w:shd w:val="clear" w:color="auto" w:fill="FFFFFF" w:themeFill="background1"/>
            <w:vAlign w:val="center"/>
          </w:tcPr>
          <w:p w14:paraId="5CFE924B"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3A1383" w14:paraId="46592691" w14:textId="77777777" w:rsidTr="00E85E7B">
        <w:trPr>
          <w:trHeight w:val="425"/>
        </w:trPr>
        <w:tc>
          <w:tcPr>
            <w:tcW w:w="2009" w:type="dxa"/>
            <w:shd w:val="clear" w:color="auto" w:fill="FFFFFF" w:themeFill="background1"/>
            <w:vAlign w:val="center"/>
          </w:tcPr>
          <w:p w14:paraId="6D99AFFC" w14:textId="77777777" w:rsidR="000458EB" w:rsidRPr="00074C2B" w:rsidRDefault="000458EB"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C014511" w14:textId="5AAB9BE0"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Wiring</w:t>
            </w:r>
          </w:p>
        </w:tc>
        <w:tc>
          <w:tcPr>
            <w:tcW w:w="1417" w:type="dxa"/>
            <w:shd w:val="clear" w:color="auto" w:fill="FFFFFF" w:themeFill="background1"/>
            <w:vAlign w:val="center"/>
          </w:tcPr>
          <w:p w14:paraId="17C37405" w14:textId="7777777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046AB4C" w14:textId="7D0CD86E"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8-core, EIA/TIA T568 B</w:t>
            </w:r>
          </w:p>
        </w:tc>
        <w:tc>
          <w:tcPr>
            <w:tcW w:w="2078" w:type="dxa"/>
            <w:shd w:val="clear" w:color="auto" w:fill="FFFFFF" w:themeFill="background1"/>
            <w:vAlign w:val="center"/>
          </w:tcPr>
          <w:p w14:paraId="72266763"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02C71AC4" w14:textId="77777777" w:rsidTr="00E85E7B">
        <w:trPr>
          <w:trHeight w:val="425"/>
        </w:trPr>
        <w:tc>
          <w:tcPr>
            <w:tcW w:w="2009" w:type="dxa"/>
            <w:shd w:val="clear" w:color="auto" w:fill="FFFFFF" w:themeFill="background1"/>
            <w:vAlign w:val="center"/>
          </w:tcPr>
          <w:p w14:paraId="65296E34"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1759F74" w14:textId="0487D4E4"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Speed</w:t>
            </w:r>
          </w:p>
        </w:tc>
        <w:tc>
          <w:tcPr>
            <w:tcW w:w="1417" w:type="dxa"/>
            <w:shd w:val="clear" w:color="auto" w:fill="FFFFFF" w:themeFill="background1"/>
            <w:vAlign w:val="center"/>
          </w:tcPr>
          <w:p w14:paraId="1872E176" w14:textId="1AE9E34F"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A4027D1" w14:textId="70D7FE33"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10 GBit/s</w:t>
            </w:r>
          </w:p>
        </w:tc>
        <w:tc>
          <w:tcPr>
            <w:tcW w:w="2078" w:type="dxa"/>
            <w:shd w:val="clear" w:color="auto" w:fill="FFFFFF" w:themeFill="background1"/>
            <w:vAlign w:val="center"/>
          </w:tcPr>
          <w:p w14:paraId="5A442187"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3A1383" w14:paraId="5BA1666A" w14:textId="77777777" w:rsidTr="00E85E7B">
        <w:trPr>
          <w:trHeight w:val="425"/>
        </w:trPr>
        <w:tc>
          <w:tcPr>
            <w:tcW w:w="2009" w:type="dxa"/>
            <w:shd w:val="clear" w:color="auto" w:fill="FFFFFF" w:themeFill="background1"/>
            <w:vAlign w:val="center"/>
          </w:tcPr>
          <w:p w14:paraId="2B5A7D6A"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98A056E" w14:textId="69FEF39C"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Category</w:t>
            </w:r>
          </w:p>
        </w:tc>
        <w:tc>
          <w:tcPr>
            <w:tcW w:w="1417" w:type="dxa"/>
            <w:shd w:val="clear" w:color="auto" w:fill="FFFFFF" w:themeFill="background1"/>
            <w:vAlign w:val="center"/>
          </w:tcPr>
          <w:p w14:paraId="4EFF2719" w14:textId="3317E0C4"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D8BD7A1" w14:textId="293FEFAD"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Cat.6A / Class EA (ISO/IEC 11801 2010)</w:t>
            </w:r>
          </w:p>
        </w:tc>
        <w:tc>
          <w:tcPr>
            <w:tcW w:w="2078" w:type="dxa"/>
            <w:shd w:val="clear" w:color="auto" w:fill="FFFFFF" w:themeFill="background1"/>
            <w:vAlign w:val="center"/>
          </w:tcPr>
          <w:p w14:paraId="68DC0464"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27029A91" w14:textId="77777777" w:rsidTr="00E85E7B">
        <w:trPr>
          <w:trHeight w:val="425"/>
        </w:trPr>
        <w:tc>
          <w:tcPr>
            <w:tcW w:w="2009" w:type="dxa"/>
            <w:shd w:val="clear" w:color="auto" w:fill="FFFFFF" w:themeFill="background1"/>
            <w:vAlign w:val="center"/>
          </w:tcPr>
          <w:p w14:paraId="59E2D489"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E00786A" w14:textId="74D49E21"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Contact material</w:t>
            </w:r>
            <w:r w:rsidRPr="00074C2B">
              <w:rPr>
                <w:rFonts w:ascii="Tahoma" w:hAnsi="Tahoma" w:cs="Tahoma"/>
                <w:sz w:val="20"/>
                <w:szCs w:val="20"/>
              </w:rPr>
              <w:tab/>
            </w:r>
          </w:p>
        </w:tc>
        <w:tc>
          <w:tcPr>
            <w:tcW w:w="1417" w:type="dxa"/>
            <w:shd w:val="clear" w:color="auto" w:fill="FFFFFF" w:themeFill="background1"/>
            <w:vAlign w:val="center"/>
          </w:tcPr>
          <w:p w14:paraId="231862E3" w14:textId="703DAC5F"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99652FD" w14:textId="14DA9126"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Phosphorus bronze</w:t>
            </w:r>
          </w:p>
        </w:tc>
        <w:tc>
          <w:tcPr>
            <w:tcW w:w="2078" w:type="dxa"/>
            <w:shd w:val="clear" w:color="auto" w:fill="FFFFFF" w:themeFill="background1"/>
            <w:vAlign w:val="center"/>
          </w:tcPr>
          <w:p w14:paraId="16FA9A6A"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3B953629" w14:textId="77777777" w:rsidTr="00E85E7B">
        <w:trPr>
          <w:trHeight w:val="425"/>
        </w:trPr>
        <w:tc>
          <w:tcPr>
            <w:tcW w:w="2009" w:type="dxa"/>
            <w:shd w:val="clear" w:color="auto" w:fill="FFFFFF" w:themeFill="background1"/>
            <w:vAlign w:val="center"/>
          </w:tcPr>
          <w:p w14:paraId="29F08026" w14:textId="77777777" w:rsidR="000458EB" w:rsidRPr="00074C2B" w:rsidRDefault="000458EB"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A70F29F" w14:textId="1BC35EDD"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Connection diameter, solid</w:t>
            </w:r>
            <w:r w:rsidRPr="00074C2B">
              <w:rPr>
                <w:rFonts w:ascii="Tahoma" w:hAnsi="Tahoma" w:cs="Tahoma"/>
                <w:sz w:val="20"/>
                <w:szCs w:val="20"/>
              </w:rPr>
              <w:tab/>
            </w:r>
          </w:p>
        </w:tc>
        <w:tc>
          <w:tcPr>
            <w:tcW w:w="1417" w:type="dxa"/>
            <w:shd w:val="clear" w:color="auto" w:fill="FFFFFF" w:themeFill="background1"/>
            <w:vAlign w:val="center"/>
          </w:tcPr>
          <w:p w14:paraId="2A1875CF" w14:textId="7777777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76C5AF2" w14:textId="1FFF155B"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0.41...0.64</w:t>
            </w:r>
          </w:p>
        </w:tc>
        <w:tc>
          <w:tcPr>
            <w:tcW w:w="2078" w:type="dxa"/>
            <w:shd w:val="clear" w:color="auto" w:fill="FFFFFF" w:themeFill="background1"/>
            <w:vAlign w:val="center"/>
          </w:tcPr>
          <w:p w14:paraId="62E9BA19"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0795643F" w14:textId="77777777" w:rsidTr="00E85E7B">
        <w:trPr>
          <w:trHeight w:val="425"/>
        </w:trPr>
        <w:tc>
          <w:tcPr>
            <w:tcW w:w="2009" w:type="dxa"/>
            <w:shd w:val="clear" w:color="auto" w:fill="FFFFFF" w:themeFill="background1"/>
            <w:vAlign w:val="center"/>
          </w:tcPr>
          <w:p w14:paraId="664B9E01"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DF987C4" w14:textId="311AF5F7"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lang w:val="en-US"/>
              </w:rPr>
              <w:t>Conductor connection cross-section, flexible (AWG)</w:t>
            </w:r>
            <w:r w:rsidRPr="00074C2B">
              <w:rPr>
                <w:rFonts w:ascii="Tahoma" w:hAnsi="Tahoma" w:cs="Tahoma"/>
                <w:sz w:val="20"/>
                <w:szCs w:val="20"/>
                <w:lang w:val="en-US"/>
              </w:rPr>
              <w:tab/>
            </w:r>
          </w:p>
        </w:tc>
        <w:tc>
          <w:tcPr>
            <w:tcW w:w="1417" w:type="dxa"/>
            <w:shd w:val="clear" w:color="auto" w:fill="FFFFFF" w:themeFill="background1"/>
            <w:vAlign w:val="center"/>
          </w:tcPr>
          <w:p w14:paraId="68DA709F" w14:textId="33955B05"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F1F7EDF" w14:textId="17E30087"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AWG 26/1...AWG 22/1</w:t>
            </w:r>
          </w:p>
        </w:tc>
        <w:tc>
          <w:tcPr>
            <w:tcW w:w="2078" w:type="dxa"/>
            <w:shd w:val="clear" w:color="auto" w:fill="FFFFFF" w:themeFill="background1"/>
            <w:vAlign w:val="center"/>
          </w:tcPr>
          <w:p w14:paraId="1652F533"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69672EE2" w14:textId="77777777" w:rsidTr="00E85E7B">
        <w:trPr>
          <w:trHeight w:val="425"/>
        </w:trPr>
        <w:tc>
          <w:tcPr>
            <w:tcW w:w="2009" w:type="dxa"/>
            <w:shd w:val="clear" w:color="auto" w:fill="FFFFFF" w:themeFill="background1"/>
            <w:vAlign w:val="center"/>
          </w:tcPr>
          <w:p w14:paraId="093379A4"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6CE3743" w14:textId="725AC89D"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MICE classification M</w:t>
            </w:r>
          </w:p>
        </w:tc>
        <w:tc>
          <w:tcPr>
            <w:tcW w:w="1417" w:type="dxa"/>
            <w:shd w:val="clear" w:color="auto" w:fill="FFFFFF" w:themeFill="background1"/>
            <w:vAlign w:val="center"/>
          </w:tcPr>
          <w:p w14:paraId="002ABF0A" w14:textId="1BB9184B"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2EF90DE" w14:textId="7A9804EB"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M1</w:t>
            </w:r>
          </w:p>
        </w:tc>
        <w:tc>
          <w:tcPr>
            <w:tcW w:w="2078" w:type="dxa"/>
            <w:shd w:val="clear" w:color="auto" w:fill="FFFFFF" w:themeFill="background1"/>
            <w:vAlign w:val="center"/>
          </w:tcPr>
          <w:p w14:paraId="3B954AE6"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0A19E689" w14:textId="77777777" w:rsidTr="00E85E7B">
        <w:trPr>
          <w:trHeight w:val="425"/>
        </w:trPr>
        <w:tc>
          <w:tcPr>
            <w:tcW w:w="2009" w:type="dxa"/>
            <w:shd w:val="clear" w:color="auto" w:fill="FFFFFF" w:themeFill="background1"/>
            <w:vAlign w:val="center"/>
          </w:tcPr>
          <w:p w14:paraId="367E901C"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06B4D40" w14:textId="1FCF1E9B"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MICE classification I</w:t>
            </w:r>
          </w:p>
        </w:tc>
        <w:tc>
          <w:tcPr>
            <w:tcW w:w="1417" w:type="dxa"/>
            <w:shd w:val="clear" w:color="auto" w:fill="FFFFFF" w:themeFill="background1"/>
            <w:vAlign w:val="center"/>
          </w:tcPr>
          <w:p w14:paraId="1F7F6A3E" w14:textId="3CE82DAC"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61B85C4" w14:textId="3501AF52"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I1</w:t>
            </w:r>
          </w:p>
        </w:tc>
        <w:tc>
          <w:tcPr>
            <w:tcW w:w="2078" w:type="dxa"/>
            <w:shd w:val="clear" w:color="auto" w:fill="FFFFFF" w:themeFill="background1"/>
            <w:vAlign w:val="center"/>
          </w:tcPr>
          <w:p w14:paraId="18E7A7B7"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385C2303" w14:textId="77777777" w:rsidTr="00E85E7B">
        <w:trPr>
          <w:trHeight w:val="425"/>
        </w:trPr>
        <w:tc>
          <w:tcPr>
            <w:tcW w:w="2009" w:type="dxa"/>
            <w:shd w:val="clear" w:color="auto" w:fill="FFFFFF" w:themeFill="background1"/>
            <w:vAlign w:val="center"/>
          </w:tcPr>
          <w:p w14:paraId="1EADBB16" w14:textId="77777777" w:rsidR="000458EB" w:rsidRPr="00074C2B" w:rsidRDefault="000458EB"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9EF0001" w14:textId="67D5E59D"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MICE classification C</w:t>
            </w:r>
          </w:p>
        </w:tc>
        <w:tc>
          <w:tcPr>
            <w:tcW w:w="1417" w:type="dxa"/>
            <w:shd w:val="clear" w:color="auto" w:fill="FFFFFF" w:themeFill="background1"/>
            <w:vAlign w:val="center"/>
          </w:tcPr>
          <w:p w14:paraId="30DFE501" w14:textId="7777777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8612B83" w14:textId="1CAFB1AF"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C1</w:t>
            </w:r>
          </w:p>
        </w:tc>
        <w:tc>
          <w:tcPr>
            <w:tcW w:w="2078" w:type="dxa"/>
            <w:shd w:val="clear" w:color="auto" w:fill="FFFFFF" w:themeFill="background1"/>
            <w:vAlign w:val="center"/>
          </w:tcPr>
          <w:p w14:paraId="62CEF364"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79B48AF3" w14:textId="77777777" w:rsidTr="00E85E7B">
        <w:trPr>
          <w:trHeight w:val="425"/>
        </w:trPr>
        <w:tc>
          <w:tcPr>
            <w:tcW w:w="2009" w:type="dxa"/>
            <w:shd w:val="clear" w:color="auto" w:fill="FFFFFF" w:themeFill="background1"/>
            <w:vAlign w:val="center"/>
          </w:tcPr>
          <w:p w14:paraId="41B80235"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5586C5F" w14:textId="13D6B8EA"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MICE classification E</w:t>
            </w:r>
          </w:p>
        </w:tc>
        <w:tc>
          <w:tcPr>
            <w:tcW w:w="1417" w:type="dxa"/>
            <w:shd w:val="clear" w:color="auto" w:fill="FFFFFF" w:themeFill="background1"/>
            <w:vAlign w:val="center"/>
          </w:tcPr>
          <w:p w14:paraId="1C4241F2" w14:textId="38DAFDA5"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4E894B1" w14:textId="1B4058B3"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ab/>
              <w:t>E3</w:t>
            </w:r>
          </w:p>
        </w:tc>
        <w:tc>
          <w:tcPr>
            <w:tcW w:w="2078" w:type="dxa"/>
            <w:shd w:val="clear" w:color="auto" w:fill="FFFFFF" w:themeFill="background1"/>
            <w:vAlign w:val="center"/>
          </w:tcPr>
          <w:p w14:paraId="599D117B"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05BC0E83" w14:textId="77777777" w:rsidTr="00E85E7B">
        <w:trPr>
          <w:trHeight w:val="425"/>
        </w:trPr>
        <w:tc>
          <w:tcPr>
            <w:tcW w:w="2009" w:type="dxa"/>
            <w:shd w:val="clear" w:color="auto" w:fill="FFFFFF" w:themeFill="background1"/>
            <w:vAlign w:val="center"/>
          </w:tcPr>
          <w:p w14:paraId="1E43825E" w14:textId="77777777" w:rsidR="000458EB" w:rsidRPr="00074C2B" w:rsidRDefault="000458EB"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EED0DD1" w14:textId="2F80ACAB"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Shielding</w:t>
            </w:r>
          </w:p>
        </w:tc>
        <w:tc>
          <w:tcPr>
            <w:tcW w:w="1417" w:type="dxa"/>
            <w:shd w:val="clear" w:color="auto" w:fill="FFFFFF" w:themeFill="background1"/>
            <w:vAlign w:val="center"/>
          </w:tcPr>
          <w:p w14:paraId="0737D136" w14:textId="1C0818A0"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361C6A2" w14:textId="0E978181"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360° all-round enclosure</w:t>
            </w:r>
          </w:p>
        </w:tc>
        <w:tc>
          <w:tcPr>
            <w:tcW w:w="2078" w:type="dxa"/>
            <w:shd w:val="clear" w:color="auto" w:fill="FFFFFF" w:themeFill="background1"/>
            <w:vAlign w:val="center"/>
          </w:tcPr>
          <w:p w14:paraId="590DE94D"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6091F072" w14:textId="77777777" w:rsidTr="00E85E7B">
        <w:trPr>
          <w:trHeight w:val="425"/>
        </w:trPr>
        <w:tc>
          <w:tcPr>
            <w:tcW w:w="2009" w:type="dxa"/>
            <w:shd w:val="clear" w:color="auto" w:fill="FFFFFF" w:themeFill="background1"/>
            <w:vAlign w:val="center"/>
          </w:tcPr>
          <w:p w14:paraId="1A855B68" w14:textId="77777777" w:rsidR="000458EB" w:rsidRPr="00074C2B" w:rsidRDefault="000458EB"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91077E1" w14:textId="766CF6C8"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Protection degree</w:t>
            </w:r>
            <w:r w:rsidRPr="00074C2B">
              <w:rPr>
                <w:rFonts w:ascii="Tahoma" w:hAnsi="Tahoma" w:cs="Tahoma"/>
                <w:sz w:val="20"/>
                <w:szCs w:val="20"/>
              </w:rPr>
              <w:tab/>
            </w:r>
          </w:p>
        </w:tc>
        <w:tc>
          <w:tcPr>
            <w:tcW w:w="1417" w:type="dxa"/>
            <w:shd w:val="clear" w:color="auto" w:fill="FFFFFF" w:themeFill="background1"/>
            <w:vAlign w:val="center"/>
          </w:tcPr>
          <w:p w14:paraId="57D3B712" w14:textId="786CB6E8"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023208D" w14:textId="654FE75C"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IP20</w:t>
            </w:r>
          </w:p>
        </w:tc>
        <w:tc>
          <w:tcPr>
            <w:tcW w:w="2078" w:type="dxa"/>
            <w:shd w:val="clear" w:color="auto" w:fill="FFFFFF" w:themeFill="background1"/>
            <w:vAlign w:val="center"/>
          </w:tcPr>
          <w:p w14:paraId="0EA4BA76"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421C5CCF" w14:textId="77777777" w:rsidTr="00E85E7B">
        <w:trPr>
          <w:trHeight w:val="425"/>
        </w:trPr>
        <w:tc>
          <w:tcPr>
            <w:tcW w:w="2009" w:type="dxa"/>
            <w:shd w:val="clear" w:color="auto" w:fill="FFFFFF" w:themeFill="background1"/>
            <w:vAlign w:val="center"/>
          </w:tcPr>
          <w:p w14:paraId="59C22C5D" w14:textId="77777777" w:rsidR="000458EB" w:rsidRPr="00074C2B" w:rsidRDefault="000458EB"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92CDBA8" w14:textId="4D444E9E"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Insertion force</w:t>
            </w:r>
          </w:p>
        </w:tc>
        <w:tc>
          <w:tcPr>
            <w:tcW w:w="1417" w:type="dxa"/>
            <w:shd w:val="clear" w:color="auto" w:fill="FFFFFF" w:themeFill="background1"/>
            <w:vAlign w:val="center"/>
          </w:tcPr>
          <w:p w14:paraId="18F376C7" w14:textId="7777777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F20735A" w14:textId="456BA8C9"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 30 N</w:t>
            </w:r>
          </w:p>
        </w:tc>
        <w:tc>
          <w:tcPr>
            <w:tcW w:w="2078" w:type="dxa"/>
            <w:shd w:val="clear" w:color="auto" w:fill="FFFFFF" w:themeFill="background1"/>
            <w:vAlign w:val="center"/>
          </w:tcPr>
          <w:p w14:paraId="2AF63357"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3A1383" w14:paraId="381C450D" w14:textId="77777777" w:rsidTr="00E85E7B">
        <w:trPr>
          <w:trHeight w:val="425"/>
        </w:trPr>
        <w:tc>
          <w:tcPr>
            <w:tcW w:w="2009" w:type="dxa"/>
            <w:shd w:val="clear" w:color="auto" w:fill="FFFFFF" w:themeFill="background1"/>
            <w:vAlign w:val="center"/>
          </w:tcPr>
          <w:p w14:paraId="5521409F"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7B90247" w14:textId="5088D5E5"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Ability to reconnect</w:t>
            </w:r>
          </w:p>
        </w:tc>
        <w:tc>
          <w:tcPr>
            <w:tcW w:w="1417" w:type="dxa"/>
            <w:shd w:val="clear" w:color="auto" w:fill="FFFFFF" w:themeFill="background1"/>
            <w:vAlign w:val="center"/>
          </w:tcPr>
          <w:p w14:paraId="0F995AED" w14:textId="5B48C150"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941F6C4" w14:textId="4E37043B"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 10 cycles (for the same or larger cross-section)</w:t>
            </w:r>
          </w:p>
        </w:tc>
        <w:tc>
          <w:tcPr>
            <w:tcW w:w="2078" w:type="dxa"/>
            <w:shd w:val="clear" w:color="auto" w:fill="FFFFFF" w:themeFill="background1"/>
            <w:vAlign w:val="center"/>
          </w:tcPr>
          <w:p w14:paraId="42A46750"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1E8BAE4B" w14:textId="77777777" w:rsidTr="00E85E7B">
        <w:trPr>
          <w:trHeight w:val="425"/>
        </w:trPr>
        <w:tc>
          <w:tcPr>
            <w:tcW w:w="2009" w:type="dxa"/>
            <w:shd w:val="clear" w:color="auto" w:fill="FFFFFF" w:themeFill="background1"/>
            <w:vAlign w:val="center"/>
          </w:tcPr>
          <w:p w14:paraId="2F91C729" w14:textId="77777777" w:rsidR="000458EB" w:rsidRPr="00074C2B" w:rsidRDefault="000458EB"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69235A8" w14:textId="63BBE0E9"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lang w:val="en-US"/>
              </w:rPr>
              <w:t>HDMI To SDI 4k Up/Down/Cross Converter</w:t>
            </w:r>
          </w:p>
        </w:tc>
        <w:tc>
          <w:tcPr>
            <w:tcW w:w="1417" w:type="dxa"/>
            <w:shd w:val="clear" w:color="auto" w:fill="FFFFFF" w:themeFill="background1"/>
            <w:vAlign w:val="center"/>
          </w:tcPr>
          <w:p w14:paraId="322125A1" w14:textId="0AF755BD" w:rsidR="000458EB" w:rsidRPr="00074C2B" w:rsidRDefault="000458EB" w:rsidP="000458EB">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1</w:t>
            </w:r>
          </w:p>
        </w:tc>
        <w:tc>
          <w:tcPr>
            <w:tcW w:w="2311" w:type="dxa"/>
            <w:shd w:val="clear" w:color="auto" w:fill="FFFFFF" w:themeFill="background1"/>
            <w:vAlign w:val="center"/>
          </w:tcPr>
          <w:p w14:paraId="3CAD62C9"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62B395EE"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7E156943" w14:textId="77777777" w:rsidTr="00E85E7B">
        <w:trPr>
          <w:trHeight w:val="425"/>
        </w:trPr>
        <w:tc>
          <w:tcPr>
            <w:tcW w:w="2009" w:type="dxa"/>
            <w:shd w:val="clear" w:color="auto" w:fill="FFFFFF" w:themeFill="background1"/>
            <w:vAlign w:val="center"/>
          </w:tcPr>
          <w:p w14:paraId="6FAA3D1F"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0F7D235" w14:textId="39B02F6C"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Converter Type</w:t>
            </w:r>
          </w:p>
        </w:tc>
        <w:tc>
          <w:tcPr>
            <w:tcW w:w="1417" w:type="dxa"/>
            <w:shd w:val="clear" w:color="auto" w:fill="FFFFFF" w:themeFill="background1"/>
            <w:vAlign w:val="center"/>
          </w:tcPr>
          <w:p w14:paraId="6E483682" w14:textId="04B2708E"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3C914B9" w14:textId="77777777" w:rsidR="000458EB" w:rsidRPr="00074C2B" w:rsidRDefault="000458EB" w:rsidP="000458EB">
            <w:pPr>
              <w:rPr>
                <w:rFonts w:ascii="Tahoma" w:hAnsi="Tahoma" w:cs="Tahoma"/>
                <w:sz w:val="20"/>
                <w:szCs w:val="20"/>
              </w:rPr>
            </w:pPr>
            <w:r w:rsidRPr="00074C2B">
              <w:rPr>
                <w:rFonts w:ascii="Tahoma" w:hAnsi="Tahoma" w:cs="Tahoma"/>
                <w:sz w:val="20"/>
                <w:szCs w:val="20"/>
              </w:rPr>
              <w:t>Digital to Digital Converter</w:t>
            </w:r>
          </w:p>
          <w:p w14:paraId="742CCDFA" w14:textId="77777777" w:rsidR="000458EB" w:rsidRPr="00074C2B" w:rsidRDefault="000458EB" w:rsidP="000458EB">
            <w:pPr>
              <w:rPr>
                <w:rFonts w:ascii="Tahoma" w:hAnsi="Tahoma" w:cs="Tahoma"/>
                <w:sz w:val="20"/>
                <w:szCs w:val="20"/>
              </w:rPr>
            </w:pPr>
          </w:p>
          <w:p w14:paraId="636011C9" w14:textId="75E6E8AD"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Up/Down/Cross Converter</w:t>
            </w:r>
          </w:p>
        </w:tc>
        <w:tc>
          <w:tcPr>
            <w:tcW w:w="2078" w:type="dxa"/>
            <w:shd w:val="clear" w:color="auto" w:fill="FFFFFF" w:themeFill="background1"/>
            <w:vAlign w:val="center"/>
          </w:tcPr>
          <w:p w14:paraId="77972FE5"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25675B73" w14:textId="77777777" w:rsidTr="00E85E7B">
        <w:trPr>
          <w:trHeight w:val="425"/>
        </w:trPr>
        <w:tc>
          <w:tcPr>
            <w:tcW w:w="2009" w:type="dxa"/>
            <w:shd w:val="clear" w:color="auto" w:fill="FFFFFF" w:themeFill="background1"/>
            <w:vAlign w:val="center"/>
          </w:tcPr>
          <w:p w14:paraId="16741FF6"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FFAD424" w14:textId="371827D7"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Power Type</w:t>
            </w:r>
            <w:r w:rsidRPr="00074C2B">
              <w:rPr>
                <w:rFonts w:ascii="Tahoma" w:hAnsi="Tahoma" w:cs="Tahoma"/>
                <w:sz w:val="20"/>
                <w:szCs w:val="20"/>
              </w:rPr>
              <w:tab/>
            </w:r>
          </w:p>
        </w:tc>
        <w:tc>
          <w:tcPr>
            <w:tcW w:w="1417" w:type="dxa"/>
            <w:shd w:val="clear" w:color="auto" w:fill="FFFFFF" w:themeFill="background1"/>
            <w:vAlign w:val="center"/>
          </w:tcPr>
          <w:p w14:paraId="54A9569F" w14:textId="2B53392E"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679349A"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External Power Adapter</w:t>
            </w:r>
          </w:p>
          <w:p w14:paraId="7F6D012D"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13D31F60"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658AE65C" w14:textId="77777777" w:rsidTr="00E85E7B">
        <w:trPr>
          <w:trHeight w:val="425"/>
        </w:trPr>
        <w:tc>
          <w:tcPr>
            <w:tcW w:w="2009" w:type="dxa"/>
            <w:shd w:val="clear" w:color="auto" w:fill="FFFFFF" w:themeFill="background1"/>
            <w:vAlign w:val="center"/>
          </w:tcPr>
          <w:p w14:paraId="092C1FC0" w14:textId="77777777" w:rsidR="000458EB" w:rsidRPr="00074C2B" w:rsidRDefault="000458EB" w:rsidP="000458EB">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CCABB79" w14:textId="34BD2245"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lang w:val="en-US"/>
              </w:rPr>
              <w:t>Connections</w:t>
            </w:r>
          </w:p>
        </w:tc>
        <w:tc>
          <w:tcPr>
            <w:tcW w:w="1417" w:type="dxa"/>
            <w:shd w:val="clear" w:color="auto" w:fill="FFFFFF" w:themeFill="background1"/>
            <w:vAlign w:val="center"/>
          </w:tcPr>
          <w:p w14:paraId="0887100A" w14:textId="7777777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07F0582"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640316B4"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2CE41291" w14:textId="77777777" w:rsidTr="00E85E7B">
        <w:trPr>
          <w:trHeight w:val="425"/>
        </w:trPr>
        <w:tc>
          <w:tcPr>
            <w:tcW w:w="2009" w:type="dxa"/>
            <w:shd w:val="clear" w:color="auto" w:fill="FFFFFF" w:themeFill="background1"/>
            <w:vAlign w:val="center"/>
          </w:tcPr>
          <w:p w14:paraId="1CB431A3"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7E1085D" w14:textId="56D88FA0"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rPr>
              <w:t>Video inputs</w:t>
            </w:r>
          </w:p>
        </w:tc>
        <w:tc>
          <w:tcPr>
            <w:tcW w:w="1417" w:type="dxa"/>
            <w:shd w:val="clear" w:color="auto" w:fill="FFFFFF" w:themeFill="background1"/>
            <w:vAlign w:val="center"/>
          </w:tcPr>
          <w:p w14:paraId="1F0AC2EF" w14:textId="1B7DAE5B"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AE51AEB"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4246B03E"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050391A0" w14:textId="77777777" w:rsidTr="00E85E7B">
        <w:trPr>
          <w:trHeight w:val="425"/>
        </w:trPr>
        <w:tc>
          <w:tcPr>
            <w:tcW w:w="2009" w:type="dxa"/>
            <w:shd w:val="clear" w:color="auto" w:fill="FFFFFF" w:themeFill="background1"/>
            <w:vAlign w:val="center"/>
          </w:tcPr>
          <w:p w14:paraId="44A90890" w14:textId="77777777" w:rsidR="000458EB" w:rsidRPr="00074C2B" w:rsidRDefault="000458EB" w:rsidP="005E095C">
            <w:pPr>
              <w:pStyle w:val="aff"/>
              <w:numPr>
                <w:ilvl w:val="3"/>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3BA4585" w14:textId="4D0ACFCE"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lang w:val="en-US"/>
              </w:rPr>
              <w:t xml:space="preserve">3G/HD/SD-SDI (BNC)   </w:t>
            </w:r>
          </w:p>
        </w:tc>
        <w:tc>
          <w:tcPr>
            <w:tcW w:w="1417" w:type="dxa"/>
            <w:shd w:val="clear" w:color="auto" w:fill="FFFFFF" w:themeFill="background1"/>
            <w:vAlign w:val="center"/>
          </w:tcPr>
          <w:p w14:paraId="3C09C48D" w14:textId="7777777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DC628C4" w14:textId="62E3C63E"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w:t>
            </w:r>
            <w:r w:rsidRPr="00074C2B">
              <w:rPr>
                <w:rFonts w:ascii="Tahoma" w:hAnsi="Tahoma" w:cs="Tahoma"/>
                <w:sz w:val="20"/>
                <w:szCs w:val="20"/>
              </w:rPr>
              <w:t>1</w:t>
            </w:r>
          </w:p>
        </w:tc>
        <w:tc>
          <w:tcPr>
            <w:tcW w:w="2078" w:type="dxa"/>
            <w:shd w:val="clear" w:color="auto" w:fill="FFFFFF" w:themeFill="background1"/>
            <w:vAlign w:val="center"/>
          </w:tcPr>
          <w:p w14:paraId="1616D55A"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70C4C6AB" w14:textId="77777777" w:rsidTr="00E85E7B">
        <w:trPr>
          <w:trHeight w:val="425"/>
        </w:trPr>
        <w:tc>
          <w:tcPr>
            <w:tcW w:w="2009" w:type="dxa"/>
            <w:shd w:val="clear" w:color="auto" w:fill="FFFFFF" w:themeFill="background1"/>
            <w:vAlign w:val="center"/>
          </w:tcPr>
          <w:p w14:paraId="74F655E1" w14:textId="77777777" w:rsidR="000458EB" w:rsidRPr="00074C2B" w:rsidRDefault="000458EB" w:rsidP="005E095C">
            <w:pPr>
              <w:pStyle w:val="aff"/>
              <w:numPr>
                <w:ilvl w:val="3"/>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9497FC4" w14:textId="32D2F425"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HDMI 4K</w:t>
            </w:r>
          </w:p>
        </w:tc>
        <w:tc>
          <w:tcPr>
            <w:tcW w:w="1417" w:type="dxa"/>
            <w:shd w:val="clear" w:color="auto" w:fill="FFFFFF" w:themeFill="background1"/>
            <w:vAlign w:val="center"/>
          </w:tcPr>
          <w:p w14:paraId="03B752C1" w14:textId="1444238D"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AEE73B5" w14:textId="5739319B"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18D9A612"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75327A55" w14:textId="77777777" w:rsidTr="00E85E7B">
        <w:trPr>
          <w:trHeight w:val="425"/>
        </w:trPr>
        <w:tc>
          <w:tcPr>
            <w:tcW w:w="2009" w:type="dxa"/>
            <w:shd w:val="clear" w:color="auto" w:fill="FFFFFF" w:themeFill="background1"/>
            <w:vAlign w:val="center"/>
          </w:tcPr>
          <w:p w14:paraId="48068EEC" w14:textId="77777777" w:rsidR="000458EB" w:rsidRPr="00074C2B" w:rsidRDefault="000458EB"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EA5D6DD" w14:textId="61ECEEE7"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rPr>
              <w:t xml:space="preserve">Audio </w:t>
            </w:r>
            <w:r w:rsidRPr="00074C2B">
              <w:rPr>
                <w:rFonts w:ascii="Tahoma" w:hAnsi="Tahoma" w:cs="Tahoma"/>
                <w:b/>
                <w:bCs/>
                <w:sz w:val="20"/>
                <w:szCs w:val="20"/>
                <w:lang w:val="en-US"/>
              </w:rPr>
              <w:t>inputs</w:t>
            </w:r>
          </w:p>
        </w:tc>
        <w:tc>
          <w:tcPr>
            <w:tcW w:w="1417" w:type="dxa"/>
            <w:shd w:val="clear" w:color="auto" w:fill="FFFFFF" w:themeFill="background1"/>
            <w:vAlign w:val="center"/>
          </w:tcPr>
          <w:p w14:paraId="7B30C209" w14:textId="7777777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890C6BD"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0524F0B1"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639EC62F" w14:textId="77777777" w:rsidTr="00E85E7B">
        <w:trPr>
          <w:trHeight w:val="425"/>
        </w:trPr>
        <w:tc>
          <w:tcPr>
            <w:tcW w:w="2009" w:type="dxa"/>
            <w:shd w:val="clear" w:color="auto" w:fill="FFFFFF" w:themeFill="background1"/>
            <w:vAlign w:val="center"/>
          </w:tcPr>
          <w:p w14:paraId="2C8C0C63" w14:textId="77777777" w:rsidR="000458EB" w:rsidRPr="00074C2B" w:rsidRDefault="000458EB" w:rsidP="005E095C">
            <w:pPr>
              <w:pStyle w:val="aff"/>
              <w:numPr>
                <w:ilvl w:val="3"/>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3C3EF09" w14:textId="59960E59"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RCA Line</w:t>
            </w:r>
          </w:p>
        </w:tc>
        <w:tc>
          <w:tcPr>
            <w:tcW w:w="1417" w:type="dxa"/>
            <w:shd w:val="clear" w:color="auto" w:fill="FFFFFF" w:themeFill="background1"/>
            <w:vAlign w:val="center"/>
          </w:tcPr>
          <w:p w14:paraId="5EB5E12B" w14:textId="7C091FF4"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28C119B" w14:textId="4830F587"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&gt;=2</w:t>
            </w:r>
          </w:p>
        </w:tc>
        <w:tc>
          <w:tcPr>
            <w:tcW w:w="2078" w:type="dxa"/>
            <w:shd w:val="clear" w:color="auto" w:fill="FFFFFF" w:themeFill="background1"/>
            <w:vAlign w:val="center"/>
          </w:tcPr>
          <w:p w14:paraId="528C18C3"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592D663F" w14:textId="77777777" w:rsidTr="00E85E7B">
        <w:trPr>
          <w:trHeight w:val="425"/>
        </w:trPr>
        <w:tc>
          <w:tcPr>
            <w:tcW w:w="2009" w:type="dxa"/>
            <w:shd w:val="clear" w:color="auto" w:fill="FFFFFF" w:themeFill="background1"/>
            <w:vAlign w:val="center"/>
          </w:tcPr>
          <w:p w14:paraId="5D25E5A5" w14:textId="77777777" w:rsidR="000458EB" w:rsidRPr="00074C2B" w:rsidRDefault="000458EB" w:rsidP="005E095C">
            <w:pPr>
              <w:pStyle w:val="aff"/>
              <w:numPr>
                <w:ilvl w:val="3"/>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1E7CC5A" w14:textId="6CB164E4"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lang w:val="en-US"/>
              </w:rPr>
              <w:t>8</w:t>
            </w:r>
            <w:r w:rsidRPr="00074C2B">
              <w:rPr>
                <w:rFonts w:ascii="Tahoma" w:hAnsi="Tahoma" w:cs="Tahoma"/>
                <w:sz w:val="20"/>
                <w:szCs w:val="20"/>
              </w:rPr>
              <w:t>CH Embedded Audio SDI</w:t>
            </w:r>
          </w:p>
        </w:tc>
        <w:tc>
          <w:tcPr>
            <w:tcW w:w="1417" w:type="dxa"/>
            <w:shd w:val="clear" w:color="auto" w:fill="FFFFFF" w:themeFill="background1"/>
            <w:vAlign w:val="center"/>
          </w:tcPr>
          <w:p w14:paraId="04975145" w14:textId="1958633F"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C157CDD" w14:textId="19481D4D"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1F63F7FD"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7A7EF68F" w14:textId="77777777" w:rsidTr="00E85E7B">
        <w:trPr>
          <w:trHeight w:val="425"/>
        </w:trPr>
        <w:tc>
          <w:tcPr>
            <w:tcW w:w="2009" w:type="dxa"/>
            <w:shd w:val="clear" w:color="auto" w:fill="FFFFFF" w:themeFill="background1"/>
            <w:vAlign w:val="center"/>
          </w:tcPr>
          <w:p w14:paraId="3DB867B6" w14:textId="77777777" w:rsidR="000458EB" w:rsidRPr="00074C2B" w:rsidRDefault="000458EB" w:rsidP="005E095C">
            <w:pPr>
              <w:pStyle w:val="aff"/>
              <w:numPr>
                <w:ilvl w:val="3"/>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66F8F60" w14:textId="6C7862A1"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lang w:val="en-US"/>
              </w:rPr>
              <w:t>8</w:t>
            </w:r>
            <w:r w:rsidRPr="00074C2B">
              <w:rPr>
                <w:rFonts w:ascii="Tahoma" w:hAnsi="Tahoma" w:cs="Tahoma"/>
                <w:sz w:val="20"/>
                <w:szCs w:val="20"/>
              </w:rPr>
              <w:t xml:space="preserve">CH Embedded Audio </w:t>
            </w:r>
            <w:r w:rsidRPr="00074C2B">
              <w:rPr>
                <w:rFonts w:ascii="Tahoma" w:hAnsi="Tahoma" w:cs="Tahoma"/>
                <w:sz w:val="20"/>
                <w:szCs w:val="20"/>
                <w:lang w:val="en-US"/>
              </w:rPr>
              <w:t>HDMI</w:t>
            </w:r>
          </w:p>
        </w:tc>
        <w:tc>
          <w:tcPr>
            <w:tcW w:w="1417" w:type="dxa"/>
            <w:shd w:val="clear" w:color="auto" w:fill="FFFFFF" w:themeFill="background1"/>
            <w:vAlign w:val="center"/>
          </w:tcPr>
          <w:p w14:paraId="60DC430B" w14:textId="4402820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D04EFC8" w14:textId="7E98E3F7"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416FD659"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7A3A1ADB" w14:textId="77777777" w:rsidTr="00E85E7B">
        <w:trPr>
          <w:trHeight w:val="425"/>
        </w:trPr>
        <w:tc>
          <w:tcPr>
            <w:tcW w:w="2009" w:type="dxa"/>
            <w:shd w:val="clear" w:color="auto" w:fill="FFFFFF" w:themeFill="background1"/>
            <w:vAlign w:val="center"/>
          </w:tcPr>
          <w:p w14:paraId="73C5D12B" w14:textId="77777777" w:rsidR="000458EB" w:rsidRPr="00074C2B" w:rsidRDefault="000458EB"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6F65D54" w14:textId="616CB897"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rPr>
              <w:t xml:space="preserve">Audio </w:t>
            </w:r>
            <w:r w:rsidRPr="00074C2B">
              <w:rPr>
                <w:rFonts w:ascii="Tahoma" w:hAnsi="Tahoma" w:cs="Tahoma"/>
                <w:b/>
                <w:bCs/>
                <w:sz w:val="20"/>
                <w:szCs w:val="20"/>
                <w:lang w:val="en-US"/>
              </w:rPr>
              <w:t>outputs</w:t>
            </w:r>
          </w:p>
        </w:tc>
        <w:tc>
          <w:tcPr>
            <w:tcW w:w="1417" w:type="dxa"/>
            <w:shd w:val="clear" w:color="auto" w:fill="FFFFFF" w:themeFill="background1"/>
            <w:vAlign w:val="center"/>
          </w:tcPr>
          <w:p w14:paraId="346718FD" w14:textId="7777777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2366199"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2B4B138F"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44E810E3" w14:textId="77777777" w:rsidTr="00E85E7B">
        <w:trPr>
          <w:trHeight w:val="425"/>
        </w:trPr>
        <w:tc>
          <w:tcPr>
            <w:tcW w:w="2009" w:type="dxa"/>
            <w:shd w:val="clear" w:color="auto" w:fill="FFFFFF" w:themeFill="background1"/>
            <w:vAlign w:val="center"/>
          </w:tcPr>
          <w:p w14:paraId="22252F75" w14:textId="77777777" w:rsidR="000458EB" w:rsidRPr="00074C2B" w:rsidRDefault="000458EB" w:rsidP="005E095C">
            <w:pPr>
              <w:pStyle w:val="aff"/>
              <w:numPr>
                <w:ilvl w:val="3"/>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79A6490" w14:textId="22F26DAC"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8CH Embedded Audio SDI</w:t>
            </w:r>
          </w:p>
        </w:tc>
        <w:tc>
          <w:tcPr>
            <w:tcW w:w="1417" w:type="dxa"/>
            <w:shd w:val="clear" w:color="auto" w:fill="FFFFFF" w:themeFill="background1"/>
            <w:vAlign w:val="center"/>
          </w:tcPr>
          <w:p w14:paraId="49109F9C" w14:textId="4B8BB9B8"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DC7FF76" w14:textId="4A6E887F"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1CA018E7"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5FB2128E" w14:textId="77777777" w:rsidTr="00E85E7B">
        <w:trPr>
          <w:trHeight w:val="425"/>
        </w:trPr>
        <w:tc>
          <w:tcPr>
            <w:tcW w:w="2009" w:type="dxa"/>
            <w:shd w:val="clear" w:color="auto" w:fill="FFFFFF" w:themeFill="background1"/>
            <w:vAlign w:val="center"/>
          </w:tcPr>
          <w:p w14:paraId="15DCAC6F" w14:textId="77777777" w:rsidR="000458EB" w:rsidRPr="00074C2B" w:rsidRDefault="000458EB" w:rsidP="005E095C">
            <w:pPr>
              <w:pStyle w:val="aff"/>
              <w:numPr>
                <w:ilvl w:val="3"/>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DCFDB3E" w14:textId="496619C7"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lang w:val="en-US"/>
              </w:rPr>
              <w:t>8</w:t>
            </w:r>
            <w:r w:rsidRPr="00074C2B">
              <w:rPr>
                <w:rFonts w:ascii="Tahoma" w:hAnsi="Tahoma" w:cs="Tahoma"/>
                <w:sz w:val="20"/>
                <w:szCs w:val="20"/>
              </w:rPr>
              <w:t xml:space="preserve">CH Embedded Audio </w:t>
            </w:r>
            <w:r w:rsidRPr="00074C2B">
              <w:rPr>
                <w:rFonts w:ascii="Tahoma" w:hAnsi="Tahoma" w:cs="Tahoma"/>
                <w:sz w:val="20"/>
                <w:szCs w:val="20"/>
                <w:lang w:val="en-US"/>
              </w:rPr>
              <w:t>HDMI</w:t>
            </w:r>
          </w:p>
        </w:tc>
        <w:tc>
          <w:tcPr>
            <w:tcW w:w="1417" w:type="dxa"/>
            <w:shd w:val="clear" w:color="auto" w:fill="FFFFFF" w:themeFill="background1"/>
            <w:vAlign w:val="center"/>
          </w:tcPr>
          <w:p w14:paraId="3A1AA6DA" w14:textId="75FFA113"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B7FBE0E" w14:textId="0D773D17"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5EAAF627"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7303BDB1" w14:textId="77777777" w:rsidTr="00E85E7B">
        <w:trPr>
          <w:trHeight w:val="425"/>
        </w:trPr>
        <w:tc>
          <w:tcPr>
            <w:tcW w:w="2009" w:type="dxa"/>
            <w:shd w:val="clear" w:color="auto" w:fill="FFFFFF" w:themeFill="background1"/>
            <w:vAlign w:val="center"/>
          </w:tcPr>
          <w:p w14:paraId="4D7EAA00"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F4CA8BB" w14:textId="6CF7CD45"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lang w:val="en-US"/>
              </w:rPr>
              <w:t>PC Connections</w:t>
            </w:r>
            <w:r w:rsidRPr="00074C2B">
              <w:rPr>
                <w:rFonts w:ascii="Tahoma" w:hAnsi="Tahoma" w:cs="Tahoma"/>
                <w:sz w:val="20"/>
                <w:szCs w:val="20"/>
                <w:lang w:val="en-US"/>
              </w:rPr>
              <w:tab/>
            </w:r>
          </w:p>
        </w:tc>
        <w:tc>
          <w:tcPr>
            <w:tcW w:w="1417" w:type="dxa"/>
            <w:shd w:val="clear" w:color="auto" w:fill="FFFFFF" w:themeFill="background1"/>
            <w:vAlign w:val="center"/>
          </w:tcPr>
          <w:p w14:paraId="0AF1C289" w14:textId="4661F529"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7C0C8E0" w14:textId="326F63BD"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Mini-USB</w:t>
            </w:r>
          </w:p>
        </w:tc>
        <w:tc>
          <w:tcPr>
            <w:tcW w:w="2078" w:type="dxa"/>
            <w:shd w:val="clear" w:color="auto" w:fill="FFFFFF" w:themeFill="background1"/>
            <w:vAlign w:val="center"/>
          </w:tcPr>
          <w:p w14:paraId="39E721AD"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B6262E" w14:paraId="7AB21704" w14:textId="77777777" w:rsidTr="00E85E7B">
        <w:trPr>
          <w:trHeight w:val="425"/>
        </w:trPr>
        <w:tc>
          <w:tcPr>
            <w:tcW w:w="2009" w:type="dxa"/>
            <w:shd w:val="clear" w:color="auto" w:fill="FFFFFF" w:themeFill="background1"/>
            <w:vAlign w:val="center"/>
          </w:tcPr>
          <w:p w14:paraId="719112F4"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5910AF5" w14:textId="798AB212"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Resolution Supported</w:t>
            </w:r>
          </w:p>
        </w:tc>
        <w:tc>
          <w:tcPr>
            <w:tcW w:w="1417" w:type="dxa"/>
            <w:shd w:val="clear" w:color="auto" w:fill="FFFFFF" w:themeFill="background1"/>
            <w:vAlign w:val="center"/>
          </w:tcPr>
          <w:p w14:paraId="085E3DA3" w14:textId="251743BE"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6520EF7"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SD 480i NTSC</w:t>
            </w:r>
          </w:p>
          <w:p w14:paraId="45151A9B"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SD 576i PAL</w:t>
            </w:r>
          </w:p>
          <w:p w14:paraId="55AA9655"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800x600pixels(4:3 aspect ratio)</w:t>
            </w:r>
          </w:p>
          <w:p w14:paraId="0C56158C"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lastRenderedPageBreak/>
              <w:t>1024x768pixels(4:3 aspect ratio)</w:t>
            </w:r>
          </w:p>
          <w:p w14:paraId="5D854717"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HD 720: 1280x720pixels(16:9 aspect ratio)</w:t>
            </w:r>
          </w:p>
          <w:p w14:paraId="5D053623"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1280x1024pixels(1.25 aspect ratio)</w:t>
            </w:r>
          </w:p>
          <w:p w14:paraId="2BFAD56D"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1366x768pixels(16:9 aspect ratio)</w:t>
            </w:r>
          </w:p>
          <w:p w14:paraId="50DA81FA"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1400x1050pixels(4:3 aspect ratio)</w:t>
            </w:r>
          </w:p>
          <w:p w14:paraId="69B92351"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1600x1200pixels(4:3 aspect ratio)</w:t>
            </w:r>
          </w:p>
          <w:p w14:paraId="226F4785" w14:textId="7E8CCFE9"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HD 1080: 1920x1080pixels(16:9 aspect ratio)</w:t>
            </w:r>
          </w:p>
        </w:tc>
        <w:tc>
          <w:tcPr>
            <w:tcW w:w="2078" w:type="dxa"/>
            <w:shd w:val="clear" w:color="auto" w:fill="FFFFFF" w:themeFill="background1"/>
            <w:vAlign w:val="center"/>
          </w:tcPr>
          <w:p w14:paraId="221780BA"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B6262E" w14:paraId="4DD943F9" w14:textId="77777777" w:rsidTr="00E85E7B">
        <w:trPr>
          <w:trHeight w:val="425"/>
        </w:trPr>
        <w:tc>
          <w:tcPr>
            <w:tcW w:w="2009" w:type="dxa"/>
            <w:shd w:val="clear" w:color="auto" w:fill="FFFFFF" w:themeFill="background1"/>
            <w:vAlign w:val="center"/>
          </w:tcPr>
          <w:p w14:paraId="1D29DE2E" w14:textId="77777777" w:rsidR="000458EB" w:rsidRPr="00074C2B" w:rsidRDefault="000458EB" w:rsidP="000458EB">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A3D4993" w14:textId="58DE4CDB"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Output Resolution</w:t>
            </w:r>
          </w:p>
        </w:tc>
        <w:tc>
          <w:tcPr>
            <w:tcW w:w="1417" w:type="dxa"/>
            <w:shd w:val="clear" w:color="auto" w:fill="FFFFFF" w:themeFill="background1"/>
            <w:vAlign w:val="center"/>
          </w:tcPr>
          <w:p w14:paraId="4C3C7574" w14:textId="7777777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B1116A7"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SD 480i NTSC</w:t>
            </w:r>
          </w:p>
          <w:p w14:paraId="599EEBFE"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SD 576i PAL</w:t>
            </w:r>
          </w:p>
          <w:p w14:paraId="40D05BB2"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HD 720: 1280x720pixels(16:9 aspect ratio)</w:t>
            </w:r>
          </w:p>
          <w:p w14:paraId="4672AFF1" w14:textId="145A8F23"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HD 1080: 1920x1080pixels(16:9 aspect ratio)</w:t>
            </w:r>
          </w:p>
        </w:tc>
        <w:tc>
          <w:tcPr>
            <w:tcW w:w="2078" w:type="dxa"/>
            <w:shd w:val="clear" w:color="auto" w:fill="FFFFFF" w:themeFill="background1"/>
            <w:vAlign w:val="center"/>
          </w:tcPr>
          <w:p w14:paraId="38D4915C"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14C63576" w14:textId="77777777" w:rsidTr="00E85E7B">
        <w:trPr>
          <w:trHeight w:val="425"/>
        </w:trPr>
        <w:tc>
          <w:tcPr>
            <w:tcW w:w="2009" w:type="dxa"/>
            <w:shd w:val="clear" w:color="auto" w:fill="FFFFFF" w:themeFill="background1"/>
            <w:vAlign w:val="center"/>
          </w:tcPr>
          <w:p w14:paraId="23118139"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1973268" w14:textId="6337522F"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Frames Supported</w:t>
            </w:r>
          </w:p>
        </w:tc>
        <w:tc>
          <w:tcPr>
            <w:tcW w:w="1417" w:type="dxa"/>
            <w:shd w:val="clear" w:color="auto" w:fill="FFFFFF" w:themeFill="background1"/>
            <w:vAlign w:val="center"/>
          </w:tcPr>
          <w:p w14:paraId="5075C3A8" w14:textId="1F9717F8"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131F286"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INPUT:</w:t>
            </w:r>
          </w:p>
          <w:p w14:paraId="24320374"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24P/25P/30P/50P/60P @3840x2160Pixel</w:t>
            </w:r>
          </w:p>
          <w:p w14:paraId="2DBB4DE3"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24P/30P/50i/50P/60i/60P @1920x1080Pixel</w:t>
            </w:r>
          </w:p>
          <w:p w14:paraId="05A7C1A7"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50P/60P @1280x720Pixel</w:t>
            </w:r>
          </w:p>
          <w:p w14:paraId="0FBCE263"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800x600 up to 1920x1080 @60Hz</w:t>
            </w:r>
          </w:p>
          <w:p w14:paraId="5C45A4B7"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OUTPUT:</w:t>
            </w:r>
          </w:p>
          <w:p w14:paraId="76CCD585"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Up to 50P/60P @3840x2160</w:t>
            </w:r>
          </w:p>
          <w:p w14:paraId="2B2855BD"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Up to 50P/60P @1920x1080</w:t>
            </w:r>
          </w:p>
          <w:p w14:paraId="456E0867"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50P/60P @1280x720</w:t>
            </w:r>
          </w:p>
          <w:p w14:paraId="50DFD1E2" w14:textId="294541F8"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SD.</w:t>
            </w:r>
          </w:p>
        </w:tc>
        <w:tc>
          <w:tcPr>
            <w:tcW w:w="2078" w:type="dxa"/>
            <w:shd w:val="clear" w:color="auto" w:fill="FFFFFF" w:themeFill="background1"/>
            <w:vAlign w:val="center"/>
          </w:tcPr>
          <w:p w14:paraId="35839A60"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1780D606" w14:textId="77777777" w:rsidTr="00E85E7B">
        <w:trPr>
          <w:trHeight w:val="425"/>
        </w:trPr>
        <w:tc>
          <w:tcPr>
            <w:tcW w:w="2009" w:type="dxa"/>
            <w:shd w:val="clear" w:color="auto" w:fill="FFFFFF" w:themeFill="background1"/>
            <w:vAlign w:val="center"/>
          </w:tcPr>
          <w:p w14:paraId="12FDA884"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8368FB8" w14:textId="5C58D31A"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Extras</w:t>
            </w:r>
          </w:p>
        </w:tc>
        <w:tc>
          <w:tcPr>
            <w:tcW w:w="1417" w:type="dxa"/>
            <w:shd w:val="clear" w:color="auto" w:fill="FFFFFF" w:themeFill="background1"/>
            <w:vAlign w:val="center"/>
          </w:tcPr>
          <w:p w14:paraId="50344F6C" w14:textId="76EC5F92"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10085CF"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Dip Switches to select mode.</w:t>
            </w:r>
          </w:p>
          <w:p w14:paraId="01D7CA50" w14:textId="6C1A314F"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Solid Aluminum Housing.</w:t>
            </w:r>
          </w:p>
        </w:tc>
        <w:tc>
          <w:tcPr>
            <w:tcW w:w="2078" w:type="dxa"/>
            <w:shd w:val="clear" w:color="auto" w:fill="FFFFFF" w:themeFill="background1"/>
            <w:vAlign w:val="center"/>
          </w:tcPr>
          <w:p w14:paraId="4E791E00"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3497DE3D" w14:textId="77777777" w:rsidTr="00E85E7B">
        <w:trPr>
          <w:trHeight w:val="425"/>
        </w:trPr>
        <w:tc>
          <w:tcPr>
            <w:tcW w:w="2009" w:type="dxa"/>
            <w:shd w:val="clear" w:color="auto" w:fill="FFFFFF" w:themeFill="background1"/>
            <w:vAlign w:val="center"/>
          </w:tcPr>
          <w:p w14:paraId="449F5D80"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0D2CF9E" w14:textId="56A77A37"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Power</w:t>
            </w:r>
          </w:p>
        </w:tc>
        <w:tc>
          <w:tcPr>
            <w:tcW w:w="1417" w:type="dxa"/>
            <w:shd w:val="clear" w:color="auto" w:fill="FFFFFF" w:themeFill="background1"/>
            <w:vAlign w:val="center"/>
          </w:tcPr>
          <w:p w14:paraId="2273AB41" w14:textId="0AE8C4C0"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A7DA1B2" w14:textId="43E29F1B"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Power adapter</w:t>
            </w:r>
          </w:p>
        </w:tc>
        <w:tc>
          <w:tcPr>
            <w:tcW w:w="2078" w:type="dxa"/>
            <w:shd w:val="clear" w:color="auto" w:fill="FFFFFF" w:themeFill="background1"/>
            <w:vAlign w:val="center"/>
          </w:tcPr>
          <w:p w14:paraId="50B115A3"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76DBBD60" w14:textId="77777777" w:rsidTr="00E85E7B">
        <w:trPr>
          <w:trHeight w:val="425"/>
        </w:trPr>
        <w:tc>
          <w:tcPr>
            <w:tcW w:w="2009" w:type="dxa"/>
            <w:shd w:val="clear" w:color="auto" w:fill="FFFFFF" w:themeFill="background1"/>
            <w:vAlign w:val="center"/>
          </w:tcPr>
          <w:p w14:paraId="4135A3B3" w14:textId="77777777" w:rsidR="000458EB" w:rsidRPr="00074C2B" w:rsidRDefault="000458EB"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1D5E630" w14:textId="55060E96"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rPr>
              <w:t>HDMI-SDI-Micro-Converter</w:t>
            </w:r>
          </w:p>
        </w:tc>
        <w:tc>
          <w:tcPr>
            <w:tcW w:w="1417" w:type="dxa"/>
            <w:shd w:val="clear" w:color="auto" w:fill="FFFFFF" w:themeFill="background1"/>
            <w:vAlign w:val="center"/>
          </w:tcPr>
          <w:p w14:paraId="45ECA950" w14:textId="01EA9D2F" w:rsidR="000458EB" w:rsidRPr="00074C2B" w:rsidRDefault="000458EB" w:rsidP="000458EB">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2</w:t>
            </w:r>
          </w:p>
        </w:tc>
        <w:tc>
          <w:tcPr>
            <w:tcW w:w="2311" w:type="dxa"/>
            <w:shd w:val="clear" w:color="auto" w:fill="FFFFFF" w:themeFill="background1"/>
            <w:vAlign w:val="center"/>
          </w:tcPr>
          <w:p w14:paraId="23282ECB"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5797D539"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28521974" w14:textId="77777777" w:rsidTr="00E85E7B">
        <w:trPr>
          <w:trHeight w:val="425"/>
        </w:trPr>
        <w:tc>
          <w:tcPr>
            <w:tcW w:w="2009" w:type="dxa"/>
            <w:shd w:val="clear" w:color="auto" w:fill="FFFFFF" w:themeFill="background1"/>
            <w:vAlign w:val="center"/>
          </w:tcPr>
          <w:p w14:paraId="66FD0BA0"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4B3EDCB" w14:textId="646A80A8"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Converter Type</w:t>
            </w:r>
          </w:p>
        </w:tc>
        <w:tc>
          <w:tcPr>
            <w:tcW w:w="1417" w:type="dxa"/>
            <w:shd w:val="clear" w:color="auto" w:fill="FFFFFF" w:themeFill="background1"/>
            <w:vAlign w:val="center"/>
          </w:tcPr>
          <w:p w14:paraId="55B6311A" w14:textId="651AEC25"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986A0AA" w14:textId="298D7C15"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Digital to Digital Converter</w:t>
            </w:r>
          </w:p>
        </w:tc>
        <w:tc>
          <w:tcPr>
            <w:tcW w:w="2078" w:type="dxa"/>
            <w:shd w:val="clear" w:color="auto" w:fill="FFFFFF" w:themeFill="background1"/>
            <w:vAlign w:val="center"/>
          </w:tcPr>
          <w:p w14:paraId="4CCE7B04"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34680F9F" w14:textId="77777777" w:rsidTr="00E85E7B">
        <w:trPr>
          <w:trHeight w:val="425"/>
        </w:trPr>
        <w:tc>
          <w:tcPr>
            <w:tcW w:w="2009" w:type="dxa"/>
            <w:shd w:val="clear" w:color="auto" w:fill="FFFFFF" w:themeFill="background1"/>
            <w:vAlign w:val="center"/>
          </w:tcPr>
          <w:p w14:paraId="70A7382D"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A2309A9" w14:textId="64D6AA02"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Power Type</w:t>
            </w:r>
          </w:p>
        </w:tc>
        <w:tc>
          <w:tcPr>
            <w:tcW w:w="1417" w:type="dxa"/>
            <w:shd w:val="clear" w:color="auto" w:fill="FFFFFF" w:themeFill="background1"/>
            <w:vAlign w:val="center"/>
          </w:tcPr>
          <w:p w14:paraId="0D368738" w14:textId="071A1FAB"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3DDF717"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External Power Adapter</w:t>
            </w:r>
          </w:p>
          <w:p w14:paraId="7FEE1541"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6BB25B5E"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630423E3" w14:textId="77777777" w:rsidTr="00E85E7B">
        <w:trPr>
          <w:trHeight w:val="425"/>
        </w:trPr>
        <w:tc>
          <w:tcPr>
            <w:tcW w:w="2009" w:type="dxa"/>
            <w:shd w:val="clear" w:color="auto" w:fill="FFFFFF" w:themeFill="background1"/>
            <w:vAlign w:val="center"/>
          </w:tcPr>
          <w:p w14:paraId="172C24F3"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3923E1F" w14:textId="1A450E08"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rPr>
              <w:t>Video inputs</w:t>
            </w:r>
            <w:r w:rsidRPr="00074C2B">
              <w:rPr>
                <w:rFonts w:ascii="Tahoma" w:hAnsi="Tahoma" w:cs="Tahoma"/>
                <w:b/>
                <w:bCs/>
                <w:sz w:val="20"/>
                <w:szCs w:val="20"/>
              </w:rPr>
              <w:tab/>
            </w:r>
          </w:p>
        </w:tc>
        <w:tc>
          <w:tcPr>
            <w:tcW w:w="1417" w:type="dxa"/>
            <w:shd w:val="clear" w:color="auto" w:fill="FFFFFF" w:themeFill="background1"/>
            <w:vAlign w:val="center"/>
          </w:tcPr>
          <w:p w14:paraId="6C65D572" w14:textId="6AA5294E"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9BA5A5F"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1D29ADFA"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04A39DDC" w14:textId="77777777" w:rsidTr="00E85E7B">
        <w:trPr>
          <w:trHeight w:val="425"/>
        </w:trPr>
        <w:tc>
          <w:tcPr>
            <w:tcW w:w="2009" w:type="dxa"/>
            <w:shd w:val="clear" w:color="auto" w:fill="FFFFFF" w:themeFill="background1"/>
            <w:vAlign w:val="center"/>
          </w:tcPr>
          <w:p w14:paraId="30E1B407"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DC42DFC" w14:textId="663813AF"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HDMI</w:t>
            </w:r>
          </w:p>
        </w:tc>
        <w:tc>
          <w:tcPr>
            <w:tcW w:w="1417" w:type="dxa"/>
            <w:shd w:val="clear" w:color="auto" w:fill="FFFFFF" w:themeFill="background1"/>
            <w:vAlign w:val="center"/>
          </w:tcPr>
          <w:p w14:paraId="4A24F44A" w14:textId="3C61F615"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6BC8943" w14:textId="655CEF71"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09EA82AB"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53EC0DB4" w14:textId="77777777" w:rsidTr="00E85E7B">
        <w:trPr>
          <w:trHeight w:val="425"/>
        </w:trPr>
        <w:tc>
          <w:tcPr>
            <w:tcW w:w="2009" w:type="dxa"/>
            <w:shd w:val="clear" w:color="auto" w:fill="FFFFFF" w:themeFill="background1"/>
            <w:vAlign w:val="center"/>
          </w:tcPr>
          <w:p w14:paraId="13EBBC31"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59F7147" w14:textId="1058050E"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rPr>
              <w:t xml:space="preserve">Video </w:t>
            </w:r>
            <w:r w:rsidRPr="00074C2B">
              <w:rPr>
                <w:rFonts w:ascii="Tahoma" w:hAnsi="Tahoma" w:cs="Tahoma"/>
                <w:b/>
                <w:bCs/>
                <w:sz w:val="20"/>
                <w:szCs w:val="20"/>
                <w:lang w:val="en-US"/>
              </w:rPr>
              <w:t>Out</w:t>
            </w:r>
            <w:r w:rsidRPr="00074C2B">
              <w:rPr>
                <w:rFonts w:ascii="Tahoma" w:hAnsi="Tahoma" w:cs="Tahoma"/>
                <w:b/>
                <w:bCs/>
                <w:sz w:val="20"/>
                <w:szCs w:val="20"/>
              </w:rPr>
              <w:t>puts</w:t>
            </w:r>
            <w:r w:rsidRPr="00074C2B">
              <w:rPr>
                <w:rFonts w:ascii="Tahoma" w:hAnsi="Tahoma" w:cs="Tahoma"/>
                <w:b/>
                <w:bCs/>
                <w:sz w:val="20"/>
                <w:szCs w:val="20"/>
              </w:rPr>
              <w:tab/>
            </w:r>
          </w:p>
        </w:tc>
        <w:tc>
          <w:tcPr>
            <w:tcW w:w="1417" w:type="dxa"/>
            <w:shd w:val="clear" w:color="auto" w:fill="FFFFFF" w:themeFill="background1"/>
            <w:vAlign w:val="center"/>
          </w:tcPr>
          <w:p w14:paraId="60C98396" w14:textId="15D7B031"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DCA06AE"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3A6F1E59"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70982116" w14:textId="77777777" w:rsidTr="00E85E7B">
        <w:trPr>
          <w:trHeight w:val="425"/>
        </w:trPr>
        <w:tc>
          <w:tcPr>
            <w:tcW w:w="2009" w:type="dxa"/>
            <w:shd w:val="clear" w:color="auto" w:fill="FFFFFF" w:themeFill="background1"/>
            <w:vAlign w:val="center"/>
          </w:tcPr>
          <w:p w14:paraId="21D69646" w14:textId="77777777" w:rsidR="000458EB" w:rsidRPr="00074C2B" w:rsidRDefault="000458EB" w:rsidP="000458EB">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04FB3C7" w14:textId="1BC6B3D1"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lang w:val="en-US"/>
              </w:rPr>
              <w:t>12G/3G/HD/SD-SDI (BNC)</w:t>
            </w:r>
          </w:p>
        </w:tc>
        <w:tc>
          <w:tcPr>
            <w:tcW w:w="1417" w:type="dxa"/>
            <w:shd w:val="clear" w:color="auto" w:fill="FFFFFF" w:themeFill="background1"/>
            <w:vAlign w:val="center"/>
          </w:tcPr>
          <w:p w14:paraId="4CB0A38C" w14:textId="7777777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F7F0BED" w14:textId="395AA3D5"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&gt;=2</w:t>
            </w:r>
          </w:p>
        </w:tc>
        <w:tc>
          <w:tcPr>
            <w:tcW w:w="2078" w:type="dxa"/>
            <w:shd w:val="clear" w:color="auto" w:fill="FFFFFF" w:themeFill="background1"/>
            <w:vAlign w:val="center"/>
          </w:tcPr>
          <w:p w14:paraId="37F94350"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0CC2B0C4" w14:textId="77777777" w:rsidTr="00E85E7B">
        <w:trPr>
          <w:trHeight w:val="425"/>
        </w:trPr>
        <w:tc>
          <w:tcPr>
            <w:tcW w:w="2009" w:type="dxa"/>
            <w:shd w:val="clear" w:color="auto" w:fill="FFFFFF" w:themeFill="background1"/>
            <w:vAlign w:val="center"/>
          </w:tcPr>
          <w:p w14:paraId="173A3EB5"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0846705" w14:textId="30ED2893"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rPr>
              <w:t>Audio inputs</w:t>
            </w:r>
          </w:p>
        </w:tc>
        <w:tc>
          <w:tcPr>
            <w:tcW w:w="1417" w:type="dxa"/>
            <w:shd w:val="clear" w:color="auto" w:fill="FFFFFF" w:themeFill="background1"/>
            <w:vAlign w:val="center"/>
          </w:tcPr>
          <w:p w14:paraId="6270E64F" w14:textId="5C8EE5B3"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0404715"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5CF3B70F"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388EDE2B" w14:textId="77777777" w:rsidTr="00E85E7B">
        <w:trPr>
          <w:trHeight w:val="425"/>
        </w:trPr>
        <w:tc>
          <w:tcPr>
            <w:tcW w:w="2009" w:type="dxa"/>
            <w:shd w:val="clear" w:color="auto" w:fill="FFFFFF" w:themeFill="background1"/>
            <w:vAlign w:val="center"/>
          </w:tcPr>
          <w:p w14:paraId="2403FB6A" w14:textId="77777777" w:rsidR="000458EB" w:rsidRPr="00074C2B" w:rsidRDefault="000458EB" w:rsidP="000458EB">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7D0CB6D" w14:textId="153A6C77"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2CH embedded audio HDMI</w:t>
            </w:r>
          </w:p>
        </w:tc>
        <w:tc>
          <w:tcPr>
            <w:tcW w:w="1417" w:type="dxa"/>
            <w:shd w:val="clear" w:color="auto" w:fill="FFFFFF" w:themeFill="background1"/>
            <w:vAlign w:val="center"/>
          </w:tcPr>
          <w:p w14:paraId="3018FE19" w14:textId="7777777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9D8D554" w14:textId="654BFDCA"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1E7CE5F6"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411F30B9" w14:textId="77777777" w:rsidTr="00E85E7B">
        <w:trPr>
          <w:trHeight w:val="425"/>
        </w:trPr>
        <w:tc>
          <w:tcPr>
            <w:tcW w:w="2009" w:type="dxa"/>
            <w:shd w:val="clear" w:color="auto" w:fill="FFFFFF" w:themeFill="background1"/>
            <w:vAlign w:val="center"/>
          </w:tcPr>
          <w:p w14:paraId="5BEDDC41"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F279223" w14:textId="7D5FDBA1"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rPr>
              <w:t>Audio Output</w:t>
            </w:r>
          </w:p>
        </w:tc>
        <w:tc>
          <w:tcPr>
            <w:tcW w:w="1417" w:type="dxa"/>
            <w:shd w:val="clear" w:color="auto" w:fill="FFFFFF" w:themeFill="background1"/>
            <w:vAlign w:val="center"/>
          </w:tcPr>
          <w:p w14:paraId="3C1E3177" w14:textId="7C52FD76"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D5C7985"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0FAED49C"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51CF76C4" w14:textId="77777777" w:rsidTr="00E85E7B">
        <w:trPr>
          <w:trHeight w:val="425"/>
        </w:trPr>
        <w:tc>
          <w:tcPr>
            <w:tcW w:w="2009" w:type="dxa"/>
            <w:shd w:val="clear" w:color="auto" w:fill="FFFFFF" w:themeFill="background1"/>
            <w:vAlign w:val="center"/>
          </w:tcPr>
          <w:p w14:paraId="649D110E"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8A43CD8" w14:textId="6179BDDA"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2CH Embedded Audio SDI</w:t>
            </w:r>
          </w:p>
        </w:tc>
        <w:tc>
          <w:tcPr>
            <w:tcW w:w="1417" w:type="dxa"/>
            <w:shd w:val="clear" w:color="auto" w:fill="FFFFFF" w:themeFill="background1"/>
            <w:vAlign w:val="center"/>
          </w:tcPr>
          <w:p w14:paraId="4FBF26D9" w14:textId="7106D845"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34240C0" w14:textId="2F541F4D"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&gt;=2</w:t>
            </w:r>
          </w:p>
        </w:tc>
        <w:tc>
          <w:tcPr>
            <w:tcW w:w="2078" w:type="dxa"/>
            <w:shd w:val="clear" w:color="auto" w:fill="FFFFFF" w:themeFill="background1"/>
            <w:vAlign w:val="center"/>
          </w:tcPr>
          <w:p w14:paraId="4FBAF17F"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13900EBA" w14:textId="77777777" w:rsidTr="00E85E7B">
        <w:trPr>
          <w:trHeight w:val="425"/>
        </w:trPr>
        <w:tc>
          <w:tcPr>
            <w:tcW w:w="2009" w:type="dxa"/>
            <w:shd w:val="clear" w:color="auto" w:fill="FFFFFF" w:themeFill="background1"/>
            <w:vAlign w:val="center"/>
          </w:tcPr>
          <w:p w14:paraId="1F0C310B"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1C245CB" w14:textId="16753288"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PC Connections</w:t>
            </w:r>
            <w:r w:rsidRPr="00074C2B">
              <w:rPr>
                <w:rFonts w:ascii="Tahoma" w:hAnsi="Tahoma" w:cs="Tahoma"/>
                <w:sz w:val="20"/>
                <w:szCs w:val="20"/>
              </w:rPr>
              <w:tab/>
            </w:r>
          </w:p>
        </w:tc>
        <w:tc>
          <w:tcPr>
            <w:tcW w:w="1417" w:type="dxa"/>
            <w:shd w:val="clear" w:color="auto" w:fill="FFFFFF" w:themeFill="background1"/>
            <w:vAlign w:val="center"/>
          </w:tcPr>
          <w:p w14:paraId="04FC4B93" w14:textId="5541C3F0"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DEBFD2C" w14:textId="49419C8C"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USB C</w:t>
            </w:r>
          </w:p>
        </w:tc>
        <w:tc>
          <w:tcPr>
            <w:tcW w:w="2078" w:type="dxa"/>
            <w:shd w:val="clear" w:color="auto" w:fill="FFFFFF" w:themeFill="background1"/>
            <w:vAlign w:val="center"/>
          </w:tcPr>
          <w:p w14:paraId="415C78B8"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68794208" w14:textId="77777777" w:rsidTr="00E85E7B">
        <w:trPr>
          <w:trHeight w:val="425"/>
        </w:trPr>
        <w:tc>
          <w:tcPr>
            <w:tcW w:w="2009" w:type="dxa"/>
            <w:shd w:val="clear" w:color="auto" w:fill="FFFFFF" w:themeFill="background1"/>
            <w:vAlign w:val="center"/>
          </w:tcPr>
          <w:p w14:paraId="1891ADEB" w14:textId="77777777" w:rsidR="008C3212" w:rsidRPr="00074C2B" w:rsidRDefault="008C321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7C9DAA0" w14:textId="25455C01"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lang w:val="en-US"/>
              </w:rPr>
              <w:t>SDI-HDMI-Micro-Converter</w:t>
            </w:r>
          </w:p>
        </w:tc>
        <w:tc>
          <w:tcPr>
            <w:tcW w:w="1417" w:type="dxa"/>
            <w:shd w:val="clear" w:color="auto" w:fill="FFFFFF" w:themeFill="background1"/>
            <w:vAlign w:val="center"/>
          </w:tcPr>
          <w:p w14:paraId="05D50631" w14:textId="00A93C7F" w:rsidR="008C3212" w:rsidRPr="00074C2B" w:rsidRDefault="008C3212" w:rsidP="008C321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4</w:t>
            </w:r>
          </w:p>
        </w:tc>
        <w:tc>
          <w:tcPr>
            <w:tcW w:w="2311" w:type="dxa"/>
            <w:shd w:val="clear" w:color="auto" w:fill="FFFFFF" w:themeFill="background1"/>
            <w:vAlign w:val="center"/>
          </w:tcPr>
          <w:p w14:paraId="585B4603"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4099D47B"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281D4BDC" w14:textId="77777777" w:rsidTr="00E85E7B">
        <w:trPr>
          <w:trHeight w:val="425"/>
        </w:trPr>
        <w:tc>
          <w:tcPr>
            <w:tcW w:w="2009" w:type="dxa"/>
            <w:shd w:val="clear" w:color="auto" w:fill="FFFFFF" w:themeFill="background1"/>
            <w:vAlign w:val="center"/>
          </w:tcPr>
          <w:p w14:paraId="0EE71476"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208A764" w14:textId="70E75ABE"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Converter Type</w:t>
            </w:r>
          </w:p>
        </w:tc>
        <w:tc>
          <w:tcPr>
            <w:tcW w:w="1417" w:type="dxa"/>
            <w:shd w:val="clear" w:color="auto" w:fill="FFFFFF" w:themeFill="background1"/>
            <w:vAlign w:val="center"/>
          </w:tcPr>
          <w:p w14:paraId="310A8DD5" w14:textId="58B88835"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CEFEA6F" w14:textId="2CDB23E6"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Digital to Digital Converter</w:t>
            </w:r>
          </w:p>
        </w:tc>
        <w:tc>
          <w:tcPr>
            <w:tcW w:w="2078" w:type="dxa"/>
            <w:shd w:val="clear" w:color="auto" w:fill="FFFFFF" w:themeFill="background1"/>
            <w:vAlign w:val="center"/>
          </w:tcPr>
          <w:p w14:paraId="1B019E29"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7F4D6B52" w14:textId="77777777" w:rsidTr="00E85E7B">
        <w:trPr>
          <w:trHeight w:val="425"/>
        </w:trPr>
        <w:tc>
          <w:tcPr>
            <w:tcW w:w="2009" w:type="dxa"/>
            <w:shd w:val="clear" w:color="auto" w:fill="FFFFFF" w:themeFill="background1"/>
            <w:vAlign w:val="center"/>
          </w:tcPr>
          <w:p w14:paraId="06F3FCE9"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93A1CC8" w14:textId="769116B1"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Power Type</w:t>
            </w:r>
          </w:p>
        </w:tc>
        <w:tc>
          <w:tcPr>
            <w:tcW w:w="1417" w:type="dxa"/>
            <w:shd w:val="clear" w:color="auto" w:fill="FFFFFF" w:themeFill="background1"/>
            <w:vAlign w:val="center"/>
          </w:tcPr>
          <w:p w14:paraId="256F0FF5" w14:textId="79BC0CF2"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DFD05D8"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External Power Adapter</w:t>
            </w:r>
          </w:p>
          <w:p w14:paraId="30C3E1AD"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65B5821C"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1530FB55" w14:textId="77777777" w:rsidTr="00E85E7B">
        <w:trPr>
          <w:trHeight w:val="425"/>
        </w:trPr>
        <w:tc>
          <w:tcPr>
            <w:tcW w:w="2009" w:type="dxa"/>
            <w:shd w:val="clear" w:color="auto" w:fill="FFFFFF" w:themeFill="background1"/>
            <w:vAlign w:val="center"/>
          </w:tcPr>
          <w:p w14:paraId="581B325B" w14:textId="77777777" w:rsidR="008C3212" w:rsidRPr="00074C2B" w:rsidRDefault="008C321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667B9C8" w14:textId="37208541"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rPr>
              <w:t>Video inputs</w:t>
            </w:r>
            <w:r w:rsidRPr="00074C2B">
              <w:rPr>
                <w:rFonts w:ascii="Tahoma" w:hAnsi="Tahoma" w:cs="Tahoma"/>
                <w:b/>
                <w:bCs/>
                <w:sz w:val="20"/>
                <w:szCs w:val="20"/>
              </w:rPr>
              <w:tab/>
            </w:r>
          </w:p>
        </w:tc>
        <w:tc>
          <w:tcPr>
            <w:tcW w:w="1417" w:type="dxa"/>
            <w:shd w:val="clear" w:color="auto" w:fill="FFFFFF" w:themeFill="background1"/>
            <w:vAlign w:val="center"/>
          </w:tcPr>
          <w:p w14:paraId="744EF6A2" w14:textId="77777777"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458A1E9"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27482144"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64BE5BA4" w14:textId="77777777" w:rsidTr="00E85E7B">
        <w:trPr>
          <w:trHeight w:val="425"/>
        </w:trPr>
        <w:tc>
          <w:tcPr>
            <w:tcW w:w="2009" w:type="dxa"/>
            <w:shd w:val="clear" w:color="auto" w:fill="FFFFFF" w:themeFill="background1"/>
            <w:vAlign w:val="center"/>
          </w:tcPr>
          <w:p w14:paraId="1326A640"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CC4ABD5" w14:textId="75A4D950"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lang w:val="en-US"/>
              </w:rPr>
              <w:t>12G/3G/HD-SDI (BNC)   x1</w:t>
            </w:r>
          </w:p>
        </w:tc>
        <w:tc>
          <w:tcPr>
            <w:tcW w:w="1417" w:type="dxa"/>
            <w:shd w:val="clear" w:color="auto" w:fill="FFFFFF" w:themeFill="background1"/>
            <w:vAlign w:val="center"/>
          </w:tcPr>
          <w:p w14:paraId="3000E844" w14:textId="58650B75"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DDB4309" w14:textId="1ED620C3"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4FA76AF0"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26D425C5" w14:textId="77777777" w:rsidTr="00E85E7B">
        <w:trPr>
          <w:trHeight w:val="425"/>
        </w:trPr>
        <w:tc>
          <w:tcPr>
            <w:tcW w:w="2009" w:type="dxa"/>
            <w:shd w:val="clear" w:color="auto" w:fill="FFFFFF" w:themeFill="background1"/>
            <w:vAlign w:val="center"/>
          </w:tcPr>
          <w:p w14:paraId="75CE9657"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16A79CD" w14:textId="5031D5F0"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rPr>
              <w:t xml:space="preserve">Video </w:t>
            </w:r>
            <w:r w:rsidRPr="00074C2B">
              <w:rPr>
                <w:rFonts w:ascii="Tahoma" w:hAnsi="Tahoma" w:cs="Tahoma"/>
                <w:b/>
                <w:bCs/>
                <w:sz w:val="20"/>
                <w:szCs w:val="20"/>
                <w:lang w:val="en-US"/>
              </w:rPr>
              <w:t>Out</w:t>
            </w:r>
            <w:r w:rsidRPr="00074C2B">
              <w:rPr>
                <w:rFonts w:ascii="Tahoma" w:hAnsi="Tahoma" w:cs="Tahoma"/>
                <w:b/>
                <w:bCs/>
                <w:sz w:val="20"/>
                <w:szCs w:val="20"/>
              </w:rPr>
              <w:t>puts</w:t>
            </w:r>
            <w:r w:rsidRPr="00074C2B">
              <w:rPr>
                <w:rFonts w:ascii="Tahoma" w:hAnsi="Tahoma" w:cs="Tahoma"/>
                <w:b/>
                <w:bCs/>
                <w:sz w:val="20"/>
                <w:szCs w:val="20"/>
              </w:rPr>
              <w:tab/>
            </w:r>
          </w:p>
        </w:tc>
        <w:tc>
          <w:tcPr>
            <w:tcW w:w="1417" w:type="dxa"/>
            <w:shd w:val="clear" w:color="auto" w:fill="FFFFFF" w:themeFill="background1"/>
            <w:vAlign w:val="center"/>
          </w:tcPr>
          <w:p w14:paraId="3CCF5A0E" w14:textId="2C3E48FD"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9BEA7D8"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223A04BA"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71460B86" w14:textId="77777777" w:rsidTr="00E85E7B">
        <w:trPr>
          <w:trHeight w:val="425"/>
        </w:trPr>
        <w:tc>
          <w:tcPr>
            <w:tcW w:w="2009" w:type="dxa"/>
            <w:shd w:val="clear" w:color="auto" w:fill="FFFFFF" w:themeFill="background1"/>
            <w:vAlign w:val="center"/>
          </w:tcPr>
          <w:p w14:paraId="33B9B402" w14:textId="77777777" w:rsidR="008C3212" w:rsidRPr="00074C2B" w:rsidRDefault="008C3212" w:rsidP="008C321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63B8877" w14:textId="22E9260A"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lang w:val="en-US"/>
              </w:rPr>
              <w:t>12G/3G/HD/SD-SDI (BNC)</w:t>
            </w:r>
          </w:p>
        </w:tc>
        <w:tc>
          <w:tcPr>
            <w:tcW w:w="1417" w:type="dxa"/>
            <w:shd w:val="clear" w:color="auto" w:fill="FFFFFF" w:themeFill="background1"/>
            <w:vAlign w:val="center"/>
          </w:tcPr>
          <w:p w14:paraId="64EF31F8" w14:textId="77777777"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75CD0EF" w14:textId="17B3A4E5"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&gt;=2</w:t>
            </w:r>
          </w:p>
        </w:tc>
        <w:tc>
          <w:tcPr>
            <w:tcW w:w="2078" w:type="dxa"/>
            <w:shd w:val="clear" w:color="auto" w:fill="FFFFFF" w:themeFill="background1"/>
            <w:vAlign w:val="center"/>
          </w:tcPr>
          <w:p w14:paraId="4EC8327F"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6685D2E4" w14:textId="77777777" w:rsidTr="00E85E7B">
        <w:trPr>
          <w:trHeight w:val="425"/>
        </w:trPr>
        <w:tc>
          <w:tcPr>
            <w:tcW w:w="2009" w:type="dxa"/>
            <w:shd w:val="clear" w:color="auto" w:fill="FFFFFF" w:themeFill="background1"/>
            <w:vAlign w:val="center"/>
          </w:tcPr>
          <w:p w14:paraId="27350845"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88B0AD2" w14:textId="65651CE8"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HDMI</w:t>
            </w:r>
          </w:p>
        </w:tc>
        <w:tc>
          <w:tcPr>
            <w:tcW w:w="1417" w:type="dxa"/>
            <w:shd w:val="clear" w:color="auto" w:fill="FFFFFF" w:themeFill="background1"/>
            <w:vAlign w:val="center"/>
          </w:tcPr>
          <w:p w14:paraId="33CAD2BC" w14:textId="3EDBBD25"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7034161" w14:textId="61C9A6AD"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22EFD9DE"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6AB52606" w14:textId="77777777" w:rsidTr="00E85E7B">
        <w:trPr>
          <w:trHeight w:val="425"/>
        </w:trPr>
        <w:tc>
          <w:tcPr>
            <w:tcW w:w="2009" w:type="dxa"/>
            <w:shd w:val="clear" w:color="auto" w:fill="FFFFFF" w:themeFill="background1"/>
            <w:vAlign w:val="center"/>
          </w:tcPr>
          <w:p w14:paraId="36F86C57"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3611494" w14:textId="7312D0DC"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rPr>
              <w:t>Audio inputs</w:t>
            </w:r>
          </w:p>
        </w:tc>
        <w:tc>
          <w:tcPr>
            <w:tcW w:w="1417" w:type="dxa"/>
            <w:shd w:val="clear" w:color="auto" w:fill="FFFFFF" w:themeFill="background1"/>
            <w:vAlign w:val="center"/>
          </w:tcPr>
          <w:p w14:paraId="6E5F5CD6" w14:textId="189D43D8"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B796D4F"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5C635B5F"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39598F6D" w14:textId="77777777" w:rsidTr="00E85E7B">
        <w:trPr>
          <w:trHeight w:val="425"/>
        </w:trPr>
        <w:tc>
          <w:tcPr>
            <w:tcW w:w="2009" w:type="dxa"/>
            <w:shd w:val="clear" w:color="auto" w:fill="FFFFFF" w:themeFill="background1"/>
            <w:vAlign w:val="center"/>
          </w:tcPr>
          <w:p w14:paraId="42809E34" w14:textId="77777777" w:rsidR="008C3212" w:rsidRPr="00074C2B" w:rsidRDefault="008C321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B420B8D" w14:textId="33E38D4C"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 xml:space="preserve">2CH embedded audio </w:t>
            </w:r>
            <w:r w:rsidRPr="00074C2B">
              <w:rPr>
                <w:rFonts w:ascii="Tahoma" w:hAnsi="Tahoma" w:cs="Tahoma"/>
                <w:sz w:val="20"/>
                <w:szCs w:val="20"/>
                <w:lang w:val="en-US"/>
              </w:rPr>
              <w:t>SDI</w:t>
            </w:r>
          </w:p>
        </w:tc>
        <w:tc>
          <w:tcPr>
            <w:tcW w:w="1417" w:type="dxa"/>
            <w:shd w:val="clear" w:color="auto" w:fill="FFFFFF" w:themeFill="background1"/>
            <w:vAlign w:val="center"/>
          </w:tcPr>
          <w:p w14:paraId="0FC21830" w14:textId="77777777"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426957F" w14:textId="100C319D"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7741FB7B"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46F28B7E" w14:textId="77777777" w:rsidTr="00E85E7B">
        <w:trPr>
          <w:trHeight w:val="425"/>
        </w:trPr>
        <w:tc>
          <w:tcPr>
            <w:tcW w:w="2009" w:type="dxa"/>
            <w:shd w:val="clear" w:color="auto" w:fill="FFFFFF" w:themeFill="background1"/>
            <w:vAlign w:val="center"/>
          </w:tcPr>
          <w:p w14:paraId="3BE0183F"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F0F05F3" w14:textId="3BB05C60"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rPr>
              <w:t>Audio Output</w:t>
            </w:r>
          </w:p>
        </w:tc>
        <w:tc>
          <w:tcPr>
            <w:tcW w:w="1417" w:type="dxa"/>
            <w:shd w:val="clear" w:color="auto" w:fill="FFFFFF" w:themeFill="background1"/>
            <w:vAlign w:val="center"/>
          </w:tcPr>
          <w:p w14:paraId="1E6405AF" w14:textId="4B210209"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E3ACC35"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30B911F4"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7E86AA8A" w14:textId="77777777" w:rsidTr="00E85E7B">
        <w:trPr>
          <w:trHeight w:val="425"/>
        </w:trPr>
        <w:tc>
          <w:tcPr>
            <w:tcW w:w="2009" w:type="dxa"/>
            <w:shd w:val="clear" w:color="auto" w:fill="FFFFFF" w:themeFill="background1"/>
            <w:vAlign w:val="center"/>
          </w:tcPr>
          <w:p w14:paraId="61DE300C"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3E61CF2" w14:textId="77D49874"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2CH Embedded Audio SDI</w:t>
            </w:r>
          </w:p>
        </w:tc>
        <w:tc>
          <w:tcPr>
            <w:tcW w:w="1417" w:type="dxa"/>
            <w:shd w:val="clear" w:color="auto" w:fill="FFFFFF" w:themeFill="background1"/>
            <w:vAlign w:val="center"/>
          </w:tcPr>
          <w:p w14:paraId="4DF1288F" w14:textId="641EDD9E"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7ADDC14" w14:textId="3ED803B1"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23E0B4D9"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686CF92D" w14:textId="77777777" w:rsidTr="00E85E7B">
        <w:trPr>
          <w:trHeight w:val="425"/>
        </w:trPr>
        <w:tc>
          <w:tcPr>
            <w:tcW w:w="2009" w:type="dxa"/>
            <w:shd w:val="clear" w:color="auto" w:fill="FFFFFF" w:themeFill="background1"/>
            <w:vAlign w:val="center"/>
          </w:tcPr>
          <w:p w14:paraId="0F497BCD" w14:textId="77777777" w:rsidR="008C3212" w:rsidRPr="00074C2B" w:rsidRDefault="008C3212" w:rsidP="008C321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11F3121" w14:textId="31E98238"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 xml:space="preserve">2CH Embedded Audio </w:t>
            </w:r>
            <w:r w:rsidRPr="00074C2B">
              <w:rPr>
                <w:rFonts w:ascii="Tahoma" w:hAnsi="Tahoma" w:cs="Tahoma"/>
                <w:sz w:val="20"/>
                <w:szCs w:val="20"/>
                <w:lang w:val="en-US"/>
              </w:rPr>
              <w:t>HDMI</w:t>
            </w:r>
          </w:p>
        </w:tc>
        <w:tc>
          <w:tcPr>
            <w:tcW w:w="1417" w:type="dxa"/>
            <w:shd w:val="clear" w:color="auto" w:fill="FFFFFF" w:themeFill="background1"/>
            <w:vAlign w:val="center"/>
          </w:tcPr>
          <w:p w14:paraId="74AC87AA" w14:textId="77777777"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9DD8C4E" w14:textId="001264DD"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635C5670"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3CB0983F" w14:textId="77777777" w:rsidTr="00E85E7B">
        <w:trPr>
          <w:trHeight w:val="425"/>
        </w:trPr>
        <w:tc>
          <w:tcPr>
            <w:tcW w:w="2009" w:type="dxa"/>
            <w:shd w:val="clear" w:color="auto" w:fill="FFFFFF" w:themeFill="background1"/>
            <w:vAlign w:val="center"/>
          </w:tcPr>
          <w:p w14:paraId="37A0222B"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54B97E7" w14:textId="66355D5B"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PC Connections</w:t>
            </w:r>
            <w:r w:rsidRPr="00074C2B">
              <w:rPr>
                <w:rFonts w:ascii="Tahoma" w:hAnsi="Tahoma" w:cs="Tahoma"/>
                <w:sz w:val="20"/>
                <w:szCs w:val="20"/>
              </w:rPr>
              <w:tab/>
            </w:r>
          </w:p>
        </w:tc>
        <w:tc>
          <w:tcPr>
            <w:tcW w:w="1417" w:type="dxa"/>
            <w:shd w:val="clear" w:color="auto" w:fill="FFFFFF" w:themeFill="background1"/>
            <w:vAlign w:val="center"/>
          </w:tcPr>
          <w:p w14:paraId="100F28F3" w14:textId="7E3E1A57"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0A2B650" w14:textId="5CB4114E"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USB C</w:t>
            </w:r>
          </w:p>
        </w:tc>
        <w:tc>
          <w:tcPr>
            <w:tcW w:w="2078" w:type="dxa"/>
            <w:shd w:val="clear" w:color="auto" w:fill="FFFFFF" w:themeFill="background1"/>
            <w:vAlign w:val="center"/>
          </w:tcPr>
          <w:p w14:paraId="6D38F234"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5847C1EF" w14:textId="77777777" w:rsidTr="00E85E7B">
        <w:trPr>
          <w:trHeight w:val="425"/>
        </w:trPr>
        <w:tc>
          <w:tcPr>
            <w:tcW w:w="2009" w:type="dxa"/>
            <w:shd w:val="clear" w:color="auto" w:fill="FFFFFF" w:themeFill="background1"/>
            <w:vAlign w:val="center"/>
          </w:tcPr>
          <w:p w14:paraId="5DCD7D54"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F4DF48E" w14:textId="284B630C"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Περιέχει τροφοδοτικό</w:t>
            </w:r>
          </w:p>
        </w:tc>
        <w:tc>
          <w:tcPr>
            <w:tcW w:w="1417" w:type="dxa"/>
            <w:shd w:val="clear" w:color="auto" w:fill="FFFFFF" w:themeFill="background1"/>
            <w:vAlign w:val="center"/>
          </w:tcPr>
          <w:p w14:paraId="5CABBAC9" w14:textId="2E1F6F0E"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3298AA2" w14:textId="0308BED3"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2BB84BFC"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5D2F5FA2" w14:textId="77777777" w:rsidTr="00E85E7B">
        <w:trPr>
          <w:trHeight w:val="425"/>
        </w:trPr>
        <w:tc>
          <w:tcPr>
            <w:tcW w:w="2009" w:type="dxa"/>
            <w:shd w:val="clear" w:color="auto" w:fill="FFFFFF" w:themeFill="background1"/>
            <w:vAlign w:val="center"/>
          </w:tcPr>
          <w:p w14:paraId="53E7E14A" w14:textId="77777777" w:rsidR="008C3212" w:rsidRPr="00074C2B" w:rsidRDefault="008C321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1BAAA34" w14:textId="21F85ADD"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lang w:val="en-US"/>
              </w:rPr>
              <w:t>Video PC-Box for Capture -</w:t>
            </w:r>
            <w:r w:rsidRPr="00074C2B">
              <w:rPr>
                <w:rFonts w:ascii="Tahoma" w:hAnsi="Tahoma" w:cs="Tahoma"/>
                <w:b/>
                <w:bCs/>
                <w:sz w:val="20"/>
                <w:szCs w:val="20"/>
              </w:rPr>
              <w:t>Τύπου</w:t>
            </w:r>
            <w:r w:rsidRPr="00074C2B">
              <w:rPr>
                <w:rFonts w:ascii="Tahoma" w:hAnsi="Tahoma" w:cs="Tahoma"/>
                <w:b/>
                <w:bCs/>
                <w:sz w:val="20"/>
                <w:szCs w:val="20"/>
                <w:lang w:val="en-US"/>
              </w:rPr>
              <w:t xml:space="preserve"> 1</w:t>
            </w:r>
          </w:p>
        </w:tc>
        <w:tc>
          <w:tcPr>
            <w:tcW w:w="1417" w:type="dxa"/>
            <w:shd w:val="clear" w:color="auto" w:fill="FFFFFF" w:themeFill="background1"/>
            <w:vAlign w:val="center"/>
          </w:tcPr>
          <w:p w14:paraId="712049F4" w14:textId="1FF2B30D" w:rsidR="008C3212" w:rsidRPr="00074C2B" w:rsidRDefault="008C3212" w:rsidP="008C321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1</w:t>
            </w:r>
          </w:p>
        </w:tc>
        <w:tc>
          <w:tcPr>
            <w:tcW w:w="2311" w:type="dxa"/>
            <w:shd w:val="clear" w:color="auto" w:fill="FFFFFF" w:themeFill="background1"/>
            <w:vAlign w:val="center"/>
          </w:tcPr>
          <w:p w14:paraId="7EC21744"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770385C2"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782348D7" w14:textId="77777777" w:rsidTr="00E85E7B">
        <w:trPr>
          <w:trHeight w:val="425"/>
        </w:trPr>
        <w:tc>
          <w:tcPr>
            <w:tcW w:w="2009" w:type="dxa"/>
            <w:shd w:val="clear" w:color="auto" w:fill="FFFFFF" w:themeFill="background1"/>
            <w:vAlign w:val="center"/>
          </w:tcPr>
          <w:p w14:paraId="7D74A2F0"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E9BD043" w14:textId="4FC29418"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PC-Box Type</w:t>
            </w:r>
          </w:p>
        </w:tc>
        <w:tc>
          <w:tcPr>
            <w:tcW w:w="1417" w:type="dxa"/>
            <w:shd w:val="clear" w:color="auto" w:fill="FFFFFF" w:themeFill="background1"/>
            <w:vAlign w:val="center"/>
          </w:tcPr>
          <w:p w14:paraId="3A919CF1" w14:textId="0431094A"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F3E941A" w14:textId="5A9C489A"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Video PC-Box</w:t>
            </w:r>
          </w:p>
        </w:tc>
        <w:tc>
          <w:tcPr>
            <w:tcW w:w="2078" w:type="dxa"/>
            <w:shd w:val="clear" w:color="auto" w:fill="FFFFFF" w:themeFill="background1"/>
            <w:vAlign w:val="center"/>
          </w:tcPr>
          <w:p w14:paraId="1EC49F63"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54C6068C" w14:textId="77777777" w:rsidTr="00E85E7B">
        <w:trPr>
          <w:trHeight w:val="425"/>
        </w:trPr>
        <w:tc>
          <w:tcPr>
            <w:tcW w:w="2009" w:type="dxa"/>
            <w:shd w:val="clear" w:color="auto" w:fill="FFFFFF" w:themeFill="background1"/>
            <w:vAlign w:val="center"/>
          </w:tcPr>
          <w:p w14:paraId="7CAE62ED"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91623FF" w14:textId="76B84551"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rPr>
              <w:t>Video inputs</w:t>
            </w:r>
          </w:p>
        </w:tc>
        <w:tc>
          <w:tcPr>
            <w:tcW w:w="1417" w:type="dxa"/>
            <w:shd w:val="clear" w:color="auto" w:fill="FFFFFF" w:themeFill="background1"/>
            <w:vAlign w:val="center"/>
          </w:tcPr>
          <w:p w14:paraId="716FB7E3" w14:textId="2E3F40D9"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5EE7FE4"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09AD348F"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3B7021F4" w14:textId="77777777" w:rsidTr="00E85E7B">
        <w:trPr>
          <w:trHeight w:val="425"/>
        </w:trPr>
        <w:tc>
          <w:tcPr>
            <w:tcW w:w="2009" w:type="dxa"/>
            <w:shd w:val="clear" w:color="auto" w:fill="FFFFFF" w:themeFill="background1"/>
            <w:vAlign w:val="center"/>
          </w:tcPr>
          <w:p w14:paraId="4BF61654" w14:textId="77777777" w:rsidR="008C3212" w:rsidRPr="00074C2B" w:rsidRDefault="008C321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AC37CD1" w14:textId="16482426"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lang w:val="en-US"/>
              </w:rPr>
              <w:t xml:space="preserve">3G/HD/SD-SDI (BNC) </w:t>
            </w:r>
          </w:p>
        </w:tc>
        <w:tc>
          <w:tcPr>
            <w:tcW w:w="1417" w:type="dxa"/>
            <w:shd w:val="clear" w:color="auto" w:fill="FFFFFF" w:themeFill="background1"/>
            <w:vAlign w:val="center"/>
          </w:tcPr>
          <w:p w14:paraId="789831C4" w14:textId="75FDFAFE"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1BA363A" w14:textId="389A2B11"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5FBEF2A9"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020B9F79" w14:textId="77777777" w:rsidTr="00E85E7B">
        <w:trPr>
          <w:trHeight w:val="425"/>
        </w:trPr>
        <w:tc>
          <w:tcPr>
            <w:tcW w:w="2009" w:type="dxa"/>
            <w:shd w:val="clear" w:color="auto" w:fill="FFFFFF" w:themeFill="background1"/>
            <w:vAlign w:val="center"/>
          </w:tcPr>
          <w:p w14:paraId="57D34EFA" w14:textId="77777777" w:rsidR="008C3212" w:rsidRPr="00074C2B" w:rsidRDefault="008C3212" w:rsidP="008C321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089B5A5" w14:textId="689F72AF"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rPr>
              <w:t>Audio inputs</w:t>
            </w:r>
          </w:p>
        </w:tc>
        <w:tc>
          <w:tcPr>
            <w:tcW w:w="1417" w:type="dxa"/>
            <w:shd w:val="clear" w:color="auto" w:fill="FFFFFF" w:themeFill="background1"/>
            <w:vAlign w:val="center"/>
          </w:tcPr>
          <w:p w14:paraId="1E0A5934" w14:textId="77777777"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E0CE6B4"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1FFB2D75"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7644C8A1" w14:textId="77777777" w:rsidTr="00E85E7B">
        <w:trPr>
          <w:trHeight w:val="425"/>
        </w:trPr>
        <w:tc>
          <w:tcPr>
            <w:tcW w:w="2009" w:type="dxa"/>
            <w:shd w:val="clear" w:color="auto" w:fill="FFFFFF" w:themeFill="background1"/>
            <w:vAlign w:val="center"/>
          </w:tcPr>
          <w:p w14:paraId="12F1A0C1"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AB0BDA4" w14:textId="47FF9C35"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 xml:space="preserve">2CH embedded audio SDI </w:t>
            </w:r>
          </w:p>
        </w:tc>
        <w:tc>
          <w:tcPr>
            <w:tcW w:w="1417" w:type="dxa"/>
            <w:shd w:val="clear" w:color="auto" w:fill="FFFFFF" w:themeFill="background1"/>
            <w:vAlign w:val="center"/>
          </w:tcPr>
          <w:p w14:paraId="49682FE4" w14:textId="4603077E"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D022C93" w14:textId="0D72ECF7"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1774C8B7"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13A637EF" w14:textId="77777777" w:rsidTr="00E85E7B">
        <w:trPr>
          <w:trHeight w:val="425"/>
        </w:trPr>
        <w:tc>
          <w:tcPr>
            <w:tcW w:w="2009" w:type="dxa"/>
            <w:shd w:val="clear" w:color="auto" w:fill="FFFFFF" w:themeFill="background1"/>
            <w:vAlign w:val="center"/>
          </w:tcPr>
          <w:p w14:paraId="47D1B283"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2BA2654" w14:textId="34188807"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PC Connections</w:t>
            </w:r>
          </w:p>
        </w:tc>
        <w:tc>
          <w:tcPr>
            <w:tcW w:w="1417" w:type="dxa"/>
            <w:shd w:val="clear" w:color="auto" w:fill="FFFFFF" w:themeFill="background1"/>
            <w:vAlign w:val="center"/>
          </w:tcPr>
          <w:p w14:paraId="4A5D3D15" w14:textId="1A8574DD"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5FD1CED" w14:textId="0CF985A4"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USB3.0</w:t>
            </w:r>
          </w:p>
        </w:tc>
        <w:tc>
          <w:tcPr>
            <w:tcW w:w="2078" w:type="dxa"/>
            <w:shd w:val="clear" w:color="auto" w:fill="FFFFFF" w:themeFill="background1"/>
            <w:vAlign w:val="center"/>
          </w:tcPr>
          <w:p w14:paraId="0A4BA92F"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2E3F1AF9" w14:textId="77777777" w:rsidTr="00E85E7B">
        <w:trPr>
          <w:trHeight w:val="425"/>
        </w:trPr>
        <w:tc>
          <w:tcPr>
            <w:tcW w:w="2009" w:type="dxa"/>
            <w:shd w:val="clear" w:color="auto" w:fill="FFFFFF" w:themeFill="background1"/>
            <w:vAlign w:val="center"/>
          </w:tcPr>
          <w:p w14:paraId="6ABC86B7"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D8911D7" w14:textId="2C27482A"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4:2:2/4:4:4 up to 12bit.</w:t>
            </w:r>
          </w:p>
        </w:tc>
        <w:tc>
          <w:tcPr>
            <w:tcW w:w="1417" w:type="dxa"/>
            <w:shd w:val="clear" w:color="auto" w:fill="FFFFFF" w:themeFill="background1"/>
            <w:vAlign w:val="center"/>
          </w:tcPr>
          <w:p w14:paraId="6E7E4C81" w14:textId="2E3280A6"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E49E42D" w14:textId="5B88AA1C"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73C3812A"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3A1383" w14:paraId="4BFB02F3" w14:textId="77777777" w:rsidTr="00E85E7B">
        <w:trPr>
          <w:trHeight w:val="425"/>
        </w:trPr>
        <w:tc>
          <w:tcPr>
            <w:tcW w:w="2009" w:type="dxa"/>
            <w:shd w:val="clear" w:color="auto" w:fill="FFFFFF" w:themeFill="background1"/>
            <w:vAlign w:val="center"/>
          </w:tcPr>
          <w:p w14:paraId="45FA9FE4"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AD4DB13" w14:textId="7A084201"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Resolution Supported</w:t>
            </w:r>
          </w:p>
        </w:tc>
        <w:tc>
          <w:tcPr>
            <w:tcW w:w="1417" w:type="dxa"/>
            <w:shd w:val="clear" w:color="auto" w:fill="FFFFFF" w:themeFill="background1"/>
            <w:vAlign w:val="center"/>
          </w:tcPr>
          <w:p w14:paraId="12E53B4D" w14:textId="1F55B172"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4F2E398"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SD 480i NTSC</w:t>
            </w:r>
          </w:p>
          <w:p w14:paraId="1511F585" w14:textId="77777777" w:rsidR="008C3212" w:rsidRPr="00074C2B" w:rsidRDefault="008C3212" w:rsidP="008C3212">
            <w:pPr>
              <w:rPr>
                <w:rFonts w:ascii="Tahoma" w:hAnsi="Tahoma" w:cs="Tahoma"/>
                <w:sz w:val="20"/>
                <w:szCs w:val="20"/>
                <w:lang w:val="en-US"/>
              </w:rPr>
            </w:pPr>
          </w:p>
          <w:p w14:paraId="6D04A4BD"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SD 576i PAL</w:t>
            </w:r>
          </w:p>
          <w:p w14:paraId="6630D40E" w14:textId="77777777" w:rsidR="008C3212" w:rsidRPr="00074C2B" w:rsidRDefault="008C3212" w:rsidP="008C3212">
            <w:pPr>
              <w:rPr>
                <w:rFonts w:ascii="Tahoma" w:hAnsi="Tahoma" w:cs="Tahoma"/>
                <w:sz w:val="20"/>
                <w:szCs w:val="20"/>
                <w:lang w:val="en-US"/>
              </w:rPr>
            </w:pPr>
          </w:p>
          <w:p w14:paraId="7A43FE6A"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HD 720: 1280x720pixels(16:9 aspect ratio)</w:t>
            </w:r>
          </w:p>
          <w:p w14:paraId="1D8426D7" w14:textId="77777777" w:rsidR="008C3212" w:rsidRPr="00074C2B" w:rsidRDefault="008C3212" w:rsidP="008C3212">
            <w:pPr>
              <w:rPr>
                <w:rFonts w:ascii="Tahoma" w:hAnsi="Tahoma" w:cs="Tahoma"/>
                <w:sz w:val="20"/>
                <w:szCs w:val="20"/>
                <w:lang w:val="en-US"/>
              </w:rPr>
            </w:pPr>
          </w:p>
          <w:p w14:paraId="71D2C32B"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HD 1080: 1920x1080pixels(16:9 aspect ratio)</w:t>
            </w:r>
          </w:p>
          <w:p w14:paraId="3D964A3F" w14:textId="77777777" w:rsidR="008C3212" w:rsidRPr="00074C2B" w:rsidRDefault="008C3212" w:rsidP="008C3212">
            <w:pPr>
              <w:rPr>
                <w:rFonts w:ascii="Tahoma" w:hAnsi="Tahoma" w:cs="Tahoma"/>
                <w:sz w:val="20"/>
                <w:szCs w:val="20"/>
                <w:lang w:val="en-US"/>
              </w:rPr>
            </w:pPr>
          </w:p>
          <w:p w14:paraId="7F20B2D0" w14:textId="49AB3604"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2K: 2048 x 1080pixels(1.89 aspect ratio)</w:t>
            </w:r>
          </w:p>
        </w:tc>
        <w:tc>
          <w:tcPr>
            <w:tcW w:w="2078" w:type="dxa"/>
            <w:shd w:val="clear" w:color="auto" w:fill="FFFFFF" w:themeFill="background1"/>
            <w:vAlign w:val="center"/>
          </w:tcPr>
          <w:p w14:paraId="2478DE75"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3A1383" w14:paraId="694C9DEB" w14:textId="77777777" w:rsidTr="00E85E7B">
        <w:trPr>
          <w:trHeight w:val="425"/>
        </w:trPr>
        <w:tc>
          <w:tcPr>
            <w:tcW w:w="2009" w:type="dxa"/>
            <w:shd w:val="clear" w:color="auto" w:fill="FFFFFF" w:themeFill="background1"/>
            <w:vAlign w:val="center"/>
          </w:tcPr>
          <w:p w14:paraId="77ACF2F3"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0F149D7" w14:textId="29D91CE5"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Frames Supported</w:t>
            </w:r>
          </w:p>
        </w:tc>
        <w:tc>
          <w:tcPr>
            <w:tcW w:w="1417" w:type="dxa"/>
            <w:shd w:val="clear" w:color="auto" w:fill="FFFFFF" w:themeFill="background1"/>
            <w:vAlign w:val="center"/>
          </w:tcPr>
          <w:p w14:paraId="03AA96CC" w14:textId="4D32A2AC"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8441D35"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1920×1080 YUY2 (up to 70fps).</w:t>
            </w:r>
          </w:p>
          <w:p w14:paraId="4267D3D8" w14:textId="7821475A"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1920×1080 RGB24 (up to 60fps).</w:t>
            </w:r>
          </w:p>
        </w:tc>
        <w:tc>
          <w:tcPr>
            <w:tcW w:w="2078" w:type="dxa"/>
            <w:shd w:val="clear" w:color="auto" w:fill="FFFFFF" w:themeFill="background1"/>
            <w:vAlign w:val="center"/>
          </w:tcPr>
          <w:p w14:paraId="2436E71A"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3A1383" w14:paraId="11AD7822" w14:textId="77777777" w:rsidTr="00E85E7B">
        <w:trPr>
          <w:trHeight w:val="425"/>
        </w:trPr>
        <w:tc>
          <w:tcPr>
            <w:tcW w:w="2009" w:type="dxa"/>
            <w:shd w:val="clear" w:color="auto" w:fill="FFFFFF" w:themeFill="background1"/>
            <w:vAlign w:val="center"/>
          </w:tcPr>
          <w:p w14:paraId="3B533988"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2D2E53C" w14:textId="093652D7"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Software Supported</w:t>
            </w:r>
          </w:p>
        </w:tc>
        <w:tc>
          <w:tcPr>
            <w:tcW w:w="1417" w:type="dxa"/>
            <w:shd w:val="clear" w:color="auto" w:fill="FFFFFF" w:themeFill="background1"/>
            <w:vAlign w:val="center"/>
          </w:tcPr>
          <w:p w14:paraId="6FB0E591" w14:textId="11E040F2"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FBB4461"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Vmix</w:t>
            </w:r>
          </w:p>
          <w:p w14:paraId="3E3AFA4E" w14:textId="77777777" w:rsidR="008C3212" w:rsidRPr="00074C2B" w:rsidRDefault="008C3212" w:rsidP="008C3212">
            <w:pPr>
              <w:rPr>
                <w:rFonts w:ascii="Tahoma" w:hAnsi="Tahoma" w:cs="Tahoma"/>
                <w:sz w:val="20"/>
                <w:szCs w:val="20"/>
                <w:lang w:val="en-US"/>
              </w:rPr>
            </w:pPr>
          </w:p>
          <w:p w14:paraId="77A15D98"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Wirecast</w:t>
            </w:r>
          </w:p>
          <w:p w14:paraId="04909991" w14:textId="77777777" w:rsidR="008C3212" w:rsidRPr="00074C2B" w:rsidRDefault="008C3212" w:rsidP="008C3212">
            <w:pPr>
              <w:rPr>
                <w:rFonts w:ascii="Tahoma" w:hAnsi="Tahoma" w:cs="Tahoma"/>
                <w:sz w:val="20"/>
                <w:szCs w:val="20"/>
                <w:lang w:val="en-US"/>
              </w:rPr>
            </w:pPr>
          </w:p>
          <w:p w14:paraId="3A600134"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xSplit</w:t>
            </w:r>
          </w:p>
          <w:p w14:paraId="101B0435" w14:textId="77777777" w:rsidR="008C3212" w:rsidRPr="00074C2B" w:rsidRDefault="008C3212" w:rsidP="008C3212">
            <w:pPr>
              <w:rPr>
                <w:rFonts w:ascii="Tahoma" w:hAnsi="Tahoma" w:cs="Tahoma"/>
                <w:sz w:val="20"/>
                <w:szCs w:val="20"/>
                <w:lang w:val="en-US"/>
              </w:rPr>
            </w:pPr>
          </w:p>
          <w:p w14:paraId="777D1056"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VirtualDub</w:t>
            </w:r>
          </w:p>
          <w:p w14:paraId="13E89E18" w14:textId="77777777" w:rsidR="008C3212" w:rsidRPr="00074C2B" w:rsidRDefault="008C3212" w:rsidP="008C3212">
            <w:pPr>
              <w:rPr>
                <w:rFonts w:ascii="Tahoma" w:hAnsi="Tahoma" w:cs="Tahoma"/>
                <w:sz w:val="20"/>
                <w:szCs w:val="20"/>
                <w:lang w:val="en-US"/>
              </w:rPr>
            </w:pPr>
          </w:p>
          <w:p w14:paraId="5E05B318"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VLC</w:t>
            </w:r>
          </w:p>
          <w:p w14:paraId="1BB47849" w14:textId="77777777" w:rsidR="008C3212" w:rsidRPr="00074C2B" w:rsidRDefault="008C3212" w:rsidP="008C3212">
            <w:pPr>
              <w:rPr>
                <w:rFonts w:ascii="Tahoma" w:hAnsi="Tahoma" w:cs="Tahoma"/>
                <w:sz w:val="20"/>
                <w:szCs w:val="20"/>
                <w:lang w:val="en-US"/>
              </w:rPr>
            </w:pPr>
          </w:p>
          <w:p w14:paraId="757756D1"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VidBlaster</w:t>
            </w:r>
          </w:p>
          <w:p w14:paraId="7E4A8902" w14:textId="77777777" w:rsidR="008C3212" w:rsidRPr="00074C2B" w:rsidRDefault="008C3212" w:rsidP="008C3212">
            <w:pPr>
              <w:rPr>
                <w:rFonts w:ascii="Tahoma" w:hAnsi="Tahoma" w:cs="Tahoma"/>
                <w:sz w:val="20"/>
                <w:szCs w:val="20"/>
                <w:lang w:val="en-US"/>
              </w:rPr>
            </w:pPr>
          </w:p>
          <w:p w14:paraId="0C76FFF3"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Microsoft Media Encoder</w:t>
            </w:r>
          </w:p>
          <w:p w14:paraId="4C45C83F" w14:textId="77777777" w:rsidR="008C3212" w:rsidRPr="00074C2B" w:rsidRDefault="008C3212" w:rsidP="008C3212">
            <w:pPr>
              <w:rPr>
                <w:rFonts w:ascii="Tahoma" w:hAnsi="Tahoma" w:cs="Tahoma"/>
                <w:sz w:val="20"/>
                <w:szCs w:val="20"/>
                <w:lang w:val="en-US"/>
              </w:rPr>
            </w:pPr>
          </w:p>
          <w:p w14:paraId="2C1FF0DB"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Adobe Media Encoder</w:t>
            </w:r>
          </w:p>
          <w:p w14:paraId="6067BE79" w14:textId="77777777" w:rsidR="008C3212" w:rsidRPr="00074C2B" w:rsidRDefault="008C3212" w:rsidP="008C3212">
            <w:pPr>
              <w:rPr>
                <w:rFonts w:ascii="Tahoma" w:hAnsi="Tahoma" w:cs="Tahoma"/>
                <w:sz w:val="20"/>
                <w:szCs w:val="20"/>
                <w:lang w:val="en-US"/>
              </w:rPr>
            </w:pPr>
          </w:p>
          <w:p w14:paraId="7063E369" w14:textId="07031BA6"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lastRenderedPageBreak/>
              <w:t>Any DirectShow/V4L2 encoding/streaming software</w:t>
            </w:r>
          </w:p>
        </w:tc>
        <w:tc>
          <w:tcPr>
            <w:tcW w:w="2078" w:type="dxa"/>
            <w:shd w:val="clear" w:color="auto" w:fill="FFFFFF" w:themeFill="background1"/>
            <w:vAlign w:val="center"/>
          </w:tcPr>
          <w:p w14:paraId="43182E1A"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3510523F" w14:textId="77777777" w:rsidTr="00E85E7B">
        <w:trPr>
          <w:trHeight w:val="425"/>
        </w:trPr>
        <w:tc>
          <w:tcPr>
            <w:tcW w:w="2009" w:type="dxa"/>
            <w:shd w:val="clear" w:color="auto" w:fill="FFFFFF" w:themeFill="background1"/>
            <w:vAlign w:val="center"/>
          </w:tcPr>
          <w:p w14:paraId="46E67E47"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387400A" w14:textId="0414A6D3"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Extras</w:t>
            </w:r>
          </w:p>
        </w:tc>
        <w:tc>
          <w:tcPr>
            <w:tcW w:w="1417" w:type="dxa"/>
            <w:shd w:val="clear" w:color="auto" w:fill="FFFFFF" w:themeFill="background1"/>
            <w:vAlign w:val="center"/>
          </w:tcPr>
          <w:p w14:paraId="46B075BB" w14:textId="4AF600E7"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AA16650" w14:textId="1D48742B"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4:2:2/4:4:4 up to 12bit.</w:t>
            </w:r>
          </w:p>
        </w:tc>
        <w:tc>
          <w:tcPr>
            <w:tcW w:w="2078" w:type="dxa"/>
            <w:shd w:val="clear" w:color="auto" w:fill="FFFFFF" w:themeFill="background1"/>
            <w:vAlign w:val="center"/>
          </w:tcPr>
          <w:p w14:paraId="1CDF1409"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60E01DFC" w14:textId="77777777" w:rsidTr="00E85E7B">
        <w:trPr>
          <w:trHeight w:val="425"/>
        </w:trPr>
        <w:tc>
          <w:tcPr>
            <w:tcW w:w="2009" w:type="dxa"/>
            <w:shd w:val="clear" w:color="auto" w:fill="FFFFFF" w:themeFill="background1"/>
            <w:vAlign w:val="center"/>
          </w:tcPr>
          <w:p w14:paraId="4E2FFE79" w14:textId="77777777" w:rsidR="008C3212" w:rsidRPr="00074C2B" w:rsidRDefault="008C321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2423BA7" w14:textId="4864E796"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lang w:val="en-US"/>
              </w:rPr>
              <w:t xml:space="preserve">Video PC-Box for Capture – </w:t>
            </w:r>
            <w:r w:rsidRPr="00074C2B">
              <w:rPr>
                <w:rFonts w:ascii="Tahoma" w:hAnsi="Tahoma" w:cs="Tahoma"/>
                <w:b/>
                <w:bCs/>
                <w:sz w:val="20"/>
                <w:szCs w:val="20"/>
              </w:rPr>
              <w:t>Τύπου</w:t>
            </w:r>
            <w:r w:rsidRPr="00074C2B">
              <w:rPr>
                <w:rFonts w:ascii="Tahoma" w:hAnsi="Tahoma" w:cs="Tahoma"/>
                <w:b/>
                <w:bCs/>
                <w:sz w:val="20"/>
                <w:szCs w:val="20"/>
                <w:lang w:val="en-US"/>
              </w:rPr>
              <w:t xml:space="preserve"> 2</w:t>
            </w:r>
          </w:p>
        </w:tc>
        <w:tc>
          <w:tcPr>
            <w:tcW w:w="1417" w:type="dxa"/>
            <w:shd w:val="clear" w:color="auto" w:fill="FFFFFF" w:themeFill="background1"/>
            <w:vAlign w:val="center"/>
          </w:tcPr>
          <w:p w14:paraId="61F74B62" w14:textId="169ECB11" w:rsidR="008C3212" w:rsidRPr="00074C2B" w:rsidRDefault="008C3212" w:rsidP="008C321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1</w:t>
            </w:r>
          </w:p>
        </w:tc>
        <w:tc>
          <w:tcPr>
            <w:tcW w:w="2311" w:type="dxa"/>
            <w:shd w:val="clear" w:color="auto" w:fill="FFFFFF" w:themeFill="background1"/>
            <w:vAlign w:val="center"/>
          </w:tcPr>
          <w:p w14:paraId="6713E702"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019233F6"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1B132077" w14:textId="77777777" w:rsidTr="00E85E7B">
        <w:trPr>
          <w:trHeight w:val="425"/>
        </w:trPr>
        <w:tc>
          <w:tcPr>
            <w:tcW w:w="2009" w:type="dxa"/>
            <w:shd w:val="clear" w:color="auto" w:fill="FFFFFF" w:themeFill="background1"/>
            <w:vAlign w:val="center"/>
          </w:tcPr>
          <w:p w14:paraId="10EB408A"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C17B3F8" w14:textId="62153118"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PC-Box Type</w:t>
            </w:r>
          </w:p>
        </w:tc>
        <w:tc>
          <w:tcPr>
            <w:tcW w:w="1417" w:type="dxa"/>
            <w:shd w:val="clear" w:color="auto" w:fill="FFFFFF" w:themeFill="background1"/>
            <w:vAlign w:val="center"/>
          </w:tcPr>
          <w:p w14:paraId="245FEFA9" w14:textId="3F834E0A"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F79F393" w14:textId="578B90AD"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Video PC-Box</w:t>
            </w:r>
          </w:p>
        </w:tc>
        <w:tc>
          <w:tcPr>
            <w:tcW w:w="2078" w:type="dxa"/>
            <w:shd w:val="clear" w:color="auto" w:fill="FFFFFF" w:themeFill="background1"/>
            <w:vAlign w:val="center"/>
          </w:tcPr>
          <w:p w14:paraId="54820553"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5D7FD666" w14:textId="77777777" w:rsidTr="00E85E7B">
        <w:trPr>
          <w:trHeight w:val="425"/>
        </w:trPr>
        <w:tc>
          <w:tcPr>
            <w:tcW w:w="2009" w:type="dxa"/>
            <w:shd w:val="clear" w:color="auto" w:fill="FFFFFF" w:themeFill="background1"/>
            <w:vAlign w:val="center"/>
          </w:tcPr>
          <w:p w14:paraId="47D12A81" w14:textId="77777777" w:rsidR="008C3212" w:rsidRPr="00074C2B" w:rsidRDefault="008C3212" w:rsidP="008C321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E587653" w14:textId="62094A1F"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rPr>
              <w:t>Video inputs</w:t>
            </w:r>
          </w:p>
        </w:tc>
        <w:tc>
          <w:tcPr>
            <w:tcW w:w="1417" w:type="dxa"/>
            <w:shd w:val="clear" w:color="auto" w:fill="FFFFFF" w:themeFill="background1"/>
            <w:vAlign w:val="center"/>
          </w:tcPr>
          <w:p w14:paraId="62C0115C" w14:textId="77777777"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D66F400"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71AB8E52"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384A7730" w14:textId="77777777" w:rsidTr="00E85E7B">
        <w:trPr>
          <w:trHeight w:val="425"/>
        </w:trPr>
        <w:tc>
          <w:tcPr>
            <w:tcW w:w="2009" w:type="dxa"/>
            <w:shd w:val="clear" w:color="auto" w:fill="FFFFFF" w:themeFill="background1"/>
            <w:vAlign w:val="center"/>
          </w:tcPr>
          <w:p w14:paraId="0C50F594"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8E9DF2C" w14:textId="196D7064"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lang w:val="en-US"/>
              </w:rPr>
              <w:t>HDMI</w:t>
            </w:r>
            <w:r w:rsidRPr="00074C2B">
              <w:rPr>
                <w:rFonts w:ascii="Tahoma" w:hAnsi="Tahoma" w:cs="Tahoma"/>
                <w:sz w:val="20"/>
                <w:szCs w:val="20"/>
              </w:rPr>
              <w:t xml:space="preserve"> </w:t>
            </w:r>
          </w:p>
        </w:tc>
        <w:tc>
          <w:tcPr>
            <w:tcW w:w="1417" w:type="dxa"/>
            <w:shd w:val="clear" w:color="auto" w:fill="FFFFFF" w:themeFill="background1"/>
            <w:vAlign w:val="center"/>
          </w:tcPr>
          <w:p w14:paraId="5F235B7F" w14:textId="2DD50051"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A7A0009" w14:textId="203A1FE8"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65603E7F"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75E8AF03" w14:textId="77777777" w:rsidTr="00E85E7B">
        <w:trPr>
          <w:trHeight w:val="425"/>
        </w:trPr>
        <w:tc>
          <w:tcPr>
            <w:tcW w:w="2009" w:type="dxa"/>
            <w:shd w:val="clear" w:color="auto" w:fill="FFFFFF" w:themeFill="background1"/>
            <w:vAlign w:val="center"/>
          </w:tcPr>
          <w:p w14:paraId="1BCB393E"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E5FB9F7" w14:textId="167D59BD"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rPr>
              <w:t>Audio inputs</w:t>
            </w:r>
          </w:p>
        </w:tc>
        <w:tc>
          <w:tcPr>
            <w:tcW w:w="1417" w:type="dxa"/>
            <w:shd w:val="clear" w:color="auto" w:fill="FFFFFF" w:themeFill="background1"/>
            <w:vAlign w:val="center"/>
          </w:tcPr>
          <w:p w14:paraId="196E2CA6" w14:textId="4199A055"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2B38FB5"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2D9CDD75"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786132FA" w14:textId="77777777" w:rsidTr="00E85E7B">
        <w:trPr>
          <w:trHeight w:val="425"/>
        </w:trPr>
        <w:tc>
          <w:tcPr>
            <w:tcW w:w="2009" w:type="dxa"/>
            <w:shd w:val="clear" w:color="auto" w:fill="FFFFFF" w:themeFill="background1"/>
            <w:vAlign w:val="center"/>
          </w:tcPr>
          <w:p w14:paraId="7A8EFA4D"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A2551AF" w14:textId="61E85DFB"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 xml:space="preserve">2CH embedded audio SDI </w:t>
            </w:r>
          </w:p>
        </w:tc>
        <w:tc>
          <w:tcPr>
            <w:tcW w:w="1417" w:type="dxa"/>
            <w:shd w:val="clear" w:color="auto" w:fill="FFFFFF" w:themeFill="background1"/>
            <w:vAlign w:val="center"/>
          </w:tcPr>
          <w:p w14:paraId="64BB8E33" w14:textId="30BA97AF"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A4B1C63" w14:textId="70E6BFB3"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7E8CBDFB"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6C94D2C7" w14:textId="77777777" w:rsidTr="00E85E7B">
        <w:trPr>
          <w:trHeight w:val="425"/>
        </w:trPr>
        <w:tc>
          <w:tcPr>
            <w:tcW w:w="2009" w:type="dxa"/>
            <w:shd w:val="clear" w:color="auto" w:fill="FFFFFF" w:themeFill="background1"/>
            <w:vAlign w:val="center"/>
          </w:tcPr>
          <w:p w14:paraId="43ED9722"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CCBC600" w14:textId="2A6A5A79"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PC Connections</w:t>
            </w:r>
          </w:p>
        </w:tc>
        <w:tc>
          <w:tcPr>
            <w:tcW w:w="1417" w:type="dxa"/>
            <w:shd w:val="clear" w:color="auto" w:fill="FFFFFF" w:themeFill="background1"/>
            <w:vAlign w:val="center"/>
          </w:tcPr>
          <w:p w14:paraId="0077AEE4" w14:textId="6FE5E3A7"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A7D1FD9" w14:textId="5F552D9C"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USB3.0</w:t>
            </w:r>
          </w:p>
        </w:tc>
        <w:tc>
          <w:tcPr>
            <w:tcW w:w="2078" w:type="dxa"/>
            <w:shd w:val="clear" w:color="auto" w:fill="FFFFFF" w:themeFill="background1"/>
            <w:vAlign w:val="center"/>
          </w:tcPr>
          <w:p w14:paraId="7D3B7217"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7904E9A6" w14:textId="77777777" w:rsidTr="00E85E7B">
        <w:trPr>
          <w:trHeight w:val="425"/>
        </w:trPr>
        <w:tc>
          <w:tcPr>
            <w:tcW w:w="2009" w:type="dxa"/>
            <w:shd w:val="clear" w:color="auto" w:fill="FFFFFF" w:themeFill="background1"/>
            <w:vAlign w:val="center"/>
          </w:tcPr>
          <w:p w14:paraId="24670C9D" w14:textId="77777777" w:rsidR="008C3212" w:rsidRPr="00074C2B" w:rsidRDefault="008C321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05BA14E" w14:textId="4D1DAA33"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4:2:2/4:4:4 up to 12bit.</w:t>
            </w:r>
          </w:p>
        </w:tc>
        <w:tc>
          <w:tcPr>
            <w:tcW w:w="1417" w:type="dxa"/>
            <w:shd w:val="clear" w:color="auto" w:fill="FFFFFF" w:themeFill="background1"/>
            <w:vAlign w:val="center"/>
          </w:tcPr>
          <w:p w14:paraId="7647DEA3" w14:textId="77777777"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E3500FC" w14:textId="61C3B5FA"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1273A16F"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3A1383" w14:paraId="736CF4BE" w14:textId="77777777" w:rsidTr="00E85E7B">
        <w:trPr>
          <w:trHeight w:val="425"/>
        </w:trPr>
        <w:tc>
          <w:tcPr>
            <w:tcW w:w="2009" w:type="dxa"/>
            <w:shd w:val="clear" w:color="auto" w:fill="FFFFFF" w:themeFill="background1"/>
            <w:vAlign w:val="center"/>
          </w:tcPr>
          <w:p w14:paraId="4C848CB3"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4169190" w14:textId="061742FE"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Resolution Supported</w:t>
            </w:r>
          </w:p>
        </w:tc>
        <w:tc>
          <w:tcPr>
            <w:tcW w:w="1417" w:type="dxa"/>
            <w:shd w:val="clear" w:color="auto" w:fill="FFFFFF" w:themeFill="background1"/>
            <w:vAlign w:val="center"/>
          </w:tcPr>
          <w:p w14:paraId="40DAEF52" w14:textId="43E189A1"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C291EC6"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SD 480i NTSC</w:t>
            </w:r>
          </w:p>
          <w:p w14:paraId="408E5B6F" w14:textId="77777777" w:rsidR="008C3212" w:rsidRPr="00074C2B" w:rsidRDefault="008C3212" w:rsidP="008C3212">
            <w:pPr>
              <w:rPr>
                <w:rFonts w:ascii="Tahoma" w:hAnsi="Tahoma" w:cs="Tahoma"/>
                <w:sz w:val="20"/>
                <w:szCs w:val="20"/>
                <w:lang w:val="en-US"/>
              </w:rPr>
            </w:pPr>
          </w:p>
          <w:p w14:paraId="3056926F"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SD 576i PAL</w:t>
            </w:r>
          </w:p>
          <w:p w14:paraId="043C6F64" w14:textId="77777777" w:rsidR="008C3212" w:rsidRPr="00074C2B" w:rsidRDefault="008C3212" w:rsidP="008C3212">
            <w:pPr>
              <w:rPr>
                <w:rFonts w:ascii="Tahoma" w:hAnsi="Tahoma" w:cs="Tahoma"/>
                <w:sz w:val="20"/>
                <w:szCs w:val="20"/>
                <w:lang w:val="en-US"/>
              </w:rPr>
            </w:pPr>
          </w:p>
          <w:p w14:paraId="1D89F23F"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HD 720: 1280x720pixels(16:9 aspect ratio)</w:t>
            </w:r>
          </w:p>
          <w:p w14:paraId="501F2717" w14:textId="77777777" w:rsidR="008C3212" w:rsidRPr="00074C2B" w:rsidRDefault="008C3212" w:rsidP="008C3212">
            <w:pPr>
              <w:rPr>
                <w:rFonts w:ascii="Tahoma" w:hAnsi="Tahoma" w:cs="Tahoma"/>
                <w:sz w:val="20"/>
                <w:szCs w:val="20"/>
                <w:lang w:val="en-US"/>
              </w:rPr>
            </w:pPr>
          </w:p>
          <w:p w14:paraId="562B6CC7"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HD 1080: 1920x1080pixels(16:9 aspect ratio)</w:t>
            </w:r>
          </w:p>
          <w:p w14:paraId="5AF8FCD0" w14:textId="77777777" w:rsidR="008C3212" w:rsidRPr="00074C2B" w:rsidRDefault="008C3212" w:rsidP="008C3212">
            <w:pPr>
              <w:rPr>
                <w:rFonts w:ascii="Tahoma" w:hAnsi="Tahoma" w:cs="Tahoma"/>
                <w:sz w:val="20"/>
                <w:szCs w:val="20"/>
                <w:lang w:val="en-US"/>
              </w:rPr>
            </w:pPr>
          </w:p>
          <w:p w14:paraId="2A1BE47F" w14:textId="1D078E55"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2K: 2048 x 1080pixels(1.89 aspect ratio)</w:t>
            </w:r>
          </w:p>
        </w:tc>
        <w:tc>
          <w:tcPr>
            <w:tcW w:w="2078" w:type="dxa"/>
            <w:shd w:val="clear" w:color="auto" w:fill="FFFFFF" w:themeFill="background1"/>
            <w:vAlign w:val="center"/>
          </w:tcPr>
          <w:p w14:paraId="0B19AF76"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3A1383" w14:paraId="44250B4A" w14:textId="77777777" w:rsidTr="00E85E7B">
        <w:trPr>
          <w:trHeight w:val="425"/>
        </w:trPr>
        <w:tc>
          <w:tcPr>
            <w:tcW w:w="2009" w:type="dxa"/>
            <w:shd w:val="clear" w:color="auto" w:fill="FFFFFF" w:themeFill="background1"/>
            <w:vAlign w:val="center"/>
          </w:tcPr>
          <w:p w14:paraId="35F603AD"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9F7D7FE" w14:textId="4571C34B"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Frames Supported</w:t>
            </w:r>
          </w:p>
        </w:tc>
        <w:tc>
          <w:tcPr>
            <w:tcW w:w="1417" w:type="dxa"/>
            <w:shd w:val="clear" w:color="auto" w:fill="FFFFFF" w:themeFill="background1"/>
            <w:vAlign w:val="center"/>
          </w:tcPr>
          <w:p w14:paraId="7426046F" w14:textId="2FA48E96"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5EC1364"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1920×1080 YUY2 (up to 70fps).</w:t>
            </w:r>
          </w:p>
          <w:p w14:paraId="71851C5E" w14:textId="0CB0CC3B"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lastRenderedPageBreak/>
              <w:t>1920×1080 RGB24 (up to 60fps).</w:t>
            </w:r>
          </w:p>
        </w:tc>
        <w:tc>
          <w:tcPr>
            <w:tcW w:w="2078" w:type="dxa"/>
            <w:shd w:val="clear" w:color="auto" w:fill="FFFFFF" w:themeFill="background1"/>
            <w:vAlign w:val="center"/>
          </w:tcPr>
          <w:p w14:paraId="1A9E40B4"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3A1383" w14:paraId="7E2148A2" w14:textId="77777777" w:rsidTr="00E85E7B">
        <w:trPr>
          <w:trHeight w:val="425"/>
        </w:trPr>
        <w:tc>
          <w:tcPr>
            <w:tcW w:w="2009" w:type="dxa"/>
            <w:shd w:val="clear" w:color="auto" w:fill="FFFFFF" w:themeFill="background1"/>
            <w:vAlign w:val="center"/>
          </w:tcPr>
          <w:p w14:paraId="5C2EDDD0" w14:textId="77777777" w:rsidR="008C3212" w:rsidRPr="00074C2B" w:rsidRDefault="008C321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D005CCB" w14:textId="385DF6DA"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Software Supported</w:t>
            </w:r>
          </w:p>
        </w:tc>
        <w:tc>
          <w:tcPr>
            <w:tcW w:w="1417" w:type="dxa"/>
            <w:shd w:val="clear" w:color="auto" w:fill="FFFFFF" w:themeFill="background1"/>
            <w:vAlign w:val="center"/>
          </w:tcPr>
          <w:p w14:paraId="61F47E42" w14:textId="77777777"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597B24C"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Vmix</w:t>
            </w:r>
          </w:p>
          <w:p w14:paraId="579FF6A8" w14:textId="77777777" w:rsidR="008C3212" w:rsidRPr="00074C2B" w:rsidRDefault="008C3212" w:rsidP="008C3212">
            <w:pPr>
              <w:rPr>
                <w:rFonts w:ascii="Tahoma" w:hAnsi="Tahoma" w:cs="Tahoma"/>
                <w:sz w:val="20"/>
                <w:szCs w:val="20"/>
                <w:lang w:val="en-US"/>
              </w:rPr>
            </w:pPr>
          </w:p>
          <w:p w14:paraId="2EC67E59"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Wirecast</w:t>
            </w:r>
          </w:p>
          <w:p w14:paraId="0FE9E4B7" w14:textId="77777777" w:rsidR="008C3212" w:rsidRPr="00074C2B" w:rsidRDefault="008C3212" w:rsidP="008C3212">
            <w:pPr>
              <w:rPr>
                <w:rFonts w:ascii="Tahoma" w:hAnsi="Tahoma" w:cs="Tahoma"/>
                <w:sz w:val="20"/>
                <w:szCs w:val="20"/>
                <w:lang w:val="en-US"/>
              </w:rPr>
            </w:pPr>
          </w:p>
          <w:p w14:paraId="1AF805CB"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xSplit</w:t>
            </w:r>
          </w:p>
          <w:p w14:paraId="3802F0E6" w14:textId="77777777" w:rsidR="008C3212" w:rsidRPr="00074C2B" w:rsidRDefault="008C3212" w:rsidP="008C3212">
            <w:pPr>
              <w:rPr>
                <w:rFonts w:ascii="Tahoma" w:hAnsi="Tahoma" w:cs="Tahoma"/>
                <w:sz w:val="20"/>
                <w:szCs w:val="20"/>
                <w:lang w:val="en-US"/>
              </w:rPr>
            </w:pPr>
          </w:p>
          <w:p w14:paraId="63E06B37"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VirtualDub</w:t>
            </w:r>
          </w:p>
          <w:p w14:paraId="337DF7A5" w14:textId="77777777" w:rsidR="008C3212" w:rsidRPr="00074C2B" w:rsidRDefault="008C3212" w:rsidP="008C3212">
            <w:pPr>
              <w:rPr>
                <w:rFonts w:ascii="Tahoma" w:hAnsi="Tahoma" w:cs="Tahoma"/>
                <w:sz w:val="20"/>
                <w:szCs w:val="20"/>
                <w:lang w:val="en-US"/>
              </w:rPr>
            </w:pPr>
          </w:p>
          <w:p w14:paraId="0292468B"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VLC</w:t>
            </w:r>
          </w:p>
          <w:p w14:paraId="40A8EE8E" w14:textId="77777777" w:rsidR="008C3212" w:rsidRPr="00074C2B" w:rsidRDefault="008C3212" w:rsidP="008C3212">
            <w:pPr>
              <w:rPr>
                <w:rFonts w:ascii="Tahoma" w:hAnsi="Tahoma" w:cs="Tahoma"/>
                <w:sz w:val="20"/>
                <w:szCs w:val="20"/>
                <w:lang w:val="en-US"/>
              </w:rPr>
            </w:pPr>
          </w:p>
          <w:p w14:paraId="2BD48FF0"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VidBlaster</w:t>
            </w:r>
          </w:p>
          <w:p w14:paraId="14A2A635" w14:textId="77777777" w:rsidR="008C3212" w:rsidRPr="00074C2B" w:rsidRDefault="008C3212" w:rsidP="008C3212">
            <w:pPr>
              <w:rPr>
                <w:rFonts w:ascii="Tahoma" w:hAnsi="Tahoma" w:cs="Tahoma"/>
                <w:sz w:val="20"/>
                <w:szCs w:val="20"/>
                <w:lang w:val="en-US"/>
              </w:rPr>
            </w:pPr>
          </w:p>
          <w:p w14:paraId="3ECF05B0"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Microsoft Media Encoder</w:t>
            </w:r>
          </w:p>
          <w:p w14:paraId="271A00E3" w14:textId="77777777" w:rsidR="008C3212" w:rsidRPr="00074C2B" w:rsidRDefault="008C3212" w:rsidP="008C3212">
            <w:pPr>
              <w:rPr>
                <w:rFonts w:ascii="Tahoma" w:hAnsi="Tahoma" w:cs="Tahoma"/>
                <w:sz w:val="20"/>
                <w:szCs w:val="20"/>
                <w:lang w:val="en-US"/>
              </w:rPr>
            </w:pPr>
          </w:p>
          <w:p w14:paraId="2BA0D70A"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Adobe Media Encoder</w:t>
            </w:r>
          </w:p>
          <w:p w14:paraId="5466548D" w14:textId="77777777" w:rsidR="008C3212" w:rsidRPr="00074C2B" w:rsidRDefault="008C3212" w:rsidP="008C3212">
            <w:pPr>
              <w:rPr>
                <w:rFonts w:ascii="Tahoma" w:hAnsi="Tahoma" w:cs="Tahoma"/>
                <w:sz w:val="20"/>
                <w:szCs w:val="20"/>
                <w:lang w:val="en-US"/>
              </w:rPr>
            </w:pPr>
          </w:p>
          <w:p w14:paraId="7B9C91C0" w14:textId="74C68EB8"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Any DirectShow/V4L2 encoding/streaming software</w:t>
            </w:r>
          </w:p>
        </w:tc>
        <w:tc>
          <w:tcPr>
            <w:tcW w:w="2078" w:type="dxa"/>
            <w:shd w:val="clear" w:color="auto" w:fill="FFFFFF" w:themeFill="background1"/>
            <w:vAlign w:val="center"/>
          </w:tcPr>
          <w:p w14:paraId="4090628B"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1E1BB377" w14:textId="77777777" w:rsidTr="00E85E7B">
        <w:trPr>
          <w:trHeight w:val="425"/>
        </w:trPr>
        <w:tc>
          <w:tcPr>
            <w:tcW w:w="2009" w:type="dxa"/>
            <w:shd w:val="clear" w:color="auto" w:fill="FFFFFF" w:themeFill="background1"/>
            <w:vAlign w:val="center"/>
          </w:tcPr>
          <w:p w14:paraId="5DEC5C65"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FA17E1C" w14:textId="07D3E489"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Extras</w:t>
            </w:r>
          </w:p>
        </w:tc>
        <w:tc>
          <w:tcPr>
            <w:tcW w:w="1417" w:type="dxa"/>
            <w:shd w:val="clear" w:color="auto" w:fill="FFFFFF" w:themeFill="background1"/>
            <w:vAlign w:val="center"/>
          </w:tcPr>
          <w:p w14:paraId="016FD5D6" w14:textId="75A7403C"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A6B282B" w14:textId="005E1F76"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4:2:2/4:4:4 up to 12bit.</w:t>
            </w:r>
          </w:p>
        </w:tc>
        <w:tc>
          <w:tcPr>
            <w:tcW w:w="2078" w:type="dxa"/>
            <w:shd w:val="clear" w:color="auto" w:fill="FFFFFF" w:themeFill="background1"/>
            <w:vAlign w:val="center"/>
          </w:tcPr>
          <w:p w14:paraId="3BF0C0A8"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2DFB3C05" w14:textId="77777777" w:rsidTr="00E85E7B">
        <w:trPr>
          <w:trHeight w:val="425"/>
        </w:trPr>
        <w:tc>
          <w:tcPr>
            <w:tcW w:w="2009" w:type="dxa"/>
            <w:shd w:val="clear" w:color="auto" w:fill="FFFFFF" w:themeFill="background1"/>
            <w:vAlign w:val="center"/>
          </w:tcPr>
          <w:p w14:paraId="27C0AC2E" w14:textId="77777777" w:rsidR="008C3212" w:rsidRPr="00074C2B" w:rsidRDefault="008C321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59A3349" w14:textId="55460E9F"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rPr>
              <w:t>ΚΟΥΤΙ ΕΠΙΤΟΙΧΙΟ</w:t>
            </w:r>
          </w:p>
        </w:tc>
        <w:tc>
          <w:tcPr>
            <w:tcW w:w="1417" w:type="dxa"/>
            <w:shd w:val="clear" w:color="auto" w:fill="FFFFFF" w:themeFill="background1"/>
            <w:vAlign w:val="center"/>
          </w:tcPr>
          <w:p w14:paraId="27AE3171" w14:textId="63CFF1F7" w:rsidR="008C3212" w:rsidRPr="00074C2B" w:rsidRDefault="008C3212" w:rsidP="008C321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2</w:t>
            </w:r>
          </w:p>
        </w:tc>
        <w:tc>
          <w:tcPr>
            <w:tcW w:w="2311" w:type="dxa"/>
            <w:shd w:val="clear" w:color="auto" w:fill="FFFFFF" w:themeFill="background1"/>
            <w:vAlign w:val="center"/>
          </w:tcPr>
          <w:p w14:paraId="60AB7F2F"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2E3B24B0"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62C22BD0" w14:textId="77777777" w:rsidTr="00E85E7B">
        <w:trPr>
          <w:trHeight w:val="425"/>
        </w:trPr>
        <w:tc>
          <w:tcPr>
            <w:tcW w:w="2009" w:type="dxa"/>
            <w:shd w:val="clear" w:color="auto" w:fill="FFFFFF" w:themeFill="background1"/>
            <w:vAlign w:val="center"/>
          </w:tcPr>
          <w:p w14:paraId="1A3A5B9E"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BD98108" w14:textId="7BABD6B4"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Τύπος</w:t>
            </w:r>
          </w:p>
        </w:tc>
        <w:tc>
          <w:tcPr>
            <w:tcW w:w="1417" w:type="dxa"/>
            <w:shd w:val="clear" w:color="auto" w:fill="FFFFFF" w:themeFill="background1"/>
            <w:vAlign w:val="center"/>
          </w:tcPr>
          <w:p w14:paraId="7237F86E" w14:textId="74876D43"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8427CB5" w14:textId="13955FAD"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rPr>
              <w:t>Κουτί διακλάδωσης επιτοίχιο</w:t>
            </w:r>
          </w:p>
        </w:tc>
        <w:tc>
          <w:tcPr>
            <w:tcW w:w="2078" w:type="dxa"/>
            <w:shd w:val="clear" w:color="auto" w:fill="FFFFFF" w:themeFill="background1"/>
            <w:vAlign w:val="center"/>
          </w:tcPr>
          <w:p w14:paraId="59B7298F"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00583002" w14:textId="77777777" w:rsidTr="00E85E7B">
        <w:trPr>
          <w:trHeight w:val="425"/>
        </w:trPr>
        <w:tc>
          <w:tcPr>
            <w:tcW w:w="2009" w:type="dxa"/>
            <w:shd w:val="clear" w:color="auto" w:fill="FFFFFF" w:themeFill="background1"/>
            <w:vAlign w:val="center"/>
          </w:tcPr>
          <w:p w14:paraId="4E17B4BC" w14:textId="77777777" w:rsidR="008C3212" w:rsidRPr="00074C2B" w:rsidRDefault="008C3212" w:rsidP="008C321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E7D78E5" w14:textId="0A58BBA5"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είσοδοι</w:t>
            </w:r>
          </w:p>
        </w:tc>
        <w:tc>
          <w:tcPr>
            <w:tcW w:w="1417" w:type="dxa"/>
            <w:shd w:val="clear" w:color="auto" w:fill="FFFFFF" w:themeFill="background1"/>
            <w:vAlign w:val="center"/>
          </w:tcPr>
          <w:p w14:paraId="2E93D8E9" w14:textId="77777777"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484274B"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rPr>
              <w:t>&gt;=10</w:t>
            </w:r>
            <w:r w:rsidRPr="00074C2B">
              <w:rPr>
                <w:rFonts w:ascii="Tahoma" w:hAnsi="Tahoma" w:cs="Tahoma"/>
                <w:sz w:val="20"/>
                <w:szCs w:val="20"/>
                <w:lang w:val="en-US"/>
              </w:rPr>
              <w:t xml:space="preserve"> x M25</w:t>
            </w:r>
          </w:p>
          <w:p w14:paraId="78F535E3"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72213E19"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4E475A58" w14:textId="77777777" w:rsidTr="00E85E7B">
        <w:trPr>
          <w:trHeight w:val="425"/>
        </w:trPr>
        <w:tc>
          <w:tcPr>
            <w:tcW w:w="2009" w:type="dxa"/>
            <w:shd w:val="clear" w:color="auto" w:fill="FFFFFF" w:themeFill="background1"/>
            <w:vAlign w:val="center"/>
          </w:tcPr>
          <w:p w14:paraId="523677FE"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EA63F1E" w14:textId="09234CFC"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Διάσταση</w:t>
            </w:r>
            <w:r w:rsidRPr="00074C2B">
              <w:rPr>
                <w:rFonts w:ascii="Tahoma" w:hAnsi="Tahoma" w:cs="Tahoma"/>
                <w:sz w:val="20"/>
                <w:szCs w:val="20"/>
                <w:lang w:val="en-US"/>
              </w:rPr>
              <w:t xml:space="preserve"> (LXWXH)</w:t>
            </w:r>
          </w:p>
        </w:tc>
        <w:tc>
          <w:tcPr>
            <w:tcW w:w="1417" w:type="dxa"/>
            <w:shd w:val="clear" w:color="auto" w:fill="FFFFFF" w:themeFill="background1"/>
            <w:vAlign w:val="center"/>
          </w:tcPr>
          <w:p w14:paraId="1AD01CB8" w14:textId="582C49DC"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CEA88E0" w14:textId="3CE451F8"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 xml:space="preserve">&gt;= </w:t>
            </w:r>
            <w:r w:rsidRPr="00074C2B">
              <w:rPr>
                <w:rFonts w:ascii="Tahoma" w:hAnsi="Tahoma" w:cs="Tahoma"/>
                <w:sz w:val="20"/>
                <w:szCs w:val="20"/>
              </w:rPr>
              <w:t xml:space="preserve">150 </w:t>
            </w:r>
            <w:r w:rsidRPr="00074C2B">
              <w:rPr>
                <w:rFonts w:ascii="Tahoma" w:hAnsi="Tahoma" w:cs="Tahoma"/>
                <w:sz w:val="20"/>
                <w:szCs w:val="20"/>
                <w:lang w:val="en-US"/>
              </w:rPr>
              <w:t>x 116 x 67</w:t>
            </w:r>
          </w:p>
        </w:tc>
        <w:tc>
          <w:tcPr>
            <w:tcW w:w="2078" w:type="dxa"/>
            <w:shd w:val="clear" w:color="auto" w:fill="FFFFFF" w:themeFill="background1"/>
            <w:vAlign w:val="center"/>
          </w:tcPr>
          <w:p w14:paraId="0C91BE8A"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5FAE0B24" w14:textId="77777777" w:rsidTr="00E85E7B">
        <w:trPr>
          <w:trHeight w:val="425"/>
        </w:trPr>
        <w:tc>
          <w:tcPr>
            <w:tcW w:w="2009" w:type="dxa"/>
            <w:shd w:val="clear" w:color="auto" w:fill="FFFFFF" w:themeFill="background1"/>
            <w:vAlign w:val="center"/>
          </w:tcPr>
          <w:p w14:paraId="2261D43D"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E17DBB7" w14:textId="2A4D2130"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lang w:val="en-US"/>
              </w:rPr>
              <w:t>Ip66</w:t>
            </w:r>
          </w:p>
        </w:tc>
        <w:tc>
          <w:tcPr>
            <w:tcW w:w="1417" w:type="dxa"/>
            <w:shd w:val="clear" w:color="auto" w:fill="FFFFFF" w:themeFill="background1"/>
            <w:vAlign w:val="center"/>
          </w:tcPr>
          <w:p w14:paraId="1454ADC3" w14:textId="5DDC3943"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F9AC0C0" w14:textId="1E297C40"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rPr>
              <w:t>ΝΑΙ</w:t>
            </w:r>
          </w:p>
        </w:tc>
        <w:tc>
          <w:tcPr>
            <w:tcW w:w="2078" w:type="dxa"/>
            <w:shd w:val="clear" w:color="auto" w:fill="FFFFFF" w:themeFill="background1"/>
            <w:vAlign w:val="center"/>
          </w:tcPr>
          <w:p w14:paraId="3EE12DFD"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5D29DC96" w14:textId="77777777" w:rsidTr="00E85E7B">
        <w:trPr>
          <w:trHeight w:val="425"/>
        </w:trPr>
        <w:tc>
          <w:tcPr>
            <w:tcW w:w="2009" w:type="dxa"/>
            <w:shd w:val="clear" w:color="auto" w:fill="FFFFFF" w:themeFill="background1"/>
            <w:vAlign w:val="center"/>
          </w:tcPr>
          <w:p w14:paraId="32EE41D1"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95FAB51" w14:textId="6BFEE668"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Χρώμα</w:t>
            </w:r>
          </w:p>
        </w:tc>
        <w:tc>
          <w:tcPr>
            <w:tcW w:w="1417" w:type="dxa"/>
            <w:shd w:val="clear" w:color="auto" w:fill="FFFFFF" w:themeFill="background1"/>
            <w:vAlign w:val="center"/>
          </w:tcPr>
          <w:p w14:paraId="663C2BB3" w14:textId="269952A0"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D6553CF" w14:textId="38905EF8"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rPr>
              <w:t>Γκρι</w:t>
            </w:r>
          </w:p>
        </w:tc>
        <w:tc>
          <w:tcPr>
            <w:tcW w:w="2078" w:type="dxa"/>
            <w:shd w:val="clear" w:color="auto" w:fill="FFFFFF" w:themeFill="background1"/>
            <w:vAlign w:val="center"/>
          </w:tcPr>
          <w:p w14:paraId="234D079D"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4B67F19C" w14:textId="77777777" w:rsidTr="00E85E7B">
        <w:trPr>
          <w:trHeight w:val="425"/>
        </w:trPr>
        <w:tc>
          <w:tcPr>
            <w:tcW w:w="2009" w:type="dxa"/>
            <w:shd w:val="clear" w:color="auto" w:fill="FFFFFF" w:themeFill="background1"/>
            <w:vAlign w:val="center"/>
          </w:tcPr>
          <w:p w14:paraId="2A005C6E" w14:textId="77777777" w:rsidR="008C3212" w:rsidRPr="00074C2B" w:rsidRDefault="008C321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AE6BE0D" w14:textId="3E5F5552"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lang w:val="en-US"/>
              </w:rPr>
              <w:t>BNC Panel Connector</w:t>
            </w:r>
          </w:p>
        </w:tc>
        <w:tc>
          <w:tcPr>
            <w:tcW w:w="1417" w:type="dxa"/>
            <w:shd w:val="clear" w:color="auto" w:fill="FFFFFF" w:themeFill="background1"/>
            <w:vAlign w:val="center"/>
          </w:tcPr>
          <w:p w14:paraId="3115ED9D" w14:textId="496F395E" w:rsidR="008C3212" w:rsidRPr="00074C2B" w:rsidRDefault="008C3212" w:rsidP="008C321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2</w:t>
            </w:r>
          </w:p>
        </w:tc>
        <w:tc>
          <w:tcPr>
            <w:tcW w:w="2311" w:type="dxa"/>
            <w:shd w:val="clear" w:color="auto" w:fill="FFFFFF" w:themeFill="background1"/>
            <w:vAlign w:val="center"/>
          </w:tcPr>
          <w:p w14:paraId="3149614D"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67268277" w14:textId="77777777" w:rsidR="008C3212" w:rsidRPr="00074C2B" w:rsidRDefault="008C3212" w:rsidP="008C3212">
            <w:pPr>
              <w:spacing w:line="360" w:lineRule="auto"/>
              <w:jc w:val="center"/>
              <w:rPr>
                <w:rFonts w:ascii="Tahoma" w:hAnsi="Tahoma" w:cs="Tahoma"/>
                <w:sz w:val="20"/>
                <w:szCs w:val="20"/>
                <w:lang w:val="en-US" w:eastAsia="el-GR"/>
              </w:rPr>
            </w:pPr>
          </w:p>
        </w:tc>
      </w:tr>
      <w:tr w:rsidR="001E78BF" w:rsidRPr="00074C2B" w14:paraId="373B4CD1" w14:textId="77777777" w:rsidTr="00E85E7B">
        <w:trPr>
          <w:trHeight w:val="425"/>
        </w:trPr>
        <w:tc>
          <w:tcPr>
            <w:tcW w:w="2009" w:type="dxa"/>
            <w:shd w:val="clear" w:color="auto" w:fill="FFFFFF" w:themeFill="background1"/>
            <w:vAlign w:val="center"/>
          </w:tcPr>
          <w:p w14:paraId="6DACDA77" w14:textId="77777777" w:rsidR="00063B86" w:rsidRPr="00074C2B" w:rsidRDefault="00063B86"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B45FD8B" w14:textId="6A591303"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sz w:val="20"/>
                <w:szCs w:val="20"/>
              </w:rPr>
              <w:t>Connection Type</w:t>
            </w:r>
          </w:p>
        </w:tc>
        <w:tc>
          <w:tcPr>
            <w:tcW w:w="1417" w:type="dxa"/>
            <w:shd w:val="clear" w:color="auto" w:fill="FFFFFF" w:themeFill="background1"/>
            <w:vAlign w:val="center"/>
          </w:tcPr>
          <w:p w14:paraId="671C9024" w14:textId="65D5E9D4"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DD29C54" w14:textId="69F6A3A8"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BNC 75 Ω</w:t>
            </w:r>
          </w:p>
        </w:tc>
        <w:tc>
          <w:tcPr>
            <w:tcW w:w="2078" w:type="dxa"/>
            <w:shd w:val="clear" w:color="auto" w:fill="FFFFFF" w:themeFill="background1"/>
            <w:vAlign w:val="center"/>
          </w:tcPr>
          <w:p w14:paraId="23C427E5" w14:textId="77777777" w:rsidR="00063B86" w:rsidRPr="00074C2B" w:rsidRDefault="00063B86" w:rsidP="00063B86">
            <w:pPr>
              <w:spacing w:line="360" w:lineRule="auto"/>
              <w:jc w:val="center"/>
              <w:rPr>
                <w:rFonts w:ascii="Tahoma" w:hAnsi="Tahoma" w:cs="Tahoma"/>
                <w:sz w:val="20"/>
                <w:szCs w:val="20"/>
                <w:lang w:val="en-US" w:eastAsia="el-GR"/>
              </w:rPr>
            </w:pPr>
          </w:p>
        </w:tc>
      </w:tr>
      <w:tr w:rsidR="001E78BF" w:rsidRPr="00074C2B" w14:paraId="3C52FC40" w14:textId="77777777" w:rsidTr="00E85E7B">
        <w:trPr>
          <w:trHeight w:val="425"/>
        </w:trPr>
        <w:tc>
          <w:tcPr>
            <w:tcW w:w="2009" w:type="dxa"/>
            <w:shd w:val="clear" w:color="auto" w:fill="FFFFFF" w:themeFill="background1"/>
            <w:vAlign w:val="center"/>
          </w:tcPr>
          <w:p w14:paraId="78FEB27B" w14:textId="77777777" w:rsidR="00063B86" w:rsidRPr="00074C2B" w:rsidRDefault="00063B86"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E12209A" w14:textId="763B4D54"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sz w:val="20"/>
                <w:szCs w:val="20"/>
              </w:rPr>
              <w:t>Gender</w:t>
            </w:r>
          </w:p>
        </w:tc>
        <w:tc>
          <w:tcPr>
            <w:tcW w:w="1417" w:type="dxa"/>
            <w:shd w:val="clear" w:color="auto" w:fill="FFFFFF" w:themeFill="background1"/>
            <w:vAlign w:val="center"/>
          </w:tcPr>
          <w:p w14:paraId="7879A0F6" w14:textId="55651C7C"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D210895" w14:textId="35F15FBD"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female</w:t>
            </w:r>
          </w:p>
        </w:tc>
        <w:tc>
          <w:tcPr>
            <w:tcW w:w="2078" w:type="dxa"/>
            <w:shd w:val="clear" w:color="auto" w:fill="FFFFFF" w:themeFill="background1"/>
            <w:vAlign w:val="center"/>
          </w:tcPr>
          <w:p w14:paraId="275328DA" w14:textId="77777777" w:rsidR="00063B86" w:rsidRPr="00074C2B" w:rsidRDefault="00063B86" w:rsidP="00063B86">
            <w:pPr>
              <w:spacing w:line="360" w:lineRule="auto"/>
              <w:jc w:val="center"/>
              <w:rPr>
                <w:rFonts w:ascii="Tahoma" w:hAnsi="Tahoma" w:cs="Tahoma"/>
                <w:sz w:val="20"/>
                <w:szCs w:val="20"/>
                <w:lang w:val="en-US" w:eastAsia="el-GR"/>
              </w:rPr>
            </w:pPr>
          </w:p>
        </w:tc>
      </w:tr>
      <w:tr w:rsidR="001E78BF" w:rsidRPr="00074C2B" w14:paraId="4A0B7BAD" w14:textId="77777777" w:rsidTr="00E85E7B">
        <w:trPr>
          <w:trHeight w:val="425"/>
        </w:trPr>
        <w:tc>
          <w:tcPr>
            <w:tcW w:w="2009" w:type="dxa"/>
            <w:shd w:val="clear" w:color="auto" w:fill="FFFFFF" w:themeFill="background1"/>
            <w:vAlign w:val="center"/>
          </w:tcPr>
          <w:p w14:paraId="56A400E9" w14:textId="77777777" w:rsidR="00063B86" w:rsidRPr="00074C2B" w:rsidRDefault="00063B86"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CC3C66E" w14:textId="5C12774A"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b/>
                <w:bCs/>
                <w:sz w:val="20"/>
                <w:szCs w:val="20"/>
                <w:lang w:val="en-US"/>
              </w:rPr>
              <w:t>Electrical</w:t>
            </w:r>
          </w:p>
        </w:tc>
        <w:tc>
          <w:tcPr>
            <w:tcW w:w="1417" w:type="dxa"/>
            <w:shd w:val="clear" w:color="auto" w:fill="FFFFFF" w:themeFill="background1"/>
            <w:vAlign w:val="center"/>
          </w:tcPr>
          <w:p w14:paraId="2DA0575C" w14:textId="379AB584"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B441F63" w14:textId="77777777" w:rsidR="00063B86" w:rsidRPr="00074C2B" w:rsidRDefault="00063B86" w:rsidP="00063B86">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7F75174A" w14:textId="77777777" w:rsidR="00063B86" w:rsidRPr="00074C2B" w:rsidRDefault="00063B86" w:rsidP="00063B86">
            <w:pPr>
              <w:spacing w:line="360" w:lineRule="auto"/>
              <w:jc w:val="center"/>
              <w:rPr>
                <w:rFonts w:ascii="Tahoma" w:hAnsi="Tahoma" w:cs="Tahoma"/>
                <w:sz w:val="20"/>
                <w:szCs w:val="20"/>
                <w:lang w:val="en-US" w:eastAsia="el-GR"/>
              </w:rPr>
            </w:pPr>
          </w:p>
        </w:tc>
      </w:tr>
      <w:tr w:rsidR="001E78BF" w:rsidRPr="003A1383" w14:paraId="53D76312" w14:textId="77777777" w:rsidTr="00E85E7B">
        <w:trPr>
          <w:trHeight w:val="425"/>
        </w:trPr>
        <w:tc>
          <w:tcPr>
            <w:tcW w:w="2009" w:type="dxa"/>
            <w:shd w:val="clear" w:color="auto" w:fill="FFFFFF" w:themeFill="background1"/>
            <w:vAlign w:val="center"/>
          </w:tcPr>
          <w:p w14:paraId="35947730" w14:textId="77777777" w:rsidR="00063B86" w:rsidRPr="00074C2B" w:rsidRDefault="00063B86" w:rsidP="00063B86">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BAD3006" w14:textId="4B7741C0"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sz w:val="20"/>
                <w:szCs w:val="20"/>
              </w:rPr>
              <w:t>Signal Type</w:t>
            </w:r>
          </w:p>
        </w:tc>
        <w:tc>
          <w:tcPr>
            <w:tcW w:w="1417" w:type="dxa"/>
            <w:shd w:val="clear" w:color="auto" w:fill="FFFFFF" w:themeFill="background1"/>
            <w:vAlign w:val="center"/>
          </w:tcPr>
          <w:p w14:paraId="5E1829E0" w14:textId="121F3C29"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00B4C17" w14:textId="07F2AB3B"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HD, SDI, Video, AES/EBU, Composit, YUV, RGB, RGBH, RGBHV</w:t>
            </w:r>
          </w:p>
        </w:tc>
        <w:tc>
          <w:tcPr>
            <w:tcW w:w="2078" w:type="dxa"/>
            <w:shd w:val="clear" w:color="auto" w:fill="FFFFFF" w:themeFill="background1"/>
            <w:vAlign w:val="center"/>
          </w:tcPr>
          <w:p w14:paraId="2C7306C4" w14:textId="77777777" w:rsidR="00063B86" w:rsidRPr="00074C2B" w:rsidRDefault="00063B86" w:rsidP="00063B86">
            <w:pPr>
              <w:spacing w:line="360" w:lineRule="auto"/>
              <w:jc w:val="center"/>
              <w:rPr>
                <w:rFonts w:ascii="Tahoma" w:hAnsi="Tahoma" w:cs="Tahoma"/>
                <w:sz w:val="20"/>
                <w:szCs w:val="20"/>
                <w:lang w:val="en-US" w:eastAsia="el-GR"/>
              </w:rPr>
            </w:pPr>
          </w:p>
        </w:tc>
      </w:tr>
      <w:tr w:rsidR="001E78BF" w:rsidRPr="00074C2B" w14:paraId="1F46AA07" w14:textId="77777777" w:rsidTr="00E85E7B">
        <w:trPr>
          <w:trHeight w:val="425"/>
        </w:trPr>
        <w:tc>
          <w:tcPr>
            <w:tcW w:w="2009" w:type="dxa"/>
            <w:shd w:val="clear" w:color="auto" w:fill="FFFFFF" w:themeFill="background1"/>
            <w:vAlign w:val="center"/>
          </w:tcPr>
          <w:p w14:paraId="09008987" w14:textId="77777777" w:rsidR="00063B86" w:rsidRPr="00074C2B" w:rsidRDefault="00063B86" w:rsidP="00063B86">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4A8A74D" w14:textId="392243DC"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sz w:val="20"/>
                <w:szCs w:val="20"/>
              </w:rPr>
              <w:t>Contact resistance</w:t>
            </w:r>
          </w:p>
        </w:tc>
        <w:tc>
          <w:tcPr>
            <w:tcW w:w="1417" w:type="dxa"/>
            <w:shd w:val="clear" w:color="auto" w:fill="FFFFFF" w:themeFill="background1"/>
            <w:vAlign w:val="center"/>
          </w:tcPr>
          <w:p w14:paraId="05273C13" w14:textId="2F89F813"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D384532" w14:textId="039FBA8C"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 3 mΩ (inner)</w:t>
            </w:r>
          </w:p>
        </w:tc>
        <w:tc>
          <w:tcPr>
            <w:tcW w:w="2078" w:type="dxa"/>
            <w:shd w:val="clear" w:color="auto" w:fill="FFFFFF" w:themeFill="background1"/>
            <w:vAlign w:val="center"/>
          </w:tcPr>
          <w:p w14:paraId="02C37406" w14:textId="77777777" w:rsidR="00063B86" w:rsidRPr="00074C2B" w:rsidRDefault="00063B86" w:rsidP="00063B86">
            <w:pPr>
              <w:spacing w:line="360" w:lineRule="auto"/>
              <w:jc w:val="center"/>
              <w:rPr>
                <w:rFonts w:ascii="Tahoma" w:hAnsi="Tahoma" w:cs="Tahoma"/>
                <w:sz w:val="20"/>
                <w:szCs w:val="20"/>
                <w:lang w:val="en-US" w:eastAsia="el-GR"/>
              </w:rPr>
            </w:pPr>
          </w:p>
        </w:tc>
      </w:tr>
      <w:tr w:rsidR="005E095C" w:rsidRPr="00074C2B" w14:paraId="1E5A4BE0" w14:textId="77777777" w:rsidTr="00E85E7B">
        <w:trPr>
          <w:trHeight w:val="425"/>
        </w:trPr>
        <w:tc>
          <w:tcPr>
            <w:tcW w:w="2009" w:type="dxa"/>
            <w:shd w:val="clear" w:color="auto" w:fill="FFFFFF" w:themeFill="background1"/>
            <w:vAlign w:val="center"/>
          </w:tcPr>
          <w:p w14:paraId="74F58996" w14:textId="77777777" w:rsidR="00063B86" w:rsidRPr="00074C2B" w:rsidRDefault="00063B86" w:rsidP="00063B86">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AAC356F" w14:textId="729211FB"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Contact resistance</w:t>
            </w:r>
          </w:p>
        </w:tc>
        <w:tc>
          <w:tcPr>
            <w:tcW w:w="1417" w:type="dxa"/>
            <w:shd w:val="clear" w:color="auto" w:fill="FFFFFF" w:themeFill="background1"/>
            <w:vAlign w:val="center"/>
          </w:tcPr>
          <w:p w14:paraId="0B8A9335" w14:textId="2E08F2D2"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5E3E0E5A" w14:textId="21C4449C"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 2 mΩ (outer)</w:t>
            </w:r>
          </w:p>
        </w:tc>
        <w:tc>
          <w:tcPr>
            <w:tcW w:w="2078" w:type="dxa"/>
            <w:shd w:val="clear" w:color="auto" w:fill="FFFFFF" w:themeFill="background1"/>
            <w:vAlign w:val="center"/>
          </w:tcPr>
          <w:p w14:paraId="0DB97215"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1AAC57F5" w14:textId="77777777" w:rsidTr="00E85E7B">
        <w:trPr>
          <w:trHeight w:val="425"/>
        </w:trPr>
        <w:tc>
          <w:tcPr>
            <w:tcW w:w="2009" w:type="dxa"/>
            <w:shd w:val="clear" w:color="auto" w:fill="FFFFFF" w:themeFill="background1"/>
            <w:vAlign w:val="center"/>
          </w:tcPr>
          <w:p w14:paraId="091D855A" w14:textId="77777777" w:rsidR="00063B86" w:rsidRPr="00074C2B" w:rsidRDefault="00063B86"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4C919148" w14:textId="68C8B9D3"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Dielectric strength</w:t>
            </w:r>
          </w:p>
        </w:tc>
        <w:tc>
          <w:tcPr>
            <w:tcW w:w="1417" w:type="dxa"/>
            <w:shd w:val="clear" w:color="auto" w:fill="FFFFFF" w:themeFill="background1"/>
            <w:vAlign w:val="center"/>
          </w:tcPr>
          <w:p w14:paraId="077F4ADB" w14:textId="5716C890"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396762EA" w14:textId="0188CD8C"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1,5 kVdc</w:t>
            </w:r>
          </w:p>
        </w:tc>
        <w:tc>
          <w:tcPr>
            <w:tcW w:w="2078" w:type="dxa"/>
            <w:shd w:val="clear" w:color="auto" w:fill="FFFFFF" w:themeFill="background1"/>
            <w:vAlign w:val="center"/>
          </w:tcPr>
          <w:p w14:paraId="4E4A7D0E"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742DCA33" w14:textId="77777777" w:rsidTr="00E85E7B">
        <w:trPr>
          <w:trHeight w:val="425"/>
        </w:trPr>
        <w:tc>
          <w:tcPr>
            <w:tcW w:w="2009" w:type="dxa"/>
            <w:shd w:val="clear" w:color="auto" w:fill="FFFFFF" w:themeFill="background1"/>
            <w:vAlign w:val="center"/>
          </w:tcPr>
          <w:p w14:paraId="60B70B9F" w14:textId="77777777" w:rsidR="00063B86" w:rsidRPr="00074C2B" w:rsidRDefault="00063B86"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6945C6C0" w14:textId="778DC65D"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Impedance</w:t>
            </w:r>
          </w:p>
        </w:tc>
        <w:tc>
          <w:tcPr>
            <w:tcW w:w="1417" w:type="dxa"/>
            <w:shd w:val="clear" w:color="auto" w:fill="FFFFFF" w:themeFill="background1"/>
            <w:vAlign w:val="center"/>
          </w:tcPr>
          <w:p w14:paraId="34E6947C" w14:textId="7EE95706"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0CDB1FA2" w14:textId="78422229"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75 Ω</w:t>
            </w:r>
          </w:p>
        </w:tc>
        <w:tc>
          <w:tcPr>
            <w:tcW w:w="2078" w:type="dxa"/>
            <w:shd w:val="clear" w:color="auto" w:fill="FFFFFF" w:themeFill="background1"/>
            <w:vAlign w:val="center"/>
          </w:tcPr>
          <w:p w14:paraId="4D59415F"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361E7284" w14:textId="77777777" w:rsidTr="00E85E7B">
        <w:trPr>
          <w:trHeight w:val="425"/>
        </w:trPr>
        <w:tc>
          <w:tcPr>
            <w:tcW w:w="2009" w:type="dxa"/>
            <w:shd w:val="clear" w:color="auto" w:fill="FFFFFF" w:themeFill="background1"/>
            <w:vAlign w:val="center"/>
          </w:tcPr>
          <w:p w14:paraId="1BB30DED" w14:textId="77777777" w:rsidR="00063B86" w:rsidRPr="00074C2B" w:rsidRDefault="00063B86"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F29F944" w14:textId="14FFE183"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Insulation resistance</w:t>
            </w:r>
          </w:p>
        </w:tc>
        <w:tc>
          <w:tcPr>
            <w:tcW w:w="1417" w:type="dxa"/>
            <w:shd w:val="clear" w:color="auto" w:fill="FFFFFF" w:themeFill="background1"/>
            <w:vAlign w:val="center"/>
          </w:tcPr>
          <w:p w14:paraId="484C7A12" w14:textId="4AC95361"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38F3F29C" w14:textId="1C2588D7"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&gt; 5 GΩ</w:t>
            </w:r>
          </w:p>
        </w:tc>
        <w:tc>
          <w:tcPr>
            <w:tcW w:w="2078" w:type="dxa"/>
            <w:shd w:val="clear" w:color="auto" w:fill="FFFFFF" w:themeFill="background1"/>
            <w:vAlign w:val="center"/>
          </w:tcPr>
          <w:p w14:paraId="01AF1DFF"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36A11B20" w14:textId="77777777" w:rsidTr="00E85E7B">
        <w:trPr>
          <w:trHeight w:val="425"/>
        </w:trPr>
        <w:tc>
          <w:tcPr>
            <w:tcW w:w="2009" w:type="dxa"/>
            <w:shd w:val="clear" w:color="auto" w:fill="FFFFFF" w:themeFill="background1"/>
            <w:vAlign w:val="center"/>
          </w:tcPr>
          <w:p w14:paraId="491BF23E" w14:textId="77777777" w:rsidR="00063B86" w:rsidRPr="00074C2B" w:rsidRDefault="00063B86"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0291F85" w14:textId="377B1EA8"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VSWR</w:t>
            </w:r>
          </w:p>
        </w:tc>
        <w:tc>
          <w:tcPr>
            <w:tcW w:w="1417" w:type="dxa"/>
            <w:shd w:val="clear" w:color="auto" w:fill="FFFFFF" w:themeFill="background1"/>
            <w:vAlign w:val="center"/>
          </w:tcPr>
          <w:p w14:paraId="54AB19D7" w14:textId="77777777"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66FF6E8E"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≤1.03/&gt;37 dB up to 1 GHz</w:t>
            </w:r>
          </w:p>
          <w:p w14:paraId="70411E3E"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≤1.05/&gt;32 dB up to 2 GHz</w:t>
            </w:r>
          </w:p>
          <w:p w14:paraId="430B35DB" w14:textId="0D321681"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≤1.08/&gt;28 dB up to 3 Ghz</w:t>
            </w:r>
          </w:p>
        </w:tc>
        <w:tc>
          <w:tcPr>
            <w:tcW w:w="2078" w:type="dxa"/>
            <w:shd w:val="clear" w:color="auto" w:fill="FFFFFF" w:themeFill="background1"/>
            <w:vAlign w:val="center"/>
          </w:tcPr>
          <w:p w14:paraId="201DE9DA"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49431463" w14:textId="77777777" w:rsidTr="00E85E7B">
        <w:trPr>
          <w:trHeight w:val="425"/>
        </w:trPr>
        <w:tc>
          <w:tcPr>
            <w:tcW w:w="2009" w:type="dxa"/>
            <w:shd w:val="clear" w:color="auto" w:fill="FFFFFF" w:themeFill="background1"/>
            <w:vAlign w:val="center"/>
          </w:tcPr>
          <w:p w14:paraId="5D9A66AD" w14:textId="77777777" w:rsidR="00063B86" w:rsidRPr="00074C2B" w:rsidRDefault="00063B86"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0761E2B4" w14:textId="0953D220" w:rsidR="00063B86" w:rsidRPr="00074C2B" w:rsidRDefault="00063B86" w:rsidP="00063B86">
            <w:pPr>
              <w:spacing w:line="360" w:lineRule="auto"/>
              <w:jc w:val="center"/>
              <w:rPr>
                <w:rFonts w:ascii="Tahoma" w:hAnsi="Tahoma" w:cs="Tahoma"/>
                <w:sz w:val="20"/>
                <w:szCs w:val="20"/>
              </w:rPr>
            </w:pPr>
            <w:r w:rsidRPr="00074C2B">
              <w:rPr>
                <w:rFonts w:ascii="Tahoma" w:hAnsi="Tahoma" w:cs="Tahoma"/>
                <w:b/>
                <w:bCs/>
                <w:sz w:val="20"/>
                <w:szCs w:val="20"/>
                <w:lang w:val="en-US"/>
              </w:rPr>
              <w:t>Mechanical</w:t>
            </w:r>
          </w:p>
        </w:tc>
        <w:tc>
          <w:tcPr>
            <w:tcW w:w="1417" w:type="dxa"/>
            <w:shd w:val="clear" w:color="auto" w:fill="FFFFFF" w:themeFill="background1"/>
            <w:vAlign w:val="center"/>
          </w:tcPr>
          <w:p w14:paraId="5142BD6D" w14:textId="5CA48F93"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0869D49E" w14:textId="77777777" w:rsidR="00063B86" w:rsidRPr="00074C2B" w:rsidRDefault="00063B86" w:rsidP="00063B86">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5F0E78F4"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7BA8B22C" w14:textId="77777777" w:rsidTr="00E85E7B">
        <w:trPr>
          <w:trHeight w:val="425"/>
        </w:trPr>
        <w:tc>
          <w:tcPr>
            <w:tcW w:w="2009" w:type="dxa"/>
            <w:shd w:val="clear" w:color="auto" w:fill="FFFFFF" w:themeFill="background1"/>
            <w:vAlign w:val="center"/>
          </w:tcPr>
          <w:p w14:paraId="2D71FB73" w14:textId="77777777" w:rsidR="00063B86" w:rsidRPr="00074C2B" w:rsidRDefault="00063B86" w:rsidP="00063B86">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08C82A52" w14:textId="6FB0C6DA"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Insertion force</w:t>
            </w:r>
          </w:p>
        </w:tc>
        <w:tc>
          <w:tcPr>
            <w:tcW w:w="1417" w:type="dxa"/>
            <w:shd w:val="clear" w:color="auto" w:fill="FFFFFF" w:themeFill="background1"/>
            <w:vAlign w:val="center"/>
          </w:tcPr>
          <w:p w14:paraId="020C4078" w14:textId="123F458F"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2B11E34F" w14:textId="55960E95"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&lt; 25 N</w:t>
            </w:r>
          </w:p>
        </w:tc>
        <w:tc>
          <w:tcPr>
            <w:tcW w:w="2078" w:type="dxa"/>
            <w:shd w:val="clear" w:color="auto" w:fill="FFFFFF" w:themeFill="background1"/>
            <w:vAlign w:val="center"/>
          </w:tcPr>
          <w:p w14:paraId="684A0B84"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27767EA5" w14:textId="77777777" w:rsidTr="00E85E7B">
        <w:trPr>
          <w:trHeight w:val="425"/>
        </w:trPr>
        <w:tc>
          <w:tcPr>
            <w:tcW w:w="2009" w:type="dxa"/>
            <w:shd w:val="clear" w:color="auto" w:fill="FFFFFF" w:themeFill="background1"/>
            <w:vAlign w:val="center"/>
          </w:tcPr>
          <w:p w14:paraId="11C83F6B" w14:textId="77777777" w:rsidR="00063B86" w:rsidRPr="00074C2B" w:rsidRDefault="00063B86"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4A35A20B" w14:textId="6BC97FFF"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Lifetime</w:t>
            </w:r>
          </w:p>
        </w:tc>
        <w:tc>
          <w:tcPr>
            <w:tcW w:w="1417" w:type="dxa"/>
            <w:shd w:val="clear" w:color="auto" w:fill="FFFFFF" w:themeFill="background1"/>
            <w:vAlign w:val="center"/>
          </w:tcPr>
          <w:p w14:paraId="0696665A" w14:textId="77777777"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52E142D1" w14:textId="78BA3B0C"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&gt; 1000 mating cycles</w:t>
            </w:r>
          </w:p>
        </w:tc>
        <w:tc>
          <w:tcPr>
            <w:tcW w:w="2078" w:type="dxa"/>
            <w:shd w:val="clear" w:color="auto" w:fill="FFFFFF" w:themeFill="background1"/>
            <w:vAlign w:val="center"/>
          </w:tcPr>
          <w:p w14:paraId="26CD27A4"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73B13197" w14:textId="77777777" w:rsidTr="00E85E7B">
        <w:trPr>
          <w:trHeight w:val="425"/>
        </w:trPr>
        <w:tc>
          <w:tcPr>
            <w:tcW w:w="2009" w:type="dxa"/>
            <w:shd w:val="clear" w:color="auto" w:fill="FFFFFF" w:themeFill="background1"/>
            <w:vAlign w:val="center"/>
          </w:tcPr>
          <w:p w14:paraId="07E53F09" w14:textId="77777777" w:rsidR="00063B86" w:rsidRPr="00074C2B" w:rsidRDefault="00063B86" w:rsidP="00063B86">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00AFED80" w14:textId="2C403B92"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Locking device</w:t>
            </w:r>
            <w:r w:rsidRPr="00074C2B">
              <w:rPr>
                <w:rFonts w:ascii="Tahoma" w:hAnsi="Tahoma" w:cs="Tahoma"/>
                <w:sz w:val="20"/>
                <w:szCs w:val="20"/>
              </w:rPr>
              <w:tab/>
            </w:r>
          </w:p>
        </w:tc>
        <w:tc>
          <w:tcPr>
            <w:tcW w:w="1417" w:type="dxa"/>
            <w:shd w:val="clear" w:color="auto" w:fill="FFFFFF" w:themeFill="background1"/>
            <w:vAlign w:val="center"/>
          </w:tcPr>
          <w:p w14:paraId="783707EF" w14:textId="0BF7D555"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7238641E" w14:textId="1B784228"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Bayonett</w:t>
            </w:r>
          </w:p>
        </w:tc>
        <w:tc>
          <w:tcPr>
            <w:tcW w:w="2078" w:type="dxa"/>
            <w:shd w:val="clear" w:color="auto" w:fill="FFFFFF" w:themeFill="background1"/>
            <w:vAlign w:val="center"/>
          </w:tcPr>
          <w:p w14:paraId="7865C7DC"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1DEEC699" w14:textId="77777777" w:rsidTr="00E85E7B">
        <w:trPr>
          <w:trHeight w:val="425"/>
        </w:trPr>
        <w:tc>
          <w:tcPr>
            <w:tcW w:w="2009" w:type="dxa"/>
            <w:shd w:val="clear" w:color="auto" w:fill="FFFFFF" w:themeFill="background1"/>
            <w:vAlign w:val="center"/>
          </w:tcPr>
          <w:p w14:paraId="6FC852A2" w14:textId="77777777" w:rsidR="00063B86" w:rsidRPr="00074C2B" w:rsidRDefault="00063B86" w:rsidP="00063B86">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7316F687" w14:textId="373A131A"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Mounting direction</w:t>
            </w:r>
          </w:p>
        </w:tc>
        <w:tc>
          <w:tcPr>
            <w:tcW w:w="1417" w:type="dxa"/>
            <w:shd w:val="clear" w:color="auto" w:fill="FFFFFF" w:themeFill="background1"/>
            <w:vAlign w:val="center"/>
          </w:tcPr>
          <w:p w14:paraId="52FC859D" w14:textId="02C6C21F"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3C9EB984" w14:textId="6F8EC9AD"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Front mounting</w:t>
            </w:r>
          </w:p>
        </w:tc>
        <w:tc>
          <w:tcPr>
            <w:tcW w:w="2078" w:type="dxa"/>
            <w:shd w:val="clear" w:color="auto" w:fill="FFFFFF" w:themeFill="background1"/>
            <w:vAlign w:val="center"/>
          </w:tcPr>
          <w:p w14:paraId="303FE2DB"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231D81F5" w14:textId="77777777" w:rsidTr="00E85E7B">
        <w:trPr>
          <w:trHeight w:val="425"/>
        </w:trPr>
        <w:tc>
          <w:tcPr>
            <w:tcW w:w="2009" w:type="dxa"/>
            <w:shd w:val="clear" w:color="auto" w:fill="FFFFFF" w:themeFill="background1"/>
            <w:vAlign w:val="center"/>
          </w:tcPr>
          <w:p w14:paraId="6C45A9A8" w14:textId="77777777" w:rsidR="00063B86" w:rsidRPr="00074C2B" w:rsidRDefault="00063B86" w:rsidP="00063B86">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478A7636" w14:textId="49FB95BA"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Chassis shape</w:t>
            </w:r>
            <w:r w:rsidRPr="00074C2B">
              <w:rPr>
                <w:rFonts w:ascii="Tahoma" w:hAnsi="Tahoma" w:cs="Tahoma"/>
                <w:sz w:val="20"/>
                <w:szCs w:val="20"/>
              </w:rPr>
              <w:tab/>
            </w:r>
          </w:p>
        </w:tc>
        <w:tc>
          <w:tcPr>
            <w:tcW w:w="1417" w:type="dxa"/>
            <w:shd w:val="clear" w:color="auto" w:fill="FFFFFF" w:themeFill="background1"/>
            <w:vAlign w:val="center"/>
          </w:tcPr>
          <w:p w14:paraId="25E5C9EA" w14:textId="2E9779C6"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7B7FD6BE" w14:textId="53DBE72F"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D</w:t>
            </w:r>
          </w:p>
        </w:tc>
        <w:tc>
          <w:tcPr>
            <w:tcW w:w="2078" w:type="dxa"/>
            <w:shd w:val="clear" w:color="auto" w:fill="FFFFFF" w:themeFill="background1"/>
            <w:vAlign w:val="center"/>
          </w:tcPr>
          <w:p w14:paraId="725E34D3"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05844A73" w14:textId="77777777" w:rsidTr="00E85E7B">
        <w:trPr>
          <w:trHeight w:val="425"/>
        </w:trPr>
        <w:tc>
          <w:tcPr>
            <w:tcW w:w="2009" w:type="dxa"/>
            <w:shd w:val="clear" w:color="auto" w:fill="FFFFFF" w:themeFill="background1"/>
            <w:vAlign w:val="center"/>
          </w:tcPr>
          <w:p w14:paraId="3E0F5EDC" w14:textId="77777777" w:rsidR="00063B86" w:rsidRPr="00074C2B" w:rsidRDefault="00063B86"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6EB6E301" w14:textId="53ABCCC6" w:rsidR="00063B86" w:rsidRPr="00074C2B" w:rsidRDefault="00063B86" w:rsidP="00063B86">
            <w:pPr>
              <w:spacing w:line="360" w:lineRule="auto"/>
              <w:jc w:val="center"/>
              <w:rPr>
                <w:rFonts w:ascii="Tahoma" w:hAnsi="Tahoma" w:cs="Tahoma"/>
                <w:sz w:val="20"/>
                <w:szCs w:val="20"/>
              </w:rPr>
            </w:pPr>
            <w:r w:rsidRPr="00074C2B">
              <w:rPr>
                <w:rFonts w:ascii="Tahoma" w:hAnsi="Tahoma" w:cs="Tahoma"/>
                <w:b/>
                <w:bCs/>
                <w:sz w:val="20"/>
                <w:szCs w:val="20"/>
                <w:lang w:val="en-US"/>
              </w:rPr>
              <w:t>Material</w:t>
            </w:r>
          </w:p>
        </w:tc>
        <w:tc>
          <w:tcPr>
            <w:tcW w:w="1417" w:type="dxa"/>
            <w:shd w:val="clear" w:color="auto" w:fill="FFFFFF" w:themeFill="background1"/>
            <w:vAlign w:val="center"/>
          </w:tcPr>
          <w:p w14:paraId="792F8955" w14:textId="76C949D3"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2FB47858" w14:textId="77777777" w:rsidR="00063B86" w:rsidRPr="00074C2B" w:rsidRDefault="00063B86" w:rsidP="00063B86">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39798230"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3A1383" w14:paraId="6C8246D6" w14:textId="77777777" w:rsidTr="00E85E7B">
        <w:trPr>
          <w:trHeight w:val="425"/>
        </w:trPr>
        <w:tc>
          <w:tcPr>
            <w:tcW w:w="2009" w:type="dxa"/>
            <w:shd w:val="clear" w:color="auto" w:fill="FFFFFF" w:themeFill="background1"/>
            <w:vAlign w:val="center"/>
          </w:tcPr>
          <w:p w14:paraId="3F28DD8B" w14:textId="77777777" w:rsidR="00063B86" w:rsidRPr="00074C2B" w:rsidRDefault="00063B86" w:rsidP="00063B86">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1DC7E714" w14:textId="00DB975C"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Contacts</w:t>
            </w:r>
          </w:p>
        </w:tc>
        <w:tc>
          <w:tcPr>
            <w:tcW w:w="1417" w:type="dxa"/>
            <w:shd w:val="clear" w:color="auto" w:fill="FFFFFF" w:themeFill="background1"/>
            <w:vAlign w:val="center"/>
          </w:tcPr>
          <w:p w14:paraId="18F8ABFB" w14:textId="701C966C"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6EA7B20" w14:textId="3640E14C"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Brass (CuZn39Pb3), 0.2 µm AuCo (Center contact)</w:t>
            </w:r>
          </w:p>
        </w:tc>
        <w:tc>
          <w:tcPr>
            <w:tcW w:w="2078" w:type="dxa"/>
            <w:shd w:val="clear" w:color="auto" w:fill="FFFFFF" w:themeFill="background1"/>
            <w:vAlign w:val="center"/>
          </w:tcPr>
          <w:p w14:paraId="3C824448" w14:textId="77777777" w:rsidR="00063B86" w:rsidRPr="00074C2B" w:rsidRDefault="00063B86" w:rsidP="00063B86">
            <w:pPr>
              <w:spacing w:line="360" w:lineRule="auto"/>
              <w:jc w:val="center"/>
              <w:rPr>
                <w:rFonts w:ascii="Tahoma" w:hAnsi="Tahoma" w:cs="Tahoma"/>
                <w:sz w:val="20"/>
                <w:szCs w:val="20"/>
                <w:lang w:val="en-US" w:eastAsia="el-GR"/>
              </w:rPr>
            </w:pPr>
          </w:p>
        </w:tc>
      </w:tr>
      <w:tr w:rsidR="005E095C" w:rsidRPr="00074C2B" w14:paraId="0498C426" w14:textId="77777777" w:rsidTr="00E85E7B">
        <w:trPr>
          <w:trHeight w:val="425"/>
        </w:trPr>
        <w:tc>
          <w:tcPr>
            <w:tcW w:w="2009" w:type="dxa"/>
            <w:shd w:val="clear" w:color="auto" w:fill="FFFFFF" w:themeFill="background1"/>
            <w:vAlign w:val="center"/>
          </w:tcPr>
          <w:p w14:paraId="5CE460EC" w14:textId="77777777" w:rsidR="00063B86" w:rsidRPr="00074C2B" w:rsidRDefault="00063B86" w:rsidP="00063B86">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0672E34" w14:textId="034A4638"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Insert</w:t>
            </w:r>
          </w:p>
        </w:tc>
        <w:tc>
          <w:tcPr>
            <w:tcW w:w="1417" w:type="dxa"/>
            <w:shd w:val="clear" w:color="auto" w:fill="FFFFFF" w:themeFill="background1"/>
            <w:vAlign w:val="center"/>
          </w:tcPr>
          <w:p w14:paraId="51644D04" w14:textId="46A63EC3"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FEB8146" w14:textId="720FF7AC"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PTFE</w:t>
            </w:r>
          </w:p>
        </w:tc>
        <w:tc>
          <w:tcPr>
            <w:tcW w:w="2078" w:type="dxa"/>
            <w:shd w:val="clear" w:color="auto" w:fill="FFFFFF" w:themeFill="background1"/>
            <w:vAlign w:val="center"/>
          </w:tcPr>
          <w:p w14:paraId="58CB26B5" w14:textId="77777777" w:rsidR="00063B86" w:rsidRPr="00074C2B" w:rsidRDefault="00063B86" w:rsidP="00063B86">
            <w:pPr>
              <w:spacing w:line="360" w:lineRule="auto"/>
              <w:jc w:val="center"/>
              <w:rPr>
                <w:rFonts w:ascii="Tahoma" w:hAnsi="Tahoma" w:cs="Tahoma"/>
                <w:sz w:val="20"/>
                <w:szCs w:val="20"/>
                <w:lang w:val="en-US" w:eastAsia="el-GR"/>
              </w:rPr>
            </w:pPr>
          </w:p>
        </w:tc>
      </w:tr>
      <w:tr w:rsidR="005E095C" w:rsidRPr="00074C2B" w14:paraId="7873CF2F" w14:textId="77777777" w:rsidTr="00E85E7B">
        <w:trPr>
          <w:trHeight w:val="425"/>
        </w:trPr>
        <w:tc>
          <w:tcPr>
            <w:tcW w:w="2009" w:type="dxa"/>
            <w:shd w:val="clear" w:color="auto" w:fill="FFFFFF" w:themeFill="background1"/>
            <w:vAlign w:val="center"/>
          </w:tcPr>
          <w:p w14:paraId="73A9A9D6" w14:textId="77777777" w:rsidR="00063B86" w:rsidRPr="00074C2B" w:rsidRDefault="00063B86" w:rsidP="00063B86">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EE5743F" w14:textId="537482BF"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Shell</w:t>
            </w:r>
          </w:p>
        </w:tc>
        <w:tc>
          <w:tcPr>
            <w:tcW w:w="1417" w:type="dxa"/>
            <w:shd w:val="clear" w:color="auto" w:fill="FFFFFF" w:themeFill="background1"/>
            <w:vAlign w:val="center"/>
          </w:tcPr>
          <w:p w14:paraId="53A97851" w14:textId="30E6402C"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277996B1" w14:textId="699D843B"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Polyacetal (POM) (Insulation Sheell)</w:t>
            </w:r>
          </w:p>
        </w:tc>
        <w:tc>
          <w:tcPr>
            <w:tcW w:w="2078" w:type="dxa"/>
            <w:shd w:val="clear" w:color="auto" w:fill="FFFFFF" w:themeFill="background1"/>
            <w:vAlign w:val="center"/>
          </w:tcPr>
          <w:p w14:paraId="7E96C0EA"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2A29BD80" w14:textId="77777777" w:rsidTr="00E85E7B">
        <w:trPr>
          <w:trHeight w:val="425"/>
        </w:trPr>
        <w:tc>
          <w:tcPr>
            <w:tcW w:w="2009" w:type="dxa"/>
            <w:shd w:val="clear" w:color="auto" w:fill="FFFFFF" w:themeFill="background1"/>
            <w:vAlign w:val="center"/>
          </w:tcPr>
          <w:p w14:paraId="0DE039C9" w14:textId="77777777" w:rsidR="00063B86" w:rsidRPr="00074C2B" w:rsidRDefault="00063B86" w:rsidP="00063B86">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6E15834C" w14:textId="37C8CBC3"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Shell plating</w:t>
            </w:r>
          </w:p>
        </w:tc>
        <w:tc>
          <w:tcPr>
            <w:tcW w:w="1417" w:type="dxa"/>
            <w:shd w:val="clear" w:color="auto" w:fill="FFFFFF" w:themeFill="background1"/>
            <w:vAlign w:val="center"/>
          </w:tcPr>
          <w:p w14:paraId="4A5AEC0D" w14:textId="18DBBAAC"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1D1E88DD" w14:textId="5AE6CA49"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Optalloy®</w:t>
            </w:r>
          </w:p>
        </w:tc>
        <w:tc>
          <w:tcPr>
            <w:tcW w:w="2078" w:type="dxa"/>
            <w:shd w:val="clear" w:color="auto" w:fill="FFFFFF" w:themeFill="background1"/>
            <w:vAlign w:val="center"/>
          </w:tcPr>
          <w:p w14:paraId="37754D78" w14:textId="77777777" w:rsidR="00063B86" w:rsidRPr="00074C2B" w:rsidRDefault="00063B86" w:rsidP="00063B86">
            <w:pPr>
              <w:spacing w:line="360" w:lineRule="auto"/>
              <w:jc w:val="center"/>
              <w:rPr>
                <w:rFonts w:ascii="Tahoma" w:hAnsi="Tahoma" w:cs="Tahoma"/>
                <w:sz w:val="20"/>
                <w:szCs w:val="20"/>
                <w:lang w:eastAsia="el-GR"/>
              </w:rPr>
            </w:pPr>
          </w:p>
        </w:tc>
      </w:tr>
      <w:tr w:rsidR="001E78BF" w:rsidRPr="003A1383" w14:paraId="4CFBBE2D" w14:textId="77777777" w:rsidTr="00E85E7B">
        <w:trPr>
          <w:trHeight w:val="425"/>
        </w:trPr>
        <w:tc>
          <w:tcPr>
            <w:tcW w:w="2009" w:type="dxa"/>
            <w:shd w:val="clear" w:color="auto" w:fill="FFFFFF" w:themeFill="background1"/>
            <w:vAlign w:val="center"/>
          </w:tcPr>
          <w:p w14:paraId="1E57A73A" w14:textId="77777777" w:rsidR="00063B86" w:rsidRPr="00074C2B" w:rsidRDefault="00063B86" w:rsidP="00063B86">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23B719BD" w14:textId="2D3DD86D"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D-Shape housing</w:t>
            </w:r>
          </w:p>
        </w:tc>
        <w:tc>
          <w:tcPr>
            <w:tcW w:w="1417" w:type="dxa"/>
            <w:shd w:val="clear" w:color="auto" w:fill="FFFFFF" w:themeFill="background1"/>
            <w:vAlign w:val="center"/>
          </w:tcPr>
          <w:p w14:paraId="42632DF1" w14:textId="3348D366"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71E65EEC" w14:textId="62EB4036"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Zinc diecast (ZnAl4Cu1) gal Ni plating</w:t>
            </w:r>
          </w:p>
        </w:tc>
        <w:tc>
          <w:tcPr>
            <w:tcW w:w="2078" w:type="dxa"/>
            <w:shd w:val="clear" w:color="auto" w:fill="FFFFFF" w:themeFill="background1"/>
            <w:vAlign w:val="center"/>
          </w:tcPr>
          <w:p w14:paraId="2DD484EA" w14:textId="77777777" w:rsidR="00063B86" w:rsidRPr="00074C2B" w:rsidRDefault="00063B86" w:rsidP="00063B86">
            <w:pPr>
              <w:spacing w:line="360" w:lineRule="auto"/>
              <w:jc w:val="center"/>
              <w:rPr>
                <w:rFonts w:ascii="Tahoma" w:hAnsi="Tahoma" w:cs="Tahoma"/>
                <w:sz w:val="20"/>
                <w:szCs w:val="20"/>
                <w:lang w:val="en-US" w:eastAsia="el-GR"/>
              </w:rPr>
            </w:pPr>
          </w:p>
        </w:tc>
      </w:tr>
      <w:tr w:rsidR="005E095C" w:rsidRPr="00074C2B" w14:paraId="5A749230" w14:textId="77777777" w:rsidTr="00E85E7B">
        <w:trPr>
          <w:trHeight w:val="425"/>
        </w:trPr>
        <w:tc>
          <w:tcPr>
            <w:tcW w:w="2009" w:type="dxa"/>
            <w:shd w:val="clear" w:color="auto" w:fill="FFFFFF" w:themeFill="background1"/>
            <w:vAlign w:val="center"/>
          </w:tcPr>
          <w:p w14:paraId="70BBB4E3" w14:textId="77777777" w:rsidR="00063B86" w:rsidRPr="00074C2B" w:rsidRDefault="00063B86" w:rsidP="00063B86">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C1761EC" w14:textId="38A4863F"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lang w:val="en-US"/>
              </w:rPr>
              <w:t>Rubber sealing cover</w:t>
            </w:r>
          </w:p>
        </w:tc>
        <w:tc>
          <w:tcPr>
            <w:tcW w:w="1417" w:type="dxa"/>
            <w:shd w:val="clear" w:color="auto" w:fill="FFFFFF" w:themeFill="background1"/>
            <w:vAlign w:val="center"/>
          </w:tcPr>
          <w:p w14:paraId="58148582" w14:textId="1599312D"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26529FEC" w14:textId="760B54D2"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4ACDF674"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414AF1D8" w14:textId="77777777" w:rsidTr="00E85E7B">
        <w:trPr>
          <w:trHeight w:val="425"/>
        </w:trPr>
        <w:tc>
          <w:tcPr>
            <w:tcW w:w="2009" w:type="dxa"/>
            <w:shd w:val="clear" w:color="auto" w:fill="FFFFFF" w:themeFill="background1"/>
            <w:vAlign w:val="center"/>
          </w:tcPr>
          <w:p w14:paraId="4519114E" w14:textId="77777777" w:rsidR="00063B86" w:rsidRPr="00074C2B" w:rsidRDefault="00063B86" w:rsidP="005E095C">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6DB9BD51" w14:textId="117D09BF"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b/>
                <w:bCs/>
                <w:sz w:val="20"/>
                <w:szCs w:val="20"/>
                <w:lang w:val="en-US"/>
              </w:rPr>
              <w:t>CAT6A D-Form Connector Plate, Female, Front Mounting</w:t>
            </w:r>
          </w:p>
        </w:tc>
        <w:tc>
          <w:tcPr>
            <w:tcW w:w="1417" w:type="dxa"/>
            <w:shd w:val="clear" w:color="auto" w:fill="FFFFFF" w:themeFill="background1"/>
            <w:vAlign w:val="center"/>
          </w:tcPr>
          <w:p w14:paraId="09A0C06B" w14:textId="6B9B6B60" w:rsidR="00063B86" w:rsidRPr="00074C2B" w:rsidRDefault="00063B86" w:rsidP="00063B86">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3</w:t>
            </w:r>
          </w:p>
        </w:tc>
        <w:tc>
          <w:tcPr>
            <w:tcW w:w="2311" w:type="dxa"/>
            <w:shd w:val="clear" w:color="auto" w:fill="FFFFFF" w:themeFill="background1"/>
            <w:vAlign w:val="center"/>
          </w:tcPr>
          <w:p w14:paraId="7702833D" w14:textId="77777777" w:rsidR="00063B86" w:rsidRPr="00074C2B" w:rsidRDefault="00063B86" w:rsidP="00063B86">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3671A81B" w14:textId="77777777" w:rsidR="00063B86" w:rsidRPr="00074C2B" w:rsidRDefault="00063B86" w:rsidP="00063B86">
            <w:pPr>
              <w:spacing w:line="360" w:lineRule="auto"/>
              <w:jc w:val="center"/>
              <w:rPr>
                <w:rFonts w:ascii="Tahoma" w:hAnsi="Tahoma" w:cs="Tahoma"/>
                <w:sz w:val="20"/>
                <w:szCs w:val="20"/>
                <w:lang w:eastAsia="el-GR"/>
              </w:rPr>
            </w:pPr>
          </w:p>
        </w:tc>
      </w:tr>
      <w:tr w:rsidR="001E78BF" w:rsidRPr="003A1383" w14:paraId="1C4F7650" w14:textId="77777777" w:rsidTr="00E85E7B">
        <w:trPr>
          <w:trHeight w:val="425"/>
        </w:trPr>
        <w:tc>
          <w:tcPr>
            <w:tcW w:w="2009" w:type="dxa"/>
            <w:shd w:val="clear" w:color="auto" w:fill="FFFFFF" w:themeFill="background1"/>
            <w:vAlign w:val="center"/>
          </w:tcPr>
          <w:p w14:paraId="732CC3BB" w14:textId="77777777" w:rsidR="00063B86" w:rsidRPr="00074C2B" w:rsidRDefault="00063B86"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175DDC17" w14:textId="04EB94CB"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lang w:val="en-US"/>
              </w:rPr>
              <w:t>Connector Type</w:t>
            </w:r>
          </w:p>
        </w:tc>
        <w:tc>
          <w:tcPr>
            <w:tcW w:w="1417" w:type="dxa"/>
            <w:shd w:val="clear" w:color="auto" w:fill="FFFFFF" w:themeFill="background1"/>
            <w:vAlign w:val="center"/>
          </w:tcPr>
          <w:p w14:paraId="06D11B47" w14:textId="6C7838D1"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1F1019C2" w14:textId="789A2360"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D-shape CAT6A panel connector</w:t>
            </w:r>
          </w:p>
        </w:tc>
        <w:tc>
          <w:tcPr>
            <w:tcW w:w="2078" w:type="dxa"/>
            <w:shd w:val="clear" w:color="auto" w:fill="FFFFFF" w:themeFill="background1"/>
            <w:vAlign w:val="center"/>
          </w:tcPr>
          <w:p w14:paraId="47B8EC56" w14:textId="77777777" w:rsidR="00063B86" w:rsidRPr="00074C2B" w:rsidRDefault="00063B86" w:rsidP="00063B86">
            <w:pPr>
              <w:spacing w:line="360" w:lineRule="auto"/>
              <w:jc w:val="center"/>
              <w:rPr>
                <w:rFonts w:ascii="Tahoma" w:hAnsi="Tahoma" w:cs="Tahoma"/>
                <w:sz w:val="20"/>
                <w:szCs w:val="20"/>
                <w:lang w:val="en-US" w:eastAsia="el-GR"/>
              </w:rPr>
            </w:pPr>
          </w:p>
        </w:tc>
      </w:tr>
      <w:tr w:rsidR="005E095C" w:rsidRPr="00074C2B" w14:paraId="5BE02594" w14:textId="77777777" w:rsidTr="00E85E7B">
        <w:trPr>
          <w:trHeight w:val="425"/>
        </w:trPr>
        <w:tc>
          <w:tcPr>
            <w:tcW w:w="2009" w:type="dxa"/>
            <w:shd w:val="clear" w:color="auto" w:fill="FFFFFF" w:themeFill="background1"/>
            <w:vAlign w:val="center"/>
          </w:tcPr>
          <w:p w14:paraId="2F7A9116" w14:textId="77777777" w:rsidR="00063B86" w:rsidRPr="00074C2B" w:rsidRDefault="00063B86" w:rsidP="00063B86">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C1CD169" w14:textId="5CB7F042"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lang w:val="en-US"/>
              </w:rPr>
              <w:t>S</w:t>
            </w:r>
            <w:r w:rsidRPr="00074C2B">
              <w:rPr>
                <w:rFonts w:ascii="Tahoma" w:hAnsi="Tahoma" w:cs="Tahoma"/>
                <w:sz w:val="20"/>
                <w:szCs w:val="20"/>
              </w:rPr>
              <w:t>hielded</w:t>
            </w:r>
          </w:p>
        </w:tc>
        <w:tc>
          <w:tcPr>
            <w:tcW w:w="1417" w:type="dxa"/>
            <w:shd w:val="clear" w:color="auto" w:fill="FFFFFF" w:themeFill="background1"/>
            <w:vAlign w:val="center"/>
          </w:tcPr>
          <w:p w14:paraId="489A6982" w14:textId="41362FC5"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4C4C20E5"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NAI</w:t>
            </w:r>
          </w:p>
          <w:p w14:paraId="66CE7B30" w14:textId="77777777" w:rsidR="00063B86" w:rsidRPr="00074C2B" w:rsidRDefault="00063B86" w:rsidP="00063B86">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1A58CDE9"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393E5815" w14:textId="77777777" w:rsidTr="00E85E7B">
        <w:trPr>
          <w:trHeight w:val="425"/>
        </w:trPr>
        <w:tc>
          <w:tcPr>
            <w:tcW w:w="2009" w:type="dxa"/>
            <w:shd w:val="clear" w:color="auto" w:fill="FFFFFF" w:themeFill="background1"/>
            <w:vAlign w:val="center"/>
          </w:tcPr>
          <w:p w14:paraId="410E98F9"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680F6C1C" w14:textId="1788FCE1"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lang w:val="en-US"/>
              </w:rPr>
              <w:t>F</w:t>
            </w:r>
            <w:r w:rsidRPr="00074C2B">
              <w:rPr>
                <w:rFonts w:ascii="Tahoma" w:hAnsi="Tahoma" w:cs="Tahoma"/>
                <w:sz w:val="20"/>
                <w:szCs w:val="20"/>
              </w:rPr>
              <w:t>eedthrough</w:t>
            </w:r>
          </w:p>
        </w:tc>
        <w:tc>
          <w:tcPr>
            <w:tcW w:w="1417" w:type="dxa"/>
            <w:shd w:val="clear" w:color="auto" w:fill="FFFFFF" w:themeFill="background1"/>
            <w:vAlign w:val="center"/>
          </w:tcPr>
          <w:p w14:paraId="32B35E57" w14:textId="06AE0A6B"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26370639" w14:textId="1F96D752"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27F691A6"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51DE44B3" w14:textId="77777777" w:rsidTr="00E85E7B">
        <w:trPr>
          <w:trHeight w:val="425"/>
        </w:trPr>
        <w:tc>
          <w:tcPr>
            <w:tcW w:w="2009" w:type="dxa"/>
            <w:shd w:val="clear" w:color="auto" w:fill="FFFFFF" w:themeFill="background1"/>
            <w:vAlign w:val="center"/>
          </w:tcPr>
          <w:p w14:paraId="27C6021C"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724BB5E6" w14:textId="7D5A029A"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lang w:val="en-US"/>
              </w:rPr>
              <w:t>Nickel housing</w:t>
            </w:r>
          </w:p>
        </w:tc>
        <w:tc>
          <w:tcPr>
            <w:tcW w:w="1417" w:type="dxa"/>
            <w:shd w:val="clear" w:color="auto" w:fill="FFFFFF" w:themeFill="background1"/>
            <w:vAlign w:val="center"/>
          </w:tcPr>
          <w:p w14:paraId="57BEF5EF" w14:textId="7710A9A5"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3EDB5B4" w14:textId="78CF2E5E"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61609919" w14:textId="77777777" w:rsidR="00063B86" w:rsidRPr="00074C2B" w:rsidRDefault="00063B86" w:rsidP="00063B86">
            <w:pPr>
              <w:spacing w:line="360" w:lineRule="auto"/>
              <w:jc w:val="center"/>
              <w:rPr>
                <w:rFonts w:ascii="Tahoma" w:hAnsi="Tahoma" w:cs="Tahoma"/>
                <w:sz w:val="20"/>
                <w:szCs w:val="20"/>
                <w:lang w:val="en-US" w:eastAsia="el-GR"/>
              </w:rPr>
            </w:pPr>
          </w:p>
        </w:tc>
      </w:tr>
      <w:tr w:rsidR="005E095C" w:rsidRPr="00074C2B" w14:paraId="4415733F" w14:textId="77777777" w:rsidTr="00E85E7B">
        <w:trPr>
          <w:trHeight w:val="425"/>
        </w:trPr>
        <w:tc>
          <w:tcPr>
            <w:tcW w:w="2009" w:type="dxa"/>
            <w:shd w:val="clear" w:color="auto" w:fill="FFFFFF" w:themeFill="background1"/>
            <w:vAlign w:val="center"/>
          </w:tcPr>
          <w:p w14:paraId="56FE6117" w14:textId="77777777" w:rsidR="00063B86" w:rsidRPr="00074C2B" w:rsidRDefault="00063B86" w:rsidP="00063B86">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7DF95EE" w14:textId="0122B700"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Gender</w:t>
            </w:r>
          </w:p>
        </w:tc>
        <w:tc>
          <w:tcPr>
            <w:tcW w:w="1417" w:type="dxa"/>
            <w:shd w:val="clear" w:color="auto" w:fill="FFFFFF" w:themeFill="background1"/>
            <w:vAlign w:val="center"/>
          </w:tcPr>
          <w:p w14:paraId="5787BED9" w14:textId="713CA02F"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0DB1808C" w14:textId="3F32B439"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Female</w:t>
            </w:r>
          </w:p>
        </w:tc>
        <w:tc>
          <w:tcPr>
            <w:tcW w:w="2078" w:type="dxa"/>
            <w:shd w:val="clear" w:color="auto" w:fill="FFFFFF" w:themeFill="background1"/>
            <w:vAlign w:val="center"/>
          </w:tcPr>
          <w:p w14:paraId="6D9D3C0B"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4F48112B" w14:textId="77777777" w:rsidTr="00E85E7B">
        <w:trPr>
          <w:trHeight w:val="425"/>
        </w:trPr>
        <w:tc>
          <w:tcPr>
            <w:tcW w:w="2009" w:type="dxa"/>
            <w:shd w:val="clear" w:color="auto" w:fill="FFFFFF" w:themeFill="background1"/>
            <w:vAlign w:val="center"/>
          </w:tcPr>
          <w:p w14:paraId="05F31E78"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5AE48841" w14:textId="2BD32197"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sz w:val="20"/>
                <w:szCs w:val="20"/>
                <w:lang w:val="en-US"/>
              </w:rPr>
              <w:t>Ruggedized connector with CAT6A component compliance according to ISO/IEC 11801 and TIA/EIA 568-C.2</w:t>
            </w:r>
          </w:p>
        </w:tc>
        <w:tc>
          <w:tcPr>
            <w:tcW w:w="1417" w:type="dxa"/>
            <w:shd w:val="clear" w:color="auto" w:fill="FFFFFF" w:themeFill="background1"/>
            <w:vAlign w:val="center"/>
          </w:tcPr>
          <w:p w14:paraId="20387409" w14:textId="67C5B156"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0C83551" w14:textId="1738D416"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0BB2392C" w14:textId="77777777" w:rsidR="00063B86" w:rsidRPr="00074C2B" w:rsidRDefault="00063B86" w:rsidP="00063B86">
            <w:pPr>
              <w:spacing w:line="360" w:lineRule="auto"/>
              <w:jc w:val="center"/>
              <w:rPr>
                <w:rFonts w:ascii="Tahoma" w:hAnsi="Tahoma" w:cs="Tahoma"/>
                <w:sz w:val="20"/>
                <w:szCs w:val="20"/>
                <w:lang w:val="en-US" w:eastAsia="el-GR"/>
              </w:rPr>
            </w:pPr>
          </w:p>
        </w:tc>
      </w:tr>
      <w:tr w:rsidR="001E78BF" w:rsidRPr="00074C2B" w14:paraId="54E5A00C" w14:textId="77777777" w:rsidTr="00E85E7B">
        <w:trPr>
          <w:trHeight w:val="425"/>
        </w:trPr>
        <w:tc>
          <w:tcPr>
            <w:tcW w:w="2009" w:type="dxa"/>
            <w:shd w:val="clear" w:color="auto" w:fill="FFFFFF" w:themeFill="background1"/>
            <w:vAlign w:val="center"/>
          </w:tcPr>
          <w:p w14:paraId="1AC783B4" w14:textId="77777777" w:rsidR="00063B86" w:rsidRPr="00074C2B" w:rsidRDefault="00063B86" w:rsidP="00063B86">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3144523" w14:textId="5DBC663C"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sz w:val="20"/>
                <w:szCs w:val="20"/>
                <w:lang w:val="en-US"/>
              </w:rPr>
              <w:t>PoE++ compliant according to 802.3bt Type4</w:t>
            </w:r>
          </w:p>
        </w:tc>
        <w:tc>
          <w:tcPr>
            <w:tcW w:w="1417" w:type="dxa"/>
            <w:shd w:val="clear" w:color="auto" w:fill="FFFFFF" w:themeFill="background1"/>
            <w:vAlign w:val="center"/>
          </w:tcPr>
          <w:p w14:paraId="6BAD4B1F" w14:textId="77777777"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227C464" w14:textId="7A2D209D"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7AA63253" w14:textId="77777777" w:rsidR="00063B86" w:rsidRPr="00074C2B" w:rsidRDefault="00063B86" w:rsidP="00063B86">
            <w:pPr>
              <w:spacing w:line="360" w:lineRule="auto"/>
              <w:jc w:val="center"/>
              <w:rPr>
                <w:rFonts w:ascii="Tahoma" w:hAnsi="Tahoma" w:cs="Tahoma"/>
                <w:sz w:val="20"/>
                <w:szCs w:val="20"/>
                <w:lang w:val="en-US" w:eastAsia="el-GR"/>
              </w:rPr>
            </w:pPr>
          </w:p>
        </w:tc>
      </w:tr>
      <w:tr w:rsidR="005E095C" w:rsidRPr="00074C2B" w14:paraId="41F48537" w14:textId="77777777" w:rsidTr="00E85E7B">
        <w:trPr>
          <w:trHeight w:val="425"/>
        </w:trPr>
        <w:tc>
          <w:tcPr>
            <w:tcW w:w="2009" w:type="dxa"/>
            <w:shd w:val="clear" w:color="auto" w:fill="FFFFFF" w:themeFill="background1"/>
            <w:vAlign w:val="center"/>
          </w:tcPr>
          <w:p w14:paraId="0839DCFB" w14:textId="77777777" w:rsidR="00063B86" w:rsidRPr="00074C2B" w:rsidRDefault="00063B86"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EDF3CE3" w14:textId="1FAB02F9"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sz w:val="20"/>
                <w:szCs w:val="20"/>
                <w:lang w:val="en-US"/>
              </w:rPr>
              <w:t>Rugged latch lock system million fold proven</w:t>
            </w:r>
          </w:p>
        </w:tc>
        <w:tc>
          <w:tcPr>
            <w:tcW w:w="1417" w:type="dxa"/>
            <w:shd w:val="clear" w:color="auto" w:fill="FFFFFF" w:themeFill="background1"/>
            <w:vAlign w:val="center"/>
          </w:tcPr>
          <w:p w14:paraId="1D1D6383" w14:textId="132FCA08"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B7F59C8" w14:textId="304911F6"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2FA4022F" w14:textId="77777777" w:rsidR="00063B86" w:rsidRPr="00074C2B" w:rsidRDefault="00063B86" w:rsidP="00063B86">
            <w:pPr>
              <w:spacing w:line="360" w:lineRule="auto"/>
              <w:jc w:val="center"/>
              <w:rPr>
                <w:rFonts w:ascii="Tahoma" w:hAnsi="Tahoma" w:cs="Tahoma"/>
                <w:sz w:val="20"/>
                <w:szCs w:val="20"/>
                <w:lang w:val="en-US" w:eastAsia="el-GR"/>
              </w:rPr>
            </w:pPr>
          </w:p>
        </w:tc>
      </w:tr>
      <w:tr w:rsidR="001E78BF" w:rsidRPr="00074C2B" w14:paraId="7C99381D" w14:textId="77777777" w:rsidTr="00E85E7B">
        <w:trPr>
          <w:trHeight w:val="425"/>
        </w:trPr>
        <w:tc>
          <w:tcPr>
            <w:tcW w:w="2009" w:type="dxa"/>
            <w:shd w:val="clear" w:color="auto" w:fill="FFFFFF" w:themeFill="background1"/>
            <w:vAlign w:val="center"/>
          </w:tcPr>
          <w:p w14:paraId="5CA75509" w14:textId="77777777" w:rsidR="00063B86" w:rsidRPr="00074C2B" w:rsidRDefault="00063B86"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A76341B" w14:textId="7E9DCD4A"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sz w:val="20"/>
                <w:szCs w:val="20"/>
                <w:lang w:val="en-US"/>
              </w:rPr>
              <w:t>Intermateable with the existing etherCON CAT5 range</w:t>
            </w:r>
          </w:p>
        </w:tc>
        <w:tc>
          <w:tcPr>
            <w:tcW w:w="1417" w:type="dxa"/>
            <w:shd w:val="clear" w:color="auto" w:fill="FFFFFF" w:themeFill="background1"/>
            <w:vAlign w:val="center"/>
          </w:tcPr>
          <w:p w14:paraId="43B9B09F" w14:textId="0E190798"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5B9A22C" w14:textId="7E42C5A2"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7D8F46BA" w14:textId="77777777" w:rsidR="00063B86" w:rsidRPr="00074C2B" w:rsidRDefault="00063B86" w:rsidP="00063B86">
            <w:pPr>
              <w:spacing w:line="360" w:lineRule="auto"/>
              <w:jc w:val="center"/>
              <w:rPr>
                <w:rFonts w:ascii="Tahoma" w:hAnsi="Tahoma" w:cs="Tahoma"/>
                <w:sz w:val="20"/>
                <w:szCs w:val="20"/>
                <w:lang w:val="en-US" w:eastAsia="el-GR"/>
              </w:rPr>
            </w:pPr>
          </w:p>
        </w:tc>
      </w:tr>
      <w:tr w:rsidR="001E78BF" w:rsidRPr="00074C2B" w14:paraId="3ADAF120" w14:textId="77777777" w:rsidTr="00E85E7B">
        <w:trPr>
          <w:trHeight w:val="425"/>
        </w:trPr>
        <w:tc>
          <w:tcPr>
            <w:tcW w:w="2009" w:type="dxa"/>
            <w:shd w:val="clear" w:color="auto" w:fill="FFFFFF" w:themeFill="background1"/>
            <w:vAlign w:val="center"/>
          </w:tcPr>
          <w:p w14:paraId="1D0ABC21" w14:textId="77777777" w:rsidR="00063B86" w:rsidRPr="00074C2B" w:rsidRDefault="00063B86"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FE000C0" w14:textId="06D990FD"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sz w:val="20"/>
                <w:szCs w:val="20"/>
                <w:lang w:val="en-US"/>
              </w:rPr>
              <w:t>Shielded system - high noise immunity and EMI protection</w:t>
            </w:r>
          </w:p>
        </w:tc>
        <w:tc>
          <w:tcPr>
            <w:tcW w:w="1417" w:type="dxa"/>
            <w:shd w:val="clear" w:color="auto" w:fill="FFFFFF" w:themeFill="background1"/>
            <w:vAlign w:val="center"/>
          </w:tcPr>
          <w:p w14:paraId="0F899986" w14:textId="035F4827"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CD36001" w14:textId="62A4CBB0"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4416D44A" w14:textId="77777777" w:rsidR="00063B86" w:rsidRPr="00074C2B" w:rsidRDefault="00063B86" w:rsidP="00063B86">
            <w:pPr>
              <w:spacing w:line="360" w:lineRule="auto"/>
              <w:jc w:val="center"/>
              <w:rPr>
                <w:rFonts w:ascii="Tahoma" w:hAnsi="Tahoma" w:cs="Tahoma"/>
                <w:sz w:val="20"/>
                <w:szCs w:val="20"/>
                <w:lang w:val="en-US" w:eastAsia="el-GR"/>
              </w:rPr>
            </w:pPr>
          </w:p>
        </w:tc>
      </w:tr>
      <w:tr w:rsidR="005E095C" w:rsidRPr="00074C2B" w14:paraId="5190871A" w14:textId="77777777" w:rsidTr="00E85E7B">
        <w:trPr>
          <w:trHeight w:val="425"/>
        </w:trPr>
        <w:tc>
          <w:tcPr>
            <w:tcW w:w="2009" w:type="dxa"/>
            <w:shd w:val="clear" w:color="auto" w:fill="FFFFFF" w:themeFill="background1"/>
            <w:vAlign w:val="center"/>
          </w:tcPr>
          <w:p w14:paraId="7C613515" w14:textId="77777777" w:rsidR="00063B86" w:rsidRPr="00074C2B" w:rsidRDefault="00063B86"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83E6C60" w14:textId="639BEC2F"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Dielectric strength</w:t>
            </w:r>
          </w:p>
        </w:tc>
        <w:tc>
          <w:tcPr>
            <w:tcW w:w="1417" w:type="dxa"/>
            <w:shd w:val="clear" w:color="auto" w:fill="FFFFFF" w:themeFill="background1"/>
            <w:vAlign w:val="center"/>
          </w:tcPr>
          <w:p w14:paraId="4DD0818E" w14:textId="6A053562"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530706E4" w14:textId="6727183F"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1 kVdc</w:t>
            </w:r>
          </w:p>
        </w:tc>
        <w:tc>
          <w:tcPr>
            <w:tcW w:w="2078" w:type="dxa"/>
            <w:shd w:val="clear" w:color="auto" w:fill="FFFFFF" w:themeFill="background1"/>
            <w:vAlign w:val="center"/>
          </w:tcPr>
          <w:p w14:paraId="4FA03EA8"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7408EDDE" w14:textId="77777777" w:rsidTr="00E85E7B">
        <w:trPr>
          <w:trHeight w:val="425"/>
        </w:trPr>
        <w:tc>
          <w:tcPr>
            <w:tcW w:w="2009" w:type="dxa"/>
            <w:shd w:val="clear" w:color="auto" w:fill="FFFFFF" w:themeFill="background1"/>
            <w:vAlign w:val="center"/>
          </w:tcPr>
          <w:p w14:paraId="309BC2A5"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6286F161" w14:textId="6FC0C2B4"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Insulation resistance</w:t>
            </w:r>
          </w:p>
        </w:tc>
        <w:tc>
          <w:tcPr>
            <w:tcW w:w="1417" w:type="dxa"/>
            <w:shd w:val="clear" w:color="auto" w:fill="FFFFFF" w:themeFill="background1"/>
            <w:vAlign w:val="center"/>
          </w:tcPr>
          <w:p w14:paraId="6DE71457" w14:textId="77777777"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55044258" w14:textId="61DA05A5"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&gt; 0.5 GΩ</w:t>
            </w:r>
          </w:p>
        </w:tc>
        <w:tc>
          <w:tcPr>
            <w:tcW w:w="2078" w:type="dxa"/>
            <w:shd w:val="clear" w:color="auto" w:fill="FFFFFF" w:themeFill="background1"/>
            <w:vAlign w:val="center"/>
          </w:tcPr>
          <w:p w14:paraId="1F7203CF"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329B15A1" w14:textId="77777777" w:rsidTr="00E85E7B">
        <w:trPr>
          <w:trHeight w:val="425"/>
        </w:trPr>
        <w:tc>
          <w:tcPr>
            <w:tcW w:w="2009" w:type="dxa"/>
            <w:shd w:val="clear" w:color="auto" w:fill="FFFFFF" w:themeFill="background1"/>
            <w:vAlign w:val="center"/>
          </w:tcPr>
          <w:p w14:paraId="159A5D67" w14:textId="77777777" w:rsidR="00063B86" w:rsidRPr="00074C2B" w:rsidRDefault="00063B86"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5DFE06B7" w14:textId="50FA685A"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Rated current per contact</w:t>
            </w:r>
          </w:p>
        </w:tc>
        <w:tc>
          <w:tcPr>
            <w:tcW w:w="1417" w:type="dxa"/>
            <w:shd w:val="clear" w:color="auto" w:fill="FFFFFF" w:themeFill="background1"/>
            <w:vAlign w:val="center"/>
          </w:tcPr>
          <w:p w14:paraId="75549390" w14:textId="51DB7CCC"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48ADE988" w14:textId="04178634"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1.5 A</w:t>
            </w:r>
          </w:p>
        </w:tc>
        <w:tc>
          <w:tcPr>
            <w:tcW w:w="2078" w:type="dxa"/>
            <w:shd w:val="clear" w:color="auto" w:fill="FFFFFF" w:themeFill="background1"/>
            <w:vAlign w:val="center"/>
          </w:tcPr>
          <w:p w14:paraId="52E4E7BD" w14:textId="77777777" w:rsidR="00063B86" w:rsidRPr="00074C2B" w:rsidRDefault="00063B86" w:rsidP="00063B86">
            <w:pPr>
              <w:spacing w:line="360" w:lineRule="auto"/>
              <w:jc w:val="center"/>
              <w:rPr>
                <w:rFonts w:ascii="Tahoma" w:hAnsi="Tahoma" w:cs="Tahoma"/>
                <w:sz w:val="20"/>
                <w:szCs w:val="20"/>
                <w:lang w:eastAsia="el-GR"/>
              </w:rPr>
            </w:pPr>
          </w:p>
        </w:tc>
      </w:tr>
      <w:tr w:rsidR="001E78BF" w:rsidRPr="003A1383" w14:paraId="0EFA8C52" w14:textId="77777777" w:rsidTr="00E85E7B">
        <w:trPr>
          <w:trHeight w:val="425"/>
        </w:trPr>
        <w:tc>
          <w:tcPr>
            <w:tcW w:w="2009" w:type="dxa"/>
            <w:shd w:val="clear" w:color="auto" w:fill="FFFFFF" w:themeFill="background1"/>
            <w:vAlign w:val="center"/>
          </w:tcPr>
          <w:p w14:paraId="02997E69" w14:textId="77777777" w:rsidR="00063B86" w:rsidRPr="00074C2B" w:rsidRDefault="00063B86"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5593291B" w14:textId="3182335E"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Transmission performance</w:t>
            </w:r>
          </w:p>
        </w:tc>
        <w:tc>
          <w:tcPr>
            <w:tcW w:w="1417" w:type="dxa"/>
            <w:shd w:val="clear" w:color="auto" w:fill="FFFFFF" w:themeFill="background1"/>
            <w:vAlign w:val="center"/>
          </w:tcPr>
          <w:p w14:paraId="099CDC09" w14:textId="412C4644"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158424A7"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CAT6A, acc. TIA/EIA rating</w:t>
            </w:r>
          </w:p>
          <w:p w14:paraId="61B20CF9" w14:textId="097ED125"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Class EA, acc. IEC/ISO/EN rating</w:t>
            </w:r>
          </w:p>
        </w:tc>
        <w:tc>
          <w:tcPr>
            <w:tcW w:w="2078" w:type="dxa"/>
            <w:shd w:val="clear" w:color="auto" w:fill="FFFFFF" w:themeFill="background1"/>
            <w:vAlign w:val="center"/>
          </w:tcPr>
          <w:p w14:paraId="06A8A625" w14:textId="77777777" w:rsidR="00063B86" w:rsidRPr="00074C2B" w:rsidRDefault="00063B86" w:rsidP="00063B86">
            <w:pPr>
              <w:spacing w:line="360" w:lineRule="auto"/>
              <w:jc w:val="center"/>
              <w:rPr>
                <w:rFonts w:ascii="Tahoma" w:hAnsi="Tahoma" w:cs="Tahoma"/>
                <w:sz w:val="20"/>
                <w:szCs w:val="20"/>
                <w:lang w:val="en-US" w:eastAsia="el-GR"/>
              </w:rPr>
            </w:pPr>
          </w:p>
        </w:tc>
      </w:tr>
      <w:tr w:rsidR="005E095C" w:rsidRPr="00074C2B" w14:paraId="14434431" w14:textId="77777777" w:rsidTr="00E85E7B">
        <w:trPr>
          <w:trHeight w:val="425"/>
        </w:trPr>
        <w:tc>
          <w:tcPr>
            <w:tcW w:w="2009" w:type="dxa"/>
            <w:shd w:val="clear" w:color="auto" w:fill="FFFFFF" w:themeFill="background1"/>
            <w:vAlign w:val="center"/>
          </w:tcPr>
          <w:p w14:paraId="3CE5E614" w14:textId="77777777" w:rsidR="00063B86" w:rsidRPr="00074C2B" w:rsidRDefault="00063B86"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AB86142" w14:textId="6AF95B7D"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Power over Ethernet</w:t>
            </w:r>
          </w:p>
        </w:tc>
        <w:tc>
          <w:tcPr>
            <w:tcW w:w="1417" w:type="dxa"/>
            <w:shd w:val="clear" w:color="auto" w:fill="FFFFFF" w:themeFill="background1"/>
            <w:vAlign w:val="center"/>
          </w:tcPr>
          <w:p w14:paraId="0F6D2C9B" w14:textId="7EE61886"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6A54E762" w14:textId="612A2DF0"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PoE++ acc. IEEE 802.3bt</w:t>
            </w:r>
          </w:p>
        </w:tc>
        <w:tc>
          <w:tcPr>
            <w:tcW w:w="2078" w:type="dxa"/>
            <w:shd w:val="clear" w:color="auto" w:fill="FFFFFF" w:themeFill="background1"/>
            <w:vAlign w:val="center"/>
          </w:tcPr>
          <w:p w14:paraId="563D99D4"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0843FA83" w14:textId="77777777" w:rsidTr="00E85E7B">
        <w:trPr>
          <w:trHeight w:val="425"/>
        </w:trPr>
        <w:tc>
          <w:tcPr>
            <w:tcW w:w="2009" w:type="dxa"/>
            <w:shd w:val="clear" w:color="auto" w:fill="FFFFFF" w:themeFill="background1"/>
            <w:vAlign w:val="center"/>
          </w:tcPr>
          <w:p w14:paraId="739BCE09" w14:textId="77777777" w:rsidR="00063B86" w:rsidRPr="00074C2B" w:rsidRDefault="00063B86"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3B3C1EFD" w14:textId="7B37A90B"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Lifetime</w:t>
            </w:r>
          </w:p>
        </w:tc>
        <w:tc>
          <w:tcPr>
            <w:tcW w:w="1417" w:type="dxa"/>
            <w:shd w:val="clear" w:color="auto" w:fill="FFFFFF" w:themeFill="background1"/>
            <w:vAlign w:val="center"/>
          </w:tcPr>
          <w:p w14:paraId="0C7DA329" w14:textId="47022913"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4AE907CD" w14:textId="2A31448E"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&gt; 1000 mating cycles</w:t>
            </w:r>
          </w:p>
        </w:tc>
        <w:tc>
          <w:tcPr>
            <w:tcW w:w="2078" w:type="dxa"/>
            <w:shd w:val="clear" w:color="auto" w:fill="FFFFFF" w:themeFill="background1"/>
            <w:vAlign w:val="center"/>
          </w:tcPr>
          <w:p w14:paraId="68DD2E3E"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5A3C577B" w14:textId="77777777" w:rsidTr="00E85E7B">
        <w:trPr>
          <w:trHeight w:val="425"/>
        </w:trPr>
        <w:tc>
          <w:tcPr>
            <w:tcW w:w="2009" w:type="dxa"/>
            <w:shd w:val="clear" w:color="auto" w:fill="FFFFFF" w:themeFill="background1"/>
            <w:vAlign w:val="center"/>
          </w:tcPr>
          <w:p w14:paraId="32EE1BFA"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73B41BFC" w14:textId="215CF4B9"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Wiring</w:t>
            </w:r>
          </w:p>
        </w:tc>
        <w:tc>
          <w:tcPr>
            <w:tcW w:w="1417" w:type="dxa"/>
            <w:shd w:val="clear" w:color="auto" w:fill="FFFFFF" w:themeFill="background1"/>
            <w:vAlign w:val="center"/>
          </w:tcPr>
          <w:p w14:paraId="5FA28E67" w14:textId="6E4BD17A"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7A3DE8FF" w14:textId="3F1FB26F"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Feedthrough</w:t>
            </w:r>
          </w:p>
        </w:tc>
        <w:tc>
          <w:tcPr>
            <w:tcW w:w="2078" w:type="dxa"/>
            <w:shd w:val="clear" w:color="auto" w:fill="FFFFFF" w:themeFill="background1"/>
            <w:vAlign w:val="center"/>
          </w:tcPr>
          <w:p w14:paraId="342067D6"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7E728ECC" w14:textId="77777777" w:rsidTr="00E85E7B">
        <w:trPr>
          <w:trHeight w:val="425"/>
        </w:trPr>
        <w:tc>
          <w:tcPr>
            <w:tcW w:w="2009" w:type="dxa"/>
            <w:shd w:val="clear" w:color="auto" w:fill="FFFFFF" w:themeFill="background1"/>
            <w:vAlign w:val="center"/>
          </w:tcPr>
          <w:p w14:paraId="57F4E23F"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68987F8C" w14:textId="06251C13"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Locking device</w:t>
            </w:r>
            <w:r w:rsidRPr="00074C2B">
              <w:rPr>
                <w:rFonts w:ascii="Tahoma" w:hAnsi="Tahoma" w:cs="Tahoma"/>
                <w:sz w:val="20"/>
                <w:szCs w:val="20"/>
              </w:rPr>
              <w:tab/>
            </w:r>
          </w:p>
        </w:tc>
        <w:tc>
          <w:tcPr>
            <w:tcW w:w="1417" w:type="dxa"/>
            <w:shd w:val="clear" w:color="auto" w:fill="FFFFFF" w:themeFill="background1"/>
            <w:vAlign w:val="center"/>
          </w:tcPr>
          <w:p w14:paraId="3D6216F2" w14:textId="1A4DD270"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771709C4" w14:textId="3E0D24AA"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Latch lock</w:t>
            </w:r>
          </w:p>
        </w:tc>
        <w:tc>
          <w:tcPr>
            <w:tcW w:w="2078" w:type="dxa"/>
            <w:shd w:val="clear" w:color="auto" w:fill="FFFFFF" w:themeFill="background1"/>
            <w:vAlign w:val="center"/>
          </w:tcPr>
          <w:p w14:paraId="49DEABD3"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046AD060" w14:textId="77777777" w:rsidTr="00E85E7B">
        <w:trPr>
          <w:trHeight w:val="425"/>
        </w:trPr>
        <w:tc>
          <w:tcPr>
            <w:tcW w:w="2009" w:type="dxa"/>
            <w:shd w:val="clear" w:color="auto" w:fill="FFFFFF" w:themeFill="background1"/>
            <w:vAlign w:val="center"/>
          </w:tcPr>
          <w:p w14:paraId="0BDD1D73"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3CBF89A3" w14:textId="58B2C796"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Mounting direction</w:t>
            </w:r>
            <w:r w:rsidRPr="00074C2B">
              <w:rPr>
                <w:rFonts w:ascii="Tahoma" w:hAnsi="Tahoma" w:cs="Tahoma"/>
                <w:sz w:val="20"/>
                <w:szCs w:val="20"/>
              </w:rPr>
              <w:tab/>
            </w:r>
          </w:p>
        </w:tc>
        <w:tc>
          <w:tcPr>
            <w:tcW w:w="1417" w:type="dxa"/>
            <w:shd w:val="clear" w:color="auto" w:fill="FFFFFF" w:themeFill="background1"/>
            <w:vAlign w:val="center"/>
          </w:tcPr>
          <w:p w14:paraId="1B100949" w14:textId="5E9AF868"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5140EB8B" w14:textId="19446D85"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Front mounting</w:t>
            </w:r>
          </w:p>
        </w:tc>
        <w:tc>
          <w:tcPr>
            <w:tcW w:w="2078" w:type="dxa"/>
            <w:shd w:val="clear" w:color="auto" w:fill="FFFFFF" w:themeFill="background1"/>
            <w:vAlign w:val="center"/>
          </w:tcPr>
          <w:p w14:paraId="42990BE9"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6A74D9DD" w14:textId="77777777" w:rsidTr="00E85E7B">
        <w:trPr>
          <w:trHeight w:val="425"/>
        </w:trPr>
        <w:tc>
          <w:tcPr>
            <w:tcW w:w="2009" w:type="dxa"/>
            <w:shd w:val="clear" w:color="auto" w:fill="FFFFFF" w:themeFill="background1"/>
            <w:vAlign w:val="center"/>
          </w:tcPr>
          <w:p w14:paraId="10C8A77A"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7CCDBA6D" w14:textId="5D9FB8A8"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Contact plating</w:t>
            </w:r>
            <w:r w:rsidRPr="00074C2B">
              <w:rPr>
                <w:rFonts w:ascii="Tahoma" w:hAnsi="Tahoma" w:cs="Tahoma"/>
                <w:sz w:val="20"/>
                <w:szCs w:val="20"/>
              </w:rPr>
              <w:tab/>
            </w:r>
          </w:p>
        </w:tc>
        <w:tc>
          <w:tcPr>
            <w:tcW w:w="1417" w:type="dxa"/>
            <w:shd w:val="clear" w:color="auto" w:fill="FFFFFF" w:themeFill="background1"/>
            <w:vAlign w:val="center"/>
          </w:tcPr>
          <w:p w14:paraId="7B75CFE5" w14:textId="0FDFDB8F"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71B57E66" w14:textId="712A4009"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Au</w:t>
            </w:r>
          </w:p>
        </w:tc>
        <w:tc>
          <w:tcPr>
            <w:tcW w:w="2078" w:type="dxa"/>
            <w:shd w:val="clear" w:color="auto" w:fill="FFFFFF" w:themeFill="background1"/>
            <w:vAlign w:val="center"/>
          </w:tcPr>
          <w:p w14:paraId="5ABEF2C8"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0424BD12" w14:textId="77777777" w:rsidTr="00E85E7B">
        <w:trPr>
          <w:trHeight w:val="425"/>
        </w:trPr>
        <w:tc>
          <w:tcPr>
            <w:tcW w:w="2009" w:type="dxa"/>
            <w:shd w:val="clear" w:color="auto" w:fill="FFFFFF" w:themeFill="background1"/>
            <w:vAlign w:val="center"/>
          </w:tcPr>
          <w:p w14:paraId="1FD6F31D"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143974BB" w14:textId="537BE5D6"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Shell</w:t>
            </w:r>
          </w:p>
        </w:tc>
        <w:tc>
          <w:tcPr>
            <w:tcW w:w="1417" w:type="dxa"/>
            <w:shd w:val="clear" w:color="auto" w:fill="FFFFFF" w:themeFill="background1"/>
            <w:vAlign w:val="center"/>
          </w:tcPr>
          <w:p w14:paraId="7B3FF190" w14:textId="4A8F3140"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5F231407" w14:textId="7CE7865D"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Zinc diecast (ZnAl4Cu1)</w:t>
            </w:r>
          </w:p>
        </w:tc>
        <w:tc>
          <w:tcPr>
            <w:tcW w:w="2078" w:type="dxa"/>
            <w:shd w:val="clear" w:color="auto" w:fill="FFFFFF" w:themeFill="background1"/>
            <w:vAlign w:val="center"/>
          </w:tcPr>
          <w:p w14:paraId="5FC42DFA"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340C51C1" w14:textId="77777777" w:rsidTr="00E85E7B">
        <w:trPr>
          <w:trHeight w:val="425"/>
        </w:trPr>
        <w:tc>
          <w:tcPr>
            <w:tcW w:w="2009" w:type="dxa"/>
            <w:shd w:val="clear" w:color="auto" w:fill="FFFFFF" w:themeFill="background1"/>
            <w:vAlign w:val="center"/>
          </w:tcPr>
          <w:p w14:paraId="10760893"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1B33A940" w14:textId="532D36A8"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Shell plating</w:t>
            </w:r>
          </w:p>
        </w:tc>
        <w:tc>
          <w:tcPr>
            <w:tcW w:w="1417" w:type="dxa"/>
            <w:shd w:val="clear" w:color="auto" w:fill="FFFFFF" w:themeFill="background1"/>
            <w:vAlign w:val="center"/>
          </w:tcPr>
          <w:p w14:paraId="27F0B86B" w14:textId="19B4035E"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58DFB53D" w14:textId="591A899B"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Nickel</w:t>
            </w:r>
          </w:p>
        </w:tc>
        <w:tc>
          <w:tcPr>
            <w:tcW w:w="2078" w:type="dxa"/>
            <w:shd w:val="clear" w:color="auto" w:fill="FFFFFF" w:themeFill="background1"/>
            <w:vAlign w:val="center"/>
          </w:tcPr>
          <w:p w14:paraId="1938D33C"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191139A5" w14:textId="77777777" w:rsidTr="00E85E7B">
        <w:trPr>
          <w:trHeight w:val="425"/>
        </w:trPr>
        <w:tc>
          <w:tcPr>
            <w:tcW w:w="2009" w:type="dxa"/>
            <w:shd w:val="clear" w:color="auto" w:fill="FFFFFF" w:themeFill="background1"/>
            <w:vAlign w:val="center"/>
          </w:tcPr>
          <w:p w14:paraId="57A9325A"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10FD8D5A" w14:textId="0896A4CD"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lang w:val="en-US"/>
              </w:rPr>
              <w:t>Rubber sealing</w:t>
            </w:r>
          </w:p>
        </w:tc>
        <w:tc>
          <w:tcPr>
            <w:tcW w:w="1417" w:type="dxa"/>
            <w:shd w:val="clear" w:color="auto" w:fill="FFFFFF" w:themeFill="background1"/>
            <w:vAlign w:val="center"/>
          </w:tcPr>
          <w:p w14:paraId="6A246353" w14:textId="17D120A5"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110358BF" w14:textId="6A1DE7D5"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487058F3"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5389EBF8" w14:textId="77777777" w:rsidTr="00E85E7B">
        <w:trPr>
          <w:trHeight w:val="425"/>
        </w:trPr>
        <w:tc>
          <w:tcPr>
            <w:tcW w:w="2009" w:type="dxa"/>
            <w:shd w:val="clear" w:color="auto" w:fill="FFFFFF" w:themeFill="background1"/>
            <w:vAlign w:val="center"/>
          </w:tcPr>
          <w:p w14:paraId="44DD40D7" w14:textId="77777777" w:rsidR="00063B86" w:rsidRPr="00074C2B" w:rsidRDefault="00063B86" w:rsidP="005E095C">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770D4009" w14:textId="7171B4C9" w:rsidR="00063B86" w:rsidRPr="00074C2B" w:rsidRDefault="00063B86" w:rsidP="00063B86">
            <w:pPr>
              <w:spacing w:line="360" w:lineRule="auto"/>
              <w:jc w:val="center"/>
              <w:rPr>
                <w:rFonts w:ascii="Tahoma" w:hAnsi="Tahoma" w:cs="Tahoma"/>
                <w:sz w:val="20"/>
                <w:szCs w:val="20"/>
              </w:rPr>
            </w:pPr>
            <w:r w:rsidRPr="00074C2B">
              <w:rPr>
                <w:rFonts w:ascii="Tahoma" w:hAnsi="Tahoma" w:cs="Tahoma"/>
                <w:b/>
                <w:sz w:val="20"/>
                <w:szCs w:val="20"/>
                <w:lang w:val="en-US"/>
              </w:rPr>
              <w:t>Video Switcher</w:t>
            </w:r>
          </w:p>
        </w:tc>
        <w:tc>
          <w:tcPr>
            <w:tcW w:w="1417" w:type="dxa"/>
            <w:shd w:val="clear" w:color="auto" w:fill="FFFFFF" w:themeFill="background1"/>
            <w:vAlign w:val="center"/>
          </w:tcPr>
          <w:p w14:paraId="525E817E" w14:textId="18D5685C" w:rsidR="00063B86" w:rsidRPr="00074C2B" w:rsidRDefault="00063B86" w:rsidP="00063B86">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1</w:t>
            </w:r>
          </w:p>
        </w:tc>
        <w:tc>
          <w:tcPr>
            <w:tcW w:w="2311" w:type="dxa"/>
            <w:shd w:val="clear" w:color="auto" w:fill="FFFFFF" w:themeFill="background1"/>
            <w:vAlign w:val="center"/>
          </w:tcPr>
          <w:p w14:paraId="0E9AB217" w14:textId="77777777" w:rsidR="00063B86" w:rsidRPr="00074C2B" w:rsidRDefault="00063B86" w:rsidP="00063B86">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5FAEE4BC"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7E4BBAA0" w14:textId="77777777" w:rsidTr="00E85E7B">
        <w:trPr>
          <w:trHeight w:val="425"/>
        </w:trPr>
        <w:tc>
          <w:tcPr>
            <w:tcW w:w="2009" w:type="dxa"/>
            <w:shd w:val="clear" w:color="auto" w:fill="FFFFFF" w:themeFill="background1"/>
            <w:vAlign w:val="center"/>
          </w:tcPr>
          <w:p w14:paraId="6D2E639B"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27B01B55" w14:textId="2C5F4340" w:rsidR="00063B86" w:rsidRPr="00074C2B" w:rsidRDefault="00063B86" w:rsidP="00063B86">
            <w:pPr>
              <w:spacing w:line="360" w:lineRule="auto"/>
              <w:jc w:val="center"/>
              <w:rPr>
                <w:rFonts w:ascii="Tahoma" w:hAnsi="Tahoma" w:cs="Tahoma"/>
                <w:sz w:val="20"/>
                <w:szCs w:val="20"/>
              </w:rPr>
            </w:pPr>
            <w:r w:rsidRPr="00074C2B">
              <w:rPr>
                <w:rFonts w:ascii="Tahoma" w:hAnsi="Tahoma" w:cs="Tahoma"/>
                <w:bCs/>
                <w:sz w:val="20"/>
                <w:szCs w:val="20"/>
                <w:lang w:val="en-US"/>
              </w:rPr>
              <w:t>Switcher/Router Type</w:t>
            </w:r>
          </w:p>
        </w:tc>
        <w:tc>
          <w:tcPr>
            <w:tcW w:w="1417" w:type="dxa"/>
            <w:shd w:val="clear" w:color="auto" w:fill="FFFFFF" w:themeFill="background1"/>
            <w:vAlign w:val="center"/>
          </w:tcPr>
          <w:p w14:paraId="2A15669E" w14:textId="3538436E"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120E93F8" w14:textId="1C082457"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10</w:t>
            </w:r>
            <w:r w:rsidRPr="00074C2B">
              <w:rPr>
                <w:rFonts w:ascii="Tahoma" w:hAnsi="Tahoma" w:cs="Tahoma"/>
                <w:sz w:val="20"/>
                <w:szCs w:val="20"/>
              </w:rPr>
              <w:t xml:space="preserve"> </w:t>
            </w:r>
            <w:r w:rsidRPr="00074C2B">
              <w:rPr>
                <w:rFonts w:ascii="Tahoma" w:hAnsi="Tahoma" w:cs="Tahoma"/>
                <w:sz w:val="20"/>
                <w:szCs w:val="20"/>
                <w:lang w:val="en-US"/>
              </w:rPr>
              <w:t>x 10</w:t>
            </w:r>
          </w:p>
        </w:tc>
        <w:tc>
          <w:tcPr>
            <w:tcW w:w="2078" w:type="dxa"/>
            <w:shd w:val="clear" w:color="auto" w:fill="FFFFFF" w:themeFill="background1"/>
            <w:vAlign w:val="center"/>
          </w:tcPr>
          <w:p w14:paraId="544F3908" w14:textId="77777777" w:rsidR="00063B86" w:rsidRPr="00074C2B" w:rsidRDefault="00063B86" w:rsidP="00063B86">
            <w:pPr>
              <w:spacing w:line="360" w:lineRule="auto"/>
              <w:jc w:val="center"/>
              <w:rPr>
                <w:rFonts w:ascii="Tahoma" w:hAnsi="Tahoma" w:cs="Tahoma"/>
                <w:sz w:val="20"/>
                <w:szCs w:val="20"/>
                <w:lang w:eastAsia="el-GR"/>
              </w:rPr>
            </w:pPr>
          </w:p>
        </w:tc>
      </w:tr>
      <w:tr w:rsidR="001E78BF" w:rsidRPr="003A1383" w14:paraId="44CCAC98" w14:textId="77777777" w:rsidTr="00E85E7B">
        <w:trPr>
          <w:trHeight w:val="425"/>
        </w:trPr>
        <w:tc>
          <w:tcPr>
            <w:tcW w:w="2009" w:type="dxa"/>
            <w:shd w:val="clear" w:color="auto" w:fill="FFFFFF" w:themeFill="background1"/>
            <w:vAlign w:val="center"/>
          </w:tcPr>
          <w:p w14:paraId="3A437A58"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49B9634D" w14:textId="6F318CAC"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Video inputs</w:t>
            </w:r>
          </w:p>
        </w:tc>
        <w:tc>
          <w:tcPr>
            <w:tcW w:w="1417" w:type="dxa"/>
            <w:shd w:val="clear" w:color="auto" w:fill="FFFFFF" w:themeFill="background1"/>
            <w:vAlign w:val="center"/>
          </w:tcPr>
          <w:p w14:paraId="682358F0" w14:textId="144D27C6"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2F17D278" w14:textId="7F66D307"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12G-SDI SD/HD/2K/4K   x10</w:t>
            </w:r>
          </w:p>
        </w:tc>
        <w:tc>
          <w:tcPr>
            <w:tcW w:w="2078" w:type="dxa"/>
            <w:shd w:val="clear" w:color="auto" w:fill="FFFFFF" w:themeFill="background1"/>
            <w:vAlign w:val="center"/>
          </w:tcPr>
          <w:p w14:paraId="3FF212EC" w14:textId="77777777" w:rsidR="00063B86" w:rsidRPr="00074C2B" w:rsidRDefault="00063B86" w:rsidP="00063B86">
            <w:pPr>
              <w:spacing w:line="360" w:lineRule="auto"/>
              <w:jc w:val="center"/>
              <w:rPr>
                <w:rFonts w:ascii="Tahoma" w:hAnsi="Tahoma" w:cs="Tahoma"/>
                <w:sz w:val="20"/>
                <w:szCs w:val="20"/>
                <w:lang w:val="en-US" w:eastAsia="el-GR"/>
              </w:rPr>
            </w:pPr>
          </w:p>
        </w:tc>
      </w:tr>
      <w:tr w:rsidR="001E78BF" w:rsidRPr="003A1383" w14:paraId="5B12848E" w14:textId="77777777" w:rsidTr="00E85E7B">
        <w:trPr>
          <w:trHeight w:val="425"/>
        </w:trPr>
        <w:tc>
          <w:tcPr>
            <w:tcW w:w="2009" w:type="dxa"/>
            <w:shd w:val="clear" w:color="auto" w:fill="FFFFFF" w:themeFill="background1"/>
            <w:vAlign w:val="center"/>
          </w:tcPr>
          <w:p w14:paraId="7B061A48" w14:textId="77777777" w:rsidR="00063B86" w:rsidRPr="00074C2B" w:rsidRDefault="00063B86" w:rsidP="00063B86">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42B3EE8" w14:textId="0D298B0A"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Video outputs</w:t>
            </w:r>
          </w:p>
        </w:tc>
        <w:tc>
          <w:tcPr>
            <w:tcW w:w="1417" w:type="dxa"/>
            <w:shd w:val="clear" w:color="auto" w:fill="FFFFFF" w:themeFill="background1"/>
            <w:vAlign w:val="center"/>
          </w:tcPr>
          <w:p w14:paraId="7A1922C5" w14:textId="3C39F0F6"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3157CD43" w14:textId="26BAA0F1"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12G-SDI SD/HD/2K/4K   x10</w:t>
            </w:r>
          </w:p>
        </w:tc>
        <w:tc>
          <w:tcPr>
            <w:tcW w:w="2078" w:type="dxa"/>
            <w:shd w:val="clear" w:color="auto" w:fill="FFFFFF" w:themeFill="background1"/>
            <w:vAlign w:val="center"/>
          </w:tcPr>
          <w:p w14:paraId="106A5A2F" w14:textId="77777777" w:rsidR="00063B86" w:rsidRPr="00074C2B" w:rsidRDefault="00063B86" w:rsidP="00063B86">
            <w:pPr>
              <w:spacing w:line="360" w:lineRule="auto"/>
              <w:jc w:val="center"/>
              <w:rPr>
                <w:rFonts w:ascii="Tahoma" w:hAnsi="Tahoma" w:cs="Tahoma"/>
                <w:sz w:val="20"/>
                <w:szCs w:val="20"/>
                <w:lang w:val="en-US" w:eastAsia="el-GR"/>
              </w:rPr>
            </w:pPr>
          </w:p>
        </w:tc>
      </w:tr>
      <w:tr w:rsidR="005E095C" w:rsidRPr="00074C2B" w14:paraId="28084671" w14:textId="77777777" w:rsidTr="00E85E7B">
        <w:trPr>
          <w:trHeight w:val="425"/>
        </w:trPr>
        <w:tc>
          <w:tcPr>
            <w:tcW w:w="2009" w:type="dxa"/>
            <w:shd w:val="clear" w:color="auto" w:fill="FFFFFF" w:themeFill="background1"/>
            <w:vAlign w:val="center"/>
          </w:tcPr>
          <w:p w14:paraId="7074205D" w14:textId="77777777" w:rsidR="00063B86" w:rsidRPr="00074C2B" w:rsidRDefault="00063B86" w:rsidP="00063B86">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20A7564" w14:textId="418FC7C4"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PC Connections</w:t>
            </w:r>
          </w:p>
        </w:tc>
        <w:tc>
          <w:tcPr>
            <w:tcW w:w="1417" w:type="dxa"/>
            <w:shd w:val="clear" w:color="auto" w:fill="FFFFFF" w:themeFill="background1"/>
            <w:vAlign w:val="center"/>
          </w:tcPr>
          <w:p w14:paraId="5F8B8C55" w14:textId="7E002F19"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60BCF885"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USB C</w:t>
            </w:r>
          </w:p>
          <w:p w14:paraId="4C96DE48" w14:textId="77777777" w:rsidR="00063B86" w:rsidRPr="00074C2B" w:rsidRDefault="00063B86" w:rsidP="00063B86">
            <w:pPr>
              <w:rPr>
                <w:rFonts w:ascii="Tahoma" w:hAnsi="Tahoma" w:cs="Tahoma"/>
                <w:sz w:val="20"/>
                <w:szCs w:val="20"/>
                <w:lang w:val="en-US"/>
              </w:rPr>
            </w:pPr>
          </w:p>
          <w:p w14:paraId="07937B90" w14:textId="52DA536F"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Ethernet RJ-45</w:t>
            </w:r>
          </w:p>
        </w:tc>
        <w:tc>
          <w:tcPr>
            <w:tcW w:w="2078" w:type="dxa"/>
            <w:shd w:val="clear" w:color="auto" w:fill="FFFFFF" w:themeFill="background1"/>
            <w:vAlign w:val="center"/>
          </w:tcPr>
          <w:p w14:paraId="3FF7FF41"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7F5B1649" w14:textId="77777777" w:rsidTr="00E85E7B">
        <w:trPr>
          <w:trHeight w:val="425"/>
        </w:trPr>
        <w:tc>
          <w:tcPr>
            <w:tcW w:w="2009" w:type="dxa"/>
            <w:shd w:val="clear" w:color="auto" w:fill="FFFFFF" w:themeFill="background1"/>
            <w:vAlign w:val="center"/>
          </w:tcPr>
          <w:p w14:paraId="6083311E"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24004476" w14:textId="56504FAD"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lang w:val="en-US"/>
              </w:rPr>
              <w:t>Resolution Supported</w:t>
            </w:r>
          </w:p>
        </w:tc>
        <w:tc>
          <w:tcPr>
            <w:tcW w:w="1417" w:type="dxa"/>
            <w:shd w:val="clear" w:color="auto" w:fill="FFFFFF" w:themeFill="background1"/>
            <w:vAlign w:val="center"/>
          </w:tcPr>
          <w:p w14:paraId="394F204F" w14:textId="1872083D"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1CBFBD04" w14:textId="77777777" w:rsidR="00063B86" w:rsidRPr="00074C2B" w:rsidRDefault="00063B86" w:rsidP="00063B86">
            <w:pPr>
              <w:rPr>
                <w:rFonts w:ascii="Tahoma" w:hAnsi="Tahoma" w:cs="Tahoma"/>
                <w:spacing w:val="-5"/>
                <w:sz w:val="20"/>
                <w:szCs w:val="20"/>
                <w:lang w:val="en-US"/>
              </w:rPr>
            </w:pPr>
            <w:r w:rsidRPr="00074C2B">
              <w:rPr>
                <w:rFonts w:ascii="Tahoma" w:hAnsi="Tahoma" w:cs="Tahoma"/>
                <w:spacing w:val="-5"/>
                <w:sz w:val="20"/>
                <w:szCs w:val="20"/>
                <w:lang w:val="en-US"/>
              </w:rPr>
              <w:t>SD 525i NTSC</w:t>
            </w:r>
          </w:p>
          <w:p w14:paraId="02C30751" w14:textId="77777777" w:rsidR="00063B86" w:rsidRPr="00074C2B" w:rsidRDefault="00063B86" w:rsidP="00063B86">
            <w:pPr>
              <w:rPr>
                <w:rFonts w:ascii="Tahoma" w:hAnsi="Tahoma" w:cs="Tahoma"/>
                <w:spacing w:val="-5"/>
                <w:sz w:val="20"/>
                <w:szCs w:val="20"/>
                <w:lang w:val="en-US"/>
              </w:rPr>
            </w:pPr>
          </w:p>
          <w:p w14:paraId="0EFC5F22" w14:textId="77777777" w:rsidR="00063B86" w:rsidRPr="00074C2B" w:rsidRDefault="00063B86" w:rsidP="00063B86">
            <w:pPr>
              <w:rPr>
                <w:rFonts w:ascii="Tahoma" w:hAnsi="Tahoma" w:cs="Tahoma"/>
                <w:spacing w:val="-5"/>
                <w:sz w:val="20"/>
                <w:szCs w:val="20"/>
                <w:lang w:val="en-US"/>
              </w:rPr>
            </w:pPr>
            <w:r w:rsidRPr="00074C2B">
              <w:rPr>
                <w:rFonts w:ascii="Tahoma" w:hAnsi="Tahoma" w:cs="Tahoma"/>
                <w:spacing w:val="-5"/>
                <w:sz w:val="20"/>
                <w:szCs w:val="20"/>
                <w:lang w:val="en-US"/>
              </w:rPr>
              <w:t>SD 625i PAL</w:t>
            </w:r>
          </w:p>
          <w:p w14:paraId="02DA5162" w14:textId="77777777" w:rsidR="00063B86" w:rsidRPr="00074C2B" w:rsidRDefault="00063B86" w:rsidP="00063B86">
            <w:pPr>
              <w:rPr>
                <w:rFonts w:ascii="Tahoma" w:hAnsi="Tahoma" w:cs="Tahoma"/>
                <w:spacing w:val="-5"/>
                <w:sz w:val="20"/>
                <w:szCs w:val="20"/>
                <w:lang w:val="en-US"/>
              </w:rPr>
            </w:pPr>
          </w:p>
          <w:p w14:paraId="0C70BF4C" w14:textId="77777777" w:rsidR="00063B86" w:rsidRPr="00074C2B" w:rsidRDefault="00063B86" w:rsidP="00063B86">
            <w:pPr>
              <w:rPr>
                <w:rFonts w:ascii="Tahoma" w:hAnsi="Tahoma" w:cs="Tahoma"/>
                <w:spacing w:val="-5"/>
                <w:sz w:val="20"/>
                <w:szCs w:val="20"/>
                <w:lang w:val="en-US"/>
              </w:rPr>
            </w:pPr>
            <w:r w:rsidRPr="00074C2B">
              <w:rPr>
                <w:rFonts w:ascii="Tahoma" w:hAnsi="Tahoma" w:cs="Tahoma"/>
                <w:spacing w:val="-5"/>
                <w:sz w:val="20"/>
                <w:szCs w:val="20"/>
                <w:lang w:val="en-US"/>
              </w:rPr>
              <w:t>HD 720: 1280x720pixels</w:t>
            </w:r>
          </w:p>
          <w:p w14:paraId="5C677DE8" w14:textId="77777777" w:rsidR="00063B86" w:rsidRPr="00074C2B" w:rsidRDefault="00063B86" w:rsidP="00063B86">
            <w:pPr>
              <w:rPr>
                <w:rFonts w:ascii="Tahoma" w:hAnsi="Tahoma" w:cs="Tahoma"/>
                <w:spacing w:val="-5"/>
                <w:sz w:val="20"/>
                <w:szCs w:val="20"/>
                <w:lang w:val="en-US"/>
              </w:rPr>
            </w:pPr>
          </w:p>
          <w:p w14:paraId="09562011" w14:textId="77777777" w:rsidR="00063B86" w:rsidRPr="00074C2B" w:rsidRDefault="00063B86" w:rsidP="00063B86">
            <w:pPr>
              <w:rPr>
                <w:rFonts w:ascii="Tahoma" w:hAnsi="Tahoma" w:cs="Tahoma"/>
                <w:spacing w:val="-5"/>
                <w:sz w:val="20"/>
                <w:szCs w:val="20"/>
                <w:lang w:val="en-US"/>
              </w:rPr>
            </w:pPr>
            <w:r w:rsidRPr="00074C2B">
              <w:rPr>
                <w:rFonts w:ascii="Tahoma" w:hAnsi="Tahoma" w:cs="Tahoma"/>
                <w:spacing w:val="-5"/>
                <w:sz w:val="20"/>
                <w:szCs w:val="20"/>
                <w:lang w:val="en-US"/>
              </w:rPr>
              <w:t>HD 1080: 1920x1080pixels</w:t>
            </w:r>
          </w:p>
          <w:p w14:paraId="4818DADB" w14:textId="77777777" w:rsidR="00063B86" w:rsidRPr="00074C2B" w:rsidRDefault="00063B86" w:rsidP="00063B86">
            <w:pPr>
              <w:rPr>
                <w:rFonts w:ascii="Tahoma" w:hAnsi="Tahoma" w:cs="Tahoma"/>
                <w:spacing w:val="-5"/>
                <w:sz w:val="20"/>
                <w:szCs w:val="20"/>
                <w:lang w:val="en-US"/>
              </w:rPr>
            </w:pPr>
          </w:p>
          <w:p w14:paraId="7C90E39D" w14:textId="77777777" w:rsidR="00063B86" w:rsidRPr="00074C2B" w:rsidRDefault="00063B86" w:rsidP="00063B86">
            <w:pPr>
              <w:rPr>
                <w:rFonts w:ascii="Tahoma" w:hAnsi="Tahoma" w:cs="Tahoma"/>
                <w:spacing w:val="-5"/>
                <w:sz w:val="20"/>
                <w:szCs w:val="20"/>
                <w:lang w:val="en-US"/>
              </w:rPr>
            </w:pPr>
            <w:r w:rsidRPr="00074C2B">
              <w:rPr>
                <w:rFonts w:ascii="Tahoma" w:hAnsi="Tahoma" w:cs="Tahoma"/>
                <w:spacing w:val="-5"/>
                <w:sz w:val="20"/>
                <w:szCs w:val="20"/>
                <w:lang w:val="en-US"/>
              </w:rPr>
              <w:t>2K: 2048 x 1080pixels</w:t>
            </w:r>
          </w:p>
          <w:p w14:paraId="5D78F8FE" w14:textId="77777777" w:rsidR="00063B86" w:rsidRPr="00074C2B" w:rsidRDefault="00063B86" w:rsidP="00063B86">
            <w:pPr>
              <w:rPr>
                <w:rFonts w:ascii="Tahoma" w:hAnsi="Tahoma" w:cs="Tahoma"/>
                <w:spacing w:val="-5"/>
                <w:sz w:val="20"/>
                <w:szCs w:val="20"/>
                <w:lang w:val="en-US"/>
              </w:rPr>
            </w:pPr>
          </w:p>
          <w:p w14:paraId="04F504F7" w14:textId="77777777" w:rsidR="00063B86" w:rsidRPr="00074C2B" w:rsidRDefault="00063B86" w:rsidP="00063B86">
            <w:pPr>
              <w:rPr>
                <w:rFonts w:ascii="Tahoma" w:hAnsi="Tahoma" w:cs="Tahoma"/>
                <w:spacing w:val="-5"/>
                <w:sz w:val="20"/>
                <w:szCs w:val="20"/>
                <w:lang w:val="en-US"/>
              </w:rPr>
            </w:pPr>
            <w:r w:rsidRPr="00074C2B">
              <w:rPr>
                <w:rFonts w:ascii="Tahoma" w:hAnsi="Tahoma" w:cs="Tahoma"/>
                <w:spacing w:val="-5"/>
                <w:sz w:val="20"/>
                <w:szCs w:val="20"/>
                <w:lang w:val="en-US"/>
              </w:rPr>
              <w:t>4K: 3840 x 2160pixels</w:t>
            </w:r>
          </w:p>
          <w:p w14:paraId="46CC1F4B" w14:textId="77777777" w:rsidR="00063B86" w:rsidRPr="00074C2B" w:rsidRDefault="00063B86" w:rsidP="00063B86">
            <w:pPr>
              <w:rPr>
                <w:rFonts w:ascii="Tahoma" w:hAnsi="Tahoma" w:cs="Tahoma"/>
                <w:spacing w:val="-5"/>
                <w:sz w:val="20"/>
                <w:szCs w:val="20"/>
                <w:lang w:val="en-US"/>
              </w:rPr>
            </w:pPr>
          </w:p>
          <w:p w14:paraId="2B974E71" w14:textId="1FD9567E"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pacing w:val="-5"/>
                <w:sz w:val="20"/>
                <w:szCs w:val="20"/>
                <w:lang w:val="en-US"/>
              </w:rPr>
              <w:t>4K: 4096x2160pixels</w:t>
            </w:r>
          </w:p>
        </w:tc>
        <w:tc>
          <w:tcPr>
            <w:tcW w:w="2078" w:type="dxa"/>
            <w:shd w:val="clear" w:color="auto" w:fill="FFFFFF" w:themeFill="background1"/>
            <w:vAlign w:val="center"/>
          </w:tcPr>
          <w:p w14:paraId="66A9136C"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3A1383" w14:paraId="0FF9B8E1" w14:textId="77777777" w:rsidTr="00E85E7B">
        <w:trPr>
          <w:trHeight w:val="425"/>
        </w:trPr>
        <w:tc>
          <w:tcPr>
            <w:tcW w:w="2009" w:type="dxa"/>
            <w:shd w:val="clear" w:color="auto" w:fill="FFFFFF" w:themeFill="background1"/>
            <w:vAlign w:val="center"/>
          </w:tcPr>
          <w:p w14:paraId="6472D89E"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24ED0708" w14:textId="3BD6B188"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Frames Supported</w:t>
            </w:r>
          </w:p>
        </w:tc>
        <w:tc>
          <w:tcPr>
            <w:tcW w:w="1417" w:type="dxa"/>
            <w:shd w:val="clear" w:color="auto" w:fill="FFFFFF" w:themeFill="background1"/>
            <w:vAlign w:val="center"/>
          </w:tcPr>
          <w:p w14:paraId="34338B62" w14:textId="0DB99E54"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6FD7D5DE" w14:textId="77777777" w:rsidR="00063B86" w:rsidRPr="00074C2B" w:rsidRDefault="00063B86" w:rsidP="00063B86">
            <w:pPr>
              <w:rPr>
                <w:rFonts w:ascii="Tahoma" w:hAnsi="Tahoma" w:cs="Tahoma"/>
                <w:sz w:val="20"/>
                <w:szCs w:val="20"/>
              </w:rPr>
            </w:pPr>
            <w:r w:rsidRPr="00074C2B">
              <w:rPr>
                <w:rFonts w:ascii="Tahoma" w:hAnsi="Tahoma" w:cs="Tahoma"/>
                <w:sz w:val="20"/>
                <w:szCs w:val="20"/>
              </w:rPr>
              <w:tab/>
            </w:r>
          </w:p>
          <w:p w14:paraId="4634AB65"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24P/25P/30P/50P/60P @4096x2160Pixel</w:t>
            </w:r>
          </w:p>
          <w:p w14:paraId="6DA0245F"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24P/25P/30P/50P/60P @3840x2160Pixel</w:t>
            </w:r>
          </w:p>
          <w:p w14:paraId="33A032D2"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24P/25P/30P @2048x1080Pixel</w:t>
            </w:r>
          </w:p>
          <w:p w14:paraId="23CA61C1"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24P/25P/30P/50i/50P/60i/60P @1920x1080Pixel</w:t>
            </w:r>
          </w:p>
          <w:p w14:paraId="2614FD2F"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lastRenderedPageBreak/>
              <w:t>50P/60P @1280x720Pixel</w:t>
            </w:r>
          </w:p>
          <w:p w14:paraId="0E41C646"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50i 625 PAL</w:t>
            </w:r>
          </w:p>
          <w:p w14:paraId="38770166" w14:textId="0C6028E0"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50i 525 NTSC</w:t>
            </w:r>
          </w:p>
        </w:tc>
        <w:tc>
          <w:tcPr>
            <w:tcW w:w="2078" w:type="dxa"/>
            <w:shd w:val="clear" w:color="auto" w:fill="FFFFFF" w:themeFill="background1"/>
            <w:vAlign w:val="center"/>
          </w:tcPr>
          <w:p w14:paraId="487D74E1" w14:textId="77777777" w:rsidR="00063B86" w:rsidRPr="00074C2B" w:rsidRDefault="00063B86" w:rsidP="00063B86">
            <w:pPr>
              <w:spacing w:line="360" w:lineRule="auto"/>
              <w:jc w:val="center"/>
              <w:rPr>
                <w:rFonts w:ascii="Tahoma" w:hAnsi="Tahoma" w:cs="Tahoma"/>
                <w:sz w:val="20"/>
                <w:szCs w:val="20"/>
                <w:lang w:val="en-US" w:eastAsia="el-GR"/>
              </w:rPr>
            </w:pPr>
          </w:p>
        </w:tc>
      </w:tr>
      <w:tr w:rsidR="005E095C" w:rsidRPr="00074C2B" w14:paraId="0F7F5AB3" w14:textId="77777777" w:rsidTr="00E85E7B">
        <w:trPr>
          <w:trHeight w:val="425"/>
        </w:trPr>
        <w:tc>
          <w:tcPr>
            <w:tcW w:w="2009" w:type="dxa"/>
            <w:shd w:val="clear" w:color="auto" w:fill="FFFFFF" w:themeFill="background1"/>
            <w:vAlign w:val="center"/>
          </w:tcPr>
          <w:p w14:paraId="7A363ABE" w14:textId="77777777" w:rsidR="00063B86" w:rsidRPr="00074C2B" w:rsidRDefault="00063B86" w:rsidP="00063B86">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D789545" w14:textId="6D292D16"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lang w:val="en-US"/>
              </w:rPr>
              <w:t>Extras</w:t>
            </w:r>
          </w:p>
        </w:tc>
        <w:tc>
          <w:tcPr>
            <w:tcW w:w="1417" w:type="dxa"/>
            <w:shd w:val="clear" w:color="auto" w:fill="FFFFFF" w:themeFill="background1"/>
            <w:vAlign w:val="center"/>
          </w:tcPr>
          <w:p w14:paraId="6603307C" w14:textId="2DFDBB36"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600CCAC0"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2.2" Display Size.</w:t>
            </w:r>
          </w:p>
          <w:p w14:paraId="65CB1C7C"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Unique spin knob control.</w:t>
            </w:r>
          </w:p>
          <w:p w14:paraId="3C10C11A"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Built-in LCD screen.</w:t>
            </w:r>
          </w:p>
          <w:p w14:paraId="69CCC62E"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Includes Ethernet for remote control.</w:t>
            </w:r>
          </w:p>
          <w:p w14:paraId="2367FCA2" w14:textId="6FDBB457"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rPr>
              <w:t>SDI Embedded Audio Input.</w:t>
            </w:r>
          </w:p>
        </w:tc>
        <w:tc>
          <w:tcPr>
            <w:tcW w:w="2078" w:type="dxa"/>
            <w:shd w:val="clear" w:color="auto" w:fill="FFFFFF" w:themeFill="background1"/>
            <w:vAlign w:val="center"/>
          </w:tcPr>
          <w:p w14:paraId="6753A8CB"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1868D6ED" w14:textId="77777777" w:rsidTr="00E85E7B">
        <w:trPr>
          <w:trHeight w:val="425"/>
        </w:trPr>
        <w:tc>
          <w:tcPr>
            <w:tcW w:w="2009" w:type="dxa"/>
            <w:shd w:val="clear" w:color="auto" w:fill="FFFFFF" w:themeFill="background1"/>
            <w:vAlign w:val="center"/>
          </w:tcPr>
          <w:p w14:paraId="23C74E89"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301C9884" w14:textId="07EF76D8"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Power</w:t>
            </w:r>
          </w:p>
        </w:tc>
        <w:tc>
          <w:tcPr>
            <w:tcW w:w="1417" w:type="dxa"/>
            <w:shd w:val="clear" w:color="auto" w:fill="FFFFFF" w:themeFill="background1"/>
            <w:vAlign w:val="center"/>
          </w:tcPr>
          <w:p w14:paraId="5413C303" w14:textId="224B9C0C"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152D39BC" w14:textId="5AA26171"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AC 240V</w:t>
            </w:r>
          </w:p>
        </w:tc>
        <w:tc>
          <w:tcPr>
            <w:tcW w:w="2078" w:type="dxa"/>
            <w:shd w:val="clear" w:color="auto" w:fill="FFFFFF" w:themeFill="background1"/>
            <w:vAlign w:val="center"/>
          </w:tcPr>
          <w:p w14:paraId="030CAD81" w14:textId="77777777" w:rsidR="00063B86" w:rsidRPr="00074C2B" w:rsidRDefault="00063B86" w:rsidP="00063B86">
            <w:pPr>
              <w:spacing w:line="360" w:lineRule="auto"/>
              <w:jc w:val="center"/>
              <w:rPr>
                <w:rFonts w:ascii="Tahoma" w:hAnsi="Tahoma" w:cs="Tahoma"/>
                <w:sz w:val="20"/>
                <w:szCs w:val="20"/>
                <w:lang w:eastAsia="el-GR"/>
              </w:rPr>
            </w:pPr>
          </w:p>
        </w:tc>
      </w:tr>
      <w:tr w:rsidR="001E78BF" w:rsidRPr="00074C2B" w14:paraId="49F8AA8E" w14:textId="77777777" w:rsidTr="00E85E7B">
        <w:trPr>
          <w:trHeight w:val="425"/>
        </w:trPr>
        <w:tc>
          <w:tcPr>
            <w:tcW w:w="2009" w:type="dxa"/>
            <w:shd w:val="clear" w:color="auto" w:fill="FFFFFF" w:themeFill="background1"/>
            <w:vAlign w:val="center"/>
          </w:tcPr>
          <w:p w14:paraId="090A0A42"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61384D62" w14:textId="3D206717"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sz w:val="20"/>
                <w:szCs w:val="20"/>
              </w:rPr>
              <w:t>Professional BNC Connector</w:t>
            </w:r>
          </w:p>
        </w:tc>
        <w:tc>
          <w:tcPr>
            <w:tcW w:w="1417" w:type="dxa"/>
            <w:shd w:val="clear" w:color="auto" w:fill="FFFFFF" w:themeFill="background1"/>
            <w:vAlign w:val="center"/>
          </w:tcPr>
          <w:p w14:paraId="47FD8669" w14:textId="3B6F8FEC"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41A53DE" w14:textId="2281255D"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rPr>
              <w:t>ΝΑΙ</w:t>
            </w:r>
          </w:p>
        </w:tc>
        <w:tc>
          <w:tcPr>
            <w:tcW w:w="2078" w:type="dxa"/>
            <w:shd w:val="clear" w:color="auto" w:fill="FFFFFF" w:themeFill="background1"/>
            <w:vAlign w:val="center"/>
          </w:tcPr>
          <w:p w14:paraId="611050CD" w14:textId="77777777" w:rsidR="00063B86" w:rsidRPr="00074C2B" w:rsidRDefault="00063B86" w:rsidP="00063B86">
            <w:pPr>
              <w:spacing w:line="360" w:lineRule="auto"/>
              <w:jc w:val="center"/>
              <w:rPr>
                <w:rFonts w:ascii="Tahoma" w:hAnsi="Tahoma" w:cs="Tahoma"/>
                <w:sz w:val="20"/>
                <w:szCs w:val="20"/>
                <w:lang w:val="en-US" w:eastAsia="el-GR"/>
              </w:rPr>
            </w:pPr>
          </w:p>
        </w:tc>
      </w:tr>
      <w:tr w:rsidR="005E095C" w:rsidRPr="00074C2B" w14:paraId="5F7952EB" w14:textId="77777777" w:rsidTr="00E85E7B">
        <w:trPr>
          <w:trHeight w:val="425"/>
        </w:trPr>
        <w:tc>
          <w:tcPr>
            <w:tcW w:w="2009" w:type="dxa"/>
            <w:shd w:val="clear" w:color="auto" w:fill="FFFFFF" w:themeFill="background1"/>
            <w:vAlign w:val="center"/>
          </w:tcPr>
          <w:p w14:paraId="63B3DA82" w14:textId="77777777" w:rsidR="00063B86" w:rsidRPr="00074C2B" w:rsidRDefault="00063B86" w:rsidP="00063B86">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5D28DAA" w14:textId="1FB81FD8"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sz w:val="20"/>
                <w:szCs w:val="20"/>
                <w:lang w:val="en-US"/>
              </w:rPr>
              <w:t>Rear twist BNC crimp plug</w:t>
            </w:r>
          </w:p>
        </w:tc>
        <w:tc>
          <w:tcPr>
            <w:tcW w:w="1417" w:type="dxa"/>
            <w:shd w:val="clear" w:color="auto" w:fill="FFFFFF" w:themeFill="background1"/>
            <w:vAlign w:val="center"/>
          </w:tcPr>
          <w:p w14:paraId="79915D77" w14:textId="59D613C6"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8BB8C99" w14:textId="4F83172F"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rPr>
              <w:t>ΝΑΙ</w:t>
            </w:r>
          </w:p>
        </w:tc>
        <w:tc>
          <w:tcPr>
            <w:tcW w:w="2078" w:type="dxa"/>
            <w:shd w:val="clear" w:color="auto" w:fill="FFFFFF" w:themeFill="background1"/>
            <w:vAlign w:val="center"/>
          </w:tcPr>
          <w:p w14:paraId="2E0DB8DA"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34001946" w14:textId="77777777" w:rsidTr="00E85E7B">
        <w:trPr>
          <w:trHeight w:val="425"/>
        </w:trPr>
        <w:tc>
          <w:tcPr>
            <w:tcW w:w="2009" w:type="dxa"/>
            <w:shd w:val="clear" w:color="auto" w:fill="FFFFFF" w:themeFill="background1"/>
            <w:vAlign w:val="center"/>
          </w:tcPr>
          <w:p w14:paraId="4C6EE566"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556366B3" w14:textId="75AA75D6"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High Quality housing</w:t>
            </w:r>
          </w:p>
        </w:tc>
        <w:tc>
          <w:tcPr>
            <w:tcW w:w="1417" w:type="dxa"/>
            <w:shd w:val="clear" w:color="auto" w:fill="FFFFFF" w:themeFill="background1"/>
            <w:vAlign w:val="center"/>
          </w:tcPr>
          <w:p w14:paraId="6167C967" w14:textId="0E5F11BF"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65A64F3B" w14:textId="731D3AF7"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rPr>
              <w:t>ΝΑΙ</w:t>
            </w:r>
          </w:p>
        </w:tc>
        <w:tc>
          <w:tcPr>
            <w:tcW w:w="2078" w:type="dxa"/>
            <w:shd w:val="clear" w:color="auto" w:fill="FFFFFF" w:themeFill="background1"/>
            <w:vAlign w:val="center"/>
          </w:tcPr>
          <w:p w14:paraId="383A69F8"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5BC453BC" w14:textId="77777777" w:rsidTr="00E85E7B">
        <w:trPr>
          <w:trHeight w:val="425"/>
        </w:trPr>
        <w:tc>
          <w:tcPr>
            <w:tcW w:w="2009" w:type="dxa"/>
            <w:shd w:val="clear" w:color="auto" w:fill="FFFFFF" w:themeFill="background1"/>
            <w:vAlign w:val="center"/>
          </w:tcPr>
          <w:p w14:paraId="02D66587" w14:textId="77777777" w:rsidR="009A0D3C" w:rsidRPr="00074C2B" w:rsidRDefault="009A0D3C" w:rsidP="005E095C">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7601B060" w14:textId="308EF9C3" w:rsidR="009A0D3C" w:rsidRPr="00074C2B" w:rsidRDefault="009A0D3C" w:rsidP="009A0D3C">
            <w:pPr>
              <w:spacing w:line="360" w:lineRule="auto"/>
              <w:jc w:val="center"/>
              <w:rPr>
                <w:rFonts w:ascii="Tahoma" w:hAnsi="Tahoma" w:cs="Tahoma"/>
                <w:sz w:val="20"/>
                <w:szCs w:val="20"/>
              </w:rPr>
            </w:pPr>
            <w:r w:rsidRPr="00074C2B">
              <w:rPr>
                <w:rFonts w:ascii="Tahoma" w:hAnsi="Tahoma" w:cs="Tahoma"/>
                <w:b/>
                <w:bCs/>
                <w:sz w:val="20"/>
                <w:szCs w:val="20"/>
                <w:lang w:val="en-US"/>
              </w:rPr>
              <w:t>Live streaming Bundle</w:t>
            </w:r>
          </w:p>
        </w:tc>
        <w:tc>
          <w:tcPr>
            <w:tcW w:w="1417" w:type="dxa"/>
            <w:shd w:val="clear" w:color="auto" w:fill="FFFFFF" w:themeFill="background1"/>
            <w:vAlign w:val="center"/>
          </w:tcPr>
          <w:p w14:paraId="39D845E5" w14:textId="4BE8C326" w:rsidR="009A0D3C" w:rsidRPr="00074C2B" w:rsidRDefault="009A0D3C" w:rsidP="009A0D3C">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1</w:t>
            </w:r>
          </w:p>
        </w:tc>
        <w:tc>
          <w:tcPr>
            <w:tcW w:w="2311" w:type="dxa"/>
            <w:shd w:val="clear" w:color="auto" w:fill="FFFFFF" w:themeFill="background1"/>
            <w:vAlign w:val="center"/>
          </w:tcPr>
          <w:p w14:paraId="38FE25B4" w14:textId="77777777" w:rsidR="009A0D3C" w:rsidRPr="00074C2B" w:rsidRDefault="009A0D3C" w:rsidP="009A0D3C">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08F9371F"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4339C5B4" w14:textId="77777777" w:rsidTr="00E85E7B">
        <w:trPr>
          <w:trHeight w:val="425"/>
        </w:trPr>
        <w:tc>
          <w:tcPr>
            <w:tcW w:w="2009" w:type="dxa"/>
            <w:shd w:val="clear" w:color="auto" w:fill="FFFFFF" w:themeFill="background1"/>
            <w:vAlign w:val="center"/>
          </w:tcPr>
          <w:p w14:paraId="15CD4B56" w14:textId="77777777" w:rsidR="009A0D3C" w:rsidRPr="00074C2B" w:rsidRDefault="009A0D3C"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7FCFD544" w14:textId="78107086" w:rsidR="009A0D3C" w:rsidRPr="00074C2B" w:rsidRDefault="009A0D3C" w:rsidP="009A0D3C">
            <w:pPr>
              <w:spacing w:line="360" w:lineRule="auto"/>
              <w:jc w:val="center"/>
              <w:rPr>
                <w:rFonts w:ascii="Tahoma" w:hAnsi="Tahoma" w:cs="Tahoma"/>
                <w:sz w:val="20"/>
                <w:szCs w:val="20"/>
              </w:rPr>
            </w:pPr>
            <w:r w:rsidRPr="00074C2B">
              <w:rPr>
                <w:rFonts w:ascii="Tahoma" w:hAnsi="Tahoma" w:cs="Tahoma"/>
                <w:b/>
                <w:bCs/>
                <w:sz w:val="20"/>
                <w:szCs w:val="20"/>
                <w:lang w:val="en-US"/>
              </w:rPr>
              <w:t>Mixer</w:t>
            </w:r>
          </w:p>
        </w:tc>
        <w:tc>
          <w:tcPr>
            <w:tcW w:w="1417" w:type="dxa"/>
            <w:shd w:val="clear" w:color="auto" w:fill="FFFFFF" w:themeFill="background1"/>
            <w:vAlign w:val="center"/>
          </w:tcPr>
          <w:p w14:paraId="6335864A" w14:textId="520CE798"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176DB700" w14:textId="58C69D2D"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 xml:space="preserve">1 </w:t>
            </w:r>
            <w:r w:rsidRPr="00074C2B">
              <w:rPr>
                <w:rFonts w:ascii="Tahoma" w:hAnsi="Tahoma" w:cs="Tahoma"/>
                <w:sz w:val="20"/>
                <w:szCs w:val="20"/>
              </w:rPr>
              <w:t>Τεμάχιο</w:t>
            </w:r>
          </w:p>
        </w:tc>
        <w:tc>
          <w:tcPr>
            <w:tcW w:w="2078" w:type="dxa"/>
            <w:shd w:val="clear" w:color="auto" w:fill="FFFFFF" w:themeFill="background1"/>
            <w:vAlign w:val="center"/>
          </w:tcPr>
          <w:p w14:paraId="671246FA"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12CB8546" w14:textId="77777777" w:rsidTr="00E85E7B">
        <w:trPr>
          <w:trHeight w:val="425"/>
        </w:trPr>
        <w:tc>
          <w:tcPr>
            <w:tcW w:w="2009" w:type="dxa"/>
            <w:shd w:val="clear" w:color="auto" w:fill="FFFFFF" w:themeFill="background1"/>
            <w:vAlign w:val="center"/>
          </w:tcPr>
          <w:p w14:paraId="1A625EEA"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4ADFE64A" w14:textId="29B9B7D9"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Mixer type</w:t>
            </w:r>
          </w:p>
        </w:tc>
        <w:tc>
          <w:tcPr>
            <w:tcW w:w="1417" w:type="dxa"/>
            <w:shd w:val="clear" w:color="auto" w:fill="FFFFFF" w:themeFill="background1"/>
            <w:vAlign w:val="center"/>
          </w:tcPr>
          <w:p w14:paraId="0A926FF7" w14:textId="573A40FB"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56889F50" w14:textId="77777777" w:rsidR="009A0D3C" w:rsidRPr="00074C2B" w:rsidRDefault="009A0D3C" w:rsidP="009A0D3C">
            <w:pPr>
              <w:rPr>
                <w:rFonts w:ascii="Tahoma" w:hAnsi="Tahoma" w:cs="Tahoma"/>
                <w:sz w:val="20"/>
                <w:szCs w:val="20"/>
              </w:rPr>
            </w:pPr>
            <w:r w:rsidRPr="00074C2B">
              <w:rPr>
                <w:rFonts w:ascii="Tahoma" w:hAnsi="Tahoma" w:cs="Tahoma"/>
                <w:sz w:val="20"/>
                <w:szCs w:val="20"/>
              </w:rPr>
              <w:tab/>
            </w:r>
          </w:p>
          <w:p w14:paraId="5254A357"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Video Mixer SD</w:t>
            </w:r>
          </w:p>
          <w:p w14:paraId="140B344C" w14:textId="77777777" w:rsidR="009A0D3C" w:rsidRPr="00074C2B" w:rsidRDefault="009A0D3C" w:rsidP="009A0D3C">
            <w:pPr>
              <w:rPr>
                <w:rFonts w:ascii="Tahoma" w:hAnsi="Tahoma" w:cs="Tahoma"/>
                <w:sz w:val="20"/>
                <w:szCs w:val="20"/>
                <w:lang w:val="en-US"/>
              </w:rPr>
            </w:pPr>
          </w:p>
          <w:p w14:paraId="0CE20C79"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Video Mixer HD</w:t>
            </w:r>
          </w:p>
          <w:p w14:paraId="57052EA9" w14:textId="77777777" w:rsidR="009A0D3C" w:rsidRPr="00074C2B" w:rsidRDefault="009A0D3C" w:rsidP="009A0D3C">
            <w:pPr>
              <w:rPr>
                <w:rFonts w:ascii="Tahoma" w:hAnsi="Tahoma" w:cs="Tahoma"/>
                <w:sz w:val="20"/>
                <w:szCs w:val="20"/>
                <w:lang w:val="en-US"/>
              </w:rPr>
            </w:pPr>
          </w:p>
          <w:p w14:paraId="2EDE0A5C" w14:textId="7CDBE5C7"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rPr>
              <w:t>Mobile Studio Mixing System</w:t>
            </w:r>
          </w:p>
        </w:tc>
        <w:tc>
          <w:tcPr>
            <w:tcW w:w="2078" w:type="dxa"/>
            <w:shd w:val="clear" w:color="auto" w:fill="FFFFFF" w:themeFill="background1"/>
            <w:vAlign w:val="center"/>
          </w:tcPr>
          <w:p w14:paraId="174024AB"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6872B35A" w14:textId="77777777" w:rsidTr="00E85E7B">
        <w:trPr>
          <w:trHeight w:val="425"/>
        </w:trPr>
        <w:tc>
          <w:tcPr>
            <w:tcW w:w="2009" w:type="dxa"/>
            <w:shd w:val="clear" w:color="auto" w:fill="FFFFFF" w:themeFill="background1"/>
            <w:vAlign w:val="center"/>
          </w:tcPr>
          <w:p w14:paraId="24C4770B"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2017A5B5" w14:textId="54CEBA5A"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Available inputs</w:t>
            </w:r>
          </w:p>
        </w:tc>
        <w:tc>
          <w:tcPr>
            <w:tcW w:w="1417" w:type="dxa"/>
            <w:shd w:val="clear" w:color="auto" w:fill="FFFFFF" w:themeFill="background1"/>
            <w:vAlign w:val="center"/>
          </w:tcPr>
          <w:p w14:paraId="463CD9E2" w14:textId="7151D75D"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277F97BB" w14:textId="1B0B0213"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&gt;=4</w:t>
            </w:r>
          </w:p>
        </w:tc>
        <w:tc>
          <w:tcPr>
            <w:tcW w:w="2078" w:type="dxa"/>
            <w:shd w:val="clear" w:color="auto" w:fill="FFFFFF" w:themeFill="background1"/>
            <w:vAlign w:val="center"/>
          </w:tcPr>
          <w:p w14:paraId="64ECB899"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3A1383" w14:paraId="473802E1" w14:textId="77777777" w:rsidTr="00E85E7B">
        <w:trPr>
          <w:trHeight w:val="425"/>
        </w:trPr>
        <w:tc>
          <w:tcPr>
            <w:tcW w:w="2009" w:type="dxa"/>
            <w:shd w:val="clear" w:color="auto" w:fill="FFFFFF" w:themeFill="background1"/>
            <w:vAlign w:val="center"/>
          </w:tcPr>
          <w:p w14:paraId="13576182"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1A447B97" w14:textId="19CFE338"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Video inputs</w:t>
            </w:r>
          </w:p>
        </w:tc>
        <w:tc>
          <w:tcPr>
            <w:tcW w:w="1417" w:type="dxa"/>
            <w:shd w:val="clear" w:color="auto" w:fill="FFFFFF" w:themeFill="background1"/>
            <w:vAlign w:val="center"/>
          </w:tcPr>
          <w:p w14:paraId="50460EA5" w14:textId="2C8714A1"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105B5345"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HDMI   x1</w:t>
            </w:r>
          </w:p>
          <w:p w14:paraId="1A9632AB" w14:textId="77777777" w:rsidR="009A0D3C" w:rsidRPr="00074C2B" w:rsidRDefault="009A0D3C" w:rsidP="009A0D3C">
            <w:pPr>
              <w:rPr>
                <w:rFonts w:ascii="Tahoma" w:hAnsi="Tahoma" w:cs="Tahoma"/>
                <w:sz w:val="20"/>
                <w:szCs w:val="20"/>
                <w:lang w:val="en-US"/>
              </w:rPr>
            </w:pPr>
          </w:p>
          <w:p w14:paraId="2AACB206" w14:textId="0F22913B"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IP Video Stream (HDBaseT)   x3</w:t>
            </w:r>
          </w:p>
        </w:tc>
        <w:tc>
          <w:tcPr>
            <w:tcW w:w="2078" w:type="dxa"/>
            <w:shd w:val="clear" w:color="auto" w:fill="FFFFFF" w:themeFill="background1"/>
            <w:vAlign w:val="center"/>
          </w:tcPr>
          <w:p w14:paraId="3E36611A"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3A1383" w14:paraId="098C4186" w14:textId="77777777" w:rsidTr="00E85E7B">
        <w:trPr>
          <w:trHeight w:val="425"/>
        </w:trPr>
        <w:tc>
          <w:tcPr>
            <w:tcW w:w="2009" w:type="dxa"/>
            <w:shd w:val="clear" w:color="auto" w:fill="FFFFFF" w:themeFill="background1"/>
            <w:vAlign w:val="center"/>
          </w:tcPr>
          <w:p w14:paraId="4AD342CF"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5B6ED92" w14:textId="574C8A9F"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Video outputs</w:t>
            </w:r>
          </w:p>
        </w:tc>
        <w:tc>
          <w:tcPr>
            <w:tcW w:w="1417" w:type="dxa"/>
            <w:shd w:val="clear" w:color="auto" w:fill="FFFFFF" w:themeFill="background1"/>
            <w:vAlign w:val="center"/>
          </w:tcPr>
          <w:p w14:paraId="1874ADC5" w14:textId="4B6701A1"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3C2A465F"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HDMI   x3 -&gt; PGM</w:t>
            </w:r>
          </w:p>
          <w:p w14:paraId="3CDA7E5B" w14:textId="77777777" w:rsidR="009A0D3C" w:rsidRPr="00074C2B" w:rsidRDefault="009A0D3C" w:rsidP="009A0D3C">
            <w:pPr>
              <w:rPr>
                <w:rFonts w:ascii="Tahoma" w:hAnsi="Tahoma" w:cs="Tahoma"/>
                <w:sz w:val="20"/>
                <w:szCs w:val="20"/>
                <w:lang w:val="en-US"/>
              </w:rPr>
            </w:pPr>
          </w:p>
          <w:p w14:paraId="4F3B206E" w14:textId="252E4CB7"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IP Video Stream   x1</w:t>
            </w:r>
          </w:p>
        </w:tc>
        <w:tc>
          <w:tcPr>
            <w:tcW w:w="2078" w:type="dxa"/>
            <w:shd w:val="clear" w:color="auto" w:fill="FFFFFF" w:themeFill="background1"/>
            <w:vAlign w:val="center"/>
          </w:tcPr>
          <w:p w14:paraId="2A57E8D7"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3A1383" w14:paraId="79EC9E65" w14:textId="77777777" w:rsidTr="00E85E7B">
        <w:trPr>
          <w:trHeight w:val="425"/>
        </w:trPr>
        <w:tc>
          <w:tcPr>
            <w:tcW w:w="2009" w:type="dxa"/>
            <w:shd w:val="clear" w:color="auto" w:fill="FFFFFF" w:themeFill="background1"/>
            <w:vAlign w:val="center"/>
          </w:tcPr>
          <w:p w14:paraId="64BA54BF"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B51FD86" w14:textId="2E6EE734"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Audio inputs</w:t>
            </w:r>
          </w:p>
        </w:tc>
        <w:tc>
          <w:tcPr>
            <w:tcW w:w="1417" w:type="dxa"/>
            <w:shd w:val="clear" w:color="auto" w:fill="FFFFFF" w:themeFill="background1"/>
            <w:vAlign w:val="center"/>
          </w:tcPr>
          <w:p w14:paraId="7377EB39" w14:textId="16B59F64"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7C41D248"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3-Pin XLR Analog   x2</w:t>
            </w:r>
          </w:p>
          <w:p w14:paraId="042D1124" w14:textId="77777777" w:rsidR="009A0D3C" w:rsidRPr="00074C2B" w:rsidRDefault="009A0D3C" w:rsidP="009A0D3C">
            <w:pPr>
              <w:rPr>
                <w:rFonts w:ascii="Tahoma" w:hAnsi="Tahoma" w:cs="Tahoma"/>
                <w:sz w:val="20"/>
                <w:szCs w:val="20"/>
                <w:lang w:val="en-US"/>
              </w:rPr>
            </w:pPr>
          </w:p>
          <w:p w14:paraId="4FF744A7"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RCA Line   x2</w:t>
            </w:r>
          </w:p>
          <w:p w14:paraId="5C11ABCF" w14:textId="77777777" w:rsidR="009A0D3C" w:rsidRPr="00074C2B" w:rsidRDefault="009A0D3C" w:rsidP="009A0D3C">
            <w:pPr>
              <w:rPr>
                <w:rFonts w:ascii="Tahoma" w:hAnsi="Tahoma" w:cs="Tahoma"/>
                <w:sz w:val="20"/>
                <w:szCs w:val="20"/>
                <w:lang w:val="en-US"/>
              </w:rPr>
            </w:pPr>
          </w:p>
          <w:p w14:paraId="2CF908AE"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2CH embedded audio HDMI   x1</w:t>
            </w:r>
          </w:p>
          <w:p w14:paraId="68CEC4F0" w14:textId="77777777" w:rsidR="009A0D3C" w:rsidRPr="00074C2B" w:rsidRDefault="009A0D3C" w:rsidP="009A0D3C">
            <w:pPr>
              <w:rPr>
                <w:rFonts w:ascii="Tahoma" w:hAnsi="Tahoma" w:cs="Tahoma"/>
                <w:sz w:val="20"/>
                <w:szCs w:val="20"/>
                <w:lang w:val="en-US"/>
              </w:rPr>
            </w:pPr>
          </w:p>
          <w:p w14:paraId="5A87D8F9" w14:textId="5F662133"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2CH embedded audio IP Video Stream   x3</w:t>
            </w:r>
          </w:p>
        </w:tc>
        <w:tc>
          <w:tcPr>
            <w:tcW w:w="2078" w:type="dxa"/>
            <w:shd w:val="clear" w:color="auto" w:fill="FFFFFF" w:themeFill="background1"/>
            <w:vAlign w:val="center"/>
          </w:tcPr>
          <w:p w14:paraId="289BBE9F"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3A1383" w14:paraId="401CF1B9" w14:textId="77777777" w:rsidTr="00E85E7B">
        <w:trPr>
          <w:trHeight w:val="425"/>
        </w:trPr>
        <w:tc>
          <w:tcPr>
            <w:tcW w:w="2009" w:type="dxa"/>
            <w:shd w:val="clear" w:color="auto" w:fill="FFFFFF" w:themeFill="background1"/>
            <w:vAlign w:val="center"/>
          </w:tcPr>
          <w:p w14:paraId="05857138"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B5533CE" w14:textId="6FA88FE0"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Audio outputs</w:t>
            </w:r>
          </w:p>
        </w:tc>
        <w:tc>
          <w:tcPr>
            <w:tcW w:w="1417" w:type="dxa"/>
            <w:shd w:val="clear" w:color="auto" w:fill="FFFFFF" w:themeFill="background1"/>
            <w:vAlign w:val="center"/>
          </w:tcPr>
          <w:p w14:paraId="3EB14419" w14:textId="4459A5D4"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6C147E96"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Jack 3.5mm Phones   x1</w:t>
            </w:r>
          </w:p>
          <w:p w14:paraId="69493142" w14:textId="77777777" w:rsidR="009A0D3C" w:rsidRPr="00074C2B" w:rsidRDefault="009A0D3C" w:rsidP="009A0D3C">
            <w:pPr>
              <w:rPr>
                <w:rFonts w:ascii="Tahoma" w:hAnsi="Tahoma" w:cs="Tahoma"/>
                <w:sz w:val="20"/>
                <w:szCs w:val="20"/>
                <w:lang w:val="en-US"/>
              </w:rPr>
            </w:pPr>
          </w:p>
          <w:p w14:paraId="37F3990E"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2CH Embedded Audio HDMI   x3</w:t>
            </w:r>
          </w:p>
          <w:p w14:paraId="17436D07" w14:textId="77777777" w:rsidR="009A0D3C" w:rsidRPr="00074C2B" w:rsidRDefault="009A0D3C" w:rsidP="009A0D3C">
            <w:pPr>
              <w:rPr>
                <w:rFonts w:ascii="Tahoma" w:hAnsi="Tahoma" w:cs="Tahoma"/>
                <w:sz w:val="20"/>
                <w:szCs w:val="20"/>
                <w:lang w:val="en-US"/>
              </w:rPr>
            </w:pPr>
          </w:p>
          <w:p w14:paraId="318E3A0A" w14:textId="10BA6F33"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2CH embedded audio IP Video Stream   x1</w:t>
            </w:r>
          </w:p>
        </w:tc>
        <w:tc>
          <w:tcPr>
            <w:tcW w:w="2078" w:type="dxa"/>
            <w:shd w:val="clear" w:color="auto" w:fill="FFFFFF" w:themeFill="background1"/>
            <w:vAlign w:val="center"/>
          </w:tcPr>
          <w:p w14:paraId="38556BFF"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074C2B" w14:paraId="000A0FCC" w14:textId="77777777" w:rsidTr="00E85E7B">
        <w:trPr>
          <w:trHeight w:val="425"/>
        </w:trPr>
        <w:tc>
          <w:tcPr>
            <w:tcW w:w="2009" w:type="dxa"/>
            <w:shd w:val="clear" w:color="auto" w:fill="FFFFFF" w:themeFill="background1"/>
            <w:vAlign w:val="center"/>
          </w:tcPr>
          <w:p w14:paraId="3172291D"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3A00E63" w14:textId="30A48A59"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PC Connections</w:t>
            </w:r>
            <w:r w:rsidRPr="00074C2B">
              <w:rPr>
                <w:rFonts w:ascii="Tahoma" w:hAnsi="Tahoma" w:cs="Tahoma"/>
                <w:sz w:val="20"/>
                <w:szCs w:val="20"/>
                <w:lang w:val="en-US"/>
              </w:rPr>
              <w:tab/>
            </w:r>
          </w:p>
        </w:tc>
        <w:tc>
          <w:tcPr>
            <w:tcW w:w="1417" w:type="dxa"/>
            <w:shd w:val="clear" w:color="auto" w:fill="FFFFFF" w:themeFill="background1"/>
            <w:vAlign w:val="center"/>
          </w:tcPr>
          <w:p w14:paraId="2E549F11" w14:textId="2C65F65D"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7F67245E" w14:textId="5B48C035"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rPr>
              <w:t>Ethernet RJ-45</w:t>
            </w:r>
          </w:p>
        </w:tc>
        <w:tc>
          <w:tcPr>
            <w:tcW w:w="2078" w:type="dxa"/>
            <w:shd w:val="clear" w:color="auto" w:fill="FFFFFF" w:themeFill="background1"/>
            <w:vAlign w:val="center"/>
          </w:tcPr>
          <w:p w14:paraId="32EB1825"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48AF2D40" w14:textId="77777777" w:rsidTr="00E85E7B">
        <w:trPr>
          <w:trHeight w:val="425"/>
        </w:trPr>
        <w:tc>
          <w:tcPr>
            <w:tcW w:w="2009" w:type="dxa"/>
            <w:shd w:val="clear" w:color="auto" w:fill="FFFFFF" w:themeFill="background1"/>
            <w:vAlign w:val="center"/>
          </w:tcPr>
          <w:p w14:paraId="1D0CBC1C"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0C993E17" w14:textId="335C497B"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Mobile Studio Includes</w:t>
            </w:r>
          </w:p>
        </w:tc>
        <w:tc>
          <w:tcPr>
            <w:tcW w:w="1417" w:type="dxa"/>
            <w:shd w:val="clear" w:color="auto" w:fill="FFFFFF" w:themeFill="background1"/>
            <w:vAlign w:val="center"/>
          </w:tcPr>
          <w:p w14:paraId="6DEFB725" w14:textId="2FC004BD"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11029270" w14:textId="77777777" w:rsidR="009A0D3C" w:rsidRPr="00074C2B" w:rsidRDefault="009A0D3C" w:rsidP="009A0D3C">
            <w:pPr>
              <w:rPr>
                <w:rFonts w:ascii="Tahoma" w:hAnsi="Tahoma" w:cs="Tahoma"/>
                <w:sz w:val="20"/>
                <w:szCs w:val="20"/>
              </w:rPr>
            </w:pPr>
            <w:r w:rsidRPr="00074C2B">
              <w:rPr>
                <w:rFonts w:ascii="Tahoma" w:hAnsi="Tahoma" w:cs="Tahoma"/>
                <w:sz w:val="20"/>
                <w:szCs w:val="20"/>
              </w:rPr>
              <w:t>Mixer.</w:t>
            </w:r>
          </w:p>
          <w:p w14:paraId="2051E886" w14:textId="2AB89CB8"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rPr>
              <w:t>17.3" HD LCD Monitor.</w:t>
            </w:r>
          </w:p>
        </w:tc>
        <w:tc>
          <w:tcPr>
            <w:tcW w:w="2078" w:type="dxa"/>
            <w:shd w:val="clear" w:color="auto" w:fill="FFFFFF" w:themeFill="background1"/>
            <w:vAlign w:val="center"/>
          </w:tcPr>
          <w:p w14:paraId="01522DAE"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B6262E" w14:paraId="40E8B3D9" w14:textId="77777777" w:rsidTr="00E85E7B">
        <w:trPr>
          <w:trHeight w:val="425"/>
        </w:trPr>
        <w:tc>
          <w:tcPr>
            <w:tcW w:w="2009" w:type="dxa"/>
            <w:shd w:val="clear" w:color="auto" w:fill="FFFFFF" w:themeFill="background1"/>
            <w:vAlign w:val="center"/>
          </w:tcPr>
          <w:p w14:paraId="0367BD35"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DD247BC" w14:textId="767BC2A8"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Resolution Supported</w:t>
            </w:r>
          </w:p>
        </w:tc>
        <w:tc>
          <w:tcPr>
            <w:tcW w:w="1417" w:type="dxa"/>
            <w:shd w:val="clear" w:color="auto" w:fill="FFFFFF" w:themeFill="background1"/>
            <w:vAlign w:val="center"/>
          </w:tcPr>
          <w:p w14:paraId="4716DAF4" w14:textId="2BCF253F"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07610402"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SD 480i NTSC</w:t>
            </w:r>
          </w:p>
          <w:p w14:paraId="2FE366F1" w14:textId="77777777" w:rsidR="009A0D3C" w:rsidRPr="00074C2B" w:rsidRDefault="009A0D3C" w:rsidP="009A0D3C">
            <w:pPr>
              <w:rPr>
                <w:rFonts w:ascii="Tahoma" w:hAnsi="Tahoma" w:cs="Tahoma"/>
                <w:sz w:val="20"/>
                <w:szCs w:val="20"/>
                <w:lang w:val="en-US"/>
              </w:rPr>
            </w:pPr>
          </w:p>
          <w:p w14:paraId="41F0F774"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SD 576i PAL</w:t>
            </w:r>
          </w:p>
          <w:p w14:paraId="5451F70E" w14:textId="77777777" w:rsidR="009A0D3C" w:rsidRPr="00074C2B" w:rsidRDefault="009A0D3C" w:rsidP="009A0D3C">
            <w:pPr>
              <w:rPr>
                <w:rFonts w:ascii="Tahoma" w:hAnsi="Tahoma" w:cs="Tahoma"/>
                <w:sz w:val="20"/>
                <w:szCs w:val="20"/>
                <w:lang w:val="en-US"/>
              </w:rPr>
            </w:pPr>
          </w:p>
          <w:p w14:paraId="677FACB9"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HD 720: 1280x720pixels(16:9 aspect ratio)</w:t>
            </w:r>
          </w:p>
          <w:p w14:paraId="281230D7" w14:textId="77777777" w:rsidR="009A0D3C" w:rsidRPr="00074C2B" w:rsidRDefault="009A0D3C" w:rsidP="009A0D3C">
            <w:pPr>
              <w:rPr>
                <w:rFonts w:ascii="Tahoma" w:hAnsi="Tahoma" w:cs="Tahoma"/>
                <w:sz w:val="20"/>
                <w:szCs w:val="20"/>
                <w:lang w:val="en-US"/>
              </w:rPr>
            </w:pPr>
          </w:p>
          <w:p w14:paraId="52DA8C72" w14:textId="5CE876B4"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HD 1080: 1920x1080pixels(16:9 aspect ratio)</w:t>
            </w:r>
          </w:p>
        </w:tc>
        <w:tc>
          <w:tcPr>
            <w:tcW w:w="2078" w:type="dxa"/>
            <w:shd w:val="clear" w:color="auto" w:fill="FFFFFF" w:themeFill="background1"/>
            <w:vAlign w:val="center"/>
          </w:tcPr>
          <w:p w14:paraId="254AC808"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074C2B" w14:paraId="6BA9DD0B" w14:textId="77777777" w:rsidTr="00E85E7B">
        <w:trPr>
          <w:trHeight w:val="425"/>
        </w:trPr>
        <w:tc>
          <w:tcPr>
            <w:tcW w:w="2009" w:type="dxa"/>
            <w:shd w:val="clear" w:color="auto" w:fill="FFFFFF" w:themeFill="background1"/>
            <w:vAlign w:val="center"/>
          </w:tcPr>
          <w:p w14:paraId="3A48569C"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42F8328" w14:textId="04E7921C"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Frames Supported</w:t>
            </w:r>
          </w:p>
        </w:tc>
        <w:tc>
          <w:tcPr>
            <w:tcW w:w="1417" w:type="dxa"/>
            <w:shd w:val="clear" w:color="auto" w:fill="FFFFFF" w:themeFill="background1"/>
            <w:vAlign w:val="center"/>
          </w:tcPr>
          <w:p w14:paraId="2DC738E6" w14:textId="27F6E1CC" w:rsidR="009A0D3C" w:rsidRPr="00074C2B" w:rsidRDefault="009A0D3C" w:rsidP="009A0D3C">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D1EC5FC"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50i/50P/60i/60P @1920x1080Pixel</w:t>
            </w:r>
          </w:p>
          <w:p w14:paraId="009E3249"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lastRenderedPageBreak/>
              <w:t>50P/60P @1280x720Pixel</w:t>
            </w:r>
          </w:p>
          <w:p w14:paraId="4FFBD6E9" w14:textId="77777777" w:rsidR="009A0D3C" w:rsidRPr="00074C2B" w:rsidRDefault="009A0D3C" w:rsidP="009A0D3C">
            <w:pPr>
              <w:rPr>
                <w:rFonts w:ascii="Tahoma" w:hAnsi="Tahoma" w:cs="Tahoma"/>
                <w:sz w:val="20"/>
                <w:szCs w:val="20"/>
              </w:rPr>
            </w:pPr>
            <w:r w:rsidRPr="00074C2B">
              <w:rPr>
                <w:rFonts w:ascii="Tahoma" w:hAnsi="Tahoma" w:cs="Tahoma"/>
                <w:sz w:val="20"/>
                <w:szCs w:val="20"/>
              </w:rPr>
              <w:t>576 50i/50p</w:t>
            </w:r>
          </w:p>
          <w:p w14:paraId="4EDE9F34" w14:textId="0B7091EC"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rPr>
              <w:t>480 60i</w:t>
            </w:r>
          </w:p>
        </w:tc>
        <w:tc>
          <w:tcPr>
            <w:tcW w:w="2078" w:type="dxa"/>
            <w:shd w:val="clear" w:color="auto" w:fill="FFFFFF" w:themeFill="background1"/>
            <w:vAlign w:val="center"/>
          </w:tcPr>
          <w:p w14:paraId="4D8E6AF3"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074C2B" w14:paraId="06562A89" w14:textId="77777777" w:rsidTr="00E85E7B">
        <w:trPr>
          <w:trHeight w:val="425"/>
        </w:trPr>
        <w:tc>
          <w:tcPr>
            <w:tcW w:w="2009" w:type="dxa"/>
            <w:shd w:val="clear" w:color="auto" w:fill="FFFFFF" w:themeFill="background1"/>
            <w:vAlign w:val="center"/>
          </w:tcPr>
          <w:p w14:paraId="6E91D6FE"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BF1D2F8" w14:textId="42DCDF04"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Built in Synchronizer</w:t>
            </w:r>
          </w:p>
        </w:tc>
        <w:tc>
          <w:tcPr>
            <w:tcW w:w="1417" w:type="dxa"/>
            <w:shd w:val="clear" w:color="auto" w:fill="FFFFFF" w:themeFill="background1"/>
            <w:vAlign w:val="center"/>
          </w:tcPr>
          <w:p w14:paraId="3737684F" w14:textId="6B4C17CE"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789AD18A"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NAI</w:t>
            </w:r>
          </w:p>
          <w:p w14:paraId="63A96E0C" w14:textId="77777777" w:rsidR="009A0D3C" w:rsidRPr="00074C2B" w:rsidRDefault="009A0D3C" w:rsidP="009A0D3C">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75EFA9E8"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2CE69A6D" w14:textId="77777777" w:rsidTr="00E85E7B">
        <w:trPr>
          <w:trHeight w:val="425"/>
        </w:trPr>
        <w:tc>
          <w:tcPr>
            <w:tcW w:w="2009" w:type="dxa"/>
            <w:shd w:val="clear" w:color="auto" w:fill="FFFFFF" w:themeFill="background1"/>
            <w:vAlign w:val="center"/>
          </w:tcPr>
          <w:p w14:paraId="32AA89FC"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37C5593" w14:textId="2E6461B0"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DVE</w:t>
            </w:r>
          </w:p>
        </w:tc>
        <w:tc>
          <w:tcPr>
            <w:tcW w:w="1417" w:type="dxa"/>
            <w:shd w:val="clear" w:color="auto" w:fill="FFFFFF" w:themeFill="background1"/>
            <w:vAlign w:val="center"/>
          </w:tcPr>
          <w:p w14:paraId="63EBB7C0" w14:textId="12303F0A"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64F5284D" w14:textId="66658DEC"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2C17ECDD"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2C872A65" w14:textId="77777777" w:rsidTr="00E85E7B">
        <w:trPr>
          <w:trHeight w:val="425"/>
        </w:trPr>
        <w:tc>
          <w:tcPr>
            <w:tcW w:w="2009" w:type="dxa"/>
            <w:shd w:val="clear" w:color="auto" w:fill="FFFFFF" w:themeFill="background1"/>
            <w:vAlign w:val="center"/>
          </w:tcPr>
          <w:p w14:paraId="25BF0DA8"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2D7BB981" w14:textId="5C04707B"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PIP</w:t>
            </w:r>
          </w:p>
        </w:tc>
        <w:tc>
          <w:tcPr>
            <w:tcW w:w="1417" w:type="dxa"/>
            <w:shd w:val="clear" w:color="auto" w:fill="FFFFFF" w:themeFill="background1"/>
            <w:vAlign w:val="center"/>
          </w:tcPr>
          <w:p w14:paraId="7E884AAC" w14:textId="7F337A09"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4DA5AD42" w14:textId="61027B10"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Yes, 1x PIP</w:t>
            </w:r>
          </w:p>
        </w:tc>
        <w:tc>
          <w:tcPr>
            <w:tcW w:w="2078" w:type="dxa"/>
            <w:shd w:val="clear" w:color="auto" w:fill="FFFFFF" w:themeFill="background1"/>
            <w:vAlign w:val="center"/>
          </w:tcPr>
          <w:p w14:paraId="67F491B8"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3A1383" w14:paraId="4CE6DC85" w14:textId="77777777" w:rsidTr="00E85E7B">
        <w:trPr>
          <w:trHeight w:val="425"/>
        </w:trPr>
        <w:tc>
          <w:tcPr>
            <w:tcW w:w="2009" w:type="dxa"/>
            <w:shd w:val="clear" w:color="auto" w:fill="FFFFFF" w:themeFill="background1"/>
            <w:vAlign w:val="center"/>
          </w:tcPr>
          <w:p w14:paraId="58722368"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2DC527E5" w14:textId="315C0CD4"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Streaming</w:t>
            </w:r>
          </w:p>
        </w:tc>
        <w:tc>
          <w:tcPr>
            <w:tcW w:w="1417" w:type="dxa"/>
            <w:shd w:val="clear" w:color="auto" w:fill="FFFFFF" w:themeFill="background1"/>
            <w:vAlign w:val="center"/>
          </w:tcPr>
          <w:p w14:paraId="7F98513B" w14:textId="5D6A7ABE" w:rsidR="009A0D3C" w:rsidRPr="00074C2B" w:rsidRDefault="009A0D3C" w:rsidP="009A0D3C">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1714ADC" w14:textId="3737F6F8"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Yes, SD &amp; HD 1080P Live Streaming</w:t>
            </w:r>
          </w:p>
        </w:tc>
        <w:tc>
          <w:tcPr>
            <w:tcW w:w="2078" w:type="dxa"/>
            <w:shd w:val="clear" w:color="auto" w:fill="FFFFFF" w:themeFill="background1"/>
            <w:vAlign w:val="center"/>
          </w:tcPr>
          <w:p w14:paraId="4251884D"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074C2B" w14:paraId="7C6E9743" w14:textId="77777777" w:rsidTr="00E85E7B">
        <w:trPr>
          <w:trHeight w:val="425"/>
        </w:trPr>
        <w:tc>
          <w:tcPr>
            <w:tcW w:w="2009" w:type="dxa"/>
            <w:shd w:val="clear" w:color="auto" w:fill="FFFFFF" w:themeFill="background1"/>
            <w:vAlign w:val="center"/>
          </w:tcPr>
          <w:p w14:paraId="4FA6BF65"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B0960CE" w14:textId="3364FB4E"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Recording</w:t>
            </w:r>
          </w:p>
        </w:tc>
        <w:tc>
          <w:tcPr>
            <w:tcW w:w="1417" w:type="dxa"/>
            <w:shd w:val="clear" w:color="auto" w:fill="FFFFFF" w:themeFill="background1"/>
            <w:vAlign w:val="center"/>
          </w:tcPr>
          <w:p w14:paraId="6CDCFECB" w14:textId="64B6F096"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7527ACB3" w14:textId="790A5FFB"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Yes, only PGM</w:t>
            </w:r>
          </w:p>
        </w:tc>
        <w:tc>
          <w:tcPr>
            <w:tcW w:w="2078" w:type="dxa"/>
            <w:shd w:val="clear" w:color="auto" w:fill="FFFFFF" w:themeFill="background1"/>
            <w:vAlign w:val="center"/>
          </w:tcPr>
          <w:p w14:paraId="0E195215"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3A1383" w14:paraId="015F4D7B" w14:textId="77777777" w:rsidTr="00E85E7B">
        <w:trPr>
          <w:trHeight w:val="425"/>
        </w:trPr>
        <w:tc>
          <w:tcPr>
            <w:tcW w:w="2009" w:type="dxa"/>
            <w:shd w:val="clear" w:color="auto" w:fill="FFFFFF" w:themeFill="background1"/>
            <w:vAlign w:val="center"/>
          </w:tcPr>
          <w:p w14:paraId="39ADE8EA"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FCD3159" w14:textId="4409B474"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Recording Formats</w:t>
            </w:r>
          </w:p>
        </w:tc>
        <w:tc>
          <w:tcPr>
            <w:tcW w:w="1417" w:type="dxa"/>
            <w:shd w:val="clear" w:color="auto" w:fill="FFFFFF" w:themeFill="background1"/>
            <w:vAlign w:val="center"/>
          </w:tcPr>
          <w:p w14:paraId="5DEB0317" w14:textId="7B5F4E34"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1BE26871" w14:textId="1E1122DC"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Up to 15Mbps H264 Streaming and Recording.</w:t>
            </w:r>
          </w:p>
        </w:tc>
        <w:tc>
          <w:tcPr>
            <w:tcW w:w="2078" w:type="dxa"/>
            <w:shd w:val="clear" w:color="auto" w:fill="FFFFFF" w:themeFill="background1"/>
            <w:vAlign w:val="center"/>
          </w:tcPr>
          <w:p w14:paraId="57CD7DC8"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074C2B" w14:paraId="15C885A2" w14:textId="77777777" w:rsidTr="00E85E7B">
        <w:trPr>
          <w:trHeight w:val="425"/>
        </w:trPr>
        <w:tc>
          <w:tcPr>
            <w:tcW w:w="2009" w:type="dxa"/>
            <w:shd w:val="clear" w:color="auto" w:fill="FFFFFF" w:themeFill="background1"/>
            <w:vAlign w:val="center"/>
          </w:tcPr>
          <w:p w14:paraId="402C29C5"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94B4C59" w14:textId="435CAD2B"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Audio Mixing</w:t>
            </w:r>
          </w:p>
        </w:tc>
        <w:tc>
          <w:tcPr>
            <w:tcW w:w="1417" w:type="dxa"/>
            <w:shd w:val="clear" w:color="auto" w:fill="FFFFFF" w:themeFill="background1"/>
            <w:vAlign w:val="center"/>
          </w:tcPr>
          <w:p w14:paraId="58BCD935" w14:textId="73A90D5B"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5FE5AF3A" w14:textId="1273235F"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09803045"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3A1383" w14:paraId="462E06AE" w14:textId="77777777" w:rsidTr="00E85E7B">
        <w:trPr>
          <w:trHeight w:val="425"/>
        </w:trPr>
        <w:tc>
          <w:tcPr>
            <w:tcW w:w="2009" w:type="dxa"/>
            <w:shd w:val="clear" w:color="auto" w:fill="FFFFFF" w:themeFill="background1"/>
            <w:vAlign w:val="center"/>
          </w:tcPr>
          <w:p w14:paraId="48BB6507"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81F9AD4" w14:textId="556C1B18"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Extras</w:t>
            </w:r>
          </w:p>
        </w:tc>
        <w:tc>
          <w:tcPr>
            <w:tcW w:w="1417" w:type="dxa"/>
            <w:shd w:val="clear" w:color="auto" w:fill="FFFFFF" w:themeFill="background1"/>
            <w:vAlign w:val="center"/>
          </w:tcPr>
          <w:p w14:paraId="4F839653" w14:textId="59140B0C"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6620B7FF"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Full M/E Preview function.</w:t>
            </w:r>
          </w:p>
          <w:p w14:paraId="103F8C3A"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Wipe, Mix &amp; Cut Transitions.</w:t>
            </w:r>
          </w:p>
          <w:p w14:paraId="70F357B2"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Easy to use On-screen Menu System for quick setting of parameters.</w:t>
            </w:r>
          </w:p>
          <w:p w14:paraId="062AC9CB" w14:textId="42784492"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Web UI for system configuration and control.</w:t>
            </w:r>
          </w:p>
        </w:tc>
        <w:tc>
          <w:tcPr>
            <w:tcW w:w="2078" w:type="dxa"/>
            <w:shd w:val="clear" w:color="auto" w:fill="FFFFFF" w:themeFill="background1"/>
            <w:vAlign w:val="center"/>
          </w:tcPr>
          <w:p w14:paraId="328C29D8"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3A1383" w14:paraId="7D00B684" w14:textId="77777777" w:rsidTr="00E85E7B">
        <w:trPr>
          <w:trHeight w:val="425"/>
        </w:trPr>
        <w:tc>
          <w:tcPr>
            <w:tcW w:w="2009" w:type="dxa"/>
            <w:shd w:val="clear" w:color="auto" w:fill="FFFFFF" w:themeFill="background1"/>
            <w:vAlign w:val="center"/>
          </w:tcPr>
          <w:p w14:paraId="6EC3186D"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D8CF7EC" w14:textId="2F5844B5"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Power</w:t>
            </w:r>
            <w:r w:rsidRPr="00074C2B">
              <w:rPr>
                <w:rFonts w:ascii="Tahoma" w:hAnsi="Tahoma" w:cs="Tahoma"/>
                <w:sz w:val="20"/>
                <w:szCs w:val="20"/>
                <w:lang w:val="en-US"/>
              </w:rPr>
              <w:tab/>
            </w:r>
          </w:p>
        </w:tc>
        <w:tc>
          <w:tcPr>
            <w:tcW w:w="1417" w:type="dxa"/>
            <w:shd w:val="clear" w:color="auto" w:fill="FFFFFF" w:themeFill="background1"/>
            <w:vAlign w:val="center"/>
          </w:tcPr>
          <w:p w14:paraId="340FE8FC" w14:textId="0E118543"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1AEB6717"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4pin XLR DC input</w:t>
            </w:r>
          </w:p>
          <w:p w14:paraId="53DE8CDC" w14:textId="77777777" w:rsidR="009A0D3C" w:rsidRPr="00074C2B" w:rsidRDefault="009A0D3C" w:rsidP="009A0D3C">
            <w:pPr>
              <w:rPr>
                <w:rFonts w:ascii="Tahoma" w:hAnsi="Tahoma" w:cs="Tahoma"/>
                <w:sz w:val="20"/>
                <w:szCs w:val="20"/>
                <w:lang w:val="en-US"/>
              </w:rPr>
            </w:pPr>
          </w:p>
          <w:p w14:paraId="6169D3A0" w14:textId="1BCEB3E8"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Power adapter</w:t>
            </w:r>
          </w:p>
        </w:tc>
        <w:tc>
          <w:tcPr>
            <w:tcW w:w="2078" w:type="dxa"/>
            <w:shd w:val="clear" w:color="auto" w:fill="FFFFFF" w:themeFill="background1"/>
            <w:vAlign w:val="center"/>
          </w:tcPr>
          <w:p w14:paraId="33E8974A"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074C2B" w14:paraId="403AA8F8" w14:textId="77777777" w:rsidTr="00E85E7B">
        <w:trPr>
          <w:trHeight w:val="425"/>
        </w:trPr>
        <w:tc>
          <w:tcPr>
            <w:tcW w:w="2009" w:type="dxa"/>
            <w:shd w:val="clear" w:color="auto" w:fill="FFFFFF" w:themeFill="background1"/>
            <w:vAlign w:val="center"/>
          </w:tcPr>
          <w:p w14:paraId="1F66CE7B" w14:textId="77777777" w:rsidR="009A0D3C" w:rsidRPr="00074C2B" w:rsidRDefault="009A0D3C" w:rsidP="009A0D3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60C0725" w14:textId="68509730" w:rsidR="009A0D3C" w:rsidRPr="00074C2B" w:rsidRDefault="009A0D3C" w:rsidP="009A0D3C">
            <w:pPr>
              <w:spacing w:line="360" w:lineRule="auto"/>
              <w:jc w:val="center"/>
              <w:rPr>
                <w:rFonts w:ascii="Tahoma" w:hAnsi="Tahoma" w:cs="Tahoma"/>
                <w:sz w:val="20"/>
                <w:szCs w:val="20"/>
              </w:rPr>
            </w:pPr>
            <w:r w:rsidRPr="00074C2B">
              <w:rPr>
                <w:rFonts w:ascii="Tahoma" w:hAnsi="Tahoma" w:cs="Tahoma"/>
                <w:b/>
                <w:bCs/>
                <w:sz w:val="20"/>
                <w:szCs w:val="20"/>
                <w:lang w:val="en-US"/>
              </w:rPr>
              <w:t>Camera</w:t>
            </w:r>
          </w:p>
        </w:tc>
        <w:tc>
          <w:tcPr>
            <w:tcW w:w="1417" w:type="dxa"/>
            <w:shd w:val="clear" w:color="auto" w:fill="FFFFFF" w:themeFill="background1"/>
            <w:vAlign w:val="center"/>
          </w:tcPr>
          <w:p w14:paraId="567AF4B3" w14:textId="0A9CE083"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460A6433" w14:textId="63D898E8"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rPr>
              <w:t>3 Τεμάχια</w:t>
            </w:r>
          </w:p>
        </w:tc>
        <w:tc>
          <w:tcPr>
            <w:tcW w:w="2078" w:type="dxa"/>
            <w:shd w:val="clear" w:color="auto" w:fill="FFFFFF" w:themeFill="background1"/>
            <w:vAlign w:val="center"/>
          </w:tcPr>
          <w:p w14:paraId="17B2C4F5"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3B9087E2" w14:textId="77777777" w:rsidTr="00E85E7B">
        <w:trPr>
          <w:trHeight w:val="425"/>
        </w:trPr>
        <w:tc>
          <w:tcPr>
            <w:tcW w:w="2009" w:type="dxa"/>
            <w:shd w:val="clear" w:color="auto" w:fill="FFFFFF" w:themeFill="background1"/>
            <w:vAlign w:val="center"/>
          </w:tcPr>
          <w:p w14:paraId="25711440"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7E22B323" w14:textId="76C4F88E"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Camera Type</w:t>
            </w:r>
            <w:r w:rsidRPr="00074C2B">
              <w:rPr>
                <w:rFonts w:ascii="Tahoma" w:hAnsi="Tahoma" w:cs="Tahoma"/>
                <w:sz w:val="20"/>
                <w:szCs w:val="20"/>
                <w:lang w:val="en-US"/>
              </w:rPr>
              <w:tab/>
            </w:r>
          </w:p>
        </w:tc>
        <w:tc>
          <w:tcPr>
            <w:tcW w:w="1417" w:type="dxa"/>
            <w:shd w:val="clear" w:color="auto" w:fill="FFFFFF" w:themeFill="background1"/>
            <w:vAlign w:val="center"/>
          </w:tcPr>
          <w:p w14:paraId="143F4865" w14:textId="09D29506"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076EDD04"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Compact Pan/Tilt Camera</w:t>
            </w:r>
          </w:p>
          <w:p w14:paraId="4321A909" w14:textId="77777777" w:rsidR="009A0D3C" w:rsidRPr="00074C2B" w:rsidRDefault="009A0D3C" w:rsidP="009A0D3C">
            <w:pPr>
              <w:rPr>
                <w:rFonts w:ascii="Tahoma" w:hAnsi="Tahoma" w:cs="Tahoma"/>
                <w:sz w:val="20"/>
                <w:szCs w:val="20"/>
                <w:lang w:val="en-US"/>
              </w:rPr>
            </w:pPr>
          </w:p>
          <w:p w14:paraId="5AC8F5C6" w14:textId="7D5E9C27"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lastRenderedPageBreak/>
              <w:t>HD Camera</w:t>
            </w:r>
          </w:p>
        </w:tc>
        <w:tc>
          <w:tcPr>
            <w:tcW w:w="2078" w:type="dxa"/>
            <w:shd w:val="clear" w:color="auto" w:fill="FFFFFF" w:themeFill="background1"/>
            <w:vAlign w:val="center"/>
          </w:tcPr>
          <w:p w14:paraId="6A8997C6"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B6262E" w14:paraId="06355C1D" w14:textId="77777777" w:rsidTr="00E85E7B">
        <w:trPr>
          <w:trHeight w:val="425"/>
        </w:trPr>
        <w:tc>
          <w:tcPr>
            <w:tcW w:w="2009" w:type="dxa"/>
            <w:shd w:val="clear" w:color="auto" w:fill="FFFFFF" w:themeFill="background1"/>
            <w:vAlign w:val="center"/>
          </w:tcPr>
          <w:p w14:paraId="32B9B3BB"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1930E37A" w14:textId="7D8063E8"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Video Resolution</w:t>
            </w:r>
          </w:p>
        </w:tc>
        <w:tc>
          <w:tcPr>
            <w:tcW w:w="1417" w:type="dxa"/>
            <w:shd w:val="clear" w:color="auto" w:fill="FFFFFF" w:themeFill="background1"/>
            <w:vAlign w:val="center"/>
          </w:tcPr>
          <w:p w14:paraId="0393914C" w14:textId="451D8A1C"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319974DC"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SD 480i NTSC(16:9)</w:t>
            </w:r>
          </w:p>
          <w:p w14:paraId="6724FCF4" w14:textId="77777777" w:rsidR="009A0D3C" w:rsidRPr="00074C2B" w:rsidRDefault="009A0D3C" w:rsidP="009A0D3C">
            <w:pPr>
              <w:rPr>
                <w:rFonts w:ascii="Tahoma" w:hAnsi="Tahoma" w:cs="Tahoma"/>
                <w:sz w:val="20"/>
                <w:szCs w:val="20"/>
                <w:lang w:val="en-US"/>
              </w:rPr>
            </w:pPr>
          </w:p>
          <w:p w14:paraId="1108FF19"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SD 576i PAL(16:9)</w:t>
            </w:r>
          </w:p>
          <w:p w14:paraId="212F2F7C" w14:textId="77777777" w:rsidR="009A0D3C" w:rsidRPr="00074C2B" w:rsidRDefault="009A0D3C" w:rsidP="009A0D3C">
            <w:pPr>
              <w:rPr>
                <w:rFonts w:ascii="Tahoma" w:hAnsi="Tahoma" w:cs="Tahoma"/>
                <w:sz w:val="20"/>
                <w:szCs w:val="20"/>
                <w:lang w:val="en-US"/>
              </w:rPr>
            </w:pPr>
          </w:p>
          <w:p w14:paraId="2A3D73E0"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HD 720: 1280x720pixels(16:9 aspect ratio)</w:t>
            </w:r>
          </w:p>
          <w:p w14:paraId="12932B53" w14:textId="77777777" w:rsidR="009A0D3C" w:rsidRPr="00074C2B" w:rsidRDefault="009A0D3C" w:rsidP="009A0D3C">
            <w:pPr>
              <w:rPr>
                <w:rFonts w:ascii="Tahoma" w:hAnsi="Tahoma" w:cs="Tahoma"/>
                <w:sz w:val="20"/>
                <w:szCs w:val="20"/>
                <w:lang w:val="en-US"/>
              </w:rPr>
            </w:pPr>
          </w:p>
          <w:p w14:paraId="4F39B925" w14:textId="32F1C58D"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HD 1080: 1920x1080pixels(16:9 aspect ratio)</w:t>
            </w:r>
          </w:p>
        </w:tc>
        <w:tc>
          <w:tcPr>
            <w:tcW w:w="2078" w:type="dxa"/>
            <w:shd w:val="clear" w:color="auto" w:fill="FFFFFF" w:themeFill="background1"/>
            <w:vAlign w:val="center"/>
          </w:tcPr>
          <w:p w14:paraId="7480A48B"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074C2B" w14:paraId="14EC4651" w14:textId="77777777" w:rsidTr="00E85E7B">
        <w:trPr>
          <w:trHeight w:val="425"/>
        </w:trPr>
        <w:tc>
          <w:tcPr>
            <w:tcW w:w="2009" w:type="dxa"/>
            <w:shd w:val="clear" w:color="auto" w:fill="FFFFFF" w:themeFill="background1"/>
            <w:vAlign w:val="center"/>
          </w:tcPr>
          <w:p w14:paraId="481B8280"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26A4AA7" w14:textId="4185B318"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Frame Rate</w:t>
            </w:r>
            <w:r w:rsidRPr="00074C2B">
              <w:rPr>
                <w:rFonts w:ascii="Tahoma" w:hAnsi="Tahoma" w:cs="Tahoma"/>
                <w:sz w:val="20"/>
                <w:szCs w:val="20"/>
                <w:lang w:val="en-US"/>
              </w:rPr>
              <w:tab/>
            </w:r>
          </w:p>
        </w:tc>
        <w:tc>
          <w:tcPr>
            <w:tcW w:w="1417" w:type="dxa"/>
            <w:shd w:val="clear" w:color="auto" w:fill="FFFFFF" w:themeFill="background1"/>
            <w:vAlign w:val="center"/>
          </w:tcPr>
          <w:p w14:paraId="10ADC80D" w14:textId="05CCFB27"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0034871F"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25P/30P/50P/50i/60P/60i @1920x1080Pixel</w:t>
            </w:r>
          </w:p>
          <w:p w14:paraId="7A305C04"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25P/30P/50P/60P @1280x720Pixel</w:t>
            </w:r>
          </w:p>
          <w:p w14:paraId="2C4708A8"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50i@720x576Pixel</w:t>
            </w:r>
          </w:p>
          <w:p w14:paraId="75E045CE" w14:textId="3C23D8FE"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60i@720x480Pixel</w:t>
            </w:r>
          </w:p>
        </w:tc>
        <w:tc>
          <w:tcPr>
            <w:tcW w:w="2078" w:type="dxa"/>
            <w:shd w:val="clear" w:color="auto" w:fill="FFFFFF" w:themeFill="background1"/>
            <w:vAlign w:val="center"/>
          </w:tcPr>
          <w:p w14:paraId="37E2DAAF"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7C56F172" w14:textId="77777777" w:rsidTr="00E85E7B">
        <w:trPr>
          <w:trHeight w:val="425"/>
        </w:trPr>
        <w:tc>
          <w:tcPr>
            <w:tcW w:w="2009" w:type="dxa"/>
            <w:shd w:val="clear" w:color="auto" w:fill="FFFFFF" w:themeFill="background1"/>
            <w:vAlign w:val="center"/>
          </w:tcPr>
          <w:p w14:paraId="475243A1"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9F945CA" w14:textId="41346447"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Sensor Type</w:t>
            </w:r>
            <w:r w:rsidRPr="00074C2B">
              <w:rPr>
                <w:rFonts w:ascii="Tahoma" w:hAnsi="Tahoma" w:cs="Tahoma"/>
                <w:sz w:val="20"/>
                <w:szCs w:val="20"/>
                <w:lang w:val="en-US"/>
              </w:rPr>
              <w:tab/>
            </w:r>
          </w:p>
        </w:tc>
        <w:tc>
          <w:tcPr>
            <w:tcW w:w="1417" w:type="dxa"/>
            <w:shd w:val="clear" w:color="auto" w:fill="FFFFFF" w:themeFill="background1"/>
            <w:vAlign w:val="center"/>
          </w:tcPr>
          <w:p w14:paraId="2AF7291B" w14:textId="2743C6DF"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66F0B8AA" w14:textId="46485872"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CMOS</w:t>
            </w:r>
          </w:p>
        </w:tc>
        <w:tc>
          <w:tcPr>
            <w:tcW w:w="2078" w:type="dxa"/>
            <w:shd w:val="clear" w:color="auto" w:fill="FFFFFF" w:themeFill="background1"/>
            <w:vAlign w:val="center"/>
          </w:tcPr>
          <w:p w14:paraId="3BE93304"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0D14EE57" w14:textId="77777777" w:rsidTr="00E85E7B">
        <w:trPr>
          <w:trHeight w:val="425"/>
        </w:trPr>
        <w:tc>
          <w:tcPr>
            <w:tcW w:w="2009" w:type="dxa"/>
            <w:shd w:val="clear" w:color="auto" w:fill="FFFFFF" w:themeFill="background1"/>
            <w:vAlign w:val="center"/>
          </w:tcPr>
          <w:p w14:paraId="2E79B02E"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0D68A1AA" w14:textId="11F7D95A"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Sensor Size</w:t>
            </w:r>
          </w:p>
        </w:tc>
        <w:tc>
          <w:tcPr>
            <w:tcW w:w="1417" w:type="dxa"/>
            <w:shd w:val="clear" w:color="auto" w:fill="FFFFFF" w:themeFill="background1"/>
            <w:vAlign w:val="center"/>
          </w:tcPr>
          <w:p w14:paraId="020EBF25" w14:textId="6C3FD77E"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0AC78D64" w14:textId="6075F4E3"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1/3" (crop factor 7.21)</w:t>
            </w:r>
          </w:p>
        </w:tc>
        <w:tc>
          <w:tcPr>
            <w:tcW w:w="2078" w:type="dxa"/>
            <w:shd w:val="clear" w:color="auto" w:fill="FFFFFF" w:themeFill="background1"/>
            <w:vAlign w:val="center"/>
          </w:tcPr>
          <w:p w14:paraId="2487E97C"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0AFA04C2" w14:textId="77777777" w:rsidTr="00E85E7B">
        <w:trPr>
          <w:trHeight w:val="425"/>
        </w:trPr>
        <w:tc>
          <w:tcPr>
            <w:tcW w:w="2009" w:type="dxa"/>
            <w:shd w:val="clear" w:color="auto" w:fill="FFFFFF" w:themeFill="background1"/>
            <w:vAlign w:val="center"/>
          </w:tcPr>
          <w:p w14:paraId="770841F4"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12D714A2" w14:textId="6C5A1833"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Sensor Resolution</w:t>
            </w:r>
            <w:r w:rsidRPr="00074C2B">
              <w:rPr>
                <w:rFonts w:ascii="Tahoma" w:hAnsi="Tahoma" w:cs="Tahoma"/>
                <w:sz w:val="20"/>
                <w:szCs w:val="20"/>
                <w:lang w:val="en-US"/>
              </w:rPr>
              <w:tab/>
            </w:r>
          </w:p>
        </w:tc>
        <w:tc>
          <w:tcPr>
            <w:tcW w:w="1417" w:type="dxa"/>
            <w:shd w:val="clear" w:color="auto" w:fill="FFFFFF" w:themeFill="background1"/>
            <w:vAlign w:val="center"/>
          </w:tcPr>
          <w:p w14:paraId="603F44C5" w14:textId="3A87E996" w:rsidR="009A0D3C" w:rsidRPr="00074C2B" w:rsidRDefault="009A0D3C" w:rsidP="009A0D3C">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63E2310" w14:textId="2840A2C0"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w:t>
            </w:r>
            <w:r w:rsidRPr="00074C2B">
              <w:rPr>
                <w:rFonts w:ascii="Tahoma" w:hAnsi="Tahoma" w:cs="Tahoma"/>
                <w:sz w:val="20"/>
                <w:szCs w:val="20"/>
              </w:rPr>
              <w:t> 2.07MP</w:t>
            </w:r>
          </w:p>
        </w:tc>
        <w:tc>
          <w:tcPr>
            <w:tcW w:w="2078" w:type="dxa"/>
            <w:shd w:val="clear" w:color="auto" w:fill="FFFFFF" w:themeFill="background1"/>
            <w:vAlign w:val="center"/>
          </w:tcPr>
          <w:p w14:paraId="48D4136C"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074C2B" w14:paraId="618914BB" w14:textId="77777777" w:rsidTr="00E85E7B">
        <w:trPr>
          <w:trHeight w:val="425"/>
        </w:trPr>
        <w:tc>
          <w:tcPr>
            <w:tcW w:w="2009" w:type="dxa"/>
            <w:shd w:val="clear" w:color="auto" w:fill="FFFFFF" w:themeFill="background1"/>
            <w:vAlign w:val="center"/>
          </w:tcPr>
          <w:p w14:paraId="349536E2"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B673C9D" w14:textId="575F59CE"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Lens Type</w:t>
            </w:r>
          </w:p>
        </w:tc>
        <w:tc>
          <w:tcPr>
            <w:tcW w:w="1417" w:type="dxa"/>
            <w:shd w:val="clear" w:color="auto" w:fill="FFFFFF" w:themeFill="background1"/>
            <w:vAlign w:val="center"/>
          </w:tcPr>
          <w:p w14:paraId="228D3BF0" w14:textId="47CBEEC2"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1F41250E" w14:textId="52B06402"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Fixed</w:t>
            </w:r>
          </w:p>
        </w:tc>
        <w:tc>
          <w:tcPr>
            <w:tcW w:w="2078" w:type="dxa"/>
            <w:shd w:val="clear" w:color="auto" w:fill="FFFFFF" w:themeFill="background1"/>
            <w:vAlign w:val="center"/>
          </w:tcPr>
          <w:p w14:paraId="21374CC6"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7CE5C99B" w14:textId="77777777" w:rsidTr="00E85E7B">
        <w:trPr>
          <w:trHeight w:val="425"/>
        </w:trPr>
        <w:tc>
          <w:tcPr>
            <w:tcW w:w="2009" w:type="dxa"/>
            <w:shd w:val="clear" w:color="auto" w:fill="FFFFFF" w:themeFill="background1"/>
            <w:vAlign w:val="center"/>
          </w:tcPr>
          <w:p w14:paraId="62ED2ABD"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F8D8893" w14:textId="000528A7"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Focal Length</w:t>
            </w:r>
          </w:p>
        </w:tc>
        <w:tc>
          <w:tcPr>
            <w:tcW w:w="1417" w:type="dxa"/>
            <w:shd w:val="clear" w:color="auto" w:fill="FFFFFF" w:themeFill="background1"/>
            <w:vAlign w:val="center"/>
          </w:tcPr>
          <w:p w14:paraId="33BD492B" w14:textId="77777777"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53F98CC6" w14:textId="77777777" w:rsidR="009A0D3C" w:rsidRPr="00074C2B" w:rsidRDefault="009A0D3C" w:rsidP="009A0D3C">
            <w:pPr>
              <w:rPr>
                <w:rFonts w:ascii="Tahoma" w:hAnsi="Tahoma" w:cs="Tahoma"/>
                <w:sz w:val="20"/>
                <w:szCs w:val="20"/>
              </w:rPr>
            </w:pPr>
            <w:r w:rsidRPr="00074C2B">
              <w:rPr>
                <w:rFonts w:ascii="Tahoma" w:hAnsi="Tahoma" w:cs="Tahoma"/>
                <w:sz w:val="20"/>
                <w:szCs w:val="20"/>
              </w:rPr>
              <w:t>35mm to 700mm </w:t>
            </w:r>
          </w:p>
          <w:p w14:paraId="7FACC152" w14:textId="279A5EEC"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(35mm equivalent)</w:t>
            </w:r>
          </w:p>
        </w:tc>
        <w:tc>
          <w:tcPr>
            <w:tcW w:w="2078" w:type="dxa"/>
            <w:shd w:val="clear" w:color="auto" w:fill="FFFFFF" w:themeFill="background1"/>
            <w:vAlign w:val="center"/>
          </w:tcPr>
          <w:p w14:paraId="21816AAA"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240A4283" w14:textId="77777777" w:rsidTr="00E85E7B">
        <w:trPr>
          <w:trHeight w:val="425"/>
        </w:trPr>
        <w:tc>
          <w:tcPr>
            <w:tcW w:w="2009" w:type="dxa"/>
            <w:shd w:val="clear" w:color="auto" w:fill="FFFFFF" w:themeFill="background1"/>
            <w:vAlign w:val="center"/>
          </w:tcPr>
          <w:p w14:paraId="167434F3" w14:textId="77777777" w:rsidR="009A0D3C" w:rsidRPr="00074C2B" w:rsidRDefault="009A0D3C" w:rsidP="009A0D3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032008A7" w14:textId="60F548F6" w:rsidR="009A0D3C" w:rsidRPr="00074C2B" w:rsidRDefault="009A0D3C" w:rsidP="009A0D3C">
            <w:pPr>
              <w:spacing w:line="360" w:lineRule="auto"/>
              <w:jc w:val="center"/>
              <w:rPr>
                <w:rFonts w:ascii="Tahoma" w:hAnsi="Tahoma" w:cs="Tahoma"/>
                <w:sz w:val="20"/>
                <w:szCs w:val="20"/>
                <w:lang w:val="en-US"/>
              </w:rPr>
            </w:pPr>
            <w:r w:rsidRPr="00074C2B">
              <w:rPr>
                <w:rFonts w:ascii="Tahoma" w:hAnsi="Tahoma" w:cs="Tahoma"/>
                <w:sz w:val="20"/>
                <w:szCs w:val="20"/>
                <w:lang w:val="en-US"/>
              </w:rPr>
              <w:t>Zoom</w:t>
            </w:r>
          </w:p>
        </w:tc>
        <w:tc>
          <w:tcPr>
            <w:tcW w:w="1417" w:type="dxa"/>
            <w:shd w:val="clear" w:color="auto" w:fill="FFFFFF" w:themeFill="background1"/>
            <w:vAlign w:val="center"/>
          </w:tcPr>
          <w:p w14:paraId="7EF88EE2" w14:textId="7CACAA6C"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68385927" w14:textId="77777777" w:rsidR="009A0D3C" w:rsidRPr="00074C2B" w:rsidRDefault="009A0D3C" w:rsidP="009A0D3C">
            <w:pPr>
              <w:rPr>
                <w:rFonts w:ascii="Tahoma" w:hAnsi="Tahoma" w:cs="Tahoma"/>
                <w:sz w:val="20"/>
                <w:szCs w:val="20"/>
              </w:rPr>
            </w:pPr>
            <w:r w:rsidRPr="00074C2B">
              <w:rPr>
                <w:rFonts w:ascii="Tahoma" w:hAnsi="Tahoma" w:cs="Tahoma"/>
                <w:sz w:val="20"/>
                <w:szCs w:val="20"/>
              </w:rPr>
              <w:t>20X optical.</w:t>
            </w:r>
            <w:r w:rsidRPr="00074C2B">
              <w:rPr>
                <w:rFonts w:ascii="Tahoma" w:hAnsi="Tahoma" w:cs="Tahoma"/>
                <w:sz w:val="20"/>
                <w:szCs w:val="20"/>
              </w:rPr>
              <w:br/>
              <w:t>10x Digital.</w:t>
            </w:r>
          </w:p>
          <w:p w14:paraId="208E785B" w14:textId="77777777" w:rsidR="009A0D3C" w:rsidRPr="00074C2B" w:rsidRDefault="009A0D3C" w:rsidP="009A0D3C">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14ABF608"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3A1383" w14:paraId="22469208" w14:textId="77777777" w:rsidTr="00E85E7B">
        <w:trPr>
          <w:trHeight w:val="425"/>
        </w:trPr>
        <w:tc>
          <w:tcPr>
            <w:tcW w:w="2009" w:type="dxa"/>
            <w:shd w:val="clear" w:color="auto" w:fill="FFFFFF" w:themeFill="background1"/>
            <w:vAlign w:val="center"/>
          </w:tcPr>
          <w:p w14:paraId="38A65882" w14:textId="77777777" w:rsidR="009A0D3C" w:rsidRPr="00074C2B" w:rsidRDefault="009A0D3C" w:rsidP="009A0D3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609E408D" w14:textId="3CFCEB59" w:rsidR="009A0D3C" w:rsidRPr="00074C2B" w:rsidRDefault="009A0D3C" w:rsidP="009A0D3C">
            <w:pPr>
              <w:spacing w:line="360" w:lineRule="auto"/>
              <w:jc w:val="center"/>
              <w:rPr>
                <w:rFonts w:ascii="Tahoma" w:hAnsi="Tahoma" w:cs="Tahoma"/>
                <w:sz w:val="20"/>
                <w:szCs w:val="20"/>
                <w:lang w:val="en-US"/>
              </w:rPr>
            </w:pPr>
            <w:r w:rsidRPr="00074C2B">
              <w:rPr>
                <w:rFonts w:ascii="Tahoma" w:hAnsi="Tahoma" w:cs="Tahoma"/>
                <w:sz w:val="20"/>
                <w:szCs w:val="20"/>
              </w:rPr>
              <w:t>Aperture</w:t>
            </w:r>
          </w:p>
        </w:tc>
        <w:tc>
          <w:tcPr>
            <w:tcW w:w="1417" w:type="dxa"/>
            <w:shd w:val="clear" w:color="auto" w:fill="FFFFFF" w:themeFill="background1"/>
            <w:vAlign w:val="center"/>
          </w:tcPr>
          <w:p w14:paraId="321F4C72" w14:textId="7C46AD1F"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54C109B4"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Zoom out: F/1.6 -F/16</w:t>
            </w:r>
            <w:r w:rsidRPr="00074C2B">
              <w:rPr>
                <w:rFonts w:ascii="Tahoma" w:hAnsi="Tahoma" w:cs="Tahoma"/>
                <w:sz w:val="20"/>
                <w:szCs w:val="20"/>
                <w:lang w:val="en-US"/>
              </w:rPr>
              <w:br/>
              <w:t>Zoom in: F/3.5 - F/16</w:t>
            </w:r>
          </w:p>
          <w:p w14:paraId="75C4887A" w14:textId="77777777" w:rsidR="009A0D3C" w:rsidRPr="00074C2B" w:rsidRDefault="009A0D3C" w:rsidP="009A0D3C">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0FB4B313"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074C2B" w14:paraId="6EF56D96" w14:textId="77777777" w:rsidTr="00E85E7B">
        <w:trPr>
          <w:trHeight w:val="425"/>
        </w:trPr>
        <w:tc>
          <w:tcPr>
            <w:tcW w:w="2009" w:type="dxa"/>
            <w:shd w:val="clear" w:color="auto" w:fill="FFFFFF" w:themeFill="background1"/>
            <w:vAlign w:val="center"/>
          </w:tcPr>
          <w:p w14:paraId="085D043E"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3786F00" w14:textId="4DDD7ED6"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Auto Focus</w:t>
            </w:r>
          </w:p>
        </w:tc>
        <w:tc>
          <w:tcPr>
            <w:tcW w:w="1417" w:type="dxa"/>
            <w:shd w:val="clear" w:color="auto" w:fill="FFFFFF" w:themeFill="background1"/>
            <w:vAlign w:val="center"/>
          </w:tcPr>
          <w:p w14:paraId="6E4740D8" w14:textId="4EEDE4F5"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3E8F8366" w14:textId="0C9E24BF"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rPr>
              <w:t>ΝΑΙ</w:t>
            </w:r>
          </w:p>
        </w:tc>
        <w:tc>
          <w:tcPr>
            <w:tcW w:w="2078" w:type="dxa"/>
            <w:shd w:val="clear" w:color="auto" w:fill="FFFFFF" w:themeFill="background1"/>
            <w:vAlign w:val="center"/>
          </w:tcPr>
          <w:p w14:paraId="22B0AD4F"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3A1383" w14:paraId="03155A65" w14:textId="77777777" w:rsidTr="00E85E7B">
        <w:trPr>
          <w:trHeight w:val="425"/>
        </w:trPr>
        <w:tc>
          <w:tcPr>
            <w:tcW w:w="2009" w:type="dxa"/>
            <w:shd w:val="clear" w:color="auto" w:fill="FFFFFF" w:themeFill="background1"/>
            <w:vAlign w:val="center"/>
          </w:tcPr>
          <w:p w14:paraId="587A150B"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E862315" w14:textId="4557B8D9"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Video outputs</w:t>
            </w:r>
          </w:p>
        </w:tc>
        <w:tc>
          <w:tcPr>
            <w:tcW w:w="1417" w:type="dxa"/>
            <w:shd w:val="clear" w:color="auto" w:fill="FFFFFF" w:themeFill="background1"/>
            <w:vAlign w:val="center"/>
          </w:tcPr>
          <w:p w14:paraId="2D4CBB9E" w14:textId="44EC4A45"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73C675DC" w14:textId="29F46B82"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HDBase T on RJ-45 connectors   x2</w:t>
            </w:r>
          </w:p>
        </w:tc>
        <w:tc>
          <w:tcPr>
            <w:tcW w:w="2078" w:type="dxa"/>
            <w:shd w:val="clear" w:color="auto" w:fill="FFFFFF" w:themeFill="background1"/>
            <w:vAlign w:val="center"/>
          </w:tcPr>
          <w:p w14:paraId="1FA4747B"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3A1383" w14:paraId="259C0A34" w14:textId="77777777" w:rsidTr="00E85E7B">
        <w:trPr>
          <w:trHeight w:val="425"/>
        </w:trPr>
        <w:tc>
          <w:tcPr>
            <w:tcW w:w="2009" w:type="dxa"/>
            <w:shd w:val="clear" w:color="auto" w:fill="FFFFFF" w:themeFill="background1"/>
            <w:vAlign w:val="center"/>
          </w:tcPr>
          <w:p w14:paraId="653981A5"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A2F968B" w14:textId="515B4641"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rPr>
              <w:t>Audio outputs</w:t>
            </w:r>
          </w:p>
        </w:tc>
        <w:tc>
          <w:tcPr>
            <w:tcW w:w="1417" w:type="dxa"/>
            <w:shd w:val="clear" w:color="auto" w:fill="FFFFFF" w:themeFill="background1"/>
            <w:vAlign w:val="center"/>
          </w:tcPr>
          <w:p w14:paraId="3EAF5027" w14:textId="2B3750B2"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66A2B318" w14:textId="20CD35F1"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2CH embedded audio IP Video Stream</w:t>
            </w:r>
          </w:p>
        </w:tc>
        <w:tc>
          <w:tcPr>
            <w:tcW w:w="2078" w:type="dxa"/>
            <w:shd w:val="clear" w:color="auto" w:fill="FFFFFF" w:themeFill="background1"/>
            <w:vAlign w:val="center"/>
          </w:tcPr>
          <w:p w14:paraId="0ABD9223"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074C2B" w14:paraId="0E93E44E" w14:textId="77777777" w:rsidTr="00E85E7B">
        <w:trPr>
          <w:trHeight w:val="425"/>
        </w:trPr>
        <w:tc>
          <w:tcPr>
            <w:tcW w:w="2009" w:type="dxa"/>
            <w:shd w:val="clear" w:color="auto" w:fill="FFFFFF" w:themeFill="background1"/>
            <w:vAlign w:val="center"/>
          </w:tcPr>
          <w:p w14:paraId="6E403D49"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17C15E7" w14:textId="35A31B42"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PC Connections</w:t>
            </w:r>
          </w:p>
        </w:tc>
        <w:tc>
          <w:tcPr>
            <w:tcW w:w="1417" w:type="dxa"/>
            <w:shd w:val="clear" w:color="auto" w:fill="FFFFFF" w:themeFill="background1"/>
            <w:vAlign w:val="center"/>
          </w:tcPr>
          <w:p w14:paraId="0061067B" w14:textId="46E9D20F"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7B9B1E9C" w14:textId="77777777" w:rsidR="009A0D3C" w:rsidRPr="00074C2B" w:rsidRDefault="009A0D3C" w:rsidP="009A0D3C">
            <w:pPr>
              <w:rPr>
                <w:rFonts w:ascii="Tahoma" w:hAnsi="Tahoma" w:cs="Tahoma"/>
                <w:sz w:val="20"/>
                <w:szCs w:val="20"/>
                <w:lang w:val="en-US"/>
              </w:rPr>
            </w:pPr>
          </w:p>
          <w:p w14:paraId="08F2527E"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RS-422</w:t>
            </w:r>
          </w:p>
          <w:p w14:paraId="53535D26" w14:textId="77777777" w:rsidR="009A0D3C" w:rsidRPr="00074C2B" w:rsidRDefault="009A0D3C" w:rsidP="009A0D3C">
            <w:pPr>
              <w:rPr>
                <w:rFonts w:ascii="Tahoma" w:hAnsi="Tahoma" w:cs="Tahoma"/>
                <w:sz w:val="20"/>
                <w:szCs w:val="20"/>
                <w:lang w:val="en-US"/>
              </w:rPr>
            </w:pPr>
          </w:p>
          <w:p w14:paraId="25423BB5" w14:textId="40296F8B"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Ethernet RJ-45</w:t>
            </w:r>
          </w:p>
        </w:tc>
        <w:tc>
          <w:tcPr>
            <w:tcW w:w="2078" w:type="dxa"/>
            <w:shd w:val="clear" w:color="auto" w:fill="FFFFFF" w:themeFill="background1"/>
            <w:vAlign w:val="center"/>
          </w:tcPr>
          <w:p w14:paraId="78F949DF"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7A21D50E" w14:textId="77777777" w:rsidTr="00E85E7B">
        <w:trPr>
          <w:trHeight w:val="425"/>
        </w:trPr>
        <w:tc>
          <w:tcPr>
            <w:tcW w:w="2009" w:type="dxa"/>
            <w:shd w:val="clear" w:color="auto" w:fill="FFFFFF" w:themeFill="background1"/>
            <w:vAlign w:val="center"/>
          </w:tcPr>
          <w:p w14:paraId="5AAA3437"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4EA1FE71" w14:textId="4D597F2E"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Pan/Tilt Operation</w:t>
            </w:r>
          </w:p>
        </w:tc>
        <w:tc>
          <w:tcPr>
            <w:tcW w:w="1417" w:type="dxa"/>
            <w:shd w:val="clear" w:color="auto" w:fill="FFFFFF" w:themeFill="background1"/>
            <w:vAlign w:val="center"/>
          </w:tcPr>
          <w:p w14:paraId="37AB146F" w14:textId="27C4ACBF"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393BC8EE" w14:textId="10A90130"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Yes</w:t>
            </w:r>
          </w:p>
        </w:tc>
        <w:tc>
          <w:tcPr>
            <w:tcW w:w="2078" w:type="dxa"/>
            <w:shd w:val="clear" w:color="auto" w:fill="FFFFFF" w:themeFill="background1"/>
            <w:vAlign w:val="center"/>
          </w:tcPr>
          <w:p w14:paraId="45982DCC"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0B79F74A" w14:textId="77777777" w:rsidTr="00E85E7B">
        <w:trPr>
          <w:trHeight w:val="425"/>
        </w:trPr>
        <w:tc>
          <w:tcPr>
            <w:tcW w:w="2009" w:type="dxa"/>
            <w:shd w:val="clear" w:color="auto" w:fill="FFFFFF" w:themeFill="background1"/>
            <w:vAlign w:val="center"/>
          </w:tcPr>
          <w:p w14:paraId="7EF77424"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762F853B" w14:textId="7D70D722"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Pan/Tilt Speed</w:t>
            </w:r>
          </w:p>
        </w:tc>
        <w:tc>
          <w:tcPr>
            <w:tcW w:w="1417" w:type="dxa"/>
            <w:shd w:val="clear" w:color="auto" w:fill="FFFFFF" w:themeFill="background1"/>
            <w:vAlign w:val="center"/>
          </w:tcPr>
          <w:p w14:paraId="4B620841" w14:textId="51D94751"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3E9F522C" w14:textId="77777777" w:rsidR="009A0D3C" w:rsidRPr="00074C2B" w:rsidRDefault="009A0D3C" w:rsidP="009A0D3C">
            <w:pPr>
              <w:rPr>
                <w:rFonts w:ascii="Tahoma" w:hAnsi="Tahoma" w:cs="Tahoma"/>
                <w:sz w:val="20"/>
                <w:szCs w:val="20"/>
              </w:rPr>
            </w:pPr>
            <w:r w:rsidRPr="00074C2B">
              <w:rPr>
                <w:rFonts w:ascii="Tahoma" w:hAnsi="Tahoma" w:cs="Tahoma"/>
                <w:sz w:val="20"/>
                <w:szCs w:val="20"/>
              </w:rPr>
              <w:t>Pan: 0.1~60°/sec.</w:t>
            </w:r>
            <w:r w:rsidRPr="00074C2B">
              <w:rPr>
                <w:rFonts w:ascii="Tahoma" w:hAnsi="Tahoma" w:cs="Tahoma"/>
                <w:sz w:val="20"/>
                <w:szCs w:val="20"/>
              </w:rPr>
              <w:br/>
              <w:t>Tilt: 0.1~30°/sec.</w:t>
            </w:r>
          </w:p>
          <w:p w14:paraId="0AE388D2" w14:textId="77777777" w:rsidR="009A0D3C" w:rsidRPr="00074C2B" w:rsidRDefault="009A0D3C" w:rsidP="009A0D3C">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5604A6A5"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7B5DC0D8" w14:textId="77777777" w:rsidTr="00E85E7B">
        <w:trPr>
          <w:trHeight w:val="425"/>
        </w:trPr>
        <w:tc>
          <w:tcPr>
            <w:tcW w:w="2009" w:type="dxa"/>
            <w:shd w:val="clear" w:color="auto" w:fill="FFFFFF" w:themeFill="background1"/>
            <w:vAlign w:val="center"/>
          </w:tcPr>
          <w:p w14:paraId="61108236"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1603186" w14:textId="6CFA21DE"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Pan Range</w:t>
            </w:r>
          </w:p>
        </w:tc>
        <w:tc>
          <w:tcPr>
            <w:tcW w:w="1417" w:type="dxa"/>
            <w:shd w:val="clear" w:color="auto" w:fill="FFFFFF" w:themeFill="background1"/>
            <w:vAlign w:val="center"/>
          </w:tcPr>
          <w:p w14:paraId="7258CEB3" w14:textId="4F3B24AF"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0120439F" w14:textId="77777777" w:rsidR="009A0D3C" w:rsidRPr="00074C2B" w:rsidRDefault="009A0D3C" w:rsidP="009A0D3C">
            <w:pPr>
              <w:rPr>
                <w:rFonts w:ascii="Tahoma" w:hAnsi="Tahoma" w:cs="Tahoma"/>
                <w:sz w:val="20"/>
                <w:szCs w:val="20"/>
              </w:rPr>
            </w:pPr>
            <w:r w:rsidRPr="00074C2B">
              <w:rPr>
                <w:rFonts w:ascii="Tahoma" w:hAnsi="Tahoma" w:cs="Tahoma"/>
                <w:sz w:val="20"/>
                <w:szCs w:val="20"/>
              </w:rPr>
              <w:t>340°</w:t>
            </w:r>
          </w:p>
          <w:p w14:paraId="53FE8DE1" w14:textId="77777777" w:rsidR="009A0D3C" w:rsidRPr="00074C2B" w:rsidRDefault="009A0D3C" w:rsidP="009A0D3C">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6795DD75"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01BEED5B" w14:textId="77777777" w:rsidTr="00E85E7B">
        <w:trPr>
          <w:trHeight w:val="425"/>
        </w:trPr>
        <w:tc>
          <w:tcPr>
            <w:tcW w:w="2009" w:type="dxa"/>
            <w:shd w:val="clear" w:color="auto" w:fill="FFFFFF" w:themeFill="background1"/>
            <w:vAlign w:val="center"/>
          </w:tcPr>
          <w:p w14:paraId="56BC1B86"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78F71E61" w14:textId="52F23EDA"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Tilt Range</w:t>
            </w:r>
          </w:p>
        </w:tc>
        <w:tc>
          <w:tcPr>
            <w:tcW w:w="1417" w:type="dxa"/>
            <w:shd w:val="clear" w:color="auto" w:fill="FFFFFF" w:themeFill="background1"/>
            <w:vAlign w:val="center"/>
          </w:tcPr>
          <w:p w14:paraId="3B557656" w14:textId="01A50DDB"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58A987E6" w14:textId="4DCED1E0"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+90° to -30°</w:t>
            </w:r>
          </w:p>
        </w:tc>
        <w:tc>
          <w:tcPr>
            <w:tcW w:w="2078" w:type="dxa"/>
            <w:shd w:val="clear" w:color="auto" w:fill="FFFFFF" w:themeFill="background1"/>
            <w:vAlign w:val="center"/>
          </w:tcPr>
          <w:p w14:paraId="7ACF6768"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20E0A98C" w14:textId="77777777" w:rsidTr="00E85E7B">
        <w:trPr>
          <w:trHeight w:val="425"/>
        </w:trPr>
        <w:tc>
          <w:tcPr>
            <w:tcW w:w="2009" w:type="dxa"/>
            <w:shd w:val="clear" w:color="auto" w:fill="FFFFFF" w:themeFill="background1"/>
            <w:vAlign w:val="center"/>
          </w:tcPr>
          <w:p w14:paraId="14A4772E"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047CDF42" w14:textId="32621F1E"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Min. Illumination</w:t>
            </w:r>
          </w:p>
        </w:tc>
        <w:tc>
          <w:tcPr>
            <w:tcW w:w="1417" w:type="dxa"/>
            <w:shd w:val="clear" w:color="auto" w:fill="FFFFFF" w:themeFill="background1"/>
            <w:vAlign w:val="center"/>
          </w:tcPr>
          <w:p w14:paraId="458D8C4A" w14:textId="4EABE92F"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624BDE41" w14:textId="1256512D"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rPr>
              <w:t>0.5 lx</w:t>
            </w:r>
          </w:p>
        </w:tc>
        <w:tc>
          <w:tcPr>
            <w:tcW w:w="2078" w:type="dxa"/>
            <w:shd w:val="clear" w:color="auto" w:fill="FFFFFF" w:themeFill="background1"/>
            <w:vAlign w:val="center"/>
          </w:tcPr>
          <w:p w14:paraId="139A489F"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0CADA978" w14:textId="77777777" w:rsidTr="00E85E7B">
        <w:trPr>
          <w:trHeight w:val="425"/>
        </w:trPr>
        <w:tc>
          <w:tcPr>
            <w:tcW w:w="2009" w:type="dxa"/>
            <w:shd w:val="clear" w:color="auto" w:fill="FFFFFF" w:themeFill="background1"/>
            <w:vAlign w:val="center"/>
          </w:tcPr>
          <w:p w14:paraId="65D512A9"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79508747" w14:textId="77777777" w:rsidR="009A0D3C" w:rsidRPr="00074C2B" w:rsidRDefault="009A0D3C" w:rsidP="009A0D3C">
            <w:pPr>
              <w:tabs>
                <w:tab w:val="left" w:pos="1178"/>
              </w:tabs>
              <w:rPr>
                <w:rFonts w:ascii="Tahoma" w:hAnsi="Tahoma" w:cs="Tahoma"/>
                <w:sz w:val="20"/>
                <w:szCs w:val="20"/>
              </w:rPr>
            </w:pPr>
            <w:r w:rsidRPr="00074C2B">
              <w:rPr>
                <w:rFonts w:ascii="Tahoma" w:hAnsi="Tahoma" w:cs="Tahoma"/>
                <w:sz w:val="20"/>
                <w:szCs w:val="20"/>
              </w:rPr>
              <w:t>Extras</w:t>
            </w:r>
          </w:p>
          <w:p w14:paraId="3A39BD14" w14:textId="152949FD" w:rsidR="009A0D3C" w:rsidRPr="00074C2B" w:rsidRDefault="009A0D3C" w:rsidP="009A0D3C">
            <w:pPr>
              <w:spacing w:line="360" w:lineRule="auto"/>
              <w:jc w:val="center"/>
              <w:rPr>
                <w:rFonts w:ascii="Tahoma" w:hAnsi="Tahoma" w:cs="Tahoma"/>
                <w:sz w:val="20"/>
                <w:szCs w:val="20"/>
              </w:rPr>
            </w:pPr>
          </w:p>
        </w:tc>
        <w:tc>
          <w:tcPr>
            <w:tcW w:w="1417" w:type="dxa"/>
            <w:shd w:val="clear" w:color="auto" w:fill="FFFFFF" w:themeFill="background1"/>
            <w:vAlign w:val="center"/>
          </w:tcPr>
          <w:p w14:paraId="54178061" w14:textId="6C871479"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1474DF47" w14:textId="77777777" w:rsidR="009A0D3C" w:rsidRPr="00074C2B" w:rsidRDefault="009A0D3C" w:rsidP="009A0D3C">
            <w:pPr>
              <w:rPr>
                <w:rFonts w:ascii="Tahoma" w:hAnsi="Tahoma" w:cs="Tahoma"/>
                <w:sz w:val="20"/>
                <w:szCs w:val="20"/>
              </w:rPr>
            </w:pPr>
            <w:r w:rsidRPr="00074C2B">
              <w:rPr>
                <w:rFonts w:ascii="Tahoma" w:hAnsi="Tahoma" w:cs="Tahoma"/>
                <w:sz w:val="20"/>
                <w:szCs w:val="20"/>
                <w:lang w:val="en-US"/>
              </w:rPr>
              <w:t>H.264, H.265, Dual stream output.</w:t>
            </w:r>
            <w:r w:rsidRPr="00074C2B">
              <w:rPr>
                <w:rFonts w:ascii="Tahoma" w:hAnsi="Tahoma" w:cs="Tahoma"/>
                <w:sz w:val="20"/>
                <w:szCs w:val="20"/>
                <w:lang w:val="en-US"/>
              </w:rPr>
              <w:br/>
            </w:r>
            <w:r w:rsidRPr="00074C2B">
              <w:rPr>
                <w:rFonts w:ascii="Tahoma" w:hAnsi="Tahoma" w:cs="Tahoma"/>
                <w:sz w:val="20"/>
                <w:szCs w:val="20"/>
              </w:rPr>
              <w:t>Network Protocol: RTSP, RTMP.</w:t>
            </w:r>
          </w:p>
          <w:p w14:paraId="24A4FA75" w14:textId="77777777" w:rsidR="009A0D3C" w:rsidRPr="00074C2B" w:rsidRDefault="009A0D3C" w:rsidP="009A0D3C">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68291F96"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2BCED521" w14:textId="77777777" w:rsidTr="00E85E7B">
        <w:trPr>
          <w:trHeight w:val="425"/>
        </w:trPr>
        <w:tc>
          <w:tcPr>
            <w:tcW w:w="2009" w:type="dxa"/>
            <w:shd w:val="clear" w:color="auto" w:fill="FFFFFF" w:themeFill="background1"/>
            <w:vAlign w:val="center"/>
          </w:tcPr>
          <w:p w14:paraId="7D4B0A40"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42D53927" w14:textId="2162B6A4"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Power</w:t>
            </w:r>
          </w:p>
        </w:tc>
        <w:tc>
          <w:tcPr>
            <w:tcW w:w="1417" w:type="dxa"/>
            <w:shd w:val="clear" w:color="auto" w:fill="FFFFFF" w:themeFill="background1"/>
            <w:vAlign w:val="center"/>
          </w:tcPr>
          <w:p w14:paraId="08FE6969" w14:textId="6C083544"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231E8543" w14:textId="62A6558C"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rPr>
              <w:t>Power adapter</w:t>
            </w:r>
          </w:p>
        </w:tc>
        <w:tc>
          <w:tcPr>
            <w:tcW w:w="2078" w:type="dxa"/>
            <w:shd w:val="clear" w:color="auto" w:fill="FFFFFF" w:themeFill="background1"/>
            <w:vAlign w:val="center"/>
          </w:tcPr>
          <w:p w14:paraId="64EB23F2"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3B8F5FDE" w14:textId="77777777" w:rsidTr="00E85E7B">
        <w:trPr>
          <w:trHeight w:val="425"/>
        </w:trPr>
        <w:tc>
          <w:tcPr>
            <w:tcW w:w="2009" w:type="dxa"/>
            <w:shd w:val="clear" w:color="auto" w:fill="FFFFFF" w:themeFill="background1"/>
            <w:vAlign w:val="center"/>
          </w:tcPr>
          <w:p w14:paraId="38D32124" w14:textId="77777777" w:rsidR="009A0D3C" w:rsidRPr="00074C2B" w:rsidRDefault="009A0D3C" w:rsidP="009A0D3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16AB26DD" w14:textId="63057131" w:rsidR="009A0D3C" w:rsidRPr="00074C2B" w:rsidRDefault="009A0D3C" w:rsidP="009A0D3C">
            <w:pPr>
              <w:spacing w:line="360" w:lineRule="auto"/>
              <w:jc w:val="center"/>
              <w:rPr>
                <w:rFonts w:ascii="Tahoma" w:hAnsi="Tahoma" w:cs="Tahoma"/>
                <w:sz w:val="20"/>
                <w:szCs w:val="20"/>
              </w:rPr>
            </w:pPr>
            <w:r w:rsidRPr="00074C2B">
              <w:rPr>
                <w:rFonts w:ascii="Tahoma" w:hAnsi="Tahoma" w:cs="Tahoma"/>
                <w:b/>
                <w:bCs/>
                <w:sz w:val="20"/>
                <w:szCs w:val="20"/>
                <w:lang w:val="en-US"/>
              </w:rPr>
              <w:t>Bag</w:t>
            </w:r>
          </w:p>
        </w:tc>
        <w:tc>
          <w:tcPr>
            <w:tcW w:w="1417" w:type="dxa"/>
            <w:shd w:val="clear" w:color="auto" w:fill="FFFFFF" w:themeFill="background1"/>
            <w:vAlign w:val="center"/>
          </w:tcPr>
          <w:p w14:paraId="3EFEBC62" w14:textId="4DC7E033"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4D8DDC1C" w14:textId="222CC2E3"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 xml:space="preserve">1 </w:t>
            </w:r>
            <w:r w:rsidRPr="00074C2B">
              <w:rPr>
                <w:rFonts w:ascii="Tahoma" w:hAnsi="Tahoma" w:cs="Tahoma"/>
                <w:sz w:val="20"/>
                <w:szCs w:val="20"/>
              </w:rPr>
              <w:t>Τεμάχιο</w:t>
            </w:r>
          </w:p>
        </w:tc>
        <w:tc>
          <w:tcPr>
            <w:tcW w:w="2078" w:type="dxa"/>
            <w:shd w:val="clear" w:color="auto" w:fill="FFFFFF" w:themeFill="background1"/>
            <w:vAlign w:val="center"/>
          </w:tcPr>
          <w:p w14:paraId="5641F636"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3BEA3C7F" w14:textId="77777777" w:rsidTr="00E85E7B">
        <w:trPr>
          <w:trHeight w:val="425"/>
        </w:trPr>
        <w:tc>
          <w:tcPr>
            <w:tcW w:w="2009" w:type="dxa"/>
            <w:shd w:val="clear" w:color="auto" w:fill="FFFFFF" w:themeFill="background1"/>
            <w:vAlign w:val="center"/>
          </w:tcPr>
          <w:p w14:paraId="065D90DB"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4E8AE6CB" w14:textId="62D446CE"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Bag/Case Type</w:t>
            </w:r>
          </w:p>
        </w:tc>
        <w:tc>
          <w:tcPr>
            <w:tcW w:w="1417" w:type="dxa"/>
            <w:shd w:val="clear" w:color="auto" w:fill="FFFFFF" w:themeFill="background1"/>
            <w:vAlign w:val="center"/>
          </w:tcPr>
          <w:p w14:paraId="41C4CD4B" w14:textId="418F0B4A"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2A3D4EF1" w14:textId="77777777" w:rsidR="009A0D3C" w:rsidRPr="00074C2B" w:rsidRDefault="009A0D3C" w:rsidP="009A0D3C">
            <w:pPr>
              <w:rPr>
                <w:rFonts w:ascii="Tahoma" w:hAnsi="Tahoma" w:cs="Tahoma"/>
                <w:sz w:val="20"/>
                <w:szCs w:val="20"/>
              </w:rPr>
            </w:pPr>
            <w:r w:rsidRPr="00074C2B">
              <w:rPr>
                <w:rFonts w:ascii="Tahoma" w:hAnsi="Tahoma" w:cs="Tahoma"/>
                <w:sz w:val="20"/>
                <w:szCs w:val="20"/>
              </w:rPr>
              <w:t>Hard Plastic Case</w:t>
            </w:r>
          </w:p>
          <w:p w14:paraId="36047E07" w14:textId="77777777" w:rsidR="009A0D3C" w:rsidRPr="00074C2B" w:rsidRDefault="009A0D3C" w:rsidP="009A0D3C">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6563ACD4"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00F406E1" w14:textId="77777777" w:rsidTr="00E85E7B">
        <w:trPr>
          <w:trHeight w:val="425"/>
        </w:trPr>
        <w:tc>
          <w:tcPr>
            <w:tcW w:w="2009" w:type="dxa"/>
            <w:shd w:val="clear" w:color="auto" w:fill="FFFFFF" w:themeFill="background1"/>
            <w:vAlign w:val="center"/>
          </w:tcPr>
          <w:p w14:paraId="241FBB2A"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705C0ABA" w14:textId="04AD3D28"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Material</w:t>
            </w:r>
          </w:p>
        </w:tc>
        <w:tc>
          <w:tcPr>
            <w:tcW w:w="1417" w:type="dxa"/>
            <w:shd w:val="clear" w:color="auto" w:fill="FFFFFF" w:themeFill="background1"/>
            <w:vAlign w:val="center"/>
          </w:tcPr>
          <w:p w14:paraId="161484EC" w14:textId="39F24AF6"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2C3C153F" w14:textId="0D0A2A2D"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rPr>
              <w:t>Plastic</w:t>
            </w:r>
          </w:p>
        </w:tc>
        <w:tc>
          <w:tcPr>
            <w:tcW w:w="2078" w:type="dxa"/>
            <w:shd w:val="clear" w:color="auto" w:fill="FFFFFF" w:themeFill="background1"/>
            <w:vAlign w:val="center"/>
          </w:tcPr>
          <w:p w14:paraId="1807DE9E"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1EBC964D" w14:textId="77777777" w:rsidTr="00E85E7B">
        <w:trPr>
          <w:trHeight w:val="425"/>
        </w:trPr>
        <w:tc>
          <w:tcPr>
            <w:tcW w:w="2009" w:type="dxa"/>
            <w:shd w:val="clear" w:color="auto" w:fill="FFFFFF" w:themeFill="background1"/>
            <w:vAlign w:val="center"/>
          </w:tcPr>
          <w:p w14:paraId="2CB8910C"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FA152C0" w14:textId="050FE5BA"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Bag for PTZ Cameras</w:t>
            </w:r>
          </w:p>
        </w:tc>
        <w:tc>
          <w:tcPr>
            <w:tcW w:w="1417" w:type="dxa"/>
            <w:shd w:val="clear" w:color="auto" w:fill="FFFFFF" w:themeFill="background1"/>
            <w:vAlign w:val="center"/>
          </w:tcPr>
          <w:p w14:paraId="2AF0697A" w14:textId="747F88AA"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640B47AF" w14:textId="5A00C3C8"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1FC9E0AA"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3BF865CB" w14:textId="77777777" w:rsidTr="00E85E7B">
        <w:trPr>
          <w:trHeight w:val="425"/>
        </w:trPr>
        <w:tc>
          <w:tcPr>
            <w:tcW w:w="2009" w:type="dxa"/>
            <w:shd w:val="clear" w:color="auto" w:fill="FFFFFF" w:themeFill="background1"/>
            <w:vAlign w:val="center"/>
          </w:tcPr>
          <w:p w14:paraId="43DED8D2"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730C9C1" w14:textId="4DECBAE7"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Suitable for Mixer Kits</w:t>
            </w:r>
          </w:p>
        </w:tc>
        <w:tc>
          <w:tcPr>
            <w:tcW w:w="1417" w:type="dxa"/>
            <w:shd w:val="clear" w:color="auto" w:fill="FFFFFF" w:themeFill="background1"/>
            <w:vAlign w:val="center"/>
          </w:tcPr>
          <w:p w14:paraId="05B8C650" w14:textId="41B799A3"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1C9C8C55" w14:textId="6A63BBC7"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3CC0653B"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46208815" w14:textId="77777777" w:rsidTr="00E85E7B">
        <w:trPr>
          <w:trHeight w:val="425"/>
        </w:trPr>
        <w:tc>
          <w:tcPr>
            <w:tcW w:w="2009" w:type="dxa"/>
            <w:shd w:val="clear" w:color="auto" w:fill="FFFFFF" w:themeFill="background1"/>
            <w:vAlign w:val="center"/>
          </w:tcPr>
          <w:p w14:paraId="43660306"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B8ED4B2" w14:textId="0DCB21D0"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Precut Diced Foam</w:t>
            </w:r>
          </w:p>
        </w:tc>
        <w:tc>
          <w:tcPr>
            <w:tcW w:w="1417" w:type="dxa"/>
            <w:shd w:val="clear" w:color="auto" w:fill="FFFFFF" w:themeFill="background1"/>
            <w:vAlign w:val="center"/>
          </w:tcPr>
          <w:p w14:paraId="7182907F" w14:textId="4C25F7EC"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38EE3E31" w14:textId="0F279F42"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26D4A090"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7532CD8A" w14:textId="77777777" w:rsidTr="00E85E7B">
        <w:trPr>
          <w:trHeight w:val="425"/>
        </w:trPr>
        <w:tc>
          <w:tcPr>
            <w:tcW w:w="2009" w:type="dxa"/>
            <w:shd w:val="clear" w:color="auto" w:fill="FFFFFF" w:themeFill="background1"/>
            <w:vAlign w:val="center"/>
          </w:tcPr>
          <w:p w14:paraId="69116A50"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C28735A" w14:textId="44DCDFA3"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Pick &amp; Pluck Foam</w:t>
            </w:r>
          </w:p>
        </w:tc>
        <w:tc>
          <w:tcPr>
            <w:tcW w:w="1417" w:type="dxa"/>
            <w:shd w:val="clear" w:color="auto" w:fill="FFFFFF" w:themeFill="background1"/>
            <w:vAlign w:val="center"/>
          </w:tcPr>
          <w:p w14:paraId="16DE19F1" w14:textId="3DB8A60D"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6195E8A6" w14:textId="7E1551E8"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4F0B07B0"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017CA60D" w14:textId="77777777" w:rsidTr="00E85E7B">
        <w:trPr>
          <w:trHeight w:val="425"/>
        </w:trPr>
        <w:tc>
          <w:tcPr>
            <w:tcW w:w="2009" w:type="dxa"/>
            <w:shd w:val="clear" w:color="auto" w:fill="FFFFFF" w:themeFill="background1"/>
            <w:vAlign w:val="center"/>
          </w:tcPr>
          <w:p w14:paraId="390428D6"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6F9F5D66" w14:textId="687C3718"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All-in-one system</w:t>
            </w:r>
          </w:p>
        </w:tc>
        <w:tc>
          <w:tcPr>
            <w:tcW w:w="1417" w:type="dxa"/>
            <w:shd w:val="clear" w:color="auto" w:fill="FFFFFF" w:themeFill="background1"/>
            <w:vAlign w:val="center"/>
          </w:tcPr>
          <w:p w14:paraId="561BDE60" w14:textId="6704244C"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062EE93D" w14:textId="12F4348F"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50B66CE6"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5D44F116" w14:textId="77777777" w:rsidTr="00E85E7B">
        <w:trPr>
          <w:trHeight w:val="425"/>
        </w:trPr>
        <w:tc>
          <w:tcPr>
            <w:tcW w:w="2009" w:type="dxa"/>
            <w:shd w:val="clear" w:color="auto" w:fill="FFFFFF" w:themeFill="background1"/>
            <w:vAlign w:val="center"/>
          </w:tcPr>
          <w:p w14:paraId="25FAE2D1"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24DC3835" w14:textId="005A8D7B"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Interior</w:t>
            </w:r>
          </w:p>
        </w:tc>
        <w:tc>
          <w:tcPr>
            <w:tcW w:w="1417" w:type="dxa"/>
            <w:shd w:val="clear" w:color="auto" w:fill="FFFFFF" w:themeFill="background1"/>
            <w:vAlign w:val="center"/>
          </w:tcPr>
          <w:p w14:paraId="2F6504C9" w14:textId="5EE7F26C" w:rsidR="009A0D3C" w:rsidRPr="00074C2B" w:rsidRDefault="009A0D3C" w:rsidP="009A0D3C">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17565B4" w14:textId="3D910E6B"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rPr>
              <w:t>Foam in pieces</w:t>
            </w:r>
          </w:p>
        </w:tc>
        <w:tc>
          <w:tcPr>
            <w:tcW w:w="2078" w:type="dxa"/>
            <w:shd w:val="clear" w:color="auto" w:fill="FFFFFF" w:themeFill="background1"/>
            <w:vAlign w:val="center"/>
          </w:tcPr>
          <w:p w14:paraId="1FCB81F2"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074C2B" w14:paraId="601C812B" w14:textId="77777777" w:rsidTr="00E85E7B">
        <w:trPr>
          <w:trHeight w:val="425"/>
        </w:trPr>
        <w:tc>
          <w:tcPr>
            <w:tcW w:w="2009" w:type="dxa"/>
            <w:shd w:val="clear" w:color="auto" w:fill="FFFFFF" w:themeFill="background1"/>
            <w:vAlign w:val="center"/>
          </w:tcPr>
          <w:p w14:paraId="38E1C078"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7A18F83" w14:textId="2CF26188"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Rollers</w:t>
            </w:r>
          </w:p>
        </w:tc>
        <w:tc>
          <w:tcPr>
            <w:tcW w:w="1417" w:type="dxa"/>
            <w:shd w:val="clear" w:color="auto" w:fill="FFFFFF" w:themeFill="background1"/>
            <w:vAlign w:val="center"/>
          </w:tcPr>
          <w:p w14:paraId="1C0B7F37" w14:textId="18873A3A"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001C26AB" w14:textId="00E2E8C1"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53041EC0"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6583A8EA" w14:textId="77777777" w:rsidTr="00E85E7B">
        <w:trPr>
          <w:trHeight w:val="425"/>
        </w:trPr>
        <w:tc>
          <w:tcPr>
            <w:tcW w:w="2009" w:type="dxa"/>
            <w:shd w:val="clear" w:color="auto" w:fill="FFFFFF" w:themeFill="background1"/>
            <w:vAlign w:val="center"/>
          </w:tcPr>
          <w:p w14:paraId="4094398B"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11706B0E" w14:textId="69945A93"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Proof</w:t>
            </w:r>
          </w:p>
        </w:tc>
        <w:tc>
          <w:tcPr>
            <w:tcW w:w="1417" w:type="dxa"/>
            <w:shd w:val="clear" w:color="auto" w:fill="FFFFFF" w:themeFill="background1"/>
            <w:vAlign w:val="center"/>
          </w:tcPr>
          <w:p w14:paraId="20C7BE98" w14:textId="7CCF00C1"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1C07EB57" w14:textId="77777777" w:rsidR="009A0D3C" w:rsidRPr="00074C2B" w:rsidRDefault="009A0D3C" w:rsidP="009A0D3C">
            <w:pPr>
              <w:rPr>
                <w:rFonts w:ascii="Tahoma" w:hAnsi="Tahoma" w:cs="Tahoma"/>
                <w:sz w:val="20"/>
                <w:szCs w:val="20"/>
              </w:rPr>
            </w:pPr>
            <w:r w:rsidRPr="00074C2B">
              <w:rPr>
                <w:rFonts w:ascii="Tahoma" w:hAnsi="Tahoma" w:cs="Tahoma"/>
                <w:sz w:val="20"/>
                <w:szCs w:val="20"/>
              </w:rPr>
              <w:t>Dustproof</w:t>
            </w:r>
          </w:p>
          <w:p w14:paraId="76DC170F" w14:textId="77777777" w:rsidR="009A0D3C" w:rsidRPr="00074C2B" w:rsidRDefault="009A0D3C" w:rsidP="009A0D3C">
            <w:pPr>
              <w:rPr>
                <w:rFonts w:ascii="Tahoma" w:hAnsi="Tahoma" w:cs="Tahoma"/>
                <w:sz w:val="20"/>
                <w:szCs w:val="20"/>
              </w:rPr>
            </w:pPr>
            <w:r w:rsidRPr="00074C2B">
              <w:rPr>
                <w:rFonts w:ascii="Tahoma" w:hAnsi="Tahoma" w:cs="Tahoma"/>
                <w:sz w:val="20"/>
                <w:szCs w:val="20"/>
              </w:rPr>
              <w:t>Waterproof</w:t>
            </w:r>
          </w:p>
          <w:p w14:paraId="746D9777" w14:textId="77777777" w:rsidR="009A0D3C" w:rsidRPr="00074C2B" w:rsidRDefault="009A0D3C" w:rsidP="009A0D3C">
            <w:pPr>
              <w:rPr>
                <w:rFonts w:ascii="Tahoma" w:hAnsi="Tahoma" w:cs="Tahoma"/>
                <w:sz w:val="20"/>
                <w:szCs w:val="20"/>
              </w:rPr>
            </w:pPr>
            <w:r w:rsidRPr="00074C2B">
              <w:rPr>
                <w:rFonts w:ascii="Tahoma" w:hAnsi="Tahoma" w:cs="Tahoma"/>
                <w:sz w:val="20"/>
                <w:szCs w:val="20"/>
              </w:rPr>
              <w:t>Scratchproof</w:t>
            </w:r>
          </w:p>
          <w:p w14:paraId="29E7A423" w14:textId="2B589FF3"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rPr>
              <w:t>Shockproof</w:t>
            </w:r>
          </w:p>
        </w:tc>
        <w:tc>
          <w:tcPr>
            <w:tcW w:w="2078" w:type="dxa"/>
            <w:shd w:val="clear" w:color="auto" w:fill="FFFFFF" w:themeFill="background1"/>
            <w:vAlign w:val="center"/>
          </w:tcPr>
          <w:p w14:paraId="3690A12A"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6CBF7AD1" w14:textId="77777777" w:rsidTr="00E85E7B">
        <w:trPr>
          <w:trHeight w:val="425"/>
        </w:trPr>
        <w:tc>
          <w:tcPr>
            <w:tcW w:w="2009" w:type="dxa"/>
            <w:shd w:val="clear" w:color="auto" w:fill="FFFFFF" w:themeFill="background1"/>
            <w:vAlign w:val="center"/>
          </w:tcPr>
          <w:p w14:paraId="06F3FEFD"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989EB8D" w14:textId="7B639C28"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Extras</w:t>
            </w:r>
          </w:p>
        </w:tc>
        <w:tc>
          <w:tcPr>
            <w:tcW w:w="1417" w:type="dxa"/>
            <w:shd w:val="clear" w:color="auto" w:fill="FFFFFF" w:themeFill="background1"/>
            <w:vAlign w:val="center"/>
          </w:tcPr>
          <w:p w14:paraId="1B1E708B" w14:textId="0480CA23"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79D042AF" w14:textId="01FD0087"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rPr>
              <w:t>Ideal for Mixer</w:t>
            </w:r>
            <w:r w:rsidRPr="00074C2B">
              <w:rPr>
                <w:rFonts w:ascii="Tahoma" w:hAnsi="Tahoma" w:cs="Tahoma"/>
                <w:sz w:val="20"/>
                <w:szCs w:val="20"/>
                <w:lang w:val="en-US"/>
              </w:rPr>
              <w:t xml:space="preserve"> </w:t>
            </w:r>
            <w:r w:rsidRPr="00074C2B">
              <w:rPr>
                <w:rFonts w:ascii="Tahoma" w:hAnsi="Tahoma" w:cs="Tahoma"/>
                <w:sz w:val="20"/>
                <w:szCs w:val="20"/>
              </w:rPr>
              <w:t>Kits.</w:t>
            </w:r>
          </w:p>
        </w:tc>
        <w:tc>
          <w:tcPr>
            <w:tcW w:w="2078" w:type="dxa"/>
            <w:shd w:val="clear" w:color="auto" w:fill="FFFFFF" w:themeFill="background1"/>
            <w:vAlign w:val="center"/>
          </w:tcPr>
          <w:p w14:paraId="459B2AA3"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6CC22D43" w14:textId="77777777" w:rsidTr="00E85E7B">
        <w:trPr>
          <w:trHeight w:val="425"/>
        </w:trPr>
        <w:tc>
          <w:tcPr>
            <w:tcW w:w="2009" w:type="dxa"/>
            <w:shd w:val="clear" w:color="auto" w:fill="FFFFFF" w:themeFill="background1"/>
            <w:vAlign w:val="center"/>
          </w:tcPr>
          <w:p w14:paraId="08D78855"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4F95E7A4" w14:textId="376A93CE"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Total Weight (KG)</w:t>
            </w:r>
          </w:p>
        </w:tc>
        <w:tc>
          <w:tcPr>
            <w:tcW w:w="1417" w:type="dxa"/>
            <w:shd w:val="clear" w:color="auto" w:fill="FFFFFF" w:themeFill="background1"/>
            <w:vAlign w:val="center"/>
          </w:tcPr>
          <w:p w14:paraId="44E45259" w14:textId="7152301D"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0637FD06" w14:textId="6209E6F3"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rPr>
              <w:t>5.6</w:t>
            </w:r>
          </w:p>
        </w:tc>
        <w:tc>
          <w:tcPr>
            <w:tcW w:w="2078" w:type="dxa"/>
            <w:shd w:val="clear" w:color="auto" w:fill="FFFFFF" w:themeFill="background1"/>
            <w:vAlign w:val="center"/>
          </w:tcPr>
          <w:p w14:paraId="2CF276BE"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0DF8556F" w14:textId="77777777" w:rsidTr="00E85E7B">
        <w:trPr>
          <w:trHeight w:val="425"/>
        </w:trPr>
        <w:tc>
          <w:tcPr>
            <w:tcW w:w="2009" w:type="dxa"/>
            <w:shd w:val="clear" w:color="auto" w:fill="FFFFFF" w:themeFill="background1"/>
            <w:vAlign w:val="center"/>
          </w:tcPr>
          <w:p w14:paraId="704F6629"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10F38CB" w14:textId="0EB5279F"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Dimensions(interior) (WxHxD) (mm)</w:t>
            </w:r>
          </w:p>
        </w:tc>
        <w:tc>
          <w:tcPr>
            <w:tcW w:w="1417" w:type="dxa"/>
            <w:shd w:val="clear" w:color="auto" w:fill="FFFFFF" w:themeFill="background1"/>
            <w:vAlign w:val="center"/>
          </w:tcPr>
          <w:p w14:paraId="30028E00" w14:textId="553EBA8A" w:rsidR="009A0D3C" w:rsidRPr="00074C2B" w:rsidRDefault="009A0D3C" w:rsidP="009A0D3C">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D0E7010" w14:textId="30EDE30E"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575x360x250mm</w:t>
            </w:r>
          </w:p>
        </w:tc>
        <w:tc>
          <w:tcPr>
            <w:tcW w:w="2078" w:type="dxa"/>
            <w:shd w:val="clear" w:color="auto" w:fill="FFFFFF" w:themeFill="background1"/>
            <w:vAlign w:val="center"/>
          </w:tcPr>
          <w:p w14:paraId="5DEDFC63"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074C2B" w14:paraId="6166F42F" w14:textId="77777777" w:rsidTr="00E85E7B">
        <w:trPr>
          <w:trHeight w:val="425"/>
        </w:trPr>
        <w:tc>
          <w:tcPr>
            <w:tcW w:w="2009" w:type="dxa"/>
            <w:shd w:val="clear" w:color="auto" w:fill="FFFFFF" w:themeFill="background1"/>
            <w:vAlign w:val="center"/>
          </w:tcPr>
          <w:p w14:paraId="0AF23348"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8A60E3A" w14:textId="56BDB3CF"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Total Dimensions (WxHxD) (mm)</w:t>
            </w:r>
          </w:p>
        </w:tc>
        <w:tc>
          <w:tcPr>
            <w:tcW w:w="1417" w:type="dxa"/>
            <w:shd w:val="clear" w:color="auto" w:fill="FFFFFF" w:themeFill="background1"/>
            <w:vAlign w:val="center"/>
          </w:tcPr>
          <w:p w14:paraId="657C7BF8" w14:textId="7366BDDA"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73ACBC12" w14:textId="312C5459"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625x420x340</w:t>
            </w:r>
          </w:p>
        </w:tc>
        <w:tc>
          <w:tcPr>
            <w:tcW w:w="2078" w:type="dxa"/>
            <w:shd w:val="clear" w:color="auto" w:fill="FFFFFF" w:themeFill="background1"/>
            <w:vAlign w:val="center"/>
          </w:tcPr>
          <w:p w14:paraId="44B7FCB8"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64F40D60" w14:textId="77777777" w:rsidTr="00E85E7B">
        <w:trPr>
          <w:trHeight w:val="425"/>
        </w:trPr>
        <w:tc>
          <w:tcPr>
            <w:tcW w:w="2009" w:type="dxa"/>
            <w:shd w:val="clear" w:color="auto" w:fill="FFFFFF" w:themeFill="background1"/>
            <w:vAlign w:val="center"/>
          </w:tcPr>
          <w:p w14:paraId="45B2AB01" w14:textId="77777777" w:rsidR="0022723A" w:rsidRPr="00074C2B" w:rsidRDefault="0022723A" w:rsidP="005E095C">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72572FD5" w14:textId="63D5932A" w:rsidR="0022723A" w:rsidRPr="00074C2B" w:rsidRDefault="0022723A" w:rsidP="0022723A">
            <w:pPr>
              <w:spacing w:line="360" w:lineRule="auto"/>
              <w:jc w:val="center"/>
              <w:rPr>
                <w:rFonts w:ascii="Tahoma" w:hAnsi="Tahoma" w:cs="Tahoma"/>
                <w:sz w:val="20"/>
                <w:szCs w:val="20"/>
              </w:rPr>
            </w:pPr>
            <w:r w:rsidRPr="00074C2B">
              <w:rPr>
                <w:rFonts w:ascii="Tahoma" w:hAnsi="Tahoma" w:cs="Tahoma"/>
                <w:b/>
                <w:bCs/>
                <w:sz w:val="20"/>
                <w:szCs w:val="20"/>
              </w:rPr>
              <w:t>Ακουστικά με ενσωματωμένο μικρόφωνο για μονάδα διερμηνείας</w:t>
            </w:r>
          </w:p>
        </w:tc>
        <w:tc>
          <w:tcPr>
            <w:tcW w:w="1417" w:type="dxa"/>
            <w:shd w:val="clear" w:color="auto" w:fill="FFFFFF" w:themeFill="background1"/>
            <w:vAlign w:val="center"/>
          </w:tcPr>
          <w:p w14:paraId="5B21446E" w14:textId="57CC3A0D" w:rsidR="0022723A" w:rsidRPr="00074C2B" w:rsidRDefault="0022723A" w:rsidP="0022723A">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4</w:t>
            </w:r>
          </w:p>
        </w:tc>
        <w:tc>
          <w:tcPr>
            <w:tcW w:w="2311" w:type="dxa"/>
            <w:shd w:val="clear" w:color="auto" w:fill="FFFFFF" w:themeFill="background1"/>
            <w:vAlign w:val="center"/>
          </w:tcPr>
          <w:p w14:paraId="264B04A2" w14:textId="77777777" w:rsidR="0022723A" w:rsidRPr="00074C2B" w:rsidRDefault="0022723A" w:rsidP="0022723A">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26FD7812" w14:textId="77777777" w:rsidR="0022723A" w:rsidRPr="00074C2B" w:rsidRDefault="0022723A" w:rsidP="0022723A">
            <w:pPr>
              <w:spacing w:line="360" w:lineRule="auto"/>
              <w:jc w:val="center"/>
              <w:rPr>
                <w:rFonts w:ascii="Tahoma" w:hAnsi="Tahoma" w:cs="Tahoma"/>
                <w:sz w:val="20"/>
                <w:szCs w:val="20"/>
                <w:lang w:val="en-US" w:eastAsia="el-GR"/>
              </w:rPr>
            </w:pPr>
          </w:p>
        </w:tc>
      </w:tr>
      <w:tr w:rsidR="005E095C" w:rsidRPr="003A1383" w14:paraId="3C2CF2BC" w14:textId="77777777" w:rsidTr="00E85E7B">
        <w:trPr>
          <w:trHeight w:val="425"/>
        </w:trPr>
        <w:tc>
          <w:tcPr>
            <w:tcW w:w="2009" w:type="dxa"/>
            <w:shd w:val="clear" w:color="auto" w:fill="FFFFFF" w:themeFill="background1"/>
            <w:vAlign w:val="center"/>
          </w:tcPr>
          <w:p w14:paraId="01B1F69E" w14:textId="77777777" w:rsidR="0022723A" w:rsidRPr="00074C2B" w:rsidRDefault="0022723A"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34EBD9A" w14:textId="137B97CA" w:rsidR="0022723A" w:rsidRPr="00074C2B" w:rsidRDefault="0022723A" w:rsidP="0022723A">
            <w:pPr>
              <w:spacing w:line="360" w:lineRule="auto"/>
              <w:jc w:val="center"/>
              <w:rPr>
                <w:rFonts w:ascii="Tahoma" w:hAnsi="Tahoma" w:cs="Tahoma"/>
                <w:sz w:val="20"/>
                <w:szCs w:val="20"/>
              </w:rPr>
            </w:pPr>
            <w:r w:rsidRPr="00074C2B">
              <w:rPr>
                <w:rFonts w:ascii="Tahoma" w:hAnsi="Tahoma" w:cs="Tahoma"/>
                <w:sz w:val="20"/>
                <w:szCs w:val="20"/>
              </w:rPr>
              <w:t>Phones Type</w:t>
            </w:r>
          </w:p>
        </w:tc>
        <w:tc>
          <w:tcPr>
            <w:tcW w:w="1417" w:type="dxa"/>
            <w:shd w:val="clear" w:color="auto" w:fill="FFFFFF" w:themeFill="background1"/>
            <w:vAlign w:val="center"/>
          </w:tcPr>
          <w:p w14:paraId="1ECC8B40" w14:textId="44FADD33" w:rsidR="0022723A" w:rsidRPr="00074C2B" w:rsidRDefault="0022723A" w:rsidP="0022723A">
            <w:pPr>
              <w:spacing w:line="360" w:lineRule="auto"/>
              <w:jc w:val="center"/>
              <w:rPr>
                <w:rFonts w:ascii="Tahoma" w:hAnsi="Tahoma" w:cs="Tahoma"/>
                <w:color w:val="000000"/>
                <w:sz w:val="20"/>
                <w:szCs w:val="20"/>
              </w:rPr>
            </w:pPr>
          </w:p>
        </w:tc>
        <w:tc>
          <w:tcPr>
            <w:tcW w:w="2311" w:type="dxa"/>
            <w:shd w:val="clear" w:color="auto" w:fill="FFFFFF" w:themeFill="background1"/>
          </w:tcPr>
          <w:p w14:paraId="2806D99D" w14:textId="7FE61058" w:rsidR="0022723A" w:rsidRPr="00074C2B" w:rsidRDefault="0022723A" w:rsidP="0022723A">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Headphones with Microphone for intercom</w:t>
            </w:r>
          </w:p>
        </w:tc>
        <w:tc>
          <w:tcPr>
            <w:tcW w:w="2078" w:type="dxa"/>
            <w:shd w:val="clear" w:color="auto" w:fill="FFFFFF" w:themeFill="background1"/>
            <w:vAlign w:val="center"/>
          </w:tcPr>
          <w:p w14:paraId="29D71AD4" w14:textId="77777777" w:rsidR="0022723A" w:rsidRPr="00074C2B" w:rsidRDefault="0022723A" w:rsidP="0022723A">
            <w:pPr>
              <w:spacing w:line="360" w:lineRule="auto"/>
              <w:jc w:val="center"/>
              <w:rPr>
                <w:rFonts w:ascii="Tahoma" w:hAnsi="Tahoma" w:cs="Tahoma"/>
                <w:sz w:val="20"/>
                <w:szCs w:val="20"/>
                <w:lang w:val="en-US" w:eastAsia="el-GR"/>
              </w:rPr>
            </w:pPr>
          </w:p>
        </w:tc>
      </w:tr>
      <w:tr w:rsidR="005E095C" w:rsidRPr="00074C2B" w14:paraId="291CDF8B" w14:textId="77777777" w:rsidTr="00E85E7B">
        <w:trPr>
          <w:trHeight w:val="425"/>
        </w:trPr>
        <w:tc>
          <w:tcPr>
            <w:tcW w:w="2009" w:type="dxa"/>
            <w:shd w:val="clear" w:color="auto" w:fill="FFFFFF" w:themeFill="background1"/>
            <w:vAlign w:val="center"/>
          </w:tcPr>
          <w:p w14:paraId="2368E739" w14:textId="77777777" w:rsidR="0022723A" w:rsidRPr="00074C2B" w:rsidRDefault="0022723A"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A7B2FC8" w14:textId="077AD895" w:rsidR="0022723A" w:rsidRPr="00074C2B" w:rsidRDefault="0022723A" w:rsidP="0022723A">
            <w:pPr>
              <w:spacing w:line="360" w:lineRule="auto"/>
              <w:jc w:val="center"/>
              <w:rPr>
                <w:rFonts w:ascii="Tahoma" w:hAnsi="Tahoma" w:cs="Tahoma"/>
                <w:sz w:val="20"/>
                <w:szCs w:val="20"/>
              </w:rPr>
            </w:pPr>
            <w:r w:rsidRPr="00074C2B">
              <w:rPr>
                <w:rFonts w:ascii="Tahoma" w:hAnsi="Tahoma" w:cs="Tahoma"/>
                <w:sz w:val="20"/>
                <w:szCs w:val="20"/>
              </w:rPr>
              <w:t>Speaker Type</w:t>
            </w:r>
          </w:p>
        </w:tc>
        <w:tc>
          <w:tcPr>
            <w:tcW w:w="1417" w:type="dxa"/>
            <w:shd w:val="clear" w:color="auto" w:fill="FFFFFF" w:themeFill="background1"/>
            <w:vAlign w:val="center"/>
          </w:tcPr>
          <w:p w14:paraId="32E4B65E" w14:textId="3D66F290" w:rsidR="0022723A" w:rsidRPr="00074C2B" w:rsidRDefault="0022723A" w:rsidP="0022723A">
            <w:pPr>
              <w:spacing w:line="360" w:lineRule="auto"/>
              <w:jc w:val="center"/>
              <w:rPr>
                <w:rFonts w:ascii="Tahoma" w:hAnsi="Tahoma" w:cs="Tahoma"/>
                <w:color w:val="000000"/>
                <w:sz w:val="20"/>
                <w:szCs w:val="20"/>
              </w:rPr>
            </w:pPr>
          </w:p>
        </w:tc>
        <w:tc>
          <w:tcPr>
            <w:tcW w:w="2311" w:type="dxa"/>
            <w:shd w:val="clear" w:color="auto" w:fill="FFFFFF" w:themeFill="background1"/>
          </w:tcPr>
          <w:p w14:paraId="0B34FC28" w14:textId="380E0B90" w:rsidR="0022723A" w:rsidRPr="00074C2B" w:rsidRDefault="0022723A" w:rsidP="0022723A">
            <w:pPr>
              <w:spacing w:line="360" w:lineRule="auto"/>
              <w:jc w:val="center"/>
              <w:rPr>
                <w:rFonts w:ascii="Tahoma" w:hAnsi="Tahoma" w:cs="Tahoma"/>
                <w:sz w:val="20"/>
                <w:szCs w:val="20"/>
                <w:lang w:eastAsia="el-GR"/>
              </w:rPr>
            </w:pPr>
            <w:r w:rsidRPr="00074C2B">
              <w:rPr>
                <w:rFonts w:ascii="Tahoma" w:hAnsi="Tahoma" w:cs="Tahoma"/>
                <w:sz w:val="20"/>
                <w:szCs w:val="20"/>
                <w:lang w:val="en-US"/>
              </w:rPr>
              <w:t>Dynamic, Closed</w:t>
            </w:r>
          </w:p>
        </w:tc>
        <w:tc>
          <w:tcPr>
            <w:tcW w:w="2078" w:type="dxa"/>
            <w:shd w:val="clear" w:color="auto" w:fill="FFFFFF" w:themeFill="background1"/>
            <w:vAlign w:val="center"/>
          </w:tcPr>
          <w:p w14:paraId="0ABA535D" w14:textId="77777777" w:rsidR="0022723A" w:rsidRPr="00074C2B" w:rsidRDefault="0022723A" w:rsidP="0022723A">
            <w:pPr>
              <w:spacing w:line="360" w:lineRule="auto"/>
              <w:jc w:val="center"/>
              <w:rPr>
                <w:rFonts w:ascii="Tahoma" w:hAnsi="Tahoma" w:cs="Tahoma"/>
                <w:sz w:val="20"/>
                <w:szCs w:val="20"/>
                <w:lang w:eastAsia="el-GR"/>
              </w:rPr>
            </w:pPr>
          </w:p>
        </w:tc>
      </w:tr>
      <w:tr w:rsidR="005E095C" w:rsidRPr="00074C2B" w14:paraId="17CD64A8" w14:textId="77777777" w:rsidTr="00E85E7B">
        <w:trPr>
          <w:trHeight w:val="425"/>
        </w:trPr>
        <w:tc>
          <w:tcPr>
            <w:tcW w:w="2009" w:type="dxa"/>
            <w:shd w:val="clear" w:color="auto" w:fill="FFFFFF" w:themeFill="background1"/>
            <w:vAlign w:val="center"/>
          </w:tcPr>
          <w:p w14:paraId="53B89948" w14:textId="77777777" w:rsidR="0022723A" w:rsidRPr="00074C2B" w:rsidRDefault="0022723A"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6BDD4B6D" w14:textId="0ED38873" w:rsidR="0022723A" w:rsidRPr="00074C2B" w:rsidRDefault="0022723A" w:rsidP="0022723A">
            <w:pPr>
              <w:spacing w:line="360" w:lineRule="auto"/>
              <w:jc w:val="center"/>
              <w:rPr>
                <w:rFonts w:ascii="Tahoma" w:hAnsi="Tahoma" w:cs="Tahoma"/>
                <w:sz w:val="20"/>
                <w:szCs w:val="20"/>
              </w:rPr>
            </w:pPr>
            <w:r w:rsidRPr="00074C2B">
              <w:rPr>
                <w:rFonts w:ascii="Tahoma" w:hAnsi="Tahoma" w:cs="Tahoma"/>
                <w:sz w:val="20"/>
                <w:szCs w:val="20"/>
                <w:lang w:val="en-US"/>
              </w:rPr>
              <w:t>Microphone Type</w:t>
            </w:r>
          </w:p>
        </w:tc>
        <w:tc>
          <w:tcPr>
            <w:tcW w:w="1417" w:type="dxa"/>
            <w:shd w:val="clear" w:color="auto" w:fill="FFFFFF" w:themeFill="background1"/>
            <w:vAlign w:val="center"/>
          </w:tcPr>
          <w:p w14:paraId="23A3807F" w14:textId="561930D7" w:rsidR="0022723A" w:rsidRPr="00074C2B" w:rsidRDefault="0022723A" w:rsidP="0022723A">
            <w:pPr>
              <w:spacing w:line="360" w:lineRule="auto"/>
              <w:jc w:val="center"/>
              <w:rPr>
                <w:rFonts w:ascii="Tahoma" w:hAnsi="Tahoma" w:cs="Tahoma"/>
                <w:color w:val="000000"/>
                <w:sz w:val="20"/>
                <w:szCs w:val="20"/>
              </w:rPr>
            </w:pPr>
          </w:p>
        </w:tc>
        <w:tc>
          <w:tcPr>
            <w:tcW w:w="2311" w:type="dxa"/>
            <w:shd w:val="clear" w:color="auto" w:fill="FFFFFF" w:themeFill="background1"/>
          </w:tcPr>
          <w:p w14:paraId="52855131" w14:textId="0DDE5614" w:rsidR="0022723A" w:rsidRPr="00074C2B" w:rsidRDefault="0022723A" w:rsidP="0022723A">
            <w:pPr>
              <w:spacing w:line="360" w:lineRule="auto"/>
              <w:jc w:val="center"/>
              <w:rPr>
                <w:rFonts w:ascii="Tahoma" w:hAnsi="Tahoma" w:cs="Tahoma"/>
                <w:sz w:val="20"/>
                <w:szCs w:val="20"/>
                <w:lang w:eastAsia="el-GR"/>
              </w:rPr>
            </w:pPr>
            <w:r w:rsidRPr="00074C2B">
              <w:rPr>
                <w:rFonts w:ascii="Tahoma" w:hAnsi="Tahoma" w:cs="Tahoma"/>
                <w:sz w:val="20"/>
                <w:szCs w:val="20"/>
                <w:lang w:val="en-US"/>
              </w:rPr>
              <w:t>Conference/Intercom</w:t>
            </w:r>
          </w:p>
        </w:tc>
        <w:tc>
          <w:tcPr>
            <w:tcW w:w="2078" w:type="dxa"/>
            <w:shd w:val="clear" w:color="auto" w:fill="FFFFFF" w:themeFill="background1"/>
            <w:vAlign w:val="center"/>
          </w:tcPr>
          <w:p w14:paraId="5F88A276" w14:textId="77777777" w:rsidR="0022723A" w:rsidRPr="00074C2B" w:rsidRDefault="0022723A" w:rsidP="0022723A">
            <w:pPr>
              <w:spacing w:line="360" w:lineRule="auto"/>
              <w:jc w:val="center"/>
              <w:rPr>
                <w:rFonts w:ascii="Tahoma" w:hAnsi="Tahoma" w:cs="Tahoma"/>
                <w:sz w:val="20"/>
                <w:szCs w:val="20"/>
                <w:lang w:eastAsia="el-GR"/>
              </w:rPr>
            </w:pPr>
          </w:p>
        </w:tc>
      </w:tr>
      <w:tr w:rsidR="005E095C" w:rsidRPr="00074C2B" w14:paraId="633C1FCE" w14:textId="77777777" w:rsidTr="00E85E7B">
        <w:trPr>
          <w:trHeight w:val="425"/>
        </w:trPr>
        <w:tc>
          <w:tcPr>
            <w:tcW w:w="2009" w:type="dxa"/>
            <w:shd w:val="clear" w:color="auto" w:fill="FFFFFF" w:themeFill="background1"/>
            <w:vAlign w:val="center"/>
          </w:tcPr>
          <w:p w14:paraId="3D9B4810" w14:textId="77777777" w:rsidR="0022723A" w:rsidRPr="00074C2B" w:rsidRDefault="0022723A"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09286F26" w14:textId="64265FB8" w:rsidR="0022723A" w:rsidRPr="00074C2B" w:rsidRDefault="0022723A" w:rsidP="0022723A">
            <w:pPr>
              <w:spacing w:line="360" w:lineRule="auto"/>
              <w:jc w:val="center"/>
              <w:rPr>
                <w:rFonts w:ascii="Tahoma" w:hAnsi="Tahoma" w:cs="Tahoma"/>
                <w:sz w:val="20"/>
                <w:szCs w:val="20"/>
              </w:rPr>
            </w:pPr>
            <w:r w:rsidRPr="00074C2B">
              <w:rPr>
                <w:rFonts w:ascii="Tahoma" w:hAnsi="Tahoma" w:cs="Tahoma"/>
                <w:sz w:val="20"/>
                <w:szCs w:val="20"/>
                <w:lang w:val="en-US"/>
              </w:rPr>
              <w:t>Transducer Principle</w:t>
            </w:r>
          </w:p>
        </w:tc>
        <w:tc>
          <w:tcPr>
            <w:tcW w:w="1417" w:type="dxa"/>
            <w:shd w:val="clear" w:color="auto" w:fill="FFFFFF" w:themeFill="background1"/>
            <w:vAlign w:val="center"/>
          </w:tcPr>
          <w:p w14:paraId="6F3CB668" w14:textId="2FE214D8" w:rsidR="0022723A" w:rsidRPr="00074C2B" w:rsidRDefault="0022723A" w:rsidP="0022723A">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72E9711" w14:textId="2598EAAD" w:rsidR="0022723A" w:rsidRPr="00074C2B" w:rsidRDefault="0022723A" w:rsidP="0022723A">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Condenser</w:t>
            </w:r>
          </w:p>
        </w:tc>
        <w:tc>
          <w:tcPr>
            <w:tcW w:w="2078" w:type="dxa"/>
            <w:shd w:val="clear" w:color="auto" w:fill="FFFFFF" w:themeFill="background1"/>
            <w:vAlign w:val="center"/>
          </w:tcPr>
          <w:p w14:paraId="21660E37" w14:textId="77777777" w:rsidR="0022723A" w:rsidRPr="00074C2B" w:rsidRDefault="0022723A" w:rsidP="0022723A">
            <w:pPr>
              <w:spacing w:line="360" w:lineRule="auto"/>
              <w:jc w:val="center"/>
              <w:rPr>
                <w:rFonts w:ascii="Tahoma" w:hAnsi="Tahoma" w:cs="Tahoma"/>
                <w:sz w:val="20"/>
                <w:szCs w:val="20"/>
                <w:lang w:val="en-US" w:eastAsia="el-GR"/>
              </w:rPr>
            </w:pPr>
          </w:p>
        </w:tc>
      </w:tr>
      <w:tr w:rsidR="005E095C" w:rsidRPr="00074C2B" w14:paraId="7FDFC4DE" w14:textId="77777777" w:rsidTr="00E85E7B">
        <w:trPr>
          <w:trHeight w:val="425"/>
        </w:trPr>
        <w:tc>
          <w:tcPr>
            <w:tcW w:w="2009" w:type="dxa"/>
            <w:shd w:val="clear" w:color="auto" w:fill="FFFFFF" w:themeFill="background1"/>
            <w:vAlign w:val="center"/>
          </w:tcPr>
          <w:p w14:paraId="149D1B26" w14:textId="77777777" w:rsidR="0022723A" w:rsidRPr="00074C2B" w:rsidRDefault="0022723A"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A273733" w14:textId="2F32FBAC" w:rsidR="0022723A" w:rsidRPr="00074C2B" w:rsidRDefault="0022723A" w:rsidP="0022723A">
            <w:pPr>
              <w:spacing w:line="360" w:lineRule="auto"/>
              <w:jc w:val="center"/>
              <w:rPr>
                <w:rFonts w:ascii="Tahoma" w:hAnsi="Tahoma" w:cs="Tahoma"/>
                <w:sz w:val="20"/>
                <w:szCs w:val="20"/>
              </w:rPr>
            </w:pPr>
            <w:r w:rsidRPr="00074C2B">
              <w:rPr>
                <w:rFonts w:ascii="Tahoma" w:hAnsi="Tahoma" w:cs="Tahoma"/>
                <w:sz w:val="20"/>
                <w:szCs w:val="20"/>
                <w:lang w:val="en-US"/>
              </w:rPr>
              <w:t>Polar Pattern</w:t>
            </w:r>
          </w:p>
        </w:tc>
        <w:tc>
          <w:tcPr>
            <w:tcW w:w="1417" w:type="dxa"/>
            <w:shd w:val="clear" w:color="auto" w:fill="FFFFFF" w:themeFill="background1"/>
            <w:vAlign w:val="center"/>
          </w:tcPr>
          <w:p w14:paraId="7D7D9AC8" w14:textId="19F9E3F7" w:rsidR="0022723A" w:rsidRPr="00074C2B" w:rsidRDefault="0022723A" w:rsidP="0022723A">
            <w:pPr>
              <w:spacing w:line="360" w:lineRule="auto"/>
              <w:jc w:val="center"/>
              <w:rPr>
                <w:rFonts w:ascii="Tahoma" w:hAnsi="Tahoma" w:cs="Tahoma"/>
                <w:color w:val="000000"/>
                <w:sz w:val="20"/>
                <w:szCs w:val="20"/>
              </w:rPr>
            </w:pPr>
          </w:p>
        </w:tc>
        <w:tc>
          <w:tcPr>
            <w:tcW w:w="2311" w:type="dxa"/>
            <w:shd w:val="clear" w:color="auto" w:fill="FFFFFF" w:themeFill="background1"/>
          </w:tcPr>
          <w:p w14:paraId="56A7E324" w14:textId="766FA52B" w:rsidR="0022723A" w:rsidRPr="00074C2B" w:rsidRDefault="0022723A" w:rsidP="0022723A">
            <w:pPr>
              <w:spacing w:line="360" w:lineRule="auto"/>
              <w:jc w:val="center"/>
              <w:rPr>
                <w:rFonts w:ascii="Tahoma" w:hAnsi="Tahoma" w:cs="Tahoma"/>
                <w:sz w:val="20"/>
                <w:szCs w:val="20"/>
                <w:lang w:eastAsia="el-GR"/>
              </w:rPr>
            </w:pPr>
            <w:r w:rsidRPr="00074C2B">
              <w:rPr>
                <w:rFonts w:ascii="Tahoma" w:hAnsi="Tahoma" w:cs="Tahoma"/>
                <w:sz w:val="20"/>
                <w:szCs w:val="20"/>
                <w:lang w:val="en-US"/>
              </w:rPr>
              <w:t>Omni-Directional</w:t>
            </w:r>
          </w:p>
        </w:tc>
        <w:tc>
          <w:tcPr>
            <w:tcW w:w="2078" w:type="dxa"/>
            <w:shd w:val="clear" w:color="auto" w:fill="FFFFFF" w:themeFill="background1"/>
            <w:vAlign w:val="center"/>
          </w:tcPr>
          <w:p w14:paraId="01C1B8EB" w14:textId="77777777" w:rsidR="0022723A" w:rsidRPr="00074C2B" w:rsidRDefault="0022723A" w:rsidP="0022723A">
            <w:pPr>
              <w:spacing w:line="360" w:lineRule="auto"/>
              <w:jc w:val="center"/>
              <w:rPr>
                <w:rFonts w:ascii="Tahoma" w:hAnsi="Tahoma" w:cs="Tahoma"/>
                <w:sz w:val="20"/>
                <w:szCs w:val="20"/>
                <w:lang w:eastAsia="el-GR"/>
              </w:rPr>
            </w:pPr>
          </w:p>
        </w:tc>
      </w:tr>
      <w:tr w:rsidR="005E095C" w:rsidRPr="00074C2B" w14:paraId="0BCCE9E4" w14:textId="77777777" w:rsidTr="00E85E7B">
        <w:trPr>
          <w:trHeight w:val="425"/>
        </w:trPr>
        <w:tc>
          <w:tcPr>
            <w:tcW w:w="2009" w:type="dxa"/>
            <w:shd w:val="clear" w:color="auto" w:fill="FFFFFF" w:themeFill="background1"/>
            <w:vAlign w:val="center"/>
          </w:tcPr>
          <w:p w14:paraId="46906D04" w14:textId="77777777" w:rsidR="0022723A" w:rsidRPr="00074C2B" w:rsidRDefault="0022723A"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2DB3004E" w14:textId="51EDC98E" w:rsidR="0022723A" w:rsidRPr="00074C2B" w:rsidRDefault="0022723A" w:rsidP="0022723A">
            <w:pPr>
              <w:spacing w:line="360" w:lineRule="auto"/>
              <w:jc w:val="center"/>
              <w:rPr>
                <w:rFonts w:ascii="Tahoma" w:hAnsi="Tahoma" w:cs="Tahoma"/>
                <w:sz w:val="20"/>
                <w:szCs w:val="20"/>
              </w:rPr>
            </w:pPr>
            <w:r w:rsidRPr="00074C2B">
              <w:rPr>
                <w:rFonts w:ascii="Tahoma" w:hAnsi="Tahoma" w:cs="Tahoma"/>
                <w:sz w:val="20"/>
                <w:szCs w:val="20"/>
                <w:lang w:val="en-US"/>
              </w:rPr>
              <w:t>Mic Frequency Response</w:t>
            </w:r>
          </w:p>
        </w:tc>
        <w:tc>
          <w:tcPr>
            <w:tcW w:w="1417" w:type="dxa"/>
            <w:shd w:val="clear" w:color="auto" w:fill="FFFFFF" w:themeFill="background1"/>
            <w:vAlign w:val="center"/>
          </w:tcPr>
          <w:p w14:paraId="471F7F9C" w14:textId="070DFC68" w:rsidR="0022723A" w:rsidRPr="00074C2B" w:rsidRDefault="0022723A" w:rsidP="0022723A">
            <w:pPr>
              <w:spacing w:line="360" w:lineRule="auto"/>
              <w:jc w:val="center"/>
              <w:rPr>
                <w:rFonts w:ascii="Tahoma" w:hAnsi="Tahoma" w:cs="Tahoma"/>
                <w:color w:val="000000"/>
                <w:sz w:val="20"/>
                <w:szCs w:val="20"/>
              </w:rPr>
            </w:pPr>
          </w:p>
        </w:tc>
        <w:tc>
          <w:tcPr>
            <w:tcW w:w="2311" w:type="dxa"/>
            <w:shd w:val="clear" w:color="auto" w:fill="FFFFFF" w:themeFill="background1"/>
          </w:tcPr>
          <w:p w14:paraId="1E6F6442" w14:textId="342056E9" w:rsidR="0022723A" w:rsidRPr="00074C2B" w:rsidRDefault="0022723A" w:rsidP="0022723A">
            <w:pPr>
              <w:spacing w:line="360" w:lineRule="auto"/>
              <w:jc w:val="center"/>
              <w:rPr>
                <w:rFonts w:ascii="Tahoma" w:hAnsi="Tahoma" w:cs="Tahoma"/>
                <w:sz w:val="20"/>
                <w:szCs w:val="20"/>
                <w:lang w:eastAsia="el-GR"/>
              </w:rPr>
            </w:pPr>
            <w:r w:rsidRPr="00074C2B">
              <w:rPr>
                <w:rFonts w:ascii="Tahoma" w:hAnsi="Tahoma" w:cs="Tahoma"/>
                <w:sz w:val="20"/>
                <w:szCs w:val="20"/>
                <w:lang w:val="en-US"/>
              </w:rPr>
              <w:t>20Hz - 20kHz</w:t>
            </w:r>
          </w:p>
        </w:tc>
        <w:tc>
          <w:tcPr>
            <w:tcW w:w="2078" w:type="dxa"/>
            <w:shd w:val="clear" w:color="auto" w:fill="FFFFFF" w:themeFill="background1"/>
            <w:vAlign w:val="center"/>
          </w:tcPr>
          <w:p w14:paraId="3265F0A0" w14:textId="77777777" w:rsidR="0022723A" w:rsidRPr="00074C2B" w:rsidRDefault="0022723A" w:rsidP="0022723A">
            <w:pPr>
              <w:spacing w:line="360" w:lineRule="auto"/>
              <w:jc w:val="center"/>
              <w:rPr>
                <w:rFonts w:ascii="Tahoma" w:hAnsi="Tahoma" w:cs="Tahoma"/>
                <w:sz w:val="20"/>
                <w:szCs w:val="20"/>
                <w:lang w:eastAsia="el-GR"/>
              </w:rPr>
            </w:pPr>
          </w:p>
        </w:tc>
      </w:tr>
      <w:tr w:rsidR="005E095C" w:rsidRPr="00074C2B" w14:paraId="792EE59D" w14:textId="77777777" w:rsidTr="00E85E7B">
        <w:trPr>
          <w:trHeight w:val="425"/>
        </w:trPr>
        <w:tc>
          <w:tcPr>
            <w:tcW w:w="2009" w:type="dxa"/>
            <w:shd w:val="clear" w:color="auto" w:fill="FFFFFF" w:themeFill="background1"/>
            <w:vAlign w:val="center"/>
          </w:tcPr>
          <w:p w14:paraId="4F359968" w14:textId="77777777" w:rsidR="0022723A" w:rsidRPr="00074C2B" w:rsidRDefault="0022723A"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64B12DB" w14:textId="2A5A1EC9" w:rsidR="0022723A" w:rsidRPr="00074C2B" w:rsidRDefault="0022723A" w:rsidP="0022723A">
            <w:pPr>
              <w:spacing w:line="360" w:lineRule="auto"/>
              <w:jc w:val="center"/>
              <w:rPr>
                <w:rFonts w:ascii="Tahoma" w:hAnsi="Tahoma" w:cs="Tahoma"/>
                <w:sz w:val="20"/>
                <w:szCs w:val="20"/>
              </w:rPr>
            </w:pPr>
            <w:r w:rsidRPr="00074C2B">
              <w:rPr>
                <w:rFonts w:ascii="Tahoma" w:hAnsi="Tahoma" w:cs="Tahoma"/>
                <w:sz w:val="20"/>
                <w:szCs w:val="20"/>
                <w:lang w:val="en-US"/>
              </w:rPr>
              <w:t>Normal impedance (Ω)</w:t>
            </w:r>
          </w:p>
        </w:tc>
        <w:tc>
          <w:tcPr>
            <w:tcW w:w="1417" w:type="dxa"/>
            <w:shd w:val="clear" w:color="auto" w:fill="FFFFFF" w:themeFill="background1"/>
            <w:vAlign w:val="center"/>
          </w:tcPr>
          <w:p w14:paraId="191F40DD" w14:textId="430C2D2F" w:rsidR="0022723A" w:rsidRPr="00074C2B" w:rsidRDefault="0022723A" w:rsidP="0022723A">
            <w:pPr>
              <w:spacing w:line="360" w:lineRule="auto"/>
              <w:jc w:val="center"/>
              <w:rPr>
                <w:rFonts w:ascii="Tahoma" w:hAnsi="Tahoma" w:cs="Tahoma"/>
                <w:color w:val="000000"/>
                <w:sz w:val="20"/>
                <w:szCs w:val="20"/>
              </w:rPr>
            </w:pPr>
          </w:p>
        </w:tc>
        <w:tc>
          <w:tcPr>
            <w:tcW w:w="2311" w:type="dxa"/>
            <w:shd w:val="clear" w:color="auto" w:fill="FFFFFF" w:themeFill="background1"/>
          </w:tcPr>
          <w:p w14:paraId="5F0827F0" w14:textId="57B2FEE3" w:rsidR="0022723A" w:rsidRPr="00074C2B" w:rsidRDefault="0022723A" w:rsidP="0022723A">
            <w:pPr>
              <w:spacing w:line="360" w:lineRule="auto"/>
              <w:jc w:val="center"/>
              <w:rPr>
                <w:rFonts w:ascii="Tahoma" w:hAnsi="Tahoma" w:cs="Tahoma"/>
                <w:sz w:val="20"/>
                <w:szCs w:val="20"/>
                <w:lang w:eastAsia="el-GR"/>
              </w:rPr>
            </w:pPr>
            <w:r w:rsidRPr="00074C2B">
              <w:rPr>
                <w:rFonts w:ascii="Tahoma" w:hAnsi="Tahoma" w:cs="Tahoma"/>
                <w:sz w:val="20"/>
                <w:szCs w:val="20"/>
              </w:rPr>
              <w:t>2200</w:t>
            </w:r>
          </w:p>
        </w:tc>
        <w:tc>
          <w:tcPr>
            <w:tcW w:w="2078" w:type="dxa"/>
            <w:shd w:val="clear" w:color="auto" w:fill="FFFFFF" w:themeFill="background1"/>
            <w:vAlign w:val="center"/>
          </w:tcPr>
          <w:p w14:paraId="56F1113B" w14:textId="77777777" w:rsidR="0022723A" w:rsidRPr="00074C2B" w:rsidRDefault="0022723A" w:rsidP="0022723A">
            <w:pPr>
              <w:spacing w:line="360" w:lineRule="auto"/>
              <w:jc w:val="center"/>
              <w:rPr>
                <w:rFonts w:ascii="Tahoma" w:hAnsi="Tahoma" w:cs="Tahoma"/>
                <w:sz w:val="20"/>
                <w:szCs w:val="20"/>
                <w:lang w:eastAsia="el-GR"/>
              </w:rPr>
            </w:pPr>
          </w:p>
        </w:tc>
      </w:tr>
      <w:tr w:rsidR="005E095C" w:rsidRPr="00074C2B" w14:paraId="759A23C3" w14:textId="77777777" w:rsidTr="00E85E7B">
        <w:trPr>
          <w:trHeight w:val="425"/>
        </w:trPr>
        <w:tc>
          <w:tcPr>
            <w:tcW w:w="2009" w:type="dxa"/>
            <w:shd w:val="clear" w:color="auto" w:fill="FFFFFF" w:themeFill="background1"/>
            <w:vAlign w:val="center"/>
          </w:tcPr>
          <w:p w14:paraId="172BA86E" w14:textId="77777777" w:rsidR="0022723A" w:rsidRPr="00074C2B" w:rsidRDefault="0022723A"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10A6F6D7" w14:textId="5E5BC276" w:rsidR="0022723A" w:rsidRPr="00074C2B" w:rsidRDefault="0022723A" w:rsidP="0022723A">
            <w:pPr>
              <w:spacing w:line="360" w:lineRule="auto"/>
              <w:jc w:val="center"/>
              <w:rPr>
                <w:rFonts w:ascii="Tahoma" w:hAnsi="Tahoma" w:cs="Tahoma"/>
                <w:sz w:val="20"/>
                <w:szCs w:val="20"/>
              </w:rPr>
            </w:pPr>
            <w:r w:rsidRPr="00074C2B">
              <w:rPr>
                <w:rFonts w:ascii="Tahoma" w:hAnsi="Tahoma" w:cs="Tahoma"/>
                <w:sz w:val="20"/>
                <w:szCs w:val="20"/>
                <w:lang w:val="en-US"/>
              </w:rPr>
              <w:t>Sensitivity (dB)</w:t>
            </w:r>
          </w:p>
        </w:tc>
        <w:tc>
          <w:tcPr>
            <w:tcW w:w="1417" w:type="dxa"/>
            <w:shd w:val="clear" w:color="auto" w:fill="FFFFFF" w:themeFill="background1"/>
            <w:vAlign w:val="center"/>
          </w:tcPr>
          <w:p w14:paraId="70586202" w14:textId="1B07004D" w:rsidR="0022723A" w:rsidRPr="00074C2B" w:rsidRDefault="0022723A" w:rsidP="0022723A">
            <w:pPr>
              <w:spacing w:line="360" w:lineRule="auto"/>
              <w:jc w:val="center"/>
              <w:rPr>
                <w:rFonts w:ascii="Tahoma" w:hAnsi="Tahoma" w:cs="Tahoma"/>
                <w:color w:val="000000"/>
                <w:sz w:val="20"/>
                <w:szCs w:val="20"/>
              </w:rPr>
            </w:pPr>
          </w:p>
        </w:tc>
        <w:tc>
          <w:tcPr>
            <w:tcW w:w="2311" w:type="dxa"/>
            <w:shd w:val="clear" w:color="auto" w:fill="FFFFFF" w:themeFill="background1"/>
          </w:tcPr>
          <w:p w14:paraId="09B4CC25" w14:textId="08E926EE" w:rsidR="0022723A" w:rsidRPr="00074C2B" w:rsidRDefault="0022723A" w:rsidP="0022723A">
            <w:pPr>
              <w:spacing w:line="360" w:lineRule="auto"/>
              <w:jc w:val="center"/>
              <w:rPr>
                <w:rFonts w:ascii="Tahoma" w:hAnsi="Tahoma" w:cs="Tahoma"/>
                <w:sz w:val="20"/>
                <w:szCs w:val="20"/>
                <w:lang w:eastAsia="el-GR"/>
              </w:rPr>
            </w:pPr>
            <w:r w:rsidRPr="00074C2B">
              <w:rPr>
                <w:rFonts w:ascii="Tahoma" w:hAnsi="Tahoma" w:cs="Tahoma"/>
                <w:sz w:val="20"/>
                <w:szCs w:val="20"/>
                <w:lang w:val="en-US"/>
              </w:rPr>
              <w:t>-98.0</w:t>
            </w:r>
          </w:p>
        </w:tc>
        <w:tc>
          <w:tcPr>
            <w:tcW w:w="2078" w:type="dxa"/>
            <w:shd w:val="clear" w:color="auto" w:fill="FFFFFF" w:themeFill="background1"/>
            <w:vAlign w:val="center"/>
          </w:tcPr>
          <w:p w14:paraId="78086867" w14:textId="77777777" w:rsidR="0022723A" w:rsidRPr="00074C2B" w:rsidRDefault="0022723A" w:rsidP="0022723A">
            <w:pPr>
              <w:spacing w:line="360" w:lineRule="auto"/>
              <w:jc w:val="center"/>
              <w:rPr>
                <w:rFonts w:ascii="Tahoma" w:hAnsi="Tahoma" w:cs="Tahoma"/>
                <w:sz w:val="20"/>
                <w:szCs w:val="20"/>
                <w:lang w:eastAsia="el-GR"/>
              </w:rPr>
            </w:pPr>
          </w:p>
        </w:tc>
      </w:tr>
      <w:tr w:rsidR="005E095C" w:rsidRPr="00074C2B" w14:paraId="1A2DEEF5" w14:textId="77777777" w:rsidTr="00E85E7B">
        <w:trPr>
          <w:trHeight w:val="425"/>
        </w:trPr>
        <w:tc>
          <w:tcPr>
            <w:tcW w:w="2009" w:type="dxa"/>
            <w:shd w:val="clear" w:color="auto" w:fill="FFFFFF" w:themeFill="background1"/>
            <w:vAlign w:val="center"/>
          </w:tcPr>
          <w:p w14:paraId="355AE2DB" w14:textId="77777777" w:rsidR="0022723A" w:rsidRPr="00074C2B" w:rsidRDefault="0022723A" w:rsidP="0022723A">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7ABDBE80" w14:textId="0140009D" w:rsidR="0022723A" w:rsidRPr="00074C2B" w:rsidRDefault="0022723A" w:rsidP="0022723A">
            <w:pPr>
              <w:spacing w:line="360" w:lineRule="auto"/>
              <w:jc w:val="center"/>
              <w:rPr>
                <w:rFonts w:ascii="Tahoma" w:hAnsi="Tahoma" w:cs="Tahoma"/>
                <w:sz w:val="20"/>
                <w:szCs w:val="20"/>
              </w:rPr>
            </w:pPr>
            <w:r w:rsidRPr="00074C2B">
              <w:rPr>
                <w:rFonts w:ascii="Tahoma" w:hAnsi="Tahoma" w:cs="Tahoma"/>
                <w:sz w:val="20"/>
                <w:szCs w:val="20"/>
              </w:rPr>
              <w:t>Συμβατότητα</w:t>
            </w:r>
          </w:p>
        </w:tc>
        <w:tc>
          <w:tcPr>
            <w:tcW w:w="1417" w:type="dxa"/>
            <w:shd w:val="clear" w:color="auto" w:fill="FFFFFF" w:themeFill="background1"/>
            <w:vAlign w:val="center"/>
          </w:tcPr>
          <w:p w14:paraId="5C4237A0" w14:textId="1F880936" w:rsidR="0022723A" w:rsidRPr="00074C2B" w:rsidRDefault="0022723A" w:rsidP="0022723A">
            <w:pPr>
              <w:spacing w:line="360" w:lineRule="auto"/>
              <w:jc w:val="center"/>
              <w:rPr>
                <w:rFonts w:ascii="Tahoma" w:hAnsi="Tahoma" w:cs="Tahoma"/>
                <w:color w:val="000000"/>
                <w:sz w:val="20"/>
                <w:szCs w:val="20"/>
              </w:rPr>
            </w:pPr>
          </w:p>
        </w:tc>
        <w:tc>
          <w:tcPr>
            <w:tcW w:w="2311" w:type="dxa"/>
            <w:shd w:val="clear" w:color="auto" w:fill="FFFFFF" w:themeFill="background1"/>
          </w:tcPr>
          <w:p w14:paraId="735CCA2A" w14:textId="7387317B" w:rsidR="0022723A" w:rsidRPr="00074C2B" w:rsidRDefault="0022723A" w:rsidP="0022723A">
            <w:pPr>
              <w:spacing w:line="360" w:lineRule="auto"/>
              <w:jc w:val="center"/>
              <w:rPr>
                <w:rFonts w:ascii="Tahoma" w:hAnsi="Tahoma" w:cs="Tahoma"/>
                <w:sz w:val="20"/>
                <w:szCs w:val="20"/>
                <w:lang w:eastAsia="el-GR"/>
              </w:rPr>
            </w:pPr>
            <w:r w:rsidRPr="00074C2B">
              <w:rPr>
                <w:rFonts w:ascii="Tahoma" w:hAnsi="Tahoma" w:cs="Tahoma"/>
                <w:sz w:val="20"/>
                <w:szCs w:val="20"/>
              </w:rPr>
              <w:t xml:space="preserve">Μονάδα διερμηνείας </w:t>
            </w:r>
            <w:r w:rsidRPr="00074C2B">
              <w:rPr>
                <w:rFonts w:ascii="Tahoma" w:hAnsi="Tahoma" w:cs="Tahoma"/>
                <w:sz w:val="20"/>
                <w:szCs w:val="20"/>
                <w:lang w:val="en-US"/>
              </w:rPr>
              <w:t>Gestton 390i</w:t>
            </w:r>
          </w:p>
        </w:tc>
        <w:tc>
          <w:tcPr>
            <w:tcW w:w="2078" w:type="dxa"/>
            <w:shd w:val="clear" w:color="auto" w:fill="FFFFFF" w:themeFill="background1"/>
            <w:vAlign w:val="center"/>
          </w:tcPr>
          <w:p w14:paraId="49C4B3AE" w14:textId="77777777" w:rsidR="0022723A" w:rsidRPr="00074C2B" w:rsidRDefault="0022723A" w:rsidP="0022723A">
            <w:pPr>
              <w:spacing w:line="360" w:lineRule="auto"/>
              <w:jc w:val="center"/>
              <w:rPr>
                <w:rFonts w:ascii="Tahoma" w:hAnsi="Tahoma" w:cs="Tahoma"/>
                <w:sz w:val="20"/>
                <w:szCs w:val="20"/>
                <w:lang w:eastAsia="el-GR"/>
              </w:rPr>
            </w:pPr>
          </w:p>
        </w:tc>
      </w:tr>
      <w:tr w:rsidR="005E095C" w:rsidRPr="00074C2B" w14:paraId="0924B34B" w14:textId="77777777" w:rsidTr="00E85E7B">
        <w:trPr>
          <w:trHeight w:val="425"/>
        </w:trPr>
        <w:tc>
          <w:tcPr>
            <w:tcW w:w="2009" w:type="dxa"/>
            <w:shd w:val="clear" w:color="auto" w:fill="FFFFFF" w:themeFill="background1"/>
            <w:vAlign w:val="center"/>
          </w:tcPr>
          <w:p w14:paraId="6F34F130" w14:textId="77777777" w:rsidR="00DE5CC2" w:rsidRPr="00074C2B" w:rsidRDefault="00DE5CC2" w:rsidP="005E095C">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5D15A384" w14:textId="4D49C152" w:rsidR="00DE5CC2" w:rsidRPr="00074C2B" w:rsidRDefault="00DE5CC2" w:rsidP="00DE5CC2">
            <w:pPr>
              <w:spacing w:line="360" w:lineRule="auto"/>
              <w:jc w:val="center"/>
              <w:rPr>
                <w:rFonts w:ascii="Tahoma" w:hAnsi="Tahoma" w:cs="Tahoma"/>
                <w:sz w:val="20"/>
                <w:szCs w:val="20"/>
              </w:rPr>
            </w:pPr>
            <w:r w:rsidRPr="00074C2B">
              <w:rPr>
                <w:rFonts w:ascii="Tahoma" w:hAnsi="Tahoma" w:cs="Tahoma"/>
                <w:b/>
                <w:bCs/>
                <w:sz w:val="20"/>
                <w:szCs w:val="20"/>
                <w:lang w:val="en-US"/>
              </w:rPr>
              <w:t>Monitor Kit</w:t>
            </w:r>
          </w:p>
        </w:tc>
        <w:tc>
          <w:tcPr>
            <w:tcW w:w="1417" w:type="dxa"/>
            <w:shd w:val="clear" w:color="auto" w:fill="FFFFFF" w:themeFill="background1"/>
            <w:vAlign w:val="center"/>
          </w:tcPr>
          <w:p w14:paraId="222EDA25" w14:textId="2C66C7B7" w:rsidR="00DE5CC2" w:rsidRPr="00074C2B" w:rsidRDefault="00DE5CC2" w:rsidP="00DE5CC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2</w:t>
            </w:r>
          </w:p>
        </w:tc>
        <w:tc>
          <w:tcPr>
            <w:tcW w:w="2311" w:type="dxa"/>
            <w:shd w:val="clear" w:color="auto" w:fill="FFFFFF" w:themeFill="background1"/>
            <w:vAlign w:val="center"/>
          </w:tcPr>
          <w:p w14:paraId="7A737316" w14:textId="77777777" w:rsidR="00DE5CC2" w:rsidRPr="00074C2B" w:rsidRDefault="00DE5CC2" w:rsidP="00DE5CC2">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3A13154B"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4C38D882" w14:textId="77777777" w:rsidTr="00E85E7B">
        <w:trPr>
          <w:trHeight w:val="425"/>
        </w:trPr>
        <w:tc>
          <w:tcPr>
            <w:tcW w:w="2009" w:type="dxa"/>
            <w:shd w:val="clear" w:color="auto" w:fill="FFFFFF" w:themeFill="background1"/>
            <w:vAlign w:val="center"/>
          </w:tcPr>
          <w:p w14:paraId="5FFEFDF0" w14:textId="77777777" w:rsidR="00DE5CC2" w:rsidRPr="00074C2B" w:rsidRDefault="00DE5CC2"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5460DB25" w14:textId="218A3338" w:rsidR="00DE5CC2" w:rsidRPr="00074C2B" w:rsidRDefault="00DE5CC2" w:rsidP="00DE5CC2">
            <w:pPr>
              <w:spacing w:line="360" w:lineRule="auto"/>
              <w:jc w:val="center"/>
              <w:rPr>
                <w:rFonts w:ascii="Tahoma" w:hAnsi="Tahoma" w:cs="Tahoma"/>
                <w:sz w:val="20"/>
                <w:szCs w:val="20"/>
              </w:rPr>
            </w:pPr>
            <w:r w:rsidRPr="00074C2B">
              <w:rPr>
                <w:rFonts w:ascii="Tahoma" w:hAnsi="Tahoma" w:cs="Tahoma"/>
                <w:b/>
                <w:bCs/>
                <w:sz w:val="20"/>
                <w:szCs w:val="20"/>
              </w:rPr>
              <w:t>Monitor</w:t>
            </w:r>
          </w:p>
        </w:tc>
        <w:tc>
          <w:tcPr>
            <w:tcW w:w="1417" w:type="dxa"/>
            <w:shd w:val="clear" w:color="auto" w:fill="FFFFFF" w:themeFill="background1"/>
            <w:vAlign w:val="center"/>
          </w:tcPr>
          <w:p w14:paraId="22C3F70E" w14:textId="77358115"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52E99B0B" w14:textId="4D36107C"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 xml:space="preserve">1 </w:t>
            </w:r>
            <w:r w:rsidRPr="00074C2B">
              <w:rPr>
                <w:rFonts w:ascii="Tahoma" w:hAnsi="Tahoma" w:cs="Tahoma"/>
                <w:sz w:val="20"/>
                <w:szCs w:val="20"/>
              </w:rPr>
              <w:t>Τεμάχιο</w:t>
            </w:r>
          </w:p>
        </w:tc>
        <w:tc>
          <w:tcPr>
            <w:tcW w:w="2078" w:type="dxa"/>
            <w:shd w:val="clear" w:color="auto" w:fill="FFFFFF" w:themeFill="background1"/>
            <w:vAlign w:val="center"/>
          </w:tcPr>
          <w:p w14:paraId="66EDCF5C"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6CB3E96B" w14:textId="77777777" w:rsidTr="00E85E7B">
        <w:trPr>
          <w:trHeight w:val="425"/>
        </w:trPr>
        <w:tc>
          <w:tcPr>
            <w:tcW w:w="2009" w:type="dxa"/>
            <w:shd w:val="clear" w:color="auto" w:fill="FFFFFF" w:themeFill="background1"/>
            <w:vAlign w:val="center"/>
          </w:tcPr>
          <w:p w14:paraId="3BD6D622"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BE1A733" w14:textId="4DDBA94F"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Monitor Type</w:t>
            </w:r>
          </w:p>
        </w:tc>
        <w:tc>
          <w:tcPr>
            <w:tcW w:w="1417" w:type="dxa"/>
            <w:shd w:val="clear" w:color="auto" w:fill="FFFFFF" w:themeFill="background1"/>
            <w:vAlign w:val="center"/>
          </w:tcPr>
          <w:p w14:paraId="5AD828FE" w14:textId="2B68F257"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31A96D78" w14:textId="2E2337EB"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rPr>
              <w:t>On Camera Monitor</w:t>
            </w:r>
          </w:p>
        </w:tc>
        <w:tc>
          <w:tcPr>
            <w:tcW w:w="2078" w:type="dxa"/>
            <w:shd w:val="clear" w:color="auto" w:fill="FFFFFF" w:themeFill="background1"/>
            <w:vAlign w:val="center"/>
          </w:tcPr>
          <w:p w14:paraId="4BD95C3A"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77BB07EF" w14:textId="77777777" w:rsidTr="00E85E7B">
        <w:trPr>
          <w:trHeight w:val="425"/>
        </w:trPr>
        <w:tc>
          <w:tcPr>
            <w:tcW w:w="2009" w:type="dxa"/>
            <w:shd w:val="clear" w:color="auto" w:fill="FFFFFF" w:themeFill="background1"/>
            <w:vAlign w:val="center"/>
          </w:tcPr>
          <w:p w14:paraId="4D0EB198"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47BFFAA5" w14:textId="7EFB1DDA"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Panel Size</w:t>
            </w:r>
          </w:p>
        </w:tc>
        <w:tc>
          <w:tcPr>
            <w:tcW w:w="1417" w:type="dxa"/>
            <w:shd w:val="clear" w:color="auto" w:fill="FFFFFF" w:themeFill="background1"/>
            <w:vAlign w:val="center"/>
          </w:tcPr>
          <w:p w14:paraId="2AFF7165" w14:textId="338ECECF"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24AE0749" w14:textId="1825082B"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7”</w:t>
            </w:r>
          </w:p>
        </w:tc>
        <w:tc>
          <w:tcPr>
            <w:tcW w:w="2078" w:type="dxa"/>
            <w:shd w:val="clear" w:color="auto" w:fill="FFFFFF" w:themeFill="background1"/>
            <w:vAlign w:val="center"/>
          </w:tcPr>
          <w:p w14:paraId="435A3BF5"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523043C2" w14:textId="77777777" w:rsidTr="00E85E7B">
        <w:trPr>
          <w:trHeight w:val="425"/>
        </w:trPr>
        <w:tc>
          <w:tcPr>
            <w:tcW w:w="2009" w:type="dxa"/>
            <w:shd w:val="clear" w:color="auto" w:fill="FFFFFF" w:themeFill="background1"/>
            <w:vAlign w:val="center"/>
          </w:tcPr>
          <w:p w14:paraId="5D2C452C"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066691D0" w14:textId="02B53274"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Panel Resolution</w:t>
            </w:r>
            <w:r w:rsidRPr="00074C2B">
              <w:rPr>
                <w:rFonts w:ascii="Tahoma" w:hAnsi="Tahoma" w:cs="Tahoma"/>
                <w:sz w:val="20"/>
                <w:szCs w:val="20"/>
              </w:rPr>
              <w:tab/>
            </w:r>
          </w:p>
        </w:tc>
        <w:tc>
          <w:tcPr>
            <w:tcW w:w="1417" w:type="dxa"/>
            <w:shd w:val="clear" w:color="auto" w:fill="FFFFFF" w:themeFill="background1"/>
            <w:vAlign w:val="center"/>
          </w:tcPr>
          <w:p w14:paraId="27F49076" w14:textId="192B6859"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6C56C5AC" w14:textId="5FB70C45"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rPr>
              <w:t>1280x800pixels</w:t>
            </w:r>
          </w:p>
        </w:tc>
        <w:tc>
          <w:tcPr>
            <w:tcW w:w="2078" w:type="dxa"/>
            <w:shd w:val="clear" w:color="auto" w:fill="FFFFFF" w:themeFill="background1"/>
            <w:vAlign w:val="center"/>
          </w:tcPr>
          <w:p w14:paraId="57EA4A46"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6D42C59B" w14:textId="77777777" w:rsidTr="00E85E7B">
        <w:trPr>
          <w:trHeight w:val="425"/>
        </w:trPr>
        <w:tc>
          <w:tcPr>
            <w:tcW w:w="2009" w:type="dxa"/>
            <w:shd w:val="clear" w:color="auto" w:fill="FFFFFF" w:themeFill="background1"/>
            <w:vAlign w:val="center"/>
          </w:tcPr>
          <w:p w14:paraId="20A44BA3"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9F65DBE" w14:textId="7C5D4229"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Panel Aspect Ratio</w:t>
            </w:r>
            <w:r w:rsidRPr="00074C2B">
              <w:rPr>
                <w:rFonts w:ascii="Tahoma" w:hAnsi="Tahoma" w:cs="Tahoma"/>
                <w:sz w:val="20"/>
                <w:szCs w:val="20"/>
              </w:rPr>
              <w:tab/>
            </w:r>
          </w:p>
        </w:tc>
        <w:tc>
          <w:tcPr>
            <w:tcW w:w="1417" w:type="dxa"/>
            <w:shd w:val="clear" w:color="auto" w:fill="FFFFFF" w:themeFill="background1"/>
            <w:vAlign w:val="center"/>
          </w:tcPr>
          <w:p w14:paraId="5B771E55" w14:textId="3BF2B469"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03D39AB1" w14:textId="0C5EAB2E"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rPr>
              <w:t>16:10</w:t>
            </w:r>
          </w:p>
        </w:tc>
        <w:tc>
          <w:tcPr>
            <w:tcW w:w="2078" w:type="dxa"/>
            <w:shd w:val="clear" w:color="auto" w:fill="FFFFFF" w:themeFill="background1"/>
            <w:vAlign w:val="center"/>
          </w:tcPr>
          <w:p w14:paraId="67E23CC8"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7C668345" w14:textId="77777777" w:rsidTr="00E85E7B">
        <w:trPr>
          <w:trHeight w:val="425"/>
        </w:trPr>
        <w:tc>
          <w:tcPr>
            <w:tcW w:w="2009" w:type="dxa"/>
            <w:shd w:val="clear" w:color="auto" w:fill="FFFFFF" w:themeFill="background1"/>
            <w:vAlign w:val="center"/>
          </w:tcPr>
          <w:p w14:paraId="35A3BC4D"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657BAC83" w14:textId="20C01DAE"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Aspect Ratio Switch</w:t>
            </w:r>
          </w:p>
        </w:tc>
        <w:tc>
          <w:tcPr>
            <w:tcW w:w="1417" w:type="dxa"/>
            <w:shd w:val="clear" w:color="auto" w:fill="FFFFFF" w:themeFill="background1"/>
            <w:vAlign w:val="center"/>
          </w:tcPr>
          <w:p w14:paraId="549615EC" w14:textId="220CA21E"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1CD3F400" w14:textId="26D9BDB5"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rPr>
              <w:t>Yes</w:t>
            </w:r>
          </w:p>
        </w:tc>
        <w:tc>
          <w:tcPr>
            <w:tcW w:w="2078" w:type="dxa"/>
            <w:shd w:val="clear" w:color="auto" w:fill="FFFFFF" w:themeFill="background1"/>
            <w:vAlign w:val="center"/>
          </w:tcPr>
          <w:p w14:paraId="0A4461BF"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B6262E" w14:paraId="4BA1B1EA" w14:textId="77777777" w:rsidTr="00E85E7B">
        <w:trPr>
          <w:trHeight w:val="425"/>
        </w:trPr>
        <w:tc>
          <w:tcPr>
            <w:tcW w:w="2009" w:type="dxa"/>
            <w:shd w:val="clear" w:color="auto" w:fill="FFFFFF" w:themeFill="background1"/>
            <w:vAlign w:val="center"/>
          </w:tcPr>
          <w:p w14:paraId="03C6F8B0"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033F2CEA" w14:textId="053F4D4B"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Input Resolutions</w:t>
            </w:r>
          </w:p>
        </w:tc>
        <w:tc>
          <w:tcPr>
            <w:tcW w:w="1417" w:type="dxa"/>
            <w:shd w:val="clear" w:color="auto" w:fill="FFFFFF" w:themeFill="background1"/>
            <w:vAlign w:val="center"/>
          </w:tcPr>
          <w:p w14:paraId="29AAD098" w14:textId="621F2B2A"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0A4F92DD" w14:textId="77777777" w:rsidR="00DE5CC2" w:rsidRPr="00074C2B" w:rsidRDefault="00DE5CC2" w:rsidP="00DE5CC2">
            <w:pPr>
              <w:rPr>
                <w:rFonts w:ascii="Tahoma" w:hAnsi="Tahoma" w:cs="Tahoma"/>
                <w:sz w:val="20"/>
                <w:szCs w:val="20"/>
              </w:rPr>
            </w:pPr>
            <w:r w:rsidRPr="00074C2B">
              <w:rPr>
                <w:rFonts w:ascii="Tahoma" w:hAnsi="Tahoma" w:cs="Tahoma"/>
                <w:sz w:val="20"/>
                <w:szCs w:val="20"/>
              </w:rPr>
              <w:tab/>
            </w:r>
          </w:p>
          <w:p w14:paraId="29C1CE0D"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SD 576i PAL(16:9)</w:t>
            </w:r>
          </w:p>
          <w:p w14:paraId="0B0A912F" w14:textId="77777777" w:rsidR="00DE5CC2" w:rsidRPr="00074C2B" w:rsidRDefault="00DE5CC2" w:rsidP="00DE5CC2">
            <w:pPr>
              <w:rPr>
                <w:rFonts w:ascii="Tahoma" w:hAnsi="Tahoma" w:cs="Tahoma"/>
                <w:sz w:val="20"/>
                <w:szCs w:val="20"/>
                <w:lang w:val="en-US"/>
              </w:rPr>
            </w:pPr>
          </w:p>
          <w:p w14:paraId="2F705DFD"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SD 480i NTSC(16:9)</w:t>
            </w:r>
          </w:p>
          <w:p w14:paraId="04D2894E" w14:textId="77777777" w:rsidR="00DE5CC2" w:rsidRPr="00074C2B" w:rsidRDefault="00DE5CC2" w:rsidP="00DE5CC2">
            <w:pPr>
              <w:rPr>
                <w:rFonts w:ascii="Tahoma" w:hAnsi="Tahoma" w:cs="Tahoma"/>
                <w:sz w:val="20"/>
                <w:szCs w:val="20"/>
                <w:lang w:val="en-US"/>
              </w:rPr>
            </w:pPr>
          </w:p>
          <w:p w14:paraId="1BEA3960"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HD 720: 1280x720pixels(16:9 aspect ratio)</w:t>
            </w:r>
          </w:p>
          <w:p w14:paraId="03A7C8A8" w14:textId="77777777" w:rsidR="00DE5CC2" w:rsidRPr="00074C2B" w:rsidRDefault="00DE5CC2" w:rsidP="00DE5CC2">
            <w:pPr>
              <w:rPr>
                <w:rFonts w:ascii="Tahoma" w:hAnsi="Tahoma" w:cs="Tahoma"/>
                <w:sz w:val="20"/>
                <w:szCs w:val="20"/>
                <w:lang w:val="en-US"/>
              </w:rPr>
            </w:pPr>
          </w:p>
          <w:p w14:paraId="19112AEB" w14:textId="56C99206"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HD 1080: 1920x1080pixels(16:9 aspect ratio)</w:t>
            </w:r>
          </w:p>
        </w:tc>
        <w:tc>
          <w:tcPr>
            <w:tcW w:w="2078" w:type="dxa"/>
            <w:shd w:val="clear" w:color="auto" w:fill="FFFFFF" w:themeFill="background1"/>
            <w:vAlign w:val="center"/>
          </w:tcPr>
          <w:p w14:paraId="42A83FBB"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074C2B" w14:paraId="48810AE7" w14:textId="77777777" w:rsidTr="00E85E7B">
        <w:trPr>
          <w:trHeight w:val="425"/>
        </w:trPr>
        <w:tc>
          <w:tcPr>
            <w:tcW w:w="2009" w:type="dxa"/>
            <w:shd w:val="clear" w:color="auto" w:fill="FFFFFF" w:themeFill="background1"/>
            <w:vAlign w:val="center"/>
          </w:tcPr>
          <w:p w14:paraId="153334B4"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87996EF" w14:textId="6884E8BF"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Frames Supported</w:t>
            </w:r>
          </w:p>
        </w:tc>
        <w:tc>
          <w:tcPr>
            <w:tcW w:w="1417" w:type="dxa"/>
            <w:shd w:val="clear" w:color="auto" w:fill="FFFFFF" w:themeFill="background1"/>
            <w:vAlign w:val="center"/>
          </w:tcPr>
          <w:p w14:paraId="1BA03BD9" w14:textId="6930388C"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0DF3C47A"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24P @4096x2160Pixel</w:t>
            </w:r>
          </w:p>
          <w:p w14:paraId="5BC53D0F"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24P/25P/30P @3840x2160Pixel</w:t>
            </w:r>
          </w:p>
          <w:p w14:paraId="38C43FE4"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24P/25P/30P/50P/50i/60P/60i @1920x1080Pixel</w:t>
            </w:r>
          </w:p>
          <w:p w14:paraId="5BD3E6B1"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lastRenderedPageBreak/>
              <w:t>24P/30P/50P/60P @1280x720Pixel</w:t>
            </w:r>
          </w:p>
          <w:p w14:paraId="6B45FE79"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25P/50i @720x576Pixel</w:t>
            </w:r>
          </w:p>
          <w:p w14:paraId="6D24B252" w14:textId="7740508E"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rPr>
              <w:t>30P/60i @720x480pixel</w:t>
            </w:r>
          </w:p>
        </w:tc>
        <w:tc>
          <w:tcPr>
            <w:tcW w:w="2078" w:type="dxa"/>
            <w:shd w:val="clear" w:color="auto" w:fill="FFFFFF" w:themeFill="background1"/>
            <w:vAlign w:val="center"/>
          </w:tcPr>
          <w:p w14:paraId="33D9E05C"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3326598B" w14:textId="77777777" w:rsidTr="00E85E7B">
        <w:trPr>
          <w:trHeight w:val="425"/>
        </w:trPr>
        <w:tc>
          <w:tcPr>
            <w:tcW w:w="2009" w:type="dxa"/>
            <w:shd w:val="clear" w:color="auto" w:fill="FFFFFF" w:themeFill="background1"/>
            <w:vAlign w:val="center"/>
          </w:tcPr>
          <w:p w14:paraId="198C25D3"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093C454" w14:textId="4DE1D18F"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Contrast</w:t>
            </w:r>
          </w:p>
        </w:tc>
        <w:tc>
          <w:tcPr>
            <w:tcW w:w="1417" w:type="dxa"/>
            <w:shd w:val="clear" w:color="auto" w:fill="FFFFFF" w:themeFill="background1"/>
            <w:vAlign w:val="center"/>
          </w:tcPr>
          <w:p w14:paraId="2FDF9898" w14:textId="796D4386"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2FEDBD09" w14:textId="795F474D"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rPr>
              <w:t>800:1</w:t>
            </w:r>
          </w:p>
        </w:tc>
        <w:tc>
          <w:tcPr>
            <w:tcW w:w="2078" w:type="dxa"/>
            <w:shd w:val="clear" w:color="auto" w:fill="FFFFFF" w:themeFill="background1"/>
            <w:vAlign w:val="center"/>
          </w:tcPr>
          <w:p w14:paraId="4E79D67D"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71471657" w14:textId="77777777" w:rsidTr="00E85E7B">
        <w:trPr>
          <w:trHeight w:val="425"/>
        </w:trPr>
        <w:tc>
          <w:tcPr>
            <w:tcW w:w="2009" w:type="dxa"/>
            <w:shd w:val="clear" w:color="auto" w:fill="FFFFFF" w:themeFill="background1"/>
            <w:vAlign w:val="center"/>
          </w:tcPr>
          <w:p w14:paraId="6146050F"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63CE8F0" w14:textId="6B31438C"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Brightness</w:t>
            </w:r>
          </w:p>
        </w:tc>
        <w:tc>
          <w:tcPr>
            <w:tcW w:w="1417" w:type="dxa"/>
            <w:shd w:val="clear" w:color="auto" w:fill="FFFFFF" w:themeFill="background1"/>
            <w:vAlign w:val="center"/>
          </w:tcPr>
          <w:p w14:paraId="79C12CE1" w14:textId="23A20935"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2E3B0F3" w14:textId="573F4E95"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rPr>
              <w:t>400</w:t>
            </w:r>
            <w:r w:rsidRPr="00074C2B">
              <w:rPr>
                <w:rFonts w:ascii="Tahoma" w:hAnsi="Tahoma" w:cs="Tahoma"/>
                <w:sz w:val="20"/>
                <w:szCs w:val="20"/>
                <w:lang w:val="en-US"/>
              </w:rPr>
              <w:t>nits</w:t>
            </w:r>
          </w:p>
        </w:tc>
        <w:tc>
          <w:tcPr>
            <w:tcW w:w="2078" w:type="dxa"/>
            <w:shd w:val="clear" w:color="auto" w:fill="FFFFFF" w:themeFill="background1"/>
            <w:vAlign w:val="center"/>
          </w:tcPr>
          <w:p w14:paraId="7407FB78"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074C2B" w14:paraId="3B1062B4" w14:textId="77777777" w:rsidTr="00E85E7B">
        <w:trPr>
          <w:trHeight w:val="425"/>
        </w:trPr>
        <w:tc>
          <w:tcPr>
            <w:tcW w:w="2009" w:type="dxa"/>
            <w:shd w:val="clear" w:color="auto" w:fill="FFFFFF" w:themeFill="background1"/>
            <w:vAlign w:val="center"/>
          </w:tcPr>
          <w:p w14:paraId="4F31002A"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25E02F24" w14:textId="5BF94193"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Viewing Angle</w:t>
            </w:r>
          </w:p>
        </w:tc>
        <w:tc>
          <w:tcPr>
            <w:tcW w:w="1417" w:type="dxa"/>
            <w:shd w:val="clear" w:color="auto" w:fill="FFFFFF" w:themeFill="background1"/>
            <w:vAlign w:val="center"/>
          </w:tcPr>
          <w:p w14:paraId="247D306D" w14:textId="57B8703F"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71B78FD9" w14:textId="32B67C7A"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rPr>
              <w:t>178 Degrees</w:t>
            </w:r>
          </w:p>
        </w:tc>
        <w:tc>
          <w:tcPr>
            <w:tcW w:w="2078" w:type="dxa"/>
            <w:shd w:val="clear" w:color="auto" w:fill="FFFFFF" w:themeFill="background1"/>
            <w:vAlign w:val="center"/>
          </w:tcPr>
          <w:p w14:paraId="2A167843" w14:textId="77777777" w:rsidR="00DE5CC2" w:rsidRPr="00074C2B" w:rsidRDefault="00DE5CC2" w:rsidP="00DE5CC2">
            <w:pPr>
              <w:spacing w:line="360" w:lineRule="auto"/>
              <w:jc w:val="center"/>
              <w:rPr>
                <w:rFonts w:ascii="Tahoma" w:hAnsi="Tahoma" w:cs="Tahoma"/>
                <w:sz w:val="20"/>
                <w:szCs w:val="20"/>
                <w:lang w:eastAsia="el-GR"/>
              </w:rPr>
            </w:pPr>
          </w:p>
        </w:tc>
      </w:tr>
      <w:tr w:rsidR="001E78BF" w:rsidRPr="003A1383" w14:paraId="7B40EE2F" w14:textId="77777777" w:rsidTr="00E85E7B">
        <w:trPr>
          <w:trHeight w:val="425"/>
        </w:trPr>
        <w:tc>
          <w:tcPr>
            <w:tcW w:w="2009" w:type="dxa"/>
            <w:shd w:val="clear" w:color="auto" w:fill="FFFFFF" w:themeFill="background1"/>
            <w:vAlign w:val="center"/>
          </w:tcPr>
          <w:p w14:paraId="7EA76E5A"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7841602A" w14:textId="04559E04"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Video inputs</w:t>
            </w:r>
          </w:p>
        </w:tc>
        <w:tc>
          <w:tcPr>
            <w:tcW w:w="1417" w:type="dxa"/>
            <w:shd w:val="clear" w:color="auto" w:fill="FFFFFF" w:themeFill="background1"/>
            <w:vAlign w:val="center"/>
          </w:tcPr>
          <w:p w14:paraId="7F1313A1" w14:textId="5C8F59CD"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1DD21FB3" w14:textId="77777777" w:rsidR="00DE5CC2" w:rsidRPr="00074C2B" w:rsidRDefault="00DE5CC2" w:rsidP="00DE5CC2">
            <w:pPr>
              <w:rPr>
                <w:rFonts w:ascii="Tahoma" w:hAnsi="Tahoma" w:cs="Tahoma"/>
                <w:sz w:val="20"/>
                <w:szCs w:val="20"/>
              </w:rPr>
            </w:pPr>
            <w:r w:rsidRPr="00074C2B">
              <w:rPr>
                <w:rFonts w:ascii="Tahoma" w:hAnsi="Tahoma" w:cs="Tahoma"/>
                <w:sz w:val="20"/>
                <w:szCs w:val="20"/>
              </w:rPr>
              <w:t>HDMI 4K   x1</w:t>
            </w:r>
          </w:p>
          <w:p w14:paraId="2116E587" w14:textId="77777777" w:rsidR="00DE5CC2" w:rsidRPr="00074C2B" w:rsidRDefault="00DE5CC2" w:rsidP="00DE5CC2">
            <w:pPr>
              <w:rPr>
                <w:rFonts w:ascii="Tahoma" w:hAnsi="Tahoma" w:cs="Tahoma"/>
                <w:sz w:val="20"/>
                <w:szCs w:val="20"/>
              </w:rPr>
            </w:pPr>
          </w:p>
          <w:p w14:paraId="19E508BE" w14:textId="06703B2C"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Jack to Composite/Component (RCA)   x1</w:t>
            </w:r>
          </w:p>
        </w:tc>
        <w:tc>
          <w:tcPr>
            <w:tcW w:w="2078" w:type="dxa"/>
            <w:shd w:val="clear" w:color="auto" w:fill="FFFFFF" w:themeFill="background1"/>
            <w:vAlign w:val="center"/>
          </w:tcPr>
          <w:p w14:paraId="028D213E"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3A1383" w14:paraId="2421771E" w14:textId="77777777" w:rsidTr="00E85E7B">
        <w:trPr>
          <w:trHeight w:val="425"/>
        </w:trPr>
        <w:tc>
          <w:tcPr>
            <w:tcW w:w="2009" w:type="dxa"/>
            <w:shd w:val="clear" w:color="auto" w:fill="FFFFFF" w:themeFill="background1"/>
            <w:vAlign w:val="center"/>
          </w:tcPr>
          <w:p w14:paraId="04FE76CB"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11FFB93" w14:textId="639BAB5C"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Audio inputs</w:t>
            </w:r>
          </w:p>
        </w:tc>
        <w:tc>
          <w:tcPr>
            <w:tcW w:w="1417" w:type="dxa"/>
            <w:shd w:val="clear" w:color="auto" w:fill="FFFFFF" w:themeFill="background1"/>
            <w:vAlign w:val="center"/>
          </w:tcPr>
          <w:p w14:paraId="3303083A" w14:textId="5AB25009"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165F5A09" w14:textId="1A9AB345"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2CH embedded audio HDMI   x1</w:t>
            </w:r>
          </w:p>
        </w:tc>
        <w:tc>
          <w:tcPr>
            <w:tcW w:w="2078" w:type="dxa"/>
            <w:shd w:val="clear" w:color="auto" w:fill="FFFFFF" w:themeFill="background1"/>
            <w:vAlign w:val="center"/>
          </w:tcPr>
          <w:p w14:paraId="630DD140"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074C2B" w14:paraId="1A8D9C15" w14:textId="77777777" w:rsidTr="00E85E7B">
        <w:trPr>
          <w:trHeight w:val="425"/>
        </w:trPr>
        <w:tc>
          <w:tcPr>
            <w:tcW w:w="2009" w:type="dxa"/>
            <w:shd w:val="clear" w:color="auto" w:fill="FFFFFF" w:themeFill="background1"/>
            <w:vAlign w:val="center"/>
          </w:tcPr>
          <w:p w14:paraId="32E37ED5"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C858F6A" w14:textId="6609D331"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Audio outputs</w:t>
            </w:r>
          </w:p>
        </w:tc>
        <w:tc>
          <w:tcPr>
            <w:tcW w:w="1417" w:type="dxa"/>
            <w:shd w:val="clear" w:color="auto" w:fill="FFFFFF" w:themeFill="background1"/>
            <w:vAlign w:val="center"/>
          </w:tcPr>
          <w:p w14:paraId="0ADBADC7" w14:textId="3167E7FC"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28A65DB9" w14:textId="3BDC1EF4"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Jack 3.5mm Phones   x1</w:t>
            </w:r>
          </w:p>
        </w:tc>
        <w:tc>
          <w:tcPr>
            <w:tcW w:w="2078" w:type="dxa"/>
            <w:shd w:val="clear" w:color="auto" w:fill="FFFFFF" w:themeFill="background1"/>
            <w:vAlign w:val="center"/>
          </w:tcPr>
          <w:p w14:paraId="11663F0D"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570B0526" w14:textId="77777777" w:rsidTr="00E85E7B">
        <w:trPr>
          <w:trHeight w:val="425"/>
        </w:trPr>
        <w:tc>
          <w:tcPr>
            <w:tcW w:w="2009" w:type="dxa"/>
            <w:shd w:val="clear" w:color="auto" w:fill="FFFFFF" w:themeFill="background1"/>
            <w:vAlign w:val="center"/>
          </w:tcPr>
          <w:p w14:paraId="45A99A9C"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169D295E" w14:textId="21F7F8C9"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PC Connections</w:t>
            </w:r>
          </w:p>
        </w:tc>
        <w:tc>
          <w:tcPr>
            <w:tcW w:w="1417" w:type="dxa"/>
            <w:shd w:val="clear" w:color="auto" w:fill="FFFFFF" w:themeFill="background1"/>
            <w:vAlign w:val="center"/>
          </w:tcPr>
          <w:p w14:paraId="2648B4B2" w14:textId="555718E4"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4E48D752" w14:textId="069C5C06"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USB</w:t>
            </w:r>
          </w:p>
        </w:tc>
        <w:tc>
          <w:tcPr>
            <w:tcW w:w="2078" w:type="dxa"/>
            <w:shd w:val="clear" w:color="auto" w:fill="FFFFFF" w:themeFill="background1"/>
            <w:vAlign w:val="center"/>
          </w:tcPr>
          <w:p w14:paraId="5B7949A4"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78B64B4E" w14:textId="77777777" w:rsidTr="00E85E7B">
        <w:trPr>
          <w:trHeight w:val="425"/>
        </w:trPr>
        <w:tc>
          <w:tcPr>
            <w:tcW w:w="2009" w:type="dxa"/>
            <w:shd w:val="clear" w:color="auto" w:fill="FFFFFF" w:themeFill="background1"/>
            <w:vAlign w:val="center"/>
          </w:tcPr>
          <w:p w14:paraId="5CD16436"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67FE4A8D" w14:textId="411005C5"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Monitor Features</w:t>
            </w:r>
          </w:p>
        </w:tc>
        <w:tc>
          <w:tcPr>
            <w:tcW w:w="1417" w:type="dxa"/>
            <w:shd w:val="clear" w:color="auto" w:fill="FFFFFF" w:themeFill="background1"/>
            <w:vAlign w:val="center"/>
          </w:tcPr>
          <w:p w14:paraId="217EE262" w14:textId="77777777"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3782FC71"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Focus Assist</w:t>
            </w:r>
          </w:p>
          <w:p w14:paraId="371B3F9C" w14:textId="77777777" w:rsidR="00DE5CC2" w:rsidRPr="00074C2B" w:rsidRDefault="00DE5CC2" w:rsidP="00DE5CC2">
            <w:pPr>
              <w:rPr>
                <w:rFonts w:ascii="Tahoma" w:hAnsi="Tahoma" w:cs="Tahoma"/>
                <w:sz w:val="20"/>
                <w:szCs w:val="20"/>
                <w:lang w:val="en-US"/>
              </w:rPr>
            </w:pPr>
          </w:p>
          <w:p w14:paraId="2B64253B"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Peaking</w:t>
            </w:r>
          </w:p>
          <w:p w14:paraId="3BF50EF1" w14:textId="77777777" w:rsidR="00DE5CC2" w:rsidRPr="00074C2B" w:rsidRDefault="00DE5CC2" w:rsidP="00DE5CC2">
            <w:pPr>
              <w:rPr>
                <w:rFonts w:ascii="Tahoma" w:hAnsi="Tahoma" w:cs="Tahoma"/>
                <w:sz w:val="20"/>
                <w:szCs w:val="20"/>
                <w:lang w:val="en-US"/>
              </w:rPr>
            </w:pPr>
          </w:p>
          <w:p w14:paraId="434B0A78"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Zoom</w:t>
            </w:r>
          </w:p>
          <w:p w14:paraId="30DD6C0C" w14:textId="77777777" w:rsidR="00DE5CC2" w:rsidRPr="00074C2B" w:rsidRDefault="00DE5CC2" w:rsidP="00DE5CC2">
            <w:pPr>
              <w:rPr>
                <w:rFonts w:ascii="Tahoma" w:hAnsi="Tahoma" w:cs="Tahoma"/>
                <w:sz w:val="20"/>
                <w:szCs w:val="20"/>
                <w:lang w:val="en-US"/>
              </w:rPr>
            </w:pPr>
          </w:p>
          <w:p w14:paraId="3986C2A8"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Image freeze</w:t>
            </w:r>
          </w:p>
          <w:p w14:paraId="01E666A6" w14:textId="77777777" w:rsidR="00DE5CC2" w:rsidRPr="00074C2B" w:rsidRDefault="00DE5CC2" w:rsidP="00DE5CC2">
            <w:pPr>
              <w:rPr>
                <w:rFonts w:ascii="Tahoma" w:hAnsi="Tahoma" w:cs="Tahoma"/>
                <w:sz w:val="20"/>
                <w:szCs w:val="20"/>
                <w:lang w:val="en-US"/>
              </w:rPr>
            </w:pPr>
          </w:p>
          <w:p w14:paraId="7EFCA9F2"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Image Flip</w:t>
            </w:r>
          </w:p>
          <w:p w14:paraId="3E10993C" w14:textId="77777777" w:rsidR="00DE5CC2" w:rsidRPr="00074C2B" w:rsidRDefault="00DE5CC2" w:rsidP="00DE5CC2">
            <w:pPr>
              <w:rPr>
                <w:rFonts w:ascii="Tahoma" w:hAnsi="Tahoma" w:cs="Tahoma"/>
                <w:sz w:val="20"/>
                <w:szCs w:val="20"/>
                <w:lang w:val="en-US"/>
              </w:rPr>
            </w:pPr>
          </w:p>
          <w:p w14:paraId="1DD367FE"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Pixel to Pixel</w:t>
            </w:r>
          </w:p>
          <w:p w14:paraId="524942E7" w14:textId="77777777" w:rsidR="00DE5CC2" w:rsidRPr="00074C2B" w:rsidRDefault="00DE5CC2" w:rsidP="00DE5CC2">
            <w:pPr>
              <w:rPr>
                <w:rFonts w:ascii="Tahoma" w:hAnsi="Tahoma" w:cs="Tahoma"/>
                <w:sz w:val="20"/>
                <w:szCs w:val="20"/>
                <w:lang w:val="en-US"/>
              </w:rPr>
            </w:pPr>
          </w:p>
          <w:p w14:paraId="1BBF974E" w14:textId="5F988AA2"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Guides - Safety Marker</w:t>
            </w:r>
          </w:p>
        </w:tc>
        <w:tc>
          <w:tcPr>
            <w:tcW w:w="2078" w:type="dxa"/>
            <w:shd w:val="clear" w:color="auto" w:fill="FFFFFF" w:themeFill="background1"/>
            <w:vAlign w:val="center"/>
          </w:tcPr>
          <w:p w14:paraId="201C4CAD"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13C5FDC4" w14:textId="77777777" w:rsidTr="00E85E7B">
        <w:trPr>
          <w:trHeight w:val="425"/>
        </w:trPr>
        <w:tc>
          <w:tcPr>
            <w:tcW w:w="2009" w:type="dxa"/>
            <w:shd w:val="clear" w:color="auto" w:fill="FFFFFF" w:themeFill="background1"/>
            <w:vAlign w:val="center"/>
          </w:tcPr>
          <w:p w14:paraId="0473F3F7"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6F62EB52" w14:textId="1EBA2CBC"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Speakers</w:t>
            </w:r>
          </w:p>
        </w:tc>
        <w:tc>
          <w:tcPr>
            <w:tcW w:w="1417" w:type="dxa"/>
            <w:shd w:val="clear" w:color="auto" w:fill="FFFFFF" w:themeFill="background1"/>
            <w:vAlign w:val="center"/>
          </w:tcPr>
          <w:p w14:paraId="40EAA984" w14:textId="108887B5"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05760932" w14:textId="7A0B4636"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1C4B6748"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70300B9F" w14:textId="77777777" w:rsidTr="00E85E7B">
        <w:trPr>
          <w:trHeight w:val="425"/>
        </w:trPr>
        <w:tc>
          <w:tcPr>
            <w:tcW w:w="2009" w:type="dxa"/>
            <w:shd w:val="clear" w:color="auto" w:fill="FFFFFF" w:themeFill="background1"/>
            <w:vAlign w:val="center"/>
          </w:tcPr>
          <w:p w14:paraId="2DA4FC0E"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2D66733D" w14:textId="6752FDCA"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Extras</w:t>
            </w:r>
          </w:p>
        </w:tc>
        <w:tc>
          <w:tcPr>
            <w:tcW w:w="1417" w:type="dxa"/>
            <w:shd w:val="clear" w:color="auto" w:fill="FFFFFF" w:themeFill="background1"/>
            <w:vAlign w:val="center"/>
          </w:tcPr>
          <w:p w14:paraId="4E5FAFF2" w14:textId="61A83002"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47EDA703" w14:textId="1D916BE6"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OSD Controller</w:t>
            </w:r>
          </w:p>
        </w:tc>
        <w:tc>
          <w:tcPr>
            <w:tcW w:w="2078" w:type="dxa"/>
            <w:shd w:val="clear" w:color="auto" w:fill="FFFFFF" w:themeFill="background1"/>
            <w:vAlign w:val="center"/>
          </w:tcPr>
          <w:p w14:paraId="032CFE9A"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276581F1" w14:textId="77777777" w:rsidTr="00E85E7B">
        <w:trPr>
          <w:trHeight w:val="425"/>
        </w:trPr>
        <w:tc>
          <w:tcPr>
            <w:tcW w:w="2009" w:type="dxa"/>
            <w:shd w:val="clear" w:color="auto" w:fill="FFFFFF" w:themeFill="background1"/>
            <w:vAlign w:val="center"/>
          </w:tcPr>
          <w:p w14:paraId="7E3ABD02"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2E71FC60" w14:textId="75DF11E2"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Power</w:t>
            </w:r>
          </w:p>
        </w:tc>
        <w:tc>
          <w:tcPr>
            <w:tcW w:w="1417" w:type="dxa"/>
            <w:shd w:val="clear" w:color="auto" w:fill="FFFFFF" w:themeFill="background1"/>
            <w:vAlign w:val="center"/>
          </w:tcPr>
          <w:p w14:paraId="65EBB215" w14:textId="0F486AEE"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6EE507C8"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Sony NP-F970 Type battery</w:t>
            </w:r>
          </w:p>
          <w:p w14:paraId="1E1BCD36" w14:textId="63686A75"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Power adapter</w:t>
            </w:r>
          </w:p>
        </w:tc>
        <w:tc>
          <w:tcPr>
            <w:tcW w:w="2078" w:type="dxa"/>
            <w:shd w:val="clear" w:color="auto" w:fill="FFFFFF" w:themeFill="background1"/>
            <w:vAlign w:val="center"/>
          </w:tcPr>
          <w:p w14:paraId="2B9C5494"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0C3DC676" w14:textId="77777777" w:rsidTr="00E85E7B">
        <w:trPr>
          <w:trHeight w:val="425"/>
        </w:trPr>
        <w:tc>
          <w:tcPr>
            <w:tcW w:w="2009" w:type="dxa"/>
            <w:shd w:val="clear" w:color="auto" w:fill="FFFFFF" w:themeFill="background1"/>
            <w:vAlign w:val="center"/>
          </w:tcPr>
          <w:p w14:paraId="7C36BBA9"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ACA3CAD" w14:textId="09BE13B3"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 xml:space="preserve">Power adapter </w:t>
            </w:r>
            <w:r w:rsidRPr="00074C2B">
              <w:rPr>
                <w:rFonts w:ascii="Tahoma" w:hAnsi="Tahoma" w:cs="Tahoma"/>
                <w:sz w:val="20"/>
                <w:szCs w:val="20"/>
              </w:rPr>
              <w:t>περιλαμβάνεται</w:t>
            </w:r>
          </w:p>
        </w:tc>
        <w:tc>
          <w:tcPr>
            <w:tcW w:w="1417" w:type="dxa"/>
            <w:shd w:val="clear" w:color="auto" w:fill="FFFFFF" w:themeFill="background1"/>
            <w:vAlign w:val="center"/>
          </w:tcPr>
          <w:p w14:paraId="1B86A379" w14:textId="361B1273"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173A1EA5" w14:textId="37C8EC70"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2BB65092"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6DE53DDB" w14:textId="77777777" w:rsidTr="00E85E7B">
        <w:trPr>
          <w:trHeight w:val="425"/>
        </w:trPr>
        <w:tc>
          <w:tcPr>
            <w:tcW w:w="2009" w:type="dxa"/>
            <w:shd w:val="clear" w:color="auto" w:fill="FFFFFF" w:themeFill="background1"/>
            <w:vAlign w:val="center"/>
          </w:tcPr>
          <w:p w14:paraId="38F3530B" w14:textId="77777777" w:rsidR="00DE5CC2" w:rsidRPr="00074C2B" w:rsidRDefault="00DE5CC2"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69C58CFC" w14:textId="5C067299" w:rsidR="00DE5CC2" w:rsidRPr="00074C2B" w:rsidRDefault="00DE5CC2" w:rsidP="00DE5CC2">
            <w:pPr>
              <w:spacing w:line="360" w:lineRule="auto"/>
              <w:jc w:val="center"/>
              <w:rPr>
                <w:rFonts w:ascii="Tahoma" w:hAnsi="Tahoma" w:cs="Tahoma"/>
                <w:sz w:val="20"/>
                <w:szCs w:val="20"/>
              </w:rPr>
            </w:pPr>
            <w:r w:rsidRPr="00074C2B">
              <w:rPr>
                <w:rFonts w:ascii="Tahoma" w:hAnsi="Tahoma" w:cs="Tahoma"/>
                <w:b/>
                <w:bCs/>
                <w:sz w:val="20"/>
                <w:szCs w:val="20"/>
                <w:lang w:val="en-US"/>
              </w:rPr>
              <w:t>Flexible Tripod Kit</w:t>
            </w:r>
          </w:p>
        </w:tc>
        <w:tc>
          <w:tcPr>
            <w:tcW w:w="1417" w:type="dxa"/>
            <w:shd w:val="clear" w:color="auto" w:fill="FFFFFF" w:themeFill="background1"/>
            <w:vAlign w:val="center"/>
          </w:tcPr>
          <w:p w14:paraId="69EA97D3" w14:textId="346A6FAD"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67CF5F1A" w14:textId="322347AD"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b/>
                <w:bCs/>
                <w:sz w:val="20"/>
                <w:szCs w:val="20"/>
                <w:lang w:val="en-US"/>
              </w:rPr>
              <w:t xml:space="preserve">1 </w:t>
            </w:r>
            <w:r w:rsidRPr="00074C2B">
              <w:rPr>
                <w:rFonts w:ascii="Tahoma" w:hAnsi="Tahoma" w:cs="Tahoma"/>
                <w:b/>
                <w:bCs/>
                <w:sz w:val="20"/>
                <w:szCs w:val="20"/>
              </w:rPr>
              <w:t>Τεμάχιο</w:t>
            </w:r>
          </w:p>
        </w:tc>
        <w:tc>
          <w:tcPr>
            <w:tcW w:w="2078" w:type="dxa"/>
            <w:shd w:val="clear" w:color="auto" w:fill="FFFFFF" w:themeFill="background1"/>
            <w:vAlign w:val="center"/>
          </w:tcPr>
          <w:p w14:paraId="19806667"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3A1383" w14:paraId="3951F9CC" w14:textId="77777777" w:rsidTr="00E85E7B">
        <w:trPr>
          <w:trHeight w:val="425"/>
        </w:trPr>
        <w:tc>
          <w:tcPr>
            <w:tcW w:w="2009" w:type="dxa"/>
            <w:shd w:val="clear" w:color="auto" w:fill="FFFFFF" w:themeFill="background1"/>
            <w:vAlign w:val="center"/>
          </w:tcPr>
          <w:p w14:paraId="0E82DC7E"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4D5190D5" w14:textId="7E6736BD"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Tripod Type</w:t>
            </w:r>
            <w:r w:rsidRPr="00074C2B">
              <w:rPr>
                <w:rFonts w:ascii="Tahoma" w:hAnsi="Tahoma" w:cs="Tahoma"/>
                <w:sz w:val="20"/>
                <w:szCs w:val="20"/>
                <w:lang w:val="en-US"/>
              </w:rPr>
              <w:tab/>
            </w:r>
          </w:p>
        </w:tc>
        <w:tc>
          <w:tcPr>
            <w:tcW w:w="1417" w:type="dxa"/>
            <w:shd w:val="clear" w:color="auto" w:fill="FFFFFF" w:themeFill="background1"/>
            <w:vAlign w:val="center"/>
          </w:tcPr>
          <w:p w14:paraId="7F355161" w14:textId="349A0660"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3B7FEC07" w14:textId="0E817A2A"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Tripod Kit for Handheld Cameras</w:t>
            </w:r>
          </w:p>
        </w:tc>
        <w:tc>
          <w:tcPr>
            <w:tcW w:w="2078" w:type="dxa"/>
            <w:shd w:val="clear" w:color="auto" w:fill="FFFFFF" w:themeFill="background1"/>
            <w:vAlign w:val="center"/>
          </w:tcPr>
          <w:p w14:paraId="358E90B3"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074C2B" w14:paraId="734C5397" w14:textId="77777777" w:rsidTr="00E85E7B">
        <w:trPr>
          <w:trHeight w:val="425"/>
        </w:trPr>
        <w:tc>
          <w:tcPr>
            <w:tcW w:w="2009" w:type="dxa"/>
            <w:shd w:val="clear" w:color="auto" w:fill="FFFFFF" w:themeFill="background1"/>
            <w:vAlign w:val="center"/>
          </w:tcPr>
          <w:p w14:paraId="18E8C7A0"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53F07AA" w14:textId="58ABE4B9"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Head Type</w:t>
            </w:r>
          </w:p>
        </w:tc>
        <w:tc>
          <w:tcPr>
            <w:tcW w:w="1417" w:type="dxa"/>
            <w:shd w:val="clear" w:color="auto" w:fill="FFFFFF" w:themeFill="background1"/>
            <w:vAlign w:val="center"/>
          </w:tcPr>
          <w:p w14:paraId="4E15C39F" w14:textId="79DC3C79"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3FE93D0" w14:textId="18384738"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Ball Head</w:t>
            </w:r>
          </w:p>
        </w:tc>
        <w:tc>
          <w:tcPr>
            <w:tcW w:w="2078" w:type="dxa"/>
            <w:shd w:val="clear" w:color="auto" w:fill="FFFFFF" w:themeFill="background1"/>
            <w:vAlign w:val="center"/>
          </w:tcPr>
          <w:p w14:paraId="48795F5D"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074C2B" w14:paraId="78D3299A" w14:textId="77777777" w:rsidTr="00E85E7B">
        <w:trPr>
          <w:trHeight w:val="425"/>
        </w:trPr>
        <w:tc>
          <w:tcPr>
            <w:tcW w:w="2009" w:type="dxa"/>
            <w:shd w:val="clear" w:color="auto" w:fill="FFFFFF" w:themeFill="background1"/>
            <w:vAlign w:val="center"/>
          </w:tcPr>
          <w:p w14:paraId="522FBBC5"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0C434E69" w14:textId="557274FB"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Camera Mount</w:t>
            </w:r>
          </w:p>
        </w:tc>
        <w:tc>
          <w:tcPr>
            <w:tcW w:w="1417" w:type="dxa"/>
            <w:shd w:val="clear" w:color="auto" w:fill="FFFFFF" w:themeFill="background1"/>
            <w:vAlign w:val="center"/>
          </w:tcPr>
          <w:p w14:paraId="0D23BD75" w14:textId="08CB9109"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F27E488" w14:textId="4210FE65"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1/4" Screw</w:t>
            </w:r>
          </w:p>
        </w:tc>
        <w:tc>
          <w:tcPr>
            <w:tcW w:w="2078" w:type="dxa"/>
            <w:shd w:val="clear" w:color="auto" w:fill="FFFFFF" w:themeFill="background1"/>
            <w:vAlign w:val="center"/>
          </w:tcPr>
          <w:p w14:paraId="287703A2"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074C2B" w14:paraId="3AAFBA1A" w14:textId="77777777" w:rsidTr="00E85E7B">
        <w:trPr>
          <w:trHeight w:val="425"/>
        </w:trPr>
        <w:tc>
          <w:tcPr>
            <w:tcW w:w="2009" w:type="dxa"/>
            <w:shd w:val="clear" w:color="auto" w:fill="FFFFFF" w:themeFill="background1"/>
            <w:vAlign w:val="center"/>
          </w:tcPr>
          <w:p w14:paraId="57EFEB49"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2A22308E" w14:textId="22FEB0FB"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Material</w:t>
            </w:r>
            <w:r w:rsidRPr="00074C2B">
              <w:rPr>
                <w:rFonts w:ascii="Tahoma" w:hAnsi="Tahoma" w:cs="Tahoma"/>
                <w:sz w:val="20"/>
                <w:szCs w:val="20"/>
              </w:rPr>
              <w:t xml:space="preserve"> </w:t>
            </w:r>
            <w:r w:rsidRPr="00074C2B">
              <w:rPr>
                <w:rFonts w:ascii="Tahoma" w:hAnsi="Tahoma" w:cs="Tahoma"/>
                <w:sz w:val="20"/>
                <w:szCs w:val="20"/>
                <w:lang w:val="en-US"/>
              </w:rPr>
              <w:t>of leg</w:t>
            </w:r>
          </w:p>
        </w:tc>
        <w:tc>
          <w:tcPr>
            <w:tcW w:w="1417" w:type="dxa"/>
            <w:shd w:val="clear" w:color="auto" w:fill="FFFFFF" w:themeFill="background1"/>
            <w:vAlign w:val="center"/>
          </w:tcPr>
          <w:p w14:paraId="7CAD73AD" w14:textId="581E399A"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253BA79D" w14:textId="20FC345F"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Aluminum</w:t>
            </w:r>
          </w:p>
        </w:tc>
        <w:tc>
          <w:tcPr>
            <w:tcW w:w="2078" w:type="dxa"/>
            <w:shd w:val="clear" w:color="auto" w:fill="FFFFFF" w:themeFill="background1"/>
            <w:vAlign w:val="center"/>
          </w:tcPr>
          <w:p w14:paraId="7C99FDEF"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1A688ECC" w14:textId="77777777" w:rsidTr="00E85E7B">
        <w:trPr>
          <w:trHeight w:val="425"/>
        </w:trPr>
        <w:tc>
          <w:tcPr>
            <w:tcW w:w="2009" w:type="dxa"/>
            <w:shd w:val="clear" w:color="auto" w:fill="FFFFFF" w:themeFill="background1"/>
            <w:vAlign w:val="center"/>
          </w:tcPr>
          <w:p w14:paraId="02835017"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02A43144" w14:textId="1FD840F6"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Kit Payload (KG)</w:t>
            </w:r>
          </w:p>
        </w:tc>
        <w:tc>
          <w:tcPr>
            <w:tcW w:w="1417" w:type="dxa"/>
            <w:shd w:val="clear" w:color="auto" w:fill="FFFFFF" w:themeFill="background1"/>
            <w:vAlign w:val="center"/>
          </w:tcPr>
          <w:p w14:paraId="7002A5F0" w14:textId="1855DFEB"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30A4EDC8" w14:textId="0671E586"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2</w:t>
            </w:r>
          </w:p>
        </w:tc>
        <w:tc>
          <w:tcPr>
            <w:tcW w:w="2078" w:type="dxa"/>
            <w:shd w:val="clear" w:color="auto" w:fill="FFFFFF" w:themeFill="background1"/>
            <w:vAlign w:val="center"/>
          </w:tcPr>
          <w:p w14:paraId="4242DEC2"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2E30DAE6" w14:textId="77777777" w:rsidTr="00E85E7B">
        <w:trPr>
          <w:trHeight w:val="425"/>
        </w:trPr>
        <w:tc>
          <w:tcPr>
            <w:tcW w:w="2009" w:type="dxa"/>
            <w:shd w:val="clear" w:color="auto" w:fill="FFFFFF" w:themeFill="background1"/>
            <w:vAlign w:val="center"/>
          </w:tcPr>
          <w:p w14:paraId="383AE52D" w14:textId="77777777" w:rsidR="00DE5CC2" w:rsidRPr="00074C2B" w:rsidRDefault="00DE5CC2" w:rsidP="005E095C">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4676CA9C" w14:textId="1ACC3738" w:rsidR="00DE5CC2" w:rsidRPr="00074C2B" w:rsidRDefault="00DE5CC2" w:rsidP="00DE5CC2">
            <w:pPr>
              <w:spacing w:line="360" w:lineRule="auto"/>
              <w:jc w:val="center"/>
              <w:rPr>
                <w:rFonts w:ascii="Tahoma" w:hAnsi="Tahoma" w:cs="Tahoma"/>
                <w:sz w:val="20"/>
                <w:szCs w:val="20"/>
              </w:rPr>
            </w:pPr>
            <w:r w:rsidRPr="00074C2B">
              <w:rPr>
                <w:rFonts w:ascii="Tahoma" w:hAnsi="Tahoma" w:cs="Tahoma"/>
                <w:b/>
                <w:bCs/>
                <w:sz w:val="20"/>
                <w:szCs w:val="20"/>
                <w:lang w:val="en-US"/>
              </w:rPr>
              <w:t>Mobile TV Stand</w:t>
            </w:r>
          </w:p>
        </w:tc>
        <w:tc>
          <w:tcPr>
            <w:tcW w:w="1417" w:type="dxa"/>
            <w:shd w:val="clear" w:color="auto" w:fill="FFFFFF" w:themeFill="background1"/>
            <w:vAlign w:val="center"/>
          </w:tcPr>
          <w:p w14:paraId="5647A5A7" w14:textId="54D9A6EB" w:rsidR="00DE5CC2" w:rsidRPr="00074C2B" w:rsidRDefault="00DE5CC2" w:rsidP="00DE5CC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1</w:t>
            </w:r>
          </w:p>
        </w:tc>
        <w:tc>
          <w:tcPr>
            <w:tcW w:w="2311" w:type="dxa"/>
            <w:shd w:val="clear" w:color="auto" w:fill="FFFFFF" w:themeFill="background1"/>
            <w:vAlign w:val="center"/>
          </w:tcPr>
          <w:p w14:paraId="15AACF7D" w14:textId="77777777" w:rsidR="00DE5CC2" w:rsidRPr="00074C2B" w:rsidRDefault="00DE5CC2" w:rsidP="00DE5CC2">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54E69D64"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7E1F9097" w14:textId="77777777" w:rsidTr="00E85E7B">
        <w:trPr>
          <w:trHeight w:val="425"/>
        </w:trPr>
        <w:tc>
          <w:tcPr>
            <w:tcW w:w="2009" w:type="dxa"/>
            <w:shd w:val="clear" w:color="auto" w:fill="FFFFFF" w:themeFill="background1"/>
            <w:vAlign w:val="center"/>
          </w:tcPr>
          <w:p w14:paraId="234A6DAB" w14:textId="77777777" w:rsidR="00DE5CC2" w:rsidRPr="00074C2B" w:rsidRDefault="00DE5CC2" w:rsidP="00DE5CC2">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795DF0DD" w14:textId="276F1631"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Dolly Type</w:t>
            </w:r>
          </w:p>
        </w:tc>
        <w:tc>
          <w:tcPr>
            <w:tcW w:w="1417" w:type="dxa"/>
            <w:shd w:val="clear" w:color="auto" w:fill="FFFFFF" w:themeFill="background1"/>
            <w:vAlign w:val="center"/>
          </w:tcPr>
          <w:p w14:paraId="0914D9D9" w14:textId="543136C3"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7FF61E03" w14:textId="761537D7"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rPr>
              <w:t>Tripod Dolly with Wheels</w:t>
            </w:r>
          </w:p>
        </w:tc>
        <w:tc>
          <w:tcPr>
            <w:tcW w:w="2078" w:type="dxa"/>
            <w:shd w:val="clear" w:color="auto" w:fill="FFFFFF" w:themeFill="background1"/>
            <w:vAlign w:val="center"/>
          </w:tcPr>
          <w:p w14:paraId="1FEA6489"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6D558730" w14:textId="77777777" w:rsidTr="00E85E7B">
        <w:trPr>
          <w:trHeight w:val="425"/>
        </w:trPr>
        <w:tc>
          <w:tcPr>
            <w:tcW w:w="2009" w:type="dxa"/>
            <w:shd w:val="clear" w:color="auto" w:fill="FFFFFF" w:themeFill="background1"/>
            <w:vAlign w:val="center"/>
          </w:tcPr>
          <w:p w14:paraId="1BFAF33C" w14:textId="77777777" w:rsidR="00DE5CC2" w:rsidRPr="00074C2B" w:rsidRDefault="00DE5CC2" w:rsidP="00DE5CC2">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0551FA60" w14:textId="6BB32E24"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Payload (KG)</w:t>
            </w:r>
          </w:p>
        </w:tc>
        <w:tc>
          <w:tcPr>
            <w:tcW w:w="1417" w:type="dxa"/>
            <w:shd w:val="clear" w:color="auto" w:fill="FFFFFF" w:themeFill="background1"/>
            <w:vAlign w:val="center"/>
          </w:tcPr>
          <w:p w14:paraId="3169BEC6" w14:textId="676E0F65"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0C88AA5" w14:textId="270C1A22"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rPr>
              <w:t>50</w:t>
            </w:r>
          </w:p>
        </w:tc>
        <w:tc>
          <w:tcPr>
            <w:tcW w:w="2078" w:type="dxa"/>
            <w:shd w:val="clear" w:color="auto" w:fill="FFFFFF" w:themeFill="background1"/>
            <w:vAlign w:val="center"/>
          </w:tcPr>
          <w:p w14:paraId="687BB82D"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074C2B" w14:paraId="43C3D3A5" w14:textId="77777777" w:rsidTr="00E85E7B">
        <w:trPr>
          <w:trHeight w:val="425"/>
        </w:trPr>
        <w:tc>
          <w:tcPr>
            <w:tcW w:w="2009" w:type="dxa"/>
            <w:shd w:val="clear" w:color="auto" w:fill="FFFFFF" w:themeFill="background1"/>
            <w:vAlign w:val="center"/>
          </w:tcPr>
          <w:p w14:paraId="05302B69" w14:textId="77777777" w:rsidR="00DE5CC2" w:rsidRPr="00074C2B" w:rsidRDefault="00DE5CC2" w:rsidP="00DE5CC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3FE0F12" w14:textId="53FDFAD6"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Material</w:t>
            </w:r>
          </w:p>
        </w:tc>
        <w:tc>
          <w:tcPr>
            <w:tcW w:w="1417" w:type="dxa"/>
            <w:shd w:val="clear" w:color="auto" w:fill="FFFFFF" w:themeFill="background1"/>
            <w:vAlign w:val="center"/>
          </w:tcPr>
          <w:p w14:paraId="4260E60F" w14:textId="210CFE6E"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A669DED" w14:textId="16535AE7"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Mild Steel</w:t>
            </w:r>
          </w:p>
        </w:tc>
        <w:tc>
          <w:tcPr>
            <w:tcW w:w="2078" w:type="dxa"/>
            <w:shd w:val="clear" w:color="auto" w:fill="FFFFFF" w:themeFill="background1"/>
            <w:vAlign w:val="center"/>
          </w:tcPr>
          <w:p w14:paraId="6DC543B8"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3A1383" w14:paraId="5F1E354F" w14:textId="77777777" w:rsidTr="00E85E7B">
        <w:trPr>
          <w:trHeight w:val="425"/>
        </w:trPr>
        <w:tc>
          <w:tcPr>
            <w:tcW w:w="2009" w:type="dxa"/>
            <w:shd w:val="clear" w:color="auto" w:fill="FFFFFF" w:themeFill="background1"/>
            <w:vAlign w:val="center"/>
          </w:tcPr>
          <w:p w14:paraId="4A9B26B3" w14:textId="77777777" w:rsidR="00DE5CC2" w:rsidRPr="00074C2B" w:rsidRDefault="00DE5CC2" w:rsidP="00DE5CC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D287EFD" w14:textId="518CC2FA"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Extras</w:t>
            </w:r>
          </w:p>
        </w:tc>
        <w:tc>
          <w:tcPr>
            <w:tcW w:w="1417" w:type="dxa"/>
            <w:shd w:val="clear" w:color="auto" w:fill="FFFFFF" w:themeFill="background1"/>
            <w:vAlign w:val="center"/>
          </w:tcPr>
          <w:p w14:paraId="559C8135" w14:textId="183B1086"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6D30D83"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VESA Standard: 100x100, 200x100, 200x200, 300x200, 300x300, 400x200, 400x300, 400x400, 600x400 mm.</w:t>
            </w:r>
          </w:p>
          <w:p w14:paraId="7015AB2A" w14:textId="39BA19E8"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Screen Position: Landscape (portrait possible but with limitations of bracket size/width).</w:t>
            </w:r>
          </w:p>
        </w:tc>
        <w:tc>
          <w:tcPr>
            <w:tcW w:w="2078" w:type="dxa"/>
            <w:shd w:val="clear" w:color="auto" w:fill="FFFFFF" w:themeFill="background1"/>
            <w:vAlign w:val="center"/>
          </w:tcPr>
          <w:p w14:paraId="0A544D18"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074C2B" w14:paraId="6BCE2940" w14:textId="77777777" w:rsidTr="00E85E7B">
        <w:trPr>
          <w:trHeight w:val="425"/>
        </w:trPr>
        <w:tc>
          <w:tcPr>
            <w:tcW w:w="2009" w:type="dxa"/>
            <w:shd w:val="clear" w:color="auto" w:fill="FFFFFF" w:themeFill="background1"/>
            <w:vAlign w:val="center"/>
          </w:tcPr>
          <w:p w14:paraId="24EFFC41" w14:textId="77777777" w:rsidR="00DE5CC2" w:rsidRPr="00074C2B" w:rsidRDefault="00DE5CC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5AD1A50" w14:textId="2020C57E"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Screen size</w:t>
            </w:r>
          </w:p>
        </w:tc>
        <w:tc>
          <w:tcPr>
            <w:tcW w:w="1417" w:type="dxa"/>
            <w:shd w:val="clear" w:color="auto" w:fill="FFFFFF" w:themeFill="background1"/>
            <w:vAlign w:val="center"/>
          </w:tcPr>
          <w:p w14:paraId="7CD73A96" w14:textId="77777777"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67EF904A" w14:textId="33809F6A"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32-60"</w:t>
            </w:r>
          </w:p>
        </w:tc>
        <w:tc>
          <w:tcPr>
            <w:tcW w:w="2078" w:type="dxa"/>
            <w:shd w:val="clear" w:color="auto" w:fill="FFFFFF" w:themeFill="background1"/>
            <w:vAlign w:val="center"/>
          </w:tcPr>
          <w:p w14:paraId="6C7F5433"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6CE8B76C" w14:textId="77777777" w:rsidTr="00E85E7B">
        <w:trPr>
          <w:trHeight w:val="425"/>
        </w:trPr>
        <w:tc>
          <w:tcPr>
            <w:tcW w:w="2009" w:type="dxa"/>
            <w:shd w:val="clear" w:color="auto" w:fill="FFFFFF" w:themeFill="background1"/>
            <w:vAlign w:val="center"/>
          </w:tcPr>
          <w:p w14:paraId="5F117ED9" w14:textId="77777777" w:rsidR="00DE5CC2" w:rsidRPr="00074C2B" w:rsidRDefault="00DE5CC2"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3D3C3BC0" w14:textId="24452FFE"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Adjustable height</w:t>
            </w:r>
          </w:p>
        </w:tc>
        <w:tc>
          <w:tcPr>
            <w:tcW w:w="1417" w:type="dxa"/>
            <w:shd w:val="clear" w:color="auto" w:fill="FFFFFF" w:themeFill="background1"/>
            <w:vAlign w:val="center"/>
          </w:tcPr>
          <w:p w14:paraId="362BBA3F" w14:textId="39FD832F"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694D169" w14:textId="68707FF2"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rPr>
              <w:t>ΝΑΙ</w:t>
            </w:r>
          </w:p>
        </w:tc>
        <w:tc>
          <w:tcPr>
            <w:tcW w:w="2078" w:type="dxa"/>
            <w:shd w:val="clear" w:color="auto" w:fill="FFFFFF" w:themeFill="background1"/>
            <w:vAlign w:val="center"/>
          </w:tcPr>
          <w:p w14:paraId="563290C5"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074C2B" w14:paraId="1B1B32B1" w14:textId="77777777" w:rsidTr="00E85E7B">
        <w:trPr>
          <w:trHeight w:val="425"/>
        </w:trPr>
        <w:tc>
          <w:tcPr>
            <w:tcW w:w="2009" w:type="dxa"/>
            <w:shd w:val="clear" w:color="auto" w:fill="FFFFFF" w:themeFill="background1"/>
            <w:vAlign w:val="center"/>
          </w:tcPr>
          <w:p w14:paraId="36D18C9E" w14:textId="77777777" w:rsidR="00DE5CC2" w:rsidRPr="00074C2B" w:rsidRDefault="00DE5CC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00C4FE9" w14:textId="0D4EE61D"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High quality</w:t>
            </w:r>
          </w:p>
        </w:tc>
        <w:tc>
          <w:tcPr>
            <w:tcW w:w="1417" w:type="dxa"/>
            <w:shd w:val="clear" w:color="auto" w:fill="FFFFFF" w:themeFill="background1"/>
            <w:vAlign w:val="center"/>
          </w:tcPr>
          <w:p w14:paraId="3D5EC8FA" w14:textId="4A4AA7C3"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850FF7A" w14:textId="3EE949F8"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rPr>
              <w:t>ΝΑΙ</w:t>
            </w:r>
          </w:p>
        </w:tc>
        <w:tc>
          <w:tcPr>
            <w:tcW w:w="2078" w:type="dxa"/>
            <w:shd w:val="clear" w:color="auto" w:fill="FFFFFF" w:themeFill="background1"/>
            <w:vAlign w:val="center"/>
          </w:tcPr>
          <w:p w14:paraId="5665D14C"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3A1383" w14:paraId="6A33E88F" w14:textId="77777777" w:rsidTr="00E85E7B">
        <w:trPr>
          <w:trHeight w:val="425"/>
        </w:trPr>
        <w:tc>
          <w:tcPr>
            <w:tcW w:w="2009" w:type="dxa"/>
            <w:shd w:val="clear" w:color="auto" w:fill="FFFFFF" w:themeFill="background1"/>
            <w:vAlign w:val="center"/>
          </w:tcPr>
          <w:p w14:paraId="7D748138" w14:textId="77777777" w:rsidR="00DE5CC2" w:rsidRPr="00074C2B" w:rsidRDefault="00DE5CC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98E4823" w14:textId="4508B91A" w:rsidR="00DE5CC2" w:rsidRPr="00074C2B" w:rsidRDefault="00DE5CC2" w:rsidP="00DE5CC2">
            <w:pPr>
              <w:spacing w:line="360" w:lineRule="auto"/>
              <w:jc w:val="center"/>
              <w:rPr>
                <w:rFonts w:ascii="Tahoma" w:hAnsi="Tahoma" w:cs="Tahoma"/>
                <w:sz w:val="20"/>
                <w:szCs w:val="20"/>
                <w:lang w:val="en-US"/>
              </w:rPr>
            </w:pPr>
            <w:r w:rsidRPr="00074C2B">
              <w:rPr>
                <w:rFonts w:ascii="Tahoma" w:hAnsi="Tahoma" w:cs="Tahoma"/>
                <w:b/>
                <w:bCs/>
                <w:sz w:val="20"/>
                <w:szCs w:val="20"/>
                <w:lang w:val="en-US"/>
              </w:rPr>
              <w:t>Mobile Audio Mixer Recorder with bag</w:t>
            </w:r>
          </w:p>
        </w:tc>
        <w:tc>
          <w:tcPr>
            <w:tcW w:w="1417" w:type="dxa"/>
            <w:shd w:val="clear" w:color="auto" w:fill="FFFFFF" w:themeFill="background1"/>
            <w:vAlign w:val="center"/>
          </w:tcPr>
          <w:p w14:paraId="62725E39" w14:textId="40C4A7C0"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vAlign w:val="center"/>
          </w:tcPr>
          <w:p w14:paraId="5895A61E" w14:textId="77777777" w:rsidR="00DE5CC2" w:rsidRPr="00074C2B" w:rsidRDefault="00DE5CC2" w:rsidP="00DE5CC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0012BEF2"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3A1383" w14:paraId="2B8F591A" w14:textId="77777777" w:rsidTr="00E85E7B">
        <w:trPr>
          <w:trHeight w:val="425"/>
        </w:trPr>
        <w:tc>
          <w:tcPr>
            <w:tcW w:w="2009" w:type="dxa"/>
            <w:shd w:val="clear" w:color="auto" w:fill="FFFFFF" w:themeFill="background1"/>
            <w:vAlign w:val="center"/>
          </w:tcPr>
          <w:p w14:paraId="646D9AF4" w14:textId="77777777" w:rsidR="00DE5CC2" w:rsidRPr="00074C2B" w:rsidRDefault="00DE5CC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BDE646C" w14:textId="7AB1EA3E" w:rsidR="00DE5CC2" w:rsidRPr="00074C2B" w:rsidRDefault="00DE5CC2" w:rsidP="00DE5CC2">
            <w:pPr>
              <w:spacing w:line="360" w:lineRule="auto"/>
              <w:jc w:val="center"/>
              <w:rPr>
                <w:rFonts w:ascii="Tahoma" w:hAnsi="Tahoma" w:cs="Tahoma"/>
                <w:sz w:val="20"/>
                <w:szCs w:val="20"/>
                <w:lang w:val="en-US"/>
              </w:rPr>
            </w:pPr>
            <w:r w:rsidRPr="00074C2B">
              <w:rPr>
                <w:rFonts w:ascii="Tahoma" w:hAnsi="Tahoma" w:cs="Tahoma"/>
                <w:b/>
                <w:sz w:val="20"/>
                <w:szCs w:val="20"/>
                <w:lang w:val="en-US"/>
              </w:rPr>
              <w:t>Portable audio recorder with USB audio interface</w:t>
            </w:r>
          </w:p>
        </w:tc>
        <w:tc>
          <w:tcPr>
            <w:tcW w:w="1417" w:type="dxa"/>
            <w:shd w:val="clear" w:color="auto" w:fill="FFFFFF" w:themeFill="background1"/>
            <w:vAlign w:val="center"/>
          </w:tcPr>
          <w:p w14:paraId="7DBF5EA5" w14:textId="77777777"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vAlign w:val="center"/>
          </w:tcPr>
          <w:p w14:paraId="319ED0DC" w14:textId="77777777" w:rsidR="00DE5CC2" w:rsidRPr="00074C2B" w:rsidRDefault="00DE5CC2" w:rsidP="00DE5CC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34BF5792"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074C2B" w14:paraId="722F5874" w14:textId="77777777" w:rsidTr="00E85E7B">
        <w:trPr>
          <w:trHeight w:val="425"/>
        </w:trPr>
        <w:tc>
          <w:tcPr>
            <w:tcW w:w="2009" w:type="dxa"/>
            <w:shd w:val="clear" w:color="auto" w:fill="FFFFFF" w:themeFill="background1"/>
            <w:vAlign w:val="center"/>
          </w:tcPr>
          <w:p w14:paraId="355A04DA" w14:textId="77777777" w:rsidR="00DE5CC2" w:rsidRPr="00074C2B" w:rsidRDefault="00DE5CC2" w:rsidP="00DE5CC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978E0D5" w14:textId="16743786"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Tracks</w:t>
            </w:r>
            <w:r w:rsidRPr="00074C2B">
              <w:rPr>
                <w:rFonts w:ascii="Tahoma" w:hAnsi="Tahoma" w:cs="Tahoma"/>
                <w:sz w:val="20"/>
                <w:szCs w:val="20"/>
              </w:rPr>
              <w:t xml:space="preserve"> </w:t>
            </w:r>
          </w:p>
        </w:tc>
        <w:tc>
          <w:tcPr>
            <w:tcW w:w="1417" w:type="dxa"/>
            <w:shd w:val="clear" w:color="auto" w:fill="FFFFFF" w:themeFill="background1"/>
            <w:vAlign w:val="center"/>
          </w:tcPr>
          <w:p w14:paraId="7579384F" w14:textId="0491B7FB"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67213DA" w14:textId="757781FC"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rPr>
              <w:t>Stereo mix + 6 single inputs</w:t>
            </w:r>
          </w:p>
        </w:tc>
        <w:tc>
          <w:tcPr>
            <w:tcW w:w="2078" w:type="dxa"/>
            <w:shd w:val="clear" w:color="auto" w:fill="FFFFFF" w:themeFill="background1"/>
            <w:vAlign w:val="center"/>
          </w:tcPr>
          <w:p w14:paraId="2170746E"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074C2B" w14:paraId="1C7F2FC6" w14:textId="77777777" w:rsidTr="00E85E7B">
        <w:trPr>
          <w:trHeight w:val="425"/>
        </w:trPr>
        <w:tc>
          <w:tcPr>
            <w:tcW w:w="2009" w:type="dxa"/>
            <w:shd w:val="clear" w:color="auto" w:fill="FFFFFF" w:themeFill="background1"/>
            <w:vAlign w:val="center"/>
          </w:tcPr>
          <w:p w14:paraId="1D6158B2"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A947690" w14:textId="0382D1D8" w:rsidR="00DE5CC2" w:rsidRPr="00074C2B" w:rsidRDefault="00DE5CC2" w:rsidP="00DE5CC2">
            <w:pPr>
              <w:spacing w:line="360" w:lineRule="auto"/>
              <w:jc w:val="center"/>
              <w:rPr>
                <w:rFonts w:ascii="Tahoma" w:hAnsi="Tahoma" w:cs="Tahoma"/>
                <w:sz w:val="20"/>
                <w:szCs w:val="20"/>
                <w:lang w:val="en-US"/>
              </w:rPr>
            </w:pPr>
            <w:r w:rsidRPr="00074C2B">
              <w:rPr>
                <w:rFonts w:ascii="Tahoma" w:hAnsi="Tahoma" w:cs="Tahoma"/>
                <w:sz w:val="20"/>
                <w:szCs w:val="20"/>
                <w:lang w:val="en-US"/>
              </w:rPr>
              <w:t>Recordings with maximum 32-bit float / 192 kHz</w:t>
            </w:r>
          </w:p>
        </w:tc>
        <w:tc>
          <w:tcPr>
            <w:tcW w:w="1417" w:type="dxa"/>
            <w:shd w:val="clear" w:color="auto" w:fill="FFFFFF" w:themeFill="background1"/>
            <w:vAlign w:val="center"/>
          </w:tcPr>
          <w:p w14:paraId="6C953A3E" w14:textId="77777777"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3E844C0" w14:textId="04C28B2C"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70A246B3"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3A1383" w14:paraId="4BD0F8D5" w14:textId="77777777" w:rsidTr="00E85E7B">
        <w:trPr>
          <w:trHeight w:val="425"/>
        </w:trPr>
        <w:tc>
          <w:tcPr>
            <w:tcW w:w="2009" w:type="dxa"/>
            <w:shd w:val="clear" w:color="auto" w:fill="FFFFFF" w:themeFill="background1"/>
            <w:vAlign w:val="center"/>
          </w:tcPr>
          <w:p w14:paraId="56588463" w14:textId="77777777" w:rsidR="00DE5CC2" w:rsidRPr="00074C2B" w:rsidRDefault="00DE5CC2" w:rsidP="00DE5CC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CDBB26B" w14:textId="4CB90DDB"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Dynamic range</w:t>
            </w:r>
          </w:p>
        </w:tc>
        <w:tc>
          <w:tcPr>
            <w:tcW w:w="1417" w:type="dxa"/>
            <w:shd w:val="clear" w:color="auto" w:fill="FFFFFF" w:themeFill="background1"/>
            <w:vAlign w:val="center"/>
          </w:tcPr>
          <w:p w14:paraId="33586E4A" w14:textId="3D6E8667"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3661DCBE"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Recordings with maximum 32-bit float / 192 kHz</w:t>
            </w:r>
          </w:p>
          <w:p w14:paraId="628BE84B" w14:textId="77777777" w:rsidR="00DE5CC2" w:rsidRPr="00074C2B" w:rsidRDefault="00DE5CC2" w:rsidP="00DE5CC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2C5B762A"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074C2B" w14:paraId="7DE93A6A" w14:textId="77777777" w:rsidTr="00E85E7B">
        <w:trPr>
          <w:trHeight w:val="425"/>
        </w:trPr>
        <w:tc>
          <w:tcPr>
            <w:tcW w:w="2009" w:type="dxa"/>
            <w:shd w:val="clear" w:color="auto" w:fill="FFFFFF" w:themeFill="background1"/>
            <w:vAlign w:val="center"/>
          </w:tcPr>
          <w:p w14:paraId="2AE6D979" w14:textId="77777777" w:rsidR="00DE5CC2" w:rsidRPr="00074C2B" w:rsidRDefault="00DE5CC2" w:rsidP="00DE5CC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531C57B" w14:textId="725561D9"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Built-in timecode generator</w:t>
            </w:r>
          </w:p>
        </w:tc>
        <w:tc>
          <w:tcPr>
            <w:tcW w:w="1417" w:type="dxa"/>
            <w:shd w:val="clear" w:color="auto" w:fill="FFFFFF" w:themeFill="background1"/>
            <w:vAlign w:val="center"/>
          </w:tcPr>
          <w:p w14:paraId="1171E750" w14:textId="770503D8"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59C3A3A1" w14:textId="635E42FB"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416940D6" w14:textId="77777777" w:rsidR="00DE5CC2" w:rsidRPr="00074C2B" w:rsidRDefault="00DE5CC2" w:rsidP="00DE5CC2">
            <w:pPr>
              <w:spacing w:line="360" w:lineRule="auto"/>
              <w:jc w:val="center"/>
              <w:rPr>
                <w:rFonts w:ascii="Tahoma" w:hAnsi="Tahoma" w:cs="Tahoma"/>
                <w:sz w:val="20"/>
                <w:szCs w:val="20"/>
                <w:lang w:eastAsia="el-GR"/>
              </w:rPr>
            </w:pPr>
          </w:p>
        </w:tc>
      </w:tr>
      <w:tr w:rsidR="001E78BF" w:rsidRPr="003A1383" w14:paraId="0E15062F" w14:textId="77777777" w:rsidTr="00E85E7B">
        <w:trPr>
          <w:trHeight w:val="425"/>
        </w:trPr>
        <w:tc>
          <w:tcPr>
            <w:tcW w:w="2009" w:type="dxa"/>
            <w:shd w:val="clear" w:color="auto" w:fill="FFFFFF" w:themeFill="background1"/>
            <w:vAlign w:val="center"/>
          </w:tcPr>
          <w:p w14:paraId="7772EB31" w14:textId="77777777" w:rsidR="00DE5CC2" w:rsidRPr="00074C2B" w:rsidRDefault="00DE5CC2" w:rsidP="00DE5CC2">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0EB5AC37" w14:textId="5097B31F"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Microphone preamplifier</w:t>
            </w:r>
          </w:p>
        </w:tc>
        <w:tc>
          <w:tcPr>
            <w:tcW w:w="1417" w:type="dxa"/>
            <w:shd w:val="clear" w:color="auto" w:fill="FFFFFF" w:themeFill="background1"/>
            <w:vAlign w:val="center"/>
          </w:tcPr>
          <w:p w14:paraId="00C34896" w14:textId="017FB336"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EC451C5" w14:textId="323C8ED8"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Kashmir microphone preamplifier with 76 dB gain</w:t>
            </w:r>
          </w:p>
        </w:tc>
        <w:tc>
          <w:tcPr>
            <w:tcW w:w="2078" w:type="dxa"/>
            <w:shd w:val="clear" w:color="auto" w:fill="FFFFFF" w:themeFill="background1"/>
            <w:vAlign w:val="center"/>
          </w:tcPr>
          <w:p w14:paraId="2C81E403"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3A1383" w14:paraId="44A1123D" w14:textId="77777777" w:rsidTr="00E85E7B">
        <w:trPr>
          <w:trHeight w:val="425"/>
        </w:trPr>
        <w:tc>
          <w:tcPr>
            <w:tcW w:w="2009" w:type="dxa"/>
            <w:shd w:val="clear" w:color="auto" w:fill="FFFFFF" w:themeFill="background1"/>
            <w:vAlign w:val="center"/>
          </w:tcPr>
          <w:p w14:paraId="579AEA4D" w14:textId="77777777" w:rsidR="00DE5CC2" w:rsidRPr="00074C2B" w:rsidRDefault="00DE5CC2" w:rsidP="00DE5CC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D1B72C6" w14:textId="66BF9EAD"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Noise of unit</w:t>
            </w:r>
          </w:p>
        </w:tc>
        <w:tc>
          <w:tcPr>
            <w:tcW w:w="1417" w:type="dxa"/>
            <w:shd w:val="clear" w:color="auto" w:fill="FFFFFF" w:themeFill="background1"/>
            <w:vAlign w:val="center"/>
          </w:tcPr>
          <w:p w14:paraId="510EF7DC" w14:textId="035DD205"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46479C59" w14:textId="5840D161"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-128 dBu maximum (A-weighting, gain=76 dB, 150 Ohm source impedance)</w:t>
            </w:r>
          </w:p>
        </w:tc>
        <w:tc>
          <w:tcPr>
            <w:tcW w:w="2078" w:type="dxa"/>
            <w:shd w:val="clear" w:color="auto" w:fill="FFFFFF" w:themeFill="background1"/>
            <w:vAlign w:val="center"/>
          </w:tcPr>
          <w:p w14:paraId="4445CB9D"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074C2B" w14:paraId="10E011DD" w14:textId="77777777" w:rsidTr="00E85E7B">
        <w:trPr>
          <w:trHeight w:val="425"/>
        </w:trPr>
        <w:tc>
          <w:tcPr>
            <w:tcW w:w="2009" w:type="dxa"/>
            <w:shd w:val="clear" w:color="auto" w:fill="FFFFFF" w:themeFill="background1"/>
            <w:vAlign w:val="center"/>
          </w:tcPr>
          <w:p w14:paraId="72457D95" w14:textId="77777777" w:rsidR="00DE5CC2" w:rsidRPr="00074C2B" w:rsidRDefault="00DE5CC2" w:rsidP="00DE5CC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EEFABA5" w14:textId="60373AB2"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Limiter per channel</w:t>
            </w:r>
          </w:p>
        </w:tc>
        <w:tc>
          <w:tcPr>
            <w:tcW w:w="1417" w:type="dxa"/>
            <w:shd w:val="clear" w:color="auto" w:fill="FFFFFF" w:themeFill="background1"/>
            <w:vAlign w:val="center"/>
          </w:tcPr>
          <w:p w14:paraId="3F6CDB93" w14:textId="6EF3DFC0"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E3060F5" w14:textId="49AD5912"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31046694"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074C2B" w14:paraId="1A08DCDD" w14:textId="77777777" w:rsidTr="00E85E7B">
        <w:trPr>
          <w:trHeight w:val="425"/>
        </w:trPr>
        <w:tc>
          <w:tcPr>
            <w:tcW w:w="2009" w:type="dxa"/>
            <w:shd w:val="clear" w:color="auto" w:fill="FFFFFF" w:themeFill="background1"/>
            <w:vAlign w:val="center"/>
          </w:tcPr>
          <w:p w14:paraId="7F19F371"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19D440B" w14:textId="41D3B56D" w:rsidR="00DE5CC2" w:rsidRPr="00074C2B" w:rsidRDefault="00DE5CC2" w:rsidP="00DE5CC2">
            <w:pPr>
              <w:spacing w:line="360" w:lineRule="auto"/>
              <w:jc w:val="center"/>
              <w:rPr>
                <w:rFonts w:ascii="Tahoma" w:hAnsi="Tahoma" w:cs="Tahoma"/>
                <w:sz w:val="20"/>
                <w:szCs w:val="20"/>
                <w:lang w:val="en-US"/>
              </w:rPr>
            </w:pPr>
            <w:r w:rsidRPr="00074C2B">
              <w:rPr>
                <w:rFonts w:ascii="Tahoma" w:hAnsi="Tahoma" w:cs="Tahoma"/>
                <w:sz w:val="20"/>
                <w:szCs w:val="20"/>
                <w:lang w:val="en-US"/>
              </w:rPr>
              <w:t>Low Cut Filter 40 Hz to 160 Hz adjustable with 18 dB/octave</w:t>
            </w:r>
          </w:p>
        </w:tc>
        <w:tc>
          <w:tcPr>
            <w:tcW w:w="1417" w:type="dxa"/>
            <w:shd w:val="clear" w:color="auto" w:fill="FFFFFF" w:themeFill="background1"/>
            <w:vAlign w:val="center"/>
          </w:tcPr>
          <w:p w14:paraId="29481591" w14:textId="33D92B7F"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D701EA9" w14:textId="1A3ED16C"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61552211"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074C2B" w14:paraId="4D406DFE" w14:textId="77777777" w:rsidTr="00E85E7B">
        <w:trPr>
          <w:trHeight w:val="425"/>
        </w:trPr>
        <w:tc>
          <w:tcPr>
            <w:tcW w:w="2009" w:type="dxa"/>
            <w:shd w:val="clear" w:color="auto" w:fill="FFFFFF" w:themeFill="background1"/>
            <w:vAlign w:val="center"/>
          </w:tcPr>
          <w:p w14:paraId="610DD955"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B5783EB" w14:textId="71E3EC9D" w:rsidR="00DE5CC2" w:rsidRPr="00074C2B" w:rsidRDefault="00DE5CC2" w:rsidP="00DE5CC2">
            <w:pPr>
              <w:spacing w:line="360" w:lineRule="auto"/>
              <w:jc w:val="center"/>
              <w:rPr>
                <w:rFonts w:ascii="Tahoma" w:hAnsi="Tahoma" w:cs="Tahoma"/>
                <w:sz w:val="20"/>
                <w:szCs w:val="20"/>
                <w:lang w:val="en-US"/>
              </w:rPr>
            </w:pPr>
            <w:r w:rsidRPr="00074C2B">
              <w:rPr>
                <w:rFonts w:ascii="Tahoma" w:hAnsi="Tahoma" w:cs="Tahoma"/>
                <w:sz w:val="20"/>
                <w:szCs w:val="20"/>
                <w:lang w:val="en-US"/>
              </w:rPr>
              <w:t xml:space="preserve">8-in/4-out Audio Interface (USB-C) </w:t>
            </w:r>
          </w:p>
        </w:tc>
        <w:tc>
          <w:tcPr>
            <w:tcW w:w="1417" w:type="dxa"/>
            <w:shd w:val="clear" w:color="auto" w:fill="FFFFFF" w:themeFill="background1"/>
            <w:vAlign w:val="center"/>
          </w:tcPr>
          <w:p w14:paraId="176CB9BF" w14:textId="4E88FE59"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11E931A" w14:textId="76F4D374"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4CFE278F"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074C2B" w14:paraId="6A2733F5" w14:textId="77777777" w:rsidTr="00E85E7B">
        <w:trPr>
          <w:trHeight w:val="425"/>
        </w:trPr>
        <w:tc>
          <w:tcPr>
            <w:tcW w:w="2009" w:type="dxa"/>
            <w:shd w:val="clear" w:color="auto" w:fill="FFFFFF" w:themeFill="background1"/>
            <w:vAlign w:val="center"/>
          </w:tcPr>
          <w:p w14:paraId="3BC88955"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749567A" w14:textId="4FF930F4" w:rsidR="00DE5CC2" w:rsidRPr="00074C2B" w:rsidRDefault="00DE5CC2" w:rsidP="00DE5CC2">
            <w:pPr>
              <w:spacing w:line="360" w:lineRule="auto"/>
              <w:jc w:val="center"/>
              <w:rPr>
                <w:rFonts w:ascii="Tahoma" w:hAnsi="Tahoma" w:cs="Tahoma"/>
                <w:sz w:val="20"/>
                <w:szCs w:val="20"/>
                <w:lang w:val="en-US"/>
              </w:rPr>
            </w:pPr>
            <w:r w:rsidRPr="00074C2B">
              <w:rPr>
                <w:rFonts w:ascii="Tahoma" w:hAnsi="Tahoma" w:cs="Tahoma"/>
                <w:sz w:val="20"/>
                <w:szCs w:val="20"/>
                <w:lang w:val="en-US"/>
              </w:rPr>
              <w:t xml:space="preserve">SD, SDXC or SDHC card recording up to 512 GB </w:t>
            </w:r>
          </w:p>
        </w:tc>
        <w:tc>
          <w:tcPr>
            <w:tcW w:w="1417" w:type="dxa"/>
            <w:shd w:val="clear" w:color="auto" w:fill="FFFFFF" w:themeFill="background1"/>
            <w:vAlign w:val="center"/>
          </w:tcPr>
          <w:p w14:paraId="73873C91" w14:textId="1AFA0384"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62B7400" w14:textId="29610453"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6C0DD813"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074C2B" w14:paraId="33740E05" w14:textId="77777777" w:rsidTr="00E85E7B">
        <w:trPr>
          <w:trHeight w:val="425"/>
        </w:trPr>
        <w:tc>
          <w:tcPr>
            <w:tcW w:w="2009" w:type="dxa"/>
            <w:shd w:val="clear" w:color="auto" w:fill="FFFFFF" w:themeFill="background1"/>
            <w:vAlign w:val="center"/>
          </w:tcPr>
          <w:p w14:paraId="7D011CEF"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EC00259" w14:textId="25D7EC77" w:rsidR="00DE5CC2" w:rsidRPr="00074C2B" w:rsidRDefault="00DE5CC2" w:rsidP="00DE5CC2">
            <w:pPr>
              <w:spacing w:line="360" w:lineRule="auto"/>
              <w:jc w:val="center"/>
              <w:rPr>
                <w:rFonts w:ascii="Tahoma" w:hAnsi="Tahoma" w:cs="Tahoma"/>
                <w:sz w:val="20"/>
                <w:szCs w:val="20"/>
              </w:rPr>
            </w:pPr>
            <w:r w:rsidRPr="00074C2B">
              <w:rPr>
                <w:rFonts w:ascii="Tahoma" w:hAnsi="Tahoma" w:cs="Tahoma"/>
                <w:bCs/>
                <w:sz w:val="20"/>
                <w:szCs w:val="20"/>
              </w:rPr>
              <w:t>Timecode input</w:t>
            </w:r>
          </w:p>
        </w:tc>
        <w:tc>
          <w:tcPr>
            <w:tcW w:w="1417" w:type="dxa"/>
            <w:shd w:val="clear" w:color="auto" w:fill="FFFFFF" w:themeFill="background1"/>
            <w:vAlign w:val="center"/>
          </w:tcPr>
          <w:p w14:paraId="1726DE2F" w14:textId="3219101D"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49268059" w14:textId="09EFAF4F"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6516B6EA" w14:textId="77777777" w:rsidR="00DE5CC2" w:rsidRPr="00074C2B" w:rsidRDefault="00DE5CC2" w:rsidP="00DE5CC2">
            <w:pPr>
              <w:spacing w:line="360" w:lineRule="auto"/>
              <w:jc w:val="center"/>
              <w:rPr>
                <w:rFonts w:ascii="Tahoma" w:hAnsi="Tahoma" w:cs="Tahoma"/>
                <w:sz w:val="20"/>
                <w:szCs w:val="20"/>
                <w:lang w:eastAsia="el-GR"/>
              </w:rPr>
            </w:pPr>
          </w:p>
        </w:tc>
      </w:tr>
      <w:tr w:rsidR="001E78BF" w:rsidRPr="00074C2B" w14:paraId="18F369FD" w14:textId="77777777" w:rsidTr="00E85E7B">
        <w:trPr>
          <w:trHeight w:val="425"/>
        </w:trPr>
        <w:tc>
          <w:tcPr>
            <w:tcW w:w="2009" w:type="dxa"/>
            <w:shd w:val="clear" w:color="auto" w:fill="FFFFFF" w:themeFill="background1"/>
            <w:vAlign w:val="center"/>
          </w:tcPr>
          <w:p w14:paraId="064A9596"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76593EB5" w14:textId="67975351"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4 Mic/line combo Inputs</w:t>
            </w:r>
          </w:p>
        </w:tc>
        <w:tc>
          <w:tcPr>
            <w:tcW w:w="1417" w:type="dxa"/>
            <w:shd w:val="clear" w:color="auto" w:fill="FFFFFF" w:themeFill="background1"/>
            <w:vAlign w:val="center"/>
          </w:tcPr>
          <w:p w14:paraId="58C78DD4" w14:textId="424A054F"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7A98E364" w14:textId="4B25244B"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56586A50" w14:textId="77777777" w:rsidR="00DE5CC2" w:rsidRPr="00074C2B" w:rsidRDefault="00DE5CC2" w:rsidP="00DE5CC2">
            <w:pPr>
              <w:spacing w:line="360" w:lineRule="auto"/>
              <w:jc w:val="center"/>
              <w:rPr>
                <w:rFonts w:ascii="Tahoma" w:hAnsi="Tahoma" w:cs="Tahoma"/>
                <w:sz w:val="20"/>
                <w:szCs w:val="20"/>
                <w:lang w:eastAsia="el-GR"/>
              </w:rPr>
            </w:pPr>
          </w:p>
        </w:tc>
      </w:tr>
      <w:tr w:rsidR="001E78BF" w:rsidRPr="00074C2B" w14:paraId="365369E4" w14:textId="77777777" w:rsidTr="00E85E7B">
        <w:trPr>
          <w:trHeight w:val="425"/>
        </w:trPr>
        <w:tc>
          <w:tcPr>
            <w:tcW w:w="2009" w:type="dxa"/>
            <w:shd w:val="clear" w:color="auto" w:fill="FFFFFF" w:themeFill="background1"/>
            <w:vAlign w:val="center"/>
          </w:tcPr>
          <w:p w14:paraId="4D35CA1A"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23973451" w14:textId="33642C35" w:rsidR="00DE5CC2" w:rsidRPr="00074C2B" w:rsidRDefault="00DE5CC2" w:rsidP="00DE5CC2">
            <w:pPr>
              <w:spacing w:line="360" w:lineRule="auto"/>
              <w:jc w:val="center"/>
              <w:rPr>
                <w:rFonts w:ascii="Tahoma" w:hAnsi="Tahoma" w:cs="Tahoma"/>
                <w:sz w:val="20"/>
                <w:szCs w:val="20"/>
                <w:lang w:val="en-US"/>
              </w:rPr>
            </w:pPr>
            <w:r w:rsidRPr="00074C2B">
              <w:rPr>
                <w:rFonts w:ascii="Tahoma" w:hAnsi="Tahoma" w:cs="Tahoma"/>
                <w:sz w:val="20"/>
                <w:szCs w:val="20"/>
                <w:lang w:val="en-US"/>
              </w:rPr>
              <w:t>Stereo aux/mic input with 3.5 mm jack</w:t>
            </w:r>
          </w:p>
        </w:tc>
        <w:tc>
          <w:tcPr>
            <w:tcW w:w="1417" w:type="dxa"/>
            <w:shd w:val="clear" w:color="auto" w:fill="FFFFFF" w:themeFill="background1"/>
            <w:vAlign w:val="center"/>
          </w:tcPr>
          <w:p w14:paraId="7ABEDE57" w14:textId="75AAA858"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764A46C" w14:textId="6AEE2CBB"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3B047D9B"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074C2B" w14:paraId="0C923944" w14:textId="77777777" w:rsidTr="00E85E7B">
        <w:trPr>
          <w:trHeight w:val="425"/>
        </w:trPr>
        <w:tc>
          <w:tcPr>
            <w:tcW w:w="2009" w:type="dxa"/>
            <w:shd w:val="clear" w:color="auto" w:fill="FFFFFF" w:themeFill="background1"/>
            <w:vAlign w:val="center"/>
          </w:tcPr>
          <w:p w14:paraId="39122DB7"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9708FD0" w14:textId="2500C8AB"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48 V Phantom power</w:t>
            </w:r>
          </w:p>
        </w:tc>
        <w:tc>
          <w:tcPr>
            <w:tcW w:w="1417" w:type="dxa"/>
            <w:shd w:val="clear" w:color="auto" w:fill="FFFFFF" w:themeFill="background1"/>
            <w:vAlign w:val="center"/>
          </w:tcPr>
          <w:p w14:paraId="3E49D93B" w14:textId="619E2640"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321F8EE4" w14:textId="4E36F9D1"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7FB98E3A" w14:textId="77777777" w:rsidR="00DE5CC2" w:rsidRPr="00074C2B" w:rsidRDefault="00DE5CC2" w:rsidP="00DE5CC2">
            <w:pPr>
              <w:spacing w:line="360" w:lineRule="auto"/>
              <w:jc w:val="center"/>
              <w:rPr>
                <w:rFonts w:ascii="Tahoma" w:hAnsi="Tahoma" w:cs="Tahoma"/>
                <w:sz w:val="20"/>
                <w:szCs w:val="20"/>
                <w:lang w:eastAsia="el-GR"/>
              </w:rPr>
            </w:pPr>
          </w:p>
        </w:tc>
      </w:tr>
      <w:tr w:rsidR="001E78BF" w:rsidRPr="00074C2B" w14:paraId="273A8134" w14:textId="77777777" w:rsidTr="00E85E7B">
        <w:trPr>
          <w:trHeight w:val="425"/>
        </w:trPr>
        <w:tc>
          <w:tcPr>
            <w:tcW w:w="2009" w:type="dxa"/>
            <w:shd w:val="clear" w:color="auto" w:fill="FFFFFF" w:themeFill="background1"/>
            <w:vAlign w:val="center"/>
          </w:tcPr>
          <w:p w14:paraId="60AB9249"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117D748" w14:textId="2A1F12AD"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3.5 mm Stereo output</w:t>
            </w:r>
          </w:p>
        </w:tc>
        <w:tc>
          <w:tcPr>
            <w:tcW w:w="1417" w:type="dxa"/>
            <w:shd w:val="clear" w:color="auto" w:fill="FFFFFF" w:themeFill="background1"/>
            <w:vAlign w:val="center"/>
          </w:tcPr>
          <w:p w14:paraId="7AAABA0C" w14:textId="2ACB3AC2"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02B056D9" w14:textId="2E1AB8BE"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rPr>
              <w:t>ΝΑΙ</w:t>
            </w:r>
          </w:p>
        </w:tc>
        <w:tc>
          <w:tcPr>
            <w:tcW w:w="2078" w:type="dxa"/>
            <w:shd w:val="clear" w:color="auto" w:fill="FFFFFF" w:themeFill="background1"/>
            <w:vAlign w:val="center"/>
          </w:tcPr>
          <w:p w14:paraId="4200794E" w14:textId="77777777" w:rsidR="00DE5CC2" w:rsidRPr="00074C2B" w:rsidRDefault="00DE5CC2" w:rsidP="00DE5CC2">
            <w:pPr>
              <w:spacing w:line="360" w:lineRule="auto"/>
              <w:jc w:val="center"/>
              <w:rPr>
                <w:rFonts w:ascii="Tahoma" w:hAnsi="Tahoma" w:cs="Tahoma"/>
                <w:sz w:val="20"/>
                <w:szCs w:val="20"/>
                <w:lang w:eastAsia="el-GR"/>
              </w:rPr>
            </w:pPr>
          </w:p>
        </w:tc>
      </w:tr>
      <w:tr w:rsidR="001E78BF" w:rsidRPr="00074C2B" w14:paraId="44118416" w14:textId="77777777" w:rsidTr="00E85E7B">
        <w:trPr>
          <w:trHeight w:val="425"/>
        </w:trPr>
        <w:tc>
          <w:tcPr>
            <w:tcW w:w="2009" w:type="dxa"/>
            <w:shd w:val="clear" w:color="auto" w:fill="FFFFFF" w:themeFill="background1"/>
            <w:vAlign w:val="center"/>
          </w:tcPr>
          <w:p w14:paraId="0A7B6689"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B19438D" w14:textId="051C466D"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Headphone output</w:t>
            </w:r>
          </w:p>
        </w:tc>
        <w:tc>
          <w:tcPr>
            <w:tcW w:w="1417" w:type="dxa"/>
            <w:shd w:val="clear" w:color="auto" w:fill="FFFFFF" w:themeFill="background1"/>
            <w:vAlign w:val="center"/>
          </w:tcPr>
          <w:p w14:paraId="53415163" w14:textId="18404352"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0BDC22A7" w14:textId="522E277D"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172A126C" w14:textId="77777777" w:rsidR="00DE5CC2" w:rsidRPr="00074C2B" w:rsidRDefault="00DE5CC2" w:rsidP="00DE5CC2">
            <w:pPr>
              <w:spacing w:line="360" w:lineRule="auto"/>
              <w:jc w:val="center"/>
              <w:rPr>
                <w:rFonts w:ascii="Tahoma" w:hAnsi="Tahoma" w:cs="Tahoma"/>
                <w:sz w:val="20"/>
                <w:szCs w:val="20"/>
                <w:lang w:eastAsia="el-GR"/>
              </w:rPr>
            </w:pPr>
          </w:p>
        </w:tc>
      </w:tr>
      <w:tr w:rsidR="001E78BF" w:rsidRPr="00074C2B" w14:paraId="00FF066B" w14:textId="77777777" w:rsidTr="00E85E7B">
        <w:trPr>
          <w:trHeight w:val="425"/>
        </w:trPr>
        <w:tc>
          <w:tcPr>
            <w:tcW w:w="2009" w:type="dxa"/>
            <w:shd w:val="clear" w:color="auto" w:fill="FFFFFF" w:themeFill="background1"/>
            <w:vAlign w:val="center"/>
          </w:tcPr>
          <w:p w14:paraId="6F052B70"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46053A9" w14:textId="28C67354"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4AA battery case</w:t>
            </w:r>
          </w:p>
        </w:tc>
        <w:tc>
          <w:tcPr>
            <w:tcW w:w="1417" w:type="dxa"/>
            <w:shd w:val="clear" w:color="auto" w:fill="FFFFFF" w:themeFill="background1"/>
            <w:vAlign w:val="center"/>
          </w:tcPr>
          <w:p w14:paraId="6E764A7E" w14:textId="3199E225"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4B14A448" w14:textId="4FADD7C7"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rPr>
              <w:t>ΝΑΙ</w:t>
            </w:r>
          </w:p>
        </w:tc>
        <w:tc>
          <w:tcPr>
            <w:tcW w:w="2078" w:type="dxa"/>
            <w:shd w:val="clear" w:color="auto" w:fill="FFFFFF" w:themeFill="background1"/>
            <w:vAlign w:val="center"/>
          </w:tcPr>
          <w:p w14:paraId="71EF3632" w14:textId="77777777" w:rsidR="00DE5CC2" w:rsidRPr="00074C2B" w:rsidRDefault="00DE5CC2" w:rsidP="00DE5CC2">
            <w:pPr>
              <w:spacing w:line="360" w:lineRule="auto"/>
              <w:jc w:val="center"/>
              <w:rPr>
                <w:rFonts w:ascii="Tahoma" w:hAnsi="Tahoma" w:cs="Tahoma"/>
                <w:sz w:val="20"/>
                <w:szCs w:val="20"/>
                <w:lang w:eastAsia="el-GR"/>
              </w:rPr>
            </w:pPr>
          </w:p>
        </w:tc>
      </w:tr>
      <w:tr w:rsidR="001E78BF" w:rsidRPr="00074C2B" w14:paraId="5B47B501" w14:textId="77777777" w:rsidTr="00E85E7B">
        <w:trPr>
          <w:trHeight w:val="425"/>
        </w:trPr>
        <w:tc>
          <w:tcPr>
            <w:tcW w:w="2009" w:type="dxa"/>
            <w:shd w:val="clear" w:color="auto" w:fill="FFFFFF" w:themeFill="background1"/>
            <w:vAlign w:val="center"/>
          </w:tcPr>
          <w:p w14:paraId="52A5D9DD"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FA3C675" w14:textId="60432C0A"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 xml:space="preserve">PSU power supply unit </w:t>
            </w:r>
          </w:p>
        </w:tc>
        <w:tc>
          <w:tcPr>
            <w:tcW w:w="1417" w:type="dxa"/>
            <w:shd w:val="clear" w:color="auto" w:fill="FFFFFF" w:themeFill="background1"/>
            <w:vAlign w:val="center"/>
          </w:tcPr>
          <w:p w14:paraId="09014D46" w14:textId="05CE463F"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11FE36F2" w14:textId="5B3BC050"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color w:val="000000"/>
                <w:sz w:val="20"/>
                <w:szCs w:val="20"/>
                <w:lang w:val="en-US"/>
              </w:rPr>
              <w:t>NAI</w:t>
            </w:r>
          </w:p>
        </w:tc>
        <w:tc>
          <w:tcPr>
            <w:tcW w:w="2078" w:type="dxa"/>
            <w:shd w:val="clear" w:color="auto" w:fill="FFFFFF" w:themeFill="background1"/>
            <w:vAlign w:val="center"/>
          </w:tcPr>
          <w:p w14:paraId="608EA473" w14:textId="77777777" w:rsidR="00DE5CC2" w:rsidRPr="00074C2B" w:rsidRDefault="00DE5CC2" w:rsidP="00DE5CC2">
            <w:pPr>
              <w:spacing w:line="360" w:lineRule="auto"/>
              <w:jc w:val="center"/>
              <w:rPr>
                <w:rFonts w:ascii="Tahoma" w:hAnsi="Tahoma" w:cs="Tahoma"/>
                <w:sz w:val="20"/>
                <w:szCs w:val="20"/>
                <w:lang w:eastAsia="el-GR"/>
              </w:rPr>
            </w:pPr>
          </w:p>
        </w:tc>
      </w:tr>
      <w:tr w:rsidR="001E78BF" w:rsidRPr="00074C2B" w14:paraId="6B0B1027" w14:textId="77777777" w:rsidTr="00E85E7B">
        <w:trPr>
          <w:trHeight w:val="425"/>
        </w:trPr>
        <w:tc>
          <w:tcPr>
            <w:tcW w:w="2009" w:type="dxa"/>
            <w:shd w:val="clear" w:color="auto" w:fill="FFFFFF" w:themeFill="background1"/>
            <w:vAlign w:val="center"/>
          </w:tcPr>
          <w:p w14:paraId="68F7D069" w14:textId="77777777" w:rsidR="00DE5CC2" w:rsidRPr="00074C2B" w:rsidRDefault="00DE5CC2"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06033F50" w14:textId="0BFD6343" w:rsidR="00DE5CC2" w:rsidRPr="00074C2B" w:rsidRDefault="00DE5CC2" w:rsidP="00DE5CC2">
            <w:pPr>
              <w:spacing w:line="360" w:lineRule="auto"/>
              <w:jc w:val="center"/>
              <w:rPr>
                <w:rFonts w:ascii="Tahoma" w:hAnsi="Tahoma" w:cs="Tahoma"/>
                <w:sz w:val="20"/>
                <w:szCs w:val="20"/>
              </w:rPr>
            </w:pPr>
            <w:r w:rsidRPr="00074C2B">
              <w:rPr>
                <w:rFonts w:ascii="Tahoma" w:hAnsi="Tahoma" w:cs="Tahoma"/>
                <w:b/>
                <w:bCs/>
                <w:color w:val="000000"/>
                <w:sz w:val="20"/>
                <w:szCs w:val="20"/>
              </w:rPr>
              <w:t xml:space="preserve">Mixer Bag </w:t>
            </w:r>
          </w:p>
        </w:tc>
        <w:tc>
          <w:tcPr>
            <w:tcW w:w="1417" w:type="dxa"/>
            <w:shd w:val="clear" w:color="auto" w:fill="FFFFFF" w:themeFill="background1"/>
            <w:vAlign w:val="center"/>
          </w:tcPr>
          <w:p w14:paraId="45A09A82" w14:textId="4F31DF2C"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3D543AC7" w14:textId="1E4DA0CB"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b/>
                <w:bCs/>
                <w:color w:val="000000"/>
                <w:sz w:val="20"/>
                <w:szCs w:val="20"/>
                <w:lang w:val="en-US"/>
              </w:rPr>
              <w:t xml:space="preserve">1 </w:t>
            </w:r>
            <w:r w:rsidRPr="00074C2B">
              <w:rPr>
                <w:rFonts w:ascii="Tahoma" w:hAnsi="Tahoma" w:cs="Tahoma"/>
                <w:b/>
                <w:bCs/>
                <w:color w:val="000000"/>
                <w:sz w:val="20"/>
                <w:szCs w:val="20"/>
              </w:rPr>
              <w:t>Τεμάχιο</w:t>
            </w:r>
          </w:p>
        </w:tc>
        <w:tc>
          <w:tcPr>
            <w:tcW w:w="2078" w:type="dxa"/>
            <w:shd w:val="clear" w:color="auto" w:fill="FFFFFF" w:themeFill="background1"/>
            <w:vAlign w:val="center"/>
          </w:tcPr>
          <w:p w14:paraId="635FBE0E" w14:textId="77777777" w:rsidR="00DE5CC2" w:rsidRPr="00074C2B" w:rsidRDefault="00DE5CC2" w:rsidP="00DE5CC2">
            <w:pPr>
              <w:spacing w:line="360" w:lineRule="auto"/>
              <w:jc w:val="center"/>
              <w:rPr>
                <w:rFonts w:ascii="Tahoma" w:hAnsi="Tahoma" w:cs="Tahoma"/>
                <w:sz w:val="20"/>
                <w:szCs w:val="20"/>
                <w:lang w:eastAsia="el-GR"/>
              </w:rPr>
            </w:pPr>
          </w:p>
        </w:tc>
      </w:tr>
      <w:tr w:rsidR="001E78BF" w:rsidRPr="00074C2B" w14:paraId="55232202" w14:textId="77777777" w:rsidTr="00E85E7B">
        <w:trPr>
          <w:trHeight w:val="425"/>
        </w:trPr>
        <w:tc>
          <w:tcPr>
            <w:tcW w:w="2009" w:type="dxa"/>
            <w:shd w:val="clear" w:color="auto" w:fill="FFFFFF" w:themeFill="background1"/>
            <w:vAlign w:val="center"/>
          </w:tcPr>
          <w:p w14:paraId="227785AE"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E50320F" w14:textId="12D5BCD6" w:rsidR="00DE5CC2" w:rsidRPr="00074C2B" w:rsidRDefault="00DE5CC2" w:rsidP="00DE5CC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Ideal for Sound Devices MixPre 3 and MixPre 6 recorders with MX-L battery compartment</w:t>
            </w:r>
          </w:p>
        </w:tc>
        <w:tc>
          <w:tcPr>
            <w:tcW w:w="1417" w:type="dxa"/>
            <w:shd w:val="clear" w:color="auto" w:fill="FFFFFF" w:themeFill="background1"/>
            <w:vAlign w:val="center"/>
          </w:tcPr>
          <w:p w14:paraId="4155AF93" w14:textId="16749F59"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F3D796A" w14:textId="231E5C85"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44679746"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074C2B" w14:paraId="7151B879" w14:textId="77777777" w:rsidTr="00E85E7B">
        <w:trPr>
          <w:trHeight w:val="425"/>
        </w:trPr>
        <w:tc>
          <w:tcPr>
            <w:tcW w:w="2009" w:type="dxa"/>
            <w:shd w:val="clear" w:color="auto" w:fill="FFFFFF" w:themeFill="background1"/>
            <w:vAlign w:val="center"/>
          </w:tcPr>
          <w:p w14:paraId="3FDC8ECD"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B5F33C7" w14:textId="2CBA19C3" w:rsidR="00DE5CC2" w:rsidRPr="00074C2B" w:rsidRDefault="00DE5CC2" w:rsidP="00DE5CC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Access to controls, battery and connectors from all sides</w:t>
            </w:r>
          </w:p>
        </w:tc>
        <w:tc>
          <w:tcPr>
            <w:tcW w:w="1417" w:type="dxa"/>
            <w:shd w:val="clear" w:color="auto" w:fill="FFFFFF" w:themeFill="background1"/>
            <w:vAlign w:val="center"/>
          </w:tcPr>
          <w:p w14:paraId="59D5CFB0" w14:textId="52C3C1BE"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A8D8533" w14:textId="5ED02CD0"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223BF5CF"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074C2B" w14:paraId="52816668" w14:textId="77777777" w:rsidTr="00E85E7B">
        <w:trPr>
          <w:trHeight w:val="425"/>
        </w:trPr>
        <w:tc>
          <w:tcPr>
            <w:tcW w:w="2009" w:type="dxa"/>
            <w:shd w:val="clear" w:color="auto" w:fill="FFFFFF" w:themeFill="background1"/>
            <w:vAlign w:val="center"/>
          </w:tcPr>
          <w:p w14:paraId="671EF596"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9C0709B" w14:textId="7A7B1445" w:rsidR="00DE5CC2" w:rsidRPr="00074C2B" w:rsidRDefault="00DE5CC2" w:rsidP="00DE5CC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Front and rear pockets for wireless systems and batteries</w:t>
            </w:r>
          </w:p>
        </w:tc>
        <w:tc>
          <w:tcPr>
            <w:tcW w:w="1417" w:type="dxa"/>
            <w:shd w:val="clear" w:color="auto" w:fill="FFFFFF" w:themeFill="background1"/>
            <w:vAlign w:val="center"/>
          </w:tcPr>
          <w:p w14:paraId="56ACC07A" w14:textId="1CDF73B3"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C60DDD0" w14:textId="735400E0"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6B2A5811"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074C2B" w14:paraId="0066CAD9" w14:textId="77777777" w:rsidTr="00E85E7B">
        <w:trPr>
          <w:trHeight w:val="425"/>
        </w:trPr>
        <w:tc>
          <w:tcPr>
            <w:tcW w:w="2009" w:type="dxa"/>
            <w:shd w:val="clear" w:color="auto" w:fill="FFFFFF" w:themeFill="background1"/>
            <w:vAlign w:val="center"/>
          </w:tcPr>
          <w:p w14:paraId="494282B7"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79D85A4" w14:textId="5EC59160" w:rsidR="00DE5CC2" w:rsidRPr="00074C2B" w:rsidRDefault="00DE5CC2" w:rsidP="00DE5CC2">
            <w:pPr>
              <w:spacing w:line="360" w:lineRule="auto"/>
              <w:jc w:val="center"/>
              <w:rPr>
                <w:rFonts w:ascii="Tahoma" w:hAnsi="Tahoma" w:cs="Tahoma"/>
                <w:sz w:val="20"/>
                <w:szCs w:val="20"/>
              </w:rPr>
            </w:pPr>
            <w:r w:rsidRPr="00074C2B">
              <w:rPr>
                <w:rFonts w:ascii="Tahoma" w:hAnsi="Tahoma" w:cs="Tahoma"/>
                <w:color w:val="000000"/>
                <w:sz w:val="20"/>
                <w:szCs w:val="20"/>
              </w:rPr>
              <w:t>Shoulder strap</w:t>
            </w:r>
          </w:p>
        </w:tc>
        <w:tc>
          <w:tcPr>
            <w:tcW w:w="1417" w:type="dxa"/>
            <w:shd w:val="clear" w:color="auto" w:fill="FFFFFF" w:themeFill="background1"/>
            <w:vAlign w:val="center"/>
          </w:tcPr>
          <w:p w14:paraId="111CB248" w14:textId="48840AD8"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14F0357F" w14:textId="78B27EFE"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5E410B99" w14:textId="77777777" w:rsidR="00DE5CC2" w:rsidRPr="00074C2B" w:rsidRDefault="00DE5CC2" w:rsidP="00DE5CC2">
            <w:pPr>
              <w:spacing w:line="360" w:lineRule="auto"/>
              <w:jc w:val="center"/>
              <w:rPr>
                <w:rFonts w:ascii="Tahoma" w:hAnsi="Tahoma" w:cs="Tahoma"/>
                <w:sz w:val="20"/>
                <w:szCs w:val="20"/>
                <w:lang w:eastAsia="el-GR"/>
              </w:rPr>
            </w:pPr>
          </w:p>
        </w:tc>
      </w:tr>
      <w:tr w:rsidR="001E78BF" w:rsidRPr="00074C2B" w14:paraId="3322EB1E" w14:textId="77777777" w:rsidTr="00E85E7B">
        <w:trPr>
          <w:trHeight w:val="425"/>
        </w:trPr>
        <w:tc>
          <w:tcPr>
            <w:tcW w:w="2009" w:type="dxa"/>
            <w:shd w:val="clear" w:color="auto" w:fill="FFFFFF" w:themeFill="background1"/>
            <w:vAlign w:val="center"/>
          </w:tcPr>
          <w:p w14:paraId="02808748"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17D27B39" w14:textId="5C6708E2" w:rsidR="00DE5CC2" w:rsidRPr="00074C2B" w:rsidRDefault="00DE5CC2" w:rsidP="00DE5CC2">
            <w:pPr>
              <w:spacing w:line="360" w:lineRule="auto"/>
              <w:jc w:val="center"/>
              <w:rPr>
                <w:rFonts w:ascii="Tahoma" w:hAnsi="Tahoma" w:cs="Tahoma"/>
                <w:sz w:val="20"/>
                <w:szCs w:val="20"/>
              </w:rPr>
            </w:pPr>
            <w:r w:rsidRPr="00074C2B">
              <w:rPr>
                <w:rFonts w:ascii="Tahoma" w:hAnsi="Tahoma" w:cs="Tahoma"/>
                <w:color w:val="000000"/>
                <w:sz w:val="20"/>
                <w:szCs w:val="20"/>
              </w:rPr>
              <w:t>Transparent cover</w:t>
            </w:r>
          </w:p>
        </w:tc>
        <w:tc>
          <w:tcPr>
            <w:tcW w:w="1417" w:type="dxa"/>
            <w:shd w:val="clear" w:color="auto" w:fill="FFFFFF" w:themeFill="background1"/>
            <w:vAlign w:val="center"/>
          </w:tcPr>
          <w:p w14:paraId="00CE060D" w14:textId="10BEA791"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7ACAD7D4" w14:textId="72BECC95"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52C6E3ED" w14:textId="77777777" w:rsidR="00DE5CC2" w:rsidRPr="00074C2B" w:rsidRDefault="00DE5CC2" w:rsidP="00DE5CC2">
            <w:pPr>
              <w:spacing w:line="360" w:lineRule="auto"/>
              <w:jc w:val="center"/>
              <w:rPr>
                <w:rFonts w:ascii="Tahoma" w:hAnsi="Tahoma" w:cs="Tahoma"/>
                <w:sz w:val="20"/>
                <w:szCs w:val="20"/>
                <w:lang w:eastAsia="el-GR"/>
              </w:rPr>
            </w:pPr>
          </w:p>
        </w:tc>
      </w:tr>
      <w:tr w:rsidR="001E78BF" w:rsidRPr="00074C2B" w14:paraId="27EB0167" w14:textId="77777777" w:rsidTr="00E85E7B">
        <w:trPr>
          <w:trHeight w:val="425"/>
        </w:trPr>
        <w:tc>
          <w:tcPr>
            <w:tcW w:w="2009" w:type="dxa"/>
            <w:shd w:val="clear" w:color="auto" w:fill="FFFFFF" w:themeFill="background1"/>
            <w:vAlign w:val="center"/>
          </w:tcPr>
          <w:p w14:paraId="5DA2A694"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43DD5CF3" w14:textId="77CCAD5A" w:rsidR="00DE5CC2" w:rsidRPr="00074C2B" w:rsidRDefault="00DE5CC2" w:rsidP="00DE5CC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Internal dimensions (L x W x H)</w:t>
            </w:r>
          </w:p>
        </w:tc>
        <w:tc>
          <w:tcPr>
            <w:tcW w:w="1417" w:type="dxa"/>
            <w:shd w:val="clear" w:color="auto" w:fill="FFFFFF" w:themeFill="background1"/>
            <w:vAlign w:val="center"/>
          </w:tcPr>
          <w:p w14:paraId="1E43A04F" w14:textId="12944277"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369BBDC" w14:textId="1CBB6924"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240 x 55 x 170 mm</w:t>
            </w:r>
          </w:p>
        </w:tc>
        <w:tc>
          <w:tcPr>
            <w:tcW w:w="2078" w:type="dxa"/>
            <w:shd w:val="clear" w:color="auto" w:fill="FFFFFF" w:themeFill="background1"/>
            <w:vAlign w:val="center"/>
          </w:tcPr>
          <w:p w14:paraId="2A58B380"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074C2B" w14:paraId="70A9EB36" w14:textId="77777777" w:rsidTr="00E85E7B">
        <w:trPr>
          <w:trHeight w:val="425"/>
        </w:trPr>
        <w:tc>
          <w:tcPr>
            <w:tcW w:w="2009" w:type="dxa"/>
            <w:shd w:val="clear" w:color="auto" w:fill="FFFFFF" w:themeFill="background1"/>
            <w:vAlign w:val="center"/>
          </w:tcPr>
          <w:p w14:paraId="7DA1A654" w14:textId="77777777" w:rsidR="00BA4562" w:rsidRPr="00074C2B" w:rsidRDefault="00BA456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D76E385" w14:textId="0243FCF3"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2-Way Analog Studio Monitor</w:t>
            </w:r>
          </w:p>
        </w:tc>
        <w:tc>
          <w:tcPr>
            <w:tcW w:w="1417" w:type="dxa"/>
            <w:shd w:val="clear" w:color="auto" w:fill="FFFFFF" w:themeFill="background1"/>
            <w:vAlign w:val="center"/>
          </w:tcPr>
          <w:p w14:paraId="15033AAA" w14:textId="1744B634" w:rsidR="00BA4562" w:rsidRPr="00074C2B" w:rsidRDefault="00BA4562" w:rsidP="00BA456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2</w:t>
            </w:r>
          </w:p>
        </w:tc>
        <w:tc>
          <w:tcPr>
            <w:tcW w:w="2311" w:type="dxa"/>
            <w:shd w:val="clear" w:color="auto" w:fill="FFFFFF" w:themeFill="background1"/>
            <w:vAlign w:val="center"/>
          </w:tcPr>
          <w:p w14:paraId="37EE3AF7"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4958D9D7"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3A1383" w14:paraId="7A08D60C" w14:textId="77777777" w:rsidTr="00E85E7B">
        <w:trPr>
          <w:trHeight w:val="425"/>
        </w:trPr>
        <w:tc>
          <w:tcPr>
            <w:tcW w:w="2009" w:type="dxa"/>
            <w:shd w:val="clear" w:color="auto" w:fill="FFFFFF" w:themeFill="background1"/>
            <w:vAlign w:val="center"/>
          </w:tcPr>
          <w:p w14:paraId="41B17C37"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0F71EB9" w14:textId="054B97B3"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Speaker Type</w:t>
            </w:r>
          </w:p>
        </w:tc>
        <w:tc>
          <w:tcPr>
            <w:tcW w:w="1417" w:type="dxa"/>
            <w:shd w:val="clear" w:color="auto" w:fill="FFFFFF" w:themeFill="background1"/>
            <w:vAlign w:val="center"/>
          </w:tcPr>
          <w:p w14:paraId="336289C2" w14:textId="735A3122"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64B9631" w14:textId="2D75F9C9"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2-way bass-reflex self-powered monitor</w:t>
            </w:r>
          </w:p>
        </w:tc>
        <w:tc>
          <w:tcPr>
            <w:tcW w:w="2078" w:type="dxa"/>
            <w:shd w:val="clear" w:color="auto" w:fill="FFFFFF" w:themeFill="background1"/>
            <w:vAlign w:val="center"/>
          </w:tcPr>
          <w:p w14:paraId="7CCDB0E9"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114C7D3" w14:textId="77777777" w:rsidTr="00E85E7B">
        <w:trPr>
          <w:trHeight w:val="425"/>
        </w:trPr>
        <w:tc>
          <w:tcPr>
            <w:tcW w:w="2009" w:type="dxa"/>
            <w:shd w:val="clear" w:color="auto" w:fill="FFFFFF" w:themeFill="background1"/>
            <w:vAlign w:val="center"/>
          </w:tcPr>
          <w:p w14:paraId="400890DB"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3A9FD33" w14:textId="400761F5"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rPr>
              <w:t>Crossover</w:t>
            </w:r>
          </w:p>
        </w:tc>
        <w:tc>
          <w:tcPr>
            <w:tcW w:w="1417" w:type="dxa"/>
            <w:shd w:val="clear" w:color="auto" w:fill="FFFFFF" w:themeFill="background1"/>
            <w:vAlign w:val="center"/>
          </w:tcPr>
          <w:p w14:paraId="4B63469F" w14:textId="5525E2A5"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A992B56" w14:textId="21FC63AC"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2kHZ</w:t>
            </w:r>
          </w:p>
        </w:tc>
        <w:tc>
          <w:tcPr>
            <w:tcW w:w="2078" w:type="dxa"/>
            <w:shd w:val="clear" w:color="auto" w:fill="FFFFFF" w:themeFill="background1"/>
            <w:vAlign w:val="center"/>
          </w:tcPr>
          <w:p w14:paraId="2120597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3A1383" w14:paraId="3F9F408F" w14:textId="77777777" w:rsidTr="00E85E7B">
        <w:trPr>
          <w:trHeight w:val="425"/>
        </w:trPr>
        <w:tc>
          <w:tcPr>
            <w:tcW w:w="2009" w:type="dxa"/>
            <w:shd w:val="clear" w:color="auto" w:fill="FFFFFF" w:themeFill="background1"/>
            <w:vAlign w:val="center"/>
          </w:tcPr>
          <w:p w14:paraId="4542E030"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19F7911" w14:textId="7645B9C0"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Equalizer</w:t>
            </w:r>
          </w:p>
        </w:tc>
        <w:tc>
          <w:tcPr>
            <w:tcW w:w="1417" w:type="dxa"/>
            <w:shd w:val="clear" w:color="auto" w:fill="FFFFFF" w:themeFill="background1"/>
            <w:vAlign w:val="center"/>
          </w:tcPr>
          <w:p w14:paraId="4DF43CAB" w14:textId="51CF766C"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A88742E" w14:textId="77777777" w:rsidR="00BA4562" w:rsidRPr="00074C2B" w:rsidRDefault="00BA4562" w:rsidP="00BA4562">
            <w:pPr>
              <w:ind w:left="-50"/>
              <w:rPr>
                <w:rFonts w:ascii="Tahoma" w:hAnsi="Tahoma" w:cs="Tahoma"/>
                <w:color w:val="000000"/>
                <w:sz w:val="20"/>
                <w:szCs w:val="20"/>
                <w:lang w:val="en-US"/>
              </w:rPr>
            </w:pPr>
            <w:r w:rsidRPr="00074C2B">
              <w:rPr>
                <w:rFonts w:ascii="Tahoma" w:hAnsi="Tahoma" w:cs="Tahoma"/>
                <w:color w:val="000000"/>
                <w:sz w:val="20"/>
                <w:szCs w:val="20"/>
                <w:lang w:val="en-US"/>
              </w:rPr>
              <w:t>EQ: HIGH TRIM switch (+/- 2dB at HF).</w:t>
            </w:r>
          </w:p>
          <w:p w14:paraId="2DC84E81" w14:textId="0FDDF97B"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ROOM CONTROL switch (0/-2/-4 dB under 500Hz).</w:t>
            </w:r>
          </w:p>
        </w:tc>
        <w:tc>
          <w:tcPr>
            <w:tcW w:w="2078" w:type="dxa"/>
            <w:shd w:val="clear" w:color="auto" w:fill="FFFFFF" w:themeFill="background1"/>
            <w:vAlign w:val="center"/>
          </w:tcPr>
          <w:p w14:paraId="7878714B"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25102FF" w14:textId="77777777" w:rsidTr="00E85E7B">
        <w:trPr>
          <w:trHeight w:val="425"/>
        </w:trPr>
        <w:tc>
          <w:tcPr>
            <w:tcW w:w="2009" w:type="dxa"/>
            <w:shd w:val="clear" w:color="auto" w:fill="FFFFFF" w:themeFill="background1"/>
            <w:vAlign w:val="center"/>
          </w:tcPr>
          <w:p w14:paraId="5B7C8098"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25E2E78" w14:textId="6BF3EFC9"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Frequency range</w:t>
            </w:r>
          </w:p>
        </w:tc>
        <w:tc>
          <w:tcPr>
            <w:tcW w:w="1417" w:type="dxa"/>
            <w:shd w:val="clear" w:color="auto" w:fill="FFFFFF" w:themeFill="background1"/>
            <w:vAlign w:val="center"/>
          </w:tcPr>
          <w:p w14:paraId="022996FA" w14:textId="02967770"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0919F15" w14:textId="51B8A552"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54Hz - 30kHz</w:t>
            </w:r>
          </w:p>
        </w:tc>
        <w:tc>
          <w:tcPr>
            <w:tcW w:w="2078" w:type="dxa"/>
            <w:shd w:val="clear" w:color="auto" w:fill="FFFFFF" w:themeFill="background1"/>
            <w:vAlign w:val="center"/>
          </w:tcPr>
          <w:p w14:paraId="3D90AD31"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5B51C281" w14:textId="77777777" w:rsidTr="00E85E7B">
        <w:trPr>
          <w:trHeight w:val="425"/>
        </w:trPr>
        <w:tc>
          <w:tcPr>
            <w:tcW w:w="2009" w:type="dxa"/>
            <w:shd w:val="clear" w:color="auto" w:fill="FFFFFF" w:themeFill="background1"/>
            <w:vAlign w:val="center"/>
          </w:tcPr>
          <w:p w14:paraId="28ECD471"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09ECACB" w14:textId="0842E7BC"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Output Power (Watt)</w:t>
            </w:r>
          </w:p>
        </w:tc>
        <w:tc>
          <w:tcPr>
            <w:tcW w:w="1417" w:type="dxa"/>
            <w:shd w:val="clear" w:color="auto" w:fill="FFFFFF" w:themeFill="background1"/>
            <w:vAlign w:val="center"/>
          </w:tcPr>
          <w:p w14:paraId="06D69C20" w14:textId="3A6C4C3D"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2302AF3" w14:textId="33AB1920"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&gt;=70.0</w:t>
            </w:r>
          </w:p>
        </w:tc>
        <w:tc>
          <w:tcPr>
            <w:tcW w:w="2078" w:type="dxa"/>
            <w:shd w:val="clear" w:color="auto" w:fill="FFFFFF" w:themeFill="background1"/>
            <w:vAlign w:val="center"/>
          </w:tcPr>
          <w:p w14:paraId="3CEC9660"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5404042E" w14:textId="77777777" w:rsidTr="00E85E7B">
        <w:trPr>
          <w:trHeight w:val="425"/>
        </w:trPr>
        <w:tc>
          <w:tcPr>
            <w:tcW w:w="2009" w:type="dxa"/>
            <w:shd w:val="clear" w:color="auto" w:fill="FFFFFF" w:themeFill="background1"/>
            <w:vAlign w:val="center"/>
          </w:tcPr>
          <w:p w14:paraId="6A9FC2B3" w14:textId="77777777" w:rsidR="00BA4562" w:rsidRPr="00074C2B" w:rsidRDefault="00BA456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DFD4631" w14:textId="09C0D890"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Level Control</w:t>
            </w:r>
          </w:p>
        </w:tc>
        <w:tc>
          <w:tcPr>
            <w:tcW w:w="1417" w:type="dxa"/>
            <w:shd w:val="clear" w:color="auto" w:fill="FFFFFF" w:themeFill="background1"/>
            <w:vAlign w:val="center"/>
          </w:tcPr>
          <w:p w14:paraId="487A6E43" w14:textId="39BCE7E2"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BE4DD7A" w14:textId="45EFAE67"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NAI</w:t>
            </w:r>
          </w:p>
        </w:tc>
        <w:tc>
          <w:tcPr>
            <w:tcW w:w="2078" w:type="dxa"/>
            <w:shd w:val="clear" w:color="auto" w:fill="FFFFFF" w:themeFill="background1"/>
            <w:vAlign w:val="center"/>
          </w:tcPr>
          <w:p w14:paraId="361162B2"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D044A76" w14:textId="77777777" w:rsidTr="00E85E7B">
        <w:trPr>
          <w:trHeight w:val="425"/>
        </w:trPr>
        <w:tc>
          <w:tcPr>
            <w:tcW w:w="2009" w:type="dxa"/>
            <w:shd w:val="clear" w:color="auto" w:fill="FFFFFF" w:themeFill="background1"/>
            <w:vAlign w:val="center"/>
          </w:tcPr>
          <w:p w14:paraId="3921376C"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A57F47D" w14:textId="4640C7CE"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Components (LF,MF,HF)</w:t>
            </w:r>
          </w:p>
        </w:tc>
        <w:tc>
          <w:tcPr>
            <w:tcW w:w="1417" w:type="dxa"/>
            <w:shd w:val="clear" w:color="auto" w:fill="FFFFFF" w:themeFill="background1"/>
            <w:vAlign w:val="center"/>
          </w:tcPr>
          <w:p w14:paraId="2B4B397A" w14:textId="0F9184D4"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7026DBA" w14:textId="77777777" w:rsidR="00BA4562" w:rsidRPr="00074C2B" w:rsidRDefault="00BA4562" w:rsidP="00BA4562">
            <w:pPr>
              <w:ind w:left="-50"/>
              <w:rPr>
                <w:rFonts w:ascii="Tahoma" w:hAnsi="Tahoma" w:cs="Tahoma"/>
                <w:color w:val="000000"/>
                <w:sz w:val="20"/>
                <w:szCs w:val="20"/>
                <w:lang w:val="en-US"/>
              </w:rPr>
            </w:pPr>
            <w:r w:rsidRPr="00074C2B">
              <w:rPr>
                <w:rFonts w:ascii="Tahoma" w:hAnsi="Tahoma" w:cs="Tahoma"/>
                <w:color w:val="000000"/>
                <w:sz w:val="20"/>
                <w:szCs w:val="20"/>
                <w:lang w:val="en-US"/>
              </w:rPr>
              <w:t>LF &gt;= 5" cone.</w:t>
            </w:r>
          </w:p>
          <w:p w14:paraId="7FE8BD88" w14:textId="533836E9"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HF &gt;= 1" dome.</w:t>
            </w:r>
          </w:p>
        </w:tc>
        <w:tc>
          <w:tcPr>
            <w:tcW w:w="2078" w:type="dxa"/>
            <w:shd w:val="clear" w:color="auto" w:fill="FFFFFF" w:themeFill="background1"/>
            <w:vAlign w:val="center"/>
          </w:tcPr>
          <w:p w14:paraId="1EBBFDC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D2AAE5B" w14:textId="77777777" w:rsidTr="00E85E7B">
        <w:trPr>
          <w:trHeight w:val="425"/>
        </w:trPr>
        <w:tc>
          <w:tcPr>
            <w:tcW w:w="2009" w:type="dxa"/>
            <w:shd w:val="clear" w:color="auto" w:fill="FFFFFF" w:themeFill="background1"/>
            <w:vAlign w:val="center"/>
          </w:tcPr>
          <w:p w14:paraId="18A9520F"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2BDBDFA" w14:textId="3E3E0C38"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Audio inputs</w:t>
            </w:r>
          </w:p>
        </w:tc>
        <w:tc>
          <w:tcPr>
            <w:tcW w:w="1417" w:type="dxa"/>
            <w:shd w:val="clear" w:color="auto" w:fill="FFFFFF" w:themeFill="background1"/>
            <w:vAlign w:val="center"/>
          </w:tcPr>
          <w:p w14:paraId="342DDFF6" w14:textId="3CFCE700"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EF5A66C"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10FE7712"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3519D22" w14:textId="77777777" w:rsidTr="00E85E7B">
        <w:trPr>
          <w:trHeight w:val="425"/>
        </w:trPr>
        <w:tc>
          <w:tcPr>
            <w:tcW w:w="2009" w:type="dxa"/>
            <w:shd w:val="clear" w:color="auto" w:fill="FFFFFF" w:themeFill="background1"/>
            <w:vAlign w:val="center"/>
          </w:tcPr>
          <w:p w14:paraId="396F911B"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81E8D8E" w14:textId="6D6786C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3-Pin XLR Analog</w:t>
            </w:r>
          </w:p>
        </w:tc>
        <w:tc>
          <w:tcPr>
            <w:tcW w:w="1417" w:type="dxa"/>
            <w:shd w:val="clear" w:color="auto" w:fill="FFFFFF" w:themeFill="background1"/>
            <w:vAlign w:val="center"/>
          </w:tcPr>
          <w:p w14:paraId="172944C6" w14:textId="45954708"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5401EA6" w14:textId="2E9F6748"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&gt;=1</w:t>
            </w:r>
          </w:p>
        </w:tc>
        <w:tc>
          <w:tcPr>
            <w:tcW w:w="2078" w:type="dxa"/>
            <w:shd w:val="clear" w:color="auto" w:fill="FFFFFF" w:themeFill="background1"/>
            <w:vAlign w:val="center"/>
          </w:tcPr>
          <w:p w14:paraId="27E47B0E"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DD74C91" w14:textId="77777777" w:rsidTr="00E85E7B">
        <w:trPr>
          <w:trHeight w:val="425"/>
        </w:trPr>
        <w:tc>
          <w:tcPr>
            <w:tcW w:w="2009" w:type="dxa"/>
            <w:shd w:val="clear" w:color="auto" w:fill="FFFFFF" w:themeFill="background1"/>
            <w:vAlign w:val="center"/>
          </w:tcPr>
          <w:p w14:paraId="6D05DB0B"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4B12FF5" w14:textId="37AA503E"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 xml:space="preserve">Jack 6.3mm Analog  </w:t>
            </w:r>
          </w:p>
        </w:tc>
        <w:tc>
          <w:tcPr>
            <w:tcW w:w="1417" w:type="dxa"/>
            <w:shd w:val="clear" w:color="auto" w:fill="FFFFFF" w:themeFill="background1"/>
            <w:vAlign w:val="center"/>
          </w:tcPr>
          <w:p w14:paraId="6C899741" w14:textId="57241B1E"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57C7CDD" w14:textId="3449F871"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&gt;=1</w:t>
            </w:r>
          </w:p>
        </w:tc>
        <w:tc>
          <w:tcPr>
            <w:tcW w:w="2078" w:type="dxa"/>
            <w:shd w:val="clear" w:color="auto" w:fill="FFFFFF" w:themeFill="background1"/>
            <w:vAlign w:val="center"/>
          </w:tcPr>
          <w:p w14:paraId="43CF2BF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A8C9897" w14:textId="77777777" w:rsidTr="00E85E7B">
        <w:trPr>
          <w:trHeight w:val="425"/>
        </w:trPr>
        <w:tc>
          <w:tcPr>
            <w:tcW w:w="2009" w:type="dxa"/>
            <w:shd w:val="clear" w:color="auto" w:fill="FFFFFF" w:themeFill="background1"/>
            <w:vAlign w:val="center"/>
          </w:tcPr>
          <w:p w14:paraId="27806208" w14:textId="77777777" w:rsidR="00BA4562" w:rsidRPr="00074C2B" w:rsidRDefault="00BA456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33D91FF" w14:textId="1BD52D2C"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LF</w:t>
            </w:r>
          </w:p>
        </w:tc>
        <w:tc>
          <w:tcPr>
            <w:tcW w:w="1417" w:type="dxa"/>
            <w:shd w:val="clear" w:color="auto" w:fill="FFFFFF" w:themeFill="background1"/>
            <w:vAlign w:val="center"/>
          </w:tcPr>
          <w:p w14:paraId="6C1682E1"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6A7E821" w14:textId="14CCE53D"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&gt;=45W</w:t>
            </w:r>
          </w:p>
        </w:tc>
        <w:tc>
          <w:tcPr>
            <w:tcW w:w="2078" w:type="dxa"/>
            <w:shd w:val="clear" w:color="auto" w:fill="FFFFFF" w:themeFill="background1"/>
            <w:vAlign w:val="center"/>
          </w:tcPr>
          <w:p w14:paraId="6281043E"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4E8B9CB" w14:textId="77777777" w:rsidTr="00E85E7B">
        <w:trPr>
          <w:trHeight w:val="425"/>
        </w:trPr>
        <w:tc>
          <w:tcPr>
            <w:tcW w:w="2009" w:type="dxa"/>
            <w:shd w:val="clear" w:color="auto" w:fill="FFFFFF" w:themeFill="background1"/>
            <w:vAlign w:val="center"/>
          </w:tcPr>
          <w:p w14:paraId="4EC69912" w14:textId="77777777" w:rsidR="00BA4562" w:rsidRPr="00074C2B" w:rsidRDefault="00BA456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3EB1491" w14:textId="5C32B1DF"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HF</w:t>
            </w:r>
          </w:p>
        </w:tc>
        <w:tc>
          <w:tcPr>
            <w:tcW w:w="1417" w:type="dxa"/>
            <w:shd w:val="clear" w:color="auto" w:fill="FFFFFF" w:themeFill="background1"/>
            <w:vAlign w:val="center"/>
          </w:tcPr>
          <w:p w14:paraId="5C80CE06"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46CA3BB" w14:textId="13831501"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&gt;=25W</w:t>
            </w:r>
          </w:p>
        </w:tc>
        <w:tc>
          <w:tcPr>
            <w:tcW w:w="2078" w:type="dxa"/>
            <w:shd w:val="clear" w:color="auto" w:fill="FFFFFF" w:themeFill="background1"/>
            <w:vAlign w:val="center"/>
          </w:tcPr>
          <w:p w14:paraId="66D217D2" w14:textId="77777777" w:rsidR="00BA4562" w:rsidRPr="00074C2B" w:rsidRDefault="00BA4562" w:rsidP="00BA4562">
            <w:pPr>
              <w:spacing w:line="360" w:lineRule="auto"/>
              <w:jc w:val="center"/>
              <w:rPr>
                <w:rFonts w:ascii="Tahoma" w:hAnsi="Tahoma" w:cs="Tahoma"/>
                <w:sz w:val="20"/>
                <w:szCs w:val="20"/>
                <w:lang w:val="en-US" w:eastAsia="el-GR"/>
              </w:rPr>
            </w:pPr>
          </w:p>
        </w:tc>
      </w:tr>
      <w:tr w:rsidR="005E095C" w:rsidRPr="00074C2B" w14:paraId="645A2ABD" w14:textId="77777777" w:rsidTr="00E85E7B">
        <w:trPr>
          <w:trHeight w:val="425"/>
        </w:trPr>
        <w:tc>
          <w:tcPr>
            <w:tcW w:w="2009" w:type="dxa"/>
            <w:shd w:val="clear" w:color="auto" w:fill="FFFFFF" w:themeFill="background1"/>
            <w:vAlign w:val="center"/>
          </w:tcPr>
          <w:p w14:paraId="520E9A92" w14:textId="77777777" w:rsidR="00BA4562" w:rsidRPr="00074C2B" w:rsidRDefault="00BA456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54CB81F" w14:textId="713E8417"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 xml:space="preserve">Audio Cable – </w:t>
            </w:r>
            <w:r w:rsidRPr="00074C2B">
              <w:rPr>
                <w:rFonts w:ascii="Tahoma" w:hAnsi="Tahoma" w:cs="Tahoma"/>
                <w:b/>
                <w:bCs/>
                <w:color w:val="000000"/>
                <w:sz w:val="20"/>
                <w:szCs w:val="20"/>
              </w:rPr>
              <w:t>Τύπου 1</w:t>
            </w:r>
          </w:p>
        </w:tc>
        <w:tc>
          <w:tcPr>
            <w:tcW w:w="1417" w:type="dxa"/>
            <w:shd w:val="clear" w:color="auto" w:fill="FFFFFF" w:themeFill="background1"/>
            <w:vAlign w:val="center"/>
          </w:tcPr>
          <w:p w14:paraId="3B403203" w14:textId="5DA29004" w:rsidR="00BA4562" w:rsidRPr="00074C2B" w:rsidRDefault="00BA4562" w:rsidP="00BA456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4</w:t>
            </w:r>
          </w:p>
        </w:tc>
        <w:tc>
          <w:tcPr>
            <w:tcW w:w="2311" w:type="dxa"/>
            <w:shd w:val="clear" w:color="auto" w:fill="FFFFFF" w:themeFill="background1"/>
            <w:vAlign w:val="center"/>
          </w:tcPr>
          <w:p w14:paraId="28CB7223"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1FE66269"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592A3D3F" w14:textId="77777777" w:rsidTr="00E85E7B">
        <w:trPr>
          <w:trHeight w:val="425"/>
        </w:trPr>
        <w:tc>
          <w:tcPr>
            <w:tcW w:w="2009" w:type="dxa"/>
            <w:shd w:val="clear" w:color="auto" w:fill="FFFFFF" w:themeFill="background1"/>
            <w:vAlign w:val="center"/>
          </w:tcPr>
          <w:p w14:paraId="72267145"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7D45163" w14:textId="065E4D7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Cable Type</w:t>
            </w:r>
          </w:p>
        </w:tc>
        <w:tc>
          <w:tcPr>
            <w:tcW w:w="1417" w:type="dxa"/>
            <w:shd w:val="clear" w:color="auto" w:fill="FFFFFF" w:themeFill="background1"/>
            <w:vAlign w:val="center"/>
          </w:tcPr>
          <w:p w14:paraId="37431D67"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4CBDB7A" w14:textId="34AD35C1"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Audio Cable</w:t>
            </w:r>
          </w:p>
        </w:tc>
        <w:tc>
          <w:tcPr>
            <w:tcW w:w="2078" w:type="dxa"/>
            <w:shd w:val="clear" w:color="auto" w:fill="FFFFFF" w:themeFill="background1"/>
            <w:vAlign w:val="center"/>
          </w:tcPr>
          <w:p w14:paraId="3BAF8FBE"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57C82F5" w14:textId="77777777" w:rsidTr="00E85E7B">
        <w:trPr>
          <w:trHeight w:val="425"/>
        </w:trPr>
        <w:tc>
          <w:tcPr>
            <w:tcW w:w="2009" w:type="dxa"/>
            <w:shd w:val="clear" w:color="auto" w:fill="FFFFFF" w:themeFill="background1"/>
            <w:vAlign w:val="center"/>
          </w:tcPr>
          <w:p w14:paraId="447C6FD4" w14:textId="77777777" w:rsidR="00BA4562" w:rsidRPr="00074C2B" w:rsidRDefault="00BA456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4DAFEF7" w14:textId="6ACE58F1"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FROM CONNECTOR</w:t>
            </w:r>
          </w:p>
        </w:tc>
        <w:tc>
          <w:tcPr>
            <w:tcW w:w="1417" w:type="dxa"/>
            <w:shd w:val="clear" w:color="auto" w:fill="FFFFFF" w:themeFill="background1"/>
            <w:vAlign w:val="center"/>
          </w:tcPr>
          <w:p w14:paraId="1074399A"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5D283C3"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0815C03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9821C89" w14:textId="77777777" w:rsidTr="00E85E7B">
        <w:trPr>
          <w:trHeight w:val="425"/>
        </w:trPr>
        <w:tc>
          <w:tcPr>
            <w:tcW w:w="2009" w:type="dxa"/>
            <w:shd w:val="clear" w:color="auto" w:fill="FFFFFF" w:themeFill="background1"/>
            <w:vAlign w:val="center"/>
          </w:tcPr>
          <w:p w14:paraId="54B8BD94"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E4DC908" w14:textId="093714C8"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Connector (From)</w:t>
            </w:r>
          </w:p>
        </w:tc>
        <w:tc>
          <w:tcPr>
            <w:tcW w:w="1417" w:type="dxa"/>
            <w:shd w:val="clear" w:color="auto" w:fill="FFFFFF" w:themeFill="background1"/>
            <w:vAlign w:val="center"/>
          </w:tcPr>
          <w:p w14:paraId="192611D3"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4867DED" w14:textId="73F3F3EB"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3-Pin XLR   x1</w:t>
            </w:r>
          </w:p>
        </w:tc>
        <w:tc>
          <w:tcPr>
            <w:tcW w:w="2078" w:type="dxa"/>
            <w:shd w:val="clear" w:color="auto" w:fill="FFFFFF" w:themeFill="background1"/>
            <w:vAlign w:val="center"/>
          </w:tcPr>
          <w:p w14:paraId="1699E8BB"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F24CD74" w14:textId="77777777" w:rsidTr="00E85E7B">
        <w:trPr>
          <w:trHeight w:val="425"/>
        </w:trPr>
        <w:tc>
          <w:tcPr>
            <w:tcW w:w="2009" w:type="dxa"/>
            <w:shd w:val="clear" w:color="auto" w:fill="FFFFFF" w:themeFill="background1"/>
            <w:vAlign w:val="center"/>
          </w:tcPr>
          <w:p w14:paraId="7F8D7BFF"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1DAE9BC" w14:textId="2125009E"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Male/Female</w:t>
            </w:r>
          </w:p>
        </w:tc>
        <w:tc>
          <w:tcPr>
            <w:tcW w:w="1417" w:type="dxa"/>
            <w:shd w:val="clear" w:color="auto" w:fill="FFFFFF" w:themeFill="background1"/>
            <w:vAlign w:val="center"/>
          </w:tcPr>
          <w:p w14:paraId="7645B420"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B1C1FF1" w14:textId="70E17129"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Male</w:t>
            </w:r>
          </w:p>
        </w:tc>
        <w:tc>
          <w:tcPr>
            <w:tcW w:w="2078" w:type="dxa"/>
            <w:shd w:val="clear" w:color="auto" w:fill="FFFFFF" w:themeFill="background1"/>
            <w:vAlign w:val="center"/>
          </w:tcPr>
          <w:p w14:paraId="3102452E"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77AD520" w14:textId="77777777" w:rsidTr="00E85E7B">
        <w:trPr>
          <w:trHeight w:val="425"/>
        </w:trPr>
        <w:tc>
          <w:tcPr>
            <w:tcW w:w="2009" w:type="dxa"/>
            <w:shd w:val="clear" w:color="auto" w:fill="FFFFFF" w:themeFill="background1"/>
            <w:vAlign w:val="center"/>
          </w:tcPr>
          <w:p w14:paraId="01EAA985" w14:textId="77777777" w:rsidR="00BA4562" w:rsidRPr="00074C2B" w:rsidRDefault="00BA4562" w:rsidP="005E095C">
            <w:pPr>
              <w:pStyle w:val="aff"/>
              <w:numPr>
                <w:ilvl w:val="3"/>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27606A5" w14:textId="23957D93"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Angle</w:t>
            </w:r>
          </w:p>
        </w:tc>
        <w:tc>
          <w:tcPr>
            <w:tcW w:w="1417" w:type="dxa"/>
            <w:shd w:val="clear" w:color="auto" w:fill="FFFFFF" w:themeFill="background1"/>
            <w:vAlign w:val="center"/>
          </w:tcPr>
          <w:p w14:paraId="24E9ABAE"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36C047C" w14:textId="13BF163A"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OXI</w:t>
            </w:r>
          </w:p>
        </w:tc>
        <w:tc>
          <w:tcPr>
            <w:tcW w:w="2078" w:type="dxa"/>
            <w:shd w:val="clear" w:color="auto" w:fill="FFFFFF" w:themeFill="background1"/>
            <w:vAlign w:val="center"/>
          </w:tcPr>
          <w:p w14:paraId="51F4CD75"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CA0476D" w14:textId="77777777" w:rsidTr="00E85E7B">
        <w:trPr>
          <w:trHeight w:val="425"/>
        </w:trPr>
        <w:tc>
          <w:tcPr>
            <w:tcW w:w="2009" w:type="dxa"/>
            <w:shd w:val="clear" w:color="auto" w:fill="FFFFFF" w:themeFill="background1"/>
            <w:vAlign w:val="center"/>
          </w:tcPr>
          <w:p w14:paraId="7E4EFB5F"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70E680B" w14:textId="38FF3184"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TO CONNECTOR</w:t>
            </w:r>
          </w:p>
        </w:tc>
        <w:tc>
          <w:tcPr>
            <w:tcW w:w="1417" w:type="dxa"/>
            <w:shd w:val="clear" w:color="auto" w:fill="FFFFFF" w:themeFill="background1"/>
            <w:vAlign w:val="center"/>
          </w:tcPr>
          <w:p w14:paraId="3EBA43A4"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AC1B5A9"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4462C805"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E57BD8C" w14:textId="77777777" w:rsidTr="00E85E7B">
        <w:trPr>
          <w:trHeight w:val="425"/>
        </w:trPr>
        <w:tc>
          <w:tcPr>
            <w:tcW w:w="2009" w:type="dxa"/>
            <w:shd w:val="clear" w:color="auto" w:fill="FFFFFF" w:themeFill="background1"/>
            <w:vAlign w:val="center"/>
          </w:tcPr>
          <w:p w14:paraId="4BE0F1BF"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FA6FB5D" w14:textId="311B68E0"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Connector (To)</w:t>
            </w:r>
          </w:p>
        </w:tc>
        <w:tc>
          <w:tcPr>
            <w:tcW w:w="1417" w:type="dxa"/>
            <w:shd w:val="clear" w:color="auto" w:fill="FFFFFF" w:themeFill="background1"/>
            <w:vAlign w:val="center"/>
          </w:tcPr>
          <w:p w14:paraId="1405E37F"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0F54844" w14:textId="24C46AF1"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3-Pin XLR   x1</w:t>
            </w:r>
          </w:p>
        </w:tc>
        <w:tc>
          <w:tcPr>
            <w:tcW w:w="2078" w:type="dxa"/>
            <w:shd w:val="clear" w:color="auto" w:fill="FFFFFF" w:themeFill="background1"/>
            <w:vAlign w:val="center"/>
          </w:tcPr>
          <w:p w14:paraId="1CE23D5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7687CBC" w14:textId="77777777" w:rsidTr="00E85E7B">
        <w:trPr>
          <w:trHeight w:val="425"/>
        </w:trPr>
        <w:tc>
          <w:tcPr>
            <w:tcW w:w="2009" w:type="dxa"/>
            <w:shd w:val="clear" w:color="auto" w:fill="FFFFFF" w:themeFill="background1"/>
            <w:vAlign w:val="center"/>
          </w:tcPr>
          <w:p w14:paraId="770F6B43"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592ED84" w14:textId="03931DA4"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Male/Female</w:t>
            </w:r>
          </w:p>
        </w:tc>
        <w:tc>
          <w:tcPr>
            <w:tcW w:w="1417" w:type="dxa"/>
            <w:shd w:val="clear" w:color="auto" w:fill="FFFFFF" w:themeFill="background1"/>
            <w:vAlign w:val="center"/>
          </w:tcPr>
          <w:p w14:paraId="10AEA451"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6E27638" w14:textId="1E47580D"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Female</w:t>
            </w:r>
          </w:p>
        </w:tc>
        <w:tc>
          <w:tcPr>
            <w:tcW w:w="2078" w:type="dxa"/>
            <w:shd w:val="clear" w:color="auto" w:fill="FFFFFF" w:themeFill="background1"/>
            <w:vAlign w:val="center"/>
          </w:tcPr>
          <w:p w14:paraId="08DDFE11"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5EBD732C" w14:textId="77777777" w:rsidTr="00E85E7B">
        <w:trPr>
          <w:trHeight w:val="425"/>
        </w:trPr>
        <w:tc>
          <w:tcPr>
            <w:tcW w:w="2009" w:type="dxa"/>
            <w:shd w:val="clear" w:color="auto" w:fill="FFFFFF" w:themeFill="background1"/>
            <w:vAlign w:val="center"/>
          </w:tcPr>
          <w:p w14:paraId="0E8618BC"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96F8F01" w14:textId="3DE4BBE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Angle</w:t>
            </w:r>
          </w:p>
        </w:tc>
        <w:tc>
          <w:tcPr>
            <w:tcW w:w="1417" w:type="dxa"/>
            <w:shd w:val="clear" w:color="auto" w:fill="FFFFFF" w:themeFill="background1"/>
            <w:vAlign w:val="center"/>
          </w:tcPr>
          <w:p w14:paraId="57CE07BB"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60B8021" w14:textId="32099C8D"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No Angle</w:t>
            </w:r>
          </w:p>
        </w:tc>
        <w:tc>
          <w:tcPr>
            <w:tcW w:w="2078" w:type="dxa"/>
            <w:shd w:val="clear" w:color="auto" w:fill="FFFFFF" w:themeFill="background1"/>
            <w:vAlign w:val="center"/>
          </w:tcPr>
          <w:p w14:paraId="523F3ABE"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591CF55" w14:textId="77777777" w:rsidTr="00E85E7B">
        <w:trPr>
          <w:trHeight w:val="425"/>
        </w:trPr>
        <w:tc>
          <w:tcPr>
            <w:tcW w:w="2009" w:type="dxa"/>
            <w:shd w:val="clear" w:color="auto" w:fill="FFFFFF" w:themeFill="background1"/>
            <w:vAlign w:val="center"/>
          </w:tcPr>
          <w:p w14:paraId="24F84B42"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46BE882" w14:textId="0B093D8D"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Length(m)</w:t>
            </w:r>
          </w:p>
        </w:tc>
        <w:tc>
          <w:tcPr>
            <w:tcW w:w="1417" w:type="dxa"/>
            <w:shd w:val="clear" w:color="auto" w:fill="FFFFFF" w:themeFill="background1"/>
            <w:vAlign w:val="center"/>
          </w:tcPr>
          <w:p w14:paraId="1AC3B2A6"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0A9419A" w14:textId="35C79F0C"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3</w:t>
            </w:r>
            <w:r w:rsidRPr="00074C2B">
              <w:rPr>
                <w:rFonts w:ascii="Tahoma" w:hAnsi="Tahoma" w:cs="Tahoma"/>
                <w:color w:val="000000"/>
                <w:sz w:val="20"/>
                <w:szCs w:val="20"/>
                <w:lang w:val="en-US"/>
              </w:rPr>
              <w:t>m</w:t>
            </w:r>
          </w:p>
        </w:tc>
        <w:tc>
          <w:tcPr>
            <w:tcW w:w="2078" w:type="dxa"/>
            <w:shd w:val="clear" w:color="auto" w:fill="FFFFFF" w:themeFill="background1"/>
            <w:vAlign w:val="center"/>
          </w:tcPr>
          <w:p w14:paraId="58468CBB"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1A526E6" w14:textId="77777777" w:rsidTr="00E85E7B">
        <w:trPr>
          <w:trHeight w:val="425"/>
        </w:trPr>
        <w:tc>
          <w:tcPr>
            <w:tcW w:w="2009" w:type="dxa"/>
            <w:shd w:val="clear" w:color="auto" w:fill="FFFFFF" w:themeFill="background1"/>
            <w:vAlign w:val="center"/>
          </w:tcPr>
          <w:p w14:paraId="65CBAAD8" w14:textId="77777777" w:rsidR="00BA4562" w:rsidRPr="00074C2B" w:rsidRDefault="00BA456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1661ECC" w14:textId="7C8AF94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 xml:space="preserve">Audio Cable – </w:t>
            </w:r>
            <w:r w:rsidRPr="00074C2B">
              <w:rPr>
                <w:rFonts w:ascii="Tahoma" w:hAnsi="Tahoma" w:cs="Tahoma"/>
                <w:b/>
                <w:bCs/>
                <w:color w:val="000000"/>
                <w:sz w:val="20"/>
                <w:szCs w:val="20"/>
              </w:rPr>
              <w:t>Τύπου 2</w:t>
            </w:r>
          </w:p>
        </w:tc>
        <w:tc>
          <w:tcPr>
            <w:tcW w:w="1417" w:type="dxa"/>
            <w:shd w:val="clear" w:color="auto" w:fill="FFFFFF" w:themeFill="background1"/>
            <w:vAlign w:val="center"/>
          </w:tcPr>
          <w:p w14:paraId="55B85B63" w14:textId="22C08A4E" w:rsidR="00BA4562" w:rsidRPr="00074C2B" w:rsidRDefault="00BA4562" w:rsidP="00BA456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4</w:t>
            </w:r>
          </w:p>
        </w:tc>
        <w:tc>
          <w:tcPr>
            <w:tcW w:w="2311" w:type="dxa"/>
            <w:shd w:val="clear" w:color="auto" w:fill="FFFFFF" w:themeFill="background1"/>
          </w:tcPr>
          <w:p w14:paraId="1C96D8A8"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620269E3"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6A6443B" w14:textId="77777777" w:rsidTr="00E85E7B">
        <w:trPr>
          <w:trHeight w:val="425"/>
        </w:trPr>
        <w:tc>
          <w:tcPr>
            <w:tcW w:w="2009" w:type="dxa"/>
            <w:shd w:val="clear" w:color="auto" w:fill="FFFFFF" w:themeFill="background1"/>
            <w:vAlign w:val="center"/>
          </w:tcPr>
          <w:p w14:paraId="07D1FB95"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DAD352F" w14:textId="7A89F553"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Cable Type</w:t>
            </w:r>
          </w:p>
        </w:tc>
        <w:tc>
          <w:tcPr>
            <w:tcW w:w="1417" w:type="dxa"/>
            <w:shd w:val="clear" w:color="auto" w:fill="FFFFFF" w:themeFill="background1"/>
            <w:vAlign w:val="center"/>
          </w:tcPr>
          <w:p w14:paraId="18DE0C71"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98FFFA7" w14:textId="462D5052"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Audio Cable</w:t>
            </w:r>
          </w:p>
        </w:tc>
        <w:tc>
          <w:tcPr>
            <w:tcW w:w="2078" w:type="dxa"/>
            <w:shd w:val="clear" w:color="auto" w:fill="FFFFFF" w:themeFill="background1"/>
            <w:vAlign w:val="center"/>
          </w:tcPr>
          <w:p w14:paraId="444F70C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3BC364B" w14:textId="77777777" w:rsidTr="00E85E7B">
        <w:trPr>
          <w:trHeight w:val="425"/>
        </w:trPr>
        <w:tc>
          <w:tcPr>
            <w:tcW w:w="2009" w:type="dxa"/>
            <w:shd w:val="clear" w:color="auto" w:fill="FFFFFF" w:themeFill="background1"/>
            <w:vAlign w:val="center"/>
          </w:tcPr>
          <w:p w14:paraId="23945F48"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E180A73" w14:textId="19957DF2"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FROM CONNECTOR</w:t>
            </w:r>
          </w:p>
        </w:tc>
        <w:tc>
          <w:tcPr>
            <w:tcW w:w="1417" w:type="dxa"/>
            <w:shd w:val="clear" w:color="auto" w:fill="FFFFFF" w:themeFill="background1"/>
            <w:vAlign w:val="center"/>
          </w:tcPr>
          <w:p w14:paraId="4B55A795"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00AD5BF"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2AB6D954"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8D248FB" w14:textId="77777777" w:rsidTr="00E85E7B">
        <w:trPr>
          <w:trHeight w:val="425"/>
        </w:trPr>
        <w:tc>
          <w:tcPr>
            <w:tcW w:w="2009" w:type="dxa"/>
            <w:shd w:val="clear" w:color="auto" w:fill="FFFFFF" w:themeFill="background1"/>
            <w:vAlign w:val="center"/>
          </w:tcPr>
          <w:p w14:paraId="267BBFBA"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4770C4C" w14:textId="170D6C15"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Connector (From)</w:t>
            </w:r>
          </w:p>
        </w:tc>
        <w:tc>
          <w:tcPr>
            <w:tcW w:w="1417" w:type="dxa"/>
            <w:shd w:val="clear" w:color="auto" w:fill="FFFFFF" w:themeFill="background1"/>
            <w:vAlign w:val="center"/>
          </w:tcPr>
          <w:p w14:paraId="161FB5A0"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98771E5" w14:textId="536F4622"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3-Pin XLR   x1</w:t>
            </w:r>
          </w:p>
        </w:tc>
        <w:tc>
          <w:tcPr>
            <w:tcW w:w="2078" w:type="dxa"/>
            <w:shd w:val="clear" w:color="auto" w:fill="FFFFFF" w:themeFill="background1"/>
            <w:vAlign w:val="center"/>
          </w:tcPr>
          <w:p w14:paraId="3C2955ED"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B0DA240" w14:textId="77777777" w:rsidTr="00E85E7B">
        <w:trPr>
          <w:trHeight w:val="425"/>
        </w:trPr>
        <w:tc>
          <w:tcPr>
            <w:tcW w:w="2009" w:type="dxa"/>
            <w:shd w:val="clear" w:color="auto" w:fill="FFFFFF" w:themeFill="background1"/>
            <w:vAlign w:val="center"/>
          </w:tcPr>
          <w:p w14:paraId="56467D87"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94A94A8" w14:textId="78F819D2"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Male/Female</w:t>
            </w:r>
          </w:p>
        </w:tc>
        <w:tc>
          <w:tcPr>
            <w:tcW w:w="1417" w:type="dxa"/>
            <w:shd w:val="clear" w:color="auto" w:fill="FFFFFF" w:themeFill="background1"/>
            <w:vAlign w:val="center"/>
          </w:tcPr>
          <w:p w14:paraId="6D35F175"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97CFC15" w14:textId="6EE27937"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Male</w:t>
            </w:r>
          </w:p>
        </w:tc>
        <w:tc>
          <w:tcPr>
            <w:tcW w:w="2078" w:type="dxa"/>
            <w:shd w:val="clear" w:color="auto" w:fill="FFFFFF" w:themeFill="background1"/>
            <w:vAlign w:val="center"/>
          </w:tcPr>
          <w:p w14:paraId="5ADF7EBB"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65E7D152" w14:textId="77777777" w:rsidTr="00E85E7B">
        <w:trPr>
          <w:trHeight w:val="425"/>
        </w:trPr>
        <w:tc>
          <w:tcPr>
            <w:tcW w:w="2009" w:type="dxa"/>
            <w:shd w:val="clear" w:color="auto" w:fill="FFFFFF" w:themeFill="background1"/>
            <w:vAlign w:val="center"/>
          </w:tcPr>
          <w:p w14:paraId="651654AE"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4BB727A" w14:textId="61039655"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Angle</w:t>
            </w:r>
          </w:p>
        </w:tc>
        <w:tc>
          <w:tcPr>
            <w:tcW w:w="1417" w:type="dxa"/>
            <w:shd w:val="clear" w:color="auto" w:fill="FFFFFF" w:themeFill="background1"/>
            <w:vAlign w:val="center"/>
          </w:tcPr>
          <w:p w14:paraId="46236EF0"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863C501" w14:textId="01511E48"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OXI</w:t>
            </w:r>
          </w:p>
        </w:tc>
        <w:tc>
          <w:tcPr>
            <w:tcW w:w="2078" w:type="dxa"/>
            <w:shd w:val="clear" w:color="auto" w:fill="FFFFFF" w:themeFill="background1"/>
            <w:vAlign w:val="center"/>
          </w:tcPr>
          <w:p w14:paraId="06898CB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D5B9B49" w14:textId="77777777" w:rsidTr="00E85E7B">
        <w:trPr>
          <w:trHeight w:val="425"/>
        </w:trPr>
        <w:tc>
          <w:tcPr>
            <w:tcW w:w="2009" w:type="dxa"/>
            <w:shd w:val="clear" w:color="auto" w:fill="FFFFFF" w:themeFill="background1"/>
            <w:vAlign w:val="center"/>
          </w:tcPr>
          <w:p w14:paraId="09562144" w14:textId="77777777" w:rsidR="00BA4562" w:rsidRPr="00074C2B" w:rsidRDefault="00BA456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846E573" w14:textId="61AB1D42"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TO CONNECTOR</w:t>
            </w:r>
          </w:p>
        </w:tc>
        <w:tc>
          <w:tcPr>
            <w:tcW w:w="1417" w:type="dxa"/>
            <w:shd w:val="clear" w:color="auto" w:fill="FFFFFF" w:themeFill="background1"/>
            <w:vAlign w:val="center"/>
          </w:tcPr>
          <w:p w14:paraId="62DD4C02"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EB9E3C2"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1C636D0F"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9332222" w14:textId="77777777" w:rsidTr="00E85E7B">
        <w:trPr>
          <w:trHeight w:val="425"/>
        </w:trPr>
        <w:tc>
          <w:tcPr>
            <w:tcW w:w="2009" w:type="dxa"/>
            <w:shd w:val="clear" w:color="auto" w:fill="FFFFFF" w:themeFill="background1"/>
            <w:vAlign w:val="center"/>
          </w:tcPr>
          <w:p w14:paraId="2E611A42"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E392E8A" w14:textId="7C8E59C5"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Connector (To)</w:t>
            </w:r>
          </w:p>
        </w:tc>
        <w:tc>
          <w:tcPr>
            <w:tcW w:w="1417" w:type="dxa"/>
            <w:shd w:val="clear" w:color="auto" w:fill="FFFFFF" w:themeFill="background1"/>
            <w:vAlign w:val="center"/>
          </w:tcPr>
          <w:p w14:paraId="52BB58CC"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84A5CD4" w14:textId="200367D5"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3-Pin XLR   x1</w:t>
            </w:r>
          </w:p>
        </w:tc>
        <w:tc>
          <w:tcPr>
            <w:tcW w:w="2078" w:type="dxa"/>
            <w:shd w:val="clear" w:color="auto" w:fill="FFFFFF" w:themeFill="background1"/>
            <w:vAlign w:val="center"/>
          </w:tcPr>
          <w:p w14:paraId="57D81F3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63F219B" w14:textId="77777777" w:rsidTr="00E85E7B">
        <w:trPr>
          <w:trHeight w:val="425"/>
        </w:trPr>
        <w:tc>
          <w:tcPr>
            <w:tcW w:w="2009" w:type="dxa"/>
            <w:shd w:val="clear" w:color="auto" w:fill="FFFFFF" w:themeFill="background1"/>
            <w:vAlign w:val="center"/>
          </w:tcPr>
          <w:p w14:paraId="59B123F4"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BBD2AEB" w14:textId="7C16D0E0"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Male/Female</w:t>
            </w:r>
          </w:p>
        </w:tc>
        <w:tc>
          <w:tcPr>
            <w:tcW w:w="1417" w:type="dxa"/>
            <w:shd w:val="clear" w:color="auto" w:fill="FFFFFF" w:themeFill="background1"/>
            <w:vAlign w:val="center"/>
          </w:tcPr>
          <w:p w14:paraId="23246D10"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778C3AC" w14:textId="3DB30848"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Female</w:t>
            </w:r>
          </w:p>
        </w:tc>
        <w:tc>
          <w:tcPr>
            <w:tcW w:w="2078" w:type="dxa"/>
            <w:shd w:val="clear" w:color="auto" w:fill="FFFFFF" w:themeFill="background1"/>
            <w:vAlign w:val="center"/>
          </w:tcPr>
          <w:p w14:paraId="7EF7748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F9F008B" w14:textId="77777777" w:rsidTr="00E85E7B">
        <w:trPr>
          <w:trHeight w:val="425"/>
        </w:trPr>
        <w:tc>
          <w:tcPr>
            <w:tcW w:w="2009" w:type="dxa"/>
            <w:shd w:val="clear" w:color="auto" w:fill="FFFFFF" w:themeFill="background1"/>
            <w:vAlign w:val="center"/>
          </w:tcPr>
          <w:p w14:paraId="6EF93629"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99FB0AA" w14:textId="12581A63"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Angle</w:t>
            </w:r>
          </w:p>
        </w:tc>
        <w:tc>
          <w:tcPr>
            <w:tcW w:w="1417" w:type="dxa"/>
            <w:shd w:val="clear" w:color="auto" w:fill="FFFFFF" w:themeFill="background1"/>
            <w:vAlign w:val="center"/>
          </w:tcPr>
          <w:p w14:paraId="2E4947A5"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C4E4F45" w14:textId="18519673"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No Angle</w:t>
            </w:r>
          </w:p>
        </w:tc>
        <w:tc>
          <w:tcPr>
            <w:tcW w:w="2078" w:type="dxa"/>
            <w:shd w:val="clear" w:color="auto" w:fill="FFFFFF" w:themeFill="background1"/>
            <w:vAlign w:val="center"/>
          </w:tcPr>
          <w:p w14:paraId="7343EB19"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483D5F2" w14:textId="77777777" w:rsidTr="00E85E7B">
        <w:trPr>
          <w:trHeight w:val="425"/>
        </w:trPr>
        <w:tc>
          <w:tcPr>
            <w:tcW w:w="2009" w:type="dxa"/>
            <w:shd w:val="clear" w:color="auto" w:fill="FFFFFF" w:themeFill="background1"/>
            <w:vAlign w:val="center"/>
          </w:tcPr>
          <w:p w14:paraId="61E47BAF"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569C257" w14:textId="58F908ED"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Length(m)</w:t>
            </w:r>
          </w:p>
        </w:tc>
        <w:tc>
          <w:tcPr>
            <w:tcW w:w="1417" w:type="dxa"/>
            <w:shd w:val="clear" w:color="auto" w:fill="FFFFFF" w:themeFill="background1"/>
            <w:vAlign w:val="center"/>
          </w:tcPr>
          <w:p w14:paraId="15514E50"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B360A35" w14:textId="0D05854F"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1.5m</w:t>
            </w:r>
          </w:p>
        </w:tc>
        <w:tc>
          <w:tcPr>
            <w:tcW w:w="2078" w:type="dxa"/>
            <w:shd w:val="clear" w:color="auto" w:fill="FFFFFF" w:themeFill="background1"/>
            <w:vAlign w:val="center"/>
          </w:tcPr>
          <w:p w14:paraId="13328779"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1600D9D" w14:textId="77777777" w:rsidTr="00E85E7B">
        <w:trPr>
          <w:trHeight w:val="425"/>
        </w:trPr>
        <w:tc>
          <w:tcPr>
            <w:tcW w:w="2009" w:type="dxa"/>
            <w:shd w:val="clear" w:color="auto" w:fill="FFFFFF" w:themeFill="background1"/>
            <w:vAlign w:val="center"/>
          </w:tcPr>
          <w:p w14:paraId="20B3661B" w14:textId="77777777" w:rsidR="00BA4562" w:rsidRPr="00074C2B" w:rsidRDefault="00BA456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D60CE56" w14:textId="64D85871"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 xml:space="preserve">Audio Cable – </w:t>
            </w:r>
            <w:r w:rsidRPr="00074C2B">
              <w:rPr>
                <w:rFonts w:ascii="Tahoma" w:hAnsi="Tahoma" w:cs="Tahoma"/>
                <w:b/>
                <w:bCs/>
                <w:color w:val="000000"/>
                <w:sz w:val="20"/>
                <w:szCs w:val="20"/>
              </w:rPr>
              <w:t>Τύπου 3</w:t>
            </w:r>
          </w:p>
        </w:tc>
        <w:tc>
          <w:tcPr>
            <w:tcW w:w="1417" w:type="dxa"/>
            <w:shd w:val="clear" w:color="auto" w:fill="FFFFFF" w:themeFill="background1"/>
            <w:vAlign w:val="center"/>
          </w:tcPr>
          <w:p w14:paraId="25D87962" w14:textId="4F868E34" w:rsidR="00BA4562" w:rsidRPr="00074C2B" w:rsidRDefault="00BA4562" w:rsidP="00BA456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3</w:t>
            </w:r>
          </w:p>
        </w:tc>
        <w:tc>
          <w:tcPr>
            <w:tcW w:w="2311" w:type="dxa"/>
            <w:shd w:val="clear" w:color="auto" w:fill="FFFFFF" w:themeFill="background1"/>
          </w:tcPr>
          <w:p w14:paraId="7CB56AA8"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56C9A8DD"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984272B" w14:textId="77777777" w:rsidTr="00E85E7B">
        <w:trPr>
          <w:trHeight w:val="425"/>
        </w:trPr>
        <w:tc>
          <w:tcPr>
            <w:tcW w:w="2009" w:type="dxa"/>
            <w:shd w:val="clear" w:color="auto" w:fill="FFFFFF" w:themeFill="background1"/>
            <w:vAlign w:val="center"/>
          </w:tcPr>
          <w:p w14:paraId="2CF70605"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BAEBA52" w14:textId="5AC5D9EA"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Cable Type</w:t>
            </w:r>
          </w:p>
        </w:tc>
        <w:tc>
          <w:tcPr>
            <w:tcW w:w="1417" w:type="dxa"/>
            <w:shd w:val="clear" w:color="auto" w:fill="FFFFFF" w:themeFill="background1"/>
            <w:vAlign w:val="center"/>
          </w:tcPr>
          <w:p w14:paraId="192EA0BA"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CD8B73E" w14:textId="27D7DEC6"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Audio Cable</w:t>
            </w:r>
          </w:p>
        </w:tc>
        <w:tc>
          <w:tcPr>
            <w:tcW w:w="2078" w:type="dxa"/>
            <w:shd w:val="clear" w:color="auto" w:fill="FFFFFF" w:themeFill="background1"/>
            <w:vAlign w:val="center"/>
          </w:tcPr>
          <w:p w14:paraId="10FA9DCB"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0E3C3A7" w14:textId="77777777" w:rsidTr="00E85E7B">
        <w:trPr>
          <w:trHeight w:val="425"/>
        </w:trPr>
        <w:tc>
          <w:tcPr>
            <w:tcW w:w="2009" w:type="dxa"/>
            <w:shd w:val="clear" w:color="auto" w:fill="FFFFFF" w:themeFill="background1"/>
            <w:vAlign w:val="center"/>
          </w:tcPr>
          <w:p w14:paraId="5DDFA630"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7F76C28" w14:textId="7345D14D"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FROM CONNECTOR</w:t>
            </w:r>
          </w:p>
        </w:tc>
        <w:tc>
          <w:tcPr>
            <w:tcW w:w="1417" w:type="dxa"/>
            <w:shd w:val="clear" w:color="auto" w:fill="FFFFFF" w:themeFill="background1"/>
            <w:vAlign w:val="center"/>
          </w:tcPr>
          <w:p w14:paraId="19FD29E1"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03C4D12"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4465651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D24DA88" w14:textId="77777777" w:rsidTr="00E85E7B">
        <w:trPr>
          <w:trHeight w:val="425"/>
        </w:trPr>
        <w:tc>
          <w:tcPr>
            <w:tcW w:w="2009" w:type="dxa"/>
            <w:shd w:val="clear" w:color="auto" w:fill="FFFFFF" w:themeFill="background1"/>
            <w:vAlign w:val="center"/>
          </w:tcPr>
          <w:p w14:paraId="3CD59C29"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9D4971A" w14:textId="587B7B5F"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Connector (From)</w:t>
            </w:r>
          </w:p>
        </w:tc>
        <w:tc>
          <w:tcPr>
            <w:tcW w:w="1417" w:type="dxa"/>
            <w:shd w:val="clear" w:color="auto" w:fill="FFFFFF" w:themeFill="background1"/>
            <w:vAlign w:val="center"/>
          </w:tcPr>
          <w:p w14:paraId="1BB5AD52"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3C6D358" w14:textId="1F8A18D0"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3-Pin XLR   x1</w:t>
            </w:r>
          </w:p>
        </w:tc>
        <w:tc>
          <w:tcPr>
            <w:tcW w:w="2078" w:type="dxa"/>
            <w:shd w:val="clear" w:color="auto" w:fill="FFFFFF" w:themeFill="background1"/>
            <w:vAlign w:val="center"/>
          </w:tcPr>
          <w:p w14:paraId="1DA6A56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65DE327" w14:textId="77777777" w:rsidTr="00E85E7B">
        <w:trPr>
          <w:trHeight w:val="425"/>
        </w:trPr>
        <w:tc>
          <w:tcPr>
            <w:tcW w:w="2009" w:type="dxa"/>
            <w:shd w:val="clear" w:color="auto" w:fill="FFFFFF" w:themeFill="background1"/>
            <w:vAlign w:val="center"/>
          </w:tcPr>
          <w:p w14:paraId="29E05306"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DDDC8D3" w14:textId="1438C3DB"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Male/Female</w:t>
            </w:r>
          </w:p>
        </w:tc>
        <w:tc>
          <w:tcPr>
            <w:tcW w:w="1417" w:type="dxa"/>
            <w:shd w:val="clear" w:color="auto" w:fill="FFFFFF" w:themeFill="background1"/>
            <w:vAlign w:val="center"/>
          </w:tcPr>
          <w:p w14:paraId="606E109B"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97FEEDC" w14:textId="0FE6B6F6"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Male</w:t>
            </w:r>
          </w:p>
        </w:tc>
        <w:tc>
          <w:tcPr>
            <w:tcW w:w="2078" w:type="dxa"/>
            <w:shd w:val="clear" w:color="auto" w:fill="FFFFFF" w:themeFill="background1"/>
            <w:vAlign w:val="center"/>
          </w:tcPr>
          <w:p w14:paraId="3BFB64F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22B4D70" w14:textId="77777777" w:rsidTr="00E85E7B">
        <w:trPr>
          <w:trHeight w:val="425"/>
        </w:trPr>
        <w:tc>
          <w:tcPr>
            <w:tcW w:w="2009" w:type="dxa"/>
            <w:shd w:val="clear" w:color="auto" w:fill="FFFFFF" w:themeFill="background1"/>
            <w:vAlign w:val="center"/>
          </w:tcPr>
          <w:p w14:paraId="4AE00D35"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0679362" w14:textId="60BE61F4"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Angle</w:t>
            </w:r>
          </w:p>
        </w:tc>
        <w:tc>
          <w:tcPr>
            <w:tcW w:w="1417" w:type="dxa"/>
            <w:shd w:val="clear" w:color="auto" w:fill="FFFFFF" w:themeFill="background1"/>
            <w:vAlign w:val="center"/>
          </w:tcPr>
          <w:p w14:paraId="708DC401"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9A55D6B" w14:textId="2105B537"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OXI</w:t>
            </w:r>
          </w:p>
        </w:tc>
        <w:tc>
          <w:tcPr>
            <w:tcW w:w="2078" w:type="dxa"/>
            <w:shd w:val="clear" w:color="auto" w:fill="FFFFFF" w:themeFill="background1"/>
            <w:vAlign w:val="center"/>
          </w:tcPr>
          <w:p w14:paraId="27FD7983"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7B5DADA" w14:textId="77777777" w:rsidTr="00E85E7B">
        <w:trPr>
          <w:trHeight w:val="425"/>
        </w:trPr>
        <w:tc>
          <w:tcPr>
            <w:tcW w:w="2009" w:type="dxa"/>
            <w:shd w:val="clear" w:color="auto" w:fill="FFFFFF" w:themeFill="background1"/>
            <w:vAlign w:val="center"/>
          </w:tcPr>
          <w:p w14:paraId="12469A08"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98FDE4D" w14:textId="02C0ACBB"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TO CONNECTOR</w:t>
            </w:r>
          </w:p>
        </w:tc>
        <w:tc>
          <w:tcPr>
            <w:tcW w:w="1417" w:type="dxa"/>
            <w:shd w:val="clear" w:color="auto" w:fill="FFFFFF" w:themeFill="background1"/>
            <w:vAlign w:val="center"/>
          </w:tcPr>
          <w:p w14:paraId="5F500F0E"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D5E792F"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4C5BC588"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AB15FE3" w14:textId="77777777" w:rsidTr="00E85E7B">
        <w:trPr>
          <w:trHeight w:val="425"/>
        </w:trPr>
        <w:tc>
          <w:tcPr>
            <w:tcW w:w="2009" w:type="dxa"/>
            <w:shd w:val="clear" w:color="auto" w:fill="FFFFFF" w:themeFill="background1"/>
            <w:vAlign w:val="center"/>
          </w:tcPr>
          <w:p w14:paraId="1699E558"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9001618" w14:textId="34AF224E"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Connector (To)</w:t>
            </w:r>
          </w:p>
        </w:tc>
        <w:tc>
          <w:tcPr>
            <w:tcW w:w="1417" w:type="dxa"/>
            <w:shd w:val="clear" w:color="auto" w:fill="FFFFFF" w:themeFill="background1"/>
            <w:vAlign w:val="center"/>
          </w:tcPr>
          <w:p w14:paraId="035C683F"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B17DDFB" w14:textId="7305BB25"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3-Pin XLR   x1</w:t>
            </w:r>
          </w:p>
        </w:tc>
        <w:tc>
          <w:tcPr>
            <w:tcW w:w="2078" w:type="dxa"/>
            <w:shd w:val="clear" w:color="auto" w:fill="FFFFFF" w:themeFill="background1"/>
            <w:vAlign w:val="center"/>
          </w:tcPr>
          <w:p w14:paraId="2DAB964A"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479D9EF" w14:textId="77777777" w:rsidTr="00E85E7B">
        <w:trPr>
          <w:trHeight w:val="425"/>
        </w:trPr>
        <w:tc>
          <w:tcPr>
            <w:tcW w:w="2009" w:type="dxa"/>
            <w:shd w:val="clear" w:color="auto" w:fill="FFFFFF" w:themeFill="background1"/>
            <w:vAlign w:val="center"/>
          </w:tcPr>
          <w:p w14:paraId="71B85A7C"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8742AC7" w14:textId="3DC3CFCC"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Male/Female</w:t>
            </w:r>
          </w:p>
        </w:tc>
        <w:tc>
          <w:tcPr>
            <w:tcW w:w="1417" w:type="dxa"/>
            <w:shd w:val="clear" w:color="auto" w:fill="FFFFFF" w:themeFill="background1"/>
            <w:vAlign w:val="center"/>
          </w:tcPr>
          <w:p w14:paraId="2B99E524"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9F86F8B" w14:textId="3DE9752D"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Female</w:t>
            </w:r>
          </w:p>
        </w:tc>
        <w:tc>
          <w:tcPr>
            <w:tcW w:w="2078" w:type="dxa"/>
            <w:shd w:val="clear" w:color="auto" w:fill="FFFFFF" w:themeFill="background1"/>
            <w:vAlign w:val="center"/>
          </w:tcPr>
          <w:p w14:paraId="5ADBFCB0"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599F23A" w14:textId="77777777" w:rsidTr="00E85E7B">
        <w:trPr>
          <w:trHeight w:val="425"/>
        </w:trPr>
        <w:tc>
          <w:tcPr>
            <w:tcW w:w="2009" w:type="dxa"/>
            <w:shd w:val="clear" w:color="auto" w:fill="FFFFFF" w:themeFill="background1"/>
            <w:vAlign w:val="center"/>
          </w:tcPr>
          <w:p w14:paraId="11AA722E"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2EB05B5" w14:textId="1C079E34"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Angle</w:t>
            </w:r>
          </w:p>
        </w:tc>
        <w:tc>
          <w:tcPr>
            <w:tcW w:w="1417" w:type="dxa"/>
            <w:shd w:val="clear" w:color="auto" w:fill="FFFFFF" w:themeFill="background1"/>
            <w:vAlign w:val="center"/>
          </w:tcPr>
          <w:p w14:paraId="1D46D709"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1B4256C" w14:textId="40410734"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No Angle</w:t>
            </w:r>
          </w:p>
        </w:tc>
        <w:tc>
          <w:tcPr>
            <w:tcW w:w="2078" w:type="dxa"/>
            <w:shd w:val="clear" w:color="auto" w:fill="FFFFFF" w:themeFill="background1"/>
            <w:vAlign w:val="center"/>
          </w:tcPr>
          <w:p w14:paraId="370C8012"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7A8EF2E" w14:textId="77777777" w:rsidTr="00E85E7B">
        <w:trPr>
          <w:trHeight w:val="425"/>
        </w:trPr>
        <w:tc>
          <w:tcPr>
            <w:tcW w:w="2009" w:type="dxa"/>
            <w:shd w:val="clear" w:color="auto" w:fill="FFFFFF" w:themeFill="background1"/>
            <w:vAlign w:val="center"/>
          </w:tcPr>
          <w:p w14:paraId="2DEE840C"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24C8645" w14:textId="6B4CE33D"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Length(m)</w:t>
            </w:r>
          </w:p>
        </w:tc>
        <w:tc>
          <w:tcPr>
            <w:tcW w:w="1417" w:type="dxa"/>
            <w:shd w:val="clear" w:color="auto" w:fill="FFFFFF" w:themeFill="background1"/>
            <w:vAlign w:val="center"/>
          </w:tcPr>
          <w:p w14:paraId="3CC7CA9A"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7B43F00" w14:textId="19BE3726"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10m</w:t>
            </w:r>
          </w:p>
        </w:tc>
        <w:tc>
          <w:tcPr>
            <w:tcW w:w="2078" w:type="dxa"/>
            <w:shd w:val="clear" w:color="auto" w:fill="FFFFFF" w:themeFill="background1"/>
            <w:vAlign w:val="center"/>
          </w:tcPr>
          <w:p w14:paraId="38E1C0A9"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C5A771E" w14:textId="77777777" w:rsidTr="00E85E7B">
        <w:trPr>
          <w:trHeight w:val="425"/>
        </w:trPr>
        <w:tc>
          <w:tcPr>
            <w:tcW w:w="2009" w:type="dxa"/>
            <w:shd w:val="clear" w:color="auto" w:fill="FFFFFF" w:themeFill="background1"/>
            <w:vAlign w:val="center"/>
          </w:tcPr>
          <w:p w14:paraId="36ECA51B" w14:textId="77777777" w:rsidR="00BA4562" w:rsidRPr="00074C2B" w:rsidRDefault="00BA456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F86DE24" w14:textId="7FB69DC2"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rPr>
              <w:t>Βάση δαπέδου</w:t>
            </w:r>
            <w:r w:rsidRPr="00074C2B">
              <w:rPr>
                <w:rFonts w:ascii="Tahoma" w:hAnsi="Tahoma" w:cs="Tahoma"/>
                <w:b/>
                <w:bCs/>
                <w:color w:val="000000"/>
                <w:sz w:val="20"/>
                <w:szCs w:val="20"/>
                <w:lang w:val="en-US"/>
              </w:rPr>
              <w:t xml:space="preserve"> </w:t>
            </w:r>
          </w:p>
        </w:tc>
        <w:tc>
          <w:tcPr>
            <w:tcW w:w="1417" w:type="dxa"/>
            <w:shd w:val="clear" w:color="auto" w:fill="FFFFFF" w:themeFill="background1"/>
            <w:vAlign w:val="center"/>
          </w:tcPr>
          <w:p w14:paraId="6404E30B" w14:textId="780A3FBF" w:rsidR="00BA4562" w:rsidRPr="00074C2B" w:rsidRDefault="00BA4562" w:rsidP="00BA456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1</w:t>
            </w:r>
          </w:p>
        </w:tc>
        <w:tc>
          <w:tcPr>
            <w:tcW w:w="2311" w:type="dxa"/>
            <w:shd w:val="clear" w:color="auto" w:fill="FFFFFF" w:themeFill="background1"/>
          </w:tcPr>
          <w:p w14:paraId="2A870047"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1822711F"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52915A46" w14:textId="77777777" w:rsidTr="00E85E7B">
        <w:trPr>
          <w:trHeight w:val="425"/>
        </w:trPr>
        <w:tc>
          <w:tcPr>
            <w:tcW w:w="2009" w:type="dxa"/>
            <w:shd w:val="clear" w:color="auto" w:fill="FFFFFF" w:themeFill="background1"/>
            <w:vAlign w:val="center"/>
          </w:tcPr>
          <w:p w14:paraId="3598B754"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EBDEE0D" w14:textId="1BCF0C65"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rPr>
              <w:t xml:space="preserve">Τύπος </w:t>
            </w:r>
          </w:p>
        </w:tc>
        <w:tc>
          <w:tcPr>
            <w:tcW w:w="1417" w:type="dxa"/>
            <w:shd w:val="clear" w:color="auto" w:fill="FFFFFF" w:themeFill="background1"/>
            <w:vAlign w:val="center"/>
          </w:tcPr>
          <w:p w14:paraId="17624F14"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1806A63" w14:textId="31567DCE" w:rsidR="00BA4562" w:rsidRPr="00074C2B" w:rsidRDefault="00BA4562" w:rsidP="00BA4562">
            <w:pPr>
              <w:spacing w:line="360" w:lineRule="auto"/>
              <w:jc w:val="center"/>
              <w:rPr>
                <w:rFonts w:ascii="Tahoma" w:hAnsi="Tahoma" w:cs="Tahoma"/>
                <w:sz w:val="20"/>
                <w:szCs w:val="20"/>
                <w:lang w:eastAsia="el-GR"/>
              </w:rPr>
            </w:pPr>
            <w:r w:rsidRPr="00074C2B">
              <w:rPr>
                <w:rFonts w:ascii="Tahoma" w:hAnsi="Tahoma" w:cs="Tahoma"/>
                <w:color w:val="000000"/>
                <w:sz w:val="20"/>
                <w:szCs w:val="20"/>
              </w:rPr>
              <w:t>Βάση δαπέδου για ακουστική και ηλεκτρική κιθάρα</w:t>
            </w:r>
          </w:p>
        </w:tc>
        <w:tc>
          <w:tcPr>
            <w:tcW w:w="2078" w:type="dxa"/>
            <w:shd w:val="clear" w:color="auto" w:fill="FFFFFF" w:themeFill="background1"/>
            <w:vAlign w:val="center"/>
          </w:tcPr>
          <w:p w14:paraId="267E33AE" w14:textId="77777777" w:rsidR="00BA4562" w:rsidRPr="00074C2B" w:rsidRDefault="00BA4562" w:rsidP="00BA4562">
            <w:pPr>
              <w:spacing w:line="360" w:lineRule="auto"/>
              <w:jc w:val="center"/>
              <w:rPr>
                <w:rFonts w:ascii="Tahoma" w:hAnsi="Tahoma" w:cs="Tahoma"/>
                <w:sz w:val="20"/>
                <w:szCs w:val="20"/>
                <w:lang w:eastAsia="el-GR"/>
              </w:rPr>
            </w:pPr>
          </w:p>
        </w:tc>
      </w:tr>
      <w:tr w:rsidR="001E78BF" w:rsidRPr="00074C2B" w14:paraId="2D30B862" w14:textId="77777777" w:rsidTr="00E85E7B">
        <w:trPr>
          <w:trHeight w:val="425"/>
        </w:trPr>
        <w:tc>
          <w:tcPr>
            <w:tcW w:w="2009" w:type="dxa"/>
            <w:shd w:val="clear" w:color="auto" w:fill="FFFFFF" w:themeFill="background1"/>
            <w:vAlign w:val="center"/>
          </w:tcPr>
          <w:p w14:paraId="2D4114E2" w14:textId="77777777" w:rsidR="00BA4562" w:rsidRPr="00074C2B" w:rsidRDefault="00BA4562" w:rsidP="00BA4562">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34CAF9B2" w14:textId="711B4E5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rPr>
              <w:t>θέσεις ανοίγματος</w:t>
            </w:r>
          </w:p>
        </w:tc>
        <w:tc>
          <w:tcPr>
            <w:tcW w:w="1417" w:type="dxa"/>
            <w:shd w:val="clear" w:color="auto" w:fill="FFFFFF" w:themeFill="background1"/>
            <w:vAlign w:val="center"/>
          </w:tcPr>
          <w:p w14:paraId="69D9E21A"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6C3E160" w14:textId="5E2508DF"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3</w:t>
            </w:r>
          </w:p>
        </w:tc>
        <w:tc>
          <w:tcPr>
            <w:tcW w:w="2078" w:type="dxa"/>
            <w:shd w:val="clear" w:color="auto" w:fill="FFFFFF" w:themeFill="background1"/>
            <w:vAlign w:val="center"/>
          </w:tcPr>
          <w:p w14:paraId="03AA093A"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71DF57F" w14:textId="77777777" w:rsidTr="00E85E7B">
        <w:trPr>
          <w:trHeight w:val="425"/>
        </w:trPr>
        <w:tc>
          <w:tcPr>
            <w:tcW w:w="2009" w:type="dxa"/>
            <w:shd w:val="clear" w:color="auto" w:fill="FFFFFF" w:themeFill="background1"/>
            <w:vAlign w:val="center"/>
          </w:tcPr>
          <w:p w14:paraId="411E57ED"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41FEE26" w14:textId="3F993CAB"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rPr>
              <w:t>Υλικό</w:t>
            </w:r>
          </w:p>
        </w:tc>
        <w:tc>
          <w:tcPr>
            <w:tcW w:w="1417" w:type="dxa"/>
            <w:shd w:val="clear" w:color="auto" w:fill="FFFFFF" w:themeFill="background1"/>
            <w:vAlign w:val="center"/>
          </w:tcPr>
          <w:p w14:paraId="17FFF37C"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12CA10E" w14:textId="4DD24653"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Μέταλο</w:t>
            </w:r>
          </w:p>
        </w:tc>
        <w:tc>
          <w:tcPr>
            <w:tcW w:w="2078" w:type="dxa"/>
            <w:shd w:val="clear" w:color="auto" w:fill="FFFFFF" w:themeFill="background1"/>
            <w:vAlign w:val="center"/>
          </w:tcPr>
          <w:p w14:paraId="382B7B17"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5EEB301" w14:textId="77777777" w:rsidTr="00E85E7B">
        <w:trPr>
          <w:trHeight w:val="425"/>
        </w:trPr>
        <w:tc>
          <w:tcPr>
            <w:tcW w:w="2009" w:type="dxa"/>
            <w:shd w:val="clear" w:color="auto" w:fill="FFFFFF" w:themeFill="background1"/>
            <w:vAlign w:val="center"/>
          </w:tcPr>
          <w:p w14:paraId="536008AA"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6394198" w14:textId="74B936AC"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rPr>
              <w:t>Αναδιπλούμενη</w:t>
            </w:r>
          </w:p>
        </w:tc>
        <w:tc>
          <w:tcPr>
            <w:tcW w:w="1417" w:type="dxa"/>
            <w:shd w:val="clear" w:color="auto" w:fill="FFFFFF" w:themeFill="background1"/>
            <w:vAlign w:val="center"/>
          </w:tcPr>
          <w:p w14:paraId="7D9623E8"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3EC6443" w14:textId="16E0CCE6"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1ECEFDE3"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AA27502" w14:textId="77777777" w:rsidTr="00E85E7B">
        <w:trPr>
          <w:trHeight w:val="425"/>
        </w:trPr>
        <w:tc>
          <w:tcPr>
            <w:tcW w:w="2009" w:type="dxa"/>
            <w:shd w:val="clear" w:color="auto" w:fill="FFFFFF" w:themeFill="background1"/>
            <w:vAlign w:val="center"/>
          </w:tcPr>
          <w:p w14:paraId="3155D00E" w14:textId="77777777" w:rsidR="00BA4562" w:rsidRPr="00074C2B" w:rsidRDefault="00BA456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41B86BF" w14:textId="00735A6D"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color w:val="000000"/>
                <w:sz w:val="20"/>
                <w:szCs w:val="20"/>
              </w:rPr>
              <w:t>Μικρόφωνο</w:t>
            </w:r>
          </w:p>
        </w:tc>
        <w:tc>
          <w:tcPr>
            <w:tcW w:w="1417" w:type="dxa"/>
            <w:shd w:val="clear" w:color="auto" w:fill="FFFFFF" w:themeFill="background1"/>
            <w:vAlign w:val="center"/>
          </w:tcPr>
          <w:p w14:paraId="6F0D292C" w14:textId="18E73881" w:rsidR="00BA4562" w:rsidRPr="00074C2B" w:rsidRDefault="001E78BF" w:rsidP="00BA456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3</w:t>
            </w:r>
          </w:p>
        </w:tc>
        <w:tc>
          <w:tcPr>
            <w:tcW w:w="2311" w:type="dxa"/>
            <w:shd w:val="clear" w:color="auto" w:fill="FFFFFF" w:themeFill="background1"/>
          </w:tcPr>
          <w:p w14:paraId="66F16A61"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568AEC92"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3A1383" w14:paraId="6025B05B" w14:textId="77777777" w:rsidTr="00E85E7B">
        <w:trPr>
          <w:trHeight w:val="425"/>
        </w:trPr>
        <w:tc>
          <w:tcPr>
            <w:tcW w:w="2009" w:type="dxa"/>
            <w:shd w:val="clear" w:color="auto" w:fill="FFFFFF" w:themeFill="background1"/>
            <w:vAlign w:val="center"/>
          </w:tcPr>
          <w:p w14:paraId="356F8AA5"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326A945" w14:textId="6460B77A"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rPr>
              <w:t>Τύπος Μικροφώνου</w:t>
            </w:r>
          </w:p>
        </w:tc>
        <w:tc>
          <w:tcPr>
            <w:tcW w:w="1417" w:type="dxa"/>
            <w:shd w:val="clear" w:color="auto" w:fill="FFFFFF" w:themeFill="background1"/>
            <w:vAlign w:val="center"/>
          </w:tcPr>
          <w:p w14:paraId="4D3880ED"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BB6DB2B" w14:textId="492158DD"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High-performance small diaphragm condenser microphone</w:t>
            </w:r>
          </w:p>
        </w:tc>
        <w:tc>
          <w:tcPr>
            <w:tcW w:w="2078" w:type="dxa"/>
            <w:shd w:val="clear" w:color="auto" w:fill="FFFFFF" w:themeFill="background1"/>
            <w:vAlign w:val="center"/>
          </w:tcPr>
          <w:p w14:paraId="0102B6A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072594C" w14:textId="77777777" w:rsidTr="00E85E7B">
        <w:trPr>
          <w:trHeight w:val="425"/>
        </w:trPr>
        <w:tc>
          <w:tcPr>
            <w:tcW w:w="2009" w:type="dxa"/>
            <w:shd w:val="clear" w:color="auto" w:fill="FFFFFF" w:themeFill="background1"/>
            <w:vAlign w:val="center"/>
          </w:tcPr>
          <w:p w14:paraId="20EB79CA"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4ABFA73" w14:textId="6D6B9FC8"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Powered by internal AA batteries</w:t>
            </w:r>
          </w:p>
        </w:tc>
        <w:tc>
          <w:tcPr>
            <w:tcW w:w="1417" w:type="dxa"/>
            <w:shd w:val="clear" w:color="auto" w:fill="FFFFFF" w:themeFill="background1"/>
            <w:vAlign w:val="center"/>
          </w:tcPr>
          <w:p w14:paraId="54B3CCDE"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0C7383E" w14:textId="1F5AF0CD"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45C562F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3D4D133" w14:textId="77777777" w:rsidTr="00E85E7B">
        <w:trPr>
          <w:trHeight w:val="425"/>
        </w:trPr>
        <w:tc>
          <w:tcPr>
            <w:tcW w:w="2009" w:type="dxa"/>
            <w:shd w:val="clear" w:color="auto" w:fill="FFFFFF" w:themeFill="background1"/>
            <w:vAlign w:val="center"/>
          </w:tcPr>
          <w:p w14:paraId="7DD8A1F5"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ACA1CAD" w14:textId="54DDA681"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Powered by phantom power</w:t>
            </w:r>
          </w:p>
        </w:tc>
        <w:tc>
          <w:tcPr>
            <w:tcW w:w="1417" w:type="dxa"/>
            <w:shd w:val="clear" w:color="auto" w:fill="FFFFFF" w:themeFill="background1"/>
            <w:vAlign w:val="center"/>
          </w:tcPr>
          <w:p w14:paraId="36BB0F9C"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152A9C4" w14:textId="7ED4AC21"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1B4792BB"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2D689EC" w14:textId="77777777" w:rsidTr="00E85E7B">
        <w:trPr>
          <w:trHeight w:val="425"/>
        </w:trPr>
        <w:tc>
          <w:tcPr>
            <w:tcW w:w="2009" w:type="dxa"/>
            <w:shd w:val="clear" w:color="auto" w:fill="FFFFFF" w:themeFill="background1"/>
            <w:vAlign w:val="center"/>
          </w:tcPr>
          <w:p w14:paraId="366A4D05"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7199B33" w14:textId="56497D9A"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Gold sputtered microphone capsule and XlR pins</w:t>
            </w:r>
          </w:p>
        </w:tc>
        <w:tc>
          <w:tcPr>
            <w:tcW w:w="1417" w:type="dxa"/>
            <w:shd w:val="clear" w:color="auto" w:fill="FFFFFF" w:themeFill="background1"/>
            <w:vAlign w:val="center"/>
          </w:tcPr>
          <w:p w14:paraId="1C63B9F6"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8E1E251" w14:textId="3FDC6F04"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4CB40FFF"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503FDCA5" w14:textId="77777777" w:rsidTr="00E85E7B">
        <w:trPr>
          <w:trHeight w:val="425"/>
        </w:trPr>
        <w:tc>
          <w:tcPr>
            <w:tcW w:w="2009" w:type="dxa"/>
            <w:shd w:val="clear" w:color="auto" w:fill="FFFFFF" w:themeFill="background1"/>
            <w:vAlign w:val="center"/>
          </w:tcPr>
          <w:p w14:paraId="6B75E5DE"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5006C43" w14:textId="5C645582"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Audio frequency bandwidth</w:t>
            </w:r>
          </w:p>
        </w:tc>
        <w:tc>
          <w:tcPr>
            <w:tcW w:w="1417" w:type="dxa"/>
            <w:shd w:val="clear" w:color="auto" w:fill="FFFFFF" w:themeFill="background1"/>
            <w:vAlign w:val="center"/>
          </w:tcPr>
          <w:p w14:paraId="1C460E80"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6A6F4E7" w14:textId="069BBE34"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50 to 20000 Hz</w:t>
            </w:r>
          </w:p>
        </w:tc>
        <w:tc>
          <w:tcPr>
            <w:tcW w:w="2078" w:type="dxa"/>
            <w:shd w:val="clear" w:color="auto" w:fill="FFFFFF" w:themeFill="background1"/>
            <w:vAlign w:val="center"/>
          </w:tcPr>
          <w:p w14:paraId="0E0E28C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5350DAF0" w14:textId="77777777" w:rsidTr="00E85E7B">
        <w:trPr>
          <w:trHeight w:val="425"/>
        </w:trPr>
        <w:tc>
          <w:tcPr>
            <w:tcW w:w="2009" w:type="dxa"/>
            <w:shd w:val="clear" w:color="auto" w:fill="FFFFFF" w:themeFill="background1"/>
            <w:vAlign w:val="center"/>
          </w:tcPr>
          <w:p w14:paraId="3D008B2C"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8E7D9AB" w14:textId="103150E5"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Equivalent noise level</w:t>
            </w:r>
          </w:p>
        </w:tc>
        <w:tc>
          <w:tcPr>
            <w:tcW w:w="1417" w:type="dxa"/>
            <w:shd w:val="clear" w:color="auto" w:fill="FFFFFF" w:themeFill="background1"/>
            <w:vAlign w:val="center"/>
          </w:tcPr>
          <w:p w14:paraId="51966849"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22B9954" w14:textId="1FDC8AE3"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21 dB-A</w:t>
            </w:r>
          </w:p>
        </w:tc>
        <w:tc>
          <w:tcPr>
            <w:tcW w:w="2078" w:type="dxa"/>
            <w:shd w:val="clear" w:color="auto" w:fill="FFFFFF" w:themeFill="background1"/>
            <w:vAlign w:val="center"/>
          </w:tcPr>
          <w:p w14:paraId="2DA5F911"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6CF1555F" w14:textId="77777777" w:rsidTr="00E85E7B">
        <w:trPr>
          <w:trHeight w:val="425"/>
        </w:trPr>
        <w:tc>
          <w:tcPr>
            <w:tcW w:w="2009" w:type="dxa"/>
            <w:shd w:val="clear" w:color="auto" w:fill="FFFFFF" w:themeFill="background1"/>
            <w:vAlign w:val="center"/>
          </w:tcPr>
          <w:p w14:paraId="5FEC1A41"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FB80D1F" w14:textId="4EF90D8C"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Sensitivity</w:t>
            </w:r>
          </w:p>
        </w:tc>
        <w:tc>
          <w:tcPr>
            <w:tcW w:w="1417" w:type="dxa"/>
            <w:shd w:val="clear" w:color="auto" w:fill="FFFFFF" w:themeFill="background1"/>
            <w:vAlign w:val="center"/>
          </w:tcPr>
          <w:p w14:paraId="52DC527A"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954E1AB" w14:textId="6AC8F091"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6 mV/Pa</w:t>
            </w:r>
          </w:p>
        </w:tc>
        <w:tc>
          <w:tcPr>
            <w:tcW w:w="2078" w:type="dxa"/>
            <w:shd w:val="clear" w:color="auto" w:fill="FFFFFF" w:themeFill="background1"/>
            <w:vAlign w:val="center"/>
          </w:tcPr>
          <w:p w14:paraId="786244AB"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068DA96" w14:textId="77777777" w:rsidTr="00E85E7B">
        <w:trPr>
          <w:trHeight w:val="425"/>
        </w:trPr>
        <w:tc>
          <w:tcPr>
            <w:tcW w:w="2009" w:type="dxa"/>
            <w:shd w:val="clear" w:color="auto" w:fill="FFFFFF" w:themeFill="background1"/>
            <w:vAlign w:val="center"/>
          </w:tcPr>
          <w:p w14:paraId="01650418"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B5AB376" w14:textId="4389A214"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Signal to Noise</w:t>
            </w:r>
          </w:p>
        </w:tc>
        <w:tc>
          <w:tcPr>
            <w:tcW w:w="1417" w:type="dxa"/>
            <w:shd w:val="clear" w:color="auto" w:fill="FFFFFF" w:themeFill="background1"/>
            <w:vAlign w:val="center"/>
          </w:tcPr>
          <w:p w14:paraId="01A365D4"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4861838" w14:textId="39C1DD2B"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73 dB-A</w:t>
            </w:r>
          </w:p>
        </w:tc>
        <w:tc>
          <w:tcPr>
            <w:tcW w:w="2078" w:type="dxa"/>
            <w:shd w:val="clear" w:color="auto" w:fill="FFFFFF" w:themeFill="background1"/>
            <w:vAlign w:val="center"/>
          </w:tcPr>
          <w:p w14:paraId="575C0641"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69D87A10" w14:textId="77777777" w:rsidTr="00E85E7B">
        <w:trPr>
          <w:trHeight w:val="425"/>
        </w:trPr>
        <w:tc>
          <w:tcPr>
            <w:tcW w:w="2009" w:type="dxa"/>
            <w:shd w:val="clear" w:color="auto" w:fill="FFFFFF" w:themeFill="background1"/>
            <w:vAlign w:val="center"/>
          </w:tcPr>
          <w:p w14:paraId="51966058"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0FADE20" w14:textId="121BBA87"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Preattenuation Pad</w:t>
            </w:r>
          </w:p>
        </w:tc>
        <w:tc>
          <w:tcPr>
            <w:tcW w:w="1417" w:type="dxa"/>
            <w:shd w:val="clear" w:color="auto" w:fill="FFFFFF" w:themeFill="background1"/>
            <w:vAlign w:val="center"/>
          </w:tcPr>
          <w:p w14:paraId="03281E70"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52453A1" w14:textId="5D4E8313"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10 dB</w:t>
            </w:r>
          </w:p>
        </w:tc>
        <w:tc>
          <w:tcPr>
            <w:tcW w:w="2078" w:type="dxa"/>
            <w:shd w:val="clear" w:color="auto" w:fill="FFFFFF" w:themeFill="background1"/>
            <w:vAlign w:val="center"/>
          </w:tcPr>
          <w:p w14:paraId="4DA91005"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66D63B7A" w14:textId="77777777" w:rsidTr="00E85E7B">
        <w:trPr>
          <w:trHeight w:val="425"/>
        </w:trPr>
        <w:tc>
          <w:tcPr>
            <w:tcW w:w="2009" w:type="dxa"/>
            <w:shd w:val="clear" w:color="auto" w:fill="FFFFFF" w:themeFill="background1"/>
            <w:vAlign w:val="center"/>
          </w:tcPr>
          <w:p w14:paraId="30CFA762"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9551FD6" w14:textId="4CCF77AD"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Bass cut filter</w:t>
            </w:r>
          </w:p>
        </w:tc>
        <w:tc>
          <w:tcPr>
            <w:tcW w:w="1417" w:type="dxa"/>
            <w:shd w:val="clear" w:color="auto" w:fill="FFFFFF" w:themeFill="background1"/>
            <w:vAlign w:val="center"/>
          </w:tcPr>
          <w:p w14:paraId="41B3284A"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11D66AB" w14:textId="2807628B"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80 Hz</w:t>
            </w:r>
          </w:p>
        </w:tc>
        <w:tc>
          <w:tcPr>
            <w:tcW w:w="2078" w:type="dxa"/>
            <w:shd w:val="clear" w:color="auto" w:fill="FFFFFF" w:themeFill="background1"/>
            <w:vAlign w:val="center"/>
          </w:tcPr>
          <w:p w14:paraId="2FF8620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2BEEBCC" w14:textId="77777777" w:rsidTr="00E85E7B">
        <w:trPr>
          <w:trHeight w:val="425"/>
        </w:trPr>
        <w:tc>
          <w:tcPr>
            <w:tcW w:w="2009" w:type="dxa"/>
            <w:shd w:val="clear" w:color="auto" w:fill="FFFFFF" w:themeFill="background1"/>
            <w:vAlign w:val="center"/>
          </w:tcPr>
          <w:p w14:paraId="43B49E59"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32B8CCF" w14:textId="4E2F0F40"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Electrical impedance</w:t>
            </w:r>
          </w:p>
        </w:tc>
        <w:tc>
          <w:tcPr>
            <w:tcW w:w="1417" w:type="dxa"/>
            <w:shd w:val="clear" w:color="auto" w:fill="FFFFFF" w:themeFill="background1"/>
            <w:vAlign w:val="center"/>
          </w:tcPr>
          <w:p w14:paraId="38C597D3"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F5E3D18" w14:textId="3E5C44E4"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200 Ohms</w:t>
            </w:r>
          </w:p>
        </w:tc>
        <w:tc>
          <w:tcPr>
            <w:tcW w:w="2078" w:type="dxa"/>
            <w:shd w:val="clear" w:color="auto" w:fill="FFFFFF" w:themeFill="background1"/>
            <w:vAlign w:val="center"/>
          </w:tcPr>
          <w:p w14:paraId="2D5A781E"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B6DBEC1" w14:textId="77777777" w:rsidTr="00E85E7B">
        <w:trPr>
          <w:trHeight w:val="425"/>
        </w:trPr>
        <w:tc>
          <w:tcPr>
            <w:tcW w:w="2009" w:type="dxa"/>
            <w:shd w:val="clear" w:color="auto" w:fill="FFFFFF" w:themeFill="background1"/>
            <w:vAlign w:val="center"/>
          </w:tcPr>
          <w:p w14:paraId="71689CDD"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556CD7C" w14:textId="7E68D733"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Recommended load impedance</w:t>
            </w:r>
          </w:p>
        </w:tc>
        <w:tc>
          <w:tcPr>
            <w:tcW w:w="1417" w:type="dxa"/>
            <w:shd w:val="clear" w:color="auto" w:fill="FFFFFF" w:themeFill="background1"/>
            <w:vAlign w:val="center"/>
          </w:tcPr>
          <w:p w14:paraId="7E1600E9"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D2DD5F1" w14:textId="74CBA2DC"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2000 Ohms</w:t>
            </w:r>
          </w:p>
        </w:tc>
        <w:tc>
          <w:tcPr>
            <w:tcW w:w="2078" w:type="dxa"/>
            <w:shd w:val="clear" w:color="auto" w:fill="FFFFFF" w:themeFill="background1"/>
            <w:vAlign w:val="center"/>
          </w:tcPr>
          <w:p w14:paraId="52755C9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BE5F4AB" w14:textId="77777777" w:rsidTr="00E85E7B">
        <w:trPr>
          <w:trHeight w:val="425"/>
        </w:trPr>
        <w:tc>
          <w:tcPr>
            <w:tcW w:w="2009" w:type="dxa"/>
            <w:shd w:val="clear" w:color="auto" w:fill="FFFFFF" w:themeFill="background1"/>
            <w:vAlign w:val="center"/>
          </w:tcPr>
          <w:p w14:paraId="3C3BF144"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2A3A0FB" w14:textId="1714AE4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Polar Patterns</w:t>
            </w:r>
          </w:p>
        </w:tc>
        <w:tc>
          <w:tcPr>
            <w:tcW w:w="1417" w:type="dxa"/>
            <w:shd w:val="clear" w:color="auto" w:fill="FFFFFF" w:themeFill="background1"/>
            <w:vAlign w:val="center"/>
          </w:tcPr>
          <w:p w14:paraId="3A63B0E0"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D85463D" w14:textId="4333CF6D"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Cardioid, Hypercardioid</w:t>
            </w:r>
          </w:p>
        </w:tc>
        <w:tc>
          <w:tcPr>
            <w:tcW w:w="2078" w:type="dxa"/>
            <w:shd w:val="clear" w:color="auto" w:fill="FFFFFF" w:themeFill="background1"/>
            <w:vAlign w:val="center"/>
          </w:tcPr>
          <w:p w14:paraId="1CE442DE"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D6332A0" w14:textId="77777777" w:rsidTr="00E85E7B">
        <w:trPr>
          <w:trHeight w:val="425"/>
        </w:trPr>
        <w:tc>
          <w:tcPr>
            <w:tcW w:w="2009" w:type="dxa"/>
            <w:shd w:val="clear" w:color="auto" w:fill="FFFFFF" w:themeFill="background1"/>
            <w:vAlign w:val="center"/>
          </w:tcPr>
          <w:p w14:paraId="3FE842E6"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C5B5848" w14:textId="0F6E78E4"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Voltage</w:t>
            </w:r>
          </w:p>
        </w:tc>
        <w:tc>
          <w:tcPr>
            <w:tcW w:w="1417" w:type="dxa"/>
            <w:shd w:val="clear" w:color="auto" w:fill="FFFFFF" w:themeFill="background1"/>
            <w:vAlign w:val="center"/>
          </w:tcPr>
          <w:p w14:paraId="67569D1E"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0D6755F" w14:textId="35A96C07"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9 to 52 V</w:t>
            </w:r>
          </w:p>
        </w:tc>
        <w:tc>
          <w:tcPr>
            <w:tcW w:w="2078" w:type="dxa"/>
            <w:shd w:val="clear" w:color="auto" w:fill="FFFFFF" w:themeFill="background1"/>
            <w:vAlign w:val="center"/>
          </w:tcPr>
          <w:p w14:paraId="3E617F73"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693BE000" w14:textId="77777777" w:rsidTr="00E85E7B">
        <w:trPr>
          <w:trHeight w:val="425"/>
        </w:trPr>
        <w:tc>
          <w:tcPr>
            <w:tcW w:w="2009" w:type="dxa"/>
            <w:shd w:val="clear" w:color="auto" w:fill="FFFFFF" w:themeFill="background1"/>
            <w:vAlign w:val="center"/>
          </w:tcPr>
          <w:p w14:paraId="2199ECE2"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9215BE4" w14:textId="1C2084EB"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Current</w:t>
            </w:r>
          </w:p>
        </w:tc>
        <w:tc>
          <w:tcPr>
            <w:tcW w:w="1417" w:type="dxa"/>
            <w:shd w:val="clear" w:color="auto" w:fill="FFFFFF" w:themeFill="background1"/>
            <w:vAlign w:val="center"/>
          </w:tcPr>
          <w:p w14:paraId="7FCEFFBC"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335BB32" w14:textId="3FA223CE"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3 mA</w:t>
            </w:r>
          </w:p>
        </w:tc>
        <w:tc>
          <w:tcPr>
            <w:tcW w:w="2078" w:type="dxa"/>
            <w:shd w:val="clear" w:color="auto" w:fill="FFFFFF" w:themeFill="background1"/>
            <w:vAlign w:val="center"/>
          </w:tcPr>
          <w:p w14:paraId="7F5B3637"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3EB869B" w14:textId="77777777" w:rsidTr="00E85E7B">
        <w:trPr>
          <w:trHeight w:val="425"/>
        </w:trPr>
        <w:tc>
          <w:tcPr>
            <w:tcW w:w="2009" w:type="dxa"/>
            <w:shd w:val="clear" w:color="auto" w:fill="FFFFFF" w:themeFill="background1"/>
            <w:vAlign w:val="center"/>
          </w:tcPr>
          <w:p w14:paraId="390D624D"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180F8F1" w14:textId="2697E6CB"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Audio Output</w:t>
            </w:r>
          </w:p>
        </w:tc>
        <w:tc>
          <w:tcPr>
            <w:tcW w:w="1417" w:type="dxa"/>
            <w:shd w:val="clear" w:color="auto" w:fill="FFFFFF" w:themeFill="background1"/>
            <w:vAlign w:val="center"/>
          </w:tcPr>
          <w:p w14:paraId="5BDB0EA4"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DCD824A" w14:textId="4A4478D1"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Balanced XLR Male Male</w:t>
            </w:r>
          </w:p>
        </w:tc>
        <w:tc>
          <w:tcPr>
            <w:tcW w:w="2078" w:type="dxa"/>
            <w:shd w:val="clear" w:color="auto" w:fill="FFFFFF" w:themeFill="background1"/>
            <w:vAlign w:val="center"/>
          </w:tcPr>
          <w:p w14:paraId="500C537B"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94F4C1C" w14:textId="77777777" w:rsidTr="00E85E7B">
        <w:trPr>
          <w:trHeight w:val="425"/>
        </w:trPr>
        <w:tc>
          <w:tcPr>
            <w:tcW w:w="2009" w:type="dxa"/>
            <w:shd w:val="clear" w:color="auto" w:fill="FFFFFF" w:themeFill="background1"/>
            <w:vAlign w:val="center"/>
          </w:tcPr>
          <w:p w14:paraId="7D979184"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AB67169" w14:textId="2C7DAECC"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Body</w:t>
            </w:r>
          </w:p>
        </w:tc>
        <w:tc>
          <w:tcPr>
            <w:tcW w:w="1417" w:type="dxa"/>
            <w:shd w:val="clear" w:color="auto" w:fill="FFFFFF" w:themeFill="background1"/>
            <w:vAlign w:val="center"/>
          </w:tcPr>
          <w:p w14:paraId="042997C0"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AAF429E" w14:textId="3FDBC1BE"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Metal</w:t>
            </w:r>
          </w:p>
        </w:tc>
        <w:tc>
          <w:tcPr>
            <w:tcW w:w="2078" w:type="dxa"/>
            <w:shd w:val="clear" w:color="auto" w:fill="FFFFFF" w:themeFill="background1"/>
            <w:vAlign w:val="center"/>
          </w:tcPr>
          <w:p w14:paraId="409B8522" w14:textId="77777777" w:rsidR="00BA4562" w:rsidRPr="00074C2B" w:rsidRDefault="00BA4562" w:rsidP="00BA4562">
            <w:pPr>
              <w:spacing w:line="360" w:lineRule="auto"/>
              <w:jc w:val="center"/>
              <w:rPr>
                <w:rFonts w:ascii="Tahoma" w:hAnsi="Tahoma" w:cs="Tahoma"/>
                <w:sz w:val="20"/>
                <w:szCs w:val="20"/>
                <w:lang w:val="en-US" w:eastAsia="el-GR"/>
              </w:rPr>
            </w:pPr>
          </w:p>
        </w:tc>
      </w:tr>
      <w:tr w:rsidR="00BA4562" w:rsidRPr="00074C2B" w14:paraId="4642BA69" w14:textId="77777777" w:rsidTr="00E85E7B">
        <w:trPr>
          <w:trHeight w:val="425"/>
        </w:trPr>
        <w:tc>
          <w:tcPr>
            <w:tcW w:w="2009" w:type="dxa"/>
            <w:shd w:val="clear" w:color="auto" w:fill="FFFFFF" w:themeFill="background1"/>
            <w:vAlign w:val="center"/>
          </w:tcPr>
          <w:p w14:paraId="62279115" w14:textId="77777777" w:rsidR="00BA4562" w:rsidRPr="00074C2B" w:rsidRDefault="00BA456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2F5B456" w14:textId="6CA792A9" w:rsidR="00BA4562" w:rsidRPr="00074C2B" w:rsidRDefault="00BA4562" w:rsidP="00BA4562">
            <w:pPr>
              <w:spacing w:line="360" w:lineRule="auto"/>
              <w:jc w:val="center"/>
              <w:rPr>
                <w:rFonts w:ascii="Tahoma" w:hAnsi="Tahoma" w:cs="Tahoma"/>
                <w:sz w:val="20"/>
                <w:szCs w:val="20"/>
              </w:rPr>
            </w:pPr>
            <w:r w:rsidRPr="00074C2B">
              <w:rPr>
                <w:rFonts w:ascii="Tahoma" w:hAnsi="Tahoma" w:cs="Tahoma"/>
                <w:b/>
                <w:bCs/>
                <w:sz w:val="20"/>
                <w:szCs w:val="20"/>
                <w:lang w:eastAsia="el-GR"/>
              </w:rPr>
              <w:t>Βάση μικροφώνου με αναδιπλούμενα πόδια</w:t>
            </w:r>
          </w:p>
        </w:tc>
        <w:tc>
          <w:tcPr>
            <w:tcW w:w="1417" w:type="dxa"/>
            <w:shd w:val="clear" w:color="auto" w:fill="FFFFFF" w:themeFill="background1"/>
            <w:vAlign w:val="center"/>
          </w:tcPr>
          <w:p w14:paraId="47141BB0" w14:textId="40DB3AC3" w:rsidR="00BA4562" w:rsidRPr="00074C2B" w:rsidRDefault="001E78BF" w:rsidP="00BA456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3</w:t>
            </w:r>
          </w:p>
        </w:tc>
        <w:tc>
          <w:tcPr>
            <w:tcW w:w="2311" w:type="dxa"/>
            <w:shd w:val="clear" w:color="auto" w:fill="FFFFFF" w:themeFill="background1"/>
          </w:tcPr>
          <w:p w14:paraId="6976FD9C" w14:textId="77777777" w:rsidR="00BA4562" w:rsidRPr="00074C2B" w:rsidRDefault="00BA4562" w:rsidP="00BA4562">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14EC3F3D" w14:textId="77777777" w:rsidR="00BA4562" w:rsidRPr="00074C2B" w:rsidRDefault="00BA4562" w:rsidP="00BA4562">
            <w:pPr>
              <w:spacing w:line="360" w:lineRule="auto"/>
              <w:jc w:val="center"/>
              <w:rPr>
                <w:rFonts w:ascii="Tahoma" w:hAnsi="Tahoma" w:cs="Tahoma"/>
                <w:sz w:val="20"/>
                <w:szCs w:val="20"/>
                <w:lang w:eastAsia="el-GR"/>
              </w:rPr>
            </w:pPr>
          </w:p>
        </w:tc>
      </w:tr>
      <w:tr w:rsidR="001E78BF" w:rsidRPr="00074C2B" w14:paraId="296C71B4" w14:textId="77777777" w:rsidTr="00E85E7B">
        <w:trPr>
          <w:trHeight w:val="425"/>
        </w:trPr>
        <w:tc>
          <w:tcPr>
            <w:tcW w:w="2009" w:type="dxa"/>
            <w:shd w:val="clear" w:color="auto" w:fill="FFFFFF" w:themeFill="background1"/>
            <w:vAlign w:val="center"/>
          </w:tcPr>
          <w:p w14:paraId="08F63147" w14:textId="77777777" w:rsidR="00BA4562" w:rsidRPr="00074C2B" w:rsidRDefault="00BA4562" w:rsidP="00BA4562">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67CD302E" w14:textId="73B25354"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lang w:eastAsia="el-GR"/>
              </w:rPr>
              <w:t>Τύπος Βάσης</w:t>
            </w:r>
          </w:p>
        </w:tc>
        <w:tc>
          <w:tcPr>
            <w:tcW w:w="1417" w:type="dxa"/>
            <w:shd w:val="clear" w:color="auto" w:fill="FFFFFF" w:themeFill="background1"/>
            <w:vAlign w:val="center"/>
          </w:tcPr>
          <w:p w14:paraId="45BE482D"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FE3BCAB" w14:textId="6CA46B5D" w:rsidR="00BA4562" w:rsidRPr="00074C2B" w:rsidRDefault="00BA4562" w:rsidP="00BA4562">
            <w:pPr>
              <w:spacing w:line="360" w:lineRule="auto"/>
              <w:jc w:val="center"/>
              <w:rPr>
                <w:rFonts w:ascii="Tahoma" w:hAnsi="Tahoma" w:cs="Tahoma"/>
                <w:sz w:val="20"/>
                <w:szCs w:val="20"/>
                <w:lang w:eastAsia="el-GR"/>
              </w:rPr>
            </w:pPr>
            <w:r w:rsidRPr="00074C2B">
              <w:rPr>
                <w:rFonts w:ascii="Tahoma" w:hAnsi="Tahoma" w:cs="Tahoma"/>
                <w:sz w:val="20"/>
                <w:szCs w:val="20"/>
              </w:rPr>
              <w:t>Βάση Μικροφώνου με αναδιπλούμενα πόδια</w:t>
            </w:r>
          </w:p>
        </w:tc>
        <w:tc>
          <w:tcPr>
            <w:tcW w:w="2078" w:type="dxa"/>
            <w:shd w:val="clear" w:color="auto" w:fill="FFFFFF" w:themeFill="background1"/>
            <w:vAlign w:val="center"/>
          </w:tcPr>
          <w:p w14:paraId="4EC9A930" w14:textId="77777777" w:rsidR="00BA4562" w:rsidRPr="00074C2B" w:rsidRDefault="00BA4562" w:rsidP="00BA4562">
            <w:pPr>
              <w:spacing w:line="360" w:lineRule="auto"/>
              <w:jc w:val="center"/>
              <w:rPr>
                <w:rFonts w:ascii="Tahoma" w:hAnsi="Tahoma" w:cs="Tahoma"/>
                <w:sz w:val="20"/>
                <w:szCs w:val="20"/>
                <w:lang w:eastAsia="el-GR"/>
              </w:rPr>
            </w:pPr>
          </w:p>
        </w:tc>
      </w:tr>
      <w:tr w:rsidR="001E78BF" w:rsidRPr="00074C2B" w14:paraId="5E16B1DB" w14:textId="77777777" w:rsidTr="00E85E7B">
        <w:trPr>
          <w:trHeight w:val="425"/>
        </w:trPr>
        <w:tc>
          <w:tcPr>
            <w:tcW w:w="2009" w:type="dxa"/>
            <w:shd w:val="clear" w:color="auto" w:fill="FFFFFF" w:themeFill="background1"/>
            <w:vAlign w:val="center"/>
          </w:tcPr>
          <w:p w14:paraId="4052C302" w14:textId="77777777" w:rsidR="00BA4562" w:rsidRPr="00074C2B" w:rsidRDefault="00BA4562" w:rsidP="00BA4562">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420FFB8B" w14:textId="1B33BA20"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lang w:eastAsia="el-GR"/>
              </w:rPr>
              <w:t>Στιβαρή κατασκευή από χάλυβα</w:t>
            </w:r>
          </w:p>
        </w:tc>
        <w:tc>
          <w:tcPr>
            <w:tcW w:w="1417" w:type="dxa"/>
            <w:shd w:val="clear" w:color="auto" w:fill="FFFFFF" w:themeFill="background1"/>
            <w:vAlign w:val="center"/>
          </w:tcPr>
          <w:p w14:paraId="7A31D8D6"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55885AC" w14:textId="7AB7CAB7"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sz w:val="20"/>
                <w:szCs w:val="20"/>
              </w:rPr>
              <w:t>ΝΑΙ</w:t>
            </w:r>
          </w:p>
        </w:tc>
        <w:tc>
          <w:tcPr>
            <w:tcW w:w="2078" w:type="dxa"/>
            <w:shd w:val="clear" w:color="auto" w:fill="FFFFFF" w:themeFill="background1"/>
            <w:vAlign w:val="center"/>
          </w:tcPr>
          <w:p w14:paraId="100D021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9F64EE2" w14:textId="77777777" w:rsidTr="00E85E7B">
        <w:trPr>
          <w:trHeight w:val="425"/>
        </w:trPr>
        <w:tc>
          <w:tcPr>
            <w:tcW w:w="2009" w:type="dxa"/>
            <w:shd w:val="clear" w:color="auto" w:fill="FFFFFF" w:themeFill="background1"/>
            <w:vAlign w:val="center"/>
          </w:tcPr>
          <w:p w14:paraId="27B1F58D"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125F7A3" w14:textId="2A7813CD"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lang w:eastAsia="el-GR"/>
              </w:rPr>
              <w:t>Ρύθμιση ύψους με σφιγκτήρα</w:t>
            </w:r>
          </w:p>
        </w:tc>
        <w:tc>
          <w:tcPr>
            <w:tcW w:w="1417" w:type="dxa"/>
            <w:shd w:val="clear" w:color="auto" w:fill="FFFFFF" w:themeFill="background1"/>
            <w:vAlign w:val="center"/>
          </w:tcPr>
          <w:p w14:paraId="589A2B1D"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D74DDF7" w14:textId="77E8B91A"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sz w:val="20"/>
                <w:szCs w:val="20"/>
              </w:rPr>
              <w:t>ΝΑΙ</w:t>
            </w:r>
          </w:p>
        </w:tc>
        <w:tc>
          <w:tcPr>
            <w:tcW w:w="2078" w:type="dxa"/>
            <w:shd w:val="clear" w:color="auto" w:fill="FFFFFF" w:themeFill="background1"/>
            <w:vAlign w:val="center"/>
          </w:tcPr>
          <w:p w14:paraId="77740BD1"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32EECA2" w14:textId="77777777" w:rsidTr="00E85E7B">
        <w:trPr>
          <w:trHeight w:val="425"/>
        </w:trPr>
        <w:tc>
          <w:tcPr>
            <w:tcW w:w="2009" w:type="dxa"/>
            <w:shd w:val="clear" w:color="auto" w:fill="FFFFFF" w:themeFill="background1"/>
            <w:vAlign w:val="center"/>
          </w:tcPr>
          <w:p w14:paraId="393CF49E"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28113EF" w14:textId="5B9C5F7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lang w:eastAsia="el-GR"/>
              </w:rPr>
              <w:t>Ρυθμιζόμενη γωνία κλίσης</w:t>
            </w:r>
          </w:p>
        </w:tc>
        <w:tc>
          <w:tcPr>
            <w:tcW w:w="1417" w:type="dxa"/>
            <w:shd w:val="clear" w:color="auto" w:fill="FFFFFF" w:themeFill="background1"/>
            <w:vAlign w:val="center"/>
          </w:tcPr>
          <w:p w14:paraId="5CE69D0D"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623E4DA" w14:textId="36120691"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sz w:val="20"/>
                <w:szCs w:val="20"/>
              </w:rPr>
              <w:t>ΝΑΙ</w:t>
            </w:r>
          </w:p>
        </w:tc>
        <w:tc>
          <w:tcPr>
            <w:tcW w:w="2078" w:type="dxa"/>
            <w:shd w:val="clear" w:color="auto" w:fill="FFFFFF" w:themeFill="background1"/>
            <w:vAlign w:val="center"/>
          </w:tcPr>
          <w:p w14:paraId="7A0F2C99"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842F5A6" w14:textId="77777777" w:rsidTr="00E85E7B">
        <w:trPr>
          <w:trHeight w:val="425"/>
        </w:trPr>
        <w:tc>
          <w:tcPr>
            <w:tcW w:w="2009" w:type="dxa"/>
            <w:shd w:val="clear" w:color="auto" w:fill="FFFFFF" w:themeFill="background1"/>
            <w:vAlign w:val="center"/>
          </w:tcPr>
          <w:p w14:paraId="2A38D0DB"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0B11868" w14:textId="1907105B"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lang w:eastAsia="el-GR"/>
              </w:rPr>
              <w:t>Ύψος ρυθμιζόμενο</w:t>
            </w:r>
          </w:p>
        </w:tc>
        <w:tc>
          <w:tcPr>
            <w:tcW w:w="1417" w:type="dxa"/>
            <w:shd w:val="clear" w:color="auto" w:fill="FFFFFF" w:themeFill="background1"/>
            <w:vAlign w:val="center"/>
          </w:tcPr>
          <w:p w14:paraId="05022620"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E7D5305" w14:textId="6C92C6B5"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sz w:val="20"/>
                <w:szCs w:val="20"/>
              </w:rPr>
              <w:t>από &lt;=925mm έως &gt;=1630mm</w:t>
            </w:r>
          </w:p>
        </w:tc>
        <w:tc>
          <w:tcPr>
            <w:tcW w:w="2078" w:type="dxa"/>
            <w:shd w:val="clear" w:color="auto" w:fill="FFFFFF" w:themeFill="background1"/>
            <w:vAlign w:val="center"/>
          </w:tcPr>
          <w:p w14:paraId="68E6C5E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33BF32C" w14:textId="77777777" w:rsidTr="00E85E7B">
        <w:trPr>
          <w:trHeight w:val="425"/>
        </w:trPr>
        <w:tc>
          <w:tcPr>
            <w:tcW w:w="2009" w:type="dxa"/>
            <w:shd w:val="clear" w:color="auto" w:fill="FFFFFF" w:themeFill="background1"/>
            <w:vAlign w:val="center"/>
          </w:tcPr>
          <w:p w14:paraId="3BD6CD21"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A882D27" w14:textId="3F0B2868"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lang w:eastAsia="el-GR"/>
              </w:rPr>
              <w:t>Βραχίονας</w:t>
            </w:r>
          </w:p>
        </w:tc>
        <w:tc>
          <w:tcPr>
            <w:tcW w:w="1417" w:type="dxa"/>
            <w:shd w:val="clear" w:color="auto" w:fill="FFFFFF" w:themeFill="background1"/>
            <w:vAlign w:val="center"/>
          </w:tcPr>
          <w:p w14:paraId="1538F38F"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4E465E1" w14:textId="55DE0C62"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sz w:val="20"/>
                <w:szCs w:val="20"/>
              </w:rPr>
              <w:t>&lt;=425mm έως &gt;=725mm</w:t>
            </w:r>
          </w:p>
        </w:tc>
        <w:tc>
          <w:tcPr>
            <w:tcW w:w="2078" w:type="dxa"/>
            <w:shd w:val="clear" w:color="auto" w:fill="FFFFFF" w:themeFill="background1"/>
            <w:vAlign w:val="center"/>
          </w:tcPr>
          <w:p w14:paraId="092533A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B9F7275" w14:textId="77777777" w:rsidTr="00E85E7B">
        <w:trPr>
          <w:trHeight w:val="425"/>
        </w:trPr>
        <w:tc>
          <w:tcPr>
            <w:tcW w:w="2009" w:type="dxa"/>
            <w:shd w:val="clear" w:color="auto" w:fill="FFFFFF" w:themeFill="background1"/>
            <w:vAlign w:val="center"/>
          </w:tcPr>
          <w:p w14:paraId="5DECC6D5"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F94D04A" w14:textId="2A1A043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lang w:eastAsia="el-GR"/>
              </w:rPr>
              <w:t>Χρώμα</w:t>
            </w:r>
          </w:p>
        </w:tc>
        <w:tc>
          <w:tcPr>
            <w:tcW w:w="1417" w:type="dxa"/>
            <w:shd w:val="clear" w:color="auto" w:fill="FFFFFF" w:themeFill="background1"/>
            <w:vAlign w:val="center"/>
          </w:tcPr>
          <w:p w14:paraId="6B078AD6"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B66196C" w14:textId="428DE48B"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sz w:val="20"/>
                <w:szCs w:val="20"/>
              </w:rPr>
              <w:t>Μαύρο</w:t>
            </w:r>
          </w:p>
        </w:tc>
        <w:tc>
          <w:tcPr>
            <w:tcW w:w="2078" w:type="dxa"/>
            <w:shd w:val="clear" w:color="auto" w:fill="FFFFFF" w:themeFill="background1"/>
            <w:vAlign w:val="center"/>
          </w:tcPr>
          <w:p w14:paraId="36EA0A71"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5CE1881C" w14:textId="77777777" w:rsidTr="00E85E7B">
        <w:trPr>
          <w:trHeight w:val="425"/>
        </w:trPr>
        <w:tc>
          <w:tcPr>
            <w:tcW w:w="2009" w:type="dxa"/>
            <w:shd w:val="clear" w:color="auto" w:fill="FFFFFF" w:themeFill="background1"/>
            <w:vAlign w:val="center"/>
          </w:tcPr>
          <w:p w14:paraId="3EF6D170" w14:textId="77777777" w:rsidR="00BA4562" w:rsidRPr="00074C2B" w:rsidRDefault="00BA456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DCD94D9" w14:textId="43204AB5"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Microphone holder – Τ</w:t>
            </w:r>
            <w:r w:rsidRPr="00074C2B">
              <w:rPr>
                <w:rFonts w:ascii="Tahoma" w:hAnsi="Tahoma" w:cs="Tahoma"/>
                <w:b/>
                <w:bCs/>
                <w:color w:val="000000"/>
                <w:sz w:val="20"/>
                <w:szCs w:val="20"/>
              </w:rPr>
              <w:t>ύπου 1</w:t>
            </w:r>
          </w:p>
        </w:tc>
        <w:tc>
          <w:tcPr>
            <w:tcW w:w="1417" w:type="dxa"/>
            <w:shd w:val="clear" w:color="auto" w:fill="FFFFFF" w:themeFill="background1"/>
            <w:vAlign w:val="center"/>
          </w:tcPr>
          <w:p w14:paraId="72D41688" w14:textId="796F60A3" w:rsidR="00BA4562" w:rsidRPr="00074C2B" w:rsidRDefault="001E78BF" w:rsidP="00BA456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3</w:t>
            </w:r>
          </w:p>
        </w:tc>
        <w:tc>
          <w:tcPr>
            <w:tcW w:w="2311" w:type="dxa"/>
            <w:shd w:val="clear" w:color="auto" w:fill="FFFFFF" w:themeFill="background1"/>
          </w:tcPr>
          <w:p w14:paraId="4D71471B"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0DC1BFA3"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D9BBD62" w14:textId="77777777" w:rsidTr="00E85E7B">
        <w:trPr>
          <w:trHeight w:val="425"/>
        </w:trPr>
        <w:tc>
          <w:tcPr>
            <w:tcW w:w="2009" w:type="dxa"/>
            <w:shd w:val="clear" w:color="auto" w:fill="FFFFFF" w:themeFill="background1"/>
            <w:vAlign w:val="center"/>
          </w:tcPr>
          <w:p w14:paraId="532F8757"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1680765" w14:textId="48DED958"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Adapter Type</w:t>
            </w:r>
          </w:p>
        </w:tc>
        <w:tc>
          <w:tcPr>
            <w:tcW w:w="1417" w:type="dxa"/>
            <w:shd w:val="clear" w:color="auto" w:fill="FFFFFF" w:themeFill="background1"/>
            <w:vAlign w:val="center"/>
          </w:tcPr>
          <w:p w14:paraId="6EF09205"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E1EABFA" w14:textId="58857346"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Mount Adapter</w:t>
            </w:r>
          </w:p>
        </w:tc>
        <w:tc>
          <w:tcPr>
            <w:tcW w:w="2078" w:type="dxa"/>
            <w:shd w:val="clear" w:color="auto" w:fill="FFFFFF" w:themeFill="background1"/>
            <w:vAlign w:val="center"/>
          </w:tcPr>
          <w:p w14:paraId="19B84780"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B7AD861" w14:textId="77777777" w:rsidTr="00E85E7B">
        <w:trPr>
          <w:trHeight w:val="425"/>
        </w:trPr>
        <w:tc>
          <w:tcPr>
            <w:tcW w:w="2009" w:type="dxa"/>
            <w:shd w:val="clear" w:color="auto" w:fill="FFFFFF" w:themeFill="background1"/>
            <w:vAlign w:val="center"/>
          </w:tcPr>
          <w:p w14:paraId="6ABD482B"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A868537" w14:textId="2844EBC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Tripod Mount</w:t>
            </w:r>
          </w:p>
        </w:tc>
        <w:tc>
          <w:tcPr>
            <w:tcW w:w="1417" w:type="dxa"/>
            <w:shd w:val="clear" w:color="auto" w:fill="FFFFFF" w:themeFill="background1"/>
            <w:vAlign w:val="center"/>
          </w:tcPr>
          <w:p w14:paraId="15B188E4"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6DD5AAF" w14:textId="12A428E9"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3/8" thread</w:t>
            </w:r>
          </w:p>
        </w:tc>
        <w:tc>
          <w:tcPr>
            <w:tcW w:w="2078" w:type="dxa"/>
            <w:shd w:val="clear" w:color="auto" w:fill="FFFFFF" w:themeFill="background1"/>
            <w:vAlign w:val="center"/>
          </w:tcPr>
          <w:p w14:paraId="04ECCCD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6C8F0EC" w14:textId="77777777" w:rsidTr="00E85E7B">
        <w:trPr>
          <w:trHeight w:val="425"/>
        </w:trPr>
        <w:tc>
          <w:tcPr>
            <w:tcW w:w="2009" w:type="dxa"/>
            <w:shd w:val="clear" w:color="auto" w:fill="FFFFFF" w:themeFill="background1"/>
            <w:vAlign w:val="center"/>
          </w:tcPr>
          <w:p w14:paraId="02CBC248"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DE8EABE" w14:textId="7715C67F"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Suitable for</w:t>
            </w:r>
          </w:p>
        </w:tc>
        <w:tc>
          <w:tcPr>
            <w:tcW w:w="1417" w:type="dxa"/>
            <w:shd w:val="clear" w:color="auto" w:fill="FFFFFF" w:themeFill="background1"/>
            <w:vAlign w:val="center"/>
          </w:tcPr>
          <w:p w14:paraId="4B8269C5"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EC23C60" w14:textId="77777777" w:rsidR="00BA4562" w:rsidRPr="00074C2B" w:rsidRDefault="00BA4562" w:rsidP="00BA4562">
            <w:pPr>
              <w:ind w:left="-50"/>
              <w:rPr>
                <w:rFonts w:ascii="Tahoma" w:hAnsi="Tahoma" w:cs="Tahoma"/>
                <w:color w:val="000000"/>
                <w:sz w:val="20"/>
                <w:szCs w:val="20"/>
                <w:lang w:val="en-US"/>
              </w:rPr>
            </w:pPr>
            <w:r w:rsidRPr="00074C2B">
              <w:rPr>
                <w:rFonts w:ascii="Tahoma" w:hAnsi="Tahoma" w:cs="Tahoma"/>
                <w:color w:val="000000"/>
                <w:sz w:val="20"/>
                <w:szCs w:val="20"/>
                <w:lang w:val="en-US"/>
              </w:rPr>
              <w:t>Shotgun Microphones</w:t>
            </w:r>
          </w:p>
          <w:p w14:paraId="3C92FE86" w14:textId="77777777" w:rsidR="00BA4562" w:rsidRPr="00074C2B" w:rsidRDefault="00BA4562" w:rsidP="00BA4562">
            <w:pPr>
              <w:ind w:left="-50"/>
              <w:rPr>
                <w:rFonts w:ascii="Tahoma" w:hAnsi="Tahoma" w:cs="Tahoma"/>
                <w:color w:val="000000"/>
                <w:sz w:val="20"/>
                <w:szCs w:val="20"/>
                <w:lang w:val="en-US"/>
              </w:rPr>
            </w:pPr>
          </w:p>
          <w:p w14:paraId="652086E0" w14:textId="6E3B37BD"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Handheld Microphones</w:t>
            </w:r>
          </w:p>
        </w:tc>
        <w:tc>
          <w:tcPr>
            <w:tcW w:w="2078" w:type="dxa"/>
            <w:shd w:val="clear" w:color="auto" w:fill="FFFFFF" w:themeFill="background1"/>
            <w:vAlign w:val="center"/>
          </w:tcPr>
          <w:p w14:paraId="2BE33730"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B57693C" w14:textId="77777777" w:rsidTr="00E85E7B">
        <w:trPr>
          <w:trHeight w:val="425"/>
        </w:trPr>
        <w:tc>
          <w:tcPr>
            <w:tcW w:w="2009" w:type="dxa"/>
            <w:shd w:val="clear" w:color="auto" w:fill="FFFFFF" w:themeFill="background1"/>
            <w:vAlign w:val="center"/>
          </w:tcPr>
          <w:p w14:paraId="25CF6853"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0E202C8" w14:textId="196CDF7D"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Material</w:t>
            </w:r>
          </w:p>
        </w:tc>
        <w:tc>
          <w:tcPr>
            <w:tcW w:w="1417" w:type="dxa"/>
            <w:shd w:val="clear" w:color="auto" w:fill="FFFFFF" w:themeFill="background1"/>
            <w:vAlign w:val="center"/>
          </w:tcPr>
          <w:p w14:paraId="19918933"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F493B7F" w14:textId="70D63E6D"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ABS plastic</w:t>
            </w:r>
          </w:p>
        </w:tc>
        <w:tc>
          <w:tcPr>
            <w:tcW w:w="2078" w:type="dxa"/>
            <w:shd w:val="clear" w:color="auto" w:fill="FFFFFF" w:themeFill="background1"/>
            <w:vAlign w:val="center"/>
          </w:tcPr>
          <w:p w14:paraId="377C6C6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6A0D1CC" w14:textId="77777777" w:rsidTr="00E85E7B">
        <w:trPr>
          <w:trHeight w:val="425"/>
        </w:trPr>
        <w:tc>
          <w:tcPr>
            <w:tcW w:w="2009" w:type="dxa"/>
            <w:shd w:val="clear" w:color="auto" w:fill="FFFFFF" w:themeFill="background1"/>
            <w:vAlign w:val="center"/>
          </w:tcPr>
          <w:p w14:paraId="236CF705"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64D3497" w14:textId="00C680E0"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Microphone diameter</w:t>
            </w:r>
          </w:p>
        </w:tc>
        <w:tc>
          <w:tcPr>
            <w:tcW w:w="1417" w:type="dxa"/>
            <w:shd w:val="clear" w:color="auto" w:fill="FFFFFF" w:themeFill="background1"/>
            <w:vAlign w:val="center"/>
          </w:tcPr>
          <w:p w14:paraId="7AE73A0D"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3AB0394" w14:textId="6625C3AC"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Min-Max: 30-35mm</w:t>
            </w:r>
          </w:p>
        </w:tc>
        <w:tc>
          <w:tcPr>
            <w:tcW w:w="2078" w:type="dxa"/>
            <w:shd w:val="clear" w:color="auto" w:fill="FFFFFF" w:themeFill="background1"/>
            <w:vAlign w:val="center"/>
          </w:tcPr>
          <w:p w14:paraId="22B50C2D"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6AD5A0A" w14:textId="77777777" w:rsidTr="00E85E7B">
        <w:trPr>
          <w:trHeight w:val="425"/>
        </w:trPr>
        <w:tc>
          <w:tcPr>
            <w:tcW w:w="2009" w:type="dxa"/>
            <w:shd w:val="clear" w:color="auto" w:fill="FFFFFF" w:themeFill="background1"/>
            <w:vAlign w:val="center"/>
          </w:tcPr>
          <w:p w14:paraId="329D4279" w14:textId="77777777" w:rsidR="00BA4562" w:rsidRPr="00074C2B" w:rsidRDefault="00BA456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60BDABF" w14:textId="5A4AC945"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Microphone holder – Τ</w:t>
            </w:r>
            <w:r w:rsidRPr="00074C2B">
              <w:rPr>
                <w:rFonts w:ascii="Tahoma" w:hAnsi="Tahoma" w:cs="Tahoma"/>
                <w:b/>
                <w:bCs/>
                <w:color w:val="000000"/>
                <w:sz w:val="20"/>
                <w:szCs w:val="20"/>
              </w:rPr>
              <w:t>ύπου 2</w:t>
            </w:r>
          </w:p>
        </w:tc>
        <w:tc>
          <w:tcPr>
            <w:tcW w:w="1417" w:type="dxa"/>
            <w:shd w:val="clear" w:color="auto" w:fill="FFFFFF" w:themeFill="background1"/>
            <w:vAlign w:val="center"/>
          </w:tcPr>
          <w:p w14:paraId="1FD3B378" w14:textId="356A13E5" w:rsidR="00BA4562" w:rsidRPr="00074C2B" w:rsidRDefault="001E78BF" w:rsidP="00BA456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3</w:t>
            </w:r>
          </w:p>
        </w:tc>
        <w:tc>
          <w:tcPr>
            <w:tcW w:w="2311" w:type="dxa"/>
            <w:shd w:val="clear" w:color="auto" w:fill="FFFFFF" w:themeFill="background1"/>
          </w:tcPr>
          <w:p w14:paraId="1798D385"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5CF74F62"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6DD9A654" w14:textId="77777777" w:rsidTr="00E85E7B">
        <w:trPr>
          <w:trHeight w:val="425"/>
        </w:trPr>
        <w:tc>
          <w:tcPr>
            <w:tcW w:w="2009" w:type="dxa"/>
            <w:shd w:val="clear" w:color="auto" w:fill="FFFFFF" w:themeFill="background1"/>
            <w:vAlign w:val="center"/>
          </w:tcPr>
          <w:p w14:paraId="1363F9A4"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D6CD168" w14:textId="0218493E"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Adapter Type</w:t>
            </w:r>
          </w:p>
        </w:tc>
        <w:tc>
          <w:tcPr>
            <w:tcW w:w="1417" w:type="dxa"/>
            <w:shd w:val="clear" w:color="auto" w:fill="FFFFFF" w:themeFill="background1"/>
            <w:vAlign w:val="center"/>
          </w:tcPr>
          <w:p w14:paraId="52AA71E6"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FE06CC7" w14:textId="51D082DD"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Mount Adapter</w:t>
            </w:r>
          </w:p>
        </w:tc>
        <w:tc>
          <w:tcPr>
            <w:tcW w:w="2078" w:type="dxa"/>
            <w:shd w:val="clear" w:color="auto" w:fill="FFFFFF" w:themeFill="background1"/>
            <w:vAlign w:val="center"/>
          </w:tcPr>
          <w:p w14:paraId="0FBA0189"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6EFFE22C" w14:textId="77777777" w:rsidTr="00E85E7B">
        <w:trPr>
          <w:trHeight w:val="425"/>
        </w:trPr>
        <w:tc>
          <w:tcPr>
            <w:tcW w:w="2009" w:type="dxa"/>
            <w:shd w:val="clear" w:color="auto" w:fill="FFFFFF" w:themeFill="background1"/>
            <w:vAlign w:val="center"/>
          </w:tcPr>
          <w:p w14:paraId="51CEE23F"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8CA5CF0" w14:textId="78BE810C"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Tripod Mount</w:t>
            </w:r>
          </w:p>
        </w:tc>
        <w:tc>
          <w:tcPr>
            <w:tcW w:w="1417" w:type="dxa"/>
            <w:shd w:val="clear" w:color="auto" w:fill="FFFFFF" w:themeFill="background1"/>
            <w:vAlign w:val="center"/>
          </w:tcPr>
          <w:p w14:paraId="565C12B1"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545F049" w14:textId="473928E8"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3/8" thread</w:t>
            </w:r>
          </w:p>
        </w:tc>
        <w:tc>
          <w:tcPr>
            <w:tcW w:w="2078" w:type="dxa"/>
            <w:shd w:val="clear" w:color="auto" w:fill="FFFFFF" w:themeFill="background1"/>
            <w:vAlign w:val="center"/>
          </w:tcPr>
          <w:p w14:paraId="071FEE2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A18AF39" w14:textId="77777777" w:rsidTr="00E85E7B">
        <w:trPr>
          <w:trHeight w:val="425"/>
        </w:trPr>
        <w:tc>
          <w:tcPr>
            <w:tcW w:w="2009" w:type="dxa"/>
            <w:shd w:val="clear" w:color="auto" w:fill="FFFFFF" w:themeFill="background1"/>
            <w:vAlign w:val="center"/>
          </w:tcPr>
          <w:p w14:paraId="69949EEE"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5A1EE80" w14:textId="3F69AC09"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Suitable for</w:t>
            </w:r>
          </w:p>
        </w:tc>
        <w:tc>
          <w:tcPr>
            <w:tcW w:w="1417" w:type="dxa"/>
            <w:shd w:val="clear" w:color="auto" w:fill="FFFFFF" w:themeFill="background1"/>
            <w:vAlign w:val="center"/>
          </w:tcPr>
          <w:p w14:paraId="30475667"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6E33733" w14:textId="77777777" w:rsidR="00BA4562" w:rsidRPr="00074C2B" w:rsidRDefault="00BA4562" w:rsidP="00BA4562">
            <w:pPr>
              <w:ind w:left="-50"/>
              <w:rPr>
                <w:rFonts w:ascii="Tahoma" w:hAnsi="Tahoma" w:cs="Tahoma"/>
                <w:color w:val="000000"/>
                <w:sz w:val="20"/>
                <w:szCs w:val="20"/>
                <w:lang w:val="en-US"/>
              </w:rPr>
            </w:pPr>
            <w:r w:rsidRPr="00074C2B">
              <w:rPr>
                <w:rFonts w:ascii="Tahoma" w:hAnsi="Tahoma" w:cs="Tahoma"/>
                <w:color w:val="000000"/>
                <w:sz w:val="20"/>
                <w:szCs w:val="20"/>
                <w:lang w:val="en-US"/>
              </w:rPr>
              <w:t>Shotgun Microphones</w:t>
            </w:r>
          </w:p>
          <w:p w14:paraId="05C9A773" w14:textId="77777777" w:rsidR="00BA4562" w:rsidRPr="00074C2B" w:rsidRDefault="00BA4562" w:rsidP="00BA4562">
            <w:pPr>
              <w:ind w:left="-50"/>
              <w:rPr>
                <w:rFonts w:ascii="Tahoma" w:hAnsi="Tahoma" w:cs="Tahoma"/>
                <w:color w:val="000000"/>
                <w:sz w:val="20"/>
                <w:szCs w:val="20"/>
                <w:lang w:val="en-US"/>
              </w:rPr>
            </w:pPr>
          </w:p>
          <w:p w14:paraId="3BCA8635" w14:textId="2429AD70"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Handheld Microphones</w:t>
            </w:r>
          </w:p>
        </w:tc>
        <w:tc>
          <w:tcPr>
            <w:tcW w:w="2078" w:type="dxa"/>
            <w:shd w:val="clear" w:color="auto" w:fill="FFFFFF" w:themeFill="background1"/>
            <w:vAlign w:val="center"/>
          </w:tcPr>
          <w:p w14:paraId="638B8275"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6A8A281" w14:textId="77777777" w:rsidTr="00E85E7B">
        <w:trPr>
          <w:trHeight w:val="425"/>
        </w:trPr>
        <w:tc>
          <w:tcPr>
            <w:tcW w:w="2009" w:type="dxa"/>
            <w:shd w:val="clear" w:color="auto" w:fill="FFFFFF" w:themeFill="background1"/>
            <w:vAlign w:val="center"/>
          </w:tcPr>
          <w:p w14:paraId="20070D0E"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98C8290" w14:textId="53F9BDCB"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Material</w:t>
            </w:r>
          </w:p>
        </w:tc>
        <w:tc>
          <w:tcPr>
            <w:tcW w:w="1417" w:type="dxa"/>
            <w:shd w:val="clear" w:color="auto" w:fill="FFFFFF" w:themeFill="background1"/>
            <w:vAlign w:val="center"/>
          </w:tcPr>
          <w:p w14:paraId="2E79BC29"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F342F50" w14:textId="6DEF602D"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ABS plastic</w:t>
            </w:r>
          </w:p>
        </w:tc>
        <w:tc>
          <w:tcPr>
            <w:tcW w:w="2078" w:type="dxa"/>
            <w:shd w:val="clear" w:color="auto" w:fill="FFFFFF" w:themeFill="background1"/>
            <w:vAlign w:val="center"/>
          </w:tcPr>
          <w:p w14:paraId="6007CF4D"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787DAA8" w14:textId="77777777" w:rsidTr="00E85E7B">
        <w:trPr>
          <w:trHeight w:val="425"/>
        </w:trPr>
        <w:tc>
          <w:tcPr>
            <w:tcW w:w="2009" w:type="dxa"/>
            <w:shd w:val="clear" w:color="auto" w:fill="FFFFFF" w:themeFill="background1"/>
            <w:vAlign w:val="center"/>
          </w:tcPr>
          <w:p w14:paraId="2E6EE710"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FA30D21" w14:textId="2EF2FD7F"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Microphone diameter</w:t>
            </w:r>
          </w:p>
        </w:tc>
        <w:tc>
          <w:tcPr>
            <w:tcW w:w="1417" w:type="dxa"/>
            <w:shd w:val="clear" w:color="auto" w:fill="FFFFFF" w:themeFill="background1"/>
            <w:vAlign w:val="center"/>
          </w:tcPr>
          <w:p w14:paraId="5D3B8D4B"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0A85C13" w14:textId="13498AEC"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Min-Max: 22-27mm</w:t>
            </w:r>
          </w:p>
        </w:tc>
        <w:tc>
          <w:tcPr>
            <w:tcW w:w="2078" w:type="dxa"/>
            <w:shd w:val="clear" w:color="auto" w:fill="FFFFFF" w:themeFill="background1"/>
            <w:vAlign w:val="center"/>
          </w:tcPr>
          <w:p w14:paraId="65E118F8"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3E4B83D" w14:textId="77777777" w:rsidTr="00E85E7B">
        <w:trPr>
          <w:trHeight w:val="425"/>
        </w:trPr>
        <w:tc>
          <w:tcPr>
            <w:tcW w:w="2009" w:type="dxa"/>
            <w:shd w:val="clear" w:color="auto" w:fill="FFFFFF" w:themeFill="background1"/>
            <w:vAlign w:val="center"/>
          </w:tcPr>
          <w:p w14:paraId="01DC1C7A" w14:textId="77777777" w:rsidR="00BA4562" w:rsidRPr="00074C2B" w:rsidRDefault="00BA456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43D25B2" w14:textId="3AF3C86E"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rPr>
              <w:t>Κάρτα Μνήμης</w:t>
            </w:r>
          </w:p>
        </w:tc>
        <w:tc>
          <w:tcPr>
            <w:tcW w:w="1417" w:type="dxa"/>
            <w:shd w:val="clear" w:color="auto" w:fill="FFFFFF" w:themeFill="background1"/>
            <w:vAlign w:val="center"/>
          </w:tcPr>
          <w:p w14:paraId="68DC1267" w14:textId="418A15DA" w:rsidR="00BA4562" w:rsidRPr="00074C2B" w:rsidRDefault="001E78BF" w:rsidP="00BA456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2</w:t>
            </w:r>
          </w:p>
        </w:tc>
        <w:tc>
          <w:tcPr>
            <w:tcW w:w="2311" w:type="dxa"/>
            <w:shd w:val="clear" w:color="auto" w:fill="FFFFFF" w:themeFill="background1"/>
          </w:tcPr>
          <w:p w14:paraId="5DBAEA2F"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66B6F513"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1C5FF12" w14:textId="77777777" w:rsidTr="00E85E7B">
        <w:trPr>
          <w:trHeight w:val="425"/>
        </w:trPr>
        <w:tc>
          <w:tcPr>
            <w:tcW w:w="2009" w:type="dxa"/>
            <w:shd w:val="clear" w:color="auto" w:fill="FFFFFF" w:themeFill="background1"/>
            <w:vAlign w:val="center"/>
          </w:tcPr>
          <w:p w14:paraId="487CC9EF"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65BC47E" w14:textId="355CEEE4"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Rec-Media Type</w:t>
            </w:r>
          </w:p>
        </w:tc>
        <w:tc>
          <w:tcPr>
            <w:tcW w:w="1417" w:type="dxa"/>
            <w:shd w:val="clear" w:color="auto" w:fill="FFFFFF" w:themeFill="background1"/>
            <w:vAlign w:val="center"/>
          </w:tcPr>
          <w:p w14:paraId="398DFA7A"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6CEF8F5" w14:textId="07633ADB"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SD-XC Card</w:t>
            </w:r>
          </w:p>
        </w:tc>
        <w:tc>
          <w:tcPr>
            <w:tcW w:w="2078" w:type="dxa"/>
            <w:shd w:val="clear" w:color="auto" w:fill="FFFFFF" w:themeFill="background1"/>
            <w:vAlign w:val="center"/>
          </w:tcPr>
          <w:p w14:paraId="1D31924B"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58016D37" w14:textId="77777777" w:rsidTr="00E85E7B">
        <w:trPr>
          <w:trHeight w:val="425"/>
        </w:trPr>
        <w:tc>
          <w:tcPr>
            <w:tcW w:w="2009" w:type="dxa"/>
            <w:shd w:val="clear" w:color="auto" w:fill="FFFFFF" w:themeFill="background1"/>
            <w:vAlign w:val="center"/>
          </w:tcPr>
          <w:p w14:paraId="73D71560"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D5BFACA" w14:textId="49456CE1"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Capacity</w:t>
            </w:r>
          </w:p>
        </w:tc>
        <w:tc>
          <w:tcPr>
            <w:tcW w:w="1417" w:type="dxa"/>
            <w:shd w:val="clear" w:color="auto" w:fill="FFFFFF" w:themeFill="background1"/>
            <w:vAlign w:val="center"/>
          </w:tcPr>
          <w:p w14:paraId="6CB0D50C"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6EA1A01" w14:textId="04D5A31A"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128GB</w:t>
            </w:r>
          </w:p>
        </w:tc>
        <w:tc>
          <w:tcPr>
            <w:tcW w:w="2078" w:type="dxa"/>
            <w:shd w:val="clear" w:color="auto" w:fill="FFFFFF" w:themeFill="background1"/>
            <w:vAlign w:val="center"/>
          </w:tcPr>
          <w:p w14:paraId="6DF480E3"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508827D" w14:textId="77777777" w:rsidTr="00E85E7B">
        <w:trPr>
          <w:trHeight w:val="425"/>
        </w:trPr>
        <w:tc>
          <w:tcPr>
            <w:tcW w:w="2009" w:type="dxa"/>
            <w:shd w:val="clear" w:color="auto" w:fill="FFFFFF" w:themeFill="background1"/>
            <w:vAlign w:val="center"/>
          </w:tcPr>
          <w:p w14:paraId="49C7AE6C"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C7B3E1A" w14:textId="076EDB98"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Bus Architecture</w:t>
            </w:r>
          </w:p>
        </w:tc>
        <w:tc>
          <w:tcPr>
            <w:tcW w:w="1417" w:type="dxa"/>
            <w:shd w:val="clear" w:color="auto" w:fill="FFFFFF" w:themeFill="background1"/>
            <w:vAlign w:val="center"/>
          </w:tcPr>
          <w:p w14:paraId="6F0A2F41"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2DED11F" w14:textId="77777777" w:rsidR="00BA4562" w:rsidRPr="00074C2B" w:rsidRDefault="00BA4562" w:rsidP="00BA4562">
            <w:pPr>
              <w:ind w:left="-50"/>
              <w:rPr>
                <w:rFonts w:ascii="Tahoma" w:hAnsi="Tahoma" w:cs="Tahoma"/>
                <w:color w:val="000000"/>
                <w:sz w:val="20"/>
                <w:szCs w:val="20"/>
                <w:lang w:val="en-US"/>
              </w:rPr>
            </w:pPr>
            <w:r w:rsidRPr="00074C2B">
              <w:rPr>
                <w:rFonts w:ascii="Tahoma" w:hAnsi="Tahoma" w:cs="Tahoma"/>
                <w:color w:val="000000"/>
                <w:sz w:val="20"/>
                <w:szCs w:val="20"/>
                <w:lang w:val="en-US"/>
              </w:rPr>
              <w:t>UHS-I</w:t>
            </w:r>
            <w:r w:rsidRPr="00074C2B">
              <w:rPr>
                <w:rFonts w:ascii="Tahoma" w:hAnsi="Tahoma" w:cs="Tahoma"/>
                <w:color w:val="000000"/>
                <w:sz w:val="20"/>
                <w:szCs w:val="20"/>
                <w:lang w:val="en-US"/>
              </w:rPr>
              <w:br/>
              <w:t>Class 10</w:t>
            </w:r>
          </w:p>
          <w:p w14:paraId="74C3B936" w14:textId="09096057"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V30</w:t>
            </w:r>
          </w:p>
        </w:tc>
        <w:tc>
          <w:tcPr>
            <w:tcW w:w="2078" w:type="dxa"/>
            <w:shd w:val="clear" w:color="auto" w:fill="FFFFFF" w:themeFill="background1"/>
            <w:vAlign w:val="center"/>
          </w:tcPr>
          <w:p w14:paraId="13A53C57"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11CBDE9" w14:textId="77777777" w:rsidTr="00E85E7B">
        <w:trPr>
          <w:trHeight w:val="425"/>
        </w:trPr>
        <w:tc>
          <w:tcPr>
            <w:tcW w:w="2009" w:type="dxa"/>
            <w:shd w:val="clear" w:color="auto" w:fill="FFFFFF" w:themeFill="background1"/>
            <w:vAlign w:val="center"/>
          </w:tcPr>
          <w:p w14:paraId="7282C7AE"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E3348FC" w14:textId="42EB0041"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Write speed (MB/sec)</w:t>
            </w:r>
          </w:p>
        </w:tc>
        <w:tc>
          <w:tcPr>
            <w:tcW w:w="1417" w:type="dxa"/>
            <w:shd w:val="clear" w:color="auto" w:fill="FFFFFF" w:themeFill="background1"/>
            <w:vAlign w:val="center"/>
          </w:tcPr>
          <w:p w14:paraId="3083BF3E"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94C833E" w14:textId="47C1A76C"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90.0</w:t>
            </w:r>
          </w:p>
        </w:tc>
        <w:tc>
          <w:tcPr>
            <w:tcW w:w="2078" w:type="dxa"/>
            <w:shd w:val="clear" w:color="auto" w:fill="FFFFFF" w:themeFill="background1"/>
            <w:vAlign w:val="center"/>
          </w:tcPr>
          <w:p w14:paraId="1753B393"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860CDEE" w14:textId="77777777" w:rsidTr="00E85E7B">
        <w:trPr>
          <w:trHeight w:val="425"/>
        </w:trPr>
        <w:tc>
          <w:tcPr>
            <w:tcW w:w="2009" w:type="dxa"/>
            <w:shd w:val="clear" w:color="auto" w:fill="FFFFFF" w:themeFill="background1"/>
            <w:vAlign w:val="center"/>
          </w:tcPr>
          <w:p w14:paraId="46AE4D44"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7D6F755" w14:textId="4C7593A1"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Read speed (MB/sec)</w:t>
            </w:r>
            <w:r w:rsidRPr="00074C2B">
              <w:rPr>
                <w:rFonts w:ascii="Tahoma" w:hAnsi="Tahoma" w:cs="Tahoma"/>
                <w:color w:val="000000"/>
                <w:sz w:val="20"/>
                <w:szCs w:val="20"/>
                <w:lang w:val="en-US"/>
              </w:rPr>
              <w:tab/>
            </w:r>
          </w:p>
        </w:tc>
        <w:tc>
          <w:tcPr>
            <w:tcW w:w="1417" w:type="dxa"/>
            <w:shd w:val="clear" w:color="auto" w:fill="FFFFFF" w:themeFill="background1"/>
            <w:vAlign w:val="center"/>
          </w:tcPr>
          <w:p w14:paraId="7CDB3DB5"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1DB540D" w14:textId="6B40AE74"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200</w:t>
            </w:r>
          </w:p>
        </w:tc>
        <w:tc>
          <w:tcPr>
            <w:tcW w:w="2078" w:type="dxa"/>
            <w:shd w:val="clear" w:color="auto" w:fill="FFFFFF" w:themeFill="background1"/>
            <w:vAlign w:val="center"/>
          </w:tcPr>
          <w:p w14:paraId="56341D9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5A1621C9" w14:textId="77777777" w:rsidTr="00E85E7B">
        <w:trPr>
          <w:trHeight w:val="425"/>
        </w:trPr>
        <w:tc>
          <w:tcPr>
            <w:tcW w:w="2009" w:type="dxa"/>
            <w:shd w:val="clear" w:color="auto" w:fill="FFFFFF" w:themeFill="background1"/>
            <w:vAlign w:val="center"/>
          </w:tcPr>
          <w:p w14:paraId="24C8EF4A"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B90BCD4" w14:textId="55AD7568"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Video Capture</w:t>
            </w:r>
          </w:p>
        </w:tc>
        <w:tc>
          <w:tcPr>
            <w:tcW w:w="1417" w:type="dxa"/>
            <w:shd w:val="clear" w:color="auto" w:fill="FFFFFF" w:themeFill="background1"/>
            <w:vAlign w:val="center"/>
          </w:tcPr>
          <w:p w14:paraId="0AA8EDC8"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B717846" w14:textId="77777777" w:rsidR="00BA4562" w:rsidRPr="00074C2B" w:rsidRDefault="00BA4562" w:rsidP="00BA4562">
            <w:pPr>
              <w:ind w:left="-50"/>
              <w:rPr>
                <w:rFonts w:ascii="Tahoma" w:hAnsi="Tahoma" w:cs="Tahoma"/>
                <w:color w:val="000000"/>
                <w:sz w:val="20"/>
                <w:szCs w:val="20"/>
                <w:lang w:val="en-US"/>
              </w:rPr>
            </w:pPr>
            <w:r w:rsidRPr="00074C2B">
              <w:rPr>
                <w:rFonts w:ascii="Tahoma" w:hAnsi="Tahoma" w:cs="Tahoma"/>
                <w:color w:val="000000"/>
                <w:sz w:val="20"/>
                <w:szCs w:val="20"/>
                <w:lang w:val="en-US"/>
              </w:rPr>
              <w:t>SD Video</w:t>
            </w:r>
          </w:p>
          <w:p w14:paraId="3B1FF111" w14:textId="77777777" w:rsidR="00BA4562" w:rsidRPr="00074C2B" w:rsidRDefault="00BA4562" w:rsidP="00BA4562">
            <w:pPr>
              <w:ind w:left="-50"/>
              <w:rPr>
                <w:rFonts w:ascii="Tahoma" w:hAnsi="Tahoma" w:cs="Tahoma"/>
                <w:color w:val="000000"/>
                <w:sz w:val="20"/>
                <w:szCs w:val="20"/>
                <w:lang w:val="en-US"/>
              </w:rPr>
            </w:pPr>
          </w:p>
          <w:p w14:paraId="536FF8A2" w14:textId="77777777" w:rsidR="00BA4562" w:rsidRPr="00074C2B" w:rsidRDefault="00BA4562" w:rsidP="00BA4562">
            <w:pPr>
              <w:ind w:left="-50"/>
              <w:rPr>
                <w:rFonts w:ascii="Tahoma" w:hAnsi="Tahoma" w:cs="Tahoma"/>
                <w:color w:val="000000"/>
                <w:sz w:val="20"/>
                <w:szCs w:val="20"/>
                <w:lang w:val="en-US"/>
              </w:rPr>
            </w:pPr>
            <w:r w:rsidRPr="00074C2B">
              <w:rPr>
                <w:rFonts w:ascii="Tahoma" w:hAnsi="Tahoma" w:cs="Tahoma"/>
                <w:color w:val="000000"/>
                <w:sz w:val="20"/>
                <w:szCs w:val="20"/>
                <w:lang w:val="en-US"/>
              </w:rPr>
              <w:t>HD Video</w:t>
            </w:r>
          </w:p>
          <w:p w14:paraId="09A2486E" w14:textId="77777777" w:rsidR="00BA4562" w:rsidRPr="00074C2B" w:rsidRDefault="00BA4562" w:rsidP="00BA4562">
            <w:pPr>
              <w:ind w:left="-50"/>
              <w:rPr>
                <w:rFonts w:ascii="Tahoma" w:hAnsi="Tahoma" w:cs="Tahoma"/>
                <w:color w:val="000000"/>
                <w:sz w:val="20"/>
                <w:szCs w:val="20"/>
                <w:lang w:val="en-US"/>
              </w:rPr>
            </w:pPr>
          </w:p>
          <w:p w14:paraId="31C154D1" w14:textId="77777777" w:rsidR="00BA4562" w:rsidRPr="00074C2B" w:rsidRDefault="00BA4562" w:rsidP="00BA4562">
            <w:pPr>
              <w:ind w:left="-50"/>
              <w:rPr>
                <w:rFonts w:ascii="Tahoma" w:hAnsi="Tahoma" w:cs="Tahoma"/>
                <w:color w:val="000000"/>
                <w:sz w:val="20"/>
                <w:szCs w:val="20"/>
                <w:lang w:val="en-US"/>
              </w:rPr>
            </w:pPr>
            <w:r w:rsidRPr="00074C2B">
              <w:rPr>
                <w:rFonts w:ascii="Tahoma" w:hAnsi="Tahoma" w:cs="Tahoma"/>
                <w:color w:val="000000"/>
                <w:sz w:val="20"/>
                <w:szCs w:val="20"/>
                <w:lang w:val="en-US"/>
              </w:rPr>
              <w:t>UHD Video</w:t>
            </w:r>
          </w:p>
          <w:p w14:paraId="60DF99E2" w14:textId="77777777" w:rsidR="00BA4562" w:rsidRPr="00074C2B" w:rsidRDefault="00BA4562" w:rsidP="00BA4562">
            <w:pPr>
              <w:ind w:left="-50"/>
              <w:rPr>
                <w:rFonts w:ascii="Tahoma" w:hAnsi="Tahoma" w:cs="Tahoma"/>
                <w:color w:val="000000"/>
                <w:sz w:val="20"/>
                <w:szCs w:val="20"/>
                <w:lang w:val="en-US"/>
              </w:rPr>
            </w:pPr>
          </w:p>
          <w:p w14:paraId="0DB6C031" w14:textId="7D1F69A2"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3D Video</w:t>
            </w:r>
          </w:p>
        </w:tc>
        <w:tc>
          <w:tcPr>
            <w:tcW w:w="2078" w:type="dxa"/>
            <w:shd w:val="clear" w:color="auto" w:fill="FFFFFF" w:themeFill="background1"/>
            <w:vAlign w:val="center"/>
          </w:tcPr>
          <w:p w14:paraId="36F7C38F"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3303027" w14:textId="77777777" w:rsidTr="00E85E7B">
        <w:trPr>
          <w:trHeight w:val="425"/>
        </w:trPr>
        <w:tc>
          <w:tcPr>
            <w:tcW w:w="2009" w:type="dxa"/>
            <w:shd w:val="clear" w:color="auto" w:fill="FFFFFF" w:themeFill="background1"/>
            <w:vAlign w:val="center"/>
          </w:tcPr>
          <w:p w14:paraId="1E1AF7E2"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BA4671B" w14:textId="7A7E028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Proof</w:t>
            </w:r>
          </w:p>
        </w:tc>
        <w:tc>
          <w:tcPr>
            <w:tcW w:w="1417" w:type="dxa"/>
            <w:shd w:val="clear" w:color="auto" w:fill="FFFFFF" w:themeFill="background1"/>
            <w:vAlign w:val="center"/>
          </w:tcPr>
          <w:p w14:paraId="3D142DA8"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92479B1" w14:textId="77777777" w:rsidR="00BA4562" w:rsidRPr="00074C2B" w:rsidRDefault="00BA4562" w:rsidP="00BA4562">
            <w:pPr>
              <w:ind w:left="-50"/>
              <w:rPr>
                <w:rFonts w:ascii="Tahoma" w:hAnsi="Tahoma" w:cs="Tahoma"/>
                <w:color w:val="000000"/>
                <w:sz w:val="20"/>
                <w:szCs w:val="20"/>
                <w:lang w:val="en-US"/>
              </w:rPr>
            </w:pPr>
            <w:r w:rsidRPr="00074C2B">
              <w:rPr>
                <w:rFonts w:ascii="Tahoma" w:hAnsi="Tahoma" w:cs="Tahoma"/>
                <w:color w:val="000000"/>
                <w:sz w:val="20"/>
                <w:szCs w:val="20"/>
                <w:lang w:val="en-US"/>
              </w:rPr>
              <w:t>Waterproof</w:t>
            </w:r>
          </w:p>
          <w:p w14:paraId="475D4F4C" w14:textId="77777777" w:rsidR="00BA4562" w:rsidRPr="00074C2B" w:rsidRDefault="00BA4562" w:rsidP="00BA4562">
            <w:pPr>
              <w:ind w:left="-50"/>
              <w:rPr>
                <w:rFonts w:ascii="Tahoma" w:hAnsi="Tahoma" w:cs="Tahoma"/>
                <w:color w:val="000000"/>
                <w:sz w:val="20"/>
                <w:szCs w:val="20"/>
                <w:lang w:val="en-US"/>
              </w:rPr>
            </w:pPr>
          </w:p>
          <w:p w14:paraId="4A285E5F" w14:textId="61B7E1D6"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Shockproof</w:t>
            </w:r>
          </w:p>
        </w:tc>
        <w:tc>
          <w:tcPr>
            <w:tcW w:w="2078" w:type="dxa"/>
            <w:shd w:val="clear" w:color="auto" w:fill="FFFFFF" w:themeFill="background1"/>
            <w:vAlign w:val="center"/>
          </w:tcPr>
          <w:p w14:paraId="09B9424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09843B8" w14:textId="77777777" w:rsidTr="00E85E7B">
        <w:trPr>
          <w:trHeight w:val="425"/>
        </w:trPr>
        <w:tc>
          <w:tcPr>
            <w:tcW w:w="2009" w:type="dxa"/>
            <w:shd w:val="clear" w:color="auto" w:fill="FFFFFF" w:themeFill="background1"/>
            <w:vAlign w:val="center"/>
          </w:tcPr>
          <w:p w14:paraId="0AB40EE7"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8AC7961" w14:textId="4F33D68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Warranty</w:t>
            </w:r>
          </w:p>
        </w:tc>
        <w:tc>
          <w:tcPr>
            <w:tcW w:w="1417" w:type="dxa"/>
            <w:shd w:val="clear" w:color="auto" w:fill="FFFFFF" w:themeFill="background1"/>
            <w:vAlign w:val="center"/>
          </w:tcPr>
          <w:p w14:paraId="4BB94053"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CE591F0" w14:textId="665FB6AA"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Lifetime</w:t>
            </w:r>
          </w:p>
        </w:tc>
        <w:tc>
          <w:tcPr>
            <w:tcW w:w="2078" w:type="dxa"/>
            <w:shd w:val="clear" w:color="auto" w:fill="FFFFFF" w:themeFill="background1"/>
            <w:vAlign w:val="center"/>
          </w:tcPr>
          <w:p w14:paraId="2E1C593D"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89CE39C" w14:textId="77777777" w:rsidTr="00E85E7B">
        <w:trPr>
          <w:trHeight w:val="425"/>
        </w:trPr>
        <w:tc>
          <w:tcPr>
            <w:tcW w:w="2009" w:type="dxa"/>
            <w:shd w:val="clear" w:color="auto" w:fill="FFFFFF" w:themeFill="background1"/>
            <w:vAlign w:val="center"/>
          </w:tcPr>
          <w:p w14:paraId="3C6A930E" w14:textId="77777777" w:rsidR="00BA4562" w:rsidRPr="00074C2B" w:rsidRDefault="00BA456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F98562D" w14:textId="12B9B8A9"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sz w:val="20"/>
                <w:szCs w:val="20"/>
                <w:lang w:val="en-US"/>
              </w:rPr>
              <w:t>Tripod kit</w:t>
            </w:r>
          </w:p>
        </w:tc>
        <w:tc>
          <w:tcPr>
            <w:tcW w:w="1417" w:type="dxa"/>
            <w:shd w:val="clear" w:color="auto" w:fill="FFFFFF" w:themeFill="background1"/>
            <w:vAlign w:val="center"/>
          </w:tcPr>
          <w:p w14:paraId="722EF13C" w14:textId="697527FB" w:rsidR="00BA4562" w:rsidRPr="00074C2B" w:rsidRDefault="001E78BF" w:rsidP="00BA456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3</w:t>
            </w:r>
          </w:p>
        </w:tc>
        <w:tc>
          <w:tcPr>
            <w:tcW w:w="2311" w:type="dxa"/>
            <w:shd w:val="clear" w:color="auto" w:fill="FFFFFF" w:themeFill="background1"/>
          </w:tcPr>
          <w:p w14:paraId="0DE9726D"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4FD77B2A"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3A1383" w14:paraId="22422E67" w14:textId="77777777" w:rsidTr="00E85E7B">
        <w:trPr>
          <w:trHeight w:val="425"/>
        </w:trPr>
        <w:tc>
          <w:tcPr>
            <w:tcW w:w="2009" w:type="dxa"/>
            <w:shd w:val="clear" w:color="auto" w:fill="FFFFFF" w:themeFill="background1"/>
            <w:vAlign w:val="center"/>
          </w:tcPr>
          <w:p w14:paraId="55D499FB"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82428DE" w14:textId="79EDE709"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rPr>
              <w:t>Tripod Type</w:t>
            </w:r>
          </w:p>
        </w:tc>
        <w:tc>
          <w:tcPr>
            <w:tcW w:w="1417" w:type="dxa"/>
            <w:shd w:val="clear" w:color="auto" w:fill="FFFFFF" w:themeFill="background1"/>
            <w:vAlign w:val="center"/>
          </w:tcPr>
          <w:p w14:paraId="7E40C20F"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0EF957E" w14:textId="77777777" w:rsidR="00BA4562" w:rsidRPr="00074C2B" w:rsidRDefault="00BA4562" w:rsidP="00BA4562">
            <w:pPr>
              <w:rPr>
                <w:rFonts w:ascii="Tahoma" w:hAnsi="Tahoma" w:cs="Tahoma"/>
                <w:bCs/>
                <w:sz w:val="20"/>
                <w:szCs w:val="20"/>
              </w:rPr>
            </w:pPr>
            <w:r w:rsidRPr="00074C2B">
              <w:rPr>
                <w:rFonts w:ascii="Tahoma" w:hAnsi="Tahoma" w:cs="Tahoma"/>
                <w:bCs/>
                <w:sz w:val="20"/>
                <w:szCs w:val="20"/>
              </w:rPr>
              <w:t>Tripod Kit for Handheld Cameras</w:t>
            </w:r>
          </w:p>
          <w:p w14:paraId="1561AB7E" w14:textId="0246AE50"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bCs/>
                <w:sz w:val="20"/>
                <w:szCs w:val="20"/>
                <w:lang w:val="en-US"/>
              </w:rPr>
              <w:t>Tripod Kit for Shoulder Cameras</w:t>
            </w:r>
          </w:p>
        </w:tc>
        <w:tc>
          <w:tcPr>
            <w:tcW w:w="2078" w:type="dxa"/>
            <w:shd w:val="clear" w:color="auto" w:fill="FFFFFF" w:themeFill="background1"/>
            <w:vAlign w:val="center"/>
          </w:tcPr>
          <w:p w14:paraId="5EFCC5EE"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2BE2082" w14:textId="77777777" w:rsidTr="00E85E7B">
        <w:trPr>
          <w:trHeight w:val="425"/>
        </w:trPr>
        <w:tc>
          <w:tcPr>
            <w:tcW w:w="2009" w:type="dxa"/>
            <w:shd w:val="clear" w:color="auto" w:fill="FFFFFF" w:themeFill="background1"/>
            <w:vAlign w:val="center"/>
          </w:tcPr>
          <w:p w14:paraId="5FFAF152"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908B0B4" w14:textId="36C53497"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rPr>
              <w:t>Head Type</w:t>
            </w:r>
          </w:p>
        </w:tc>
        <w:tc>
          <w:tcPr>
            <w:tcW w:w="1417" w:type="dxa"/>
            <w:shd w:val="clear" w:color="auto" w:fill="FFFFFF" w:themeFill="background1"/>
            <w:vAlign w:val="center"/>
          </w:tcPr>
          <w:p w14:paraId="1D6FC209"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373822C" w14:textId="6C99D4A1"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bCs/>
                <w:sz w:val="20"/>
                <w:szCs w:val="20"/>
              </w:rPr>
              <w:t>Fluid Tilt Head</w:t>
            </w:r>
          </w:p>
        </w:tc>
        <w:tc>
          <w:tcPr>
            <w:tcW w:w="2078" w:type="dxa"/>
            <w:shd w:val="clear" w:color="auto" w:fill="FFFFFF" w:themeFill="background1"/>
            <w:vAlign w:val="center"/>
          </w:tcPr>
          <w:p w14:paraId="6155C6F2"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EA7E8E1" w14:textId="77777777" w:rsidTr="00E85E7B">
        <w:trPr>
          <w:trHeight w:val="425"/>
        </w:trPr>
        <w:tc>
          <w:tcPr>
            <w:tcW w:w="2009" w:type="dxa"/>
            <w:shd w:val="clear" w:color="auto" w:fill="FFFFFF" w:themeFill="background1"/>
            <w:vAlign w:val="center"/>
          </w:tcPr>
          <w:p w14:paraId="42F1F8F6"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7E8D81F" w14:textId="467F431F"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rPr>
              <w:t>Kit Payload (KG)</w:t>
            </w:r>
          </w:p>
        </w:tc>
        <w:tc>
          <w:tcPr>
            <w:tcW w:w="1417" w:type="dxa"/>
            <w:shd w:val="clear" w:color="auto" w:fill="FFFFFF" w:themeFill="background1"/>
            <w:vAlign w:val="center"/>
          </w:tcPr>
          <w:p w14:paraId="1AB8068A"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0DF977A" w14:textId="647F1836"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bCs/>
                <w:sz w:val="20"/>
                <w:szCs w:val="20"/>
                <w:lang w:val="en-US"/>
              </w:rPr>
              <w:t>&gt;=8kg</w:t>
            </w:r>
          </w:p>
        </w:tc>
        <w:tc>
          <w:tcPr>
            <w:tcW w:w="2078" w:type="dxa"/>
            <w:shd w:val="clear" w:color="auto" w:fill="FFFFFF" w:themeFill="background1"/>
            <w:vAlign w:val="center"/>
          </w:tcPr>
          <w:p w14:paraId="3CC2F7C4"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E986E9B" w14:textId="77777777" w:rsidTr="00E85E7B">
        <w:trPr>
          <w:trHeight w:val="425"/>
        </w:trPr>
        <w:tc>
          <w:tcPr>
            <w:tcW w:w="2009" w:type="dxa"/>
            <w:shd w:val="clear" w:color="auto" w:fill="FFFFFF" w:themeFill="background1"/>
            <w:vAlign w:val="center"/>
          </w:tcPr>
          <w:p w14:paraId="2A9DCEF0"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318A6CE" w14:textId="1B3ED3EE"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rPr>
              <w:t>Kit Max Height (cm)</w:t>
            </w:r>
          </w:p>
        </w:tc>
        <w:tc>
          <w:tcPr>
            <w:tcW w:w="1417" w:type="dxa"/>
            <w:shd w:val="clear" w:color="auto" w:fill="FFFFFF" w:themeFill="background1"/>
            <w:vAlign w:val="center"/>
          </w:tcPr>
          <w:p w14:paraId="63C3E99A"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DE59EB3" w14:textId="7AD0BA89"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bCs/>
                <w:sz w:val="20"/>
                <w:szCs w:val="20"/>
                <w:lang w:val="en-US"/>
              </w:rPr>
              <w:t>&gt;=186cm</w:t>
            </w:r>
          </w:p>
        </w:tc>
        <w:tc>
          <w:tcPr>
            <w:tcW w:w="2078" w:type="dxa"/>
            <w:shd w:val="clear" w:color="auto" w:fill="FFFFFF" w:themeFill="background1"/>
            <w:vAlign w:val="center"/>
          </w:tcPr>
          <w:p w14:paraId="1D061D22"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3A5C615" w14:textId="77777777" w:rsidTr="00E85E7B">
        <w:trPr>
          <w:trHeight w:val="425"/>
        </w:trPr>
        <w:tc>
          <w:tcPr>
            <w:tcW w:w="2009" w:type="dxa"/>
            <w:shd w:val="clear" w:color="auto" w:fill="FFFFFF" w:themeFill="background1"/>
            <w:vAlign w:val="center"/>
          </w:tcPr>
          <w:p w14:paraId="08D7EE34"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ED9F5B7" w14:textId="545518DE"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rPr>
              <w:t>Kit Min Height (cm)</w:t>
            </w:r>
          </w:p>
        </w:tc>
        <w:tc>
          <w:tcPr>
            <w:tcW w:w="1417" w:type="dxa"/>
            <w:shd w:val="clear" w:color="auto" w:fill="FFFFFF" w:themeFill="background1"/>
            <w:vAlign w:val="center"/>
          </w:tcPr>
          <w:p w14:paraId="6AB4497D"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17442B6" w14:textId="349121B1"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bCs/>
                <w:sz w:val="20"/>
                <w:szCs w:val="20"/>
                <w:lang w:val="en-US"/>
              </w:rPr>
              <w:t>&gt;=</w:t>
            </w:r>
            <w:r w:rsidRPr="00074C2B">
              <w:rPr>
                <w:rFonts w:ascii="Tahoma" w:hAnsi="Tahoma" w:cs="Tahoma"/>
                <w:bCs/>
                <w:sz w:val="20"/>
                <w:szCs w:val="20"/>
              </w:rPr>
              <w:t>85.0</w:t>
            </w:r>
            <w:r w:rsidRPr="00074C2B">
              <w:rPr>
                <w:rFonts w:ascii="Tahoma" w:hAnsi="Tahoma" w:cs="Tahoma"/>
                <w:bCs/>
                <w:sz w:val="20"/>
                <w:szCs w:val="20"/>
                <w:lang w:val="en-US"/>
              </w:rPr>
              <w:t>cm</w:t>
            </w:r>
          </w:p>
        </w:tc>
        <w:tc>
          <w:tcPr>
            <w:tcW w:w="2078" w:type="dxa"/>
            <w:shd w:val="clear" w:color="auto" w:fill="FFFFFF" w:themeFill="background1"/>
            <w:vAlign w:val="center"/>
          </w:tcPr>
          <w:p w14:paraId="04301517"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26A0181" w14:textId="77777777" w:rsidTr="00E85E7B">
        <w:trPr>
          <w:trHeight w:val="425"/>
        </w:trPr>
        <w:tc>
          <w:tcPr>
            <w:tcW w:w="2009" w:type="dxa"/>
            <w:shd w:val="clear" w:color="auto" w:fill="FFFFFF" w:themeFill="background1"/>
            <w:vAlign w:val="center"/>
          </w:tcPr>
          <w:p w14:paraId="49ACEC58"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9F3C836" w14:textId="5FA7DA75"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sz w:val="20"/>
                <w:szCs w:val="20"/>
              </w:rPr>
              <w:t>HEAD FEATURES</w:t>
            </w:r>
          </w:p>
        </w:tc>
        <w:tc>
          <w:tcPr>
            <w:tcW w:w="1417" w:type="dxa"/>
            <w:shd w:val="clear" w:color="auto" w:fill="FFFFFF" w:themeFill="background1"/>
            <w:vAlign w:val="center"/>
          </w:tcPr>
          <w:p w14:paraId="685463BB"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882EBE8"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21A0D722"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8B609F0" w14:textId="77777777" w:rsidTr="00E85E7B">
        <w:trPr>
          <w:trHeight w:val="425"/>
        </w:trPr>
        <w:tc>
          <w:tcPr>
            <w:tcW w:w="2009" w:type="dxa"/>
            <w:shd w:val="clear" w:color="auto" w:fill="FFFFFF" w:themeFill="background1"/>
            <w:vAlign w:val="center"/>
          </w:tcPr>
          <w:p w14:paraId="27C876A6"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07C8E67" w14:textId="4574A43A"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rPr>
              <w:t>Tilt Drag</w:t>
            </w:r>
          </w:p>
        </w:tc>
        <w:tc>
          <w:tcPr>
            <w:tcW w:w="1417" w:type="dxa"/>
            <w:shd w:val="clear" w:color="auto" w:fill="FFFFFF" w:themeFill="background1"/>
            <w:vAlign w:val="center"/>
          </w:tcPr>
          <w:p w14:paraId="556FE5ED"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0D48D24" w14:textId="3EC649F5"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bCs/>
                <w:sz w:val="20"/>
                <w:szCs w:val="20"/>
                <w:lang w:val="en-US"/>
              </w:rPr>
              <w:t>4-step</w:t>
            </w:r>
          </w:p>
        </w:tc>
        <w:tc>
          <w:tcPr>
            <w:tcW w:w="2078" w:type="dxa"/>
            <w:shd w:val="clear" w:color="auto" w:fill="FFFFFF" w:themeFill="background1"/>
            <w:vAlign w:val="center"/>
          </w:tcPr>
          <w:p w14:paraId="353761F7"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50D9E38" w14:textId="77777777" w:rsidTr="00E85E7B">
        <w:trPr>
          <w:trHeight w:val="425"/>
        </w:trPr>
        <w:tc>
          <w:tcPr>
            <w:tcW w:w="2009" w:type="dxa"/>
            <w:shd w:val="clear" w:color="auto" w:fill="FFFFFF" w:themeFill="background1"/>
            <w:vAlign w:val="center"/>
          </w:tcPr>
          <w:p w14:paraId="6AA8016B"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A4B5FC7" w14:textId="26CD2A3A"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rPr>
              <w:t>Tilt Range</w:t>
            </w:r>
          </w:p>
        </w:tc>
        <w:tc>
          <w:tcPr>
            <w:tcW w:w="1417" w:type="dxa"/>
            <w:shd w:val="clear" w:color="auto" w:fill="FFFFFF" w:themeFill="background1"/>
            <w:vAlign w:val="center"/>
          </w:tcPr>
          <w:p w14:paraId="48A64370"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D75F9FA" w14:textId="581020DB"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bCs/>
                <w:sz w:val="20"/>
                <w:szCs w:val="20"/>
                <w:lang w:val="en-US"/>
              </w:rPr>
              <w:t>-75 to +90 degrees</w:t>
            </w:r>
          </w:p>
        </w:tc>
        <w:tc>
          <w:tcPr>
            <w:tcW w:w="2078" w:type="dxa"/>
            <w:shd w:val="clear" w:color="auto" w:fill="FFFFFF" w:themeFill="background1"/>
            <w:vAlign w:val="center"/>
          </w:tcPr>
          <w:p w14:paraId="2203C0F1"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C75B735" w14:textId="77777777" w:rsidTr="00E85E7B">
        <w:trPr>
          <w:trHeight w:val="425"/>
        </w:trPr>
        <w:tc>
          <w:tcPr>
            <w:tcW w:w="2009" w:type="dxa"/>
            <w:shd w:val="clear" w:color="auto" w:fill="FFFFFF" w:themeFill="background1"/>
            <w:vAlign w:val="center"/>
          </w:tcPr>
          <w:p w14:paraId="767B7473"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92F6320" w14:textId="27D9AECA"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rPr>
              <w:t>Camera Mount</w:t>
            </w:r>
          </w:p>
        </w:tc>
        <w:tc>
          <w:tcPr>
            <w:tcW w:w="1417" w:type="dxa"/>
            <w:shd w:val="clear" w:color="auto" w:fill="FFFFFF" w:themeFill="background1"/>
            <w:vAlign w:val="center"/>
          </w:tcPr>
          <w:p w14:paraId="29FAAC80"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DC95E20" w14:textId="77777777" w:rsidR="00BA4562" w:rsidRPr="00074C2B" w:rsidRDefault="00BA4562" w:rsidP="00BA4562">
            <w:pPr>
              <w:rPr>
                <w:rFonts w:ascii="Tahoma" w:hAnsi="Tahoma" w:cs="Tahoma"/>
                <w:bCs/>
                <w:sz w:val="20"/>
                <w:szCs w:val="20"/>
                <w:lang w:val="en-US"/>
              </w:rPr>
            </w:pPr>
            <w:r w:rsidRPr="00074C2B">
              <w:rPr>
                <w:rFonts w:ascii="Tahoma" w:hAnsi="Tahoma" w:cs="Tahoma"/>
                <w:bCs/>
                <w:sz w:val="20"/>
                <w:szCs w:val="20"/>
                <w:lang w:val="en-US"/>
              </w:rPr>
              <w:t>1/4" Screw</w:t>
            </w:r>
          </w:p>
          <w:p w14:paraId="10B8774E" w14:textId="312CF965"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bCs/>
                <w:sz w:val="20"/>
                <w:szCs w:val="20"/>
                <w:lang w:val="en-US"/>
              </w:rPr>
              <w:t>3/8" Screw</w:t>
            </w:r>
          </w:p>
        </w:tc>
        <w:tc>
          <w:tcPr>
            <w:tcW w:w="2078" w:type="dxa"/>
            <w:shd w:val="clear" w:color="auto" w:fill="FFFFFF" w:themeFill="background1"/>
            <w:vAlign w:val="center"/>
          </w:tcPr>
          <w:p w14:paraId="0FC5A5C9"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DDA3652" w14:textId="77777777" w:rsidTr="00E85E7B">
        <w:trPr>
          <w:trHeight w:val="425"/>
        </w:trPr>
        <w:tc>
          <w:tcPr>
            <w:tcW w:w="2009" w:type="dxa"/>
            <w:shd w:val="clear" w:color="auto" w:fill="FFFFFF" w:themeFill="background1"/>
            <w:vAlign w:val="center"/>
          </w:tcPr>
          <w:p w14:paraId="3B024605"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144F885" w14:textId="65134C4E"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rPr>
              <w:t>Head Mount</w:t>
            </w:r>
          </w:p>
        </w:tc>
        <w:tc>
          <w:tcPr>
            <w:tcW w:w="1417" w:type="dxa"/>
            <w:shd w:val="clear" w:color="auto" w:fill="FFFFFF" w:themeFill="background1"/>
            <w:vAlign w:val="center"/>
          </w:tcPr>
          <w:p w14:paraId="2DFEE3D4"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67709DE" w14:textId="256876A1"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bCs/>
                <w:sz w:val="20"/>
                <w:szCs w:val="20"/>
                <w:lang w:val="en-US"/>
              </w:rPr>
              <w:t>Bowl 75mm</w:t>
            </w:r>
          </w:p>
        </w:tc>
        <w:tc>
          <w:tcPr>
            <w:tcW w:w="2078" w:type="dxa"/>
            <w:shd w:val="clear" w:color="auto" w:fill="FFFFFF" w:themeFill="background1"/>
            <w:vAlign w:val="center"/>
          </w:tcPr>
          <w:p w14:paraId="3FC258E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5A007F48" w14:textId="77777777" w:rsidTr="00E85E7B">
        <w:trPr>
          <w:trHeight w:val="425"/>
        </w:trPr>
        <w:tc>
          <w:tcPr>
            <w:tcW w:w="2009" w:type="dxa"/>
            <w:shd w:val="clear" w:color="auto" w:fill="FFFFFF" w:themeFill="background1"/>
            <w:vAlign w:val="center"/>
          </w:tcPr>
          <w:p w14:paraId="5762A06F"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DB1A873" w14:textId="30632CC5"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rPr>
              <w:t>Wedge Plate Type</w:t>
            </w:r>
          </w:p>
        </w:tc>
        <w:tc>
          <w:tcPr>
            <w:tcW w:w="1417" w:type="dxa"/>
            <w:shd w:val="clear" w:color="auto" w:fill="FFFFFF" w:themeFill="background1"/>
            <w:vAlign w:val="center"/>
          </w:tcPr>
          <w:p w14:paraId="239833B9"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1050212" w14:textId="339BB749"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bCs/>
                <w:sz w:val="20"/>
                <w:szCs w:val="20"/>
                <w:lang w:val="en-US"/>
              </w:rPr>
              <w:t>Quick Release Plate</w:t>
            </w:r>
          </w:p>
        </w:tc>
        <w:tc>
          <w:tcPr>
            <w:tcW w:w="2078" w:type="dxa"/>
            <w:shd w:val="clear" w:color="auto" w:fill="FFFFFF" w:themeFill="background1"/>
            <w:vAlign w:val="center"/>
          </w:tcPr>
          <w:p w14:paraId="582D396A"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E49E68A" w14:textId="77777777" w:rsidTr="00E85E7B">
        <w:trPr>
          <w:trHeight w:val="425"/>
        </w:trPr>
        <w:tc>
          <w:tcPr>
            <w:tcW w:w="2009" w:type="dxa"/>
            <w:shd w:val="clear" w:color="auto" w:fill="FFFFFF" w:themeFill="background1"/>
            <w:vAlign w:val="center"/>
          </w:tcPr>
          <w:p w14:paraId="601FDCF3"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16C306B" w14:textId="67B952A3"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sz w:val="20"/>
                <w:szCs w:val="20"/>
              </w:rPr>
              <w:t>LEG FEATURES</w:t>
            </w:r>
          </w:p>
        </w:tc>
        <w:tc>
          <w:tcPr>
            <w:tcW w:w="1417" w:type="dxa"/>
            <w:shd w:val="clear" w:color="auto" w:fill="FFFFFF" w:themeFill="background1"/>
            <w:vAlign w:val="center"/>
          </w:tcPr>
          <w:p w14:paraId="6E8A400D"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8C821FE"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40CCDD13"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F5C9217" w14:textId="77777777" w:rsidTr="00E85E7B">
        <w:trPr>
          <w:trHeight w:val="425"/>
        </w:trPr>
        <w:tc>
          <w:tcPr>
            <w:tcW w:w="2009" w:type="dxa"/>
            <w:shd w:val="clear" w:color="auto" w:fill="FFFFFF" w:themeFill="background1"/>
            <w:vAlign w:val="center"/>
          </w:tcPr>
          <w:p w14:paraId="441DFE4B"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DB16BFF" w14:textId="4BA42595"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rPr>
              <w:t>No. of Leg Sections</w:t>
            </w:r>
          </w:p>
        </w:tc>
        <w:tc>
          <w:tcPr>
            <w:tcW w:w="1417" w:type="dxa"/>
            <w:shd w:val="clear" w:color="auto" w:fill="FFFFFF" w:themeFill="background1"/>
            <w:vAlign w:val="center"/>
          </w:tcPr>
          <w:p w14:paraId="2A88ECEE"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1F63163" w14:textId="77D33938"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bCs/>
                <w:sz w:val="20"/>
                <w:szCs w:val="20"/>
                <w:lang w:val="en-US"/>
              </w:rPr>
              <w:t>3</w:t>
            </w:r>
          </w:p>
        </w:tc>
        <w:tc>
          <w:tcPr>
            <w:tcW w:w="2078" w:type="dxa"/>
            <w:shd w:val="clear" w:color="auto" w:fill="FFFFFF" w:themeFill="background1"/>
            <w:vAlign w:val="center"/>
          </w:tcPr>
          <w:p w14:paraId="3CD19562"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BFEF4F8" w14:textId="77777777" w:rsidTr="00E85E7B">
        <w:trPr>
          <w:trHeight w:val="425"/>
        </w:trPr>
        <w:tc>
          <w:tcPr>
            <w:tcW w:w="2009" w:type="dxa"/>
            <w:shd w:val="clear" w:color="auto" w:fill="FFFFFF" w:themeFill="background1"/>
            <w:vAlign w:val="center"/>
          </w:tcPr>
          <w:p w14:paraId="2D5D4CC1"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F565E21" w14:textId="7342B452"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rPr>
              <w:t>Material</w:t>
            </w:r>
          </w:p>
        </w:tc>
        <w:tc>
          <w:tcPr>
            <w:tcW w:w="1417" w:type="dxa"/>
            <w:shd w:val="clear" w:color="auto" w:fill="FFFFFF" w:themeFill="background1"/>
            <w:vAlign w:val="center"/>
          </w:tcPr>
          <w:p w14:paraId="5F6605E8"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7FD811A" w14:textId="7D47010B"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bCs/>
                <w:sz w:val="20"/>
                <w:szCs w:val="20"/>
                <w:lang w:val="en-US"/>
              </w:rPr>
              <w:t>Aluminum</w:t>
            </w:r>
          </w:p>
        </w:tc>
        <w:tc>
          <w:tcPr>
            <w:tcW w:w="2078" w:type="dxa"/>
            <w:shd w:val="clear" w:color="auto" w:fill="FFFFFF" w:themeFill="background1"/>
            <w:vAlign w:val="center"/>
          </w:tcPr>
          <w:p w14:paraId="034EAAE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60DDAC40" w14:textId="77777777" w:rsidTr="00E85E7B">
        <w:trPr>
          <w:trHeight w:val="425"/>
        </w:trPr>
        <w:tc>
          <w:tcPr>
            <w:tcW w:w="2009" w:type="dxa"/>
            <w:shd w:val="clear" w:color="auto" w:fill="FFFFFF" w:themeFill="background1"/>
            <w:vAlign w:val="center"/>
          </w:tcPr>
          <w:p w14:paraId="7F08CFDE"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01B7FA6" w14:textId="610C9CE8"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rPr>
              <w:t>Θήκη Μεταφοράς</w:t>
            </w:r>
          </w:p>
        </w:tc>
        <w:tc>
          <w:tcPr>
            <w:tcW w:w="1417" w:type="dxa"/>
            <w:shd w:val="clear" w:color="auto" w:fill="FFFFFF" w:themeFill="background1"/>
            <w:vAlign w:val="center"/>
          </w:tcPr>
          <w:p w14:paraId="09FCAA7F"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D257D8A" w14:textId="27FFEBD3"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624DE1D6" w14:textId="77777777" w:rsidR="00BA4562" w:rsidRPr="00074C2B" w:rsidRDefault="00BA4562" w:rsidP="00BA4562">
            <w:pPr>
              <w:spacing w:line="360" w:lineRule="auto"/>
              <w:jc w:val="center"/>
              <w:rPr>
                <w:rFonts w:ascii="Tahoma" w:hAnsi="Tahoma" w:cs="Tahoma"/>
                <w:sz w:val="20"/>
                <w:szCs w:val="20"/>
                <w:lang w:val="en-US" w:eastAsia="el-GR"/>
              </w:rPr>
            </w:pPr>
          </w:p>
        </w:tc>
      </w:tr>
      <w:tr w:rsidR="00BA4562" w:rsidRPr="00074C2B" w14:paraId="1AD35671" w14:textId="77777777" w:rsidTr="00E85E7B">
        <w:trPr>
          <w:trHeight w:val="425"/>
        </w:trPr>
        <w:tc>
          <w:tcPr>
            <w:tcW w:w="2009" w:type="dxa"/>
            <w:shd w:val="clear" w:color="auto" w:fill="FFFFFF" w:themeFill="background1"/>
            <w:vAlign w:val="center"/>
          </w:tcPr>
          <w:p w14:paraId="33260777" w14:textId="77777777" w:rsidR="00BA4562" w:rsidRPr="00074C2B" w:rsidRDefault="00BA456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4F92F81" w14:textId="3BEC5882" w:rsidR="00BA4562" w:rsidRPr="00074C2B" w:rsidRDefault="00BA4562" w:rsidP="00BA4562">
            <w:pPr>
              <w:spacing w:line="360" w:lineRule="auto"/>
              <w:jc w:val="center"/>
              <w:rPr>
                <w:rFonts w:ascii="Tahoma" w:hAnsi="Tahoma" w:cs="Tahoma"/>
                <w:sz w:val="20"/>
                <w:szCs w:val="20"/>
              </w:rPr>
            </w:pPr>
            <w:r w:rsidRPr="00074C2B">
              <w:rPr>
                <w:rFonts w:ascii="Tahoma" w:hAnsi="Tahoma" w:cs="Tahoma"/>
                <w:b/>
                <w:bCs/>
                <w:color w:val="000000"/>
                <w:sz w:val="20"/>
                <w:szCs w:val="20"/>
              </w:rPr>
              <w:t>Οθόνη Προβολής Αίθουσας Τελετών +εγκατάσταση</w:t>
            </w:r>
          </w:p>
        </w:tc>
        <w:tc>
          <w:tcPr>
            <w:tcW w:w="1417" w:type="dxa"/>
            <w:shd w:val="clear" w:color="auto" w:fill="FFFFFF" w:themeFill="background1"/>
            <w:vAlign w:val="center"/>
          </w:tcPr>
          <w:p w14:paraId="76A04871" w14:textId="4E8BB594" w:rsidR="00BA4562" w:rsidRPr="00074C2B" w:rsidRDefault="001E78BF" w:rsidP="00BA456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1</w:t>
            </w:r>
          </w:p>
        </w:tc>
        <w:tc>
          <w:tcPr>
            <w:tcW w:w="2311" w:type="dxa"/>
            <w:shd w:val="clear" w:color="auto" w:fill="FFFFFF" w:themeFill="background1"/>
          </w:tcPr>
          <w:p w14:paraId="7E081C6B" w14:textId="77777777" w:rsidR="00BA4562" w:rsidRPr="00074C2B" w:rsidRDefault="00BA4562" w:rsidP="00BA4562">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1837415D" w14:textId="77777777" w:rsidR="00BA4562" w:rsidRPr="00074C2B" w:rsidRDefault="00BA4562" w:rsidP="00BA4562">
            <w:pPr>
              <w:spacing w:line="360" w:lineRule="auto"/>
              <w:jc w:val="center"/>
              <w:rPr>
                <w:rFonts w:ascii="Tahoma" w:hAnsi="Tahoma" w:cs="Tahoma"/>
                <w:sz w:val="20"/>
                <w:szCs w:val="20"/>
                <w:lang w:eastAsia="el-GR"/>
              </w:rPr>
            </w:pPr>
          </w:p>
        </w:tc>
      </w:tr>
      <w:tr w:rsidR="001E78BF" w:rsidRPr="00074C2B" w14:paraId="0577EC83" w14:textId="77777777" w:rsidTr="00E85E7B">
        <w:trPr>
          <w:trHeight w:val="425"/>
        </w:trPr>
        <w:tc>
          <w:tcPr>
            <w:tcW w:w="2009" w:type="dxa"/>
            <w:shd w:val="clear" w:color="auto" w:fill="FFFFFF" w:themeFill="background1"/>
            <w:vAlign w:val="center"/>
          </w:tcPr>
          <w:p w14:paraId="38A7F5BB" w14:textId="77777777" w:rsidR="00BA4562" w:rsidRPr="00074C2B" w:rsidRDefault="00BA4562" w:rsidP="00BA4562">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1E8AE81E" w14:textId="750C401A"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Tensioned Electric Screen</w:t>
            </w:r>
          </w:p>
        </w:tc>
        <w:tc>
          <w:tcPr>
            <w:tcW w:w="1417" w:type="dxa"/>
            <w:shd w:val="clear" w:color="auto" w:fill="FFFFFF" w:themeFill="background1"/>
            <w:vAlign w:val="center"/>
          </w:tcPr>
          <w:p w14:paraId="51F790ED"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17FBF9F" w14:textId="2006B5A0"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NAI</w:t>
            </w:r>
          </w:p>
        </w:tc>
        <w:tc>
          <w:tcPr>
            <w:tcW w:w="2078" w:type="dxa"/>
            <w:shd w:val="clear" w:color="auto" w:fill="FFFFFF" w:themeFill="background1"/>
            <w:vAlign w:val="center"/>
          </w:tcPr>
          <w:p w14:paraId="3CE70357"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82D80A6" w14:textId="77777777" w:rsidTr="00E85E7B">
        <w:trPr>
          <w:trHeight w:val="425"/>
        </w:trPr>
        <w:tc>
          <w:tcPr>
            <w:tcW w:w="2009" w:type="dxa"/>
            <w:shd w:val="clear" w:color="auto" w:fill="FFFFFF" w:themeFill="background1"/>
            <w:vAlign w:val="center"/>
          </w:tcPr>
          <w:p w14:paraId="64B91123"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AD36AB8" w14:textId="72040D38"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Screen Dimensions B X H(cm)</w:t>
            </w:r>
          </w:p>
        </w:tc>
        <w:tc>
          <w:tcPr>
            <w:tcW w:w="1417" w:type="dxa"/>
            <w:shd w:val="clear" w:color="auto" w:fill="FFFFFF" w:themeFill="background1"/>
            <w:vAlign w:val="center"/>
          </w:tcPr>
          <w:p w14:paraId="0BB1EA1E"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36F2923" w14:textId="3C7288E7"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620cm x 465 cm</w:t>
            </w:r>
          </w:p>
        </w:tc>
        <w:tc>
          <w:tcPr>
            <w:tcW w:w="2078" w:type="dxa"/>
            <w:shd w:val="clear" w:color="auto" w:fill="FFFFFF" w:themeFill="background1"/>
            <w:vAlign w:val="center"/>
          </w:tcPr>
          <w:p w14:paraId="1A89EBF3"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A1D2621" w14:textId="77777777" w:rsidTr="00E85E7B">
        <w:trPr>
          <w:trHeight w:val="425"/>
        </w:trPr>
        <w:tc>
          <w:tcPr>
            <w:tcW w:w="2009" w:type="dxa"/>
            <w:shd w:val="clear" w:color="auto" w:fill="FFFFFF" w:themeFill="background1"/>
            <w:vAlign w:val="center"/>
          </w:tcPr>
          <w:p w14:paraId="44AD430F"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5F27FB9" w14:textId="207C0D37"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Encumbrance L(cm)</w:t>
            </w:r>
          </w:p>
        </w:tc>
        <w:tc>
          <w:tcPr>
            <w:tcW w:w="1417" w:type="dxa"/>
            <w:shd w:val="clear" w:color="auto" w:fill="FFFFFF" w:themeFill="background1"/>
            <w:vAlign w:val="center"/>
          </w:tcPr>
          <w:p w14:paraId="031ABDEB"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3F48E74" w14:textId="10FACE3A"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650cm</w:t>
            </w:r>
          </w:p>
        </w:tc>
        <w:tc>
          <w:tcPr>
            <w:tcW w:w="2078" w:type="dxa"/>
            <w:shd w:val="clear" w:color="auto" w:fill="FFFFFF" w:themeFill="background1"/>
            <w:vAlign w:val="center"/>
          </w:tcPr>
          <w:p w14:paraId="4809C6D1"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64CDA5DF" w14:textId="77777777" w:rsidTr="00E85E7B">
        <w:trPr>
          <w:trHeight w:val="425"/>
        </w:trPr>
        <w:tc>
          <w:tcPr>
            <w:tcW w:w="2009" w:type="dxa"/>
            <w:shd w:val="clear" w:color="auto" w:fill="FFFFFF" w:themeFill="background1"/>
            <w:vAlign w:val="center"/>
          </w:tcPr>
          <w:p w14:paraId="0B4C908A"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351BBBA" w14:textId="5213B1CC"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Black borders</w:t>
            </w:r>
          </w:p>
        </w:tc>
        <w:tc>
          <w:tcPr>
            <w:tcW w:w="1417" w:type="dxa"/>
            <w:shd w:val="clear" w:color="auto" w:fill="FFFFFF" w:themeFill="background1"/>
            <w:vAlign w:val="center"/>
          </w:tcPr>
          <w:p w14:paraId="419B8DE3"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79F039A" w14:textId="00C6456A"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OXI</w:t>
            </w:r>
          </w:p>
        </w:tc>
        <w:tc>
          <w:tcPr>
            <w:tcW w:w="2078" w:type="dxa"/>
            <w:shd w:val="clear" w:color="auto" w:fill="FFFFFF" w:themeFill="background1"/>
            <w:vAlign w:val="center"/>
          </w:tcPr>
          <w:p w14:paraId="7A59DF04"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883175A" w14:textId="77777777" w:rsidTr="00E85E7B">
        <w:trPr>
          <w:trHeight w:val="425"/>
        </w:trPr>
        <w:tc>
          <w:tcPr>
            <w:tcW w:w="2009" w:type="dxa"/>
            <w:shd w:val="clear" w:color="auto" w:fill="FFFFFF" w:themeFill="background1"/>
            <w:vAlign w:val="center"/>
          </w:tcPr>
          <w:p w14:paraId="40613AF2"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D1F3512" w14:textId="5898CF80"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White Ice Surface</w:t>
            </w:r>
          </w:p>
        </w:tc>
        <w:tc>
          <w:tcPr>
            <w:tcW w:w="1417" w:type="dxa"/>
            <w:shd w:val="clear" w:color="auto" w:fill="FFFFFF" w:themeFill="background1"/>
            <w:vAlign w:val="center"/>
          </w:tcPr>
          <w:p w14:paraId="6143E79A"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518E6BA" w14:textId="5161ABC7"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NAI</w:t>
            </w:r>
          </w:p>
        </w:tc>
        <w:tc>
          <w:tcPr>
            <w:tcW w:w="2078" w:type="dxa"/>
            <w:shd w:val="clear" w:color="auto" w:fill="FFFFFF" w:themeFill="background1"/>
            <w:vAlign w:val="center"/>
          </w:tcPr>
          <w:p w14:paraId="275810A3"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6BC32BE6" w14:textId="77777777" w:rsidTr="00E85E7B">
        <w:trPr>
          <w:trHeight w:val="425"/>
        </w:trPr>
        <w:tc>
          <w:tcPr>
            <w:tcW w:w="2009" w:type="dxa"/>
            <w:shd w:val="clear" w:color="auto" w:fill="FFFFFF" w:themeFill="background1"/>
            <w:vAlign w:val="center"/>
          </w:tcPr>
          <w:p w14:paraId="5823C53D"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F52A493" w14:textId="795D4D05"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Aspect Ratio</w:t>
            </w:r>
          </w:p>
        </w:tc>
        <w:tc>
          <w:tcPr>
            <w:tcW w:w="1417" w:type="dxa"/>
            <w:shd w:val="clear" w:color="auto" w:fill="FFFFFF" w:themeFill="background1"/>
            <w:vAlign w:val="center"/>
          </w:tcPr>
          <w:p w14:paraId="50809F6D"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170F488" w14:textId="2B07DAF2"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4:3</w:t>
            </w:r>
          </w:p>
        </w:tc>
        <w:tc>
          <w:tcPr>
            <w:tcW w:w="2078" w:type="dxa"/>
            <w:shd w:val="clear" w:color="auto" w:fill="FFFFFF" w:themeFill="background1"/>
            <w:vAlign w:val="center"/>
          </w:tcPr>
          <w:p w14:paraId="156200BE"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928EE1F" w14:textId="77777777" w:rsidTr="00E85E7B">
        <w:trPr>
          <w:trHeight w:val="425"/>
        </w:trPr>
        <w:tc>
          <w:tcPr>
            <w:tcW w:w="2009" w:type="dxa"/>
            <w:shd w:val="clear" w:color="auto" w:fill="FFFFFF" w:themeFill="background1"/>
            <w:vAlign w:val="center"/>
          </w:tcPr>
          <w:p w14:paraId="3977FD35"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B39AE66" w14:textId="0B60ABC3" w:rsidR="00BA4562" w:rsidRPr="00074C2B" w:rsidRDefault="00BA4562" w:rsidP="00BA4562">
            <w:pPr>
              <w:spacing w:line="360" w:lineRule="auto"/>
              <w:jc w:val="center"/>
              <w:rPr>
                <w:rFonts w:ascii="Tahoma" w:hAnsi="Tahoma" w:cs="Tahoma"/>
                <w:sz w:val="20"/>
                <w:szCs w:val="20"/>
              </w:rPr>
            </w:pPr>
            <w:r w:rsidRPr="00074C2B">
              <w:rPr>
                <w:rFonts w:ascii="Tahoma" w:hAnsi="Tahoma" w:cs="Tahoma"/>
                <w:color w:val="000000"/>
                <w:sz w:val="20"/>
                <w:szCs w:val="20"/>
              </w:rPr>
              <w:t xml:space="preserve">Ενσύρματος χειρισμός της οθόνης από το </w:t>
            </w:r>
            <w:r w:rsidRPr="00074C2B">
              <w:rPr>
                <w:rFonts w:ascii="Tahoma" w:hAnsi="Tahoma" w:cs="Tahoma"/>
                <w:color w:val="000000"/>
                <w:sz w:val="20"/>
                <w:szCs w:val="20"/>
                <w:lang w:val="en-US"/>
              </w:rPr>
              <w:t>control</w:t>
            </w:r>
            <w:r w:rsidRPr="00074C2B">
              <w:rPr>
                <w:rFonts w:ascii="Tahoma" w:hAnsi="Tahoma" w:cs="Tahoma"/>
                <w:color w:val="000000"/>
                <w:sz w:val="20"/>
                <w:szCs w:val="20"/>
              </w:rPr>
              <w:t xml:space="preserve"> </w:t>
            </w:r>
            <w:r w:rsidRPr="00074C2B">
              <w:rPr>
                <w:rFonts w:ascii="Tahoma" w:hAnsi="Tahoma" w:cs="Tahoma"/>
                <w:color w:val="000000"/>
                <w:sz w:val="20"/>
                <w:szCs w:val="20"/>
                <w:lang w:val="en-US"/>
              </w:rPr>
              <w:t>room</w:t>
            </w:r>
            <w:r w:rsidRPr="00074C2B">
              <w:rPr>
                <w:rFonts w:ascii="Tahoma" w:hAnsi="Tahoma" w:cs="Tahoma"/>
                <w:color w:val="000000"/>
                <w:sz w:val="20"/>
                <w:szCs w:val="20"/>
              </w:rPr>
              <w:t xml:space="preserve"> της Αίθουσας Τελετών</w:t>
            </w:r>
          </w:p>
        </w:tc>
        <w:tc>
          <w:tcPr>
            <w:tcW w:w="1417" w:type="dxa"/>
            <w:shd w:val="clear" w:color="auto" w:fill="FFFFFF" w:themeFill="background1"/>
            <w:vAlign w:val="center"/>
          </w:tcPr>
          <w:p w14:paraId="7EE45837" w14:textId="77777777" w:rsidR="00BA4562" w:rsidRPr="00074C2B" w:rsidRDefault="00BA4562" w:rsidP="00BA4562">
            <w:pPr>
              <w:spacing w:line="360" w:lineRule="auto"/>
              <w:jc w:val="center"/>
              <w:rPr>
                <w:rFonts w:ascii="Tahoma" w:hAnsi="Tahoma" w:cs="Tahoma"/>
                <w:color w:val="000000"/>
                <w:sz w:val="20"/>
                <w:szCs w:val="20"/>
              </w:rPr>
            </w:pPr>
          </w:p>
        </w:tc>
        <w:tc>
          <w:tcPr>
            <w:tcW w:w="2311" w:type="dxa"/>
            <w:shd w:val="clear" w:color="auto" w:fill="FFFFFF" w:themeFill="background1"/>
          </w:tcPr>
          <w:p w14:paraId="19193C08" w14:textId="67673933"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7820B0BB"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B523136" w14:textId="77777777" w:rsidTr="00E85E7B">
        <w:trPr>
          <w:trHeight w:val="425"/>
        </w:trPr>
        <w:tc>
          <w:tcPr>
            <w:tcW w:w="2009" w:type="dxa"/>
            <w:shd w:val="clear" w:color="auto" w:fill="FFFFFF" w:themeFill="background1"/>
            <w:vAlign w:val="center"/>
          </w:tcPr>
          <w:p w14:paraId="5243DC39"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064630E" w14:textId="16A9FD88"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rPr>
              <w:t>Ασύρματος χειρισμός οθόνης</w:t>
            </w:r>
          </w:p>
        </w:tc>
        <w:tc>
          <w:tcPr>
            <w:tcW w:w="1417" w:type="dxa"/>
            <w:shd w:val="clear" w:color="auto" w:fill="FFFFFF" w:themeFill="background1"/>
            <w:vAlign w:val="center"/>
          </w:tcPr>
          <w:p w14:paraId="7638DC96"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E7351C9" w14:textId="7E0A37B5"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2915906B"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2FCD8EF" w14:textId="77777777" w:rsidTr="00E85E7B">
        <w:trPr>
          <w:trHeight w:val="425"/>
        </w:trPr>
        <w:tc>
          <w:tcPr>
            <w:tcW w:w="2009" w:type="dxa"/>
            <w:shd w:val="clear" w:color="auto" w:fill="FFFFFF" w:themeFill="background1"/>
            <w:vAlign w:val="center"/>
          </w:tcPr>
          <w:p w14:paraId="5B36C460"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F1875F5" w14:textId="12700BE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rPr>
              <w:t xml:space="preserve">Μεταφορά και εγκατάσταση </w:t>
            </w:r>
          </w:p>
        </w:tc>
        <w:tc>
          <w:tcPr>
            <w:tcW w:w="1417" w:type="dxa"/>
            <w:shd w:val="clear" w:color="auto" w:fill="FFFFFF" w:themeFill="background1"/>
            <w:vAlign w:val="center"/>
          </w:tcPr>
          <w:p w14:paraId="48722519"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E061BE7" w14:textId="69082751"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2B69555F"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ADDBF92" w14:textId="77777777" w:rsidTr="00E85E7B">
        <w:trPr>
          <w:trHeight w:val="425"/>
        </w:trPr>
        <w:tc>
          <w:tcPr>
            <w:tcW w:w="2009" w:type="dxa"/>
            <w:shd w:val="clear" w:color="auto" w:fill="FFFFFF" w:themeFill="background1"/>
            <w:vAlign w:val="center"/>
          </w:tcPr>
          <w:p w14:paraId="391AFDE0"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B8A44EE" w14:textId="6F85209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rPr>
              <w:t>Εγγύηση μοτέρ</w:t>
            </w:r>
          </w:p>
        </w:tc>
        <w:tc>
          <w:tcPr>
            <w:tcW w:w="1417" w:type="dxa"/>
            <w:shd w:val="clear" w:color="auto" w:fill="FFFFFF" w:themeFill="background1"/>
            <w:vAlign w:val="center"/>
          </w:tcPr>
          <w:p w14:paraId="62834509"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0FC5DA8" w14:textId="78D94555"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&gt;=5 χρόνια</w:t>
            </w:r>
          </w:p>
        </w:tc>
        <w:tc>
          <w:tcPr>
            <w:tcW w:w="2078" w:type="dxa"/>
            <w:shd w:val="clear" w:color="auto" w:fill="FFFFFF" w:themeFill="background1"/>
            <w:vAlign w:val="center"/>
          </w:tcPr>
          <w:p w14:paraId="4CA1EBBE"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52442A76" w14:textId="77777777" w:rsidTr="00E85E7B">
        <w:trPr>
          <w:trHeight w:val="425"/>
        </w:trPr>
        <w:tc>
          <w:tcPr>
            <w:tcW w:w="2009" w:type="dxa"/>
            <w:shd w:val="clear" w:color="auto" w:fill="FFFFFF" w:themeFill="background1"/>
            <w:vAlign w:val="center"/>
          </w:tcPr>
          <w:p w14:paraId="280B454B"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36E0E75" w14:textId="614016DF"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rPr>
              <w:t>Εγγύηση οθόνης</w:t>
            </w:r>
          </w:p>
        </w:tc>
        <w:tc>
          <w:tcPr>
            <w:tcW w:w="1417" w:type="dxa"/>
            <w:shd w:val="clear" w:color="auto" w:fill="FFFFFF" w:themeFill="background1"/>
            <w:vAlign w:val="center"/>
          </w:tcPr>
          <w:p w14:paraId="402D91E5"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F42CD8B" w14:textId="4245D832"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&gt;=2 χρόνια</w:t>
            </w:r>
          </w:p>
        </w:tc>
        <w:tc>
          <w:tcPr>
            <w:tcW w:w="2078" w:type="dxa"/>
            <w:shd w:val="clear" w:color="auto" w:fill="FFFFFF" w:themeFill="background1"/>
            <w:vAlign w:val="center"/>
          </w:tcPr>
          <w:p w14:paraId="30D40EAF"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D5895A1" w14:textId="77777777" w:rsidTr="00E85E7B">
        <w:trPr>
          <w:trHeight w:val="425"/>
        </w:trPr>
        <w:tc>
          <w:tcPr>
            <w:tcW w:w="2009" w:type="dxa"/>
            <w:shd w:val="clear" w:color="auto" w:fill="FFFFFF" w:themeFill="background1"/>
            <w:vAlign w:val="center"/>
          </w:tcPr>
          <w:p w14:paraId="1C1DD75F"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FDC1D92" w14:textId="72BA56EE"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rPr>
              <w:t>Ολοκληρωμένη Εγκατάσταση</w:t>
            </w:r>
          </w:p>
        </w:tc>
        <w:tc>
          <w:tcPr>
            <w:tcW w:w="1417" w:type="dxa"/>
            <w:shd w:val="clear" w:color="auto" w:fill="FFFFFF" w:themeFill="background1"/>
            <w:vAlign w:val="center"/>
          </w:tcPr>
          <w:p w14:paraId="7A673D82"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5AF8B67" w14:textId="0C83DBFF"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1A83CCE8" w14:textId="77777777" w:rsidR="00BA4562" w:rsidRPr="00074C2B" w:rsidRDefault="00BA4562" w:rsidP="00BA4562">
            <w:pPr>
              <w:spacing w:line="360" w:lineRule="auto"/>
              <w:jc w:val="center"/>
              <w:rPr>
                <w:rFonts w:ascii="Tahoma" w:hAnsi="Tahoma" w:cs="Tahoma"/>
                <w:sz w:val="20"/>
                <w:szCs w:val="20"/>
                <w:lang w:val="en-US" w:eastAsia="el-GR"/>
              </w:rPr>
            </w:pPr>
          </w:p>
        </w:tc>
      </w:tr>
    </w:tbl>
    <w:p w14:paraId="2E2EA807" w14:textId="77777777" w:rsidR="00241F02" w:rsidRPr="00074C2B" w:rsidRDefault="00241F02">
      <w:pPr>
        <w:suppressAutoHyphens w:val="0"/>
        <w:spacing w:before="0" w:after="0"/>
        <w:jc w:val="left"/>
        <w:rPr>
          <w:rFonts w:ascii="Tahoma" w:hAnsi="Tahoma" w:cs="Tahoma"/>
          <w:b/>
          <w:color w:val="002060"/>
          <w:sz w:val="24"/>
          <w:szCs w:val="22"/>
          <w:lang w:val="en-GB"/>
        </w:rPr>
      </w:pPr>
      <w:r w:rsidRPr="00074C2B">
        <w:rPr>
          <w:rFonts w:ascii="Tahoma" w:hAnsi="Tahoma" w:cs="Tahoma"/>
          <w:lang w:val="en-US"/>
        </w:rPr>
        <w:br w:type="page"/>
      </w:r>
    </w:p>
    <w:p w14:paraId="2996F782" w14:textId="24EEBA1F" w:rsidR="006A2664" w:rsidRPr="00074C2B" w:rsidRDefault="006A2664" w:rsidP="00A11DC8">
      <w:pPr>
        <w:pStyle w:val="20"/>
        <w:rPr>
          <w:rFonts w:ascii="Tahoma" w:hAnsi="Tahoma" w:cs="Tahoma"/>
          <w:lang w:val="el-GR"/>
        </w:rPr>
      </w:pPr>
      <w:bookmarkStart w:id="225" w:name="_Ref172623740"/>
      <w:bookmarkStart w:id="226" w:name="_Ref172623808"/>
      <w:bookmarkStart w:id="227" w:name="_Toc172624224"/>
      <w:r w:rsidRPr="00074C2B">
        <w:rPr>
          <w:rFonts w:ascii="Tahoma" w:hAnsi="Tahoma" w:cs="Tahoma"/>
          <w:lang w:val="el-GR"/>
        </w:rPr>
        <w:lastRenderedPageBreak/>
        <w:t>ΠΑΡΑΡΤΗΜΑ ΙΙ</w:t>
      </w:r>
      <w:r w:rsidRPr="00074C2B">
        <w:rPr>
          <w:rFonts w:ascii="Tahoma" w:hAnsi="Tahoma" w:cs="Tahoma"/>
        </w:rPr>
        <w:t>I</w:t>
      </w:r>
      <w:r w:rsidRPr="00074C2B">
        <w:rPr>
          <w:rFonts w:ascii="Tahoma" w:hAnsi="Tahoma" w:cs="Tahoma"/>
          <w:lang w:val="el-GR"/>
        </w:rPr>
        <w:t xml:space="preserve"> – </w:t>
      </w:r>
      <w:r w:rsidR="009E4B5C" w:rsidRPr="00074C2B">
        <w:rPr>
          <w:rFonts w:ascii="Tahoma" w:hAnsi="Tahoma" w:cs="Tahoma"/>
          <w:lang w:val="el-GR"/>
        </w:rPr>
        <w:t>ΕΥΡΩΠΑΙΚΟ ΕΝΙΑΙΟ ΕΓΓΡΑΦΟ ΣΥΜΒΑΣΗΣ (ΕΕΕΣ)</w:t>
      </w:r>
      <w:bookmarkEnd w:id="221"/>
      <w:bookmarkEnd w:id="222"/>
      <w:bookmarkEnd w:id="223"/>
      <w:bookmarkEnd w:id="224"/>
      <w:bookmarkEnd w:id="225"/>
      <w:bookmarkEnd w:id="226"/>
      <w:bookmarkEnd w:id="227"/>
      <w:r w:rsidRPr="00074C2B">
        <w:rPr>
          <w:rFonts w:ascii="Tahoma" w:hAnsi="Tahoma" w:cs="Tahoma"/>
          <w:lang w:val="el-GR"/>
        </w:rPr>
        <w:t xml:space="preserve"> </w:t>
      </w:r>
      <w:r w:rsidR="002B32A9" w:rsidRPr="00074C2B">
        <w:rPr>
          <w:rFonts w:ascii="Tahoma" w:hAnsi="Tahoma" w:cs="Tahoma"/>
          <w:lang w:val="el-GR"/>
        </w:rPr>
        <w:t xml:space="preserve"> </w:t>
      </w:r>
    </w:p>
    <w:p w14:paraId="1FA1FFBC" w14:textId="77777777" w:rsidR="009E4B5C" w:rsidRPr="00074C2B" w:rsidRDefault="009E4B5C" w:rsidP="003B5093">
      <w:pPr>
        <w:rPr>
          <w:rFonts w:ascii="Tahoma" w:hAnsi="Tahoma" w:cs="Tahoma"/>
        </w:rPr>
      </w:pPr>
    </w:p>
    <w:p w14:paraId="24DC8A0B" w14:textId="77777777" w:rsidR="009E4B5C" w:rsidRPr="00074C2B" w:rsidRDefault="009E4B5C" w:rsidP="009E4B5C">
      <w:pPr>
        <w:rPr>
          <w:rFonts w:ascii="Tahoma" w:hAnsi="Tahoma" w:cs="Tahoma"/>
        </w:rPr>
      </w:pPr>
      <w:r w:rsidRPr="00074C2B">
        <w:rPr>
          <w:rFonts w:ascii="Tahoma" w:hAnsi="Tahoma" w:cs="Tahoma"/>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3BA88B0F" w14:textId="77777777" w:rsidR="009E4B5C" w:rsidRPr="00074C2B" w:rsidRDefault="009E4B5C" w:rsidP="009E4B5C">
      <w:pPr>
        <w:rPr>
          <w:rFonts w:ascii="Tahoma" w:hAnsi="Tahoma" w:cs="Tahoma"/>
        </w:rPr>
      </w:pPr>
      <w:r w:rsidRPr="00074C2B">
        <w:rPr>
          <w:rFonts w:ascii="Tahoma" w:hAnsi="Tahoma" w:cs="Tahoma"/>
        </w:rPr>
        <w:t xml:space="preserve">Συνημμένα της παρούσας διακήρυξης περιλαμβάνονται: </w:t>
      </w:r>
    </w:p>
    <w:p w14:paraId="4BEB87BB" w14:textId="77777777" w:rsidR="009E4B5C" w:rsidRPr="00074C2B" w:rsidRDefault="009E4B5C" w:rsidP="002A4FBE">
      <w:pPr>
        <w:pStyle w:val="aff"/>
        <w:numPr>
          <w:ilvl w:val="1"/>
          <w:numId w:val="15"/>
        </w:numPr>
        <w:rPr>
          <w:rFonts w:ascii="Tahoma" w:hAnsi="Tahoma" w:cs="Tahoma"/>
        </w:rPr>
      </w:pPr>
      <w:r w:rsidRPr="00074C2B">
        <w:rPr>
          <w:rFonts w:ascii="Tahoma" w:hAnsi="Tahoma" w:cs="Tahoma"/>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13BAC294" w14:textId="77777777" w:rsidR="00E0799B" w:rsidRPr="00074C2B" w:rsidRDefault="009E4B5C" w:rsidP="002A4FBE">
      <w:pPr>
        <w:pStyle w:val="aff"/>
        <w:numPr>
          <w:ilvl w:val="1"/>
          <w:numId w:val="15"/>
        </w:numPr>
        <w:rPr>
          <w:rFonts w:ascii="Tahoma" w:hAnsi="Tahoma" w:cs="Tahoma"/>
        </w:rPr>
      </w:pPr>
      <w:r w:rsidRPr="00074C2B">
        <w:rPr>
          <w:rFonts w:ascii="Tahoma" w:hAnsi="Tahoma" w:cs="Tahoma"/>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w:t>
      </w:r>
      <w:r w:rsidR="00E0799B" w:rsidRPr="00074C2B">
        <w:rPr>
          <w:rFonts w:ascii="Tahoma" w:hAnsi="Tahoma" w:cs="Tahoma"/>
        </w:rPr>
        <w:t xml:space="preserve">μπληρώσουν </w:t>
      </w:r>
    </w:p>
    <w:p w14:paraId="25C2DD23" w14:textId="7EC76E58" w:rsidR="009E4B5C" w:rsidRPr="00074C2B" w:rsidRDefault="009E4B5C" w:rsidP="00E0799B">
      <w:pPr>
        <w:rPr>
          <w:rFonts w:ascii="Tahoma" w:hAnsi="Tahoma" w:cs="Tahoma"/>
        </w:rPr>
      </w:pPr>
      <w:r w:rsidRPr="00074C2B">
        <w:rPr>
          <w:rFonts w:ascii="Tahoma" w:hAnsi="Tahoma" w:cs="Tahoma"/>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FAA5724" w14:textId="77777777" w:rsidR="009E4B5C" w:rsidRPr="00074C2B" w:rsidRDefault="009E4B5C" w:rsidP="003B5093">
      <w:pPr>
        <w:rPr>
          <w:rFonts w:ascii="Tahoma" w:hAnsi="Tahoma" w:cs="Tahoma"/>
        </w:rPr>
      </w:pPr>
    </w:p>
    <w:p w14:paraId="41A8C511" w14:textId="77777777" w:rsidR="00E0799B" w:rsidRPr="00074C2B" w:rsidRDefault="00E0799B" w:rsidP="003B5093">
      <w:pPr>
        <w:rPr>
          <w:rFonts w:ascii="Tahoma" w:hAnsi="Tahoma" w:cs="Tahoma"/>
        </w:rPr>
      </w:pPr>
    </w:p>
    <w:p w14:paraId="2F0E0472" w14:textId="77777777" w:rsidR="00E0799B" w:rsidRPr="00074C2B" w:rsidRDefault="00E0799B" w:rsidP="003B5093">
      <w:pPr>
        <w:rPr>
          <w:rFonts w:ascii="Tahoma" w:hAnsi="Tahoma" w:cs="Tahoma"/>
        </w:rPr>
      </w:pPr>
    </w:p>
    <w:p w14:paraId="47CD4D00" w14:textId="77777777" w:rsidR="00E0799B" w:rsidRPr="00074C2B" w:rsidRDefault="00E0799B" w:rsidP="003B5093">
      <w:pPr>
        <w:rPr>
          <w:rFonts w:ascii="Tahoma" w:hAnsi="Tahoma" w:cs="Tahoma"/>
        </w:rPr>
      </w:pPr>
    </w:p>
    <w:p w14:paraId="04DDC83D" w14:textId="77777777" w:rsidR="003B5093" w:rsidRPr="00074C2B" w:rsidRDefault="003B5093" w:rsidP="00602D45">
      <w:pPr>
        <w:rPr>
          <w:rFonts w:ascii="Tahoma" w:hAnsi="Tahoma" w:cs="Tahoma"/>
        </w:rPr>
      </w:pPr>
    </w:p>
    <w:p w14:paraId="4B577C90" w14:textId="77777777" w:rsidR="003F22B2" w:rsidRPr="00074C2B" w:rsidRDefault="003F22B2" w:rsidP="000C3ABB">
      <w:pPr>
        <w:rPr>
          <w:rFonts w:ascii="Tahoma" w:hAnsi="Tahoma" w:cs="Tahoma"/>
          <w:b/>
          <w:sz w:val="20"/>
        </w:rPr>
      </w:pPr>
    </w:p>
    <w:p w14:paraId="76528730" w14:textId="77777777" w:rsidR="002F34A1" w:rsidRPr="00074C2B" w:rsidRDefault="002F34A1" w:rsidP="00A11DC8">
      <w:pPr>
        <w:rPr>
          <w:rFonts w:ascii="Tahoma" w:hAnsi="Tahoma" w:cs="Tahoma"/>
        </w:rPr>
        <w:sectPr w:rsidR="002F34A1" w:rsidRPr="00074C2B" w:rsidSect="00E85E7B">
          <w:headerReference w:type="default" r:id="rId27"/>
          <w:footerReference w:type="default" r:id="rId28"/>
          <w:pgSz w:w="11906" w:h="16838"/>
          <w:pgMar w:top="360" w:right="1134" w:bottom="1170" w:left="1170" w:header="720" w:footer="709" w:gutter="0"/>
          <w:cols w:space="720"/>
          <w:docGrid w:linePitch="360"/>
        </w:sectPr>
      </w:pPr>
    </w:p>
    <w:p w14:paraId="368E17A0" w14:textId="38862073" w:rsidR="00C336F0" w:rsidRPr="00074C2B" w:rsidRDefault="00A63B52" w:rsidP="00A11DC8">
      <w:pPr>
        <w:pStyle w:val="20"/>
        <w:rPr>
          <w:rFonts w:ascii="Tahoma" w:hAnsi="Tahoma" w:cs="Tahoma"/>
          <w:lang w:val="el-GR"/>
        </w:rPr>
      </w:pPr>
      <w:bookmarkStart w:id="229" w:name="_Toc14160542"/>
      <w:bookmarkStart w:id="230" w:name="_Ref53995305"/>
      <w:bookmarkStart w:id="231" w:name="_Toc172624225"/>
      <w:r w:rsidRPr="00074C2B">
        <w:rPr>
          <w:rFonts w:ascii="Tahoma" w:hAnsi="Tahoma" w:cs="Tahoma"/>
          <w:lang w:val="el-GR"/>
        </w:rPr>
        <w:lastRenderedPageBreak/>
        <w:t>Π</w:t>
      </w:r>
      <w:r w:rsidR="00C336F0" w:rsidRPr="00074C2B">
        <w:rPr>
          <w:rFonts w:ascii="Tahoma" w:hAnsi="Tahoma" w:cs="Tahoma"/>
          <w:lang w:val="el-GR"/>
        </w:rPr>
        <w:t xml:space="preserve">ΑΡΑΡΤΗΜΑ </w:t>
      </w:r>
      <w:r w:rsidR="003854AB" w:rsidRPr="00074C2B">
        <w:rPr>
          <w:rFonts w:ascii="Tahoma" w:hAnsi="Tahoma" w:cs="Tahoma"/>
          <w:lang w:val="en-US"/>
        </w:rPr>
        <w:t>I</w:t>
      </w:r>
      <w:r w:rsidR="00C336F0" w:rsidRPr="00074C2B">
        <w:rPr>
          <w:rFonts w:ascii="Tahoma" w:hAnsi="Tahoma" w:cs="Tahoma"/>
        </w:rPr>
        <w:t>V</w:t>
      </w:r>
      <w:r w:rsidR="00C336F0" w:rsidRPr="00074C2B">
        <w:rPr>
          <w:rFonts w:ascii="Tahoma" w:hAnsi="Tahoma" w:cs="Tahoma"/>
          <w:lang w:val="el-GR"/>
        </w:rPr>
        <w:t xml:space="preserve">– Υπόδειγμα </w:t>
      </w:r>
      <w:bookmarkEnd w:id="229"/>
      <w:r w:rsidR="001D3538" w:rsidRPr="00074C2B">
        <w:rPr>
          <w:rFonts w:ascii="Tahoma" w:hAnsi="Tahoma" w:cs="Tahoma"/>
          <w:lang w:val="el-GR"/>
        </w:rPr>
        <w:t>Τεχνικής Προσφοράς</w:t>
      </w:r>
      <w:bookmarkEnd w:id="230"/>
      <w:bookmarkEnd w:id="231"/>
    </w:p>
    <w:p w14:paraId="54025051" w14:textId="77777777" w:rsidR="005C7838" w:rsidRPr="00074C2B" w:rsidRDefault="005C7838" w:rsidP="005C7838">
      <w:pPr>
        <w:autoSpaceDE w:val="0"/>
        <w:autoSpaceDN w:val="0"/>
        <w:adjustRightInd w:val="0"/>
        <w:spacing w:after="0" w:line="276" w:lineRule="auto"/>
        <w:rPr>
          <w:rFonts w:ascii="Tahoma" w:hAnsi="Tahoma" w:cs="Tahoma"/>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6"/>
        <w:gridCol w:w="6302"/>
        <w:gridCol w:w="2680"/>
      </w:tblGrid>
      <w:tr w:rsidR="005C7838" w:rsidRPr="00074C2B" w14:paraId="040136B9" w14:textId="77777777" w:rsidTr="009D3941">
        <w:trPr>
          <w:cantSplit/>
          <w:tblHeader/>
          <w:jc w:val="center"/>
        </w:trPr>
        <w:tc>
          <w:tcPr>
            <w:tcW w:w="5000" w:type="pct"/>
            <w:gridSpan w:val="3"/>
            <w:shd w:val="clear" w:color="auto" w:fill="CCCCCC"/>
            <w:vAlign w:val="center"/>
          </w:tcPr>
          <w:p w14:paraId="77D00FF6" w14:textId="77777777" w:rsidR="005C7838" w:rsidRPr="00074C2B" w:rsidRDefault="005C7838" w:rsidP="009D3941">
            <w:pPr>
              <w:numPr>
                <w:ilvl w:val="12"/>
                <w:numId w:val="0"/>
              </w:numPr>
              <w:spacing w:before="60" w:after="60" w:line="276" w:lineRule="auto"/>
              <w:jc w:val="center"/>
              <w:rPr>
                <w:rFonts w:ascii="Tahoma" w:hAnsi="Tahoma" w:cs="Tahoma"/>
                <w:b/>
                <w:szCs w:val="22"/>
              </w:rPr>
            </w:pPr>
            <w:r w:rsidRPr="00074C2B">
              <w:rPr>
                <w:rFonts w:ascii="Tahoma" w:hAnsi="Tahoma" w:cs="Tahoma"/>
                <w:b/>
                <w:szCs w:val="22"/>
              </w:rPr>
              <w:t xml:space="preserve">Περιεχόμενα Τεχνικής Προσφοράς </w:t>
            </w:r>
          </w:p>
        </w:tc>
      </w:tr>
      <w:tr w:rsidR="005C7838" w:rsidRPr="00074C2B" w14:paraId="0FE83600" w14:textId="77777777" w:rsidTr="009D3941">
        <w:trPr>
          <w:cantSplit/>
          <w:tblHeader/>
          <w:jc w:val="center"/>
        </w:trPr>
        <w:tc>
          <w:tcPr>
            <w:tcW w:w="335" w:type="pct"/>
            <w:shd w:val="clear" w:color="auto" w:fill="CCCCCC"/>
            <w:vAlign w:val="center"/>
          </w:tcPr>
          <w:p w14:paraId="3D9D0F7B" w14:textId="77777777" w:rsidR="005C7838" w:rsidRPr="00074C2B" w:rsidRDefault="005C7838" w:rsidP="009D3941">
            <w:pPr>
              <w:numPr>
                <w:ilvl w:val="12"/>
                <w:numId w:val="0"/>
              </w:numPr>
              <w:spacing w:before="60" w:after="60" w:line="276" w:lineRule="auto"/>
              <w:jc w:val="center"/>
              <w:rPr>
                <w:rFonts w:ascii="Tahoma" w:hAnsi="Tahoma" w:cs="Tahoma"/>
                <w:b/>
                <w:szCs w:val="22"/>
              </w:rPr>
            </w:pPr>
            <w:r w:rsidRPr="00074C2B">
              <w:rPr>
                <w:rFonts w:ascii="Tahoma" w:hAnsi="Tahoma" w:cs="Tahoma"/>
                <w:b/>
                <w:szCs w:val="22"/>
              </w:rPr>
              <w:t>Α/Α</w:t>
            </w:r>
          </w:p>
        </w:tc>
        <w:tc>
          <w:tcPr>
            <w:tcW w:w="3273" w:type="pct"/>
            <w:shd w:val="clear" w:color="auto" w:fill="CCCCCC"/>
            <w:vAlign w:val="center"/>
          </w:tcPr>
          <w:p w14:paraId="4D67A4F8" w14:textId="77777777" w:rsidR="005C7838" w:rsidRPr="00074C2B" w:rsidRDefault="005C7838" w:rsidP="009D3941">
            <w:pPr>
              <w:numPr>
                <w:ilvl w:val="12"/>
                <w:numId w:val="0"/>
              </w:numPr>
              <w:spacing w:before="60" w:after="60" w:line="276" w:lineRule="auto"/>
              <w:jc w:val="center"/>
              <w:rPr>
                <w:rFonts w:ascii="Tahoma" w:hAnsi="Tahoma" w:cs="Tahoma"/>
                <w:b/>
                <w:szCs w:val="22"/>
              </w:rPr>
            </w:pPr>
            <w:r w:rsidRPr="00074C2B">
              <w:rPr>
                <w:rFonts w:ascii="Tahoma" w:hAnsi="Tahoma" w:cs="Tahoma"/>
                <w:b/>
                <w:szCs w:val="22"/>
              </w:rPr>
              <w:t>Τίτλος Ενότητας</w:t>
            </w:r>
          </w:p>
        </w:tc>
        <w:tc>
          <w:tcPr>
            <w:tcW w:w="1392" w:type="pct"/>
            <w:shd w:val="clear" w:color="auto" w:fill="CCCCCC"/>
            <w:vAlign w:val="center"/>
          </w:tcPr>
          <w:p w14:paraId="1C309C48" w14:textId="77777777" w:rsidR="005C7838" w:rsidRPr="00074C2B" w:rsidRDefault="005C7838" w:rsidP="009D3941">
            <w:pPr>
              <w:numPr>
                <w:ilvl w:val="12"/>
                <w:numId w:val="0"/>
              </w:numPr>
              <w:spacing w:before="60" w:after="60" w:line="276" w:lineRule="auto"/>
              <w:jc w:val="center"/>
              <w:rPr>
                <w:rFonts w:ascii="Tahoma" w:hAnsi="Tahoma" w:cs="Tahoma"/>
                <w:b/>
                <w:szCs w:val="22"/>
              </w:rPr>
            </w:pPr>
            <w:r w:rsidRPr="00074C2B">
              <w:rPr>
                <w:rFonts w:ascii="Tahoma" w:hAnsi="Tahoma" w:cs="Tahoma"/>
                <w:b/>
                <w:szCs w:val="22"/>
              </w:rPr>
              <w:t>Σύμφωνα με παραγράφους:</w:t>
            </w:r>
          </w:p>
        </w:tc>
      </w:tr>
      <w:tr w:rsidR="005C7838" w:rsidRPr="00074C2B" w14:paraId="008949D8" w14:textId="77777777" w:rsidTr="009D3941">
        <w:trPr>
          <w:jc w:val="center"/>
        </w:trPr>
        <w:tc>
          <w:tcPr>
            <w:tcW w:w="335" w:type="pct"/>
            <w:shd w:val="clear" w:color="auto" w:fill="FBE4D5" w:themeFill="accent2" w:themeFillTint="33"/>
            <w:vAlign w:val="center"/>
          </w:tcPr>
          <w:p w14:paraId="5A6C482F" w14:textId="77777777" w:rsidR="005C7838" w:rsidRPr="00074C2B" w:rsidRDefault="004A6254" w:rsidP="009D3941">
            <w:pPr>
              <w:suppressAutoHyphens w:val="0"/>
              <w:spacing w:before="60" w:after="60" w:line="276" w:lineRule="auto"/>
              <w:jc w:val="center"/>
              <w:rPr>
                <w:rFonts w:ascii="Tahoma" w:hAnsi="Tahoma" w:cs="Tahoma"/>
                <w:b/>
                <w:szCs w:val="22"/>
                <w:lang w:val="en-US"/>
              </w:rPr>
            </w:pPr>
            <w:r w:rsidRPr="00074C2B">
              <w:rPr>
                <w:rFonts w:ascii="Tahoma" w:hAnsi="Tahoma" w:cs="Tahoma"/>
                <w:b/>
                <w:szCs w:val="22"/>
                <w:lang w:val="en-US"/>
              </w:rPr>
              <w:t>1</w:t>
            </w:r>
            <w:r w:rsidR="005C7838" w:rsidRPr="00074C2B">
              <w:rPr>
                <w:rFonts w:ascii="Tahoma" w:hAnsi="Tahoma" w:cs="Tahoma"/>
                <w:b/>
                <w:szCs w:val="22"/>
                <w:lang w:val="en-US"/>
              </w:rPr>
              <w:t>.</w:t>
            </w:r>
          </w:p>
        </w:tc>
        <w:tc>
          <w:tcPr>
            <w:tcW w:w="3273" w:type="pct"/>
            <w:shd w:val="clear" w:color="auto" w:fill="FBE4D5" w:themeFill="accent2" w:themeFillTint="33"/>
            <w:vAlign w:val="center"/>
          </w:tcPr>
          <w:p w14:paraId="071A1708" w14:textId="77777777" w:rsidR="005C7838" w:rsidRPr="00074C2B" w:rsidRDefault="001B4C4A" w:rsidP="009D3941">
            <w:pPr>
              <w:pStyle w:val="normalwithoutspacing"/>
              <w:rPr>
                <w:rFonts w:ascii="Tahoma" w:hAnsi="Tahoma" w:cs="Tahoma"/>
                <w:b/>
                <w:szCs w:val="22"/>
              </w:rPr>
            </w:pPr>
            <w:r w:rsidRPr="00074C2B">
              <w:rPr>
                <w:rFonts w:ascii="Tahoma" w:hAnsi="Tahoma" w:cs="Tahoma"/>
                <w:b/>
                <w:szCs w:val="22"/>
              </w:rPr>
              <w:t>Περιγραφή Εργου</w:t>
            </w:r>
          </w:p>
        </w:tc>
        <w:tc>
          <w:tcPr>
            <w:tcW w:w="1392" w:type="pct"/>
            <w:shd w:val="clear" w:color="auto" w:fill="FBE4D5" w:themeFill="accent2" w:themeFillTint="33"/>
            <w:vAlign w:val="center"/>
          </w:tcPr>
          <w:p w14:paraId="0EF24D39" w14:textId="77777777" w:rsidR="005C7838" w:rsidRPr="00074C2B" w:rsidRDefault="005C7838" w:rsidP="009D3941">
            <w:pPr>
              <w:numPr>
                <w:ilvl w:val="12"/>
                <w:numId w:val="0"/>
              </w:numPr>
              <w:spacing w:before="60" w:after="60" w:line="276" w:lineRule="auto"/>
              <w:jc w:val="center"/>
              <w:rPr>
                <w:rFonts w:ascii="Tahoma" w:hAnsi="Tahoma" w:cs="Tahoma"/>
                <w:szCs w:val="22"/>
              </w:rPr>
            </w:pPr>
          </w:p>
        </w:tc>
      </w:tr>
      <w:tr w:rsidR="005C7838" w:rsidRPr="00074C2B" w14:paraId="1F18FC23" w14:textId="77777777" w:rsidTr="009D3941">
        <w:trPr>
          <w:jc w:val="center"/>
        </w:trPr>
        <w:tc>
          <w:tcPr>
            <w:tcW w:w="335" w:type="pct"/>
            <w:shd w:val="clear" w:color="auto" w:fill="auto"/>
            <w:vAlign w:val="center"/>
          </w:tcPr>
          <w:p w14:paraId="2DE2978C" w14:textId="77777777" w:rsidR="005C7838" w:rsidRPr="00074C2B" w:rsidRDefault="004A6254" w:rsidP="009D3941">
            <w:pPr>
              <w:suppressAutoHyphens w:val="0"/>
              <w:spacing w:before="60" w:after="60" w:line="276" w:lineRule="auto"/>
              <w:jc w:val="center"/>
              <w:rPr>
                <w:rFonts w:ascii="Tahoma" w:hAnsi="Tahoma" w:cs="Tahoma"/>
                <w:szCs w:val="22"/>
                <w:lang w:val="en-US"/>
              </w:rPr>
            </w:pPr>
            <w:r w:rsidRPr="00074C2B">
              <w:rPr>
                <w:rFonts w:ascii="Tahoma" w:hAnsi="Tahoma" w:cs="Tahoma"/>
                <w:szCs w:val="22"/>
                <w:lang w:val="en-US"/>
              </w:rPr>
              <w:t>1</w:t>
            </w:r>
            <w:r w:rsidR="005C7838" w:rsidRPr="00074C2B">
              <w:rPr>
                <w:rFonts w:ascii="Tahoma" w:hAnsi="Tahoma" w:cs="Tahoma"/>
                <w:szCs w:val="22"/>
                <w:lang w:val="en-US"/>
              </w:rPr>
              <w:t>.1</w:t>
            </w:r>
          </w:p>
        </w:tc>
        <w:tc>
          <w:tcPr>
            <w:tcW w:w="3273" w:type="pct"/>
            <w:shd w:val="clear" w:color="auto" w:fill="auto"/>
            <w:vAlign w:val="center"/>
          </w:tcPr>
          <w:p w14:paraId="68DC928D" w14:textId="57A65EDA" w:rsidR="005C7838" w:rsidRPr="00074C2B" w:rsidRDefault="005C7838" w:rsidP="001B4C4A">
            <w:pPr>
              <w:spacing w:before="60" w:after="60" w:line="276" w:lineRule="auto"/>
              <w:rPr>
                <w:rFonts w:ascii="Tahoma" w:hAnsi="Tahoma" w:cs="Tahoma"/>
                <w:szCs w:val="22"/>
              </w:rPr>
            </w:pPr>
            <w:r w:rsidRPr="00074C2B">
              <w:rPr>
                <w:rFonts w:ascii="Tahoma" w:hAnsi="Tahoma" w:cs="Tahoma"/>
                <w:szCs w:val="22"/>
              </w:rPr>
              <w:t xml:space="preserve">Περιβάλλον έργου </w:t>
            </w:r>
            <w:r w:rsidR="00714759" w:rsidRPr="00074C2B">
              <w:rPr>
                <w:rFonts w:ascii="Tahoma" w:hAnsi="Tahoma" w:cs="Tahoma"/>
                <w:szCs w:val="22"/>
              </w:rPr>
              <w:t>– Σκοπός και Στόχοι</w:t>
            </w:r>
          </w:p>
        </w:tc>
        <w:tc>
          <w:tcPr>
            <w:tcW w:w="1392" w:type="pct"/>
            <w:shd w:val="clear" w:color="auto" w:fill="auto"/>
            <w:vAlign w:val="center"/>
          </w:tcPr>
          <w:p w14:paraId="70EF1581" w14:textId="0066956B" w:rsidR="005C7838" w:rsidRPr="00074C2B" w:rsidRDefault="00714759" w:rsidP="009D3941">
            <w:pPr>
              <w:numPr>
                <w:ilvl w:val="12"/>
                <w:numId w:val="0"/>
              </w:numPr>
              <w:spacing w:before="60" w:after="60" w:line="276" w:lineRule="auto"/>
              <w:jc w:val="center"/>
              <w:rPr>
                <w:rFonts w:ascii="Tahoma" w:hAnsi="Tahoma" w:cs="Tahoma"/>
                <w:szCs w:val="22"/>
              </w:rPr>
            </w:pPr>
            <w:r w:rsidRPr="00074C2B">
              <w:rPr>
                <w:rFonts w:ascii="Tahoma" w:hAnsi="Tahoma" w:cs="Tahoma"/>
                <w:szCs w:val="22"/>
              </w:rPr>
              <w:t xml:space="preserve">ΠΑΡΑΡΤΗΜΑ Ι </w:t>
            </w:r>
            <w:r w:rsidRPr="00074C2B">
              <w:rPr>
                <w:rFonts w:ascii="Tahoma" w:hAnsi="Tahoma" w:cs="Tahoma"/>
                <w:szCs w:val="22"/>
              </w:rPr>
              <w:fldChar w:fldCharType="begin"/>
            </w:r>
            <w:r w:rsidRPr="00074C2B">
              <w:rPr>
                <w:rFonts w:ascii="Tahoma" w:hAnsi="Tahoma" w:cs="Tahoma"/>
                <w:szCs w:val="22"/>
              </w:rPr>
              <w:instrText xml:space="preserve"> REF _Ref98233131 \h </w:instrText>
            </w:r>
            <w:r w:rsidR="00B823D8" w:rsidRPr="00074C2B">
              <w:rPr>
                <w:rFonts w:ascii="Tahoma" w:hAnsi="Tahoma" w:cs="Tahoma"/>
                <w:szCs w:val="22"/>
              </w:rPr>
              <w:instrText xml:space="preserve"> \* MERGEFORMAT </w:instrText>
            </w:r>
            <w:r w:rsidRPr="00074C2B">
              <w:rPr>
                <w:rFonts w:ascii="Tahoma" w:hAnsi="Tahoma" w:cs="Tahoma"/>
                <w:szCs w:val="22"/>
              </w:rPr>
            </w:r>
            <w:r w:rsidRPr="00074C2B">
              <w:rPr>
                <w:rFonts w:ascii="Tahoma" w:hAnsi="Tahoma" w:cs="Tahoma"/>
                <w:szCs w:val="22"/>
              </w:rPr>
              <w:fldChar w:fldCharType="separate"/>
            </w:r>
            <w:r w:rsidR="004E47B6" w:rsidRPr="00074C2B">
              <w:rPr>
                <w:rFonts w:ascii="Tahoma" w:hAnsi="Tahoma" w:cs="Tahoma"/>
              </w:rPr>
              <w:t>1.1 ΠΕΡΙΒΑΛΛΟΝ ΤΗΣ ΣΥΜΒΑΣΗΣ</w:t>
            </w:r>
            <w:r w:rsidRPr="00074C2B">
              <w:rPr>
                <w:rFonts w:ascii="Tahoma" w:hAnsi="Tahoma" w:cs="Tahoma"/>
                <w:szCs w:val="22"/>
              </w:rPr>
              <w:fldChar w:fldCharType="end"/>
            </w:r>
            <w:r w:rsidRPr="00074C2B">
              <w:rPr>
                <w:rFonts w:ascii="Tahoma" w:hAnsi="Tahoma" w:cs="Tahoma"/>
                <w:szCs w:val="22"/>
              </w:rPr>
              <w:fldChar w:fldCharType="begin"/>
            </w:r>
            <w:r w:rsidRPr="00074C2B">
              <w:rPr>
                <w:rFonts w:ascii="Tahoma" w:hAnsi="Tahoma" w:cs="Tahoma"/>
                <w:szCs w:val="22"/>
              </w:rPr>
              <w:instrText xml:space="preserve"> REF _Ref98233140 \h </w:instrText>
            </w:r>
            <w:r w:rsidR="00B823D8" w:rsidRPr="00074C2B">
              <w:rPr>
                <w:rFonts w:ascii="Tahoma" w:hAnsi="Tahoma" w:cs="Tahoma"/>
                <w:szCs w:val="22"/>
              </w:rPr>
              <w:instrText xml:space="preserve"> \* MERGEFORMAT </w:instrText>
            </w:r>
            <w:r w:rsidRPr="00074C2B">
              <w:rPr>
                <w:rFonts w:ascii="Tahoma" w:hAnsi="Tahoma" w:cs="Tahoma"/>
                <w:szCs w:val="22"/>
              </w:rPr>
            </w:r>
            <w:r w:rsidRPr="00074C2B">
              <w:rPr>
                <w:rFonts w:ascii="Tahoma" w:hAnsi="Tahoma" w:cs="Tahoma"/>
                <w:szCs w:val="22"/>
              </w:rPr>
              <w:fldChar w:fldCharType="separate"/>
            </w:r>
            <w:r w:rsidR="004E47B6" w:rsidRPr="00074C2B">
              <w:rPr>
                <w:rFonts w:ascii="Tahoma" w:hAnsi="Tahoma" w:cs="Tahoma"/>
              </w:rPr>
              <w:t>1.2 ΣΚΟΠΟΣ ΚΑΙ ΣΤΟΧΟΙ ΤΗΣ ΣΥΜΒΑΣΗΣ</w:t>
            </w:r>
            <w:r w:rsidRPr="00074C2B">
              <w:rPr>
                <w:rFonts w:ascii="Tahoma" w:hAnsi="Tahoma" w:cs="Tahoma"/>
                <w:szCs w:val="22"/>
              </w:rPr>
              <w:fldChar w:fldCharType="end"/>
            </w:r>
          </w:p>
        </w:tc>
      </w:tr>
      <w:tr w:rsidR="005C7838" w:rsidRPr="00074C2B" w14:paraId="0A3A2E8B" w14:textId="77777777" w:rsidTr="009D3941">
        <w:trPr>
          <w:jc w:val="center"/>
        </w:trPr>
        <w:tc>
          <w:tcPr>
            <w:tcW w:w="335" w:type="pct"/>
            <w:shd w:val="clear" w:color="auto" w:fill="auto"/>
            <w:vAlign w:val="center"/>
          </w:tcPr>
          <w:p w14:paraId="1C8D9160" w14:textId="77777777" w:rsidR="005C7838" w:rsidRPr="00074C2B" w:rsidRDefault="004A6254" w:rsidP="009D3941">
            <w:pPr>
              <w:suppressAutoHyphens w:val="0"/>
              <w:spacing w:before="60" w:after="60" w:line="276" w:lineRule="auto"/>
              <w:jc w:val="center"/>
              <w:rPr>
                <w:rFonts w:ascii="Tahoma" w:hAnsi="Tahoma" w:cs="Tahoma"/>
                <w:szCs w:val="22"/>
                <w:lang w:val="en-US"/>
              </w:rPr>
            </w:pPr>
            <w:r w:rsidRPr="00074C2B">
              <w:rPr>
                <w:rFonts w:ascii="Tahoma" w:hAnsi="Tahoma" w:cs="Tahoma"/>
                <w:szCs w:val="22"/>
                <w:lang w:val="en-US"/>
              </w:rPr>
              <w:t>1</w:t>
            </w:r>
            <w:r w:rsidR="005C7838" w:rsidRPr="00074C2B">
              <w:rPr>
                <w:rFonts w:ascii="Tahoma" w:hAnsi="Tahoma" w:cs="Tahoma"/>
                <w:szCs w:val="22"/>
                <w:lang w:val="en-US"/>
              </w:rPr>
              <w:t>.2</w:t>
            </w:r>
          </w:p>
        </w:tc>
        <w:tc>
          <w:tcPr>
            <w:tcW w:w="3273" w:type="pct"/>
            <w:shd w:val="clear" w:color="auto" w:fill="auto"/>
            <w:vAlign w:val="center"/>
          </w:tcPr>
          <w:p w14:paraId="7E0ECE5D" w14:textId="77777777" w:rsidR="005C7838" w:rsidRPr="00074C2B" w:rsidRDefault="005C7838" w:rsidP="009D3941">
            <w:pPr>
              <w:spacing w:before="60" w:after="60" w:line="276" w:lineRule="auto"/>
              <w:jc w:val="left"/>
              <w:rPr>
                <w:rFonts w:ascii="Tahoma" w:hAnsi="Tahoma" w:cs="Tahoma"/>
                <w:szCs w:val="22"/>
              </w:rPr>
            </w:pPr>
            <w:r w:rsidRPr="00074C2B">
              <w:rPr>
                <w:rFonts w:ascii="Tahoma" w:hAnsi="Tahoma" w:cs="Tahoma"/>
                <w:szCs w:val="22"/>
              </w:rPr>
              <w:t>Αντικείμενο του Έργου</w:t>
            </w:r>
            <w:r w:rsidR="001B4C4A" w:rsidRPr="00074C2B">
              <w:rPr>
                <w:rFonts w:ascii="Tahoma" w:hAnsi="Tahoma" w:cs="Tahoma"/>
                <w:szCs w:val="22"/>
              </w:rPr>
              <w:t xml:space="preserve"> και απαιτήσεις</w:t>
            </w:r>
          </w:p>
        </w:tc>
        <w:tc>
          <w:tcPr>
            <w:tcW w:w="1392" w:type="pct"/>
            <w:shd w:val="clear" w:color="auto" w:fill="auto"/>
            <w:vAlign w:val="center"/>
          </w:tcPr>
          <w:p w14:paraId="190FB25C" w14:textId="314A6892" w:rsidR="005C7838" w:rsidRPr="00074C2B" w:rsidRDefault="00BE3D8B" w:rsidP="00714759">
            <w:pPr>
              <w:numPr>
                <w:ilvl w:val="12"/>
                <w:numId w:val="0"/>
              </w:numPr>
              <w:spacing w:before="60" w:after="60" w:line="276" w:lineRule="auto"/>
              <w:jc w:val="center"/>
              <w:rPr>
                <w:rFonts w:ascii="Tahoma" w:hAnsi="Tahoma" w:cs="Tahoma"/>
                <w:szCs w:val="22"/>
              </w:rPr>
            </w:pPr>
            <w:r w:rsidRPr="00074C2B">
              <w:rPr>
                <w:rFonts w:ascii="Tahoma" w:hAnsi="Tahoma" w:cs="Tahoma"/>
                <w:szCs w:val="22"/>
              </w:rPr>
              <w:t xml:space="preserve">ΠΑΡΑΡΤΗΜΑ Ι </w:t>
            </w:r>
            <w:r w:rsidR="00714759" w:rsidRPr="00074C2B">
              <w:rPr>
                <w:rFonts w:ascii="Tahoma" w:hAnsi="Tahoma" w:cs="Tahoma"/>
                <w:szCs w:val="22"/>
              </w:rPr>
              <w:fldChar w:fldCharType="begin"/>
            </w:r>
            <w:r w:rsidR="00714759" w:rsidRPr="00074C2B">
              <w:rPr>
                <w:rFonts w:ascii="Tahoma" w:hAnsi="Tahoma" w:cs="Tahoma"/>
                <w:szCs w:val="22"/>
              </w:rPr>
              <w:instrText xml:space="preserve"> REF _Ref98232687 \h  \* MERGEFORMAT </w:instrText>
            </w:r>
            <w:r w:rsidR="00714759" w:rsidRPr="00074C2B">
              <w:rPr>
                <w:rFonts w:ascii="Tahoma" w:hAnsi="Tahoma" w:cs="Tahoma"/>
                <w:szCs w:val="22"/>
              </w:rPr>
            </w:r>
            <w:r w:rsidR="00714759" w:rsidRPr="00074C2B">
              <w:rPr>
                <w:rFonts w:ascii="Tahoma" w:hAnsi="Tahoma" w:cs="Tahoma"/>
                <w:szCs w:val="22"/>
              </w:rPr>
              <w:fldChar w:fldCharType="separate"/>
            </w:r>
            <w:r w:rsidR="004E47B6" w:rsidRPr="00074C2B">
              <w:rPr>
                <w:rFonts w:ascii="Tahoma" w:hAnsi="Tahoma" w:cs="Tahoma"/>
              </w:rPr>
              <w:t xml:space="preserve">1.3 </w:t>
            </w:r>
            <w:r w:rsidR="00714759" w:rsidRPr="00074C2B">
              <w:rPr>
                <w:rFonts w:ascii="Tahoma" w:hAnsi="Tahoma" w:cs="Tahoma"/>
                <w:szCs w:val="22"/>
              </w:rPr>
              <w:fldChar w:fldCharType="end"/>
            </w:r>
          </w:p>
        </w:tc>
      </w:tr>
      <w:tr w:rsidR="005C7838" w:rsidRPr="00074C2B" w14:paraId="208B01B9" w14:textId="77777777" w:rsidTr="009D3941">
        <w:trPr>
          <w:jc w:val="center"/>
        </w:trPr>
        <w:tc>
          <w:tcPr>
            <w:tcW w:w="335" w:type="pct"/>
            <w:shd w:val="clear" w:color="auto" w:fill="FBE4D5" w:themeFill="accent2" w:themeFillTint="33"/>
            <w:vAlign w:val="center"/>
          </w:tcPr>
          <w:p w14:paraId="4CB841F0" w14:textId="318BEECE" w:rsidR="005C7838" w:rsidRPr="00074C2B" w:rsidRDefault="00B823D8" w:rsidP="009D3941">
            <w:pPr>
              <w:suppressAutoHyphens w:val="0"/>
              <w:spacing w:before="60" w:after="60" w:line="276" w:lineRule="auto"/>
              <w:jc w:val="center"/>
              <w:rPr>
                <w:rFonts w:ascii="Tahoma" w:hAnsi="Tahoma" w:cs="Tahoma"/>
                <w:b/>
                <w:szCs w:val="22"/>
                <w:lang w:val="en-US"/>
              </w:rPr>
            </w:pPr>
            <w:r w:rsidRPr="00074C2B">
              <w:rPr>
                <w:rFonts w:ascii="Tahoma" w:hAnsi="Tahoma" w:cs="Tahoma"/>
                <w:b/>
                <w:szCs w:val="22"/>
              </w:rPr>
              <w:t>2</w:t>
            </w:r>
            <w:r w:rsidR="005C7838" w:rsidRPr="00074C2B">
              <w:rPr>
                <w:rFonts w:ascii="Tahoma" w:hAnsi="Tahoma" w:cs="Tahoma"/>
                <w:b/>
                <w:szCs w:val="22"/>
                <w:lang w:val="en-US"/>
              </w:rPr>
              <w:t>.</w:t>
            </w:r>
          </w:p>
        </w:tc>
        <w:tc>
          <w:tcPr>
            <w:tcW w:w="3273" w:type="pct"/>
            <w:shd w:val="clear" w:color="auto" w:fill="FBE4D5" w:themeFill="accent2" w:themeFillTint="33"/>
            <w:vAlign w:val="center"/>
          </w:tcPr>
          <w:p w14:paraId="53C67CDD" w14:textId="77777777" w:rsidR="005C7838" w:rsidRPr="00074C2B" w:rsidRDefault="005C7838" w:rsidP="009D3941">
            <w:pPr>
              <w:spacing w:before="60" w:after="60" w:line="276" w:lineRule="auto"/>
              <w:jc w:val="left"/>
              <w:rPr>
                <w:rFonts w:ascii="Tahoma" w:hAnsi="Tahoma" w:cs="Tahoma"/>
                <w:b/>
                <w:szCs w:val="22"/>
              </w:rPr>
            </w:pPr>
            <w:r w:rsidRPr="00074C2B">
              <w:rPr>
                <w:rFonts w:ascii="Tahoma" w:hAnsi="Tahoma" w:cs="Tahoma"/>
                <w:b/>
                <w:bCs/>
                <w:color w:val="000000"/>
                <w:szCs w:val="22"/>
              </w:rPr>
              <w:t>Μεθοδολογία Υλοποίησης Έργου</w:t>
            </w:r>
          </w:p>
        </w:tc>
        <w:tc>
          <w:tcPr>
            <w:tcW w:w="1392" w:type="pct"/>
            <w:shd w:val="clear" w:color="auto" w:fill="FBE4D5" w:themeFill="accent2" w:themeFillTint="33"/>
            <w:vAlign w:val="center"/>
          </w:tcPr>
          <w:p w14:paraId="00B0FA9D" w14:textId="77777777" w:rsidR="005C7838" w:rsidRPr="00074C2B" w:rsidRDefault="005C7838" w:rsidP="009D3941">
            <w:pPr>
              <w:numPr>
                <w:ilvl w:val="12"/>
                <w:numId w:val="0"/>
              </w:numPr>
              <w:spacing w:before="60" w:after="60" w:line="276" w:lineRule="auto"/>
              <w:jc w:val="center"/>
              <w:rPr>
                <w:rFonts w:ascii="Tahoma" w:hAnsi="Tahoma" w:cs="Tahoma"/>
                <w:szCs w:val="22"/>
              </w:rPr>
            </w:pPr>
          </w:p>
        </w:tc>
      </w:tr>
      <w:tr w:rsidR="001D1B66" w:rsidRPr="00074C2B" w14:paraId="228193B1" w14:textId="77777777" w:rsidTr="009D3941">
        <w:trPr>
          <w:jc w:val="center"/>
        </w:trPr>
        <w:tc>
          <w:tcPr>
            <w:tcW w:w="335" w:type="pct"/>
            <w:shd w:val="clear" w:color="auto" w:fill="auto"/>
            <w:vAlign w:val="center"/>
          </w:tcPr>
          <w:p w14:paraId="0FCDE1E4" w14:textId="342E8C5A" w:rsidR="001D1B66" w:rsidRPr="00074C2B" w:rsidRDefault="001D1B66" w:rsidP="001D1B66">
            <w:pPr>
              <w:suppressAutoHyphens w:val="0"/>
              <w:spacing w:before="60" w:after="60" w:line="276" w:lineRule="auto"/>
              <w:jc w:val="center"/>
              <w:rPr>
                <w:rFonts w:ascii="Tahoma" w:hAnsi="Tahoma" w:cs="Tahoma"/>
                <w:szCs w:val="22"/>
                <w:lang w:val="en-US"/>
              </w:rPr>
            </w:pPr>
            <w:r w:rsidRPr="00074C2B">
              <w:rPr>
                <w:rFonts w:ascii="Tahoma" w:hAnsi="Tahoma" w:cs="Tahoma"/>
                <w:szCs w:val="22"/>
              </w:rPr>
              <w:t>2</w:t>
            </w:r>
            <w:r w:rsidRPr="00074C2B">
              <w:rPr>
                <w:rFonts w:ascii="Tahoma" w:hAnsi="Tahoma" w:cs="Tahoma"/>
                <w:szCs w:val="22"/>
                <w:lang w:val="en-US"/>
              </w:rPr>
              <w:t>.1</w:t>
            </w:r>
          </w:p>
        </w:tc>
        <w:tc>
          <w:tcPr>
            <w:tcW w:w="3273" w:type="pct"/>
            <w:shd w:val="clear" w:color="auto" w:fill="auto"/>
          </w:tcPr>
          <w:p w14:paraId="685F91F9" w14:textId="60551B0B" w:rsidR="001D1B66" w:rsidRPr="00074C2B" w:rsidRDefault="001D1B66" w:rsidP="001D1B66">
            <w:pPr>
              <w:pStyle w:val="normalwithoutspacing"/>
              <w:rPr>
                <w:rFonts w:ascii="Tahoma" w:hAnsi="Tahoma" w:cs="Tahoma"/>
                <w:szCs w:val="22"/>
              </w:rPr>
            </w:pPr>
            <w:r w:rsidRPr="00074C2B">
              <w:rPr>
                <w:rFonts w:ascii="Tahoma" w:hAnsi="Tahoma" w:cs="Tahoma"/>
                <w:b/>
                <w:szCs w:val="22"/>
              </w:rPr>
              <w:t>Μεθοδολογία Υλοποίησης</w:t>
            </w:r>
            <w:r w:rsidRPr="00074C2B">
              <w:rPr>
                <w:rFonts w:ascii="Tahoma" w:hAnsi="Tahoma" w:cs="Tahoma"/>
                <w:szCs w:val="22"/>
              </w:rPr>
              <w:t>: φάσεις υλοποίησης έργου, ανάλυση εργασιών, παραδοτέα, χρονοδιάγραμμα, ομάδα έργου</w:t>
            </w:r>
          </w:p>
        </w:tc>
        <w:tc>
          <w:tcPr>
            <w:tcW w:w="1392" w:type="pct"/>
            <w:shd w:val="clear" w:color="auto" w:fill="auto"/>
            <w:vAlign w:val="center"/>
          </w:tcPr>
          <w:p w14:paraId="356FF11C" w14:textId="7E3F4F69" w:rsidR="001D1B66" w:rsidRPr="00074C2B" w:rsidRDefault="001D1B66" w:rsidP="001D1B66">
            <w:pPr>
              <w:numPr>
                <w:ilvl w:val="12"/>
                <w:numId w:val="0"/>
              </w:numPr>
              <w:spacing w:before="60" w:after="60" w:line="276" w:lineRule="auto"/>
              <w:jc w:val="center"/>
              <w:rPr>
                <w:rFonts w:ascii="Tahoma" w:hAnsi="Tahoma" w:cs="Tahoma"/>
                <w:szCs w:val="22"/>
              </w:rPr>
            </w:pPr>
            <w:r w:rsidRPr="00074C2B">
              <w:rPr>
                <w:rFonts w:ascii="Tahoma" w:hAnsi="Tahoma" w:cs="Tahoma"/>
                <w:szCs w:val="22"/>
              </w:rPr>
              <w:t>ΠΑΡΑΡΤΗΜΑ Ι 1.4</w:t>
            </w:r>
          </w:p>
        </w:tc>
      </w:tr>
      <w:tr w:rsidR="001D1B66" w:rsidRPr="00074C2B" w14:paraId="03F6B3F4" w14:textId="77777777" w:rsidTr="009D3941">
        <w:trPr>
          <w:jc w:val="center"/>
        </w:trPr>
        <w:tc>
          <w:tcPr>
            <w:tcW w:w="335" w:type="pct"/>
            <w:shd w:val="clear" w:color="auto" w:fill="auto"/>
            <w:vAlign w:val="center"/>
          </w:tcPr>
          <w:p w14:paraId="600BC2F1" w14:textId="0B7AECB6" w:rsidR="001D1B66" w:rsidRPr="00074C2B" w:rsidRDefault="001D1B66" w:rsidP="001D1B66">
            <w:pPr>
              <w:suppressAutoHyphens w:val="0"/>
              <w:spacing w:before="60" w:after="60" w:line="276" w:lineRule="auto"/>
              <w:jc w:val="center"/>
              <w:rPr>
                <w:rFonts w:ascii="Tahoma" w:hAnsi="Tahoma" w:cs="Tahoma"/>
                <w:szCs w:val="22"/>
              </w:rPr>
            </w:pPr>
            <w:r w:rsidRPr="00074C2B">
              <w:rPr>
                <w:rFonts w:ascii="Tahoma" w:hAnsi="Tahoma" w:cs="Tahoma"/>
                <w:szCs w:val="22"/>
              </w:rPr>
              <w:t>2</w:t>
            </w:r>
            <w:r w:rsidRPr="00074C2B">
              <w:rPr>
                <w:rFonts w:ascii="Tahoma" w:hAnsi="Tahoma" w:cs="Tahoma"/>
                <w:szCs w:val="22"/>
                <w:lang w:val="en-US"/>
              </w:rPr>
              <w:t>.</w:t>
            </w:r>
            <w:r w:rsidRPr="00074C2B">
              <w:rPr>
                <w:rFonts w:ascii="Tahoma" w:hAnsi="Tahoma" w:cs="Tahoma"/>
                <w:szCs w:val="22"/>
              </w:rPr>
              <w:t>3</w:t>
            </w:r>
          </w:p>
        </w:tc>
        <w:tc>
          <w:tcPr>
            <w:tcW w:w="3273" w:type="pct"/>
            <w:shd w:val="clear" w:color="auto" w:fill="auto"/>
            <w:vAlign w:val="center"/>
          </w:tcPr>
          <w:p w14:paraId="3E4288FE" w14:textId="77777777" w:rsidR="001D1B66" w:rsidRPr="00074C2B" w:rsidRDefault="001D1B66" w:rsidP="001D1B66">
            <w:pPr>
              <w:rPr>
                <w:rFonts w:ascii="Tahoma" w:hAnsi="Tahoma" w:cs="Tahoma"/>
                <w:b/>
                <w:szCs w:val="22"/>
              </w:rPr>
            </w:pPr>
            <w:r w:rsidRPr="00074C2B">
              <w:rPr>
                <w:rFonts w:ascii="Tahoma" w:hAnsi="Tahoma" w:cs="Tahoma"/>
                <w:b/>
                <w:szCs w:val="22"/>
              </w:rPr>
              <w:t>Μεθοδολογία Διοίκησης</w:t>
            </w:r>
            <w:r w:rsidRPr="00074C2B">
              <w:rPr>
                <w:rFonts w:ascii="Tahoma" w:hAnsi="Tahoma" w:cs="Tahoma"/>
                <w:szCs w:val="22"/>
              </w:rPr>
              <w:t>: Προτεινόμενο σχήμα Διοίκησης του Έργου, ρόλοι &amp; αρμοδιότητες, σχήμα επικοινωνίας κλπ</w:t>
            </w:r>
          </w:p>
        </w:tc>
        <w:tc>
          <w:tcPr>
            <w:tcW w:w="1392" w:type="pct"/>
            <w:shd w:val="clear" w:color="auto" w:fill="auto"/>
            <w:vAlign w:val="center"/>
          </w:tcPr>
          <w:p w14:paraId="198E5244" w14:textId="767505CF" w:rsidR="001D1B66" w:rsidRPr="00074C2B" w:rsidRDefault="001D1B66" w:rsidP="001D1B66">
            <w:pPr>
              <w:numPr>
                <w:ilvl w:val="12"/>
                <w:numId w:val="0"/>
              </w:numPr>
              <w:spacing w:before="60" w:after="60" w:line="276" w:lineRule="auto"/>
              <w:jc w:val="center"/>
              <w:rPr>
                <w:rFonts w:ascii="Tahoma" w:hAnsi="Tahoma" w:cs="Tahoma"/>
                <w:szCs w:val="22"/>
              </w:rPr>
            </w:pPr>
            <w:r w:rsidRPr="00074C2B">
              <w:rPr>
                <w:rFonts w:ascii="Tahoma" w:hAnsi="Tahoma" w:cs="Tahoma"/>
                <w:szCs w:val="22"/>
              </w:rPr>
              <w:t xml:space="preserve">ΠΑΡΑΡΤΗΜΑ Ι </w:t>
            </w:r>
            <w:r w:rsidR="00317BDF" w:rsidRPr="00074C2B">
              <w:rPr>
                <w:rFonts w:ascii="Tahoma" w:hAnsi="Tahoma" w:cs="Tahoma"/>
                <w:szCs w:val="22"/>
              </w:rPr>
              <w:fldChar w:fldCharType="begin"/>
            </w:r>
            <w:r w:rsidR="00317BDF" w:rsidRPr="00074C2B">
              <w:rPr>
                <w:rFonts w:ascii="Tahoma" w:hAnsi="Tahoma" w:cs="Tahoma"/>
                <w:szCs w:val="22"/>
              </w:rPr>
              <w:instrText xml:space="preserve"> REF _Ref150789378 \h </w:instrText>
            </w:r>
            <w:r w:rsidR="00E85E7B" w:rsidRPr="00074C2B">
              <w:rPr>
                <w:rFonts w:ascii="Tahoma" w:hAnsi="Tahoma" w:cs="Tahoma"/>
                <w:szCs w:val="22"/>
              </w:rPr>
              <w:instrText xml:space="preserve"> \* MERGEFORMAT </w:instrText>
            </w:r>
            <w:r w:rsidR="00317BDF" w:rsidRPr="00074C2B">
              <w:rPr>
                <w:rFonts w:ascii="Tahoma" w:hAnsi="Tahoma" w:cs="Tahoma"/>
                <w:szCs w:val="22"/>
              </w:rPr>
            </w:r>
            <w:r w:rsidR="00317BDF" w:rsidRPr="00074C2B">
              <w:rPr>
                <w:rFonts w:ascii="Tahoma" w:hAnsi="Tahoma" w:cs="Tahoma"/>
                <w:szCs w:val="22"/>
              </w:rPr>
              <w:fldChar w:fldCharType="separate"/>
            </w:r>
            <w:r w:rsidR="004E47B6" w:rsidRPr="00074C2B">
              <w:rPr>
                <w:rFonts w:ascii="Tahoma" w:hAnsi="Tahoma" w:cs="Tahoma"/>
              </w:rPr>
              <w:t>1.7 Μεθοδολογία διοίκησης και διασφάλισης ποιότητας</w:t>
            </w:r>
            <w:r w:rsidR="00317BDF" w:rsidRPr="00074C2B">
              <w:rPr>
                <w:rFonts w:ascii="Tahoma" w:hAnsi="Tahoma" w:cs="Tahoma"/>
                <w:szCs w:val="22"/>
              </w:rPr>
              <w:fldChar w:fldCharType="end"/>
            </w:r>
          </w:p>
        </w:tc>
      </w:tr>
      <w:tr w:rsidR="001D1B66" w:rsidRPr="00074C2B" w14:paraId="47EDCBAA" w14:textId="77777777" w:rsidTr="009D3941">
        <w:trPr>
          <w:jc w:val="center"/>
        </w:trPr>
        <w:tc>
          <w:tcPr>
            <w:tcW w:w="335" w:type="pct"/>
            <w:shd w:val="clear" w:color="auto" w:fill="FBE4D5" w:themeFill="accent2" w:themeFillTint="33"/>
            <w:vAlign w:val="center"/>
          </w:tcPr>
          <w:p w14:paraId="2A62426D" w14:textId="5108B9F9" w:rsidR="001D1B66" w:rsidRPr="00074C2B" w:rsidRDefault="001D1B66" w:rsidP="001D1B66">
            <w:pPr>
              <w:suppressAutoHyphens w:val="0"/>
              <w:spacing w:before="60" w:after="60" w:line="276" w:lineRule="auto"/>
              <w:jc w:val="center"/>
              <w:rPr>
                <w:rFonts w:ascii="Tahoma" w:hAnsi="Tahoma" w:cs="Tahoma"/>
                <w:b/>
                <w:szCs w:val="22"/>
                <w:lang w:val="en-US"/>
              </w:rPr>
            </w:pPr>
            <w:r w:rsidRPr="00074C2B">
              <w:rPr>
                <w:rFonts w:ascii="Tahoma" w:hAnsi="Tahoma" w:cs="Tahoma"/>
                <w:b/>
                <w:szCs w:val="22"/>
              </w:rPr>
              <w:t>3</w:t>
            </w:r>
            <w:r w:rsidRPr="00074C2B">
              <w:rPr>
                <w:rFonts w:ascii="Tahoma" w:hAnsi="Tahoma" w:cs="Tahoma"/>
                <w:b/>
                <w:szCs w:val="22"/>
                <w:lang w:val="en-US"/>
              </w:rPr>
              <w:t>.</w:t>
            </w:r>
          </w:p>
        </w:tc>
        <w:tc>
          <w:tcPr>
            <w:tcW w:w="3273" w:type="pct"/>
            <w:shd w:val="clear" w:color="auto" w:fill="FBE4D5" w:themeFill="accent2" w:themeFillTint="33"/>
            <w:vAlign w:val="center"/>
          </w:tcPr>
          <w:p w14:paraId="169B1E93" w14:textId="77777777" w:rsidR="001D1B66" w:rsidRPr="00074C2B" w:rsidRDefault="001D1B66" w:rsidP="001D1B66">
            <w:pPr>
              <w:spacing w:before="60" w:after="60" w:line="276" w:lineRule="auto"/>
              <w:jc w:val="left"/>
              <w:rPr>
                <w:rFonts w:ascii="Tahoma" w:hAnsi="Tahoma" w:cs="Tahoma"/>
                <w:b/>
                <w:szCs w:val="22"/>
              </w:rPr>
            </w:pPr>
            <w:r w:rsidRPr="00074C2B">
              <w:rPr>
                <w:rFonts w:ascii="Tahoma" w:hAnsi="Tahoma" w:cs="Tahoma"/>
                <w:b/>
                <w:szCs w:val="22"/>
              </w:rPr>
              <w:t>Πίνακες Συμμόρφωσης</w:t>
            </w:r>
          </w:p>
        </w:tc>
        <w:tc>
          <w:tcPr>
            <w:tcW w:w="1392" w:type="pct"/>
            <w:shd w:val="clear" w:color="auto" w:fill="FBE4D5" w:themeFill="accent2" w:themeFillTint="33"/>
            <w:vAlign w:val="center"/>
          </w:tcPr>
          <w:p w14:paraId="57F0B21C" w14:textId="72FD8B8D" w:rsidR="001D1B66" w:rsidRPr="00074C2B" w:rsidRDefault="001D1B66" w:rsidP="001D1B66">
            <w:pPr>
              <w:numPr>
                <w:ilvl w:val="12"/>
                <w:numId w:val="0"/>
              </w:numPr>
              <w:spacing w:before="60" w:after="60" w:line="276" w:lineRule="auto"/>
              <w:jc w:val="center"/>
              <w:rPr>
                <w:rFonts w:ascii="Tahoma" w:hAnsi="Tahoma" w:cs="Tahoma"/>
                <w:szCs w:val="22"/>
              </w:rPr>
            </w:pPr>
            <w:r w:rsidRPr="00074C2B">
              <w:rPr>
                <w:rFonts w:ascii="Tahoma" w:hAnsi="Tahoma" w:cs="Tahoma"/>
                <w:szCs w:val="22"/>
              </w:rPr>
              <w:fldChar w:fldCharType="begin"/>
            </w:r>
            <w:r w:rsidRPr="00074C2B">
              <w:rPr>
                <w:rFonts w:ascii="Tahoma" w:hAnsi="Tahoma" w:cs="Tahoma"/>
                <w:szCs w:val="22"/>
              </w:rPr>
              <w:instrText xml:space="preserve"> REF _Ref98234507 \h  \* MERGEFORMAT </w:instrText>
            </w:r>
            <w:r w:rsidRPr="00074C2B">
              <w:rPr>
                <w:rFonts w:ascii="Tahoma" w:hAnsi="Tahoma" w:cs="Tahoma"/>
                <w:szCs w:val="22"/>
              </w:rPr>
            </w:r>
            <w:r w:rsidRPr="00074C2B">
              <w:rPr>
                <w:rFonts w:ascii="Tahoma" w:hAnsi="Tahoma" w:cs="Tahoma"/>
                <w:szCs w:val="22"/>
              </w:rPr>
              <w:fldChar w:fldCharType="separate"/>
            </w:r>
            <w:r w:rsidR="004E47B6" w:rsidRPr="00074C2B">
              <w:rPr>
                <w:rFonts w:ascii="Tahoma" w:hAnsi="Tahoma" w:cs="Tahoma"/>
              </w:rPr>
              <w:t>ΠΑΡΑΡΤΗΜΑ ΙΙ – Πίνακες Συμμόρφωσης</w:t>
            </w:r>
            <w:r w:rsidRPr="00074C2B">
              <w:rPr>
                <w:rFonts w:ascii="Tahoma" w:hAnsi="Tahoma" w:cs="Tahoma"/>
                <w:szCs w:val="22"/>
              </w:rPr>
              <w:fldChar w:fldCharType="end"/>
            </w:r>
          </w:p>
        </w:tc>
      </w:tr>
      <w:tr w:rsidR="001D1B66" w:rsidRPr="00074C2B" w14:paraId="3A9331BE" w14:textId="77777777" w:rsidTr="006D2015">
        <w:trPr>
          <w:trHeight w:val="1034"/>
          <w:jc w:val="center"/>
        </w:trPr>
        <w:tc>
          <w:tcPr>
            <w:tcW w:w="335" w:type="pct"/>
            <w:shd w:val="clear" w:color="auto" w:fill="FBE4D5" w:themeFill="accent2" w:themeFillTint="33"/>
            <w:vAlign w:val="center"/>
          </w:tcPr>
          <w:p w14:paraId="08AB1D64" w14:textId="04C26662" w:rsidR="001D1B66" w:rsidRPr="00074C2B" w:rsidRDefault="001D1B66" w:rsidP="001D1B66">
            <w:pPr>
              <w:suppressAutoHyphens w:val="0"/>
              <w:spacing w:before="60" w:after="60" w:line="276" w:lineRule="auto"/>
              <w:jc w:val="center"/>
              <w:rPr>
                <w:rFonts w:ascii="Tahoma" w:hAnsi="Tahoma" w:cs="Tahoma"/>
                <w:b/>
                <w:szCs w:val="22"/>
              </w:rPr>
            </w:pPr>
            <w:r w:rsidRPr="00074C2B">
              <w:rPr>
                <w:rFonts w:ascii="Tahoma" w:hAnsi="Tahoma" w:cs="Tahoma"/>
                <w:b/>
                <w:szCs w:val="22"/>
              </w:rPr>
              <w:t>4.</w:t>
            </w:r>
          </w:p>
        </w:tc>
        <w:tc>
          <w:tcPr>
            <w:tcW w:w="3273" w:type="pct"/>
            <w:shd w:val="clear" w:color="auto" w:fill="FBE4D5" w:themeFill="accent2" w:themeFillTint="33"/>
            <w:vAlign w:val="center"/>
          </w:tcPr>
          <w:p w14:paraId="279336A2" w14:textId="77777777" w:rsidR="001D1B66" w:rsidRPr="00074C2B" w:rsidRDefault="001D1B66" w:rsidP="001D1B66">
            <w:pPr>
              <w:spacing w:before="60" w:after="60" w:line="276" w:lineRule="auto"/>
              <w:jc w:val="left"/>
              <w:rPr>
                <w:rFonts w:ascii="Tahoma" w:hAnsi="Tahoma" w:cs="Tahoma"/>
                <w:b/>
                <w:szCs w:val="22"/>
                <w:u w:val="single"/>
              </w:rPr>
            </w:pPr>
            <w:r w:rsidRPr="00074C2B">
              <w:rPr>
                <w:rFonts w:ascii="Tahoma" w:hAnsi="Tahoma" w:cs="Tahoma"/>
                <w:b/>
                <w:szCs w:val="22"/>
              </w:rPr>
              <w:t xml:space="preserve">Πίνακες Οικονομικής Προσφοράς, </w:t>
            </w:r>
            <w:r w:rsidRPr="00074C2B">
              <w:rPr>
                <w:rFonts w:ascii="Tahoma" w:hAnsi="Tahoma" w:cs="Tahoma"/>
                <w:b/>
                <w:szCs w:val="22"/>
                <w:u w:val="single"/>
              </w:rPr>
              <w:t>χωρίς τιμές</w:t>
            </w:r>
          </w:p>
          <w:p w14:paraId="55A3AC42" w14:textId="77777777" w:rsidR="001D1B66" w:rsidRPr="00074C2B" w:rsidRDefault="001D1B66" w:rsidP="001D1B66">
            <w:pPr>
              <w:spacing w:before="60" w:after="60"/>
              <w:jc w:val="left"/>
              <w:rPr>
                <w:rFonts w:ascii="Tahoma" w:hAnsi="Tahoma" w:cs="Tahoma"/>
                <w:szCs w:val="22"/>
                <w:u w:val="single"/>
              </w:rPr>
            </w:pPr>
            <w:r w:rsidRPr="00074C2B">
              <w:rPr>
                <w:rFonts w:ascii="Tahoma" w:hAnsi="Tahoma" w:cs="Tahoma"/>
                <w:szCs w:val="22"/>
                <w:u w:val="single"/>
              </w:rPr>
              <w:t>Η εμφάνιση τιμής/ τιμών στον εν λόγω πίνακα αποτελεί λόγο απόρριψης της προσφοράς</w:t>
            </w:r>
          </w:p>
        </w:tc>
        <w:tc>
          <w:tcPr>
            <w:tcW w:w="1392" w:type="pct"/>
            <w:shd w:val="clear" w:color="auto" w:fill="FBE4D5" w:themeFill="accent2" w:themeFillTint="33"/>
            <w:vAlign w:val="center"/>
          </w:tcPr>
          <w:p w14:paraId="03143DCA" w14:textId="06A529F2" w:rsidR="001D1B66" w:rsidRPr="00074C2B" w:rsidRDefault="001D1B66" w:rsidP="001D1B66">
            <w:pPr>
              <w:numPr>
                <w:ilvl w:val="12"/>
                <w:numId w:val="0"/>
              </w:numPr>
              <w:spacing w:before="60" w:after="60" w:line="276" w:lineRule="auto"/>
              <w:jc w:val="center"/>
              <w:rPr>
                <w:rFonts w:ascii="Tahoma" w:hAnsi="Tahoma" w:cs="Tahoma"/>
                <w:b/>
                <w:szCs w:val="22"/>
              </w:rPr>
            </w:pPr>
            <w:r w:rsidRPr="00074C2B">
              <w:rPr>
                <w:rFonts w:ascii="Tahoma" w:hAnsi="Tahoma" w:cs="Tahoma"/>
              </w:rPr>
              <w:fldChar w:fldCharType="begin"/>
            </w:r>
            <w:r w:rsidRPr="00074C2B">
              <w:rPr>
                <w:rFonts w:ascii="Tahoma" w:hAnsi="Tahoma" w:cs="Tahoma"/>
                <w:b/>
                <w:szCs w:val="22"/>
              </w:rPr>
              <w:instrText xml:space="preserve"> REF _Ref98234490 \h </w:instrText>
            </w:r>
            <w:r w:rsidRPr="00074C2B">
              <w:rPr>
                <w:rFonts w:ascii="Tahoma" w:hAnsi="Tahoma" w:cs="Tahoma"/>
              </w:rPr>
              <w:instrText xml:space="preserve"> \* MERGEFORMAT </w:instrText>
            </w:r>
            <w:r w:rsidRPr="00074C2B">
              <w:rPr>
                <w:rFonts w:ascii="Tahoma" w:hAnsi="Tahoma" w:cs="Tahoma"/>
              </w:rPr>
            </w:r>
            <w:r w:rsidRPr="00074C2B">
              <w:rPr>
                <w:rFonts w:ascii="Tahoma" w:hAnsi="Tahoma" w:cs="Tahoma"/>
              </w:rPr>
              <w:fldChar w:fldCharType="separate"/>
            </w:r>
            <w:r w:rsidR="004E47B6" w:rsidRPr="00074C2B">
              <w:rPr>
                <w:rFonts w:ascii="Tahoma" w:hAnsi="Tahoma" w:cs="Tahoma"/>
              </w:rPr>
              <w:t>ΠΑΡΑΡΤΗΜΑ VI – Υπόδειγμα Οικονομικής Προσφοράς</w:t>
            </w:r>
            <w:r w:rsidRPr="00074C2B">
              <w:rPr>
                <w:rFonts w:ascii="Tahoma" w:hAnsi="Tahoma" w:cs="Tahoma"/>
              </w:rPr>
              <w:fldChar w:fldCharType="end"/>
            </w:r>
          </w:p>
        </w:tc>
      </w:tr>
    </w:tbl>
    <w:p w14:paraId="3BE82B2E" w14:textId="77777777" w:rsidR="005C7838" w:rsidRPr="00074C2B" w:rsidRDefault="005C7838" w:rsidP="00A11DC8">
      <w:pPr>
        <w:rPr>
          <w:rFonts w:ascii="Tahoma" w:hAnsi="Tahoma" w:cs="Tahoma"/>
        </w:rPr>
      </w:pPr>
    </w:p>
    <w:p w14:paraId="54CD566E" w14:textId="77777777" w:rsidR="0065083F" w:rsidRPr="00074C2B" w:rsidRDefault="0065083F">
      <w:pPr>
        <w:suppressAutoHyphens w:val="0"/>
        <w:spacing w:before="0" w:after="0"/>
        <w:jc w:val="left"/>
        <w:rPr>
          <w:rFonts w:ascii="Tahoma" w:hAnsi="Tahoma" w:cs="Tahoma"/>
        </w:rPr>
      </w:pPr>
      <w:r w:rsidRPr="00074C2B">
        <w:rPr>
          <w:rFonts w:ascii="Tahoma" w:hAnsi="Tahoma" w:cs="Tahoma"/>
        </w:rPr>
        <w:br w:type="page"/>
      </w:r>
    </w:p>
    <w:p w14:paraId="6479A82E" w14:textId="77777777" w:rsidR="005C7838" w:rsidRPr="00074C2B" w:rsidRDefault="005C7838" w:rsidP="00A11DC8">
      <w:pPr>
        <w:rPr>
          <w:rFonts w:ascii="Tahoma" w:hAnsi="Tahoma" w:cs="Tahoma"/>
        </w:rPr>
      </w:pPr>
    </w:p>
    <w:p w14:paraId="2A35CDF8" w14:textId="0C97A642" w:rsidR="005C7838" w:rsidRPr="00074C2B" w:rsidRDefault="005C7838" w:rsidP="005C7838">
      <w:pPr>
        <w:pStyle w:val="20"/>
        <w:rPr>
          <w:rFonts w:ascii="Tahoma" w:hAnsi="Tahoma" w:cs="Tahoma"/>
          <w:lang w:val="el-GR"/>
        </w:rPr>
      </w:pPr>
      <w:bookmarkStart w:id="232" w:name="_Ref54003298"/>
      <w:bookmarkStart w:id="233" w:name="_Toc172624226"/>
      <w:r w:rsidRPr="00074C2B">
        <w:rPr>
          <w:rFonts w:ascii="Tahoma" w:hAnsi="Tahoma" w:cs="Tahoma"/>
          <w:lang w:val="el-GR"/>
        </w:rPr>
        <w:t xml:space="preserve">ΠΑΡΑΡΤΗΜΑ </w:t>
      </w:r>
      <w:r w:rsidRPr="00074C2B">
        <w:rPr>
          <w:rFonts w:ascii="Tahoma" w:hAnsi="Tahoma" w:cs="Tahoma"/>
        </w:rPr>
        <w:t>V</w:t>
      </w:r>
      <w:r w:rsidRPr="00074C2B">
        <w:rPr>
          <w:rFonts w:ascii="Tahoma" w:hAnsi="Tahoma" w:cs="Tahoma"/>
          <w:lang w:val="el-GR"/>
        </w:rPr>
        <w:t>– Υπόδειγμα Βιογραφικού Μελών Ομάδας</w:t>
      </w:r>
      <w:bookmarkEnd w:id="232"/>
      <w:bookmarkEnd w:id="233"/>
    </w:p>
    <w:p w14:paraId="6D2B7417" w14:textId="77777777" w:rsidR="005C7838" w:rsidRPr="00074C2B" w:rsidRDefault="005C7838" w:rsidP="00A11DC8">
      <w:pPr>
        <w:rPr>
          <w:rFonts w:ascii="Tahoma" w:hAnsi="Tahoma" w:cs="Tahoma"/>
        </w:rPr>
      </w:pPr>
    </w:p>
    <w:p w14:paraId="37117DC2" w14:textId="77777777" w:rsidR="005C7838" w:rsidRPr="00074C2B" w:rsidRDefault="005C7838" w:rsidP="00A11DC8">
      <w:pPr>
        <w:rPr>
          <w:rFonts w:ascii="Tahoma" w:hAnsi="Tahoma" w:cs="Tahoma"/>
        </w:rPr>
      </w:pPr>
    </w:p>
    <w:p w14:paraId="3512486E" w14:textId="77777777" w:rsidR="005C7838" w:rsidRPr="00074C2B" w:rsidRDefault="005C7838" w:rsidP="00A11DC8">
      <w:pPr>
        <w:rPr>
          <w:rFonts w:ascii="Tahoma" w:hAnsi="Tahoma" w:cs="Tahoma"/>
        </w:rPr>
      </w:pPr>
    </w:p>
    <w:tbl>
      <w:tblPr>
        <w:tblW w:w="9456" w:type="dxa"/>
        <w:tblInd w:w="108" w:type="dxa"/>
        <w:tblLayout w:type="fixed"/>
        <w:tblLook w:val="04A0" w:firstRow="1" w:lastRow="0" w:firstColumn="1" w:lastColumn="0" w:noHBand="0" w:noVBand="1"/>
      </w:tblPr>
      <w:tblGrid>
        <w:gridCol w:w="1544"/>
        <w:gridCol w:w="381"/>
        <w:gridCol w:w="386"/>
        <w:gridCol w:w="457"/>
        <w:gridCol w:w="322"/>
        <w:gridCol w:w="111"/>
        <w:gridCol w:w="701"/>
        <w:gridCol w:w="980"/>
        <w:gridCol w:w="362"/>
        <w:gridCol w:w="1025"/>
        <w:gridCol w:w="504"/>
        <w:gridCol w:w="128"/>
        <w:gridCol w:w="330"/>
        <w:gridCol w:w="433"/>
        <w:gridCol w:w="1792"/>
      </w:tblGrid>
      <w:tr w:rsidR="00C336F0" w:rsidRPr="00074C2B" w14:paraId="2F563147" w14:textId="77777777" w:rsidTr="00747A74">
        <w:trPr>
          <w:trHeight w:val="567"/>
        </w:trPr>
        <w:tc>
          <w:tcPr>
            <w:tcW w:w="9456" w:type="dxa"/>
            <w:gridSpan w:val="15"/>
            <w:tcBorders>
              <w:top w:val="single" w:sz="6" w:space="0" w:color="auto"/>
              <w:left w:val="single" w:sz="6" w:space="0" w:color="auto"/>
              <w:bottom w:val="single" w:sz="6" w:space="0" w:color="auto"/>
              <w:right w:val="single" w:sz="6" w:space="0" w:color="auto"/>
            </w:tcBorders>
            <w:shd w:val="pct10" w:color="auto" w:fill="auto"/>
            <w:vAlign w:val="center"/>
          </w:tcPr>
          <w:p w14:paraId="19716C58" w14:textId="77777777" w:rsidR="00C336F0" w:rsidRPr="00074C2B" w:rsidRDefault="00C336F0" w:rsidP="00A11DC8">
            <w:pPr>
              <w:rPr>
                <w:rFonts w:ascii="Tahoma" w:hAnsi="Tahoma" w:cs="Tahoma"/>
              </w:rPr>
            </w:pPr>
            <w:r w:rsidRPr="00074C2B">
              <w:rPr>
                <w:rFonts w:ascii="Tahoma" w:hAnsi="Tahoma" w:cs="Tahoma"/>
              </w:rPr>
              <w:t>ΒΙΟΓΡΑΦΙΚΟ ΣΗΜΕΙΩΜΑ</w:t>
            </w:r>
          </w:p>
        </w:tc>
      </w:tr>
      <w:tr w:rsidR="00C336F0" w:rsidRPr="00074C2B" w14:paraId="4B2ED95C" w14:textId="77777777" w:rsidTr="00747A74">
        <w:tc>
          <w:tcPr>
            <w:tcW w:w="9456" w:type="dxa"/>
            <w:gridSpan w:val="15"/>
          </w:tcPr>
          <w:p w14:paraId="18AD4B4F" w14:textId="77777777" w:rsidR="00C336F0" w:rsidRPr="00074C2B" w:rsidRDefault="00C336F0" w:rsidP="00A11DC8">
            <w:pPr>
              <w:rPr>
                <w:rFonts w:ascii="Tahoma" w:hAnsi="Tahoma" w:cs="Tahoma"/>
              </w:rPr>
            </w:pPr>
          </w:p>
        </w:tc>
      </w:tr>
      <w:tr w:rsidR="00C336F0" w:rsidRPr="00074C2B" w14:paraId="0FBCFD48" w14:textId="77777777" w:rsidTr="00747A74">
        <w:tc>
          <w:tcPr>
            <w:tcW w:w="3934" w:type="dxa"/>
            <w:gridSpan w:val="7"/>
            <w:tcBorders>
              <w:top w:val="single" w:sz="6" w:space="0" w:color="auto"/>
              <w:left w:val="single" w:sz="6" w:space="0" w:color="auto"/>
              <w:bottom w:val="single" w:sz="6" w:space="0" w:color="auto"/>
              <w:right w:val="single" w:sz="6" w:space="0" w:color="auto"/>
            </w:tcBorders>
            <w:shd w:val="pct10" w:color="auto" w:fill="auto"/>
            <w:vAlign w:val="center"/>
          </w:tcPr>
          <w:p w14:paraId="5F557915" w14:textId="77777777" w:rsidR="00C336F0" w:rsidRPr="00074C2B" w:rsidRDefault="00C336F0" w:rsidP="00A11DC8">
            <w:pPr>
              <w:rPr>
                <w:rFonts w:ascii="Tahoma" w:hAnsi="Tahoma" w:cs="Tahoma"/>
              </w:rPr>
            </w:pPr>
            <w:r w:rsidRPr="00074C2B">
              <w:rPr>
                <w:rFonts w:ascii="Tahoma" w:hAnsi="Tahoma" w:cs="Tahoma"/>
              </w:rPr>
              <w:t>ΠΡΟΣΩΠΙΚΑ ΣΤΟΙΧΕΙΑ</w:t>
            </w:r>
          </w:p>
        </w:tc>
        <w:tc>
          <w:tcPr>
            <w:tcW w:w="5522" w:type="dxa"/>
            <w:gridSpan w:val="8"/>
            <w:vAlign w:val="center"/>
          </w:tcPr>
          <w:p w14:paraId="6D131296" w14:textId="77777777" w:rsidR="00C336F0" w:rsidRPr="00074C2B" w:rsidRDefault="00C336F0" w:rsidP="00A11DC8">
            <w:pPr>
              <w:rPr>
                <w:rFonts w:ascii="Tahoma" w:hAnsi="Tahoma" w:cs="Tahoma"/>
              </w:rPr>
            </w:pPr>
          </w:p>
        </w:tc>
      </w:tr>
      <w:tr w:rsidR="00C336F0" w:rsidRPr="00074C2B" w14:paraId="223C260F" w14:textId="77777777" w:rsidTr="00747A74">
        <w:tc>
          <w:tcPr>
            <w:tcW w:w="1556" w:type="dxa"/>
            <w:tcBorders>
              <w:top w:val="double" w:sz="6" w:space="0" w:color="auto"/>
              <w:left w:val="double" w:sz="6" w:space="0" w:color="auto"/>
              <w:bottom w:val="nil"/>
              <w:right w:val="nil"/>
            </w:tcBorders>
            <w:vAlign w:val="center"/>
          </w:tcPr>
          <w:p w14:paraId="604D5F23" w14:textId="77777777" w:rsidR="00C336F0" w:rsidRPr="00074C2B" w:rsidRDefault="00C336F0" w:rsidP="00012FEB">
            <w:pPr>
              <w:rPr>
                <w:rFonts w:ascii="Tahoma" w:hAnsi="Tahoma" w:cs="Tahoma"/>
              </w:rPr>
            </w:pPr>
            <w:r w:rsidRPr="00074C2B">
              <w:rPr>
                <w:rFonts w:ascii="Tahoma" w:hAnsi="Tahoma" w:cs="Tahoma"/>
              </w:rPr>
              <w:t>Επώνυμο:</w:t>
            </w:r>
          </w:p>
        </w:tc>
        <w:tc>
          <w:tcPr>
            <w:tcW w:w="3367" w:type="dxa"/>
            <w:gridSpan w:val="7"/>
            <w:tcBorders>
              <w:top w:val="double" w:sz="6" w:space="0" w:color="auto"/>
              <w:left w:val="nil"/>
              <w:bottom w:val="single" w:sz="6" w:space="0" w:color="auto"/>
              <w:right w:val="nil"/>
            </w:tcBorders>
            <w:vAlign w:val="center"/>
          </w:tcPr>
          <w:p w14:paraId="1347B376" w14:textId="77777777" w:rsidR="00C336F0" w:rsidRPr="00074C2B" w:rsidRDefault="00C336F0" w:rsidP="00012FEB">
            <w:pPr>
              <w:rPr>
                <w:rFonts w:ascii="Tahoma" w:hAnsi="Tahoma" w:cs="Tahoma"/>
              </w:rPr>
            </w:pPr>
          </w:p>
        </w:tc>
        <w:tc>
          <w:tcPr>
            <w:tcW w:w="1398" w:type="dxa"/>
            <w:gridSpan w:val="2"/>
            <w:tcBorders>
              <w:top w:val="double" w:sz="6" w:space="0" w:color="auto"/>
              <w:left w:val="nil"/>
              <w:bottom w:val="nil"/>
              <w:right w:val="nil"/>
            </w:tcBorders>
            <w:vAlign w:val="center"/>
          </w:tcPr>
          <w:p w14:paraId="40BC5F01" w14:textId="77777777" w:rsidR="00C336F0" w:rsidRPr="00074C2B" w:rsidRDefault="00C336F0" w:rsidP="00012FEB">
            <w:pPr>
              <w:rPr>
                <w:rFonts w:ascii="Tahoma" w:hAnsi="Tahoma" w:cs="Tahoma"/>
              </w:rPr>
            </w:pPr>
            <w:r w:rsidRPr="00074C2B">
              <w:rPr>
                <w:rFonts w:ascii="Tahoma" w:hAnsi="Tahoma" w:cs="Tahoma"/>
              </w:rPr>
              <w:t>Όνομα:</w:t>
            </w:r>
          </w:p>
        </w:tc>
        <w:tc>
          <w:tcPr>
            <w:tcW w:w="3135" w:type="dxa"/>
            <w:gridSpan w:val="5"/>
            <w:tcBorders>
              <w:top w:val="double" w:sz="6" w:space="0" w:color="auto"/>
              <w:left w:val="nil"/>
              <w:bottom w:val="single" w:sz="6" w:space="0" w:color="auto"/>
              <w:right w:val="double" w:sz="6" w:space="0" w:color="auto"/>
            </w:tcBorders>
            <w:vAlign w:val="center"/>
          </w:tcPr>
          <w:p w14:paraId="1595787E" w14:textId="77777777" w:rsidR="00C336F0" w:rsidRPr="00074C2B" w:rsidRDefault="00C336F0" w:rsidP="00012FEB">
            <w:pPr>
              <w:rPr>
                <w:rFonts w:ascii="Tahoma" w:hAnsi="Tahoma" w:cs="Tahoma"/>
              </w:rPr>
            </w:pPr>
          </w:p>
        </w:tc>
      </w:tr>
      <w:tr w:rsidR="00C336F0" w:rsidRPr="00074C2B" w14:paraId="09BA2C21" w14:textId="77777777" w:rsidTr="00747A74">
        <w:tc>
          <w:tcPr>
            <w:tcW w:w="1940" w:type="dxa"/>
            <w:gridSpan w:val="2"/>
            <w:tcBorders>
              <w:top w:val="nil"/>
              <w:left w:val="double" w:sz="6" w:space="0" w:color="auto"/>
              <w:bottom w:val="nil"/>
              <w:right w:val="nil"/>
            </w:tcBorders>
            <w:vAlign w:val="center"/>
          </w:tcPr>
          <w:p w14:paraId="788CCE56" w14:textId="77777777" w:rsidR="00C336F0" w:rsidRPr="00074C2B" w:rsidRDefault="00C336F0" w:rsidP="00012FEB">
            <w:pPr>
              <w:rPr>
                <w:rFonts w:ascii="Tahoma" w:hAnsi="Tahoma" w:cs="Tahoma"/>
              </w:rPr>
            </w:pPr>
            <w:r w:rsidRPr="00074C2B">
              <w:rPr>
                <w:rFonts w:ascii="Tahoma" w:hAnsi="Tahoma" w:cs="Tahoma"/>
              </w:rPr>
              <w:t>Πατρώνυμο:</w:t>
            </w:r>
          </w:p>
        </w:tc>
        <w:tc>
          <w:tcPr>
            <w:tcW w:w="2983" w:type="dxa"/>
            <w:gridSpan w:val="6"/>
            <w:tcBorders>
              <w:top w:val="nil"/>
              <w:left w:val="nil"/>
              <w:bottom w:val="single" w:sz="6" w:space="0" w:color="auto"/>
              <w:right w:val="nil"/>
            </w:tcBorders>
            <w:vAlign w:val="center"/>
          </w:tcPr>
          <w:p w14:paraId="4CD49E9F" w14:textId="77777777" w:rsidR="00C336F0" w:rsidRPr="00074C2B" w:rsidRDefault="00C336F0" w:rsidP="00012FEB">
            <w:pPr>
              <w:rPr>
                <w:rFonts w:ascii="Tahoma" w:hAnsi="Tahoma" w:cs="Tahoma"/>
              </w:rPr>
            </w:pPr>
          </w:p>
        </w:tc>
        <w:tc>
          <w:tcPr>
            <w:tcW w:w="2036" w:type="dxa"/>
            <w:gridSpan w:val="4"/>
            <w:vAlign w:val="center"/>
          </w:tcPr>
          <w:p w14:paraId="13D60A76" w14:textId="77777777" w:rsidR="00C336F0" w:rsidRPr="00074C2B" w:rsidRDefault="00C336F0" w:rsidP="00012FEB">
            <w:pPr>
              <w:rPr>
                <w:rFonts w:ascii="Tahoma" w:hAnsi="Tahoma" w:cs="Tahoma"/>
              </w:rPr>
            </w:pPr>
            <w:r w:rsidRPr="00074C2B">
              <w:rPr>
                <w:rFonts w:ascii="Tahoma" w:hAnsi="Tahoma" w:cs="Tahoma"/>
              </w:rPr>
              <w:t>Μητρώνυμο:</w:t>
            </w:r>
          </w:p>
        </w:tc>
        <w:tc>
          <w:tcPr>
            <w:tcW w:w="2497" w:type="dxa"/>
            <w:gridSpan w:val="3"/>
            <w:tcBorders>
              <w:top w:val="nil"/>
              <w:left w:val="nil"/>
              <w:bottom w:val="single" w:sz="6" w:space="0" w:color="auto"/>
              <w:right w:val="double" w:sz="6" w:space="0" w:color="auto"/>
            </w:tcBorders>
            <w:vAlign w:val="center"/>
          </w:tcPr>
          <w:p w14:paraId="155C1C66" w14:textId="77777777" w:rsidR="00C336F0" w:rsidRPr="00074C2B" w:rsidRDefault="00C336F0" w:rsidP="00012FEB">
            <w:pPr>
              <w:rPr>
                <w:rFonts w:ascii="Tahoma" w:hAnsi="Tahoma" w:cs="Tahoma"/>
              </w:rPr>
            </w:pPr>
          </w:p>
        </w:tc>
      </w:tr>
      <w:tr w:rsidR="00C336F0" w:rsidRPr="00074C2B" w14:paraId="3C13E66C" w14:textId="77777777" w:rsidTr="00747A74">
        <w:tc>
          <w:tcPr>
            <w:tcW w:w="2329" w:type="dxa"/>
            <w:gridSpan w:val="3"/>
            <w:tcBorders>
              <w:top w:val="nil"/>
              <w:left w:val="double" w:sz="6" w:space="0" w:color="auto"/>
              <w:bottom w:val="nil"/>
              <w:right w:val="nil"/>
            </w:tcBorders>
            <w:vAlign w:val="center"/>
          </w:tcPr>
          <w:p w14:paraId="463BB4DF" w14:textId="77777777" w:rsidR="00C336F0" w:rsidRPr="00074C2B" w:rsidRDefault="00C336F0" w:rsidP="00012FEB">
            <w:pPr>
              <w:rPr>
                <w:rFonts w:ascii="Tahoma" w:hAnsi="Tahoma" w:cs="Tahoma"/>
              </w:rPr>
            </w:pPr>
            <w:r w:rsidRPr="00074C2B">
              <w:rPr>
                <w:rFonts w:ascii="Tahoma" w:hAnsi="Tahoma" w:cs="Tahoma"/>
              </w:rPr>
              <w:t>Ημερομηνία Γέννησης:</w:t>
            </w:r>
          </w:p>
        </w:tc>
        <w:tc>
          <w:tcPr>
            <w:tcW w:w="2594" w:type="dxa"/>
            <w:gridSpan w:val="5"/>
            <w:tcBorders>
              <w:top w:val="nil"/>
              <w:left w:val="nil"/>
              <w:bottom w:val="single" w:sz="6" w:space="0" w:color="auto"/>
              <w:right w:val="nil"/>
            </w:tcBorders>
            <w:vAlign w:val="center"/>
          </w:tcPr>
          <w:p w14:paraId="7B96A267" w14:textId="77777777" w:rsidR="00C336F0" w:rsidRPr="00074C2B" w:rsidRDefault="00C336F0" w:rsidP="00012FEB">
            <w:pPr>
              <w:rPr>
                <w:rFonts w:ascii="Tahoma" w:hAnsi="Tahoma" w:cs="Tahoma"/>
              </w:rPr>
            </w:pPr>
            <w:r w:rsidRPr="00074C2B">
              <w:rPr>
                <w:rFonts w:ascii="Tahoma" w:hAnsi="Tahoma" w:cs="Tahoma"/>
              </w:rPr>
              <w:t>__ /__ / ____</w:t>
            </w:r>
          </w:p>
        </w:tc>
        <w:tc>
          <w:tcPr>
            <w:tcW w:w="2289" w:type="dxa"/>
            <w:gridSpan w:val="5"/>
            <w:vAlign w:val="center"/>
          </w:tcPr>
          <w:p w14:paraId="5CE14FFD" w14:textId="77777777" w:rsidR="00C336F0" w:rsidRPr="00074C2B" w:rsidRDefault="00C336F0" w:rsidP="00012FEB">
            <w:pPr>
              <w:rPr>
                <w:rFonts w:ascii="Tahoma" w:hAnsi="Tahoma" w:cs="Tahoma"/>
              </w:rPr>
            </w:pPr>
            <w:r w:rsidRPr="00074C2B">
              <w:rPr>
                <w:rFonts w:ascii="Tahoma" w:hAnsi="Tahoma" w:cs="Tahoma"/>
              </w:rPr>
              <w:t>Τόπος Γέννησης:</w:t>
            </w:r>
          </w:p>
        </w:tc>
        <w:tc>
          <w:tcPr>
            <w:tcW w:w="2244" w:type="dxa"/>
            <w:gridSpan w:val="2"/>
            <w:tcBorders>
              <w:top w:val="nil"/>
              <w:left w:val="nil"/>
              <w:bottom w:val="single" w:sz="6" w:space="0" w:color="auto"/>
              <w:right w:val="double" w:sz="6" w:space="0" w:color="auto"/>
            </w:tcBorders>
            <w:vAlign w:val="center"/>
          </w:tcPr>
          <w:p w14:paraId="4AC67F71" w14:textId="77777777" w:rsidR="00C336F0" w:rsidRPr="00074C2B" w:rsidRDefault="00C336F0" w:rsidP="00012FEB">
            <w:pPr>
              <w:rPr>
                <w:rFonts w:ascii="Tahoma" w:hAnsi="Tahoma" w:cs="Tahoma"/>
              </w:rPr>
            </w:pPr>
          </w:p>
        </w:tc>
      </w:tr>
      <w:tr w:rsidR="00C336F0" w:rsidRPr="00074C2B" w14:paraId="30D7B2EA" w14:textId="77777777" w:rsidTr="00747A74">
        <w:tc>
          <w:tcPr>
            <w:tcW w:w="3115" w:type="dxa"/>
            <w:gridSpan w:val="5"/>
            <w:tcBorders>
              <w:top w:val="nil"/>
              <w:left w:val="double" w:sz="6" w:space="0" w:color="auto"/>
              <w:bottom w:val="nil"/>
              <w:right w:val="nil"/>
            </w:tcBorders>
            <w:vAlign w:val="center"/>
          </w:tcPr>
          <w:p w14:paraId="627B84F0" w14:textId="77777777" w:rsidR="00C336F0" w:rsidRPr="00074C2B" w:rsidRDefault="00C336F0" w:rsidP="00012FEB">
            <w:pPr>
              <w:rPr>
                <w:rFonts w:ascii="Tahoma" w:hAnsi="Tahoma" w:cs="Tahoma"/>
              </w:rPr>
            </w:pPr>
            <w:r w:rsidRPr="00074C2B">
              <w:rPr>
                <w:rFonts w:ascii="Tahoma" w:hAnsi="Tahoma" w:cs="Tahoma"/>
              </w:rPr>
              <w:t>Τηλέφωνο:</w:t>
            </w:r>
          </w:p>
        </w:tc>
        <w:tc>
          <w:tcPr>
            <w:tcW w:w="1808" w:type="dxa"/>
            <w:gridSpan w:val="3"/>
            <w:tcBorders>
              <w:top w:val="nil"/>
              <w:left w:val="nil"/>
              <w:bottom w:val="single" w:sz="6" w:space="0" w:color="auto"/>
              <w:right w:val="nil"/>
            </w:tcBorders>
            <w:vAlign w:val="center"/>
          </w:tcPr>
          <w:p w14:paraId="37A7E4DF" w14:textId="77777777" w:rsidR="00C336F0" w:rsidRPr="00074C2B" w:rsidRDefault="00C336F0" w:rsidP="00012FEB">
            <w:pPr>
              <w:rPr>
                <w:rFonts w:ascii="Tahoma" w:hAnsi="Tahoma" w:cs="Tahoma"/>
              </w:rPr>
            </w:pPr>
          </w:p>
        </w:tc>
        <w:tc>
          <w:tcPr>
            <w:tcW w:w="1907" w:type="dxa"/>
            <w:gridSpan w:val="3"/>
            <w:vAlign w:val="center"/>
          </w:tcPr>
          <w:p w14:paraId="3F041840" w14:textId="77777777" w:rsidR="00C336F0" w:rsidRPr="00074C2B" w:rsidRDefault="00C336F0" w:rsidP="00012FEB">
            <w:pPr>
              <w:rPr>
                <w:rFonts w:ascii="Tahoma" w:hAnsi="Tahoma" w:cs="Tahoma"/>
              </w:rPr>
            </w:pPr>
            <w:r w:rsidRPr="00074C2B">
              <w:rPr>
                <w:rFonts w:ascii="Tahoma" w:hAnsi="Tahoma" w:cs="Tahoma"/>
              </w:rPr>
              <w:t>E-mail:</w:t>
            </w:r>
          </w:p>
        </w:tc>
        <w:tc>
          <w:tcPr>
            <w:tcW w:w="2626" w:type="dxa"/>
            <w:gridSpan w:val="4"/>
            <w:tcBorders>
              <w:top w:val="nil"/>
              <w:left w:val="nil"/>
              <w:bottom w:val="single" w:sz="6" w:space="0" w:color="auto"/>
              <w:right w:val="double" w:sz="6" w:space="0" w:color="auto"/>
            </w:tcBorders>
            <w:vAlign w:val="center"/>
          </w:tcPr>
          <w:p w14:paraId="1B2335E8" w14:textId="77777777" w:rsidR="00C336F0" w:rsidRPr="00074C2B" w:rsidRDefault="00C336F0" w:rsidP="00012FEB">
            <w:pPr>
              <w:rPr>
                <w:rFonts w:ascii="Tahoma" w:hAnsi="Tahoma" w:cs="Tahoma"/>
              </w:rPr>
            </w:pPr>
          </w:p>
        </w:tc>
      </w:tr>
      <w:tr w:rsidR="00C336F0" w:rsidRPr="00074C2B" w14:paraId="4779D5A5" w14:textId="77777777" w:rsidTr="00747A74">
        <w:tc>
          <w:tcPr>
            <w:tcW w:w="3115" w:type="dxa"/>
            <w:gridSpan w:val="5"/>
            <w:tcBorders>
              <w:top w:val="nil"/>
              <w:left w:val="double" w:sz="6" w:space="0" w:color="auto"/>
              <w:bottom w:val="nil"/>
              <w:right w:val="nil"/>
            </w:tcBorders>
            <w:vAlign w:val="center"/>
          </w:tcPr>
          <w:p w14:paraId="5DF7863C" w14:textId="77777777" w:rsidR="00C336F0" w:rsidRPr="00074C2B" w:rsidRDefault="00C336F0" w:rsidP="00012FEB">
            <w:pPr>
              <w:rPr>
                <w:rFonts w:ascii="Tahoma" w:hAnsi="Tahoma" w:cs="Tahoma"/>
              </w:rPr>
            </w:pPr>
            <w:r w:rsidRPr="00074C2B">
              <w:rPr>
                <w:rFonts w:ascii="Tahoma" w:hAnsi="Tahoma" w:cs="Tahoma"/>
              </w:rPr>
              <w:t>Fax:</w:t>
            </w:r>
          </w:p>
        </w:tc>
        <w:tc>
          <w:tcPr>
            <w:tcW w:w="1808" w:type="dxa"/>
            <w:gridSpan w:val="3"/>
            <w:tcBorders>
              <w:top w:val="nil"/>
              <w:left w:val="nil"/>
              <w:bottom w:val="single" w:sz="6" w:space="0" w:color="auto"/>
              <w:right w:val="nil"/>
            </w:tcBorders>
            <w:vAlign w:val="center"/>
          </w:tcPr>
          <w:p w14:paraId="7BE593B8" w14:textId="77777777" w:rsidR="00C336F0" w:rsidRPr="00074C2B" w:rsidRDefault="00C336F0" w:rsidP="00012FEB">
            <w:pPr>
              <w:rPr>
                <w:rFonts w:ascii="Tahoma" w:hAnsi="Tahoma" w:cs="Tahoma"/>
              </w:rPr>
            </w:pPr>
          </w:p>
        </w:tc>
        <w:tc>
          <w:tcPr>
            <w:tcW w:w="1907" w:type="dxa"/>
            <w:gridSpan w:val="3"/>
            <w:vAlign w:val="center"/>
          </w:tcPr>
          <w:p w14:paraId="3160F793" w14:textId="77777777" w:rsidR="00C336F0" w:rsidRPr="00074C2B" w:rsidRDefault="00C336F0" w:rsidP="00012FEB">
            <w:pPr>
              <w:rPr>
                <w:rFonts w:ascii="Tahoma" w:hAnsi="Tahoma" w:cs="Tahoma"/>
              </w:rPr>
            </w:pPr>
          </w:p>
        </w:tc>
        <w:tc>
          <w:tcPr>
            <w:tcW w:w="2626" w:type="dxa"/>
            <w:gridSpan w:val="4"/>
            <w:tcBorders>
              <w:top w:val="single" w:sz="6" w:space="0" w:color="auto"/>
              <w:left w:val="nil"/>
              <w:bottom w:val="nil"/>
              <w:right w:val="double" w:sz="6" w:space="0" w:color="auto"/>
            </w:tcBorders>
            <w:vAlign w:val="center"/>
          </w:tcPr>
          <w:p w14:paraId="70069472" w14:textId="77777777" w:rsidR="00C336F0" w:rsidRPr="00074C2B" w:rsidRDefault="00C336F0" w:rsidP="00012FEB">
            <w:pPr>
              <w:rPr>
                <w:rFonts w:ascii="Tahoma" w:hAnsi="Tahoma" w:cs="Tahoma"/>
              </w:rPr>
            </w:pPr>
          </w:p>
        </w:tc>
      </w:tr>
      <w:tr w:rsidR="00C336F0" w:rsidRPr="00074C2B" w14:paraId="1C7448FA" w14:textId="77777777" w:rsidTr="00747A74">
        <w:tc>
          <w:tcPr>
            <w:tcW w:w="2790" w:type="dxa"/>
            <w:gridSpan w:val="4"/>
            <w:tcBorders>
              <w:top w:val="nil"/>
              <w:left w:val="double" w:sz="6" w:space="0" w:color="auto"/>
              <w:bottom w:val="nil"/>
              <w:right w:val="nil"/>
            </w:tcBorders>
            <w:vAlign w:val="center"/>
          </w:tcPr>
          <w:p w14:paraId="2805FB14" w14:textId="77777777" w:rsidR="00C336F0" w:rsidRPr="00074C2B" w:rsidRDefault="00C336F0" w:rsidP="00012FEB">
            <w:pPr>
              <w:rPr>
                <w:rFonts w:ascii="Tahoma" w:hAnsi="Tahoma" w:cs="Tahoma"/>
              </w:rPr>
            </w:pPr>
            <w:r w:rsidRPr="00074C2B">
              <w:rPr>
                <w:rFonts w:ascii="Tahoma" w:hAnsi="Tahoma" w:cs="Tahoma"/>
              </w:rPr>
              <w:t>Διεύθυνση Κατοικίας:</w:t>
            </w:r>
          </w:p>
        </w:tc>
        <w:tc>
          <w:tcPr>
            <w:tcW w:w="2110" w:type="dxa"/>
            <w:gridSpan w:val="4"/>
            <w:tcBorders>
              <w:top w:val="nil"/>
              <w:left w:val="nil"/>
              <w:bottom w:val="single" w:sz="6" w:space="0" w:color="auto"/>
              <w:right w:val="nil"/>
            </w:tcBorders>
            <w:vAlign w:val="center"/>
          </w:tcPr>
          <w:p w14:paraId="087DE378" w14:textId="77777777" w:rsidR="00C336F0" w:rsidRPr="00074C2B" w:rsidRDefault="00C336F0" w:rsidP="00012FEB">
            <w:pPr>
              <w:rPr>
                <w:rFonts w:ascii="Tahoma" w:hAnsi="Tahoma" w:cs="Tahoma"/>
              </w:rPr>
            </w:pPr>
          </w:p>
        </w:tc>
        <w:tc>
          <w:tcPr>
            <w:tcW w:w="2369" w:type="dxa"/>
            <w:gridSpan w:val="5"/>
            <w:tcBorders>
              <w:top w:val="nil"/>
              <w:left w:val="nil"/>
              <w:bottom w:val="single" w:sz="6" w:space="0" w:color="auto"/>
              <w:right w:val="nil"/>
            </w:tcBorders>
            <w:vAlign w:val="center"/>
          </w:tcPr>
          <w:p w14:paraId="608C24B8" w14:textId="77777777" w:rsidR="00C336F0" w:rsidRPr="00074C2B" w:rsidRDefault="00C336F0" w:rsidP="00012FEB">
            <w:pPr>
              <w:rPr>
                <w:rFonts w:ascii="Tahoma" w:hAnsi="Tahoma" w:cs="Tahoma"/>
              </w:rPr>
            </w:pPr>
          </w:p>
        </w:tc>
        <w:tc>
          <w:tcPr>
            <w:tcW w:w="2187" w:type="dxa"/>
            <w:gridSpan w:val="2"/>
            <w:tcBorders>
              <w:top w:val="nil"/>
              <w:left w:val="nil"/>
              <w:bottom w:val="single" w:sz="6" w:space="0" w:color="auto"/>
              <w:right w:val="double" w:sz="6" w:space="0" w:color="auto"/>
            </w:tcBorders>
            <w:vAlign w:val="center"/>
          </w:tcPr>
          <w:p w14:paraId="7B699489" w14:textId="77777777" w:rsidR="00C336F0" w:rsidRPr="00074C2B" w:rsidRDefault="00C336F0" w:rsidP="00012FEB">
            <w:pPr>
              <w:rPr>
                <w:rFonts w:ascii="Tahoma" w:hAnsi="Tahoma" w:cs="Tahoma"/>
              </w:rPr>
            </w:pPr>
          </w:p>
        </w:tc>
      </w:tr>
      <w:tr w:rsidR="00C336F0" w:rsidRPr="00074C2B" w14:paraId="2FB589A3" w14:textId="77777777" w:rsidTr="00747A74">
        <w:tc>
          <w:tcPr>
            <w:tcW w:w="2790" w:type="dxa"/>
            <w:gridSpan w:val="4"/>
            <w:tcBorders>
              <w:top w:val="nil"/>
              <w:left w:val="double" w:sz="6" w:space="0" w:color="auto"/>
              <w:bottom w:val="nil"/>
              <w:right w:val="nil"/>
            </w:tcBorders>
            <w:vAlign w:val="center"/>
          </w:tcPr>
          <w:p w14:paraId="34206661" w14:textId="77777777" w:rsidR="00C336F0" w:rsidRPr="00074C2B" w:rsidRDefault="00C336F0" w:rsidP="00012FEB">
            <w:pPr>
              <w:rPr>
                <w:rFonts w:ascii="Tahoma" w:hAnsi="Tahoma" w:cs="Tahoma"/>
              </w:rPr>
            </w:pPr>
          </w:p>
        </w:tc>
        <w:tc>
          <w:tcPr>
            <w:tcW w:w="2110" w:type="dxa"/>
            <w:gridSpan w:val="4"/>
            <w:tcBorders>
              <w:top w:val="nil"/>
              <w:left w:val="nil"/>
              <w:bottom w:val="single" w:sz="6" w:space="0" w:color="auto"/>
              <w:right w:val="nil"/>
            </w:tcBorders>
            <w:vAlign w:val="center"/>
          </w:tcPr>
          <w:p w14:paraId="5A045C9F" w14:textId="77777777" w:rsidR="00C336F0" w:rsidRPr="00074C2B" w:rsidRDefault="00C336F0" w:rsidP="00012FEB">
            <w:pPr>
              <w:rPr>
                <w:rFonts w:ascii="Tahoma" w:hAnsi="Tahoma" w:cs="Tahoma"/>
              </w:rPr>
            </w:pPr>
          </w:p>
        </w:tc>
        <w:tc>
          <w:tcPr>
            <w:tcW w:w="2369" w:type="dxa"/>
            <w:gridSpan w:val="5"/>
            <w:tcBorders>
              <w:top w:val="nil"/>
              <w:left w:val="nil"/>
              <w:bottom w:val="single" w:sz="6" w:space="0" w:color="auto"/>
              <w:right w:val="nil"/>
            </w:tcBorders>
            <w:vAlign w:val="center"/>
          </w:tcPr>
          <w:p w14:paraId="7462213E" w14:textId="77777777" w:rsidR="00C336F0" w:rsidRPr="00074C2B" w:rsidRDefault="00C336F0" w:rsidP="00012FEB">
            <w:pPr>
              <w:rPr>
                <w:rFonts w:ascii="Tahoma" w:hAnsi="Tahoma" w:cs="Tahoma"/>
              </w:rPr>
            </w:pPr>
          </w:p>
        </w:tc>
        <w:tc>
          <w:tcPr>
            <w:tcW w:w="2187" w:type="dxa"/>
            <w:gridSpan w:val="2"/>
            <w:tcBorders>
              <w:top w:val="nil"/>
              <w:left w:val="nil"/>
              <w:bottom w:val="single" w:sz="6" w:space="0" w:color="auto"/>
              <w:right w:val="double" w:sz="6" w:space="0" w:color="auto"/>
            </w:tcBorders>
            <w:vAlign w:val="center"/>
          </w:tcPr>
          <w:p w14:paraId="73A22D6C" w14:textId="77777777" w:rsidR="00C336F0" w:rsidRPr="00074C2B" w:rsidRDefault="00C336F0" w:rsidP="00012FEB">
            <w:pPr>
              <w:rPr>
                <w:rFonts w:ascii="Tahoma" w:hAnsi="Tahoma" w:cs="Tahoma"/>
              </w:rPr>
            </w:pPr>
          </w:p>
        </w:tc>
      </w:tr>
      <w:tr w:rsidR="00C336F0" w:rsidRPr="00074C2B" w14:paraId="3110DAEF" w14:textId="77777777" w:rsidTr="00747A74">
        <w:tc>
          <w:tcPr>
            <w:tcW w:w="9456" w:type="dxa"/>
            <w:gridSpan w:val="15"/>
          </w:tcPr>
          <w:p w14:paraId="626E005D" w14:textId="77777777" w:rsidR="00C336F0" w:rsidRPr="00074C2B" w:rsidRDefault="00C336F0" w:rsidP="00A11DC8">
            <w:pPr>
              <w:rPr>
                <w:rFonts w:ascii="Tahoma" w:hAnsi="Tahoma" w:cs="Tahoma"/>
              </w:rPr>
            </w:pPr>
          </w:p>
        </w:tc>
      </w:tr>
      <w:tr w:rsidR="00C336F0" w:rsidRPr="00074C2B" w14:paraId="11C28A91" w14:textId="77777777" w:rsidTr="00747A74">
        <w:tc>
          <w:tcPr>
            <w:tcW w:w="2299" w:type="dxa"/>
            <w:gridSpan w:val="3"/>
            <w:tcBorders>
              <w:top w:val="single" w:sz="6" w:space="0" w:color="auto"/>
              <w:left w:val="single" w:sz="6" w:space="0" w:color="auto"/>
              <w:bottom w:val="single" w:sz="6" w:space="0" w:color="auto"/>
              <w:right w:val="single" w:sz="6" w:space="0" w:color="auto"/>
            </w:tcBorders>
            <w:shd w:val="pct10" w:color="auto" w:fill="auto"/>
          </w:tcPr>
          <w:p w14:paraId="6EABD2EC" w14:textId="77777777" w:rsidR="00C336F0" w:rsidRPr="00074C2B" w:rsidRDefault="00C336F0" w:rsidP="00A11DC8">
            <w:pPr>
              <w:rPr>
                <w:rFonts w:ascii="Tahoma" w:hAnsi="Tahoma" w:cs="Tahoma"/>
              </w:rPr>
            </w:pPr>
            <w:r w:rsidRPr="00074C2B">
              <w:rPr>
                <w:rFonts w:ascii="Tahoma" w:hAnsi="Tahoma" w:cs="Tahoma"/>
              </w:rPr>
              <w:t>ΕΚΠΑΙΔΕΥΣΗ</w:t>
            </w:r>
          </w:p>
        </w:tc>
        <w:tc>
          <w:tcPr>
            <w:tcW w:w="7157" w:type="dxa"/>
            <w:gridSpan w:val="12"/>
          </w:tcPr>
          <w:p w14:paraId="50C7883E" w14:textId="77777777" w:rsidR="00C336F0" w:rsidRPr="00074C2B" w:rsidRDefault="00C336F0" w:rsidP="00A11DC8">
            <w:pPr>
              <w:rPr>
                <w:rFonts w:ascii="Tahoma" w:hAnsi="Tahoma" w:cs="Tahoma"/>
              </w:rPr>
            </w:pPr>
          </w:p>
        </w:tc>
      </w:tr>
      <w:tr w:rsidR="00C336F0" w:rsidRPr="00074C2B" w14:paraId="5672573D" w14:textId="77777777" w:rsidTr="00747A74">
        <w:tc>
          <w:tcPr>
            <w:tcW w:w="3227" w:type="dxa"/>
            <w:gridSpan w:val="6"/>
            <w:tcBorders>
              <w:top w:val="double" w:sz="6" w:space="0" w:color="auto"/>
              <w:left w:val="double" w:sz="6" w:space="0" w:color="auto"/>
              <w:bottom w:val="nil"/>
              <w:right w:val="single" w:sz="6" w:space="0" w:color="auto"/>
            </w:tcBorders>
            <w:vAlign w:val="center"/>
          </w:tcPr>
          <w:p w14:paraId="6F4AA08F" w14:textId="77777777" w:rsidR="00C336F0" w:rsidRPr="00074C2B" w:rsidRDefault="00C336F0" w:rsidP="00A11DC8">
            <w:pPr>
              <w:rPr>
                <w:rFonts w:ascii="Tahoma" w:hAnsi="Tahoma" w:cs="Tahoma"/>
              </w:rPr>
            </w:pPr>
            <w:r w:rsidRPr="00074C2B">
              <w:rPr>
                <w:rFonts w:ascii="Tahoma" w:hAnsi="Tahoma" w:cs="Tahoma"/>
              </w:rPr>
              <w:t>Όνομα Ιδρύματος</w:t>
            </w:r>
          </w:p>
        </w:tc>
        <w:tc>
          <w:tcPr>
            <w:tcW w:w="2061" w:type="dxa"/>
            <w:gridSpan w:val="3"/>
            <w:tcBorders>
              <w:top w:val="double" w:sz="6" w:space="0" w:color="auto"/>
              <w:left w:val="nil"/>
              <w:bottom w:val="nil"/>
              <w:right w:val="single" w:sz="6" w:space="0" w:color="auto"/>
            </w:tcBorders>
            <w:vAlign w:val="center"/>
          </w:tcPr>
          <w:p w14:paraId="1CFE7D85" w14:textId="77777777" w:rsidR="00C336F0" w:rsidRPr="00074C2B" w:rsidRDefault="00C336F0" w:rsidP="00A11DC8">
            <w:pPr>
              <w:rPr>
                <w:rFonts w:ascii="Tahoma" w:hAnsi="Tahoma" w:cs="Tahoma"/>
              </w:rPr>
            </w:pPr>
            <w:r w:rsidRPr="00074C2B">
              <w:rPr>
                <w:rFonts w:ascii="Tahoma" w:hAnsi="Tahoma" w:cs="Tahoma"/>
              </w:rPr>
              <w:t>Τίτλος Πτυχίου</w:t>
            </w:r>
          </w:p>
        </w:tc>
        <w:tc>
          <w:tcPr>
            <w:tcW w:w="2441" w:type="dxa"/>
            <w:gridSpan w:val="5"/>
            <w:tcBorders>
              <w:top w:val="double" w:sz="6" w:space="0" w:color="auto"/>
              <w:left w:val="nil"/>
              <w:bottom w:val="nil"/>
              <w:right w:val="single" w:sz="6" w:space="0" w:color="auto"/>
            </w:tcBorders>
            <w:vAlign w:val="center"/>
          </w:tcPr>
          <w:p w14:paraId="6A221C9F" w14:textId="77777777" w:rsidR="00C336F0" w:rsidRPr="00074C2B" w:rsidRDefault="00C336F0" w:rsidP="00A11DC8">
            <w:pPr>
              <w:rPr>
                <w:rFonts w:ascii="Tahoma" w:hAnsi="Tahoma" w:cs="Tahoma"/>
              </w:rPr>
            </w:pPr>
            <w:r w:rsidRPr="00074C2B">
              <w:rPr>
                <w:rFonts w:ascii="Tahoma" w:hAnsi="Tahoma" w:cs="Tahoma"/>
              </w:rPr>
              <w:t>Ειδικότητα</w:t>
            </w:r>
          </w:p>
        </w:tc>
        <w:tc>
          <w:tcPr>
            <w:tcW w:w="1727" w:type="dxa"/>
            <w:tcBorders>
              <w:top w:val="double" w:sz="6" w:space="0" w:color="auto"/>
              <w:left w:val="nil"/>
              <w:bottom w:val="nil"/>
              <w:right w:val="double" w:sz="6" w:space="0" w:color="auto"/>
            </w:tcBorders>
            <w:vAlign w:val="center"/>
          </w:tcPr>
          <w:p w14:paraId="39B100A4" w14:textId="77777777" w:rsidR="00C336F0" w:rsidRPr="00074C2B" w:rsidRDefault="00C336F0" w:rsidP="00A11DC8">
            <w:pPr>
              <w:rPr>
                <w:rFonts w:ascii="Tahoma" w:hAnsi="Tahoma" w:cs="Tahoma"/>
              </w:rPr>
            </w:pPr>
            <w:r w:rsidRPr="00074C2B">
              <w:rPr>
                <w:rFonts w:ascii="Tahoma" w:hAnsi="Tahoma" w:cs="Tahoma"/>
              </w:rPr>
              <w:t>Ημερομηνία Απόκτησης Πτυχίου</w:t>
            </w:r>
          </w:p>
        </w:tc>
      </w:tr>
      <w:tr w:rsidR="00C336F0" w:rsidRPr="00074C2B" w14:paraId="65CBCA40" w14:textId="77777777" w:rsidTr="00747A74">
        <w:tc>
          <w:tcPr>
            <w:tcW w:w="3227" w:type="dxa"/>
            <w:gridSpan w:val="6"/>
            <w:tcBorders>
              <w:top w:val="double" w:sz="6" w:space="0" w:color="auto"/>
              <w:left w:val="double" w:sz="6" w:space="0" w:color="auto"/>
              <w:bottom w:val="single" w:sz="6" w:space="0" w:color="auto"/>
              <w:right w:val="single" w:sz="6" w:space="0" w:color="auto"/>
            </w:tcBorders>
          </w:tcPr>
          <w:p w14:paraId="7B8999D2" w14:textId="77777777" w:rsidR="00C336F0" w:rsidRPr="00074C2B" w:rsidRDefault="00C336F0" w:rsidP="00A11DC8">
            <w:pPr>
              <w:rPr>
                <w:rFonts w:ascii="Tahoma" w:hAnsi="Tahoma" w:cs="Tahoma"/>
              </w:rPr>
            </w:pPr>
          </w:p>
          <w:p w14:paraId="68DF053F" w14:textId="77777777" w:rsidR="00C336F0" w:rsidRPr="00074C2B" w:rsidRDefault="00C336F0" w:rsidP="00A11DC8">
            <w:pPr>
              <w:rPr>
                <w:rFonts w:ascii="Tahoma" w:hAnsi="Tahoma" w:cs="Tahoma"/>
              </w:rPr>
            </w:pPr>
          </w:p>
        </w:tc>
        <w:tc>
          <w:tcPr>
            <w:tcW w:w="2061" w:type="dxa"/>
            <w:gridSpan w:val="3"/>
            <w:tcBorders>
              <w:top w:val="double" w:sz="6" w:space="0" w:color="auto"/>
              <w:left w:val="nil"/>
              <w:bottom w:val="single" w:sz="6" w:space="0" w:color="auto"/>
              <w:right w:val="single" w:sz="6" w:space="0" w:color="auto"/>
            </w:tcBorders>
          </w:tcPr>
          <w:p w14:paraId="4ED93ABF" w14:textId="77777777" w:rsidR="00C336F0" w:rsidRPr="00074C2B" w:rsidRDefault="00C336F0" w:rsidP="00A11DC8">
            <w:pPr>
              <w:rPr>
                <w:rFonts w:ascii="Tahoma" w:hAnsi="Tahoma" w:cs="Tahoma"/>
              </w:rPr>
            </w:pPr>
          </w:p>
        </w:tc>
        <w:tc>
          <w:tcPr>
            <w:tcW w:w="2441" w:type="dxa"/>
            <w:gridSpan w:val="5"/>
            <w:tcBorders>
              <w:top w:val="double" w:sz="6" w:space="0" w:color="auto"/>
              <w:left w:val="nil"/>
              <w:bottom w:val="single" w:sz="6" w:space="0" w:color="auto"/>
              <w:right w:val="single" w:sz="6" w:space="0" w:color="auto"/>
            </w:tcBorders>
          </w:tcPr>
          <w:p w14:paraId="7EAF8AB3" w14:textId="77777777" w:rsidR="00C336F0" w:rsidRPr="00074C2B" w:rsidRDefault="00C336F0" w:rsidP="00A11DC8">
            <w:pPr>
              <w:rPr>
                <w:rFonts w:ascii="Tahoma" w:hAnsi="Tahoma" w:cs="Tahoma"/>
              </w:rPr>
            </w:pPr>
          </w:p>
        </w:tc>
        <w:tc>
          <w:tcPr>
            <w:tcW w:w="1727" w:type="dxa"/>
            <w:tcBorders>
              <w:top w:val="double" w:sz="6" w:space="0" w:color="auto"/>
              <w:left w:val="nil"/>
              <w:bottom w:val="single" w:sz="6" w:space="0" w:color="auto"/>
              <w:right w:val="double" w:sz="6" w:space="0" w:color="auto"/>
            </w:tcBorders>
          </w:tcPr>
          <w:p w14:paraId="2F68E2A6" w14:textId="77777777" w:rsidR="00C336F0" w:rsidRPr="00074C2B" w:rsidRDefault="00C336F0" w:rsidP="00A11DC8">
            <w:pPr>
              <w:rPr>
                <w:rFonts w:ascii="Tahoma" w:hAnsi="Tahoma" w:cs="Tahoma"/>
              </w:rPr>
            </w:pPr>
          </w:p>
        </w:tc>
      </w:tr>
      <w:tr w:rsidR="00C336F0" w:rsidRPr="00074C2B" w14:paraId="75A19B57" w14:textId="77777777" w:rsidTr="00747A74">
        <w:tc>
          <w:tcPr>
            <w:tcW w:w="3227" w:type="dxa"/>
            <w:gridSpan w:val="6"/>
            <w:tcBorders>
              <w:top w:val="single" w:sz="6" w:space="0" w:color="auto"/>
              <w:left w:val="double" w:sz="6" w:space="0" w:color="auto"/>
              <w:bottom w:val="double" w:sz="4" w:space="0" w:color="auto"/>
              <w:right w:val="single" w:sz="6" w:space="0" w:color="auto"/>
            </w:tcBorders>
          </w:tcPr>
          <w:p w14:paraId="561AF22F" w14:textId="77777777" w:rsidR="00C336F0" w:rsidRPr="00074C2B" w:rsidRDefault="00C336F0" w:rsidP="00A11DC8">
            <w:pPr>
              <w:rPr>
                <w:rFonts w:ascii="Tahoma" w:hAnsi="Tahoma" w:cs="Tahoma"/>
              </w:rPr>
            </w:pPr>
          </w:p>
          <w:p w14:paraId="62C9D55B" w14:textId="77777777" w:rsidR="00C336F0" w:rsidRPr="00074C2B" w:rsidRDefault="00C336F0" w:rsidP="00A11DC8">
            <w:pPr>
              <w:rPr>
                <w:rFonts w:ascii="Tahoma" w:hAnsi="Tahoma" w:cs="Tahoma"/>
              </w:rPr>
            </w:pPr>
          </w:p>
        </w:tc>
        <w:tc>
          <w:tcPr>
            <w:tcW w:w="2061" w:type="dxa"/>
            <w:gridSpan w:val="3"/>
            <w:tcBorders>
              <w:top w:val="single" w:sz="6" w:space="0" w:color="auto"/>
              <w:left w:val="nil"/>
              <w:bottom w:val="double" w:sz="4" w:space="0" w:color="auto"/>
              <w:right w:val="single" w:sz="6" w:space="0" w:color="auto"/>
            </w:tcBorders>
          </w:tcPr>
          <w:p w14:paraId="740AED8E" w14:textId="77777777" w:rsidR="00C336F0" w:rsidRPr="00074C2B" w:rsidRDefault="00C336F0" w:rsidP="00A11DC8">
            <w:pPr>
              <w:rPr>
                <w:rFonts w:ascii="Tahoma" w:hAnsi="Tahoma" w:cs="Tahoma"/>
              </w:rPr>
            </w:pPr>
          </w:p>
        </w:tc>
        <w:tc>
          <w:tcPr>
            <w:tcW w:w="2441" w:type="dxa"/>
            <w:gridSpan w:val="5"/>
            <w:tcBorders>
              <w:top w:val="single" w:sz="6" w:space="0" w:color="auto"/>
              <w:left w:val="nil"/>
              <w:bottom w:val="double" w:sz="4" w:space="0" w:color="auto"/>
              <w:right w:val="single" w:sz="6" w:space="0" w:color="auto"/>
            </w:tcBorders>
          </w:tcPr>
          <w:p w14:paraId="62485732" w14:textId="77777777" w:rsidR="00C336F0" w:rsidRPr="00074C2B" w:rsidRDefault="00C336F0" w:rsidP="00A11DC8">
            <w:pPr>
              <w:rPr>
                <w:rFonts w:ascii="Tahoma" w:hAnsi="Tahoma" w:cs="Tahoma"/>
              </w:rPr>
            </w:pPr>
          </w:p>
        </w:tc>
        <w:tc>
          <w:tcPr>
            <w:tcW w:w="1727" w:type="dxa"/>
            <w:tcBorders>
              <w:top w:val="single" w:sz="6" w:space="0" w:color="auto"/>
              <w:left w:val="nil"/>
              <w:bottom w:val="double" w:sz="4" w:space="0" w:color="auto"/>
              <w:right w:val="double" w:sz="6" w:space="0" w:color="auto"/>
            </w:tcBorders>
          </w:tcPr>
          <w:p w14:paraId="0C4607B0" w14:textId="77777777" w:rsidR="00C336F0" w:rsidRPr="00074C2B" w:rsidRDefault="00C336F0" w:rsidP="00A11DC8">
            <w:pPr>
              <w:rPr>
                <w:rFonts w:ascii="Tahoma" w:hAnsi="Tahoma" w:cs="Tahoma"/>
              </w:rPr>
            </w:pPr>
          </w:p>
        </w:tc>
      </w:tr>
    </w:tbl>
    <w:p w14:paraId="53D13F7B" w14:textId="77777777" w:rsidR="00C336F0" w:rsidRPr="00074C2B" w:rsidRDefault="00C336F0" w:rsidP="00A11DC8">
      <w:pPr>
        <w:rPr>
          <w:rFonts w:ascii="Tahoma" w:hAnsi="Tahoma" w:cs="Tahoma"/>
        </w:rPr>
      </w:pPr>
    </w:p>
    <w:p w14:paraId="1D7D3AA9" w14:textId="77777777" w:rsidR="00C336F0" w:rsidRPr="00074C2B" w:rsidRDefault="00C336F0" w:rsidP="00A11DC8">
      <w:pPr>
        <w:rPr>
          <w:rFonts w:ascii="Tahoma" w:hAnsi="Tahoma" w:cs="Tahoma"/>
        </w:rPr>
      </w:pPr>
      <w:r w:rsidRPr="00074C2B">
        <w:rPr>
          <w:rFonts w:ascii="Tahoma" w:hAnsi="Tahoma" w:cs="Tahoma"/>
        </w:rPr>
        <w:br w:type="page"/>
      </w:r>
    </w:p>
    <w:p w14:paraId="68402B3A" w14:textId="77777777" w:rsidR="00C336F0" w:rsidRPr="00074C2B" w:rsidRDefault="00C336F0" w:rsidP="00A11DC8">
      <w:pPr>
        <w:rPr>
          <w:rFonts w:ascii="Tahoma" w:hAnsi="Tahoma" w:cs="Tahoma"/>
        </w:rPr>
      </w:pPr>
    </w:p>
    <w:tbl>
      <w:tblPr>
        <w:tblW w:w="9859" w:type="dxa"/>
        <w:tblInd w:w="123" w:type="dxa"/>
        <w:tblLayout w:type="fixed"/>
        <w:tblLook w:val="04A0" w:firstRow="1" w:lastRow="0" w:firstColumn="1" w:lastColumn="0" w:noHBand="0" w:noVBand="1"/>
      </w:tblPr>
      <w:tblGrid>
        <w:gridCol w:w="9859"/>
      </w:tblGrid>
      <w:tr w:rsidR="008E764A" w:rsidRPr="00074C2B" w14:paraId="1DA3A8EC" w14:textId="77777777" w:rsidTr="00987246">
        <w:tc>
          <w:tcPr>
            <w:tcW w:w="9859" w:type="dxa"/>
            <w:tcBorders>
              <w:top w:val="single" w:sz="6" w:space="0" w:color="auto"/>
              <w:left w:val="single" w:sz="6" w:space="0" w:color="auto"/>
              <w:bottom w:val="single" w:sz="6" w:space="0" w:color="auto"/>
              <w:right w:val="single" w:sz="6" w:space="0" w:color="auto"/>
            </w:tcBorders>
            <w:shd w:val="pct10" w:color="auto" w:fill="auto"/>
          </w:tcPr>
          <w:p w14:paraId="51F87EC6" w14:textId="77777777" w:rsidR="008E764A" w:rsidRPr="00074C2B" w:rsidRDefault="008E764A" w:rsidP="00A11DC8">
            <w:pPr>
              <w:rPr>
                <w:rFonts w:ascii="Tahoma" w:hAnsi="Tahoma" w:cs="Tahoma"/>
              </w:rPr>
            </w:pPr>
            <w:r w:rsidRPr="00074C2B">
              <w:rPr>
                <w:rFonts w:ascii="Tahoma" w:hAnsi="Tahoma" w:cs="Tahoma"/>
              </w:rPr>
              <w:t>ΕΠΑΓΓΕΛΜΑΤΙΚΗ ΕΜΠΕΙΡΙΑ</w:t>
            </w:r>
          </w:p>
        </w:tc>
      </w:tr>
      <w:tr w:rsidR="008E764A" w:rsidRPr="00074C2B" w14:paraId="48A0CE65" w14:textId="77777777" w:rsidTr="00987246">
        <w:trPr>
          <w:trHeight w:val="386"/>
        </w:trPr>
        <w:tc>
          <w:tcPr>
            <w:tcW w:w="9859" w:type="dxa"/>
            <w:vMerge w:val="restart"/>
            <w:tcBorders>
              <w:top w:val="double" w:sz="6" w:space="0" w:color="auto"/>
              <w:left w:val="double" w:sz="6" w:space="0" w:color="auto"/>
              <w:right w:val="single" w:sz="6" w:space="0" w:color="auto"/>
            </w:tcBorders>
            <w:vAlign w:val="center"/>
          </w:tcPr>
          <w:p w14:paraId="2A94164A" w14:textId="77777777" w:rsidR="008E764A" w:rsidRPr="00074C2B" w:rsidRDefault="008E764A" w:rsidP="00A11DC8">
            <w:pPr>
              <w:rPr>
                <w:rFonts w:ascii="Tahoma" w:hAnsi="Tahoma" w:cs="Tahoma"/>
              </w:rPr>
            </w:pPr>
            <w:r w:rsidRPr="00074C2B">
              <w:rPr>
                <w:rFonts w:ascii="Tahoma" w:hAnsi="Tahoma" w:cs="Tahoma"/>
              </w:rPr>
              <w:t>Έργο (ή Θέση)</w:t>
            </w:r>
          </w:p>
        </w:tc>
      </w:tr>
      <w:tr w:rsidR="008E764A" w:rsidRPr="00074C2B" w14:paraId="008D54C0" w14:textId="77777777" w:rsidTr="00987246">
        <w:trPr>
          <w:trHeight w:val="1078"/>
        </w:trPr>
        <w:tc>
          <w:tcPr>
            <w:tcW w:w="9859" w:type="dxa"/>
            <w:vMerge/>
            <w:tcBorders>
              <w:left w:val="double" w:sz="6" w:space="0" w:color="auto"/>
              <w:bottom w:val="nil"/>
              <w:right w:val="single" w:sz="6" w:space="0" w:color="auto"/>
            </w:tcBorders>
            <w:vAlign w:val="center"/>
          </w:tcPr>
          <w:p w14:paraId="5C1AC2A5" w14:textId="77777777" w:rsidR="008E764A" w:rsidRPr="00074C2B" w:rsidRDefault="008E764A" w:rsidP="00A11DC8">
            <w:pPr>
              <w:rPr>
                <w:rFonts w:ascii="Tahoma" w:hAnsi="Tahoma" w:cs="Tahoma"/>
              </w:rPr>
            </w:pPr>
          </w:p>
        </w:tc>
      </w:tr>
      <w:tr w:rsidR="008E764A" w:rsidRPr="00074C2B" w14:paraId="08606698" w14:textId="77777777" w:rsidTr="00987246">
        <w:tc>
          <w:tcPr>
            <w:tcW w:w="9859" w:type="dxa"/>
            <w:tcBorders>
              <w:top w:val="double" w:sz="6" w:space="0" w:color="auto"/>
              <w:left w:val="double" w:sz="6" w:space="0" w:color="auto"/>
              <w:bottom w:val="single" w:sz="6" w:space="0" w:color="auto"/>
              <w:right w:val="single" w:sz="6" w:space="0" w:color="auto"/>
            </w:tcBorders>
          </w:tcPr>
          <w:p w14:paraId="48F8F6EE" w14:textId="77777777" w:rsidR="008E764A" w:rsidRPr="00074C2B" w:rsidRDefault="008E764A" w:rsidP="00A11DC8">
            <w:pPr>
              <w:rPr>
                <w:rFonts w:ascii="Tahoma" w:hAnsi="Tahoma" w:cs="Tahoma"/>
              </w:rPr>
            </w:pPr>
          </w:p>
          <w:p w14:paraId="1225F69C" w14:textId="77777777" w:rsidR="008E764A" w:rsidRPr="00074C2B" w:rsidRDefault="008E764A" w:rsidP="00A11DC8">
            <w:pPr>
              <w:rPr>
                <w:rFonts w:ascii="Tahoma" w:hAnsi="Tahoma" w:cs="Tahoma"/>
              </w:rPr>
            </w:pPr>
          </w:p>
        </w:tc>
      </w:tr>
      <w:tr w:rsidR="008E764A" w:rsidRPr="00074C2B" w14:paraId="79734BD9" w14:textId="77777777" w:rsidTr="00987246">
        <w:trPr>
          <w:trHeight w:val="1137"/>
        </w:trPr>
        <w:tc>
          <w:tcPr>
            <w:tcW w:w="9859" w:type="dxa"/>
            <w:tcBorders>
              <w:top w:val="nil"/>
              <w:left w:val="double" w:sz="6" w:space="0" w:color="auto"/>
              <w:bottom w:val="nil"/>
              <w:right w:val="single" w:sz="6" w:space="0" w:color="auto"/>
            </w:tcBorders>
          </w:tcPr>
          <w:p w14:paraId="754C8B2A" w14:textId="77777777" w:rsidR="008E764A" w:rsidRPr="00074C2B" w:rsidRDefault="008E764A" w:rsidP="00A11DC8">
            <w:pPr>
              <w:rPr>
                <w:rFonts w:ascii="Tahoma" w:hAnsi="Tahoma" w:cs="Tahoma"/>
              </w:rPr>
            </w:pPr>
          </w:p>
          <w:p w14:paraId="1483C212" w14:textId="77777777" w:rsidR="008E764A" w:rsidRPr="00074C2B" w:rsidRDefault="008E764A" w:rsidP="00A11DC8">
            <w:pPr>
              <w:rPr>
                <w:rFonts w:ascii="Tahoma" w:hAnsi="Tahoma" w:cs="Tahoma"/>
              </w:rPr>
            </w:pPr>
          </w:p>
        </w:tc>
      </w:tr>
      <w:tr w:rsidR="008E764A" w:rsidRPr="00074C2B" w14:paraId="6611355C" w14:textId="77777777" w:rsidTr="00987246">
        <w:trPr>
          <w:trHeight w:val="1167"/>
        </w:trPr>
        <w:tc>
          <w:tcPr>
            <w:tcW w:w="9859" w:type="dxa"/>
            <w:tcBorders>
              <w:top w:val="single" w:sz="6" w:space="0" w:color="auto"/>
              <w:left w:val="double" w:sz="6" w:space="0" w:color="auto"/>
              <w:bottom w:val="double" w:sz="4" w:space="0" w:color="auto"/>
              <w:right w:val="single" w:sz="6" w:space="0" w:color="auto"/>
            </w:tcBorders>
          </w:tcPr>
          <w:p w14:paraId="5731CC33" w14:textId="77777777" w:rsidR="008E764A" w:rsidRPr="00074C2B" w:rsidRDefault="008E764A" w:rsidP="00A11DC8">
            <w:pPr>
              <w:rPr>
                <w:rFonts w:ascii="Tahoma" w:hAnsi="Tahoma" w:cs="Tahoma"/>
              </w:rPr>
            </w:pPr>
          </w:p>
          <w:p w14:paraId="2C73B0D9" w14:textId="77777777" w:rsidR="008E764A" w:rsidRPr="00074C2B" w:rsidRDefault="008E764A" w:rsidP="00A11DC8">
            <w:pPr>
              <w:rPr>
                <w:rFonts w:ascii="Tahoma" w:hAnsi="Tahoma" w:cs="Tahoma"/>
              </w:rPr>
            </w:pPr>
          </w:p>
        </w:tc>
      </w:tr>
    </w:tbl>
    <w:p w14:paraId="3D39018F" w14:textId="77777777" w:rsidR="00392F66" w:rsidRPr="00074C2B" w:rsidRDefault="00392F66" w:rsidP="00A11DC8">
      <w:pPr>
        <w:rPr>
          <w:rFonts w:ascii="Tahoma" w:hAnsi="Tahoma" w:cs="Tahoma"/>
        </w:rPr>
      </w:pPr>
    </w:p>
    <w:p w14:paraId="4EFD9D72" w14:textId="77777777" w:rsidR="00C336F0" w:rsidRPr="00074C2B" w:rsidRDefault="00392F66" w:rsidP="00A11DC8">
      <w:pPr>
        <w:rPr>
          <w:rFonts w:ascii="Tahoma" w:hAnsi="Tahoma" w:cs="Tahoma"/>
        </w:rPr>
      </w:pPr>
      <w:r w:rsidRPr="00074C2B">
        <w:rPr>
          <w:rFonts w:ascii="Tahoma" w:hAnsi="Tahoma" w:cs="Tahoma"/>
        </w:rPr>
        <w:br w:type="page"/>
      </w:r>
    </w:p>
    <w:p w14:paraId="728DF7BA" w14:textId="4A1ACA53" w:rsidR="00C336F0" w:rsidRPr="00074C2B" w:rsidRDefault="00C336F0" w:rsidP="0065083F">
      <w:pPr>
        <w:pStyle w:val="20"/>
        <w:rPr>
          <w:rFonts w:ascii="Tahoma" w:hAnsi="Tahoma" w:cs="Tahoma"/>
          <w:lang w:val="el-GR"/>
        </w:rPr>
      </w:pPr>
      <w:bookmarkStart w:id="234" w:name="_Toc14160543"/>
      <w:bookmarkStart w:id="235" w:name="_Ref53995171"/>
      <w:bookmarkStart w:id="236" w:name="_Ref54955060"/>
      <w:bookmarkStart w:id="237" w:name="_Ref54955370"/>
      <w:bookmarkStart w:id="238" w:name="_Ref56066375"/>
      <w:bookmarkStart w:id="239" w:name="_Ref98234490"/>
      <w:bookmarkStart w:id="240" w:name="_Ref98957236"/>
      <w:bookmarkStart w:id="241" w:name="_Ref98957420"/>
      <w:bookmarkStart w:id="242" w:name="_Ref98957607"/>
      <w:bookmarkStart w:id="243" w:name="_Ref136353267"/>
      <w:bookmarkStart w:id="244" w:name="_Toc172624227"/>
      <w:r w:rsidRPr="00074C2B">
        <w:rPr>
          <w:rFonts w:ascii="Tahoma" w:hAnsi="Tahoma" w:cs="Tahoma"/>
          <w:lang w:val="el-GR"/>
        </w:rPr>
        <w:lastRenderedPageBreak/>
        <w:t>ΠΑΡΑΡΤΗΜΑ V</w:t>
      </w:r>
      <w:r w:rsidR="005C7838" w:rsidRPr="00074C2B">
        <w:rPr>
          <w:rFonts w:ascii="Tahoma" w:hAnsi="Tahoma" w:cs="Tahoma"/>
          <w:lang w:val="el-GR"/>
        </w:rPr>
        <w:t>I</w:t>
      </w:r>
      <w:r w:rsidRPr="00074C2B">
        <w:rPr>
          <w:rFonts w:ascii="Tahoma" w:hAnsi="Tahoma" w:cs="Tahoma"/>
          <w:lang w:val="el-GR"/>
        </w:rPr>
        <w:t xml:space="preserve"> – Υπόδειγμα Οικονομικής Προσφοράς</w:t>
      </w:r>
      <w:bookmarkEnd w:id="234"/>
      <w:bookmarkEnd w:id="235"/>
      <w:bookmarkEnd w:id="236"/>
      <w:bookmarkEnd w:id="237"/>
      <w:bookmarkEnd w:id="238"/>
      <w:bookmarkEnd w:id="239"/>
      <w:bookmarkEnd w:id="240"/>
      <w:bookmarkEnd w:id="241"/>
      <w:bookmarkEnd w:id="242"/>
      <w:bookmarkEnd w:id="243"/>
      <w:bookmarkEnd w:id="244"/>
      <w:r w:rsidRPr="00074C2B">
        <w:rPr>
          <w:rFonts w:ascii="Tahoma" w:hAnsi="Tahoma" w:cs="Tahoma"/>
          <w:lang w:val="el-GR"/>
        </w:rPr>
        <w:t xml:space="preserve">  </w:t>
      </w:r>
    </w:p>
    <w:p w14:paraId="4B658831" w14:textId="5DD66681" w:rsidR="003D6B10" w:rsidRPr="00074C2B" w:rsidRDefault="003D6B10" w:rsidP="003E2676">
      <w:pPr>
        <w:pStyle w:val="3"/>
        <w:numPr>
          <w:ilvl w:val="1"/>
          <w:numId w:val="4"/>
        </w:numPr>
        <w:rPr>
          <w:rFonts w:ascii="Tahoma" w:hAnsi="Tahoma" w:cs="Tahoma"/>
        </w:rPr>
      </w:pPr>
      <w:bookmarkStart w:id="245" w:name="_Toc310598184"/>
      <w:bookmarkStart w:id="246" w:name="_Toc366852696"/>
      <w:bookmarkStart w:id="247" w:name="_Ref508304024"/>
      <w:bookmarkStart w:id="248" w:name="_Toc10632749"/>
      <w:bookmarkStart w:id="249" w:name="_Toc42167516"/>
      <w:bookmarkStart w:id="250" w:name="_Toc51007905"/>
      <w:bookmarkStart w:id="251" w:name="_Ref136353322"/>
      <w:bookmarkStart w:id="252" w:name="_Ref136353328"/>
      <w:bookmarkStart w:id="253" w:name="_Toc172624228"/>
      <w:bookmarkStart w:id="254" w:name="_Toc240445874"/>
      <w:bookmarkEnd w:id="245"/>
      <w:r w:rsidRPr="00074C2B">
        <w:rPr>
          <w:rFonts w:ascii="Tahoma" w:hAnsi="Tahoma" w:cs="Tahoma"/>
        </w:rPr>
        <w:t>Εξοπλισμός</w:t>
      </w:r>
      <w:bookmarkEnd w:id="246"/>
      <w:bookmarkEnd w:id="247"/>
      <w:bookmarkEnd w:id="248"/>
      <w:bookmarkEnd w:id="249"/>
      <w:bookmarkEnd w:id="250"/>
      <w:bookmarkEnd w:id="251"/>
      <w:bookmarkEnd w:id="252"/>
      <w:bookmarkEnd w:id="253"/>
      <w:r w:rsidRPr="00074C2B">
        <w:rPr>
          <w:rFonts w:ascii="Tahoma" w:hAnsi="Tahoma" w:cs="Tahoma"/>
        </w:rPr>
        <w:t xml:space="preserve"> </w:t>
      </w:r>
    </w:p>
    <w:p w14:paraId="4B7B7E0B" w14:textId="3569F88A" w:rsidR="00A46CAB" w:rsidRPr="00074C2B" w:rsidRDefault="00A46CAB" w:rsidP="00A46CAB">
      <w:pPr>
        <w:rPr>
          <w:rFonts w:ascii="Tahoma" w:hAnsi="Tahoma" w:cs="Tahoma"/>
        </w:rPr>
      </w:pPr>
    </w:p>
    <w:tbl>
      <w:tblPr>
        <w:tblW w:w="40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
        <w:gridCol w:w="1115"/>
        <w:gridCol w:w="735"/>
        <w:gridCol w:w="755"/>
        <w:gridCol w:w="635"/>
        <w:gridCol w:w="695"/>
        <w:gridCol w:w="715"/>
        <w:gridCol w:w="1009"/>
        <w:gridCol w:w="480"/>
        <w:gridCol w:w="1166"/>
      </w:tblGrid>
      <w:tr w:rsidR="007C10D9" w:rsidRPr="00074C2B" w14:paraId="4012E4CD" w14:textId="4DF22263" w:rsidTr="007C10D9">
        <w:trPr>
          <w:cantSplit/>
          <w:tblHeader/>
          <w:jc w:val="center"/>
        </w:trPr>
        <w:tc>
          <w:tcPr>
            <w:tcW w:w="309" w:type="pct"/>
            <w:vMerge w:val="restart"/>
            <w:shd w:val="pct15" w:color="auto" w:fill="FFFFFF"/>
            <w:vAlign w:val="center"/>
          </w:tcPr>
          <w:p w14:paraId="61A137F9" w14:textId="77777777" w:rsidR="007C10D9" w:rsidRPr="00074C2B" w:rsidRDefault="007C10D9" w:rsidP="00461EED">
            <w:pPr>
              <w:spacing w:before="0" w:after="0"/>
              <w:ind w:left="-108" w:right="-88" w:firstLine="108"/>
              <w:rPr>
                <w:rFonts w:ascii="Tahoma" w:hAnsi="Tahoma" w:cs="Tahoma"/>
                <w:sz w:val="18"/>
                <w:szCs w:val="18"/>
              </w:rPr>
            </w:pPr>
            <w:r w:rsidRPr="00074C2B">
              <w:rPr>
                <w:rFonts w:ascii="Tahoma" w:hAnsi="Tahoma" w:cs="Tahoma"/>
                <w:sz w:val="18"/>
                <w:szCs w:val="18"/>
              </w:rPr>
              <w:t>Α/Α</w:t>
            </w:r>
          </w:p>
        </w:tc>
        <w:tc>
          <w:tcPr>
            <w:tcW w:w="716" w:type="pct"/>
            <w:vMerge w:val="restart"/>
            <w:shd w:val="pct15" w:color="auto" w:fill="FFFFFF"/>
            <w:vAlign w:val="center"/>
          </w:tcPr>
          <w:p w14:paraId="00ED3735" w14:textId="77777777" w:rsidR="007C10D9" w:rsidRPr="00074C2B" w:rsidRDefault="007C10D9" w:rsidP="00461EED">
            <w:pPr>
              <w:spacing w:before="0" w:after="0"/>
              <w:jc w:val="center"/>
              <w:rPr>
                <w:rFonts w:ascii="Tahoma" w:hAnsi="Tahoma" w:cs="Tahoma"/>
                <w:sz w:val="18"/>
                <w:szCs w:val="18"/>
              </w:rPr>
            </w:pPr>
            <w:r w:rsidRPr="00074C2B">
              <w:rPr>
                <w:rFonts w:ascii="Tahoma" w:hAnsi="Tahoma" w:cs="Tahoma"/>
                <w:sz w:val="18"/>
                <w:szCs w:val="18"/>
              </w:rPr>
              <w:t>ΠΕΡΙΓΡΑΦΗ</w:t>
            </w:r>
          </w:p>
        </w:tc>
        <w:tc>
          <w:tcPr>
            <w:tcW w:w="472" w:type="pct"/>
            <w:vMerge w:val="restart"/>
            <w:shd w:val="pct15" w:color="auto" w:fill="FFFFFF"/>
            <w:vAlign w:val="center"/>
          </w:tcPr>
          <w:p w14:paraId="276BA760" w14:textId="77777777" w:rsidR="007C10D9" w:rsidRPr="00074C2B" w:rsidRDefault="007C10D9" w:rsidP="00461EED">
            <w:pPr>
              <w:spacing w:before="0" w:after="0"/>
              <w:jc w:val="center"/>
              <w:rPr>
                <w:rFonts w:ascii="Tahoma" w:hAnsi="Tahoma" w:cs="Tahoma"/>
                <w:sz w:val="18"/>
                <w:szCs w:val="18"/>
              </w:rPr>
            </w:pPr>
            <w:r w:rsidRPr="00074C2B">
              <w:rPr>
                <w:rFonts w:ascii="Tahoma" w:hAnsi="Tahoma" w:cs="Tahoma"/>
                <w:sz w:val="18"/>
                <w:szCs w:val="18"/>
              </w:rPr>
              <w:t>ΤΥΠΟΣ</w:t>
            </w:r>
          </w:p>
        </w:tc>
        <w:tc>
          <w:tcPr>
            <w:tcW w:w="485" w:type="pct"/>
            <w:vMerge w:val="restart"/>
            <w:shd w:val="pct15" w:color="auto" w:fill="FFFFFF"/>
            <w:vAlign w:val="center"/>
          </w:tcPr>
          <w:p w14:paraId="19FCB45D" w14:textId="2B390370" w:rsidR="007C10D9" w:rsidRPr="00074C2B" w:rsidRDefault="007C10D9" w:rsidP="00461EED">
            <w:pPr>
              <w:spacing w:before="0" w:after="0"/>
              <w:jc w:val="center"/>
              <w:rPr>
                <w:rFonts w:ascii="Tahoma" w:hAnsi="Tahoma" w:cs="Tahoma"/>
                <w:sz w:val="18"/>
                <w:szCs w:val="18"/>
              </w:rPr>
            </w:pPr>
            <w:r w:rsidRPr="00074C2B">
              <w:rPr>
                <w:rFonts w:ascii="Tahoma" w:hAnsi="Tahoma" w:cs="Tahoma"/>
                <w:sz w:val="20"/>
                <w:szCs w:val="20"/>
              </w:rPr>
              <w:t>ΦΑΣΗ ΈΡΓΟΥ</w:t>
            </w:r>
          </w:p>
        </w:tc>
        <w:tc>
          <w:tcPr>
            <w:tcW w:w="408" w:type="pct"/>
            <w:vMerge w:val="restart"/>
            <w:shd w:val="pct15" w:color="auto" w:fill="FFFFFF"/>
            <w:vAlign w:val="center"/>
          </w:tcPr>
          <w:p w14:paraId="44450FBA" w14:textId="4545B1BC" w:rsidR="007C10D9" w:rsidRPr="00074C2B" w:rsidRDefault="007C10D9" w:rsidP="00461EED">
            <w:pPr>
              <w:spacing w:before="0" w:after="0"/>
              <w:jc w:val="center"/>
              <w:rPr>
                <w:rFonts w:ascii="Tahoma" w:hAnsi="Tahoma" w:cs="Tahoma"/>
                <w:sz w:val="18"/>
                <w:szCs w:val="18"/>
              </w:rPr>
            </w:pPr>
            <w:r w:rsidRPr="00074C2B">
              <w:rPr>
                <w:rFonts w:ascii="Tahoma" w:hAnsi="Tahoma" w:cs="Tahoma"/>
                <w:sz w:val="20"/>
                <w:szCs w:val="20"/>
              </w:rPr>
              <w:t>ΚΩΔ. ΠΑΡΑΔΟΤΕΟΥ</w:t>
            </w:r>
          </w:p>
        </w:tc>
        <w:tc>
          <w:tcPr>
            <w:tcW w:w="446" w:type="pct"/>
            <w:vMerge w:val="restart"/>
            <w:shd w:val="pct15" w:color="auto" w:fill="FFFFFF"/>
            <w:vAlign w:val="center"/>
          </w:tcPr>
          <w:p w14:paraId="6800CD6A" w14:textId="273C02D3" w:rsidR="007C10D9" w:rsidRPr="00074C2B" w:rsidRDefault="007C10D9" w:rsidP="00461EED">
            <w:pPr>
              <w:spacing w:before="0" w:after="0"/>
              <w:jc w:val="center"/>
              <w:rPr>
                <w:rFonts w:ascii="Tahoma" w:hAnsi="Tahoma" w:cs="Tahoma"/>
                <w:sz w:val="18"/>
                <w:szCs w:val="18"/>
              </w:rPr>
            </w:pPr>
            <w:r w:rsidRPr="00074C2B">
              <w:rPr>
                <w:rFonts w:ascii="Tahoma" w:hAnsi="Tahoma" w:cs="Tahoma"/>
                <w:sz w:val="18"/>
                <w:szCs w:val="18"/>
              </w:rPr>
              <w:t>ΠΟΣΟΤΗΤΑ</w:t>
            </w:r>
          </w:p>
        </w:tc>
        <w:tc>
          <w:tcPr>
            <w:tcW w:w="1107" w:type="pct"/>
            <w:gridSpan w:val="2"/>
            <w:shd w:val="pct15" w:color="auto" w:fill="FFFFFF"/>
            <w:vAlign w:val="center"/>
          </w:tcPr>
          <w:p w14:paraId="01D5420D" w14:textId="77777777" w:rsidR="007C10D9" w:rsidRPr="00074C2B" w:rsidRDefault="007C10D9" w:rsidP="00461EED">
            <w:pPr>
              <w:spacing w:before="0" w:after="0"/>
              <w:jc w:val="center"/>
              <w:rPr>
                <w:rFonts w:ascii="Tahoma" w:hAnsi="Tahoma" w:cs="Tahoma"/>
                <w:sz w:val="18"/>
                <w:szCs w:val="18"/>
              </w:rPr>
            </w:pPr>
            <w:r w:rsidRPr="00074C2B">
              <w:rPr>
                <w:rFonts w:ascii="Tahoma" w:hAnsi="Tahoma" w:cs="Tahoma"/>
                <w:sz w:val="18"/>
                <w:szCs w:val="18"/>
              </w:rPr>
              <w:t>ΑΞΙΑ ΧΩΡΙΣ ΦΠΑ [€]</w:t>
            </w:r>
          </w:p>
        </w:tc>
        <w:tc>
          <w:tcPr>
            <w:tcW w:w="308" w:type="pct"/>
            <w:vMerge w:val="restart"/>
            <w:shd w:val="pct15" w:color="auto" w:fill="FFFFFF"/>
            <w:vAlign w:val="center"/>
          </w:tcPr>
          <w:p w14:paraId="6D53A31E" w14:textId="77777777" w:rsidR="007C10D9" w:rsidRPr="00074C2B" w:rsidRDefault="007C10D9" w:rsidP="00461EED">
            <w:pPr>
              <w:spacing w:before="0" w:after="0"/>
              <w:jc w:val="center"/>
              <w:rPr>
                <w:rFonts w:ascii="Tahoma" w:hAnsi="Tahoma" w:cs="Tahoma"/>
                <w:sz w:val="18"/>
                <w:szCs w:val="18"/>
              </w:rPr>
            </w:pPr>
            <w:r w:rsidRPr="00074C2B">
              <w:rPr>
                <w:rFonts w:ascii="Tahoma" w:hAnsi="Tahoma" w:cs="Tahoma"/>
                <w:sz w:val="18"/>
                <w:szCs w:val="18"/>
              </w:rPr>
              <w:t>ΦΠΑ [€]</w:t>
            </w:r>
          </w:p>
        </w:tc>
        <w:tc>
          <w:tcPr>
            <w:tcW w:w="749" w:type="pct"/>
            <w:vMerge w:val="restart"/>
            <w:shd w:val="pct15" w:color="auto" w:fill="FFFFFF"/>
            <w:vAlign w:val="center"/>
          </w:tcPr>
          <w:p w14:paraId="3CA5B129" w14:textId="77777777" w:rsidR="007C10D9" w:rsidRPr="00074C2B" w:rsidRDefault="007C10D9" w:rsidP="00461EED">
            <w:pPr>
              <w:spacing w:before="0" w:after="0"/>
              <w:jc w:val="center"/>
              <w:rPr>
                <w:rFonts w:ascii="Tahoma" w:hAnsi="Tahoma" w:cs="Tahoma"/>
                <w:sz w:val="18"/>
                <w:szCs w:val="18"/>
              </w:rPr>
            </w:pPr>
            <w:r w:rsidRPr="00074C2B">
              <w:rPr>
                <w:rFonts w:ascii="Tahoma" w:hAnsi="Tahoma" w:cs="Tahoma"/>
                <w:sz w:val="18"/>
                <w:szCs w:val="18"/>
              </w:rPr>
              <w:t>ΣΥΝΟΛΙΚΗ ΑΞΙΑ</w:t>
            </w:r>
          </w:p>
          <w:p w14:paraId="3B8A34A8" w14:textId="77777777" w:rsidR="007C10D9" w:rsidRPr="00074C2B" w:rsidRDefault="007C10D9" w:rsidP="00461EED">
            <w:pPr>
              <w:spacing w:before="0" w:after="0"/>
              <w:jc w:val="center"/>
              <w:rPr>
                <w:rFonts w:ascii="Tahoma" w:hAnsi="Tahoma" w:cs="Tahoma"/>
                <w:sz w:val="18"/>
                <w:szCs w:val="18"/>
              </w:rPr>
            </w:pPr>
            <w:r w:rsidRPr="00074C2B">
              <w:rPr>
                <w:rFonts w:ascii="Tahoma" w:hAnsi="Tahoma" w:cs="Tahoma"/>
                <w:sz w:val="18"/>
                <w:szCs w:val="18"/>
              </w:rPr>
              <w:t>ΜΕ ΦΠΑ [€]</w:t>
            </w:r>
          </w:p>
        </w:tc>
      </w:tr>
      <w:tr w:rsidR="007C10D9" w:rsidRPr="00074C2B" w14:paraId="505F75CC" w14:textId="77777777" w:rsidTr="007C10D9">
        <w:trPr>
          <w:cantSplit/>
          <w:tblHeader/>
          <w:jc w:val="center"/>
        </w:trPr>
        <w:tc>
          <w:tcPr>
            <w:tcW w:w="309" w:type="pct"/>
            <w:vMerge/>
            <w:shd w:val="pct15" w:color="auto" w:fill="FFFFFF"/>
            <w:vAlign w:val="center"/>
          </w:tcPr>
          <w:p w14:paraId="2FE06929" w14:textId="77777777" w:rsidR="007C10D9" w:rsidRPr="00074C2B" w:rsidRDefault="007C10D9" w:rsidP="00461EED">
            <w:pPr>
              <w:spacing w:before="0" w:after="0"/>
              <w:jc w:val="center"/>
              <w:rPr>
                <w:rFonts w:ascii="Tahoma" w:hAnsi="Tahoma" w:cs="Tahoma"/>
                <w:sz w:val="18"/>
                <w:szCs w:val="18"/>
              </w:rPr>
            </w:pPr>
          </w:p>
        </w:tc>
        <w:tc>
          <w:tcPr>
            <w:tcW w:w="716" w:type="pct"/>
            <w:vMerge/>
            <w:shd w:val="pct15" w:color="auto" w:fill="FFFFFF"/>
            <w:vAlign w:val="center"/>
          </w:tcPr>
          <w:p w14:paraId="4F2F17D2" w14:textId="77777777" w:rsidR="007C10D9" w:rsidRPr="00074C2B" w:rsidRDefault="007C10D9" w:rsidP="00461EED">
            <w:pPr>
              <w:spacing w:before="0" w:after="0"/>
              <w:jc w:val="center"/>
              <w:rPr>
                <w:rFonts w:ascii="Tahoma" w:hAnsi="Tahoma" w:cs="Tahoma"/>
                <w:sz w:val="18"/>
                <w:szCs w:val="18"/>
              </w:rPr>
            </w:pPr>
          </w:p>
        </w:tc>
        <w:tc>
          <w:tcPr>
            <w:tcW w:w="472" w:type="pct"/>
            <w:vMerge/>
            <w:shd w:val="pct15" w:color="auto" w:fill="FFFFFF"/>
            <w:vAlign w:val="center"/>
          </w:tcPr>
          <w:p w14:paraId="5CB1A988" w14:textId="77777777" w:rsidR="007C10D9" w:rsidRPr="00074C2B" w:rsidRDefault="007C10D9" w:rsidP="00461EED">
            <w:pPr>
              <w:spacing w:before="0" w:after="0"/>
              <w:jc w:val="center"/>
              <w:rPr>
                <w:rFonts w:ascii="Tahoma" w:hAnsi="Tahoma" w:cs="Tahoma"/>
                <w:sz w:val="18"/>
                <w:szCs w:val="18"/>
              </w:rPr>
            </w:pPr>
          </w:p>
        </w:tc>
        <w:tc>
          <w:tcPr>
            <w:tcW w:w="485" w:type="pct"/>
            <w:vMerge/>
            <w:shd w:val="pct15" w:color="auto" w:fill="FFFFFF"/>
          </w:tcPr>
          <w:p w14:paraId="2C20E891" w14:textId="77777777" w:rsidR="007C10D9" w:rsidRPr="00074C2B" w:rsidRDefault="007C10D9" w:rsidP="00461EED">
            <w:pPr>
              <w:spacing w:before="0" w:after="0"/>
              <w:jc w:val="center"/>
              <w:rPr>
                <w:rFonts w:ascii="Tahoma" w:hAnsi="Tahoma" w:cs="Tahoma"/>
                <w:sz w:val="18"/>
                <w:szCs w:val="18"/>
              </w:rPr>
            </w:pPr>
          </w:p>
        </w:tc>
        <w:tc>
          <w:tcPr>
            <w:tcW w:w="408" w:type="pct"/>
            <w:vMerge/>
            <w:shd w:val="pct15" w:color="auto" w:fill="FFFFFF"/>
          </w:tcPr>
          <w:p w14:paraId="48D24A89" w14:textId="0EA0065D" w:rsidR="007C10D9" w:rsidRPr="00074C2B" w:rsidRDefault="007C10D9" w:rsidP="00461EED">
            <w:pPr>
              <w:spacing w:before="0" w:after="0"/>
              <w:jc w:val="center"/>
              <w:rPr>
                <w:rFonts w:ascii="Tahoma" w:hAnsi="Tahoma" w:cs="Tahoma"/>
                <w:sz w:val="18"/>
                <w:szCs w:val="18"/>
              </w:rPr>
            </w:pPr>
          </w:p>
        </w:tc>
        <w:tc>
          <w:tcPr>
            <w:tcW w:w="446" w:type="pct"/>
            <w:vMerge/>
            <w:shd w:val="pct15" w:color="auto" w:fill="FFFFFF"/>
            <w:vAlign w:val="center"/>
          </w:tcPr>
          <w:p w14:paraId="26C1A2DF" w14:textId="28791974" w:rsidR="007C10D9" w:rsidRPr="00074C2B" w:rsidRDefault="007C10D9" w:rsidP="00461EED">
            <w:pPr>
              <w:spacing w:before="0" w:after="0"/>
              <w:jc w:val="center"/>
              <w:rPr>
                <w:rFonts w:ascii="Tahoma" w:hAnsi="Tahoma" w:cs="Tahoma"/>
                <w:sz w:val="18"/>
                <w:szCs w:val="18"/>
              </w:rPr>
            </w:pPr>
          </w:p>
        </w:tc>
        <w:tc>
          <w:tcPr>
            <w:tcW w:w="459" w:type="pct"/>
            <w:shd w:val="pct15" w:color="auto" w:fill="FFFFFF"/>
            <w:vAlign w:val="center"/>
          </w:tcPr>
          <w:p w14:paraId="6D91FE08" w14:textId="77777777" w:rsidR="007C10D9" w:rsidRPr="00074C2B" w:rsidRDefault="007C10D9" w:rsidP="00461EED">
            <w:pPr>
              <w:spacing w:before="0" w:after="0"/>
              <w:jc w:val="center"/>
              <w:rPr>
                <w:rFonts w:ascii="Tahoma" w:hAnsi="Tahoma" w:cs="Tahoma"/>
                <w:spacing w:val="-4"/>
                <w:sz w:val="18"/>
                <w:szCs w:val="18"/>
              </w:rPr>
            </w:pPr>
            <w:r w:rsidRPr="00074C2B">
              <w:rPr>
                <w:rFonts w:ascii="Tahoma" w:hAnsi="Tahoma" w:cs="Tahoma"/>
                <w:spacing w:val="-4"/>
                <w:sz w:val="18"/>
                <w:szCs w:val="18"/>
              </w:rPr>
              <w:t>ΤΙΜΗ</w:t>
            </w:r>
          </w:p>
          <w:p w14:paraId="14CB5B84" w14:textId="77777777" w:rsidR="007C10D9" w:rsidRPr="00074C2B" w:rsidRDefault="007C10D9" w:rsidP="00461EED">
            <w:pPr>
              <w:spacing w:before="0" w:after="0"/>
              <w:jc w:val="center"/>
              <w:rPr>
                <w:rFonts w:ascii="Tahoma" w:hAnsi="Tahoma" w:cs="Tahoma"/>
                <w:spacing w:val="-4"/>
                <w:sz w:val="18"/>
                <w:szCs w:val="18"/>
              </w:rPr>
            </w:pPr>
            <w:r w:rsidRPr="00074C2B">
              <w:rPr>
                <w:rFonts w:ascii="Tahoma" w:hAnsi="Tahoma" w:cs="Tahoma"/>
                <w:spacing w:val="-4"/>
                <w:sz w:val="18"/>
                <w:szCs w:val="18"/>
              </w:rPr>
              <w:t>ΜΟΝΑΔΑΣ</w:t>
            </w:r>
          </w:p>
        </w:tc>
        <w:tc>
          <w:tcPr>
            <w:tcW w:w="648" w:type="pct"/>
            <w:shd w:val="pct15" w:color="auto" w:fill="FFFFFF"/>
            <w:vAlign w:val="center"/>
          </w:tcPr>
          <w:p w14:paraId="58828BED" w14:textId="77777777" w:rsidR="007C10D9" w:rsidRPr="00074C2B" w:rsidRDefault="007C10D9" w:rsidP="00461EED">
            <w:pPr>
              <w:spacing w:before="0" w:after="0"/>
              <w:jc w:val="center"/>
              <w:rPr>
                <w:rFonts w:ascii="Tahoma" w:hAnsi="Tahoma" w:cs="Tahoma"/>
                <w:sz w:val="18"/>
                <w:szCs w:val="18"/>
              </w:rPr>
            </w:pPr>
            <w:r w:rsidRPr="00074C2B">
              <w:rPr>
                <w:rFonts w:ascii="Tahoma" w:hAnsi="Tahoma" w:cs="Tahoma"/>
                <w:sz w:val="18"/>
                <w:szCs w:val="18"/>
              </w:rPr>
              <w:t>ΣΥΝΟΛΟ</w:t>
            </w:r>
          </w:p>
        </w:tc>
        <w:tc>
          <w:tcPr>
            <w:tcW w:w="308" w:type="pct"/>
            <w:vMerge/>
            <w:shd w:val="pct15" w:color="auto" w:fill="FFFFFF"/>
            <w:vAlign w:val="center"/>
          </w:tcPr>
          <w:p w14:paraId="233EED0C" w14:textId="77777777" w:rsidR="007C10D9" w:rsidRPr="00074C2B" w:rsidRDefault="007C10D9" w:rsidP="00461EED">
            <w:pPr>
              <w:spacing w:before="0" w:after="0"/>
              <w:jc w:val="center"/>
              <w:rPr>
                <w:rFonts w:ascii="Tahoma" w:hAnsi="Tahoma" w:cs="Tahoma"/>
                <w:sz w:val="18"/>
                <w:szCs w:val="18"/>
              </w:rPr>
            </w:pPr>
          </w:p>
        </w:tc>
        <w:tc>
          <w:tcPr>
            <w:tcW w:w="749" w:type="pct"/>
            <w:vMerge/>
            <w:shd w:val="pct15" w:color="auto" w:fill="FFFFFF"/>
            <w:vAlign w:val="center"/>
          </w:tcPr>
          <w:p w14:paraId="4018B90E" w14:textId="77777777" w:rsidR="007C10D9" w:rsidRPr="00074C2B" w:rsidRDefault="007C10D9" w:rsidP="00461EED">
            <w:pPr>
              <w:spacing w:before="0" w:after="0"/>
              <w:jc w:val="center"/>
              <w:rPr>
                <w:rFonts w:ascii="Tahoma" w:hAnsi="Tahoma" w:cs="Tahoma"/>
                <w:sz w:val="18"/>
                <w:szCs w:val="18"/>
              </w:rPr>
            </w:pPr>
          </w:p>
        </w:tc>
      </w:tr>
      <w:tr w:rsidR="007C10D9" w:rsidRPr="00074C2B" w14:paraId="35FA019F" w14:textId="77777777" w:rsidTr="007C10D9">
        <w:trPr>
          <w:trHeight w:val="340"/>
          <w:jc w:val="center"/>
        </w:trPr>
        <w:tc>
          <w:tcPr>
            <w:tcW w:w="309" w:type="pct"/>
            <w:vAlign w:val="center"/>
          </w:tcPr>
          <w:p w14:paraId="41EA67E2" w14:textId="77777777" w:rsidR="007C10D9" w:rsidRPr="00074C2B" w:rsidRDefault="007C10D9" w:rsidP="00461EED">
            <w:pPr>
              <w:spacing w:before="100" w:beforeAutospacing="1" w:after="100" w:afterAutospacing="1"/>
              <w:rPr>
                <w:rFonts w:ascii="Tahoma" w:hAnsi="Tahoma" w:cs="Tahoma"/>
                <w:sz w:val="18"/>
                <w:szCs w:val="18"/>
              </w:rPr>
            </w:pPr>
          </w:p>
        </w:tc>
        <w:tc>
          <w:tcPr>
            <w:tcW w:w="716" w:type="pct"/>
            <w:vAlign w:val="center"/>
          </w:tcPr>
          <w:p w14:paraId="58A01EF8" w14:textId="77777777" w:rsidR="007C10D9" w:rsidRPr="00074C2B" w:rsidRDefault="007C10D9" w:rsidP="00461EED">
            <w:pPr>
              <w:spacing w:before="100" w:beforeAutospacing="1" w:after="100" w:afterAutospacing="1"/>
              <w:rPr>
                <w:rFonts w:ascii="Tahoma" w:hAnsi="Tahoma" w:cs="Tahoma"/>
                <w:sz w:val="18"/>
                <w:szCs w:val="18"/>
              </w:rPr>
            </w:pPr>
          </w:p>
        </w:tc>
        <w:tc>
          <w:tcPr>
            <w:tcW w:w="472" w:type="pct"/>
            <w:vAlign w:val="center"/>
          </w:tcPr>
          <w:p w14:paraId="11D0F014" w14:textId="77777777" w:rsidR="007C10D9" w:rsidRPr="00074C2B" w:rsidRDefault="007C10D9" w:rsidP="00461EED">
            <w:pPr>
              <w:spacing w:before="100" w:beforeAutospacing="1" w:after="100" w:afterAutospacing="1"/>
              <w:rPr>
                <w:rFonts w:ascii="Tahoma" w:hAnsi="Tahoma" w:cs="Tahoma"/>
                <w:sz w:val="18"/>
                <w:szCs w:val="18"/>
              </w:rPr>
            </w:pPr>
          </w:p>
        </w:tc>
        <w:tc>
          <w:tcPr>
            <w:tcW w:w="485" w:type="pct"/>
          </w:tcPr>
          <w:p w14:paraId="1D9EF57A" w14:textId="77777777" w:rsidR="007C10D9" w:rsidRPr="00074C2B" w:rsidRDefault="007C10D9" w:rsidP="00461EED">
            <w:pPr>
              <w:spacing w:before="100" w:beforeAutospacing="1" w:after="100" w:afterAutospacing="1"/>
              <w:rPr>
                <w:rFonts w:ascii="Tahoma" w:hAnsi="Tahoma" w:cs="Tahoma"/>
                <w:sz w:val="18"/>
                <w:szCs w:val="18"/>
              </w:rPr>
            </w:pPr>
          </w:p>
        </w:tc>
        <w:tc>
          <w:tcPr>
            <w:tcW w:w="408" w:type="pct"/>
          </w:tcPr>
          <w:p w14:paraId="0F5CDE5B" w14:textId="0586C0CC" w:rsidR="007C10D9" w:rsidRPr="00074C2B" w:rsidRDefault="007C10D9" w:rsidP="00461EED">
            <w:pPr>
              <w:spacing w:before="100" w:beforeAutospacing="1" w:after="100" w:afterAutospacing="1"/>
              <w:rPr>
                <w:rFonts w:ascii="Tahoma" w:hAnsi="Tahoma" w:cs="Tahoma"/>
                <w:sz w:val="18"/>
                <w:szCs w:val="18"/>
              </w:rPr>
            </w:pPr>
          </w:p>
        </w:tc>
        <w:tc>
          <w:tcPr>
            <w:tcW w:w="446" w:type="pct"/>
            <w:vAlign w:val="center"/>
          </w:tcPr>
          <w:p w14:paraId="1796FCE5" w14:textId="468249FA" w:rsidR="007C10D9" w:rsidRPr="00074C2B" w:rsidRDefault="007C10D9" w:rsidP="00461EED">
            <w:pPr>
              <w:spacing w:before="100" w:beforeAutospacing="1" w:after="100" w:afterAutospacing="1"/>
              <w:rPr>
                <w:rFonts w:ascii="Tahoma" w:hAnsi="Tahoma" w:cs="Tahoma"/>
                <w:sz w:val="18"/>
                <w:szCs w:val="18"/>
              </w:rPr>
            </w:pPr>
          </w:p>
        </w:tc>
        <w:tc>
          <w:tcPr>
            <w:tcW w:w="459" w:type="pct"/>
            <w:vAlign w:val="center"/>
          </w:tcPr>
          <w:p w14:paraId="16709790" w14:textId="77777777" w:rsidR="007C10D9" w:rsidRPr="00074C2B" w:rsidRDefault="007C10D9" w:rsidP="00461EED">
            <w:pPr>
              <w:spacing w:before="100" w:beforeAutospacing="1" w:after="100" w:afterAutospacing="1"/>
              <w:rPr>
                <w:rFonts w:ascii="Tahoma" w:hAnsi="Tahoma" w:cs="Tahoma"/>
                <w:sz w:val="18"/>
                <w:szCs w:val="18"/>
              </w:rPr>
            </w:pPr>
          </w:p>
        </w:tc>
        <w:tc>
          <w:tcPr>
            <w:tcW w:w="648" w:type="pct"/>
            <w:vAlign w:val="center"/>
          </w:tcPr>
          <w:p w14:paraId="787335E4" w14:textId="77777777" w:rsidR="007C10D9" w:rsidRPr="00074C2B" w:rsidRDefault="007C10D9" w:rsidP="00461EED">
            <w:pPr>
              <w:spacing w:before="100" w:beforeAutospacing="1" w:after="100" w:afterAutospacing="1"/>
              <w:rPr>
                <w:rFonts w:ascii="Tahoma" w:hAnsi="Tahoma" w:cs="Tahoma"/>
                <w:sz w:val="18"/>
                <w:szCs w:val="18"/>
              </w:rPr>
            </w:pPr>
          </w:p>
        </w:tc>
        <w:tc>
          <w:tcPr>
            <w:tcW w:w="308" w:type="pct"/>
            <w:vAlign w:val="center"/>
          </w:tcPr>
          <w:p w14:paraId="76E77013" w14:textId="77777777" w:rsidR="007C10D9" w:rsidRPr="00074C2B" w:rsidRDefault="007C10D9" w:rsidP="00461EED">
            <w:pPr>
              <w:spacing w:before="100" w:beforeAutospacing="1" w:after="100" w:afterAutospacing="1"/>
              <w:rPr>
                <w:rFonts w:ascii="Tahoma" w:hAnsi="Tahoma" w:cs="Tahoma"/>
                <w:sz w:val="18"/>
                <w:szCs w:val="18"/>
              </w:rPr>
            </w:pPr>
          </w:p>
        </w:tc>
        <w:tc>
          <w:tcPr>
            <w:tcW w:w="749" w:type="pct"/>
            <w:vAlign w:val="center"/>
          </w:tcPr>
          <w:p w14:paraId="27C379AC" w14:textId="77777777" w:rsidR="007C10D9" w:rsidRPr="00074C2B" w:rsidRDefault="007C10D9" w:rsidP="00461EED">
            <w:pPr>
              <w:spacing w:before="100" w:beforeAutospacing="1" w:after="100" w:afterAutospacing="1"/>
              <w:rPr>
                <w:rFonts w:ascii="Tahoma" w:hAnsi="Tahoma" w:cs="Tahoma"/>
                <w:sz w:val="18"/>
                <w:szCs w:val="18"/>
              </w:rPr>
            </w:pPr>
          </w:p>
        </w:tc>
      </w:tr>
      <w:tr w:rsidR="007C10D9" w:rsidRPr="00074C2B" w14:paraId="374FD863" w14:textId="77777777" w:rsidTr="007C10D9">
        <w:trPr>
          <w:trHeight w:val="340"/>
          <w:jc w:val="center"/>
        </w:trPr>
        <w:tc>
          <w:tcPr>
            <w:tcW w:w="309" w:type="pct"/>
            <w:vAlign w:val="center"/>
          </w:tcPr>
          <w:p w14:paraId="0012CC79" w14:textId="77777777" w:rsidR="007C10D9" w:rsidRPr="00074C2B" w:rsidRDefault="007C10D9" w:rsidP="00461EED">
            <w:pPr>
              <w:spacing w:before="100" w:beforeAutospacing="1" w:after="100" w:afterAutospacing="1"/>
              <w:rPr>
                <w:rFonts w:ascii="Tahoma" w:hAnsi="Tahoma" w:cs="Tahoma"/>
                <w:sz w:val="18"/>
                <w:szCs w:val="18"/>
              </w:rPr>
            </w:pPr>
          </w:p>
        </w:tc>
        <w:tc>
          <w:tcPr>
            <w:tcW w:w="716" w:type="pct"/>
            <w:vAlign w:val="center"/>
          </w:tcPr>
          <w:p w14:paraId="6C3AE13F" w14:textId="77777777" w:rsidR="007C10D9" w:rsidRPr="00074C2B" w:rsidRDefault="007C10D9" w:rsidP="00461EED">
            <w:pPr>
              <w:spacing w:before="100" w:beforeAutospacing="1" w:after="100" w:afterAutospacing="1"/>
              <w:rPr>
                <w:rFonts w:ascii="Tahoma" w:hAnsi="Tahoma" w:cs="Tahoma"/>
                <w:sz w:val="18"/>
                <w:szCs w:val="18"/>
              </w:rPr>
            </w:pPr>
          </w:p>
        </w:tc>
        <w:tc>
          <w:tcPr>
            <w:tcW w:w="472" w:type="pct"/>
            <w:vAlign w:val="center"/>
          </w:tcPr>
          <w:p w14:paraId="29E01CEF" w14:textId="77777777" w:rsidR="007C10D9" w:rsidRPr="00074C2B" w:rsidRDefault="007C10D9" w:rsidP="00461EED">
            <w:pPr>
              <w:spacing w:before="100" w:beforeAutospacing="1" w:after="100" w:afterAutospacing="1"/>
              <w:rPr>
                <w:rFonts w:ascii="Tahoma" w:hAnsi="Tahoma" w:cs="Tahoma"/>
                <w:sz w:val="18"/>
                <w:szCs w:val="18"/>
              </w:rPr>
            </w:pPr>
          </w:p>
        </w:tc>
        <w:tc>
          <w:tcPr>
            <w:tcW w:w="485" w:type="pct"/>
          </w:tcPr>
          <w:p w14:paraId="7A96BF27" w14:textId="77777777" w:rsidR="007C10D9" w:rsidRPr="00074C2B" w:rsidRDefault="007C10D9" w:rsidP="00461EED">
            <w:pPr>
              <w:spacing w:before="100" w:beforeAutospacing="1" w:after="100" w:afterAutospacing="1"/>
              <w:rPr>
                <w:rFonts w:ascii="Tahoma" w:hAnsi="Tahoma" w:cs="Tahoma"/>
                <w:sz w:val="18"/>
                <w:szCs w:val="18"/>
              </w:rPr>
            </w:pPr>
          </w:p>
        </w:tc>
        <w:tc>
          <w:tcPr>
            <w:tcW w:w="408" w:type="pct"/>
          </w:tcPr>
          <w:p w14:paraId="1D750EE2" w14:textId="763C18F7" w:rsidR="007C10D9" w:rsidRPr="00074C2B" w:rsidRDefault="007C10D9" w:rsidP="00461EED">
            <w:pPr>
              <w:spacing w:before="100" w:beforeAutospacing="1" w:after="100" w:afterAutospacing="1"/>
              <w:rPr>
                <w:rFonts w:ascii="Tahoma" w:hAnsi="Tahoma" w:cs="Tahoma"/>
                <w:sz w:val="18"/>
                <w:szCs w:val="18"/>
              </w:rPr>
            </w:pPr>
          </w:p>
        </w:tc>
        <w:tc>
          <w:tcPr>
            <w:tcW w:w="446" w:type="pct"/>
            <w:vAlign w:val="center"/>
          </w:tcPr>
          <w:p w14:paraId="15C2C56F" w14:textId="78CAF710" w:rsidR="007C10D9" w:rsidRPr="00074C2B" w:rsidRDefault="007C10D9" w:rsidP="00461EED">
            <w:pPr>
              <w:spacing w:before="100" w:beforeAutospacing="1" w:after="100" w:afterAutospacing="1"/>
              <w:rPr>
                <w:rFonts w:ascii="Tahoma" w:hAnsi="Tahoma" w:cs="Tahoma"/>
                <w:sz w:val="18"/>
                <w:szCs w:val="18"/>
              </w:rPr>
            </w:pPr>
          </w:p>
        </w:tc>
        <w:tc>
          <w:tcPr>
            <w:tcW w:w="459" w:type="pct"/>
            <w:vAlign w:val="center"/>
          </w:tcPr>
          <w:p w14:paraId="6C1CE72C" w14:textId="77777777" w:rsidR="007C10D9" w:rsidRPr="00074C2B" w:rsidRDefault="007C10D9" w:rsidP="00461EED">
            <w:pPr>
              <w:spacing w:before="100" w:beforeAutospacing="1" w:after="100" w:afterAutospacing="1"/>
              <w:rPr>
                <w:rFonts w:ascii="Tahoma" w:hAnsi="Tahoma" w:cs="Tahoma"/>
                <w:sz w:val="18"/>
                <w:szCs w:val="18"/>
              </w:rPr>
            </w:pPr>
          </w:p>
        </w:tc>
        <w:tc>
          <w:tcPr>
            <w:tcW w:w="648" w:type="pct"/>
            <w:vAlign w:val="center"/>
          </w:tcPr>
          <w:p w14:paraId="2BDD7780" w14:textId="77777777" w:rsidR="007C10D9" w:rsidRPr="00074C2B" w:rsidRDefault="007C10D9" w:rsidP="00461EED">
            <w:pPr>
              <w:spacing w:before="100" w:beforeAutospacing="1" w:after="100" w:afterAutospacing="1"/>
              <w:rPr>
                <w:rFonts w:ascii="Tahoma" w:hAnsi="Tahoma" w:cs="Tahoma"/>
                <w:sz w:val="18"/>
                <w:szCs w:val="18"/>
              </w:rPr>
            </w:pPr>
          </w:p>
        </w:tc>
        <w:tc>
          <w:tcPr>
            <w:tcW w:w="308" w:type="pct"/>
            <w:vAlign w:val="center"/>
          </w:tcPr>
          <w:p w14:paraId="6A3E2E5B" w14:textId="77777777" w:rsidR="007C10D9" w:rsidRPr="00074C2B" w:rsidRDefault="007C10D9" w:rsidP="00461EED">
            <w:pPr>
              <w:spacing w:before="100" w:beforeAutospacing="1" w:after="100" w:afterAutospacing="1"/>
              <w:rPr>
                <w:rFonts w:ascii="Tahoma" w:hAnsi="Tahoma" w:cs="Tahoma"/>
                <w:sz w:val="18"/>
                <w:szCs w:val="18"/>
              </w:rPr>
            </w:pPr>
          </w:p>
        </w:tc>
        <w:tc>
          <w:tcPr>
            <w:tcW w:w="749" w:type="pct"/>
            <w:vAlign w:val="center"/>
          </w:tcPr>
          <w:p w14:paraId="6E85567C" w14:textId="77777777" w:rsidR="007C10D9" w:rsidRPr="00074C2B" w:rsidRDefault="007C10D9" w:rsidP="00461EED">
            <w:pPr>
              <w:spacing w:before="100" w:beforeAutospacing="1" w:after="100" w:afterAutospacing="1"/>
              <w:rPr>
                <w:rFonts w:ascii="Tahoma" w:hAnsi="Tahoma" w:cs="Tahoma"/>
                <w:sz w:val="18"/>
                <w:szCs w:val="18"/>
              </w:rPr>
            </w:pPr>
          </w:p>
        </w:tc>
      </w:tr>
      <w:tr w:rsidR="007C10D9" w:rsidRPr="00074C2B" w14:paraId="78E6365B" w14:textId="77777777" w:rsidTr="007C10D9">
        <w:trPr>
          <w:trHeight w:val="340"/>
          <w:jc w:val="center"/>
        </w:trPr>
        <w:tc>
          <w:tcPr>
            <w:tcW w:w="309" w:type="pct"/>
            <w:tcBorders>
              <w:bottom w:val="single" w:sz="4" w:space="0" w:color="auto"/>
            </w:tcBorders>
            <w:vAlign w:val="center"/>
          </w:tcPr>
          <w:p w14:paraId="073DCB9A" w14:textId="77777777" w:rsidR="007C10D9" w:rsidRPr="00074C2B" w:rsidRDefault="007C10D9" w:rsidP="00461EED">
            <w:pPr>
              <w:spacing w:before="100" w:beforeAutospacing="1" w:after="100" w:afterAutospacing="1"/>
              <w:rPr>
                <w:rFonts w:ascii="Tahoma" w:hAnsi="Tahoma" w:cs="Tahoma"/>
                <w:sz w:val="18"/>
                <w:szCs w:val="18"/>
              </w:rPr>
            </w:pPr>
          </w:p>
        </w:tc>
        <w:tc>
          <w:tcPr>
            <w:tcW w:w="716" w:type="pct"/>
            <w:tcBorders>
              <w:bottom w:val="single" w:sz="4" w:space="0" w:color="auto"/>
            </w:tcBorders>
            <w:vAlign w:val="center"/>
          </w:tcPr>
          <w:p w14:paraId="68B89A46" w14:textId="77777777" w:rsidR="007C10D9" w:rsidRPr="00074C2B" w:rsidRDefault="007C10D9" w:rsidP="00461EED">
            <w:pPr>
              <w:spacing w:before="100" w:beforeAutospacing="1" w:after="100" w:afterAutospacing="1"/>
              <w:rPr>
                <w:rFonts w:ascii="Tahoma" w:hAnsi="Tahoma" w:cs="Tahoma"/>
                <w:sz w:val="18"/>
                <w:szCs w:val="18"/>
              </w:rPr>
            </w:pPr>
          </w:p>
        </w:tc>
        <w:tc>
          <w:tcPr>
            <w:tcW w:w="472" w:type="pct"/>
            <w:tcBorders>
              <w:bottom w:val="single" w:sz="4" w:space="0" w:color="auto"/>
            </w:tcBorders>
            <w:vAlign w:val="center"/>
          </w:tcPr>
          <w:p w14:paraId="0D036CA3" w14:textId="77777777" w:rsidR="007C10D9" w:rsidRPr="00074C2B" w:rsidRDefault="007C10D9" w:rsidP="00461EED">
            <w:pPr>
              <w:spacing w:before="100" w:beforeAutospacing="1" w:after="100" w:afterAutospacing="1"/>
              <w:rPr>
                <w:rFonts w:ascii="Tahoma" w:hAnsi="Tahoma" w:cs="Tahoma"/>
                <w:sz w:val="18"/>
                <w:szCs w:val="18"/>
              </w:rPr>
            </w:pPr>
          </w:p>
        </w:tc>
        <w:tc>
          <w:tcPr>
            <w:tcW w:w="485" w:type="pct"/>
            <w:tcBorders>
              <w:bottom w:val="single" w:sz="4" w:space="0" w:color="auto"/>
            </w:tcBorders>
          </w:tcPr>
          <w:p w14:paraId="471817A4" w14:textId="77777777" w:rsidR="007C10D9" w:rsidRPr="00074C2B" w:rsidRDefault="007C10D9" w:rsidP="00461EED">
            <w:pPr>
              <w:spacing w:before="100" w:beforeAutospacing="1" w:after="100" w:afterAutospacing="1"/>
              <w:rPr>
                <w:rFonts w:ascii="Tahoma" w:hAnsi="Tahoma" w:cs="Tahoma"/>
                <w:sz w:val="18"/>
                <w:szCs w:val="18"/>
              </w:rPr>
            </w:pPr>
          </w:p>
        </w:tc>
        <w:tc>
          <w:tcPr>
            <w:tcW w:w="408" w:type="pct"/>
            <w:tcBorders>
              <w:bottom w:val="single" w:sz="4" w:space="0" w:color="auto"/>
            </w:tcBorders>
          </w:tcPr>
          <w:p w14:paraId="679A3358" w14:textId="04302C17" w:rsidR="007C10D9" w:rsidRPr="00074C2B" w:rsidRDefault="007C10D9" w:rsidP="00461EED">
            <w:pPr>
              <w:spacing w:before="100" w:beforeAutospacing="1" w:after="100" w:afterAutospacing="1"/>
              <w:rPr>
                <w:rFonts w:ascii="Tahoma" w:hAnsi="Tahoma" w:cs="Tahoma"/>
                <w:sz w:val="18"/>
                <w:szCs w:val="18"/>
              </w:rPr>
            </w:pPr>
          </w:p>
        </w:tc>
        <w:tc>
          <w:tcPr>
            <w:tcW w:w="446" w:type="pct"/>
            <w:tcBorders>
              <w:bottom w:val="single" w:sz="4" w:space="0" w:color="auto"/>
            </w:tcBorders>
            <w:vAlign w:val="center"/>
          </w:tcPr>
          <w:p w14:paraId="576B70B2" w14:textId="2EC8C780" w:rsidR="007C10D9" w:rsidRPr="00074C2B" w:rsidRDefault="007C10D9" w:rsidP="00461EED">
            <w:pPr>
              <w:spacing w:before="100" w:beforeAutospacing="1" w:after="100" w:afterAutospacing="1"/>
              <w:rPr>
                <w:rFonts w:ascii="Tahoma" w:hAnsi="Tahoma" w:cs="Tahoma"/>
                <w:sz w:val="18"/>
                <w:szCs w:val="18"/>
              </w:rPr>
            </w:pPr>
          </w:p>
        </w:tc>
        <w:tc>
          <w:tcPr>
            <w:tcW w:w="459" w:type="pct"/>
            <w:tcBorders>
              <w:bottom w:val="single" w:sz="4" w:space="0" w:color="auto"/>
            </w:tcBorders>
            <w:vAlign w:val="center"/>
          </w:tcPr>
          <w:p w14:paraId="4FCF4171" w14:textId="77777777" w:rsidR="007C10D9" w:rsidRPr="00074C2B" w:rsidRDefault="007C10D9" w:rsidP="00461EED">
            <w:pPr>
              <w:spacing w:before="100" w:beforeAutospacing="1" w:after="100" w:afterAutospacing="1"/>
              <w:rPr>
                <w:rFonts w:ascii="Tahoma" w:hAnsi="Tahoma" w:cs="Tahoma"/>
                <w:sz w:val="18"/>
                <w:szCs w:val="18"/>
              </w:rPr>
            </w:pPr>
          </w:p>
        </w:tc>
        <w:tc>
          <w:tcPr>
            <w:tcW w:w="648" w:type="pct"/>
            <w:vAlign w:val="center"/>
          </w:tcPr>
          <w:p w14:paraId="5D0E71A7" w14:textId="77777777" w:rsidR="007C10D9" w:rsidRPr="00074C2B" w:rsidRDefault="007C10D9" w:rsidP="00461EED">
            <w:pPr>
              <w:spacing w:before="100" w:beforeAutospacing="1" w:after="100" w:afterAutospacing="1"/>
              <w:rPr>
                <w:rFonts w:ascii="Tahoma" w:hAnsi="Tahoma" w:cs="Tahoma"/>
                <w:sz w:val="18"/>
                <w:szCs w:val="18"/>
              </w:rPr>
            </w:pPr>
          </w:p>
        </w:tc>
        <w:tc>
          <w:tcPr>
            <w:tcW w:w="308" w:type="pct"/>
            <w:vAlign w:val="center"/>
          </w:tcPr>
          <w:p w14:paraId="0E2AF933" w14:textId="77777777" w:rsidR="007C10D9" w:rsidRPr="00074C2B" w:rsidRDefault="007C10D9" w:rsidP="00461EED">
            <w:pPr>
              <w:spacing w:before="100" w:beforeAutospacing="1" w:after="100" w:afterAutospacing="1"/>
              <w:rPr>
                <w:rFonts w:ascii="Tahoma" w:hAnsi="Tahoma" w:cs="Tahoma"/>
                <w:sz w:val="18"/>
                <w:szCs w:val="18"/>
              </w:rPr>
            </w:pPr>
          </w:p>
        </w:tc>
        <w:tc>
          <w:tcPr>
            <w:tcW w:w="749" w:type="pct"/>
            <w:vAlign w:val="center"/>
          </w:tcPr>
          <w:p w14:paraId="21A6D1BA" w14:textId="77777777" w:rsidR="007C10D9" w:rsidRPr="00074C2B" w:rsidRDefault="007C10D9" w:rsidP="00461EED">
            <w:pPr>
              <w:spacing w:before="100" w:beforeAutospacing="1" w:after="100" w:afterAutospacing="1"/>
              <w:rPr>
                <w:rFonts w:ascii="Tahoma" w:hAnsi="Tahoma" w:cs="Tahoma"/>
                <w:sz w:val="18"/>
                <w:szCs w:val="18"/>
              </w:rPr>
            </w:pPr>
          </w:p>
        </w:tc>
      </w:tr>
      <w:tr w:rsidR="007C10D9" w:rsidRPr="00074C2B" w14:paraId="16C09F60" w14:textId="5FB8DC7B" w:rsidTr="007C10D9">
        <w:trPr>
          <w:trHeight w:val="340"/>
          <w:jc w:val="center"/>
        </w:trPr>
        <w:tc>
          <w:tcPr>
            <w:tcW w:w="3295" w:type="pct"/>
            <w:gridSpan w:val="7"/>
            <w:shd w:val="pct15" w:color="auto" w:fill="FFFFFF"/>
          </w:tcPr>
          <w:p w14:paraId="03384EC6" w14:textId="024FCBA5" w:rsidR="007C10D9" w:rsidRPr="00074C2B" w:rsidRDefault="007C10D9" w:rsidP="00461EED">
            <w:pPr>
              <w:spacing w:before="100" w:beforeAutospacing="1" w:after="100" w:afterAutospacing="1"/>
              <w:jc w:val="center"/>
              <w:rPr>
                <w:rFonts w:ascii="Tahoma" w:hAnsi="Tahoma" w:cs="Tahoma"/>
                <w:sz w:val="18"/>
                <w:szCs w:val="18"/>
              </w:rPr>
            </w:pPr>
            <w:r w:rsidRPr="00074C2B">
              <w:rPr>
                <w:rFonts w:ascii="Tahoma" w:hAnsi="Tahoma" w:cs="Tahoma"/>
                <w:b/>
                <w:sz w:val="18"/>
                <w:szCs w:val="18"/>
              </w:rPr>
              <w:t>ΣΥΝΟΛΟ</w:t>
            </w:r>
          </w:p>
        </w:tc>
        <w:tc>
          <w:tcPr>
            <w:tcW w:w="648" w:type="pct"/>
            <w:vAlign w:val="center"/>
          </w:tcPr>
          <w:p w14:paraId="2232C165" w14:textId="77777777" w:rsidR="007C10D9" w:rsidRPr="00074C2B" w:rsidRDefault="007C10D9" w:rsidP="00461EED">
            <w:pPr>
              <w:spacing w:before="100" w:beforeAutospacing="1" w:after="100" w:afterAutospacing="1"/>
              <w:rPr>
                <w:rFonts w:ascii="Tahoma" w:hAnsi="Tahoma" w:cs="Tahoma"/>
                <w:sz w:val="18"/>
                <w:szCs w:val="18"/>
              </w:rPr>
            </w:pPr>
          </w:p>
        </w:tc>
        <w:tc>
          <w:tcPr>
            <w:tcW w:w="308" w:type="pct"/>
            <w:vAlign w:val="center"/>
          </w:tcPr>
          <w:p w14:paraId="103213C4" w14:textId="77777777" w:rsidR="007C10D9" w:rsidRPr="00074C2B" w:rsidRDefault="007C10D9" w:rsidP="00461EED">
            <w:pPr>
              <w:spacing w:before="100" w:beforeAutospacing="1" w:after="100" w:afterAutospacing="1"/>
              <w:rPr>
                <w:rFonts w:ascii="Tahoma" w:hAnsi="Tahoma" w:cs="Tahoma"/>
                <w:sz w:val="18"/>
                <w:szCs w:val="18"/>
              </w:rPr>
            </w:pPr>
          </w:p>
        </w:tc>
        <w:tc>
          <w:tcPr>
            <w:tcW w:w="749" w:type="pct"/>
            <w:vAlign w:val="center"/>
          </w:tcPr>
          <w:p w14:paraId="6C2D0909" w14:textId="77777777" w:rsidR="007C10D9" w:rsidRPr="00074C2B" w:rsidRDefault="007C10D9" w:rsidP="00461EED">
            <w:pPr>
              <w:spacing w:before="100" w:beforeAutospacing="1" w:after="100" w:afterAutospacing="1"/>
              <w:rPr>
                <w:rFonts w:ascii="Tahoma" w:hAnsi="Tahoma" w:cs="Tahoma"/>
                <w:sz w:val="18"/>
                <w:szCs w:val="18"/>
              </w:rPr>
            </w:pPr>
          </w:p>
        </w:tc>
      </w:tr>
    </w:tbl>
    <w:p w14:paraId="339C22B0" w14:textId="77777777" w:rsidR="003D6B10" w:rsidRPr="00074C2B" w:rsidRDefault="003D6B10" w:rsidP="003E2676">
      <w:pPr>
        <w:pStyle w:val="3"/>
        <w:numPr>
          <w:ilvl w:val="1"/>
          <w:numId w:val="4"/>
        </w:numPr>
        <w:rPr>
          <w:rFonts w:ascii="Tahoma" w:hAnsi="Tahoma" w:cs="Tahoma"/>
        </w:rPr>
      </w:pPr>
      <w:bookmarkStart w:id="255" w:name="_Toc240445878"/>
      <w:bookmarkStart w:id="256" w:name="_Toc366852699"/>
      <w:bookmarkStart w:id="257" w:name="_Ref508304059"/>
      <w:bookmarkStart w:id="258" w:name="_Toc10632752"/>
      <w:bookmarkStart w:id="259" w:name="_Toc42167519"/>
      <w:bookmarkStart w:id="260" w:name="_Toc51007908"/>
      <w:bookmarkStart w:id="261" w:name="_Ref53751087"/>
      <w:bookmarkStart w:id="262" w:name="_Toc172624229"/>
      <w:r w:rsidRPr="00074C2B">
        <w:rPr>
          <w:rFonts w:ascii="Tahoma" w:hAnsi="Tahoma" w:cs="Tahoma"/>
        </w:rPr>
        <w:t>Υπηρεσίες</w:t>
      </w:r>
      <w:bookmarkEnd w:id="255"/>
      <w:bookmarkEnd w:id="256"/>
      <w:bookmarkEnd w:id="257"/>
      <w:bookmarkEnd w:id="258"/>
      <w:bookmarkEnd w:id="259"/>
      <w:bookmarkEnd w:id="260"/>
      <w:bookmarkEnd w:id="261"/>
      <w:bookmarkEnd w:id="262"/>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05"/>
        <w:gridCol w:w="3362"/>
        <w:gridCol w:w="716"/>
        <w:gridCol w:w="720"/>
        <w:gridCol w:w="712"/>
        <w:gridCol w:w="935"/>
        <w:gridCol w:w="811"/>
        <w:gridCol w:w="880"/>
        <w:gridCol w:w="979"/>
      </w:tblGrid>
      <w:tr w:rsidR="00461EED" w:rsidRPr="00074C2B" w14:paraId="4FF1CE87" w14:textId="77777777" w:rsidTr="00461EED">
        <w:tc>
          <w:tcPr>
            <w:tcW w:w="213" w:type="pct"/>
            <w:vMerge w:val="restart"/>
            <w:shd w:val="pct15" w:color="auto" w:fill="FFFFFF"/>
            <w:vAlign w:val="center"/>
          </w:tcPr>
          <w:p w14:paraId="07EB8ACA" w14:textId="77777777" w:rsidR="00461EED" w:rsidRPr="00074C2B" w:rsidRDefault="00461EED" w:rsidP="00461EED">
            <w:pPr>
              <w:keepNext/>
              <w:keepLines/>
              <w:spacing w:before="0" w:after="0"/>
              <w:ind w:right="-191"/>
              <w:rPr>
                <w:rFonts w:ascii="Tahoma" w:hAnsi="Tahoma" w:cs="Tahoma"/>
                <w:sz w:val="18"/>
                <w:szCs w:val="18"/>
              </w:rPr>
            </w:pPr>
            <w:r w:rsidRPr="00074C2B">
              <w:rPr>
                <w:rFonts w:ascii="Tahoma" w:hAnsi="Tahoma" w:cs="Tahoma"/>
                <w:sz w:val="18"/>
                <w:szCs w:val="18"/>
              </w:rPr>
              <w:t>Α/Α</w:t>
            </w:r>
          </w:p>
        </w:tc>
        <w:tc>
          <w:tcPr>
            <w:tcW w:w="1766" w:type="pct"/>
            <w:vMerge w:val="restart"/>
            <w:shd w:val="pct15" w:color="auto" w:fill="FFFFFF"/>
            <w:vAlign w:val="center"/>
          </w:tcPr>
          <w:p w14:paraId="72381A7B" w14:textId="77777777" w:rsidR="00461EED" w:rsidRPr="00074C2B" w:rsidRDefault="00461EED" w:rsidP="00461EED">
            <w:pPr>
              <w:keepNext/>
              <w:keepLines/>
              <w:spacing w:before="0" w:after="0"/>
              <w:jc w:val="center"/>
              <w:rPr>
                <w:rFonts w:ascii="Tahoma" w:hAnsi="Tahoma" w:cs="Tahoma"/>
                <w:sz w:val="18"/>
                <w:szCs w:val="18"/>
              </w:rPr>
            </w:pPr>
            <w:r w:rsidRPr="00074C2B">
              <w:rPr>
                <w:rFonts w:ascii="Tahoma" w:hAnsi="Tahoma" w:cs="Tahoma"/>
                <w:sz w:val="18"/>
                <w:szCs w:val="18"/>
              </w:rPr>
              <w:t>ΠΕΡΙΓΡΑΦΗ</w:t>
            </w:r>
          </w:p>
        </w:tc>
        <w:tc>
          <w:tcPr>
            <w:tcW w:w="376" w:type="pct"/>
            <w:vMerge w:val="restart"/>
            <w:shd w:val="pct15" w:color="auto" w:fill="FFFFFF"/>
            <w:vAlign w:val="center"/>
          </w:tcPr>
          <w:p w14:paraId="1A2D5EC4" w14:textId="631C5A3F" w:rsidR="00461EED" w:rsidRPr="00074C2B" w:rsidRDefault="00461EED" w:rsidP="00461EED">
            <w:pPr>
              <w:keepNext/>
              <w:keepLines/>
              <w:spacing w:before="0" w:after="0"/>
              <w:ind w:left="-100" w:right="-11"/>
              <w:jc w:val="center"/>
              <w:rPr>
                <w:rFonts w:ascii="Tahoma" w:hAnsi="Tahoma" w:cs="Tahoma"/>
                <w:sz w:val="18"/>
                <w:szCs w:val="18"/>
              </w:rPr>
            </w:pPr>
            <w:r w:rsidRPr="00074C2B">
              <w:rPr>
                <w:rFonts w:ascii="Tahoma" w:hAnsi="Tahoma" w:cs="Tahoma"/>
                <w:sz w:val="20"/>
                <w:szCs w:val="20"/>
              </w:rPr>
              <w:t>ΦΑΣΗ ΈΡΓΟΥ</w:t>
            </w:r>
          </w:p>
        </w:tc>
        <w:tc>
          <w:tcPr>
            <w:tcW w:w="378" w:type="pct"/>
            <w:vMerge w:val="restart"/>
            <w:shd w:val="pct15" w:color="auto" w:fill="FFFFFF"/>
            <w:vAlign w:val="center"/>
          </w:tcPr>
          <w:p w14:paraId="5769551A" w14:textId="51BF1993" w:rsidR="00461EED" w:rsidRPr="00074C2B" w:rsidRDefault="00461EED" w:rsidP="00461EED">
            <w:pPr>
              <w:keepNext/>
              <w:keepLines/>
              <w:spacing w:before="0" w:after="0"/>
              <w:ind w:left="-100" w:right="-11"/>
              <w:jc w:val="center"/>
              <w:rPr>
                <w:rFonts w:ascii="Tahoma" w:hAnsi="Tahoma" w:cs="Tahoma"/>
                <w:sz w:val="18"/>
                <w:szCs w:val="18"/>
              </w:rPr>
            </w:pPr>
            <w:r w:rsidRPr="00074C2B">
              <w:rPr>
                <w:rFonts w:ascii="Tahoma" w:hAnsi="Tahoma" w:cs="Tahoma"/>
                <w:sz w:val="20"/>
                <w:szCs w:val="20"/>
              </w:rPr>
              <w:t>ΚΩΔ. ΠΑΡΑΔΟΤΕΟΥ</w:t>
            </w:r>
          </w:p>
        </w:tc>
        <w:tc>
          <w:tcPr>
            <w:tcW w:w="374" w:type="pct"/>
            <w:vMerge w:val="restart"/>
            <w:shd w:val="pct15" w:color="auto" w:fill="FFFFFF"/>
            <w:vAlign w:val="center"/>
          </w:tcPr>
          <w:p w14:paraId="6D5CDC3D" w14:textId="4F966339" w:rsidR="00461EED" w:rsidRPr="00074C2B" w:rsidRDefault="00461EED" w:rsidP="00461EED">
            <w:pPr>
              <w:keepNext/>
              <w:keepLines/>
              <w:spacing w:before="0" w:after="0"/>
              <w:ind w:left="-100" w:right="-11"/>
              <w:jc w:val="center"/>
              <w:rPr>
                <w:rFonts w:ascii="Tahoma" w:hAnsi="Tahoma" w:cs="Tahoma"/>
                <w:sz w:val="18"/>
                <w:szCs w:val="18"/>
              </w:rPr>
            </w:pPr>
            <w:r w:rsidRPr="00074C2B">
              <w:rPr>
                <w:rFonts w:ascii="Tahoma" w:hAnsi="Tahoma" w:cs="Tahoma"/>
                <w:sz w:val="18"/>
                <w:szCs w:val="18"/>
              </w:rPr>
              <w:t>Ανθρωπομήνες</w:t>
            </w:r>
          </w:p>
        </w:tc>
        <w:tc>
          <w:tcPr>
            <w:tcW w:w="917" w:type="pct"/>
            <w:gridSpan w:val="2"/>
            <w:tcBorders>
              <w:bottom w:val="single" w:sz="4" w:space="0" w:color="auto"/>
            </w:tcBorders>
            <w:shd w:val="pct15" w:color="auto" w:fill="FFFFFF"/>
            <w:vAlign w:val="center"/>
          </w:tcPr>
          <w:p w14:paraId="1E79FE3B" w14:textId="77777777" w:rsidR="00461EED" w:rsidRPr="00074C2B" w:rsidRDefault="00461EED" w:rsidP="00461EED">
            <w:pPr>
              <w:keepNext/>
              <w:keepLines/>
              <w:spacing w:before="0" w:after="0"/>
              <w:rPr>
                <w:rFonts w:ascii="Tahoma" w:hAnsi="Tahoma" w:cs="Tahoma"/>
                <w:sz w:val="18"/>
                <w:szCs w:val="18"/>
              </w:rPr>
            </w:pPr>
            <w:r w:rsidRPr="00074C2B">
              <w:rPr>
                <w:rFonts w:ascii="Tahoma" w:hAnsi="Tahoma" w:cs="Tahoma"/>
                <w:sz w:val="18"/>
                <w:szCs w:val="18"/>
              </w:rPr>
              <w:t>ΑΞΙΑ ΧΩΡΙΣ ΦΠΑ [€]</w:t>
            </w:r>
          </w:p>
        </w:tc>
        <w:tc>
          <w:tcPr>
            <w:tcW w:w="462" w:type="pct"/>
            <w:vMerge w:val="restart"/>
            <w:shd w:val="pct15" w:color="auto" w:fill="FFFFFF"/>
            <w:vAlign w:val="center"/>
          </w:tcPr>
          <w:p w14:paraId="491AF0D4" w14:textId="77777777" w:rsidR="00461EED" w:rsidRPr="00074C2B" w:rsidRDefault="00461EED" w:rsidP="00461EED">
            <w:pPr>
              <w:keepNext/>
              <w:keepLines/>
              <w:spacing w:before="0" w:after="0"/>
              <w:rPr>
                <w:rFonts w:ascii="Tahoma" w:hAnsi="Tahoma" w:cs="Tahoma"/>
                <w:sz w:val="18"/>
                <w:szCs w:val="18"/>
              </w:rPr>
            </w:pPr>
            <w:r w:rsidRPr="00074C2B">
              <w:rPr>
                <w:rFonts w:ascii="Tahoma" w:hAnsi="Tahoma" w:cs="Tahoma"/>
                <w:sz w:val="18"/>
                <w:szCs w:val="18"/>
              </w:rPr>
              <w:t>ΦΠΑ [€]</w:t>
            </w:r>
          </w:p>
        </w:tc>
        <w:tc>
          <w:tcPr>
            <w:tcW w:w="514" w:type="pct"/>
            <w:vMerge w:val="restart"/>
            <w:shd w:val="pct15" w:color="auto" w:fill="FFFFFF"/>
            <w:vAlign w:val="center"/>
          </w:tcPr>
          <w:p w14:paraId="2995D53A" w14:textId="77777777" w:rsidR="00461EED" w:rsidRPr="00074C2B" w:rsidRDefault="00461EED" w:rsidP="00461EED">
            <w:pPr>
              <w:keepNext/>
              <w:keepLines/>
              <w:spacing w:before="0" w:after="0"/>
              <w:rPr>
                <w:rFonts w:ascii="Tahoma" w:hAnsi="Tahoma" w:cs="Tahoma"/>
                <w:sz w:val="18"/>
                <w:szCs w:val="18"/>
              </w:rPr>
            </w:pPr>
            <w:r w:rsidRPr="00074C2B">
              <w:rPr>
                <w:rFonts w:ascii="Tahoma" w:hAnsi="Tahoma" w:cs="Tahoma"/>
                <w:sz w:val="18"/>
                <w:szCs w:val="18"/>
              </w:rPr>
              <w:t xml:space="preserve">ΣΥΝΟΛΙΚΗ ΑΞΙΑ </w:t>
            </w:r>
          </w:p>
          <w:p w14:paraId="7421CE3C" w14:textId="77777777" w:rsidR="00461EED" w:rsidRPr="00074C2B" w:rsidRDefault="00461EED" w:rsidP="00461EED">
            <w:pPr>
              <w:keepNext/>
              <w:keepLines/>
              <w:spacing w:before="0" w:after="0"/>
              <w:rPr>
                <w:rFonts w:ascii="Tahoma" w:hAnsi="Tahoma" w:cs="Tahoma"/>
                <w:sz w:val="18"/>
                <w:szCs w:val="18"/>
              </w:rPr>
            </w:pPr>
            <w:r w:rsidRPr="00074C2B">
              <w:rPr>
                <w:rFonts w:ascii="Tahoma" w:hAnsi="Tahoma" w:cs="Tahoma"/>
                <w:sz w:val="18"/>
                <w:szCs w:val="18"/>
              </w:rPr>
              <w:t>ΜΕ ΦΠΑ [€]</w:t>
            </w:r>
          </w:p>
        </w:tc>
      </w:tr>
      <w:tr w:rsidR="00461EED" w:rsidRPr="00074C2B" w14:paraId="17A8AAC6" w14:textId="77777777" w:rsidTr="00461EED">
        <w:tc>
          <w:tcPr>
            <w:tcW w:w="213" w:type="pct"/>
            <w:vMerge/>
            <w:shd w:val="clear" w:color="auto" w:fill="FFFFFF"/>
            <w:vAlign w:val="center"/>
          </w:tcPr>
          <w:p w14:paraId="0A8CFF44" w14:textId="77777777" w:rsidR="00461EED" w:rsidRPr="00074C2B" w:rsidRDefault="00461EED" w:rsidP="00461EED">
            <w:pPr>
              <w:keepNext/>
              <w:keepLines/>
              <w:spacing w:before="100" w:beforeAutospacing="1" w:after="100" w:afterAutospacing="1"/>
              <w:rPr>
                <w:rFonts w:ascii="Tahoma" w:hAnsi="Tahoma" w:cs="Tahoma"/>
                <w:sz w:val="18"/>
                <w:szCs w:val="18"/>
              </w:rPr>
            </w:pPr>
          </w:p>
        </w:tc>
        <w:tc>
          <w:tcPr>
            <w:tcW w:w="1766" w:type="pct"/>
            <w:vMerge/>
            <w:shd w:val="clear" w:color="auto" w:fill="FFFFFF"/>
            <w:vAlign w:val="center"/>
          </w:tcPr>
          <w:p w14:paraId="5E298E98" w14:textId="77777777" w:rsidR="00461EED" w:rsidRPr="00074C2B" w:rsidRDefault="00461EED" w:rsidP="00461EED">
            <w:pPr>
              <w:keepNext/>
              <w:keepLines/>
              <w:spacing w:before="100" w:beforeAutospacing="1" w:after="100" w:afterAutospacing="1"/>
              <w:rPr>
                <w:rFonts w:ascii="Tahoma" w:hAnsi="Tahoma" w:cs="Tahoma"/>
                <w:sz w:val="18"/>
                <w:szCs w:val="18"/>
              </w:rPr>
            </w:pPr>
          </w:p>
        </w:tc>
        <w:tc>
          <w:tcPr>
            <w:tcW w:w="376" w:type="pct"/>
            <w:vMerge/>
            <w:shd w:val="clear" w:color="auto" w:fill="FFFFFF"/>
          </w:tcPr>
          <w:p w14:paraId="6642BB54" w14:textId="77777777" w:rsidR="00461EED" w:rsidRPr="00074C2B" w:rsidRDefault="00461EED" w:rsidP="00461EED">
            <w:pPr>
              <w:keepNext/>
              <w:keepLines/>
              <w:spacing w:before="100" w:beforeAutospacing="1" w:after="100" w:afterAutospacing="1"/>
              <w:rPr>
                <w:rFonts w:ascii="Tahoma" w:hAnsi="Tahoma" w:cs="Tahoma"/>
                <w:sz w:val="18"/>
                <w:szCs w:val="18"/>
              </w:rPr>
            </w:pPr>
          </w:p>
        </w:tc>
        <w:tc>
          <w:tcPr>
            <w:tcW w:w="378" w:type="pct"/>
            <w:vMerge/>
            <w:shd w:val="clear" w:color="auto" w:fill="FFFFFF"/>
          </w:tcPr>
          <w:p w14:paraId="3DF03733" w14:textId="59993994" w:rsidR="00461EED" w:rsidRPr="00074C2B" w:rsidRDefault="00461EED" w:rsidP="00461EED">
            <w:pPr>
              <w:keepNext/>
              <w:keepLines/>
              <w:spacing w:before="100" w:beforeAutospacing="1" w:after="100" w:afterAutospacing="1"/>
              <w:rPr>
                <w:rFonts w:ascii="Tahoma" w:hAnsi="Tahoma" w:cs="Tahoma"/>
                <w:sz w:val="18"/>
                <w:szCs w:val="18"/>
              </w:rPr>
            </w:pPr>
          </w:p>
        </w:tc>
        <w:tc>
          <w:tcPr>
            <w:tcW w:w="374" w:type="pct"/>
            <w:vMerge/>
            <w:shd w:val="clear" w:color="auto" w:fill="FFFFFF"/>
            <w:vAlign w:val="center"/>
          </w:tcPr>
          <w:p w14:paraId="7B505494" w14:textId="7EF2A6A6" w:rsidR="00461EED" w:rsidRPr="00074C2B" w:rsidRDefault="00461EED" w:rsidP="00461EED">
            <w:pPr>
              <w:keepNext/>
              <w:keepLines/>
              <w:spacing w:before="100" w:beforeAutospacing="1" w:after="100" w:afterAutospacing="1"/>
              <w:rPr>
                <w:rFonts w:ascii="Tahoma" w:hAnsi="Tahoma" w:cs="Tahoma"/>
                <w:sz w:val="18"/>
                <w:szCs w:val="18"/>
              </w:rPr>
            </w:pPr>
          </w:p>
        </w:tc>
        <w:tc>
          <w:tcPr>
            <w:tcW w:w="491" w:type="pct"/>
            <w:shd w:val="pct15" w:color="auto" w:fill="FFFFFF"/>
            <w:vAlign w:val="center"/>
          </w:tcPr>
          <w:p w14:paraId="53C9992A" w14:textId="77777777" w:rsidR="00461EED" w:rsidRPr="00074C2B" w:rsidRDefault="00461EED" w:rsidP="00461EED">
            <w:pPr>
              <w:keepNext/>
              <w:keepLines/>
              <w:spacing w:before="0" w:after="0"/>
              <w:jc w:val="center"/>
              <w:rPr>
                <w:rFonts w:ascii="Tahoma" w:hAnsi="Tahoma" w:cs="Tahoma"/>
                <w:sz w:val="18"/>
                <w:szCs w:val="18"/>
              </w:rPr>
            </w:pPr>
            <w:r w:rsidRPr="00074C2B">
              <w:rPr>
                <w:rFonts w:ascii="Tahoma" w:hAnsi="Tahoma" w:cs="Tahoma"/>
                <w:sz w:val="18"/>
                <w:szCs w:val="18"/>
              </w:rPr>
              <w:t>ΤΙΜΗ ΜΟΝΑΔΑΣ</w:t>
            </w:r>
          </w:p>
        </w:tc>
        <w:tc>
          <w:tcPr>
            <w:tcW w:w="426" w:type="pct"/>
            <w:shd w:val="pct15" w:color="auto" w:fill="FFFFFF"/>
            <w:vAlign w:val="center"/>
          </w:tcPr>
          <w:p w14:paraId="7805D392" w14:textId="77777777" w:rsidR="00461EED" w:rsidRPr="00074C2B" w:rsidRDefault="00461EED" w:rsidP="00461EED">
            <w:pPr>
              <w:keepNext/>
              <w:keepLines/>
              <w:spacing w:before="0" w:after="0"/>
              <w:jc w:val="center"/>
              <w:rPr>
                <w:rFonts w:ascii="Tahoma" w:hAnsi="Tahoma" w:cs="Tahoma"/>
                <w:sz w:val="18"/>
                <w:szCs w:val="18"/>
              </w:rPr>
            </w:pPr>
            <w:r w:rsidRPr="00074C2B">
              <w:rPr>
                <w:rFonts w:ascii="Tahoma" w:hAnsi="Tahoma" w:cs="Tahoma"/>
                <w:sz w:val="18"/>
                <w:szCs w:val="18"/>
              </w:rPr>
              <w:t>ΣΥΝΟΛΟ</w:t>
            </w:r>
          </w:p>
        </w:tc>
        <w:tc>
          <w:tcPr>
            <w:tcW w:w="462" w:type="pct"/>
            <w:vMerge/>
            <w:shd w:val="clear" w:color="auto" w:fill="FFFFFF"/>
            <w:vAlign w:val="center"/>
          </w:tcPr>
          <w:p w14:paraId="129276C9" w14:textId="77777777" w:rsidR="00461EED" w:rsidRPr="00074C2B" w:rsidRDefault="00461EED" w:rsidP="00461EED">
            <w:pPr>
              <w:keepNext/>
              <w:keepLines/>
              <w:spacing w:before="100" w:beforeAutospacing="1" w:after="100" w:afterAutospacing="1"/>
              <w:rPr>
                <w:rFonts w:ascii="Tahoma" w:hAnsi="Tahoma" w:cs="Tahoma"/>
                <w:sz w:val="18"/>
                <w:szCs w:val="18"/>
              </w:rPr>
            </w:pPr>
          </w:p>
        </w:tc>
        <w:tc>
          <w:tcPr>
            <w:tcW w:w="514" w:type="pct"/>
            <w:vMerge/>
            <w:shd w:val="clear" w:color="auto" w:fill="FFFFFF"/>
            <w:vAlign w:val="center"/>
          </w:tcPr>
          <w:p w14:paraId="17E3C27B" w14:textId="77777777" w:rsidR="00461EED" w:rsidRPr="00074C2B" w:rsidRDefault="00461EED" w:rsidP="00461EED">
            <w:pPr>
              <w:keepNext/>
              <w:keepLines/>
              <w:spacing w:before="100" w:beforeAutospacing="1" w:after="100" w:afterAutospacing="1"/>
              <w:rPr>
                <w:rFonts w:ascii="Tahoma" w:hAnsi="Tahoma" w:cs="Tahoma"/>
                <w:sz w:val="18"/>
                <w:szCs w:val="18"/>
              </w:rPr>
            </w:pPr>
          </w:p>
        </w:tc>
      </w:tr>
      <w:tr w:rsidR="00461EED" w:rsidRPr="00074C2B" w14:paraId="62DB9CC9" w14:textId="77777777" w:rsidTr="00461EED">
        <w:trPr>
          <w:trHeight w:val="284"/>
        </w:trPr>
        <w:tc>
          <w:tcPr>
            <w:tcW w:w="213" w:type="pct"/>
            <w:shd w:val="clear" w:color="auto" w:fill="FFFFFF"/>
            <w:vAlign w:val="center"/>
          </w:tcPr>
          <w:p w14:paraId="3CAC2959" w14:textId="77777777" w:rsidR="00461EED" w:rsidRPr="00074C2B" w:rsidRDefault="00461EED" w:rsidP="00461EED">
            <w:pPr>
              <w:keepNext/>
              <w:keepLines/>
              <w:spacing w:before="100" w:beforeAutospacing="1" w:after="100" w:afterAutospacing="1"/>
              <w:rPr>
                <w:rFonts w:ascii="Tahoma" w:hAnsi="Tahoma" w:cs="Tahoma"/>
                <w:sz w:val="18"/>
                <w:szCs w:val="18"/>
              </w:rPr>
            </w:pPr>
            <w:r w:rsidRPr="00074C2B">
              <w:rPr>
                <w:rFonts w:ascii="Tahoma" w:hAnsi="Tahoma" w:cs="Tahoma"/>
                <w:sz w:val="18"/>
                <w:szCs w:val="18"/>
              </w:rPr>
              <w:t>1.</w:t>
            </w:r>
          </w:p>
        </w:tc>
        <w:tc>
          <w:tcPr>
            <w:tcW w:w="1766" w:type="pct"/>
            <w:shd w:val="clear" w:color="auto" w:fill="FFFFFF"/>
            <w:vAlign w:val="center"/>
          </w:tcPr>
          <w:p w14:paraId="33BB16BF" w14:textId="25A266CF" w:rsidR="00461EED" w:rsidRPr="00074C2B" w:rsidRDefault="00461EED" w:rsidP="00461EED">
            <w:pPr>
              <w:keepNext/>
              <w:keepLines/>
              <w:spacing w:before="100" w:beforeAutospacing="1" w:after="100" w:afterAutospacing="1"/>
              <w:rPr>
                <w:rFonts w:ascii="Tahoma" w:hAnsi="Tahoma" w:cs="Tahoma"/>
                <w:sz w:val="18"/>
                <w:szCs w:val="18"/>
              </w:rPr>
            </w:pPr>
            <w:r w:rsidRPr="00074C2B">
              <w:rPr>
                <w:rFonts w:ascii="Tahoma" w:hAnsi="Tahoma" w:cs="Tahoma"/>
                <w:sz w:val="18"/>
                <w:szCs w:val="18"/>
              </w:rPr>
              <w:t xml:space="preserve">Υπηρεσίες Εγκατάστασης – Παραμετροποίησης </w:t>
            </w:r>
          </w:p>
        </w:tc>
        <w:tc>
          <w:tcPr>
            <w:tcW w:w="376" w:type="pct"/>
            <w:shd w:val="clear" w:color="auto" w:fill="FFFFFF"/>
          </w:tcPr>
          <w:p w14:paraId="5171096E" w14:textId="77777777" w:rsidR="00461EED" w:rsidRPr="00074C2B" w:rsidRDefault="00461EED" w:rsidP="00461EED">
            <w:pPr>
              <w:keepNext/>
              <w:keepLines/>
              <w:spacing w:before="100" w:beforeAutospacing="1" w:after="100" w:afterAutospacing="1"/>
              <w:rPr>
                <w:rFonts w:ascii="Tahoma" w:hAnsi="Tahoma" w:cs="Tahoma"/>
                <w:sz w:val="18"/>
                <w:szCs w:val="18"/>
              </w:rPr>
            </w:pPr>
          </w:p>
        </w:tc>
        <w:tc>
          <w:tcPr>
            <w:tcW w:w="378" w:type="pct"/>
            <w:shd w:val="clear" w:color="auto" w:fill="FFFFFF"/>
          </w:tcPr>
          <w:p w14:paraId="7EA7E621" w14:textId="29197A2E" w:rsidR="00461EED" w:rsidRPr="00074C2B" w:rsidRDefault="00461EED" w:rsidP="00461EED">
            <w:pPr>
              <w:keepNext/>
              <w:keepLines/>
              <w:spacing w:before="100" w:beforeAutospacing="1" w:after="100" w:afterAutospacing="1"/>
              <w:rPr>
                <w:rFonts w:ascii="Tahoma" w:hAnsi="Tahoma" w:cs="Tahoma"/>
                <w:sz w:val="18"/>
                <w:szCs w:val="18"/>
              </w:rPr>
            </w:pPr>
          </w:p>
        </w:tc>
        <w:tc>
          <w:tcPr>
            <w:tcW w:w="374" w:type="pct"/>
            <w:shd w:val="clear" w:color="auto" w:fill="FFFFFF"/>
            <w:vAlign w:val="center"/>
          </w:tcPr>
          <w:p w14:paraId="2B6467F1" w14:textId="438273F9" w:rsidR="00461EED" w:rsidRPr="00074C2B" w:rsidRDefault="00461EED" w:rsidP="00461EED">
            <w:pPr>
              <w:keepNext/>
              <w:keepLines/>
              <w:spacing w:before="100" w:beforeAutospacing="1" w:after="100" w:afterAutospacing="1"/>
              <w:rPr>
                <w:rFonts w:ascii="Tahoma" w:hAnsi="Tahoma" w:cs="Tahoma"/>
                <w:sz w:val="18"/>
                <w:szCs w:val="18"/>
              </w:rPr>
            </w:pPr>
          </w:p>
        </w:tc>
        <w:tc>
          <w:tcPr>
            <w:tcW w:w="491" w:type="pct"/>
            <w:shd w:val="clear" w:color="auto" w:fill="FFFFFF"/>
            <w:vAlign w:val="center"/>
          </w:tcPr>
          <w:p w14:paraId="45F45820" w14:textId="77777777" w:rsidR="00461EED" w:rsidRPr="00074C2B" w:rsidRDefault="00461EED" w:rsidP="00461EED">
            <w:pPr>
              <w:keepNext/>
              <w:keepLines/>
              <w:spacing w:before="100" w:beforeAutospacing="1" w:after="100" w:afterAutospacing="1"/>
              <w:rPr>
                <w:rFonts w:ascii="Tahoma" w:hAnsi="Tahoma" w:cs="Tahoma"/>
                <w:sz w:val="18"/>
                <w:szCs w:val="18"/>
              </w:rPr>
            </w:pPr>
          </w:p>
        </w:tc>
        <w:tc>
          <w:tcPr>
            <w:tcW w:w="426" w:type="pct"/>
            <w:shd w:val="clear" w:color="auto" w:fill="FFFFFF"/>
            <w:vAlign w:val="center"/>
          </w:tcPr>
          <w:p w14:paraId="49E599B8" w14:textId="77777777" w:rsidR="00461EED" w:rsidRPr="00074C2B" w:rsidRDefault="00461EED" w:rsidP="00461EED">
            <w:pPr>
              <w:keepNext/>
              <w:keepLines/>
              <w:spacing w:before="100" w:beforeAutospacing="1" w:after="100" w:afterAutospacing="1"/>
              <w:rPr>
                <w:rFonts w:ascii="Tahoma" w:hAnsi="Tahoma" w:cs="Tahoma"/>
                <w:sz w:val="18"/>
                <w:szCs w:val="18"/>
              </w:rPr>
            </w:pPr>
          </w:p>
        </w:tc>
        <w:tc>
          <w:tcPr>
            <w:tcW w:w="462" w:type="pct"/>
            <w:shd w:val="clear" w:color="auto" w:fill="FFFFFF"/>
            <w:vAlign w:val="center"/>
          </w:tcPr>
          <w:p w14:paraId="0846F65F" w14:textId="77777777" w:rsidR="00461EED" w:rsidRPr="00074C2B" w:rsidRDefault="00461EED" w:rsidP="00461EED">
            <w:pPr>
              <w:keepNext/>
              <w:keepLines/>
              <w:spacing w:before="100" w:beforeAutospacing="1" w:after="100" w:afterAutospacing="1"/>
              <w:rPr>
                <w:rFonts w:ascii="Tahoma" w:hAnsi="Tahoma" w:cs="Tahoma"/>
                <w:sz w:val="18"/>
                <w:szCs w:val="18"/>
              </w:rPr>
            </w:pPr>
          </w:p>
        </w:tc>
        <w:tc>
          <w:tcPr>
            <w:tcW w:w="514" w:type="pct"/>
            <w:shd w:val="clear" w:color="auto" w:fill="FFFFFF"/>
            <w:vAlign w:val="center"/>
          </w:tcPr>
          <w:p w14:paraId="25665BC7" w14:textId="77777777" w:rsidR="00461EED" w:rsidRPr="00074C2B" w:rsidRDefault="00461EED" w:rsidP="00461EED">
            <w:pPr>
              <w:keepNext/>
              <w:keepLines/>
              <w:spacing w:before="100" w:beforeAutospacing="1" w:after="100" w:afterAutospacing="1"/>
              <w:rPr>
                <w:rFonts w:ascii="Tahoma" w:hAnsi="Tahoma" w:cs="Tahoma"/>
                <w:sz w:val="18"/>
                <w:szCs w:val="18"/>
              </w:rPr>
            </w:pPr>
          </w:p>
        </w:tc>
      </w:tr>
      <w:tr w:rsidR="00461EED" w:rsidRPr="00074C2B" w14:paraId="31D8DE17" w14:textId="77777777" w:rsidTr="00461EED">
        <w:trPr>
          <w:trHeight w:val="284"/>
        </w:trPr>
        <w:tc>
          <w:tcPr>
            <w:tcW w:w="213" w:type="pct"/>
            <w:shd w:val="clear" w:color="auto" w:fill="FFFFFF"/>
            <w:vAlign w:val="center"/>
          </w:tcPr>
          <w:p w14:paraId="2073854A" w14:textId="77777777" w:rsidR="00461EED" w:rsidRPr="00074C2B" w:rsidRDefault="00461EED" w:rsidP="00461EED">
            <w:pPr>
              <w:keepNext/>
              <w:keepLines/>
              <w:spacing w:before="100" w:beforeAutospacing="1" w:after="100" w:afterAutospacing="1"/>
              <w:rPr>
                <w:rFonts w:ascii="Tahoma" w:hAnsi="Tahoma" w:cs="Tahoma"/>
                <w:i/>
                <w:iCs/>
                <w:sz w:val="18"/>
                <w:szCs w:val="20"/>
              </w:rPr>
            </w:pPr>
            <w:bookmarkStart w:id="263" w:name="_Toc46178225"/>
            <w:bookmarkStart w:id="264" w:name="_Toc46178713"/>
            <w:bookmarkStart w:id="265" w:name="_Toc46179200"/>
            <w:bookmarkEnd w:id="263"/>
            <w:bookmarkEnd w:id="264"/>
            <w:bookmarkEnd w:id="265"/>
            <w:r w:rsidRPr="00074C2B">
              <w:rPr>
                <w:rFonts w:ascii="Tahoma" w:hAnsi="Tahoma" w:cs="Tahoma"/>
                <w:i/>
                <w:iCs/>
                <w:sz w:val="18"/>
                <w:szCs w:val="20"/>
              </w:rPr>
              <w:t>…</w:t>
            </w:r>
          </w:p>
        </w:tc>
        <w:tc>
          <w:tcPr>
            <w:tcW w:w="1766" w:type="pct"/>
            <w:shd w:val="clear" w:color="auto" w:fill="FFFFFF"/>
            <w:vAlign w:val="center"/>
          </w:tcPr>
          <w:p w14:paraId="0ACD2FAB" w14:textId="77777777" w:rsidR="00461EED" w:rsidRPr="00074C2B" w:rsidRDefault="00461EED" w:rsidP="00461EED">
            <w:pPr>
              <w:keepNext/>
              <w:keepLines/>
              <w:spacing w:before="100" w:beforeAutospacing="1" w:after="100" w:afterAutospacing="1"/>
              <w:rPr>
                <w:rFonts w:ascii="Tahoma" w:hAnsi="Tahoma" w:cs="Tahoma"/>
                <w:i/>
                <w:iCs/>
                <w:sz w:val="18"/>
                <w:szCs w:val="20"/>
              </w:rPr>
            </w:pPr>
            <w:r w:rsidRPr="00074C2B">
              <w:rPr>
                <w:rFonts w:ascii="Tahoma" w:hAnsi="Tahoma" w:cs="Tahoma"/>
                <w:i/>
                <w:iCs/>
                <w:sz w:val="18"/>
                <w:szCs w:val="20"/>
              </w:rPr>
              <w:t>Άλλες Υπηρεσίες …</w:t>
            </w:r>
          </w:p>
        </w:tc>
        <w:tc>
          <w:tcPr>
            <w:tcW w:w="376" w:type="pct"/>
            <w:shd w:val="clear" w:color="auto" w:fill="FFFFFF"/>
          </w:tcPr>
          <w:p w14:paraId="6EE458F7" w14:textId="77777777" w:rsidR="00461EED" w:rsidRPr="00074C2B" w:rsidRDefault="00461EED" w:rsidP="00461EED">
            <w:pPr>
              <w:keepNext/>
              <w:keepLines/>
              <w:spacing w:before="100" w:beforeAutospacing="1" w:after="100" w:afterAutospacing="1"/>
              <w:rPr>
                <w:rFonts w:ascii="Tahoma" w:hAnsi="Tahoma" w:cs="Tahoma"/>
                <w:i/>
                <w:iCs/>
                <w:sz w:val="18"/>
                <w:szCs w:val="20"/>
              </w:rPr>
            </w:pPr>
          </w:p>
        </w:tc>
        <w:tc>
          <w:tcPr>
            <w:tcW w:w="378" w:type="pct"/>
            <w:shd w:val="clear" w:color="auto" w:fill="FFFFFF"/>
          </w:tcPr>
          <w:p w14:paraId="198E7BEA" w14:textId="7883AF2D" w:rsidR="00461EED" w:rsidRPr="00074C2B" w:rsidRDefault="00461EED" w:rsidP="00461EED">
            <w:pPr>
              <w:keepNext/>
              <w:keepLines/>
              <w:spacing w:before="100" w:beforeAutospacing="1" w:after="100" w:afterAutospacing="1"/>
              <w:rPr>
                <w:rFonts w:ascii="Tahoma" w:hAnsi="Tahoma" w:cs="Tahoma"/>
                <w:i/>
                <w:iCs/>
                <w:sz w:val="18"/>
                <w:szCs w:val="20"/>
              </w:rPr>
            </w:pPr>
          </w:p>
        </w:tc>
        <w:tc>
          <w:tcPr>
            <w:tcW w:w="374" w:type="pct"/>
            <w:tcBorders>
              <w:bottom w:val="single" w:sz="4" w:space="0" w:color="auto"/>
              <w:right w:val="single" w:sz="4" w:space="0" w:color="auto"/>
            </w:tcBorders>
            <w:shd w:val="clear" w:color="auto" w:fill="FFFFFF"/>
            <w:vAlign w:val="center"/>
          </w:tcPr>
          <w:p w14:paraId="7CAA670B" w14:textId="0A34758E" w:rsidR="00461EED" w:rsidRPr="00074C2B" w:rsidRDefault="00461EED" w:rsidP="00461EED">
            <w:pPr>
              <w:keepNext/>
              <w:keepLines/>
              <w:spacing w:before="100" w:beforeAutospacing="1" w:after="100" w:afterAutospacing="1"/>
              <w:rPr>
                <w:rFonts w:ascii="Tahoma" w:hAnsi="Tahoma" w:cs="Tahoma"/>
                <w:i/>
                <w:iCs/>
                <w:sz w:val="18"/>
                <w:szCs w:val="20"/>
              </w:rPr>
            </w:pPr>
          </w:p>
        </w:tc>
        <w:tc>
          <w:tcPr>
            <w:tcW w:w="491" w:type="pct"/>
            <w:tcBorders>
              <w:left w:val="single" w:sz="4" w:space="0" w:color="auto"/>
              <w:bottom w:val="single" w:sz="4" w:space="0" w:color="auto"/>
            </w:tcBorders>
            <w:shd w:val="clear" w:color="auto" w:fill="FFFFFF"/>
            <w:vAlign w:val="center"/>
          </w:tcPr>
          <w:p w14:paraId="30400C7B" w14:textId="77777777" w:rsidR="00461EED" w:rsidRPr="00074C2B" w:rsidRDefault="00461EED" w:rsidP="00461EED">
            <w:pPr>
              <w:keepNext/>
              <w:keepLines/>
              <w:spacing w:before="100" w:beforeAutospacing="1" w:after="100" w:afterAutospacing="1"/>
              <w:rPr>
                <w:rFonts w:ascii="Tahoma" w:hAnsi="Tahoma" w:cs="Tahoma"/>
                <w:i/>
                <w:iCs/>
                <w:sz w:val="18"/>
                <w:szCs w:val="20"/>
              </w:rPr>
            </w:pPr>
          </w:p>
        </w:tc>
        <w:tc>
          <w:tcPr>
            <w:tcW w:w="426" w:type="pct"/>
            <w:tcBorders>
              <w:bottom w:val="single" w:sz="4" w:space="0" w:color="auto"/>
            </w:tcBorders>
            <w:shd w:val="clear" w:color="auto" w:fill="FFFFFF"/>
            <w:vAlign w:val="center"/>
          </w:tcPr>
          <w:p w14:paraId="242B8B59" w14:textId="77777777" w:rsidR="00461EED" w:rsidRPr="00074C2B" w:rsidRDefault="00461EED" w:rsidP="00461EED">
            <w:pPr>
              <w:keepNext/>
              <w:keepLines/>
              <w:spacing w:before="100" w:beforeAutospacing="1" w:after="100" w:afterAutospacing="1"/>
              <w:rPr>
                <w:rFonts w:ascii="Tahoma" w:hAnsi="Tahoma" w:cs="Tahoma"/>
                <w:i/>
                <w:iCs/>
                <w:sz w:val="18"/>
                <w:szCs w:val="20"/>
              </w:rPr>
            </w:pPr>
          </w:p>
        </w:tc>
        <w:tc>
          <w:tcPr>
            <w:tcW w:w="462" w:type="pct"/>
            <w:tcBorders>
              <w:bottom w:val="single" w:sz="4" w:space="0" w:color="auto"/>
            </w:tcBorders>
            <w:shd w:val="clear" w:color="auto" w:fill="FFFFFF"/>
            <w:vAlign w:val="center"/>
          </w:tcPr>
          <w:p w14:paraId="358DA5CE" w14:textId="77777777" w:rsidR="00461EED" w:rsidRPr="00074C2B" w:rsidRDefault="00461EED" w:rsidP="00461EED">
            <w:pPr>
              <w:keepNext/>
              <w:keepLines/>
              <w:spacing w:before="100" w:beforeAutospacing="1" w:after="100" w:afterAutospacing="1"/>
              <w:rPr>
                <w:rFonts w:ascii="Tahoma" w:hAnsi="Tahoma" w:cs="Tahoma"/>
                <w:i/>
                <w:iCs/>
                <w:sz w:val="18"/>
                <w:szCs w:val="20"/>
              </w:rPr>
            </w:pPr>
          </w:p>
        </w:tc>
        <w:tc>
          <w:tcPr>
            <w:tcW w:w="514" w:type="pct"/>
            <w:tcBorders>
              <w:bottom w:val="single" w:sz="4" w:space="0" w:color="auto"/>
            </w:tcBorders>
            <w:shd w:val="clear" w:color="auto" w:fill="FFFFFF"/>
            <w:vAlign w:val="center"/>
          </w:tcPr>
          <w:p w14:paraId="161EACD3" w14:textId="77777777" w:rsidR="00461EED" w:rsidRPr="00074C2B" w:rsidRDefault="00461EED" w:rsidP="00461EED">
            <w:pPr>
              <w:keepNext/>
              <w:keepLines/>
              <w:spacing w:before="100" w:beforeAutospacing="1" w:after="100" w:afterAutospacing="1"/>
              <w:rPr>
                <w:rFonts w:ascii="Tahoma" w:hAnsi="Tahoma" w:cs="Tahoma"/>
                <w:i/>
                <w:iCs/>
                <w:sz w:val="18"/>
                <w:szCs w:val="20"/>
              </w:rPr>
            </w:pPr>
          </w:p>
        </w:tc>
      </w:tr>
      <w:tr w:rsidR="00461EED" w:rsidRPr="00074C2B" w14:paraId="25E305AE" w14:textId="77777777" w:rsidTr="00461EED">
        <w:trPr>
          <w:trHeight w:val="284"/>
        </w:trPr>
        <w:tc>
          <w:tcPr>
            <w:tcW w:w="2733" w:type="pct"/>
            <w:gridSpan w:val="4"/>
            <w:tcBorders>
              <w:right w:val="single" w:sz="4" w:space="0" w:color="auto"/>
            </w:tcBorders>
            <w:shd w:val="pct15" w:color="auto" w:fill="auto"/>
          </w:tcPr>
          <w:p w14:paraId="67CCDE1D" w14:textId="4935F33E" w:rsidR="00461EED" w:rsidRPr="00074C2B" w:rsidRDefault="00461EED" w:rsidP="00461EED">
            <w:pPr>
              <w:keepNext/>
              <w:keepLines/>
              <w:spacing w:before="100" w:beforeAutospacing="1" w:after="100" w:afterAutospacing="1"/>
              <w:jc w:val="center"/>
              <w:rPr>
                <w:rFonts w:ascii="Tahoma" w:hAnsi="Tahoma" w:cs="Tahoma"/>
                <w:sz w:val="18"/>
                <w:szCs w:val="18"/>
              </w:rPr>
            </w:pPr>
            <w:r w:rsidRPr="00074C2B">
              <w:rPr>
                <w:rFonts w:ascii="Tahoma" w:hAnsi="Tahoma" w:cs="Tahoma"/>
                <w:b/>
                <w:sz w:val="18"/>
                <w:szCs w:val="18"/>
              </w:rPr>
              <w:t>ΣΥΝΟΛΟ</w:t>
            </w:r>
          </w:p>
        </w:tc>
        <w:tc>
          <w:tcPr>
            <w:tcW w:w="374" w:type="pct"/>
            <w:tcBorders>
              <w:right w:val="single" w:sz="4" w:space="0" w:color="auto"/>
            </w:tcBorders>
            <w:shd w:val="pct15" w:color="auto" w:fill="auto"/>
            <w:vAlign w:val="center"/>
          </w:tcPr>
          <w:p w14:paraId="3971DC7F" w14:textId="77777777" w:rsidR="00461EED" w:rsidRPr="00074C2B" w:rsidRDefault="00461EED" w:rsidP="00461EED">
            <w:pPr>
              <w:keepNext/>
              <w:keepLines/>
              <w:spacing w:before="100" w:beforeAutospacing="1" w:after="100" w:afterAutospacing="1"/>
              <w:jc w:val="center"/>
              <w:rPr>
                <w:rFonts w:ascii="Tahoma" w:hAnsi="Tahoma" w:cs="Tahoma"/>
                <w:sz w:val="18"/>
                <w:szCs w:val="18"/>
              </w:rPr>
            </w:pPr>
          </w:p>
        </w:tc>
        <w:tc>
          <w:tcPr>
            <w:tcW w:w="491" w:type="pct"/>
            <w:tcBorders>
              <w:right w:val="single" w:sz="4" w:space="0" w:color="auto"/>
            </w:tcBorders>
            <w:shd w:val="clear" w:color="auto" w:fill="808080" w:themeFill="background1" w:themeFillShade="80"/>
            <w:vAlign w:val="center"/>
          </w:tcPr>
          <w:p w14:paraId="6024C56F" w14:textId="77777777" w:rsidR="00461EED" w:rsidRPr="00074C2B" w:rsidRDefault="00461EED" w:rsidP="00461EED">
            <w:pPr>
              <w:keepNext/>
              <w:keepLines/>
              <w:spacing w:before="100" w:beforeAutospacing="1" w:after="100" w:afterAutospacing="1"/>
              <w:jc w:val="center"/>
              <w:rPr>
                <w:rFonts w:ascii="Tahoma" w:hAnsi="Tahoma" w:cs="Tahoma"/>
                <w:sz w:val="18"/>
                <w:szCs w:val="18"/>
              </w:rPr>
            </w:pPr>
          </w:p>
        </w:tc>
        <w:tc>
          <w:tcPr>
            <w:tcW w:w="426" w:type="pct"/>
            <w:tcBorders>
              <w:left w:val="single" w:sz="4" w:space="0" w:color="auto"/>
              <w:bottom w:val="single" w:sz="4" w:space="0" w:color="auto"/>
            </w:tcBorders>
            <w:shd w:val="clear" w:color="auto" w:fill="D9D9D9" w:themeFill="background1" w:themeFillShade="D9"/>
            <w:vAlign w:val="center"/>
          </w:tcPr>
          <w:p w14:paraId="7DB7103B" w14:textId="77777777" w:rsidR="00461EED" w:rsidRPr="00074C2B" w:rsidRDefault="00461EED" w:rsidP="00461EED">
            <w:pPr>
              <w:keepNext/>
              <w:keepLines/>
              <w:spacing w:before="100" w:beforeAutospacing="1" w:after="100" w:afterAutospacing="1"/>
              <w:rPr>
                <w:rFonts w:ascii="Tahoma" w:hAnsi="Tahoma" w:cs="Tahoma"/>
                <w:sz w:val="18"/>
                <w:szCs w:val="18"/>
              </w:rPr>
            </w:pPr>
          </w:p>
        </w:tc>
        <w:tc>
          <w:tcPr>
            <w:tcW w:w="462" w:type="pct"/>
            <w:shd w:val="clear" w:color="auto" w:fill="D9D9D9" w:themeFill="background1" w:themeFillShade="D9"/>
            <w:vAlign w:val="center"/>
          </w:tcPr>
          <w:p w14:paraId="72F6B0A0" w14:textId="77777777" w:rsidR="00461EED" w:rsidRPr="00074C2B" w:rsidRDefault="00461EED" w:rsidP="00461EED">
            <w:pPr>
              <w:keepNext/>
              <w:keepLines/>
              <w:spacing w:before="100" w:beforeAutospacing="1" w:after="100" w:afterAutospacing="1"/>
              <w:rPr>
                <w:rFonts w:ascii="Tahoma" w:hAnsi="Tahoma" w:cs="Tahoma"/>
                <w:sz w:val="18"/>
                <w:szCs w:val="18"/>
              </w:rPr>
            </w:pPr>
          </w:p>
        </w:tc>
        <w:tc>
          <w:tcPr>
            <w:tcW w:w="514" w:type="pct"/>
            <w:shd w:val="clear" w:color="auto" w:fill="D9D9D9" w:themeFill="background1" w:themeFillShade="D9"/>
            <w:vAlign w:val="center"/>
          </w:tcPr>
          <w:p w14:paraId="7CE2DA70" w14:textId="77777777" w:rsidR="00461EED" w:rsidRPr="00074C2B" w:rsidRDefault="00461EED" w:rsidP="00461EED">
            <w:pPr>
              <w:keepNext/>
              <w:keepLines/>
              <w:spacing w:before="100" w:beforeAutospacing="1" w:after="100" w:afterAutospacing="1"/>
              <w:rPr>
                <w:rFonts w:ascii="Tahoma" w:hAnsi="Tahoma" w:cs="Tahoma"/>
                <w:sz w:val="18"/>
                <w:szCs w:val="18"/>
              </w:rPr>
            </w:pPr>
          </w:p>
        </w:tc>
      </w:tr>
    </w:tbl>
    <w:p w14:paraId="1879EAF8" w14:textId="77777777" w:rsidR="00F07BDD" w:rsidRPr="00074C2B" w:rsidRDefault="00F07BDD" w:rsidP="00947841">
      <w:pPr>
        <w:spacing w:before="100" w:beforeAutospacing="1" w:after="100" w:afterAutospacing="1"/>
        <w:rPr>
          <w:rFonts w:ascii="Tahoma" w:hAnsi="Tahoma" w:cs="Tahoma"/>
        </w:rPr>
      </w:pPr>
      <w:bookmarkStart w:id="266" w:name="_Toc240445879"/>
      <w:bookmarkStart w:id="267" w:name="_Toc366852700"/>
      <w:bookmarkStart w:id="268" w:name="_Ref508304072"/>
      <w:bookmarkStart w:id="269" w:name="_Toc10632753"/>
      <w:bookmarkStart w:id="270" w:name="_Toc42167520"/>
      <w:bookmarkStart w:id="271" w:name="_Toc51007909"/>
      <w:bookmarkStart w:id="272" w:name="_Ref53751126"/>
    </w:p>
    <w:p w14:paraId="115DBBF5" w14:textId="77777777" w:rsidR="003D6B10" w:rsidRPr="00074C2B" w:rsidRDefault="003D6B10" w:rsidP="003E2676">
      <w:pPr>
        <w:pStyle w:val="3"/>
        <w:numPr>
          <w:ilvl w:val="1"/>
          <w:numId w:val="4"/>
        </w:numPr>
        <w:rPr>
          <w:rFonts w:ascii="Tahoma" w:hAnsi="Tahoma" w:cs="Tahoma"/>
        </w:rPr>
      </w:pPr>
      <w:bookmarkStart w:id="273" w:name="_Toc172624230"/>
      <w:r w:rsidRPr="00074C2B">
        <w:rPr>
          <w:rFonts w:ascii="Tahoma" w:hAnsi="Tahoma" w:cs="Tahoma"/>
        </w:rPr>
        <w:t>Άλλες δαπάνες</w:t>
      </w:r>
      <w:bookmarkEnd w:id="266"/>
      <w:bookmarkEnd w:id="267"/>
      <w:bookmarkEnd w:id="268"/>
      <w:bookmarkEnd w:id="269"/>
      <w:bookmarkEnd w:id="270"/>
      <w:bookmarkEnd w:id="271"/>
      <w:bookmarkEnd w:id="272"/>
      <w:bookmarkEnd w:id="273"/>
      <w:r w:rsidR="00B72E98" w:rsidRPr="00074C2B">
        <w:rPr>
          <w:rFonts w:ascii="Tahoma" w:hAnsi="Tahoma" w:cs="Tahoma"/>
        </w:rPr>
        <w:t xml:space="preserve"> </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2028"/>
        <w:gridCol w:w="821"/>
        <w:gridCol w:w="1453"/>
        <w:gridCol w:w="1133"/>
        <w:gridCol w:w="1030"/>
        <w:gridCol w:w="903"/>
        <w:gridCol w:w="581"/>
        <w:gridCol w:w="1070"/>
      </w:tblGrid>
      <w:tr w:rsidR="00461EED" w:rsidRPr="00074C2B" w14:paraId="6DB62042" w14:textId="77777777" w:rsidTr="006B1113">
        <w:trPr>
          <w:cantSplit/>
        </w:trPr>
        <w:tc>
          <w:tcPr>
            <w:tcW w:w="263" w:type="pct"/>
            <w:vMerge w:val="restart"/>
            <w:shd w:val="clear" w:color="auto" w:fill="E6E6E6"/>
            <w:vAlign w:val="center"/>
          </w:tcPr>
          <w:p w14:paraId="54004E04" w14:textId="77777777" w:rsidR="00461EED" w:rsidRPr="00074C2B" w:rsidRDefault="00461EED" w:rsidP="00461EED">
            <w:pPr>
              <w:keepNext/>
              <w:keepLines/>
              <w:spacing w:before="0" w:after="0"/>
              <w:jc w:val="center"/>
              <w:rPr>
                <w:rFonts w:ascii="Tahoma" w:hAnsi="Tahoma" w:cs="Tahoma"/>
                <w:sz w:val="18"/>
                <w:szCs w:val="18"/>
              </w:rPr>
            </w:pPr>
            <w:r w:rsidRPr="00074C2B">
              <w:rPr>
                <w:rFonts w:ascii="Tahoma" w:hAnsi="Tahoma" w:cs="Tahoma"/>
                <w:sz w:val="18"/>
                <w:szCs w:val="18"/>
              </w:rPr>
              <w:t>Α/Α</w:t>
            </w:r>
          </w:p>
        </w:tc>
        <w:tc>
          <w:tcPr>
            <w:tcW w:w="1161" w:type="pct"/>
            <w:vMerge w:val="restart"/>
            <w:shd w:val="clear" w:color="auto" w:fill="E6E6E6"/>
            <w:vAlign w:val="center"/>
          </w:tcPr>
          <w:p w14:paraId="2ABDC925" w14:textId="77777777" w:rsidR="00461EED" w:rsidRPr="00074C2B" w:rsidRDefault="00461EED" w:rsidP="00461EED">
            <w:pPr>
              <w:keepNext/>
              <w:keepLines/>
              <w:spacing w:before="0" w:after="0"/>
              <w:jc w:val="center"/>
              <w:rPr>
                <w:rFonts w:ascii="Tahoma" w:hAnsi="Tahoma" w:cs="Tahoma"/>
                <w:sz w:val="18"/>
                <w:szCs w:val="18"/>
              </w:rPr>
            </w:pPr>
            <w:r w:rsidRPr="00074C2B">
              <w:rPr>
                <w:rFonts w:ascii="Tahoma" w:hAnsi="Tahoma" w:cs="Tahoma"/>
                <w:sz w:val="18"/>
                <w:szCs w:val="18"/>
              </w:rPr>
              <w:t>ΠΕΡΙΓΡΑΦΗ</w:t>
            </w:r>
          </w:p>
        </w:tc>
        <w:tc>
          <w:tcPr>
            <w:tcW w:w="475" w:type="pct"/>
            <w:vMerge w:val="restart"/>
            <w:shd w:val="clear" w:color="auto" w:fill="E6E6E6"/>
            <w:vAlign w:val="center"/>
          </w:tcPr>
          <w:p w14:paraId="673C6C35" w14:textId="2EFB242E" w:rsidR="00461EED" w:rsidRPr="00074C2B" w:rsidRDefault="00461EED" w:rsidP="00461EED">
            <w:pPr>
              <w:keepNext/>
              <w:keepLines/>
              <w:spacing w:before="0" w:after="0"/>
              <w:jc w:val="center"/>
              <w:rPr>
                <w:rFonts w:ascii="Tahoma" w:hAnsi="Tahoma" w:cs="Tahoma"/>
                <w:sz w:val="18"/>
                <w:szCs w:val="18"/>
              </w:rPr>
            </w:pPr>
            <w:r w:rsidRPr="00074C2B">
              <w:rPr>
                <w:rFonts w:ascii="Tahoma" w:hAnsi="Tahoma" w:cs="Tahoma"/>
                <w:sz w:val="20"/>
                <w:szCs w:val="20"/>
              </w:rPr>
              <w:t>ΦΑΣΗ ΈΡΓΟΥ</w:t>
            </w:r>
          </w:p>
        </w:tc>
        <w:tc>
          <w:tcPr>
            <w:tcW w:w="475" w:type="pct"/>
            <w:vMerge w:val="restart"/>
            <w:shd w:val="clear" w:color="auto" w:fill="E6E6E6"/>
            <w:vAlign w:val="center"/>
          </w:tcPr>
          <w:p w14:paraId="31059420" w14:textId="73A7D1DF" w:rsidR="00461EED" w:rsidRPr="00074C2B" w:rsidRDefault="00461EED" w:rsidP="00461EED">
            <w:pPr>
              <w:keepNext/>
              <w:keepLines/>
              <w:spacing w:before="0" w:after="0"/>
              <w:jc w:val="center"/>
              <w:rPr>
                <w:rFonts w:ascii="Tahoma" w:hAnsi="Tahoma" w:cs="Tahoma"/>
                <w:sz w:val="18"/>
                <w:szCs w:val="18"/>
              </w:rPr>
            </w:pPr>
            <w:r w:rsidRPr="00074C2B">
              <w:rPr>
                <w:rFonts w:ascii="Tahoma" w:hAnsi="Tahoma" w:cs="Tahoma"/>
                <w:sz w:val="20"/>
                <w:szCs w:val="20"/>
              </w:rPr>
              <w:t>ΚΩΔ. ΠΑΡΑΔΟΤΕΟΥ</w:t>
            </w:r>
          </w:p>
        </w:tc>
        <w:tc>
          <w:tcPr>
            <w:tcW w:w="595" w:type="pct"/>
            <w:vMerge w:val="restart"/>
            <w:shd w:val="clear" w:color="auto" w:fill="E6E6E6"/>
            <w:vAlign w:val="center"/>
          </w:tcPr>
          <w:p w14:paraId="4DDA542D" w14:textId="671879CD" w:rsidR="00461EED" w:rsidRPr="00074C2B" w:rsidRDefault="00461EED" w:rsidP="00461EED">
            <w:pPr>
              <w:keepNext/>
              <w:keepLines/>
              <w:spacing w:before="0" w:after="0"/>
              <w:jc w:val="center"/>
              <w:rPr>
                <w:rFonts w:ascii="Tahoma" w:hAnsi="Tahoma" w:cs="Tahoma"/>
                <w:sz w:val="18"/>
                <w:szCs w:val="18"/>
              </w:rPr>
            </w:pPr>
            <w:r w:rsidRPr="00074C2B">
              <w:rPr>
                <w:rFonts w:ascii="Tahoma" w:hAnsi="Tahoma" w:cs="Tahoma"/>
                <w:sz w:val="18"/>
                <w:szCs w:val="18"/>
              </w:rPr>
              <w:t>ΠΟΣΟΤΗΤΑ</w:t>
            </w:r>
          </w:p>
        </w:tc>
        <w:tc>
          <w:tcPr>
            <w:tcW w:w="1016" w:type="pct"/>
            <w:gridSpan w:val="2"/>
            <w:shd w:val="clear" w:color="auto" w:fill="E6E6E6"/>
            <w:vAlign w:val="center"/>
          </w:tcPr>
          <w:p w14:paraId="4BDC23FB" w14:textId="77777777" w:rsidR="00461EED" w:rsidRPr="00074C2B" w:rsidRDefault="00461EED" w:rsidP="00461EED">
            <w:pPr>
              <w:keepNext/>
              <w:keepLines/>
              <w:spacing w:before="0" w:after="0"/>
              <w:jc w:val="center"/>
              <w:rPr>
                <w:rFonts w:ascii="Tahoma" w:hAnsi="Tahoma" w:cs="Tahoma"/>
                <w:sz w:val="18"/>
                <w:szCs w:val="18"/>
              </w:rPr>
            </w:pPr>
            <w:r w:rsidRPr="00074C2B">
              <w:rPr>
                <w:rFonts w:ascii="Tahoma" w:hAnsi="Tahoma" w:cs="Tahoma"/>
                <w:sz w:val="18"/>
                <w:szCs w:val="18"/>
              </w:rPr>
              <w:t>ΑΞΙΑ ΧΩΡΙΣ ΦΠΑ [€]</w:t>
            </w:r>
          </w:p>
        </w:tc>
        <w:tc>
          <w:tcPr>
            <w:tcW w:w="453" w:type="pct"/>
            <w:vMerge w:val="restart"/>
            <w:shd w:val="clear" w:color="auto" w:fill="E6E6E6"/>
            <w:vAlign w:val="center"/>
          </w:tcPr>
          <w:p w14:paraId="575D21A9" w14:textId="77777777" w:rsidR="00461EED" w:rsidRPr="00074C2B" w:rsidRDefault="00461EED" w:rsidP="00461EED">
            <w:pPr>
              <w:keepNext/>
              <w:keepLines/>
              <w:spacing w:before="0" w:after="0"/>
              <w:jc w:val="center"/>
              <w:rPr>
                <w:rFonts w:ascii="Tahoma" w:hAnsi="Tahoma" w:cs="Tahoma"/>
                <w:sz w:val="18"/>
                <w:szCs w:val="18"/>
              </w:rPr>
            </w:pPr>
            <w:r w:rsidRPr="00074C2B">
              <w:rPr>
                <w:rFonts w:ascii="Tahoma" w:hAnsi="Tahoma" w:cs="Tahoma"/>
                <w:sz w:val="18"/>
                <w:szCs w:val="18"/>
              </w:rPr>
              <w:t>ΦΠΑ [€]</w:t>
            </w:r>
          </w:p>
        </w:tc>
        <w:tc>
          <w:tcPr>
            <w:tcW w:w="562" w:type="pct"/>
            <w:vMerge w:val="restart"/>
            <w:shd w:val="clear" w:color="auto" w:fill="E6E6E6"/>
            <w:vAlign w:val="center"/>
          </w:tcPr>
          <w:p w14:paraId="2AE12331" w14:textId="77777777" w:rsidR="00461EED" w:rsidRPr="00074C2B" w:rsidRDefault="00461EED" w:rsidP="00461EED">
            <w:pPr>
              <w:keepNext/>
              <w:keepLines/>
              <w:spacing w:before="0" w:after="0"/>
              <w:jc w:val="center"/>
              <w:rPr>
                <w:rFonts w:ascii="Tahoma" w:hAnsi="Tahoma" w:cs="Tahoma"/>
                <w:sz w:val="18"/>
                <w:szCs w:val="18"/>
              </w:rPr>
            </w:pPr>
            <w:r w:rsidRPr="00074C2B">
              <w:rPr>
                <w:rFonts w:ascii="Tahoma" w:hAnsi="Tahoma" w:cs="Tahoma"/>
                <w:sz w:val="18"/>
                <w:szCs w:val="18"/>
              </w:rPr>
              <w:t xml:space="preserve">ΣΥΝΟΛΙΚΗ ΑΞΙΑ </w:t>
            </w:r>
          </w:p>
          <w:p w14:paraId="1A0FDDA1" w14:textId="77777777" w:rsidR="00461EED" w:rsidRPr="00074C2B" w:rsidRDefault="00461EED" w:rsidP="00461EED">
            <w:pPr>
              <w:keepNext/>
              <w:keepLines/>
              <w:spacing w:before="0" w:after="0"/>
              <w:jc w:val="center"/>
              <w:rPr>
                <w:rFonts w:ascii="Tahoma" w:hAnsi="Tahoma" w:cs="Tahoma"/>
                <w:sz w:val="18"/>
                <w:szCs w:val="18"/>
              </w:rPr>
            </w:pPr>
            <w:r w:rsidRPr="00074C2B">
              <w:rPr>
                <w:rFonts w:ascii="Tahoma" w:hAnsi="Tahoma" w:cs="Tahoma"/>
                <w:sz w:val="18"/>
                <w:szCs w:val="18"/>
              </w:rPr>
              <w:t>ΜΕ ΦΠΑ [€]</w:t>
            </w:r>
          </w:p>
        </w:tc>
      </w:tr>
      <w:tr w:rsidR="00461EED" w:rsidRPr="00074C2B" w14:paraId="7F69A628" w14:textId="77777777" w:rsidTr="00461EED">
        <w:trPr>
          <w:cantSplit/>
        </w:trPr>
        <w:tc>
          <w:tcPr>
            <w:tcW w:w="263" w:type="pct"/>
            <w:vMerge/>
            <w:shd w:val="clear" w:color="auto" w:fill="E6E6E6"/>
            <w:vAlign w:val="center"/>
          </w:tcPr>
          <w:p w14:paraId="7F007BB5" w14:textId="77777777" w:rsidR="00461EED" w:rsidRPr="00074C2B" w:rsidRDefault="00461EED" w:rsidP="00461EED">
            <w:pPr>
              <w:spacing w:before="100" w:beforeAutospacing="1" w:after="100" w:afterAutospacing="1"/>
              <w:rPr>
                <w:rFonts w:ascii="Tahoma" w:hAnsi="Tahoma" w:cs="Tahoma"/>
                <w:sz w:val="18"/>
                <w:szCs w:val="18"/>
              </w:rPr>
            </w:pPr>
          </w:p>
        </w:tc>
        <w:tc>
          <w:tcPr>
            <w:tcW w:w="1161" w:type="pct"/>
            <w:vMerge/>
            <w:shd w:val="clear" w:color="auto" w:fill="E6E6E6"/>
            <w:vAlign w:val="center"/>
          </w:tcPr>
          <w:p w14:paraId="5096D925" w14:textId="77777777" w:rsidR="00461EED" w:rsidRPr="00074C2B" w:rsidRDefault="00461EED" w:rsidP="00461EED">
            <w:pPr>
              <w:spacing w:before="100" w:beforeAutospacing="1" w:after="100" w:afterAutospacing="1"/>
              <w:rPr>
                <w:rFonts w:ascii="Tahoma" w:hAnsi="Tahoma" w:cs="Tahoma"/>
                <w:sz w:val="18"/>
                <w:szCs w:val="18"/>
              </w:rPr>
            </w:pPr>
          </w:p>
        </w:tc>
        <w:tc>
          <w:tcPr>
            <w:tcW w:w="475" w:type="pct"/>
            <w:vMerge/>
            <w:shd w:val="clear" w:color="auto" w:fill="E6E6E6"/>
          </w:tcPr>
          <w:p w14:paraId="49A46A95" w14:textId="77777777" w:rsidR="00461EED" w:rsidRPr="00074C2B" w:rsidRDefault="00461EED" w:rsidP="00461EED">
            <w:pPr>
              <w:spacing w:before="100" w:beforeAutospacing="1" w:after="100" w:afterAutospacing="1"/>
              <w:rPr>
                <w:rFonts w:ascii="Tahoma" w:hAnsi="Tahoma" w:cs="Tahoma"/>
                <w:sz w:val="18"/>
                <w:szCs w:val="18"/>
              </w:rPr>
            </w:pPr>
          </w:p>
        </w:tc>
        <w:tc>
          <w:tcPr>
            <w:tcW w:w="475" w:type="pct"/>
            <w:vMerge/>
            <w:shd w:val="clear" w:color="auto" w:fill="E6E6E6"/>
          </w:tcPr>
          <w:p w14:paraId="15CA95FE" w14:textId="14101FE6" w:rsidR="00461EED" w:rsidRPr="00074C2B" w:rsidRDefault="00461EED" w:rsidP="00461EED">
            <w:pPr>
              <w:spacing w:before="100" w:beforeAutospacing="1" w:after="100" w:afterAutospacing="1"/>
              <w:rPr>
                <w:rFonts w:ascii="Tahoma" w:hAnsi="Tahoma" w:cs="Tahoma"/>
                <w:sz w:val="18"/>
                <w:szCs w:val="18"/>
              </w:rPr>
            </w:pPr>
          </w:p>
        </w:tc>
        <w:tc>
          <w:tcPr>
            <w:tcW w:w="595" w:type="pct"/>
            <w:vMerge/>
            <w:shd w:val="clear" w:color="auto" w:fill="E6E6E6"/>
            <w:vAlign w:val="center"/>
          </w:tcPr>
          <w:p w14:paraId="46154D2A" w14:textId="3E10639F" w:rsidR="00461EED" w:rsidRPr="00074C2B" w:rsidRDefault="00461EED" w:rsidP="00461EED">
            <w:pPr>
              <w:spacing w:before="100" w:beforeAutospacing="1" w:after="100" w:afterAutospacing="1"/>
              <w:rPr>
                <w:rFonts w:ascii="Tahoma" w:hAnsi="Tahoma" w:cs="Tahoma"/>
                <w:sz w:val="18"/>
                <w:szCs w:val="18"/>
              </w:rPr>
            </w:pPr>
          </w:p>
        </w:tc>
        <w:tc>
          <w:tcPr>
            <w:tcW w:w="542" w:type="pct"/>
            <w:shd w:val="clear" w:color="auto" w:fill="E6E6E6"/>
            <w:vAlign w:val="center"/>
          </w:tcPr>
          <w:p w14:paraId="3A3E0D3D" w14:textId="77777777" w:rsidR="00461EED" w:rsidRPr="00074C2B" w:rsidRDefault="00461EED" w:rsidP="00461EED">
            <w:pPr>
              <w:spacing w:before="100" w:beforeAutospacing="1" w:after="100" w:afterAutospacing="1"/>
              <w:jc w:val="center"/>
              <w:rPr>
                <w:rFonts w:ascii="Tahoma" w:hAnsi="Tahoma" w:cs="Tahoma"/>
                <w:sz w:val="18"/>
                <w:szCs w:val="18"/>
              </w:rPr>
            </w:pPr>
            <w:r w:rsidRPr="00074C2B">
              <w:rPr>
                <w:rFonts w:ascii="Tahoma" w:hAnsi="Tahoma" w:cs="Tahoma"/>
                <w:sz w:val="18"/>
                <w:szCs w:val="18"/>
              </w:rPr>
              <w:t>ΤΙΜΗ ΜΟΝΑΔΑΣ</w:t>
            </w:r>
          </w:p>
        </w:tc>
        <w:tc>
          <w:tcPr>
            <w:tcW w:w="474" w:type="pct"/>
            <w:shd w:val="clear" w:color="auto" w:fill="E6E6E6"/>
            <w:vAlign w:val="center"/>
          </w:tcPr>
          <w:p w14:paraId="798EB3D9" w14:textId="77777777" w:rsidR="00461EED" w:rsidRPr="00074C2B" w:rsidRDefault="00461EED" w:rsidP="00461EED">
            <w:pPr>
              <w:spacing w:before="100" w:beforeAutospacing="1" w:after="100" w:afterAutospacing="1"/>
              <w:jc w:val="center"/>
              <w:rPr>
                <w:rFonts w:ascii="Tahoma" w:hAnsi="Tahoma" w:cs="Tahoma"/>
                <w:sz w:val="18"/>
                <w:szCs w:val="18"/>
              </w:rPr>
            </w:pPr>
            <w:r w:rsidRPr="00074C2B">
              <w:rPr>
                <w:rFonts w:ascii="Tahoma" w:hAnsi="Tahoma" w:cs="Tahoma"/>
                <w:sz w:val="18"/>
                <w:szCs w:val="18"/>
              </w:rPr>
              <w:t>ΣΥΝΟΛΟ</w:t>
            </w:r>
          </w:p>
        </w:tc>
        <w:tc>
          <w:tcPr>
            <w:tcW w:w="453" w:type="pct"/>
            <w:vMerge/>
            <w:shd w:val="clear" w:color="auto" w:fill="E6E6E6"/>
            <w:vAlign w:val="center"/>
          </w:tcPr>
          <w:p w14:paraId="7296921A" w14:textId="77777777" w:rsidR="00461EED" w:rsidRPr="00074C2B" w:rsidRDefault="00461EED" w:rsidP="00461EED">
            <w:pPr>
              <w:spacing w:before="100" w:beforeAutospacing="1" w:after="100" w:afterAutospacing="1"/>
              <w:rPr>
                <w:rFonts w:ascii="Tahoma" w:hAnsi="Tahoma" w:cs="Tahoma"/>
                <w:sz w:val="18"/>
                <w:szCs w:val="18"/>
              </w:rPr>
            </w:pPr>
          </w:p>
        </w:tc>
        <w:tc>
          <w:tcPr>
            <w:tcW w:w="562" w:type="pct"/>
            <w:vMerge/>
            <w:shd w:val="clear" w:color="auto" w:fill="E6E6E6"/>
            <w:vAlign w:val="center"/>
          </w:tcPr>
          <w:p w14:paraId="156FDC78" w14:textId="77777777" w:rsidR="00461EED" w:rsidRPr="00074C2B" w:rsidRDefault="00461EED" w:rsidP="00461EED">
            <w:pPr>
              <w:spacing w:before="100" w:beforeAutospacing="1" w:after="100" w:afterAutospacing="1"/>
              <w:rPr>
                <w:rFonts w:ascii="Tahoma" w:hAnsi="Tahoma" w:cs="Tahoma"/>
                <w:sz w:val="18"/>
                <w:szCs w:val="18"/>
              </w:rPr>
            </w:pPr>
          </w:p>
        </w:tc>
      </w:tr>
      <w:tr w:rsidR="00461EED" w:rsidRPr="00074C2B" w14:paraId="4D6CD522" w14:textId="77777777" w:rsidTr="00461EED">
        <w:trPr>
          <w:trHeight w:val="284"/>
        </w:trPr>
        <w:tc>
          <w:tcPr>
            <w:tcW w:w="263" w:type="pct"/>
            <w:vAlign w:val="center"/>
          </w:tcPr>
          <w:p w14:paraId="13184013" w14:textId="77777777" w:rsidR="00461EED" w:rsidRPr="00074C2B" w:rsidRDefault="00461EED" w:rsidP="00461EED">
            <w:pPr>
              <w:spacing w:before="100" w:beforeAutospacing="1" w:after="100" w:afterAutospacing="1"/>
              <w:rPr>
                <w:rFonts w:ascii="Tahoma" w:hAnsi="Tahoma" w:cs="Tahoma"/>
                <w:sz w:val="18"/>
                <w:szCs w:val="18"/>
              </w:rPr>
            </w:pPr>
            <w:r w:rsidRPr="00074C2B">
              <w:rPr>
                <w:rFonts w:ascii="Tahoma" w:hAnsi="Tahoma" w:cs="Tahoma"/>
                <w:sz w:val="18"/>
                <w:szCs w:val="18"/>
              </w:rPr>
              <w:t>1.</w:t>
            </w:r>
          </w:p>
        </w:tc>
        <w:tc>
          <w:tcPr>
            <w:tcW w:w="1161" w:type="pct"/>
            <w:vAlign w:val="center"/>
          </w:tcPr>
          <w:p w14:paraId="245ECFFA" w14:textId="77777777" w:rsidR="00461EED" w:rsidRPr="00074C2B" w:rsidRDefault="00461EED" w:rsidP="00461EED">
            <w:pPr>
              <w:spacing w:before="100" w:beforeAutospacing="1" w:after="100" w:afterAutospacing="1"/>
              <w:rPr>
                <w:rFonts w:ascii="Tahoma" w:hAnsi="Tahoma" w:cs="Tahoma"/>
                <w:sz w:val="18"/>
                <w:szCs w:val="18"/>
              </w:rPr>
            </w:pPr>
            <w:r w:rsidRPr="00074C2B">
              <w:rPr>
                <w:rFonts w:ascii="Tahoma" w:hAnsi="Tahoma" w:cs="Tahoma"/>
                <w:sz w:val="18"/>
                <w:szCs w:val="18"/>
              </w:rPr>
              <w:t xml:space="preserve">Κατ’ αποκοπήν εργασίες </w:t>
            </w:r>
          </w:p>
        </w:tc>
        <w:tc>
          <w:tcPr>
            <w:tcW w:w="475" w:type="pct"/>
          </w:tcPr>
          <w:p w14:paraId="7C7BD22E" w14:textId="77777777" w:rsidR="00461EED" w:rsidRPr="00074C2B" w:rsidRDefault="00461EED" w:rsidP="00461EED">
            <w:pPr>
              <w:spacing w:before="100" w:beforeAutospacing="1" w:after="100" w:afterAutospacing="1"/>
              <w:rPr>
                <w:rFonts w:ascii="Tahoma" w:hAnsi="Tahoma" w:cs="Tahoma"/>
                <w:sz w:val="18"/>
                <w:szCs w:val="18"/>
              </w:rPr>
            </w:pPr>
          </w:p>
        </w:tc>
        <w:tc>
          <w:tcPr>
            <w:tcW w:w="475" w:type="pct"/>
          </w:tcPr>
          <w:p w14:paraId="5EB8D31B" w14:textId="4399C087" w:rsidR="00461EED" w:rsidRPr="00074C2B" w:rsidRDefault="00461EED" w:rsidP="00461EED">
            <w:pPr>
              <w:spacing w:before="100" w:beforeAutospacing="1" w:after="100" w:afterAutospacing="1"/>
              <w:rPr>
                <w:rFonts w:ascii="Tahoma" w:hAnsi="Tahoma" w:cs="Tahoma"/>
                <w:sz w:val="18"/>
                <w:szCs w:val="18"/>
              </w:rPr>
            </w:pPr>
          </w:p>
        </w:tc>
        <w:tc>
          <w:tcPr>
            <w:tcW w:w="595" w:type="pct"/>
            <w:vAlign w:val="center"/>
          </w:tcPr>
          <w:p w14:paraId="645D70B3" w14:textId="17E8F2D7" w:rsidR="00461EED" w:rsidRPr="00074C2B" w:rsidRDefault="00461EED" w:rsidP="00461EED">
            <w:pPr>
              <w:spacing w:before="100" w:beforeAutospacing="1" w:after="100" w:afterAutospacing="1"/>
              <w:rPr>
                <w:rFonts w:ascii="Tahoma" w:hAnsi="Tahoma" w:cs="Tahoma"/>
                <w:sz w:val="18"/>
                <w:szCs w:val="18"/>
              </w:rPr>
            </w:pPr>
          </w:p>
        </w:tc>
        <w:tc>
          <w:tcPr>
            <w:tcW w:w="542" w:type="pct"/>
            <w:vAlign w:val="center"/>
          </w:tcPr>
          <w:p w14:paraId="6FB97CC9" w14:textId="77777777" w:rsidR="00461EED" w:rsidRPr="00074C2B" w:rsidRDefault="00461EED" w:rsidP="00461EED">
            <w:pPr>
              <w:spacing w:before="100" w:beforeAutospacing="1" w:after="100" w:afterAutospacing="1"/>
              <w:rPr>
                <w:rFonts w:ascii="Tahoma" w:hAnsi="Tahoma" w:cs="Tahoma"/>
                <w:sz w:val="18"/>
                <w:szCs w:val="18"/>
              </w:rPr>
            </w:pPr>
          </w:p>
        </w:tc>
        <w:tc>
          <w:tcPr>
            <w:tcW w:w="474" w:type="pct"/>
            <w:vAlign w:val="center"/>
          </w:tcPr>
          <w:p w14:paraId="39F50B3A" w14:textId="77777777" w:rsidR="00461EED" w:rsidRPr="00074C2B" w:rsidRDefault="00461EED" w:rsidP="00461EED">
            <w:pPr>
              <w:spacing w:before="100" w:beforeAutospacing="1" w:after="100" w:afterAutospacing="1"/>
              <w:rPr>
                <w:rFonts w:ascii="Tahoma" w:hAnsi="Tahoma" w:cs="Tahoma"/>
                <w:sz w:val="18"/>
                <w:szCs w:val="18"/>
              </w:rPr>
            </w:pPr>
          </w:p>
        </w:tc>
        <w:tc>
          <w:tcPr>
            <w:tcW w:w="453" w:type="pct"/>
            <w:vAlign w:val="center"/>
          </w:tcPr>
          <w:p w14:paraId="08BC929B" w14:textId="77777777" w:rsidR="00461EED" w:rsidRPr="00074C2B" w:rsidRDefault="00461EED" w:rsidP="00461EED">
            <w:pPr>
              <w:spacing w:before="100" w:beforeAutospacing="1" w:after="100" w:afterAutospacing="1"/>
              <w:rPr>
                <w:rFonts w:ascii="Tahoma" w:hAnsi="Tahoma" w:cs="Tahoma"/>
                <w:sz w:val="18"/>
                <w:szCs w:val="18"/>
              </w:rPr>
            </w:pPr>
          </w:p>
        </w:tc>
        <w:tc>
          <w:tcPr>
            <w:tcW w:w="562" w:type="pct"/>
            <w:vAlign w:val="center"/>
          </w:tcPr>
          <w:p w14:paraId="4550F251" w14:textId="77777777" w:rsidR="00461EED" w:rsidRPr="00074C2B" w:rsidRDefault="00461EED" w:rsidP="00461EED">
            <w:pPr>
              <w:spacing w:before="100" w:beforeAutospacing="1" w:after="100" w:afterAutospacing="1"/>
              <w:rPr>
                <w:rFonts w:ascii="Tahoma" w:hAnsi="Tahoma" w:cs="Tahoma"/>
                <w:sz w:val="18"/>
                <w:szCs w:val="18"/>
              </w:rPr>
            </w:pPr>
          </w:p>
        </w:tc>
      </w:tr>
      <w:tr w:rsidR="00461EED" w:rsidRPr="00074C2B" w14:paraId="1D7C5B1E" w14:textId="77777777" w:rsidTr="00461EED">
        <w:trPr>
          <w:trHeight w:val="284"/>
        </w:trPr>
        <w:tc>
          <w:tcPr>
            <w:tcW w:w="263" w:type="pct"/>
            <w:vAlign w:val="center"/>
          </w:tcPr>
          <w:p w14:paraId="63394CAC" w14:textId="77777777" w:rsidR="00461EED" w:rsidRPr="00074C2B" w:rsidRDefault="00461EED" w:rsidP="00461EED">
            <w:pPr>
              <w:spacing w:before="100" w:beforeAutospacing="1" w:after="100" w:afterAutospacing="1"/>
              <w:rPr>
                <w:rFonts w:ascii="Tahoma" w:hAnsi="Tahoma" w:cs="Tahoma"/>
                <w:sz w:val="18"/>
                <w:szCs w:val="18"/>
              </w:rPr>
            </w:pPr>
          </w:p>
        </w:tc>
        <w:tc>
          <w:tcPr>
            <w:tcW w:w="1161" w:type="pct"/>
            <w:vAlign w:val="center"/>
          </w:tcPr>
          <w:p w14:paraId="283F3BBA" w14:textId="77777777" w:rsidR="00461EED" w:rsidRPr="00074C2B" w:rsidRDefault="00461EED" w:rsidP="00461EED">
            <w:pPr>
              <w:spacing w:before="100" w:beforeAutospacing="1" w:after="100" w:afterAutospacing="1"/>
              <w:rPr>
                <w:rFonts w:ascii="Tahoma" w:hAnsi="Tahoma" w:cs="Tahoma"/>
                <w:sz w:val="18"/>
                <w:szCs w:val="18"/>
              </w:rPr>
            </w:pPr>
          </w:p>
        </w:tc>
        <w:tc>
          <w:tcPr>
            <w:tcW w:w="475" w:type="pct"/>
          </w:tcPr>
          <w:p w14:paraId="3BF0A868" w14:textId="77777777" w:rsidR="00461EED" w:rsidRPr="00074C2B" w:rsidRDefault="00461EED" w:rsidP="00461EED">
            <w:pPr>
              <w:spacing w:before="100" w:beforeAutospacing="1" w:after="100" w:afterAutospacing="1"/>
              <w:rPr>
                <w:rFonts w:ascii="Tahoma" w:hAnsi="Tahoma" w:cs="Tahoma"/>
                <w:sz w:val="18"/>
                <w:szCs w:val="18"/>
              </w:rPr>
            </w:pPr>
          </w:p>
        </w:tc>
        <w:tc>
          <w:tcPr>
            <w:tcW w:w="475" w:type="pct"/>
          </w:tcPr>
          <w:p w14:paraId="36BA9979" w14:textId="353B386E" w:rsidR="00461EED" w:rsidRPr="00074C2B" w:rsidRDefault="00461EED" w:rsidP="00461EED">
            <w:pPr>
              <w:spacing w:before="100" w:beforeAutospacing="1" w:after="100" w:afterAutospacing="1"/>
              <w:rPr>
                <w:rFonts w:ascii="Tahoma" w:hAnsi="Tahoma" w:cs="Tahoma"/>
                <w:sz w:val="18"/>
                <w:szCs w:val="18"/>
              </w:rPr>
            </w:pPr>
          </w:p>
        </w:tc>
        <w:tc>
          <w:tcPr>
            <w:tcW w:w="595" w:type="pct"/>
            <w:tcBorders>
              <w:bottom w:val="single" w:sz="4" w:space="0" w:color="auto"/>
            </w:tcBorders>
            <w:vAlign w:val="center"/>
          </w:tcPr>
          <w:p w14:paraId="1CE30EDC" w14:textId="7387AB11" w:rsidR="00461EED" w:rsidRPr="00074C2B" w:rsidRDefault="00461EED" w:rsidP="00461EED">
            <w:pPr>
              <w:spacing w:before="100" w:beforeAutospacing="1" w:after="100" w:afterAutospacing="1"/>
              <w:rPr>
                <w:rFonts w:ascii="Tahoma" w:hAnsi="Tahoma" w:cs="Tahoma"/>
                <w:sz w:val="18"/>
                <w:szCs w:val="18"/>
              </w:rPr>
            </w:pPr>
          </w:p>
        </w:tc>
        <w:tc>
          <w:tcPr>
            <w:tcW w:w="542" w:type="pct"/>
            <w:tcBorders>
              <w:bottom w:val="single" w:sz="4" w:space="0" w:color="auto"/>
            </w:tcBorders>
            <w:vAlign w:val="center"/>
          </w:tcPr>
          <w:p w14:paraId="4DBDE1EA" w14:textId="77777777" w:rsidR="00461EED" w:rsidRPr="00074C2B" w:rsidRDefault="00461EED" w:rsidP="00461EED">
            <w:pPr>
              <w:spacing w:before="100" w:beforeAutospacing="1" w:after="100" w:afterAutospacing="1"/>
              <w:rPr>
                <w:rFonts w:ascii="Tahoma" w:hAnsi="Tahoma" w:cs="Tahoma"/>
                <w:sz w:val="18"/>
                <w:szCs w:val="18"/>
              </w:rPr>
            </w:pPr>
          </w:p>
        </w:tc>
        <w:tc>
          <w:tcPr>
            <w:tcW w:w="474" w:type="pct"/>
            <w:vAlign w:val="center"/>
          </w:tcPr>
          <w:p w14:paraId="0890BF9A" w14:textId="77777777" w:rsidR="00461EED" w:rsidRPr="00074C2B" w:rsidRDefault="00461EED" w:rsidP="00461EED">
            <w:pPr>
              <w:spacing w:before="100" w:beforeAutospacing="1" w:after="100" w:afterAutospacing="1"/>
              <w:rPr>
                <w:rFonts w:ascii="Tahoma" w:hAnsi="Tahoma" w:cs="Tahoma"/>
                <w:sz w:val="18"/>
                <w:szCs w:val="18"/>
              </w:rPr>
            </w:pPr>
          </w:p>
        </w:tc>
        <w:tc>
          <w:tcPr>
            <w:tcW w:w="453" w:type="pct"/>
            <w:vAlign w:val="center"/>
          </w:tcPr>
          <w:p w14:paraId="34133882" w14:textId="77777777" w:rsidR="00461EED" w:rsidRPr="00074C2B" w:rsidRDefault="00461EED" w:rsidP="00461EED">
            <w:pPr>
              <w:spacing w:before="100" w:beforeAutospacing="1" w:after="100" w:afterAutospacing="1"/>
              <w:rPr>
                <w:rFonts w:ascii="Tahoma" w:hAnsi="Tahoma" w:cs="Tahoma"/>
                <w:sz w:val="18"/>
                <w:szCs w:val="18"/>
              </w:rPr>
            </w:pPr>
          </w:p>
        </w:tc>
        <w:tc>
          <w:tcPr>
            <w:tcW w:w="562" w:type="pct"/>
            <w:vAlign w:val="center"/>
          </w:tcPr>
          <w:p w14:paraId="606BAA97" w14:textId="77777777" w:rsidR="00461EED" w:rsidRPr="00074C2B" w:rsidRDefault="00461EED" w:rsidP="00461EED">
            <w:pPr>
              <w:spacing w:before="100" w:beforeAutospacing="1" w:after="100" w:afterAutospacing="1"/>
              <w:rPr>
                <w:rFonts w:ascii="Tahoma" w:hAnsi="Tahoma" w:cs="Tahoma"/>
                <w:sz w:val="18"/>
                <w:szCs w:val="18"/>
              </w:rPr>
            </w:pPr>
          </w:p>
        </w:tc>
      </w:tr>
      <w:tr w:rsidR="00461EED" w:rsidRPr="00074C2B" w14:paraId="5AFDDDF3" w14:textId="77777777" w:rsidTr="00461EED">
        <w:tblPrEx>
          <w:shd w:val="clear" w:color="auto" w:fill="FFFFFF"/>
        </w:tblPrEx>
        <w:trPr>
          <w:trHeight w:val="284"/>
        </w:trPr>
        <w:tc>
          <w:tcPr>
            <w:tcW w:w="3511" w:type="pct"/>
            <w:gridSpan w:val="6"/>
            <w:tcBorders>
              <w:right w:val="single" w:sz="4" w:space="0" w:color="auto"/>
            </w:tcBorders>
            <w:shd w:val="pct15" w:color="auto" w:fill="auto"/>
          </w:tcPr>
          <w:p w14:paraId="798DF09B" w14:textId="1A796C75" w:rsidR="00461EED" w:rsidRPr="00074C2B" w:rsidRDefault="00461EED" w:rsidP="00461EED">
            <w:pPr>
              <w:spacing w:before="100" w:beforeAutospacing="1" w:after="100" w:afterAutospacing="1"/>
              <w:jc w:val="center"/>
              <w:rPr>
                <w:rFonts w:ascii="Tahoma" w:hAnsi="Tahoma" w:cs="Tahoma"/>
                <w:sz w:val="18"/>
                <w:szCs w:val="18"/>
              </w:rPr>
            </w:pPr>
            <w:bookmarkStart w:id="274" w:name="_Toc240445880"/>
            <w:r w:rsidRPr="00074C2B">
              <w:rPr>
                <w:rFonts w:ascii="Tahoma" w:hAnsi="Tahoma" w:cs="Tahoma"/>
                <w:b/>
                <w:sz w:val="18"/>
                <w:szCs w:val="18"/>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55546557" w14:textId="77777777" w:rsidR="00461EED" w:rsidRPr="00074C2B" w:rsidRDefault="00461EED" w:rsidP="00461EED">
            <w:pPr>
              <w:spacing w:before="100" w:beforeAutospacing="1" w:after="100" w:afterAutospacing="1"/>
              <w:rPr>
                <w:rFonts w:ascii="Tahoma" w:hAnsi="Tahoma" w:cs="Tahoma"/>
                <w:sz w:val="18"/>
                <w:szCs w:val="18"/>
              </w:rPr>
            </w:pPr>
          </w:p>
        </w:tc>
        <w:tc>
          <w:tcPr>
            <w:tcW w:w="453" w:type="pct"/>
            <w:shd w:val="clear" w:color="auto" w:fill="FFFFFF"/>
            <w:vAlign w:val="center"/>
          </w:tcPr>
          <w:p w14:paraId="21C09E56" w14:textId="77777777" w:rsidR="00461EED" w:rsidRPr="00074C2B" w:rsidRDefault="00461EED" w:rsidP="00461EED">
            <w:pPr>
              <w:spacing w:before="100" w:beforeAutospacing="1" w:after="100" w:afterAutospacing="1"/>
              <w:rPr>
                <w:rFonts w:ascii="Tahoma" w:hAnsi="Tahoma" w:cs="Tahoma"/>
                <w:sz w:val="18"/>
                <w:szCs w:val="18"/>
              </w:rPr>
            </w:pPr>
          </w:p>
        </w:tc>
        <w:tc>
          <w:tcPr>
            <w:tcW w:w="562" w:type="pct"/>
            <w:shd w:val="clear" w:color="auto" w:fill="FFFFFF"/>
            <w:vAlign w:val="center"/>
          </w:tcPr>
          <w:p w14:paraId="75871A03" w14:textId="77777777" w:rsidR="00461EED" w:rsidRPr="00074C2B" w:rsidRDefault="00461EED" w:rsidP="00461EED">
            <w:pPr>
              <w:spacing w:before="100" w:beforeAutospacing="1" w:after="100" w:afterAutospacing="1"/>
              <w:rPr>
                <w:rFonts w:ascii="Tahoma" w:hAnsi="Tahoma" w:cs="Tahoma"/>
                <w:sz w:val="18"/>
                <w:szCs w:val="18"/>
              </w:rPr>
            </w:pPr>
          </w:p>
        </w:tc>
      </w:tr>
    </w:tbl>
    <w:p w14:paraId="58388CAA" w14:textId="77777777" w:rsidR="003D6B10" w:rsidRPr="00074C2B" w:rsidRDefault="003D6B10" w:rsidP="003E2676">
      <w:pPr>
        <w:pStyle w:val="3"/>
        <w:numPr>
          <w:ilvl w:val="1"/>
          <w:numId w:val="4"/>
        </w:numPr>
        <w:rPr>
          <w:rFonts w:ascii="Tahoma" w:hAnsi="Tahoma" w:cs="Tahoma"/>
        </w:rPr>
      </w:pPr>
      <w:bookmarkStart w:id="275" w:name="_Toc366852703"/>
      <w:bookmarkStart w:id="276" w:name="_Toc10632754"/>
      <w:bookmarkStart w:id="277" w:name="_Toc42167521"/>
      <w:bookmarkStart w:id="278" w:name="_Toc51007910"/>
      <w:bookmarkStart w:id="279" w:name="_Ref53751105"/>
      <w:bookmarkStart w:id="280" w:name="_Ref54955491"/>
      <w:bookmarkStart w:id="281" w:name="_Ref54955540"/>
      <w:bookmarkStart w:id="282" w:name="_Ref55382515"/>
      <w:bookmarkStart w:id="283" w:name="_Ref55382535"/>
      <w:bookmarkStart w:id="284" w:name="_Ref55382563"/>
      <w:bookmarkStart w:id="285" w:name="_Ref55382590"/>
      <w:bookmarkStart w:id="286" w:name="_Ref55382599"/>
      <w:bookmarkStart w:id="287" w:name="_Ref55388782"/>
      <w:bookmarkStart w:id="288" w:name="_Ref55388790"/>
      <w:bookmarkStart w:id="289" w:name="_Ref55388796"/>
      <w:bookmarkStart w:id="290" w:name="_Ref55389392"/>
      <w:bookmarkStart w:id="291" w:name="_Ref55389406"/>
      <w:bookmarkStart w:id="292" w:name="_Ref76673686"/>
      <w:bookmarkStart w:id="293" w:name="_Ref76673693"/>
      <w:bookmarkStart w:id="294" w:name="_Ref98957670"/>
      <w:bookmarkStart w:id="295" w:name="_Toc172624231"/>
      <w:bookmarkEnd w:id="274"/>
      <w:r w:rsidRPr="00074C2B">
        <w:rPr>
          <w:rFonts w:ascii="Tahoma" w:hAnsi="Tahoma" w:cs="Tahoma"/>
        </w:rPr>
        <w:t>Συγκεντρωτικός Πίνακας Οικονομικής Προσφοράς Έργου</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3D6B10" w:rsidRPr="00074C2B" w14:paraId="3FED7181" w14:textId="77777777" w:rsidTr="009B09FE">
        <w:trPr>
          <w:cantSplit/>
          <w:trHeight w:val="220"/>
        </w:trPr>
        <w:tc>
          <w:tcPr>
            <w:tcW w:w="290" w:type="pct"/>
            <w:vMerge w:val="restart"/>
            <w:shd w:val="pct15" w:color="auto" w:fill="FFFFFF"/>
            <w:vAlign w:val="center"/>
          </w:tcPr>
          <w:p w14:paraId="0C794A5A" w14:textId="77777777" w:rsidR="003D6B10" w:rsidRPr="00074C2B" w:rsidRDefault="003D6B10" w:rsidP="009B09FE">
            <w:pPr>
              <w:keepNext/>
              <w:keepLines/>
              <w:spacing w:before="0" w:after="0"/>
              <w:rPr>
                <w:rFonts w:ascii="Tahoma" w:hAnsi="Tahoma" w:cs="Tahoma"/>
                <w:sz w:val="18"/>
                <w:szCs w:val="18"/>
              </w:rPr>
            </w:pPr>
            <w:r w:rsidRPr="00074C2B">
              <w:rPr>
                <w:rFonts w:ascii="Tahoma" w:hAnsi="Tahoma" w:cs="Tahoma"/>
                <w:sz w:val="18"/>
                <w:szCs w:val="18"/>
              </w:rPr>
              <w:t>Α/Α</w:t>
            </w:r>
          </w:p>
        </w:tc>
        <w:tc>
          <w:tcPr>
            <w:tcW w:w="2173" w:type="pct"/>
            <w:vMerge w:val="restart"/>
            <w:shd w:val="pct15" w:color="auto" w:fill="FFFFFF"/>
            <w:vAlign w:val="center"/>
          </w:tcPr>
          <w:p w14:paraId="24260416" w14:textId="77777777" w:rsidR="003D6B10" w:rsidRPr="00074C2B" w:rsidRDefault="003D6B10" w:rsidP="009B09FE">
            <w:pPr>
              <w:keepNext/>
              <w:keepLines/>
              <w:spacing w:before="0" w:after="0"/>
              <w:rPr>
                <w:rFonts w:ascii="Tahoma" w:hAnsi="Tahoma" w:cs="Tahoma"/>
                <w:sz w:val="18"/>
                <w:szCs w:val="18"/>
              </w:rPr>
            </w:pPr>
            <w:r w:rsidRPr="00074C2B">
              <w:rPr>
                <w:rFonts w:ascii="Tahoma" w:hAnsi="Tahoma" w:cs="Tahoma"/>
                <w:sz w:val="18"/>
                <w:szCs w:val="18"/>
              </w:rPr>
              <w:t>ΠΕΡΙΓΡΑΦΗ</w:t>
            </w:r>
          </w:p>
        </w:tc>
        <w:tc>
          <w:tcPr>
            <w:tcW w:w="845" w:type="pct"/>
            <w:vMerge w:val="restart"/>
            <w:shd w:val="pct15" w:color="auto" w:fill="FFFFFF"/>
            <w:vAlign w:val="center"/>
          </w:tcPr>
          <w:p w14:paraId="61778BF8" w14:textId="77777777" w:rsidR="003D6B10" w:rsidRPr="00074C2B" w:rsidRDefault="003D6B10" w:rsidP="009B09FE">
            <w:pPr>
              <w:keepNext/>
              <w:keepLines/>
              <w:spacing w:before="0" w:after="0"/>
              <w:jc w:val="center"/>
              <w:rPr>
                <w:rFonts w:ascii="Tahoma" w:hAnsi="Tahoma" w:cs="Tahoma"/>
                <w:sz w:val="18"/>
                <w:szCs w:val="18"/>
              </w:rPr>
            </w:pPr>
            <w:r w:rsidRPr="00074C2B">
              <w:rPr>
                <w:rFonts w:ascii="Tahoma" w:hAnsi="Tahoma" w:cs="Tahoma"/>
                <w:sz w:val="18"/>
                <w:szCs w:val="18"/>
              </w:rPr>
              <w:t>ΣΥΝΟΛΙΚΗ ΑΞΙΑ ΕΡΓΟΥ</w:t>
            </w:r>
          </w:p>
          <w:p w14:paraId="424189FA" w14:textId="77777777" w:rsidR="003D6B10" w:rsidRPr="00074C2B" w:rsidRDefault="003D6B10" w:rsidP="009B09FE">
            <w:pPr>
              <w:keepNext/>
              <w:keepLines/>
              <w:spacing w:before="0" w:after="0"/>
              <w:jc w:val="center"/>
              <w:rPr>
                <w:rFonts w:ascii="Tahoma" w:hAnsi="Tahoma" w:cs="Tahoma"/>
                <w:sz w:val="18"/>
                <w:szCs w:val="18"/>
              </w:rPr>
            </w:pPr>
            <w:r w:rsidRPr="00074C2B">
              <w:rPr>
                <w:rFonts w:ascii="Tahoma" w:hAnsi="Tahoma" w:cs="Tahoma"/>
                <w:sz w:val="18"/>
                <w:szCs w:val="18"/>
              </w:rPr>
              <w:t>ΧΩΡΙΣ ΦΠΑ [€]</w:t>
            </w:r>
          </w:p>
        </w:tc>
        <w:tc>
          <w:tcPr>
            <w:tcW w:w="846" w:type="pct"/>
            <w:vMerge w:val="restart"/>
            <w:shd w:val="pct15" w:color="auto" w:fill="FFFFFF"/>
            <w:vAlign w:val="center"/>
          </w:tcPr>
          <w:p w14:paraId="67571056" w14:textId="77777777" w:rsidR="003D6B10" w:rsidRPr="00074C2B" w:rsidRDefault="003D6B10" w:rsidP="009B09FE">
            <w:pPr>
              <w:keepNext/>
              <w:keepLines/>
              <w:spacing w:before="0" w:after="0"/>
              <w:jc w:val="center"/>
              <w:rPr>
                <w:rFonts w:ascii="Tahoma" w:hAnsi="Tahoma" w:cs="Tahoma"/>
                <w:sz w:val="18"/>
                <w:szCs w:val="18"/>
              </w:rPr>
            </w:pPr>
            <w:r w:rsidRPr="00074C2B">
              <w:rPr>
                <w:rFonts w:ascii="Tahoma" w:hAnsi="Tahoma" w:cs="Tahoma"/>
                <w:sz w:val="18"/>
                <w:szCs w:val="18"/>
              </w:rPr>
              <w:t>ΦΠΑ [€]</w:t>
            </w:r>
          </w:p>
        </w:tc>
        <w:tc>
          <w:tcPr>
            <w:tcW w:w="846" w:type="pct"/>
            <w:vMerge w:val="restart"/>
            <w:shd w:val="pct15" w:color="auto" w:fill="FFFFFF"/>
            <w:vAlign w:val="center"/>
          </w:tcPr>
          <w:p w14:paraId="121AAF40" w14:textId="77777777" w:rsidR="003D6B10" w:rsidRPr="00074C2B" w:rsidRDefault="003D6B10" w:rsidP="009B09FE">
            <w:pPr>
              <w:keepNext/>
              <w:keepLines/>
              <w:spacing w:before="0" w:after="0"/>
              <w:jc w:val="center"/>
              <w:rPr>
                <w:rFonts w:ascii="Tahoma" w:hAnsi="Tahoma" w:cs="Tahoma"/>
                <w:sz w:val="18"/>
                <w:szCs w:val="18"/>
              </w:rPr>
            </w:pPr>
            <w:r w:rsidRPr="00074C2B">
              <w:rPr>
                <w:rFonts w:ascii="Tahoma" w:hAnsi="Tahoma" w:cs="Tahoma"/>
                <w:sz w:val="18"/>
                <w:szCs w:val="18"/>
              </w:rPr>
              <w:t>ΣΥΝΟΛΙΚΗ ΑΞΙΑ ΕΡΓΟΥ</w:t>
            </w:r>
          </w:p>
          <w:p w14:paraId="24C1F555" w14:textId="77777777" w:rsidR="003D6B10" w:rsidRPr="00074C2B" w:rsidRDefault="003D6B10" w:rsidP="009B09FE">
            <w:pPr>
              <w:keepNext/>
              <w:keepLines/>
              <w:spacing w:before="0" w:after="0"/>
              <w:jc w:val="center"/>
              <w:rPr>
                <w:rFonts w:ascii="Tahoma" w:hAnsi="Tahoma" w:cs="Tahoma"/>
                <w:sz w:val="18"/>
                <w:szCs w:val="18"/>
              </w:rPr>
            </w:pPr>
            <w:r w:rsidRPr="00074C2B">
              <w:rPr>
                <w:rFonts w:ascii="Tahoma" w:hAnsi="Tahoma" w:cs="Tahoma"/>
                <w:sz w:val="18"/>
                <w:szCs w:val="18"/>
              </w:rPr>
              <w:t>ΜΕ ΦΠΑ [€]</w:t>
            </w:r>
          </w:p>
        </w:tc>
      </w:tr>
      <w:tr w:rsidR="003D6B10" w:rsidRPr="00074C2B" w14:paraId="348D8A71" w14:textId="77777777" w:rsidTr="009B09FE">
        <w:trPr>
          <w:cantSplit/>
          <w:trHeight w:val="420"/>
        </w:trPr>
        <w:tc>
          <w:tcPr>
            <w:tcW w:w="290" w:type="pct"/>
            <w:vMerge/>
            <w:shd w:val="pct15" w:color="auto" w:fill="FFFFFF"/>
            <w:vAlign w:val="center"/>
          </w:tcPr>
          <w:p w14:paraId="1328417A" w14:textId="77777777" w:rsidR="003D6B10" w:rsidRPr="00074C2B" w:rsidRDefault="003D6B10" w:rsidP="009B09FE">
            <w:pPr>
              <w:keepNext/>
              <w:keepLines/>
              <w:spacing w:before="100" w:beforeAutospacing="1" w:after="100" w:afterAutospacing="1"/>
              <w:rPr>
                <w:rFonts w:ascii="Tahoma" w:hAnsi="Tahoma" w:cs="Tahoma"/>
                <w:sz w:val="18"/>
                <w:szCs w:val="18"/>
              </w:rPr>
            </w:pPr>
          </w:p>
        </w:tc>
        <w:tc>
          <w:tcPr>
            <w:tcW w:w="2173" w:type="pct"/>
            <w:vMerge/>
            <w:shd w:val="pct15" w:color="auto" w:fill="FFFFFF"/>
            <w:vAlign w:val="center"/>
          </w:tcPr>
          <w:p w14:paraId="0A64901C" w14:textId="77777777" w:rsidR="003D6B10" w:rsidRPr="00074C2B" w:rsidRDefault="003D6B10" w:rsidP="009B09FE">
            <w:pPr>
              <w:keepNext/>
              <w:keepLines/>
              <w:spacing w:before="100" w:beforeAutospacing="1" w:after="100" w:afterAutospacing="1"/>
              <w:rPr>
                <w:rFonts w:ascii="Tahoma" w:hAnsi="Tahoma" w:cs="Tahoma"/>
                <w:sz w:val="18"/>
                <w:szCs w:val="18"/>
              </w:rPr>
            </w:pPr>
          </w:p>
        </w:tc>
        <w:tc>
          <w:tcPr>
            <w:tcW w:w="845" w:type="pct"/>
            <w:vMerge/>
            <w:shd w:val="pct15" w:color="auto" w:fill="FFFFFF"/>
            <w:vAlign w:val="center"/>
          </w:tcPr>
          <w:p w14:paraId="4EF92AC8" w14:textId="77777777" w:rsidR="003D6B10" w:rsidRPr="00074C2B" w:rsidRDefault="003D6B10" w:rsidP="009B09FE">
            <w:pPr>
              <w:keepNext/>
              <w:keepLines/>
              <w:spacing w:before="100" w:beforeAutospacing="1" w:after="100" w:afterAutospacing="1"/>
              <w:rPr>
                <w:rFonts w:ascii="Tahoma" w:hAnsi="Tahoma" w:cs="Tahoma"/>
                <w:sz w:val="18"/>
                <w:szCs w:val="18"/>
              </w:rPr>
            </w:pPr>
          </w:p>
        </w:tc>
        <w:tc>
          <w:tcPr>
            <w:tcW w:w="846" w:type="pct"/>
            <w:vMerge/>
            <w:shd w:val="pct15" w:color="auto" w:fill="FFFFFF"/>
            <w:vAlign w:val="center"/>
          </w:tcPr>
          <w:p w14:paraId="47EB25BB" w14:textId="77777777" w:rsidR="003D6B10" w:rsidRPr="00074C2B" w:rsidRDefault="003D6B10" w:rsidP="009B09FE">
            <w:pPr>
              <w:keepNext/>
              <w:keepLines/>
              <w:spacing w:before="100" w:beforeAutospacing="1" w:after="100" w:afterAutospacing="1"/>
              <w:rPr>
                <w:rFonts w:ascii="Tahoma" w:hAnsi="Tahoma" w:cs="Tahoma"/>
                <w:sz w:val="18"/>
                <w:szCs w:val="18"/>
              </w:rPr>
            </w:pPr>
          </w:p>
        </w:tc>
        <w:tc>
          <w:tcPr>
            <w:tcW w:w="846" w:type="pct"/>
            <w:vMerge/>
            <w:shd w:val="pct15" w:color="auto" w:fill="FFFFFF"/>
            <w:vAlign w:val="center"/>
          </w:tcPr>
          <w:p w14:paraId="23134011" w14:textId="77777777" w:rsidR="003D6B10" w:rsidRPr="00074C2B" w:rsidRDefault="003D6B10" w:rsidP="009B09FE">
            <w:pPr>
              <w:keepNext/>
              <w:keepLines/>
              <w:spacing w:before="100" w:beforeAutospacing="1" w:after="100" w:afterAutospacing="1"/>
              <w:rPr>
                <w:rFonts w:ascii="Tahoma" w:hAnsi="Tahoma" w:cs="Tahoma"/>
                <w:sz w:val="18"/>
                <w:szCs w:val="18"/>
              </w:rPr>
            </w:pPr>
          </w:p>
        </w:tc>
      </w:tr>
      <w:tr w:rsidR="003D6B10" w:rsidRPr="00074C2B" w14:paraId="66CB45CB" w14:textId="77777777" w:rsidTr="009B09FE">
        <w:trPr>
          <w:trHeight w:val="284"/>
        </w:trPr>
        <w:tc>
          <w:tcPr>
            <w:tcW w:w="290" w:type="pct"/>
            <w:vAlign w:val="center"/>
          </w:tcPr>
          <w:p w14:paraId="3504E8B8" w14:textId="77777777" w:rsidR="003D6B10" w:rsidRPr="00074C2B" w:rsidRDefault="003D6B10" w:rsidP="009B09FE">
            <w:pPr>
              <w:keepNext/>
              <w:keepLines/>
              <w:spacing w:before="100" w:beforeAutospacing="1" w:after="100" w:afterAutospacing="1"/>
              <w:rPr>
                <w:rFonts w:ascii="Tahoma" w:hAnsi="Tahoma" w:cs="Tahoma"/>
                <w:sz w:val="18"/>
                <w:szCs w:val="18"/>
              </w:rPr>
            </w:pPr>
            <w:r w:rsidRPr="00074C2B">
              <w:rPr>
                <w:rFonts w:ascii="Tahoma" w:hAnsi="Tahoma" w:cs="Tahoma"/>
                <w:sz w:val="18"/>
                <w:szCs w:val="18"/>
              </w:rPr>
              <w:t>1</w:t>
            </w:r>
          </w:p>
        </w:tc>
        <w:tc>
          <w:tcPr>
            <w:tcW w:w="2173" w:type="pct"/>
            <w:vAlign w:val="center"/>
          </w:tcPr>
          <w:p w14:paraId="1860A241" w14:textId="7FBB0BE6" w:rsidR="003D6B10" w:rsidRPr="00074C2B" w:rsidRDefault="003D6B10" w:rsidP="009B09FE">
            <w:pPr>
              <w:keepNext/>
              <w:keepLines/>
              <w:spacing w:before="100" w:beforeAutospacing="1" w:after="100" w:afterAutospacing="1"/>
              <w:rPr>
                <w:rFonts w:ascii="Tahoma" w:hAnsi="Tahoma" w:cs="Tahoma"/>
                <w:sz w:val="18"/>
                <w:szCs w:val="18"/>
              </w:rPr>
            </w:pPr>
            <w:r w:rsidRPr="00074C2B">
              <w:rPr>
                <w:rFonts w:ascii="Tahoma" w:hAnsi="Tahoma" w:cs="Tahoma"/>
                <w:sz w:val="18"/>
                <w:szCs w:val="18"/>
              </w:rPr>
              <w:t>Εξοπλισμός</w:t>
            </w:r>
            <w:r w:rsidR="003C293C" w:rsidRPr="00074C2B">
              <w:rPr>
                <w:rFonts w:ascii="Tahoma" w:hAnsi="Tahoma" w:cs="Tahoma"/>
                <w:sz w:val="18"/>
                <w:szCs w:val="18"/>
              </w:rPr>
              <w:t xml:space="preserve"> </w:t>
            </w:r>
            <w:r w:rsidRPr="00074C2B">
              <w:rPr>
                <w:rFonts w:ascii="Tahoma" w:hAnsi="Tahoma" w:cs="Tahoma"/>
                <w:sz w:val="18"/>
                <w:szCs w:val="18"/>
              </w:rPr>
              <w:t xml:space="preserve">(Πίνακας </w:t>
            </w:r>
            <w:r w:rsidR="00DC38AB" w:rsidRPr="00074C2B">
              <w:rPr>
                <w:rFonts w:ascii="Tahoma" w:hAnsi="Tahoma" w:cs="Tahoma"/>
              </w:rPr>
              <w:fldChar w:fldCharType="begin"/>
            </w:r>
            <w:r w:rsidR="00DC38AB" w:rsidRPr="00074C2B">
              <w:rPr>
                <w:rFonts w:ascii="Tahoma" w:hAnsi="Tahoma" w:cs="Tahoma"/>
              </w:rPr>
              <w:instrText xml:space="preserve"> REF _Ref508304024 \r \h  \* MERGEFORMAT </w:instrText>
            </w:r>
            <w:r w:rsidR="00DC38AB" w:rsidRPr="00074C2B">
              <w:rPr>
                <w:rFonts w:ascii="Tahoma" w:hAnsi="Tahoma" w:cs="Tahoma"/>
              </w:rPr>
            </w:r>
            <w:r w:rsidR="00DC38AB" w:rsidRPr="00074C2B">
              <w:rPr>
                <w:rFonts w:ascii="Tahoma" w:hAnsi="Tahoma" w:cs="Tahoma"/>
              </w:rPr>
              <w:fldChar w:fldCharType="separate"/>
            </w:r>
            <w:r w:rsidR="004E47B6" w:rsidRPr="004E47B6">
              <w:rPr>
                <w:rFonts w:ascii="Tahoma" w:hAnsi="Tahoma" w:cs="Tahoma"/>
                <w:sz w:val="18"/>
                <w:szCs w:val="18"/>
              </w:rPr>
              <w:t>1.1</w:t>
            </w:r>
            <w:r w:rsidR="00DC38AB" w:rsidRPr="00074C2B">
              <w:rPr>
                <w:rFonts w:ascii="Tahoma" w:hAnsi="Tahoma" w:cs="Tahoma"/>
              </w:rPr>
              <w:fldChar w:fldCharType="end"/>
            </w:r>
            <w:r w:rsidRPr="00074C2B">
              <w:rPr>
                <w:rFonts w:ascii="Tahoma" w:hAnsi="Tahoma" w:cs="Tahoma"/>
                <w:sz w:val="18"/>
                <w:szCs w:val="18"/>
              </w:rPr>
              <w:t>)</w:t>
            </w:r>
          </w:p>
        </w:tc>
        <w:tc>
          <w:tcPr>
            <w:tcW w:w="845" w:type="pct"/>
            <w:vAlign w:val="center"/>
          </w:tcPr>
          <w:p w14:paraId="4E3D4F0F" w14:textId="77777777" w:rsidR="003D6B10" w:rsidRPr="00074C2B" w:rsidRDefault="003D6B10" w:rsidP="009B09FE">
            <w:pPr>
              <w:keepNext/>
              <w:keepLines/>
              <w:spacing w:before="100" w:beforeAutospacing="1" w:after="100" w:afterAutospacing="1"/>
              <w:rPr>
                <w:rFonts w:ascii="Tahoma" w:hAnsi="Tahoma" w:cs="Tahoma"/>
                <w:sz w:val="18"/>
                <w:szCs w:val="18"/>
              </w:rPr>
            </w:pPr>
          </w:p>
        </w:tc>
        <w:tc>
          <w:tcPr>
            <w:tcW w:w="846" w:type="pct"/>
            <w:vAlign w:val="center"/>
          </w:tcPr>
          <w:p w14:paraId="210EDC2D" w14:textId="77777777" w:rsidR="003D6B10" w:rsidRPr="00074C2B" w:rsidRDefault="003D6B10" w:rsidP="009B09FE">
            <w:pPr>
              <w:keepNext/>
              <w:keepLines/>
              <w:spacing w:before="100" w:beforeAutospacing="1" w:after="100" w:afterAutospacing="1"/>
              <w:rPr>
                <w:rFonts w:ascii="Tahoma" w:hAnsi="Tahoma" w:cs="Tahoma"/>
                <w:sz w:val="18"/>
                <w:szCs w:val="18"/>
              </w:rPr>
            </w:pPr>
          </w:p>
        </w:tc>
        <w:tc>
          <w:tcPr>
            <w:tcW w:w="846" w:type="pct"/>
            <w:vAlign w:val="center"/>
          </w:tcPr>
          <w:p w14:paraId="52216923" w14:textId="77777777" w:rsidR="003D6B10" w:rsidRPr="00074C2B" w:rsidRDefault="003D6B10" w:rsidP="009B09FE">
            <w:pPr>
              <w:keepNext/>
              <w:keepLines/>
              <w:spacing w:before="100" w:beforeAutospacing="1" w:after="100" w:afterAutospacing="1"/>
              <w:rPr>
                <w:rFonts w:ascii="Tahoma" w:hAnsi="Tahoma" w:cs="Tahoma"/>
                <w:sz w:val="18"/>
                <w:szCs w:val="18"/>
              </w:rPr>
            </w:pPr>
          </w:p>
        </w:tc>
      </w:tr>
      <w:tr w:rsidR="008A2D9E" w:rsidRPr="00074C2B" w14:paraId="39723BE3" w14:textId="77777777" w:rsidTr="009B09FE">
        <w:trPr>
          <w:trHeight w:val="284"/>
        </w:trPr>
        <w:tc>
          <w:tcPr>
            <w:tcW w:w="290" w:type="pct"/>
            <w:vAlign w:val="center"/>
          </w:tcPr>
          <w:p w14:paraId="0AE65077" w14:textId="53C92DAF" w:rsidR="008A2D9E" w:rsidRPr="00074C2B" w:rsidRDefault="008A2D9E" w:rsidP="008A2D9E">
            <w:pPr>
              <w:keepNext/>
              <w:keepLines/>
              <w:spacing w:before="100" w:beforeAutospacing="1" w:after="100" w:afterAutospacing="1"/>
              <w:rPr>
                <w:rFonts w:ascii="Tahoma" w:hAnsi="Tahoma" w:cs="Tahoma"/>
                <w:sz w:val="18"/>
                <w:szCs w:val="18"/>
              </w:rPr>
            </w:pPr>
            <w:r w:rsidRPr="00074C2B">
              <w:rPr>
                <w:rFonts w:ascii="Tahoma" w:hAnsi="Tahoma" w:cs="Tahoma"/>
                <w:sz w:val="18"/>
                <w:szCs w:val="18"/>
              </w:rPr>
              <w:t>2</w:t>
            </w:r>
          </w:p>
        </w:tc>
        <w:tc>
          <w:tcPr>
            <w:tcW w:w="2173" w:type="pct"/>
            <w:vAlign w:val="center"/>
          </w:tcPr>
          <w:p w14:paraId="40A9A632" w14:textId="0946AC6C" w:rsidR="008A2D9E" w:rsidRPr="00074C2B" w:rsidRDefault="008A2D9E" w:rsidP="008A2D9E">
            <w:pPr>
              <w:keepNext/>
              <w:keepLines/>
              <w:spacing w:before="100" w:beforeAutospacing="1" w:after="100" w:afterAutospacing="1"/>
              <w:rPr>
                <w:rFonts w:ascii="Tahoma" w:hAnsi="Tahoma" w:cs="Tahoma"/>
                <w:sz w:val="18"/>
                <w:szCs w:val="18"/>
              </w:rPr>
            </w:pPr>
            <w:r w:rsidRPr="00074C2B">
              <w:rPr>
                <w:rFonts w:ascii="Tahoma" w:hAnsi="Tahoma" w:cs="Tahoma"/>
                <w:sz w:val="18"/>
                <w:szCs w:val="18"/>
              </w:rPr>
              <w:t>Υπηρεσίες (Πίνακας 1.3)</w:t>
            </w:r>
          </w:p>
        </w:tc>
        <w:tc>
          <w:tcPr>
            <w:tcW w:w="845" w:type="pct"/>
            <w:vAlign w:val="center"/>
          </w:tcPr>
          <w:p w14:paraId="47599226" w14:textId="77777777" w:rsidR="008A2D9E" w:rsidRPr="00074C2B" w:rsidRDefault="008A2D9E" w:rsidP="008A2D9E">
            <w:pPr>
              <w:keepNext/>
              <w:keepLines/>
              <w:spacing w:before="100" w:beforeAutospacing="1" w:after="100" w:afterAutospacing="1"/>
              <w:rPr>
                <w:rFonts w:ascii="Tahoma" w:hAnsi="Tahoma" w:cs="Tahoma"/>
                <w:sz w:val="18"/>
                <w:szCs w:val="18"/>
              </w:rPr>
            </w:pPr>
          </w:p>
        </w:tc>
        <w:tc>
          <w:tcPr>
            <w:tcW w:w="846" w:type="pct"/>
            <w:vAlign w:val="center"/>
          </w:tcPr>
          <w:p w14:paraId="5248884E" w14:textId="77777777" w:rsidR="008A2D9E" w:rsidRPr="00074C2B" w:rsidRDefault="008A2D9E" w:rsidP="008A2D9E">
            <w:pPr>
              <w:keepNext/>
              <w:keepLines/>
              <w:spacing w:before="100" w:beforeAutospacing="1" w:after="100" w:afterAutospacing="1"/>
              <w:rPr>
                <w:rFonts w:ascii="Tahoma" w:hAnsi="Tahoma" w:cs="Tahoma"/>
                <w:sz w:val="18"/>
                <w:szCs w:val="18"/>
              </w:rPr>
            </w:pPr>
          </w:p>
        </w:tc>
        <w:tc>
          <w:tcPr>
            <w:tcW w:w="846" w:type="pct"/>
            <w:vAlign w:val="center"/>
          </w:tcPr>
          <w:p w14:paraId="43A203A2" w14:textId="77777777" w:rsidR="008A2D9E" w:rsidRPr="00074C2B" w:rsidRDefault="008A2D9E" w:rsidP="008A2D9E">
            <w:pPr>
              <w:keepNext/>
              <w:keepLines/>
              <w:spacing w:before="100" w:beforeAutospacing="1" w:after="100" w:afterAutospacing="1"/>
              <w:rPr>
                <w:rFonts w:ascii="Tahoma" w:hAnsi="Tahoma" w:cs="Tahoma"/>
                <w:sz w:val="18"/>
                <w:szCs w:val="18"/>
              </w:rPr>
            </w:pPr>
          </w:p>
        </w:tc>
      </w:tr>
      <w:tr w:rsidR="008A2D9E" w:rsidRPr="00074C2B" w14:paraId="531F384C" w14:textId="77777777" w:rsidTr="009B09FE">
        <w:trPr>
          <w:trHeight w:val="284"/>
        </w:trPr>
        <w:tc>
          <w:tcPr>
            <w:tcW w:w="290" w:type="pct"/>
            <w:vAlign w:val="center"/>
          </w:tcPr>
          <w:p w14:paraId="66A00C7C" w14:textId="6539126E" w:rsidR="008A2D9E" w:rsidRPr="00074C2B" w:rsidRDefault="008A2D9E" w:rsidP="008A2D9E">
            <w:pPr>
              <w:keepNext/>
              <w:keepLines/>
              <w:spacing w:before="100" w:beforeAutospacing="1" w:after="100" w:afterAutospacing="1"/>
              <w:rPr>
                <w:rFonts w:ascii="Tahoma" w:hAnsi="Tahoma" w:cs="Tahoma"/>
                <w:sz w:val="18"/>
                <w:szCs w:val="18"/>
              </w:rPr>
            </w:pPr>
            <w:r w:rsidRPr="00074C2B">
              <w:rPr>
                <w:rFonts w:ascii="Tahoma" w:hAnsi="Tahoma" w:cs="Tahoma"/>
                <w:sz w:val="18"/>
                <w:szCs w:val="18"/>
              </w:rPr>
              <w:t>3</w:t>
            </w:r>
          </w:p>
        </w:tc>
        <w:tc>
          <w:tcPr>
            <w:tcW w:w="2173" w:type="pct"/>
            <w:vAlign w:val="center"/>
          </w:tcPr>
          <w:p w14:paraId="250BE82F" w14:textId="098594DC" w:rsidR="008A2D9E" w:rsidRPr="00074C2B" w:rsidRDefault="008A2D9E" w:rsidP="008A2D9E">
            <w:pPr>
              <w:keepNext/>
              <w:keepLines/>
              <w:spacing w:before="100" w:beforeAutospacing="1" w:after="100" w:afterAutospacing="1"/>
              <w:rPr>
                <w:rFonts w:ascii="Tahoma" w:hAnsi="Tahoma" w:cs="Tahoma"/>
                <w:sz w:val="18"/>
                <w:szCs w:val="18"/>
              </w:rPr>
            </w:pPr>
            <w:r w:rsidRPr="00074C2B">
              <w:rPr>
                <w:rFonts w:ascii="Tahoma" w:hAnsi="Tahoma" w:cs="Tahoma"/>
                <w:sz w:val="18"/>
                <w:szCs w:val="18"/>
              </w:rPr>
              <w:t>Άλλες δαπάνες (Πίνακας 1.4)</w:t>
            </w:r>
          </w:p>
        </w:tc>
        <w:tc>
          <w:tcPr>
            <w:tcW w:w="845" w:type="pct"/>
            <w:vAlign w:val="center"/>
          </w:tcPr>
          <w:p w14:paraId="54D72592" w14:textId="77777777" w:rsidR="008A2D9E" w:rsidRPr="00074C2B" w:rsidRDefault="008A2D9E" w:rsidP="008A2D9E">
            <w:pPr>
              <w:keepNext/>
              <w:keepLines/>
              <w:spacing w:before="100" w:beforeAutospacing="1" w:after="100" w:afterAutospacing="1"/>
              <w:rPr>
                <w:rFonts w:ascii="Tahoma" w:hAnsi="Tahoma" w:cs="Tahoma"/>
                <w:sz w:val="18"/>
                <w:szCs w:val="18"/>
              </w:rPr>
            </w:pPr>
          </w:p>
        </w:tc>
        <w:tc>
          <w:tcPr>
            <w:tcW w:w="846" w:type="pct"/>
            <w:vAlign w:val="center"/>
          </w:tcPr>
          <w:p w14:paraId="5CC92B5A" w14:textId="77777777" w:rsidR="008A2D9E" w:rsidRPr="00074C2B" w:rsidRDefault="008A2D9E" w:rsidP="008A2D9E">
            <w:pPr>
              <w:keepNext/>
              <w:keepLines/>
              <w:spacing w:before="100" w:beforeAutospacing="1" w:after="100" w:afterAutospacing="1"/>
              <w:rPr>
                <w:rFonts w:ascii="Tahoma" w:hAnsi="Tahoma" w:cs="Tahoma"/>
                <w:sz w:val="18"/>
                <w:szCs w:val="18"/>
              </w:rPr>
            </w:pPr>
          </w:p>
        </w:tc>
        <w:tc>
          <w:tcPr>
            <w:tcW w:w="846" w:type="pct"/>
            <w:vAlign w:val="center"/>
          </w:tcPr>
          <w:p w14:paraId="2C910951" w14:textId="77777777" w:rsidR="008A2D9E" w:rsidRPr="00074C2B" w:rsidRDefault="008A2D9E" w:rsidP="008A2D9E">
            <w:pPr>
              <w:keepNext/>
              <w:keepLines/>
              <w:spacing w:before="100" w:beforeAutospacing="1" w:after="100" w:afterAutospacing="1"/>
              <w:rPr>
                <w:rFonts w:ascii="Tahoma" w:hAnsi="Tahoma" w:cs="Tahoma"/>
                <w:sz w:val="18"/>
                <w:szCs w:val="18"/>
              </w:rPr>
            </w:pPr>
          </w:p>
        </w:tc>
      </w:tr>
      <w:tr w:rsidR="008A2D9E" w:rsidRPr="00074C2B" w14:paraId="5B49AC15" w14:textId="77777777" w:rsidTr="009B09FE">
        <w:trPr>
          <w:trHeight w:val="284"/>
        </w:trPr>
        <w:tc>
          <w:tcPr>
            <w:tcW w:w="290" w:type="pct"/>
            <w:shd w:val="clear" w:color="auto" w:fill="A0A0A0"/>
            <w:vAlign w:val="center"/>
          </w:tcPr>
          <w:p w14:paraId="6FBFAD93" w14:textId="77777777" w:rsidR="008A2D9E" w:rsidRPr="00074C2B" w:rsidRDefault="008A2D9E" w:rsidP="008A2D9E">
            <w:pPr>
              <w:keepNext/>
              <w:keepLines/>
              <w:spacing w:before="100" w:beforeAutospacing="1" w:after="100" w:afterAutospacing="1"/>
              <w:rPr>
                <w:rFonts w:ascii="Tahoma" w:hAnsi="Tahoma" w:cs="Tahoma"/>
                <w:sz w:val="18"/>
                <w:szCs w:val="18"/>
              </w:rPr>
            </w:pPr>
          </w:p>
        </w:tc>
        <w:tc>
          <w:tcPr>
            <w:tcW w:w="2173" w:type="pct"/>
            <w:shd w:val="clear" w:color="auto" w:fill="A0A0A0"/>
            <w:vAlign w:val="center"/>
          </w:tcPr>
          <w:p w14:paraId="2772C4CF" w14:textId="77777777" w:rsidR="008A2D9E" w:rsidRPr="00074C2B" w:rsidRDefault="008A2D9E" w:rsidP="008A2D9E">
            <w:pPr>
              <w:pStyle w:val="afc"/>
              <w:keepNext/>
              <w:keepLines/>
              <w:spacing w:before="100" w:beforeAutospacing="1" w:after="100" w:afterAutospacing="1"/>
              <w:rPr>
                <w:rFonts w:ascii="Tahoma" w:hAnsi="Tahoma" w:cs="Tahoma"/>
                <w:b/>
                <w:sz w:val="18"/>
                <w:szCs w:val="18"/>
              </w:rPr>
            </w:pPr>
            <w:r w:rsidRPr="00074C2B">
              <w:rPr>
                <w:rFonts w:ascii="Tahoma" w:hAnsi="Tahoma" w:cs="Tahoma"/>
                <w:b/>
                <w:sz w:val="18"/>
                <w:szCs w:val="18"/>
              </w:rPr>
              <w:t>ΓΕΝΙΚΟ ΣΥΝΟΛΟ</w:t>
            </w:r>
          </w:p>
        </w:tc>
        <w:tc>
          <w:tcPr>
            <w:tcW w:w="845" w:type="pct"/>
            <w:shd w:val="clear" w:color="auto" w:fill="A0A0A0"/>
            <w:vAlign w:val="center"/>
          </w:tcPr>
          <w:p w14:paraId="78F4FBF5" w14:textId="77777777" w:rsidR="008A2D9E" w:rsidRPr="00074C2B" w:rsidRDefault="008A2D9E" w:rsidP="008A2D9E">
            <w:pPr>
              <w:keepNext/>
              <w:keepLines/>
              <w:spacing w:before="100" w:beforeAutospacing="1" w:after="100" w:afterAutospacing="1"/>
              <w:rPr>
                <w:rFonts w:ascii="Tahoma" w:hAnsi="Tahoma" w:cs="Tahoma"/>
                <w:sz w:val="18"/>
                <w:szCs w:val="18"/>
              </w:rPr>
            </w:pPr>
          </w:p>
        </w:tc>
        <w:tc>
          <w:tcPr>
            <w:tcW w:w="846" w:type="pct"/>
            <w:shd w:val="clear" w:color="auto" w:fill="A0A0A0"/>
            <w:vAlign w:val="center"/>
          </w:tcPr>
          <w:p w14:paraId="6972E023" w14:textId="77777777" w:rsidR="008A2D9E" w:rsidRPr="00074C2B" w:rsidRDefault="008A2D9E" w:rsidP="008A2D9E">
            <w:pPr>
              <w:keepNext/>
              <w:keepLines/>
              <w:spacing w:before="100" w:beforeAutospacing="1" w:after="100" w:afterAutospacing="1"/>
              <w:rPr>
                <w:rFonts w:ascii="Tahoma" w:hAnsi="Tahoma" w:cs="Tahoma"/>
                <w:sz w:val="18"/>
                <w:szCs w:val="18"/>
              </w:rPr>
            </w:pPr>
          </w:p>
        </w:tc>
        <w:tc>
          <w:tcPr>
            <w:tcW w:w="846" w:type="pct"/>
            <w:shd w:val="clear" w:color="auto" w:fill="A0A0A0"/>
            <w:vAlign w:val="center"/>
          </w:tcPr>
          <w:p w14:paraId="770D7B8C" w14:textId="77777777" w:rsidR="008A2D9E" w:rsidRPr="00074C2B" w:rsidRDefault="008A2D9E" w:rsidP="008A2D9E">
            <w:pPr>
              <w:keepNext/>
              <w:keepLines/>
              <w:spacing w:before="100" w:beforeAutospacing="1" w:after="100" w:afterAutospacing="1"/>
              <w:rPr>
                <w:rFonts w:ascii="Tahoma" w:hAnsi="Tahoma" w:cs="Tahoma"/>
                <w:sz w:val="18"/>
                <w:szCs w:val="18"/>
              </w:rPr>
            </w:pPr>
          </w:p>
        </w:tc>
      </w:tr>
    </w:tbl>
    <w:p w14:paraId="1AD54769" w14:textId="1D25BEBF" w:rsidR="00346DF3" w:rsidRPr="00F606E6" w:rsidRDefault="00346DF3" w:rsidP="00F606E6">
      <w:pPr>
        <w:rPr>
          <w:rStyle w:val="1f0"/>
        </w:rPr>
      </w:pPr>
      <w:bookmarkStart w:id="296" w:name="_Ref494118533"/>
      <w:bookmarkStart w:id="297" w:name="_Ref40984039"/>
      <w:bookmarkStart w:id="298" w:name="_Toc97194386"/>
      <w:bookmarkStart w:id="299" w:name="_Toc97194490"/>
      <w:bookmarkStart w:id="300" w:name="_Toc97205024"/>
      <w:bookmarkStart w:id="301" w:name="_Hlk118712588"/>
      <w:bookmarkStart w:id="302" w:name="_Toc14160544"/>
      <w:bookmarkStart w:id="303" w:name="_Ref54000535"/>
      <w:bookmarkStart w:id="304" w:name="_Ref54000542"/>
      <w:bookmarkStart w:id="305" w:name="_Ref54879513"/>
      <w:bookmarkStart w:id="306" w:name="_Ref54961547"/>
      <w:bookmarkStart w:id="307" w:name="_Ref54964055"/>
      <w:bookmarkStart w:id="308" w:name="_Ref98956670"/>
      <w:bookmarkStart w:id="309" w:name="_Ref98956796"/>
      <w:bookmarkStart w:id="310" w:name="_Ref98957440"/>
      <w:bookmarkStart w:id="311" w:name="_Ref98957459"/>
      <w:bookmarkStart w:id="312" w:name="_Ref98957480"/>
      <w:bookmarkEnd w:id="254"/>
    </w:p>
    <w:p w14:paraId="1E8681CB" w14:textId="77777777" w:rsidR="00F606E6" w:rsidRDefault="00F606E6">
      <w:pPr>
        <w:suppressAutoHyphens w:val="0"/>
        <w:spacing w:before="0" w:after="0"/>
        <w:jc w:val="left"/>
        <w:rPr>
          <w:rFonts w:ascii="Arial" w:hAnsi="Arial" w:cs="Times New Roman"/>
          <w:sz w:val="24"/>
          <w:lang w:eastAsia="en-US"/>
        </w:rPr>
      </w:pPr>
      <w:r>
        <w:br w:type="page"/>
      </w:r>
    </w:p>
    <w:p w14:paraId="21A711C5" w14:textId="77777777" w:rsidR="00F606E6" w:rsidRDefault="00F606E6" w:rsidP="00F606E6">
      <w:pPr>
        <w:pStyle w:val="Arial"/>
      </w:pPr>
    </w:p>
    <w:p w14:paraId="2961F429" w14:textId="466B68FA" w:rsidR="0095122E" w:rsidRPr="00F606E6" w:rsidRDefault="0095122E" w:rsidP="00F606E6">
      <w:pPr>
        <w:pStyle w:val="20"/>
        <w:rPr>
          <w:rFonts w:ascii="Tahoma" w:hAnsi="Tahoma" w:cs="Tahoma"/>
          <w:lang w:val="el-GR"/>
        </w:rPr>
      </w:pPr>
      <w:bookmarkStart w:id="313" w:name="_Ref151481896"/>
      <w:bookmarkStart w:id="314" w:name="_Toc172624232"/>
      <w:r w:rsidRPr="00F606E6">
        <w:rPr>
          <w:rFonts w:ascii="Tahoma" w:hAnsi="Tahoma" w:cs="Tahoma"/>
          <w:lang w:val="el-GR"/>
        </w:rPr>
        <w:t>ΠΑΡΑΡΤΗΜΑ VIΙ – Άλλες Δηλώσεις</w:t>
      </w:r>
      <w:bookmarkEnd w:id="296"/>
      <w:bookmarkEnd w:id="297"/>
      <w:bookmarkEnd w:id="298"/>
      <w:bookmarkEnd w:id="299"/>
      <w:bookmarkEnd w:id="300"/>
      <w:bookmarkEnd w:id="313"/>
      <w:bookmarkEnd w:id="314"/>
      <w:r w:rsidRPr="00F606E6">
        <w:rPr>
          <w:rFonts w:ascii="Tahoma" w:hAnsi="Tahoma" w:cs="Tahoma"/>
          <w:lang w:val="el-GR"/>
        </w:rPr>
        <w:t xml:space="preserve"> </w:t>
      </w:r>
    </w:p>
    <w:p w14:paraId="2DE09A91" w14:textId="77777777" w:rsidR="0095122E" w:rsidRPr="00074C2B" w:rsidRDefault="0095122E" w:rsidP="0095122E">
      <w:pPr>
        <w:rPr>
          <w:rFonts w:ascii="Tahoma" w:eastAsia="SimSun" w:hAnsi="Tahoma" w:cs="Tahoma"/>
          <w:lang w:eastAsia="el-GR" w:bidi="he-IL"/>
        </w:rPr>
      </w:pPr>
    </w:p>
    <w:p w14:paraId="1C968611" w14:textId="77777777" w:rsidR="0095122E" w:rsidRPr="00074C2B" w:rsidRDefault="0095122E" w:rsidP="0095122E">
      <w:pPr>
        <w:jc w:val="center"/>
        <w:rPr>
          <w:rFonts w:ascii="Tahoma" w:eastAsia="SimSun" w:hAnsi="Tahoma" w:cs="Tahoma"/>
          <w:bCs/>
          <w:lang w:eastAsia="el-GR" w:bidi="he-IL"/>
        </w:rPr>
      </w:pPr>
      <w:r w:rsidRPr="00074C2B">
        <w:rPr>
          <w:rFonts w:ascii="Tahoma" w:eastAsia="SimSun" w:hAnsi="Tahoma" w:cs="Tahoma"/>
          <w:b/>
          <w:bCs/>
          <w:lang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55A20866" w14:textId="77777777" w:rsidR="0095122E" w:rsidRPr="00074C2B" w:rsidRDefault="0095122E" w:rsidP="0095122E">
      <w:pPr>
        <w:rPr>
          <w:rFonts w:ascii="Tahoma" w:hAnsi="Tahoma" w:cs="Tahoma"/>
        </w:rPr>
      </w:pPr>
    </w:p>
    <w:p w14:paraId="099E3ECB" w14:textId="77777777" w:rsidR="0070056E" w:rsidRPr="0070056E" w:rsidRDefault="0070056E" w:rsidP="0070056E">
      <w:pPr>
        <w:pStyle w:val="Default"/>
        <w:spacing w:before="120" w:after="120"/>
        <w:jc w:val="both"/>
        <w:rPr>
          <w:rFonts w:ascii="Tahoma" w:hAnsi="Tahoma" w:cs="Tahoma"/>
          <w:color w:val="auto"/>
          <w:sz w:val="22"/>
          <w:szCs w:val="22"/>
          <w:lang w:eastAsia="el-GR" w:bidi="he-IL"/>
        </w:rPr>
      </w:pPr>
      <w:r w:rsidRPr="0070056E">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70056E">
        <w:rPr>
          <w:rFonts w:ascii="Tahoma" w:hAnsi="Tahoma" w:cs="Tahoma"/>
          <w:color w:val="auto"/>
          <w:sz w:val="22"/>
          <w:szCs w:val="22"/>
          <w:lang w:eastAsia="el-GR" w:bidi="he-IL"/>
        </w:rPr>
        <w:t xml:space="preserve"> Συγκεκριμένα δηλώνω ότι :</w:t>
      </w:r>
    </w:p>
    <w:p w14:paraId="16DBB51C" w14:textId="77777777" w:rsidR="0070056E" w:rsidRPr="00987246" w:rsidRDefault="0070056E" w:rsidP="0070056E">
      <w:pPr>
        <w:pStyle w:val="aff"/>
        <w:numPr>
          <w:ilvl w:val="0"/>
          <w:numId w:val="91"/>
        </w:numPr>
        <w:suppressAutoHyphens w:val="0"/>
        <w:autoSpaceDE w:val="0"/>
        <w:autoSpaceDN w:val="0"/>
        <w:adjustRightInd w:val="0"/>
        <w:spacing w:after="120"/>
        <w:ind w:left="714" w:hanging="357"/>
        <w:contextualSpacing w:val="0"/>
        <w:rPr>
          <w:rFonts w:ascii="Tahoma" w:hAnsi="Tahoma" w:cs="Tahoma"/>
          <w:lang w:eastAsia="el-GR" w:bidi="he-IL"/>
        </w:rPr>
      </w:pPr>
      <w:r w:rsidRPr="00987246">
        <w:rPr>
          <w:rFonts w:ascii="Tahoma" w:hAnsi="Tahoma" w:cs="Tahoma"/>
          <w:lang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05BFB1F7" w14:textId="77777777" w:rsidR="0070056E" w:rsidRPr="00987246" w:rsidRDefault="0070056E" w:rsidP="0070056E">
      <w:pPr>
        <w:pStyle w:val="aff"/>
        <w:numPr>
          <w:ilvl w:val="0"/>
          <w:numId w:val="91"/>
        </w:numPr>
        <w:suppressAutoHyphens w:val="0"/>
        <w:autoSpaceDE w:val="0"/>
        <w:autoSpaceDN w:val="0"/>
        <w:adjustRightInd w:val="0"/>
        <w:spacing w:after="120"/>
        <w:ind w:left="714" w:hanging="357"/>
        <w:contextualSpacing w:val="0"/>
        <w:rPr>
          <w:rFonts w:ascii="Tahoma" w:hAnsi="Tahoma" w:cs="Tahoma"/>
          <w:iCs/>
          <w:lang w:eastAsia="el-GR" w:bidi="he-IL"/>
        </w:rPr>
      </w:pPr>
      <w:r w:rsidRPr="00987246">
        <w:rPr>
          <w:rFonts w:ascii="Tahoma" w:hAnsi="Tahoma" w:cs="Tahoma"/>
          <w:iCs/>
          <w:lang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261B0C73" w14:textId="77777777" w:rsidR="0070056E" w:rsidRPr="00987246" w:rsidRDefault="0070056E" w:rsidP="0070056E">
      <w:pPr>
        <w:pStyle w:val="aff"/>
        <w:numPr>
          <w:ilvl w:val="0"/>
          <w:numId w:val="91"/>
        </w:numPr>
        <w:suppressAutoHyphens w:val="0"/>
        <w:autoSpaceDE w:val="0"/>
        <w:autoSpaceDN w:val="0"/>
        <w:adjustRightInd w:val="0"/>
        <w:spacing w:after="120"/>
        <w:ind w:left="714" w:hanging="357"/>
        <w:contextualSpacing w:val="0"/>
        <w:rPr>
          <w:rFonts w:ascii="Tahoma" w:hAnsi="Tahoma" w:cs="Tahoma"/>
          <w:lang w:eastAsia="el-GR" w:bidi="he-IL"/>
        </w:rPr>
      </w:pPr>
      <w:r w:rsidRPr="00987246">
        <w:rPr>
          <w:rFonts w:ascii="Tahoma" w:hAnsi="Tahoma" w:cs="Tahoma"/>
          <w:iCs/>
          <w:lang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Pr="00987246">
        <w:rPr>
          <w:rFonts w:ascii="Tahoma" w:hAnsi="Tahoma" w:cs="Tahoma"/>
          <w:lang w:eastAsia="el-GR" w:bidi="he-IL"/>
        </w:rPr>
        <w:t>,</w:t>
      </w:r>
    </w:p>
    <w:p w14:paraId="76B968B2" w14:textId="77777777" w:rsidR="0070056E" w:rsidRPr="00987246" w:rsidRDefault="0070056E" w:rsidP="0070056E">
      <w:pPr>
        <w:pStyle w:val="aff"/>
        <w:numPr>
          <w:ilvl w:val="0"/>
          <w:numId w:val="91"/>
        </w:numPr>
        <w:suppressAutoHyphens w:val="0"/>
        <w:spacing w:after="120"/>
        <w:ind w:left="714" w:hanging="357"/>
        <w:contextualSpacing w:val="0"/>
        <w:rPr>
          <w:rFonts w:ascii="Tahoma" w:hAnsi="Tahoma" w:cs="Tahoma"/>
          <w:iCs/>
        </w:rPr>
      </w:pPr>
      <w:r w:rsidRPr="00987246">
        <w:rPr>
          <w:rFonts w:ascii="Tahoma" w:hAnsi="Tahoma" w:cs="Tahoma"/>
          <w:iCs/>
          <w:lang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bookmarkEnd w:id="301"/>
    <w:p w14:paraId="673CFA79" w14:textId="77777777" w:rsidR="0095122E" w:rsidRPr="00074C2B" w:rsidRDefault="0095122E">
      <w:pPr>
        <w:suppressAutoHyphens w:val="0"/>
        <w:spacing w:before="0" w:after="0"/>
        <w:jc w:val="left"/>
        <w:rPr>
          <w:rFonts w:ascii="Tahoma" w:hAnsi="Tahoma" w:cs="Tahoma"/>
          <w:b/>
          <w:color w:val="002060"/>
          <w:sz w:val="24"/>
          <w:szCs w:val="22"/>
        </w:rPr>
      </w:pPr>
      <w:r w:rsidRPr="00074C2B">
        <w:rPr>
          <w:rFonts w:ascii="Tahoma" w:hAnsi="Tahoma" w:cs="Tahoma"/>
        </w:rPr>
        <w:br w:type="page"/>
      </w:r>
    </w:p>
    <w:p w14:paraId="5C2672AB" w14:textId="51CD5755" w:rsidR="00C336F0" w:rsidRPr="00074C2B" w:rsidRDefault="00C336F0" w:rsidP="00A11DC8">
      <w:pPr>
        <w:pStyle w:val="20"/>
        <w:rPr>
          <w:rFonts w:ascii="Tahoma" w:hAnsi="Tahoma" w:cs="Tahoma"/>
          <w:lang w:val="el-GR"/>
        </w:rPr>
      </w:pPr>
      <w:bookmarkStart w:id="315" w:name="_Ref136353259"/>
      <w:bookmarkStart w:id="316" w:name="_Toc172624233"/>
      <w:r w:rsidRPr="00074C2B">
        <w:rPr>
          <w:rFonts w:ascii="Tahoma" w:hAnsi="Tahoma" w:cs="Tahoma"/>
          <w:lang w:val="el-GR"/>
        </w:rPr>
        <w:lastRenderedPageBreak/>
        <w:t xml:space="preserve">ΠΑΡΑΡΤΗΜΑ </w:t>
      </w:r>
      <w:r w:rsidRPr="00074C2B">
        <w:rPr>
          <w:rFonts w:ascii="Tahoma" w:hAnsi="Tahoma" w:cs="Tahoma"/>
        </w:rPr>
        <w:t>V</w:t>
      </w:r>
      <w:r w:rsidR="00557510" w:rsidRPr="00074C2B">
        <w:rPr>
          <w:rFonts w:ascii="Tahoma" w:hAnsi="Tahoma" w:cs="Tahoma"/>
        </w:rPr>
        <w:t>I</w:t>
      </w:r>
      <w:r w:rsidRPr="00074C2B">
        <w:rPr>
          <w:rFonts w:ascii="Tahoma" w:hAnsi="Tahoma" w:cs="Tahoma"/>
        </w:rPr>
        <w:t>I</w:t>
      </w:r>
      <w:r w:rsidR="0095122E" w:rsidRPr="00074C2B">
        <w:rPr>
          <w:rFonts w:ascii="Tahoma" w:hAnsi="Tahoma" w:cs="Tahoma"/>
          <w:lang w:val="en-US"/>
        </w:rPr>
        <w:t>I</w:t>
      </w:r>
      <w:r w:rsidRPr="00074C2B">
        <w:rPr>
          <w:rFonts w:ascii="Tahoma" w:hAnsi="Tahoma" w:cs="Tahoma"/>
          <w:lang w:val="el-GR"/>
        </w:rPr>
        <w:t xml:space="preserve"> – Υποδείγματα Εγγυητικών Επιστολών</w:t>
      </w:r>
      <w:bookmarkEnd w:id="302"/>
      <w:bookmarkEnd w:id="303"/>
      <w:bookmarkEnd w:id="304"/>
      <w:bookmarkEnd w:id="305"/>
      <w:bookmarkEnd w:id="306"/>
      <w:bookmarkEnd w:id="307"/>
      <w:bookmarkEnd w:id="308"/>
      <w:bookmarkEnd w:id="309"/>
      <w:bookmarkEnd w:id="310"/>
      <w:bookmarkEnd w:id="311"/>
      <w:bookmarkEnd w:id="312"/>
      <w:bookmarkEnd w:id="315"/>
      <w:bookmarkEnd w:id="316"/>
      <w:r w:rsidRPr="00074C2B">
        <w:rPr>
          <w:rFonts w:ascii="Tahoma" w:hAnsi="Tahoma" w:cs="Tahoma"/>
          <w:lang w:val="el-GR"/>
        </w:rPr>
        <w:t xml:space="preserve"> </w:t>
      </w:r>
    </w:p>
    <w:p w14:paraId="4A09E11D" w14:textId="77777777" w:rsidR="00C336F0" w:rsidRPr="00074C2B" w:rsidRDefault="00C336F0" w:rsidP="00A11DC8">
      <w:pPr>
        <w:pStyle w:val="3"/>
        <w:rPr>
          <w:rFonts w:ascii="Tahoma" w:hAnsi="Tahoma" w:cs="Tahoma"/>
        </w:rPr>
      </w:pPr>
      <w:bookmarkStart w:id="317" w:name="_Toc375558731"/>
      <w:bookmarkStart w:id="318" w:name="_Toc48552980"/>
      <w:bookmarkStart w:id="319" w:name="_Toc44821188"/>
      <w:bookmarkStart w:id="320" w:name="_Toc240445863"/>
      <w:bookmarkStart w:id="321" w:name="_Toc520791045"/>
      <w:bookmarkStart w:id="322" w:name="_Toc62559079"/>
      <w:bookmarkStart w:id="323" w:name="_Toc43634808"/>
      <w:bookmarkStart w:id="324" w:name="_Toc49073807"/>
      <w:bookmarkStart w:id="325" w:name="_Toc310598154"/>
      <w:bookmarkStart w:id="326" w:name="_Toc172624234"/>
      <w:r w:rsidRPr="00074C2B">
        <w:rPr>
          <w:rFonts w:ascii="Tahoma" w:hAnsi="Tahoma" w:cs="Tahoma"/>
        </w:rPr>
        <w:t>1. Εγγυητική Επιστολή Συμμετοχής</w:t>
      </w:r>
      <w:bookmarkEnd w:id="317"/>
      <w:bookmarkEnd w:id="318"/>
      <w:bookmarkEnd w:id="319"/>
      <w:bookmarkEnd w:id="320"/>
      <w:bookmarkEnd w:id="321"/>
      <w:bookmarkEnd w:id="322"/>
      <w:bookmarkEnd w:id="323"/>
      <w:bookmarkEnd w:id="324"/>
      <w:bookmarkEnd w:id="325"/>
      <w:bookmarkEnd w:id="326"/>
    </w:p>
    <w:p w14:paraId="780DEAF3" w14:textId="77777777" w:rsidR="001B2F3B" w:rsidRPr="00074C2B" w:rsidRDefault="001B2F3B" w:rsidP="001B2F3B">
      <w:pPr>
        <w:rPr>
          <w:rFonts w:ascii="Tahoma" w:hAnsi="Tahoma" w:cs="Tahoma"/>
          <w:lang w:eastAsia="en-US"/>
        </w:rPr>
      </w:pPr>
      <w:r w:rsidRPr="00074C2B">
        <w:rPr>
          <w:rFonts w:ascii="Tahoma" w:hAnsi="Tahoma" w:cs="Tahoma"/>
          <w:lang w:eastAsia="en-US"/>
        </w:rPr>
        <w:t>ΕΚΔΟΤΗΣ (Πλήρης επωνυμία)........................................................................</w:t>
      </w:r>
    </w:p>
    <w:p w14:paraId="48FB6F2D" w14:textId="77777777" w:rsidR="001B2F3B" w:rsidRPr="00074C2B" w:rsidRDefault="001B2F3B" w:rsidP="001B2F3B">
      <w:pPr>
        <w:rPr>
          <w:rFonts w:ascii="Tahoma" w:hAnsi="Tahoma" w:cs="Tahoma"/>
          <w:lang w:eastAsia="en-US"/>
        </w:rPr>
      </w:pPr>
      <w:r w:rsidRPr="00074C2B">
        <w:rPr>
          <w:rFonts w:ascii="Tahoma" w:hAnsi="Tahoma" w:cs="Tahoma"/>
          <w:lang w:eastAsia="en-US"/>
        </w:rPr>
        <w:t>Ημερομηνία έκδοσης...........................</w:t>
      </w:r>
    </w:p>
    <w:p w14:paraId="70E4F7C6" w14:textId="08EDFF06" w:rsidR="001B2F3B" w:rsidRPr="00074C2B" w:rsidRDefault="001B2F3B" w:rsidP="001B2F3B">
      <w:pPr>
        <w:rPr>
          <w:rFonts w:ascii="Tahoma" w:hAnsi="Tahoma" w:cs="Tahoma"/>
          <w:lang w:eastAsia="en-US"/>
        </w:rPr>
      </w:pPr>
      <w:r w:rsidRPr="00074C2B">
        <w:rPr>
          <w:rFonts w:ascii="Tahoma" w:hAnsi="Tahoma" w:cs="Tahoma"/>
          <w:lang w:eastAsia="en-US"/>
        </w:rPr>
        <w:t xml:space="preserve">Προς: Την Κοινωνία της Πληροφορίας </w:t>
      </w:r>
      <w:r w:rsidR="001639A0" w:rsidRPr="00074C2B">
        <w:rPr>
          <w:rFonts w:ascii="Tahoma" w:hAnsi="Tahoma" w:cs="Tahoma"/>
          <w:lang w:eastAsia="en-US"/>
        </w:rPr>
        <w:t>Μ.</w:t>
      </w:r>
      <w:r w:rsidRPr="00074C2B">
        <w:rPr>
          <w:rFonts w:ascii="Tahoma" w:hAnsi="Tahoma" w:cs="Tahoma"/>
          <w:lang w:eastAsia="en-US"/>
        </w:rPr>
        <w:t>Α</w:t>
      </w:r>
      <w:r w:rsidR="001639A0" w:rsidRPr="00074C2B">
        <w:rPr>
          <w:rFonts w:ascii="Tahoma" w:hAnsi="Tahoma" w:cs="Tahoma"/>
          <w:lang w:eastAsia="en-US"/>
        </w:rPr>
        <w:t>.</w:t>
      </w:r>
      <w:r w:rsidRPr="00074C2B">
        <w:rPr>
          <w:rFonts w:ascii="Tahoma" w:hAnsi="Tahoma" w:cs="Tahoma"/>
          <w:lang w:eastAsia="en-US"/>
        </w:rPr>
        <w:t>Ε</w:t>
      </w:r>
    </w:p>
    <w:p w14:paraId="42392358" w14:textId="63081C71" w:rsidR="001B2F3B" w:rsidRPr="00074C2B" w:rsidRDefault="00AF5163" w:rsidP="001B2F3B">
      <w:pPr>
        <w:rPr>
          <w:rFonts w:ascii="Tahoma" w:hAnsi="Tahoma" w:cs="Tahoma"/>
          <w:lang w:eastAsia="en-US"/>
        </w:rPr>
      </w:pPr>
      <w:r w:rsidRPr="00074C2B">
        <w:rPr>
          <w:rFonts w:ascii="Tahoma" w:hAnsi="Tahoma" w:cs="Tahoma"/>
          <w:lang w:eastAsia="en-US"/>
        </w:rPr>
        <w:t>Λ. Συγγρού 194, ΤΚ 176 71,  Καλλιθέα</w:t>
      </w:r>
      <w:r w:rsidRPr="00074C2B" w:rsidDel="00AF5163">
        <w:rPr>
          <w:rFonts w:ascii="Tahoma" w:hAnsi="Tahoma" w:cs="Tahoma"/>
          <w:lang w:eastAsia="en-US"/>
        </w:rPr>
        <w:t xml:space="preserve"> </w:t>
      </w:r>
      <w:r w:rsidR="001B2F3B" w:rsidRPr="00074C2B">
        <w:rPr>
          <w:rFonts w:ascii="Tahoma" w:hAnsi="Tahoma" w:cs="Tahoma"/>
          <w:lang w:eastAsia="en-US"/>
        </w:rPr>
        <w:t xml:space="preserve">Εγγύηση μας υπ’ αριθμ. ……………….. ποσού ………………….……. ευρώ </w:t>
      </w:r>
    </w:p>
    <w:p w14:paraId="250DB559" w14:textId="77777777" w:rsidR="001B2F3B" w:rsidRPr="00074C2B" w:rsidRDefault="001B2F3B" w:rsidP="001B2F3B">
      <w:pPr>
        <w:rPr>
          <w:rFonts w:ascii="Tahoma" w:hAnsi="Tahoma" w:cs="Tahoma"/>
          <w:lang w:eastAsia="en-US"/>
        </w:rPr>
      </w:pPr>
      <w:r w:rsidRPr="00074C2B">
        <w:rPr>
          <w:rFonts w:ascii="Tahoma" w:hAnsi="Tahoma" w:cs="Tahoma"/>
          <w:lang w:eastAsia="en-US"/>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19F2CAA9" w14:textId="77777777" w:rsidR="001B2F3B" w:rsidRPr="00074C2B" w:rsidRDefault="001B2F3B" w:rsidP="001B2F3B">
      <w:pPr>
        <w:rPr>
          <w:rFonts w:ascii="Tahoma" w:hAnsi="Tahoma" w:cs="Tahoma"/>
          <w:lang w:eastAsia="en-US"/>
        </w:rPr>
      </w:pPr>
      <w:r w:rsidRPr="00074C2B">
        <w:rPr>
          <w:rFonts w:ascii="Tahoma" w:hAnsi="Tahoma" w:cs="Tahoma"/>
          <w:lang w:eastAsia="en-US"/>
        </w:rPr>
        <w:t>{σε περίπτωση φυσικού προσώπου}: (ονοματεπώνυμο, πατρώνυμο) .............................., ΑΦΜ: ................ οδός............................. αριθμός.................ΤΚ………………</w:t>
      </w:r>
    </w:p>
    <w:p w14:paraId="12557922" w14:textId="77777777" w:rsidR="001B2F3B" w:rsidRPr="00074C2B" w:rsidRDefault="001B2F3B" w:rsidP="001B2F3B">
      <w:pPr>
        <w:rPr>
          <w:rFonts w:ascii="Tahoma" w:hAnsi="Tahoma" w:cs="Tahoma"/>
          <w:lang w:eastAsia="en-US"/>
        </w:rPr>
      </w:pPr>
      <w:r w:rsidRPr="00074C2B">
        <w:rPr>
          <w:rFonts w:ascii="Tahoma" w:hAnsi="Tahoma" w:cs="Tahoma"/>
          <w:lang w:eastAsia="en-US"/>
        </w:rPr>
        <w:t>{Σε περίπτωση μεμονωμένης εταιρίας: της Εταιρίας ………. ΑΦΜ: ...... οδός …………. αριθμός … ΤΚ ………..,}</w:t>
      </w:r>
    </w:p>
    <w:p w14:paraId="7414C89E" w14:textId="77777777" w:rsidR="001B2F3B" w:rsidRPr="00074C2B" w:rsidRDefault="001B2F3B" w:rsidP="001B2F3B">
      <w:pPr>
        <w:rPr>
          <w:rFonts w:ascii="Tahoma" w:hAnsi="Tahoma" w:cs="Tahoma"/>
          <w:lang w:eastAsia="en-US"/>
        </w:rPr>
      </w:pPr>
      <w:r w:rsidRPr="00074C2B">
        <w:rPr>
          <w:rFonts w:ascii="Tahoma" w:hAnsi="Tahoma" w:cs="Tahoma"/>
          <w:lang w:eastAsia="en-US"/>
        </w:rPr>
        <w:t xml:space="preserve">{ή σε περίπτωση Ένωσης ή Κοινοπραξίας: των Εταιριών </w:t>
      </w:r>
    </w:p>
    <w:p w14:paraId="5C61493C" w14:textId="77777777" w:rsidR="001B2F3B" w:rsidRPr="00074C2B" w:rsidRDefault="001B2F3B" w:rsidP="001B2F3B">
      <w:pPr>
        <w:rPr>
          <w:rFonts w:ascii="Tahoma" w:hAnsi="Tahoma" w:cs="Tahoma"/>
          <w:lang w:eastAsia="en-US"/>
        </w:rPr>
      </w:pPr>
      <w:r w:rsidRPr="00074C2B">
        <w:rPr>
          <w:rFonts w:ascii="Tahoma" w:hAnsi="Tahoma" w:cs="Tahoma"/>
          <w:lang w:eastAsia="en-US"/>
        </w:rPr>
        <w:t>α) (πλήρη επωνυμία) …… ΑΦΜ…….….... οδός............................. αριθμός.................ΤΚ………………</w:t>
      </w:r>
    </w:p>
    <w:p w14:paraId="1B437C1C" w14:textId="77777777" w:rsidR="001B2F3B" w:rsidRPr="00074C2B" w:rsidRDefault="001B2F3B" w:rsidP="001B2F3B">
      <w:pPr>
        <w:rPr>
          <w:rFonts w:ascii="Tahoma" w:hAnsi="Tahoma" w:cs="Tahoma"/>
          <w:lang w:eastAsia="en-US"/>
        </w:rPr>
      </w:pPr>
      <w:r w:rsidRPr="00074C2B">
        <w:rPr>
          <w:rFonts w:ascii="Tahoma" w:hAnsi="Tahoma" w:cs="Tahoma"/>
          <w:lang w:eastAsia="en-US"/>
        </w:rPr>
        <w:t>β) (πλήρη επωνυμία) …… ΑΦΜ…….….... οδός............................. αριθμός.................ΤΚ………………</w:t>
      </w:r>
    </w:p>
    <w:p w14:paraId="06FCF493" w14:textId="77777777" w:rsidR="001B2F3B" w:rsidRPr="00074C2B" w:rsidRDefault="001B2F3B" w:rsidP="001B2F3B">
      <w:pPr>
        <w:rPr>
          <w:rFonts w:ascii="Tahoma" w:hAnsi="Tahoma" w:cs="Tahoma"/>
          <w:lang w:eastAsia="en-US"/>
        </w:rPr>
      </w:pPr>
      <w:r w:rsidRPr="00074C2B">
        <w:rPr>
          <w:rFonts w:ascii="Tahoma" w:hAnsi="Tahoma" w:cs="Tahoma"/>
          <w:lang w:eastAsia="en-US"/>
        </w:rPr>
        <w:t>γ) (πλήρη επωνυμία) …… ΑΦΜ…….….... οδός............................. αριθμός.................ΤΚ………………</w:t>
      </w:r>
    </w:p>
    <w:p w14:paraId="313F59EF" w14:textId="77777777" w:rsidR="001B2F3B" w:rsidRPr="00074C2B" w:rsidRDefault="001B2F3B" w:rsidP="001B2F3B">
      <w:pPr>
        <w:rPr>
          <w:rFonts w:ascii="Tahoma" w:hAnsi="Tahoma" w:cs="Tahoma"/>
          <w:lang w:eastAsia="en-US"/>
        </w:rPr>
      </w:pPr>
      <w:r w:rsidRPr="00074C2B">
        <w:rPr>
          <w:rFonts w:ascii="Tahoma" w:hAnsi="Tahoma" w:cs="Tahoma"/>
          <w:lang w:eastAsia="en-US"/>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669F7F2" w14:textId="77777777" w:rsidR="001B2F3B" w:rsidRPr="00074C2B" w:rsidRDefault="001B2F3B" w:rsidP="001B2F3B">
      <w:pPr>
        <w:rPr>
          <w:rFonts w:ascii="Tahoma" w:hAnsi="Tahoma" w:cs="Tahoma"/>
          <w:lang w:eastAsia="en-US"/>
        </w:rPr>
      </w:pPr>
      <w:r w:rsidRPr="00074C2B">
        <w:rPr>
          <w:rFonts w:ascii="Tahoma" w:hAnsi="Tahoma" w:cs="Tahoma"/>
          <w:lang w:eastAsia="en-US"/>
        </w:rPr>
        <w:t>για τη συμμετοχή του/της/τους σύμφωνα με την (αριθμό/ημερομηνία) ..................... Διακήρυξη ..................................................... της (Αναθέτουσας Αρχής) με καταλη</w:t>
      </w:r>
      <w:r w:rsidR="00C81D80" w:rsidRPr="00074C2B">
        <w:rPr>
          <w:rFonts w:ascii="Tahoma" w:hAnsi="Tahoma" w:cs="Tahoma"/>
          <w:lang w:eastAsia="en-US"/>
        </w:rPr>
        <w:t>κ</w:t>
      </w:r>
      <w:r w:rsidRPr="00074C2B">
        <w:rPr>
          <w:rFonts w:ascii="Tahoma" w:hAnsi="Tahoma" w:cs="Tahoma"/>
          <w:lang w:eastAsia="en-US"/>
        </w:rPr>
        <w:t xml:space="preserve">τική ημερομηνία υποβολής των προσφορών ........................., για την ανάδειξη αναδόχου για την ανάθεση της σύμβασης: “(τίτλος σύμβασης)”/ για το/α τμήμα/τα ............... </w:t>
      </w:r>
    </w:p>
    <w:p w14:paraId="0A59DBC1" w14:textId="77777777" w:rsidR="001B2F3B" w:rsidRPr="00074C2B" w:rsidRDefault="001B2F3B" w:rsidP="001B2F3B">
      <w:pPr>
        <w:rPr>
          <w:rFonts w:ascii="Tahoma" w:hAnsi="Tahoma" w:cs="Tahoma"/>
          <w:lang w:eastAsia="en-US"/>
        </w:rPr>
      </w:pPr>
      <w:r w:rsidRPr="00074C2B">
        <w:rPr>
          <w:rFonts w:ascii="Tahoma" w:hAnsi="Tahoma" w:cs="Tahoma"/>
          <w:lang w:eastAsia="en-US"/>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3450309D" w14:textId="77777777" w:rsidR="001B2F3B" w:rsidRPr="00074C2B" w:rsidRDefault="001B2F3B" w:rsidP="001B2F3B">
      <w:pPr>
        <w:rPr>
          <w:rFonts w:ascii="Tahoma" w:hAnsi="Tahoma" w:cs="Tahoma"/>
          <w:lang w:eastAsia="en-US"/>
        </w:rPr>
      </w:pPr>
      <w:r w:rsidRPr="00074C2B">
        <w:rPr>
          <w:rFonts w:ascii="Tahoma" w:hAnsi="Tahoma" w:cs="Tahoma"/>
          <w:lang w:eastAsia="en-US"/>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0365C50A" w14:textId="77777777" w:rsidR="001B2F3B" w:rsidRPr="00074C2B" w:rsidRDefault="001B2F3B" w:rsidP="001B2F3B">
      <w:pPr>
        <w:rPr>
          <w:rFonts w:ascii="Tahoma" w:hAnsi="Tahoma" w:cs="Tahoma"/>
          <w:lang w:eastAsia="en-US"/>
        </w:rPr>
      </w:pPr>
      <w:r w:rsidRPr="00074C2B">
        <w:rPr>
          <w:rFonts w:ascii="Tahoma" w:hAnsi="Tahoma" w:cs="Tahoma"/>
          <w:lang w:eastAsia="en-US"/>
        </w:rPr>
        <w:t xml:space="preserve">Η παρούσα ισχύει μέχρι και την (ο χρόνος ισχύος πρέπει να είναι μεγαλύτερος τουλάχιστον κατά τριάντα (30) ημέρες μετά τη λήξη χρόνου ισχύος της Προσφοράς ) …………………………………… </w:t>
      </w:r>
    </w:p>
    <w:p w14:paraId="7244C77A" w14:textId="77777777" w:rsidR="001B2F3B" w:rsidRPr="00074C2B" w:rsidRDefault="001B2F3B" w:rsidP="001B2F3B">
      <w:pPr>
        <w:rPr>
          <w:rFonts w:ascii="Tahoma" w:hAnsi="Tahoma" w:cs="Tahoma"/>
          <w:lang w:eastAsia="en-US"/>
        </w:rPr>
      </w:pPr>
      <w:r w:rsidRPr="00074C2B">
        <w:rPr>
          <w:rFonts w:ascii="Tahoma" w:hAnsi="Tahoma" w:cs="Tahoma"/>
          <w:lang w:eastAsia="en-US"/>
        </w:rPr>
        <w:t>Σε περίπτωση κατάπτωσης της εγγύησης, το ποσό της κατάπτωσης υπόκειται στο εκάστοτε ισχύον πάγιο τέλος χαρτοσήμου.</w:t>
      </w:r>
    </w:p>
    <w:p w14:paraId="53A59206" w14:textId="77777777" w:rsidR="001B2F3B" w:rsidRPr="00074C2B" w:rsidRDefault="001B2F3B" w:rsidP="001B2F3B">
      <w:pPr>
        <w:rPr>
          <w:rFonts w:ascii="Tahoma" w:hAnsi="Tahoma" w:cs="Tahoma"/>
          <w:lang w:eastAsia="en-US"/>
        </w:rPr>
      </w:pPr>
      <w:r w:rsidRPr="00074C2B">
        <w:rPr>
          <w:rFonts w:ascii="Tahoma" w:hAnsi="Tahoma" w:cs="Tahoma"/>
          <w:lang w:eastAsia="en-US"/>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2.2.2 της παρούσας , με την προϋπόθεση ότι το σχετικό αίτημά σας θα μας υποβληθεί πριν από την ημερομηνία λήξης της. </w:t>
      </w:r>
    </w:p>
    <w:p w14:paraId="523BE924" w14:textId="3C02C891" w:rsidR="00C336F0" w:rsidRPr="00074C2B" w:rsidRDefault="001B2F3B" w:rsidP="00A11DC8">
      <w:pPr>
        <w:rPr>
          <w:rFonts w:ascii="Tahoma" w:hAnsi="Tahoma" w:cs="Tahoma"/>
          <w:lang w:eastAsia="en-US"/>
        </w:rPr>
      </w:pPr>
      <w:r w:rsidRPr="00074C2B">
        <w:rPr>
          <w:rFonts w:ascii="Tahoma" w:hAnsi="Tahoma" w:cs="Tahoma"/>
          <w:lang w:eastAsia="en-US"/>
        </w:rPr>
        <w:t>(Εξουσιοδοτημένη υπογραφή)</w:t>
      </w:r>
      <w:r w:rsidR="00C336F0" w:rsidRPr="00074C2B">
        <w:rPr>
          <w:rFonts w:ascii="Tahoma" w:hAnsi="Tahoma" w:cs="Tahoma"/>
          <w:lang w:eastAsia="en-US"/>
        </w:rPr>
        <w:br w:type="page"/>
      </w:r>
    </w:p>
    <w:p w14:paraId="5F6BF30D" w14:textId="77777777" w:rsidR="00C336F0" w:rsidRPr="00074C2B" w:rsidRDefault="00C336F0" w:rsidP="00A11DC8">
      <w:pPr>
        <w:pStyle w:val="3"/>
        <w:rPr>
          <w:rFonts w:ascii="Tahoma" w:hAnsi="Tahoma" w:cs="Tahoma"/>
        </w:rPr>
      </w:pPr>
      <w:bookmarkStart w:id="327" w:name="_Ref54165243"/>
      <w:bookmarkStart w:id="328" w:name="_Ref63494486"/>
      <w:bookmarkStart w:id="329" w:name="_Toc310598155"/>
      <w:bookmarkStart w:id="330" w:name="_Toc44821190"/>
      <w:bookmarkStart w:id="331" w:name="_Ref54165241"/>
      <w:bookmarkStart w:id="332" w:name="_Toc48552982"/>
      <w:bookmarkStart w:id="333" w:name="_Toc375558732"/>
      <w:bookmarkStart w:id="334" w:name="_Toc240445864"/>
      <w:bookmarkStart w:id="335" w:name="_Toc62559081"/>
      <w:bookmarkStart w:id="336" w:name="_Toc520791046"/>
      <w:bookmarkStart w:id="337" w:name="_Toc49073809"/>
      <w:bookmarkStart w:id="338" w:name="_Toc43634810"/>
      <w:bookmarkStart w:id="339" w:name="_Toc172624235"/>
      <w:r w:rsidRPr="00074C2B">
        <w:rPr>
          <w:rFonts w:ascii="Tahoma" w:hAnsi="Tahoma" w:cs="Tahoma"/>
        </w:rPr>
        <w:lastRenderedPageBreak/>
        <w:t>2. Εγγυητική Επιστολή Καλής Εκτέλεσης Σύμβασης</w:t>
      </w:r>
      <w:bookmarkEnd w:id="327"/>
      <w:bookmarkEnd w:id="328"/>
      <w:bookmarkEnd w:id="329"/>
      <w:bookmarkEnd w:id="330"/>
      <w:bookmarkEnd w:id="331"/>
      <w:bookmarkEnd w:id="332"/>
      <w:bookmarkEnd w:id="333"/>
      <w:bookmarkEnd w:id="334"/>
      <w:bookmarkEnd w:id="335"/>
      <w:bookmarkEnd w:id="336"/>
      <w:bookmarkEnd w:id="337"/>
      <w:bookmarkEnd w:id="338"/>
      <w:bookmarkEnd w:id="339"/>
    </w:p>
    <w:p w14:paraId="4B5825EB" w14:textId="77777777" w:rsidR="001B2F3B" w:rsidRPr="00074C2B" w:rsidRDefault="001B2F3B" w:rsidP="001B2F3B">
      <w:pPr>
        <w:rPr>
          <w:rFonts w:ascii="Tahoma" w:hAnsi="Tahoma" w:cs="Tahoma"/>
          <w:lang w:eastAsia="en-US"/>
        </w:rPr>
      </w:pPr>
      <w:r w:rsidRPr="00074C2B">
        <w:rPr>
          <w:rFonts w:ascii="Tahoma" w:hAnsi="Tahoma" w:cs="Tahoma"/>
          <w:lang w:eastAsia="en-US"/>
        </w:rPr>
        <w:t>ΕΚΔΟΤΗΣ (Πλήρης επωνυμία).......................................................................</w:t>
      </w:r>
    </w:p>
    <w:p w14:paraId="0FB38D4E" w14:textId="77777777" w:rsidR="001B2F3B" w:rsidRPr="00074C2B" w:rsidRDefault="001B2F3B" w:rsidP="001B2F3B">
      <w:pPr>
        <w:rPr>
          <w:rFonts w:ascii="Tahoma" w:hAnsi="Tahoma" w:cs="Tahoma"/>
          <w:lang w:eastAsia="en-US"/>
        </w:rPr>
      </w:pPr>
      <w:r w:rsidRPr="00074C2B">
        <w:rPr>
          <w:rFonts w:ascii="Tahoma" w:hAnsi="Tahoma" w:cs="Tahoma"/>
          <w:lang w:eastAsia="en-US"/>
        </w:rPr>
        <w:t>Ημερομηνία έκδοσης...........................</w:t>
      </w:r>
    </w:p>
    <w:p w14:paraId="76409025" w14:textId="3B7CB844" w:rsidR="001B2F3B" w:rsidRPr="00074C2B" w:rsidRDefault="001B2F3B" w:rsidP="001B2F3B">
      <w:pPr>
        <w:rPr>
          <w:rFonts w:ascii="Tahoma" w:hAnsi="Tahoma" w:cs="Tahoma"/>
          <w:lang w:eastAsia="en-US"/>
        </w:rPr>
      </w:pPr>
      <w:r w:rsidRPr="00074C2B">
        <w:rPr>
          <w:rFonts w:ascii="Tahoma" w:hAnsi="Tahoma" w:cs="Tahoma"/>
          <w:lang w:eastAsia="en-US"/>
        </w:rPr>
        <w:t xml:space="preserve">Προς: Την Κοινωνία της Πληροφορίας </w:t>
      </w:r>
      <w:r w:rsidR="001639A0" w:rsidRPr="00074C2B">
        <w:rPr>
          <w:rFonts w:ascii="Tahoma" w:hAnsi="Tahoma" w:cs="Tahoma"/>
          <w:lang w:eastAsia="en-US"/>
        </w:rPr>
        <w:t>Μ.</w:t>
      </w:r>
      <w:r w:rsidRPr="00074C2B">
        <w:rPr>
          <w:rFonts w:ascii="Tahoma" w:hAnsi="Tahoma" w:cs="Tahoma"/>
          <w:lang w:eastAsia="en-US"/>
        </w:rPr>
        <w:t>Α</w:t>
      </w:r>
      <w:r w:rsidR="001639A0" w:rsidRPr="00074C2B">
        <w:rPr>
          <w:rFonts w:ascii="Tahoma" w:hAnsi="Tahoma" w:cs="Tahoma"/>
          <w:lang w:eastAsia="en-US"/>
        </w:rPr>
        <w:t>.</w:t>
      </w:r>
      <w:r w:rsidRPr="00074C2B">
        <w:rPr>
          <w:rFonts w:ascii="Tahoma" w:hAnsi="Tahoma" w:cs="Tahoma"/>
          <w:lang w:eastAsia="en-US"/>
        </w:rPr>
        <w:t>Ε</w:t>
      </w:r>
    </w:p>
    <w:p w14:paraId="7204B943" w14:textId="49380719" w:rsidR="001B2F3B" w:rsidRPr="00074C2B" w:rsidRDefault="00AF5163" w:rsidP="001B2F3B">
      <w:pPr>
        <w:rPr>
          <w:rFonts w:ascii="Tahoma" w:hAnsi="Tahoma" w:cs="Tahoma"/>
          <w:lang w:eastAsia="en-US"/>
        </w:rPr>
      </w:pPr>
      <w:r w:rsidRPr="00074C2B">
        <w:rPr>
          <w:rFonts w:ascii="Tahoma" w:hAnsi="Tahoma" w:cs="Tahoma"/>
          <w:lang w:eastAsia="en-US"/>
        </w:rPr>
        <w:t>Λ. Συγγρού 194, ΤΚ 176 71,  Καλλιθέα</w:t>
      </w:r>
      <w:r w:rsidRPr="00074C2B" w:rsidDel="00AF5163">
        <w:rPr>
          <w:rFonts w:ascii="Tahoma" w:hAnsi="Tahoma" w:cs="Tahoma"/>
          <w:lang w:eastAsia="en-US"/>
        </w:rPr>
        <w:t xml:space="preserve"> </w:t>
      </w:r>
      <w:r w:rsidR="001B2F3B" w:rsidRPr="00074C2B">
        <w:rPr>
          <w:rFonts w:ascii="Tahoma" w:hAnsi="Tahoma" w:cs="Tahoma"/>
          <w:lang w:eastAsia="en-US"/>
        </w:rPr>
        <w:t xml:space="preserve">Εγγύηση μας υπ’ αριθμ. ……………….. ποσού ………………….……. ευρώ </w:t>
      </w:r>
    </w:p>
    <w:p w14:paraId="3A44410B" w14:textId="77777777" w:rsidR="001B2F3B" w:rsidRPr="00074C2B" w:rsidRDefault="001B2F3B" w:rsidP="001B2F3B">
      <w:pPr>
        <w:rPr>
          <w:rFonts w:ascii="Tahoma" w:hAnsi="Tahoma" w:cs="Tahoma"/>
          <w:lang w:eastAsia="en-US"/>
        </w:rPr>
      </w:pPr>
      <w:r w:rsidRPr="00074C2B">
        <w:rPr>
          <w:rFonts w:ascii="Tahoma" w:hAnsi="Tahoma" w:cs="Tahoma"/>
          <w:lang w:eastAsia="en-US"/>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678006A7" w14:textId="77777777" w:rsidR="001B2F3B" w:rsidRPr="00074C2B" w:rsidRDefault="001B2F3B" w:rsidP="001B2F3B">
      <w:pPr>
        <w:rPr>
          <w:rFonts w:ascii="Tahoma" w:hAnsi="Tahoma" w:cs="Tahoma"/>
          <w:lang w:eastAsia="en-US"/>
        </w:rPr>
      </w:pPr>
      <w:r w:rsidRPr="00074C2B">
        <w:rPr>
          <w:rFonts w:ascii="Tahoma" w:hAnsi="Tahoma" w:cs="Tahoma"/>
          <w:lang w:eastAsia="en-US"/>
        </w:rPr>
        <w:t>{σε περίπτωση φυσικού προσώπου}: (ονοματεπώνυμο, πατρώνυμο) .............................., ΑΦΜ: ................ οδός............................. αριθμός.................ΤΚ………………</w:t>
      </w:r>
    </w:p>
    <w:p w14:paraId="358C35B2" w14:textId="77777777" w:rsidR="001B2F3B" w:rsidRPr="00074C2B" w:rsidRDefault="001B2F3B" w:rsidP="001B2F3B">
      <w:pPr>
        <w:rPr>
          <w:rFonts w:ascii="Tahoma" w:hAnsi="Tahoma" w:cs="Tahoma"/>
          <w:lang w:eastAsia="en-US"/>
        </w:rPr>
      </w:pPr>
      <w:r w:rsidRPr="00074C2B">
        <w:rPr>
          <w:rFonts w:ascii="Tahoma" w:hAnsi="Tahoma" w:cs="Tahoma"/>
          <w:lang w:eastAsia="en-US"/>
        </w:rPr>
        <w:t>{Σε περίπτωση μεμονωμένης εταιρίας: της Εταιρίας ………. ΑΦΜ: ...... οδός …………. αριθμός … ΤΚ ………..,}</w:t>
      </w:r>
    </w:p>
    <w:p w14:paraId="5EF4BF42" w14:textId="77777777" w:rsidR="001B2F3B" w:rsidRPr="00074C2B" w:rsidRDefault="001B2F3B" w:rsidP="001B2F3B">
      <w:pPr>
        <w:rPr>
          <w:rFonts w:ascii="Tahoma" w:hAnsi="Tahoma" w:cs="Tahoma"/>
          <w:lang w:eastAsia="en-US"/>
        </w:rPr>
      </w:pPr>
      <w:r w:rsidRPr="00074C2B">
        <w:rPr>
          <w:rFonts w:ascii="Tahoma" w:hAnsi="Tahoma" w:cs="Tahoma"/>
          <w:lang w:eastAsia="en-US"/>
        </w:rPr>
        <w:t xml:space="preserve">{ή σε περίπτωση Ένωσης ή Κοινοπραξίας: των Εταιριών </w:t>
      </w:r>
    </w:p>
    <w:p w14:paraId="6E5A3FC2" w14:textId="77777777" w:rsidR="001B2F3B" w:rsidRPr="00074C2B" w:rsidRDefault="001B2F3B" w:rsidP="001B2F3B">
      <w:pPr>
        <w:rPr>
          <w:rFonts w:ascii="Tahoma" w:hAnsi="Tahoma" w:cs="Tahoma"/>
          <w:lang w:eastAsia="en-US"/>
        </w:rPr>
      </w:pPr>
      <w:r w:rsidRPr="00074C2B">
        <w:rPr>
          <w:rFonts w:ascii="Tahoma" w:hAnsi="Tahoma" w:cs="Tahoma"/>
          <w:lang w:eastAsia="en-US"/>
        </w:rPr>
        <w:t>α) (πλήρη επωνυμία) …… ΑΦΜ…….….... οδός............................. αριθμός.................ΤΚ………………</w:t>
      </w:r>
    </w:p>
    <w:p w14:paraId="174CEE30" w14:textId="77777777" w:rsidR="001B2F3B" w:rsidRPr="00074C2B" w:rsidRDefault="001B2F3B" w:rsidP="001B2F3B">
      <w:pPr>
        <w:rPr>
          <w:rFonts w:ascii="Tahoma" w:hAnsi="Tahoma" w:cs="Tahoma"/>
          <w:lang w:eastAsia="en-US"/>
        </w:rPr>
      </w:pPr>
      <w:r w:rsidRPr="00074C2B">
        <w:rPr>
          <w:rFonts w:ascii="Tahoma" w:hAnsi="Tahoma" w:cs="Tahoma"/>
          <w:lang w:eastAsia="en-US"/>
        </w:rPr>
        <w:t>β) (πλήρη επωνυμία) …… ΑΦΜ…….….... οδός............................. αριθμός.................ΤΚ………………</w:t>
      </w:r>
    </w:p>
    <w:p w14:paraId="7D5A72E3" w14:textId="77777777" w:rsidR="001B2F3B" w:rsidRPr="00074C2B" w:rsidRDefault="001B2F3B" w:rsidP="001B2F3B">
      <w:pPr>
        <w:rPr>
          <w:rFonts w:ascii="Tahoma" w:hAnsi="Tahoma" w:cs="Tahoma"/>
          <w:lang w:eastAsia="en-US"/>
        </w:rPr>
      </w:pPr>
      <w:r w:rsidRPr="00074C2B">
        <w:rPr>
          <w:rFonts w:ascii="Tahoma" w:hAnsi="Tahoma" w:cs="Tahoma"/>
          <w:lang w:eastAsia="en-US"/>
        </w:rPr>
        <w:t>γ) (πλήρη επωνυμία) …… ΑΦΜ…….….... οδός............................. αριθμός.................ΤΚ………………</w:t>
      </w:r>
    </w:p>
    <w:p w14:paraId="11F66B4C" w14:textId="77777777" w:rsidR="001B2F3B" w:rsidRPr="00074C2B" w:rsidRDefault="001B2F3B" w:rsidP="001B2F3B">
      <w:pPr>
        <w:rPr>
          <w:rFonts w:ascii="Tahoma" w:hAnsi="Tahoma" w:cs="Tahoma"/>
          <w:lang w:eastAsia="en-US"/>
        </w:rPr>
      </w:pPr>
      <w:r w:rsidRPr="00074C2B">
        <w:rPr>
          <w:rFonts w:ascii="Tahoma" w:hAnsi="Tahoma" w:cs="Tahoma"/>
          <w:lang w:eastAsia="en-US"/>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57F0DC3" w14:textId="77777777" w:rsidR="001B2F3B" w:rsidRPr="00074C2B" w:rsidRDefault="001B2F3B" w:rsidP="001B2F3B">
      <w:pPr>
        <w:rPr>
          <w:rFonts w:ascii="Tahoma" w:hAnsi="Tahoma" w:cs="Tahoma"/>
          <w:lang w:eastAsia="en-US"/>
        </w:rPr>
      </w:pPr>
      <w:r w:rsidRPr="00074C2B">
        <w:rPr>
          <w:rFonts w:ascii="Tahoma" w:hAnsi="Tahoma" w:cs="Tahoma"/>
          <w:lang w:eastAsia="en-US"/>
        </w:rPr>
        <w:t>για την καλή εκτέλεση της υπ</w:t>
      </w:r>
      <w:r w:rsidR="00C81D80" w:rsidRPr="00074C2B">
        <w:rPr>
          <w:rFonts w:ascii="Tahoma" w:hAnsi="Tahoma" w:cs="Tahoma"/>
          <w:lang w:eastAsia="en-US"/>
        </w:rPr>
        <w:t>.</w:t>
      </w:r>
      <w:r w:rsidRPr="00074C2B">
        <w:rPr>
          <w:rFonts w:ascii="Tahoma" w:hAnsi="Tahoma" w:cs="Tahoma"/>
          <w:lang w:eastAsia="en-US"/>
        </w:rPr>
        <w:t xml:space="preserve"> αριθ</w:t>
      </w:r>
      <w:r w:rsidR="00C81D80" w:rsidRPr="00074C2B">
        <w:rPr>
          <w:rFonts w:ascii="Tahoma" w:hAnsi="Tahoma" w:cs="Tahoma"/>
          <w:lang w:eastAsia="en-US"/>
        </w:rPr>
        <w:t>.</w:t>
      </w:r>
      <w:r w:rsidRPr="00074C2B">
        <w:rPr>
          <w:rFonts w:ascii="Tahoma" w:hAnsi="Tahoma" w:cs="Tahoma"/>
          <w:lang w:eastAsia="en-US"/>
        </w:rPr>
        <w:t xml:space="preserve"> ..... σύμβασης “(τίτλος σύμβασης)”, σύμφωνα με την (αριθμό/ημερομηνία) ........................ Διακήρυξης.</w:t>
      </w:r>
    </w:p>
    <w:p w14:paraId="663FD2CC" w14:textId="77777777" w:rsidR="001B2F3B" w:rsidRPr="00074C2B" w:rsidRDefault="001B2F3B" w:rsidP="001B2F3B">
      <w:pPr>
        <w:rPr>
          <w:rFonts w:ascii="Tahoma" w:hAnsi="Tahoma" w:cs="Tahoma"/>
          <w:lang w:eastAsia="en-US"/>
        </w:rPr>
      </w:pPr>
      <w:r w:rsidRPr="00074C2B">
        <w:rPr>
          <w:rFonts w:ascii="Tahoma" w:hAnsi="Tahoma" w:cs="Tahoma"/>
          <w:lang w:eastAsia="en-US"/>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3986B799" w14:textId="77777777" w:rsidR="001B2F3B" w:rsidRPr="00074C2B" w:rsidRDefault="001B2F3B" w:rsidP="001B2F3B">
      <w:pPr>
        <w:rPr>
          <w:rFonts w:ascii="Tahoma" w:hAnsi="Tahoma" w:cs="Tahoma"/>
          <w:lang w:eastAsia="en-US"/>
        </w:rPr>
      </w:pPr>
      <w:r w:rsidRPr="00074C2B">
        <w:rPr>
          <w:rFonts w:ascii="Tahoma" w:hAnsi="Tahoma" w:cs="Tahoma"/>
          <w:lang w:eastAsia="en-US"/>
        </w:rPr>
        <w:t>Η παρούσα ισχύει μέχρι και την ............... (διάρκεια ισχύος σύμφωνα με την παρ. 4.1 της παρούσας)</w:t>
      </w:r>
    </w:p>
    <w:p w14:paraId="57CC85CF" w14:textId="1AE01CCB" w:rsidR="001B2F3B" w:rsidRPr="00074C2B" w:rsidRDefault="001B2F3B" w:rsidP="001B2F3B">
      <w:pPr>
        <w:rPr>
          <w:rFonts w:ascii="Tahoma" w:hAnsi="Tahoma" w:cs="Tahoma"/>
          <w:lang w:eastAsia="en-US"/>
        </w:rPr>
      </w:pPr>
      <w:r w:rsidRPr="00074C2B">
        <w:rPr>
          <w:rFonts w:ascii="Tahoma" w:hAnsi="Tahoma" w:cs="Tahoma"/>
          <w:lang w:eastAsia="en-US"/>
        </w:rPr>
        <w:t>Σε περίπτωση κατάπτωσης της εγγύησης, το ποσό της κατάπτωσης υπόκειται στο εκάστοτε</w:t>
      </w:r>
      <w:r w:rsidR="00E7467B" w:rsidRPr="00074C2B">
        <w:rPr>
          <w:rFonts w:ascii="Tahoma" w:hAnsi="Tahoma" w:cs="Tahoma"/>
          <w:lang w:eastAsia="en-US"/>
        </w:rPr>
        <w:t xml:space="preserve"> ισχύον πάγιο τέλος χαρτοσήμου.</w:t>
      </w:r>
    </w:p>
    <w:p w14:paraId="5C362F96" w14:textId="77777777" w:rsidR="00C336F0" w:rsidRPr="00074C2B" w:rsidRDefault="001B2F3B" w:rsidP="00A11DC8">
      <w:pPr>
        <w:rPr>
          <w:rFonts w:ascii="Tahoma" w:hAnsi="Tahoma" w:cs="Tahoma"/>
          <w:lang w:eastAsia="en-US"/>
        </w:rPr>
      </w:pPr>
      <w:r w:rsidRPr="00074C2B">
        <w:rPr>
          <w:rFonts w:ascii="Tahoma" w:hAnsi="Tahoma" w:cs="Tahoma"/>
          <w:lang w:eastAsia="en-US"/>
        </w:rPr>
        <w:t>(Εξουσιοδοτημένη υπογραφή)</w:t>
      </w:r>
      <w:r w:rsidR="00C336F0" w:rsidRPr="00074C2B">
        <w:rPr>
          <w:rFonts w:ascii="Tahoma" w:hAnsi="Tahoma" w:cs="Tahoma"/>
          <w:lang w:eastAsia="en-US"/>
        </w:rPr>
        <w:br w:type="page"/>
      </w:r>
    </w:p>
    <w:p w14:paraId="1717C3F4" w14:textId="487A6F83" w:rsidR="00C8482D" w:rsidRPr="00074C2B" w:rsidRDefault="00C8482D" w:rsidP="00C8482D">
      <w:pPr>
        <w:pStyle w:val="20"/>
        <w:rPr>
          <w:rFonts w:ascii="Tahoma" w:hAnsi="Tahoma" w:cs="Tahoma"/>
          <w:lang w:val="el-GR"/>
        </w:rPr>
      </w:pPr>
      <w:bookmarkStart w:id="340" w:name="_Ref98956957"/>
      <w:bookmarkStart w:id="341" w:name="_Toc172624236"/>
      <w:r w:rsidRPr="00074C2B">
        <w:rPr>
          <w:rFonts w:ascii="Tahoma" w:hAnsi="Tahoma" w:cs="Tahoma"/>
          <w:lang w:val="el-GR"/>
        </w:rPr>
        <w:lastRenderedPageBreak/>
        <w:t xml:space="preserve">ΠΑΡΑΡΤΗΜΑ </w:t>
      </w:r>
      <w:r w:rsidR="0095122E" w:rsidRPr="00074C2B">
        <w:rPr>
          <w:rFonts w:ascii="Tahoma" w:hAnsi="Tahoma" w:cs="Tahoma"/>
          <w:lang w:val="en-US"/>
        </w:rPr>
        <w:t>IX</w:t>
      </w:r>
      <w:r w:rsidRPr="00074C2B">
        <w:rPr>
          <w:rFonts w:ascii="Tahoma" w:hAnsi="Tahoma" w:cs="Tahoma"/>
          <w:lang w:val="el-GR"/>
        </w:rPr>
        <w:t xml:space="preserve"> – Ενημέρωση για την επεξεργασία προσωπικών δεδομένων</w:t>
      </w:r>
      <w:bookmarkEnd w:id="340"/>
      <w:bookmarkEnd w:id="341"/>
    </w:p>
    <w:p w14:paraId="45D0704E" w14:textId="73B55319" w:rsidR="00C8482D" w:rsidRPr="00074C2B" w:rsidRDefault="00C8482D" w:rsidP="00C8482D">
      <w:pPr>
        <w:rPr>
          <w:rFonts w:ascii="Tahoma" w:hAnsi="Tahoma" w:cs="Tahoma"/>
        </w:rPr>
      </w:pPr>
      <w:r w:rsidRPr="00074C2B">
        <w:rPr>
          <w:rFonts w:ascii="Tahoma" w:hAnsi="Tahoma" w:cs="Tahoma"/>
        </w:rPr>
        <w:t xml:space="preserve">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w:t>
      </w:r>
      <w:r w:rsidR="00684498" w:rsidRPr="00074C2B">
        <w:rPr>
          <w:rFonts w:ascii="Tahoma" w:hAnsi="Tahoma" w:cs="Tahoma"/>
        </w:rPr>
        <w:t xml:space="preserve">η ίδια </w:t>
      </w:r>
      <w:r w:rsidRPr="00074C2B">
        <w:rPr>
          <w:rFonts w:ascii="Tahoma" w:hAnsi="Tahoma" w:cs="Tahoma"/>
        </w:rPr>
        <w:t xml:space="preserve">ή και </w:t>
      </w:r>
      <w:r w:rsidR="00684498" w:rsidRPr="00074C2B">
        <w:rPr>
          <w:rFonts w:ascii="Tahoma" w:hAnsi="Tahoma" w:cs="Tahoma"/>
        </w:rPr>
        <w:t xml:space="preserve">οι </w:t>
      </w:r>
      <w:r w:rsidRPr="00074C2B">
        <w:rPr>
          <w:rFonts w:ascii="Tahoma" w:hAnsi="Tahoma" w:cs="Tahoma"/>
        </w:rPr>
        <w:t xml:space="preserve">τρίτοι, κατ’ εντολή και για λογαριασμό </w:t>
      </w:r>
      <w:r w:rsidR="00684498" w:rsidRPr="00074C2B">
        <w:rPr>
          <w:rFonts w:ascii="Tahoma" w:hAnsi="Tahoma" w:cs="Tahoma"/>
        </w:rPr>
        <w:t>της</w:t>
      </w:r>
      <w:r w:rsidRPr="00074C2B">
        <w:rPr>
          <w:rFonts w:ascii="Tahoma" w:hAnsi="Tahoma" w:cs="Tahoma"/>
        </w:rPr>
        <w:t>, θα επεξεργάζονται τα ακόλουθα δεδομένα ως εξής:</w:t>
      </w:r>
    </w:p>
    <w:p w14:paraId="68714483" w14:textId="77777777" w:rsidR="00C8482D" w:rsidRPr="00074C2B" w:rsidRDefault="00C8482D" w:rsidP="00C8482D">
      <w:pPr>
        <w:rPr>
          <w:rFonts w:ascii="Tahoma" w:hAnsi="Tahoma" w:cs="Tahoma"/>
        </w:rPr>
      </w:pPr>
      <w:r w:rsidRPr="00074C2B">
        <w:rPr>
          <w:rFonts w:ascii="Tahoma" w:hAnsi="Tahoma" w:cs="Tahom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C5E502C" w14:textId="77777777" w:rsidR="00C8482D" w:rsidRPr="00074C2B" w:rsidRDefault="00C8482D" w:rsidP="00C8482D">
      <w:pPr>
        <w:rPr>
          <w:rFonts w:ascii="Tahoma" w:hAnsi="Tahoma" w:cs="Tahoma"/>
        </w:rPr>
      </w:pPr>
      <w:r w:rsidRPr="00074C2B">
        <w:rPr>
          <w:rFonts w:ascii="Tahoma" w:hAnsi="Tahoma" w:cs="Tahom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2936881E" w14:textId="0E41E64A" w:rsidR="00C8482D" w:rsidRPr="00074C2B" w:rsidRDefault="00C8482D" w:rsidP="00C8482D">
      <w:pPr>
        <w:rPr>
          <w:rFonts w:ascii="Tahoma" w:hAnsi="Tahoma" w:cs="Tahoma"/>
        </w:rPr>
      </w:pPr>
      <w:r w:rsidRPr="00074C2B">
        <w:rPr>
          <w:rFonts w:ascii="Tahoma" w:hAnsi="Tahoma" w:cs="Tahoma"/>
        </w:rPr>
        <w:t xml:space="preserve">ΙΙΙ. Αποδέκτες των ανωτέρω (υπό </w:t>
      </w:r>
      <w:r w:rsidR="007146C1" w:rsidRPr="00074C2B">
        <w:rPr>
          <w:rFonts w:ascii="Tahoma" w:hAnsi="Tahoma" w:cs="Tahoma"/>
        </w:rPr>
        <w:t>Ι</w:t>
      </w:r>
      <w:r w:rsidRPr="00074C2B">
        <w:rPr>
          <w:rFonts w:ascii="Tahoma" w:hAnsi="Tahoma" w:cs="Tahoma"/>
        </w:rPr>
        <w:t xml:space="preserve">) δεδομένων στους οποίους κοινοποιούνται είναι: </w:t>
      </w:r>
    </w:p>
    <w:p w14:paraId="2C10C276" w14:textId="77777777" w:rsidR="00C8482D" w:rsidRPr="00074C2B" w:rsidRDefault="00C8482D" w:rsidP="00C8482D">
      <w:pPr>
        <w:rPr>
          <w:rFonts w:ascii="Tahoma" w:hAnsi="Tahoma" w:cs="Tahoma"/>
        </w:rPr>
      </w:pPr>
      <w:r w:rsidRPr="00074C2B">
        <w:rPr>
          <w:rFonts w:ascii="Tahoma" w:hAnsi="Tahoma" w:cs="Tahom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1A01015C" w14:textId="77777777" w:rsidR="00C8482D" w:rsidRPr="00074C2B" w:rsidRDefault="00C8482D" w:rsidP="00C8482D">
      <w:pPr>
        <w:rPr>
          <w:rFonts w:ascii="Tahoma" w:hAnsi="Tahoma" w:cs="Tahoma"/>
        </w:rPr>
      </w:pPr>
      <w:r w:rsidRPr="00074C2B">
        <w:rPr>
          <w:rFonts w:ascii="Tahoma" w:hAnsi="Tahoma" w:cs="Tahoma"/>
        </w:rPr>
        <w:t>(β) Το Δημόσιο, άλλοι δημόσιοι φορείς ή δικαστικές αρχές ή άλλες αρχές ή δικαιοδοτικά όργανα, στο πλαίσιο των αρμοδιοτήτων τους.</w:t>
      </w:r>
    </w:p>
    <w:p w14:paraId="339DEDC1" w14:textId="77777777" w:rsidR="00C8482D" w:rsidRPr="00074C2B" w:rsidRDefault="00C8482D" w:rsidP="00C8482D">
      <w:pPr>
        <w:rPr>
          <w:rFonts w:ascii="Tahoma" w:hAnsi="Tahoma" w:cs="Tahoma"/>
        </w:rPr>
      </w:pPr>
      <w:r w:rsidRPr="00074C2B">
        <w:rPr>
          <w:rFonts w:ascii="Tahoma" w:hAnsi="Tahoma" w:cs="Tahom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4CB6DBF4" w14:textId="6E458D74" w:rsidR="00C8482D" w:rsidRPr="00074C2B" w:rsidRDefault="00C8482D" w:rsidP="00C8482D">
      <w:pPr>
        <w:rPr>
          <w:rFonts w:ascii="Tahoma" w:hAnsi="Tahoma" w:cs="Tahoma"/>
        </w:rPr>
      </w:pPr>
      <w:r w:rsidRPr="00074C2B">
        <w:rPr>
          <w:rFonts w:ascii="Tahoma" w:hAnsi="Tahoma" w:cs="Tahoma"/>
        </w:rPr>
        <w:t>IV. Τα δεδομένα θα τηρούνται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1E210D7D" w14:textId="6C10210F" w:rsidR="00C8482D" w:rsidRPr="00074C2B" w:rsidRDefault="00C8482D" w:rsidP="00C8482D">
      <w:pPr>
        <w:rPr>
          <w:rFonts w:ascii="Tahoma" w:hAnsi="Tahoma" w:cs="Tahoma"/>
        </w:rPr>
      </w:pPr>
      <w:r w:rsidRPr="00074C2B">
        <w:rPr>
          <w:rFonts w:ascii="Tahoma" w:hAnsi="Tahoma" w:cs="Tahoma"/>
        </w:rPr>
        <w:t xml:space="preserve">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w:t>
      </w:r>
      <w:r w:rsidR="00A918BB" w:rsidRPr="00074C2B">
        <w:rPr>
          <w:rFonts w:ascii="Tahoma" w:hAnsi="Tahoma" w:cs="Tahoma"/>
        </w:rPr>
        <w:t xml:space="preserve">επεξεργασίας </w:t>
      </w:r>
      <w:r w:rsidRPr="00074C2B">
        <w:rPr>
          <w:rFonts w:ascii="Tahoma" w:hAnsi="Tahoma" w:cs="Tahoma"/>
        </w:rPr>
        <w:t>προσωπικών δεδομένων της Αναθέτουσας Αρχής.</w:t>
      </w:r>
    </w:p>
    <w:p w14:paraId="750F32D3" w14:textId="77777777" w:rsidR="00C8482D" w:rsidRPr="00074C2B" w:rsidRDefault="00C8482D" w:rsidP="00C8482D">
      <w:pPr>
        <w:rPr>
          <w:rFonts w:ascii="Tahoma" w:hAnsi="Tahoma" w:cs="Tahoma"/>
        </w:rPr>
      </w:pPr>
      <w:r w:rsidRPr="00074C2B">
        <w:rPr>
          <w:rFonts w:ascii="Tahoma" w:hAnsi="Tahoma" w:cs="Tahoma"/>
        </w:rPr>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303C282A" w14:textId="77777777" w:rsidR="00344DF6" w:rsidRPr="00074C2B" w:rsidRDefault="00344DF6" w:rsidP="00344DF6">
      <w:pPr>
        <w:rPr>
          <w:rFonts w:ascii="Tahoma" w:hAnsi="Tahoma" w:cs="Tahoma"/>
        </w:rPr>
      </w:pPr>
      <w:r w:rsidRPr="00074C2B">
        <w:rPr>
          <w:rFonts w:ascii="Tahoma" w:hAnsi="Tahoma" w:cs="Tahoma"/>
          <w:lang w:val="en-US"/>
        </w:rPr>
        <w:t>VII</w:t>
      </w:r>
      <w:r w:rsidRPr="00074C2B">
        <w:rPr>
          <w:rFonts w:ascii="Tahoma" w:hAnsi="Tahoma" w:cs="Tahoma"/>
        </w:rPr>
        <w:t>.  Δεν επιτρέπεται η επεξεργασία δεδομένων προσωπικού χαρακτήρα για σκοπό διαφορετικό από αυτόν για τον οποίο έχουν συλλεχθεί παράμόνον υπό τους όρους και προυποθέσεις του άρθρου 24 του ν. 4624/2019.</w:t>
      </w:r>
    </w:p>
    <w:p w14:paraId="07223178" w14:textId="0C142E3A" w:rsidR="00C8482D" w:rsidRPr="00074C2B" w:rsidRDefault="00344DF6" w:rsidP="00344DF6">
      <w:pPr>
        <w:rPr>
          <w:rFonts w:ascii="Tahoma" w:hAnsi="Tahoma" w:cs="Tahoma"/>
        </w:rPr>
      </w:pPr>
      <w:r w:rsidRPr="00074C2B">
        <w:rPr>
          <w:rFonts w:ascii="Tahoma" w:hAnsi="Tahoma" w:cs="Tahoma"/>
          <w:lang w:val="en-US"/>
        </w:rPr>
        <w:t>VIII</w:t>
      </w:r>
      <w:r w:rsidRPr="00074C2B">
        <w:rPr>
          <w:rFonts w:ascii="Tahoma" w:hAnsi="Tahoma" w:cs="Tahoma"/>
        </w:rPr>
        <w:t>. 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προυποθέσεις που επιτρέπουν την επεξεργασία σύμφωνα με το άρθρο 24 του ίδιου νόμου.</w:t>
      </w:r>
    </w:p>
    <w:p w14:paraId="29A33F3E" w14:textId="3AF38810" w:rsidR="0095122E" w:rsidRPr="00074C2B" w:rsidRDefault="006A7360" w:rsidP="006A7360">
      <w:pPr>
        <w:pStyle w:val="aff"/>
        <w:tabs>
          <w:tab w:val="left" w:pos="1134"/>
          <w:tab w:val="left" w:pos="1701"/>
        </w:tabs>
        <w:ind w:left="-23"/>
        <w:rPr>
          <w:rFonts w:ascii="Tahoma" w:hAnsi="Tahoma" w:cs="Tahoma"/>
        </w:rPr>
      </w:pPr>
      <w:r w:rsidRPr="00074C2B">
        <w:rPr>
          <w:rFonts w:ascii="Tahoma" w:hAnsi="Tahoma" w:cs="Tahoma"/>
        </w:rPr>
        <w:lastRenderedPageBreak/>
        <w:t xml:space="preserve">IX. Τα στοιχεία επικοινωνίας με τον υπεύθυνο για την προστασία των προσωπικών δεδομένων της Αναθέτουσας Αρχής είναι τα ακόλουθα:(e–mail: </w:t>
      </w:r>
      <w:r w:rsidRPr="00074C2B">
        <w:rPr>
          <w:rFonts w:ascii="Tahoma" w:hAnsi="Tahoma" w:cs="Tahoma"/>
          <w:lang w:val="en-US"/>
        </w:rPr>
        <w:t>dpo</w:t>
      </w:r>
      <w:r w:rsidRPr="00074C2B">
        <w:rPr>
          <w:rFonts w:ascii="Tahoma" w:hAnsi="Tahoma" w:cs="Tahoma"/>
        </w:rPr>
        <w:t>@</w:t>
      </w:r>
      <w:r w:rsidRPr="00074C2B">
        <w:rPr>
          <w:rFonts w:ascii="Tahoma" w:hAnsi="Tahoma" w:cs="Tahoma"/>
          <w:lang w:val="en-US"/>
        </w:rPr>
        <w:t>ktpae</w:t>
      </w:r>
      <w:r w:rsidRPr="00074C2B">
        <w:rPr>
          <w:rFonts w:ascii="Tahoma" w:hAnsi="Tahoma" w:cs="Tahoma"/>
        </w:rPr>
        <w:t>.</w:t>
      </w:r>
      <w:r w:rsidRPr="00074C2B">
        <w:rPr>
          <w:rFonts w:ascii="Tahoma" w:hAnsi="Tahoma" w:cs="Tahoma"/>
          <w:lang w:val="en-US"/>
        </w:rPr>
        <w:t>gr</w:t>
      </w:r>
      <w:r w:rsidRPr="00074C2B">
        <w:rPr>
          <w:rFonts w:ascii="Tahoma" w:hAnsi="Tahoma" w:cs="Tahoma"/>
        </w:rPr>
        <w:t>/Τηλ:211-1003310)</w:t>
      </w:r>
    </w:p>
    <w:p w14:paraId="2BB79EBD" w14:textId="77777777" w:rsidR="0095122E" w:rsidRPr="00074C2B" w:rsidRDefault="0095122E">
      <w:pPr>
        <w:suppressAutoHyphens w:val="0"/>
        <w:spacing w:before="0" w:after="0"/>
        <w:jc w:val="left"/>
        <w:rPr>
          <w:rFonts w:ascii="Tahoma" w:hAnsi="Tahoma" w:cs="Tahoma"/>
        </w:rPr>
      </w:pPr>
      <w:r w:rsidRPr="00074C2B">
        <w:rPr>
          <w:rFonts w:ascii="Tahoma" w:hAnsi="Tahoma" w:cs="Tahoma"/>
        </w:rPr>
        <w:br w:type="page"/>
      </w:r>
    </w:p>
    <w:p w14:paraId="67107741" w14:textId="77777777" w:rsidR="00782017" w:rsidRPr="00074C2B" w:rsidRDefault="00782017" w:rsidP="00782017">
      <w:pPr>
        <w:pStyle w:val="20"/>
        <w:pBdr>
          <w:top w:val="none" w:sz="0" w:space="0" w:color="auto"/>
          <w:left w:val="none" w:sz="0" w:space="0" w:color="auto"/>
          <w:bottom w:val="none" w:sz="0" w:space="0" w:color="auto"/>
          <w:right w:val="none" w:sz="0" w:space="0" w:color="auto"/>
        </w:pBdr>
        <w:ind w:left="576" w:hanging="576"/>
        <w:rPr>
          <w:rFonts w:ascii="Tahoma" w:hAnsi="Tahoma" w:cs="Tahoma"/>
          <w:lang w:val="el-GR"/>
        </w:rPr>
      </w:pPr>
      <w:bookmarkStart w:id="342" w:name="_Ref118477993"/>
      <w:bookmarkStart w:id="343" w:name="_Toc172624237"/>
      <w:bookmarkStart w:id="344" w:name="_Hlk118481870"/>
      <w:r w:rsidRPr="00074C2B">
        <w:rPr>
          <w:rFonts w:ascii="Tahoma" w:hAnsi="Tahoma" w:cs="Tahoma"/>
          <w:lang w:val="el-GR"/>
        </w:rPr>
        <w:lastRenderedPageBreak/>
        <w:t xml:space="preserve">ΠΑΡΑΡΤΗΜΑ </w:t>
      </w:r>
      <w:r w:rsidRPr="00074C2B">
        <w:rPr>
          <w:rFonts w:ascii="Tahoma" w:hAnsi="Tahoma" w:cs="Tahoma"/>
        </w:rPr>
        <w:t>X</w:t>
      </w:r>
      <w:r w:rsidRPr="00074C2B">
        <w:rPr>
          <w:rFonts w:ascii="Tahoma" w:hAnsi="Tahoma" w:cs="Tahoma"/>
          <w:lang w:val="el-GR"/>
        </w:rPr>
        <w:t xml:space="preserve"> – Ρήτρα Ακεραιότητας</w:t>
      </w:r>
      <w:bookmarkEnd w:id="342"/>
      <w:bookmarkEnd w:id="343"/>
      <w:r w:rsidRPr="00074C2B">
        <w:rPr>
          <w:rFonts w:ascii="Tahoma" w:hAnsi="Tahoma" w:cs="Tahoma"/>
          <w:lang w:val="el-GR"/>
        </w:rPr>
        <w:t xml:space="preserve"> </w:t>
      </w:r>
    </w:p>
    <w:p w14:paraId="7DBBE661" w14:textId="77777777" w:rsidR="00782017" w:rsidRPr="00074C2B" w:rsidRDefault="00782017" w:rsidP="00782017">
      <w:pPr>
        <w:spacing w:line="276" w:lineRule="auto"/>
        <w:rPr>
          <w:rFonts w:ascii="Tahoma" w:hAnsi="Tahoma" w:cs="Tahoma"/>
        </w:rPr>
      </w:pPr>
      <w:r w:rsidRPr="00074C2B">
        <w:rPr>
          <w:rFonts w:ascii="Tahoma" w:hAnsi="Tahoma" w:cs="Tahoma"/>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2C821B6A" w14:textId="77777777" w:rsidR="00782017" w:rsidRPr="00074C2B" w:rsidRDefault="00782017" w:rsidP="00782017">
      <w:pPr>
        <w:spacing w:line="276" w:lineRule="auto"/>
        <w:rPr>
          <w:rFonts w:ascii="Tahoma" w:hAnsi="Tahoma" w:cs="Tahoma"/>
        </w:rPr>
      </w:pPr>
      <w:r w:rsidRPr="00074C2B">
        <w:rPr>
          <w:rFonts w:ascii="Tahoma" w:hAnsi="Tahoma" w:cs="Tahoma"/>
        </w:rPr>
        <w:t>Ειδικότερα, ο Ανάδοχος δηλώνει ότι:</w:t>
      </w:r>
    </w:p>
    <w:p w14:paraId="166274DF" w14:textId="77777777" w:rsidR="00782017" w:rsidRPr="00074C2B" w:rsidRDefault="00782017" w:rsidP="00782017">
      <w:pPr>
        <w:spacing w:line="276" w:lineRule="auto"/>
        <w:rPr>
          <w:rFonts w:ascii="Tahoma" w:hAnsi="Tahoma" w:cs="Tahoma"/>
        </w:rPr>
      </w:pPr>
      <w:r w:rsidRPr="00074C2B">
        <w:rPr>
          <w:rFonts w:ascii="Tahoma" w:hAnsi="Tahoma" w:cs="Tahoma"/>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5A2A4DCD" w14:textId="77777777" w:rsidR="00782017" w:rsidRPr="00074C2B" w:rsidRDefault="00782017" w:rsidP="00782017">
      <w:pPr>
        <w:spacing w:line="276" w:lineRule="auto"/>
        <w:rPr>
          <w:rFonts w:ascii="Tahoma" w:hAnsi="Tahoma" w:cs="Tahoma"/>
        </w:rPr>
      </w:pPr>
      <w:r w:rsidRPr="00074C2B">
        <w:rPr>
          <w:rFonts w:ascii="Tahoma" w:hAnsi="Tahoma" w:cs="Tahoma"/>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23F7938E" w14:textId="77777777" w:rsidR="00782017" w:rsidRPr="00074C2B" w:rsidRDefault="00782017" w:rsidP="00782017">
      <w:pPr>
        <w:spacing w:line="276" w:lineRule="auto"/>
        <w:rPr>
          <w:rFonts w:ascii="Tahoma" w:hAnsi="Tahoma" w:cs="Tahoma"/>
        </w:rPr>
      </w:pPr>
      <w:r w:rsidRPr="00074C2B">
        <w:rPr>
          <w:rFonts w:ascii="Tahoma" w:hAnsi="Tahoma" w:cs="Tahoma"/>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6BE47F82" w14:textId="77777777" w:rsidR="00782017" w:rsidRPr="00074C2B" w:rsidRDefault="00782017" w:rsidP="00782017">
      <w:pPr>
        <w:spacing w:line="276" w:lineRule="auto"/>
        <w:rPr>
          <w:rFonts w:ascii="Tahoma" w:hAnsi="Tahoma" w:cs="Tahoma"/>
        </w:rPr>
      </w:pPr>
      <w:r w:rsidRPr="00074C2B">
        <w:rPr>
          <w:rFonts w:ascii="Tahoma" w:hAnsi="Tahoma" w:cs="Tahoma"/>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37FC7EA9" w14:textId="77777777" w:rsidR="00782017" w:rsidRPr="00074C2B" w:rsidRDefault="00782017" w:rsidP="00782017">
      <w:pPr>
        <w:spacing w:line="276" w:lineRule="auto"/>
        <w:rPr>
          <w:rFonts w:ascii="Tahoma" w:hAnsi="Tahoma" w:cs="Tahoma"/>
        </w:rPr>
      </w:pPr>
      <w:r w:rsidRPr="00074C2B">
        <w:rPr>
          <w:rFonts w:ascii="Tahoma" w:hAnsi="Tahoma" w:cs="Tahoma"/>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6C93EA8A" w14:textId="77777777" w:rsidR="00782017" w:rsidRPr="00074C2B" w:rsidRDefault="00782017" w:rsidP="00782017">
      <w:pPr>
        <w:spacing w:line="276" w:lineRule="auto"/>
        <w:rPr>
          <w:rFonts w:ascii="Tahoma" w:hAnsi="Tahoma" w:cs="Tahoma"/>
        </w:rPr>
      </w:pPr>
      <w:r w:rsidRPr="00074C2B">
        <w:rPr>
          <w:rFonts w:ascii="Tahoma" w:hAnsi="Tahoma" w:cs="Tahoma"/>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0199A57A" w14:textId="77777777" w:rsidR="00782017" w:rsidRPr="00074C2B" w:rsidRDefault="00782017" w:rsidP="00782017">
      <w:pPr>
        <w:spacing w:line="276" w:lineRule="auto"/>
        <w:rPr>
          <w:rFonts w:ascii="Tahoma" w:hAnsi="Tahoma" w:cs="Tahoma"/>
        </w:rPr>
      </w:pPr>
      <w:r w:rsidRPr="00074C2B">
        <w:rPr>
          <w:rFonts w:ascii="Tahoma" w:hAnsi="Tahoma" w:cs="Tahoma"/>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7E6DD7D0" w14:textId="77777777" w:rsidR="00782017" w:rsidRPr="00074C2B" w:rsidRDefault="00782017" w:rsidP="00782017">
      <w:pPr>
        <w:spacing w:line="276" w:lineRule="auto"/>
        <w:rPr>
          <w:rFonts w:ascii="Tahoma" w:hAnsi="Tahoma" w:cs="Tahoma"/>
        </w:rPr>
      </w:pPr>
      <w:r w:rsidRPr="00074C2B">
        <w:rPr>
          <w:rFonts w:ascii="Tahoma" w:hAnsi="Tahoma" w:cs="Tahoma"/>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074C2B">
        <w:rPr>
          <w:rFonts w:ascii="Tahoma" w:hAnsi="Tahoma" w:cs="Tahoma"/>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56FD43FE" w14:textId="77777777" w:rsidR="00782017" w:rsidRPr="00074C2B" w:rsidRDefault="00782017" w:rsidP="00782017">
      <w:pPr>
        <w:spacing w:line="276" w:lineRule="auto"/>
        <w:rPr>
          <w:rFonts w:ascii="Tahoma" w:hAnsi="Tahoma" w:cs="Tahoma"/>
        </w:rPr>
      </w:pPr>
    </w:p>
    <w:p w14:paraId="4D264F33" w14:textId="77777777" w:rsidR="00782017" w:rsidRPr="00074C2B" w:rsidRDefault="00782017" w:rsidP="00782017">
      <w:pPr>
        <w:spacing w:line="276" w:lineRule="auto"/>
        <w:rPr>
          <w:rFonts w:ascii="Tahoma" w:hAnsi="Tahoma" w:cs="Tahoma"/>
        </w:rPr>
      </w:pPr>
      <w:r w:rsidRPr="00074C2B">
        <w:rPr>
          <w:rFonts w:ascii="Tahoma" w:hAnsi="Tahoma" w:cs="Tahoma"/>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344"/>
    <w:p w14:paraId="67A18837" w14:textId="77777777" w:rsidR="006A7360" w:rsidRPr="00074C2B" w:rsidRDefault="006A7360" w:rsidP="006A7360">
      <w:pPr>
        <w:pStyle w:val="aff"/>
        <w:tabs>
          <w:tab w:val="left" w:pos="1134"/>
          <w:tab w:val="left" w:pos="1701"/>
        </w:tabs>
        <w:ind w:left="-23"/>
        <w:rPr>
          <w:rFonts w:ascii="Tahoma" w:hAnsi="Tahoma" w:cs="Tahoma"/>
        </w:rPr>
      </w:pPr>
    </w:p>
    <w:sectPr w:rsidR="006A7360" w:rsidRPr="00074C2B" w:rsidSect="00E85E7B">
      <w:headerReference w:type="even" r:id="rId29"/>
      <w:headerReference w:type="default" r:id="rId30"/>
      <w:headerReference w:type="first" r:id="rId31"/>
      <w:footerReference w:type="first" r:id="rId32"/>
      <w:pgSz w:w="11906" w:h="16838"/>
      <w:pgMar w:top="1134" w:right="1134" w:bottom="1134"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B6EE16" w14:textId="77777777" w:rsidR="00D72656" w:rsidRDefault="00D72656" w:rsidP="00A11DC8">
      <w:r>
        <w:separator/>
      </w:r>
    </w:p>
  </w:endnote>
  <w:endnote w:type="continuationSeparator" w:id="0">
    <w:p w14:paraId="3292749B" w14:textId="77777777" w:rsidR="00D72656" w:rsidRDefault="00D72656" w:rsidP="00A11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Segoe UI 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DejaVu Sans">
    <w:altName w:val="Calibri"/>
    <w:charset w:val="00"/>
    <w:family w:val="auto"/>
    <w:pitch w:val="default"/>
    <w:sig w:usb0="E7006EFF" w:usb1="D200FDFF" w:usb2="0A246029" w:usb3="0400200C" w:csb0="600001FF" w:csb1="DFFF0000"/>
  </w:font>
  <w:font w:name="Lucida Sans Unicode">
    <w:panose1 w:val="020B0602030504020204"/>
    <w:charset w:val="A1"/>
    <w:family w:val="swiss"/>
    <w:pitch w:val="variable"/>
    <w:sig w:usb0="80000AFF" w:usb1="0000396B" w:usb2="00000000" w:usb3="00000000" w:csb0="000000BF" w:csb1="00000000"/>
  </w:font>
  <w:font w:name="WenQuanYi Zen Hei Sharp">
    <w:panose1 w:val="00000000000000000000"/>
    <w:charset w:val="00"/>
    <w:family w:val="roman"/>
    <w:notTrueType/>
    <w:pitch w:val="default"/>
  </w:font>
  <w:font w:name="Lohit Devanagari">
    <w:altName w:val="MS Gothic"/>
    <w:panose1 w:val="00000000000000000000"/>
    <w:charset w:val="00"/>
    <w:family w:val="roman"/>
    <w:notTrueType/>
    <w:pitch w:val="default"/>
  </w:font>
  <w:font w:name="Bookman Old Style">
    <w:panose1 w:val="02050604050505020204"/>
    <w:charset w:val="A1"/>
    <w:family w:val="roman"/>
    <w:pitch w:val="variable"/>
    <w:sig w:usb0="00000287" w:usb1="00000000" w:usb2="00000000" w:usb3="00000000" w:csb0="0000009F" w:csb1="00000000"/>
  </w:font>
  <w:font w:name="EUAlbertina">
    <w:altName w:val="Times New Roman"/>
    <w:panose1 w:val="00000000000000000000"/>
    <w:charset w:val="EE"/>
    <w:family w:val="auto"/>
    <w:notTrueType/>
    <w:pitch w:val="default"/>
    <w:sig w:usb0="00000087" w:usb1="00000000" w:usb2="00000000" w:usb3="00000000" w:csb0="0000000B"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2134A" w14:textId="2E6DD988" w:rsidR="00B80216" w:rsidRPr="00816D26" w:rsidRDefault="00B80216" w:rsidP="009A6751">
    <w:pPr>
      <w:pStyle w:val="af9"/>
      <w:pBdr>
        <w:top w:val="single" w:sz="4" w:space="1" w:color="auto"/>
      </w:pBdr>
      <w:tabs>
        <w:tab w:val="left" w:pos="12039"/>
      </w:tabs>
      <w:rPr>
        <w:szCs w:val="22"/>
        <w:lang w:val="el-GR"/>
      </w:rPr>
    </w:pPr>
    <w:r w:rsidRPr="002877E7">
      <w:rPr>
        <w:rStyle w:val="a7"/>
        <w:rFonts w:cs="Calibri"/>
        <w:szCs w:val="22"/>
        <w:lang w:val="el-GR"/>
      </w:rPr>
      <w:t xml:space="preserve">Κοινωνία της Πληροφορίας </w:t>
    </w:r>
    <w:r>
      <w:rPr>
        <w:rStyle w:val="a7"/>
        <w:rFonts w:cs="Calibri"/>
        <w:szCs w:val="22"/>
      </w:rPr>
      <w:t>M</w:t>
    </w:r>
    <w:r w:rsidRPr="0025557A">
      <w:rPr>
        <w:rStyle w:val="a7"/>
        <w:rFonts w:cs="Calibri"/>
        <w:szCs w:val="22"/>
        <w:lang w:val="el-GR"/>
      </w:rPr>
      <w:t>.</w:t>
    </w:r>
    <w:r w:rsidRPr="002877E7">
      <w:rPr>
        <w:rStyle w:val="a7"/>
        <w:rFonts w:cs="Calibri"/>
        <w:szCs w:val="22"/>
        <w:lang w:val="el-GR"/>
      </w:rPr>
      <w:t xml:space="preserve">Α.Ε. </w:t>
    </w:r>
    <w:r w:rsidRPr="002877E7">
      <w:rPr>
        <w:rStyle w:val="a7"/>
        <w:rFonts w:cs="Calibri"/>
        <w:szCs w:val="22"/>
        <w:lang w:val="el-GR"/>
      </w:rPr>
      <w:ptab w:relativeTo="margin" w:alignment="right" w:leader="none"/>
    </w:r>
    <w:r w:rsidRPr="0038525B">
      <w:rPr>
        <w:szCs w:val="22"/>
        <w:lang w:val="el-GR"/>
      </w:rPr>
      <w:t xml:space="preserve"> </w:t>
    </w:r>
    <w:sdt>
      <w:sdtPr>
        <w:rPr>
          <w:szCs w:val="22"/>
        </w:rPr>
        <w:id w:val="-704945991"/>
        <w:docPartObj>
          <w:docPartGallery w:val="Page Numbers (Top of Page)"/>
          <w:docPartUnique/>
        </w:docPartObj>
      </w:sdtPr>
      <w:sdtEndPr/>
      <w:sdtContent>
        <w:sdt>
          <w:sdtPr>
            <w:rPr>
              <w:szCs w:val="22"/>
            </w:rPr>
            <w:id w:val="1492599897"/>
            <w:docPartObj>
              <w:docPartGallery w:val="Page Numbers (Top of Page)"/>
              <w:docPartUnique/>
            </w:docPartObj>
          </w:sdtPr>
          <w:sdtEndPr/>
          <w:sdtContent>
            <w:r w:rsidRPr="0038525B">
              <w:rPr>
                <w:bCs/>
                <w:szCs w:val="22"/>
              </w:rPr>
              <w:fldChar w:fldCharType="begin"/>
            </w:r>
            <w:r w:rsidRPr="0038525B">
              <w:rPr>
                <w:bCs/>
                <w:szCs w:val="22"/>
              </w:rPr>
              <w:instrText>PAGE</w:instrText>
            </w:r>
            <w:r w:rsidRPr="0038525B">
              <w:rPr>
                <w:bCs/>
                <w:szCs w:val="22"/>
              </w:rPr>
              <w:fldChar w:fldCharType="separate"/>
            </w:r>
            <w:r w:rsidR="00201D15" w:rsidRPr="00E85E7B">
              <w:rPr>
                <w:bCs/>
                <w:noProof/>
                <w:szCs w:val="22"/>
                <w:lang w:val="el-GR"/>
              </w:rPr>
              <w:t>16</w:t>
            </w:r>
            <w:r w:rsidR="00201D15">
              <w:rPr>
                <w:bCs/>
                <w:noProof/>
                <w:szCs w:val="22"/>
              </w:rPr>
              <w:t>5</w:t>
            </w:r>
            <w:r w:rsidRPr="0038525B">
              <w:rPr>
                <w:szCs w:val="22"/>
              </w:rPr>
              <w:fldChar w:fldCharType="end"/>
            </w:r>
            <w:r w:rsidRPr="00816D26">
              <w:rPr>
                <w:szCs w:val="22"/>
                <w:lang w:val="el-GR"/>
              </w:rPr>
              <w:t xml:space="preserve"> - </w:t>
            </w:r>
            <w:r w:rsidRPr="0038525B">
              <w:rPr>
                <w:bCs/>
                <w:szCs w:val="22"/>
              </w:rPr>
              <w:fldChar w:fldCharType="begin"/>
            </w:r>
            <w:r w:rsidRPr="0038525B">
              <w:rPr>
                <w:bCs/>
                <w:szCs w:val="22"/>
              </w:rPr>
              <w:instrText>NUMPAGES</w:instrText>
            </w:r>
            <w:r w:rsidRPr="0038525B">
              <w:rPr>
                <w:bCs/>
                <w:szCs w:val="22"/>
              </w:rPr>
              <w:fldChar w:fldCharType="separate"/>
            </w:r>
            <w:r w:rsidR="00201D15">
              <w:rPr>
                <w:bCs/>
                <w:noProof/>
                <w:szCs w:val="22"/>
              </w:rPr>
              <w:t>166</w:t>
            </w:r>
            <w:r w:rsidRPr="0038525B">
              <w:rPr>
                <w:szCs w:val="22"/>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118DFB" w14:textId="77777777" w:rsidR="00B80216" w:rsidRDefault="00B80216" w:rsidP="00A11DC8">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CB4470" w14:textId="77777777" w:rsidR="00D72656" w:rsidRDefault="00D72656" w:rsidP="00A11DC8">
      <w:r>
        <w:separator/>
      </w:r>
    </w:p>
  </w:footnote>
  <w:footnote w:type="continuationSeparator" w:id="0">
    <w:p w14:paraId="730D7012" w14:textId="77777777" w:rsidR="00D72656" w:rsidRDefault="00D72656" w:rsidP="00A11DC8">
      <w:r>
        <w:continuationSeparator/>
      </w:r>
    </w:p>
  </w:footnote>
  <w:footnote w:id="1">
    <w:p w14:paraId="5C5070DB" w14:textId="77777777" w:rsidR="00DE0780" w:rsidRPr="00C229F3" w:rsidRDefault="00DE0780" w:rsidP="00DE0780">
      <w:pPr>
        <w:pStyle w:val="aff0"/>
        <w:rPr>
          <w:lang w:val="el-GR"/>
        </w:rPr>
      </w:pPr>
      <w:r>
        <w:rPr>
          <w:rStyle w:val="a9"/>
        </w:rPr>
        <w:footnoteRef/>
      </w:r>
      <w:r w:rsidRPr="00C229F3">
        <w:rPr>
          <w:lang w:val="el-GR"/>
        </w:rPr>
        <w:tab/>
      </w:r>
      <w:r w:rsidRPr="00B950F6">
        <w:rPr>
          <w:lang w:val="el-GR"/>
        </w:rPr>
        <w:t xml:space="preserve">Η αναθέτουσα αρχή προσαρμόζει την παρ. 1.4 και τους όρους της διακήρυξης με βάση το αντικείμενο της σύμβασης και την κείμενη νομοθεσία, όπως ισχύει κατά την έναρξη της διαδικασίας ανάθεσης. Σε περίπτωση νομοθετικών μεταβολών και έως την επικαιροποίηση του παρόντος υποδείγματος από την </w:t>
      </w:r>
      <w:r>
        <w:rPr>
          <w:lang w:val="el-GR"/>
        </w:rPr>
        <w:t>Αρχή,</w:t>
      </w:r>
      <w:r w:rsidRPr="00B950F6">
        <w:rPr>
          <w:lang w:val="el-GR"/>
        </w:rPr>
        <w:t xml:space="preserve"> οι αναθέτουσες αρχές έχουν την ευθύνη αντίστοιχης προσαρμογής των εν λόγω όρων.</w:t>
      </w:r>
    </w:p>
  </w:footnote>
  <w:footnote w:id="2">
    <w:p w14:paraId="51944503" w14:textId="77777777" w:rsidR="00CE4376" w:rsidRPr="00D560FE" w:rsidRDefault="00CE4376" w:rsidP="00CE4376">
      <w:pPr>
        <w:rPr>
          <w:i/>
          <w:sz w:val="20"/>
          <w:szCs w:val="20"/>
        </w:rPr>
      </w:pPr>
      <w:r w:rsidRPr="00D560FE">
        <w:rPr>
          <w:rStyle w:val="af0"/>
          <w:sz w:val="20"/>
          <w:szCs w:val="20"/>
        </w:rPr>
        <w:footnoteRef/>
      </w:r>
      <w:r w:rsidRPr="00D560FE">
        <w:rPr>
          <w:sz w:val="20"/>
          <w:szCs w:val="20"/>
        </w:rPr>
        <w:t xml:space="preserve"> </w:t>
      </w:r>
      <w:r>
        <w:t xml:space="preserve">    </w:t>
      </w:r>
      <w:r w:rsidRPr="00D560FE">
        <w:t xml:space="preserve"> </w:t>
      </w:r>
      <w:r w:rsidRPr="00D560FE">
        <w:rPr>
          <w:sz w:val="18"/>
          <w:szCs w:val="18"/>
        </w:rPr>
        <w:t>Άρθρο 60 παρ. 3 &amp; 67 παρ. 2  του ν. 4412/2016</w:t>
      </w:r>
    </w:p>
  </w:footnote>
  <w:footnote w:id="3">
    <w:p w14:paraId="0CE72618" w14:textId="77777777" w:rsidR="00B80216" w:rsidRPr="00175691" w:rsidRDefault="00B80216" w:rsidP="0037696A">
      <w:pPr>
        <w:pStyle w:val="aff0"/>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4">
    <w:p w14:paraId="6548220D" w14:textId="77777777" w:rsidR="00B80216" w:rsidRPr="00BD65F6" w:rsidRDefault="00B80216" w:rsidP="00064CA1">
      <w:pPr>
        <w:pStyle w:val="aff0"/>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5">
    <w:p w14:paraId="3D69501C" w14:textId="486C05B3" w:rsidR="00B80216" w:rsidRPr="006B2C94" w:rsidRDefault="00B80216" w:rsidP="003D4FF1">
      <w:pPr>
        <w:pStyle w:val="aff0"/>
        <w:rPr>
          <w:lang w:val="el-GR"/>
        </w:rPr>
      </w:pPr>
      <w:r>
        <w:rPr>
          <w:rStyle w:val="a9"/>
        </w:rPr>
        <w:footnoteRef/>
      </w:r>
      <w:r>
        <w:rPr>
          <w:rFonts w:ascii="Cambria" w:hAnsi="Cambria" w:cs="Cambria"/>
          <w:szCs w:val="18"/>
          <w:lang w:val="el-GR"/>
        </w:rPr>
        <w:tab/>
        <w:t>Πρβ. άρθρο 72 παρ. 3 του ν. 4412/2016, όπως τροποποιήθηκε με την περ. 4 του άρθρου 107 του ν. 4497/2017 (Α' 171).</w:t>
      </w:r>
    </w:p>
    <w:p w14:paraId="0C332036" w14:textId="77777777" w:rsidR="00B80216" w:rsidRPr="006B2C94" w:rsidRDefault="00B80216" w:rsidP="003D4FF1">
      <w:pPr>
        <w:pStyle w:val="aff0"/>
        <w:rPr>
          <w:lang w:val="el-GR"/>
        </w:rPr>
      </w:pPr>
    </w:p>
  </w:footnote>
  <w:footnote w:id="6">
    <w:p w14:paraId="199CC09B" w14:textId="77777777" w:rsidR="00F97CCB" w:rsidRPr="007309BB" w:rsidRDefault="00F97CCB" w:rsidP="00F97CCB">
      <w:pPr>
        <w:suppressAutoHyphens w:val="0"/>
        <w:autoSpaceDE w:val="0"/>
        <w:autoSpaceDN w:val="0"/>
        <w:adjustRightInd w:val="0"/>
        <w:spacing w:after="0"/>
        <w:ind w:left="426" w:hanging="426"/>
      </w:pPr>
      <w:r w:rsidRPr="007309BB">
        <w:rPr>
          <w:rStyle w:val="ad"/>
          <w:lang w:val="en-GB"/>
        </w:rPr>
        <w:footnoteRef/>
      </w:r>
      <w:r>
        <w:tab/>
      </w:r>
      <w:r>
        <w:rPr>
          <w:sz w:val="18"/>
          <w:szCs w:val="20"/>
        </w:rPr>
        <w:t>Β</w:t>
      </w:r>
      <w:r w:rsidRPr="00F66CA0">
        <w:rPr>
          <w:sz w:val="18"/>
          <w:szCs w:val="20"/>
        </w:rPr>
        <w:t>λ. απόφαση υπ’ αριθμ. 111257-18/11/2022 (ΑΔΑ: ΨΠΓΟ46ΜΤΛΡ-0Ε3).</w:t>
      </w:r>
      <w:r>
        <w:rPr>
          <w:color w:val="FF0000"/>
        </w:rPr>
        <w:t xml:space="preserve"> </w:t>
      </w:r>
    </w:p>
  </w:footnote>
  <w:footnote w:id="7">
    <w:p w14:paraId="0412A8AE" w14:textId="77777777" w:rsidR="00641E25" w:rsidRPr="006566B6" w:rsidRDefault="00641E25" w:rsidP="00641E25">
      <w:pPr>
        <w:pStyle w:val="aff0"/>
        <w:rPr>
          <w:lang w:val="el-GR"/>
        </w:rPr>
      </w:pPr>
      <w:r w:rsidRPr="007626C4">
        <w:rPr>
          <w:rStyle w:val="af0"/>
        </w:rPr>
        <w:footnoteRef/>
      </w:r>
      <w:r w:rsidRPr="007626C4">
        <w:rPr>
          <w:rStyle w:val="a9"/>
          <w:lang w:val="el-GR"/>
        </w:rPr>
        <w:tab/>
      </w:r>
      <w:r w:rsidRPr="007626C4">
        <w:rPr>
          <w:lang w:val="el-GR"/>
        </w:rPr>
        <w:t xml:space="preserve">Άρθρο 78 </w:t>
      </w:r>
      <w:r>
        <w:rPr>
          <w:lang w:val="el-GR"/>
        </w:rPr>
        <w:t xml:space="preserve">του </w:t>
      </w:r>
      <w:r w:rsidRPr="007626C4">
        <w:rPr>
          <w:lang w:val="el-GR"/>
        </w:rPr>
        <w:t>ν. 4412/2016</w:t>
      </w:r>
    </w:p>
  </w:footnote>
  <w:footnote w:id="8">
    <w:p w14:paraId="75623427" w14:textId="77777777" w:rsidR="00641E25" w:rsidRPr="00FE4670" w:rsidRDefault="00641E25" w:rsidP="00641E25">
      <w:pPr>
        <w:pStyle w:val="aff0"/>
        <w:rPr>
          <w:lang w:val="el-GR"/>
        </w:rPr>
      </w:pPr>
      <w:r>
        <w:rPr>
          <w:rStyle w:val="af0"/>
        </w:rPr>
        <w:footnoteRef/>
      </w:r>
      <w:r w:rsidRPr="002B20BB">
        <w:rPr>
          <w:lang w:val="el-GR"/>
        </w:rPr>
        <w:t xml:space="preserve"> </w:t>
      </w:r>
      <w:r>
        <w:rPr>
          <w:lang w:val="el-GR"/>
        </w:rPr>
        <w:t xml:space="preserve"> </w:t>
      </w:r>
      <w:r>
        <w:rPr>
          <w:lang w:val="el-GR"/>
        </w:rPr>
        <w:tab/>
      </w:r>
      <w:r w:rsidRPr="0090302A">
        <w:rPr>
          <w:lang w:val="el-GR"/>
        </w:rPr>
        <w:t>Για την έννοια του «τρίτου» οικονομικού φορέα σε περίπτωση σύμβασης ανεξ</w:t>
      </w:r>
      <w:r>
        <w:rPr>
          <w:lang w:val="el-GR"/>
        </w:rPr>
        <w:t>άρτη</w:t>
      </w:r>
      <w:r w:rsidRPr="0090302A">
        <w:rPr>
          <w:lang w:val="el-GR"/>
        </w:rPr>
        <w:t>των υπηρεσιών βλ</w:t>
      </w:r>
      <w:r>
        <w:rPr>
          <w:lang w:val="el-GR"/>
        </w:rPr>
        <w:t>.</w:t>
      </w:r>
      <w:r w:rsidRPr="0090302A">
        <w:rPr>
          <w:lang w:val="el-GR"/>
        </w:rPr>
        <w:t xml:space="preserve"> ενδεικτικά αποφάσεις</w:t>
      </w:r>
      <w:r w:rsidRPr="00D33320">
        <w:rPr>
          <w:lang w:val="el-GR"/>
        </w:rPr>
        <w:t xml:space="preserve"> </w:t>
      </w:r>
      <w:r w:rsidRPr="0090302A">
        <w:rPr>
          <w:lang w:val="el-GR"/>
        </w:rPr>
        <w:t>ΣτΕ (ΕΑ) 107/2018</w:t>
      </w:r>
      <w:r w:rsidRPr="00806869">
        <w:rPr>
          <w:lang w:val="el-GR"/>
        </w:rPr>
        <w:t xml:space="preserve">, </w:t>
      </w:r>
      <w:r>
        <w:rPr>
          <w:lang w:val="el-GR"/>
        </w:rPr>
        <w:t xml:space="preserve">ΔΕΑ 140/2021 (Τμ. ΙΒ Αναστ.) σκ. 12, </w:t>
      </w:r>
      <w:r w:rsidRPr="0090302A">
        <w:rPr>
          <w:lang w:val="el-GR"/>
        </w:rPr>
        <w:t>ΜΔΕφΑθ, Α΄ διακοπών 236/2019, ΜΔΕφΑθ, ΙΒ΄ 57/2019</w:t>
      </w:r>
      <w:r>
        <w:rPr>
          <w:lang w:val="el-GR"/>
        </w:rPr>
        <w:t xml:space="preserve">. </w:t>
      </w:r>
    </w:p>
  </w:footnote>
  <w:footnote w:id="9">
    <w:p w14:paraId="0F07FBAF" w14:textId="77777777" w:rsidR="00641E25" w:rsidRPr="001943E8" w:rsidRDefault="00641E25" w:rsidP="00641E25">
      <w:pPr>
        <w:pStyle w:val="aff0"/>
        <w:rPr>
          <w:lang w:val="el-GR"/>
        </w:rPr>
      </w:pPr>
      <w:r>
        <w:rPr>
          <w:rStyle w:val="af0"/>
        </w:rPr>
        <w:footnoteRef/>
      </w:r>
      <w:r w:rsidRPr="005536B4">
        <w:rPr>
          <w:lang w:val="el-GR"/>
        </w:rPr>
        <w:t xml:space="preserve"> </w:t>
      </w:r>
      <w:r>
        <w:rPr>
          <w:lang w:val="el-GR"/>
        </w:rPr>
        <w:t xml:space="preserve">   </w:t>
      </w:r>
      <w:r w:rsidRPr="00E337D7">
        <w:rPr>
          <w:lang w:val="el-GR"/>
        </w:rPr>
        <w:t xml:space="preserve"> </w:t>
      </w:r>
      <w:r w:rsidRPr="00DE2C65">
        <w:rPr>
          <w:lang w:val="el-GR"/>
        </w:rPr>
        <w:t>Βλ. Απόφαση ΣτΕ  Ολ 2325/2023 «κάθε επιμελής οικονομικός φορέας, γνωρίζοντας εκ των προτέρων ότι δυνάμει του νόμου και της διακήρυξης η αναθέτουσα αρχή μπορεί να ζητεί από τους διαγωνιζόμενους, ανά πάση στιγμή κατά τη διάρκεια της διαδικασίας, την υποβολή δικαιολογητικών, οφείλει να μεριμνά για την έκδοσή τους όταν υποβάλλει την προσφορά του, ιδίως μάλιστα αν πρόκειται για δικαιολογητικά για τα οποία υπάρχει δυσχέρεια έκδοσής τους από τις αρμόδιες αρχές σε μεταγενέστερο χρόνο».</w:t>
      </w:r>
      <w:r>
        <w:rPr>
          <w:lang w:val="el-GR"/>
        </w:rPr>
        <w:t xml:space="preserve"> </w:t>
      </w:r>
    </w:p>
  </w:footnote>
  <w:footnote w:id="10">
    <w:p w14:paraId="0ACF9C4E" w14:textId="77777777" w:rsidR="00641E25" w:rsidRPr="001943E8" w:rsidRDefault="00641E25" w:rsidP="00641E25">
      <w:pPr>
        <w:pStyle w:val="aff0"/>
        <w:rPr>
          <w:lang w:val="el-GR"/>
        </w:rPr>
      </w:pPr>
      <w:r>
        <w:rPr>
          <w:rStyle w:val="af0"/>
        </w:rPr>
        <w:footnoteRef/>
      </w:r>
      <w:r w:rsidRPr="005536B4">
        <w:rPr>
          <w:lang w:val="el-GR"/>
        </w:rPr>
        <w:t xml:space="preserve"> </w:t>
      </w:r>
      <w:r>
        <w:rPr>
          <w:lang w:val="el-GR"/>
        </w:rPr>
        <w:t xml:space="preserve">   </w:t>
      </w:r>
      <w:r w:rsidRPr="00E337D7">
        <w:rPr>
          <w:lang w:val="el-GR"/>
        </w:rPr>
        <w:t xml:space="preserve"> Άρθρο 104, σε συνδυασμό με τις παρ. 4 και 5 του άρθρου 105, του ν. 4412/2016 </w:t>
      </w:r>
      <w:r>
        <w:rPr>
          <w:lang w:val="el-GR"/>
        </w:rPr>
        <w:t xml:space="preserve"> </w:t>
      </w:r>
      <w:r w:rsidRPr="00040639">
        <w:rPr>
          <w:lang w:val="el-GR"/>
        </w:rPr>
        <w:t xml:space="preserve"> </w:t>
      </w:r>
    </w:p>
  </w:footnote>
  <w:footnote w:id="11">
    <w:p w14:paraId="164B1AA5" w14:textId="77777777" w:rsidR="00641E25" w:rsidRPr="006B2C94" w:rsidRDefault="00641E25" w:rsidP="00641E25">
      <w:pPr>
        <w:pStyle w:val="aff0"/>
        <w:rPr>
          <w:lang w:val="el-GR"/>
        </w:rPr>
      </w:pPr>
      <w:r>
        <w:rPr>
          <w:rStyle w:val="a9"/>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12">
    <w:p w14:paraId="5A49DD8B" w14:textId="77777777" w:rsidR="00641E25" w:rsidRPr="001943E8" w:rsidRDefault="00641E25" w:rsidP="00641E25">
      <w:pPr>
        <w:pStyle w:val="aff0"/>
        <w:rPr>
          <w:lang w:val="el-GR"/>
        </w:rPr>
      </w:pPr>
      <w:r>
        <w:rPr>
          <w:rStyle w:val="af0"/>
        </w:rPr>
        <w:footnoteRef/>
      </w:r>
      <w:r w:rsidRPr="005536B4">
        <w:rPr>
          <w:lang w:val="el-GR"/>
        </w:rPr>
        <w:t xml:space="preserve"> </w:t>
      </w:r>
      <w:r>
        <w:rPr>
          <w:lang w:val="el-GR"/>
        </w:rPr>
        <w:t xml:space="preserve">   ο.π</w:t>
      </w:r>
      <w:r w:rsidRPr="00040639">
        <w:rPr>
          <w:lang w:val="el-GR"/>
        </w:rPr>
        <w:t xml:space="preserve"> </w:t>
      </w:r>
      <w:r>
        <w:rPr>
          <w:lang w:val="el-GR"/>
        </w:rPr>
        <w:t xml:space="preserve">βλ. </w:t>
      </w:r>
      <w:r w:rsidRPr="00040639">
        <w:rPr>
          <w:lang w:val="el-GR"/>
        </w:rPr>
        <w:t>Απόφαση ΣτΕ  Ολ 2325/2023</w:t>
      </w:r>
      <w:r w:rsidRPr="001943E8">
        <w:rPr>
          <w:lang w:val="el-GR"/>
        </w:rPr>
        <w:t xml:space="preserve"> </w:t>
      </w:r>
      <w:r w:rsidRPr="00040639">
        <w:rPr>
          <w:i/>
          <w:lang w:val="el-GR"/>
        </w:rPr>
        <w:t>«Το ΕΕΕΣ λειτουργεί στο στάδιο υποβολής της προσφοράς ως προκαταρκτική μόνο απόδειξη προς αντικατάσταση των πιστοποιητικών που εκδίδουν δημόσιες αρχές ή τρίτα μέρη. Ο διαγωνιζόμενος όμως που ανακηρύσσεται προσωρινός ανάδοχος έχει υποχρέωση να προσκομίσει, στο μεταγενέστερο αυτό</w:t>
      </w:r>
      <w:r>
        <w:rPr>
          <w:i/>
          <w:lang w:val="el-GR"/>
        </w:rPr>
        <w:t xml:space="preserve"> </w:t>
      </w:r>
      <w:r w:rsidRPr="00040639">
        <w:rPr>
          <w:i/>
          <w:lang w:val="el-GR"/>
        </w:rPr>
        <w:t>στάδιο, αποδεικτικά στοιχεία για την συνδρομή των απαιτούμενων προϋποθέσεων, τα οποία ανάγονται αφενός στον χρόνο υποβολής της προσφοράς του και αφετέρου στον χρόνο ανακήρυξής του σε προσωρινό ανάδοχο.».</w:t>
      </w:r>
      <w:r w:rsidRPr="00040639">
        <w:rPr>
          <w:lang w:val="el-GR"/>
        </w:rPr>
        <w:t xml:space="preserve"> </w:t>
      </w:r>
    </w:p>
  </w:footnote>
  <w:footnote w:id="13">
    <w:p w14:paraId="024E16BB" w14:textId="77777777" w:rsidR="00B80216" w:rsidRPr="00BD65F6" w:rsidRDefault="00B80216" w:rsidP="004B00F6">
      <w:pPr>
        <w:pStyle w:val="aff0"/>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14">
    <w:p w14:paraId="52097E86" w14:textId="77777777" w:rsidR="00B80216" w:rsidRPr="0029307B" w:rsidRDefault="00B80216" w:rsidP="004B00F6">
      <w:pPr>
        <w:pStyle w:val="aff0"/>
        <w:rPr>
          <w:lang w:val="el-GR"/>
        </w:rPr>
      </w:pPr>
      <w:r>
        <w:rPr>
          <w:rStyle w:val="af0"/>
        </w:rPr>
        <w:footnoteRef/>
      </w:r>
      <w:r w:rsidRPr="0029307B">
        <w:rPr>
          <w:lang w:val="el-GR"/>
        </w:rPr>
        <w:t xml:space="preserve"> </w:t>
      </w:r>
      <w:r>
        <w:rPr>
          <w:lang w:val="el-GR"/>
        </w:rPr>
        <w:tab/>
      </w:r>
      <w:r w:rsidRPr="008B038F">
        <w:rPr>
          <w:color w:val="000000" w:themeColor="text1"/>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15">
    <w:p w14:paraId="7A116C4A" w14:textId="77777777" w:rsidR="00F81EC8" w:rsidRPr="00AD1141" w:rsidRDefault="00F81EC8" w:rsidP="00F81EC8">
      <w:pPr>
        <w:pStyle w:val="aff0"/>
        <w:rPr>
          <w:lang w:val="el-GR"/>
        </w:rPr>
      </w:pPr>
      <w:r>
        <w:rPr>
          <w:rStyle w:val="af0"/>
        </w:rPr>
        <w:footnoteRef/>
      </w:r>
      <w:r w:rsidRPr="00AD1141">
        <w:rPr>
          <w:lang w:val="el-GR"/>
        </w:rPr>
        <w:t xml:space="preserve"> </w:t>
      </w:r>
      <w:r>
        <w:rPr>
          <w:lang w:val="el-GR"/>
        </w:rPr>
        <w:t xml:space="preserve">    Ο.π β</w:t>
      </w:r>
      <w:r w:rsidRPr="00AD1141">
        <w:rPr>
          <w:lang w:val="el-GR"/>
        </w:rPr>
        <w:t>λ. Απόφαση ΣτΕ  Ολ 2325/2023</w:t>
      </w:r>
    </w:p>
  </w:footnote>
  <w:footnote w:id="16">
    <w:p w14:paraId="7D6D2C21" w14:textId="77777777" w:rsidR="00B80216" w:rsidRPr="005B2FD1" w:rsidRDefault="00B80216" w:rsidP="001A3C20">
      <w:pPr>
        <w:pStyle w:val="aff0"/>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17">
    <w:p w14:paraId="619DB42E" w14:textId="77777777" w:rsidR="00F81EC8" w:rsidRPr="00510A93" w:rsidRDefault="00F81EC8" w:rsidP="00F81EC8">
      <w:pPr>
        <w:pStyle w:val="aff0"/>
        <w:rPr>
          <w:lang w:val="el-GR"/>
        </w:rPr>
      </w:pPr>
      <w:r w:rsidRPr="007309BB">
        <w:rPr>
          <w:rStyle w:val="af0"/>
        </w:rPr>
        <w:footnoteRef/>
      </w:r>
      <w:r w:rsidRPr="00BD65F6">
        <w:rPr>
          <w:lang w:val="el-GR"/>
        </w:rPr>
        <w:t xml:space="preserve"> </w:t>
      </w:r>
      <w:r>
        <w:rPr>
          <w:lang w:val="el-GR"/>
        </w:rPr>
        <w:t xml:space="preserve">  </w:t>
      </w:r>
      <w:r>
        <w:rPr>
          <w:lang w:val="el-GR"/>
        </w:rPr>
        <w:tab/>
      </w:r>
      <w:r w:rsidRPr="00AD164C">
        <w:rPr>
          <w:lang w:val="el-GR"/>
        </w:rPr>
        <w:t xml:space="preserve">Σύμφωνα με το άρθρο 16 του ν. 4919/2022, στο ΓΕΜΗ </w:t>
      </w:r>
      <w:r w:rsidRPr="007309BB">
        <w:rPr>
          <w:b/>
          <w:lang w:val="el-GR"/>
        </w:rPr>
        <w:t>εγγράφονται υποχρεωτικά:</w:t>
      </w:r>
    </w:p>
    <w:p w14:paraId="7A162D1D" w14:textId="77777777" w:rsidR="00F81EC8" w:rsidRPr="00510A93" w:rsidRDefault="00F81EC8" w:rsidP="00F81EC8">
      <w:pPr>
        <w:pStyle w:val="aff0"/>
        <w:ind w:left="426" w:hanging="284"/>
        <w:rPr>
          <w:lang w:val="el-GR"/>
        </w:rPr>
      </w:pPr>
      <w:r w:rsidRPr="00510A93">
        <w:rPr>
          <w:lang w:val="el-GR"/>
        </w:rPr>
        <w:t xml:space="preserve"> α) Η Ανώνυμη Εταιρεία (Α.Ε.) του ν. </w:t>
      </w:r>
      <w:hyperlink w:history="1">
        <w:r w:rsidRPr="00510A93">
          <w:rPr>
            <w:rStyle w:val="-"/>
            <w:lang w:val="el-GR"/>
          </w:rPr>
          <w:t>4548/2018</w:t>
        </w:r>
      </w:hyperlink>
      <w:r w:rsidRPr="00510A93">
        <w:rPr>
          <w:lang w:val="el-GR"/>
        </w:rPr>
        <w:t xml:space="preserve"> (</w:t>
      </w:r>
      <w:hyperlink w:history="1">
        <w:r w:rsidRPr="00510A93">
          <w:rPr>
            <w:rStyle w:val="-"/>
            <w:lang w:val="el-GR"/>
          </w:rPr>
          <w:t>Α΄ 104</w:t>
        </w:r>
      </w:hyperlink>
      <w:r w:rsidRPr="00510A93">
        <w:rPr>
          <w:lang w:val="el-GR"/>
        </w:rPr>
        <w:t>),</w:t>
      </w:r>
    </w:p>
    <w:p w14:paraId="3FCD9AA9" w14:textId="77777777" w:rsidR="00F81EC8" w:rsidRPr="00510A93" w:rsidRDefault="00F81EC8" w:rsidP="00F81EC8">
      <w:pPr>
        <w:pStyle w:val="aff0"/>
        <w:ind w:left="426" w:hanging="284"/>
        <w:rPr>
          <w:lang w:val="el-GR"/>
        </w:rPr>
      </w:pPr>
      <w:r w:rsidRPr="00510A93">
        <w:rPr>
          <w:lang w:val="el-GR"/>
        </w:rPr>
        <w:t xml:space="preserve"> β) η Εταιρεία Περιορισμένης Ευθύνης (Ε.Π.Ε.) του ν. </w:t>
      </w:r>
      <w:hyperlink w:history="1">
        <w:r w:rsidRPr="00510A93">
          <w:rPr>
            <w:rStyle w:val="-"/>
            <w:lang w:val="el-GR"/>
          </w:rPr>
          <w:t>3190/1955</w:t>
        </w:r>
      </w:hyperlink>
      <w:r w:rsidRPr="00510A93">
        <w:rPr>
          <w:lang w:val="el-GR"/>
        </w:rPr>
        <w:t xml:space="preserve"> (</w:t>
      </w:r>
      <w:hyperlink w:history="1">
        <w:r w:rsidRPr="00510A93">
          <w:rPr>
            <w:rStyle w:val="-"/>
            <w:lang w:val="el-GR"/>
          </w:rPr>
          <w:t>Α΄ 91</w:t>
        </w:r>
      </w:hyperlink>
      <w:r w:rsidRPr="00510A93">
        <w:rPr>
          <w:lang w:val="el-GR"/>
        </w:rPr>
        <w:t>),</w:t>
      </w:r>
    </w:p>
    <w:p w14:paraId="4DB3193D" w14:textId="77777777" w:rsidR="00F81EC8" w:rsidRPr="00510A93" w:rsidRDefault="00F81EC8" w:rsidP="00F81EC8">
      <w:pPr>
        <w:pStyle w:val="aff0"/>
        <w:ind w:left="426" w:hanging="284"/>
        <w:rPr>
          <w:lang w:val="el-GR"/>
        </w:rPr>
      </w:pPr>
      <w:r w:rsidRPr="00510A93">
        <w:rPr>
          <w:lang w:val="el-GR"/>
        </w:rPr>
        <w:t xml:space="preserve"> γ) η Ιδιωτική Κεφαλαιουχική Εταιρεία (Ι.Κ.Ε.) του ν. </w:t>
      </w:r>
      <w:hyperlink w:history="1">
        <w:r w:rsidRPr="00510A93">
          <w:rPr>
            <w:rStyle w:val="-"/>
            <w:lang w:val="el-GR"/>
          </w:rPr>
          <w:t>4072/2012</w:t>
        </w:r>
      </w:hyperlink>
      <w:r w:rsidRPr="00510A93">
        <w:rPr>
          <w:lang w:val="el-GR"/>
        </w:rPr>
        <w:t xml:space="preserve"> (</w:t>
      </w:r>
      <w:hyperlink w:history="1">
        <w:r w:rsidRPr="00510A93">
          <w:rPr>
            <w:rStyle w:val="-"/>
            <w:lang w:val="el-GR"/>
          </w:rPr>
          <w:t>Α΄ 86</w:t>
        </w:r>
      </w:hyperlink>
      <w:r w:rsidRPr="00510A93">
        <w:rPr>
          <w:lang w:val="el-GR"/>
        </w:rPr>
        <w:t>),</w:t>
      </w:r>
    </w:p>
    <w:p w14:paraId="6ADC1CD0" w14:textId="77777777" w:rsidR="00F81EC8" w:rsidRPr="00510A93" w:rsidRDefault="00F81EC8" w:rsidP="00F81EC8">
      <w:pPr>
        <w:pStyle w:val="aff0"/>
        <w:ind w:left="426" w:hanging="284"/>
        <w:rPr>
          <w:lang w:val="el-GR"/>
        </w:rPr>
      </w:pPr>
      <w:r w:rsidRPr="00510A93">
        <w:rPr>
          <w:lang w:val="el-GR"/>
        </w:rPr>
        <w:t xml:space="preserve"> δ) η Ομόρρυθμη και Ετερόρρυθμη (απλή ή κατά μετοχές) Εταιρεία του ν. </w:t>
      </w:r>
      <w:hyperlink w:history="1">
        <w:r w:rsidRPr="00510A93">
          <w:rPr>
            <w:rStyle w:val="-"/>
            <w:lang w:val="el-GR"/>
          </w:rPr>
          <w:t>4072/2012</w:t>
        </w:r>
      </w:hyperlink>
      <w:r w:rsidRPr="00510A93">
        <w:rPr>
          <w:lang w:val="el-GR"/>
        </w:rPr>
        <w:t>,</w:t>
      </w:r>
    </w:p>
    <w:p w14:paraId="194A47BC" w14:textId="77777777" w:rsidR="00F81EC8" w:rsidRPr="00510A93" w:rsidRDefault="00F81EC8" w:rsidP="00F81EC8">
      <w:pPr>
        <w:pStyle w:val="aff0"/>
        <w:ind w:left="426" w:hanging="284"/>
        <w:rPr>
          <w:lang w:val="el-GR"/>
        </w:rPr>
      </w:pPr>
      <w:r w:rsidRPr="00510A93">
        <w:rPr>
          <w:lang w:val="el-GR"/>
        </w:rPr>
        <w:t xml:space="preserve"> ε) ο Αστικός Συνεταιρισμός του ν. </w:t>
      </w:r>
      <w:hyperlink w:history="1">
        <w:r w:rsidRPr="00510A93">
          <w:rPr>
            <w:rStyle w:val="-"/>
            <w:lang w:val="el-GR"/>
          </w:rPr>
          <w:t>1667/1986</w:t>
        </w:r>
      </w:hyperlink>
      <w:r w:rsidRPr="00510A93">
        <w:rPr>
          <w:lang w:val="el-GR"/>
        </w:rPr>
        <w:t xml:space="preserve"> (</w:t>
      </w:r>
      <w:hyperlink w:history="1">
        <w:r w:rsidRPr="00510A93">
          <w:rPr>
            <w:rStyle w:val="-"/>
            <w:lang w:val="el-GR"/>
          </w:rPr>
          <w:t>Α΄ 196</w:t>
        </w:r>
      </w:hyperlink>
      <w:r w:rsidRPr="00510A93">
        <w:rPr>
          <w:lang w:val="el-GR"/>
        </w:rPr>
        <w:t>), στον οποίο περιλαμβάνονται ο αλληλασφαλιστικός, ο πιστωτικός, ο οικοδομικός συνεταιρισμός και η ενεργειακή κοινότητα,</w:t>
      </w:r>
    </w:p>
    <w:p w14:paraId="51AEA7A0" w14:textId="77777777" w:rsidR="00F81EC8" w:rsidRPr="00510A93" w:rsidRDefault="00F81EC8" w:rsidP="00F81EC8">
      <w:pPr>
        <w:pStyle w:val="aff0"/>
        <w:ind w:left="426" w:hanging="284"/>
        <w:rPr>
          <w:lang w:val="el-GR"/>
        </w:rPr>
      </w:pPr>
      <w:r w:rsidRPr="00510A93">
        <w:rPr>
          <w:lang w:val="el-GR"/>
        </w:rPr>
        <w:t xml:space="preserve"> στ) η Κοινωνική Συνεταιριστική Επιχείρηση (Κοιν.Σ.ΕΠ.) και ο Συνεταιρισμός Εργαζομένων του ν. </w:t>
      </w:r>
      <w:hyperlink w:history="1">
        <w:r w:rsidRPr="00510A93">
          <w:rPr>
            <w:rStyle w:val="-"/>
            <w:lang w:val="el-GR"/>
          </w:rPr>
          <w:t>4430/2016</w:t>
        </w:r>
      </w:hyperlink>
      <w:r w:rsidRPr="00510A93">
        <w:rPr>
          <w:lang w:val="el-GR"/>
        </w:rPr>
        <w:t xml:space="preserve"> (</w:t>
      </w:r>
      <w:hyperlink w:history="1">
        <w:r w:rsidRPr="00510A93">
          <w:rPr>
            <w:rStyle w:val="-"/>
            <w:lang w:val="el-GR"/>
          </w:rPr>
          <w:t>Α΄ 205</w:t>
        </w:r>
      </w:hyperlink>
      <w:r w:rsidRPr="00510A93">
        <w:rPr>
          <w:lang w:val="el-GR"/>
        </w:rPr>
        <w:t>),</w:t>
      </w:r>
    </w:p>
    <w:p w14:paraId="34618509" w14:textId="77777777" w:rsidR="00F81EC8" w:rsidRPr="00510A93" w:rsidRDefault="00F81EC8" w:rsidP="00F81EC8">
      <w:pPr>
        <w:pStyle w:val="aff0"/>
        <w:ind w:left="426" w:hanging="284"/>
        <w:rPr>
          <w:lang w:val="el-GR"/>
        </w:rPr>
      </w:pPr>
      <w:r w:rsidRPr="00510A93">
        <w:rPr>
          <w:lang w:val="el-GR"/>
        </w:rPr>
        <w:t xml:space="preserve"> ζ) ο Κοινωνικός Συνεταιρισμός Περιορισμένης Ευθύνης (Κοιν.Σ.Π.Ε.) του </w:t>
      </w:r>
      <w:hyperlink w:history="1">
        <w:r w:rsidRPr="00510A93">
          <w:rPr>
            <w:rStyle w:val="-"/>
            <w:lang w:val="el-GR"/>
          </w:rPr>
          <w:t>άρθρου 12</w:t>
        </w:r>
      </w:hyperlink>
      <w:r w:rsidRPr="00510A93">
        <w:rPr>
          <w:lang w:val="el-GR"/>
        </w:rPr>
        <w:t xml:space="preserve"> του ν. </w:t>
      </w:r>
      <w:hyperlink w:history="1">
        <w:r w:rsidRPr="00510A93">
          <w:rPr>
            <w:rStyle w:val="-"/>
            <w:lang w:val="el-GR"/>
          </w:rPr>
          <w:t>2716/1999</w:t>
        </w:r>
      </w:hyperlink>
      <w:r w:rsidRPr="00510A93">
        <w:rPr>
          <w:lang w:val="el-GR"/>
        </w:rPr>
        <w:t xml:space="preserve"> (</w:t>
      </w:r>
      <w:hyperlink w:history="1">
        <w:r w:rsidRPr="00510A93">
          <w:rPr>
            <w:rStyle w:val="-"/>
            <w:lang w:val="el-GR"/>
          </w:rPr>
          <w:t>Α΄ 96</w:t>
        </w:r>
      </w:hyperlink>
      <w:r w:rsidRPr="00510A93">
        <w:rPr>
          <w:lang w:val="el-GR"/>
        </w:rPr>
        <w:t>),</w:t>
      </w:r>
    </w:p>
    <w:p w14:paraId="1C3970EE" w14:textId="77777777" w:rsidR="00F81EC8" w:rsidRPr="00510A93" w:rsidRDefault="00F81EC8" w:rsidP="00F81EC8">
      <w:pPr>
        <w:pStyle w:val="aff0"/>
        <w:ind w:left="426" w:hanging="284"/>
        <w:rPr>
          <w:lang w:val="el-GR"/>
        </w:rPr>
      </w:pPr>
      <w:r w:rsidRPr="00510A93">
        <w:rPr>
          <w:lang w:val="el-GR"/>
        </w:rPr>
        <w:t xml:space="preserve"> η) η Αστική Εταιρεία με οικονομικό σκοπό του άρθρου 784 ΑΚ και του </w:t>
      </w:r>
      <w:hyperlink w:history="1">
        <w:r w:rsidRPr="00510A93">
          <w:rPr>
            <w:rStyle w:val="-"/>
            <w:lang w:val="el-GR"/>
          </w:rPr>
          <w:t>άρθρου 270</w:t>
        </w:r>
      </w:hyperlink>
      <w:r w:rsidRPr="00510A93">
        <w:rPr>
          <w:lang w:val="el-GR"/>
        </w:rPr>
        <w:t xml:space="preserve"> του ν. </w:t>
      </w:r>
      <w:hyperlink w:history="1">
        <w:r w:rsidRPr="00510A93">
          <w:rPr>
            <w:rStyle w:val="-"/>
            <w:lang w:val="el-GR"/>
          </w:rPr>
          <w:t>4072/2012</w:t>
        </w:r>
      </w:hyperlink>
      <w:r w:rsidRPr="00510A93">
        <w:rPr>
          <w:lang w:val="el-GR"/>
        </w:rPr>
        <w:t>,</w:t>
      </w:r>
    </w:p>
    <w:p w14:paraId="62AE18F3" w14:textId="77777777" w:rsidR="00F81EC8" w:rsidRPr="00510A93" w:rsidRDefault="00F81EC8" w:rsidP="00F81EC8">
      <w:pPr>
        <w:pStyle w:val="aff0"/>
        <w:ind w:left="426" w:hanging="284"/>
        <w:rPr>
          <w:lang w:val="el-GR"/>
        </w:rPr>
      </w:pPr>
      <w:r w:rsidRPr="00510A93">
        <w:rPr>
          <w:lang w:val="el-GR"/>
        </w:rPr>
        <w:t xml:space="preserve"> θ) ο Ευρωπαϊκός Όμιλος Οικονομικού Σκοπού του Κανονισμού (ΕΟΚ) 2137/1985/ΕΟΚ (</w:t>
      </w:r>
      <w:r w:rsidRPr="007309BB">
        <w:rPr>
          <w:lang w:val="el-GR"/>
        </w:rPr>
        <w:t>L</w:t>
      </w:r>
      <w:r w:rsidRPr="00510A93">
        <w:rPr>
          <w:lang w:val="el-GR"/>
        </w:rPr>
        <w:t xml:space="preserve"> 199, διορθωτικό </w:t>
      </w:r>
      <w:r w:rsidRPr="007309BB">
        <w:rPr>
          <w:lang w:val="el-GR"/>
        </w:rPr>
        <w:t>L</w:t>
      </w:r>
      <w:r w:rsidRPr="00510A93">
        <w:rPr>
          <w:lang w:val="el-GR"/>
        </w:rPr>
        <w:t xml:space="preserve"> 247) που έχει την έδρα του στην ημεδαπή,</w:t>
      </w:r>
    </w:p>
    <w:p w14:paraId="4C000ED9" w14:textId="77777777" w:rsidR="00F81EC8" w:rsidRPr="00510A93" w:rsidRDefault="00F81EC8" w:rsidP="00F81EC8">
      <w:pPr>
        <w:pStyle w:val="aff0"/>
        <w:ind w:left="426" w:hanging="284"/>
        <w:rPr>
          <w:lang w:val="el-GR"/>
        </w:rPr>
      </w:pPr>
      <w:r w:rsidRPr="00510A93">
        <w:rPr>
          <w:lang w:val="el-GR"/>
        </w:rPr>
        <w:t xml:space="preserve"> ι) η Ευρωπαϊκή Εταιρεία του Κανονισμού (ΕΚ) 2157/2001 (</w:t>
      </w:r>
      <w:r w:rsidRPr="007309BB">
        <w:rPr>
          <w:lang w:val="el-GR"/>
        </w:rPr>
        <w:t>L</w:t>
      </w:r>
      <w:r w:rsidRPr="00510A93">
        <w:rPr>
          <w:lang w:val="el-GR"/>
        </w:rPr>
        <w:t xml:space="preserve"> 294) που έχει την έδρα της στην ημεδαπή,</w:t>
      </w:r>
    </w:p>
    <w:p w14:paraId="39467C3D" w14:textId="77777777" w:rsidR="00F81EC8" w:rsidRPr="00510A93" w:rsidRDefault="00F81EC8" w:rsidP="00F81EC8">
      <w:pPr>
        <w:pStyle w:val="aff0"/>
        <w:ind w:left="426" w:hanging="284"/>
        <w:rPr>
          <w:lang w:val="el-GR"/>
        </w:rPr>
      </w:pPr>
      <w:r w:rsidRPr="00510A93">
        <w:rPr>
          <w:lang w:val="el-GR"/>
        </w:rPr>
        <w:t xml:space="preserve"> ια) η Ευρωπαϊκή Συνεταιριστική Εταιρεία του Κανονισμού (ΕΚ) 1435/2003 (</w:t>
      </w:r>
      <w:r w:rsidRPr="007309BB">
        <w:rPr>
          <w:lang w:val="el-GR"/>
        </w:rPr>
        <w:t>L</w:t>
      </w:r>
      <w:r w:rsidRPr="00510A93">
        <w:rPr>
          <w:lang w:val="el-GR"/>
        </w:rPr>
        <w:t xml:space="preserve"> 207), που έχει την έδρα της στην ημεδαπή,</w:t>
      </w:r>
    </w:p>
    <w:p w14:paraId="60190F18" w14:textId="77777777" w:rsidR="00F81EC8" w:rsidRPr="00510A93" w:rsidRDefault="00F81EC8" w:rsidP="00F81EC8">
      <w:pPr>
        <w:pStyle w:val="aff0"/>
        <w:ind w:left="426" w:hanging="284"/>
        <w:rPr>
          <w:lang w:val="el-GR"/>
        </w:rPr>
      </w:pPr>
      <w:r w:rsidRPr="00510A93">
        <w:rPr>
          <w:lang w:val="el-GR"/>
        </w:rPr>
        <w:t xml:space="preserve"> ιβ) τα υποκαταστήματα ή πρακτορεία που διατηρούν στην ημεδαπή οι αλλοδαπές εταιρείες με τη μορφή της ανώνυμης εταιρείας, της εταιρείας περιορισμένης ευθύνης και της ετερόρρυθμης κατά μετοχές εταιρείας που έχουν την έδρα τους σε κράτος μέλος της Ευρωπαϊκής Ένωσης (ΕΕ),</w:t>
      </w:r>
    </w:p>
    <w:p w14:paraId="3C64EAE1" w14:textId="77777777" w:rsidR="00F81EC8" w:rsidRPr="00510A93" w:rsidRDefault="00F81EC8" w:rsidP="00F81EC8">
      <w:pPr>
        <w:pStyle w:val="aff0"/>
        <w:ind w:left="426" w:hanging="284"/>
        <w:rPr>
          <w:lang w:val="el-GR"/>
        </w:rPr>
      </w:pPr>
      <w:r w:rsidRPr="00510A93">
        <w:rPr>
          <w:lang w:val="el-GR"/>
        </w:rPr>
        <w:t xml:space="preserve"> ιγ) τα υποκαταστήματα ή τα πρακτορεία που διατηρούν στην ημεδαπή οι αλλοδαπές εταιρείες που έχουν έδρα σε τρίτη χώρα και έχουν νομική μορφή ανάλογη με εκείνη των αλλοδαπών εταιρειών που αναφέρεται στην περ. ιβ),</w:t>
      </w:r>
    </w:p>
    <w:p w14:paraId="06938771" w14:textId="77777777" w:rsidR="00F81EC8" w:rsidRPr="00510A93" w:rsidRDefault="00F81EC8" w:rsidP="00F81EC8">
      <w:pPr>
        <w:pStyle w:val="aff0"/>
        <w:ind w:left="426" w:hanging="284"/>
        <w:rPr>
          <w:lang w:val="el-GR"/>
        </w:rPr>
      </w:pPr>
      <w:r w:rsidRPr="00510A93">
        <w:rPr>
          <w:lang w:val="el-GR"/>
        </w:rPr>
        <w:t xml:space="preserve"> ιδ) τα υποκαταστήματα ή τα πρακτορεία, μέσω των οποίων ενεργούν εμπορικές πράξεις στην ημεδαπή τα φυσικά ή νομικά πρόσωπα ή ενώσεις προσώπων που έχουν την κύρια εγκατάσταση ή την έδρα τους στην αλλοδαπή και δεν εμπίπτουν στις περ. ιβ) και ιγ),</w:t>
      </w:r>
    </w:p>
    <w:p w14:paraId="64BFBB63" w14:textId="77777777" w:rsidR="00F81EC8" w:rsidRPr="00510A93" w:rsidRDefault="00F81EC8" w:rsidP="00F81EC8">
      <w:pPr>
        <w:pStyle w:val="aff0"/>
        <w:ind w:left="426" w:hanging="284"/>
        <w:rPr>
          <w:lang w:val="el-GR"/>
        </w:rPr>
      </w:pPr>
      <w:r w:rsidRPr="00510A93">
        <w:rPr>
          <w:lang w:val="el-GR"/>
        </w:rPr>
        <w:t xml:space="preserve"> ιε) η κοινοπραξία του </w:t>
      </w:r>
      <w:hyperlink w:history="1">
        <w:r w:rsidRPr="00510A93">
          <w:rPr>
            <w:rStyle w:val="-"/>
            <w:lang w:val="el-GR"/>
          </w:rPr>
          <w:t>άρθρου 293</w:t>
        </w:r>
      </w:hyperlink>
      <w:r w:rsidRPr="00510A93">
        <w:rPr>
          <w:lang w:val="el-GR"/>
        </w:rPr>
        <w:t xml:space="preserve"> του ν. </w:t>
      </w:r>
      <w:hyperlink w:history="1">
        <w:r w:rsidRPr="00510A93">
          <w:rPr>
            <w:rStyle w:val="-"/>
            <w:lang w:val="el-GR"/>
          </w:rPr>
          <w:t>4072/2012</w:t>
        </w:r>
      </w:hyperlink>
      <w:r w:rsidRPr="00510A93">
        <w:rPr>
          <w:lang w:val="el-GR"/>
        </w:rPr>
        <w:t>,</w:t>
      </w:r>
    </w:p>
    <w:p w14:paraId="2A84ADCB" w14:textId="77777777" w:rsidR="00F81EC8" w:rsidRPr="00510A93" w:rsidRDefault="00F81EC8" w:rsidP="00F81EC8">
      <w:pPr>
        <w:pStyle w:val="aff0"/>
        <w:ind w:left="426" w:hanging="284"/>
        <w:rPr>
          <w:lang w:val="el-GR"/>
        </w:rPr>
      </w:pPr>
      <w:r w:rsidRPr="00510A93">
        <w:rPr>
          <w:lang w:val="el-GR"/>
        </w:rPr>
        <w:t xml:space="preserve"> ιστ) οι ατομικές επιχειρήσεις με εγκατάσταση στην ημεδαπή και σκοπό το κέρδος που:</w:t>
      </w:r>
    </w:p>
    <w:p w14:paraId="3F0BFCA5" w14:textId="77777777" w:rsidR="00F81EC8" w:rsidRPr="00510A93" w:rsidRDefault="00F81EC8" w:rsidP="00F81EC8">
      <w:pPr>
        <w:pStyle w:val="aff0"/>
        <w:ind w:left="426" w:hanging="284"/>
        <w:rPr>
          <w:lang w:val="el-GR"/>
        </w:rPr>
      </w:pPr>
      <w:r w:rsidRPr="00510A93">
        <w:rPr>
          <w:lang w:val="el-GR"/>
        </w:rPr>
        <w:t xml:space="preserve"> ιστα) διενεργούν εμπορικές πράξεις στο όνομά τους, κατά σύνηθες επάγγελμα, ή</w:t>
      </w:r>
    </w:p>
    <w:p w14:paraId="49E80CC0" w14:textId="77777777" w:rsidR="00F81EC8" w:rsidRPr="00510A93" w:rsidRDefault="00F81EC8" w:rsidP="00F81EC8">
      <w:pPr>
        <w:pStyle w:val="aff0"/>
        <w:ind w:left="426" w:hanging="284"/>
        <w:rPr>
          <w:lang w:val="el-GR"/>
        </w:rPr>
      </w:pPr>
      <w:r w:rsidRPr="00510A93">
        <w:rPr>
          <w:lang w:val="el-GR"/>
        </w:rPr>
        <w:t xml:space="preserve"> ιστβ) διαθέτουν αγαθά ή υπηρεσίες ή διαμεσολαβούν στη διάθεση αυτών με επιχειρηματικό κίνδυνο, μέσω οργανωμένης υποδομής ή μέσω εκμετάλλευσης της εργασίας τρίτων προσώπων.</w:t>
      </w:r>
    </w:p>
    <w:p w14:paraId="663DEE2D" w14:textId="77777777" w:rsidR="00F81EC8" w:rsidRPr="000A5B86" w:rsidRDefault="00F81EC8" w:rsidP="00F81EC8">
      <w:pPr>
        <w:pStyle w:val="aff0"/>
        <w:ind w:left="426" w:hanging="284"/>
        <w:rPr>
          <w:b/>
          <w:lang w:val="el-GR"/>
        </w:rPr>
      </w:pPr>
      <w:r>
        <w:rPr>
          <w:lang w:val="el-GR"/>
        </w:rPr>
        <w:t xml:space="preserve"> </w:t>
      </w:r>
      <w:r w:rsidRPr="000A5B86">
        <w:rPr>
          <w:b/>
          <w:lang w:val="el-GR"/>
        </w:rPr>
        <w:t>Δεν εγγράφονται στο Γ.Ε.ΜΗ.:</w:t>
      </w:r>
    </w:p>
    <w:p w14:paraId="70E718AD" w14:textId="77777777" w:rsidR="00F81EC8" w:rsidRPr="00510A93" w:rsidRDefault="00F81EC8" w:rsidP="00F81EC8">
      <w:pPr>
        <w:pStyle w:val="aff0"/>
        <w:ind w:left="426" w:hanging="284"/>
        <w:contextualSpacing/>
        <w:rPr>
          <w:lang w:val="el-GR"/>
        </w:rPr>
      </w:pPr>
      <w:r w:rsidRPr="00510A93">
        <w:rPr>
          <w:lang w:val="el-GR"/>
        </w:rPr>
        <w:t xml:space="preserve"> α) οι αστικές εταιρείες για την άσκηση επαγγελματικής δραστηριότητας δικηγόρων, συμβολαιογράφων και δικαστικών επιμελητών,</w:t>
      </w:r>
    </w:p>
    <w:p w14:paraId="6CAA8700" w14:textId="77777777" w:rsidR="00F81EC8" w:rsidRDefault="00F81EC8" w:rsidP="00F81EC8">
      <w:pPr>
        <w:pStyle w:val="aff0"/>
        <w:ind w:left="426" w:hanging="284"/>
        <w:contextualSpacing/>
        <w:rPr>
          <w:lang w:val="el-GR"/>
        </w:rPr>
      </w:pPr>
      <w:r w:rsidRPr="00510A93">
        <w:rPr>
          <w:lang w:val="el-GR"/>
        </w:rPr>
        <w:t xml:space="preserve"> β) τα γραφεία ή υποκαταστήματα αλλοδαπών εταιρειών ή επιχειρήσεων που έχουν εγκατασταθεί στην Ελλάδα, σύμφωνα με το </w:t>
      </w:r>
      <w:hyperlink w:history="1">
        <w:r w:rsidRPr="00510A93">
          <w:rPr>
            <w:rStyle w:val="-"/>
            <w:lang w:val="el-GR"/>
          </w:rPr>
          <w:t>άρθρο 25</w:t>
        </w:r>
      </w:hyperlink>
      <w:r w:rsidRPr="00510A93">
        <w:rPr>
          <w:lang w:val="el-GR"/>
        </w:rPr>
        <w:t xml:space="preserve"> του ν. </w:t>
      </w:r>
      <w:hyperlink w:history="1">
        <w:r w:rsidRPr="00510A93">
          <w:rPr>
            <w:rStyle w:val="-"/>
            <w:lang w:val="el-GR"/>
          </w:rPr>
          <w:t>27/1975</w:t>
        </w:r>
      </w:hyperlink>
      <w:r w:rsidRPr="00510A93">
        <w:rPr>
          <w:lang w:val="el-GR"/>
        </w:rPr>
        <w:t xml:space="preserve"> (</w:t>
      </w:r>
      <w:hyperlink w:history="1">
        <w:r w:rsidRPr="00510A93">
          <w:rPr>
            <w:rStyle w:val="-"/>
            <w:lang w:val="el-GR"/>
          </w:rPr>
          <w:t>Α΄ 77</w:t>
        </w:r>
      </w:hyperlink>
      <w:r w:rsidRPr="00510A93">
        <w:rPr>
          <w:lang w:val="el-GR"/>
        </w:rPr>
        <w:t xml:space="preserve">) και τον α.ν. </w:t>
      </w:r>
      <w:hyperlink w:history="1">
        <w:r w:rsidRPr="00510A93">
          <w:rPr>
            <w:rStyle w:val="-"/>
            <w:lang w:val="el-GR"/>
          </w:rPr>
          <w:t>378/1968</w:t>
        </w:r>
      </w:hyperlink>
      <w:r w:rsidRPr="00510A93">
        <w:rPr>
          <w:lang w:val="el-GR"/>
        </w:rPr>
        <w:t xml:space="preserve"> (</w:t>
      </w:r>
      <w:hyperlink w:history="1">
        <w:r w:rsidRPr="00510A93">
          <w:rPr>
            <w:rStyle w:val="-"/>
            <w:lang w:val="el-GR"/>
          </w:rPr>
          <w:t>Α΄ 82</w:t>
        </w:r>
      </w:hyperlink>
      <w:r w:rsidRPr="00510A93">
        <w:rPr>
          <w:lang w:val="el-GR"/>
        </w:rPr>
        <w:t>),</w:t>
      </w:r>
    </w:p>
    <w:p w14:paraId="650A0967" w14:textId="77777777" w:rsidR="00F81EC8" w:rsidRPr="00510A93" w:rsidRDefault="00F81EC8" w:rsidP="00F81EC8">
      <w:pPr>
        <w:pStyle w:val="aff0"/>
        <w:ind w:left="426" w:hanging="284"/>
        <w:contextualSpacing/>
        <w:rPr>
          <w:lang w:val="el-GR"/>
        </w:rPr>
      </w:pPr>
      <w:r w:rsidRPr="00510A93">
        <w:rPr>
          <w:lang w:val="el-GR"/>
        </w:rPr>
        <w:t xml:space="preserve">γ) η Ναυτική Εταιρεία που συστήνεται κατά τον ν. </w:t>
      </w:r>
      <w:hyperlink w:history="1">
        <w:r w:rsidRPr="00510A93">
          <w:rPr>
            <w:rStyle w:val="-"/>
            <w:lang w:val="el-GR"/>
          </w:rPr>
          <w:t>959/1979</w:t>
        </w:r>
      </w:hyperlink>
      <w:r w:rsidRPr="00510A93">
        <w:rPr>
          <w:lang w:val="el-GR"/>
        </w:rPr>
        <w:t xml:space="preserve"> (</w:t>
      </w:r>
      <w:hyperlink w:history="1">
        <w:r w:rsidRPr="00510A93">
          <w:rPr>
            <w:rStyle w:val="-"/>
            <w:lang w:val="el-GR"/>
          </w:rPr>
          <w:t>Α΄ 192</w:t>
        </w:r>
      </w:hyperlink>
      <w:r w:rsidRPr="00510A93">
        <w:rPr>
          <w:lang w:val="el-GR"/>
        </w:rPr>
        <w:t xml:space="preserve">) και η Ναυτιλιακή Εταιρεία Πλοίων Αναψυχής (Ν.Ε.Π.Α.) που συστήνεται κατά τον ν. </w:t>
      </w:r>
      <w:hyperlink w:history="1">
        <w:r w:rsidRPr="00510A93">
          <w:rPr>
            <w:rStyle w:val="-"/>
            <w:lang w:val="el-GR"/>
          </w:rPr>
          <w:t>3182/2003</w:t>
        </w:r>
      </w:hyperlink>
      <w:r w:rsidRPr="00510A93">
        <w:rPr>
          <w:lang w:val="el-GR"/>
        </w:rPr>
        <w:t xml:space="preserve"> (</w:t>
      </w:r>
      <w:hyperlink w:history="1">
        <w:r w:rsidRPr="00510A93">
          <w:rPr>
            <w:rStyle w:val="-"/>
            <w:lang w:val="el-GR"/>
          </w:rPr>
          <w:t>Α΄ 220</w:t>
        </w:r>
      </w:hyperlink>
      <w:r w:rsidRPr="00510A93">
        <w:rPr>
          <w:lang w:val="el-GR"/>
        </w:rPr>
        <w:t>),</w:t>
      </w:r>
    </w:p>
    <w:p w14:paraId="4D179EBE" w14:textId="77777777" w:rsidR="00F81EC8" w:rsidRPr="00BD65F6" w:rsidRDefault="00F81EC8" w:rsidP="00F81EC8">
      <w:pPr>
        <w:pStyle w:val="aff0"/>
        <w:ind w:left="426" w:hanging="284"/>
        <w:contextualSpacing/>
        <w:rPr>
          <w:lang w:val="el-GR"/>
        </w:rPr>
      </w:pPr>
      <w:r w:rsidRPr="00510A93">
        <w:rPr>
          <w:lang w:val="el-GR"/>
        </w:rPr>
        <w:t xml:space="preserve"> δ) τα γραφεία αλλοδαπών εταιρειών που εγκαθίστανται στην Ελλάδα, σύμφωνα με τον α.ν. </w:t>
      </w:r>
      <w:hyperlink w:history="1">
        <w:r w:rsidRPr="00510A93">
          <w:rPr>
            <w:rStyle w:val="-"/>
            <w:lang w:val="el-GR"/>
          </w:rPr>
          <w:t>89/1967</w:t>
        </w:r>
      </w:hyperlink>
      <w:r w:rsidRPr="00510A93">
        <w:rPr>
          <w:lang w:val="el-GR"/>
        </w:rPr>
        <w:t xml:space="preserve"> (</w:t>
      </w:r>
      <w:hyperlink w:history="1">
        <w:r w:rsidRPr="00510A93">
          <w:rPr>
            <w:rStyle w:val="-"/>
            <w:lang w:val="el-GR"/>
          </w:rPr>
          <w:t>Α΄ 132</w:t>
        </w:r>
      </w:hyperlink>
      <w:r w:rsidRPr="00510A93">
        <w:rPr>
          <w:lang w:val="el-GR"/>
        </w:rPr>
        <w:t>).</w:t>
      </w:r>
    </w:p>
  </w:footnote>
  <w:footnote w:id="18">
    <w:p w14:paraId="1E31AF33" w14:textId="77777777" w:rsidR="00F81EC8" w:rsidRPr="005B2FD1" w:rsidRDefault="00F81EC8" w:rsidP="00F81EC8">
      <w:pPr>
        <w:pStyle w:val="aff0"/>
        <w:rPr>
          <w:lang w:val="el-GR"/>
        </w:rPr>
      </w:pPr>
      <w:r>
        <w:rPr>
          <w:rStyle w:val="0"/>
        </w:rPr>
        <w:footnoteRef/>
      </w:r>
      <w:r w:rsidRPr="005B2FD1">
        <w:rPr>
          <w:lang w:val="el-GR"/>
        </w:rPr>
        <w:t xml:space="preserve"> </w:t>
      </w:r>
      <w:r>
        <w:rPr>
          <w:lang w:val="el-GR"/>
        </w:rPr>
        <w:t xml:space="preserve"> </w:t>
      </w:r>
      <w:r w:rsidRPr="005B2FD1">
        <w:rPr>
          <w:lang w:val="el-GR"/>
        </w:rPr>
        <w:t>Το πιστοποιητικό Ισχύουσας Εκπροσώπησης (καταχωρίσεις μεταβολών εκπροσώπησης) παρουσιάζει τις σχετικές με τη διοίκηση και εκπροσώπηση της εταιρείας καταχωρίσεις/μεταβολές στο Γενικό Εμπορικό Μητρώο.</w:t>
      </w:r>
    </w:p>
    <w:p w14:paraId="731AF8A3" w14:textId="77777777" w:rsidR="00F81EC8" w:rsidRPr="005B2FD1" w:rsidRDefault="00F81EC8" w:rsidP="00F81EC8">
      <w:pPr>
        <w:pStyle w:val="aff0"/>
        <w:rPr>
          <w:lang w:val="el-GR"/>
        </w:rPr>
      </w:pPr>
      <w:r>
        <w:rPr>
          <w:lang w:val="el-GR"/>
        </w:rPr>
        <w:t xml:space="preserve">          </w:t>
      </w:r>
      <w:r w:rsidRPr="005B2FD1">
        <w:rPr>
          <w:lang w:val="el-GR"/>
        </w:rPr>
        <w:t xml:space="preserve">Το Αναλυτικό Πιστοποιητικό Εκπροσώπησης παρουσιάζει τα στοιχεία των προσώπων που διοικούν και εκπροσωπούν την εταιρεία αυτή τη στιγμή, καθώς και το εύρος των αρμοδιοτήτων </w:t>
      </w:r>
      <w:r>
        <w:rPr>
          <w:lang w:val="el-GR"/>
        </w:rPr>
        <w:t>τους.</w:t>
      </w:r>
    </w:p>
  </w:footnote>
  <w:footnote w:id="19">
    <w:p w14:paraId="5093CB02" w14:textId="77777777" w:rsidR="0020147B" w:rsidRPr="004931BD" w:rsidRDefault="0020147B" w:rsidP="0020147B">
      <w:pPr>
        <w:pStyle w:val="aff0"/>
        <w:rPr>
          <w:lang w:val="el-GR"/>
        </w:rPr>
      </w:pPr>
      <w:r>
        <w:rPr>
          <w:rStyle w:val="af0"/>
        </w:rPr>
        <w:footnoteRef/>
      </w:r>
      <w:r w:rsidRPr="00345B8C">
        <w:rPr>
          <w:lang w:val="el-GR"/>
        </w:rPr>
        <w:t xml:space="preserve"> </w:t>
      </w:r>
      <w:r>
        <w:rPr>
          <w:lang w:val="el-GR"/>
        </w:rPr>
        <w:t xml:space="preserve">Βλ. εγκύκλιο Υπουργείου Ανάπτυξης και Επενδύσεων με α.π. </w:t>
      </w:r>
      <w:r w:rsidRPr="004931BD">
        <w:rPr>
          <w:bCs/>
          <w:lang w:val="el-GR"/>
        </w:rPr>
        <w:t>39937 - 28-04</w:t>
      </w:r>
      <w:r w:rsidRPr="004931BD">
        <w:rPr>
          <w:b/>
          <w:bCs/>
          <w:lang w:val="el-GR"/>
        </w:rPr>
        <w:t>-</w:t>
      </w:r>
      <w:r w:rsidRPr="004931BD">
        <w:rPr>
          <w:bCs/>
          <w:lang w:val="el-GR"/>
        </w:rPr>
        <w:t>2023</w:t>
      </w:r>
      <w:r w:rsidRPr="004931BD">
        <w:rPr>
          <w:lang w:val="el-GR"/>
        </w:rPr>
        <w:t xml:space="preserve"> «</w:t>
      </w:r>
      <w:r w:rsidRPr="004931BD">
        <w:rPr>
          <w:bCs/>
          <w:lang w:val="el-GR"/>
        </w:rPr>
        <w:t>Εγκύκλιος Οδηγία – Διευκρινίσεις σχετικά με την απόδειξη καταλληλότητας για την άσκηση επαγγελματικής δραστηριότητας οικονομικών φορέων που δεν είναι υπόχρεοι εγγραφής στο Γ.Ε.ΜΗ.». (ΑΔΑ: ΩΖΥΓ46ΜΤΛΡ-ΖΟΨ)</w:t>
      </w:r>
      <w:r>
        <w:rPr>
          <w:bCs/>
          <w:lang w:val="el-GR"/>
        </w:rPr>
        <w:t>.</w:t>
      </w:r>
    </w:p>
  </w:footnote>
  <w:footnote w:id="20">
    <w:p w14:paraId="068BFEDC" w14:textId="77777777" w:rsidR="0020147B" w:rsidRPr="002C0076" w:rsidRDefault="0020147B" w:rsidP="0020147B">
      <w:pPr>
        <w:pStyle w:val="aff0"/>
        <w:rPr>
          <w:lang w:val="el-GR"/>
        </w:rPr>
      </w:pPr>
      <w:r w:rsidRPr="007309BB">
        <w:rPr>
          <w:rStyle w:val="af0"/>
          <w:rFonts w:cs="Calibri"/>
        </w:rPr>
        <w:footnoteRef/>
      </w:r>
      <w:r w:rsidRPr="002C0076">
        <w:rPr>
          <w:lang w:val="el-GR"/>
        </w:rPr>
        <w:t xml:space="preserve"> </w:t>
      </w:r>
      <w:r>
        <w:rPr>
          <w:lang w:val="el-GR"/>
        </w:rPr>
        <w:t xml:space="preserve">     Βλ. ΔΕΦ Αθηνών ΙΓ Τμήμα ( Ακυρ) 728/2023</w:t>
      </w:r>
    </w:p>
  </w:footnote>
  <w:footnote w:id="21">
    <w:p w14:paraId="43BCF209" w14:textId="77777777" w:rsidR="0020147B" w:rsidRPr="00E51FC7" w:rsidRDefault="0020147B" w:rsidP="0020147B">
      <w:pPr>
        <w:pStyle w:val="aff0"/>
        <w:rPr>
          <w:lang w:val="el-GR"/>
        </w:rPr>
      </w:pPr>
      <w:r>
        <w:rPr>
          <w:rStyle w:val="af0"/>
        </w:rPr>
        <w:footnoteRef/>
      </w:r>
      <w:r w:rsidRPr="00E51FC7">
        <w:rPr>
          <w:lang w:val="el-GR"/>
        </w:rPr>
        <w:t xml:space="preserve"> </w:t>
      </w:r>
      <w:r>
        <w:rPr>
          <w:lang w:val="el-GR"/>
        </w:rPr>
        <w:tab/>
        <w:t xml:space="preserve">ο.π. υποσ. με αρ. 167 και εκεί παρατιθέμενη νομολογία </w:t>
      </w:r>
      <w:r w:rsidRPr="002C0076">
        <w:rPr>
          <w:szCs w:val="24"/>
          <w:lang w:val="el-GR"/>
        </w:rPr>
        <w:t>(ΔΕφΑθηνών 355/2022, ΣτΕ 1187/2020</w:t>
      </w:r>
      <w:r>
        <w:rPr>
          <w:szCs w:val="24"/>
          <w:lang w:val="el-GR"/>
        </w:rPr>
        <w:t>).</w:t>
      </w:r>
    </w:p>
  </w:footnote>
  <w:footnote w:id="22">
    <w:p w14:paraId="37017D68" w14:textId="77777777" w:rsidR="00B6262E" w:rsidRPr="009C1E20" w:rsidRDefault="00B6262E" w:rsidP="00B6262E">
      <w:pPr>
        <w:pStyle w:val="aff0"/>
        <w:rPr>
          <w:lang w:val="el-GR"/>
        </w:rPr>
      </w:pPr>
      <w:r>
        <w:rPr>
          <w:rStyle w:val="af0"/>
        </w:rPr>
        <w:footnoteRef/>
      </w:r>
      <w:r w:rsidRPr="009C1E20">
        <w:rPr>
          <w:lang w:val="el-GR"/>
        </w:rPr>
        <w:t xml:space="preserve">  </w:t>
      </w:r>
      <w:r>
        <w:rPr>
          <w:lang w:val="el-GR"/>
        </w:rPr>
        <w:t xml:space="preserve">    Άρθρο 15 ΚΥΑ ΕΣΗΔΗΣ Προμήθειες και Υπηρεσίες (ΚΥΑ </w:t>
      </w:r>
      <w:r w:rsidRPr="00CF46FE">
        <w:rPr>
          <w:lang w:val="el-GR"/>
        </w:rPr>
        <w:t>44756/13-06-2024 (Β’ 3380)</w:t>
      </w:r>
      <w:r>
        <w:rPr>
          <w:lang w:val="el-GR"/>
        </w:rPr>
        <w:t>)</w:t>
      </w:r>
    </w:p>
  </w:footnote>
  <w:footnote w:id="23">
    <w:p w14:paraId="56D3B381" w14:textId="77777777" w:rsidR="0020147B" w:rsidRPr="007309BB" w:rsidRDefault="0020147B" w:rsidP="0020147B">
      <w:pPr>
        <w:pStyle w:val="-HTML"/>
        <w:ind w:left="426" w:hanging="426"/>
        <w:jc w:val="both"/>
      </w:pPr>
      <w:r w:rsidRPr="002C41FF">
        <w:rPr>
          <w:rStyle w:val="af0"/>
          <w:lang w:val="en-IE"/>
        </w:rPr>
        <w:footnoteRef/>
      </w:r>
      <w:r w:rsidRPr="007309BB">
        <w:rPr>
          <w:rStyle w:val="af0"/>
        </w:rPr>
        <w:t xml:space="preserve"> </w:t>
      </w:r>
      <w:r w:rsidRPr="007309BB">
        <w:rPr>
          <w:rFonts w:ascii="Calibri" w:hAnsi="Calibri" w:cs="Calibri"/>
          <w:sz w:val="18"/>
          <w:lang w:eastAsia="ar-SA"/>
        </w:rPr>
        <w:t xml:space="preserve">  Βλ. σχετικά, τις  παραγράφους 1 και 3 του άρθρου: «1. […]</w:t>
      </w:r>
      <w:r w:rsidRPr="007309BB">
        <w:rPr>
          <w:rFonts w:ascii="Calibri" w:hAnsi="Calibri" w:cs="Calibri"/>
          <w:i/>
          <w:sz w:val="18"/>
          <w:lang w:eastAsia="ar-SA"/>
        </w:rPr>
        <w:t xml:space="preserve">Στις περιπτώσεις που ο νόμος απαιτεί βεβαίωση του γνησίου της    υπογραφής του ενδιαφερομένου, αρκεί η εγκεκριμένη ηλεκτρονική υπογραφή ή η εγκεκριμένη ηλεκτρονική σφραγίδα του ενδιαφερομένου, εφόσον το έγγραφο διακινείται ηλεκτρονικά» […] 3. Τα ηλεκτρονικά έγγραφα υποβάλλονται και γίνονται υποχρεωτικά αποδεκτά, σύμφωνα με τα οριζόμενα στα άρθρα 13 έως 15 του ν. </w:t>
      </w:r>
      <w:hyperlink w:history="1">
        <w:r w:rsidRPr="007309BB">
          <w:rPr>
            <w:rFonts w:ascii="Calibri" w:hAnsi="Calibri" w:cs="Calibri"/>
            <w:i/>
            <w:sz w:val="18"/>
            <w:lang w:eastAsia="ar-SA"/>
          </w:rPr>
          <w:t>4727/2020</w:t>
        </w:r>
      </w:hyperlink>
      <w:r w:rsidRPr="007309BB">
        <w:rPr>
          <w:rFonts w:ascii="Calibri" w:hAnsi="Calibri" w:cs="Calibri"/>
          <w:i/>
          <w:sz w:val="18"/>
          <w:lang w:eastAsia="ar-SA"/>
        </w:rPr>
        <w:t xml:space="preserve"> (</w:t>
      </w:r>
      <w:hyperlink w:history="1">
        <w:r w:rsidRPr="007309BB">
          <w:rPr>
            <w:rFonts w:ascii="Calibri" w:hAnsi="Calibri" w:cs="Calibri"/>
            <w:i/>
            <w:sz w:val="18"/>
            <w:lang w:eastAsia="ar-SA"/>
          </w:rPr>
          <w:t>Α` 184</w:t>
        </w:r>
      </w:hyperlink>
      <w:r w:rsidRPr="007309BB">
        <w:rPr>
          <w:rFonts w:ascii="Calibri" w:hAnsi="Calibri" w:cs="Calibri"/>
          <w:i/>
          <w:sz w:val="18"/>
          <w:lang w:eastAsia="ar-SA"/>
        </w:rPr>
        <w:t>).</w:t>
      </w:r>
    </w:p>
  </w:footnote>
  <w:footnote w:id="24">
    <w:p w14:paraId="456AB94A" w14:textId="77777777" w:rsidR="00E30B7C" w:rsidRPr="00BD65F6" w:rsidRDefault="00E30B7C" w:rsidP="00E30B7C">
      <w:pPr>
        <w:pStyle w:val="aff0"/>
        <w:rPr>
          <w:lang w:val="el-GR"/>
        </w:rPr>
      </w:pPr>
      <w:r>
        <w:rPr>
          <w:rStyle w:val="ad"/>
        </w:rPr>
        <w:footnoteRef/>
      </w:r>
      <w:r>
        <w:rPr>
          <w:szCs w:val="18"/>
          <w:lang w:val="el-GR"/>
        </w:rPr>
        <w:tab/>
        <w:t>Β</w:t>
      </w:r>
      <w:r w:rsidRPr="006772AB">
        <w:rPr>
          <w:szCs w:val="18"/>
          <w:lang w:val="el-GR"/>
        </w:rPr>
        <w:t>λ</w:t>
      </w:r>
      <w:r>
        <w:rPr>
          <w:szCs w:val="18"/>
          <w:lang w:val="el-GR"/>
        </w:rPr>
        <w:t>.</w:t>
      </w:r>
      <w:r w:rsidRPr="006772AB">
        <w:rPr>
          <w:szCs w:val="18"/>
          <w:lang w:val="el-GR"/>
        </w:rPr>
        <w:t xml:space="preserve"> παρ. 5 περ. α΄ του άρθρου 95 του ν. 4412/2016</w:t>
      </w:r>
      <w:r>
        <w:rPr>
          <w:szCs w:val="18"/>
          <w:lang w:val="el-GR"/>
        </w:rPr>
        <w:t>,</w:t>
      </w:r>
      <w:r w:rsidRPr="006772AB">
        <w:rPr>
          <w:lang w:val="el-GR"/>
        </w:rPr>
        <w:t xml:space="preserve"> όπως </w:t>
      </w:r>
      <w:r>
        <w:rPr>
          <w:lang w:val="el-GR"/>
        </w:rPr>
        <w:t>τροποποιήθηκε με</w:t>
      </w:r>
      <w:r w:rsidRPr="006772AB">
        <w:rPr>
          <w:lang w:val="el-GR"/>
        </w:rPr>
        <w:t xml:space="preserve"> το άρθρο 37 του ν. 4</w:t>
      </w:r>
      <w:r>
        <w:rPr>
          <w:lang w:val="el-GR"/>
        </w:rPr>
        <w:t>782</w:t>
      </w:r>
      <w:r w:rsidRPr="006772AB">
        <w:rPr>
          <w:lang w:val="el-GR"/>
        </w:rPr>
        <w:t>/20</w:t>
      </w:r>
      <w:r>
        <w:rPr>
          <w:lang w:val="el-GR"/>
        </w:rPr>
        <w:t>21</w:t>
      </w:r>
      <w:r w:rsidRPr="006772AB">
        <w:rPr>
          <w:szCs w:val="18"/>
          <w:lang w:val="el-GR"/>
        </w:rPr>
        <w:t>. Εδώ</w:t>
      </w:r>
      <w:r w:rsidRPr="002901CB">
        <w:rPr>
          <w:szCs w:val="18"/>
          <w:lang w:val="el-GR"/>
        </w:rPr>
        <w:t xml:space="preserve"> πρέπει να καθορίζεται με σαφήνεια η σχετική μονάδα π.χ.  ανθρωποώρες κ.α.</w:t>
      </w:r>
    </w:p>
  </w:footnote>
  <w:footnote w:id="25">
    <w:p w14:paraId="3776C23E" w14:textId="77777777" w:rsidR="00555A21" w:rsidRPr="00C55A6F" w:rsidRDefault="00555A21" w:rsidP="00555A21">
      <w:pPr>
        <w:pStyle w:val="aff0"/>
        <w:rPr>
          <w:lang w:val="el-GR"/>
        </w:rPr>
      </w:pPr>
      <w:r>
        <w:rPr>
          <w:rStyle w:val="af0"/>
        </w:rPr>
        <w:footnoteRef/>
      </w:r>
      <w:r w:rsidRPr="00C55A6F">
        <w:rPr>
          <w:lang w:val="el-GR"/>
        </w:rPr>
        <w:t xml:space="preserve"> </w:t>
      </w:r>
      <w:r>
        <w:rPr>
          <w:lang w:val="el-GR"/>
        </w:rPr>
        <w:t xml:space="preserve">    Β</w:t>
      </w:r>
      <w:r w:rsidRPr="00C55A6F">
        <w:rPr>
          <w:lang w:val="el-GR"/>
        </w:rPr>
        <w:t xml:space="preserve">λ. άρθρο 100 παρ. 2 </w:t>
      </w:r>
      <w:r>
        <w:rPr>
          <w:lang w:val="el-GR"/>
        </w:rPr>
        <w:t xml:space="preserve">του </w:t>
      </w:r>
      <w:r w:rsidRPr="00C55A6F">
        <w:rPr>
          <w:lang w:val="el-GR"/>
        </w:rPr>
        <w:t xml:space="preserve">ν. 4412/2016, σε συνδυασμό με άρθρο 10 παρ. 1 περ. ζ  </w:t>
      </w:r>
      <w:r>
        <w:rPr>
          <w:lang w:val="el-GR"/>
        </w:rPr>
        <w:t xml:space="preserve">της </w:t>
      </w:r>
      <w:r w:rsidRPr="00C55A6F">
        <w:rPr>
          <w:lang w:val="el-GR"/>
        </w:rPr>
        <w:t>ΚΥΑ ΚΗΜΔΗΣ]</w:t>
      </w:r>
    </w:p>
  </w:footnote>
  <w:footnote w:id="26">
    <w:p w14:paraId="3CA6FB72" w14:textId="77777777" w:rsidR="00B80216" w:rsidRPr="00BD65F6" w:rsidRDefault="00B80216" w:rsidP="00C66B5C">
      <w:pPr>
        <w:pStyle w:val="aff0"/>
        <w:rPr>
          <w:lang w:val="el-GR"/>
        </w:rPr>
      </w:pPr>
      <w:r>
        <w:rPr>
          <w:rStyle w:val="ad"/>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27">
    <w:p w14:paraId="6D091EA0" w14:textId="77777777" w:rsidR="00B80216" w:rsidRPr="00BD65F6" w:rsidRDefault="00B80216" w:rsidP="00C66B5C">
      <w:pPr>
        <w:pStyle w:val="aff0"/>
        <w:rPr>
          <w:lang w:val="el-GR"/>
        </w:rPr>
      </w:pPr>
      <w:r>
        <w:rPr>
          <w:rStyle w:val="ad"/>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28">
    <w:p w14:paraId="5265D0A4" w14:textId="77777777" w:rsidR="00B80216" w:rsidRPr="00841073" w:rsidRDefault="00B80216" w:rsidP="00E915A4">
      <w:pPr>
        <w:pStyle w:val="aff0"/>
        <w:ind w:left="426" w:hanging="426"/>
        <w:rPr>
          <w:lang w:val="el-GR"/>
        </w:rPr>
      </w:pPr>
      <w:r>
        <w:rPr>
          <w:rStyle w:val="af0"/>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29">
    <w:p w14:paraId="61228327" w14:textId="77777777" w:rsidR="00B80216" w:rsidRPr="00BD65F6" w:rsidRDefault="00B80216" w:rsidP="00E915A4">
      <w:pPr>
        <w:pStyle w:val="aff0"/>
        <w:rPr>
          <w:lang w:val="el-GR"/>
        </w:rPr>
      </w:pPr>
      <w:r>
        <w:rPr>
          <w:rStyle w:val="ad"/>
        </w:rPr>
        <w:footnoteRef/>
      </w:r>
      <w:r>
        <w:rPr>
          <w:lang w:val="el-GR"/>
        </w:rPr>
        <w:tab/>
        <w:t>Πρβλ. άρθρο 100 παρ. 2 του ν. 4412/2016</w:t>
      </w:r>
    </w:p>
  </w:footnote>
  <w:footnote w:id="30">
    <w:p w14:paraId="1D13CA20" w14:textId="77777777" w:rsidR="00B80216" w:rsidRPr="002913F6" w:rsidRDefault="00B80216" w:rsidP="00C66B5C">
      <w:pPr>
        <w:pStyle w:val="aff0"/>
        <w:rPr>
          <w:lang w:val="el-GR"/>
        </w:rPr>
      </w:pPr>
      <w:r>
        <w:rPr>
          <w:rStyle w:val="ad"/>
        </w:rPr>
        <w:footnoteRef/>
      </w:r>
      <w:r>
        <w:rPr>
          <w:lang w:val="el-GR"/>
        </w:rPr>
        <w:tab/>
        <w:t>Άρθρο 105 παρ. 7 του ν. 4412/2016, όπως αντικαταστάθηκε από το άρθρο 45 του ν. 4782/2021.</w:t>
      </w:r>
    </w:p>
  </w:footnote>
  <w:footnote w:id="31">
    <w:p w14:paraId="791D790F" w14:textId="77777777" w:rsidR="000A7E15" w:rsidRPr="002913F6" w:rsidRDefault="000A7E15" w:rsidP="000A7E15">
      <w:pPr>
        <w:pStyle w:val="aff0"/>
        <w:rPr>
          <w:lang w:val="el-GR"/>
        </w:rPr>
      </w:pPr>
      <w:r>
        <w:rPr>
          <w:rStyle w:val="ad"/>
        </w:rPr>
        <w:footnoteRef/>
      </w:r>
      <w:r>
        <w:rPr>
          <w:lang w:val="el-GR"/>
        </w:rPr>
        <w:tab/>
        <w:t>Άρθρο 105 παρ. 8 του ν. 4412/2016, όπως τροποποιήθηκε με το άρθρο 45 του ν. 4782/2021.</w:t>
      </w:r>
    </w:p>
  </w:footnote>
  <w:footnote w:id="32">
    <w:p w14:paraId="0358A88A" w14:textId="77777777" w:rsidR="00B80216" w:rsidRPr="00D52587" w:rsidRDefault="00B80216" w:rsidP="00E915A4">
      <w:pPr>
        <w:pStyle w:val="aff0"/>
        <w:rPr>
          <w:lang w:val="el-GR"/>
        </w:rPr>
      </w:pPr>
      <w:r>
        <w:rPr>
          <w:rStyle w:val="af0"/>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33">
    <w:p w14:paraId="7B4667F5" w14:textId="77777777" w:rsidR="00B80216" w:rsidRPr="00827575" w:rsidRDefault="00B80216" w:rsidP="00E915A4">
      <w:pPr>
        <w:pStyle w:val="aff0"/>
        <w:rPr>
          <w:lang w:val="el-GR"/>
        </w:rPr>
      </w:pPr>
      <w:r>
        <w:rPr>
          <w:rStyle w:val="af0"/>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34">
    <w:p w14:paraId="65741B53" w14:textId="77777777" w:rsidR="00B80216" w:rsidRPr="004072A5" w:rsidRDefault="00B80216" w:rsidP="00EB6B09">
      <w:pPr>
        <w:pStyle w:val="aff1"/>
        <w:ind w:left="227" w:hanging="227"/>
        <w:rPr>
          <w:sz w:val="18"/>
        </w:rPr>
      </w:pPr>
      <w:r>
        <w:rPr>
          <w:rStyle w:val="af0"/>
        </w:rPr>
        <w:footnoteRef/>
      </w:r>
      <w:r w:rsidRPr="007C4E1D">
        <w:t xml:space="preserve"> </w:t>
      </w:r>
      <w:r w:rsidRPr="007C4E1D">
        <w:rPr>
          <w:sz w:val="18"/>
        </w:rPr>
        <w:t xml:space="preserve">Πρβλ. άρθρο 372 παρ. 3 ν. 4412/2016, σύμφωνα με το  οποίο: </w:t>
      </w:r>
      <w:r w:rsidRPr="007C4E1D">
        <w:rPr>
          <w:i/>
          <w:sz w:val="18"/>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7C4E1D">
        <w:rPr>
          <w:sz w:val="18"/>
        </w:rPr>
        <w:t xml:space="preserve"> Κατά συνέπεια, με βάση την εκτιμώμενη αξία εκάστης σύμβασης, η α.α. συμπληρώνει στο παρόν άρθρο</w:t>
      </w:r>
      <w:r w:rsidRPr="004134BB">
        <w:rPr>
          <w:rFonts w:ascii="Cambria" w:hAnsi="Cambria"/>
          <w:sz w:val="22"/>
          <w:szCs w:val="22"/>
        </w:rPr>
        <w:t xml:space="preserve"> </w:t>
      </w:r>
      <w:r w:rsidRPr="007C4E1D">
        <w:rPr>
          <w:sz w:val="18"/>
        </w:rPr>
        <w:t xml:space="preserve">της Διακήρυξης,  το αρμόδιο, ανά περίπτωση, Δικαστήριο, ήτοι το Διοικητικό Εφετείο ή το Συμβούλιο της Επικρατείας αναλόγως. </w:t>
      </w:r>
    </w:p>
  </w:footnote>
  <w:footnote w:id="35">
    <w:p w14:paraId="5FEEB5AC" w14:textId="77777777" w:rsidR="00B80216" w:rsidRPr="007C4E1D" w:rsidRDefault="00B80216" w:rsidP="00E915A4">
      <w:pPr>
        <w:pStyle w:val="aff0"/>
        <w:rPr>
          <w:lang w:val="el-GR"/>
        </w:rPr>
      </w:pPr>
      <w:r>
        <w:rPr>
          <w:rStyle w:val="af0"/>
        </w:rPr>
        <w:footnoteRef/>
      </w:r>
      <w:r w:rsidRPr="007C4E1D">
        <w:rPr>
          <w:lang w:val="el-GR"/>
        </w:rPr>
        <w:t xml:space="preserve"> Πρβλ. άρθρο 372 παρ. 1 και 2 Ν. 4412/2016</w:t>
      </w:r>
      <w:r>
        <w:rPr>
          <w:lang w:val="el-GR"/>
        </w:rPr>
        <w:t>.</w:t>
      </w:r>
    </w:p>
  </w:footnote>
  <w:footnote w:id="36">
    <w:p w14:paraId="63BC62AC" w14:textId="77777777" w:rsidR="00B80216" w:rsidRPr="00F40EF3" w:rsidRDefault="00B80216" w:rsidP="00E915A4">
      <w:pPr>
        <w:pStyle w:val="aff0"/>
        <w:rPr>
          <w:lang w:val="el-GR"/>
        </w:rPr>
      </w:pPr>
      <w:r>
        <w:rPr>
          <w:rStyle w:val="af0"/>
        </w:rPr>
        <w:footnoteRef/>
      </w:r>
      <w:r w:rsidRPr="00F40EF3">
        <w:rPr>
          <w:lang w:val="el-GR"/>
        </w:rPr>
        <w:t xml:space="preserve"> Πρβλ. άρθρο 372 παρ. 4 του ν. 4412/2016</w:t>
      </w:r>
      <w:r>
        <w:rPr>
          <w:lang w:val="el-GR"/>
        </w:rPr>
        <w:t>.</w:t>
      </w:r>
    </w:p>
  </w:footnote>
  <w:footnote w:id="37">
    <w:p w14:paraId="4D223C7F" w14:textId="77777777" w:rsidR="00B80216" w:rsidRPr="00F40EF3" w:rsidRDefault="00B80216" w:rsidP="00E915A4">
      <w:pPr>
        <w:pStyle w:val="aff0"/>
        <w:rPr>
          <w:lang w:val="el-GR"/>
        </w:rPr>
      </w:pPr>
      <w:r>
        <w:rPr>
          <w:rStyle w:val="af0"/>
        </w:rPr>
        <w:footnoteRef/>
      </w:r>
      <w:r w:rsidRPr="006A44BE">
        <w:rPr>
          <w:lang w:val="el-GR"/>
        </w:rPr>
        <w:t xml:space="preserve"> Πρβλ άρθρο 372 παρ. 6 του ν. 4412/2016.</w:t>
      </w:r>
    </w:p>
  </w:footnote>
  <w:footnote w:id="38">
    <w:p w14:paraId="24E93A08" w14:textId="77777777" w:rsidR="007E5DEE" w:rsidRPr="006B2C94" w:rsidRDefault="007E5DEE" w:rsidP="007E5DEE">
      <w:pPr>
        <w:pStyle w:val="aff0"/>
        <w:rPr>
          <w:lang w:val="el-GR"/>
        </w:rPr>
      </w:pPr>
      <w:r>
        <w:rPr>
          <w:rStyle w:val="a9"/>
        </w:rPr>
        <w:footnoteRef/>
      </w:r>
      <w:r>
        <w:rPr>
          <w:lang w:val="el-GR"/>
        </w:rPr>
        <w:tab/>
      </w:r>
      <w:r w:rsidRPr="00BC18AC">
        <w:rPr>
          <w:lang w:val="el-GR"/>
        </w:rPr>
        <w:t>Π</w:t>
      </w:r>
      <w:r w:rsidRPr="00360444">
        <w:rPr>
          <w:lang w:val="el-GR"/>
        </w:rPr>
        <w:t xml:space="preserve">αρ. </w:t>
      </w:r>
      <w:r w:rsidRPr="006C51DC">
        <w:rPr>
          <w:lang w:val="el-GR"/>
        </w:rPr>
        <w:t>4</w:t>
      </w:r>
      <w:r w:rsidRPr="00670EE8">
        <w:rPr>
          <w:lang w:val="el-GR"/>
        </w:rPr>
        <w:t xml:space="preserve"> του άρθρου</w:t>
      </w:r>
      <w:r w:rsidRPr="001839AA">
        <w:rPr>
          <w:lang w:val="el-GR"/>
        </w:rPr>
        <w:t xml:space="preserve"> 131</w:t>
      </w:r>
      <w:r w:rsidRPr="00353AF0">
        <w:rPr>
          <w:lang w:val="el-GR"/>
        </w:rPr>
        <w:t xml:space="preserve"> του ν. 4412/2016. </w:t>
      </w:r>
      <w:r>
        <w:rPr>
          <w:lang w:val="el-GR"/>
        </w:rPr>
        <w:t>Β</w:t>
      </w:r>
      <w:r w:rsidRPr="007512C7">
        <w:rPr>
          <w:lang w:val="el-GR"/>
        </w:rPr>
        <w:t>λ</w:t>
      </w:r>
      <w:r>
        <w:rPr>
          <w:lang w:val="el-GR"/>
        </w:rPr>
        <w:t>.</w:t>
      </w:r>
      <w:r w:rsidRPr="007512C7">
        <w:rPr>
          <w:lang w:val="el-GR"/>
        </w:rPr>
        <w:t xml:space="preserve"> και παρ. 2.2.8.2 της παρούσ</w:t>
      </w:r>
      <w:r>
        <w:rPr>
          <w:lang w:val="el-GR"/>
        </w:rPr>
        <w:t>α</w:t>
      </w:r>
      <w:r w:rsidRPr="007512C7">
        <w:rPr>
          <w:lang w:val="el-GR"/>
        </w:rPr>
        <w:t>ς.</w:t>
      </w:r>
    </w:p>
  </w:footnote>
  <w:footnote w:id="39">
    <w:p w14:paraId="1B387BFC" w14:textId="77777777" w:rsidR="00B80216" w:rsidRPr="00FF4138" w:rsidRDefault="00B80216" w:rsidP="003F028D">
      <w:pPr>
        <w:pStyle w:val="aff0"/>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40">
    <w:p w14:paraId="02D5217D" w14:textId="77777777" w:rsidR="00DF2CA0" w:rsidRPr="00954CC6" w:rsidRDefault="00DF2CA0" w:rsidP="00DF2CA0">
      <w:pPr>
        <w:pStyle w:val="aff0"/>
        <w:rPr>
          <w:lang w:val="el-GR"/>
        </w:rPr>
      </w:pPr>
      <w:r w:rsidRPr="009D34B5">
        <w:rPr>
          <w:rStyle w:val="af0"/>
        </w:rPr>
        <w:footnoteRef/>
      </w:r>
      <w:r w:rsidRPr="009D34B5">
        <w:rPr>
          <w:lang w:val="el-GR"/>
        </w:rPr>
        <w:t xml:space="preserve"> </w:t>
      </w:r>
      <w:r w:rsidRPr="009D34B5">
        <w:rPr>
          <w:lang w:val="el-GR"/>
        </w:rPr>
        <w:tab/>
      </w:r>
      <w:r>
        <w:rPr>
          <w:lang w:val="el-GR"/>
        </w:rPr>
        <w:t>Β</w:t>
      </w:r>
      <w:r w:rsidRPr="009D34B5">
        <w:rPr>
          <w:lang w:val="el-GR"/>
        </w:rPr>
        <w:t>λ. Απόφαση αριθμ. 63446</w:t>
      </w:r>
      <w:r>
        <w:rPr>
          <w:lang w:val="el-GR"/>
        </w:rPr>
        <w:t>/2021</w:t>
      </w:r>
      <w:r w:rsidRPr="009D34B5">
        <w:rPr>
          <w:lang w:val="el-GR"/>
        </w:rPr>
        <w:t xml:space="preserve"> </w:t>
      </w:r>
      <w:r w:rsidRPr="00FC736C">
        <w:rPr>
          <w:i/>
          <w:lang w:val="el-GR"/>
        </w:rPr>
        <w:t>(B’ 2338/02.06.2021)</w:t>
      </w:r>
      <w:r>
        <w:rPr>
          <w:i/>
          <w:lang w:val="el-GR"/>
        </w:rPr>
        <w:t xml:space="preserve"> </w:t>
      </w:r>
      <w:r w:rsidRPr="009D34B5">
        <w:rPr>
          <w:lang w:val="el-GR"/>
        </w:rPr>
        <w:t>Υπουργών Οικονομικών – Ανάπτυξης και Επενδύσεων – Επικρατείας «Καθορισμός Εθνικού Μορφότυπου ηλεκτρονικού τιμολογίου στο πλαίσιο των Δημοσίων Συμβάσεων», άρθρο 3 παρ.2</w:t>
      </w:r>
      <w:r>
        <w:rPr>
          <w:lang w:val="el-GR"/>
        </w:rPr>
        <w:t xml:space="preserve"> </w:t>
      </w:r>
      <w:r w:rsidRPr="009D34B5">
        <w:rPr>
          <w:lang w:val="el-GR"/>
        </w:rPr>
        <w:t xml:space="preserve"> πεδίο «</w:t>
      </w:r>
      <w:r w:rsidRPr="009D34B5">
        <w:rPr>
          <w:lang w:val="en-US"/>
        </w:rPr>
        <w:t>BT</w:t>
      </w:r>
      <w:r w:rsidRPr="009D34B5">
        <w:rPr>
          <w:lang w:val="el-GR"/>
        </w:rPr>
        <w:t>-11: Στοιχείο αναφοράς αγαθού / υπηρεσίας / μελέτης / έργου»</w:t>
      </w:r>
    </w:p>
  </w:footnote>
  <w:footnote w:id="41">
    <w:p w14:paraId="1132FB1C" w14:textId="77777777" w:rsidR="00B80216" w:rsidRPr="00987246" w:rsidRDefault="00B80216" w:rsidP="00D6209D">
      <w:pPr>
        <w:pStyle w:val="aff0"/>
        <w:rPr>
          <w:lang w:val="el-GR"/>
        </w:rPr>
      </w:pPr>
      <w:r w:rsidRPr="00022C43">
        <w:rPr>
          <w:rStyle w:val="0"/>
        </w:rPr>
        <w:footnoteRef/>
      </w:r>
      <w:r w:rsidRPr="00987246">
        <w:rPr>
          <w:lang w:val="el-GR"/>
        </w:rPr>
        <w:t xml:space="preserve">  </w:t>
      </w:r>
      <w:r w:rsidRPr="00987246">
        <w:rPr>
          <w:lang w:val="el-GR"/>
        </w:rPr>
        <w:tab/>
      </w:r>
      <w:r>
        <w:rPr>
          <w:lang w:val="el-GR"/>
        </w:rPr>
        <w:t>Ά</w:t>
      </w:r>
      <w:r w:rsidRPr="00022C43">
        <w:rPr>
          <w:lang w:val="el-GR"/>
        </w:rPr>
        <w:t>ρθρο</w:t>
      </w:r>
      <w:r w:rsidRPr="00987246">
        <w:rPr>
          <w:lang w:val="el-GR"/>
        </w:rPr>
        <w:t xml:space="preserve"> 205</w:t>
      </w:r>
      <w:r w:rsidRPr="00022C43">
        <w:rPr>
          <w:lang w:val="el-GR"/>
        </w:rPr>
        <w:t>Α</w:t>
      </w:r>
      <w:r w:rsidRPr="00987246">
        <w:rPr>
          <w:lang w:val="el-GR"/>
        </w:rPr>
        <w:t xml:space="preserve"> </w:t>
      </w:r>
      <w:r w:rsidRPr="00022C43">
        <w:rPr>
          <w:lang w:val="el-GR"/>
        </w:rPr>
        <w:t>του</w:t>
      </w:r>
      <w:r w:rsidRPr="00987246">
        <w:rPr>
          <w:lang w:val="el-GR"/>
        </w:rPr>
        <w:t xml:space="preserve"> </w:t>
      </w:r>
      <w:r w:rsidRPr="00022C43">
        <w:rPr>
          <w:lang w:val="el-GR"/>
        </w:rPr>
        <w:t>ν</w:t>
      </w:r>
      <w:r w:rsidRPr="00987246">
        <w:rPr>
          <w:lang w:val="el-GR"/>
        </w:rPr>
        <w:t>. 4412/2016</w:t>
      </w:r>
    </w:p>
  </w:footnote>
  <w:footnote w:id="42">
    <w:p w14:paraId="60958B6E" w14:textId="77777777" w:rsidR="00A969CB" w:rsidRPr="00987246" w:rsidRDefault="00A969CB" w:rsidP="00A969CB">
      <w:pPr>
        <w:pStyle w:val="aff0"/>
        <w:rPr>
          <w:lang w:val="el-GR"/>
        </w:rPr>
      </w:pPr>
      <w:r w:rsidRPr="00E377E2">
        <w:rPr>
          <w:rStyle w:val="af0"/>
        </w:rPr>
        <w:footnoteRef/>
      </w:r>
      <w:r w:rsidRPr="00E377E2">
        <w:rPr>
          <w:lang w:val="el-GR"/>
        </w:rPr>
        <w:t xml:space="preserve"> </w:t>
      </w:r>
      <w:r>
        <w:rPr>
          <w:lang w:val="el-GR"/>
        </w:rPr>
        <w:t>Β</w:t>
      </w:r>
      <w:r w:rsidRPr="00E377E2">
        <w:rPr>
          <w:lang w:val="el-GR"/>
        </w:rPr>
        <w:t>λ. ιδίως Πράξεις Ελ.Συν.  Κλ</w:t>
      </w:r>
      <w:r w:rsidRPr="00987246">
        <w:rPr>
          <w:lang w:val="el-GR"/>
        </w:rPr>
        <w:t xml:space="preserve">. </w:t>
      </w:r>
      <w:r w:rsidRPr="00E377E2">
        <w:rPr>
          <w:lang w:val="el-GR"/>
        </w:rPr>
        <w:t>ΣΤ΄</w:t>
      </w:r>
      <w:r w:rsidRPr="00987246">
        <w:rPr>
          <w:lang w:val="el-GR"/>
        </w:rPr>
        <w:t xml:space="preserve">373/2019 &amp; 158/2019.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7ADD9" w14:textId="11904816" w:rsidR="00B80216" w:rsidRDefault="00B80216" w:rsidP="00AF7935">
    <w:pPr>
      <w:pStyle w:val="afa"/>
      <w:pBdr>
        <w:bottom w:val="single" w:sz="4" w:space="1" w:color="auto"/>
      </w:pBdr>
    </w:pPr>
    <w:r w:rsidRPr="00794A8C">
      <w:t xml:space="preserve">Διακήρυξη Ηλεκτρονικού Ανοικτού </w:t>
    </w:r>
    <w:r>
      <w:t>Κάτω</w:t>
    </w:r>
    <w:r w:rsidRPr="00794A8C">
      <w:t xml:space="preserve"> των Ορίων Διαγωνισμού</w:t>
    </w:r>
    <w:r>
      <w:t xml:space="preserve">, </w:t>
    </w:r>
    <w:r w:rsidR="00092205">
      <w:t xml:space="preserve">για το </w:t>
    </w:r>
    <w:r w:rsidRPr="00794A8C">
      <w:t>Έργο «</w:t>
    </w:r>
    <w:bookmarkStart w:id="228" w:name="_Hlk137884992"/>
    <w:r w:rsidRPr="00995DE8">
      <w:t xml:space="preserve">Προμήθεια ηλεκτρονικού εξοπλισμού, περιφερειακών μονάδων και βοηθητικών συσκευών για τις ανάγκες του </w:t>
    </w:r>
    <w:r w:rsidR="002D7480">
      <w:t>Ι</w:t>
    </w:r>
    <w:r w:rsidRPr="00995DE8">
      <w:t>ονίου Πανεπιστημίου</w:t>
    </w:r>
    <w:bookmarkEnd w:id="228"/>
    <w:r w:rsidRPr="00794A8C">
      <w:t>»</w:t>
    </w:r>
    <w:r w:rsidR="00E61B43">
      <w:t xml:space="preserve"> (Τμήμα Β)</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582A5" w14:textId="77777777" w:rsidR="00B80216" w:rsidRDefault="00B80216">
    <w:pPr>
      <w:pStyle w:val="af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18CF5" w14:textId="39F82D85" w:rsidR="00B80216" w:rsidRDefault="00B80216" w:rsidP="00AF7935">
    <w:pPr>
      <w:pStyle w:val="afa"/>
      <w:pBdr>
        <w:bottom w:val="single" w:sz="4" w:space="1" w:color="auto"/>
      </w:pBdr>
    </w:pPr>
    <w:r w:rsidRPr="00794A8C">
      <w:t xml:space="preserve">Διακήρυξη Ηλεκτρονικού Ανοικτού </w:t>
    </w:r>
    <w:r>
      <w:t>Κάτω</w:t>
    </w:r>
    <w:r w:rsidRPr="00794A8C">
      <w:t xml:space="preserve"> των Ορίων Διαγωνισμού</w:t>
    </w:r>
    <w:r w:rsidRPr="00E85E7B">
      <w:t xml:space="preserve">, </w:t>
    </w:r>
    <w:r w:rsidR="001C6EA2">
      <w:t xml:space="preserve">για το </w:t>
    </w:r>
    <w:r w:rsidR="001C6EA2" w:rsidRPr="00794A8C">
      <w:t>Έργο</w:t>
    </w:r>
    <w:r w:rsidR="001C6EA2" w:rsidDel="001C6EA2">
      <w:t xml:space="preserve"> </w:t>
    </w:r>
    <w:r w:rsidRPr="00794A8C">
      <w:t>«</w:t>
    </w:r>
    <w:r w:rsidRPr="00D053E2">
      <w:rPr>
        <w:rFonts w:eastAsiaTheme="minorEastAsia"/>
      </w:rPr>
      <w:t>Προμήθεια εξοπλισμού και συστημάτων για την αναβάθμιση των δικτυακών υποδομών και τη διασφάλιση της επιχειρησιακής συνέχειας του Ιονίου Πανεπιστημίου</w:t>
    </w:r>
    <w:r w:rsidRPr="00794A8C">
      <w:t>»</w:t>
    </w:r>
    <w:r w:rsidR="00E61B43">
      <w:t xml:space="preserve"> (Τμήμα Β)</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4B397" w14:textId="77777777" w:rsidR="00B80216" w:rsidRDefault="00B80216">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FFFFFF89"/>
    <w:lvl w:ilvl="0">
      <w:start w:val="1"/>
      <w:numFmt w:val="bullet"/>
      <w:pStyle w:val="a"/>
      <w:lvlText w:val=""/>
      <w:lvlJc w:val="left"/>
      <w:pPr>
        <w:tabs>
          <w:tab w:val="left"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3" w15:restartNumberingAfterBreak="0">
    <w:nsid w:val="00000003"/>
    <w:multiLevelType w:val="singleLevel"/>
    <w:tmpl w:val="00000003"/>
    <w:name w:val="WW8Num3"/>
    <w:lvl w:ilvl="0">
      <w:start w:val="1"/>
      <w:numFmt w:val="decimal"/>
      <w:lvlText w:val="%1."/>
      <w:lvlJc w:val="left"/>
      <w:pPr>
        <w:tabs>
          <w:tab w:val="num" w:pos="2901"/>
        </w:tabs>
        <w:ind w:left="3621" w:hanging="360"/>
      </w:pPr>
      <w:rPr>
        <w:lang w:val="el-GR"/>
      </w:rPr>
    </w:lvl>
  </w:abstractNum>
  <w:abstractNum w:abstractNumId="4"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5"/>
    <w:multiLevelType w:val="multilevel"/>
    <w:tmpl w:val="D3ACF0FC"/>
    <w:name w:val="WW8Num5"/>
    <w:lvl w:ilvl="0">
      <w:start w:val="1"/>
      <w:numFmt w:val="decimal"/>
      <w:lvlText w:val="%1."/>
      <w:lvlJc w:val="left"/>
      <w:pPr>
        <w:tabs>
          <w:tab w:val="num" w:pos="0"/>
        </w:tabs>
        <w:ind w:left="720" w:hanging="360"/>
      </w:pPr>
    </w:lvl>
    <w:lvl w:ilvl="1">
      <w:start w:val="1"/>
      <w:numFmt w:val="decimal"/>
      <w:isLgl/>
      <w:lvlText w:val="%1.%2"/>
      <w:lvlJc w:val="left"/>
      <w:pPr>
        <w:ind w:left="1440" w:hanging="480"/>
      </w:pPr>
      <w:rPr>
        <w:rFonts w:hint="default"/>
      </w:rPr>
    </w:lvl>
    <w:lvl w:ilvl="2">
      <w:start w:val="1"/>
      <w:numFmt w:val="decimal"/>
      <w:isLgl/>
      <w:lvlText w:val="%1.%2.%3"/>
      <w:lvlJc w:val="left"/>
      <w:pPr>
        <w:ind w:left="2250" w:hanging="720"/>
      </w:pPr>
      <w:rPr>
        <w:rFonts w:asciiTheme="minorHAnsi" w:hAnsiTheme="minorHAnsi" w:cstheme="minorHAnsi" w:hint="default"/>
        <w:b/>
        <w:bCs w:val="0"/>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6"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10" w15:restartNumberingAfterBreak="0">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11" w15:restartNumberingAfterBreak="0">
    <w:nsid w:val="0000000B"/>
    <w:multiLevelType w:val="singleLevel"/>
    <w:tmpl w:val="0000000B"/>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2" w15:restartNumberingAfterBreak="0">
    <w:nsid w:val="00F73F18"/>
    <w:multiLevelType w:val="hybridMultilevel"/>
    <w:tmpl w:val="A8BE1EC4"/>
    <w:lvl w:ilvl="0" w:tplc="97145868">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15D7594"/>
    <w:multiLevelType w:val="hybridMultilevel"/>
    <w:tmpl w:val="24F65A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03C1334F"/>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15" w15:restartNumberingAfterBreak="0">
    <w:nsid w:val="03EC2F20"/>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16" w15:restartNumberingAfterBreak="0">
    <w:nsid w:val="042A6DF8"/>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17" w15:restartNumberingAfterBreak="0">
    <w:nsid w:val="07BC6327"/>
    <w:multiLevelType w:val="hybridMultilevel"/>
    <w:tmpl w:val="83526114"/>
    <w:lvl w:ilvl="0" w:tplc="3078C25E">
      <w:start w:val="1"/>
      <w:numFmt w:val="decimal"/>
      <w:lvlText w:val="%1."/>
      <w:lvlJc w:val="left"/>
      <w:pPr>
        <w:ind w:left="3479"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5A0AF9"/>
    <w:multiLevelType w:val="multilevel"/>
    <w:tmpl w:val="085A0AF9"/>
    <w:lvl w:ilvl="0">
      <w:start w:val="1"/>
      <w:numFmt w:val="bullet"/>
      <w:pStyle w:val="Body"/>
      <w:lvlText w:val=""/>
      <w:lvlJc w:val="left"/>
      <w:pPr>
        <w:tabs>
          <w:tab w:val="left" w:pos="1440"/>
        </w:tabs>
        <w:ind w:left="1440" w:hanging="360"/>
      </w:pPr>
      <w:rPr>
        <w:rFonts w:ascii="Wingdings" w:hAnsi="Wingdings" w:hint="default"/>
      </w:rPr>
    </w:lvl>
    <w:lvl w:ilvl="1" w:tentative="1">
      <w:start w:val="1"/>
      <w:numFmt w:val="bullet"/>
      <w:lvlText w:val="o"/>
      <w:lvlJc w:val="left"/>
      <w:pPr>
        <w:tabs>
          <w:tab w:val="left" w:pos="1620"/>
        </w:tabs>
        <w:ind w:left="1620" w:hanging="360"/>
      </w:pPr>
      <w:rPr>
        <w:rFonts w:ascii="Courier New" w:hAnsi="Courier New" w:hint="default"/>
      </w:rPr>
    </w:lvl>
    <w:lvl w:ilvl="2" w:tentative="1">
      <w:start w:val="1"/>
      <w:numFmt w:val="bullet"/>
      <w:lvlText w:val=""/>
      <w:lvlJc w:val="left"/>
      <w:pPr>
        <w:tabs>
          <w:tab w:val="left" w:pos="2340"/>
        </w:tabs>
        <w:ind w:left="2340" w:hanging="360"/>
      </w:pPr>
      <w:rPr>
        <w:rFonts w:ascii="Wingdings" w:hAnsi="Wingdings" w:hint="default"/>
      </w:rPr>
    </w:lvl>
    <w:lvl w:ilvl="3" w:tentative="1">
      <w:start w:val="1"/>
      <w:numFmt w:val="bullet"/>
      <w:lvlText w:val=""/>
      <w:lvlJc w:val="left"/>
      <w:pPr>
        <w:tabs>
          <w:tab w:val="left" w:pos="3060"/>
        </w:tabs>
        <w:ind w:left="3060" w:hanging="360"/>
      </w:pPr>
      <w:rPr>
        <w:rFonts w:ascii="Symbol" w:hAnsi="Symbol" w:hint="default"/>
      </w:rPr>
    </w:lvl>
    <w:lvl w:ilvl="4" w:tentative="1">
      <w:start w:val="1"/>
      <w:numFmt w:val="bullet"/>
      <w:lvlText w:val="o"/>
      <w:lvlJc w:val="left"/>
      <w:pPr>
        <w:tabs>
          <w:tab w:val="left" w:pos="3780"/>
        </w:tabs>
        <w:ind w:left="3780" w:hanging="360"/>
      </w:pPr>
      <w:rPr>
        <w:rFonts w:ascii="Courier New" w:hAnsi="Courier New" w:hint="default"/>
      </w:rPr>
    </w:lvl>
    <w:lvl w:ilvl="5" w:tentative="1">
      <w:start w:val="1"/>
      <w:numFmt w:val="bullet"/>
      <w:lvlText w:val=""/>
      <w:lvlJc w:val="left"/>
      <w:pPr>
        <w:tabs>
          <w:tab w:val="left" w:pos="4500"/>
        </w:tabs>
        <w:ind w:left="4500" w:hanging="360"/>
      </w:pPr>
      <w:rPr>
        <w:rFonts w:ascii="Wingdings" w:hAnsi="Wingdings" w:hint="default"/>
      </w:rPr>
    </w:lvl>
    <w:lvl w:ilvl="6" w:tentative="1">
      <w:start w:val="1"/>
      <w:numFmt w:val="bullet"/>
      <w:lvlText w:val=""/>
      <w:lvlJc w:val="left"/>
      <w:pPr>
        <w:tabs>
          <w:tab w:val="left" w:pos="5220"/>
        </w:tabs>
        <w:ind w:left="5220" w:hanging="360"/>
      </w:pPr>
      <w:rPr>
        <w:rFonts w:ascii="Symbol" w:hAnsi="Symbol" w:hint="default"/>
      </w:rPr>
    </w:lvl>
    <w:lvl w:ilvl="7" w:tentative="1">
      <w:start w:val="1"/>
      <w:numFmt w:val="bullet"/>
      <w:lvlText w:val="o"/>
      <w:lvlJc w:val="left"/>
      <w:pPr>
        <w:tabs>
          <w:tab w:val="left" w:pos="5940"/>
        </w:tabs>
        <w:ind w:left="5940" w:hanging="360"/>
      </w:pPr>
      <w:rPr>
        <w:rFonts w:ascii="Courier New" w:hAnsi="Courier New" w:hint="default"/>
      </w:rPr>
    </w:lvl>
    <w:lvl w:ilvl="8" w:tentative="1">
      <w:start w:val="1"/>
      <w:numFmt w:val="bullet"/>
      <w:lvlText w:val=""/>
      <w:lvlJc w:val="left"/>
      <w:pPr>
        <w:tabs>
          <w:tab w:val="left" w:pos="6660"/>
        </w:tabs>
        <w:ind w:left="6660" w:hanging="360"/>
      </w:pPr>
      <w:rPr>
        <w:rFonts w:ascii="Wingdings" w:hAnsi="Wingdings" w:hint="default"/>
      </w:rPr>
    </w:lvl>
  </w:abstractNum>
  <w:abstractNum w:abstractNumId="19" w15:restartNumberingAfterBreak="0">
    <w:nsid w:val="08E61948"/>
    <w:multiLevelType w:val="multilevel"/>
    <w:tmpl w:val="5A143EE4"/>
    <w:lvl w:ilvl="0">
      <w:start w:val="1"/>
      <w:numFmt w:val="decimal"/>
      <w:lvlText w:val="%1"/>
      <w:lvlJc w:val="left"/>
      <w:pPr>
        <w:ind w:left="634"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095824E8"/>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0A0F193F"/>
    <w:multiLevelType w:val="hybridMultilevel"/>
    <w:tmpl w:val="169EF6F2"/>
    <w:lvl w:ilvl="0" w:tplc="FFFFFFFF">
      <w:start w:val="1"/>
      <w:numFmt w:val="decimal"/>
      <w:lvlText w:val="%1."/>
      <w:lvlJc w:val="left"/>
      <w:pPr>
        <w:ind w:left="720" w:hanging="360"/>
      </w:pPr>
    </w:lvl>
    <w:lvl w:ilvl="1" w:tplc="FFFFFFFF">
      <w:start w:val="1"/>
      <w:numFmt w:val="decimal"/>
      <w:lvlText w:val="2.%2."/>
      <w:lvlJc w:val="left"/>
      <w:pPr>
        <w:ind w:left="1440" w:hanging="360"/>
      </w:pPr>
      <w:rPr>
        <w:rFonts w:hint="default"/>
      </w:rPr>
    </w:lvl>
    <w:lvl w:ilvl="2" w:tplc="48542A32">
      <w:start w:val="1"/>
      <w:numFmt w:val="decimal"/>
      <w:lvlText w:val="2.4.%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B933D9E"/>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23" w15:restartNumberingAfterBreak="0">
    <w:nsid w:val="0BCE1F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0C1C3699"/>
    <w:multiLevelType w:val="hybridMultilevel"/>
    <w:tmpl w:val="87C2B2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0CDC7A25"/>
    <w:multiLevelType w:val="hybridMultilevel"/>
    <w:tmpl w:val="5C50F3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0CFA77EB"/>
    <w:multiLevelType w:val="hybridMultilevel"/>
    <w:tmpl w:val="6990328E"/>
    <w:lvl w:ilvl="0" w:tplc="04080009">
      <w:start w:val="1"/>
      <w:numFmt w:val="bullet"/>
      <w:lvlText w:val=""/>
      <w:lvlJc w:val="left"/>
      <w:pPr>
        <w:ind w:left="360" w:hanging="360"/>
      </w:pPr>
      <w:rPr>
        <w:rFonts w:ascii="Wingdings" w:hAnsi="Wingdings" w:hint="default"/>
        <w:b/>
        <w:sz w:val="22"/>
      </w:rPr>
    </w:lvl>
    <w:lvl w:ilvl="1" w:tplc="FFFFFFFF">
      <w:start w:val="1"/>
      <w:numFmt w:val="bullet"/>
      <w:lvlText w:val="o"/>
      <w:lvlJc w:val="left"/>
      <w:pPr>
        <w:ind w:left="1080" w:hanging="360"/>
      </w:pPr>
      <w:rPr>
        <w:rFonts w:ascii="Courier New" w:hAnsi="Courier New" w:cs="Courier New" w:hint="default"/>
        <w:color w:val="auto"/>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0DBE6E80"/>
    <w:multiLevelType w:val="hybridMultilevel"/>
    <w:tmpl w:val="F4C03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DC27AC6"/>
    <w:multiLevelType w:val="multilevel"/>
    <w:tmpl w:val="52505FE2"/>
    <w:lvl w:ilvl="0">
      <w:start w:val="1"/>
      <w:numFmt w:val="decimal"/>
      <w:lvlText w:val="5.1.%1."/>
      <w:lvlJc w:val="left"/>
      <w:pPr>
        <w:ind w:left="644"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0DD14F9D"/>
    <w:multiLevelType w:val="hybridMultilevel"/>
    <w:tmpl w:val="2624A7B2"/>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15:restartNumberingAfterBreak="0">
    <w:nsid w:val="0DFC206E"/>
    <w:multiLevelType w:val="hybridMultilevel"/>
    <w:tmpl w:val="C9CE590E"/>
    <w:lvl w:ilvl="0" w:tplc="FFFFFFFF">
      <w:start w:val="1"/>
      <w:numFmt w:val="decimal"/>
      <w:lvlText w:val="%1."/>
      <w:lvlJc w:val="left"/>
      <w:pPr>
        <w:tabs>
          <w:tab w:val="num" w:pos="720"/>
        </w:tabs>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0F6260D8"/>
    <w:multiLevelType w:val="multilevel"/>
    <w:tmpl w:val="38FED69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106D642C"/>
    <w:multiLevelType w:val="hybridMultilevel"/>
    <w:tmpl w:val="9666644E"/>
    <w:lvl w:ilvl="0" w:tplc="209A261C">
      <w:start w:val="1"/>
      <w:numFmt w:val="bullet"/>
      <w:lvlText w:val="-"/>
      <w:lvlJc w:val="left"/>
      <w:pPr>
        <w:ind w:left="720" w:hanging="360"/>
      </w:pPr>
      <w:rPr>
        <w:rFonts w:ascii="Tahoma" w:hAnsi="Tahoma"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13880ED1"/>
    <w:multiLevelType w:val="multilevel"/>
    <w:tmpl w:val="043493E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13B132A1"/>
    <w:multiLevelType w:val="hybridMultilevel"/>
    <w:tmpl w:val="31E219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13DB6E0B"/>
    <w:multiLevelType w:val="hybridMultilevel"/>
    <w:tmpl w:val="E384C488"/>
    <w:lvl w:ilvl="0" w:tplc="209A261C">
      <w:start w:val="1"/>
      <w:numFmt w:val="bullet"/>
      <w:lvlText w:val="-"/>
      <w:lvlJc w:val="left"/>
      <w:pPr>
        <w:ind w:left="720" w:hanging="360"/>
      </w:pPr>
      <w:rPr>
        <w:rFonts w:ascii="Tahoma" w:hAnsi="Tahoma"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14F22CEC"/>
    <w:multiLevelType w:val="hybridMultilevel"/>
    <w:tmpl w:val="D81C56AA"/>
    <w:lvl w:ilvl="0" w:tplc="FBAC9C1A">
      <w:numFmt w:val="bullet"/>
      <w:lvlText w:val="•"/>
      <w:lvlJc w:val="left"/>
      <w:pPr>
        <w:ind w:left="1440" w:hanging="360"/>
      </w:pPr>
      <w:rPr>
        <w:rFonts w:ascii="Tahoma" w:eastAsia="Times New Roman" w:hAnsi="Tahoma" w:cs="Tahom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161C71F9"/>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39" w15:restartNumberingAfterBreak="0">
    <w:nsid w:val="16A154EE"/>
    <w:multiLevelType w:val="hybridMultilevel"/>
    <w:tmpl w:val="3C9CB3CC"/>
    <w:lvl w:ilvl="0" w:tplc="04080009">
      <w:start w:val="1"/>
      <w:numFmt w:val="bullet"/>
      <w:lvlText w:val=""/>
      <w:lvlJc w:val="left"/>
      <w:pPr>
        <w:ind w:left="360" w:hanging="360"/>
      </w:pPr>
      <w:rPr>
        <w:rFonts w:ascii="Wingdings" w:hAnsi="Wingdings" w:hint="default"/>
        <w:b/>
        <w:sz w:val="22"/>
      </w:rPr>
    </w:lvl>
    <w:lvl w:ilvl="1" w:tplc="FFFFFFFF">
      <w:start w:val="1"/>
      <w:numFmt w:val="bullet"/>
      <w:lvlText w:val="o"/>
      <w:lvlJc w:val="left"/>
      <w:pPr>
        <w:ind w:left="1080" w:hanging="360"/>
      </w:pPr>
      <w:rPr>
        <w:rFonts w:ascii="Courier New" w:hAnsi="Courier New" w:cs="Courier New" w:hint="default"/>
        <w:color w:val="auto"/>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0" w15:restartNumberingAfterBreak="0">
    <w:nsid w:val="188275E7"/>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41" w15:restartNumberingAfterBreak="0">
    <w:nsid w:val="18C60F66"/>
    <w:multiLevelType w:val="multilevel"/>
    <w:tmpl w:val="18C60F66"/>
    <w:lvl w:ilvl="0" w:tentative="1">
      <w:start w:val="1"/>
      <w:numFmt w:val="bullet"/>
      <w:pStyle w:val="NumCharCharCharCharCharCharCharCharChar"/>
      <w:lvlText w:val=""/>
      <w:lvlJc w:val="left"/>
      <w:pPr>
        <w:tabs>
          <w:tab w:val="left" w:pos="429"/>
        </w:tabs>
        <w:ind w:left="431" w:hanging="371"/>
      </w:pPr>
      <w:rPr>
        <w:rFonts w:ascii="Symbol" w:hAnsi="Symbol" w:hint="default"/>
      </w:rPr>
    </w:lvl>
    <w:lvl w:ilvl="1" w:tentative="1">
      <w:start w:val="1"/>
      <w:numFmt w:val="decimal"/>
      <w:lvlText w:val="%2."/>
      <w:lvlJc w:val="left"/>
      <w:pPr>
        <w:tabs>
          <w:tab w:val="left" w:pos="1440"/>
        </w:tabs>
        <w:ind w:left="1440" w:hanging="360"/>
      </w:pPr>
      <w:rPr>
        <w:rFonts w:cs="Times New Roman" w:hint="default"/>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3600"/>
        </w:tabs>
        <w:ind w:left="3600" w:hanging="360"/>
      </w:pPr>
      <w:rPr>
        <w:rFonts w:ascii="Courier New" w:hAnsi="Courier New"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42" w15:restartNumberingAfterBreak="0">
    <w:nsid w:val="19272956"/>
    <w:multiLevelType w:val="hybridMultilevel"/>
    <w:tmpl w:val="8BBE7552"/>
    <w:lvl w:ilvl="0" w:tplc="D6F61B66">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19F448D6"/>
    <w:multiLevelType w:val="hybridMultilevel"/>
    <w:tmpl w:val="4208C3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1C594B0F"/>
    <w:multiLevelType w:val="multilevel"/>
    <w:tmpl w:val="7FEC291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lowerLetter"/>
      <w:pStyle w:val="Heading51"/>
      <w:lvlText w:val="()%5"/>
      <w:lvlJc w:val="left"/>
      <w:pPr>
        <w:tabs>
          <w:tab w:val="num" w:pos="3050"/>
        </w:tabs>
        <w:ind w:left="3050" w:hanging="850"/>
      </w:pPr>
      <w:rPr>
        <w:rFonts w:cs="Times New Roman"/>
        <w:b w:val="0"/>
        <w:i w:val="0"/>
        <w:sz w:val="20"/>
        <w:szCs w:val="2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6" w15:restartNumberingAfterBreak="0">
    <w:nsid w:val="1D057460"/>
    <w:multiLevelType w:val="hybridMultilevel"/>
    <w:tmpl w:val="A2A637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1D5905EC"/>
    <w:multiLevelType w:val="hybridMultilevel"/>
    <w:tmpl w:val="AA063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1D6148AC"/>
    <w:multiLevelType w:val="multilevel"/>
    <w:tmpl w:val="F94A283C"/>
    <w:lvl w:ilvl="0">
      <w:start w:val="1"/>
      <w:numFmt w:val="decimal"/>
      <w:lvlText w:val="%1."/>
      <w:lvlJc w:val="left"/>
      <w:pPr>
        <w:ind w:left="360" w:hanging="360"/>
      </w:pPr>
      <w:rPr>
        <w:rFonts w:ascii="Tahoma" w:hAnsi="Tahoma" w:cs="Tahoma" w:hint="default"/>
        <w:sz w:val="20"/>
        <w:szCs w:val="20"/>
      </w:rPr>
    </w:lvl>
    <w:lvl w:ilvl="1">
      <w:start w:val="1"/>
      <w:numFmt w:val="decimal"/>
      <w:lvlText w:val="%1.%2."/>
      <w:lvlJc w:val="left"/>
      <w:pPr>
        <w:ind w:left="792" w:hanging="432"/>
      </w:pPr>
      <w:rPr>
        <w:rFonts w:ascii="Tahoma" w:hAnsi="Tahoma" w:cs="Tahoma" w:hint="default"/>
        <w:b w:val="0"/>
        <w:bCs w:val="0"/>
        <w:sz w:val="20"/>
        <w:szCs w:val="20"/>
      </w:rPr>
    </w:lvl>
    <w:lvl w:ilvl="2">
      <w:start w:val="1"/>
      <w:numFmt w:val="decimal"/>
      <w:lvlText w:val="%1.%2.%3."/>
      <w:lvlJc w:val="left"/>
      <w:pPr>
        <w:ind w:left="1224" w:hanging="504"/>
      </w:pPr>
      <w:rPr>
        <w:rFonts w:ascii="Tahoma" w:hAnsi="Tahoma" w:cs="Tahoma" w:hint="default"/>
        <w:b w:val="0"/>
        <w:bCs w:val="0"/>
        <w:sz w:val="20"/>
        <w:szCs w:val="20"/>
      </w:rPr>
    </w:lvl>
    <w:lvl w:ilvl="3">
      <w:start w:val="1"/>
      <w:numFmt w:val="decimal"/>
      <w:lvlText w:val="%1.%2.%3.%4."/>
      <w:lvlJc w:val="left"/>
      <w:pPr>
        <w:ind w:left="1728" w:hanging="648"/>
      </w:pPr>
      <w:rPr>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1D8F3E81"/>
    <w:multiLevelType w:val="hybridMultilevel"/>
    <w:tmpl w:val="7DEC3060"/>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15:restartNumberingAfterBreak="0">
    <w:nsid w:val="1DB85827"/>
    <w:multiLevelType w:val="multilevel"/>
    <w:tmpl w:val="41FCD5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1FAF24D4"/>
    <w:multiLevelType w:val="hybridMultilevel"/>
    <w:tmpl w:val="4208C3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22F5489B"/>
    <w:multiLevelType w:val="hybridMultilevel"/>
    <w:tmpl w:val="39B2EF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238C761A"/>
    <w:multiLevelType w:val="hybridMultilevel"/>
    <w:tmpl w:val="33B872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246A3BD1"/>
    <w:multiLevelType w:val="multilevel"/>
    <w:tmpl w:val="957C5A9A"/>
    <w:lvl w:ilvl="0">
      <w:start w:val="1"/>
      <w:numFmt w:val="decimal"/>
      <w:lvlText w:val="%1."/>
      <w:lvlJc w:val="left"/>
      <w:pPr>
        <w:ind w:left="360" w:hanging="360"/>
      </w:pPr>
    </w:lvl>
    <w:lvl w:ilvl="1">
      <w:start w:val="1"/>
      <w:numFmt w:val="decimal"/>
      <w:lvlText w:val="1.%2."/>
      <w:lvlJc w:val="left"/>
      <w:pPr>
        <w:ind w:left="720" w:hanging="360"/>
      </w:pPr>
      <w:rPr>
        <w:rFonts w:hint="default"/>
      </w:rPr>
    </w:lvl>
    <w:lvl w:ilvl="2">
      <w:start w:val="1"/>
      <w:numFmt w:val="decimal"/>
      <w:lvlText w:val="1.1.%3."/>
      <w:lvlJc w:val="left"/>
      <w:pPr>
        <w:ind w:left="1080" w:hanging="360"/>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2652612D"/>
    <w:multiLevelType w:val="hybridMultilevel"/>
    <w:tmpl w:val="84809FA0"/>
    <w:lvl w:ilvl="0" w:tplc="0408000F">
      <w:start w:val="1"/>
      <w:numFmt w:val="decimal"/>
      <w:lvlText w:val="%1."/>
      <w:lvlJc w:val="left"/>
      <w:pPr>
        <w:ind w:left="720" w:hanging="360"/>
      </w:pPr>
    </w:lvl>
    <w:lvl w:ilvl="1" w:tplc="D7FA36A6">
      <w:start w:val="1"/>
      <w:numFmt w:val="decimal"/>
      <w:lvlText w:val="2.%2."/>
      <w:lvlJc w:val="left"/>
      <w:pPr>
        <w:ind w:left="1440" w:hanging="360"/>
      </w:pPr>
      <w:rPr>
        <w:rFonts w:hint="default"/>
      </w:rPr>
    </w:lvl>
    <w:lvl w:ilvl="2" w:tplc="80C0D05A">
      <w:start w:val="1"/>
      <w:numFmt w:val="decimal"/>
      <w:lvlText w:val="2.1.%3."/>
      <w:lvlJc w:val="left"/>
      <w:pPr>
        <w:ind w:left="2340" w:hanging="360"/>
      </w:pPr>
      <w:rPr>
        <w:rFonts w:hint="default"/>
      </w:r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6" w15:restartNumberingAfterBreak="0">
    <w:nsid w:val="26CF00DD"/>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57" w15:restartNumberingAfterBreak="0">
    <w:nsid w:val="2A59605C"/>
    <w:multiLevelType w:val="multilevel"/>
    <w:tmpl w:val="6EC86F4E"/>
    <w:lvl w:ilvl="0">
      <w:start w:val="1"/>
      <w:numFmt w:val="decimal"/>
      <w:lvlText w:val="%1."/>
      <w:lvlJc w:val="left"/>
      <w:pPr>
        <w:ind w:left="360" w:hanging="360"/>
      </w:pPr>
      <w:rPr>
        <w:rFonts w:ascii="Tahoma" w:hAnsi="Tahoma" w:cs="Tahoma" w:hint="default"/>
        <w:sz w:val="20"/>
        <w:szCs w:val="20"/>
      </w:rPr>
    </w:lvl>
    <w:lvl w:ilvl="1">
      <w:start w:val="1"/>
      <w:numFmt w:val="decimal"/>
      <w:lvlText w:val="%1.%2."/>
      <w:lvlJc w:val="left"/>
      <w:pPr>
        <w:ind w:left="792" w:hanging="432"/>
      </w:pPr>
      <w:rPr>
        <w:rFonts w:ascii="Tahoma" w:hAnsi="Tahoma" w:cs="Tahoma" w:hint="default"/>
        <w:b w:val="0"/>
        <w:bCs w:val="0"/>
        <w:sz w:val="20"/>
        <w:szCs w:val="20"/>
      </w:rPr>
    </w:lvl>
    <w:lvl w:ilvl="2">
      <w:start w:val="1"/>
      <w:numFmt w:val="decimal"/>
      <w:lvlText w:val="%1.%2.%3."/>
      <w:lvlJc w:val="left"/>
      <w:pPr>
        <w:ind w:left="1224" w:hanging="504"/>
      </w:pPr>
      <w:rPr>
        <w:rFonts w:ascii="Tahoma" w:hAnsi="Tahoma" w:cs="Tahoma" w:hint="default"/>
        <w:b w:val="0"/>
        <w:bCs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2A8616DA"/>
    <w:multiLevelType w:val="hybridMultilevel"/>
    <w:tmpl w:val="BAEEF6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2B1E5BD1"/>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61" w15:restartNumberingAfterBreak="0">
    <w:nsid w:val="2BD8328D"/>
    <w:multiLevelType w:val="multilevel"/>
    <w:tmpl w:val="19D69D62"/>
    <w:lvl w:ilvl="0">
      <w:start w:val="1"/>
      <w:numFmt w:val="bullet"/>
      <w:lvlText w:val=""/>
      <w:lvlJc w:val="left"/>
      <w:pPr>
        <w:tabs>
          <w:tab w:val="num" w:pos="0"/>
        </w:tabs>
        <w:ind w:left="720" w:hanging="360"/>
      </w:pPr>
      <w:rPr>
        <w:rFonts w:ascii="Symbol" w:hAnsi="Symbol" w:hint="default"/>
      </w:rPr>
    </w:lvl>
    <w:lvl w:ilvl="1">
      <w:start w:val="1"/>
      <w:numFmt w:val="decimal"/>
      <w:isLgl/>
      <w:lvlText w:val="%1.%2"/>
      <w:lvlJc w:val="left"/>
      <w:pPr>
        <w:ind w:left="1440" w:hanging="480"/>
      </w:pPr>
      <w:rPr>
        <w:rFonts w:hint="default"/>
      </w:rPr>
    </w:lvl>
    <w:lvl w:ilvl="2">
      <w:start w:val="1"/>
      <w:numFmt w:val="decimal"/>
      <w:isLgl/>
      <w:lvlText w:val="%1.%2.%3"/>
      <w:lvlJc w:val="left"/>
      <w:pPr>
        <w:ind w:left="2280" w:hanging="720"/>
      </w:pPr>
      <w:rPr>
        <w:rFonts w:asciiTheme="minorHAnsi" w:hAnsiTheme="minorHAnsi" w:cstheme="minorHAnsi" w:hint="default"/>
        <w:b/>
        <w:bCs w:val="0"/>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62" w15:restartNumberingAfterBreak="0">
    <w:nsid w:val="2C0F7136"/>
    <w:multiLevelType w:val="hybridMultilevel"/>
    <w:tmpl w:val="4208C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4" w15:restartNumberingAfterBreak="0">
    <w:nsid w:val="2CDE73A5"/>
    <w:multiLevelType w:val="hybridMultilevel"/>
    <w:tmpl w:val="BE763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67" w15:restartNumberingAfterBreak="0">
    <w:nsid w:val="30D62DC4"/>
    <w:multiLevelType w:val="hybridMultilevel"/>
    <w:tmpl w:val="FAB6D5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8" w15:restartNumberingAfterBreak="0">
    <w:nsid w:val="32A77AA1"/>
    <w:multiLevelType w:val="hybridMultilevel"/>
    <w:tmpl w:val="3CAE7036"/>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9" w15:restartNumberingAfterBreak="0">
    <w:nsid w:val="32E11D51"/>
    <w:multiLevelType w:val="multilevel"/>
    <w:tmpl w:val="A296D22E"/>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ind w:left="1440" w:hanging="480"/>
      </w:pPr>
      <w:rPr>
        <w:rFonts w:ascii="Symbol" w:hAnsi="Symbol" w:hint="default"/>
      </w:rPr>
    </w:lvl>
    <w:lvl w:ilvl="2">
      <w:start w:val="1"/>
      <w:numFmt w:val="decimal"/>
      <w:isLgl/>
      <w:lvlText w:val="%1.%2.%3"/>
      <w:lvlJc w:val="left"/>
      <w:pPr>
        <w:ind w:left="2280" w:hanging="720"/>
      </w:pPr>
      <w:rPr>
        <w:rFonts w:asciiTheme="minorHAnsi" w:hAnsiTheme="minorHAnsi" w:cstheme="minorHAnsi" w:hint="default"/>
        <w:b/>
        <w:bCs w:val="0"/>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70" w15:restartNumberingAfterBreak="0">
    <w:nsid w:val="33404D31"/>
    <w:multiLevelType w:val="hybridMultilevel"/>
    <w:tmpl w:val="7BBA15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1" w15:restartNumberingAfterBreak="0">
    <w:nsid w:val="33A87B6D"/>
    <w:multiLevelType w:val="hybridMultilevel"/>
    <w:tmpl w:val="9C62F320"/>
    <w:lvl w:ilvl="0" w:tplc="209A261C">
      <w:start w:val="1"/>
      <w:numFmt w:val="bullet"/>
      <w:lvlText w:val="-"/>
      <w:lvlJc w:val="left"/>
      <w:pPr>
        <w:ind w:left="720" w:hanging="360"/>
      </w:pPr>
      <w:rPr>
        <w:rFonts w:ascii="Tahoma" w:hAnsi="Tahoma"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33C1413A"/>
    <w:multiLevelType w:val="hybridMultilevel"/>
    <w:tmpl w:val="3D44BF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3" w15:restartNumberingAfterBreak="0">
    <w:nsid w:val="374D4E59"/>
    <w:multiLevelType w:val="hybridMultilevel"/>
    <w:tmpl w:val="5538ADA6"/>
    <w:lvl w:ilvl="0" w:tplc="FFFFFFFF">
      <w:start w:val="1"/>
      <w:numFmt w:val="decimal"/>
      <w:lvlText w:val="%1."/>
      <w:lvlJc w:val="left"/>
      <w:pPr>
        <w:ind w:left="720" w:hanging="360"/>
      </w:pPr>
    </w:lvl>
    <w:lvl w:ilvl="1" w:tplc="FFFFFFFF">
      <w:start w:val="1"/>
      <w:numFmt w:val="decimal"/>
      <w:lvlText w:val="2.%2."/>
      <w:lvlJc w:val="left"/>
      <w:pPr>
        <w:ind w:left="1440" w:hanging="360"/>
      </w:pPr>
      <w:rPr>
        <w:rFonts w:hint="default"/>
      </w:rPr>
    </w:lvl>
    <w:lvl w:ilvl="2" w:tplc="19B6DB2A">
      <w:start w:val="1"/>
      <w:numFmt w:val="decimal"/>
      <w:lvlText w:val="2.2.%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3818375D"/>
    <w:multiLevelType w:val="hybridMultilevel"/>
    <w:tmpl w:val="FDE01678"/>
    <w:lvl w:ilvl="0" w:tplc="04080001">
      <w:start w:val="1"/>
      <w:numFmt w:val="bullet"/>
      <w:lvlText w:val=""/>
      <w:lvlJc w:val="left"/>
      <w:pPr>
        <w:ind w:left="720" w:hanging="360"/>
      </w:pPr>
      <w:rPr>
        <w:rFonts w:ascii="Symbol" w:hAnsi="Symbol"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5"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39F7047E"/>
    <w:multiLevelType w:val="hybridMultilevel"/>
    <w:tmpl w:val="019C0F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7" w15:restartNumberingAfterBreak="0">
    <w:nsid w:val="3B9324D0"/>
    <w:multiLevelType w:val="multilevel"/>
    <w:tmpl w:val="09E4E354"/>
    <w:lvl w:ilvl="0">
      <w:start w:val="1"/>
      <w:numFmt w:val="decimal"/>
      <w:lvlText w:val="%1."/>
      <w:lvlJc w:val="left"/>
      <w:pPr>
        <w:tabs>
          <w:tab w:val="num" w:pos="360"/>
        </w:tabs>
        <w:ind w:left="360" w:hanging="360"/>
      </w:pPr>
    </w:lvl>
    <w:lvl w:ilvl="1">
      <w:start w:val="1"/>
      <w:numFmt w:val="bullet"/>
      <w:lvlText w:val="•"/>
      <w:lvlJc w:val="left"/>
      <w:pPr>
        <w:ind w:left="1440" w:hanging="360"/>
      </w:pPr>
      <w:rPr>
        <w:rFonts w:ascii="Arial"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3E85234B"/>
    <w:multiLevelType w:val="hybridMultilevel"/>
    <w:tmpl w:val="09DA4914"/>
    <w:lvl w:ilvl="0" w:tplc="713A290C">
      <w:start w:val="1"/>
      <w:numFmt w:val="bullet"/>
      <w:lvlText w:val=""/>
      <w:lvlJc w:val="left"/>
      <w:pPr>
        <w:ind w:left="360" w:hanging="360"/>
      </w:pPr>
      <w:rPr>
        <w:rFonts w:ascii="Wingdings" w:hAnsi="Wingdings" w:hint="default"/>
        <w:b/>
        <w:sz w:val="22"/>
      </w:rPr>
    </w:lvl>
    <w:lvl w:ilvl="1" w:tplc="148CAAE4">
      <w:start w:val="1"/>
      <w:numFmt w:val="bullet"/>
      <w:lvlText w:val="o"/>
      <w:lvlJc w:val="left"/>
      <w:pPr>
        <w:ind w:left="1080" w:hanging="360"/>
      </w:pPr>
      <w:rPr>
        <w:rFonts w:ascii="Courier New" w:hAnsi="Courier New" w:cs="Courier New" w:hint="default"/>
        <w:color w:val="auto"/>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9" w15:restartNumberingAfterBreak="0">
    <w:nsid w:val="3FEB56E0"/>
    <w:multiLevelType w:val="hybridMultilevel"/>
    <w:tmpl w:val="FD5A3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11B7347"/>
    <w:multiLevelType w:val="hybridMultilevel"/>
    <w:tmpl w:val="103083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1" w15:restartNumberingAfterBreak="0">
    <w:nsid w:val="414B1BAC"/>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428F278D"/>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83" w15:restartNumberingAfterBreak="0">
    <w:nsid w:val="42951B58"/>
    <w:multiLevelType w:val="multilevel"/>
    <w:tmpl w:val="672A4AC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bullet"/>
      <w:lvlText w:val=""/>
      <w:lvlJc w:val="left"/>
      <w:pPr>
        <w:ind w:left="2160" w:hanging="180"/>
      </w:pPr>
      <w:rPr>
        <w:rFonts w:ascii="Symbol" w:hAnsi="Symbol" w:hint="default"/>
      </w:rPr>
    </w:lvl>
    <w:lvl w:ilvl="3">
      <w:start w:val="1"/>
      <w:numFmt w:val="bullet"/>
      <w:lvlText w:val="o"/>
      <w:lvlJc w:val="left"/>
      <w:pPr>
        <w:ind w:left="2880" w:hanging="360"/>
      </w:pPr>
      <w:rPr>
        <w:rFonts w:ascii="Courier New" w:hAnsi="Courier New" w:cs="Courier New" w:hint="default"/>
      </w:rPr>
    </w:lvl>
    <w:lvl w:ilvl="4">
      <w:start w:val="1"/>
      <w:numFmt w:val="bullet"/>
      <w:lvlText w:val="­"/>
      <w:lvlJc w:val="left"/>
      <w:pPr>
        <w:ind w:left="3600" w:hanging="360"/>
      </w:pPr>
      <w:rPr>
        <w:rFonts w:ascii="Angsana New" w:hAnsi="Angsana New" w:cs="Angsana New"/>
        <w:color w:val="000000"/>
        <w:kern w:val="1"/>
        <w:szCs w:val="22"/>
        <w:shd w:val="clear" w:color="auto" w:fill="FFFFFF"/>
        <w:lang w:val="el-GR"/>
      </w:rPr>
    </w:lvl>
    <w:lvl w:ilvl="5" w:tentative="1">
      <w:start w:val="1"/>
      <w:numFmt w:val="bullet"/>
      <w:lvlText w:val="o"/>
      <w:lvlJc w:val="left"/>
      <w:pPr>
        <w:ind w:left="4320" w:hanging="180"/>
      </w:pPr>
      <w:rPr>
        <w:rFonts w:ascii="Courier New" w:hAnsi="Courier New" w:cs="Courier New"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4" w15:restartNumberingAfterBreak="0">
    <w:nsid w:val="4306004C"/>
    <w:multiLevelType w:val="hybridMultilevel"/>
    <w:tmpl w:val="0A281CD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5" w15:restartNumberingAfterBreak="0">
    <w:nsid w:val="43C47D29"/>
    <w:multiLevelType w:val="multilevel"/>
    <w:tmpl w:val="A5C63F76"/>
    <w:lvl w:ilvl="0">
      <w:start w:val="1"/>
      <w:numFmt w:val="decimal"/>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43DF75EE"/>
    <w:multiLevelType w:val="multilevel"/>
    <w:tmpl w:val="43DF75EE"/>
    <w:lvl w:ilvl="0" w:tentative="1">
      <w:start w:val="1"/>
      <w:numFmt w:val="bullet"/>
      <w:pStyle w:val="PARAG-LISTA-NUM"/>
      <w:lvlText w:val=""/>
      <w:lvlJc w:val="left"/>
      <w:pPr>
        <w:tabs>
          <w:tab w:val="left" w:pos="720"/>
        </w:tabs>
        <w:ind w:left="720" w:hanging="360"/>
      </w:pPr>
      <w:rPr>
        <w:rFonts w:ascii="Symbol" w:hAnsi="Symbol" w:cs="Symbol" w:hint="default"/>
      </w:rPr>
    </w:lvl>
    <w:lvl w:ilvl="1" w:tentative="1">
      <w:start w:val="1"/>
      <w:numFmt w:val="bullet"/>
      <w:lvlText w:val="o"/>
      <w:lvlJc w:val="left"/>
      <w:pPr>
        <w:tabs>
          <w:tab w:val="left" w:pos="1440"/>
        </w:tabs>
        <w:ind w:left="1440" w:hanging="360"/>
      </w:pPr>
      <w:rPr>
        <w:rFonts w:ascii="Courier New" w:hAnsi="Courier New" w:cs="Courier New" w:hint="default"/>
      </w:rPr>
    </w:lvl>
    <w:lvl w:ilvl="2" w:tentative="1">
      <w:start w:val="1"/>
      <w:numFmt w:val="bullet"/>
      <w:lvlText w:val=""/>
      <w:lvlJc w:val="left"/>
      <w:pPr>
        <w:tabs>
          <w:tab w:val="left" w:pos="2160"/>
        </w:tabs>
        <w:ind w:left="2160" w:hanging="360"/>
      </w:pPr>
      <w:rPr>
        <w:rFonts w:ascii="Wingdings" w:hAnsi="Wingdings" w:cs="Wingdings" w:hint="default"/>
      </w:rPr>
    </w:lvl>
    <w:lvl w:ilvl="3" w:tentative="1">
      <w:start w:val="1"/>
      <w:numFmt w:val="bullet"/>
      <w:lvlText w:val=""/>
      <w:lvlJc w:val="left"/>
      <w:pPr>
        <w:tabs>
          <w:tab w:val="left" w:pos="2880"/>
        </w:tabs>
        <w:ind w:left="2880" w:hanging="360"/>
      </w:pPr>
      <w:rPr>
        <w:rFonts w:ascii="Symbol" w:hAnsi="Symbol" w:cs="Symbol" w:hint="default"/>
      </w:rPr>
    </w:lvl>
    <w:lvl w:ilvl="4" w:tentative="1">
      <w:start w:val="1"/>
      <w:numFmt w:val="bullet"/>
      <w:lvlText w:val="o"/>
      <w:lvlJc w:val="left"/>
      <w:pPr>
        <w:tabs>
          <w:tab w:val="left" w:pos="3600"/>
        </w:tabs>
        <w:ind w:left="3600" w:hanging="360"/>
      </w:pPr>
      <w:rPr>
        <w:rFonts w:ascii="Courier New" w:hAnsi="Courier New" w:cs="Courier New" w:hint="default"/>
      </w:rPr>
    </w:lvl>
    <w:lvl w:ilvl="5" w:tentative="1">
      <w:start w:val="1"/>
      <w:numFmt w:val="bullet"/>
      <w:lvlText w:val=""/>
      <w:lvlJc w:val="left"/>
      <w:pPr>
        <w:tabs>
          <w:tab w:val="left" w:pos="4320"/>
        </w:tabs>
        <w:ind w:left="4320" w:hanging="360"/>
      </w:pPr>
      <w:rPr>
        <w:rFonts w:ascii="Wingdings" w:hAnsi="Wingdings" w:cs="Wingdings" w:hint="default"/>
      </w:rPr>
    </w:lvl>
    <w:lvl w:ilvl="6" w:tentative="1">
      <w:start w:val="1"/>
      <w:numFmt w:val="bullet"/>
      <w:lvlText w:val=""/>
      <w:lvlJc w:val="left"/>
      <w:pPr>
        <w:tabs>
          <w:tab w:val="left" w:pos="5040"/>
        </w:tabs>
        <w:ind w:left="5040" w:hanging="360"/>
      </w:pPr>
      <w:rPr>
        <w:rFonts w:ascii="Symbol" w:hAnsi="Symbol" w:cs="Symbol" w:hint="default"/>
      </w:rPr>
    </w:lvl>
    <w:lvl w:ilvl="7" w:tentative="1">
      <w:start w:val="1"/>
      <w:numFmt w:val="bullet"/>
      <w:lvlText w:val="o"/>
      <w:lvlJc w:val="left"/>
      <w:pPr>
        <w:tabs>
          <w:tab w:val="left" w:pos="5760"/>
        </w:tabs>
        <w:ind w:left="5760" w:hanging="360"/>
      </w:pPr>
      <w:rPr>
        <w:rFonts w:ascii="Courier New" w:hAnsi="Courier New" w:cs="Courier New" w:hint="default"/>
      </w:rPr>
    </w:lvl>
    <w:lvl w:ilvl="8" w:tentative="1">
      <w:start w:val="1"/>
      <w:numFmt w:val="bullet"/>
      <w:lvlText w:val=""/>
      <w:lvlJc w:val="left"/>
      <w:pPr>
        <w:tabs>
          <w:tab w:val="left" w:pos="6480"/>
        </w:tabs>
        <w:ind w:left="6480" w:hanging="360"/>
      </w:pPr>
      <w:rPr>
        <w:rFonts w:ascii="Wingdings" w:hAnsi="Wingdings" w:cs="Wingdings" w:hint="default"/>
      </w:rPr>
    </w:lvl>
  </w:abstractNum>
  <w:abstractNum w:abstractNumId="87" w15:restartNumberingAfterBreak="0">
    <w:nsid w:val="45D6743C"/>
    <w:multiLevelType w:val="multilevel"/>
    <w:tmpl w:val="D3ACF0FC"/>
    <w:lvl w:ilvl="0">
      <w:start w:val="1"/>
      <w:numFmt w:val="decimal"/>
      <w:lvlText w:val="%1."/>
      <w:lvlJc w:val="left"/>
      <w:pPr>
        <w:tabs>
          <w:tab w:val="num" w:pos="0"/>
        </w:tabs>
        <w:ind w:left="720" w:hanging="360"/>
      </w:pPr>
    </w:lvl>
    <w:lvl w:ilvl="1">
      <w:start w:val="1"/>
      <w:numFmt w:val="decimal"/>
      <w:isLgl/>
      <w:lvlText w:val="%1.%2"/>
      <w:lvlJc w:val="left"/>
      <w:pPr>
        <w:ind w:left="1440" w:hanging="480"/>
      </w:pPr>
      <w:rPr>
        <w:rFonts w:hint="default"/>
      </w:rPr>
    </w:lvl>
    <w:lvl w:ilvl="2">
      <w:start w:val="1"/>
      <w:numFmt w:val="decimal"/>
      <w:isLgl/>
      <w:lvlText w:val="%1.%2.%3"/>
      <w:lvlJc w:val="left"/>
      <w:pPr>
        <w:ind w:left="2250" w:hanging="720"/>
      </w:pPr>
      <w:rPr>
        <w:rFonts w:asciiTheme="minorHAnsi" w:hAnsiTheme="minorHAnsi" w:cstheme="minorHAnsi" w:hint="default"/>
        <w:b/>
        <w:bCs w:val="0"/>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88" w15:restartNumberingAfterBreak="0">
    <w:nsid w:val="46114E60"/>
    <w:multiLevelType w:val="hybridMultilevel"/>
    <w:tmpl w:val="30823E40"/>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9"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4A655493"/>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4BD85264"/>
    <w:multiLevelType w:val="multilevel"/>
    <w:tmpl w:val="ECF8938E"/>
    <w:lvl w:ilvl="0">
      <w:start w:val="1"/>
      <w:numFmt w:val="upperLetter"/>
      <w:lvlText w:val="%1."/>
      <w:lvlJc w:val="left"/>
      <w:pPr>
        <w:ind w:left="432" w:hanging="432"/>
      </w:pPr>
      <w:rPr>
        <w:rFonts w:hint="default"/>
      </w:rPr>
    </w:lvl>
    <w:lvl w:ilvl="1">
      <w:start w:val="1"/>
      <w:numFmt w:val="decimal"/>
      <w:lvlText w:val="%1.%2"/>
      <w:lvlJc w:val="left"/>
      <w:pPr>
        <w:ind w:left="718" w:hanging="576"/>
      </w:pPr>
      <w:rPr>
        <w:rFonts w:ascii="Cambria" w:hAnsi="Cambria" w:hint="default"/>
        <w:specVanish w:val="0"/>
      </w:rPr>
    </w:lvl>
    <w:lvl w:ilvl="2">
      <w:start w:val="1"/>
      <w:numFmt w:val="decimal"/>
      <w:lvlText w:val="%1.%2.%3"/>
      <w:lvlJc w:val="left"/>
      <w:pPr>
        <w:ind w:left="1004" w:hanging="720"/>
      </w:pPr>
      <w:rPr>
        <w:rFonts w:hint="default"/>
        <w:sz w:val="22"/>
        <w:szCs w:val="22"/>
      </w:rPr>
    </w:lvl>
    <w:lvl w:ilvl="3">
      <w:start w:val="1"/>
      <w:numFmt w:val="decimal"/>
      <w:lvlText w:val="%1.%2.%3.%4"/>
      <w:lvlJc w:val="left"/>
      <w:pPr>
        <w:ind w:left="1182" w:hanging="864"/>
      </w:pPr>
      <w:rPr>
        <w:rFonts w:hint="default"/>
        <w:i w:val="0"/>
        <w:color w:val="auto"/>
        <w:lang w:val="el-GR"/>
      </w:rPr>
    </w:lvl>
    <w:lvl w:ilvl="4">
      <w:start w:val="1"/>
      <w:numFmt w:val="decimal"/>
      <w:lvlText w:val="%1.%2.%3.%4.%5"/>
      <w:lvlJc w:val="left"/>
      <w:pPr>
        <w:ind w:left="1718" w:hanging="1008"/>
      </w:pPr>
      <w:rPr>
        <w:rFonts w:hint="default"/>
        <w:sz w:val="22"/>
        <w:szCs w:val="22"/>
      </w:rPr>
    </w:lvl>
    <w:lvl w:ilvl="5">
      <w:start w:val="1"/>
      <w:numFmt w:val="decimal"/>
      <w:lvlText w:val="%1.%2.%3.%4.%5.%6"/>
      <w:lvlJc w:val="left"/>
      <w:pPr>
        <w:ind w:left="1152" w:hanging="1152"/>
      </w:pPr>
      <w:rPr>
        <w:rFonts w:hint="default"/>
        <w:b/>
        <w:sz w:val="24"/>
        <w:szCs w:val="24"/>
      </w:rPr>
    </w:lvl>
    <w:lvl w:ilvl="6">
      <w:start w:val="1"/>
      <w:numFmt w:val="decimal"/>
      <w:lvlText w:val="%1.%2.%3.%4.%5.%6.%7"/>
      <w:lvlJc w:val="left"/>
      <w:pPr>
        <w:ind w:left="1296" w:hanging="1296"/>
      </w:pPr>
      <w:rPr>
        <w:rFonts w:hint="default"/>
        <w:b/>
        <w:sz w:val="24"/>
        <w:szCs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2" w15:restartNumberingAfterBreak="0">
    <w:nsid w:val="4C201B69"/>
    <w:multiLevelType w:val="hybridMultilevel"/>
    <w:tmpl w:val="6B38E6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3" w15:restartNumberingAfterBreak="0">
    <w:nsid w:val="4C661A0C"/>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94" w15:restartNumberingAfterBreak="0">
    <w:nsid w:val="4CCE300F"/>
    <w:multiLevelType w:val="hybridMultilevel"/>
    <w:tmpl w:val="D9042D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5" w15:restartNumberingAfterBreak="0">
    <w:nsid w:val="4D1C5E71"/>
    <w:multiLevelType w:val="hybridMultilevel"/>
    <w:tmpl w:val="7DEC3060"/>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6" w15:restartNumberingAfterBreak="0">
    <w:nsid w:val="4E6B20A1"/>
    <w:multiLevelType w:val="hybridMultilevel"/>
    <w:tmpl w:val="24D0B39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E9C7DC8"/>
    <w:multiLevelType w:val="hybridMultilevel"/>
    <w:tmpl w:val="69B85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9" w15:restartNumberingAfterBreak="0">
    <w:nsid w:val="4F03673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1" w15:restartNumberingAfterBreak="0">
    <w:nsid w:val="4F7B7550"/>
    <w:multiLevelType w:val="hybridMultilevel"/>
    <w:tmpl w:val="EEDE4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2" w15:restartNumberingAfterBreak="0">
    <w:nsid w:val="5047731B"/>
    <w:multiLevelType w:val="multilevel"/>
    <w:tmpl w:val="3B604E6E"/>
    <w:lvl w:ilvl="0">
      <w:start w:val="1"/>
      <w:numFmt w:val="decimal"/>
      <w:lvlText w:val="%1."/>
      <w:lvlJc w:val="left"/>
      <w:pPr>
        <w:ind w:left="720" w:hanging="360"/>
      </w:pPr>
      <w:rPr>
        <w:rFonts w:hint="default"/>
        <w:b w:val="0"/>
        <w:bCs w:val="0"/>
      </w:rPr>
    </w:lvl>
    <w:lvl w:ilvl="1">
      <w:start w:val="3"/>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3" w15:restartNumberingAfterBreak="0">
    <w:nsid w:val="507F50B7"/>
    <w:multiLevelType w:val="multilevel"/>
    <w:tmpl w:val="A59AAB16"/>
    <w:lvl w:ilvl="0">
      <w:start w:val="1"/>
      <w:numFmt w:val="decimal"/>
      <w:lvlText w:val="%1."/>
      <w:lvlJc w:val="left"/>
      <w:pPr>
        <w:ind w:left="1080" w:hanging="360"/>
      </w:pPr>
      <w:rPr>
        <w:rFonts w:hint="default"/>
      </w:rPr>
    </w:lvl>
    <w:lvl w:ilvl="1">
      <w:start w:val="6"/>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04" w15:restartNumberingAfterBreak="0">
    <w:nsid w:val="510E5985"/>
    <w:multiLevelType w:val="hybridMultilevel"/>
    <w:tmpl w:val="A9222EA0"/>
    <w:lvl w:ilvl="0" w:tplc="FFFFFFFF">
      <w:start w:val="1"/>
      <w:numFmt w:val="decimal"/>
      <w:lvlText w:val="%1."/>
      <w:lvlJc w:val="left"/>
      <w:pPr>
        <w:ind w:left="720" w:hanging="360"/>
      </w:pPr>
    </w:lvl>
    <w:lvl w:ilvl="1" w:tplc="FFFFFFFF">
      <w:start w:val="1"/>
      <w:numFmt w:val="decimal"/>
      <w:lvlText w:val="2.%2."/>
      <w:lvlJc w:val="left"/>
      <w:pPr>
        <w:ind w:left="1440" w:hanging="360"/>
      </w:pPr>
      <w:rPr>
        <w:rFonts w:hint="default"/>
      </w:rPr>
    </w:lvl>
    <w:lvl w:ilvl="2" w:tplc="FFFFFFFF">
      <w:start w:val="1"/>
      <w:numFmt w:val="decimal"/>
      <w:lvlText w:val="2.1.%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52205450"/>
    <w:multiLevelType w:val="multilevel"/>
    <w:tmpl w:val="2356168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bullet"/>
      <w:lvlText w:val=""/>
      <w:lvlJc w:val="left"/>
      <w:pPr>
        <w:ind w:left="2160" w:hanging="180"/>
      </w:pPr>
      <w:rPr>
        <w:rFonts w:ascii="Symbol" w:hAnsi="Symbol" w:hint="default"/>
      </w:rPr>
    </w:lvl>
    <w:lvl w:ilvl="3">
      <w:start w:val="1"/>
      <w:numFmt w:val="bullet"/>
      <w:lvlText w:val="o"/>
      <w:lvlJc w:val="left"/>
      <w:pPr>
        <w:ind w:left="2880" w:hanging="360"/>
      </w:pPr>
      <w:rPr>
        <w:rFonts w:ascii="Courier New" w:hAnsi="Courier New" w:cs="Courier New" w:hint="default"/>
      </w:rPr>
    </w:lvl>
    <w:lvl w:ilvl="4">
      <w:start w:val="1"/>
      <w:numFmt w:val="bullet"/>
      <w:lvlText w:val="­"/>
      <w:lvlJc w:val="left"/>
      <w:pPr>
        <w:ind w:left="3600" w:hanging="360"/>
      </w:pPr>
      <w:rPr>
        <w:rFonts w:ascii="Angsana New" w:hAnsi="Angsana New" w:cs="Angsana New"/>
        <w:color w:val="000000"/>
        <w:kern w:val="1"/>
        <w:szCs w:val="22"/>
        <w:shd w:val="clear" w:color="auto" w:fill="FFFFFF"/>
        <w:lang w:val="el-GR"/>
      </w:rPr>
    </w:lvl>
    <w:lvl w:ilvl="5" w:tentative="1">
      <w:start w:val="1"/>
      <w:numFmt w:val="bullet"/>
      <w:lvlText w:val="o"/>
      <w:lvlJc w:val="left"/>
      <w:pPr>
        <w:ind w:left="4320" w:hanging="180"/>
      </w:pPr>
      <w:rPr>
        <w:rFonts w:ascii="Courier New" w:hAnsi="Courier New" w:cs="Courier New"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7"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53715B14"/>
    <w:multiLevelType w:val="hybridMultilevel"/>
    <w:tmpl w:val="96560D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9" w15:restartNumberingAfterBreak="0">
    <w:nsid w:val="55AB4792"/>
    <w:multiLevelType w:val="hybridMultilevel"/>
    <w:tmpl w:val="EA988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0" w15:restartNumberingAfterBreak="0">
    <w:nsid w:val="56CD424B"/>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111" w15:restartNumberingAfterBreak="0">
    <w:nsid w:val="589923FF"/>
    <w:multiLevelType w:val="hybridMultilevel"/>
    <w:tmpl w:val="249A85E0"/>
    <w:lvl w:ilvl="0" w:tplc="04080009">
      <w:start w:val="1"/>
      <w:numFmt w:val="bullet"/>
      <w:lvlText w:val=""/>
      <w:lvlJc w:val="left"/>
      <w:pPr>
        <w:ind w:left="720" w:hanging="360"/>
      </w:pPr>
      <w:rPr>
        <w:rFonts w:ascii="Wingdings" w:hAnsi="Wingdings" w:hint="default"/>
        <w:b/>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5A000091"/>
    <w:multiLevelType w:val="hybridMultilevel"/>
    <w:tmpl w:val="C812167C"/>
    <w:lvl w:ilvl="0" w:tplc="F5BAA476">
      <w:numFmt w:val="bullet"/>
      <w:lvlText w:val="•"/>
      <w:lvlJc w:val="left"/>
      <w:pPr>
        <w:ind w:left="1080" w:hanging="72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3" w15:restartNumberingAfterBreak="0">
    <w:nsid w:val="5B3A1BAB"/>
    <w:multiLevelType w:val="multilevel"/>
    <w:tmpl w:val="5B3A1BAB"/>
    <w:lvl w:ilvl="0">
      <w:start w:val="1"/>
      <w:numFmt w:val="bullet"/>
      <w:pStyle w:val="a0"/>
      <w:lvlText w:val=""/>
      <w:legacy w:legacy="1" w:legacySpace="360" w:legacyIndent="360"/>
      <w:lvlJc w:val="left"/>
      <w:pPr>
        <w:ind w:left="4941" w:hanging="360"/>
      </w:pPr>
      <w:rPr>
        <w:rFonts w:ascii="Wingdings" w:hAnsi="Wingdings" w:hint="default"/>
        <w:b w:val="0"/>
        <w:i w:val="0"/>
        <w:sz w:val="24"/>
        <w:u w:val="none"/>
      </w:rPr>
    </w:lvl>
    <w:lvl w:ilvl="1" w:tentative="1">
      <w:start w:val="1"/>
      <w:numFmt w:val="bullet"/>
      <w:lvlText w:val="o"/>
      <w:lvlJc w:val="left"/>
      <w:pPr>
        <w:tabs>
          <w:tab w:val="left" w:pos="4467"/>
        </w:tabs>
        <w:ind w:left="4467" w:hanging="360"/>
      </w:pPr>
      <w:rPr>
        <w:rFonts w:ascii="Courier New" w:hAnsi="Courier New" w:hint="default"/>
      </w:rPr>
    </w:lvl>
    <w:lvl w:ilvl="2" w:tentative="1">
      <w:start w:val="1"/>
      <w:numFmt w:val="bullet"/>
      <w:lvlText w:val=""/>
      <w:lvlJc w:val="left"/>
      <w:pPr>
        <w:tabs>
          <w:tab w:val="left" w:pos="5187"/>
        </w:tabs>
        <w:ind w:left="5187" w:hanging="360"/>
      </w:pPr>
      <w:rPr>
        <w:rFonts w:ascii="Wingdings" w:hAnsi="Wingdings" w:hint="default"/>
      </w:rPr>
    </w:lvl>
    <w:lvl w:ilvl="3" w:tentative="1">
      <w:start w:val="1"/>
      <w:numFmt w:val="bullet"/>
      <w:lvlText w:val=""/>
      <w:lvlJc w:val="left"/>
      <w:pPr>
        <w:tabs>
          <w:tab w:val="left" w:pos="5907"/>
        </w:tabs>
        <w:ind w:left="5907" w:hanging="360"/>
      </w:pPr>
      <w:rPr>
        <w:rFonts w:ascii="Symbol" w:hAnsi="Symbol" w:hint="default"/>
      </w:rPr>
    </w:lvl>
    <w:lvl w:ilvl="4" w:tentative="1">
      <w:start w:val="1"/>
      <w:numFmt w:val="bullet"/>
      <w:lvlText w:val="o"/>
      <w:lvlJc w:val="left"/>
      <w:pPr>
        <w:tabs>
          <w:tab w:val="left" w:pos="6627"/>
        </w:tabs>
        <w:ind w:left="6627" w:hanging="360"/>
      </w:pPr>
      <w:rPr>
        <w:rFonts w:ascii="Courier New" w:hAnsi="Courier New" w:hint="default"/>
      </w:rPr>
    </w:lvl>
    <w:lvl w:ilvl="5" w:tentative="1">
      <w:start w:val="1"/>
      <w:numFmt w:val="bullet"/>
      <w:lvlText w:val=""/>
      <w:lvlJc w:val="left"/>
      <w:pPr>
        <w:tabs>
          <w:tab w:val="left" w:pos="7347"/>
        </w:tabs>
        <w:ind w:left="7347" w:hanging="360"/>
      </w:pPr>
      <w:rPr>
        <w:rFonts w:ascii="Wingdings" w:hAnsi="Wingdings" w:hint="default"/>
      </w:rPr>
    </w:lvl>
    <w:lvl w:ilvl="6" w:tentative="1">
      <w:start w:val="1"/>
      <w:numFmt w:val="bullet"/>
      <w:lvlText w:val=""/>
      <w:lvlJc w:val="left"/>
      <w:pPr>
        <w:tabs>
          <w:tab w:val="left" w:pos="8067"/>
        </w:tabs>
        <w:ind w:left="8067" w:hanging="360"/>
      </w:pPr>
      <w:rPr>
        <w:rFonts w:ascii="Symbol" w:hAnsi="Symbol" w:hint="default"/>
      </w:rPr>
    </w:lvl>
    <w:lvl w:ilvl="7" w:tentative="1">
      <w:start w:val="1"/>
      <w:numFmt w:val="bullet"/>
      <w:lvlText w:val="o"/>
      <w:lvlJc w:val="left"/>
      <w:pPr>
        <w:tabs>
          <w:tab w:val="left" w:pos="8787"/>
        </w:tabs>
        <w:ind w:left="8787" w:hanging="360"/>
      </w:pPr>
      <w:rPr>
        <w:rFonts w:ascii="Courier New" w:hAnsi="Courier New" w:hint="default"/>
      </w:rPr>
    </w:lvl>
    <w:lvl w:ilvl="8" w:tentative="1">
      <w:start w:val="1"/>
      <w:numFmt w:val="bullet"/>
      <w:lvlText w:val=""/>
      <w:lvlJc w:val="left"/>
      <w:pPr>
        <w:tabs>
          <w:tab w:val="left" w:pos="9507"/>
        </w:tabs>
        <w:ind w:left="9507" w:hanging="360"/>
      </w:pPr>
      <w:rPr>
        <w:rFonts w:ascii="Wingdings" w:hAnsi="Wingdings" w:hint="default"/>
      </w:rPr>
    </w:lvl>
  </w:abstractNum>
  <w:abstractNum w:abstractNumId="114" w15:restartNumberingAfterBreak="0">
    <w:nsid w:val="5D4C6F42"/>
    <w:multiLevelType w:val="multilevel"/>
    <w:tmpl w:val="5D4C6F42"/>
    <w:lvl w:ilvl="0">
      <w:start w:val="1"/>
      <w:numFmt w:val="bullet"/>
      <w:pStyle w:val="a1"/>
      <w:lvlText w:val=""/>
      <w:lvlJc w:val="left"/>
      <w:pPr>
        <w:tabs>
          <w:tab w:val="left" w:pos="429"/>
        </w:tabs>
        <w:ind w:left="431" w:hanging="371"/>
      </w:pPr>
      <w:rPr>
        <w:rFonts w:ascii="Symbol" w:hAnsi="Symbol" w:hint="default"/>
      </w:rPr>
    </w:lvl>
    <w:lvl w:ilvl="1" w:tentative="1">
      <w:start w:val="1"/>
      <w:numFmt w:val="bullet"/>
      <w:lvlText w:val="o"/>
      <w:lvlJc w:val="left"/>
      <w:pPr>
        <w:tabs>
          <w:tab w:val="left" w:pos="1440"/>
        </w:tabs>
        <w:ind w:left="1440" w:hanging="360"/>
      </w:pPr>
      <w:rPr>
        <w:rFonts w:ascii="Courier New" w:hAnsi="Courier New" w:hint="default"/>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4188"/>
        </w:tabs>
        <w:ind w:left="4188" w:hanging="360"/>
      </w:pPr>
      <w:rPr>
        <w:rFonts w:ascii="Courier New" w:hAnsi="Courier New"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115" w15:restartNumberingAfterBreak="0">
    <w:nsid w:val="5F092BB6"/>
    <w:multiLevelType w:val="hybridMultilevel"/>
    <w:tmpl w:val="5BB478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6" w15:restartNumberingAfterBreak="0">
    <w:nsid w:val="5FCB4653"/>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117" w15:restartNumberingAfterBreak="0">
    <w:nsid w:val="5FDF35A9"/>
    <w:multiLevelType w:val="hybridMultilevel"/>
    <w:tmpl w:val="A90CB4A4"/>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18" w15:restartNumberingAfterBreak="0">
    <w:nsid w:val="6039331C"/>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119" w15:restartNumberingAfterBreak="0">
    <w:nsid w:val="60D0667F"/>
    <w:multiLevelType w:val="hybridMultilevel"/>
    <w:tmpl w:val="C3E84D62"/>
    <w:lvl w:ilvl="0" w:tplc="04080009">
      <w:start w:val="1"/>
      <w:numFmt w:val="bullet"/>
      <w:lvlText w:val=""/>
      <w:lvlJc w:val="left"/>
      <w:pPr>
        <w:ind w:left="720" w:hanging="360"/>
      </w:pPr>
      <w:rPr>
        <w:rFonts w:ascii="Wingdings" w:hAnsi="Wingdings" w:hint="default"/>
        <w:b/>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1" w15:restartNumberingAfterBreak="0">
    <w:nsid w:val="682652AA"/>
    <w:multiLevelType w:val="hybridMultilevel"/>
    <w:tmpl w:val="0EFC2B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2" w15:restartNumberingAfterBreak="0">
    <w:nsid w:val="68585417"/>
    <w:multiLevelType w:val="hybridMultilevel"/>
    <w:tmpl w:val="7916C708"/>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cs="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cs="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cs="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123" w15:restartNumberingAfterBreak="0">
    <w:nsid w:val="694B3C16"/>
    <w:multiLevelType w:val="hybridMultilevel"/>
    <w:tmpl w:val="D39ECDA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4" w15:restartNumberingAfterBreak="0">
    <w:nsid w:val="69983217"/>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125"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358"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15:restartNumberingAfterBreak="0">
    <w:nsid w:val="6F8D3C63"/>
    <w:multiLevelType w:val="hybridMultilevel"/>
    <w:tmpl w:val="BD027428"/>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7" w15:restartNumberingAfterBreak="0">
    <w:nsid w:val="70C44F71"/>
    <w:multiLevelType w:val="hybridMultilevel"/>
    <w:tmpl w:val="D3EA46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8" w15:restartNumberingAfterBreak="0">
    <w:nsid w:val="723D69C2"/>
    <w:multiLevelType w:val="hybridMultilevel"/>
    <w:tmpl w:val="F68273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9"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30" w15:restartNumberingAfterBreak="0">
    <w:nsid w:val="75E655A3"/>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1" w15:restartNumberingAfterBreak="0">
    <w:nsid w:val="782909A0"/>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132" w15:restartNumberingAfterBreak="0">
    <w:nsid w:val="7994696D"/>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13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4" w15:restartNumberingAfterBreak="0">
    <w:nsid w:val="7B925F7C"/>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135" w15:restartNumberingAfterBreak="0">
    <w:nsid w:val="7BA0699F"/>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136"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7" w15:restartNumberingAfterBreak="0">
    <w:nsid w:val="7DA62A7E"/>
    <w:multiLevelType w:val="hybridMultilevel"/>
    <w:tmpl w:val="DA5460FE"/>
    <w:lvl w:ilvl="0" w:tplc="FFFFFFFF">
      <w:start w:val="1"/>
      <w:numFmt w:val="decimal"/>
      <w:lvlText w:val="%1."/>
      <w:lvlJc w:val="left"/>
      <w:pPr>
        <w:tabs>
          <w:tab w:val="num" w:pos="720"/>
        </w:tabs>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8" w15:restartNumberingAfterBreak="0">
    <w:nsid w:val="7DCB380E"/>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num w:numId="1" w16cid:durableId="285507064">
    <w:abstractNumId w:val="1"/>
  </w:num>
  <w:num w:numId="2" w16cid:durableId="1354454634">
    <w:abstractNumId w:val="2"/>
  </w:num>
  <w:num w:numId="3" w16cid:durableId="1666861993">
    <w:abstractNumId w:val="4"/>
  </w:num>
  <w:num w:numId="4" w16cid:durableId="775444032">
    <w:abstractNumId w:val="5"/>
  </w:num>
  <w:num w:numId="5" w16cid:durableId="390621860">
    <w:abstractNumId w:val="10"/>
  </w:num>
  <w:num w:numId="6" w16cid:durableId="773744379">
    <w:abstractNumId w:val="70"/>
  </w:num>
  <w:num w:numId="7" w16cid:durableId="2131127890">
    <w:abstractNumId w:val="0"/>
  </w:num>
  <w:num w:numId="8" w16cid:durableId="1724593609">
    <w:abstractNumId w:val="114"/>
  </w:num>
  <w:num w:numId="9" w16cid:durableId="1839929562">
    <w:abstractNumId w:val="41"/>
  </w:num>
  <w:num w:numId="10" w16cid:durableId="391656730">
    <w:abstractNumId w:val="18"/>
  </w:num>
  <w:num w:numId="11" w16cid:durableId="1994408328">
    <w:abstractNumId w:val="86"/>
  </w:num>
  <w:num w:numId="12" w16cid:durableId="500043075">
    <w:abstractNumId w:val="113"/>
  </w:num>
  <w:num w:numId="13" w16cid:durableId="2033719978">
    <w:abstractNumId w:val="45"/>
  </w:num>
  <w:num w:numId="14" w16cid:durableId="1100562877">
    <w:abstractNumId w:val="83"/>
  </w:num>
  <w:num w:numId="15" w16cid:durableId="1379433082">
    <w:abstractNumId w:val="77"/>
  </w:num>
  <w:num w:numId="16" w16cid:durableId="1781295657">
    <w:abstractNumId w:val="79"/>
  </w:num>
  <w:num w:numId="17" w16cid:durableId="435949297">
    <w:abstractNumId w:val="107"/>
  </w:num>
  <w:num w:numId="18" w16cid:durableId="777992056">
    <w:abstractNumId w:val="102"/>
  </w:num>
  <w:num w:numId="19" w16cid:durableId="228002099">
    <w:abstractNumId w:val="120"/>
  </w:num>
  <w:num w:numId="20" w16cid:durableId="1302659332">
    <w:abstractNumId w:val="103"/>
  </w:num>
  <w:num w:numId="21" w16cid:durableId="1310134675">
    <w:abstractNumId w:val="28"/>
  </w:num>
  <w:num w:numId="22" w16cid:durableId="943925659">
    <w:abstractNumId w:val="34"/>
  </w:num>
  <w:num w:numId="23" w16cid:durableId="366679676">
    <w:abstractNumId w:val="85"/>
  </w:num>
  <w:num w:numId="24" w16cid:durableId="1417165097">
    <w:abstractNumId w:val="133"/>
  </w:num>
  <w:num w:numId="25" w16cid:durableId="1204947998">
    <w:abstractNumId w:val="61"/>
  </w:num>
  <w:num w:numId="26" w16cid:durableId="1340620081">
    <w:abstractNumId w:val="136"/>
  </w:num>
  <w:num w:numId="27" w16cid:durableId="54427562">
    <w:abstractNumId w:val="11"/>
  </w:num>
  <w:num w:numId="28" w16cid:durableId="1119959630">
    <w:abstractNumId w:val="17"/>
  </w:num>
  <w:num w:numId="29" w16cid:durableId="1094937560">
    <w:abstractNumId w:val="100"/>
  </w:num>
  <w:num w:numId="30" w16cid:durableId="1904288">
    <w:abstractNumId w:val="89"/>
  </w:num>
  <w:num w:numId="31" w16cid:durableId="1537159534">
    <w:abstractNumId w:val="33"/>
  </w:num>
  <w:num w:numId="32" w16cid:durableId="1769080322">
    <w:abstractNumId w:val="66"/>
  </w:num>
  <w:num w:numId="33" w16cid:durableId="671951159">
    <w:abstractNumId w:val="98"/>
  </w:num>
  <w:num w:numId="34" w16cid:durableId="1972784498">
    <w:abstractNumId w:val="75"/>
  </w:num>
  <w:num w:numId="35" w16cid:durableId="13963983">
    <w:abstractNumId w:val="58"/>
  </w:num>
  <w:num w:numId="36" w16cid:durableId="79379348">
    <w:abstractNumId w:val="44"/>
  </w:num>
  <w:num w:numId="37" w16cid:durableId="1529683095">
    <w:abstractNumId w:val="105"/>
  </w:num>
  <w:num w:numId="38" w16cid:durableId="583033864">
    <w:abstractNumId w:val="65"/>
  </w:num>
  <w:num w:numId="39" w16cid:durableId="1896967981">
    <w:abstractNumId w:val="129"/>
  </w:num>
  <w:num w:numId="40" w16cid:durableId="415251580">
    <w:abstractNumId w:val="31"/>
  </w:num>
  <w:num w:numId="41" w16cid:durableId="1943027874">
    <w:abstractNumId w:val="112"/>
  </w:num>
  <w:num w:numId="42" w16cid:durableId="817768266">
    <w:abstractNumId w:val="29"/>
  </w:num>
  <w:num w:numId="43" w16cid:durableId="297297908">
    <w:abstractNumId w:val="128"/>
  </w:num>
  <w:num w:numId="44" w16cid:durableId="880022483">
    <w:abstractNumId w:val="27"/>
  </w:num>
  <w:num w:numId="45" w16cid:durableId="342166018">
    <w:abstractNumId w:val="68"/>
  </w:num>
  <w:num w:numId="46" w16cid:durableId="1002008827">
    <w:abstractNumId w:val="101"/>
  </w:num>
  <w:num w:numId="47" w16cid:durableId="2045789668">
    <w:abstractNumId w:val="117"/>
  </w:num>
  <w:num w:numId="48" w16cid:durableId="183598552">
    <w:abstractNumId w:val="24"/>
  </w:num>
  <w:num w:numId="49" w16cid:durableId="1079794025">
    <w:abstractNumId w:val="49"/>
  </w:num>
  <w:num w:numId="50" w16cid:durableId="1618218159">
    <w:abstractNumId w:val="82"/>
  </w:num>
  <w:num w:numId="51" w16cid:durableId="719328537">
    <w:abstractNumId w:val="121"/>
  </w:num>
  <w:num w:numId="52" w16cid:durableId="1032071435">
    <w:abstractNumId w:val="14"/>
  </w:num>
  <w:num w:numId="53" w16cid:durableId="498081134">
    <w:abstractNumId w:val="60"/>
  </w:num>
  <w:num w:numId="54" w16cid:durableId="595329030">
    <w:abstractNumId w:val="124"/>
  </w:num>
  <w:num w:numId="55" w16cid:durableId="1036346445">
    <w:abstractNumId w:val="95"/>
  </w:num>
  <w:num w:numId="56" w16cid:durableId="1339431898">
    <w:abstractNumId w:val="88"/>
  </w:num>
  <w:num w:numId="57" w16cid:durableId="1471173997">
    <w:abstractNumId w:val="135"/>
  </w:num>
  <w:num w:numId="58" w16cid:durableId="1226452518">
    <w:abstractNumId w:val="93"/>
  </w:num>
  <w:num w:numId="59" w16cid:durableId="1824664780">
    <w:abstractNumId w:val="134"/>
  </w:num>
  <w:num w:numId="60" w16cid:durableId="228658717">
    <w:abstractNumId w:val="118"/>
  </w:num>
  <w:num w:numId="61" w16cid:durableId="1823038884">
    <w:abstractNumId w:val="56"/>
  </w:num>
  <w:num w:numId="62" w16cid:durableId="137571290">
    <w:abstractNumId w:val="126"/>
  </w:num>
  <w:num w:numId="63" w16cid:durableId="895438262">
    <w:abstractNumId w:val="19"/>
  </w:num>
  <w:num w:numId="64" w16cid:durableId="456871480">
    <w:abstractNumId w:val="35"/>
  </w:num>
  <w:num w:numId="65" w16cid:durableId="459081114">
    <w:abstractNumId w:val="15"/>
  </w:num>
  <w:num w:numId="66" w16cid:durableId="801120353">
    <w:abstractNumId w:val="22"/>
  </w:num>
  <w:num w:numId="67" w16cid:durableId="597642293">
    <w:abstractNumId w:val="97"/>
  </w:num>
  <w:num w:numId="68" w16cid:durableId="1533348761">
    <w:abstractNumId w:val="47"/>
  </w:num>
  <w:num w:numId="69" w16cid:durableId="326061620">
    <w:abstractNumId w:val="110"/>
  </w:num>
  <w:num w:numId="70" w16cid:durableId="1810702725">
    <w:abstractNumId w:val="132"/>
  </w:num>
  <w:num w:numId="71" w16cid:durableId="739526648">
    <w:abstractNumId w:val="38"/>
  </w:num>
  <w:num w:numId="72" w16cid:durableId="1956056734">
    <w:abstractNumId w:val="16"/>
  </w:num>
  <w:num w:numId="73" w16cid:durableId="1187326209">
    <w:abstractNumId w:val="108"/>
  </w:num>
  <w:num w:numId="74" w16cid:durableId="925308104">
    <w:abstractNumId w:val="80"/>
  </w:num>
  <w:num w:numId="75" w16cid:durableId="1345664141">
    <w:abstractNumId w:val="40"/>
  </w:num>
  <w:num w:numId="76" w16cid:durableId="1843005247">
    <w:abstractNumId w:val="138"/>
  </w:num>
  <w:num w:numId="77" w16cid:durableId="980617588">
    <w:abstractNumId w:val="116"/>
  </w:num>
  <w:num w:numId="78" w16cid:durableId="1738243156">
    <w:abstractNumId w:val="76"/>
  </w:num>
  <w:num w:numId="79" w16cid:durableId="168447127">
    <w:abstractNumId w:val="72"/>
  </w:num>
  <w:num w:numId="80" w16cid:durableId="1546986331">
    <w:abstractNumId w:val="115"/>
  </w:num>
  <w:num w:numId="81" w16cid:durableId="193422308">
    <w:abstractNumId w:val="25"/>
  </w:num>
  <w:num w:numId="82" w16cid:durableId="1744600362">
    <w:abstractNumId w:val="131"/>
  </w:num>
  <w:num w:numId="83" w16cid:durableId="242449549">
    <w:abstractNumId w:val="84"/>
  </w:num>
  <w:num w:numId="84" w16cid:durableId="670447618">
    <w:abstractNumId w:val="36"/>
  </w:num>
  <w:num w:numId="85" w16cid:durableId="127363957">
    <w:abstractNumId w:val="32"/>
  </w:num>
  <w:num w:numId="86" w16cid:durableId="368187565">
    <w:abstractNumId w:val="71"/>
  </w:num>
  <w:num w:numId="87" w16cid:durableId="1527794970">
    <w:abstractNumId w:val="106"/>
  </w:num>
  <w:num w:numId="88" w16cid:durableId="1933465905">
    <w:abstractNumId w:val="74"/>
  </w:num>
  <w:num w:numId="89" w16cid:durableId="871452606">
    <w:abstractNumId w:val="137"/>
  </w:num>
  <w:num w:numId="90" w16cid:durableId="2010710702">
    <w:abstractNumId w:val="30"/>
  </w:num>
  <w:num w:numId="91" w16cid:durableId="1385788297">
    <w:abstractNumId w:val="42"/>
  </w:num>
  <w:num w:numId="92" w16cid:durableId="575627687">
    <w:abstractNumId w:val="91"/>
  </w:num>
  <w:num w:numId="93" w16cid:durableId="1517842218">
    <w:abstractNumId w:val="23"/>
  </w:num>
  <w:num w:numId="94" w16cid:durableId="576986207">
    <w:abstractNumId w:val="62"/>
  </w:num>
  <w:num w:numId="95" w16cid:durableId="187454213">
    <w:abstractNumId w:val="111"/>
  </w:num>
  <w:num w:numId="96" w16cid:durableId="1831218053">
    <w:abstractNumId w:val="37"/>
  </w:num>
  <w:num w:numId="97" w16cid:durableId="1831553738">
    <w:abstractNumId w:val="69"/>
  </w:num>
  <w:num w:numId="98" w16cid:durableId="1208494949">
    <w:abstractNumId w:val="119"/>
  </w:num>
  <w:num w:numId="99" w16cid:durableId="1186867471">
    <w:abstractNumId w:val="123"/>
  </w:num>
  <w:num w:numId="100" w16cid:durableId="652028491">
    <w:abstractNumId w:val="96"/>
  </w:num>
  <w:num w:numId="101" w16cid:durableId="657542441">
    <w:abstractNumId w:val="59"/>
  </w:num>
  <w:num w:numId="102" w16cid:durableId="1559706594">
    <w:abstractNumId w:val="46"/>
  </w:num>
  <w:num w:numId="103" w16cid:durableId="1665160786">
    <w:abstractNumId w:val="53"/>
  </w:num>
  <w:num w:numId="104" w16cid:durableId="1874883382">
    <w:abstractNumId w:val="50"/>
  </w:num>
  <w:num w:numId="105" w16cid:durableId="350229463">
    <w:abstractNumId w:val="78"/>
  </w:num>
  <w:num w:numId="106" w16cid:durableId="782070521">
    <w:abstractNumId w:val="26"/>
  </w:num>
  <w:num w:numId="107" w16cid:durableId="1717663209">
    <w:abstractNumId w:val="39"/>
  </w:num>
  <w:num w:numId="108" w16cid:durableId="1136071136">
    <w:abstractNumId w:val="43"/>
  </w:num>
  <w:num w:numId="109" w16cid:durableId="1097018490">
    <w:abstractNumId w:val="87"/>
  </w:num>
  <w:num w:numId="110" w16cid:durableId="436603220">
    <w:abstractNumId w:val="51"/>
  </w:num>
  <w:num w:numId="111" w16cid:durableId="1326201611">
    <w:abstractNumId w:val="130"/>
  </w:num>
  <w:num w:numId="112" w16cid:durableId="1140265015">
    <w:abstractNumId w:val="81"/>
  </w:num>
  <w:num w:numId="113" w16cid:durableId="440733327">
    <w:abstractNumId w:val="99"/>
  </w:num>
  <w:num w:numId="114" w16cid:durableId="1379284709">
    <w:abstractNumId w:val="90"/>
  </w:num>
  <w:num w:numId="115" w16cid:durableId="26566217">
    <w:abstractNumId w:val="92"/>
  </w:num>
  <w:num w:numId="116" w16cid:durableId="1029797265">
    <w:abstractNumId w:val="13"/>
  </w:num>
  <w:num w:numId="117" w16cid:durableId="783118663">
    <w:abstractNumId w:val="67"/>
  </w:num>
  <w:num w:numId="118" w16cid:durableId="25763847">
    <w:abstractNumId w:val="52"/>
  </w:num>
  <w:num w:numId="119" w16cid:durableId="2139370545">
    <w:abstractNumId w:val="64"/>
  </w:num>
  <w:num w:numId="120" w16cid:durableId="1220821006">
    <w:abstractNumId w:val="55"/>
  </w:num>
  <w:num w:numId="121" w16cid:durableId="205216053">
    <w:abstractNumId w:val="54"/>
  </w:num>
  <w:num w:numId="122" w16cid:durableId="1278293822">
    <w:abstractNumId w:val="73"/>
  </w:num>
  <w:num w:numId="123" w16cid:durableId="889147463">
    <w:abstractNumId w:val="21"/>
  </w:num>
  <w:num w:numId="124" w16cid:durableId="1698045678">
    <w:abstractNumId w:val="104"/>
  </w:num>
  <w:num w:numId="125" w16cid:durableId="1939018893">
    <w:abstractNumId w:val="57"/>
  </w:num>
  <w:num w:numId="126" w16cid:durableId="2027364230">
    <w:abstractNumId w:val="20"/>
  </w:num>
  <w:num w:numId="127" w16cid:durableId="762189877">
    <w:abstractNumId w:val="48"/>
  </w:num>
  <w:num w:numId="128" w16cid:durableId="1346974891">
    <w:abstractNumId w:val="94"/>
  </w:num>
  <w:num w:numId="129" w16cid:durableId="1524393707">
    <w:abstractNumId w:val="12"/>
  </w:num>
  <w:num w:numId="130" w16cid:durableId="1185482494">
    <w:abstractNumId w:val="109"/>
  </w:num>
  <w:num w:numId="131" w16cid:durableId="1123307480">
    <w:abstractNumId w:val="125"/>
  </w:num>
  <w:num w:numId="132" w16cid:durableId="1961640555">
    <w:abstractNumId w:val="63"/>
  </w:num>
  <w:num w:numId="133" w16cid:durableId="1348020791">
    <w:abstractNumId w:val="122"/>
  </w:num>
  <w:num w:numId="134" w16cid:durableId="1435127114">
    <w:abstractNumId w:val="127"/>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284"/>
    <w:rsid w:val="00000335"/>
    <w:rsid w:val="00000918"/>
    <w:rsid w:val="00000A23"/>
    <w:rsid w:val="00000AA9"/>
    <w:rsid w:val="000016B0"/>
    <w:rsid w:val="00001CB2"/>
    <w:rsid w:val="000022B5"/>
    <w:rsid w:val="00002BD9"/>
    <w:rsid w:val="00002ECE"/>
    <w:rsid w:val="0000300A"/>
    <w:rsid w:val="00003024"/>
    <w:rsid w:val="00003189"/>
    <w:rsid w:val="000040D5"/>
    <w:rsid w:val="00004566"/>
    <w:rsid w:val="000055D9"/>
    <w:rsid w:val="00007553"/>
    <w:rsid w:val="00007EB4"/>
    <w:rsid w:val="00007F27"/>
    <w:rsid w:val="00007FE6"/>
    <w:rsid w:val="00010458"/>
    <w:rsid w:val="00010483"/>
    <w:rsid w:val="00010799"/>
    <w:rsid w:val="0001132D"/>
    <w:rsid w:val="00011662"/>
    <w:rsid w:val="000127D6"/>
    <w:rsid w:val="00012C99"/>
    <w:rsid w:val="00012FEB"/>
    <w:rsid w:val="0001304A"/>
    <w:rsid w:val="000130A5"/>
    <w:rsid w:val="00013570"/>
    <w:rsid w:val="00013621"/>
    <w:rsid w:val="00014A68"/>
    <w:rsid w:val="00015D88"/>
    <w:rsid w:val="00016C15"/>
    <w:rsid w:val="00016F7C"/>
    <w:rsid w:val="0001700B"/>
    <w:rsid w:val="000208FC"/>
    <w:rsid w:val="00020D05"/>
    <w:rsid w:val="00020DD0"/>
    <w:rsid w:val="0002146F"/>
    <w:rsid w:val="000214F5"/>
    <w:rsid w:val="00021591"/>
    <w:rsid w:val="000218B6"/>
    <w:rsid w:val="00021968"/>
    <w:rsid w:val="0002281F"/>
    <w:rsid w:val="00022DEB"/>
    <w:rsid w:val="00023240"/>
    <w:rsid w:val="00023B1B"/>
    <w:rsid w:val="00024185"/>
    <w:rsid w:val="0002471C"/>
    <w:rsid w:val="00025991"/>
    <w:rsid w:val="00025CE9"/>
    <w:rsid w:val="00025D50"/>
    <w:rsid w:val="000264E3"/>
    <w:rsid w:val="0002762F"/>
    <w:rsid w:val="00027E3F"/>
    <w:rsid w:val="00030292"/>
    <w:rsid w:val="00030B74"/>
    <w:rsid w:val="0003169B"/>
    <w:rsid w:val="00031A2D"/>
    <w:rsid w:val="0003215E"/>
    <w:rsid w:val="000321EF"/>
    <w:rsid w:val="00032224"/>
    <w:rsid w:val="00032BD9"/>
    <w:rsid w:val="000336D5"/>
    <w:rsid w:val="00033BB2"/>
    <w:rsid w:val="00033D2F"/>
    <w:rsid w:val="0003451D"/>
    <w:rsid w:val="000347F4"/>
    <w:rsid w:val="00035948"/>
    <w:rsid w:val="00035AC0"/>
    <w:rsid w:val="000362A0"/>
    <w:rsid w:val="00036502"/>
    <w:rsid w:val="00036613"/>
    <w:rsid w:val="00037606"/>
    <w:rsid w:val="00041485"/>
    <w:rsid w:val="00041548"/>
    <w:rsid w:val="00041667"/>
    <w:rsid w:val="00042B83"/>
    <w:rsid w:val="00042D79"/>
    <w:rsid w:val="00042DA9"/>
    <w:rsid w:val="00043B0E"/>
    <w:rsid w:val="00044EF2"/>
    <w:rsid w:val="00045726"/>
    <w:rsid w:val="000458EB"/>
    <w:rsid w:val="0004658C"/>
    <w:rsid w:val="00047413"/>
    <w:rsid w:val="000474F5"/>
    <w:rsid w:val="00047596"/>
    <w:rsid w:val="0005070C"/>
    <w:rsid w:val="00050F09"/>
    <w:rsid w:val="00051345"/>
    <w:rsid w:val="000514E3"/>
    <w:rsid w:val="0005174B"/>
    <w:rsid w:val="00051950"/>
    <w:rsid w:val="00052A58"/>
    <w:rsid w:val="00052AAF"/>
    <w:rsid w:val="00052C82"/>
    <w:rsid w:val="000531DA"/>
    <w:rsid w:val="00054432"/>
    <w:rsid w:val="0005514F"/>
    <w:rsid w:val="0005559E"/>
    <w:rsid w:val="00055A2D"/>
    <w:rsid w:val="00055D79"/>
    <w:rsid w:val="0005603A"/>
    <w:rsid w:val="0005646D"/>
    <w:rsid w:val="000565D6"/>
    <w:rsid w:val="0006005E"/>
    <w:rsid w:val="00060245"/>
    <w:rsid w:val="00060268"/>
    <w:rsid w:val="000602A3"/>
    <w:rsid w:val="00060856"/>
    <w:rsid w:val="00060919"/>
    <w:rsid w:val="00060EB1"/>
    <w:rsid w:val="000616C1"/>
    <w:rsid w:val="000616F9"/>
    <w:rsid w:val="0006175C"/>
    <w:rsid w:val="000618A0"/>
    <w:rsid w:val="00061EAA"/>
    <w:rsid w:val="00063AC5"/>
    <w:rsid w:val="00063B86"/>
    <w:rsid w:val="00064CA1"/>
    <w:rsid w:val="00064FFA"/>
    <w:rsid w:val="0006521C"/>
    <w:rsid w:val="00065919"/>
    <w:rsid w:val="00065CE9"/>
    <w:rsid w:val="000666F8"/>
    <w:rsid w:val="000668CA"/>
    <w:rsid w:val="00066FE8"/>
    <w:rsid w:val="00067177"/>
    <w:rsid w:val="000710A1"/>
    <w:rsid w:val="0007148C"/>
    <w:rsid w:val="0007172E"/>
    <w:rsid w:val="000727DD"/>
    <w:rsid w:val="00072834"/>
    <w:rsid w:val="000729E7"/>
    <w:rsid w:val="00073279"/>
    <w:rsid w:val="000739DC"/>
    <w:rsid w:val="00073FCC"/>
    <w:rsid w:val="000749B9"/>
    <w:rsid w:val="00074C2B"/>
    <w:rsid w:val="00074C4B"/>
    <w:rsid w:val="000762AD"/>
    <w:rsid w:val="00076E35"/>
    <w:rsid w:val="000776DA"/>
    <w:rsid w:val="00077B11"/>
    <w:rsid w:val="000802F1"/>
    <w:rsid w:val="0008031F"/>
    <w:rsid w:val="0008043B"/>
    <w:rsid w:val="000818E3"/>
    <w:rsid w:val="00081E81"/>
    <w:rsid w:val="00081EA7"/>
    <w:rsid w:val="000839FF"/>
    <w:rsid w:val="00084015"/>
    <w:rsid w:val="00085219"/>
    <w:rsid w:val="000852A6"/>
    <w:rsid w:val="0008546E"/>
    <w:rsid w:val="00085D63"/>
    <w:rsid w:val="00085F1D"/>
    <w:rsid w:val="00086696"/>
    <w:rsid w:val="000877C7"/>
    <w:rsid w:val="00090103"/>
    <w:rsid w:val="00090ACF"/>
    <w:rsid w:val="0009150C"/>
    <w:rsid w:val="000916E9"/>
    <w:rsid w:val="000919D0"/>
    <w:rsid w:val="00091CD6"/>
    <w:rsid w:val="00091E41"/>
    <w:rsid w:val="0009219B"/>
    <w:rsid w:val="00092205"/>
    <w:rsid w:val="00092BFE"/>
    <w:rsid w:val="00092E27"/>
    <w:rsid w:val="00093043"/>
    <w:rsid w:val="000939F4"/>
    <w:rsid w:val="0009489E"/>
    <w:rsid w:val="000948BE"/>
    <w:rsid w:val="000949D2"/>
    <w:rsid w:val="000955DD"/>
    <w:rsid w:val="000956AF"/>
    <w:rsid w:val="00096313"/>
    <w:rsid w:val="00096557"/>
    <w:rsid w:val="00097348"/>
    <w:rsid w:val="00097B96"/>
    <w:rsid w:val="000A0077"/>
    <w:rsid w:val="000A3027"/>
    <w:rsid w:val="000A31E3"/>
    <w:rsid w:val="000A367F"/>
    <w:rsid w:val="000A36F3"/>
    <w:rsid w:val="000A378A"/>
    <w:rsid w:val="000A4BF3"/>
    <w:rsid w:val="000A5AF8"/>
    <w:rsid w:val="000A5C84"/>
    <w:rsid w:val="000A6050"/>
    <w:rsid w:val="000A6430"/>
    <w:rsid w:val="000A6501"/>
    <w:rsid w:val="000A6EBD"/>
    <w:rsid w:val="000A7491"/>
    <w:rsid w:val="000A7E15"/>
    <w:rsid w:val="000B0225"/>
    <w:rsid w:val="000B0AEE"/>
    <w:rsid w:val="000B0D3D"/>
    <w:rsid w:val="000B111C"/>
    <w:rsid w:val="000B15E3"/>
    <w:rsid w:val="000B3632"/>
    <w:rsid w:val="000B4A09"/>
    <w:rsid w:val="000B4F0E"/>
    <w:rsid w:val="000B5665"/>
    <w:rsid w:val="000B5906"/>
    <w:rsid w:val="000B5949"/>
    <w:rsid w:val="000B5B7F"/>
    <w:rsid w:val="000B5ECB"/>
    <w:rsid w:val="000B6729"/>
    <w:rsid w:val="000B75B2"/>
    <w:rsid w:val="000C0358"/>
    <w:rsid w:val="000C03D2"/>
    <w:rsid w:val="000C0AB4"/>
    <w:rsid w:val="000C114D"/>
    <w:rsid w:val="000C18E9"/>
    <w:rsid w:val="000C35D1"/>
    <w:rsid w:val="000C3987"/>
    <w:rsid w:val="000C3ABB"/>
    <w:rsid w:val="000C4284"/>
    <w:rsid w:val="000C4448"/>
    <w:rsid w:val="000C55FB"/>
    <w:rsid w:val="000C5647"/>
    <w:rsid w:val="000C5BD4"/>
    <w:rsid w:val="000C7049"/>
    <w:rsid w:val="000C780B"/>
    <w:rsid w:val="000D0310"/>
    <w:rsid w:val="000D095C"/>
    <w:rsid w:val="000D1309"/>
    <w:rsid w:val="000D1497"/>
    <w:rsid w:val="000D1CC7"/>
    <w:rsid w:val="000D2D0D"/>
    <w:rsid w:val="000D3451"/>
    <w:rsid w:val="000D3B5F"/>
    <w:rsid w:val="000D3BCC"/>
    <w:rsid w:val="000D3D30"/>
    <w:rsid w:val="000D3D5F"/>
    <w:rsid w:val="000D3EE5"/>
    <w:rsid w:val="000D56BB"/>
    <w:rsid w:val="000D5CBF"/>
    <w:rsid w:val="000D73C9"/>
    <w:rsid w:val="000E03DA"/>
    <w:rsid w:val="000E0A66"/>
    <w:rsid w:val="000E10FC"/>
    <w:rsid w:val="000E12B4"/>
    <w:rsid w:val="000E149E"/>
    <w:rsid w:val="000E1687"/>
    <w:rsid w:val="000E21C2"/>
    <w:rsid w:val="000E27A3"/>
    <w:rsid w:val="000E28D4"/>
    <w:rsid w:val="000E3032"/>
    <w:rsid w:val="000E3679"/>
    <w:rsid w:val="000E3E0E"/>
    <w:rsid w:val="000E579B"/>
    <w:rsid w:val="000E675F"/>
    <w:rsid w:val="000E6AA8"/>
    <w:rsid w:val="000E700D"/>
    <w:rsid w:val="000E76FE"/>
    <w:rsid w:val="000F07A7"/>
    <w:rsid w:val="000F0DA5"/>
    <w:rsid w:val="000F0DDC"/>
    <w:rsid w:val="000F20DC"/>
    <w:rsid w:val="000F3BD0"/>
    <w:rsid w:val="000F3BE4"/>
    <w:rsid w:val="000F4F8C"/>
    <w:rsid w:val="000F59A8"/>
    <w:rsid w:val="000F6197"/>
    <w:rsid w:val="000F7739"/>
    <w:rsid w:val="000F7ED3"/>
    <w:rsid w:val="0010147E"/>
    <w:rsid w:val="00103AD7"/>
    <w:rsid w:val="00104876"/>
    <w:rsid w:val="001048BF"/>
    <w:rsid w:val="00104E31"/>
    <w:rsid w:val="00105314"/>
    <w:rsid w:val="001063C0"/>
    <w:rsid w:val="0010722B"/>
    <w:rsid w:val="00107247"/>
    <w:rsid w:val="00107619"/>
    <w:rsid w:val="00107728"/>
    <w:rsid w:val="0010788B"/>
    <w:rsid w:val="001078FD"/>
    <w:rsid w:val="001079D2"/>
    <w:rsid w:val="00110156"/>
    <w:rsid w:val="00110706"/>
    <w:rsid w:val="00110CF0"/>
    <w:rsid w:val="0011213C"/>
    <w:rsid w:val="00112398"/>
    <w:rsid w:val="0011256F"/>
    <w:rsid w:val="0011270F"/>
    <w:rsid w:val="00112878"/>
    <w:rsid w:val="00113594"/>
    <w:rsid w:val="00113CFC"/>
    <w:rsid w:val="00113D06"/>
    <w:rsid w:val="001140F6"/>
    <w:rsid w:val="00114212"/>
    <w:rsid w:val="00114260"/>
    <w:rsid w:val="00114514"/>
    <w:rsid w:val="00114D91"/>
    <w:rsid w:val="00115042"/>
    <w:rsid w:val="0011525B"/>
    <w:rsid w:val="00115DB9"/>
    <w:rsid w:val="00115E80"/>
    <w:rsid w:val="00116F60"/>
    <w:rsid w:val="001171CD"/>
    <w:rsid w:val="0011756D"/>
    <w:rsid w:val="001200DF"/>
    <w:rsid w:val="0012088E"/>
    <w:rsid w:val="00120F65"/>
    <w:rsid w:val="00121B89"/>
    <w:rsid w:val="00121E11"/>
    <w:rsid w:val="00122B5A"/>
    <w:rsid w:val="001231DF"/>
    <w:rsid w:val="0012370A"/>
    <w:rsid w:val="001238E8"/>
    <w:rsid w:val="001239E8"/>
    <w:rsid w:val="0012412D"/>
    <w:rsid w:val="0012491A"/>
    <w:rsid w:val="00125113"/>
    <w:rsid w:val="0012523F"/>
    <w:rsid w:val="001256EE"/>
    <w:rsid w:val="0012586F"/>
    <w:rsid w:val="0012609C"/>
    <w:rsid w:val="001262E9"/>
    <w:rsid w:val="00126945"/>
    <w:rsid w:val="001269B7"/>
    <w:rsid w:val="00126DA0"/>
    <w:rsid w:val="001274FE"/>
    <w:rsid w:val="00127B9C"/>
    <w:rsid w:val="00130854"/>
    <w:rsid w:val="00130CDD"/>
    <w:rsid w:val="00132005"/>
    <w:rsid w:val="00132050"/>
    <w:rsid w:val="00132137"/>
    <w:rsid w:val="0013339C"/>
    <w:rsid w:val="00133A36"/>
    <w:rsid w:val="00135AE9"/>
    <w:rsid w:val="00135DB0"/>
    <w:rsid w:val="00137248"/>
    <w:rsid w:val="00137270"/>
    <w:rsid w:val="001373A5"/>
    <w:rsid w:val="00137E1B"/>
    <w:rsid w:val="0014033E"/>
    <w:rsid w:val="00140740"/>
    <w:rsid w:val="00140A3F"/>
    <w:rsid w:val="00141205"/>
    <w:rsid w:val="0014122A"/>
    <w:rsid w:val="0014214D"/>
    <w:rsid w:val="0014289A"/>
    <w:rsid w:val="00142949"/>
    <w:rsid w:val="001432F3"/>
    <w:rsid w:val="00143710"/>
    <w:rsid w:val="00144075"/>
    <w:rsid w:val="001453F9"/>
    <w:rsid w:val="00145D6E"/>
    <w:rsid w:val="0014628D"/>
    <w:rsid w:val="00146C54"/>
    <w:rsid w:val="00146D5B"/>
    <w:rsid w:val="00147B71"/>
    <w:rsid w:val="00150024"/>
    <w:rsid w:val="00151236"/>
    <w:rsid w:val="00151A56"/>
    <w:rsid w:val="00151DE2"/>
    <w:rsid w:val="001520B7"/>
    <w:rsid w:val="00152388"/>
    <w:rsid w:val="001523C4"/>
    <w:rsid w:val="0015333E"/>
    <w:rsid w:val="001534AB"/>
    <w:rsid w:val="00155D16"/>
    <w:rsid w:val="0015601C"/>
    <w:rsid w:val="001561E0"/>
    <w:rsid w:val="001562F5"/>
    <w:rsid w:val="00156672"/>
    <w:rsid w:val="00156F80"/>
    <w:rsid w:val="00157E68"/>
    <w:rsid w:val="001600B3"/>
    <w:rsid w:val="00160146"/>
    <w:rsid w:val="00160A0E"/>
    <w:rsid w:val="00161530"/>
    <w:rsid w:val="001615B0"/>
    <w:rsid w:val="00161729"/>
    <w:rsid w:val="00161870"/>
    <w:rsid w:val="00161F1C"/>
    <w:rsid w:val="00161F53"/>
    <w:rsid w:val="00162067"/>
    <w:rsid w:val="001631A1"/>
    <w:rsid w:val="001639A0"/>
    <w:rsid w:val="00163D84"/>
    <w:rsid w:val="00163DCD"/>
    <w:rsid w:val="00164019"/>
    <w:rsid w:val="00164199"/>
    <w:rsid w:val="00164A4B"/>
    <w:rsid w:val="00164C4D"/>
    <w:rsid w:val="0016588A"/>
    <w:rsid w:val="00165947"/>
    <w:rsid w:val="00165F87"/>
    <w:rsid w:val="00166486"/>
    <w:rsid w:val="00167531"/>
    <w:rsid w:val="00170574"/>
    <w:rsid w:val="001707E5"/>
    <w:rsid w:val="00170F3A"/>
    <w:rsid w:val="00171F34"/>
    <w:rsid w:val="0017232A"/>
    <w:rsid w:val="001723C2"/>
    <w:rsid w:val="00172415"/>
    <w:rsid w:val="001724B0"/>
    <w:rsid w:val="001725C7"/>
    <w:rsid w:val="001726E7"/>
    <w:rsid w:val="00172E6F"/>
    <w:rsid w:val="00172EC2"/>
    <w:rsid w:val="00173212"/>
    <w:rsid w:val="00173315"/>
    <w:rsid w:val="0017450A"/>
    <w:rsid w:val="0017605B"/>
    <w:rsid w:val="00176801"/>
    <w:rsid w:val="0017697D"/>
    <w:rsid w:val="0017779B"/>
    <w:rsid w:val="00177834"/>
    <w:rsid w:val="001800AA"/>
    <w:rsid w:val="00180168"/>
    <w:rsid w:val="001806EE"/>
    <w:rsid w:val="00180AE6"/>
    <w:rsid w:val="001817DE"/>
    <w:rsid w:val="00181C29"/>
    <w:rsid w:val="001821C1"/>
    <w:rsid w:val="0018290A"/>
    <w:rsid w:val="0018302B"/>
    <w:rsid w:val="0018322E"/>
    <w:rsid w:val="0018347F"/>
    <w:rsid w:val="00184F21"/>
    <w:rsid w:val="0018534B"/>
    <w:rsid w:val="00185811"/>
    <w:rsid w:val="00185BAC"/>
    <w:rsid w:val="00187007"/>
    <w:rsid w:val="001901BC"/>
    <w:rsid w:val="00190A3B"/>
    <w:rsid w:val="0019166E"/>
    <w:rsid w:val="0019176E"/>
    <w:rsid w:val="00191A66"/>
    <w:rsid w:val="00191C88"/>
    <w:rsid w:val="00192FA6"/>
    <w:rsid w:val="00192FF3"/>
    <w:rsid w:val="001932E6"/>
    <w:rsid w:val="00193822"/>
    <w:rsid w:val="00194149"/>
    <w:rsid w:val="00194523"/>
    <w:rsid w:val="00194544"/>
    <w:rsid w:val="00194BFA"/>
    <w:rsid w:val="00195412"/>
    <w:rsid w:val="00195640"/>
    <w:rsid w:val="0019595D"/>
    <w:rsid w:val="001962CC"/>
    <w:rsid w:val="001968A1"/>
    <w:rsid w:val="00197215"/>
    <w:rsid w:val="00197CA5"/>
    <w:rsid w:val="001A0811"/>
    <w:rsid w:val="001A0CD6"/>
    <w:rsid w:val="001A1CA0"/>
    <w:rsid w:val="001A2049"/>
    <w:rsid w:val="001A2632"/>
    <w:rsid w:val="001A295D"/>
    <w:rsid w:val="001A3BC8"/>
    <w:rsid w:val="001A3C20"/>
    <w:rsid w:val="001A4CEE"/>
    <w:rsid w:val="001A54AC"/>
    <w:rsid w:val="001A5DB5"/>
    <w:rsid w:val="001A6091"/>
    <w:rsid w:val="001A6195"/>
    <w:rsid w:val="001A6531"/>
    <w:rsid w:val="001A68F3"/>
    <w:rsid w:val="001A6D05"/>
    <w:rsid w:val="001A7027"/>
    <w:rsid w:val="001A7524"/>
    <w:rsid w:val="001A7731"/>
    <w:rsid w:val="001B0375"/>
    <w:rsid w:val="001B07C7"/>
    <w:rsid w:val="001B08C7"/>
    <w:rsid w:val="001B0A0D"/>
    <w:rsid w:val="001B0AA3"/>
    <w:rsid w:val="001B0E59"/>
    <w:rsid w:val="001B1486"/>
    <w:rsid w:val="001B178F"/>
    <w:rsid w:val="001B2183"/>
    <w:rsid w:val="001B2DDB"/>
    <w:rsid w:val="001B2F3B"/>
    <w:rsid w:val="001B2FC5"/>
    <w:rsid w:val="001B3445"/>
    <w:rsid w:val="001B437E"/>
    <w:rsid w:val="001B4C4A"/>
    <w:rsid w:val="001B4E36"/>
    <w:rsid w:val="001B5236"/>
    <w:rsid w:val="001B5E9E"/>
    <w:rsid w:val="001B6349"/>
    <w:rsid w:val="001B6735"/>
    <w:rsid w:val="001B699C"/>
    <w:rsid w:val="001B6BFD"/>
    <w:rsid w:val="001B7203"/>
    <w:rsid w:val="001B7517"/>
    <w:rsid w:val="001B7AD9"/>
    <w:rsid w:val="001B7C2B"/>
    <w:rsid w:val="001B7FFC"/>
    <w:rsid w:val="001C0284"/>
    <w:rsid w:val="001C104B"/>
    <w:rsid w:val="001C1295"/>
    <w:rsid w:val="001C134C"/>
    <w:rsid w:val="001C1C55"/>
    <w:rsid w:val="001C39FA"/>
    <w:rsid w:val="001C3B0A"/>
    <w:rsid w:val="001C4E4F"/>
    <w:rsid w:val="001C5E33"/>
    <w:rsid w:val="001C624F"/>
    <w:rsid w:val="001C62B0"/>
    <w:rsid w:val="001C6470"/>
    <w:rsid w:val="001C6EA2"/>
    <w:rsid w:val="001C7E1A"/>
    <w:rsid w:val="001D046A"/>
    <w:rsid w:val="001D0CE8"/>
    <w:rsid w:val="001D0F7F"/>
    <w:rsid w:val="001D13E8"/>
    <w:rsid w:val="001D15CD"/>
    <w:rsid w:val="001D166B"/>
    <w:rsid w:val="001D1B66"/>
    <w:rsid w:val="001D27FD"/>
    <w:rsid w:val="001D2949"/>
    <w:rsid w:val="001D2A32"/>
    <w:rsid w:val="001D3538"/>
    <w:rsid w:val="001D58C6"/>
    <w:rsid w:val="001D5C35"/>
    <w:rsid w:val="001D61E0"/>
    <w:rsid w:val="001D64C6"/>
    <w:rsid w:val="001D6C4D"/>
    <w:rsid w:val="001D7350"/>
    <w:rsid w:val="001D757A"/>
    <w:rsid w:val="001D7F49"/>
    <w:rsid w:val="001E0284"/>
    <w:rsid w:val="001E2786"/>
    <w:rsid w:val="001E2918"/>
    <w:rsid w:val="001E2BC5"/>
    <w:rsid w:val="001E31CE"/>
    <w:rsid w:val="001E31FC"/>
    <w:rsid w:val="001E3AA4"/>
    <w:rsid w:val="001E3D17"/>
    <w:rsid w:val="001E3E88"/>
    <w:rsid w:val="001E4237"/>
    <w:rsid w:val="001E44C0"/>
    <w:rsid w:val="001E5E12"/>
    <w:rsid w:val="001E68AB"/>
    <w:rsid w:val="001E6971"/>
    <w:rsid w:val="001E6C00"/>
    <w:rsid w:val="001E7471"/>
    <w:rsid w:val="001E7681"/>
    <w:rsid w:val="001E772A"/>
    <w:rsid w:val="001E78BF"/>
    <w:rsid w:val="001F0384"/>
    <w:rsid w:val="001F07DD"/>
    <w:rsid w:val="001F14AA"/>
    <w:rsid w:val="001F188A"/>
    <w:rsid w:val="001F1F60"/>
    <w:rsid w:val="001F226F"/>
    <w:rsid w:val="001F240F"/>
    <w:rsid w:val="001F3383"/>
    <w:rsid w:val="001F3485"/>
    <w:rsid w:val="001F35CA"/>
    <w:rsid w:val="001F3988"/>
    <w:rsid w:val="001F3A6C"/>
    <w:rsid w:val="001F3DEE"/>
    <w:rsid w:val="001F68ED"/>
    <w:rsid w:val="001F74C2"/>
    <w:rsid w:val="001F75A7"/>
    <w:rsid w:val="001F75D2"/>
    <w:rsid w:val="00200185"/>
    <w:rsid w:val="002001E5"/>
    <w:rsid w:val="00200418"/>
    <w:rsid w:val="00200644"/>
    <w:rsid w:val="0020069C"/>
    <w:rsid w:val="00200E34"/>
    <w:rsid w:val="0020106A"/>
    <w:rsid w:val="00201096"/>
    <w:rsid w:val="002010E4"/>
    <w:rsid w:val="0020147B"/>
    <w:rsid w:val="00201AB5"/>
    <w:rsid w:val="00201D15"/>
    <w:rsid w:val="002021FD"/>
    <w:rsid w:val="00202288"/>
    <w:rsid w:val="00202BF3"/>
    <w:rsid w:val="00203562"/>
    <w:rsid w:val="00204534"/>
    <w:rsid w:val="002048E7"/>
    <w:rsid w:val="0020568C"/>
    <w:rsid w:val="00205FC8"/>
    <w:rsid w:val="00206488"/>
    <w:rsid w:val="00206499"/>
    <w:rsid w:val="00206C07"/>
    <w:rsid w:val="00206F9B"/>
    <w:rsid w:val="00207098"/>
    <w:rsid w:val="00207AF2"/>
    <w:rsid w:val="00207BB3"/>
    <w:rsid w:val="00207BF0"/>
    <w:rsid w:val="00207F48"/>
    <w:rsid w:val="002103E7"/>
    <w:rsid w:val="00210AB1"/>
    <w:rsid w:val="002111FA"/>
    <w:rsid w:val="00211E11"/>
    <w:rsid w:val="00212523"/>
    <w:rsid w:val="00212705"/>
    <w:rsid w:val="00212787"/>
    <w:rsid w:val="002127C0"/>
    <w:rsid w:val="00212FA4"/>
    <w:rsid w:val="0021327B"/>
    <w:rsid w:val="00213711"/>
    <w:rsid w:val="0021381E"/>
    <w:rsid w:val="00213E83"/>
    <w:rsid w:val="00213F86"/>
    <w:rsid w:val="0021462D"/>
    <w:rsid w:val="002152BE"/>
    <w:rsid w:val="002153D4"/>
    <w:rsid w:val="00215647"/>
    <w:rsid w:val="00215E11"/>
    <w:rsid w:val="00215E12"/>
    <w:rsid w:val="00215EF6"/>
    <w:rsid w:val="00217B05"/>
    <w:rsid w:val="002203FF"/>
    <w:rsid w:val="0022044A"/>
    <w:rsid w:val="00220A5A"/>
    <w:rsid w:val="00220AF1"/>
    <w:rsid w:val="0022128F"/>
    <w:rsid w:val="002212C9"/>
    <w:rsid w:val="00222111"/>
    <w:rsid w:val="002224BE"/>
    <w:rsid w:val="002224EE"/>
    <w:rsid w:val="00222DD5"/>
    <w:rsid w:val="0022325D"/>
    <w:rsid w:val="00223712"/>
    <w:rsid w:val="0022568A"/>
    <w:rsid w:val="00225870"/>
    <w:rsid w:val="00225915"/>
    <w:rsid w:val="00225EB0"/>
    <w:rsid w:val="00226179"/>
    <w:rsid w:val="002262AD"/>
    <w:rsid w:val="002266FD"/>
    <w:rsid w:val="00226FF4"/>
    <w:rsid w:val="0022723A"/>
    <w:rsid w:val="00227D9D"/>
    <w:rsid w:val="00227E42"/>
    <w:rsid w:val="00227FA2"/>
    <w:rsid w:val="00230422"/>
    <w:rsid w:val="00230681"/>
    <w:rsid w:val="00230A97"/>
    <w:rsid w:val="00231244"/>
    <w:rsid w:val="00231577"/>
    <w:rsid w:val="002317C9"/>
    <w:rsid w:val="00231EF9"/>
    <w:rsid w:val="00233024"/>
    <w:rsid w:val="002332CE"/>
    <w:rsid w:val="002332EF"/>
    <w:rsid w:val="002337C5"/>
    <w:rsid w:val="00233CDE"/>
    <w:rsid w:val="00233D68"/>
    <w:rsid w:val="00233F31"/>
    <w:rsid w:val="00234DB0"/>
    <w:rsid w:val="00234F31"/>
    <w:rsid w:val="00235065"/>
    <w:rsid w:val="00235302"/>
    <w:rsid w:val="00236BDA"/>
    <w:rsid w:val="00237FB0"/>
    <w:rsid w:val="00240216"/>
    <w:rsid w:val="002413B4"/>
    <w:rsid w:val="002415B7"/>
    <w:rsid w:val="00241F02"/>
    <w:rsid w:val="00241FD1"/>
    <w:rsid w:val="002431FA"/>
    <w:rsid w:val="00244AB4"/>
    <w:rsid w:val="00244B3E"/>
    <w:rsid w:val="002466EA"/>
    <w:rsid w:val="0024682F"/>
    <w:rsid w:val="00246D0F"/>
    <w:rsid w:val="00247C5F"/>
    <w:rsid w:val="00247CAA"/>
    <w:rsid w:val="00247F86"/>
    <w:rsid w:val="0025037D"/>
    <w:rsid w:val="00250494"/>
    <w:rsid w:val="00250511"/>
    <w:rsid w:val="00251146"/>
    <w:rsid w:val="00252004"/>
    <w:rsid w:val="002524CA"/>
    <w:rsid w:val="00253032"/>
    <w:rsid w:val="002530A6"/>
    <w:rsid w:val="00253844"/>
    <w:rsid w:val="00253CAB"/>
    <w:rsid w:val="00254118"/>
    <w:rsid w:val="0025445A"/>
    <w:rsid w:val="00254D1A"/>
    <w:rsid w:val="00255356"/>
    <w:rsid w:val="0025557A"/>
    <w:rsid w:val="00255C59"/>
    <w:rsid w:val="00255FF0"/>
    <w:rsid w:val="002568C9"/>
    <w:rsid w:val="00256B77"/>
    <w:rsid w:val="00256BA1"/>
    <w:rsid w:val="00256F64"/>
    <w:rsid w:val="002574FF"/>
    <w:rsid w:val="00257831"/>
    <w:rsid w:val="00260ADD"/>
    <w:rsid w:val="00261D6D"/>
    <w:rsid w:val="002626BB"/>
    <w:rsid w:val="00262E62"/>
    <w:rsid w:val="0026440B"/>
    <w:rsid w:val="002644AB"/>
    <w:rsid w:val="00264A1D"/>
    <w:rsid w:val="00264E82"/>
    <w:rsid w:val="00266273"/>
    <w:rsid w:val="00266759"/>
    <w:rsid w:val="002669BE"/>
    <w:rsid w:val="00266E7B"/>
    <w:rsid w:val="002702DD"/>
    <w:rsid w:val="002705C0"/>
    <w:rsid w:val="00271152"/>
    <w:rsid w:val="00271214"/>
    <w:rsid w:val="002714C4"/>
    <w:rsid w:val="0027211E"/>
    <w:rsid w:val="002722CD"/>
    <w:rsid w:val="00273FE9"/>
    <w:rsid w:val="00274A6A"/>
    <w:rsid w:val="00275214"/>
    <w:rsid w:val="00275F2F"/>
    <w:rsid w:val="00276017"/>
    <w:rsid w:val="00276547"/>
    <w:rsid w:val="002765E9"/>
    <w:rsid w:val="00276640"/>
    <w:rsid w:val="0027685B"/>
    <w:rsid w:val="002769A6"/>
    <w:rsid w:val="002773FE"/>
    <w:rsid w:val="00277848"/>
    <w:rsid w:val="0027787C"/>
    <w:rsid w:val="002778D5"/>
    <w:rsid w:val="00277A87"/>
    <w:rsid w:val="00277BC3"/>
    <w:rsid w:val="002801CD"/>
    <w:rsid w:val="002802B3"/>
    <w:rsid w:val="00280312"/>
    <w:rsid w:val="002804C6"/>
    <w:rsid w:val="00280910"/>
    <w:rsid w:val="00281096"/>
    <w:rsid w:val="00282008"/>
    <w:rsid w:val="00282D3A"/>
    <w:rsid w:val="0028306C"/>
    <w:rsid w:val="00283393"/>
    <w:rsid w:val="00283548"/>
    <w:rsid w:val="00283707"/>
    <w:rsid w:val="00284071"/>
    <w:rsid w:val="00284618"/>
    <w:rsid w:val="002859F2"/>
    <w:rsid w:val="00286923"/>
    <w:rsid w:val="0028706D"/>
    <w:rsid w:val="00287637"/>
    <w:rsid w:val="002877E7"/>
    <w:rsid w:val="0029016A"/>
    <w:rsid w:val="00290914"/>
    <w:rsid w:val="00290DCD"/>
    <w:rsid w:val="002911DF"/>
    <w:rsid w:val="002922AB"/>
    <w:rsid w:val="00292A36"/>
    <w:rsid w:val="00292CD1"/>
    <w:rsid w:val="002931FA"/>
    <w:rsid w:val="00294882"/>
    <w:rsid w:val="002950C5"/>
    <w:rsid w:val="0029661E"/>
    <w:rsid w:val="002966CE"/>
    <w:rsid w:val="00296C41"/>
    <w:rsid w:val="002A07C9"/>
    <w:rsid w:val="002A0901"/>
    <w:rsid w:val="002A1519"/>
    <w:rsid w:val="002A17DF"/>
    <w:rsid w:val="002A1BAA"/>
    <w:rsid w:val="002A1EE4"/>
    <w:rsid w:val="002A2ACE"/>
    <w:rsid w:val="002A2BDA"/>
    <w:rsid w:val="002A2D89"/>
    <w:rsid w:val="002A2E45"/>
    <w:rsid w:val="002A3494"/>
    <w:rsid w:val="002A3B21"/>
    <w:rsid w:val="002A3C50"/>
    <w:rsid w:val="002A4756"/>
    <w:rsid w:val="002A4C4D"/>
    <w:rsid w:val="002A4C7D"/>
    <w:rsid w:val="002A4FBE"/>
    <w:rsid w:val="002A580C"/>
    <w:rsid w:val="002A5B04"/>
    <w:rsid w:val="002A62E5"/>
    <w:rsid w:val="002A6B23"/>
    <w:rsid w:val="002A741D"/>
    <w:rsid w:val="002A7F11"/>
    <w:rsid w:val="002B0539"/>
    <w:rsid w:val="002B07ED"/>
    <w:rsid w:val="002B1FD6"/>
    <w:rsid w:val="002B2959"/>
    <w:rsid w:val="002B32A9"/>
    <w:rsid w:val="002B32C9"/>
    <w:rsid w:val="002B35E3"/>
    <w:rsid w:val="002B38F2"/>
    <w:rsid w:val="002B4A0A"/>
    <w:rsid w:val="002B4D94"/>
    <w:rsid w:val="002B4FA5"/>
    <w:rsid w:val="002B563A"/>
    <w:rsid w:val="002B56FB"/>
    <w:rsid w:val="002B58F5"/>
    <w:rsid w:val="002B593C"/>
    <w:rsid w:val="002B5D62"/>
    <w:rsid w:val="002B5ED0"/>
    <w:rsid w:val="002B67B8"/>
    <w:rsid w:val="002B6C6C"/>
    <w:rsid w:val="002B6EDA"/>
    <w:rsid w:val="002B72DE"/>
    <w:rsid w:val="002C00D2"/>
    <w:rsid w:val="002C0BA0"/>
    <w:rsid w:val="002C0E52"/>
    <w:rsid w:val="002C2C05"/>
    <w:rsid w:val="002C2C40"/>
    <w:rsid w:val="002C327C"/>
    <w:rsid w:val="002C34A2"/>
    <w:rsid w:val="002C381C"/>
    <w:rsid w:val="002C4E64"/>
    <w:rsid w:val="002C570A"/>
    <w:rsid w:val="002C69A5"/>
    <w:rsid w:val="002C6BB3"/>
    <w:rsid w:val="002C6DBA"/>
    <w:rsid w:val="002C6DD9"/>
    <w:rsid w:val="002C77ED"/>
    <w:rsid w:val="002C7A52"/>
    <w:rsid w:val="002D02A5"/>
    <w:rsid w:val="002D0D2C"/>
    <w:rsid w:val="002D0ED8"/>
    <w:rsid w:val="002D16BE"/>
    <w:rsid w:val="002D2F76"/>
    <w:rsid w:val="002D310B"/>
    <w:rsid w:val="002D3547"/>
    <w:rsid w:val="002D3CAE"/>
    <w:rsid w:val="002D3F1C"/>
    <w:rsid w:val="002D45C4"/>
    <w:rsid w:val="002D48F1"/>
    <w:rsid w:val="002D4C08"/>
    <w:rsid w:val="002D5B73"/>
    <w:rsid w:val="002D647A"/>
    <w:rsid w:val="002D6FD8"/>
    <w:rsid w:val="002D7480"/>
    <w:rsid w:val="002E0923"/>
    <w:rsid w:val="002E0B78"/>
    <w:rsid w:val="002E0D8D"/>
    <w:rsid w:val="002E0E1E"/>
    <w:rsid w:val="002E1E3A"/>
    <w:rsid w:val="002E2FD5"/>
    <w:rsid w:val="002E3352"/>
    <w:rsid w:val="002E3D4D"/>
    <w:rsid w:val="002E3E67"/>
    <w:rsid w:val="002E40AB"/>
    <w:rsid w:val="002E4AC1"/>
    <w:rsid w:val="002E4B81"/>
    <w:rsid w:val="002E4FF9"/>
    <w:rsid w:val="002E6B3E"/>
    <w:rsid w:val="002E73AB"/>
    <w:rsid w:val="002E751A"/>
    <w:rsid w:val="002E7744"/>
    <w:rsid w:val="002E7775"/>
    <w:rsid w:val="002F093E"/>
    <w:rsid w:val="002F0CC8"/>
    <w:rsid w:val="002F15DA"/>
    <w:rsid w:val="002F15E8"/>
    <w:rsid w:val="002F26F4"/>
    <w:rsid w:val="002F295F"/>
    <w:rsid w:val="002F34A1"/>
    <w:rsid w:val="002F4DFD"/>
    <w:rsid w:val="002F4F95"/>
    <w:rsid w:val="002F53C5"/>
    <w:rsid w:val="002F55CB"/>
    <w:rsid w:val="002F5965"/>
    <w:rsid w:val="002F5A76"/>
    <w:rsid w:val="002F6926"/>
    <w:rsid w:val="002F7BDD"/>
    <w:rsid w:val="003005F5"/>
    <w:rsid w:val="003009E1"/>
    <w:rsid w:val="0030147B"/>
    <w:rsid w:val="003018D3"/>
    <w:rsid w:val="0030260F"/>
    <w:rsid w:val="0030426F"/>
    <w:rsid w:val="003044AF"/>
    <w:rsid w:val="003051BE"/>
    <w:rsid w:val="0030539F"/>
    <w:rsid w:val="003056EA"/>
    <w:rsid w:val="00305948"/>
    <w:rsid w:val="003061CE"/>
    <w:rsid w:val="0030648B"/>
    <w:rsid w:val="0030664F"/>
    <w:rsid w:val="00306A12"/>
    <w:rsid w:val="00307A6B"/>
    <w:rsid w:val="00307E45"/>
    <w:rsid w:val="00307E89"/>
    <w:rsid w:val="00310A85"/>
    <w:rsid w:val="0031106A"/>
    <w:rsid w:val="00311C4A"/>
    <w:rsid w:val="00312A41"/>
    <w:rsid w:val="003138DD"/>
    <w:rsid w:val="003138E2"/>
    <w:rsid w:val="00313B09"/>
    <w:rsid w:val="003149DC"/>
    <w:rsid w:val="00314BAA"/>
    <w:rsid w:val="00314C9A"/>
    <w:rsid w:val="003155A4"/>
    <w:rsid w:val="00315987"/>
    <w:rsid w:val="00315F35"/>
    <w:rsid w:val="003170E6"/>
    <w:rsid w:val="00317889"/>
    <w:rsid w:val="003178AC"/>
    <w:rsid w:val="00317BDF"/>
    <w:rsid w:val="00317D69"/>
    <w:rsid w:val="00317F1B"/>
    <w:rsid w:val="00320141"/>
    <w:rsid w:val="003211D5"/>
    <w:rsid w:val="00321ACF"/>
    <w:rsid w:val="00322F27"/>
    <w:rsid w:val="003231A7"/>
    <w:rsid w:val="0032355D"/>
    <w:rsid w:val="00324278"/>
    <w:rsid w:val="003245B3"/>
    <w:rsid w:val="003265EA"/>
    <w:rsid w:val="00326BC0"/>
    <w:rsid w:val="003274B5"/>
    <w:rsid w:val="00327529"/>
    <w:rsid w:val="00327693"/>
    <w:rsid w:val="003279E7"/>
    <w:rsid w:val="00327A55"/>
    <w:rsid w:val="00330009"/>
    <w:rsid w:val="0033048E"/>
    <w:rsid w:val="003314D1"/>
    <w:rsid w:val="00331BD8"/>
    <w:rsid w:val="00331DF5"/>
    <w:rsid w:val="00331F62"/>
    <w:rsid w:val="003325A7"/>
    <w:rsid w:val="00332EE9"/>
    <w:rsid w:val="00333667"/>
    <w:rsid w:val="003338DD"/>
    <w:rsid w:val="0033408C"/>
    <w:rsid w:val="003341EE"/>
    <w:rsid w:val="00334552"/>
    <w:rsid w:val="003349E3"/>
    <w:rsid w:val="00334C5F"/>
    <w:rsid w:val="0033512D"/>
    <w:rsid w:val="00335513"/>
    <w:rsid w:val="003368B7"/>
    <w:rsid w:val="00336AC6"/>
    <w:rsid w:val="00336CCF"/>
    <w:rsid w:val="00336EC9"/>
    <w:rsid w:val="0033754C"/>
    <w:rsid w:val="00337C81"/>
    <w:rsid w:val="00341691"/>
    <w:rsid w:val="00341D8E"/>
    <w:rsid w:val="0034292A"/>
    <w:rsid w:val="0034321D"/>
    <w:rsid w:val="00343675"/>
    <w:rsid w:val="00343A59"/>
    <w:rsid w:val="003440D7"/>
    <w:rsid w:val="00344DF6"/>
    <w:rsid w:val="003463AB"/>
    <w:rsid w:val="00346DF3"/>
    <w:rsid w:val="00347A49"/>
    <w:rsid w:val="00350020"/>
    <w:rsid w:val="0035051E"/>
    <w:rsid w:val="00350B0E"/>
    <w:rsid w:val="0035107C"/>
    <w:rsid w:val="0035146F"/>
    <w:rsid w:val="003524D6"/>
    <w:rsid w:val="0035263C"/>
    <w:rsid w:val="003528F9"/>
    <w:rsid w:val="00352F28"/>
    <w:rsid w:val="00353346"/>
    <w:rsid w:val="00353395"/>
    <w:rsid w:val="00353996"/>
    <w:rsid w:val="00353A67"/>
    <w:rsid w:val="0035476E"/>
    <w:rsid w:val="00354BB8"/>
    <w:rsid w:val="00354D35"/>
    <w:rsid w:val="00355404"/>
    <w:rsid w:val="00355447"/>
    <w:rsid w:val="003557D7"/>
    <w:rsid w:val="00355BB3"/>
    <w:rsid w:val="00356243"/>
    <w:rsid w:val="00356C7A"/>
    <w:rsid w:val="00356D63"/>
    <w:rsid w:val="00357DD6"/>
    <w:rsid w:val="003603E1"/>
    <w:rsid w:val="00360D93"/>
    <w:rsid w:val="00360F30"/>
    <w:rsid w:val="003619E8"/>
    <w:rsid w:val="00361AD7"/>
    <w:rsid w:val="00362784"/>
    <w:rsid w:val="00362BD3"/>
    <w:rsid w:val="00362D6E"/>
    <w:rsid w:val="003632B8"/>
    <w:rsid w:val="00365D5B"/>
    <w:rsid w:val="00365F4D"/>
    <w:rsid w:val="00365F83"/>
    <w:rsid w:val="003663B4"/>
    <w:rsid w:val="0036663E"/>
    <w:rsid w:val="00366D60"/>
    <w:rsid w:val="00367EC9"/>
    <w:rsid w:val="00367EE9"/>
    <w:rsid w:val="003701B6"/>
    <w:rsid w:val="00370882"/>
    <w:rsid w:val="00370E31"/>
    <w:rsid w:val="00370F93"/>
    <w:rsid w:val="003722C3"/>
    <w:rsid w:val="003725EA"/>
    <w:rsid w:val="00373078"/>
    <w:rsid w:val="003739B5"/>
    <w:rsid w:val="00373DFB"/>
    <w:rsid w:val="00374005"/>
    <w:rsid w:val="0037432D"/>
    <w:rsid w:val="00374E43"/>
    <w:rsid w:val="00376424"/>
    <w:rsid w:val="003764C1"/>
    <w:rsid w:val="0037696A"/>
    <w:rsid w:val="0037699B"/>
    <w:rsid w:val="00376A30"/>
    <w:rsid w:val="003778EE"/>
    <w:rsid w:val="003779C7"/>
    <w:rsid w:val="00377ACB"/>
    <w:rsid w:val="00377DBE"/>
    <w:rsid w:val="00377F5B"/>
    <w:rsid w:val="00380E8F"/>
    <w:rsid w:val="0038163A"/>
    <w:rsid w:val="00381F63"/>
    <w:rsid w:val="00382264"/>
    <w:rsid w:val="003830E6"/>
    <w:rsid w:val="00383624"/>
    <w:rsid w:val="003839E9"/>
    <w:rsid w:val="00383E4F"/>
    <w:rsid w:val="003844D9"/>
    <w:rsid w:val="00384CDC"/>
    <w:rsid w:val="0038525B"/>
    <w:rsid w:val="003854AB"/>
    <w:rsid w:val="00385948"/>
    <w:rsid w:val="00385A5B"/>
    <w:rsid w:val="00385E66"/>
    <w:rsid w:val="00386019"/>
    <w:rsid w:val="00386164"/>
    <w:rsid w:val="003863A6"/>
    <w:rsid w:val="00386707"/>
    <w:rsid w:val="00386B99"/>
    <w:rsid w:val="00386F01"/>
    <w:rsid w:val="00387E04"/>
    <w:rsid w:val="00387E0F"/>
    <w:rsid w:val="003902D8"/>
    <w:rsid w:val="00390B60"/>
    <w:rsid w:val="003921C5"/>
    <w:rsid w:val="00392F66"/>
    <w:rsid w:val="0039345C"/>
    <w:rsid w:val="00393AB0"/>
    <w:rsid w:val="00394564"/>
    <w:rsid w:val="00394595"/>
    <w:rsid w:val="00394BBD"/>
    <w:rsid w:val="003960E9"/>
    <w:rsid w:val="003963BA"/>
    <w:rsid w:val="00396D71"/>
    <w:rsid w:val="00397B24"/>
    <w:rsid w:val="00397E25"/>
    <w:rsid w:val="003A09AA"/>
    <w:rsid w:val="003A0CD3"/>
    <w:rsid w:val="003A0F92"/>
    <w:rsid w:val="003A1383"/>
    <w:rsid w:val="003A1470"/>
    <w:rsid w:val="003A1DC2"/>
    <w:rsid w:val="003A2490"/>
    <w:rsid w:val="003A269D"/>
    <w:rsid w:val="003A26C7"/>
    <w:rsid w:val="003A2799"/>
    <w:rsid w:val="003A3147"/>
    <w:rsid w:val="003A35CD"/>
    <w:rsid w:val="003A453D"/>
    <w:rsid w:val="003A4BEA"/>
    <w:rsid w:val="003A4D3B"/>
    <w:rsid w:val="003A5390"/>
    <w:rsid w:val="003A5BCB"/>
    <w:rsid w:val="003A6455"/>
    <w:rsid w:val="003A6AEB"/>
    <w:rsid w:val="003A6DCC"/>
    <w:rsid w:val="003A79DB"/>
    <w:rsid w:val="003A7CCA"/>
    <w:rsid w:val="003B0C2B"/>
    <w:rsid w:val="003B0EE3"/>
    <w:rsid w:val="003B0F60"/>
    <w:rsid w:val="003B18FB"/>
    <w:rsid w:val="003B224D"/>
    <w:rsid w:val="003B23DF"/>
    <w:rsid w:val="003B2C53"/>
    <w:rsid w:val="003B308D"/>
    <w:rsid w:val="003B35B9"/>
    <w:rsid w:val="003B490F"/>
    <w:rsid w:val="003B4E27"/>
    <w:rsid w:val="003B5093"/>
    <w:rsid w:val="003B51FD"/>
    <w:rsid w:val="003B520C"/>
    <w:rsid w:val="003B5F1C"/>
    <w:rsid w:val="003B6290"/>
    <w:rsid w:val="003B649A"/>
    <w:rsid w:val="003B69F5"/>
    <w:rsid w:val="003B6F30"/>
    <w:rsid w:val="003B7A49"/>
    <w:rsid w:val="003B7D85"/>
    <w:rsid w:val="003C0127"/>
    <w:rsid w:val="003C05FF"/>
    <w:rsid w:val="003C0A71"/>
    <w:rsid w:val="003C0E56"/>
    <w:rsid w:val="003C162D"/>
    <w:rsid w:val="003C1A51"/>
    <w:rsid w:val="003C1EAA"/>
    <w:rsid w:val="003C20EC"/>
    <w:rsid w:val="003C2587"/>
    <w:rsid w:val="003C27CD"/>
    <w:rsid w:val="003C293C"/>
    <w:rsid w:val="003C3E89"/>
    <w:rsid w:val="003C3FAE"/>
    <w:rsid w:val="003C5FF9"/>
    <w:rsid w:val="003C610F"/>
    <w:rsid w:val="003C6520"/>
    <w:rsid w:val="003C6E76"/>
    <w:rsid w:val="003C7294"/>
    <w:rsid w:val="003C7AE3"/>
    <w:rsid w:val="003C7FE4"/>
    <w:rsid w:val="003D137C"/>
    <w:rsid w:val="003D14BB"/>
    <w:rsid w:val="003D16DD"/>
    <w:rsid w:val="003D1BAB"/>
    <w:rsid w:val="003D1EB5"/>
    <w:rsid w:val="003D2D77"/>
    <w:rsid w:val="003D30F4"/>
    <w:rsid w:val="003D45AD"/>
    <w:rsid w:val="003D4930"/>
    <w:rsid w:val="003D4D5E"/>
    <w:rsid w:val="003D4DD4"/>
    <w:rsid w:val="003D4F27"/>
    <w:rsid w:val="003D4FF1"/>
    <w:rsid w:val="003D5A03"/>
    <w:rsid w:val="003D5E70"/>
    <w:rsid w:val="003D5F79"/>
    <w:rsid w:val="003D6987"/>
    <w:rsid w:val="003D6B10"/>
    <w:rsid w:val="003D720E"/>
    <w:rsid w:val="003D798B"/>
    <w:rsid w:val="003E0DA4"/>
    <w:rsid w:val="003E1459"/>
    <w:rsid w:val="003E193A"/>
    <w:rsid w:val="003E1F5F"/>
    <w:rsid w:val="003E202A"/>
    <w:rsid w:val="003E23D3"/>
    <w:rsid w:val="003E2676"/>
    <w:rsid w:val="003E29D4"/>
    <w:rsid w:val="003E2A6D"/>
    <w:rsid w:val="003E2E30"/>
    <w:rsid w:val="003E3A21"/>
    <w:rsid w:val="003E3B2C"/>
    <w:rsid w:val="003E3E3A"/>
    <w:rsid w:val="003E4549"/>
    <w:rsid w:val="003E49F5"/>
    <w:rsid w:val="003E4BC0"/>
    <w:rsid w:val="003E6751"/>
    <w:rsid w:val="003E6CCB"/>
    <w:rsid w:val="003E6E44"/>
    <w:rsid w:val="003E6ED9"/>
    <w:rsid w:val="003E7205"/>
    <w:rsid w:val="003E7321"/>
    <w:rsid w:val="003E7AEB"/>
    <w:rsid w:val="003F028D"/>
    <w:rsid w:val="003F02D9"/>
    <w:rsid w:val="003F0BC5"/>
    <w:rsid w:val="003F1946"/>
    <w:rsid w:val="003F1C4B"/>
    <w:rsid w:val="003F22B2"/>
    <w:rsid w:val="003F309C"/>
    <w:rsid w:val="003F3F0B"/>
    <w:rsid w:val="003F476F"/>
    <w:rsid w:val="003F4D8F"/>
    <w:rsid w:val="003F4EB7"/>
    <w:rsid w:val="003F51F0"/>
    <w:rsid w:val="003F5A4F"/>
    <w:rsid w:val="003F5F4D"/>
    <w:rsid w:val="003F610F"/>
    <w:rsid w:val="003F695E"/>
    <w:rsid w:val="003F78FB"/>
    <w:rsid w:val="003F7F8D"/>
    <w:rsid w:val="004001BA"/>
    <w:rsid w:val="004008C9"/>
    <w:rsid w:val="00400E37"/>
    <w:rsid w:val="0040138A"/>
    <w:rsid w:val="0040166D"/>
    <w:rsid w:val="00401747"/>
    <w:rsid w:val="00401A8A"/>
    <w:rsid w:val="00401AAC"/>
    <w:rsid w:val="00401ACD"/>
    <w:rsid w:val="00401C94"/>
    <w:rsid w:val="00401FEC"/>
    <w:rsid w:val="00402158"/>
    <w:rsid w:val="00402457"/>
    <w:rsid w:val="0040288F"/>
    <w:rsid w:val="00403600"/>
    <w:rsid w:val="004036DB"/>
    <w:rsid w:val="00403D3B"/>
    <w:rsid w:val="004040C5"/>
    <w:rsid w:val="00404725"/>
    <w:rsid w:val="00406068"/>
    <w:rsid w:val="00407839"/>
    <w:rsid w:val="00407BB0"/>
    <w:rsid w:val="00410C9A"/>
    <w:rsid w:val="004111D4"/>
    <w:rsid w:val="0041129C"/>
    <w:rsid w:val="004118DC"/>
    <w:rsid w:val="004119B0"/>
    <w:rsid w:val="00411B72"/>
    <w:rsid w:val="004124FB"/>
    <w:rsid w:val="00412823"/>
    <w:rsid w:val="00412FD4"/>
    <w:rsid w:val="0041328F"/>
    <w:rsid w:val="004132D3"/>
    <w:rsid w:val="0041475C"/>
    <w:rsid w:val="0041481F"/>
    <w:rsid w:val="0041482C"/>
    <w:rsid w:val="00414A4B"/>
    <w:rsid w:val="00415A3A"/>
    <w:rsid w:val="00415D9B"/>
    <w:rsid w:val="00416212"/>
    <w:rsid w:val="00416868"/>
    <w:rsid w:val="00416DEF"/>
    <w:rsid w:val="0041770A"/>
    <w:rsid w:val="004200FD"/>
    <w:rsid w:val="004203F4"/>
    <w:rsid w:val="00420825"/>
    <w:rsid w:val="004208CB"/>
    <w:rsid w:val="00420A46"/>
    <w:rsid w:val="00420B65"/>
    <w:rsid w:val="00421B3A"/>
    <w:rsid w:val="00421D18"/>
    <w:rsid w:val="00421E82"/>
    <w:rsid w:val="0042317D"/>
    <w:rsid w:val="00423253"/>
    <w:rsid w:val="004238D8"/>
    <w:rsid w:val="004241B6"/>
    <w:rsid w:val="0042498A"/>
    <w:rsid w:val="00424CAF"/>
    <w:rsid w:val="00424E0F"/>
    <w:rsid w:val="00425C04"/>
    <w:rsid w:val="00425D53"/>
    <w:rsid w:val="00426125"/>
    <w:rsid w:val="0042654A"/>
    <w:rsid w:val="004269F4"/>
    <w:rsid w:val="00426BA9"/>
    <w:rsid w:val="00427A5F"/>
    <w:rsid w:val="00430806"/>
    <w:rsid w:val="00432209"/>
    <w:rsid w:val="00432280"/>
    <w:rsid w:val="00432C9A"/>
    <w:rsid w:val="00432EFD"/>
    <w:rsid w:val="00433AE5"/>
    <w:rsid w:val="0043419C"/>
    <w:rsid w:val="004342F3"/>
    <w:rsid w:val="00434796"/>
    <w:rsid w:val="00434B8F"/>
    <w:rsid w:val="004359C8"/>
    <w:rsid w:val="00435B03"/>
    <w:rsid w:val="00436461"/>
    <w:rsid w:val="00436FDA"/>
    <w:rsid w:val="004375A3"/>
    <w:rsid w:val="0044046E"/>
    <w:rsid w:val="00440FCE"/>
    <w:rsid w:val="0044393C"/>
    <w:rsid w:val="00443984"/>
    <w:rsid w:val="00443DB0"/>
    <w:rsid w:val="004444D0"/>
    <w:rsid w:val="00444DBE"/>
    <w:rsid w:val="00445D2E"/>
    <w:rsid w:val="004462BC"/>
    <w:rsid w:val="00447290"/>
    <w:rsid w:val="00447386"/>
    <w:rsid w:val="00447501"/>
    <w:rsid w:val="00450210"/>
    <w:rsid w:val="0045030D"/>
    <w:rsid w:val="004506FF"/>
    <w:rsid w:val="00451293"/>
    <w:rsid w:val="00451AFC"/>
    <w:rsid w:val="00452018"/>
    <w:rsid w:val="004521F9"/>
    <w:rsid w:val="004532D2"/>
    <w:rsid w:val="00453457"/>
    <w:rsid w:val="004538C5"/>
    <w:rsid w:val="0045424B"/>
    <w:rsid w:val="00454911"/>
    <w:rsid w:val="00454E6A"/>
    <w:rsid w:val="00455B0C"/>
    <w:rsid w:val="00455CC4"/>
    <w:rsid w:val="00455EF2"/>
    <w:rsid w:val="004561C5"/>
    <w:rsid w:val="004564E6"/>
    <w:rsid w:val="00457824"/>
    <w:rsid w:val="0046008B"/>
    <w:rsid w:val="004601D6"/>
    <w:rsid w:val="00460213"/>
    <w:rsid w:val="00460392"/>
    <w:rsid w:val="00460980"/>
    <w:rsid w:val="00460E4D"/>
    <w:rsid w:val="00461239"/>
    <w:rsid w:val="00461A3F"/>
    <w:rsid w:val="00461AE3"/>
    <w:rsid w:val="00461BCE"/>
    <w:rsid w:val="00461EED"/>
    <w:rsid w:val="00462310"/>
    <w:rsid w:val="00462A6A"/>
    <w:rsid w:val="00462FC0"/>
    <w:rsid w:val="00463F10"/>
    <w:rsid w:val="00464D1D"/>
    <w:rsid w:val="00464D70"/>
    <w:rsid w:val="00465275"/>
    <w:rsid w:val="00466CD5"/>
    <w:rsid w:val="00466E39"/>
    <w:rsid w:val="00467913"/>
    <w:rsid w:val="00467B68"/>
    <w:rsid w:val="00470081"/>
    <w:rsid w:val="004706E4"/>
    <w:rsid w:val="00470BE4"/>
    <w:rsid w:val="00471236"/>
    <w:rsid w:val="00471CAB"/>
    <w:rsid w:val="004721CF"/>
    <w:rsid w:val="00473133"/>
    <w:rsid w:val="00473B86"/>
    <w:rsid w:val="00473CF8"/>
    <w:rsid w:val="004744CF"/>
    <w:rsid w:val="00475811"/>
    <w:rsid w:val="0047672F"/>
    <w:rsid w:val="0047705E"/>
    <w:rsid w:val="004771F4"/>
    <w:rsid w:val="004778FC"/>
    <w:rsid w:val="00477B93"/>
    <w:rsid w:val="00477DAD"/>
    <w:rsid w:val="00477DF9"/>
    <w:rsid w:val="0048019B"/>
    <w:rsid w:val="004816CD"/>
    <w:rsid w:val="00481B5E"/>
    <w:rsid w:val="00481DF6"/>
    <w:rsid w:val="004833AC"/>
    <w:rsid w:val="004837C3"/>
    <w:rsid w:val="00483D2F"/>
    <w:rsid w:val="00483F4F"/>
    <w:rsid w:val="004854F6"/>
    <w:rsid w:val="00485A70"/>
    <w:rsid w:val="00486832"/>
    <w:rsid w:val="00486A24"/>
    <w:rsid w:val="004874E9"/>
    <w:rsid w:val="00487AA1"/>
    <w:rsid w:val="00487D3F"/>
    <w:rsid w:val="00490C54"/>
    <w:rsid w:val="00490EAD"/>
    <w:rsid w:val="00491250"/>
    <w:rsid w:val="004917A2"/>
    <w:rsid w:val="00491A92"/>
    <w:rsid w:val="00491E0A"/>
    <w:rsid w:val="00491FED"/>
    <w:rsid w:val="0049251C"/>
    <w:rsid w:val="004930E2"/>
    <w:rsid w:val="00493687"/>
    <w:rsid w:val="00494082"/>
    <w:rsid w:val="004953E6"/>
    <w:rsid w:val="0049582F"/>
    <w:rsid w:val="00495FCA"/>
    <w:rsid w:val="0049612B"/>
    <w:rsid w:val="00496B4D"/>
    <w:rsid w:val="004970DC"/>
    <w:rsid w:val="004A071D"/>
    <w:rsid w:val="004A094F"/>
    <w:rsid w:val="004A1E43"/>
    <w:rsid w:val="004A20E5"/>
    <w:rsid w:val="004A2449"/>
    <w:rsid w:val="004A275A"/>
    <w:rsid w:val="004A2E52"/>
    <w:rsid w:val="004A38B1"/>
    <w:rsid w:val="004A38E6"/>
    <w:rsid w:val="004A3930"/>
    <w:rsid w:val="004A3D44"/>
    <w:rsid w:val="004A404F"/>
    <w:rsid w:val="004A4D4B"/>
    <w:rsid w:val="004A4F05"/>
    <w:rsid w:val="004A52F4"/>
    <w:rsid w:val="004A57A2"/>
    <w:rsid w:val="004A5E04"/>
    <w:rsid w:val="004A5E0B"/>
    <w:rsid w:val="004A6254"/>
    <w:rsid w:val="004A6A1A"/>
    <w:rsid w:val="004A76BA"/>
    <w:rsid w:val="004B00F6"/>
    <w:rsid w:val="004B1005"/>
    <w:rsid w:val="004B15F0"/>
    <w:rsid w:val="004B1824"/>
    <w:rsid w:val="004B25CF"/>
    <w:rsid w:val="004B2680"/>
    <w:rsid w:val="004B2922"/>
    <w:rsid w:val="004B2FC6"/>
    <w:rsid w:val="004B318C"/>
    <w:rsid w:val="004B383B"/>
    <w:rsid w:val="004B449E"/>
    <w:rsid w:val="004B582A"/>
    <w:rsid w:val="004B619F"/>
    <w:rsid w:val="004B6FB8"/>
    <w:rsid w:val="004B73FD"/>
    <w:rsid w:val="004B79EA"/>
    <w:rsid w:val="004B7E71"/>
    <w:rsid w:val="004C05EA"/>
    <w:rsid w:val="004C15EE"/>
    <w:rsid w:val="004C1B3F"/>
    <w:rsid w:val="004C2E0F"/>
    <w:rsid w:val="004C3474"/>
    <w:rsid w:val="004C3BA3"/>
    <w:rsid w:val="004C3BB2"/>
    <w:rsid w:val="004C3DDA"/>
    <w:rsid w:val="004C5381"/>
    <w:rsid w:val="004C53C4"/>
    <w:rsid w:val="004C5756"/>
    <w:rsid w:val="004C5788"/>
    <w:rsid w:val="004C590B"/>
    <w:rsid w:val="004C5A00"/>
    <w:rsid w:val="004C6010"/>
    <w:rsid w:val="004C6027"/>
    <w:rsid w:val="004C6068"/>
    <w:rsid w:val="004C657E"/>
    <w:rsid w:val="004D0170"/>
    <w:rsid w:val="004D072A"/>
    <w:rsid w:val="004D0863"/>
    <w:rsid w:val="004D1134"/>
    <w:rsid w:val="004D2836"/>
    <w:rsid w:val="004D288C"/>
    <w:rsid w:val="004D29A7"/>
    <w:rsid w:val="004D2A01"/>
    <w:rsid w:val="004D2A1C"/>
    <w:rsid w:val="004D468E"/>
    <w:rsid w:val="004D5515"/>
    <w:rsid w:val="004D5D9E"/>
    <w:rsid w:val="004D5F0A"/>
    <w:rsid w:val="004D67AA"/>
    <w:rsid w:val="004D690C"/>
    <w:rsid w:val="004D7281"/>
    <w:rsid w:val="004D757A"/>
    <w:rsid w:val="004D7634"/>
    <w:rsid w:val="004E05E5"/>
    <w:rsid w:val="004E0853"/>
    <w:rsid w:val="004E21F0"/>
    <w:rsid w:val="004E23C5"/>
    <w:rsid w:val="004E2A5E"/>
    <w:rsid w:val="004E2D00"/>
    <w:rsid w:val="004E2DE3"/>
    <w:rsid w:val="004E3A36"/>
    <w:rsid w:val="004E3F54"/>
    <w:rsid w:val="004E47B6"/>
    <w:rsid w:val="004E5626"/>
    <w:rsid w:val="004E5A3D"/>
    <w:rsid w:val="004E5C8A"/>
    <w:rsid w:val="004E6EFA"/>
    <w:rsid w:val="004E6FFF"/>
    <w:rsid w:val="004E761F"/>
    <w:rsid w:val="004E7783"/>
    <w:rsid w:val="004E781C"/>
    <w:rsid w:val="004E7942"/>
    <w:rsid w:val="004E7C01"/>
    <w:rsid w:val="004F0370"/>
    <w:rsid w:val="004F0600"/>
    <w:rsid w:val="004F11A9"/>
    <w:rsid w:val="004F16D0"/>
    <w:rsid w:val="004F1B93"/>
    <w:rsid w:val="004F2339"/>
    <w:rsid w:val="004F3077"/>
    <w:rsid w:val="004F3348"/>
    <w:rsid w:val="004F4137"/>
    <w:rsid w:val="004F4234"/>
    <w:rsid w:val="004F6F4F"/>
    <w:rsid w:val="00500583"/>
    <w:rsid w:val="00501513"/>
    <w:rsid w:val="00501FD3"/>
    <w:rsid w:val="00502381"/>
    <w:rsid w:val="00502C2D"/>
    <w:rsid w:val="005030F4"/>
    <w:rsid w:val="00503FD0"/>
    <w:rsid w:val="005046CF"/>
    <w:rsid w:val="00504F08"/>
    <w:rsid w:val="0050628C"/>
    <w:rsid w:val="00506997"/>
    <w:rsid w:val="0050729C"/>
    <w:rsid w:val="00507338"/>
    <w:rsid w:val="005077BC"/>
    <w:rsid w:val="0051000E"/>
    <w:rsid w:val="0051030B"/>
    <w:rsid w:val="00510E5C"/>
    <w:rsid w:val="00510F2E"/>
    <w:rsid w:val="00510F9B"/>
    <w:rsid w:val="00511121"/>
    <w:rsid w:val="0051153D"/>
    <w:rsid w:val="0051160D"/>
    <w:rsid w:val="005120D3"/>
    <w:rsid w:val="00512920"/>
    <w:rsid w:val="00512B41"/>
    <w:rsid w:val="00512D1B"/>
    <w:rsid w:val="00512EEF"/>
    <w:rsid w:val="00513EC6"/>
    <w:rsid w:val="005155B3"/>
    <w:rsid w:val="0051592A"/>
    <w:rsid w:val="00515965"/>
    <w:rsid w:val="00515DF4"/>
    <w:rsid w:val="005165C8"/>
    <w:rsid w:val="00516AE4"/>
    <w:rsid w:val="00516D71"/>
    <w:rsid w:val="00517B55"/>
    <w:rsid w:val="00517F78"/>
    <w:rsid w:val="00520A2D"/>
    <w:rsid w:val="005214D0"/>
    <w:rsid w:val="005229A9"/>
    <w:rsid w:val="00522AE9"/>
    <w:rsid w:val="005237E9"/>
    <w:rsid w:val="005248B2"/>
    <w:rsid w:val="005248BD"/>
    <w:rsid w:val="005255F9"/>
    <w:rsid w:val="00526638"/>
    <w:rsid w:val="005266A9"/>
    <w:rsid w:val="005267A2"/>
    <w:rsid w:val="00526A0A"/>
    <w:rsid w:val="00527AE2"/>
    <w:rsid w:val="00527CE9"/>
    <w:rsid w:val="005300D6"/>
    <w:rsid w:val="00530C37"/>
    <w:rsid w:val="00531FEB"/>
    <w:rsid w:val="005334F1"/>
    <w:rsid w:val="00533C2E"/>
    <w:rsid w:val="00533CF7"/>
    <w:rsid w:val="00534CF7"/>
    <w:rsid w:val="005353F2"/>
    <w:rsid w:val="00536544"/>
    <w:rsid w:val="0053667B"/>
    <w:rsid w:val="005367FD"/>
    <w:rsid w:val="00536C0D"/>
    <w:rsid w:val="00537350"/>
    <w:rsid w:val="00537B53"/>
    <w:rsid w:val="00537EBD"/>
    <w:rsid w:val="00540AA7"/>
    <w:rsid w:val="00540D3E"/>
    <w:rsid w:val="00541C6F"/>
    <w:rsid w:val="00542BBC"/>
    <w:rsid w:val="00543890"/>
    <w:rsid w:val="00543D8B"/>
    <w:rsid w:val="0054401F"/>
    <w:rsid w:val="00544DDF"/>
    <w:rsid w:val="005451B5"/>
    <w:rsid w:val="005451CF"/>
    <w:rsid w:val="0054534F"/>
    <w:rsid w:val="00545701"/>
    <w:rsid w:val="0054596F"/>
    <w:rsid w:val="005467DD"/>
    <w:rsid w:val="005469A5"/>
    <w:rsid w:val="00546CC3"/>
    <w:rsid w:val="00546E3B"/>
    <w:rsid w:val="00546E3F"/>
    <w:rsid w:val="00547324"/>
    <w:rsid w:val="00547B49"/>
    <w:rsid w:val="00550010"/>
    <w:rsid w:val="005504F0"/>
    <w:rsid w:val="00550A1F"/>
    <w:rsid w:val="0055135E"/>
    <w:rsid w:val="00551E59"/>
    <w:rsid w:val="00552317"/>
    <w:rsid w:val="005527BA"/>
    <w:rsid w:val="0055326E"/>
    <w:rsid w:val="00553769"/>
    <w:rsid w:val="00553E2C"/>
    <w:rsid w:val="00555A21"/>
    <w:rsid w:val="00555E9C"/>
    <w:rsid w:val="00556EED"/>
    <w:rsid w:val="00557510"/>
    <w:rsid w:val="00557EB0"/>
    <w:rsid w:val="00560820"/>
    <w:rsid w:val="005619EF"/>
    <w:rsid w:val="00562746"/>
    <w:rsid w:val="00562989"/>
    <w:rsid w:val="00562A8D"/>
    <w:rsid w:val="00563173"/>
    <w:rsid w:val="00563288"/>
    <w:rsid w:val="00563B6F"/>
    <w:rsid w:val="00563D2C"/>
    <w:rsid w:val="00564884"/>
    <w:rsid w:val="005649CC"/>
    <w:rsid w:val="00564F25"/>
    <w:rsid w:val="0056504B"/>
    <w:rsid w:val="0056596A"/>
    <w:rsid w:val="00566844"/>
    <w:rsid w:val="005671A5"/>
    <w:rsid w:val="005674C6"/>
    <w:rsid w:val="00567AD3"/>
    <w:rsid w:val="00567B63"/>
    <w:rsid w:val="00567DF8"/>
    <w:rsid w:val="00570D36"/>
    <w:rsid w:val="00571481"/>
    <w:rsid w:val="00572442"/>
    <w:rsid w:val="00572FDF"/>
    <w:rsid w:val="0057324B"/>
    <w:rsid w:val="005737A4"/>
    <w:rsid w:val="00573D97"/>
    <w:rsid w:val="00573EF2"/>
    <w:rsid w:val="005759AD"/>
    <w:rsid w:val="00575A5D"/>
    <w:rsid w:val="00575F46"/>
    <w:rsid w:val="005760E7"/>
    <w:rsid w:val="005761C5"/>
    <w:rsid w:val="00577A5E"/>
    <w:rsid w:val="0058026C"/>
    <w:rsid w:val="00580C77"/>
    <w:rsid w:val="0058113E"/>
    <w:rsid w:val="00581A92"/>
    <w:rsid w:val="00582C65"/>
    <w:rsid w:val="00582DB5"/>
    <w:rsid w:val="0058377C"/>
    <w:rsid w:val="0058377D"/>
    <w:rsid w:val="00583BD0"/>
    <w:rsid w:val="00584261"/>
    <w:rsid w:val="0058496B"/>
    <w:rsid w:val="00584A12"/>
    <w:rsid w:val="00584D04"/>
    <w:rsid w:val="00585225"/>
    <w:rsid w:val="0058687E"/>
    <w:rsid w:val="00586931"/>
    <w:rsid w:val="005871C7"/>
    <w:rsid w:val="00587850"/>
    <w:rsid w:val="00587A40"/>
    <w:rsid w:val="00587BA2"/>
    <w:rsid w:val="005902AE"/>
    <w:rsid w:val="00590856"/>
    <w:rsid w:val="0059085C"/>
    <w:rsid w:val="00590B48"/>
    <w:rsid w:val="00590EFB"/>
    <w:rsid w:val="005910C1"/>
    <w:rsid w:val="0059144A"/>
    <w:rsid w:val="005918DF"/>
    <w:rsid w:val="00591D6C"/>
    <w:rsid w:val="00591DB9"/>
    <w:rsid w:val="00592CE2"/>
    <w:rsid w:val="00592F5C"/>
    <w:rsid w:val="00593038"/>
    <w:rsid w:val="00593B18"/>
    <w:rsid w:val="00594375"/>
    <w:rsid w:val="00594945"/>
    <w:rsid w:val="00595198"/>
    <w:rsid w:val="00595422"/>
    <w:rsid w:val="00596519"/>
    <w:rsid w:val="005972B3"/>
    <w:rsid w:val="005972E7"/>
    <w:rsid w:val="00597349"/>
    <w:rsid w:val="00597907"/>
    <w:rsid w:val="005A00D1"/>
    <w:rsid w:val="005A0F27"/>
    <w:rsid w:val="005A201E"/>
    <w:rsid w:val="005A2472"/>
    <w:rsid w:val="005A2635"/>
    <w:rsid w:val="005A2C31"/>
    <w:rsid w:val="005A2F73"/>
    <w:rsid w:val="005A387B"/>
    <w:rsid w:val="005A491C"/>
    <w:rsid w:val="005A49E5"/>
    <w:rsid w:val="005A4A78"/>
    <w:rsid w:val="005A4F7F"/>
    <w:rsid w:val="005A5970"/>
    <w:rsid w:val="005A6887"/>
    <w:rsid w:val="005A74C1"/>
    <w:rsid w:val="005A7D72"/>
    <w:rsid w:val="005A7FC4"/>
    <w:rsid w:val="005B063C"/>
    <w:rsid w:val="005B07AD"/>
    <w:rsid w:val="005B1440"/>
    <w:rsid w:val="005B1591"/>
    <w:rsid w:val="005B23D0"/>
    <w:rsid w:val="005B2AF6"/>
    <w:rsid w:val="005B2D1E"/>
    <w:rsid w:val="005B3A53"/>
    <w:rsid w:val="005B4A1F"/>
    <w:rsid w:val="005B54E8"/>
    <w:rsid w:val="005B660B"/>
    <w:rsid w:val="005B78A7"/>
    <w:rsid w:val="005B7A4E"/>
    <w:rsid w:val="005B7E0A"/>
    <w:rsid w:val="005C0704"/>
    <w:rsid w:val="005C11D7"/>
    <w:rsid w:val="005C13F5"/>
    <w:rsid w:val="005C1843"/>
    <w:rsid w:val="005C1BBA"/>
    <w:rsid w:val="005C28F4"/>
    <w:rsid w:val="005C29E7"/>
    <w:rsid w:val="005C3A33"/>
    <w:rsid w:val="005C451F"/>
    <w:rsid w:val="005C45A9"/>
    <w:rsid w:val="005C4773"/>
    <w:rsid w:val="005C499F"/>
    <w:rsid w:val="005C51E8"/>
    <w:rsid w:val="005C54B2"/>
    <w:rsid w:val="005C5D05"/>
    <w:rsid w:val="005C5D67"/>
    <w:rsid w:val="005C67F6"/>
    <w:rsid w:val="005C685F"/>
    <w:rsid w:val="005C74B6"/>
    <w:rsid w:val="005C7838"/>
    <w:rsid w:val="005D0250"/>
    <w:rsid w:val="005D07A4"/>
    <w:rsid w:val="005D0B95"/>
    <w:rsid w:val="005D25A0"/>
    <w:rsid w:val="005D3053"/>
    <w:rsid w:val="005D390E"/>
    <w:rsid w:val="005D3AF7"/>
    <w:rsid w:val="005D4B47"/>
    <w:rsid w:val="005D4CC5"/>
    <w:rsid w:val="005D5035"/>
    <w:rsid w:val="005D50BF"/>
    <w:rsid w:val="005D5462"/>
    <w:rsid w:val="005D60F4"/>
    <w:rsid w:val="005D67E7"/>
    <w:rsid w:val="005D68F4"/>
    <w:rsid w:val="005D7567"/>
    <w:rsid w:val="005D7E70"/>
    <w:rsid w:val="005E095C"/>
    <w:rsid w:val="005E09A2"/>
    <w:rsid w:val="005E0AFA"/>
    <w:rsid w:val="005E2A52"/>
    <w:rsid w:val="005E2C0F"/>
    <w:rsid w:val="005E2EEE"/>
    <w:rsid w:val="005E3C3C"/>
    <w:rsid w:val="005E5D4A"/>
    <w:rsid w:val="005E68EC"/>
    <w:rsid w:val="005F02A2"/>
    <w:rsid w:val="005F033B"/>
    <w:rsid w:val="005F0ACA"/>
    <w:rsid w:val="005F1352"/>
    <w:rsid w:val="005F1D22"/>
    <w:rsid w:val="005F220F"/>
    <w:rsid w:val="005F23FA"/>
    <w:rsid w:val="005F2CA3"/>
    <w:rsid w:val="005F3AF6"/>
    <w:rsid w:val="005F4763"/>
    <w:rsid w:val="005F546F"/>
    <w:rsid w:val="005F5936"/>
    <w:rsid w:val="005F5CD3"/>
    <w:rsid w:val="005F5E27"/>
    <w:rsid w:val="005F60DC"/>
    <w:rsid w:val="005F61D9"/>
    <w:rsid w:val="005F6563"/>
    <w:rsid w:val="005F7229"/>
    <w:rsid w:val="005F72AF"/>
    <w:rsid w:val="005F75B2"/>
    <w:rsid w:val="005F78AB"/>
    <w:rsid w:val="006001A6"/>
    <w:rsid w:val="006009E9"/>
    <w:rsid w:val="00600C69"/>
    <w:rsid w:val="00600C86"/>
    <w:rsid w:val="00600CC3"/>
    <w:rsid w:val="0060109D"/>
    <w:rsid w:val="0060135F"/>
    <w:rsid w:val="00601961"/>
    <w:rsid w:val="006021B6"/>
    <w:rsid w:val="00602781"/>
    <w:rsid w:val="006029C1"/>
    <w:rsid w:val="00602D45"/>
    <w:rsid w:val="00602FEF"/>
    <w:rsid w:val="00603EF9"/>
    <w:rsid w:val="00604024"/>
    <w:rsid w:val="00604211"/>
    <w:rsid w:val="00604696"/>
    <w:rsid w:val="0060633F"/>
    <w:rsid w:val="00606800"/>
    <w:rsid w:val="00606FD8"/>
    <w:rsid w:val="006070A6"/>
    <w:rsid w:val="00607718"/>
    <w:rsid w:val="00607F01"/>
    <w:rsid w:val="006110F1"/>
    <w:rsid w:val="00611135"/>
    <w:rsid w:val="00611659"/>
    <w:rsid w:val="00611720"/>
    <w:rsid w:val="00611925"/>
    <w:rsid w:val="00611A5A"/>
    <w:rsid w:val="00611D23"/>
    <w:rsid w:val="0061278A"/>
    <w:rsid w:val="0061279A"/>
    <w:rsid w:val="00612A3F"/>
    <w:rsid w:val="0061320E"/>
    <w:rsid w:val="0061367F"/>
    <w:rsid w:val="006141B9"/>
    <w:rsid w:val="006143B8"/>
    <w:rsid w:val="00614649"/>
    <w:rsid w:val="00614CAF"/>
    <w:rsid w:val="0061505E"/>
    <w:rsid w:val="006150F1"/>
    <w:rsid w:val="00615258"/>
    <w:rsid w:val="00616026"/>
    <w:rsid w:val="006164D4"/>
    <w:rsid w:val="006165D5"/>
    <w:rsid w:val="006169BD"/>
    <w:rsid w:val="006171BF"/>
    <w:rsid w:val="0061725C"/>
    <w:rsid w:val="006176F2"/>
    <w:rsid w:val="00617831"/>
    <w:rsid w:val="00617A4D"/>
    <w:rsid w:val="00620330"/>
    <w:rsid w:val="006205D8"/>
    <w:rsid w:val="00620E36"/>
    <w:rsid w:val="00621455"/>
    <w:rsid w:val="00621C70"/>
    <w:rsid w:val="00621D2F"/>
    <w:rsid w:val="00621F9F"/>
    <w:rsid w:val="006225BE"/>
    <w:rsid w:val="006227DF"/>
    <w:rsid w:val="00623561"/>
    <w:rsid w:val="00623E30"/>
    <w:rsid w:val="00624771"/>
    <w:rsid w:val="0062623F"/>
    <w:rsid w:val="006266E7"/>
    <w:rsid w:val="00630BD6"/>
    <w:rsid w:val="00631057"/>
    <w:rsid w:val="006311B4"/>
    <w:rsid w:val="00631397"/>
    <w:rsid w:val="00631482"/>
    <w:rsid w:val="00631570"/>
    <w:rsid w:val="00631C51"/>
    <w:rsid w:val="00632867"/>
    <w:rsid w:val="006328D4"/>
    <w:rsid w:val="00632C12"/>
    <w:rsid w:val="0063424D"/>
    <w:rsid w:val="00635DCE"/>
    <w:rsid w:val="00636643"/>
    <w:rsid w:val="00637332"/>
    <w:rsid w:val="00637352"/>
    <w:rsid w:val="00637C66"/>
    <w:rsid w:val="006410C9"/>
    <w:rsid w:val="00641108"/>
    <w:rsid w:val="00641E25"/>
    <w:rsid w:val="0064261A"/>
    <w:rsid w:val="00642A6B"/>
    <w:rsid w:val="00642D35"/>
    <w:rsid w:val="006432B6"/>
    <w:rsid w:val="006435CA"/>
    <w:rsid w:val="006435CF"/>
    <w:rsid w:val="006436A0"/>
    <w:rsid w:val="00644327"/>
    <w:rsid w:val="006449F7"/>
    <w:rsid w:val="00644A66"/>
    <w:rsid w:val="00644C76"/>
    <w:rsid w:val="00644DE0"/>
    <w:rsid w:val="00644EAF"/>
    <w:rsid w:val="006455F5"/>
    <w:rsid w:val="0064614C"/>
    <w:rsid w:val="00646644"/>
    <w:rsid w:val="00646E6A"/>
    <w:rsid w:val="00647016"/>
    <w:rsid w:val="00647AE1"/>
    <w:rsid w:val="00647D91"/>
    <w:rsid w:val="006500CB"/>
    <w:rsid w:val="0065083F"/>
    <w:rsid w:val="00650B60"/>
    <w:rsid w:val="00651238"/>
    <w:rsid w:val="00651264"/>
    <w:rsid w:val="00651320"/>
    <w:rsid w:val="00651527"/>
    <w:rsid w:val="00651867"/>
    <w:rsid w:val="00653358"/>
    <w:rsid w:val="00653927"/>
    <w:rsid w:val="006541B2"/>
    <w:rsid w:val="006545A5"/>
    <w:rsid w:val="00654988"/>
    <w:rsid w:val="00654A59"/>
    <w:rsid w:val="0065527C"/>
    <w:rsid w:val="006555A6"/>
    <w:rsid w:val="00656413"/>
    <w:rsid w:val="00656EB2"/>
    <w:rsid w:val="006572AD"/>
    <w:rsid w:val="00660132"/>
    <w:rsid w:val="006604E5"/>
    <w:rsid w:val="00660DCA"/>
    <w:rsid w:val="006618AB"/>
    <w:rsid w:val="00661E9B"/>
    <w:rsid w:val="0066237F"/>
    <w:rsid w:val="00662A3D"/>
    <w:rsid w:val="00662BA0"/>
    <w:rsid w:val="006634B0"/>
    <w:rsid w:val="0066441F"/>
    <w:rsid w:val="006645CB"/>
    <w:rsid w:val="00665252"/>
    <w:rsid w:val="0066598B"/>
    <w:rsid w:val="006665FD"/>
    <w:rsid w:val="00666C24"/>
    <w:rsid w:val="006670AA"/>
    <w:rsid w:val="00667318"/>
    <w:rsid w:val="00670337"/>
    <w:rsid w:val="00670C85"/>
    <w:rsid w:val="0067209E"/>
    <w:rsid w:val="00672BFA"/>
    <w:rsid w:val="00673153"/>
    <w:rsid w:val="00673E3B"/>
    <w:rsid w:val="00674699"/>
    <w:rsid w:val="006747DD"/>
    <w:rsid w:val="00675601"/>
    <w:rsid w:val="006757D6"/>
    <w:rsid w:val="00675AC0"/>
    <w:rsid w:val="00675B17"/>
    <w:rsid w:val="00675F31"/>
    <w:rsid w:val="00676515"/>
    <w:rsid w:val="0067665B"/>
    <w:rsid w:val="00676877"/>
    <w:rsid w:val="006768F7"/>
    <w:rsid w:val="00676BA4"/>
    <w:rsid w:val="00676D8B"/>
    <w:rsid w:val="006771D8"/>
    <w:rsid w:val="006772FF"/>
    <w:rsid w:val="00680FC8"/>
    <w:rsid w:val="006811E4"/>
    <w:rsid w:val="00682E52"/>
    <w:rsid w:val="00683245"/>
    <w:rsid w:val="0068329F"/>
    <w:rsid w:val="00683567"/>
    <w:rsid w:val="00683C37"/>
    <w:rsid w:val="00683E1A"/>
    <w:rsid w:val="00683F48"/>
    <w:rsid w:val="00684498"/>
    <w:rsid w:val="006847F1"/>
    <w:rsid w:val="00685F1E"/>
    <w:rsid w:val="00687E2A"/>
    <w:rsid w:val="0069039F"/>
    <w:rsid w:val="00690402"/>
    <w:rsid w:val="00691012"/>
    <w:rsid w:val="006915D1"/>
    <w:rsid w:val="00691D3A"/>
    <w:rsid w:val="006923C7"/>
    <w:rsid w:val="006933EE"/>
    <w:rsid w:val="00693CE6"/>
    <w:rsid w:val="00693F2C"/>
    <w:rsid w:val="00695801"/>
    <w:rsid w:val="00695D16"/>
    <w:rsid w:val="006961BC"/>
    <w:rsid w:val="00696C5C"/>
    <w:rsid w:val="00696FD9"/>
    <w:rsid w:val="006972DE"/>
    <w:rsid w:val="00697E8F"/>
    <w:rsid w:val="006A1F2C"/>
    <w:rsid w:val="006A22D5"/>
    <w:rsid w:val="006A25C5"/>
    <w:rsid w:val="006A2664"/>
    <w:rsid w:val="006A292A"/>
    <w:rsid w:val="006A2974"/>
    <w:rsid w:val="006A29A6"/>
    <w:rsid w:val="006A2A59"/>
    <w:rsid w:val="006A2DAF"/>
    <w:rsid w:val="006A2F9F"/>
    <w:rsid w:val="006A385B"/>
    <w:rsid w:val="006A3A48"/>
    <w:rsid w:val="006A420B"/>
    <w:rsid w:val="006A42A3"/>
    <w:rsid w:val="006A4DE9"/>
    <w:rsid w:val="006A54E7"/>
    <w:rsid w:val="006A6418"/>
    <w:rsid w:val="006A68CC"/>
    <w:rsid w:val="006A6BA9"/>
    <w:rsid w:val="006A7360"/>
    <w:rsid w:val="006A73E5"/>
    <w:rsid w:val="006A7570"/>
    <w:rsid w:val="006A7B04"/>
    <w:rsid w:val="006A7BED"/>
    <w:rsid w:val="006B0826"/>
    <w:rsid w:val="006B09EC"/>
    <w:rsid w:val="006B0FC5"/>
    <w:rsid w:val="006B1136"/>
    <w:rsid w:val="006B14A3"/>
    <w:rsid w:val="006B3152"/>
    <w:rsid w:val="006B4358"/>
    <w:rsid w:val="006B474F"/>
    <w:rsid w:val="006B479E"/>
    <w:rsid w:val="006B482A"/>
    <w:rsid w:val="006B63B0"/>
    <w:rsid w:val="006B6573"/>
    <w:rsid w:val="006B6925"/>
    <w:rsid w:val="006B697D"/>
    <w:rsid w:val="006B7261"/>
    <w:rsid w:val="006B7590"/>
    <w:rsid w:val="006B7633"/>
    <w:rsid w:val="006C010E"/>
    <w:rsid w:val="006C1697"/>
    <w:rsid w:val="006C1D89"/>
    <w:rsid w:val="006C1F6F"/>
    <w:rsid w:val="006C209E"/>
    <w:rsid w:val="006C2AE0"/>
    <w:rsid w:val="006C2F97"/>
    <w:rsid w:val="006C42EE"/>
    <w:rsid w:val="006C498C"/>
    <w:rsid w:val="006C49EB"/>
    <w:rsid w:val="006C4C7E"/>
    <w:rsid w:val="006C4F59"/>
    <w:rsid w:val="006C5A56"/>
    <w:rsid w:val="006C5FCD"/>
    <w:rsid w:val="006C651E"/>
    <w:rsid w:val="006C6B6F"/>
    <w:rsid w:val="006C7019"/>
    <w:rsid w:val="006C7667"/>
    <w:rsid w:val="006C7B5E"/>
    <w:rsid w:val="006C7F11"/>
    <w:rsid w:val="006D01C3"/>
    <w:rsid w:val="006D0432"/>
    <w:rsid w:val="006D05A5"/>
    <w:rsid w:val="006D0684"/>
    <w:rsid w:val="006D0B36"/>
    <w:rsid w:val="006D0F56"/>
    <w:rsid w:val="006D18A4"/>
    <w:rsid w:val="006D1F44"/>
    <w:rsid w:val="006D2015"/>
    <w:rsid w:val="006D22AE"/>
    <w:rsid w:val="006D23C9"/>
    <w:rsid w:val="006D300B"/>
    <w:rsid w:val="006D3845"/>
    <w:rsid w:val="006D3F4D"/>
    <w:rsid w:val="006D5835"/>
    <w:rsid w:val="006D5DDF"/>
    <w:rsid w:val="006D65E3"/>
    <w:rsid w:val="006D7187"/>
    <w:rsid w:val="006D72FE"/>
    <w:rsid w:val="006E0C50"/>
    <w:rsid w:val="006E1772"/>
    <w:rsid w:val="006E17B4"/>
    <w:rsid w:val="006E1901"/>
    <w:rsid w:val="006E19D7"/>
    <w:rsid w:val="006E1C94"/>
    <w:rsid w:val="006E2A85"/>
    <w:rsid w:val="006E352F"/>
    <w:rsid w:val="006E36D4"/>
    <w:rsid w:val="006E3A87"/>
    <w:rsid w:val="006E3C44"/>
    <w:rsid w:val="006E4729"/>
    <w:rsid w:val="006E4B30"/>
    <w:rsid w:val="006E5252"/>
    <w:rsid w:val="006E549A"/>
    <w:rsid w:val="006E5625"/>
    <w:rsid w:val="006E639C"/>
    <w:rsid w:val="006E68C9"/>
    <w:rsid w:val="006E74AA"/>
    <w:rsid w:val="006E760A"/>
    <w:rsid w:val="006E76B0"/>
    <w:rsid w:val="006E7B64"/>
    <w:rsid w:val="006E7D75"/>
    <w:rsid w:val="006F04BC"/>
    <w:rsid w:val="006F05B6"/>
    <w:rsid w:val="006F26C2"/>
    <w:rsid w:val="006F270C"/>
    <w:rsid w:val="006F38E1"/>
    <w:rsid w:val="006F3CED"/>
    <w:rsid w:val="006F4064"/>
    <w:rsid w:val="006F420F"/>
    <w:rsid w:val="006F454A"/>
    <w:rsid w:val="006F5078"/>
    <w:rsid w:val="006F5E9D"/>
    <w:rsid w:val="006F6636"/>
    <w:rsid w:val="006F689B"/>
    <w:rsid w:val="006F6FF4"/>
    <w:rsid w:val="006F7139"/>
    <w:rsid w:val="006F7A01"/>
    <w:rsid w:val="006F7BC5"/>
    <w:rsid w:val="006F7C03"/>
    <w:rsid w:val="0070056E"/>
    <w:rsid w:val="0070060E"/>
    <w:rsid w:val="007013DF"/>
    <w:rsid w:val="00701553"/>
    <w:rsid w:val="00701893"/>
    <w:rsid w:val="00702049"/>
    <w:rsid w:val="00702338"/>
    <w:rsid w:val="00703302"/>
    <w:rsid w:val="00703F68"/>
    <w:rsid w:val="007042C1"/>
    <w:rsid w:val="007043A9"/>
    <w:rsid w:val="00704788"/>
    <w:rsid w:val="007060E0"/>
    <w:rsid w:val="00706339"/>
    <w:rsid w:val="00706571"/>
    <w:rsid w:val="00706899"/>
    <w:rsid w:val="00707055"/>
    <w:rsid w:val="00707175"/>
    <w:rsid w:val="00707D97"/>
    <w:rsid w:val="00707FFD"/>
    <w:rsid w:val="00710372"/>
    <w:rsid w:val="007104A1"/>
    <w:rsid w:val="007111FA"/>
    <w:rsid w:val="00711642"/>
    <w:rsid w:val="00711C47"/>
    <w:rsid w:val="00711CB3"/>
    <w:rsid w:val="00711F9E"/>
    <w:rsid w:val="007127F2"/>
    <w:rsid w:val="00712F7C"/>
    <w:rsid w:val="00712F88"/>
    <w:rsid w:val="00713D56"/>
    <w:rsid w:val="007146C1"/>
    <w:rsid w:val="00714733"/>
    <w:rsid w:val="00714759"/>
    <w:rsid w:val="00714AAE"/>
    <w:rsid w:val="0071516D"/>
    <w:rsid w:val="00715373"/>
    <w:rsid w:val="00715A40"/>
    <w:rsid w:val="0071607D"/>
    <w:rsid w:val="00716171"/>
    <w:rsid w:val="0071637F"/>
    <w:rsid w:val="007168DE"/>
    <w:rsid w:val="00716932"/>
    <w:rsid w:val="00716936"/>
    <w:rsid w:val="007169A3"/>
    <w:rsid w:val="00717BC7"/>
    <w:rsid w:val="007204D6"/>
    <w:rsid w:val="00720723"/>
    <w:rsid w:val="00720A54"/>
    <w:rsid w:val="00720FDB"/>
    <w:rsid w:val="0072123B"/>
    <w:rsid w:val="00721405"/>
    <w:rsid w:val="00721E76"/>
    <w:rsid w:val="00722707"/>
    <w:rsid w:val="00722E4F"/>
    <w:rsid w:val="00723113"/>
    <w:rsid w:val="00723A1C"/>
    <w:rsid w:val="00723C4C"/>
    <w:rsid w:val="007242E0"/>
    <w:rsid w:val="007243C7"/>
    <w:rsid w:val="00724DC7"/>
    <w:rsid w:val="00725607"/>
    <w:rsid w:val="00725A4E"/>
    <w:rsid w:val="007265C0"/>
    <w:rsid w:val="007266DF"/>
    <w:rsid w:val="00726C3A"/>
    <w:rsid w:val="00726C3D"/>
    <w:rsid w:val="00727632"/>
    <w:rsid w:val="00727D67"/>
    <w:rsid w:val="00727DBF"/>
    <w:rsid w:val="00727EB5"/>
    <w:rsid w:val="00730CC7"/>
    <w:rsid w:val="00731422"/>
    <w:rsid w:val="007316D5"/>
    <w:rsid w:val="00731CDE"/>
    <w:rsid w:val="00732ACB"/>
    <w:rsid w:val="007333D2"/>
    <w:rsid w:val="00733EEA"/>
    <w:rsid w:val="00734433"/>
    <w:rsid w:val="00734B5A"/>
    <w:rsid w:val="00735869"/>
    <w:rsid w:val="007359D8"/>
    <w:rsid w:val="00735DDA"/>
    <w:rsid w:val="00736709"/>
    <w:rsid w:val="00736AF6"/>
    <w:rsid w:val="007404B3"/>
    <w:rsid w:val="00740596"/>
    <w:rsid w:val="007405CB"/>
    <w:rsid w:val="00740AD8"/>
    <w:rsid w:val="00740CE5"/>
    <w:rsid w:val="007412E3"/>
    <w:rsid w:val="007416F4"/>
    <w:rsid w:val="007423DB"/>
    <w:rsid w:val="007425AF"/>
    <w:rsid w:val="007427F2"/>
    <w:rsid w:val="00742D53"/>
    <w:rsid w:val="0074322D"/>
    <w:rsid w:val="00743614"/>
    <w:rsid w:val="007437D3"/>
    <w:rsid w:val="00745325"/>
    <w:rsid w:val="0074533D"/>
    <w:rsid w:val="00745376"/>
    <w:rsid w:val="00746629"/>
    <w:rsid w:val="0074676A"/>
    <w:rsid w:val="007474E1"/>
    <w:rsid w:val="00747883"/>
    <w:rsid w:val="007479CB"/>
    <w:rsid w:val="00747A74"/>
    <w:rsid w:val="00747F3B"/>
    <w:rsid w:val="00750A70"/>
    <w:rsid w:val="00750DA4"/>
    <w:rsid w:val="007511F3"/>
    <w:rsid w:val="007511F7"/>
    <w:rsid w:val="0075136C"/>
    <w:rsid w:val="0075136D"/>
    <w:rsid w:val="007515DA"/>
    <w:rsid w:val="00751E4B"/>
    <w:rsid w:val="007521B8"/>
    <w:rsid w:val="00752AA8"/>
    <w:rsid w:val="00754058"/>
    <w:rsid w:val="0075414D"/>
    <w:rsid w:val="007547C2"/>
    <w:rsid w:val="00754D48"/>
    <w:rsid w:val="00756415"/>
    <w:rsid w:val="007573BD"/>
    <w:rsid w:val="007573D7"/>
    <w:rsid w:val="0075774A"/>
    <w:rsid w:val="00757D3B"/>
    <w:rsid w:val="00760766"/>
    <w:rsid w:val="007611A4"/>
    <w:rsid w:val="007611CE"/>
    <w:rsid w:val="00761331"/>
    <w:rsid w:val="0076133E"/>
    <w:rsid w:val="007613D7"/>
    <w:rsid w:val="0076140B"/>
    <w:rsid w:val="00761494"/>
    <w:rsid w:val="0076155A"/>
    <w:rsid w:val="007616AC"/>
    <w:rsid w:val="007618B6"/>
    <w:rsid w:val="007620E0"/>
    <w:rsid w:val="00762BDE"/>
    <w:rsid w:val="00763368"/>
    <w:rsid w:val="00763D04"/>
    <w:rsid w:val="0076486B"/>
    <w:rsid w:val="0076533D"/>
    <w:rsid w:val="00766255"/>
    <w:rsid w:val="00767A28"/>
    <w:rsid w:val="00770258"/>
    <w:rsid w:val="0077028F"/>
    <w:rsid w:val="00770804"/>
    <w:rsid w:val="007708E5"/>
    <w:rsid w:val="00770B5C"/>
    <w:rsid w:val="007714C2"/>
    <w:rsid w:val="00771F3F"/>
    <w:rsid w:val="00773C15"/>
    <w:rsid w:val="00773EDC"/>
    <w:rsid w:val="0077478A"/>
    <w:rsid w:val="00774A7D"/>
    <w:rsid w:val="00774FDF"/>
    <w:rsid w:val="00775242"/>
    <w:rsid w:val="00776798"/>
    <w:rsid w:val="0077682D"/>
    <w:rsid w:val="00776CEB"/>
    <w:rsid w:val="00780134"/>
    <w:rsid w:val="00780C6F"/>
    <w:rsid w:val="00781BAD"/>
    <w:rsid w:val="00782017"/>
    <w:rsid w:val="007828AE"/>
    <w:rsid w:val="00783706"/>
    <w:rsid w:val="0078384B"/>
    <w:rsid w:val="007843D0"/>
    <w:rsid w:val="00785CBF"/>
    <w:rsid w:val="00785F06"/>
    <w:rsid w:val="00786373"/>
    <w:rsid w:val="00786CEF"/>
    <w:rsid w:val="00787977"/>
    <w:rsid w:val="00787AF6"/>
    <w:rsid w:val="00787DD0"/>
    <w:rsid w:val="00790065"/>
    <w:rsid w:val="00790104"/>
    <w:rsid w:val="0079024F"/>
    <w:rsid w:val="00790888"/>
    <w:rsid w:val="00790FBF"/>
    <w:rsid w:val="007913F8"/>
    <w:rsid w:val="00791931"/>
    <w:rsid w:val="0079211F"/>
    <w:rsid w:val="007937A1"/>
    <w:rsid w:val="007941F8"/>
    <w:rsid w:val="00794A8C"/>
    <w:rsid w:val="00794E36"/>
    <w:rsid w:val="00794EE3"/>
    <w:rsid w:val="007952BD"/>
    <w:rsid w:val="00795CE9"/>
    <w:rsid w:val="00796C58"/>
    <w:rsid w:val="00797089"/>
    <w:rsid w:val="007972AD"/>
    <w:rsid w:val="007977B5"/>
    <w:rsid w:val="007A087B"/>
    <w:rsid w:val="007A0CA0"/>
    <w:rsid w:val="007A0DA4"/>
    <w:rsid w:val="007A1935"/>
    <w:rsid w:val="007A1E27"/>
    <w:rsid w:val="007A225C"/>
    <w:rsid w:val="007A236B"/>
    <w:rsid w:val="007A24AD"/>
    <w:rsid w:val="007A2EE2"/>
    <w:rsid w:val="007A3CAC"/>
    <w:rsid w:val="007A3E38"/>
    <w:rsid w:val="007A3EAA"/>
    <w:rsid w:val="007A4322"/>
    <w:rsid w:val="007A4D0D"/>
    <w:rsid w:val="007A4F57"/>
    <w:rsid w:val="007A550E"/>
    <w:rsid w:val="007A6496"/>
    <w:rsid w:val="007A66B3"/>
    <w:rsid w:val="007A7004"/>
    <w:rsid w:val="007A7093"/>
    <w:rsid w:val="007A7AAC"/>
    <w:rsid w:val="007B06F2"/>
    <w:rsid w:val="007B20DB"/>
    <w:rsid w:val="007B30EB"/>
    <w:rsid w:val="007B3B39"/>
    <w:rsid w:val="007B4511"/>
    <w:rsid w:val="007B5772"/>
    <w:rsid w:val="007B5D0A"/>
    <w:rsid w:val="007B615A"/>
    <w:rsid w:val="007B6578"/>
    <w:rsid w:val="007B6946"/>
    <w:rsid w:val="007B6A97"/>
    <w:rsid w:val="007B6DC6"/>
    <w:rsid w:val="007B6F02"/>
    <w:rsid w:val="007B7606"/>
    <w:rsid w:val="007B7C12"/>
    <w:rsid w:val="007B7DE2"/>
    <w:rsid w:val="007C029F"/>
    <w:rsid w:val="007C0D19"/>
    <w:rsid w:val="007C10D9"/>
    <w:rsid w:val="007C1C90"/>
    <w:rsid w:val="007C1FA0"/>
    <w:rsid w:val="007C222F"/>
    <w:rsid w:val="007C26D9"/>
    <w:rsid w:val="007C2CAB"/>
    <w:rsid w:val="007C370F"/>
    <w:rsid w:val="007C39FF"/>
    <w:rsid w:val="007C3FA9"/>
    <w:rsid w:val="007C545C"/>
    <w:rsid w:val="007C554C"/>
    <w:rsid w:val="007C5767"/>
    <w:rsid w:val="007C5E3A"/>
    <w:rsid w:val="007C7589"/>
    <w:rsid w:val="007C7E4C"/>
    <w:rsid w:val="007D0825"/>
    <w:rsid w:val="007D1096"/>
    <w:rsid w:val="007D14CC"/>
    <w:rsid w:val="007D1606"/>
    <w:rsid w:val="007D16FE"/>
    <w:rsid w:val="007D1E9A"/>
    <w:rsid w:val="007D23A6"/>
    <w:rsid w:val="007D2AA1"/>
    <w:rsid w:val="007D2ED3"/>
    <w:rsid w:val="007D34AA"/>
    <w:rsid w:val="007D394B"/>
    <w:rsid w:val="007D3CFF"/>
    <w:rsid w:val="007D43F5"/>
    <w:rsid w:val="007D46D7"/>
    <w:rsid w:val="007D48FA"/>
    <w:rsid w:val="007D59F7"/>
    <w:rsid w:val="007D5AF6"/>
    <w:rsid w:val="007D5FCC"/>
    <w:rsid w:val="007D6464"/>
    <w:rsid w:val="007D6E93"/>
    <w:rsid w:val="007D7162"/>
    <w:rsid w:val="007D7ED3"/>
    <w:rsid w:val="007E0ECB"/>
    <w:rsid w:val="007E1543"/>
    <w:rsid w:val="007E1611"/>
    <w:rsid w:val="007E1C98"/>
    <w:rsid w:val="007E1D27"/>
    <w:rsid w:val="007E20CB"/>
    <w:rsid w:val="007E2951"/>
    <w:rsid w:val="007E2A1A"/>
    <w:rsid w:val="007E2A5F"/>
    <w:rsid w:val="007E32CA"/>
    <w:rsid w:val="007E35A8"/>
    <w:rsid w:val="007E3EEC"/>
    <w:rsid w:val="007E432D"/>
    <w:rsid w:val="007E457A"/>
    <w:rsid w:val="007E4974"/>
    <w:rsid w:val="007E5019"/>
    <w:rsid w:val="007E57B4"/>
    <w:rsid w:val="007E5872"/>
    <w:rsid w:val="007E5C67"/>
    <w:rsid w:val="007E5DEE"/>
    <w:rsid w:val="007E6223"/>
    <w:rsid w:val="007E65F1"/>
    <w:rsid w:val="007E6BE8"/>
    <w:rsid w:val="007E737B"/>
    <w:rsid w:val="007E74AF"/>
    <w:rsid w:val="007E76F6"/>
    <w:rsid w:val="007E782C"/>
    <w:rsid w:val="007F03FE"/>
    <w:rsid w:val="007F0F39"/>
    <w:rsid w:val="007F2BE6"/>
    <w:rsid w:val="007F34A0"/>
    <w:rsid w:val="007F3B71"/>
    <w:rsid w:val="007F4DD3"/>
    <w:rsid w:val="007F519F"/>
    <w:rsid w:val="007F5C4A"/>
    <w:rsid w:val="007F65B0"/>
    <w:rsid w:val="007F6B11"/>
    <w:rsid w:val="007F6F77"/>
    <w:rsid w:val="007F723E"/>
    <w:rsid w:val="007F75B8"/>
    <w:rsid w:val="008003D9"/>
    <w:rsid w:val="008012AE"/>
    <w:rsid w:val="00802FAA"/>
    <w:rsid w:val="00803128"/>
    <w:rsid w:val="008031F4"/>
    <w:rsid w:val="0080329E"/>
    <w:rsid w:val="00803579"/>
    <w:rsid w:val="00804367"/>
    <w:rsid w:val="008049E1"/>
    <w:rsid w:val="00804B58"/>
    <w:rsid w:val="00805336"/>
    <w:rsid w:val="008059CD"/>
    <w:rsid w:val="00805F89"/>
    <w:rsid w:val="008063FB"/>
    <w:rsid w:val="0080676C"/>
    <w:rsid w:val="008069BE"/>
    <w:rsid w:val="00806AE3"/>
    <w:rsid w:val="00806E2B"/>
    <w:rsid w:val="008073B3"/>
    <w:rsid w:val="00807501"/>
    <w:rsid w:val="0081009B"/>
    <w:rsid w:val="00810AE3"/>
    <w:rsid w:val="008116DF"/>
    <w:rsid w:val="00811E87"/>
    <w:rsid w:val="00814560"/>
    <w:rsid w:val="0081496B"/>
    <w:rsid w:val="0081502F"/>
    <w:rsid w:val="00815253"/>
    <w:rsid w:val="0081535C"/>
    <w:rsid w:val="00815931"/>
    <w:rsid w:val="008162D7"/>
    <w:rsid w:val="008162E8"/>
    <w:rsid w:val="0081691F"/>
    <w:rsid w:val="00816D26"/>
    <w:rsid w:val="00816FA2"/>
    <w:rsid w:val="00817017"/>
    <w:rsid w:val="008170C0"/>
    <w:rsid w:val="0082051F"/>
    <w:rsid w:val="0082059B"/>
    <w:rsid w:val="008208E7"/>
    <w:rsid w:val="00821025"/>
    <w:rsid w:val="008217EF"/>
    <w:rsid w:val="008227FF"/>
    <w:rsid w:val="00822BB2"/>
    <w:rsid w:val="00823073"/>
    <w:rsid w:val="008232A5"/>
    <w:rsid w:val="00823BC2"/>
    <w:rsid w:val="00823CE7"/>
    <w:rsid w:val="00823F17"/>
    <w:rsid w:val="0082453B"/>
    <w:rsid w:val="00824D1A"/>
    <w:rsid w:val="00824E72"/>
    <w:rsid w:val="008253A5"/>
    <w:rsid w:val="0082682D"/>
    <w:rsid w:val="00826FF8"/>
    <w:rsid w:val="0082752D"/>
    <w:rsid w:val="008275AC"/>
    <w:rsid w:val="00830343"/>
    <w:rsid w:val="00830504"/>
    <w:rsid w:val="008307F4"/>
    <w:rsid w:val="0083101E"/>
    <w:rsid w:val="00831058"/>
    <w:rsid w:val="008310FB"/>
    <w:rsid w:val="00831BD9"/>
    <w:rsid w:val="008335B6"/>
    <w:rsid w:val="00833747"/>
    <w:rsid w:val="0083571F"/>
    <w:rsid w:val="00835A0E"/>
    <w:rsid w:val="00835F65"/>
    <w:rsid w:val="008365E8"/>
    <w:rsid w:val="00840A8B"/>
    <w:rsid w:val="00840C1C"/>
    <w:rsid w:val="008411ED"/>
    <w:rsid w:val="00841778"/>
    <w:rsid w:val="008418C7"/>
    <w:rsid w:val="00842945"/>
    <w:rsid w:val="00842E6B"/>
    <w:rsid w:val="008431EC"/>
    <w:rsid w:val="008436DF"/>
    <w:rsid w:val="008437B0"/>
    <w:rsid w:val="00844008"/>
    <w:rsid w:val="008440C4"/>
    <w:rsid w:val="008442B8"/>
    <w:rsid w:val="0084508C"/>
    <w:rsid w:val="00846262"/>
    <w:rsid w:val="00846920"/>
    <w:rsid w:val="00846F4F"/>
    <w:rsid w:val="008509B4"/>
    <w:rsid w:val="00850A4D"/>
    <w:rsid w:val="0085347F"/>
    <w:rsid w:val="00854225"/>
    <w:rsid w:val="00856010"/>
    <w:rsid w:val="008568C6"/>
    <w:rsid w:val="008569E3"/>
    <w:rsid w:val="00856BE0"/>
    <w:rsid w:val="00857325"/>
    <w:rsid w:val="00857AE4"/>
    <w:rsid w:val="00857D1D"/>
    <w:rsid w:val="008600A5"/>
    <w:rsid w:val="00861313"/>
    <w:rsid w:val="008624B9"/>
    <w:rsid w:val="00862653"/>
    <w:rsid w:val="00862A3B"/>
    <w:rsid w:val="00862AE8"/>
    <w:rsid w:val="00863CDD"/>
    <w:rsid w:val="008647D5"/>
    <w:rsid w:val="0086482A"/>
    <w:rsid w:val="00864DBC"/>
    <w:rsid w:val="00865260"/>
    <w:rsid w:val="00865DB1"/>
    <w:rsid w:val="008665D4"/>
    <w:rsid w:val="00866835"/>
    <w:rsid w:val="00866A4E"/>
    <w:rsid w:val="00867134"/>
    <w:rsid w:val="00867407"/>
    <w:rsid w:val="00867E4F"/>
    <w:rsid w:val="008704B7"/>
    <w:rsid w:val="00870D44"/>
    <w:rsid w:val="00870FC3"/>
    <w:rsid w:val="0087110D"/>
    <w:rsid w:val="0087115A"/>
    <w:rsid w:val="008712AD"/>
    <w:rsid w:val="00871680"/>
    <w:rsid w:val="008725EC"/>
    <w:rsid w:val="00874445"/>
    <w:rsid w:val="00874AB4"/>
    <w:rsid w:val="00874E63"/>
    <w:rsid w:val="00874E84"/>
    <w:rsid w:val="008755E6"/>
    <w:rsid w:val="00875762"/>
    <w:rsid w:val="008758BE"/>
    <w:rsid w:val="008759E6"/>
    <w:rsid w:val="00875C12"/>
    <w:rsid w:val="0087664B"/>
    <w:rsid w:val="0087669F"/>
    <w:rsid w:val="00876F5F"/>
    <w:rsid w:val="0088032A"/>
    <w:rsid w:val="00880581"/>
    <w:rsid w:val="00881475"/>
    <w:rsid w:val="008818F6"/>
    <w:rsid w:val="00881D77"/>
    <w:rsid w:val="00881DFB"/>
    <w:rsid w:val="0088245E"/>
    <w:rsid w:val="0088276B"/>
    <w:rsid w:val="00882BA2"/>
    <w:rsid w:val="008830CF"/>
    <w:rsid w:val="00883D9C"/>
    <w:rsid w:val="0088482C"/>
    <w:rsid w:val="00884CA5"/>
    <w:rsid w:val="0088554B"/>
    <w:rsid w:val="00885C38"/>
    <w:rsid w:val="00885F1E"/>
    <w:rsid w:val="00886759"/>
    <w:rsid w:val="008877C2"/>
    <w:rsid w:val="00890A8A"/>
    <w:rsid w:val="0089106F"/>
    <w:rsid w:val="008911BC"/>
    <w:rsid w:val="008912AB"/>
    <w:rsid w:val="008916C8"/>
    <w:rsid w:val="008919A1"/>
    <w:rsid w:val="00893322"/>
    <w:rsid w:val="008939C0"/>
    <w:rsid w:val="00894027"/>
    <w:rsid w:val="00894449"/>
    <w:rsid w:val="008956D6"/>
    <w:rsid w:val="008962E8"/>
    <w:rsid w:val="00897BBB"/>
    <w:rsid w:val="00897C43"/>
    <w:rsid w:val="008A0032"/>
    <w:rsid w:val="008A0245"/>
    <w:rsid w:val="008A0EBC"/>
    <w:rsid w:val="008A17BC"/>
    <w:rsid w:val="008A1878"/>
    <w:rsid w:val="008A1D52"/>
    <w:rsid w:val="008A2D30"/>
    <w:rsid w:val="008A2D9E"/>
    <w:rsid w:val="008A31F5"/>
    <w:rsid w:val="008A3691"/>
    <w:rsid w:val="008A3B51"/>
    <w:rsid w:val="008A3ECA"/>
    <w:rsid w:val="008A4E1A"/>
    <w:rsid w:val="008A56BD"/>
    <w:rsid w:val="008A5854"/>
    <w:rsid w:val="008A596D"/>
    <w:rsid w:val="008A5CD9"/>
    <w:rsid w:val="008A63E1"/>
    <w:rsid w:val="008A65FF"/>
    <w:rsid w:val="008A688B"/>
    <w:rsid w:val="008A6B05"/>
    <w:rsid w:val="008A6E20"/>
    <w:rsid w:val="008A7BED"/>
    <w:rsid w:val="008A7DF8"/>
    <w:rsid w:val="008B0012"/>
    <w:rsid w:val="008B038F"/>
    <w:rsid w:val="008B0409"/>
    <w:rsid w:val="008B0C4C"/>
    <w:rsid w:val="008B1BFC"/>
    <w:rsid w:val="008B28DC"/>
    <w:rsid w:val="008B2F16"/>
    <w:rsid w:val="008B4CBE"/>
    <w:rsid w:val="008B4F96"/>
    <w:rsid w:val="008B672E"/>
    <w:rsid w:val="008B6C00"/>
    <w:rsid w:val="008B7821"/>
    <w:rsid w:val="008B7E9E"/>
    <w:rsid w:val="008C0DFF"/>
    <w:rsid w:val="008C1FD4"/>
    <w:rsid w:val="008C279D"/>
    <w:rsid w:val="008C3212"/>
    <w:rsid w:val="008C3ABD"/>
    <w:rsid w:val="008C46D7"/>
    <w:rsid w:val="008C4B6D"/>
    <w:rsid w:val="008C6BF3"/>
    <w:rsid w:val="008C75A4"/>
    <w:rsid w:val="008C7635"/>
    <w:rsid w:val="008C7D68"/>
    <w:rsid w:val="008D09C5"/>
    <w:rsid w:val="008D0B49"/>
    <w:rsid w:val="008D1028"/>
    <w:rsid w:val="008D10C8"/>
    <w:rsid w:val="008D1AC7"/>
    <w:rsid w:val="008D1D1A"/>
    <w:rsid w:val="008D2AF1"/>
    <w:rsid w:val="008D2C7A"/>
    <w:rsid w:val="008D2EE2"/>
    <w:rsid w:val="008D32F7"/>
    <w:rsid w:val="008D33CD"/>
    <w:rsid w:val="008D3628"/>
    <w:rsid w:val="008D384C"/>
    <w:rsid w:val="008D39B8"/>
    <w:rsid w:val="008D468B"/>
    <w:rsid w:val="008D46EB"/>
    <w:rsid w:val="008D4A2B"/>
    <w:rsid w:val="008D5DEC"/>
    <w:rsid w:val="008D5E0F"/>
    <w:rsid w:val="008D604E"/>
    <w:rsid w:val="008D61D6"/>
    <w:rsid w:val="008D621E"/>
    <w:rsid w:val="008D6882"/>
    <w:rsid w:val="008D6BBE"/>
    <w:rsid w:val="008D6D8C"/>
    <w:rsid w:val="008D771E"/>
    <w:rsid w:val="008D7915"/>
    <w:rsid w:val="008D7E38"/>
    <w:rsid w:val="008E09F9"/>
    <w:rsid w:val="008E0F6E"/>
    <w:rsid w:val="008E18CE"/>
    <w:rsid w:val="008E20A6"/>
    <w:rsid w:val="008E3352"/>
    <w:rsid w:val="008E3641"/>
    <w:rsid w:val="008E4E5F"/>
    <w:rsid w:val="008E5290"/>
    <w:rsid w:val="008E53CF"/>
    <w:rsid w:val="008E587D"/>
    <w:rsid w:val="008E58B4"/>
    <w:rsid w:val="008E61A9"/>
    <w:rsid w:val="008E61B5"/>
    <w:rsid w:val="008E6E99"/>
    <w:rsid w:val="008E72E5"/>
    <w:rsid w:val="008E764A"/>
    <w:rsid w:val="008F19ED"/>
    <w:rsid w:val="008F1CAA"/>
    <w:rsid w:val="008F28D4"/>
    <w:rsid w:val="008F2D05"/>
    <w:rsid w:val="008F2DF7"/>
    <w:rsid w:val="008F3CB1"/>
    <w:rsid w:val="008F5501"/>
    <w:rsid w:val="008F6241"/>
    <w:rsid w:val="008F6393"/>
    <w:rsid w:val="008F6430"/>
    <w:rsid w:val="008F6A83"/>
    <w:rsid w:val="008F6D7E"/>
    <w:rsid w:val="008F7013"/>
    <w:rsid w:val="008F7115"/>
    <w:rsid w:val="008F723A"/>
    <w:rsid w:val="008F78B2"/>
    <w:rsid w:val="008F7F3F"/>
    <w:rsid w:val="00900990"/>
    <w:rsid w:val="00901253"/>
    <w:rsid w:val="00902150"/>
    <w:rsid w:val="00902192"/>
    <w:rsid w:val="00902EAF"/>
    <w:rsid w:val="009030DA"/>
    <w:rsid w:val="00904062"/>
    <w:rsid w:val="0090478E"/>
    <w:rsid w:val="00905612"/>
    <w:rsid w:val="009056EC"/>
    <w:rsid w:val="009066A7"/>
    <w:rsid w:val="00906D9C"/>
    <w:rsid w:val="00906E69"/>
    <w:rsid w:val="00906ECE"/>
    <w:rsid w:val="00907B3D"/>
    <w:rsid w:val="00907DC5"/>
    <w:rsid w:val="00910D03"/>
    <w:rsid w:val="0091141B"/>
    <w:rsid w:val="00911544"/>
    <w:rsid w:val="00912161"/>
    <w:rsid w:val="009121CE"/>
    <w:rsid w:val="00912746"/>
    <w:rsid w:val="00912E66"/>
    <w:rsid w:val="009138CF"/>
    <w:rsid w:val="00913BA6"/>
    <w:rsid w:val="0091433F"/>
    <w:rsid w:val="009143C1"/>
    <w:rsid w:val="0091441A"/>
    <w:rsid w:val="00915225"/>
    <w:rsid w:val="009158A1"/>
    <w:rsid w:val="00915ECC"/>
    <w:rsid w:val="0091622A"/>
    <w:rsid w:val="009170CA"/>
    <w:rsid w:val="00917490"/>
    <w:rsid w:val="00917846"/>
    <w:rsid w:val="00917D2B"/>
    <w:rsid w:val="00917DBC"/>
    <w:rsid w:val="0092033B"/>
    <w:rsid w:val="00921CD2"/>
    <w:rsid w:val="00922B5E"/>
    <w:rsid w:val="00923CFD"/>
    <w:rsid w:val="0092407A"/>
    <w:rsid w:val="00924757"/>
    <w:rsid w:val="00924E4D"/>
    <w:rsid w:val="00925147"/>
    <w:rsid w:val="009253C7"/>
    <w:rsid w:val="00925893"/>
    <w:rsid w:val="0092610B"/>
    <w:rsid w:val="00926939"/>
    <w:rsid w:val="00926F0F"/>
    <w:rsid w:val="00927AFD"/>
    <w:rsid w:val="00927FE5"/>
    <w:rsid w:val="0093004C"/>
    <w:rsid w:val="00930E12"/>
    <w:rsid w:val="00931104"/>
    <w:rsid w:val="009318E9"/>
    <w:rsid w:val="00931B09"/>
    <w:rsid w:val="00932351"/>
    <w:rsid w:val="00932505"/>
    <w:rsid w:val="00932DC3"/>
    <w:rsid w:val="009335B1"/>
    <w:rsid w:val="0093434E"/>
    <w:rsid w:val="00934C46"/>
    <w:rsid w:val="009360CA"/>
    <w:rsid w:val="009366B9"/>
    <w:rsid w:val="00936AC6"/>
    <w:rsid w:val="00936CB9"/>
    <w:rsid w:val="009402C1"/>
    <w:rsid w:val="0094082A"/>
    <w:rsid w:val="00940A33"/>
    <w:rsid w:val="00940CB4"/>
    <w:rsid w:val="00941156"/>
    <w:rsid w:val="009417C6"/>
    <w:rsid w:val="00942526"/>
    <w:rsid w:val="00942E28"/>
    <w:rsid w:val="00942FA2"/>
    <w:rsid w:val="009433F6"/>
    <w:rsid w:val="0094342A"/>
    <w:rsid w:val="00943954"/>
    <w:rsid w:val="0094450D"/>
    <w:rsid w:val="009445D6"/>
    <w:rsid w:val="009459FC"/>
    <w:rsid w:val="00946217"/>
    <w:rsid w:val="00946FF3"/>
    <w:rsid w:val="00947841"/>
    <w:rsid w:val="00947B6A"/>
    <w:rsid w:val="00950098"/>
    <w:rsid w:val="00950364"/>
    <w:rsid w:val="009504E5"/>
    <w:rsid w:val="0095073C"/>
    <w:rsid w:val="00950F97"/>
    <w:rsid w:val="0095122E"/>
    <w:rsid w:val="00951EBD"/>
    <w:rsid w:val="00952012"/>
    <w:rsid w:val="009529C5"/>
    <w:rsid w:val="00952C82"/>
    <w:rsid w:val="009533BC"/>
    <w:rsid w:val="00954495"/>
    <w:rsid w:val="00954600"/>
    <w:rsid w:val="00954A7B"/>
    <w:rsid w:val="00954E45"/>
    <w:rsid w:val="00955984"/>
    <w:rsid w:val="00955C80"/>
    <w:rsid w:val="00955DEA"/>
    <w:rsid w:val="00956622"/>
    <w:rsid w:val="00956D47"/>
    <w:rsid w:val="00957C9B"/>
    <w:rsid w:val="00957F2C"/>
    <w:rsid w:val="00960C6A"/>
    <w:rsid w:val="00960CC3"/>
    <w:rsid w:val="00960FA3"/>
    <w:rsid w:val="00961210"/>
    <w:rsid w:val="00961E75"/>
    <w:rsid w:val="009636F2"/>
    <w:rsid w:val="009638FA"/>
    <w:rsid w:val="00964BBF"/>
    <w:rsid w:val="009654D6"/>
    <w:rsid w:val="009657BF"/>
    <w:rsid w:val="0096582E"/>
    <w:rsid w:val="00966208"/>
    <w:rsid w:val="00966460"/>
    <w:rsid w:val="00966FD7"/>
    <w:rsid w:val="00967C27"/>
    <w:rsid w:val="00967E00"/>
    <w:rsid w:val="0097052D"/>
    <w:rsid w:val="009706F1"/>
    <w:rsid w:val="00970E02"/>
    <w:rsid w:val="009715B2"/>
    <w:rsid w:val="009717A2"/>
    <w:rsid w:val="00971E4F"/>
    <w:rsid w:val="00972652"/>
    <w:rsid w:val="009727B5"/>
    <w:rsid w:val="00973F44"/>
    <w:rsid w:val="009743E0"/>
    <w:rsid w:val="009744F8"/>
    <w:rsid w:val="00974741"/>
    <w:rsid w:val="00974D8D"/>
    <w:rsid w:val="009753F4"/>
    <w:rsid w:val="009764EC"/>
    <w:rsid w:val="00980672"/>
    <w:rsid w:val="0098078A"/>
    <w:rsid w:val="00980AA8"/>
    <w:rsid w:val="00980C39"/>
    <w:rsid w:val="00980FC2"/>
    <w:rsid w:val="0098165F"/>
    <w:rsid w:val="00981A16"/>
    <w:rsid w:val="00981E38"/>
    <w:rsid w:val="0098227F"/>
    <w:rsid w:val="00982C72"/>
    <w:rsid w:val="00983018"/>
    <w:rsid w:val="00983496"/>
    <w:rsid w:val="009842B0"/>
    <w:rsid w:val="0098660B"/>
    <w:rsid w:val="00986DD5"/>
    <w:rsid w:val="00987246"/>
    <w:rsid w:val="00987944"/>
    <w:rsid w:val="00987C03"/>
    <w:rsid w:val="00990314"/>
    <w:rsid w:val="00990C12"/>
    <w:rsid w:val="0099145E"/>
    <w:rsid w:val="00991C14"/>
    <w:rsid w:val="00992854"/>
    <w:rsid w:val="0099290A"/>
    <w:rsid w:val="00992B74"/>
    <w:rsid w:val="009938AF"/>
    <w:rsid w:val="00994B84"/>
    <w:rsid w:val="00995DE8"/>
    <w:rsid w:val="00996425"/>
    <w:rsid w:val="0099644C"/>
    <w:rsid w:val="009965DD"/>
    <w:rsid w:val="00996C11"/>
    <w:rsid w:val="00996C3E"/>
    <w:rsid w:val="009972A6"/>
    <w:rsid w:val="00997D81"/>
    <w:rsid w:val="009A0085"/>
    <w:rsid w:val="009A0180"/>
    <w:rsid w:val="009A0566"/>
    <w:rsid w:val="009A0925"/>
    <w:rsid w:val="009A0D3C"/>
    <w:rsid w:val="009A11B7"/>
    <w:rsid w:val="009A1213"/>
    <w:rsid w:val="009A1441"/>
    <w:rsid w:val="009A1A9A"/>
    <w:rsid w:val="009A1F9D"/>
    <w:rsid w:val="009A2A22"/>
    <w:rsid w:val="009A3869"/>
    <w:rsid w:val="009A38C8"/>
    <w:rsid w:val="009A38D5"/>
    <w:rsid w:val="009A3AB5"/>
    <w:rsid w:val="009A3B9C"/>
    <w:rsid w:val="009A407D"/>
    <w:rsid w:val="009A40FA"/>
    <w:rsid w:val="009A466F"/>
    <w:rsid w:val="009A54C3"/>
    <w:rsid w:val="009A5FA2"/>
    <w:rsid w:val="009A60D7"/>
    <w:rsid w:val="009A6275"/>
    <w:rsid w:val="009A6751"/>
    <w:rsid w:val="009A707E"/>
    <w:rsid w:val="009A75BD"/>
    <w:rsid w:val="009B0022"/>
    <w:rsid w:val="009B0345"/>
    <w:rsid w:val="009B0974"/>
    <w:rsid w:val="009B09FE"/>
    <w:rsid w:val="009B0CB7"/>
    <w:rsid w:val="009B10BC"/>
    <w:rsid w:val="009B15BF"/>
    <w:rsid w:val="009B1A18"/>
    <w:rsid w:val="009B1B96"/>
    <w:rsid w:val="009B275B"/>
    <w:rsid w:val="009B2D3F"/>
    <w:rsid w:val="009B2EE9"/>
    <w:rsid w:val="009B3824"/>
    <w:rsid w:val="009B465F"/>
    <w:rsid w:val="009B736D"/>
    <w:rsid w:val="009B790B"/>
    <w:rsid w:val="009B7C49"/>
    <w:rsid w:val="009B7D1C"/>
    <w:rsid w:val="009C0273"/>
    <w:rsid w:val="009C0320"/>
    <w:rsid w:val="009C0AC5"/>
    <w:rsid w:val="009C148D"/>
    <w:rsid w:val="009C23CC"/>
    <w:rsid w:val="009C2461"/>
    <w:rsid w:val="009C2F66"/>
    <w:rsid w:val="009C2F90"/>
    <w:rsid w:val="009C3C2D"/>
    <w:rsid w:val="009C4BBA"/>
    <w:rsid w:val="009C4D41"/>
    <w:rsid w:val="009C51BC"/>
    <w:rsid w:val="009C64AF"/>
    <w:rsid w:val="009C653A"/>
    <w:rsid w:val="009C65F3"/>
    <w:rsid w:val="009C68A9"/>
    <w:rsid w:val="009C6B67"/>
    <w:rsid w:val="009C779E"/>
    <w:rsid w:val="009D00AF"/>
    <w:rsid w:val="009D03D5"/>
    <w:rsid w:val="009D05F4"/>
    <w:rsid w:val="009D17AA"/>
    <w:rsid w:val="009D18CA"/>
    <w:rsid w:val="009D1B9D"/>
    <w:rsid w:val="009D20D2"/>
    <w:rsid w:val="009D2F25"/>
    <w:rsid w:val="009D2F3F"/>
    <w:rsid w:val="009D3396"/>
    <w:rsid w:val="009D3941"/>
    <w:rsid w:val="009D3F64"/>
    <w:rsid w:val="009D4158"/>
    <w:rsid w:val="009D421E"/>
    <w:rsid w:val="009D4FE5"/>
    <w:rsid w:val="009D525A"/>
    <w:rsid w:val="009D72E5"/>
    <w:rsid w:val="009D743D"/>
    <w:rsid w:val="009D7E22"/>
    <w:rsid w:val="009E02EC"/>
    <w:rsid w:val="009E0D2A"/>
    <w:rsid w:val="009E164F"/>
    <w:rsid w:val="009E17D4"/>
    <w:rsid w:val="009E1C82"/>
    <w:rsid w:val="009E1E1D"/>
    <w:rsid w:val="009E1EDE"/>
    <w:rsid w:val="009E2015"/>
    <w:rsid w:val="009E333B"/>
    <w:rsid w:val="009E385E"/>
    <w:rsid w:val="009E3C21"/>
    <w:rsid w:val="009E4721"/>
    <w:rsid w:val="009E4B5C"/>
    <w:rsid w:val="009E5516"/>
    <w:rsid w:val="009E6AC2"/>
    <w:rsid w:val="009E7608"/>
    <w:rsid w:val="009E7C92"/>
    <w:rsid w:val="009E7E8B"/>
    <w:rsid w:val="009F182A"/>
    <w:rsid w:val="009F1C62"/>
    <w:rsid w:val="009F30F7"/>
    <w:rsid w:val="009F3185"/>
    <w:rsid w:val="009F3195"/>
    <w:rsid w:val="009F3577"/>
    <w:rsid w:val="009F3C15"/>
    <w:rsid w:val="009F4156"/>
    <w:rsid w:val="009F4439"/>
    <w:rsid w:val="009F4769"/>
    <w:rsid w:val="009F4EF0"/>
    <w:rsid w:val="009F59E8"/>
    <w:rsid w:val="00A006E4"/>
    <w:rsid w:val="00A007EC"/>
    <w:rsid w:val="00A00B1E"/>
    <w:rsid w:val="00A00C09"/>
    <w:rsid w:val="00A01287"/>
    <w:rsid w:val="00A01567"/>
    <w:rsid w:val="00A01F54"/>
    <w:rsid w:val="00A025DD"/>
    <w:rsid w:val="00A028DC"/>
    <w:rsid w:val="00A03050"/>
    <w:rsid w:val="00A032CC"/>
    <w:rsid w:val="00A0365D"/>
    <w:rsid w:val="00A039BA"/>
    <w:rsid w:val="00A047A9"/>
    <w:rsid w:val="00A05483"/>
    <w:rsid w:val="00A05E5D"/>
    <w:rsid w:val="00A0668F"/>
    <w:rsid w:val="00A067CD"/>
    <w:rsid w:val="00A068C6"/>
    <w:rsid w:val="00A06D78"/>
    <w:rsid w:val="00A07129"/>
    <w:rsid w:val="00A07241"/>
    <w:rsid w:val="00A072DC"/>
    <w:rsid w:val="00A0763C"/>
    <w:rsid w:val="00A0790B"/>
    <w:rsid w:val="00A07E40"/>
    <w:rsid w:val="00A07ECF"/>
    <w:rsid w:val="00A11708"/>
    <w:rsid w:val="00A117FF"/>
    <w:rsid w:val="00A11DC8"/>
    <w:rsid w:val="00A11EEB"/>
    <w:rsid w:val="00A12FC8"/>
    <w:rsid w:val="00A136B4"/>
    <w:rsid w:val="00A136E0"/>
    <w:rsid w:val="00A13968"/>
    <w:rsid w:val="00A1454D"/>
    <w:rsid w:val="00A1565B"/>
    <w:rsid w:val="00A156A6"/>
    <w:rsid w:val="00A15912"/>
    <w:rsid w:val="00A16EBF"/>
    <w:rsid w:val="00A16F21"/>
    <w:rsid w:val="00A17AAB"/>
    <w:rsid w:val="00A202D7"/>
    <w:rsid w:val="00A20C31"/>
    <w:rsid w:val="00A20EA0"/>
    <w:rsid w:val="00A211E0"/>
    <w:rsid w:val="00A211F4"/>
    <w:rsid w:val="00A23182"/>
    <w:rsid w:val="00A2327E"/>
    <w:rsid w:val="00A234B9"/>
    <w:rsid w:val="00A23ACB"/>
    <w:rsid w:val="00A25A58"/>
    <w:rsid w:val="00A26376"/>
    <w:rsid w:val="00A2648F"/>
    <w:rsid w:val="00A26C6F"/>
    <w:rsid w:val="00A27196"/>
    <w:rsid w:val="00A306AE"/>
    <w:rsid w:val="00A31601"/>
    <w:rsid w:val="00A31E63"/>
    <w:rsid w:val="00A3222C"/>
    <w:rsid w:val="00A323F0"/>
    <w:rsid w:val="00A32AAD"/>
    <w:rsid w:val="00A32E83"/>
    <w:rsid w:val="00A33869"/>
    <w:rsid w:val="00A33971"/>
    <w:rsid w:val="00A33A4B"/>
    <w:rsid w:val="00A34332"/>
    <w:rsid w:val="00A34C42"/>
    <w:rsid w:val="00A35108"/>
    <w:rsid w:val="00A355FC"/>
    <w:rsid w:val="00A365C7"/>
    <w:rsid w:val="00A36BEC"/>
    <w:rsid w:val="00A36CAD"/>
    <w:rsid w:val="00A36EB0"/>
    <w:rsid w:val="00A36F77"/>
    <w:rsid w:val="00A373DF"/>
    <w:rsid w:val="00A37DB3"/>
    <w:rsid w:val="00A40064"/>
    <w:rsid w:val="00A401A0"/>
    <w:rsid w:val="00A404BE"/>
    <w:rsid w:val="00A40CD3"/>
    <w:rsid w:val="00A41561"/>
    <w:rsid w:val="00A41C29"/>
    <w:rsid w:val="00A41CF8"/>
    <w:rsid w:val="00A420E1"/>
    <w:rsid w:val="00A42E03"/>
    <w:rsid w:val="00A436DE"/>
    <w:rsid w:val="00A43FBD"/>
    <w:rsid w:val="00A45014"/>
    <w:rsid w:val="00A45569"/>
    <w:rsid w:val="00A4560F"/>
    <w:rsid w:val="00A458E8"/>
    <w:rsid w:val="00A45A6F"/>
    <w:rsid w:val="00A45D98"/>
    <w:rsid w:val="00A46CAB"/>
    <w:rsid w:val="00A47C20"/>
    <w:rsid w:val="00A50083"/>
    <w:rsid w:val="00A50697"/>
    <w:rsid w:val="00A512FD"/>
    <w:rsid w:val="00A519B3"/>
    <w:rsid w:val="00A524AD"/>
    <w:rsid w:val="00A53471"/>
    <w:rsid w:val="00A53746"/>
    <w:rsid w:val="00A54700"/>
    <w:rsid w:val="00A54B4A"/>
    <w:rsid w:val="00A54C5D"/>
    <w:rsid w:val="00A54C77"/>
    <w:rsid w:val="00A55720"/>
    <w:rsid w:val="00A55FB3"/>
    <w:rsid w:val="00A562B6"/>
    <w:rsid w:val="00A56A2A"/>
    <w:rsid w:val="00A56E6D"/>
    <w:rsid w:val="00A57B2B"/>
    <w:rsid w:val="00A60455"/>
    <w:rsid w:val="00A60AE2"/>
    <w:rsid w:val="00A60F2D"/>
    <w:rsid w:val="00A60F5B"/>
    <w:rsid w:val="00A61836"/>
    <w:rsid w:val="00A61AF8"/>
    <w:rsid w:val="00A61E05"/>
    <w:rsid w:val="00A62C5F"/>
    <w:rsid w:val="00A63110"/>
    <w:rsid w:val="00A63B52"/>
    <w:rsid w:val="00A63D2F"/>
    <w:rsid w:val="00A63EBD"/>
    <w:rsid w:val="00A64196"/>
    <w:rsid w:val="00A641E9"/>
    <w:rsid w:val="00A64BF2"/>
    <w:rsid w:val="00A64CCF"/>
    <w:rsid w:val="00A64DF3"/>
    <w:rsid w:val="00A65F0C"/>
    <w:rsid w:val="00A65FD2"/>
    <w:rsid w:val="00A670F7"/>
    <w:rsid w:val="00A67995"/>
    <w:rsid w:val="00A7028B"/>
    <w:rsid w:val="00A703FA"/>
    <w:rsid w:val="00A70661"/>
    <w:rsid w:val="00A707C8"/>
    <w:rsid w:val="00A718E0"/>
    <w:rsid w:val="00A72204"/>
    <w:rsid w:val="00A72310"/>
    <w:rsid w:val="00A7292B"/>
    <w:rsid w:val="00A72EF1"/>
    <w:rsid w:val="00A730F1"/>
    <w:rsid w:val="00A731A9"/>
    <w:rsid w:val="00A73B67"/>
    <w:rsid w:val="00A73F3C"/>
    <w:rsid w:val="00A75C6D"/>
    <w:rsid w:val="00A75C8C"/>
    <w:rsid w:val="00A76F5C"/>
    <w:rsid w:val="00A770A4"/>
    <w:rsid w:val="00A77E85"/>
    <w:rsid w:val="00A8053F"/>
    <w:rsid w:val="00A8076D"/>
    <w:rsid w:val="00A80A2C"/>
    <w:rsid w:val="00A810BD"/>
    <w:rsid w:val="00A82283"/>
    <w:rsid w:val="00A8391A"/>
    <w:rsid w:val="00A8398C"/>
    <w:rsid w:val="00A839EF"/>
    <w:rsid w:val="00A83CC6"/>
    <w:rsid w:val="00A84199"/>
    <w:rsid w:val="00A84260"/>
    <w:rsid w:val="00A84838"/>
    <w:rsid w:val="00A85A39"/>
    <w:rsid w:val="00A86AD2"/>
    <w:rsid w:val="00A86B69"/>
    <w:rsid w:val="00A87187"/>
    <w:rsid w:val="00A873DD"/>
    <w:rsid w:val="00A873F6"/>
    <w:rsid w:val="00A87FFD"/>
    <w:rsid w:val="00A903AD"/>
    <w:rsid w:val="00A90E90"/>
    <w:rsid w:val="00A91505"/>
    <w:rsid w:val="00A918BB"/>
    <w:rsid w:val="00A91BDA"/>
    <w:rsid w:val="00A92277"/>
    <w:rsid w:val="00A92697"/>
    <w:rsid w:val="00A933BF"/>
    <w:rsid w:val="00A93641"/>
    <w:rsid w:val="00A942C4"/>
    <w:rsid w:val="00A943BA"/>
    <w:rsid w:val="00A94D26"/>
    <w:rsid w:val="00A94EFB"/>
    <w:rsid w:val="00A94FD2"/>
    <w:rsid w:val="00A958B0"/>
    <w:rsid w:val="00A95F87"/>
    <w:rsid w:val="00A969CB"/>
    <w:rsid w:val="00A9709D"/>
    <w:rsid w:val="00A97258"/>
    <w:rsid w:val="00A97DC1"/>
    <w:rsid w:val="00AA128E"/>
    <w:rsid w:val="00AA201A"/>
    <w:rsid w:val="00AA30F6"/>
    <w:rsid w:val="00AA335C"/>
    <w:rsid w:val="00AA3584"/>
    <w:rsid w:val="00AA385B"/>
    <w:rsid w:val="00AA3C95"/>
    <w:rsid w:val="00AA4B7E"/>
    <w:rsid w:val="00AA4E23"/>
    <w:rsid w:val="00AA545F"/>
    <w:rsid w:val="00AA54F8"/>
    <w:rsid w:val="00AA666A"/>
    <w:rsid w:val="00AA7115"/>
    <w:rsid w:val="00AA751A"/>
    <w:rsid w:val="00AA7B21"/>
    <w:rsid w:val="00AB0234"/>
    <w:rsid w:val="00AB03B2"/>
    <w:rsid w:val="00AB0461"/>
    <w:rsid w:val="00AB0809"/>
    <w:rsid w:val="00AB2413"/>
    <w:rsid w:val="00AB2985"/>
    <w:rsid w:val="00AB31CC"/>
    <w:rsid w:val="00AB3790"/>
    <w:rsid w:val="00AB3ACA"/>
    <w:rsid w:val="00AB3FE8"/>
    <w:rsid w:val="00AB4415"/>
    <w:rsid w:val="00AB4FEC"/>
    <w:rsid w:val="00AB5052"/>
    <w:rsid w:val="00AB511D"/>
    <w:rsid w:val="00AB5FD4"/>
    <w:rsid w:val="00AB61B7"/>
    <w:rsid w:val="00AB6995"/>
    <w:rsid w:val="00AB69EB"/>
    <w:rsid w:val="00AB7611"/>
    <w:rsid w:val="00AB7B0A"/>
    <w:rsid w:val="00AB7B62"/>
    <w:rsid w:val="00AB7C9F"/>
    <w:rsid w:val="00AB7CA5"/>
    <w:rsid w:val="00AB7D7C"/>
    <w:rsid w:val="00AC03B6"/>
    <w:rsid w:val="00AC0CF9"/>
    <w:rsid w:val="00AC1542"/>
    <w:rsid w:val="00AC1FD3"/>
    <w:rsid w:val="00AC2E96"/>
    <w:rsid w:val="00AC3287"/>
    <w:rsid w:val="00AC37C1"/>
    <w:rsid w:val="00AC3FB3"/>
    <w:rsid w:val="00AC411D"/>
    <w:rsid w:val="00AC4CCE"/>
    <w:rsid w:val="00AC4E2E"/>
    <w:rsid w:val="00AC571C"/>
    <w:rsid w:val="00AC57FC"/>
    <w:rsid w:val="00AC646E"/>
    <w:rsid w:val="00AC672C"/>
    <w:rsid w:val="00AC6A1A"/>
    <w:rsid w:val="00AC6DE8"/>
    <w:rsid w:val="00AC70D5"/>
    <w:rsid w:val="00AC731D"/>
    <w:rsid w:val="00AC7769"/>
    <w:rsid w:val="00AD0A5C"/>
    <w:rsid w:val="00AD0EC0"/>
    <w:rsid w:val="00AD1025"/>
    <w:rsid w:val="00AD1282"/>
    <w:rsid w:val="00AD19F3"/>
    <w:rsid w:val="00AD1AB9"/>
    <w:rsid w:val="00AD1FA5"/>
    <w:rsid w:val="00AD2000"/>
    <w:rsid w:val="00AD2CF3"/>
    <w:rsid w:val="00AD31DD"/>
    <w:rsid w:val="00AD45D6"/>
    <w:rsid w:val="00AD4B45"/>
    <w:rsid w:val="00AD532D"/>
    <w:rsid w:val="00AD56D5"/>
    <w:rsid w:val="00AD6170"/>
    <w:rsid w:val="00AD632D"/>
    <w:rsid w:val="00AD6386"/>
    <w:rsid w:val="00AD69B3"/>
    <w:rsid w:val="00AD6F79"/>
    <w:rsid w:val="00AE029B"/>
    <w:rsid w:val="00AE02D6"/>
    <w:rsid w:val="00AE075A"/>
    <w:rsid w:val="00AE0B2B"/>
    <w:rsid w:val="00AE12D3"/>
    <w:rsid w:val="00AE13F2"/>
    <w:rsid w:val="00AE1571"/>
    <w:rsid w:val="00AE1D97"/>
    <w:rsid w:val="00AE2B40"/>
    <w:rsid w:val="00AE3F6E"/>
    <w:rsid w:val="00AE44C5"/>
    <w:rsid w:val="00AE4AF4"/>
    <w:rsid w:val="00AE50D6"/>
    <w:rsid w:val="00AE5136"/>
    <w:rsid w:val="00AE5DEC"/>
    <w:rsid w:val="00AE77E6"/>
    <w:rsid w:val="00AE7A7E"/>
    <w:rsid w:val="00AF114B"/>
    <w:rsid w:val="00AF1868"/>
    <w:rsid w:val="00AF1AB1"/>
    <w:rsid w:val="00AF2645"/>
    <w:rsid w:val="00AF2849"/>
    <w:rsid w:val="00AF31A3"/>
    <w:rsid w:val="00AF47FD"/>
    <w:rsid w:val="00AF4887"/>
    <w:rsid w:val="00AF4B6E"/>
    <w:rsid w:val="00AF4E29"/>
    <w:rsid w:val="00AF5163"/>
    <w:rsid w:val="00AF540E"/>
    <w:rsid w:val="00AF5481"/>
    <w:rsid w:val="00AF5570"/>
    <w:rsid w:val="00AF55B3"/>
    <w:rsid w:val="00AF65B5"/>
    <w:rsid w:val="00AF676F"/>
    <w:rsid w:val="00AF6A34"/>
    <w:rsid w:val="00AF6AC1"/>
    <w:rsid w:val="00AF6AE7"/>
    <w:rsid w:val="00AF7343"/>
    <w:rsid w:val="00AF7935"/>
    <w:rsid w:val="00B003EE"/>
    <w:rsid w:val="00B00B42"/>
    <w:rsid w:val="00B01A0D"/>
    <w:rsid w:val="00B01E9F"/>
    <w:rsid w:val="00B02161"/>
    <w:rsid w:val="00B0250B"/>
    <w:rsid w:val="00B02CE4"/>
    <w:rsid w:val="00B0306D"/>
    <w:rsid w:val="00B0375C"/>
    <w:rsid w:val="00B03F9A"/>
    <w:rsid w:val="00B0463B"/>
    <w:rsid w:val="00B0468E"/>
    <w:rsid w:val="00B04ABA"/>
    <w:rsid w:val="00B04CB9"/>
    <w:rsid w:val="00B04E94"/>
    <w:rsid w:val="00B04ED0"/>
    <w:rsid w:val="00B05312"/>
    <w:rsid w:val="00B058E0"/>
    <w:rsid w:val="00B05AB4"/>
    <w:rsid w:val="00B05BD3"/>
    <w:rsid w:val="00B05DDF"/>
    <w:rsid w:val="00B05E9D"/>
    <w:rsid w:val="00B06084"/>
    <w:rsid w:val="00B062AB"/>
    <w:rsid w:val="00B067F4"/>
    <w:rsid w:val="00B0684A"/>
    <w:rsid w:val="00B06897"/>
    <w:rsid w:val="00B06A95"/>
    <w:rsid w:val="00B06CB7"/>
    <w:rsid w:val="00B07A50"/>
    <w:rsid w:val="00B1000D"/>
    <w:rsid w:val="00B10011"/>
    <w:rsid w:val="00B10BA3"/>
    <w:rsid w:val="00B11228"/>
    <w:rsid w:val="00B1156E"/>
    <w:rsid w:val="00B120AB"/>
    <w:rsid w:val="00B12906"/>
    <w:rsid w:val="00B12B94"/>
    <w:rsid w:val="00B12C4D"/>
    <w:rsid w:val="00B12C7F"/>
    <w:rsid w:val="00B1332A"/>
    <w:rsid w:val="00B13C4D"/>
    <w:rsid w:val="00B149DE"/>
    <w:rsid w:val="00B14A7E"/>
    <w:rsid w:val="00B14C47"/>
    <w:rsid w:val="00B14E34"/>
    <w:rsid w:val="00B157E1"/>
    <w:rsid w:val="00B162E7"/>
    <w:rsid w:val="00B16655"/>
    <w:rsid w:val="00B166C2"/>
    <w:rsid w:val="00B170B4"/>
    <w:rsid w:val="00B17516"/>
    <w:rsid w:val="00B176A3"/>
    <w:rsid w:val="00B1770E"/>
    <w:rsid w:val="00B177DB"/>
    <w:rsid w:val="00B1794B"/>
    <w:rsid w:val="00B17B6C"/>
    <w:rsid w:val="00B2081F"/>
    <w:rsid w:val="00B21696"/>
    <w:rsid w:val="00B2174D"/>
    <w:rsid w:val="00B21AAC"/>
    <w:rsid w:val="00B220FD"/>
    <w:rsid w:val="00B2287D"/>
    <w:rsid w:val="00B236C9"/>
    <w:rsid w:val="00B23BB5"/>
    <w:rsid w:val="00B23BC0"/>
    <w:rsid w:val="00B24275"/>
    <w:rsid w:val="00B24301"/>
    <w:rsid w:val="00B2444C"/>
    <w:rsid w:val="00B24DAE"/>
    <w:rsid w:val="00B258B8"/>
    <w:rsid w:val="00B25AAE"/>
    <w:rsid w:val="00B25ADA"/>
    <w:rsid w:val="00B2644A"/>
    <w:rsid w:val="00B2654A"/>
    <w:rsid w:val="00B26566"/>
    <w:rsid w:val="00B26578"/>
    <w:rsid w:val="00B26A13"/>
    <w:rsid w:val="00B27436"/>
    <w:rsid w:val="00B278F4"/>
    <w:rsid w:val="00B27BB8"/>
    <w:rsid w:val="00B300DD"/>
    <w:rsid w:val="00B3023D"/>
    <w:rsid w:val="00B30C31"/>
    <w:rsid w:val="00B310FE"/>
    <w:rsid w:val="00B31292"/>
    <w:rsid w:val="00B312C8"/>
    <w:rsid w:val="00B316D4"/>
    <w:rsid w:val="00B31A34"/>
    <w:rsid w:val="00B32778"/>
    <w:rsid w:val="00B327F7"/>
    <w:rsid w:val="00B3285A"/>
    <w:rsid w:val="00B32D82"/>
    <w:rsid w:val="00B33636"/>
    <w:rsid w:val="00B3523B"/>
    <w:rsid w:val="00B355CA"/>
    <w:rsid w:val="00B36194"/>
    <w:rsid w:val="00B36460"/>
    <w:rsid w:val="00B3733B"/>
    <w:rsid w:val="00B3766C"/>
    <w:rsid w:val="00B405FB"/>
    <w:rsid w:val="00B41D01"/>
    <w:rsid w:val="00B41D40"/>
    <w:rsid w:val="00B42681"/>
    <w:rsid w:val="00B4386E"/>
    <w:rsid w:val="00B44C73"/>
    <w:rsid w:val="00B4512B"/>
    <w:rsid w:val="00B45131"/>
    <w:rsid w:val="00B45AFD"/>
    <w:rsid w:val="00B4644C"/>
    <w:rsid w:val="00B4645A"/>
    <w:rsid w:val="00B46C94"/>
    <w:rsid w:val="00B46DAA"/>
    <w:rsid w:val="00B508D4"/>
    <w:rsid w:val="00B51336"/>
    <w:rsid w:val="00B51919"/>
    <w:rsid w:val="00B51B09"/>
    <w:rsid w:val="00B51D4F"/>
    <w:rsid w:val="00B525D8"/>
    <w:rsid w:val="00B52B76"/>
    <w:rsid w:val="00B52DF0"/>
    <w:rsid w:val="00B531F8"/>
    <w:rsid w:val="00B53512"/>
    <w:rsid w:val="00B53B96"/>
    <w:rsid w:val="00B53D3E"/>
    <w:rsid w:val="00B546A3"/>
    <w:rsid w:val="00B549B8"/>
    <w:rsid w:val="00B54CD9"/>
    <w:rsid w:val="00B554FC"/>
    <w:rsid w:val="00B55B97"/>
    <w:rsid w:val="00B55C72"/>
    <w:rsid w:val="00B55D8E"/>
    <w:rsid w:val="00B5619E"/>
    <w:rsid w:val="00B56232"/>
    <w:rsid w:val="00B56420"/>
    <w:rsid w:val="00B5732A"/>
    <w:rsid w:val="00B57492"/>
    <w:rsid w:val="00B57E5A"/>
    <w:rsid w:val="00B60190"/>
    <w:rsid w:val="00B605FD"/>
    <w:rsid w:val="00B6109F"/>
    <w:rsid w:val="00B61798"/>
    <w:rsid w:val="00B618B8"/>
    <w:rsid w:val="00B61FEE"/>
    <w:rsid w:val="00B61FFD"/>
    <w:rsid w:val="00B621A9"/>
    <w:rsid w:val="00B62273"/>
    <w:rsid w:val="00B6236A"/>
    <w:rsid w:val="00B6262E"/>
    <w:rsid w:val="00B62B09"/>
    <w:rsid w:val="00B63427"/>
    <w:rsid w:val="00B63B14"/>
    <w:rsid w:val="00B63F59"/>
    <w:rsid w:val="00B64216"/>
    <w:rsid w:val="00B6480B"/>
    <w:rsid w:val="00B650F5"/>
    <w:rsid w:val="00B65406"/>
    <w:rsid w:val="00B655A1"/>
    <w:rsid w:val="00B65F02"/>
    <w:rsid w:val="00B66658"/>
    <w:rsid w:val="00B66A71"/>
    <w:rsid w:val="00B67C11"/>
    <w:rsid w:val="00B67C33"/>
    <w:rsid w:val="00B70E5C"/>
    <w:rsid w:val="00B70E94"/>
    <w:rsid w:val="00B70F1D"/>
    <w:rsid w:val="00B7125B"/>
    <w:rsid w:val="00B718E1"/>
    <w:rsid w:val="00B72E98"/>
    <w:rsid w:val="00B73589"/>
    <w:rsid w:val="00B7386F"/>
    <w:rsid w:val="00B73A36"/>
    <w:rsid w:val="00B73B25"/>
    <w:rsid w:val="00B74751"/>
    <w:rsid w:val="00B74C89"/>
    <w:rsid w:val="00B753F8"/>
    <w:rsid w:val="00B757D2"/>
    <w:rsid w:val="00B764AE"/>
    <w:rsid w:val="00B764B4"/>
    <w:rsid w:val="00B76AA6"/>
    <w:rsid w:val="00B770BA"/>
    <w:rsid w:val="00B7735C"/>
    <w:rsid w:val="00B7764D"/>
    <w:rsid w:val="00B80216"/>
    <w:rsid w:val="00B80B00"/>
    <w:rsid w:val="00B81DDD"/>
    <w:rsid w:val="00B823D8"/>
    <w:rsid w:val="00B82A78"/>
    <w:rsid w:val="00B83017"/>
    <w:rsid w:val="00B832E4"/>
    <w:rsid w:val="00B834ED"/>
    <w:rsid w:val="00B83756"/>
    <w:rsid w:val="00B84797"/>
    <w:rsid w:val="00B84D9D"/>
    <w:rsid w:val="00B84E8C"/>
    <w:rsid w:val="00B85C9F"/>
    <w:rsid w:val="00B85D47"/>
    <w:rsid w:val="00B863FC"/>
    <w:rsid w:val="00B86550"/>
    <w:rsid w:val="00B86585"/>
    <w:rsid w:val="00B86B20"/>
    <w:rsid w:val="00B9002B"/>
    <w:rsid w:val="00B90D8D"/>
    <w:rsid w:val="00B91261"/>
    <w:rsid w:val="00B91AA9"/>
    <w:rsid w:val="00B91BA8"/>
    <w:rsid w:val="00B92482"/>
    <w:rsid w:val="00B928CA"/>
    <w:rsid w:val="00B92C9D"/>
    <w:rsid w:val="00B93A21"/>
    <w:rsid w:val="00B94068"/>
    <w:rsid w:val="00B9475E"/>
    <w:rsid w:val="00B94F27"/>
    <w:rsid w:val="00B951EC"/>
    <w:rsid w:val="00B95376"/>
    <w:rsid w:val="00B95BEE"/>
    <w:rsid w:val="00B962C8"/>
    <w:rsid w:val="00B96E60"/>
    <w:rsid w:val="00B96FE2"/>
    <w:rsid w:val="00B97497"/>
    <w:rsid w:val="00BA151C"/>
    <w:rsid w:val="00BA2EE4"/>
    <w:rsid w:val="00BA38E8"/>
    <w:rsid w:val="00BA3F73"/>
    <w:rsid w:val="00BA4221"/>
    <w:rsid w:val="00BA4562"/>
    <w:rsid w:val="00BA45BD"/>
    <w:rsid w:val="00BA48BF"/>
    <w:rsid w:val="00BA4A88"/>
    <w:rsid w:val="00BA555D"/>
    <w:rsid w:val="00BA5980"/>
    <w:rsid w:val="00BA59C6"/>
    <w:rsid w:val="00BA5ACE"/>
    <w:rsid w:val="00BA72CE"/>
    <w:rsid w:val="00BA763B"/>
    <w:rsid w:val="00BA79CD"/>
    <w:rsid w:val="00BA7B3A"/>
    <w:rsid w:val="00BB041C"/>
    <w:rsid w:val="00BB08D8"/>
    <w:rsid w:val="00BB1676"/>
    <w:rsid w:val="00BB2405"/>
    <w:rsid w:val="00BB308D"/>
    <w:rsid w:val="00BB3406"/>
    <w:rsid w:val="00BB37DD"/>
    <w:rsid w:val="00BB3DA4"/>
    <w:rsid w:val="00BB44D7"/>
    <w:rsid w:val="00BB4BA9"/>
    <w:rsid w:val="00BB5316"/>
    <w:rsid w:val="00BB62A3"/>
    <w:rsid w:val="00BB6377"/>
    <w:rsid w:val="00BB662D"/>
    <w:rsid w:val="00BB6691"/>
    <w:rsid w:val="00BB7627"/>
    <w:rsid w:val="00BB7934"/>
    <w:rsid w:val="00BB7EBF"/>
    <w:rsid w:val="00BB7FB1"/>
    <w:rsid w:val="00BB7FF2"/>
    <w:rsid w:val="00BC01AF"/>
    <w:rsid w:val="00BC02F0"/>
    <w:rsid w:val="00BC05CF"/>
    <w:rsid w:val="00BC08D1"/>
    <w:rsid w:val="00BC153B"/>
    <w:rsid w:val="00BC1620"/>
    <w:rsid w:val="00BC1A4A"/>
    <w:rsid w:val="00BC2F64"/>
    <w:rsid w:val="00BC35CE"/>
    <w:rsid w:val="00BC3796"/>
    <w:rsid w:val="00BC39D3"/>
    <w:rsid w:val="00BC3CD0"/>
    <w:rsid w:val="00BC40E8"/>
    <w:rsid w:val="00BC4A0C"/>
    <w:rsid w:val="00BC4A43"/>
    <w:rsid w:val="00BC50B3"/>
    <w:rsid w:val="00BC59E5"/>
    <w:rsid w:val="00BC60E5"/>
    <w:rsid w:val="00BC610B"/>
    <w:rsid w:val="00BC6377"/>
    <w:rsid w:val="00BC6FB9"/>
    <w:rsid w:val="00BC75BF"/>
    <w:rsid w:val="00BD0EE3"/>
    <w:rsid w:val="00BD1071"/>
    <w:rsid w:val="00BD2709"/>
    <w:rsid w:val="00BD3070"/>
    <w:rsid w:val="00BD3541"/>
    <w:rsid w:val="00BD39B6"/>
    <w:rsid w:val="00BD41A9"/>
    <w:rsid w:val="00BD4215"/>
    <w:rsid w:val="00BD484F"/>
    <w:rsid w:val="00BD4A77"/>
    <w:rsid w:val="00BD52A7"/>
    <w:rsid w:val="00BD672B"/>
    <w:rsid w:val="00BD725E"/>
    <w:rsid w:val="00BD74FA"/>
    <w:rsid w:val="00BD7558"/>
    <w:rsid w:val="00BD782D"/>
    <w:rsid w:val="00BE10EC"/>
    <w:rsid w:val="00BE14D3"/>
    <w:rsid w:val="00BE207A"/>
    <w:rsid w:val="00BE20EB"/>
    <w:rsid w:val="00BE26AC"/>
    <w:rsid w:val="00BE26EB"/>
    <w:rsid w:val="00BE27B8"/>
    <w:rsid w:val="00BE2DFA"/>
    <w:rsid w:val="00BE36B9"/>
    <w:rsid w:val="00BE3873"/>
    <w:rsid w:val="00BE39B5"/>
    <w:rsid w:val="00BE3D26"/>
    <w:rsid w:val="00BE3D8B"/>
    <w:rsid w:val="00BE42F1"/>
    <w:rsid w:val="00BE4FAF"/>
    <w:rsid w:val="00BE58CA"/>
    <w:rsid w:val="00BE6B48"/>
    <w:rsid w:val="00BF013B"/>
    <w:rsid w:val="00BF06AB"/>
    <w:rsid w:val="00BF07A6"/>
    <w:rsid w:val="00BF0B0D"/>
    <w:rsid w:val="00BF104C"/>
    <w:rsid w:val="00BF1905"/>
    <w:rsid w:val="00BF295F"/>
    <w:rsid w:val="00BF2BC5"/>
    <w:rsid w:val="00BF2F3E"/>
    <w:rsid w:val="00BF3E1B"/>
    <w:rsid w:val="00BF4389"/>
    <w:rsid w:val="00BF43CF"/>
    <w:rsid w:val="00BF4B8E"/>
    <w:rsid w:val="00BF4DB8"/>
    <w:rsid w:val="00BF50EE"/>
    <w:rsid w:val="00BF5B2B"/>
    <w:rsid w:val="00BF5CC2"/>
    <w:rsid w:val="00BF631B"/>
    <w:rsid w:val="00BF6876"/>
    <w:rsid w:val="00BF6E14"/>
    <w:rsid w:val="00BF6EB6"/>
    <w:rsid w:val="00BF6F1C"/>
    <w:rsid w:val="00BF7649"/>
    <w:rsid w:val="00BF7DD1"/>
    <w:rsid w:val="00C00B38"/>
    <w:rsid w:val="00C01278"/>
    <w:rsid w:val="00C018CE"/>
    <w:rsid w:val="00C024C2"/>
    <w:rsid w:val="00C031AE"/>
    <w:rsid w:val="00C03B48"/>
    <w:rsid w:val="00C03CB4"/>
    <w:rsid w:val="00C040B6"/>
    <w:rsid w:val="00C044F6"/>
    <w:rsid w:val="00C04572"/>
    <w:rsid w:val="00C04C39"/>
    <w:rsid w:val="00C05B98"/>
    <w:rsid w:val="00C0631B"/>
    <w:rsid w:val="00C063FE"/>
    <w:rsid w:val="00C0665A"/>
    <w:rsid w:val="00C06F98"/>
    <w:rsid w:val="00C07673"/>
    <w:rsid w:val="00C103BB"/>
    <w:rsid w:val="00C109A6"/>
    <w:rsid w:val="00C109D2"/>
    <w:rsid w:val="00C10AD2"/>
    <w:rsid w:val="00C10E90"/>
    <w:rsid w:val="00C11B7B"/>
    <w:rsid w:val="00C12312"/>
    <w:rsid w:val="00C126C3"/>
    <w:rsid w:val="00C12D9D"/>
    <w:rsid w:val="00C136F6"/>
    <w:rsid w:val="00C140B2"/>
    <w:rsid w:val="00C14614"/>
    <w:rsid w:val="00C14A3A"/>
    <w:rsid w:val="00C14CE7"/>
    <w:rsid w:val="00C14E62"/>
    <w:rsid w:val="00C15E70"/>
    <w:rsid w:val="00C165E4"/>
    <w:rsid w:val="00C168DE"/>
    <w:rsid w:val="00C1720B"/>
    <w:rsid w:val="00C17596"/>
    <w:rsid w:val="00C1795A"/>
    <w:rsid w:val="00C20E97"/>
    <w:rsid w:val="00C212C6"/>
    <w:rsid w:val="00C2142C"/>
    <w:rsid w:val="00C21B8A"/>
    <w:rsid w:val="00C21D37"/>
    <w:rsid w:val="00C22614"/>
    <w:rsid w:val="00C227E1"/>
    <w:rsid w:val="00C22C48"/>
    <w:rsid w:val="00C23BBF"/>
    <w:rsid w:val="00C23E86"/>
    <w:rsid w:val="00C24368"/>
    <w:rsid w:val="00C2569B"/>
    <w:rsid w:val="00C25B66"/>
    <w:rsid w:val="00C25B72"/>
    <w:rsid w:val="00C25CCF"/>
    <w:rsid w:val="00C26493"/>
    <w:rsid w:val="00C2665D"/>
    <w:rsid w:val="00C26731"/>
    <w:rsid w:val="00C26B00"/>
    <w:rsid w:val="00C27107"/>
    <w:rsid w:val="00C272BE"/>
    <w:rsid w:val="00C272FD"/>
    <w:rsid w:val="00C27424"/>
    <w:rsid w:val="00C2743F"/>
    <w:rsid w:val="00C27B1C"/>
    <w:rsid w:val="00C27DD0"/>
    <w:rsid w:val="00C27E09"/>
    <w:rsid w:val="00C30064"/>
    <w:rsid w:val="00C30702"/>
    <w:rsid w:val="00C309E7"/>
    <w:rsid w:val="00C30B66"/>
    <w:rsid w:val="00C30E3D"/>
    <w:rsid w:val="00C3160E"/>
    <w:rsid w:val="00C319EB"/>
    <w:rsid w:val="00C31F7D"/>
    <w:rsid w:val="00C32A60"/>
    <w:rsid w:val="00C336F0"/>
    <w:rsid w:val="00C33ED4"/>
    <w:rsid w:val="00C34818"/>
    <w:rsid w:val="00C34923"/>
    <w:rsid w:val="00C34E2A"/>
    <w:rsid w:val="00C34FDE"/>
    <w:rsid w:val="00C350D7"/>
    <w:rsid w:val="00C35F5A"/>
    <w:rsid w:val="00C37C47"/>
    <w:rsid w:val="00C37E93"/>
    <w:rsid w:val="00C37F59"/>
    <w:rsid w:val="00C40A23"/>
    <w:rsid w:val="00C41762"/>
    <w:rsid w:val="00C4192C"/>
    <w:rsid w:val="00C43755"/>
    <w:rsid w:val="00C4383F"/>
    <w:rsid w:val="00C43926"/>
    <w:rsid w:val="00C43CAA"/>
    <w:rsid w:val="00C44BC3"/>
    <w:rsid w:val="00C47EED"/>
    <w:rsid w:val="00C50354"/>
    <w:rsid w:val="00C50845"/>
    <w:rsid w:val="00C5085A"/>
    <w:rsid w:val="00C513BF"/>
    <w:rsid w:val="00C51616"/>
    <w:rsid w:val="00C51775"/>
    <w:rsid w:val="00C519A5"/>
    <w:rsid w:val="00C519EC"/>
    <w:rsid w:val="00C5219C"/>
    <w:rsid w:val="00C521DD"/>
    <w:rsid w:val="00C53645"/>
    <w:rsid w:val="00C538E8"/>
    <w:rsid w:val="00C539D9"/>
    <w:rsid w:val="00C53BB0"/>
    <w:rsid w:val="00C53FBE"/>
    <w:rsid w:val="00C543C9"/>
    <w:rsid w:val="00C549A6"/>
    <w:rsid w:val="00C5535D"/>
    <w:rsid w:val="00C55377"/>
    <w:rsid w:val="00C55C85"/>
    <w:rsid w:val="00C56777"/>
    <w:rsid w:val="00C56FF7"/>
    <w:rsid w:val="00C57476"/>
    <w:rsid w:val="00C57727"/>
    <w:rsid w:val="00C57DD8"/>
    <w:rsid w:val="00C60790"/>
    <w:rsid w:val="00C607B0"/>
    <w:rsid w:val="00C610BC"/>
    <w:rsid w:val="00C61FE4"/>
    <w:rsid w:val="00C628A4"/>
    <w:rsid w:val="00C62947"/>
    <w:rsid w:val="00C62F89"/>
    <w:rsid w:val="00C633F4"/>
    <w:rsid w:val="00C634CD"/>
    <w:rsid w:val="00C63952"/>
    <w:rsid w:val="00C64686"/>
    <w:rsid w:val="00C64B25"/>
    <w:rsid w:val="00C64BCA"/>
    <w:rsid w:val="00C65263"/>
    <w:rsid w:val="00C659C1"/>
    <w:rsid w:val="00C65AEE"/>
    <w:rsid w:val="00C65E49"/>
    <w:rsid w:val="00C65E9B"/>
    <w:rsid w:val="00C664CC"/>
    <w:rsid w:val="00C6664D"/>
    <w:rsid w:val="00C66B5C"/>
    <w:rsid w:val="00C670FB"/>
    <w:rsid w:val="00C671B2"/>
    <w:rsid w:val="00C679A4"/>
    <w:rsid w:val="00C67B93"/>
    <w:rsid w:val="00C703DB"/>
    <w:rsid w:val="00C70DCF"/>
    <w:rsid w:val="00C715CB"/>
    <w:rsid w:val="00C71809"/>
    <w:rsid w:val="00C71909"/>
    <w:rsid w:val="00C7213F"/>
    <w:rsid w:val="00C724CB"/>
    <w:rsid w:val="00C72690"/>
    <w:rsid w:val="00C727AF"/>
    <w:rsid w:val="00C7349B"/>
    <w:rsid w:val="00C73C33"/>
    <w:rsid w:val="00C73C94"/>
    <w:rsid w:val="00C74385"/>
    <w:rsid w:val="00C743D8"/>
    <w:rsid w:val="00C74C1F"/>
    <w:rsid w:val="00C74E00"/>
    <w:rsid w:val="00C75363"/>
    <w:rsid w:val="00C75B72"/>
    <w:rsid w:val="00C75C29"/>
    <w:rsid w:val="00C76F71"/>
    <w:rsid w:val="00C77172"/>
    <w:rsid w:val="00C77B2A"/>
    <w:rsid w:val="00C8025A"/>
    <w:rsid w:val="00C80413"/>
    <w:rsid w:val="00C80851"/>
    <w:rsid w:val="00C8104D"/>
    <w:rsid w:val="00C811E3"/>
    <w:rsid w:val="00C81B62"/>
    <w:rsid w:val="00C81D80"/>
    <w:rsid w:val="00C82031"/>
    <w:rsid w:val="00C836CB"/>
    <w:rsid w:val="00C83CEA"/>
    <w:rsid w:val="00C846EC"/>
    <w:rsid w:val="00C8482D"/>
    <w:rsid w:val="00C854D4"/>
    <w:rsid w:val="00C86851"/>
    <w:rsid w:val="00C86CF7"/>
    <w:rsid w:val="00C8798E"/>
    <w:rsid w:val="00C90489"/>
    <w:rsid w:val="00C91257"/>
    <w:rsid w:val="00C912A0"/>
    <w:rsid w:val="00C9150F"/>
    <w:rsid w:val="00C91FF4"/>
    <w:rsid w:val="00C93268"/>
    <w:rsid w:val="00C93987"/>
    <w:rsid w:val="00C94C88"/>
    <w:rsid w:val="00C95186"/>
    <w:rsid w:val="00C95639"/>
    <w:rsid w:val="00C95C26"/>
    <w:rsid w:val="00C95E4F"/>
    <w:rsid w:val="00C95F19"/>
    <w:rsid w:val="00C96427"/>
    <w:rsid w:val="00C96BD5"/>
    <w:rsid w:val="00C96D95"/>
    <w:rsid w:val="00C97905"/>
    <w:rsid w:val="00C97B63"/>
    <w:rsid w:val="00C97D14"/>
    <w:rsid w:val="00CA02D5"/>
    <w:rsid w:val="00CA0E26"/>
    <w:rsid w:val="00CA11AE"/>
    <w:rsid w:val="00CA14D6"/>
    <w:rsid w:val="00CA1953"/>
    <w:rsid w:val="00CA1D91"/>
    <w:rsid w:val="00CA2D1A"/>
    <w:rsid w:val="00CA2F95"/>
    <w:rsid w:val="00CA3CD4"/>
    <w:rsid w:val="00CA3FFD"/>
    <w:rsid w:val="00CA4346"/>
    <w:rsid w:val="00CA4675"/>
    <w:rsid w:val="00CA4AC3"/>
    <w:rsid w:val="00CA4C5A"/>
    <w:rsid w:val="00CA59C5"/>
    <w:rsid w:val="00CA5A4D"/>
    <w:rsid w:val="00CA605B"/>
    <w:rsid w:val="00CA6098"/>
    <w:rsid w:val="00CA6438"/>
    <w:rsid w:val="00CA6E5C"/>
    <w:rsid w:val="00CA7A53"/>
    <w:rsid w:val="00CB0B63"/>
    <w:rsid w:val="00CB17CF"/>
    <w:rsid w:val="00CB1896"/>
    <w:rsid w:val="00CB1A11"/>
    <w:rsid w:val="00CB1C42"/>
    <w:rsid w:val="00CB1DDD"/>
    <w:rsid w:val="00CB236A"/>
    <w:rsid w:val="00CB23A0"/>
    <w:rsid w:val="00CB2FDD"/>
    <w:rsid w:val="00CB3023"/>
    <w:rsid w:val="00CB3307"/>
    <w:rsid w:val="00CB337B"/>
    <w:rsid w:val="00CB33BA"/>
    <w:rsid w:val="00CB3970"/>
    <w:rsid w:val="00CB3D0D"/>
    <w:rsid w:val="00CB41A3"/>
    <w:rsid w:val="00CB4FB1"/>
    <w:rsid w:val="00CB55C0"/>
    <w:rsid w:val="00CB5BB4"/>
    <w:rsid w:val="00CB5BBA"/>
    <w:rsid w:val="00CB5DBF"/>
    <w:rsid w:val="00CB6198"/>
    <w:rsid w:val="00CB6AD6"/>
    <w:rsid w:val="00CB776A"/>
    <w:rsid w:val="00CB79DA"/>
    <w:rsid w:val="00CC0922"/>
    <w:rsid w:val="00CC1209"/>
    <w:rsid w:val="00CC1309"/>
    <w:rsid w:val="00CC33DB"/>
    <w:rsid w:val="00CC402C"/>
    <w:rsid w:val="00CC407F"/>
    <w:rsid w:val="00CC4134"/>
    <w:rsid w:val="00CC4551"/>
    <w:rsid w:val="00CC463F"/>
    <w:rsid w:val="00CC4D04"/>
    <w:rsid w:val="00CC5380"/>
    <w:rsid w:val="00CC62AB"/>
    <w:rsid w:val="00CC62D2"/>
    <w:rsid w:val="00CC64B2"/>
    <w:rsid w:val="00CC6704"/>
    <w:rsid w:val="00CC6E38"/>
    <w:rsid w:val="00CC7369"/>
    <w:rsid w:val="00CC749F"/>
    <w:rsid w:val="00CC7AAF"/>
    <w:rsid w:val="00CC7B81"/>
    <w:rsid w:val="00CC7DB1"/>
    <w:rsid w:val="00CD05B9"/>
    <w:rsid w:val="00CD0CE0"/>
    <w:rsid w:val="00CD1513"/>
    <w:rsid w:val="00CD23E7"/>
    <w:rsid w:val="00CD2A02"/>
    <w:rsid w:val="00CD303A"/>
    <w:rsid w:val="00CD3481"/>
    <w:rsid w:val="00CD362C"/>
    <w:rsid w:val="00CD4161"/>
    <w:rsid w:val="00CD4386"/>
    <w:rsid w:val="00CD43CE"/>
    <w:rsid w:val="00CD4446"/>
    <w:rsid w:val="00CD46C8"/>
    <w:rsid w:val="00CD46F7"/>
    <w:rsid w:val="00CD4725"/>
    <w:rsid w:val="00CD5628"/>
    <w:rsid w:val="00CD61CB"/>
    <w:rsid w:val="00CD63B1"/>
    <w:rsid w:val="00CD675E"/>
    <w:rsid w:val="00CD7175"/>
    <w:rsid w:val="00CD7A52"/>
    <w:rsid w:val="00CE116A"/>
    <w:rsid w:val="00CE176A"/>
    <w:rsid w:val="00CE176B"/>
    <w:rsid w:val="00CE19EE"/>
    <w:rsid w:val="00CE21CB"/>
    <w:rsid w:val="00CE3533"/>
    <w:rsid w:val="00CE365F"/>
    <w:rsid w:val="00CE4376"/>
    <w:rsid w:val="00CE5D2A"/>
    <w:rsid w:val="00CE631D"/>
    <w:rsid w:val="00CE6B1F"/>
    <w:rsid w:val="00CE75A4"/>
    <w:rsid w:val="00CE7DDB"/>
    <w:rsid w:val="00CF1DAC"/>
    <w:rsid w:val="00CF1F0C"/>
    <w:rsid w:val="00CF23B0"/>
    <w:rsid w:val="00CF2CA4"/>
    <w:rsid w:val="00CF3206"/>
    <w:rsid w:val="00CF34A2"/>
    <w:rsid w:val="00CF43D5"/>
    <w:rsid w:val="00CF43F1"/>
    <w:rsid w:val="00CF4C91"/>
    <w:rsid w:val="00CF5442"/>
    <w:rsid w:val="00CF5EE7"/>
    <w:rsid w:val="00CF60DD"/>
    <w:rsid w:val="00CF6C91"/>
    <w:rsid w:val="00CF7105"/>
    <w:rsid w:val="00D00038"/>
    <w:rsid w:val="00D000E4"/>
    <w:rsid w:val="00D00856"/>
    <w:rsid w:val="00D00A53"/>
    <w:rsid w:val="00D00C7B"/>
    <w:rsid w:val="00D019B5"/>
    <w:rsid w:val="00D022F6"/>
    <w:rsid w:val="00D02B28"/>
    <w:rsid w:val="00D032E4"/>
    <w:rsid w:val="00D03FD0"/>
    <w:rsid w:val="00D053E2"/>
    <w:rsid w:val="00D05913"/>
    <w:rsid w:val="00D05BD7"/>
    <w:rsid w:val="00D05DC5"/>
    <w:rsid w:val="00D060EC"/>
    <w:rsid w:val="00D07430"/>
    <w:rsid w:val="00D10EC7"/>
    <w:rsid w:val="00D11186"/>
    <w:rsid w:val="00D1164F"/>
    <w:rsid w:val="00D117B9"/>
    <w:rsid w:val="00D11FC0"/>
    <w:rsid w:val="00D12EDF"/>
    <w:rsid w:val="00D13149"/>
    <w:rsid w:val="00D14446"/>
    <w:rsid w:val="00D146E9"/>
    <w:rsid w:val="00D146EF"/>
    <w:rsid w:val="00D14DB8"/>
    <w:rsid w:val="00D15161"/>
    <w:rsid w:val="00D15989"/>
    <w:rsid w:val="00D1689C"/>
    <w:rsid w:val="00D169C5"/>
    <w:rsid w:val="00D16DF5"/>
    <w:rsid w:val="00D17829"/>
    <w:rsid w:val="00D17D0F"/>
    <w:rsid w:val="00D17DA0"/>
    <w:rsid w:val="00D20106"/>
    <w:rsid w:val="00D20EF2"/>
    <w:rsid w:val="00D21615"/>
    <w:rsid w:val="00D21805"/>
    <w:rsid w:val="00D21CC9"/>
    <w:rsid w:val="00D220D9"/>
    <w:rsid w:val="00D22142"/>
    <w:rsid w:val="00D23E0C"/>
    <w:rsid w:val="00D24317"/>
    <w:rsid w:val="00D251F9"/>
    <w:rsid w:val="00D2537C"/>
    <w:rsid w:val="00D25593"/>
    <w:rsid w:val="00D25791"/>
    <w:rsid w:val="00D259B6"/>
    <w:rsid w:val="00D263D5"/>
    <w:rsid w:val="00D26844"/>
    <w:rsid w:val="00D26B26"/>
    <w:rsid w:val="00D26D29"/>
    <w:rsid w:val="00D27234"/>
    <w:rsid w:val="00D27640"/>
    <w:rsid w:val="00D31669"/>
    <w:rsid w:val="00D32B10"/>
    <w:rsid w:val="00D32C17"/>
    <w:rsid w:val="00D331E6"/>
    <w:rsid w:val="00D33B2C"/>
    <w:rsid w:val="00D34769"/>
    <w:rsid w:val="00D351FA"/>
    <w:rsid w:val="00D35622"/>
    <w:rsid w:val="00D35A94"/>
    <w:rsid w:val="00D35A95"/>
    <w:rsid w:val="00D360A4"/>
    <w:rsid w:val="00D36AFF"/>
    <w:rsid w:val="00D36D6D"/>
    <w:rsid w:val="00D37AEA"/>
    <w:rsid w:val="00D409B0"/>
    <w:rsid w:val="00D40E5A"/>
    <w:rsid w:val="00D41551"/>
    <w:rsid w:val="00D42371"/>
    <w:rsid w:val="00D42826"/>
    <w:rsid w:val="00D4294F"/>
    <w:rsid w:val="00D42B39"/>
    <w:rsid w:val="00D43742"/>
    <w:rsid w:val="00D439B6"/>
    <w:rsid w:val="00D44AD2"/>
    <w:rsid w:val="00D44D49"/>
    <w:rsid w:val="00D460D8"/>
    <w:rsid w:val="00D460E0"/>
    <w:rsid w:val="00D4668B"/>
    <w:rsid w:val="00D46AE3"/>
    <w:rsid w:val="00D46F9E"/>
    <w:rsid w:val="00D47BD1"/>
    <w:rsid w:val="00D47C81"/>
    <w:rsid w:val="00D502C1"/>
    <w:rsid w:val="00D50C2C"/>
    <w:rsid w:val="00D50F8A"/>
    <w:rsid w:val="00D5150C"/>
    <w:rsid w:val="00D52CE4"/>
    <w:rsid w:val="00D52D05"/>
    <w:rsid w:val="00D536D6"/>
    <w:rsid w:val="00D53D34"/>
    <w:rsid w:val="00D55DDC"/>
    <w:rsid w:val="00D56432"/>
    <w:rsid w:val="00D56C40"/>
    <w:rsid w:val="00D57958"/>
    <w:rsid w:val="00D6007A"/>
    <w:rsid w:val="00D60096"/>
    <w:rsid w:val="00D600A5"/>
    <w:rsid w:val="00D60542"/>
    <w:rsid w:val="00D61477"/>
    <w:rsid w:val="00D61625"/>
    <w:rsid w:val="00D6186E"/>
    <w:rsid w:val="00D6209D"/>
    <w:rsid w:val="00D623B0"/>
    <w:rsid w:val="00D6289C"/>
    <w:rsid w:val="00D62CCD"/>
    <w:rsid w:val="00D62DEA"/>
    <w:rsid w:val="00D62FE2"/>
    <w:rsid w:val="00D635D6"/>
    <w:rsid w:val="00D64889"/>
    <w:rsid w:val="00D64DC5"/>
    <w:rsid w:val="00D668D4"/>
    <w:rsid w:val="00D6758E"/>
    <w:rsid w:val="00D67C3A"/>
    <w:rsid w:val="00D67D47"/>
    <w:rsid w:val="00D70356"/>
    <w:rsid w:val="00D70BC0"/>
    <w:rsid w:val="00D70DC2"/>
    <w:rsid w:val="00D711A9"/>
    <w:rsid w:val="00D712AF"/>
    <w:rsid w:val="00D72485"/>
    <w:rsid w:val="00D72656"/>
    <w:rsid w:val="00D726D2"/>
    <w:rsid w:val="00D72B05"/>
    <w:rsid w:val="00D7368D"/>
    <w:rsid w:val="00D739D4"/>
    <w:rsid w:val="00D7404B"/>
    <w:rsid w:val="00D74AD4"/>
    <w:rsid w:val="00D768D6"/>
    <w:rsid w:val="00D768F8"/>
    <w:rsid w:val="00D76956"/>
    <w:rsid w:val="00D76F03"/>
    <w:rsid w:val="00D77312"/>
    <w:rsid w:val="00D77894"/>
    <w:rsid w:val="00D778BD"/>
    <w:rsid w:val="00D77D7A"/>
    <w:rsid w:val="00D803D1"/>
    <w:rsid w:val="00D80692"/>
    <w:rsid w:val="00D806D4"/>
    <w:rsid w:val="00D8143F"/>
    <w:rsid w:val="00D81899"/>
    <w:rsid w:val="00D81C66"/>
    <w:rsid w:val="00D820D8"/>
    <w:rsid w:val="00D82493"/>
    <w:rsid w:val="00D833DD"/>
    <w:rsid w:val="00D83B74"/>
    <w:rsid w:val="00D85A03"/>
    <w:rsid w:val="00D876DB"/>
    <w:rsid w:val="00D87A97"/>
    <w:rsid w:val="00D87BAF"/>
    <w:rsid w:val="00D87BB2"/>
    <w:rsid w:val="00D9059C"/>
    <w:rsid w:val="00D90BAF"/>
    <w:rsid w:val="00D923BA"/>
    <w:rsid w:val="00D925B8"/>
    <w:rsid w:val="00D92BB4"/>
    <w:rsid w:val="00D92C69"/>
    <w:rsid w:val="00D92F4E"/>
    <w:rsid w:val="00D934A4"/>
    <w:rsid w:val="00D9369D"/>
    <w:rsid w:val="00D93A12"/>
    <w:rsid w:val="00D94FAB"/>
    <w:rsid w:val="00D95A05"/>
    <w:rsid w:val="00D9613F"/>
    <w:rsid w:val="00D9739B"/>
    <w:rsid w:val="00DA13D4"/>
    <w:rsid w:val="00DA1456"/>
    <w:rsid w:val="00DA14F2"/>
    <w:rsid w:val="00DA1924"/>
    <w:rsid w:val="00DA1C8A"/>
    <w:rsid w:val="00DA1E6D"/>
    <w:rsid w:val="00DA2979"/>
    <w:rsid w:val="00DA3312"/>
    <w:rsid w:val="00DA33B4"/>
    <w:rsid w:val="00DA3826"/>
    <w:rsid w:val="00DA4347"/>
    <w:rsid w:val="00DA4DDE"/>
    <w:rsid w:val="00DA5279"/>
    <w:rsid w:val="00DA572B"/>
    <w:rsid w:val="00DA5A71"/>
    <w:rsid w:val="00DA6564"/>
    <w:rsid w:val="00DA6AD9"/>
    <w:rsid w:val="00DA6B1D"/>
    <w:rsid w:val="00DA6BCF"/>
    <w:rsid w:val="00DA6D3A"/>
    <w:rsid w:val="00DA7A9F"/>
    <w:rsid w:val="00DB0B0F"/>
    <w:rsid w:val="00DB0D1E"/>
    <w:rsid w:val="00DB1562"/>
    <w:rsid w:val="00DB16C9"/>
    <w:rsid w:val="00DB1A3C"/>
    <w:rsid w:val="00DB1CFC"/>
    <w:rsid w:val="00DB2372"/>
    <w:rsid w:val="00DB256A"/>
    <w:rsid w:val="00DB296F"/>
    <w:rsid w:val="00DB29A5"/>
    <w:rsid w:val="00DB2AB3"/>
    <w:rsid w:val="00DB4735"/>
    <w:rsid w:val="00DB4784"/>
    <w:rsid w:val="00DB53F7"/>
    <w:rsid w:val="00DB590D"/>
    <w:rsid w:val="00DB5F17"/>
    <w:rsid w:val="00DB61A3"/>
    <w:rsid w:val="00DB722D"/>
    <w:rsid w:val="00DB73C4"/>
    <w:rsid w:val="00DB748E"/>
    <w:rsid w:val="00DB7C90"/>
    <w:rsid w:val="00DB7CC7"/>
    <w:rsid w:val="00DC024A"/>
    <w:rsid w:val="00DC04B2"/>
    <w:rsid w:val="00DC0F90"/>
    <w:rsid w:val="00DC10F0"/>
    <w:rsid w:val="00DC15B8"/>
    <w:rsid w:val="00DC163D"/>
    <w:rsid w:val="00DC232E"/>
    <w:rsid w:val="00DC2D76"/>
    <w:rsid w:val="00DC2E48"/>
    <w:rsid w:val="00DC3191"/>
    <w:rsid w:val="00DC3519"/>
    <w:rsid w:val="00DC37F5"/>
    <w:rsid w:val="00DC38AB"/>
    <w:rsid w:val="00DC3C0E"/>
    <w:rsid w:val="00DC4119"/>
    <w:rsid w:val="00DC48A8"/>
    <w:rsid w:val="00DC4FDD"/>
    <w:rsid w:val="00DC5771"/>
    <w:rsid w:val="00DC5D40"/>
    <w:rsid w:val="00DC6058"/>
    <w:rsid w:val="00DC6166"/>
    <w:rsid w:val="00DC69EA"/>
    <w:rsid w:val="00DC6BB3"/>
    <w:rsid w:val="00DC7D25"/>
    <w:rsid w:val="00DC7FF6"/>
    <w:rsid w:val="00DD03D8"/>
    <w:rsid w:val="00DD07E1"/>
    <w:rsid w:val="00DD0CA6"/>
    <w:rsid w:val="00DD0FD4"/>
    <w:rsid w:val="00DD1453"/>
    <w:rsid w:val="00DD2607"/>
    <w:rsid w:val="00DD2AC7"/>
    <w:rsid w:val="00DD3A6A"/>
    <w:rsid w:val="00DD459A"/>
    <w:rsid w:val="00DD4EF4"/>
    <w:rsid w:val="00DD4FF8"/>
    <w:rsid w:val="00DD567A"/>
    <w:rsid w:val="00DD6426"/>
    <w:rsid w:val="00DD6B19"/>
    <w:rsid w:val="00DD6B48"/>
    <w:rsid w:val="00DD6E0C"/>
    <w:rsid w:val="00DD6EE0"/>
    <w:rsid w:val="00DD7EDC"/>
    <w:rsid w:val="00DE0780"/>
    <w:rsid w:val="00DE0C51"/>
    <w:rsid w:val="00DE0D6A"/>
    <w:rsid w:val="00DE0D8D"/>
    <w:rsid w:val="00DE1925"/>
    <w:rsid w:val="00DE2232"/>
    <w:rsid w:val="00DE26F8"/>
    <w:rsid w:val="00DE2E32"/>
    <w:rsid w:val="00DE3091"/>
    <w:rsid w:val="00DE334C"/>
    <w:rsid w:val="00DE35DF"/>
    <w:rsid w:val="00DE369B"/>
    <w:rsid w:val="00DE3BF1"/>
    <w:rsid w:val="00DE4680"/>
    <w:rsid w:val="00DE46B4"/>
    <w:rsid w:val="00DE4804"/>
    <w:rsid w:val="00DE49B5"/>
    <w:rsid w:val="00DE569E"/>
    <w:rsid w:val="00DE57B9"/>
    <w:rsid w:val="00DE582B"/>
    <w:rsid w:val="00DE5CC2"/>
    <w:rsid w:val="00DE6255"/>
    <w:rsid w:val="00DE6BDE"/>
    <w:rsid w:val="00DE7262"/>
    <w:rsid w:val="00DE7690"/>
    <w:rsid w:val="00DE78E7"/>
    <w:rsid w:val="00DE7A67"/>
    <w:rsid w:val="00DF012A"/>
    <w:rsid w:val="00DF05D6"/>
    <w:rsid w:val="00DF10F7"/>
    <w:rsid w:val="00DF154E"/>
    <w:rsid w:val="00DF2CA0"/>
    <w:rsid w:val="00DF475B"/>
    <w:rsid w:val="00DF4CC8"/>
    <w:rsid w:val="00DF4E2F"/>
    <w:rsid w:val="00DF4EE7"/>
    <w:rsid w:val="00DF5568"/>
    <w:rsid w:val="00DF62F3"/>
    <w:rsid w:val="00DF6C8D"/>
    <w:rsid w:val="00DF7000"/>
    <w:rsid w:val="00DF72BC"/>
    <w:rsid w:val="00DF77A6"/>
    <w:rsid w:val="00DF7E65"/>
    <w:rsid w:val="00E011CA"/>
    <w:rsid w:val="00E014C1"/>
    <w:rsid w:val="00E023B3"/>
    <w:rsid w:val="00E02CC6"/>
    <w:rsid w:val="00E037FA"/>
    <w:rsid w:val="00E03AF8"/>
    <w:rsid w:val="00E04445"/>
    <w:rsid w:val="00E04612"/>
    <w:rsid w:val="00E0475A"/>
    <w:rsid w:val="00E04E0E"/>
    <w:rsid w:val="00E066A9"/>
    <w:rsid w:val="00E06A08"/>
    <w:rsid w:val="00E06E94"/>
    <w:rsid w:val="00E0799B"/>
    <w:rsid w:val="00E07BB9"/>
    <w:rsid w:val="00E10687"/>
    <w:rsid w:val="00E114B1"/>
    <w:rsid w:val="00E1190C"/>
    <w:rsid w:val="00E11FC5"/>
    <w:rsid w:val="00E1254E"/>
    <w:rsid w:val="00E12B88"/>
    <w:rsid w:val="00E12CE5"/>
    <w:rsid w:val="00E13407"/>
    <w:rsid w:val="00E140A9"/>
    <w:rsid w:val="00E1411A"/>
    <w:rsid w:val="00E145CF"/>
    <w:rsid w:val="00E14906"/>
    <w:rsid w:val="00E14AB2"/>
    <w:rsid w:val="00E15BF8"/>
    <w:rsid w:val="00E15EDF"/>
    <w:rsid w:val="00E167A7"/>
    <w:rsid w:val="00E1700C"/>
    <w:rsid w:val="00E17740"/>
    <w:rsid w:val="00E17B1B"/>
    <w:rsid w:val="00E20061"/>
    <w:rsid w:val="00E20D8E"/>
    <w:rsid w:val="00E211B7"/>
    <w:rsid w:val="00E221D0"/>
    <w:rsid w:val="00E22BE3"/>
    <w:rsid w:val="00E22CC3"/>
    <w:rsid w:val="00E235F5"/>
    <w:rsid w:val="00E23640"/>
    <w:rsid w:val="00E237B6"/>
    <w:rsid w:val="00E242C2"/>
    <w:rsid w:val="00E2453F"/>
    <w:rsid w:val="00E2515E"/>
    <w:rsid w:val="00E25E0F"/>
    <w:rsid w:val="00E26E1A"/>
    <w:rsid w:val="00E272B9"/>
    <w:rsid w:val="00E30B7C"/>
    <w:rsid w:val="00E31557"/>
    <w:rsid w:val="00E329FF"/>
    <w:rsid w:val="00E33347"/>
    <w:rsid w:val="00E33813"/>
    <w:rsid w:val="00E3390E"/>
    <w:rsid w:val="00E33B2C"/>
    <w:rsid w:val="00E3403E"/>
    <w:rsid w:val="00E3495A"/>
    <w:rsid w:val="00E3513F"/>
    <w:rsid w:val="00E35262"/>
    <w:rsid w:val="00E35430"/>
    <w:rsid w:val="00E3569C"/>
    <w:rsid w:val="00E36042"/>
    <w:rsid w:val="00E36322"/>
    <w:rsid w:val="00E37147"/>
    <w:rsid w:val="00E37164"/>
    <w:rsid w:val="00E37AD6"/>
    <w:rsid w:val="00E37D82"/>
    <w:rsid w:val="00E37FA0"/>
    <w:rsid w:val="00E40004"/>
    <w:rsid w:val="00E4115E"/>
    <w:rsid w:val="00E42BB2"/>
    <w:rsid w:val="00E42D25"/>
    <w:rsid w:val="00E42F8F"/>
    <w:rsid w:val="00E437EA"/>
    <w:rsid w:val="00E439AD"/>
    <w:rsid w:val="00E44123"/>
    <w:rsid w:val="00E4474D"/>
    <w:rsid w:val="00E44909"/>
    <w:rsid w:val="00E44DBC"/>
    <w:rsid w:val="00E44DD7"/>
    <w:rsid w:val="00E44FA7"/>
    <w:rsid w:val="00E4575D"/>
    <w:rsid w:val="00E45788"/>
    <w:rsid w:val="00E4589B"/>
    <w:rsid w:val="00E460E2"/>
    <w:rsid w:val="00E467E0"/>
    <w:rsid w:val="00E46868"/>
    <w:rsid w:val="00E50186"/>
    <w:rsid w:val="00E509A3"/>
    <w:rsid w:val="00E509BF"/>
    <w:rsid w:val="00E50E43"/>
    <w:rsid w:val="00E5167C"/>
    <w:rsid w:val="00E51FC3"/>
    <w:rsid w:val="00E5262A"/>
    <w:rsid w:val="00E52701"/>
    <w:rsid w:val="00E5287C"/>
    <w:rsid w:val="00E534FB"/>
    <w:rsid w:val="00E53667"/>
    <w:rsid w:val="00E551BE"/>
    <w:rsid w:val="00E552A8"/>
    <w:rsid w:val="00E55550"/>
    <w:rsid w:val="00E5583C"/>
    <w:rsid w:val="00E55BA7"/>
    <w:rsid w:val="00E56E59"/>
    <w:rsid w:val="00E57689"/>
    <w:rsid w:val="00E57C7C"/>
    <w:rsid w:val="00E606EE"/>
    <w:rsid w:val="00E61146"/>
    <w:rsid w:val="00E61191"/>
    <w:rsid w:val="00E61B43"/>
    <w:rsid w:val="00E61D6C"/>
    <w:rsid w:val="00E621AD"/>
    <w:rsid w:val="00E62267"/>
    <w:rsid w:val="00E622C3"/>
    <w:rsid w:val="00E62A23"/>
    <w:rsid w:val="00E6338D"/>
    <w:rsid w:val="00E63B6E"/>
    <w:rsid w:val="00E63DE8"/>
    <w:rsid w:val="00E63F5E"/>
    <w:rsid w:val="00E644F4"/>
    <w:rsid w:val="00E64AB8"/>
    <w:rsid w:val="00E650C4"/>
    <w:rsid w:val="00E654CE"/>
    <w:rsid w:val="00E65842"/>
    <w:rsid w:val="00E66728"/>
    <w:rsid w:val="00E667FB"/>
    <w:rsid w:val="00E66A1F"/>
    <w:rsid w:val="00E66D3B"/>
    <w:rsid w:val="00E67454"/>
    <w:rsid w:val="00E70163"/>
    <w:rsid w:val="00E70729"/>
    <w:rsid w:val="00E7092B"/>
    <w:rsid w:val="00E70955"/>
    <w:rsid w:val="00E70E9A"/>
    <w:rsid w:val="00E70EFA"/>
    <w:rsid w:val="00E7108A"/>
    <w:rsid w:val="00E721A6"/>
    <w:rsid w:val="00E73565"/>
    <w:rsid w:val="00E73948"/>
    <w:rsid w:val="00E73FC1"/>
    <w:rsid w:val="00E7467B"/>
    <w:rsid w:val="00E74809"/>
    <w:rsid w:val="00E753B6"/>
    <w:rsid w:val="00E75917"/>
    <w:rsid w:val="00E760D5"/>
    <w:rsid w:val="00E767D1"/>
    <w:rsid w:val="00E76E06"/>
    <w:rsid w:val="00E77503"/>
    <w:rsid w:val="00E77B47"/>
    <w:rsid w:val="00E77D5D"/>
    <w:rsid w:val="00E8027D"/>
    <w:rsid w:val="00E805E9"/>
    <w:rsid w:val="00E809D2"/>
    <w:rsid w:val="00E822F7"/>
    <w:rsid w:val="00E8234C"/>
    <w:rsid w:val="00E8332C"/>
    <w:rsid w:val="00E836B6"/>
    <w:rsid w:val="00E8497F"/>
    <w:rsid w:val="00E84C08"/>
    <w:rsid w:val="00E84CBC"/>
    <w:rsid w:val="00E8561F"/>
    <w:rsid w:val="00E856D0"/>
    <w:rsid w:val="00E85ACF"/>
    <w:rsid w:val="00E85E7B"/>
    <w:rsid w:val="00E86778"/>
    <w:rsid w:val="00E868D4"/>
    <w:rsid w:val="00E86B34"/>
    <w:rsid w:val="00E87598"/>
    <w:rsid w:val="00E87D69"/>
    <w:rsid w:val="00E9074A"/>
    <w:rsid w:val="00E915A4"/>
    <w:rsid w:val="00E91915"/>
    <w:rsid w:val="00E91F65"/>
    <w:rsid w:val="00E922D3"/>
    <w:rsid w:val="00E923DC"/>
    <w:rsid w:val="00E92A63"/>
    <w:rsid w:val="00E92BE6"/>
    <w:rsid w:val="00E92CD8"/>
    <w:rsid w:val="00E93381"/>
    <w:rsid w:val="00E943EC"/>
    <w:rsid w:val="00E94F10"/>
    <w:rsid w:val="00E95125"/>
    <w:rsid w:val="00E967E1"/>
    <w:rsid w:val="00E96C68"/>
    <w:rsid w:val="00E96E1C"/>
    <w:rsid w:val="00EA15F2"/>
    <w:rsid w:val="00EA279D"/>
    <w:rsid w:val="00EA2D07"/>
    <w:rsid w:val="00EA3B00"/>
    <w:rsid w:val="00EA3C69"/>
    <w:rsid w:val="00EA5308"/>
    <w:rsid w:val="00EA548A"/>
    <w:rsid w:val="00EA5B44"/>
    <w:rsid w:val="00EA5CD0"/>
    <w:rsid w:val="00EA5F60"/>
    <w:rsid w:val="00EA6F9A"/>
    <w:rsid w:val="00EA7187"/>
    <w:rsid w:val="00EB1325"/>
    <w:rsid w:val="00EB1410"/>
    <w:rsid w:val="00EB1879"/>
    <w:rsid w:val="00EB1AE4"/>
    <w:rsid w:val="00EB2330"/>
    <w:rsid w:val="00EB249F"/>
    <w:rsid w:val="00EB30B6"/>
    <w:rsid w:val="00EB3261"/>
    <w:rsid w:val="00EB3506"/>
    <w:rsid w:val="00EB39E1"/>
    <w:rsid w:val="00EB43AC"/>
    <w:rsid w:val="00EB4D48"/>
    <w:rsid w:val="00EB54B4"/>
    <w:rsid w:val="00EB5723"/>
    <w:rsid w:val="00EB5863"/>
    <w:rsid w:val="00EB6122"/>
    <w:rsid w:val="00EB63CB"/>
    <w:rsid w:val="00EB69F7"/>
    <w:rsid w:val="00EB6B09"/>
    <w:rsid w:val="00EB6DEF"/>
    <w:rsid w:val="00EB70A4"/>
    <w:rsid w:val="00EB7545"/>
    <w:rsid w:val="00EB7D37"/>
    <w:rsid w:val="00EC024E"/>
    <w:rsid w:val="00EC0287"/>
    <w:rsid w:val="00EC071E"/>
    <w:rsid w:val="00EC0CA6"/>
    <w:rsid w:val="00EC0EC7"/>
    <w:rsid w:val="00EC333B"/>
    <w:rsid w:val="00EC33DA"/>
    <w:rsid w:val="00EC346F"/>
    <w:rsid w:val="00EC3B02"/>
    <w:rsid w:val="00EC4D3B"/>
    <w:rsid w:val="00EC5178"/>
    <w:rsid w:val="00EC59F7"/>
    <w:rsid w:val="00EC5C78"/>
    <w:rsid w:val="00EC6B0C"/>
    <w:rsid w:val="00EC6F77"/>
    <w:rsid w:val="00EC7423"/>
    <w:rsid w:val="00ED106D"/>
    <w:rsid w:val="00ED1073"/>
    <w:rsid w:val="00ED1127"/>
    <w:rsid w:val="00ED1263"/>
    <w:rsid w:val="00ED143B"/>
    <w:rsid w:val="00ED1E2D"/>
    <w:rsid w:val="00ED2192"/>
    <w:rsid w:val="00ED23FE"/>
    <w:rsid w:val="00ED2617"/>
    <w:rsid w:val="00ED52BD"/>
    <w:rsid w:val="00ED568F"/>
    <w:rsid w:val="00ED5B8C"/>
    <w:rsid w:val="00ED6CD2"/>
    <w:rsid w:val="00ED6DC6"/>
    <w:rsid w:val="00ED72D3"/>
    <w:rsid w:val="00ED73BC"/>
    <w:rsid w:val="00ED73F8"/>
    <w:rsid w:val="00ED7A76"/>
    <w:rsid w:val="00ED7AD1"/>
    <w:rsid w:val="00EE0340"/>
    <w:rsid w:val="00EE0D9C"/>
    <w:rsid w:val="00EE20CA"/>
    <w:rsid w:val="00EE2254"/>
    <w:rsid w:val="00EE276F"/>
    <w:rsid w:val="00EE426C"/>
    <w:rsid w:val="00EE500D"/>
    <w:rsid w:val="00EE516E"/>
    <w:rsid w:val="00EE5799"/>
    <w:rsid w:val="00EE57F5"/>
    <w:rsid w:val="00EE64B5"/>
    <w:rsid w:val="00EE6585"/>
    <w:rsid w:val="00EE6DD5"/>
    <w:rsid w:val="00EE6DEA"/>
    <w:rsid w:val="00EE7792"/>
    <w:rsid w:val="00EF03FD"/>
    <w:rsid w:val="00EF06B3"/>
    <w:rsid w:val="00EF07FE"/>
    <w:rsid w:val="00EF0A00"/>
    <w:rsid w:val="00EF16ED"/>
    <w:rsid w:val="00EF2897"/>
    <w:rsid w:val="00EF31B3"/>
    <w:rsid w:val="00EF32B7"/>
    <w:rsid w:val="00EF4392"/>
    <w:rsid w:val="00EF4EC8"/>
    <w:rsid w:val="00EF5262"/>
    <w:rsid w:val="00EF53F0"/>
    <w:rsid w:val="00EF557B"/>
    <w:rsid w:val="00EF5C62"/>
    <w:rsid w:val="00EF6091"/>
    <w:rsid w:val="00EF60F6"/>
    <w:rsid w:val="00EF6114"/>
    <w:rsid w:val="00EF69BC"/>
    <w:rsid w:val="00EF6A41"/>
    <w:rsid w:val="00EF6BDA"/>
    <w:rsid w:val="00EF7023"/>
    <w:rsid w:val="00EF7197"/>
    <w:rsid w:val="00EF77F0"/>
    <w:rsid w:val="00EF78D7"/>
    <w:rsid w:val="00EF7C31"/>
    <w:rsid w:val="00EF7FE3"/>
    <w:rsid w:val="00F00A0D"/>
    <w:rsid w:val="00F00D7F"/>
    <w:rsid w:val="00F00EAA"/>
    <w:rsid w:val="00F010EB"/>
    <w:rsid w:val="00F015C4"/>
    <w:rsid w:val="00F01C67"/>
    <w:rsid w:val="00F026F4"/>
    <w:rsid w:val="00F02D77"/>
    <w:rsid w:val="00F0319A"/>
    <w:rsid w:val="00F031F3"/>
    <w:rsid w:val="00F03EEF"/>
    <w:rsid w:val="00F041F6"/>
    <w:rsid w:val="00F0469B"/>
    <w:rsid w:val="00F05245"/>
    <w:rsid w:val="00F0533C"/>
    <w:rsid w:val="00F05C3B"/>
    <w:rsid w:val="00F06FD3"/>
    <w:rsid w:val="00F077CD"/>
    <w:rsid w:val="00F078B0"/>
    <w:rsid w:val="00F07964"/>
    <w:rsid w:val="00F07BDD"/>
    <w:rsid w:val="00F07F52"/>
    <w:rsid w:val="00F103FC"/>
    <w:rsid w:val="00F1043C"/>
    <w:rsid w:val="00F10A26"/>
    <w:rsid w:val="00F10E56"/>
    <w:rsid w:val="00F113B3"/>
    <w:rsid w:val="00F115A2"/>
    <w:rsid w:val="00F11ABB"/>
    <w:rsid w:val="00F11BA4"/>
    <w:rsid w:val="00F11BC3"/>
    <w:rsid w:val="00F11CC6"/>
    <w:rsid w:val="00F12ADE"/>
    <w:rsid w:val="00F12CC7"/>
    <w:rsid w:val="00F1305B"/>
    <w:rsid w:val="00F1369C"/>
    <w:rsid w:val="00F139CC"/>
    <w:rsid w:val="00F146D2"/>
    <w:rsid w:val="00F14721"/>
    <w:rsid w:val="00F148B8"/>
    <w:rsid w:val="00F14B95"/>
    <w:rsid w:val="00F1564B"/>
    <w:rsid w:val="00F15D09"/>
    <w:rsid w:val="00F15FFA"/>
    <w:rsid w:val="00F1646D"/>
    <w:rsid w:val="00F1724F"/>
    <w:rsid w:val="00F17ADF"/>
    <w:rsid w:val="00F20351"/>
    <w:rsid w:val="00F206F7"/>
    <w:rsid w:val="00F21656"/>
    <w:rsid w:val="00F21908"/>
    <w:rsid w:val="00F21DEB"/>
    <w:rsid w:val="00F21E62"/>
    <w:rsid w:val="00F21E64"/>
    <w:rsid w:val="00F221DF"/>
    <w:rsid w:val="00F227A4"/>
    <w:rsid w:val="00F22A8B"/>
    <w:rsid w:val="00F22F5D"/>
    <w:rsid w:val="00F2329C"/>
    <w:rsid w:val="00F24279"/>
    <w:rsid w:val="00F244D2"/>
    <w:rsid w:val="00F245AE"/>
    <w:rsid w:val="00F26868"/>
    <w:rsid w:val="00F269B3"/>
    <w:rsid w:val="00F309E4"/>
    <w:rsid w:val="00F30DED"/>
    <w:rsid w:val="00F31572"/>
    <w:rsid w:val="00F31700"/>
    <w:rsid w:val="00F3204F"/>
    <w:rsid w:val="00F324A6"/>
    <w:rsid w:val="00F32B66"/>
    <w:rsid w:val="00F32E3B"/>
    <w:rsid w:val="00F33962"/>
    <w:rsid w:val="00F33C60"/>
    <w:rsid w:val="00F33C6C"/>
    <w:rsid w:val="00F33C84"/>
    <w:rsid w:val="00F33CFA"/>
    <w:rsid w:val="00F33F0A"/>
    <w:rsid w:val="00F34268"/>
    <w:rsid w:val="00F34CE0"/>
    <w:rsid w:val="00F34ECB"/>
    <w:rsid w:val="00F34F1D"/>
    <w:rsid w:val="00F3528B"/>
    <w:rsid w:val="00F3533D"/>
    <w:rsid w:val="00F36516"/>
    <w:rsid w:val="00F367AB"/>
    <w:rsid w:val="00F371B3"/>
    <w:rsid w:val="00F371F0"/>
    <w:rsid w:val="00F374A8"/>
    <w:rsid w:val="00F37637"/>
    <w:rsid w:val="00F37AA3"/>
    <w:rsid w:val="00F40081"/>
    <w:rsid w:val="00F40960"/>
    <w:rsid w:val="00F41033"/>
    <w:rsid w:val="00F415D3"/>
    <w:rsid w:val="00F416FE"/>
    <w:rsid w:val="00F41A35"/>
    <w:rsid w:val="00F41EC1"/>
    <w:rsid w:val="00F421B4"/>
    <w:rsid w:val="00F4350E"/>
    <w:rsid w:val="00F44434"/>
    <w:rsid w:val="00F45D3E"/>
    <w:rsid w:val="00F464B9"/>
    <w:rsid w:val="00F46A22"/>
    <w:rsid w:val="00F47527"/>
    <w:rsid w:val="00F47A64"/>
    <w:rsid w:val="00F47E5E"/>
    <w:rsid w:val="00F47E97"/>
    <w:rsid w:val="00F47FE4"/>
    <w:rsid w:val="00F5072D"/>
    <w:rsid w:val="00F50739"/>
    <w:rsid w:val="00F508C9"/>
    <w:rsid w:val="00F50D7B"/>
    <w:rsid w:val="00F50DF8"/>
    <w:rsid w:val="00F50F99"/>
    <w:rsid w:val="00F52350"/>
    <w:rsid w:val="00F5257A"/>
    <w:rsid w:val="00F526B5"/>
    <w:rsid w:val="00F529BA"/>
    <w:rsid w:val="00F54D66"/>
    <w:rsid w:val="00F55169"/>
    <w:rsid w:val="00F55302"/>
    <w:rsid w:val="00F55396"/>
    <w:rsid w:val="00F553A8"/>
    <w:rsid w:val="00F55598"/>
    <w:rsid w:val="00F559D0"/>
    <w:rsid w:val="00F55DA7"/>
    <w:rsid w:val="00F56EF5"/>
    <w:rsid w:val="00F606E6"/>
    <w:rsid w:val="00F60CB0"/>
    <w:rsid w:val="00F6203B"/>
    <w:rsid w:val="00F62446"/>
    <w:rsid w:val="00F639D0"/>
    <w:rsid w:val="00F63B5E"/>
    <w:rsid w:val="00F64692"/>
    <w:rsid w:val="00F64A07"/>
    <w:rsid w:val="00F65491"/>
    <w:rsid w:val="00F657CC"/>
    <w:rsid w:val="00F66200"/>
    <w:rsid w:val="00F66896"/>
    <w:rsid w:val="00F66958"/>
    <w:rsid w:val="00F669E3"/>
    <w:rsid w:val="00F671C0"/>
    <w:rsid w:val="00F67970"/>
    <w:rsid w:val="00F67A34"/>
    <w:rsid w:val="00F704A6"/>
    <w:rsid w:val="00F715B6"/>
    <w:rsid w:val="00F716A4"/>
    <w:rsid w:val="00F71722"/>
    <w:rsid w:val="00F719B7"/>
    <w:rsid w:val="00F720BC"/>
    <w:rsid w:val="00F721F2"/>
    <w:rsid w:val="00F741D3"/>
    <w:rsid w:val="00F74A1C"/>
    <w:rsid w:val="00F7568E"/>
    <w:rsid w:val="00F75DD9"/>
    <w:rsid w:val="00F75E7A"/>
    <w:rsid w:val="00F75EF0"/>
    <w:rsid w:val="00F76D4B"/>
    <w:rsid w:val="00F77125"/>
    <w:rsid w:val="00F773F1"/>
    <w:rsid w:val="00F778C0"/>
    <w:rsid w:val="00F77DBC"/>
    <w:rsid w:val="00F77F72"/>
    <w:rsid w:val="00F80065"/>
    <w:rsid w:val="00F818DB"/>
    <w:rsid w:val="00F819A5"/>
    <w:rsid w:val="00F81D3E"/>
    <w:rsid w:val="00F81EC8"/>
    <w:rsid w:val="00F822D1"/>
    <w:rsid w:val="00F82898"/>
    <w:rsid w:val="00F828A8"/>
    <w:rsid w:val="00F82CF5"/>
    <w:rsid w:val="00F82D56"/>
    <w:rsid w:val="00F82D67"/>
    <w:rsid w:val="00F82EA3"/>
    <w:rsid w:val="00F82F14"/>
    <w:rsid w:val="00F842FC"/>
    <w:rsid w:val="00F84851"/>
    <w:rsid w:val="00F85554"/>
    <w:rsid w:val="00F85629"/>
    <w:rsid w:val="00F860E6"/>
    <w:rsid w:val="00F879C0"/>
    <w:rsid w:val="00F87BB2"/>
    <w:rsid w:val="00F907DB"/>
    <w:rsid w:val="00F9146D"/>
    <w:rsid w:val="00F9348C"/>
    <w:rsid w:val="00F9350F"/>
    <w:rsid w:val="00F9351E"/>
    <w:rsid w:val="00F935FE"/>
    <w:rsid w:val="00F93D9D"/>
    <w:rsid w:val="00F94146"/>
    <w:rsid w:val="00F95A1C"/>
    <w:rsid w:val="00F95B26"/>
    <w:rsid w:val="00F95FC7"/>
    <w:rsid w:val="00F97C00"/>
    <w:rsid w:val="00F97CCB"/>
    <w:rsid w:val="00FA02E6"/>
    <w:rsid w:val="00FA0394"/>
    <w:rsid w:val="00FA147B"/>
    <w:rsid w:val="00FA1539"/>
    <w:rsid w:val="00FA1A42"/>
    <w:rsid w:val="00FA1B4E"/>
    <w:rsid w:val="00FA1EE1"/>
    <w:rsid w:val="00FA2A20"/>
    <w:rsid w:val="00FA2B04"/>
    <w:rsid w:val="00FA432C"/>
    <w:rsid w:val="00FA4337"/>
    <w:rsid w:val="00FA577A"/>
    <w:rsid w:val="00FA6055"/>
    <w:rsid w:val="00FA612C"/>
    <w:rsid w:val="00FA6A50"/>
    <w:rsid w:val="00FA6A62"/>
    <w:rsid w:val="00FA731C"/>
    <w:rsid w:val="00FA7494"/>
    <w:rsid w:val="00FA74C4"/>
    <w:rsid w:val="00FB044A"/>
    <w:rsid w:val="00FB0F29"/>
    <w:rsid w:val="00FB1EB4"/>
    <w:rsid w:val="00FB25FD"/>
    <w:rsid w:val="00FB2703"/>
    <w:rsid w:val="00FB2A88"/>
    <w:rsid w:val="00FB3B9E"/>
    <w:rsid w:val="00FB3BDD"/>
    <w:rsid w:val="00FB41C3"/>
    <w:rsid w:val="00FB433D"/>
    <w:rsid w:val="00FB4401"/>
    <w:rsid w:val="00FB525D"/>
    <w:rsid w:val="00FB536F"/>
    <w:rsid w:val="00FB5F6B"/>
    <w:rsid w:val="00FB6907"/>
    <w:rsid w:val="00FB69C7"/>
    <w:rsid w:val="00FB76B5"/>
    <w:rsid w:val="00FB7F37"/>
    <w:rsid w:val="00FC1349"/>
    <w:rsid w:val="00FC170E"/>
    <w:rsid w:val="00FC1777"/>
    <w:rsid w:val="00FC203C"/>
    <w:rsid w:val="00FC2460"/>
    <w:rsid w:val="00FC2516"/>
    <w:rsid w:val="00FC2A46"/>
    <w:rsid w:val="00FC2C7B"/>
    <w:rsid w:val="00FC312B"/>
    <w:rsid w:val="00FC3680"/>
    <w:rsid w:val="00FC4C31"/>
    <w:rsid w:val="00FC506D"/>
    <w:rsid w:val="00FC5A2F"/>
    <w:rsid w:val="00FC5FDE"/>
    <w:rsid w:val="00FC6043"/>
    <w:rsid w:val="00FC6A86"/>
    <w:rsid w:val="00FC7731"/>
    <w:rsid w:val="00FC7936"/>
    <w:rsid w:val="00FC7B57"/>
    <w:rsid w:val="00FD0AAD"/>
    <w:rsid w:val="00FD0D9E"/>
    <w:rsid w:val="00FD1916"/>
    <w:rsid w:val="00FD411E"/>
    <w:rsid w:val="00FD4EE8"/>
    <w:rsid w:val="00FD517A"/>
    <w:rsid w:val="00FD554E"/>
    <w:rsid w:val="00FD58EB"/>
    <w:rsid w:val="00FD5A4A"/>
    <w:rsid w:val="00FD5F1A"/>
    <w:rsid w:val="00FD6738"/>
    <w:rsid w:val="00FD767D"/>
    <w:rsid w:val="00FE08EE"/>
    <w:rsid w:val="00FE0EBA"/>
    <w:rsid w:val="00FE1BE5"/>
    <w:rsid w:val="00FE20FF"/>
    <w:rsid w:val="00FE2F00"/>
    <w:rsid w:val="00FE3210"/>
    <w:rsid w:val="00FE3B4E"/>
    <w:rsid w:val="00FE46C6"/>
    <w:rsid w:val="00FE4E81"/>
    <w:rsid w:val="00FE4F73"/>
    <w:rsid w:val="00FE5032"/>
    <w:rsid w:val="00FE55EA"/>
    <w:rsid w:val="00FE5BEE"/>
    <w:rsid w:val="00FE6C44"/>
    <w:rsid w:val="00FE76D1"/>
    <w:rsid w:val="00FE7B13"/>
    <w:rsid w:val="00FF079E"/>
    <w:rsid w:val="00FF12BB"/>
    <w:rsid w:val="00FF1511"/>
    <w:rsid w:val="00FF1D6C"/>
    <w:rsid w:val="00FF21B2"/>
    <w:rsid w:val="00FF22ED"/>
    <w:rsid w:val="00FF2BF8"/>
    <w:rsid w:val="00FF2E3B"/>
    <w:rsid w:val="00FF2F12"/>
    <w:rsid w:val="00FF30F2"/>
    <w:rsid w:val="00FF38EB"/>
    <w:rsid w:val="00FF3D70"/>
    <w:rsid w:val="00FF4048"/>
    <w:rsid w:val="00FF4A72"/>
    <w:rsid w:val="00FF54DD"/>
    <w:rsid w:val="00FF6101"/>
    <w:rsid w:val="00FF6518"/>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13A8F68"/>
  <w15:docId w15:val="{2DA8E1C7-A03D-44FC-B1F6-43145322D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nhideWhenUsed="1"/>
    <w:lsdException w:name="FollowedHyperlink" w:semiHidden="1" w:unhideWhenUsed="1" w:qFormat="1"/>
    <w:lsdException w:name="Strong" w:uiPriority="22"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qFormat="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lsdException w:name="Medium Shading 2 Accent 1" w:uiPriority="64"/>
    <w:lsdException w:name="Medium List 1 Accent 1" w:uiPriority="65"/>
    <w:lsdException w:name="Revision" w:semiHidden="1" w:qFormat="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C685F"/>
    <w:pPr>
      <w:suppressAutoHyphens/>
      <w:spacing w:before="120" w:after="120"/>
      <w:jc w:val="both"/>
    </w:pPr>
    <w:rPr>
      <w:rFonts w:ascii="Calibri" w:hAnsi="Calibri" w:cs="Calibri"/>
      <w:sz w:val="22"/>
      <w:szCs w:val="24"/>
      <w:lang w:val="el-GR" w:eastAsia="zh-CN"/>
    </w:rPr>
  </w:style>
  <w:style w:type="paragraph" w:styleId="1">
    <w:name w:val="heading 1"/>
    <w:aliases w:val="H1 Char,H1,Head1,Heading apps,h1,BMS Heading 1,H11,H12,H13,H14,H15,H16,H17,Outline1,Level 1 Topic Heading,Heading 1-ERI,l1,Head 1 (Chapter heading),Head 1,Head 11,Head 12,Head 111,Head 13,Head 112,Head 14,Head 113,Head 15,Head 114"/>
    <w:basedOn w:val="a2"/>
    <w:next w:val="a2"/>
    <w:link w:val="1Char1"/>
    <w:uiPriority w:val="9"/>
    <w:qFormat/>
    <w:rsid w:val="00B770BA"/>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Times New Roman"/>
      <w:b/>
      <w:bCs/>
      <w:color w:val="333399"/>
      <w:sz w:val="28"/>
      <w:szCs w:val="32"/>
      <w:lang w:val="en-US"/>
    </w:rPr>
  </w:style>
  <w:style w:type="paragraph" w:styleId="20">
    <w:name w:val="heading 2"/>
    <w:basedOn w:val="1"/>
    <w:next w:val="a2"/>
    <w:link w:val="2Char1"/>
    <w:qFormat/>
    <w:rsid w:val="00B770BA"/>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aliases w:val="H3,3 bullet,b,2,bullet,B1,SECOND,Second,h3,b1,bullet pt,6 bullet,List 1,Level 1 - 1,H31,H32,H311,h31,H33,H312,h32,H321,H3111,h311,H34,H313,h33,H35,H314,h34,H36,H315,h35,H322,H3112,h312,H331,H3121,h321,H341,H3131,h331,H351,H3141,h341,H37,3"/>
    <w:basedOn w:val="a2"/>
    <w:next w:val="a2"/>
    <w:link w:val="3Char1"/>
    <w:uiPriority w:val="9"/>
    <w:qFormat/>
    <w:rsid w:val="00B770BA"/>
    <w:pPr>
      <w:keepNext/>
      <w:spacing w:before="240" w:after="60"/>
      <w:ind w:left="567" w:hanging="567"/>
      <w:outlineLvl w:val="2"/>
    </w:pPr>
    <w:rPr>
      <w:rFonts w:ascii="Arial" w:hAnsi="Arial" w:cs="Times New Roman"/>
      <w:b/>
      <w:bCs/>
      <w:szCs w:val="26"/>
    </w:rPr>
  </w:style>
  <w:style w:type="paragraph" w:styleId="4">
    <w:name w:val="heading 4"/>
    <w:basedOn w:val="a2"/>
    <w:next w:val="a2"/>
    <w:link w:val="4Char1"/>
    <w:uiPriority w:val="99"/>
    <w:qFormat/>
    <w:rsid w:val="00DF10F7"/>
    <w:pPr>
      <w:keepNext/>
      <w:spacing w:before="240"/>
      <w:outlineLvl w:val="3"/>
    </w:pPr>
    <w:rPr>
      <w:rFonts w:asciiTheme="minorHAnsi" w:hAnsiTheme="minorHAnsi" w:cs="Times New Roman"/>
      <w:b/>
      <w:bCs/>
      <w:szCs w:val="28"/>
    </w:rPr>
  </w:style>
  <w:style w:type="paragraph" w:styleId="5">
    <w:name w:val="heading 5"/>
    <w:basedOn w:val="a2"/>
    <w:next w:val="a2"/>
    <w:link w:val="5Char1"/>
    <w:uiPriority w:val="99"/>
    <w:qFormat/>
    <w:rsid w:val="00B770BA"/>
    <w:pPr>
      <w:numPr>
        <w:ilvl w:val="4"/>
        <w:numId w:val="1"/>
      </w:numPr>
      <w:spacing w:before="200" w:after="200" w:line="280" w:lineRule="exact"/>
      <w:outlineLvl w:val="4"/>
    </w:pPr>
    <w:rPr>
      <w:rFonts w:ascii="Lucida Sans" w:hAnsi="Lucida Sans" w:cs="Times New Roman"/>
      <w:b/>
      <w:szCs w:val="20"/>
      <w:lang w:val="en-US"/>
    </w:rPr>
  </w:style>
  <w:style w:type="paragraph" w:styleId="6">
    <w:name w:val="heading 6"/>
    <w:basedOn w:val="a2"/>
    <w:next w:val="a2"/>
    <w:link w:val="6Char1"/>
    <w:uiPriority w:val="99"/>
    <w:qFormat/>
    <w:rsid w:val="001A7731"/>
    <w:pPr>
      <w:tabs>
        <w:tab w:val="left" w:pos="2978"/>
      </w:tabs>
      <w:suppressAutoHyphens w:val="0"/>
      <w:spacing w:after="240" w:line="360" w:lineRule="auto"/>
      <w:ind w:left="2978" w:hanging="1134"/>
      <w:outlineLvl w:val="5"/>
    </w:pPr>
    <w:rPr>
      <w:rFonts w:ascii="Tahoma" w:hAnsi="Tahoma" w:cs="Times New Roman"/>
      <w:b/>
      <w:sz w:val="18"/>
      <w:szCs w:val="20"/>
      <w:lang w:eastAsia="en-US"/>
    </w:rPr>
  </w:style>
  <w:style w:type="paragraph" w:styleId="7">
    <w:name w:val="heading 7"/>
    <w:basedOn w:val="a2"/>
    <w:next w:val="a2"/>
    <w:link w:val="7Char1"/>
    <w:uiPriority w:val="99"/>
    <w:qFormat/>
    <w:rsid w:val="001A7731"/>
    <w:pPr>
      <w:tabs>
        <w:tab w:val="left" w:pos="2289"/>
        <w:tab w:val="left" w:pos="2835"/>
      </w:tabs>
      <w:suppressAutoHyphens w:val="0"/>
      <w:spacing w:after="60" w:line="360" w:lineRule="auto"/>
      <w:ind w:left="2289" w:hanging="1296"/>
      <w:outlineLvl w:val="6"/>
    </w:pPr>
    <w:rPr>
      <w:rFonts w:ascii="Tahoma" w:hAnsi="Tahoma" w:cs="Times New Roman"/>
      <w:sz w:val="18"/>
      <w:szCs w:val="20"/>
      <w:u w:val="single"/>
      <w:lang w:eastAsia="en-US"/>
    </w:rPr>
  </w:style>
  <w:style w:type="paragraph" w:styleId="8">
    <w:name w:val="heading 8"/>
    <w:basedOn w:val="a2"/>
    <w:next w:val="a2"/>
    <w:link w:val="8Char1"/>
    <w:uiPriority w:val="99"/>
    <w:qFormat/>
    <w:rsid w:val="001A7731"/>
    <w:pPr>
      <w:tabs>
        <w:tab w:val="left" w:pos="2433"/>
        <w:tab w:val="left" w:pos="3119"/>
      </w:tabs>
      <w:suppressAutoHyphens w:val="0"/>
      <w:spacing w:after="60"/>
      <w:ind w:left="2433" w:hanging="1440"/>
      <w:outlineLvl w:val="7"/>
    </w:pPr>
    <w:rPr>
      <w:rFonts w:ascii="Tahoma" w:hAnsi="Tahoma" w:cs="Times New Roman"/>
      <w:sz w:val="18"/>
      <w:szCs w:val="20"/>
      <w:u w:val="single"/>
      <w:lang w:eastAsia="en-US"/>
    </w:rPr>
  </w:style>
  <w:style w:type="paragraph" w:styleId="9">
    <w:name w:val="heading 9"/>
    <w:basedOn w:val="a2"/>
    <w:next w:val="a2"/>
    <w:link w:val="9Char1"/>
    <w:uiPriority w:val="99"/>
    <w:qFormat/>
    <w:rsid w:val="001A7731"/>
    <w:pPr>
      <w:tabs>
        <w:tab w:val="left" w:pos="2577"/>
        <w:tab w:val="left" w:pos="3119"/>
      </w:tabs>
      <w:suppressAutoHyphens w:val="0"/>
      <w:spacing w:after="60"/>
      <w:ind w:left="2577" w:hanging="1584"/>
      <w:jc w:val="left"/>
      <w:outlineLvl w:val="8"/>
    </w:pPr>
    <w:rPr>
      <w:rFonts w:ascii="Tahoma" w:hAnsi="Tahoma" w:cs="Times New Roman"/>
      <w:sz w:val="18"/>
      <w:szCs w:val="20"/>
      <w:u w:val="single"/>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1">
    <w:name w:val="Επικεφαλίδα 1 Char1"/>
    <w:aliases w:val="H1 Char Char,H1 Char1,Head1 Char,Heading apps Char,h1 Char,BMS Heading 1 Char,H11 Char,H12 Char,H13 Char,H14 Char,H15 Char,H16 Char,H17 Char,Outline1 Char,Level 1 Topic Heading Char,Heading 1-ERI Char,l1 Char,Head 1 Char,Head 11 Char"/>
    <w:link w:val="1"/>
    <w:uiPriority w:val="9"/>
    <w:rsid w:val="001A7731"/>
    <w:rPr>
      <w:rFonts w:ascii="Arial" w:hAnsi="Arial" w:cs="Arial"/>
      <w:b/>
      <w:bCs/>
      <w:color w:val="333399"/>
      <w:sz w:val="28"/>
      <w:szCs w:val="32"/>
      <w:lang w:val="en-US" w:eastAsia="zh-CN"/>
    </w:rPr>
  </w:style>
  <w:style w:type="character" w:customStyle="1" w:styleId="2Char1">
    <w:name w:val="Επικεφαλίδα 2 Char1"/>
    <w:link w:val="20"/>
    <w:rsid w:val="001A7731"/>
    <w:rPr>
      <w:rFonts w:ascii="Arial" w:hAnsi="Arial" w:cs="Arial"/>
      <w:b/>
      <w:color w:val="002060"/>
      <w:sz w:val="24"/>
      <w:szCs w:val="22"/>
      <w:lang w:val="en-GB" w:eastAsia="zh-CN"/>
    </w:rPr>
  </w:style>
  <w:style w:type="character" w:customStyle="1" w:styleId="3Char1">
    <w:name w:val="Επικεφαλίδα 3 Char1"/>
    <w:aliases w:val="H3 Char1,3 bullet Char1,b Char1,2 Char1,bullet Char1,B1 Char1,SECOND Char1,Second Char1,h3 Char1,b1 Char1,bullet pt Char1,6 bullet Char1,List 1 Char1,Level 1 - 1 Char1,H31 Char1,H32 Char1,H311 Char1,h31 Char1,H33 Char1,H312 Char1"/>
    <w:link w:val="3"/>
    <w:uiPriority w:val="9"/>
    <w:rsid w:val="001A7731"/>
    <w:rPr>
      <w:rFonts w:ascii="Arial" w:hAnsi="Arial"/>
      <w:b/>
      <w:bCs/>
      <w:sz w:val="22"/>
      <w:szCs w:val="26"/>
      <w:lang w:val="en-GB" w:eastAsia="zh-CN"/>
    </w:rPr>
  </w:style>
  <w:style w:type="character" w:customStyle="1" w:styleId="4Char1">
    <w:name w:val="Επικεφαλίδα 4 Char1"/>
    <w:link w:val="4"/>
    <w:uiPriority w:val="99"/>
    <w:qFormat/>
    <w:rsid w:val="00DF10F7"/>
    <w:rPr>
      <w:rFonts w:asciiTheme="minorHAnsi" w:hAnsiTheme="minorHAnsi"/>
      <w:b/>
      <w:bCs/>
      <w:sz w:val="22"/>
      <w:szCs w:val="28"/>
      <w:lang w:val="el-GR" w:eastAsia="zh-CN"/>
    </w:rPr>
  </w:style>
  <w:style w:type="character" w:customStyle="1" w:styleId="5Char1">
    <w:name w:val="Επικεφαλίδα 5 Char1"/>
    <w:link w:val="5"/>
    <w:uiPriority w:val="99"/>
    <w:qFormat/>
    <w:rsid w:val="001A7731"/>
    <w:rPr>
      <w:rFonts w:ascii="Lucida Sans" w:hAnsi="Lucida Sans"/>
      <w:b/>
      <w:sz w:val="22"/>
      <w:lang w:eastAsia="zh-CN"/>
    </w:rPr>
  </w:style>
  <w:style w:type="character" w:customStyle="1" w:styleId="6Char1">
    <w:name w:val="Επικεφαλίδα 6 Char1"/>
    <w:link w:val="6"/>
    <w:uiPriority w:val="99"/>
    <w:rsid w:val="001A7731"/>
    <w:rPr>
      <w:rFonts w:ascii="Tahoma" w:hAnsi="Tahoma"/>
      <w:b/>
      <w:sz w:val="18"/>
      <w:lang w:eastAsia="en-US"/>
    </w:rPr>
  </w:style>
  <w:style w:type="character" w:customStyle="1" w:styleId="7Char1">
    <w:name w:val="Επικεφαλίδα 7 Char1"/>
    <w:link w:val="7"/>
    <w:uiPriority w:val="99"/>
    <w:rsid w:val="001A7731"/>
    <w:rPr>
      <w:rFonts w:ascii="Tahoma" w:hAnsi="Tahoma"/>
      <w:sz w:val="18"/>
      <w:u w:val="single"/>
      <w:lang w:eastAsia="en-US"/>
    </w:rPr>
  </w:style>
  <w:style w:type="character" w:customStyle="1" w:styleId="8Char1">
    <w:name w:val="Επικεφαλίδα 8 Char1"/>
    <w:link w:val="8"/>
    <w:uiPriority w:val="99"/>
    <w:rsid w:val="001A7731"/>
    <w:rPr>
      <w:rFonts w:ascii="Tahoma" w:hAnsi="Tahoma"/>
      <w:sz w:val="18"/>
      <w:u w:val="single"/>
      <w:lang w:eastAsia="en-US"/>
    </w:rPr>
  </w:style>
  <w:style w:type="character" w:customStyle="1" w:styleId="9Char1">
    <w:name w:val="Επικεφαλίδα 9 Char1"/>
    <w:link w:val="9"/>
    <w:uiPriority w:val="99"/>
    <w:rsid w:val="001A7731"/>
    <w:rPr>
      <w:rFonts w:ascii="Tahoma" w:hAnsi="Tahoma"/>
      <w:sz w:val="18"/>
      <w:u w:val="single"/>
      <w:lang w:eastAsia="en-US"/>
    </w:rPr>
  </w:style>
  <w:style w:type="character" w:customStyle="1" w:styleId="WW8Num1z0">
    <w:name w:val="WW8Num1z0"/>
    <w:uiPriority w:val="99"/>
    <w:qFormat/>
    <w:rsid w:val="00B770BA"/>
  </w:style>
  <w:style w:type="character" w:customStyle="1" w:styleId="WW8Num1z1">
    <w:name w:val="WW8Num1z1"/>
    <w:uiPriority w:val="99"/>
    <w:qFormat/>
    <w:rsid w:val="00B770BA"/>
  </w:style>
  <w:style w:type="character" w:customStyle="1" w:styleId="WW8Num1z2">
    <w:name w:val="WW8Num1z2"/>
    <w:uiPriority w:val="99"/>
    <w:qFormat/>
    <w:rsid w:val="00B770BA"/>
  </w:style>
  <w:style w:type="character" w:customStyle="1" w:styleId="WW8Num1z3">
    <w:name w:val="WW8Num1z3"/>
    <w:uiPriority w:val="99"/>
    <w:qFormat/>
    <w:rsid w:val="00B770BA"/>
  </w:style>
  <w:style w:type="character" w:customStyle="1" w:styleId="WW8Num1z4">
    <w:name w:val="WW8Num1z4"/>
    <w:uiPriority w:val="99"/>
    <w:qFormat/>
    <w:rsid w:val="00B770BA"/>
    <w:rPr>
      <w:rFonts w:ascii="Arial" w:hAnsi="Arial" w:cs="Times New Roman"/>
      <w:b w:val="0"/>
      <w:i w:val="0"/>
      <w:sz w:val="20"/>
      <w:szCs w:val="20"/>
    </w:rPr>
  </w:style>
  <w:style w:type="character" w:customStyle="1" w:styleId="WW8Num1z5">
    <w:name w:val="WW8Num1z5"/>
    <w:uiPriority w:val="99"/>
    <w:qFormat/>
    <w:rsid w:val="00B770BA"/>
  </w:style>
  <w:style w:type="character" w:customStyle="1" w:styleId="WW8Num1z6">
    <w:name w:val="WW8Num1z6"/>
    <w:uiPriority w:val="99"/>
    <w:qFormat/>
    <w:rsid w:val="00B770BA"/>
  </w:style>
  <w:style w:type="character" w:customStyle="1" w:styleId="WW8Num1z7">
    <w:name w:val="WW8Num1z7"/>
    <w:uiPriority w:val="99"/>
    <w:qFormat/>
    <w:rsid w:val="00B770BA"/>
  </w:style>
  <w:style w:type="character" w:customStyle="1" w:styleId="WW8Num1z8">
    <w:name w:val="WW8Num1z8"/>
    <w:uiPriority w:val="99"/>
    <w:qFormat/>
    <w:rsid w:val="00B770BA"/>
  </w:style>
  <w:style w:type="character" w:customStyle="1" w:styleId="WW8Num2z0">
    <w:name w:val="WW8Num2z0"/>
    <w:uiPriority w:val="99"/>
    <w:qFormat/>
    <w:rsid w:val="00B770BA"/>
    <w:rPr>
      <w:rFonts w:ascii="Symbol" w:hAnsi="Symbol" w:cs="Symbol"/>
      <w:lang w:val="el-GR"/>
    </w:rPr>
  </w:style>
  <w:style w:type="character" w:customStyle="1" w:styleId="WW8Num3z0">
    <w:name w:val="WW8Num3z0"/>
    <w:uiPriority w:val="99"/>
    <w:qFormat/>
    <w:rsid w:val="00B770BA"/>
    <w:rPr>
      <w:lang w:val="el-GR"/>
    </w:rPr>
  </w:style>
  <w:style w:type="character" w:customStyle="1" w:styleId="WW8Num4z0">
    <w:name w:val="WW8Num4z0"/>
    <w:uiPriority w:val="99"/>
    <w:qFormat/>
    <w:rsid w:val="00B770BA"/>
    <w:rPr>
      <w:rFonts w:ascii="Webdings" w:hAnsi="Webdings" w:cs="Webdings"/>
      <w:color w:val="333399"/>
      <w:sz w:val="16"/>
    </w:rPr>
  </w:style>
  <w:style w:type="character" w:customStyle="1" w:styleId="WW8Num5z0">
    <w:name w:val="WW8Num5z0"/>
    <w:uiPriority w:val="99"/>
    <w:qFormat/>
    <w:rsid w:val="00B770BA"/>
    <w:rPr>
      <w:highlight w:val="yellow"/>
      <w:lang w:val="el-GR"/>
    </w:rPr>
  </w:style>
  <w:style w:type="character" w:customStyle="1" w:styleId="WW8Num6z0">
    <w:name w:val="WW8Num6z0"/>
    <w:uiPriority w:val="99"/>
    <w:qFormat/>
    <w:rsid w:val="00B770BA"/>
    <w:rPr>
      <w:b/>
      <w:bCs/>
      <w:szCs w:val="22"/>
      <w:lang w:val="el-GR"/>
    </w:rPr>
  </w:style>
  <w:style w:type="character" w:customStyle="1" w:styleId="WW8Num6z1">
    <w:name w:val="WW8Num6z1"/>
    <w:uiPriority w:val="99"/>
    <w:qFormat/>
    <w:rsid w:val="00B770BA"/>
  </w:style>
  <w:style w:type="character" w:customStyle="1" w:styleId="WW8Num6z2">
    <w:name w:val="WW8Num6z2"/>
    <w:uiPriority w:val="99"/>
    <w:qFormat/>
    <w:rsid w:val="00B770BA"/>
  </w:style>
  <w:style w:type="character" w:customStyle="1" w:styleId="WW8Num6z3">
    <w:name w:val="WW8Num6z3"/>
    <w:uiPriority w:val="99"/>
    <w:qFormat/>
    <w:rsid w:val="00B770BA"/>
  </w:style>
  <w:style w:type="character" w:customStyle="1" w:styleId="WW8Num6z4">
    <w:name w:val="WW8Num6z4"/>
    <w:uiPriority w:val="99"/>
    <w:qFormat/>
    <w:rsid w:val="00B770BA"/>
  </w:style>
  <w:style w:type="character" w:customStyle="1" w:styleId="WW8Num6z5">
    <w:name w:val="WW8Num6z5"/>
    <w:uiPriority w:val="99"/>
    <w:qFormat/>
    <w:rsid w:val="00B770BA"/>
  </w:style>
  <w:style w:type="character" w:customStyle="1" w:styleId="WW8Num6z6">
    <w:name w:val="WW8Num6z6"/>
    <w:uiPriority w:val="99"/>
    <w:qFormat/>
    <w:rsid w:val="00B770BA"/>
  </w:style>
  <w:style w:type="character" w:customStyle="1" w:styleId="WW8Num6z7">
    <w:name w:val="WW8Num6z7"/>
    <w:uiPriority w:val="99"/>
    <w:qFormat/>
    <w:rsid w:val="00B770BA"/>
  </w:style>
  <w:style w:type="character" w:customStyle="1" w:styleId="WW8Num6z8">
    <w:name w:val="WW8Num6z8"/>
    <w:uiPriority w:val="99"/>
    <w:qFormat/>
    <w:rsid w:val="00B770BA"/>
  </w:style>
  <w:style w:type="character" w:customStyle="1" w:styleId="WW8Num7z0">
    <w:name w:val="WW8Num7z0"/>
    <w:uiPriority w:val="99"/>
    <w:qFormat/>
    <w:rsid w:val="00B770BA"/>
    <w:rPr>
      <w:b/>
      <w:bCs/>
      <w:szCs w:val="22"/>
      <w:lang w:val="el-GR"/>
    </w:rPr>
  </w:style>
  <w:style w:type="character" w:customStyle="1" w:styleId="WW8Num7z1">
    <w:name w:val="WW8Num7z1"/>
    <w:uiPriority w:val="99"/>
    <w:qFormat/>
    <w:rsid w:val="00B770BA"/>
    <w:rPr>
      <w:rFonts w:eastAsia="Calibri"/>
      <w:lang w:val="el-GR"/>
    </w:rPr>
  </w:style>
  <w:style w:type="character" w:customStyle="1" w:styleId="WW8Num7z2">
    <w:name w:val="WW8Num7z2"/>
    <w:uiPriority w:val="99"/>
    <w:qFormat/>
    <w:rsid w:val="00B770BA"/>
  </w:style>
  <w:style w:type="character" w:customStyle="1" w:styleId="WW8Num7z3">
    <w:name w:val="WW8Num7z3"/>
    <w:uiPriority w:val="99"/>
    <w:qFormat/>
    <w:rsid w:val="00B770BA"/>
  </w:style>
  <w:style w:type="character" w:customStyle="1" w:styleId="WW8Num7z4">
    <w:name w:val="WW8Num7z4"/>
    <w:uiPriority w:val="99"/>
    <w:qFormat/>
    <w:rsid w:val="00B770BA"/>
  </w:style>
  <w:style w:type="character" w:customStyle="1" w:styleId="WW8Num7z5">
    <w:name w:val="WW8Num7z5"/>
    <w:uiPriority w:val="99"/>
    <w:qFormat/>
    <w:rsid w:val="00B770BA"/>
  </w:style>
  <w:style w:type="character" w:customStyle="1" w:styleId="WW8Num7z6">
    <w:name w:val="WW8Num7z6"/>
    <w:uiPriority w:val="99"/>
    <w:qFormat/>
    <w:rsid w:val="00B770BA"/>
  </w:style>
  <w:style w:type="character" w:customStyle="1" w:styleId="WW8Num7z7">
    <w:name w:val="WW8Num7z7"/>
    <w:uiPriority w:val="99"/>
    <w:qFormat/>
    <w:rsid w:val="00B770BA"/>
  </w:style>
  <w:style w:type="character" w:customStyle="1" w:styleId="WW8Num7z8">
    <w:name w:val="WW8Num7z8"/>
    <w:uiPriority w:val="99"/>
    <w:qFormat/>
    <w:rsid w:val="00B770BA"/>
  </w:style>
  <w:style w:type="character" w:customStyle="1" w:styleId="WW8Num8z0">
    <w:name w:val="WW8Num8z0"/>
    <w:uiPriority w:val="99"/>
    <w:qFormat/>
    <w:rsid w:val="00B770BA"/>
    <w:rPr>
      <w:rFonts w:ascii="Symbol" w:hAnsi="Symbol" w:cs="OpenSymbol"/>
      <w:color w:val="5B9BD5"/>
    </w:rPr>
  </w:style>
  <w:style w:type="character" w:customStyle="1" w:styleId="WW8Num9z0">
    <w:name w:val="WW8Num9z0"/>
    <w:uiPriority w:val="99"/>
    <w:qFormat/>
    <w:rsid w:val="00B770BA"/>
    <w:rPr>
      <w:rFonts w:ascii="Angsana New" w:hAnsi="Angsana New" w:cs="Angsana New"/>
      <w:color w:val="000000"/>
      <w:kern w:val="1"/>
      <w:szCs w:val="22"/>
      <w:shd w:val="clear" w:color="auto" w:fill="FFFFFF"/>
      <w:lang w:val="el-GR"/>
    </w:rPr>
  </w:style>
  <w:style w:type="character" w:customStyle="1" w:styleId="WW8Num10z0">
    <w:name w:val="WW8Num10z0"/>
    <w:uiPriority w:val="99"/>
    <w:qFormat/>
    <w:rsid w:val="00B770BA"/>
    <w:rPr>
      <w:rFonts w:ascii="Symbol" w:hAnsi="Symbol" w:cs="Symbol"/>
      <w:kern w:val="1"/>
      <w:shd w:val="clear" w:color="auto" w:fill="C0C0C0"/>
      <w:lang w:val="el-GR"/>
    </w:rPr>
  </w:style>
  <w:style w:type="character" w:customStyle="1" w:styleId="WW8Num10z1">
    <w:name w:val="WW8Num10z1"/>
    <w:uiPriority w:val="99"/>
    <w:qFormat/>
    <w:rsid w:val="00B770BA"/>
  </w:style>
  <w:style w:type="character" w:customStyle="1" w:styleId="WW8Num10z2">
    <w:name w:val="WW8Num10z2"/>
    <w:uiPriority w:val="99"/>
    <w:qFormat/>
    <w:rsid w:val="00B770BA"/>
  </w:style>
  <w:style w:type="character" w:customStyle="1" w:styleId="WW8Num10z3">
    <w:name w:val="WW8Num10z3"/>
    <w:uiPriority w:val="99"/>
    <w:qFormat/>
    <w:rsid w:val="00B770BA"/>
  </w:style>
  <w:style w:type="character" w:customStyle="1" w:styleId="WW8Num10z4">
    <w:name w:val="WW8Num10z4"/>
    <w:uiPriority w:val="99"/>
    <w:qFormat/>
    <w:rsid w:val="00B770BA"/>
  </w:style>
  <w:style w:type="character" w:customStyle="1" w:styleId="WW8Num10z5">
    <w:name w:val="WW8Num10z5"/>
    <w:uiPriority w:val="99"/>
    <w:qFormat/>
    <w:rsid w:val="00B770BA"/>
  </w:style>
  <w:style w:type="character" w:customStyle="1" w:styleId="WW8Num10z6">
    <w:name w:val="WW8Num10z6"/>
    <w:uiPriority w:val="99"/>
    <w:qFormat/>
    <w:rsid w:val="00B770BA"/>
  </w:style>
  <w:style w:type="character" w:customStyle="1" w:styleId="WW8Num10z7">
    <w:name w:val="WW8Num10z7"/>
    <w:uiPriority w:val="99"/>
    <w:qFormat/>
    <w:rsid w:val="00B770BA"/>
  </w:style>
  <w:style w:type="character" w:customStyle="1" w:styleId="WW8Num10z8">
    <w:name w:val="WW8Num10z8"/>
    <w:uiPriority w:val="99"/>
    <w:qFormat/>
    <w:rsid w:val="00B770BA"/>
  </w:style>
  <w:style w:type="character" w:customStyle="1" w:styleId="WW8Num11z0">
    <w:name w:val="WW8Num11z0"/>
    <w:uiPriority w:val="99"/>
    <w:qFormat/>
    <w:rsid w:val="00B770BA"/>
    <w:rPr>
      <w:rFonts w:ascii="Symbol" w:hAnsi="Symbol" w:cs="Symbol" w:hint="default"/>
      <w:lang w:val="el-GR"/>
    </w:rPr>
  </w:style>
  <w:style w:type="character" w:customStyle="1" w:styleId="WW8Num11z1">
    <w:name w:val="WW8Num11z1"/>
    <w:uiPriority w:val="99"/>
    <w:qFormat/>
    <w:rsid w:val="00B770BA"/>
    <w:rPr>
      <w:rFonts w:ascii="Courier New" w:hAnsi="Courier New" w:cs="Courier New" w:hint="default"/>
    </w:rPr>
  </w:style>
  <w:style w:type="character" w:customStyle="1" w:styleId="WW8Num11z2">
    <w:name w:val="WW8Num11z2"/>
    <w:uiPriority w:val="99"/>
    <w:qFormat/>
    <w:rsid w:val="00B770BA"/>
    <w:rPr>
      <w:rFonts w:ascii="Wingdings" w:hAnsi="Wingdings" w:cs="Wingdings" w:hint="default"/>
    </w:rPr>
  </w:style>
  <w:style w:type="character" w:customStyle="1" w:styleId="WW-DefaultParagraphFont">
    <w:name w:val="WW-Default Paragraph Font"/>
    <w:uiPriority w:val="99"/>
    <w:qFormat/>
    <w:rsid w:val="00B770BA"/>
  </w:style>
  <w:style w:type="character" w:customStyle="1" w:styleId="WW8Num8z1">
    <w:name w:val="WW8Num8z1"/>
    <w:uiPriority w:val="99"/>
    <w:qFormat/>
    <w:rsid w:val="00B770BA"/>
    <w:rPr>
      <w:rFonts w:eastAsia="Calibri"/>
      <w:lang w:val="el-GR"/>
    </w:rPr>
  </w:style>
  <w:style w:type="character" w:customStyle="1" w:styleId="WW8Num8z2">
    <w:name w:val="WW8Num8z2"/>
    <w:uiPriority w:val="99"/>
    <w:qFormat/>
    <w:rsid w:val="00B770BA"/>
  </w:style>
  <w:style w:type="character" w:customStyle="1" w:styleId="WW8Num8z3">
    <w:name w:val="WW8Num8z3"/>
    <w:uiPriority w:val="99"/>
    <w:qFormat/>
    <w:rsid w:val="00B770BA"/>
  </w:style>
  <w:style w:type="character" w:customStyle="1" w:styleId="WW8Num8z4">
    <w:name w:val="WW8Num8z4"/>
    <w:uiPriority w:val="99"/>
    <w:qFormat/>
    <w:rsid w:val="00B770BA"/>
  </w:style>
  <w:style w:type="character" w:customStyle="1" w:styleId="WW8Num8z5">
    <w:name w:val="WW8Num8z5"/>
    <w:uiPriority w:val="99"/>
    <w:qFormat/>
    <w:rsid w:val="00B770BA"/>
  </w:style>
  <w:style w:type="character" w:customStyle="1" w:styleId="WW8Num8z6">
    <w:name w:val="WW8Num8z6"/>
    <w:uiPriority w:val="99"/>
    <w:qFormat/>
    <w:rsid w:val="00B770BA"/>
  </w:style>
  <w:style w:type="character" w:customStyle="1" w:styleId="WW8Num8z7">
    <w:name w:val="WW8Num8z7"/>
    <w:uiPriority w:val="99"/>
    <w:qFormat/>
    <w:rsid w:val="00B770BA"/>
  </w:style>
  <w:style w:type="character" w:customStyle="1" w:styleId="WW8Num8z8">
    <w:name w:val="WW8Num8z8"/>
    <w:uiPriority w:val="99"/>
    <w:qFormat/>
    <w:rsid w:val="00B770BA"/>
  </w:style>
  <w:style w:type="character" w:customStyle="1" w:styleId="WW8Num11z3">
    <w:name w:val="WW8Num11z3"/>
    <w:uiPriority w:val="99"/>
    <w:qFormat/>
    <w:rsid w:val="00B770BA"/>
  </w:style>
  <w:style w:type="character" w:customStyle="1" w:styleId="WW8Num11z4">
    <w:name w:val="WW8Num11z4"/>
    <w:uiPriority w:val="99"/>
    <w:qFormat/>
    <w:rsid w:val="00B770BA"/>
  </w:style>
  <w:style w:type="character" w:customStyle="1" w:styleId="WW8Num11z5">
    <w:name w:val="WW8Num11z5"/>
    <w:uiPriority w:val="99"/>
    <w:qFormat/>
    <w:rsid w:val="00B770BA"/>
  </w:style>
  <w:style w:type="character" w:customStyle="1" w:styleId="WW8Num11z6">
    <w:name w:val="WW8Num11z6"/>
    <w:uiPriority w:val="99"/>
    <w:qFormat/>
    <w:rsid w:val="00B770BA"/>
  </w:style>
  <w:style w:type="character" w:customStyle="1" w:styleId="WW8Num11z7">
    <w:name w:val="WW8Num11z7"/>
    <w:uiPriority w:val="99"/>
    <w:qFormat/>
    <w:rsid w:val="00B770BA"/>
  </w:style>
  <w:style w:type="character" w:customStyle="1" w:styleId="WW8Num11z8">
    <w:name w:val="WW8Num11z8"/>
    <w:uiPriority w:val="99"/>
    <w:qFormat/>
    <w:rsid w:val="00B770BA"/>
  </w:style>
  <w:style w:type="character" w:customStyle="1" w:styleId="WW-DefaultParagraphFont1">
    <w:name w:val="WW-Default Paragraph Font1"/>
    <w:uiPriority w:val="99"/>
    <w:qFormat/>
    <w:rsid w:val="00B770BA"/>
  </w:style>
  <w:style w:type="character" w:customStyle="1" w:styleId="40">
    <w:name w:val="Προεπιλεγμένη γραμματοσειρά4"/>
    <w:uiPriority w:val="99"/>
    <w:qFormat/>
    <w:rsid w:val="00B770BA"/>
  </w:style>
  <w:style w:type="character" w:customStyle="1" w:styleId="WW8Num2z1">
    <w:name w:val="WW8Num2z1"/>
    <w:uiPriority w:val="99"/>
    <w:qFormat/>
    <w:rsid w:val="00B770BA"/>
  </w:style>
  <w:style w:type="character" w:customStyle="1" w:styleId="WW8Num2z2">
    <w:name w:val="WW8Num2z2"/>
    <w:uiPriority w:val="99"/>
    <w:qFormat/>
    <w:rsid w:val="00B770BA"/>
  </w:style>
  <w:style w:type="character" w:customStyle="1" w:styleId="WW8Num2z3">
    <w:name w:val="WW8Num2z3"/>
    <w:uiPriority w:val="99"/>
    <w:qFormat/>
    <w:rsid w:val="00B770BA"/>
  </w:style>
  <w:style w:type="character" w:customStyle="1" w:styleId="WW8Num2z4">
    <w:name w:val="WW8Num2z4"/>
    <w:uiPriority w:val="99"/>
    <w:qFormat/>
    <w:rsid w:val="00B770BA"/>
    <w:rPr>
      <w:rFonts w:ascii="Arial" w:hAnsi="Arial" w:cs="Times New Roman"/>
      <w:b w:val="0"/>
      <w:i w:val="0"/>
      <w:sz w:val="20"/>
      <w:szCs w:val="20"/>
    </w:rPr>
  </w:style>
  <w:style w:type="character" w:customStyle="1" w:styleId="WW8Num2z5">
    <w:name w:val="WW8Num2z5"/>
    <w:uiPriority w:val="99"/>
    <w:qFormat/>
    <w:rsid w:val="00B770BA"/>
  </w:style>
  <w:style w:type="character" w:customStyle="1" w:styleId="WW8Num2z6">
    <w:name w:val="WW8Num2z6"/>
    <w:uiPriority w:val="99"/>
    <w:qFormat/>
    <w:rsid w:val="00B770BA"/>
  </w:style>
  <w:style w:type="character" w:customStyle="1" w:styleId="WW8Num2z7">
    <w:name w:val="WW8Num2z7"/>
    <w:uiPriority w:val="99"/>
    <w:qFormat/>
    <w:rsid w:val="00B770BA"/>
  </w:style>
  <w:style w:type="character" w:customStyle="1" w:styleId="WW8Num2z8">
    <w:name w:val="WW8Num2z8"/>
    <w:uiPriority w:val="99"/>
    <w:qFormat/>
    <w:rsid w:val="00B770BA"/>
  </w:style>
  <w:style w:type="character" w:customStyle="1" w:styleId="WW8Num9z1">
    <w:name w:val="WW8Num9z1"/>
    <w:uiPriority w:val="99"/>
    <w:qFormat/>
    <w:rsid w:val="00B770BA"/>
    <w:rPr>
      <w:rFonts w:eastAsia="Calibri"/>
      <w:lang w:val="el-GR"/>
    </w:rPr>
  </w:style>
  <w:style w:type="character" w:customStyle="1" w:styleId="WW8Num9z2">
    <w:name w:val="WW8Num9z2"/>
    <w:uiPriority w:val="99"/>
    <w:qFormat/>
    <w:rsid w:val="00B770BA"/>
  </w:style>
  <w:style w:type="character" w:customStyle="1" w:styleId="WW8Num9z3">
    <w:name w:val="WW8Num9z3"/>
    <w:uiPriority w:val="99"/>
    <w:qFormat/>
    <w:rsid w:val="00B770BA"/>
  </w:style>
  <w:style w:type="character" w:customStyle="1" w:styleId="WW8Num9z4">
    <w:name w:val="WW8Num9z4"/>
    <w:uiPriority w:val="99"/>
    <w:qFormat/>
    <w:rsid w:val="00B770BA"/>
  </w:style>
  <w:style w:type="character" w:customStyle="1" w:styleId="WW8Num9z5">
    <w:name w:val="WW8Num9z5"/>
    <w:uiPriority w:val="99"/>
    <w:qFormat/>
    <w:rsid w:val="00B770BA"/>
  </w:style>
  <w:style w:type="character" w:customStyle="1" w:styleId="WW8Num9z6">
    <w:name w:val="WW8Num9z6"/>
    <w:uiPriority w:val="99"/>
    <w:qFormat/>
    <w:rsid w:val="00B770BA"/>
  </w:style>
  <w:style w:type="character" w:customStyle="1" w:styleId="WW8Num9z7">
    <w:name w:val="WW8Num9z7"/>
    <w:uiPriority w:val="99"/>
    <w:qFormat/>
    <w:rsid w:val="00B770BA"/>
  </w:style>
  <w:style w:type="character" w:customStyle="1" w:styleId="WW8Num9z8">
    <w:name w:val="WW8Num9z8"/>
    <w:uiPriority w:val="99"/>
    <w:qFormat/>
    <w:rsid w:val="00B770BA"/>
  </w:style>
  <w:style w:type="character" w:customStyle="1" w:styleId="WW-DefaultParagraphFont11">
    <w:name w:val="WW-Default Paragraph Font11"/>
    <w:uiPriority w:val="99"/>
    <w:qFormat/>
    <w:rsid w:val="00B770BA"/>
  </w:style>
  <w:style w:type="character" w:customStyle="1" w:styleId="WW8Num12z0">
    <w:name w:val="WW8Num12z0"/>
    <w:uiPriority w:val="99"/>
    <w:qFormat/>
    <w:rsid w:val="00B770BA"/>
    <w:rPr>
      <w:rFonts w:ascii="Symbol" w:hAnsi="Symbol" w:cs="Symbol"/>
    </w:rPr>
  </w:style>
  <w:style w:type="character" w:customStyle="1" w:styleId="WW8Num12z1">
    <w:name w:val="WW8Num12z1"/>
    <w:uiPriority w:val="99"/>
    <w:qFormat/>
    <w:rsid w:val="00B770BA"/>
    <w:rPr>
      <w:rFonts w:ascii="Courier New" w:hAnsi="Courier New" w:cs="Courier New"/>
    </w:rPr>
  </w:style>
  <w:style w:type="character" w:customStyle="1" w:styleId="WW8Num12z2">
    <w:name w:val="WW8Num12z2"/>
    <w:uiPriority w:val="99"/>
    <w:qFormat/>
    <w:rsid w:val="00B770BA"/>
    <w:rPr>
      <w:rFonts w:ascii="Wingdings" w:hAnsi="Wingdings" w:cs="Wingdings"/>
    </w:rPr>
  </w:style>
  <w:style w:type="character" w:customStyle="1" w:styleId="WW-DefaultParagraphFont111">
    <w:name w:val="WW-Default Paragraph Font111"/>
    <w:uiPriority w:val="99"/>
    <w:qFormat/>
    <w:rsid w:val="00B770BA"/>
  </w:style>
  <w:style w:type="character" w:customStyle="1" w:styleId="WW-DefaultParagraphFont1111">
    <w:name w:val="WW-Default Paragraph Font1111"/>
    <w:uiPriority w:val="99"/>
    <w:qFormat/>
    <w:rsid w:val="00B770BA"/>
  </w:style>
  <w:style w:type="character" w:customStyle="1" w:styleId="WW-DefaultParagraphFont11111">
    <w:name w:val="WW-Default Paragraph Font11111"/>
    <w:uiPriority w:val="99"/>
    <w:qFormat/>
    <w:rsid w:val="00B770BA"/>
  </w:style>
  <w:style w:type="character" w:customStyle="1" w:styleId="30">
    <w:name w:val="Προεπιλεγμένη γραμματοσειρά3"/>
    <w:uiPriority w:val="99"/>
    <w:qFormat/>
    <w:rsid w:val="00B770BA"/>
  </w:style>
  <w:style w:type="character" w:customStyle="1" w:styleId="WW-DefaultParagraphFont111111">
    <w:name w:val="WW-Default Paragraph Font111111"/>
    <w:uiPriority w:val="99"/>
    <w:qFormat/>
    <w:rsid w:val="00B770BA"/>
  </w:style>
  <w:style w:type="character" w:customStyle="1" w:styleId="DefaultParagraphFont2">
    <w:name w:val="Default Paragraph Font2"/>
    <w:uiPriority w:val="99"/>
    <w:qFormat/>
    <w:rsid w:val="00B770BA"/>
  </w:style>
  <w:style w:type="character" w:customStyle="1" w:styleId="WW8Num12z3">
    <w:name w:val="WW8Num12z3"/>
    <w:uiPriority w:val="99"/>
    <w:qFormat/>
    <w:rsid w:val="00B770BA"/>
  </w:style>
  <w:style w:type="character" w:customStyle="1" w:styleId="WW8Num12z4">
    <w:name w:val="WW8Num12z4"/>
    <w:uiPriority w:val="99"/>
    <w:qFormat/>
    <w:rsid w:val="00B770BA"/>
  </w:style>
  <w:style w:type="character" w:customStyle="1" w:styleId="WW8Num12z5">
    <w:name w:val="WW8Num12z5"/>
    <w:uiPriority w:val="99"/>
    <w:qFormat/>
    <w:rsid w:val="00B770BA"/>
  </w:style>
  <w:style w:type="character" w:customStyle="1" w:styleId="WW8Num12z6">
    <w:name w:val="WW8Num12z6"/>
    <w:uiPriority w:val="99"/>
    <w:qFormat/>
    <w:rsid w:val="00B770BA"/>
  </w:style>
  <w:style w:type="character" w:customStyle="1" w:styleId="WW8Num12z7">
    <w:name w:val="WW8Num12z7"/>
    <w:uiPriority w:val="99"/>
    <w:qFormat/>
    <w:rsid w:val="00B770BA"/>
  </w:style>
  <w:style w:type="character" w:customStyle="1" w:styleId="WW8Num12z8">
    <w:name w:val="WW8Num12z8"/>
    <w:uiPriority w:val="99"/>
    <w:qFormat/>
    <w:rsid w:val="00B770BA"/>
  </w:style>
  <w:style w:type="character" w:customStyle="1" w:styleId="WW8Num13z0">
    <w:name w:val="WW8Num13z0"/>
    <w:uiPriority w:val="99"/>
    <w:qFormat/>
    <w:rsid w:val="00B770BA"/>
    <w:rPr>
      <w:rFonts w:ascii="Symbol" w:hAnsi="Symbol" w:cs="OpenSymbol"/>
    </w:rPr>
  </w:style>
  <w:style w:type="character" w:customStyle="1" w:styleId="WW-DefaultParagraphFont1111111">
    <w:name w:val="WW-Default Paragraph Font1111111"/>
    <w:uiPriority w:val="99"/>
    <w:qFormat/>
    <w:rsid w:val="00B770BA"/>
  </w:style>
  <w:style w:type="character" w:customStyle="1" w:styleId="WW8Num13z1">
    <w:name w:val="WW8Num13z1"/>
    <w:uiPriority w:val="99"/>
    <w:qFormat/>
    <w:rsid w:val="00B770BA"/>
    <w:rPr>
      <w:rFonts w:eastAsia="Calibri"/>
      <w:lang w:val="el-GR"/>
    </w:rPr>
  </w:style>
  <w:style w:type="character" w:customStyle="1" w:styleId="WW8Num13z2">
    <w:name w:val="WW8Num13z2"/>
    <w:uiPriority w:val="99"/>
    <w:qFormat/>
    <w:rsid w:val="00B770BA"/>
  </w:style>
  <w:style w:type="character" w:customStyle="1" w:styleId="WW8Num13z3">
    <w:name w:val="WW8Num13z3"/>
    <w:uiPriority w:val="99"/>
    <w:qFormat/>
    <w:rsid w:val="00B770BA"/>
  </w:style>
  <w:style w:type="character" w:customStyle="1" w:styleId="WW8Num13z4">
    <w:name w:val="WW8Num13z4"/>
    <w:uiPriority w:val="99"/>
    <w:qFormat/>
    <w:rsid w:val="00B770BA"/>
  </w:style>
  <w:style w:type="character" w:customStyle="1" w:styleId="WW8Num13z5">
    <w:name w:val="WW8Num13z5"/>
    <w:uiPriority w:val="99"/>
    <w:qFormat/>
    <w:rsid w:val="00B770BA"/>
  </w:style>
  <w:style w:type="character" w:customStyle="1" w:styleId="WW8Num13z6">
    <w:name w:val="WW8Num13z6"/>
    <w:uiPriority w:val="99"/>
    <w:qFormat/>
    <w:rsid w:val="00B770BA"/>
  </w:style>
  <w:style w:type="character" w:customStyle="1" w:styleId="WW8Num13z7">
    <w:name w:val="WW8Num13z7"/>
    <w:uiPriority w:val="99"/>
    <w:qFormat/>
    <w:rsid w:val="00B770BA"/>
  </w:style>
  <w:style w:type="character" w:customStyle="1" w:styleId="WW8Num13z8">
    <w:name w:val="WW8Num13z8"/>
    <w:uiPriority w:val="99"/>
    <w:qFormat/>
    <w:rsid w:val="00B770BA"/>
  </w:style>
  <w:style w:type="character" w:customStyle="1" w:styleId="WW8Num14z0">
    <w:name w:val="WW8Num14z0"/>
    <w:uiPriority w:val="99"/>
    <w:qFormat/>
    <w:rsid w:val="00B770BA"/>
    <w:rPr>
      <w:rFonts w:ascii="Symbol" w:hAnsi="Symbol" w:cs="OpenSymbol"/>
    </w:rPr>
  </w:style>
  <w:style w:type="character" w:customStyle="1" w:styleId="WW8Num14z1">
    <w:name w:val="WW8Num14z1"/>
    <w:uiPriority w:val="99"/>
    <w:qFormat/>
    <w:rsid w:val="00B770BA"/>
  </w:style>
  <w:style w:type="character" w:customStyle="1" w:styleId="WW8Num14z2">
    <w:name w:val="WW8Num14z2"/>
    <w:uiPriority w:val="99"/>
    <w:qFormat/>
    <w:rsid w:val="00B770BA"/>
  </w:style>
  <w:style w:type="character" w:customStyle="1" w:styleId="WW8Num14z3">
    <w:name w:val="WW8Num14z3"/>
    <w:uiPriority w:val="99"/>
    <w:qFormat/>
    <w:rsid w:val="00B770BA"/>
  </w:style>
  <w:style w:type="character" w:customStyle="1" w:styleId="WW8Num14z4">
    <w:name w:val="WW8Num14z4"/>
    <w:uiPriority w:val="99"/>
    <w:qFormat/>
    <w:rsid w:val="00B770BA"/>
  </w:style>
  <w:style w:type="character" w:customStyle="1" w:styleId="WW8Num14z5">
    <w:name w:val="WW8Num14z5"/>
    <w:uiPriority w:val="99"/>
    <w:qFormat/>
    <w:rsid w:val="00B770BA"/>
  </w:style>
  <w:style w:type="character" w:customStyle="1" w:styleId="WW8Num14z6">
    <w:name w:val="WW8Num14z6"/>
    <w:uiPriority w:val="99"/>
    <w:qFormat/>
    <w:rsid w:val="00B770BA"/>
  </w:style>
  <w:style w:type="character" w:customStyle="1" w:styleId="WW8Num14z7">
    <w:name w:val="WW8Num14z7"/>
    <w:uiPriority w:val="99"/>
    <w:qFormat/>
    <w:rsid w:val="00B770BA"/>
  </w:style>
  <w:style w:type="character" w:customStyle="1" w:styleId="WW8Num14z8">
    <w:name w:val="WW8Num14z8"/>
    <w:uiPriority w:val="99"/>
    <w:qFormat/>
    <w:rsid w:val="00B770BA"/>
  </w:style>
  <w:style w:type="character" w:customStyle="1" w:styleId="WW8Num15z0">
    <w:name w:val="WW8Num15z0"/>
    <w:uiPriority w:val="99"/>
    <w:qFormat/>
    <w:rsid w:val="00B770BA"/>
  </w:style>
  <w:style w:type="character" w:customStyle="1" w:styleId="WW8Num15z1">
    <w:name w:val="WW8Num15z1"/>
    <w:uiPriority w:val="99"/>
    <w:qFormat/>
    <w:rsid w:val="00B770BA"/>
  </w:style>
  <w:style w:type="character" w:customStyle="1" w:styleId="WW8Num15z2">
    <w:name w:val="WW8Num15z2"/>
    <w:uiPriority w:val="99"/>
    <w:qFormat/>
    <w:rsid w:val="00B770BA"/>
  </w:style>
  <w:style w:type="character" w:customStyle="1" w:styleId="WW8Num15z3">
    <w:name w:val="WW8Num15z3"/>
    <w:uiPriority w:val="99"/>
    <w:qFormat/>
    <w:rsid w:val="00B770BA"/>
  </w:style>
  <w:style w:type="character" w:customStyle="1" w:styleId="WW8Num15z4">
    <w:name w:val="WW8Num15z4"/>
    <w:uiPriority w:val="99"/>
    <w:qFormat/>
    <w:rsid w:val="00B770BA"/>
  </w:style>
  <w:style w:type="character" w:customStyle="1" w:styleId="WW8Num15z5">
    <w:name w:val="WW8Num15z5"/>
    <w:uiPriority w:val="99"/>
    <w:qFormat/>
    <w:rsid w:val="00B770BA"/>
  </w:style>
  <w:style w:type="character" w:customStyle="1" w:styleId="WW8Num15z6">
    <w:name w:val="WW8Num15z6"/>
    <w:uiPriority w:val="99"/>
    <w:qFormat/>
    <w:rsid w:val="00B770BA"/>
  </w:style>
  <w:style w:type="character" w:customStyle="1" w:styleId="WW8Num15z7">
    <w:name w:val="WW8Num15z7"/>
    <w:uiPriority w:val="99"/>
    <w:qFormat/>
    <w:rsid w:val="00B770BA"/>
  </w:style>
  <w:style w:type="character" w:customStyle="1" w:styleId="WW8Num15z8">
    <w:name w:val="WW8Num15z8"/>
    <w:uiPriority w:val="99"/>
    <w:qFormat/>
    <w:rsid w:val="00B770BA"/>
  </w:style>
  <w:style w:type="character" w:customStyle="1" w:styleId="WW8Num16z0">
    <w:name w:val="WW8Num16z0"/>
    <w:uiPriority w:val="99"/>
    <w:qFormat/>
    <w:rsid w:val="00B770BA"/>
  </w:style>
  <w:style w:type="character" w:customStyle="1" w:styleId="WW8Num16z1">
    <w:name w:val="WW8Num16z1"/>
    <w:uiPriority w:val="99"/>
    <w:qFormat/>
    <w:rsid w:val="00B770BA"/>
  </w:style>
  <w:style w:type="character" w:customStyle="1" w:styleId="WW8Num16z2">
    <w:name w:val="WW8Num16z2"/>
    <w:uiPriority w:val="99"/>
    <w:qFormat/>
    <w:rsid w:val="00B770BA"/>
  </w:style>
  <w:style w:type="character" w:customStyle="1" w:styleId="WW8Num16z3">
    <w:name w:val="WW8Num16z3"/>
    <w:uiPriority w:val="99"/>
    <w:qFormat/>
    <w:rsid w:val="00B770BA"/>
  </w:style>
  <w:style w:type="character" w:customStyle="1" w:styleId="WW8Num16z4">
    <w:name w:val="WW8Num16z4"/>
    <w:uiPriority w:val="99"/>
    <w:qFormat/>
    <w:rsid w:val="00B770BA"/>
  </w:style>
  <w:style w:type="character" w:customStyle="1" w:styleId="WW8Num16z5">
    <w:name w:val="WW8Num16z5"/>
    <w:uiPriority w:val="99"/>
    <w:qFormat/>
    <w:rsid w:val="00B770BA"/>
  </w:style>
  <w:style w:type="character" w:customStyle="1" w:styleId="WW8Num16z6">
    <w:name w:val="WW8Num16z6"/>
    <w:uiPriority w:val="99"/>
    <w:qFormat/>
    <w:rsid w:val="00B770BA"/>
  </w:style>
  <w:style w:type="character" w:customStyle="1" w:styleId="WW8Num16z7">
    <w:name w:val="WW8Num16z7"/>
    <w:uiPriority w:val="99"/>
    <w:qFormat/>
    <w:rsid w:val="00B770BA"/>
  </w:style>
  <w:style w:type="character" w:customStyle="1" w:styleId="WW8Num16z8">
    <w:name w:val="WW8Num16z8"/>
    <w:uiPriority w:val="99"/>
    <w:qFormat/>
    <w:rsid w:val="00B770BA"/>
  </w:style>
  <w:style w:type="character" w:customStyle="1" w:styleId="WW-DefaultParagraphFont11111111">
    <w:name w:val="WW-Default Paragraph Font11111111"/>
    <w:uiPriority w:val="99"/>
    <w:qFormat/>
    <w:rsid w:val="00B770BA"/>
  </w:style>
  <w:style w:type="character" w:customStyle="1" w:styleId="WW-DefaultParagraphFont111111111">
    <w:name w:val="WW-Default Paragraph Font111111111"/>
    <w:uiPriority w:val="99"/>
    <w:qFormat/>
    <w:rsid w:val="00B770BA"/>
  </w:style>
  <w:style w:type="character" w:customStyle="1" w:styleId="WW-DefaultParagraphFont1111111111">
    <w:name w:val="WW-Default Paragraph Font1111111111"/>
    <w:uiPriority w:val="99"/>
    <w:qFormat/>
    <w:rsid w:val="00B770BA"/>
  </w:style>
  <w:style w:type="character" w:customStyle="1" w:styleId="WW-DefaultParagraphFont11111111111">
    <w:name w:val="WW-Default Paragraph Font11111111111"/>
    <w:uiPriority w:val="99"/>
    <w:qFormat/>
    <w:rsid w:val="00B770BA"/>
  </w:style>
  <w:style w:type="character" w:customStyle="1" w:styleId="WW-DefaultParagraphFont111111111111">
    <w:name w:val="WW-Default Paragraph Font111111111111"/>
    <w:uiPriority w:val="99"/>
    <w:qFormat/>
    <w:rsid w:val="00B770BA"/>
  </w:style>
  <w:style w:type="character" w:customStyle="1" w:styleId="WW8Num17z0">
    <w:name w:val="WW8Num17z0"/>
    <w:uiPriority w:val="99"/>
    <w:qFormat/>
    <w:rsid w:val="00B770BA"/>
  </w:style>
  <w:style w:type="character" w:customStyle="1" w:styleId="WW8Num17z1">
    <w:name w:val="WW8Num17z1"/>
    <w:uiPriority w:val="99"/>
    <w:qFormat/>
    <w:rsid w:val="00B770BA"/>
  </w:style>
  <w:style w:type="character" w:customStyle="1" w:styleId="WW8Num17z2">
    <w:name w:val="WW8Num17z2"/>
    <w:uiPriority w:val="99"/>
    <w:qFormat/>
    <w:rsid w:val="00B770BA"/>
  </w:style>
  <w:style w:type="character" w:customStyle="1" w:styleId="WW8Num17z3">
    <w:name w:val="WW8Num17z3"/>
    <w:uiPriority w:val="99"/>
    <w:qFormat/>
    <w:rsid w:val="00B770BA"/>
  </w:style>
  <w:style w:type="character" w:customStyle="1" w:styleId="WW8Num17z4">
    <w:name w:val="WW8Num17z4"/>
    <w:uiPriority w:val="99"/>
    <w:qFormat/>
    <w:rsid w:val="00B770BA"/>
  </w:style>
  <w:style w:type="character" w:customStyle="1" w:styleId="WW8Num17z5">
    <w:name w:val="WW8Num17z5"/>
    <w:uiPriority w:val="99"/>
    <w:qFormat/>
    <w:rsid w:val="00B770BA"/>
  </w:style>
  <w:style w:type="character" w:customStyle="1" w:styleId="WW8Num17z6">
    <w:name w:val="WW8Num17z6"/>
    <w:uiPriority w:val="99"/>
    <w:qFormat/>
    <w:rsid w:val="00B770BA"/>
  </w:style>
  <w:style w:type="character" w:customStyle="1" w:styleId="WW8Num17z7">
    <w:name w:val="WW8Num17z7"/>
    <w:uiPriority w:val="99"/>
    <w:qFormat/>
    <w:rsid w:val="00B770BA"/>
  </w:style>
  <w:style w:type="character" w:customStyle="1" w:styleId="WW8Num17z8">
    <w:name w:val="WW8Num17z8"/>
    <w:uiPriority w:val="99"/>
    <w:qFormat/>
    <w:rsid w:val="00B770BA"/>
  </w:style>
  <w:style w:type="character" w:customStyle="1" w:styleId="WW8Num18z0">
    <w:name w:val="WW8Num18z0"/>
    <w:uiPriority w:val="99"/>
    <w:qFormat/>
    <w:rsid w:val="00B770BA"/>
  </w:style>
  <w:style w:type="character" w:customStyle="1" w:styleId="WW8Num18z1">
    <w:name w:val="WW8Num18z1"/>
    <w:uiPriority w:val="99"/>
    <w:qFormat/>
    <w:rsid w:val="00B770BA"/>
  </w:style>
  <w:style w:type="character" w:customStyle="1" w:styleId="WW8Num18z2">
    <w:name w:val="WW8Num18z2"/>
    <w:uiPriority w:val="99"/>
    <w:qFormat/>
    <w:rsid w:val="00B770BA"/>
  </w:style>
  <w:style w:type="character" w:customStyle="1" w:styleId="WW8Num18z3">
    <w:name w:val="WW8Num18z3"/>
    <w:uiPriority w:val="99"/>
    <w:qFormat/>
    <w:rsid w:val="00B770BA"/>
  </w:style>
  <w:style w:type="character" w:customStyle="1" w:styleId="WW8Num18z4">
    <w:name w:val="WW8Num18z4"/>
    <w:uiPriority w:val="99"/>
    <w:qFormat/>
    <w:rsid w:val="00B770BA"/>
  </w:style>
  <w:style w:type="character" w:customStyle="1" w:styleId="WW8Num18z5">
    <w:name w:val="WW8Num18z5"/>
    <w:uiPriority w:val="99"/>
    <w:qFormat/>
    <w:rsid w:val="00B770BA"/>
  </w:style>
  <w:style w:type="character" w:customStyle="1" w:styleId="WW8Num18z6">
    <w:name w:val="WW8Num18z6"/>
    <w:uiPriority w:val="99"/>
    <w:qFormat/>
    <w:rsid w:val="00B770BA"/>
  </w:style>
  <w:style w:type="character" w:customStyle="1" w:styleId="WW8Num18z7">
    <w:name w:val="WW8Num18z7"/>
    <w:uiPriority w:val="99"/>
    <w:qFormat/>
    <w:rsid w:val="00B770BA"/>
  </w:style>
  <w:style w:type="character" w:customStyle="1" w:styleId="WW8Num18z8">
    <w:name w:val="WW8Num18z8"/>
    <w:uiPriority w:val="99"/>
    <w:qFormat/>
    <w:rsid w:val="00B770BA"/>
  </w:style>
  <w:style w:type="character" w:customStyle="1" w:styleId="WW8Num3z1">
    <w:name w:val="WW8Num3z1"/>
    <w:uiPriority w:val="99"/>
    <w:qFormat/>
    <w:rsid w:val="00B770BA"/>
  </w:style>
  <w:style w:type="character" w:customStyle="1" w:styleId="WW8Num3z2">
    <w:name w:val="WW8Num3z2"/>
    <w:uiPriority w:val="99"/>
    <w:qFormat/>
    <w:rsid w:val="00B770BA"/>
  </w:style>
  <w:style w:type="character" w:customStyle="1" w:styleId="WW8Num3z3">
    <w:name w:val="WW8Num3z3"/>
    <w:uiPriority w:val="99"/>
    <w:qFormat/>
    <w:rsid w:val="00B770BA"/>
  </w:style>
  <w:style w:type="character" w:customStyle="1" w:styleId="WW8Num3z4">
    <w:name w:val="WW8Num3z4"/>
    <w:uiPriority w:val="99"/>
    <w:qFormat/>
    <w:rsid w:val="00B770BA"/>
    <w:rPr>
      <w:rFonts w:ascii="Arial" w:hAnsi="Arial" w:cs="Times New Roman"/>
      <w:b w:val="0"/>
      <w:i w:val="0"/>
      <w:sz w:val="20"/>
      <w:szCs w:val="20"/>
    </w:rPr>
  </w:style>
  <w:style w:type="character" w:customStyle="1" w:styleId="WW8Num3z5">
    <w:name w:val="WW8Num3z5"/>
    <w:uiPriority w:val="99"/>
    <w:qFormat/>
    <w:rsid w:val="00B770BA"/>
  </w:style>
  <w:style w:type="character" w:customStyle="1" w:styleId="WW8Num3z6">
    <w:name w:val="WW8Num3z6"/>
    <w:uiPriority w:val="99"/>
    <w:qFormat/>
    <w:rsid w:val="00B770BA"/>
  </w:style>
  <w:style w:type="character" w:customStyle="1" w:styleId="WW8Num3z7">
    <w:name w:val="WW8Num3z7"/>
    <w:uiPriority w:val="99"/>
    <w:qFormat/>
    <w:rsid w:val="00B770BA"/>
  </w:style>
  <w:style w:type="character" w:customStyle="1" w:styleId="WW8Num3z8">
    <w:name w:val="WW8Num3z8"/>
    <w:uiPriority w:val="99"/>
    <w:qFormat/>
    <w:rsid w:val="00B770BA"/>
  </w:style>
  <w:style w:type="character" w:customStyle="1" w:styleId="WW-DefaultParagraphFont1111111111111">
    <w:name w:val="WW-Default Paragraph Font1111111111111"/>
    <w:uiPriority w:val="99"/>
    <w:qFormat/>
    <w:rsid w:val="00B770BA"/>
  </w:style>
  <w:style w:type="character" w:customStyle="1" w:styleId="WW-DefaultParagraphFont11111111111111">
    <w:name w:val="WW-Default Paragraph Font11111111111111"/>
    <w:uiPriority w:val="99"/>
    <w:qFormat/>
    <w:rsid w:val="00B770BA"/>
  </w:style>
  <w:style w:type="character" w:customStyle="1" w:styleId="WW-DefaultParagraphFont111111111111111">
    <w:name w:val="WW-Default Paragraph Font111111111111111"/>
    <w:uiPriority w:val="99"/>
    <w:qFormat/>
    <w:rsid w:val="00B770BA"/>
  </w:style>
  <w:style w:type="character" w:customStyle="1" w:styleId="WW-DefaultParagraphFont1111111111111111">
    <w:name w:val="WW-Default Paragraph Font1111111111111111"/>
    <w:uiPriority w:val="99"/>
    <w:qFormat/>
    <w:rsid w:val="00B770BA"/>
  </w:style>
  <w:style w:type="character" w:customStyle="1" w:styleId="21">
    <w:name w:val="Προεπιλεγμένη γραμματοσειρά2"/>
    <w:uiPriority w:val="99"/>
    <w:qFormat/>
    <w:rsid w:val="00B770BA"/>
  </w:style>
  <w:style w:type="character" w:customStyle="1" w:styleId="WW8Num19z0">
    <w:name w:val="WW8Num19z0"/>
    <w:uiPriority w:val="99"/>
    <w:qFormat/>
    <w:rsid w:val="00B770BA"/>
    <w:rPr>
      <w:rFonts w:ascii="Calibri" w:hAnsi="Calibri" w:cs="Calibri"/>
    </w:rPr>
  </w:style>
  <w:style w:type="character" w:customStyle="1" w:styleId="WW8Num19z1">
    <w:name w:val="WW8Num19z1"/>
    <w:uiPriority w:val="99"/>
    <w:qFormat/>
    <w:rsid w:val="00B770BA"/>
  </w:style>
  <w:style w:type="character" w:customStyle="1" w:styleId="WW8Num20z0">
    <w:name w:val="WW8Num20z0"/>
    <w:uiPriority w:val="99"/>
    <w:qFormat/>
    <w:rsid w:val="00B770BA"/>
    <w:rPr>
      <w:rFonts w:ascii="Calibri" w:eastAsia="Calibri" w:hAnsi="Calibri" w:cs="Times New Roman"/>
    </w:rPr>
  </w:style>
  <w:style w:type="character" w:customStyle="1" w:styleId="WW8Num20z1">
    <w:name w:val="WW8Num20z1"/>
    <w:uiPriority w:val="99"/>
    <w:qFormat/>
    <w:rsid w:val="00B770BA"/>
    <w:rPr>
      <w:rFonts w:ascii="Courier New" w:hAnsi="Courier New" w:cs="Courier New"/>
    </w:rPr>
  </w:style>
  <w:style w:type="character" w:customStyle="1" w:styleId="WW8Num20z2">
    <w:name w:val="WW8Num20z2"/>
    <w:uiPriority w:val="99"/>
    <w:qFormat/>
    <w:rsid w:val="00B770BA"/>
    <w:rPr>
      <w:rFonts w:ascii="Wingdings" w:hAnsi="Wingdings" w:cs="Wingdings"/>
    </w:rPr>
  </w:style>
  <w:style w:type="character" w:customStyle="1" w:styleId="WW8Num20z3">
    <w:name w:val="WW8Num20z3"/>
    <w:uiPriority w:val="99"/>
    <w:qFormat/>
    <w:rsid w:val="00B770BA"/>
    <w:rPr>
      <w:rFonts w:ascii="Symbol" w:hAnsi="Symbol" w:cs="Symbol"/>
    </w:rPr>
  </w:style>
  <w:style w:type="character" w:customStyle="1" w:styleId="WW-DefaultParagraphFont11111111111111111">
    <w:name w:val="WW-Default Paragraph Font11111111111111111"/>
    <w:uiPriority w:val="99"/>
    <w:qFormat/>
    <w:rsid w:val="00B770BA"/>
  </w:style>
  <w:style w:type="character" w:customStyle="1" w:styleId="WW8Num19z2">
    <w:name w:val="WW8Num19z2"/>
    <w:uiPriority w:val="99"/>
    <w:qFormat/>
    <w:rsid w:val="00B770BA"/>
  </w:style>
  <w:style w:type="character" w:customStyle="1" w:styleId="WW8Num19z3">
    <w:name w:val="WW8Num19z3"/>
    <w:uiPriority w:val="99"/>
    <w:qFormat/>
    <w:rsid w:val="00B770BA"/>
  </w:style>
  <w:style w:type="character" w:customStyle="1" w:styleId="WW8Num19z4">
    <w:name w:val="WW8Num19z4"/>
    <w:uiPriority w:val="99"/>
    <w:qFormat/>
    <w:rsid w:val="00B770BA"/>
  </w:style>
  <w:style w:type="character" w:customStyle="1" w:styleId="WW8Num19z5">
    <w:name w:val="WW8Num19z5"/>
    <w:uiPriority w:val="99"/>
    <w:qFormat/>
    <w:rsid w:val="00B770BA"/>
  </w:style>
  <w:style w:type="character" w:customStyle="1" w:styleId="WW8Num19z6">
    <w:name w:val="WW8Num19z6"/>
    <w:uiPriority w:val="99"/>
    <w:qFormat/>
    <w:rsid w:val="00B770BA"/>
  </w:style>
  <w:style w:type="character" w:customStyle="1" w:styleId="WW8Num19z7">
    <w:name w:val="WW8Num19z7"/>
    <w:uiPriority w:val="99"/>
    <w:qFormat/>
    <w:rsid w:val="00B770BA"/>
  </w:style>
  <w:style w:type="character" w:customStyle="1" w:styleId="WW8Num19z8">
    <w:name w:val="WW8Num19z8"/>
    <w:uiPriority w:val="99"/>
    <w:qFormat/>
    <w:rsid w:val="00B770BA"/>
  </w:style>
  <w:style w:type="character" w:customStyle="1" w:styleId="WW8Num20z4">
    <w:name w:val="WW8Num20z4"/>
    <w:uiPriority w:val="99"/>
    <w:qFormat/>
    <w:rsid w:val="00B770BA"/>
  </w:style>
  <w:style w:type="character" w:customStyle="1" w:styleId="WW8Num20z5">
    <w:name w:val="WW8Num20z5"/>
    <w:uiPriority w:val="99"/>
    <w:qFormat/>
    <w:rsid w:val="00B770BA"/>
  </w:style>
  <w:style w:type="character" w:customStyle="1" w:styleId="WW8Num20z6">
    <w:name w:val="WW8Num20z6"/>
    <w:uiPriority w:val="99"/>
    <w:qFormat/>
    <w:rsid w:val="00B770BA"/>
  </w:style>
  <w:style w:type="character" w:customStyle="1" w:styleId="WW8Num20z7">
    <w:name w:val="WW8Num20z7"/>
    <w:uiPriority w:val="99"/>
    <w:qFormat/>
    <w:rsid w:val="00B770BA"/>
  </w:style>
  <w:style w:type="character" w:customStyle="1" w:styleId="WW8Num20z8">
    <w:name w:val="WW8Num20z8"/>
    <w:uiPriority w:val="99"/>
    <w:qFormat/>
    <w:rsid w:val="00B770BA"/>
  </w:style>
  <w:style w:type="character" w:customStyle="1" w:styleId="WW-DefaultParagraphFont111111111111111111">
    <w:name w:val="WW-Default Paragraph Font111111111111111111"/>
    <w:uiPriority w:val="99"/>
    <w:qFormat/>
    <w:rsid w:val="00B770BA"/>
  </w:style>
  <w:style w:type="character" w:customStyle="1" w:styleId="WW-DefaultParagraphFont1111111111111111111">
    <w:name w:val="WW-Default Paragraph Font1111111111111111111"/>
    <w:uiPriority w:val="99"/>
    <w:qFormat/>
    <w:rsid w:val="00B770BA"/>
  </w:style>
  <w:style w:type="character" w:customStyle="1" w:styleId="WW8Num21z0">
    <w:name w:val="WW8Num21z0"/>
    <w:uiPriority w:val="99"/>
    <w:qFormat/>
    <w:rsid w:val="00B770BA"/>
    <w:rPr>
      <w:rFonts w:ascii="Calibri" w:eastAsia="Times New Roman" w:hAnsi="Calibri" w:cs="Calibri"/>
    </w:rPr>
  </w:style>
  <w:style w:type="character" w:customStyle="1" w:styleId="WW8Num21z1">
    <w:name w:val="WW8Num21z1"/>
    <w:uiPriority w:val="99"/>
    <w:qFormat/>
    <w:rsid w:val="00B770BA"/>
    <w:rPr>
      <w:rFonts w:ascii="Courier New" w:hAnsi="Courier New" w:cs="Courier New"/>
    </w:rPr>
  </w:style>
  <w:style w:type="character" w:customStyle="1" w:styleId="WW8Num21z2">
    <w:name w:val="WW8Num21z2"/>
    <w:uiPriority w:val="99"/>
    <w:qFormat/>
    <w:rsid w:val="00B770BA"/>
    <w:rPr>
      <w:rFonts w:ascii="Wingdings" w:hAnsi="Wingdings" w:cs="Wingdings"/>
    </w:rPr>
  </w:style>
  <w:style w:type="character" w:customStyle="1" w:styleId="WW8Num21z3">
    <w:name w:val="WW8Num21z3"/>
    <w:uiPriority w:val="99"/>
    <w:qFormat/>
    <w:rsid w:val="00B770BA"/>
    <w:rPr>
      <w:rFonts w:ascii="Symbol" w:hAnsi="Symbol" w:cs="Symbol"/>
    </w:rPr>
  </w:style>
  <w:style w:type="character" w:customStyle="1" w:styleId="WW8Num22z0">
    <w:name w:val="WW8Num22z0"/>
    <w:uiPriority w:val="99"/>
    <w:qFormat/>
    <w:rsid w:val="00B770BA"/>
    <w:rPr>
      <w:rFonts w:ascii="Symbol" w:hAnsi="Symbol" w:cs="Symbol"/>
    </w:rPr>
  </w:style>
  <w:style w:type="character" w:customStyle="1" w:styleId="WW8Num22z1">
    <w:name w:val="WW8Num22z1"/>
    <w:uiPriority w:val="99"/>
    <w:qFormat/>
    <w:rsid w:val="00B770BA"/>
    <w:rPr>
      <w:rFonts w:ascii="Courier New" w:hAnsi="Courier New" w:cs="Courier New"/>
    </w:rPr>
  </w:style>
  <w:style w:type="character" w:customStyle="1" w:styleId="WW8Num22z2">
    <w:name w:val="WW8Num22z2"/>
    <w:uiPriority w:val="99"/>
    <w:qFormat/>
    <w:rsid w:val="00B770BA"/>
    <w:rPr>
      <w:rFonts w:ascii="Wingdings" w:hAnsi="Wingdings" w:cs="Wingdings"/>
    </w:rPr>
  </w:style>
  <w:style w:type="character" w:customStyle="1" w:styleId="WW8Num23z0">
    <w:name w:val="WW8Num23z0"/>
    <w:uiPriority w:val="99"/>
    <w:qFormat/>
    <w:rsid w:val="00B770BA"/>
    <w:rPr>
      <w:rFonts w:ascii="Calibri" w:eastAsia="Times New Roman" w:hAnsi="Calibri" w:cs="Calibri"/>
    </w:rPr>
  </w:style>
  <w:style w:type="character" w:customStyle="1" w:styleId="WW8Num23z1">
    <w:name w:val="WW8Num23z1"/>
    <w:uiPriority w:val="99"/>
    <w:qFormat/>
    <w:rsid w:val="00B770BA"/>
    <w:rPr>
      <w:rFonts w:ascii="Courier New" w:hAnsi="Courier New" w:cs="Courier New"/>
    </w:rPr>
  </w:style>
  <w:style w:type="character" w:customStyle="1" w:styleId="WW8Num23z2">
    <w:name w:val="WW8Num23z2"/>
    <w:uiPriority w:val="99"/>
    <w:qFormat/>
    <w:rsid w:val="00B770BA"/>
    <w:rPr>
      <w:rFonts w:ascii="Wingdings" w:hAnsi="Wingdings" w:cs="Wingdings"/>
    </w:rPr>
  </w:style>
  <w:style w:type="character" w:customStyle="1" w:styleId="WW8Num23z3">
    <w:name w:val="WW8Num23z3"/>
    <w:uiPriority w:val="99"/>
    <w:qFormat/>
    <w:rsid w:val="00B770BA"/>
    <w:rPr>
      <w:rFonts w:ascii="Symbol" w:hAnsi="Symbol" w:cs="Symbol"/>
    </w:rPr>
  </w:style>
  <w:style w:type="character" w:customStyle="1" w:styleId="WW8Num24z0">
    <w:name w:val="WW8Num24z0"/>
    <w:uiPriority w:val="99"/>
    <w:qFormat/>
    <w:rsid w:val="00B770BA"/>
    <w:rPr>
      <w:rFonts w:ascii="Symbol" w:hAnsi="Symbol" w:cs="Symbol"/>
      <w:strike/>
      <w:color w:val="0070C0"/>
      <w:position w:val="0"/>
      <w:sz w:val="24"/>
      <w:vertAlign w:val="baseline"/>
      <w:lang w:val="el-GR"/>
    </w:rPr>
  </w:style>
  <w:style w:type="character" w:customStyle="1" w:styleId="WW8Num24z1">
    <w:name w:val="WW8Num24z1"/>
    <w:uiPriority w:val="99"/>
    <w:qFormat/>
    <w:rsid w:val="00B770BA"/>
    <w:rPr>
      <w:rFonts w:ascii="Courier New" w:hAnsi="Courier New" w:cs="Courier New"/>
    </w:rPr>
  </w:style>
  <w:style w:type="character" w:customStyle="1" w:styleId="WW8Num24z2">
    <w:name w:val="WW8Num24z2"/>
    <w:uiPriority w:val="99"/>
    <w:qFormat/>
    <w:rsid w:val="00B770BA"/>
    <w:rPr>
      <w:rFonts w:ascii="Wingdings" w:hAnsi="Wingdings" w:cs="Wingdings"/>
    </w:rPr>
  </w:style>
  <w:style w:type="character" w:customStyle="1" w:styleId="WW8Num25z0">
    <w:name w:val="WW8Num25z0"/>
    <w:uiPriority w:val="99"/>
    <w:qFormat/>
    <w:rsid w:val="00B770BA"/>
    <w:rPr>
      <w:rFonts w:ascii="Symbol" w:hAnsi="Symbol" w:cs="Symbol"/>
    </w:rPr>
  </w:style>
  <w:style w:type="character" w:customStyle="1" w:styleId="WW8Num25z1">
    <w:name w:val="WW8Num25z1"/>
    <w:uiPriority w:val="99"/>
    <w:qFormat/>
    <w:rsid w:val="00B770BA"/>
    <w:rPr>
      <w:rFonts w:ascii="Courier New" w:hAnsi="Courier New" w:cs="Courier New"/>
    </w:rPr>
  </w:style>
  <w:style w:type="character" w:customStyle="1" w:styleId="WW8Num25z2">
    <w:name w:val="WW8Num25z2"/>
    <w:uiPriority w:val="99"/>
    <w:qFormat/>
    <w:rsid w:val="00B770BA"/>
    <w:rPr>
      <w:rFonts w:ascii="Wingdings" w:hAnsi="Wingdings" w:cs="Wingdings"/>
    </w:rPr>
  </w:style>
  <w:style w:type="character" w:customStyle="1" w:styleId="WW8Num26z0">
    <w:name w:val="WW8Num26z0"/>
    <w:uiPriority w:val="99"/>
    <w:qFormat/>
    <w:rsid w:val="00B770BA"/>
    <w:rPr>
      <w:rFonts w:ascii="Symbol" w:hAnsi="Symbol" w:cs="Symbol"/>
    </w:rPr>
  </w:style>
  <w:style w:type="character" w:customStyle="1" w:styleId="WW8Num26z1">
    <w:name w:val="WW8Num26z1"/>
    <w:uiPriority w:val="99"/>
    <w:qFormat/>
    <w:rsid w:val="00B770BA"/>
    <w:rPr>
      <w:rFonts w:ascii="Courier New" w:hAnsi="Courier New" w:cs="Courier New"/>
    </w:rPr>
  </w:style>
  <w:style w:type="character" w:customStyle="1" w:styleId="WW8Num26z2">
    <w:name w:val="WW8Num26z2"/>
    <w:uiPriority w:val="99"/>
    <w:qFormat/>
    <w:rsid w:val="00B770BA"/>
    <w:rPr>
      <w:rFonts w:ascii="Wingdings" w:hAnsi="Wingdings" w:cs="Wingdings"/>
    </w:rPr>
  </w:style>
  <w:style w:type="character" w:customStyle="1" w:styleId="WW8Num27z0">
    <w:name w:val="WW8Num27z0"/>
    <w:uiPriority w:val="99"/>
    <w:qFormat/>
    <w:rsid w:val="00B770BA"/>
    <w:rPr>
      <w:rFonts w:ascii="Calibri" w:eastAsia="Times New Roman" w:hAnsi="Calibri" w:cs="Calibri"/>
    </w:rPr>
  </w:style>
  <w:style w:type="character" w:customStyle="1" w:styleId="WW8Num27z1">
    <w:name w:val="WW8Num27z1"/>
    <w:uiPriority w:val="99"/>
    <w:qFormat/>
    <w:rsid w:val="00B770BA"/>
    <w:rPr>
      <w:rFonts w:ascii="Courier New" w:hAnsi="Courier New" w:cs="Courier New"/>
    </w:rPr>
  </w:style>
  <w:style w:type="character" w:customStyle="1" w:styleId="WW8Num27z2">
    <w:name w:val="WW8Num27z2"/>
    <w:uiPriority w:val="99"/>
    <w:qFormat/>
    <w:rsid w:val="00B770BA"/>
    <w:rPr>
      <w:rFonts w:ascii="Wingdings" w:hAnsi="Wingdings" w:cs="Wingdings"/>
    </w:rPr>
  </w:style>
  <w:style w:type="character" w:customStyle="1" w:styleId="WW8Num27z3">
    <w:name w:val="WW8Num27z3"/>
    <w:uiPriority w:val="99"/>
    <w:qFormat/>
    <w:rsid w:val="00B770BA"/>
    <w:rPr>
      <w:rFonts w:ascii="Symbol" w:hAnsi="Symbol" w:cs="Symbol"/>
    </w:rPr>
  </w:style>
  <w:style w:type="character" w:customStyle="1" w:styleId="WW8Num28z0">
    <w:name w:val="WW8Num28z0"/>
    <w:uiPriority w:val="99"/>
    <w:qFormat/>
    <w:rsid w:val="00B770BA"/>
    <w:rPr>
      <w:rFonts w:ascii="Symbol" w:hAnsi="Symbol" w:cs="Symbol"/>
    </w:rPr>
  </w:style>
  <w:style w:type="character" w:customStyle="1" w:styleId="WW8Num28z1">
    <w:name w:val="WW8Num28z1"/>
    <w:uiPriority w:val="99"/>
    <w:qFormat/>
    <w:rsid w:val="00B770BA"/>
    <w:rPr>
      <w:rFonts w:ascii="Courier New" w:hAnsi="Courier New" w:cs="Courier New"/>
    </w:rPr>
  </w:style>
  <w:style w:type="character" w:customStyle="1" w:styleId="WW8Num28z2">
    <w:name w:val="WW8Num28z2"/>
    <w:uiPriority w:val="99"/>
    <w:qFormat/>
    <w:rsid w:val="00B770BA"/>
    <w:rPr>
      <w:rFonts w:ascii="Wingdings" w:hAnsi="Wingdings" w:cs="Wingdings"/>
    </w:rPr>
  </w:style>
  <w:style w:type="character" w:customStyle="1" w:styleId="WW8Num29z0">
    <w:name w:val="WW8Num29z0"/>
    <w:uiPriority w:val="99"/>
    <w:qFormat/>
    <w:rsid w:val="00B770BA"/>
    <w:rPr>
      <w:rFonts w:ascii="Calibri" w:eastAsia="Times New Roman" w:hAnsi="Calibri" w:cs="Calibri"/>
    </w:rPr>
  </w:style>
  <w:style w:type="character" w:customStyle="1" w:styleId="WW8Num29z1">
    <w:name w:val="WW8Num29z1"/>
    <w:uiPriority w:val="99"/>
    <w:qFormat/>
    <w:rsid w:val="00B770BA"/>
    <w:rPr>
      <w:rFonts w:ascii="Courier New" w:hAnsi="Courier New" w:cs="Courier New"/>
    </w:rPr>
  </w:style>
  <w:style w:type="character" w:customStyle="1" w:styleId="WW8Num29z2">
    <w:name w:val="WW8Num29z2"/>
    <w:uiPriority w:val="99"/>
    <w:qFormat/>
    <w:rsid w:val="00B770BA"/>
    <w:rPr>
      <w:rFonts w:ascii="Wingdings" w:hAnsi="Wingdings" w:cs="Wingdings"/>
    </w:rPr>
  </w:style>
  <w:style w:type="character" w:customStyle="1" w:styleId="WW8Num29z3">
    <w:name w:val="WW8Num29z3"/>
    <w:uiPriority w:val="99"/>
    <w:qFormat/>
    <w:rsid w:val="00B770BA"/>
    <w:rPr>
      <w:rFonts w:ascii="Symbol" w:hAnsi="Symbol" w:cs="Symbol"/>
    </w:rPr>
  </w:style>
  <w:style w:type="character" w:customStyle="1" w:styleId="WW8Num30z0">
    <w:name w:val="WW8Num30z0"/>
    <w:uiPriority w:val="99"/>
    <w:qFormat/>
    <w:rsid w:val="00B770BA"/>
    <w:rPr>
      <w:rFonts w:ascii="Symbol" w:hAnsi="Symbol" w:cs="Symbol"/>
      <w:shd w:val="clear" w:color="auto" w:fill="FFFF00"/>
    </w:rPr>
  </w:style>
  <w:style w:type="character" w:customStyle="1" w:styleId="WW8Num30z1">
    <w:name w:val="WW8Num30z1"/>
    <w:uiPriority w:val="99"/>
    <w:qFormat/>
    <w:rsid w:val="00B770BA"/>
    <w:rPr>
      <w:rFonts w:ascii="Courier New" w:hAnsi="Courier New" w:cs="Courier New"/>
    </w:rPr>
  </w:style>
  <w:style w:type="character" w:customStyle="1" w:styleId="WW8Num30z2">
    <w:name w:val="WW8Num30z2"/>
    <w:uiPriority w:val="99"/>
    <w:qFormat/>
    <w:rsid w:val="00B770BA"/>
    <w:rPr>
      <w:rFonts w:ascii="Wingdings" w:hAnsi="Wingdings" w:cs="Wingdings"/>
    </w:rPr>
  </w:style>
  <w:style w:type="character" w:customStyle="1" w:styleId="WW8Num31z0">
    <w:name w:val="WW8Num31z0"/>
    <w:uiPriority w:val="99"/>
    <w:qFormat/>
    <w:rsid w:val="00B770BA"/>
    <w:rPr>
      <w:rFonts w:cs="Times New Roman"/>
    </w:rPr>
  </w:style>
  <w:style w:type="character" w:customStyle="1" w:styleId="WW8Num32z0">
    <w:name w:val="WW8Num32z0"/>
    <w:uiPriority w:val="99"/>
    <w:qFormat/>
    <w:rsid w:val="00B770BA"/>
  </w:style>
  <w:style w:type="character" w:customStyle="1" w:styleId="WW8Num32z1">
    <w:name w:val="WW8Num32z1"/>
    <w:uiPriority w:val="99"/>
    <w:qFormat/>
    <w:rsid w:val="00B770BA"/>
  </w:style>
  <w:style w:type="character" w:customStyle="1" w:styleId="WW8Num32z2">
    <w:name w:val="WW8Num32z2"/>
    <w:uiPriority w:val="99"/>
    <w:qFormat/>
    <w:rsid w:val="00B770BA"/>
  </w:style>
  <w:style w:type="character" w:customStyle="1" w:styleId="WW8Num32z3">
    <w:name w:val="WW8Num32z3"/>
    <w:uiPriority w:val="99"/>
    <w:qFormat/>
    <w:rsid w:val="00B770BA"/>
  </w:style>
  <w:style w:type="character" w:customStyle="1" w:styleId="WW8Num32z4">
    <w:name w:val="WW8Num32z4"/>
    <w:uiPriority w:val="99"/>
    <w:qFormat/>
    <w:rsid w:val="00B770BA"/>
  </w:style>
  <w:style w:type="character" w:customStyle="1" w:styleId="WW8Num32z5">
    <w:name w:val="WW8Num32z5"/>
    <w:uiPriority w:val="99"/>
    <w:qFormat/>
    <w:rsid w:val="00B770BA"/>
  </w:style>
  <w:style w:type="character" w:customStyle="1" w:styleId="WW8Num32z6">
    <w:name w:val="WW8Num32z6"/>
    <w:uiPriority w:val="99"/>
    <w:qFormat/>
    <w:rsid w:val="00B770BA"/>
  </w:style>
  <w:style w:type="character" w:customStyle="1" w:styleId="WW8Num32z7">
    <w:name w:val="WW8Num32z7"/>
    <w:uiPriority w:val="99"/>
    <w:qFormat/>
    <w:rsid w:val="00B770BA"/>
  </w:style>
  <w:style w:type="character" w:customStyle="1" w:styleId="WW8Num32z8">
    <w:name w:val="WW8Num32z8"/>
    <w:uiPriority w:val="99"/>
    <w:qFormat/>
    <w:rsid w:val="00B770BA"/>
  </w:style>
  <w:style w:type="character" w:customStyle="1" w:styleId="WW8Num33z0">
    <w:name w:val="WW8Num33z0"/>
    <w:uiPriority w:val="99"/>
    <w:qFormat/>
    <w:rsid w:val="00B770BA"/>
    <w:rPr>
      <w:rFonts w:ascii="Symbol" w:eastAsia="Calibri" w:hAnsi="Symbol" w:cs="Symbol"/>
    </w:rPr>
  </w:style>
  <w:style w:type="character" w:customStyle="1" w:styleId="WW8Num33z1">
    <w:name w:val="WW8Num33z1"/>
    <w:uiPriority w:val="99"/>
    <w:qFormat/>
    <w:rsid w:val="00B770BA"/>
    <w:rPr>
      <w:rFonts w:ascii="Courier New" w:hAnsi="Courier New" w:cs="Courier New"/>
    </w:rPr>
  </w:style>
  <w:style w:type="character" w:customStyle="1" w:styleId="WW8Num33z2">
    <w:name w:val="WW8Num33z2"/>
    <w:uiPriority w:val="99"/>
    <w:qFormat/>
    <w:rsid w:val="00B770BA"/>
    <w:rPr>
      <w:rFonts w:ascii="Wingdings" w:hAnsi="Wingdings" w:cs="Wingdings"/>
    </w:rPr>
  </w:style>
  <w:style w:type="character" w:customStyle="1" w:styleId="WW8Num34z0">
    <w:name w:val="WW8Num34z0"/>
    <w:uiPriority w:val="99"/>
    <w:qFormat/>
    <w:rsid w:val="00B770BA"/>
    <w:rPr>
      <w:rFonts w:ascii="Symbol" w:hAnsi="Symbol" w:cs="Symbol"/>
    </w:rPr>
  </w:style>
  <w:style w:type="character" w:customStyle="1" w:styleId="WW8Num34z1">
    <w:name w:val="WW8Num34z1"/>
    <w:uiPriority w:val="99"/>
    <w:qFormat/>
    <w:rsid w:val="00B770BA"/>
    <w:rPr>
      <w:rFonts w:ascii="Courier New" w:hAnsi="Courier New" w:cs="Courier New"/>
    </w:rPr>
  </w:style>
  <w:style w:type="character" w:customStyle="1" w:styleId="WW8Num34z2">
    <w:name w:val="WW8Num34z2"/>
    <w:uiPriority w:val="99"/>
    <w:qFormat/>
    <w:rsid w:val="00B770BA"/>
    <w:rPr>
      <w:rFonts w:ascii="Wingdings" w:hAnsi="Wingdings" w:cs="Wingdings"/>
    </w:rPr>
  </w:style>
  <w:style w:type="character" w:customStyle="1" w:styleId="WW8Num35z0">
    <w:name w:val="WW8Num35z0"/>
    <w:uiPriority w:val="99"/>
    <w:qFormat/>
    <w:rsid w:val="00B770BA"/>
    <w:rPr>
      <w:rFonts w:ascii="Calibri" w:eastAsia="Times New Roman" w:hAnsi="Calibri" w:cs="Calibri"/>
    </w:rPr>
  </w:style>
  <w:style w:type="character" w:customStyle="1" w:styleId="WW8Num35z1">
    <w:name w:val="WW8Num35z1"/>
    <w:uiPriority w:val="99"/>
    <w:qFormat/>
    <w:rsid w:val="00B770BA"/>
    <w:rPr>
      <w:rFonts w:ascii="Courier New" w:hAnsi="Courier New" w:cs="Courier New"/>
    </w:rPr>
  </w:style>
  <w:style w:type="character" w:customStyle="1" w:styleId="WW8Num35z2">
    <w:name w:val="WW8Num35z2"/>
    <w:uiPriority w:val="99"/>
    <w:qFormat/>
    <w:rsid w:val="00B770BA"/>
    <w:rPr>
      <w:rFonts w:ascii="Wingdings" w:hAnsi="Wingdings" w:cs="Wingdings"/>
    </w:rPr>
  </w:style>
  <w:style w:type="character" w:customStyle="1" w:styleId="WW8Num35z3">
    <w:name w:val="WW8Num35z3"/>
    <w:uiPriority w:val="99"/>
    <w:qFormat/>
    <w:rsid w:val="00B770BA"/>
    <w:rPr>
      <w:rFonts w:ascii="Symbol" w:hAnsi="Symbol" w:cs="Symbol"/>
    </w:rPr>
  </w:style>
  <w:style w:type="character" w:customStyle="1" w:styleId="WW8Num36z0">
    <w:name w:val="WW8Num36z0"/>
    <w:uiPriority w:val="99"/>
    <w:qFormat/>
    <w:rsid w:val="00B770BA"/>
    <w:rPr>
      <w:lang w:val="el-GR"/>
    </w:rPr>
  </w:style>
  <w:style w:type="character" w:customStyle="1" w:styleId="WW8Num36z1">
    <w:name w:val="WW8Num36z1"/>
    <w:uiPriority w:val="99"/>
    <w:qFormat/>
    <w:rsid w:val="00B770BA"/>
  </w:style>
  <w:style w:type="character" w:customStyle="1" w:styleId="WW8Num36z2">
    <w:name w:val="WW8Num36z2"/>
    <w:uiPriority w:val="99"/>
    <w:qFormat/>
    <w:rsid w:val="00B770BA"/>
  </w:style>
  <w:style w:type="character" w:customStyle="1" w:styleId="WW8Num36z3">
    <w:name w:val="WW8Num36z3"/>
    <w:uiPriority w:val="99"/>
    <w:qFormat/>
    <w:rsid w:val="00B770BA"/>
  </w:style>
  <w:style w:type="character" w:customStyle="1" w:styleId="WW8Num36z4">
    <w:name w:val="WW8Num36z4"/>
    <w:uiPriority w:val="99"/>
    <w:qFormat/>
    <w:rsid w:val="00B770BA"/>
  </w:style>
  <w:style w:type="character" w:customStyle="1" w:styleId="WW8Num36z5">
    <w:name w:val="WW8Num36z5"/>
    <w:uiPriority w:val="99"/>
    <w:qFormat/>
    <w:rsid w:val="00B770BA"/>
  </w:style>
  <w:style w:type="character" w:customStyle="1" w:styleId="WW8Num36z6">
    <w:name w:val="WW8Num36z6"/>
    <w:uiPriority w:val="99"/>
    <w:qFormat/>
    <w:rsid w:val="00B770BA"/>
  </w:style>
  <w:style w:type="character" w:customStyle="1" w:styleId="WW8Num36z7">
    <w:name w:val="WW8Num36z7"/>
    <w:uiPriority w:val="99"/>
    <w:qFormat/>
    <w:rsid w:val="00B770BA"/>
  </w:style>
  <w:style w:type="character" w:customStyle="1" w:styleId="WW8Num36z8">
    <w:name w:val="WW8Num36z8"/>
    <w:uiPriority w:val="99"/>
    <w:qFormat/>
    <w:rsid w:val="00B770BA"/>
  </w:style>
  <w:style w:type="character" w:customStyle="1" w:styleId="WW8Num37z0">
    <w:name w:val="WW8Num37z0"/>
    <w:uiPriority w:val="99"/>
    <w:qFormat/>
    <w:rsid w:val="00B770BA"/>
    <w:rPr>
      <w:rFonts w:ascii="Calibri" w:eastAsia="Times New Roman" w:hAnsi="Calibri" w:cs="Calibri"/>
    </w:rPr>
  </w:style>
  <w:style w:type="character" w:customStyle="1" w:styleId="WW8Num37z1">
    <w:name w:val="WW8Num37z1"/>
    <w:uiPriority w:val="99"/>
    <w:qFormat/>
    <w:rsid w:val="00B770BA"/>
    <w:rPr>
      <w:rFonts w:ascii="Courier New" w:hAnsi="Courier New" w:cs="Courier New"/>
    </w:rPr>
  </w:style>
  <w:style w:type="character" w:customStyle="1" w:styleId="WW8Num37z2">
    <w:name w:val="WW8Num37z2"/>
    <w:uiPriority w:val="99"/>
    <w:qFormat/>
    <w:rsid w:val="00B770BA"/>
    <w:rPr>
      <w:rFonts w:ascii="Wingdings" w:hAnsi="Wingdings" w:cs="Wingdings"/>
    </w:rPr>
  </w:style>
  <w:style w:type="character" w:customStyle="1" w:styleId="WW8Num37z3">
    <w:name w:val="WW8Num37z3"/>
    <w:uiPriority w:val="99"/>
    <w:qFormat/>
    <w:rsid w:val="00B770BA"/>
    <w:rPr>
      <w:rFonts w:ascii="Symbol" w:hAnsi="Symbol" w:cs="Symbol"/>
    </w:rPr>
  </w:style>
  <w:style w:type="character" w:customStyle="1" w:styleId="WW8Num38z0">
    <w:name w:val="WW8Num38z0"/>
    <w:uiPriority w:val="99"/>
    <w:qFormat/>
    <w:rsid w:val="00B770BA"/>
  </w:style>
  <w:style w:type="character" w:customStyle="1" w:styleId="WW8Num38z1">
    <w:name w:val="WW8Num38z1"/>
    <w:uiPriority w:val="99"/>
    <w:qFormat/>
    <w:rsid w:val="00B770BA"/>
  </w:style>
  <w:style w:type="character" w:customStyle="1" w:styleId="WW8Num38z2">
    <w:name w:val="WW8Num38z2"/>
    <w:uiPriority w:val="99"/>
    <w:qFormat/>
    <w:rsid w:val="00B770BA"/>
  </w:style>
  <w:style w:type="character" w:customStyle="1" w:styleId="WW8Num38z3">
    <w:name w:val="WW8Num38z3"/>
    <w:uiPriority w:val="99"/>
    <w:qFormat/>
    <w:rsid w:val="00B770BA"/>
  </w:style>
  <w:style w:type="character" w:customStyle="1" w:styleId="WW8Num38z4">
    <w:name w:val="WW8Num38z4"/>
    <w:uiPriority w:val="99"/>
    <w:qFormat/>
    <w:rsid w:val="00B770BA"/>
  </w:style>
  <w:style w:type="character" w:customStyle="1" w:styleId="WW8Num38z5">
    <w:name w:val="WW8Num38z5"/>
    <w:uiPriority w:val="99"/>
    <w:qFormat/>
    <w:rsid w:val="00B770BA"/>
  </w:style>
  <w:style w:type="character" w:customStyle="1" w:styleId="WW8Num38z6">
    <w:name w:val="WW8Num38z6"/>
    <w:uiPriority w:val="99"/>
    <w:qFormat/>
    <w:rsid w:val="00B770BA"/>
  </w:style>
  <w:style w:type="character" w:customStyle="1" w:styleId="WW8Num38z7">
    <w:name w:val="WW8Num38z7"/>
    <w:uiPriority w:val="99"/>
    <w:qFormat/>
    <w:rsid w:val="00B770BA"/>
  </w:style>
  <w:style w:type="character" w:customStyle="1" w:styleId="WW8Num38z8">
    <w:name w:val="WW8Num38z8"/>
    <w:uiPriority w:val="99"/>
    <w:qFormat/>
    <w:rsid w:val="00B770BA"/>
  </w:style>
  <w:style w:type="character" w:customStyle="1" w:styleId="WW-DefaultParagraphFont11111111111111111111">
    <w:name w:val="WW-Default Paragraph Font11111111111111111111"/>
    <w:uiPriority w:val="99"/>
    <w:qFormat/>
    <w:rsid w:val="00B770BA"/>
  </w:style>
  <w:style w:type="character" w:customStyle="1" w:styleId="WW8Num4z1">
    <w:name w:val="WW8Num4z1"/>
    <w:uiPriority w:val="99"/>
    <w:qFormat/>
    <w:rsid w:val="00B770BA"/>
    <w:rPr>
      <w:rFonts w:cs="Times New Roman"/>
    </w:rPr>
  </w:style>
  <w:style w:type="character" w:customStyle="1" w:styleId="WW8Num5z1">
    <w:name w:val="WW8Num5z1"/>
    <w:uiPriority w:val="99"/>
    <w:qFormat/>
    <w:rsid w:val="00B770BA"/>
    <w:rPr>
      <w:rFonts w:cs="Times New Roman"/>
    </w:rPr>
  </w:style>
  <w:style w:type="character" w:customStyle="1" w:styleId="WW8Num29z4">
    <w:name w:val="WW8Num29z4"/>
    <w:uiPriority w:val="99"/>
    <w:qFormat/>
    <w:rsid w:val="00B770BA"/>
  </w:style>
  <w:style w:type="character" w:customStyle="1" w:styleId="WW8Num29z5">
    <w:name w:val="WW8Num29z5"/>
    <w:uiPriority w:val="99"/>
    <w:qFormat/>
    <w:rsid w:val="00B770BA"/>
  </w:style>
  <w:style w:type="character" w:customStyle="1" w:styleId="WW8Num29z6">
    <w:name w:val="WW8Num29z6"/>
    <w:uiPriority w:val="99"/>
    <w:qFormat/>
    <w:rsid w:val="00B770BA"/>
  </w:style>
  <w:style w:type="character" w:customStyle="1" w:styleId="WW8Num29z7">
    <w:name w:val="WW8Num29z7"/>
    <w:uiPriority w:val="99"/>
    <w:qFormat/>
    <w:rsid w:val="00B770BA"/>
  </w:style>
  <w:style w:type="character" w:customStyle="1" w:styleId="WW8Num29z8">
    <w:name w:val="WW8Num29z8"/>
    <w:uiPriority w:val="99"/>
    <w:qFormat/>
    <w:rsid w:val="00B770BA"/>
  </w:style>
  <w:style w:type="character" w:customStyle="1" w:styleId="WW8Num30z3">
    <w:name w:val="WW8Num30z3"/>
    <w:uiPriority w:val="99"/>
    <w:qFormat/>
    <w:rsid w:val="00B770BA"/>
    <w:rPr>
      <w:rFonts w:ascii="Symbol" w:hAnsi="Symbol" w:cs="Symbol"/>
    </w:rPr>
  </w:style>
  <w:style w:type="character" w:customStyle="1" w:styleId="WW8Num31z1">
    <w:name w:val="WW8Num31z1"/>
    <w:uiPriority w:val="99"/>
    <w:qFormat/>
    <w:rsid w:val="00B770BA"/>
  </w:style>
  <w:style w:type="character" w:customStyle="1" w:styleId="WW8Num31z2">
    <w:name w:val="WW8Num31z2"/>
    <w:uiPriority w:val="99"/>
    <w:qFormat/>
    <w:rsid w:val="00B770BA"/>
  </w:style>
  <w:style w:type="character" w:customStyle="1" w:styleId="WW8Num31z3">
    <w:name w:val="WW8Num31z3"/>
    <w:uiPriority w:val="99"/>
    <w:qFormat/>
    <w:rsid w:val="00B770BA"/>
  </w:style>
  <w:style w:type="character" w:customStyle="1" w:styleId="WW8Num31z4">
    <w:name w:val="WW8Num31z4"/>
    <w:uiPriority w:val="99"/>
    <w:qFormat/>
    <w:rsid w:val="00B770BA"/>
  </w:style>
  <w:style w:type="character" w:customStyle="1" w:styleId="WW8Num31z5">
    <w:name w:val="WW8Num31z5"/>
    <w:uiPriority w:val="99"/>
    <w:qFormat/>
    <w:rsid w:val="00B770BA"/>
  </w:style>
  <w:style w:type="character" w:customStyle="1" w:styleId="WW8Num31z6">
    <w:name w:val="WW8Num31z6"/>
    <w:uiPriority w:val="99"/>
    <w:qFormat/>
    <w:rsid w:val="00B770BA"/>
  </w:style>
  <w:style w:type="character" w:customStyle="1" w:styleId="WW8Num31z7">
    <w:name w:val="WW8Num31z7"/>
    <w:uiPriority w:val="99"/>
    <w:qFormat/>
    <w:rsid w:val="00B770BA"/>
  </w:style>
  <w:style w:type="character" w:customStyle="1" w:styleId="WW8Num31z8">
    <w:name w:val="WW8Num31z8"/>
    <w:uiPriority w:val="99"/>
    <w:qFormat/>
    <w:rsid w:val="00B770BA"/>
  </w:style>
  <w:style w:type="character" w:customStyle="1" w:styleId="WW8Num39z0">
    <w:name w:val="WW8Num39z0"/>
    <w:uiPriority w:val="99"/>
    <w:qFormat/>
    <w:rsid w:val="00B770BA"/>
    <w:rPr>
      <w:rFonts w:ascii="Calibri" w:eastAsia="Times New Roman" w:hAnsi="Calibri" w:cs="Calibri"/>
    </w:rPr>
  </w:style>
  <w:style w:type="character" w:customStyle="1" w:styleId="WW8Num39z1">
    <w:name w:val="WW8Num39z1"/>
    <w:uiPriority w:val="99"/>
    <w:qFormat/>
    <w:rsid w:val="00B770BA"/>
    <w:rPr>
      <w:rFonts w:ascii="Courier New" w:hAnsi="Courier New" w:cs="Courier New"/>
    </w:rPr>
  </w:style>
  <w:style w:type="character" w:customStyle="1" w:styleId="WW8Num39z2">
    <w:name w:val="WW8Num39z2"/>
    <w:uiPriority w:val="99"/>
    <w:qFormat/>
    <w:rsid w:val="00B770BA"/>
    <w:rPr>
      <w:rFonts w:ascii="Wingdings" w:hAnsi="Wingdings" w:cs="Wingdings"/>
    </w:rPr>
  </w:style>
  <w:style w:type="character" w:customStyle="1" w:styleId="WW8Num39z3">
    <w:name w:val="WW8Num39z3"/>
    <w:uiPriority w:val="99"/>
    <w:qFormat/>
    <w:rsid w:val="00B770BA"/>
    <w:rPr>
      <w:rFonts w:ascii="Symbol" w:hAnsi="Symbol" w:cs="Symbol"/>
    </w:rPr>
  </w:style>
  <w:style w:type="character" w:customStyle="1" w:styleId="WW8Num40z0">
    <w:name w:val="WW8Num40z0"/>
    <w:uiPriority w:val="99"/>
    <w:qFormat/>
    <w:rsid w:val="00B770BA"/>
    <w:rPr>
      <w:rFonts w:ascii="Symbol" w:hAnsi="Symbol" w:cs="Symbol"/>
    </w:rPr>
  </w:style>
  <w:style w:type="character" w:customStyle="1" w:styleId="WW8Num40z1">
    <w:name w:val="WW8Num40z1"/>
    <w:uiPriority w:val="99"/>
    <w:qFormat/>
    <w:rsid w:val="00B770BA"/>
    <w:rPr>
      <w:rFonts w:ascii="Courier New" w:hAnsi="Courier New" w:cs="Courier New"/>
    </w:rPr>
  </w:style>
  <w:style w:type="character" w:customStyle="1" w:styleId="WW8Num40z2">
    <w:name w:val="WW8Num40z2"/>
    <w:uiPriority w:val="99"/>
    <w:qFormat/>
    <w:rsid w:val="00B770BA"/>
    <w:rPr>
      <w:rFonts w:ascii="Wingdings" w:hAnsi="Wingdings" w:cs="Wingdings"/>
    </w:rPr>
  </w:style>
  <w:style w:type="character" w:customStyle="1" w:styleId="WW8Num41z0">
    <w:name w:val="WW8Num41z0"/>
    <w:uiPriority w:val="99"/>
    <w:qFormat/>
    <w:rsid w:val="00B770BA"/>
    <w:rPr>
      <w:rFonts w:ascii="Arial" w:hAnsi="Arial" w:cs="Times New Roman"/>
      <w:b/>
      <w:i w:val="0"/>
      <w:sz w:val="20"/>
      <w:szCs w:val="20"/>
    </w:rPr>
  </w:style>
  <w:style w:type="character" w:customStyle="1" w:styleId="WW8Num41z1">
    <w:name w:val="WW8Num41z1"/>
    <w:uiPriority w:val="99"/>
    <w:qFormat/>
    <w:rsid w:val="00B770BA"/>
    <w:rPr>
      <w:rFonts w:cs="Times New Roman"/>
    </w:rPr>
  </w:style>
  <w:style w:type="character" w:customStyle="1" w:styleId="WW8Num41z2">
    <w:name w:val="WW8Num41z2"/>
    <w:uiPriority w:val="99"/>
    <w:qFormat/>
    <w:rsid w:val="00B770BA"/>
    <w:rPr>
      <w:rFonts w:ascii="Arial" w:hAnsi="Arial" w:cs="Times New Roman"/>
      <w:b w:val="0"/>
      <w:i w:val="0"/>
    </w:rPr>
  </w:style>
  <w:style w:type="character" w:customStyle="1" w:styleId="WW8Num41z3">
    <w:name w:val="WW8Num41z3"/>
    <w:uiPriority w:val="99"/>
    <w:qFormat/>
    <w:rsid w:val="00B770BA"/>
    <w:rPr>
      <w:rFonts w:ascii="Arial" w:hAnsi="Arial" w:cs="Times New Roman"/>
      <w:b w:val="0"/>
      <w:i w:val="0"/>
      <w:sz w:val="20"/>
      <w:szCs w:val="20"/>
    </w:rPr>
  </w:style>
  <w:style w:type="character" w:customStyle="1" w:styleId="DefaultParagraphFont1">
    <w:name w:val="Default Paragraph Font1"/>
    <w:uiPriority w:val="99"/>
    <w:qFormat/>
    <w:rsid w:val="00B770BA"/>
  </w:style>
  <w:style w:type="character" w:customStyle="1" w:styleId="Heading1Char">
    <w:name w:val="Heading 1 Char"/>
    <w:uiPriority w:val="99"/>
    <w:qFormat/>
    <w:rsid w:val="00B770BA"/>
    <w:rPr>
      <w:rFonts w:ascii="Arial" w:hAnsi="Arial" w:cs="Arial"/>
      <w:b/>
      <w:bCs/>
      <w:color w:val="333399"/>
      <w:sz w:val="28"/>
      <w:szCs w:val="32"/>
      <w:lang w:val="en-US"/>
    </w:rPr>
  </w:style>
  <w:style w:type="character" w:customStyle="1" w:styleId="Heading2Char">
    <w:name w:val="Heading 2 Char"/>
    <w:uiPriority w:val="99"/>
    <w:qFormat/>
    <w:rsid w:val="00B770BA"/>
    <w:rPr>
      <w:rFonts w:ascii="Arial" w:hAnsi="Arial" w:cs="Arial"/>
      <w:b/>
      <w:color w:val="002060"/>
      <w:sz w:val="24"/>
      <w:szCs w:val="22"/>
      <w:lang w:val="en-GB"/>
    </w:rPr>
  </w:style>
  <w:style w:type="character" w:customStyle="1" w:styleId="Heading5Char">
    <w:name w:val="Heading 5 Char"/>
    <w:uiPriority w:val="99"/>
    <w:qFormat/>
    <w:rsid w:val="00B770BA"/>
    <w:rPr>
      <w:rFonts w:ascii="Calibri" w:eastAsia="Times New Roman" w:hAnsi="Calibri" w:cs="Times New Roman"/>
      <w:b/>
      <w:bCs/>
      <w:i/>
      <w:iCs/>
      <w:sz w:val="26"/>
      <w:szCs w:val="26"/>
      <w:lang w:val="en-GB"/>
    </w:rPr>
  </w:style>
  <w:style w:type="character" w:customStyle="1" w:styleId="DateChar">
    <w:name w:val="Date Char"/>
    <w:uiPriority w:val="99"/>
    <w:qFormat/>
    <w:rsid w:val="00B770BA"/>
    <w:rPr>
      <w:sz w:val="24"/>
      <w:szCs w:val="24"/>
      <w:lang w:val="en-GB"/>
    </w:rPr>
  </w:style>
  <w:style w:type="character" w:customStyle="1" w:styleId="FooterChar">
    <w:name w:val="Footer Char"/>
    <w:uiPriority w:val="99"/>
    <w:qFormat/>
    <w:rsid w:val="00B770BA"/>
    <w:rPr>
      <w:rFonts w:eastAsia="MS Mincho" w:cs="Times New Roman"/>
      <w:sz w:val="24"/>
      <w:szCs w:val="24"/>
      <w:lang w:val="en-US" w:eastAsia="ja-JP"/>
    </w:rPr>
  </w:style>
  <w:style w:type="character" w:styleId="a6">
    <w:name w:val="annotation reference"/>
    <w:qFormat/>
    <w:rsid w:val="00B770BA"/>
    <w:rPr>
      <w:sz w:val="16"/>
    </w:rPr>
  </w:style>
  <w:style w:type="character" w:styleId="-">
    <w:name w:val="Hyperlink"/>
    <w:uiPriority w:val="99"/>
    <w:rsid w:val="00B770BA"/>
    <w:rPr>
      <w:color w:val="0000FF"/>
      <w:u w:val="single"/>
    </w:rPr>
  </w:style>
  <w:style w:type="character" w:customStyle="1" w:styleId="HeaderChar">
    <w:name w:val="Header Char"/>
    <w:uiPriority w:val="99"/>
    <w:qFormat/>
    <w:rsid w:val="00B770BA"/>
    <w:rPr>
      <w:rFonts w:cs="Times New Roman"/>
      <w:sz w:val="24"/>
      <w:szCs w:val="24"/>
      <w:lang w:val="en-GB"/>
    </w:rPr>
  </w:style>
  <w:style w:type="character" w:styleId="a7">
    <w:name w:val="page number"/>
    <w:qFormat/>
    <w:rsid w:val="00B770BA"/>
    <w:rPr>
      <w:rFonts w:cs="Times New Roman"/>
    </w:rPr>
  </w:style>
  <w:style w:type="character" w:customStyle="1" w:styleId="BalloonTextChar">
    <w:name w:val="Balloon Text Char"/>
    <w:uiPriority w:val="99"/>
    <w:qFormat/>
    <w:rsid w:val="00B770BA"/>
    <w:rPr>
      <w:rFonts w:ascii="Tahoma" w:hAnsi="Tahoma" w:cs="Tahoma"/>
      <w:sz w:val="16"/>
      <w:szCs w:val="16"/>
      <w:lang w:val="en-GB"/>
    </w:rPr>
  </w:style>
  <w:style w:type="character" w:customStyle="1" w:styleId="CommentTextChar">
    <w:name w:val="Comment Text Char"/>
    <w:uiPriority w:val="99"/>
    <w:qFormat/>
    <w:rsid w:val="00B770BA"/>
    <w:rPr>
      <w:rFonts w:cs="Times New Roman"/>
      <w:lang w:val="en-GB"/>
    </w:rPr>
  </w:style>
  <w:style w:type="character" w:customStyle="1" w:styleId="CommentSubjectChar">
    <w:name w:val="Comment Subject Char"/>
    <w:uiPriority w:val="99"/>
    <w:qFormat/>
    <w:rsid w:val="00B770BA"/>
    <w:rPr>
      <w:rFonts w:cs="Times New Roman"/>
      <w:b/>
      <w:bCs/>
      <w:lang w:val="en-GB"/>
    </w:rPr>
  </w:style>
  <w:style w:type="character" w:customStyle="1" w:styleId="BodyTextChar">
    <w:name w:val="Body Text Char"/>
    <w:uiPriority w:val="99"/>
    <w:qFormat/>
    <w:rsid w:val="00B770BA"/>
    <w:rPr>
      <w:rFonts w:cs="Times New Roman"/>
      <w:sz w:val="24"/>
      <w:szCs w:val="24"/>
      <w:lang w:val="en-GB"/>
    </w:rPr>
  </w:style>
  <w:style w:type="character" w:styleId="a8">
    <w:name w:val="Placeholder Text"/>
    <w:uiPriority w:val="99"/>
    <w:qFormat/>
    <w:rsid w:val="00B770BA"/>
    <w:rPr>
      <w:rFonts w:cs="Times New Roman"/>
      <w:color w:val="808080"/>
    </w:rPr>
  </w:style>
  <w:style w:type="character" w:customStyle="1" w:styleId="a9">
    <w:name w:val="Χαρακτήρες υποσημείωσης"/>
    <w:qFormat/>
    <w:rsid w:val="00B770BA"/>
    <w:rPr>
      <w:rFonts w:cs="Times New Roman"/>
      <w:vertAlign w:val="superscript"/>
    </w:rPr>
  </w:style>
  <w:style w:type="character" w:customStyle="1" w:styleId="FootnoteTextChar">
    <w:name w:val="Footnote Text Char"/>
    <w:uiPriority w:val="99"/>
    <w:qFormat/>
    <w:rsid w:val="00B770BA"/>
    <w:rPr>
      <w:rFonts w:ascii="Calibri" w:hAnsi="Calibri" w:cs="Times New Roman"/>
    </w:rPr>
  </w:style>
  <w:style w:type="character" w:customStyle="1" w:styleId="Heading3Char">
    <w:name w:val="Heading 3 Char"/>
    <w:uiPriority w:val="99"/>
    <w:qFormat/>
    <w:rsid w:val="007D48FA"/>
    <w:rPr>
      <w:rFonts w:cs="Arial"/>
      <w:lang w:val="en-GB"/>
    </w:rPr>
  </w:style>
  <w:style w:type="character" w:customStyle="1" w:styleId="Heading4Char">
    <w:name w:val="Heading 4 Char"/>
    <w:uiPriority w:val="99"/>
    <w:qFormat/>
    <w:rsid w:val="002B0539"/>
  </w:style>
  <w:style w:type="character" w:customStyle="1" w:styleId="DocTitleChar">
    <w:name w:val="Doc Title Char"/>
    <w:uiPriority w:val="99"/>
    <w:qFormat/>
    <w:rsid w:val="00B770BA"/>
    <w:rPr>
      <w:rFonts w:ascii="Arial" w:hAnsi="Arial" w:cs="Arial"/>
      <w:b/>
      <w:bCs/>
      <w:color w:val="333399"/>
      <w:sz w:val="28"/>
      <w:szCs w:val="32"/>
      <w:lang w:val="en-US"/>
    </w:rPr>
  </w:style>
  <w:style w:type="character" w:customStyle="1" w:styleId="Style1Char">
    <w:name w:val="Style1 Char"/>
    <w:uiPriority w:val="99"/>
    <w:qFormat/>
    <w:rsid w:val="00B770BA"/>
    <w:rPr>
      <w:rFonts w:ascii="Calibri" w:hAnsi="Calibri" w:cs="Calibri"/>
      <w:b/>
      <w:bCs/>
      <w:color w:val="333399"/>
      <w:sz w:val="40"/>
      <w:szCs w:val="40"/>
      <w:lang w:val="en-US"/>
    </w:rPr>
  </w:style>
  <w:style w:type="character" w:customStyle="1" w:styleId="ContentsChar">
    <w:name w:val="Contents Char"/>
    <w:uiPriority w:val="99"/>
    <w:qFormat/>
    <w:rsid w:val="00B770BA"/>
    <w:rPr>
      <w:rFonts w:ascii="Calibri" w:hAnsi="Calibri" w:cs="Calibri"/>
      <w:b/>
      <w:bCs/>
      <w:color w:val="333399"/>
      <w:sz w:val="28"/>
      <w:szCs w:val="32"/>
      <w:lang w:val="en-US"/>
    </w:rPr>
  </w:style>
  <w:style w:type="character" w:customStyle="1" w:styleId="EndnoteTextChar">
    <w:name w:val="Endnote Text Char"/>
    <w:uiPriority w:val="99"/>
    <w:qFormat/>
    <w:rsid w:val="00B770BA"/>
    <w:rPr>
      <w:rFonts w:ascii="Calibri" w:hAnsi="Calibri" w:cs="Calibri"/>
      <w:lang w:val="en-GB"/>
    </w:rPr>
  </w:style>
  <w:style w:type="character" w:customStyle="1" w:styleId="aa">
    <w:name w:val="Χαρακτήρες σημείωσης τέλους"/>
    <w:uiPriority w:val="99"/>
    <w:qFormat/>
    <w:rsid w:val="00B770BA"/>
    <w:rPr>
      <w:vertAlign w:val="superscript"/>
    </w:rPr>
  </w:style>
  <w:style w:type="character" w:customStyle="1" w:styleId="FootnoteReference2">
    <w:name w:val="Footnote Reference2"/>
    <w:qFormat/>
    <w:rsid w:val="00B770BA"/>
    <w:rPr>
      <w:vertAlign w:val="superscript"/>
    </w:rPr>
  </w:style>
  <w:style w:type="character" w:customStyle="1" w:styleId="EndnoteReference1">
    <w:name w:val="Endnote Reference1"/>
    <w:uiPriority w:val="99"/>
    <w:qFormat/>
    <w:rsid w:val="00B770BA"/>
    <w:rPr>
      <w:vertAlign w:val="superscript"/>
    </w:rPr>
  </w:style>
  <w:style w:type="character" w:customStyle="1" w:styleId="ab">
    <w:name w:val="Κουκκίδες"/>
    <w:uiPriority w:val="99"/>
    <w:qFormat/>
    <w:rsid w:val="00B770BA"/>
    <w:rPr>
      <w:rFonts w:ascii="OpenSymbol" w:eastAsia="OpenSymbol" w:hAnsi="OpenSymbol" w:cs="OpenSymbol"/>
    </w:rPr>
  </w:style>
  <w:style w:type="character" w:styleId="ac">
    <w:name w:val="Strong"/>
    <w:uiPriority w:val="22"/>
    <w:qFormat/>
    <w:rsid w:val="00B770BA"/>
    <w:rPr>
      <w:b/>
      <w:bCs/>
    </w:rPr>
  </w:style>
  <w:style w:type="character" w:customStyle="1" w:styleId="10">
    <w:name w:val="Προεπιλεγμένη γραμματοσειρά1"/>
    <w:uiPriority w:val="99"/>
    <w:qFormat/>
    <w:rsid w:val="00B770BA"/>
  </w:style>
  <w:style w:type="character" w:customStyle="1" w:styleId="ad">
    <w:name w:val="Σύμβολο υποσημείωσης"/>
    <w:qFormat/>
    <w:rsid w:val="00B770BA"/>
    <w:rPr>
      <w:vertAlign w:val="superscript"/>
    </w:rPr>
  </w:style>
  <w:style w:type="character" w:styleId="ae">
    <w:name w:val="Emphasis"/>
    <w:uiPriority w:val="99"/>
    <w:qFormat/>
    <w:rsid w:val="00B770BA"/>
    <w:rPr>
      <w:i/>
      <w:iCs/>
    </w:rPr>
  </w:style>
  <w:style w:type="character" w:customStyle="1" w:styleId="af">
    <w:name w:val="Χαρακτήρες αρίθμησης"/>
    <w:uiPriority w:val="99"/>
    <w:qFormat/>
    <w:rsid w:val="00B770BA"/>
  </w:style>
  <w:style w:type="character" w:customStyle="1" w:styleId="normalwithoutspacingChar">
    <w:name w:val="normal_without_spacing Char"/>
    <w:uiPriority w:val="99"/>
    <w:qFormat/>
    <w:rsid w:val="00B770BA"/>
    <w:rPr>
      <w:rFonts w:ascii="Calibri" w:hAnsi="Calibri" w:cs="Calibri"/>
      <w:sz w:val="22"/>
      <w:szCs w:val="24"/>
    </w:rPr>
  </w:style>
  <w:style w:type="character" w:customStyle="1" w:styleId="FootnoteTextChar1">
    <w:name w:val="Footnote Text Char1"/>
    <w:uiPriority w:val="99"/>
    <w:qFormat/>
    <w:rsid w:val="00B770BA"/>
    <w:rPr>
      <w:rFonts w:ascii="Calibri" w:hAnsi="Calibri" w:cs="Calibri"/>
      <w:lang w:val="en-IE" w:eastAsia="zh-CN"/>
    </w:rPr>
  </w:style>
  <w:style w:type="character" w:customStyle="1" w:styleId="foothangingChar">
    <w:name w:val="foot_hanging Char"/>
    <w:uiPriority w:val="99"/>
    <w:qFormat/>
    <w:rsid w:val="00B770BA"/>
    <w:rPr>
      <w:rFonts w:ascii="Calibri" w:hAnsi="Calibri" w:cs="Calibri"/>
      <w:sz w:val="18"/>
      <w:szCs w:val="18"/>
      <w:lang w:val="en-IE" w:eastAsia="zh-CN"/>
    </w:rPr>
  </w:style>
  <w:style w:type="character" w:customStyle="1" w:styleId="HTMLPreformattedChar">
    <w:name w:val="HTML Preformatted Char"/>
    <w:uiPriority w:val="99"/>
    <w:qFormat/>
    <w:rsid w:val="00B770BA"/>
    <w:rPr>
      <w:rFonts w:ascii="Courier New" w:hAnsi="Courier New" w:cs="Courier New"/>
    </w:rPr>
  </w:style>
  <w:style w:type="character" w:customStyle="1" w:styleId="apple-converted-space">
    <w:name w:val="apple-converted-space"/>
    <w:basedOn w:val="WW-DefaultParagraphFont11111111111111111111"/>
    <w:uiPriority w:val="99"/>
    <w:qFormat/>
    <w:rsid w:val="00B770BA"/>
  </w:style>
  <w:style w:type="character" w:customStyle="1" w:styleId="BodyTextIndent3Char">
    <w:name w:val="Body Text Indent 3 Char"/>
    <w:uiPriority w:val="99"/>
    <w:qFormat/>
    <w:rsid w:val="00B770BA"/>
    <w:rPr>
      <w:rFonts w:ascii="Calibri" w:hAnsi="Calibri" w:cs="Calibri"/>
      <w:sz w:val="16"/>
      <w:szCs w:val="16"/>
      <w:lang w:val="en-GB"/>
    </w:rPr>
  </w:style>
  <w:style w:type="character" w:customStyle="1" w:styleId="WW-FootnoteReference">
    <w:name w:val="WW-Footnote Reference"/>
    <w:uiPriority w:val="99"/>
    <w:qFormat/>
    <w:rsid w:val="00B770BA"/>
    <w:rPr>
      <w:vertAlign w:val="superscript"/>
    </w:rPr>
  </w:style>
  <w:style w:type="character" w:customStyle="1" w:styleId="WW-EndnoteReference">
    <w:name w:val="WW-Endnote Reference"/>
    <w:uiPriority w:val="99"/>
    <w:qFormat/>
    <w:rsid w:val="00B770BA"/>
    <w:rPr>
      <w:vertAlign w:val="superscript"/>
    </w:rPr>
  </w:style>
  <w:style w:type="character" w:customStyle="1" w:styleId="FootnoteReference1">
    <w:name w:val="Footnote Reference1"/>
    <w:uiPriority w:val="99"/>
    <w:qFormat/>
    <w:rsid w:val="00B770BA"/>
    <w:rPr>
      <w:vertAlign w:val="superscript"/>
    </w:rPr>
  </w:style>
  <w:style w:type="character" w:customStyle="1" w:styleId="FootnoteTextChar2">
    <w:name w:val="Footnote Text Char2"/>
    <w:uiPriority w:val="99"/>
    <w:qFormat/>
    <w:rsid w:val="00B770BA"/>
    <w:rPr>
      <w:rFonts w:ascii="Calibri" w:hAnsi="Calibri" w:cs="Calibri"/>
      <w:sz w:val="18"/>
      <w:lang w:val="en-IE" w:eastAsia="zh-CN"/>
    </w:rPr>
  </w:style>
  <w:style w:type="character" w:customStyle="1" w:styleId="foothangingChar1">
    <w:name w:val="foot_hanging Char1"/>
    <w:uiPriority w:val="99"/>
    <w:qFormat/>
    <w:rsid w:val="00B770BA"/>
    <w:rPr>
      <w:rFonts w:ascii="Calibri" w:hAnsi="Calibri" w:cs="Calibri"/>
      <w:sz w:val="18"/>
      <w:szCs w:val="18"/>
      <w:lang w:val="en-IE" w:eastAsia="zh-CN"/>
    </w:rPr>
  </w:style>
  <w:style w:type="character" w:customStyle="1" w:styleId="footersChar">
    <w:name w:val="footers Char"/>
    <w:uiPriority w:val="99"/>
    <w:qFormat/>
    <w:rsid w:val="00B770BA"/>
    <w:rPr>
      <w:rFonts w:ascii="Calibri" w:hAnsi="Calibri" w:cs="Calibri"/>
      <w:sz w:val="18"/>
      <w:szCs w:val="18"/>
      <w:lang w:val="en-IE" w:eastAsia="zh-CN"/>
    </w:rPr>
  </w:style>
  <w:style w:type="character" w:customStyle="1" w:styleId="CommentTextChar1">
    <w:name w:val="Comment Text Char1"/>
    <w:uiPriority w:val="99"/>
    <w:qFormat/>
    <w:rsid w:val="00B770BA"/>
    <w:rPr>
      <w:rFonts w:ascii="Calibri" w:hAnsi="Calibri" w:cs="Calibri"/>
      <w:lang w:val="en-GB" w:eastAsia="zh-CN"/>
    </w:rPr>
  </w:style>
  <w:style w:type="character" w:customStyle="1" w:styleId="HTMLPreformattedChar1">
    <w:name w:val="HTML Preformatted Char1"/>
    <w:uiPriority w:val="99"/>
    <w:qFormat/>
    <w:rsid w:val="00B770BA"/>
    <w:rPr>
      <w:rFonts w:ascii="Courier New" w:hAnsi="Courier New" w:cs="Courier New"/>
      <w:lang w:eastAsia="zh-CN"/>
    </w:rPr>
  </w:style>
  <w:style w:type="character" w:customStyle="1" w:styleId="BodyText3Char">
    <w:name w:val="Body Text 3 Char"/>
    <w:uiPriority w:val="99"/>
    <w:qFormat/>
    <w:rsid w:val="00B770BA"/>
    <w:rPr>
      <w:rFonts w:ascii="Calibri" w:hAnsi="Calibri" w:cs="Calibri"/>
      <w:sz w:val="16"/>
      <w:szCs w:val="16"/>
      <w:lang w:val="en-GB" w:eastAsia="zh-CN"/>
    </w:rPr>
  </w:style>
  <w:style w:type="character" w:customStyle="1" w:styleId="WW-FootnoteReference1">
    <w:name w:val="WW-Footnote Reference1"/>
    <w:uiPriority w:val="99"/>
    <w:qFormat/>
    <w:rsid w:val="00B770BA"/>
    <w:rPr>
      <w:vertAlign w:val="superscript"/>
    </w:rPr>
  </w:style>
  <w:style w:type="character" w:customStyle="1" w:styleId="WW-EndnoteReference1">
    <w:name w:val="WW-Endnote Reference1"/>
    <w:uiPriority w:val="99"/>
    <w:qFormat/>
    <w:rsid w:val="00B770BA"/>
    <w:rPr>
      <w:vertAlign w:val="superscript"/>
    </w:rPr>
  </w:style>
  <w:style w:type="character" w:customStyle="1" w:styleId="WW-FootnoteReference2">
    <w:name w:val="WW-Footnote Reference2"/>
    <w:uiPriority w:val="99"/>
    <w:qFormat/>
    <w:rsid w:val="00B770BA"/>
    <w:rPr>
      <w:vertAlign w:val="superscript"/>
    </w:rPr>
  </w:style>
  <w:style w:type="character" w:customStyle="1" w:styleId="WW-EndnoteReference2">
    <w:name w:val="WW-Endnote Reference2"/>
    <w:uiPriority w:val="99"/>
    <w:qFormat/>
    <w:rsid w:val="00B770BA"/>
    <w:rPr>
      <w:vertAlign w:val="superscript"/>
    </w:rPr>
  </w:style>
  <w:style w:type="character" w:customStyle="1" w:styleId="FootnoteTextChar3">
    <w:name w:val="Footnote Text Char3"/>
    <w:uiPriority w:val="99"/>
    <w:qFormat/>
    <w:rsid w:val="00B770BA"/>
    <w:rPr>
      <w:rFonts w:ascii="Calibri" w:hAnsi="Calibri" w:cs="Calibri"/>
      <w:sz w:val="18"/>
      <w:lang w:val="en-IE" w:eastAsia="zh-CN"/>
    </w:rPr>
  </w:style>
  <w:style w:type="character" w:customStyle="1" w:styleId="foothangingChar2">
    <w:name w:val="foot_hanging Char2"/>
    <w:uiPriority w:val="99"/>
    <w:qFormat/>
    <w:rsid w:val="00B770BA"/>
    <w:rPr>
      <w:rFonts w:ascii="Calibri" w:hAnsi="Calibri" w:cs="Calibri"/>
      <w:sz w:val="18"/>
      <w:szCs w:val="18"/>
      <w:lang w:val="en-IE" w:eastAsia="zh-CN"/>
    </w:rPr>
  </w:style>
  <w:style w:type="character" w:customStyle="1" w:styleId="footersChar1">
    <w:name w:val="footers Char1"/>
    <w:uiPriority w:val="99"/>
    <w:qFormat/>
    <w:rsid w:val="00B770BA"/>
    <w:rPr>
      <w:rFonts w:ascii="Calibri" w:hAnsi="Calibri" w:cs="Calibri"/>
      <w:sz w:val="18"/>
      <w:szCs w:val="18"/>
      <w:lang w:val="en-IE" w:eastAsia="zh-CN"/>
    </w:rPr>
  </w:style>
  <w:style w:type="character" w:customStyle="1" w:styleId="foootChar">
    <w:name w:val="fooot Char"/>
    <w:uiPriority w:val="99"/>
    <w:qFormat/>
    <w:rsid w:val="00B770BA"/>
    <w:rPr>
      <w:rFonts w:ascii="Calibri" w:hAnsi="Calibri" w:cs="Calibri"/>
      <w:sz w:val="18"/>
      <w:szCs w:val="18"/>
      <w:lang w:val="en-IE" w:eastAsia="zh-CN"/>
    </w:rPr>
  </w:style>
  <w:style w:type="character" w:customStyle="1" w:styleId="11">
    <w:name w:val="Παραπομπή υποσημείωσης1"/>
    <w:uiPriority w:val="99"/>
    <w:qFormat/>
    <w:rsid w:val="00B770BA"/>
    <w:rPr>
      <w:vertAlign w:val="superscript"/>
    </w:rPr>
  </w:style>
  <w:style w:type="character" w:customStyle="1" w:styleId="12">
    <w:name w:val="Παραπομπή σημείωσης τέλους1"/>
    <w:uiPriority w:val="99"/>
    <w:qFormat/>
    <w:rsid w:val="00B770BA"/>
    <w:rPr>
      <w:vertAlign w:val="superscript"/>
    </w:rPr>
  </w:style>
  <w:style w:type="character" w:customStyle="1" w:styleId="Char">
    <w:name w:val="Κείμενο πλαισίου Char"/>
    <w:uiPriority w:val="99"/>
    <w:qFormat/>
    <w:rsid w:val="00B770BA"/>
    <w:rPr>
      <w:rFonts w:ascii="Tahoma" w:hAnsi="Tahoma" w:cs="Tahoma"/>
      <w:sz w:val="16"/>
      <w:szCs w:val="16"/>
      <w:lang w:val="en-GB"/>
    </w:rPr>
  </w:style>
  <w:style w:type="character" w:customStyle="1" w:styleId="13">
    <w:name w:val="Παραπομπή σχολίου1"/>
    <w:qFormat/>
    <w:rsid w:val="00B770BA"/>
    <w:rPr>
      <w:sz w:val="16"/>
      <w:szCs w:val="16"/>
    </w:rPr>
  </w:style>
  <w:style w:type="character" w:customStyle="1" w:styleId="Char0">
    <w:name w:val="Κείμενο σχολίου Char"/>
    <w:qFormat/>
    <w:rsid w:val="00B770BA"/>
    <w:rPr>
      <w:rFonts w:ascii="Calibri" w:hAnsi="Calibri" w:cs="Calibri"/>
      <w:lang w:val="en-GB"/>
    </w:rPr>
  </w:style>
  <w:style w:type="character" w:customStyle="1" w:styleId="Char1">
    <w:name w:val="Θέμα σχολίου Char"/>
    <w:uiPriority w:val="99"/>
    <w:rsid w:val="00B770BA"/>
    <w:rPr>
      <w:rFonts w:ascii="Calibri" w:hAnsi="Calibri" w:cs="Calibri"/>
      <w:b/>
      <w:bCs/>
      <w:lang w:val="en-GB"/>
    </w:rPr>
  </w:style>
  <w:style w:type="character" w:customStyle="1" w:styleId="-HTMLChar">
    <w:name w:val="Προ-διαμορφωμένο HTML Char"/>
    <w:uiPriority w:val="99"/>
    <w:qFormat/>
    <w:rsid w:val="00B770BA"/>
    <w:rPr>
      <w:rFonts w:ascii="Courier New" w:eastAsia="Times New Roman" w:hAnsi="Courier New" w:cs="Courier New"/>
    </w:rPr>
  </w:style>
  <w:style w:type="character" w:customStyle="1" w:styleId="WW-FootnoteReference3">
    <w:name w:val="WW-Footnote Reference3"/>
    <w:uiPriority w:val="99"/>
    <w:qFormat/>
    <w:rsid w:val="00B770BA"/>
    <w:rPr>
      <w:vertAlign w:val="superscript"/>
    </w:rPr>
  </w:style>
  <w:style w:type="character" w:customStyle="1" w:styleId="WW-EndnoteReference3">
    <w:name w:val="WW-Endnote Reference3"/>
    <w:uiPriority w:val="99"/>
    <w:qFormat/>
    <w:rsid w:val="00B770BA"/>
    <w:rPr>
      <w:vertAlign w:val="superscript"/>
    </w:rPr>
  </w:style>
  <w:style w:type="character" w:customStyle="1" w:styleId="WW-FootnoteReference4">
    <w:name w:val="WW-Footnote Reference4"/>
    <w:uiPriority w:val="99"/>
    <w:qFormat/>
    <w:rsid w:val="00B770BA"/>
    <w:rPr>
      <w:vertAlign w:val="superscript"/>
    </w:rPr>
  </w:style>
  <w:style w:type="character" w:customStyle="1" w:styleId="WW-EndnoteReference4">
    <w:name w:val="WW-Endnote Reference4"/>
    <w:uiPriority w:val="99"/>
    <w:qFormat/>
    <w:rsid w:val="00B770BA"/>
    <w:rPr>
      <w:vertAlign w:val="superscript"/>
    </w:rPr>
  </w:style>
  <w:style w:type="character" w:customStyle="1" w:styleId="WW-FootnoteReference5">
    <w:name w:val="WW-Footnote Reference5"/>
    <w:uiPriority w:val="99"/>
    <w:qFormat/>
    <w:rsid w:val="00B770BA"/>
    <w:rPr>
      <w:vertAlign w:val="superscript"/>
    </w:rPr>
  </w:style>
  <w:style w:type="character" w:customStyle="1" w:styleId="WW-EndnoteReference5">
    <w:name w:val="WW-Endnote Reference5"/>
    <w:uiPriority w:val="99"/>
    <w:qFormat/>
    <w:rsid w:val="00B770BA"/>
    <w:rPr>
      <w:vertAlign w:val="superscript"/>
    </w:rPr>
  </w:style>
  <w:style w:type="character" w:customStyle="1" w:styleId="WW-FootnoteReference6">
    <w:name w:val="WW-Footnote Reference6"/>
    <w:uiPriority w:val="99"/>
    <w:qFormat/>
    <w:rsid w:val="00B770BA"/>
    <w:rPr>
      <w:vertAlign w:val="superscript"/>
    </w:rPr>
  </w:style>
  <w:style w:type="character" w:styleId="-0">
    <w:name w:val="FollowedHyperlink"/>
    <w:uiPriority w:val="99"/>
    <w:qFormat/>
    <w:rsid w:val="00B770BA"/>
    <w:rPr>
      <w:color w:val="800000"/>
      <w:u w:val="single"/>
    </w:rPr>
  </w:style>
  <w:style w:type="character" w:customStyle="1" w:styleId="WW-EndnoteReference6">
    <w:name w:val="WW-Endnote Reference6"/>
    <w:uiPriority w:val="99"/>
    <w:qFormat/>
    <w:rsid w:val="00B770BA"/>
    <w:rPr>
      <w:vertAlign w:val="superscript"/>
    </w:rPr>
  </w:style>
  <w:style w:type="character" w:customStyle="1" w:styleId="WW-FootnoteReference7">
    <w:name w:val="WW-Footnote Reference7"/>
    <w:qFormat/>
    <w:rsid w:val="00B770BA"/>
    <w:rPr>
      <w:vertAlign w:val="superscript"/>
    </w:rPr>
  </w:style>
  <w:style w:type="character" w:customStyle="1" w:styleId="WW-EndnoteReference7">
    <w:name w:val="WW-Endnote Reference7"/>
    <w:uiPriority w:val="99"/>
    <w:qFormat/>
    <w:rsid w:val="00B770BA"/>
    <w:rPr>
      <w:vertAlign w:val="superscript"/>
    </w:rPr>
  </w:style>
  <w:style w:type="character" w:customStyle="1" w:styleId="WW-FootnoteReference8">
    <w:name w:val="WW-Footnote Reference8"/>
    <w:uiPriority w:val="99"/>
    <w:qFormat/>
    <w:rsid w:val="00B770BA"/>
    <w:rPr>
      <w:vertAlign w:val="superscript"/>
    </w:rPr>
  </w:style>
  <w:style w:type="character" w:customStyle="1" w:styleId="WW-EndnoteReference8">
    <w:name w:val="WW-Endnote Reference8"/>
    <w:uiPriority w:val="99"/>
    <w:qFormat/>
    <w:rsid w:val="00B770BA"/>
    <w:rPr>
      <w:vertAlign w:val="superscript"/>
    </w:rPr>
  </w:style>
  <w:style w:type="character" w:customStyle="1" w:styleId="WW-FootnoteReference9">
    <w:name w:val="WW-Footnote Reference9"/>
    <w:uiPriority w:val="99"/>
    <w:qFormat/>
    <w:rsid w:val="00B770BA"/>
    <w:rPr>
      <w:vertAlign w:val="superscript"/>
    </w:rPr>
  </w:style>
  <w:style w:type="character" w:customStyle="1" w:styleId="WW-EndnoteReference9">
    <w:name w:val="WW-Endnote Reference9"/>
    <w:uiPriority w:val="99"/>
    <w:qFormat/>
    <w:rsid w:val="00B770BA"/>
    <w:rPr>
      <w:vertAlign w:val="superscript"/>
    </w:rPr>
  </w:style>
  <w:style w:type="character" w:customStyle="1" w:styleId="WW-FootnoteReference10">
    <w:name w:val="WW-Footnote Reference10"/>
    <w:qFormat/>
    <w:rsid w:val="00B770BA"/>
    <w:rPr>
      <w:vertAlign w:val="superscript"/>
    </w:rPr>
  </w:style>
  <w:style w:type="character" w:customStyle="1" w:styleId="WW-EndnoteReference10">
    <w:name w:val="WW-Endnote Reference10"/>
    <w:uiPriority w:val="99"/>
    <w:qFormat/>
    <w:rsid w:val="00B770BA"/>
    <w:rPr>
      <w:vertAlign w:val="superscript"/>
    </w:rPr>
  </w:style>
  <w:style w:type="character" w:customStyle="1" w:styleId="WW-FootnoteReference11">
    <w:name w:val="WW-Footnote Reference11"/>
    <w:qFormat/>
    <w:rsid w:val="00B770BA"/>
    <w:rPr>
      <w:vertAlign w:val="superscript"/>
    </w:rPr>
  </w:style>
  <w:style w:type="character" w:customStyle="1" w:styleId="WW-EndnoteReference11">
    <w:name w:val="WW-Endnote Reference11"/>
    <w:uiPriority w:val="99"/>
    <w:qFormat/>
    <w:rsid w:val="00B770BA"/>
    <w:rPr>
      <w:vertAlign w:val="superscript"/>
    </w:rPr>
  </w:style>
  <w:style w:type="character" w:customStyle="1" w:styleId="WW-FootnoteReference12">
    <w:name w:val="WW-Footnote Reference12"/>
    <w:qFormat/>
    <w:rsid w:val="00B770BA"/>
    <w:rPr>
      <w:vertAlign w:val="superscript"/>
    </w:rPr>
  </w:style>
  <w:style w:type="character" w:customStyle="1" w:styleId="WW-EndnoteReference12">
    <w:name w:val="WW-Endnote Reference12"/>
    <w:uiPriority w:val="99"/>
    <w:qFormat/>
    <w:rsid w:val="00B770BA"/>
    <w:rPr>
      <w:vertAlign w:val="superscript"/>
    </w:rPr>
  </w:style>
  <w:style w:type="character" w:customStyle="1" w:styleId="WW-FootnoteReference13">
    <w:name w:val="WW-Footnote Reference13"/>
    <w:uiPriority w:val="99"/>
    <w:qFormat/>
    <w:rsid w:val="00B770BA"/>
    <w:rPr>
      <w:vertAlign w:val="superscript"/>
    </w:rPr>
  </w:style>
  <w:style w:type="character" w:customStyle="1" w:styleId="WW-EndnoteReference13">
    <w:name w:val="WW-Endnote Reference13"/>
    <w:uiPriority w:val="99"/>
    <w:qFormat/>
    <w:rsid w:val="00B770BA"/>
    <w:rPr>
      <w:vertAlign w:val="superscript"/>
    </w:rPr>
  </w:style>
  <w:style w:type="character" w:styleId="af0">
    <w:name w:val="footnote reference"/>
    <w:aliases w:val="Footnote symbol,Footnote reference number,note TESI"/>
    <w:uiPriority w:val="99"/>
    <w:qFormat/>
    <w:rsid w:val="00B770BA"/>
    <w:rPr>
      <w:vertAlign w:val="superscript"/>
    </w:rPr>
  </w:style>
  <w:style w:type="character" w:styleId="af1">
    <w:name w:val="endnote reference"/>
    <w:uiPriority w:val="99"/>
    <w:qFormat/>
    <w:rsid w:val="00B770BA"/>
    <w:rPr>
      <w:vertAlign w:val="superscript"/>
    </w:rPr>
  </w:style>
  <w:style w:type="character" w:customStyle="1" w:styleId="22">
    <w:name w:val="Παραπομπή υποσημείωσης2"/>
    <w:uiPriority w:val="99"/>
    <w:qFormat/>
    <w:rsid w:val="00B770BA"/>
    <w:rPr>
      <w:vertAlign w:val="superscript"/>
    </w:rPr>
  </w:style>
  <w:style w:type="character" w:customStyle="1" w:styleId="23">
    <w:name w:val="Παραπομπή σημείωσης τέλους2"/>
    <w:uiPriority w:val="99"/>
    <w:qFormat/>
    <w:rsid w:val="00B770BA"/>
    <w:rPr>
      <w:vertAlign w:val="superscript"/>
    </w:rPr>
  </w:style>
  <w:style w:type="character" w:customStyle="1" w:styleId="WW-FootnoteReference14">
    <w:name w:val="WW-Footnote Reference14"/>
    <w:uiPriority w:val="99"/>
    <w:qFormat/>
    <w:rsid w:val="00B770BA"/>
    <w:rPr>
      <w:vertAlign w:val="superscript"/>
    </w:rPr>
  </w:style>
  <w:style w:type="character" w:customStyle="1" w:styleId="WW-EndnoteReference14">
    <w:name w:val="WW-Endnote Reference14"/>
    <w:uiPriority w:val="99"/>
    <w:qFormat/>
    <w:rsid w:val="00B770BA"/>
    <w:rPr>
      <w:vertAlign w:val="superscript"/>
    </w:rPr>
  </w:style>
  <w:style w:type="character" w:customStyle="1" w:styleId="WW-FootnoteReference15">
    <w:name w:val="WW-Footnote Reference15"/>
    <w:qFormat/>
    <w:rsid w:val="00B770BA"/>
    <w:rPr>
      <w:vertAlign w:val="superscript"/>
    </w:rPr>
  </w:style>
  <w:style w:type="character" w:customStyle="1" w:styleId="WW-EndnoteReference15">
    <w:name w:val="WW-Endnote Reference15"/>
    <w:uiPriority w:val="99"/>
    <w:qFormat/>
    <w:rsid w:val="00B770BA"/>
    <w:rPr>
      <w:vertAlign w:val="superscript"/>
    </w:rPr>
  </w:style>
  <w:style w:type="character" w:customStyle="1" w:styleId="WW-FootnoteReference16">
    <w:name w:val="WW-Footnote Reference16"/>
    <w:uiPriority w:val="99"/>
    <w:qFormat/>
    <w:rsid w:val="00B770BA"/>
    <w:rPr>
      <w:vertAlign w:val="superscript"/>
    </w:rPr>
  </w:style>
  <w:style w:type="character" w:customStyle="1" w:styleId="WW-EndnoteReference16">
    <w:name w:val="WW-Endnote Reference16"/>
    <w:uiPriority w:val="99"/>
    <w:qFormat/>
    <w:rsid w:val="00B770BA"/>
    <w:rPr>
      <w:vertAlign w:val="superscript"/>
    </w:rPr>
  </w:style>
  <w:style w:type="character" w:customStyle="1" w:styleId="WW-FootnoteReference17">
    <w:name w:val="WW-Footnote Reference17"/>
    <w:qFormat/>
    <w:rsid w:val="00B770BA"/>
    <w:rPr>
      <w:vertAlign w:val="superscript"/>
    </w:rPr>
  </w:style>
  <w:style w:type="character" w:customStyle="1" w:styleId="WW-EndnoteReference17">
    <w:name w:val="WW-Endnote Reference17"/>
    <w:uiPriority w:val="99"/>
    <w:qFormat/>
    <w:rsid w:val="00B770BA"/>
    <w:rPr>
      <w:vertAlign w:val="superscript"/>
    </w:rPr>
  </w:style>
  <w:style w:type="character" w:customStyle="1" w:styleId="31">
    <w:name w:val="Παραπομπή υποσημείωσης3"/>
    <w:uiPriority w:val="99"/>
    <w:qFormat/>
    <w:rsid w:val="00B770BA"/>
    <w:rPr>
      <w:vertAlign w:val="superscript"/>
    </w:rPr>
  </w:style>
  <w:style w:type="character" w:customStyle="1" w:styleId="32">
    <w:name w:val="Παραπομπή σημείωσης τέλους3"/>
    <w:uiPriority w:val="99"/>
    <w:qFormat/>
    <w:rsid w:val="00B770BA"/>
    <w:rPr>
      <w:vertAlign w:val="superscript"/>
    </w:rPr>
  </w:style>
  <w:style w:type="character" w:customStyle="1" w:styleId="WW-FootnoteReference18">
    <w:name w:val="WW-Footnote Reference18"/>
    <w:uiPriority w:val="99"/>
    <w:qFormat/>
    <w:rsid w:val="00B770BA"/>
    <w:rPr>
      <w:vertAlign w:val="superscript"/>
    </w:rPr>
  </w:style>
  <w:style w:type="character" w:customStyle="1" w:styleId="WW-EndnoteReference18">
    <w:name w:val="WW-Endnote Reference18"/>
    <w:uiPriority w:val="99"/>
    <w:qFormat/>
    <w:rsid w:val="00B770BA"/>
    <w:rPr>
      <w:vertAlign w:val="superscript"/>
    </w:rPr>
  </w:style>
  <w:style w:type="character" w:customStyle="1" w:styleId="WW-FootnoteReference19">
    <w:name w:val="WW-Footnote Reference19"/>
    <w:qFormat/>
    <w:rsid w:val="00B770BA"/>
    <w:rPr>
      <w:vertAlign w:val="superscript"/>
    </w:rPr>
  </w:style>
  <w:style w:type="character" w:customStyle="1" w:styleId="WW-EndnoteReference19">
    <w:name w:val="WW-Endnote Reference19"/>
    <w:uiPriority w:val="99"/>
    <w:qFormat/>
    <w:rsid w:val="00B770BA"/>
    <w:rPr>
      <w:vertAlign w:val="superscript"/>
    </w:rPr>
  </w:style>
  <w:style w:type="character" w:customStyle="1" w:styleId="WW-FootnoteReference20">
    <w:name w:val="WW-Footnote Reference20"/>
    <w:uiPriority w:val="99"/>
    <w:qFormat/>
    <w:rsid w:val="00B770BA"/>
    <w:rPr>
      <w:vertAlign w:val="superscript"/>
    </w:rPr>
  </w:style>
  <w:style w:type="character" w:customStyle="1" w:styleId="WW-EndnoteReference20">
    <w:name w:val="WW-Endnote Reference20"/>
    <w:uiPriority w:val="99"/>
    <w:qFormat/>
    <w:rsid w:val="00B770BA"/>
    <w:rPr>
      <w:vertAlign w:val="superscript"/>
    </w:rPr>
  </w:style>
  <w:style w:type="character" w:customStyle="1" w:styleId="af2">
    <w:name w:val="Σύνδεση ευρετηρίου"/>
    <w:uiPriority w:val="99"/>
    <w:qFormat/>
    <w:rsid w:val="00B770BA"/>
  </w:style>
  <w:style w:type="paragraph" w:customStyle="1" w:styleId="af3">
    <w:name w:val="Επικεφαλίδα"/>
    <w:basedOn w:val="a2"/>
    <w:next w:val="af4"/>
    <w:uiPriority w:val="99"/>
    <w:qFormat/>
    <w:rsid w:val="00B770BA"/>
    <w:pPr>
      <w:keepNext/>
      <w:spacing w:before="240"/>
    </w:pPr>
    <w:rPr>
      <w:rFonts w:ascii="Liberation Sans" w:eastAsia="Microsoft YaHei" w:hAnsi="Liberation Sans" w:cs="Mangal"/>
      <w:sz w:val="28"/>
      <w:szCs w:val="28"/>
    </w:rPr>
  </w:style>
  <w:style w:type="paragraph" w:styleId="af4">
    <w:name w:val="Body Text"/>
    <w:basedOn w:val="a2"/>
    <w:link w:val="Char2"/>
    <w:uiPriority w:val="99"/>
    <w:rsid w:val="00B770BA"/>
    <w:pPr>
      <w:spacing w:after="240"/>
    </w:pPr>
    <w:rPr>
      <w:rFonts w:cs="Times New Roman"/>
    </w:rPr>
  </w:style>
  <w:style w:type="character" w:customStyle="1" w:styleId="Char2">
    <w:name w:val="Σώμα κειμένου Char"/>
    <w:link w:val="af4"/>
    <w:uiPriority w:val="99"/>
    <w:qFormat/>
    <w:rsid w:val="001A7731"/>
    <w:rPr>
      <w:rFonts w:ascii="Calibri" w:hAnsi="Calibri" w:cs="Calibri"/>
      <w:sz w:val="22"/>
      <w:szCs w:val="24"/>
      <w:lang w:val="en-GB" w:eastAsia="zh-CN"/>
    </w:rPr>
  </w:style>
  <w:style w:type="paragraph" w:styleId="af5">
    <w:name w:val="List"/>
    <w:basedOn w:val="af4"/>
    <w:uiPriority w:val="99"/>
    <w:qFormat/>
    <w:rsid w:val="00B770BA"/>
    <w:rPr>
      <w:rFonts w:cs="Mangal"/>
    </w:rPr>
  </w:style>
  <w:style w:type="paragraph" w:styleId="af6">
    <w:name w:val="caption"/>
    <w:basedOn w:val="a2"/>
    <w:qFormat/>
    <w:rsid w:val="00B770BA"/>
    <w:pPr>
      <w:suppressLineNumbers/>
    </w:pPr>
    <w:rPr>
      <w:rFonts w:cs="Mangal"/>
      <w:i/>
      <w:iCs/>
      <w:sz w:val="24"/>
    </w:rPr>
  </w:style>
  <w:style w:type="paragraph" w:customStyle="1" w:styleId="af7">
    <w:name w:val="Ευρετήριο"/>
    <w:basedOn w:val="a2"/>
    <w:uiPriority w:val="99"/>
    <w:qFormat/>
    <w:rsid w:val="00B770BA"/>
    <w:pPr>
      <w:suppressLineNumbers/>
    </w:pPr>
    <w:rPr>
      <w:rFonts w:cs="Mangal"/>
    </w:rPr>
  </w:style>
  <w:style w:type="paragraph" w:customStyle="1" w:styleId="WW-Caption">
    <w:name w:val="WW-Caption"/>
    <w:basedOn w:val="a2"/>
    <w:uiPriority w:val="99"/>
    <w:qFormat/>
    <w:rsid w:val="00B770BA"/>
    <w:pPr>
      <w:suppressLineNumbers/>
    </w:pPr>
    <w:rPr>
      <w:rFonts w:cs="Mangal"/>
      <w:i/>
      <w:iCs/>
      <w:sz w:val="24"/>
    </w:rPr>
  </w:style>
  <w:style w:type="paragraph" w:customStyle="1" w:styleId="WW-Caption1">
    <w:name w:val="WW-Caption1"/>
    <w:basedOn w:val="a2"/>
    <w:uiPriority w:val="99"/>
    <w:qFormat/>
    <w:rsid w:val="00B770BA"/>
    <w:pPr>
      <w:suppressLineNumbers/>
    </w:pPr>
    <w:rPr>
      <w:rFonts w:cs="Mangal"/>
      <w:i/>
      <w:iCs/>
      <w:sz w:val="24"/>
    </w:rPr>
  </w:style>
  <w:style w:type="paragraph" w:customStyle="1" w:styleId="33">
    <w:name w:val="Λεζάντα3"/>
    <w:basedOn w:val="a2"/>
    <w:uiPriority w:val="99"/>
    <w:qFormat/>
    <w:rsid w:val="00B770BA"/>
    <w:pPr>
      <w:suppressLineNumbers/>
    </w:pPr>
    <w:rPr>
      <w:rFonts w:cs="Mangal"/>
      <w:i/>
      <w:iCs/>
      <w:sz w:val="24"/>
    </w:rPr>
  </w:style>
  <w:style w:type="paragraph" w:customStyle="1" w:styleId="WW-Caption11">
    <w:name w:val="WW-Caption11"/>
    <w:basedOn w:val="a2"/>
    <w:uiPriority w:val="99"/>
    <w:qFormat/>
    <w:rsid w:val="00B770BA"/>
    <w:pPr>
      <w:suppressLineNumbers/>
    </w:pPr>
    <w:rPr>
      <w:rFonts w:cs="Mangal"/>
      <w:i/>
      <w:iCs/>
      <w:sz w:val="24"/>
    </w:rPr>
  </w:style>
  <w:style w:type="paragraph" w:customStyle="1" w:styleId="WW-Caption111">
    <w:name w:val="WW-Caption111"/>
    <w:basedOn w:val="a2"/>
    <w:uiPriority w:val="99"/>
    <w:qFormat/>
    <w:rsid w:val="00B770BA"/>
    <w:pPr>
      <w:suppressLineNumbers/>
    </w:pPr>
    <w:rPr>
      <w:rFonts w:cs="Mangal"/>
      <w:i/>
      <w:iCs/>
      <w:sz w:val="24"/>
    </w:rPr>
  </w:style>
  <w:style w:type="paragraph" w:customStyle="1" w:styleId="WW-Caption1111">
    <w:name w:val="WW-Caption1111"/>
    <w:basedOn w:val="a2"/>
    <w:uiPriority w:val="99"/>
    <w:qFormat/>
    <w:rsid w:val="00B770BA"/>
    <w:pPr>
      <w:suppressLineNumbers/>
    </w:pPr>
    <w:rPr>
      <w:rFonts w:cs="Mangal"/>
      <w:i/>
      <w:iCs/>
      <w:sz w:val="24"/>
    </w:rPr>
  </w:style>
  <w:style w:type="paragraph" w:customStyle="1" w:styleId="WW-Caption11111">
    <w:name w:val="WW-Caption11111"/>
    <w:basedOn w:val="a2"/>
    <w:uiPriority w:val="99"/>
    <w:qFormat/>
    <w:rsid w:val="00B770BA"/>
    <w:pPr>
      <w:suppressLineNumbers/>
    </w:pPr>
    <w:rPr>
      <w:rFonts w:cs="Mangal"/>
      <w:i/>
      <w:iCs/>
      <w:sz w:val="24"/>
    </w:rPr>
  </w:style>
  <w:style w:type="paragraph" w:customStyle="1" w:styleId="24">
    <w:name w:val="Λεζάντα2"/>
    <w:basedOn w:val="a2"/>
    <w:uiPriority w:val="99"/>
    <w:qFormat/>
    <w:rsid w:val="00B770BA"/>
    <w:pPr>
      <w:suppressLineNumbers/>
    </w:pPr>
    <w:rPr>
      <w:rFonts w:cs="Mangal"/>
      <w:i/>
      <w:iCs/>
      <w:sz w:val="24"/>
    </w:rPr>
  </w:style>
  <w:style w:type="paragraph" w:customStyle="1" w:styleId="Caption1">
    <w:name w:val="Caption1"/>
    <w:basedOn w:val="a2"/>
    <w:uiPriority w:val="99"/>
    <w:qFormat/>
    <w:rsid w:val="00B770BA"/>
    <w:pPr>
      <w:suppressLineNumbers/>
    </w:pPr>
    <w:rPr>
      <w:rFonts w:cs="Mangal"/>
      <w:i/>
      <w:iCs/>
      <w:sz w:val="24"/>
    </w:rPr>
  </w:style>
  <w:style w:type="paragraph" w:customStyle="1" w:styleId="WW-Caption111111">
    <w:name w:val="WW-Caption111111"/>
    <w:basedOn w:val="a2"/>
    <w:uiPriority w:val="99"/>
    <w:qFormat/>
    <w:rsid w:val="00B770BA"/>
    <w:pPr>
      <w:suppressLineNumbers/>
    </w:pPr>
    <w:rPr>
      <w:rFonts w:cs="Mangal"/>
      <w:i/>
      <w:iCs/>
      <w:sz w:val="24"/>
    </w:rPr>
  </w:style>
  <w:style w:type="paragraph" w:customStyle="1" w:styleId="WW-Caption1111111">
    <w:name w:val="WW-Caption1111111"/>
    <w:basedOn w:val="a2"/>
    <w:uiPriority w:val="99"/>
    <w:qFormat/>
    <w:rsid w:val="00B770BA"/>
    <w:pPr>
      <w:suppressLineNumbers/>
    </w:pPr>
    <w:rPr>
      <w:rFonts w:cs="Mangal"/>
      <w:i/>
      <w:iCs/>
      <w:sz w:val="24"/>
    </w:rPr>
  </w:style>
  <w:style w:type="paragraph" w:customStyle="1" w:styleId="WW-Caption11111111">
    <w:name w:val="WW-Caption11111111"/>
    <w:basedOn w:val="a2"/>
    <w:uiPriority w:val="99"/>
    <w:qFormat/>
    <w:rsid w:val="00B770BA"/>
    <w:pPr>
      <w:suppressLineNumbers/>
    </w:pPr>
    <w:rPr>
      <w:rFonts w:cs="Mangal"/>
      <w:i/>
      <w:iCs/>
      <w:sz w:val="24"/>
    </w:rPr>
  </w:style>
  <w:style w:type="paragraph" w:customStyle="1" w:styleId="WW-Caption111111111">
    <w:name w:val="WW-Caption111111111"/>
    <w:basedOn w:val="a2"/>
    <w:uiPriority w:val="99"/>
    <w:qFormat/>
    <w:rsid w:val="00B770BA"/>
    <w:pPr>
      <w:suppressLineNumbers/>
    </w:pPr>
    <w:rPr>
      <w:rFonts w:cs="Mangal"/>
      <w:i/>
      <w:iCs/>
      <w:sz w:val="24"/>
    </w:rPr>
  </w:style>
  <w:style w:type="paragraph" w:customStyle="1" w:styleId="WW-Caption1111111111">
    <w:name w:val="WW-Caption1111111111"/>
    <w:basedOn w:val="a2"/>
    <w:uiPriority w:val="99"/>
    <w:qFormat/>
    <w:rsid w:val="00B770BA"/>
    <w:pPr>
      <w:suppressLineNumbers/>
    </w:pPr>
    <w:rPr>
      <w:rFonts w:cs="Mangal"/>
      <w:i/>
      <w:iCs/>
      <w:sz w:val="24"/>
    </w:rPr>
  </w:style>
  <w:style w:type="paragraph" w:customStyle="1" w:styleId="WW-Caption11111111111">
    <w:name w:val="WW-Caption11111111111"/>
    <w:basedOn w:val="a2"/>
    <w:uiPriority w:val="99"/>
    <w:qFormat/>
    <w:rsid w:val="00B770BA"/>
    <w:pPr>
      <w:suppressLineNumbers/>
    </w:pPr>
    <w:rPr>
      <w:rFonts w:cs="Mangal"/>
      <w:i/>
      <w:iCs/>
      <w:sz w:val="24"/>
    </w:rPr>
  </w:style>
  <w:style w:type="paragraph" w:customStyle="1" w:styleId="WW-Caption111111111111">
    <w:name w:val="WW-Caption111111111111"/>
    <w:basedOn w:val="a2"/>
    <w:uiPriority w:val="99"/>
    <w:qFormat/>
    <w:rsid w:val="00B770BA"/>
    <w:pPr>
      <w:suppressLineNumbers/>
    </w:pPr>
    <w:rPr>
      <w:rFonts w:cs="Mangal"/>
      <w:i/>
      <w:iCs/>
      <w:sz w:val="24"/>
    </w:rPr>
  </w:style>
  <w:style w:type="paragraph" w:customStyle="1" w:styleId="WW-Caption1111111111111">
    <w:name w:val="WW-Caption1111111111111"/>
    <w:basedOn w:val="a2"/>
    <w:uiPriority w:val="99"/>
    <w:qFormat/>
    <w:rsid w:val="00B770BA"/>
    <w:pPr>
      <w:suppressLineNumbers/>
    </w:pPr>
    <w:rPr>
      <w:rFonts w:cs="Mangal"/>
      <w:i/>
      <w:iCs/>
      <w:sz w:val="24"/>
    </w:rPr>
  </w:style>
  <w:style w:type="paragraph" w:customStyle="1" w:styleId="WW-Caption11111111111111">
    <w:name w:val="WW-Caption11111111111111"/>
    <w:basedOn w:val="a2"/>
    <w:uiPriority w:val="99"/>
    <w:qFormat/>
    <w:rsid w:val="00B770BA"/>
    <w:pPr>
      <w:suppressLineNumbers/>
    </w:pPr>
    <w:rPr>
      <w:rFonts w:cs="Mangal"/>
      <w:i/>
      <w:iCs/>
      <w:sz w:val="24"/>
    </w:rPr>
  </w:style>
  <w:style w:type="paragraph" w:customStyle="1" w:styleId="WW-Caption111111111111111">
    <w:name w:val="WW-Caption111111111111111"/>
    <w:basedOn w:val="a2"/>
    <w:uiPriority w:val="99"/>
    <w:qFormat/>
    <w:rsid w:val="00B770BA"/>
    <w:pPr>
      <w:suppressLineNumbers/>
    </w:pPr>
    <w:rPr>
      <w:rFonts w:cs="Mangal"/>
      <w:i/>
      <w:iCs/>
      <w:sz w:val="24"/>
    </w:rPr>
  </w:style>
  <w:style w:type="paragraph" w:customStyle="1" w:styleId="WW-Caption1111111111111111">
    <w:name w:val="WW-Caption1111111111111111"/>
    <w:basedOn w:val="a2"/>
    <w:uiPriority w:val="99"/>
    <w:qFormat/>
    <w:rsid w:val="00B770BA"/>
    <w:pPr>
      <w:suppressLineNumbers/>
    </w:pPr>
    <w:rPr>
      <w:rFonts w:cs="Mangal"/>
      <w:i/>
      <w:iCs/>
      <w:sz w:val="24"/>
    </w:rPr>
  </w:style>
  <w:style w:type="paragraph" w:customStyle="1" w:styleId="14">
    <w:name w:val="Λεζάντα1"/>
    <w:basedOn w:val="a2"/>
    <w:uiPriority w:val="99"/>
    <w:qFormat/>
    <w:rsid w:val="00B770BA"/>
    <w:pPr>
      <w:suppressLineNumbers/>
    </w:pPr>
    <w:rPr>
      <w:rFonts w:cs="Mangal"/>
      <w:i/>
      <w:iCs/>
      <w:sz w:val="24"/>
    </w:rPr>
  </w:style>
  <w:style w:type="paragraph" w:customStyle="1" w:styleId="WW-Caption11111111111111111">
    <w:name w:val="WW-Caption11111111111111111"/>
    <w:basedOn w:val="a2"/>
    <w:uiPriority w:val="99"/>
    <w:qFormat/>
    <w:rsid w:val="00B770BA"/>
    <w:pPr>
      <w:suppressLineNumbers/>
    </w:pPr>
    <w:rPr>
      <w:rFonts w:cs="Mangal"/>
      <w:i/>
      <w:iCs/>
      <w:sz w:val="24"/>
    </w:rPr>
  </w:style>
  <w:style w:type="paragraph" w:customStyle="1" w:styleId="WW-Caption111111111111111111">
    <w:name w:val="WW-Caption111111111111111111"/>
    <w:basedOn w:val="a2"/>
    <w:uiPriority w:val="99"/>
    <w:qFormat/>
    <w:rsid w:val="00B770BA"/>
    <w:pPr>
      <w:suppressLineNumbers/>
    </w:pPr>
    <w:rPr>
      <w:rFonts w:cs="Mangal"/>
      <w:i/>
      <w:iCs/>
      <w:sz w:val="24"/>
    </w:rPr>
  </w:style>
  <w:style w:type="paragraph" w:customStyle="1" w:styleId="WW-Caption1111111111111111111">
    <w:name w:val="WW-Caption1111111111111111111"/>
    <w:basedOn w:val="a2"/>
    <w:uiPriority w:val="99"/>
    <w:qFormat/>
    <w:rsid w:val="00B770BA"/>
    <w:pPr>
      <w:suppressLineNumbers/>
    </w:pPr>
    <w:rPr>
      <w:rFonts w:cs="Mangal"/>
      <w:i/>
      <w:iCs/>
      <w:sz w:val="24"/>
    </w:rPr>
  </w:style>
  <w:style w:type="paragraph" w:customStyle="1" w:styleId="WW-Caption11111111111111111111">
    <w:name w:val="WW-Caption11111111111111111111"/>
    <w:basedOn w:val="a2"/>
    <w:uiPriority w:val="99"/>
    <w:qFormat/>
    <w:rsid w:val="00B770BA"/>
    <w:pPr>
      <w:suppressLineNumbers/>
    </w:pPr>
    <w:rPr>
      <w:rFonts w:cs="Mangal"/>
      <w:i/>
      <w:iCs/>
      <w:sz w:val="24"/>
    </w:rPr>
  </w:style>
  <w:style w:type="paragraph" w:customStyle="1" w:styleId="Bullet">
    <w:name w:val="Bullet"/>
    <w:basedOn w:val="a2"/>
    <w:link w:val="BulletChar"/>
    <w:uiPriority w:val="99"/>
    <w:qFormat/>
    <w:rsid w:val="00B770BA"/>
    <w:pPr>
      <w:numPr>
        <w:numId w:val="3"/>
      </w:numPr>
      <w:spacing w:after="100"/>
    </w:pPr>
    <w:rPr>
      <w:rFonts w:eastAsia="MS Mincho" w:cs="Times New Roman"/>
      <w:lang w:val="en-US" w:eastAsia="ja-JP"/>
    </w:rPr>
  </w:style>
  <w:style w:type="character" w:customStyle="1" w:styleId="BulletChar">
    <w:name w:val="Bullet Char"/>
    <w:link w:val="Bullet"/>
    <w:uiPriority w:val="99"/>
    <w:qFormat/>
    <w:rsid w:val="001A7731"/>
    <w:rPr>
      <w:rFonts w:ascii="Calibri" w:eastAsia="MS Mincho" w:hAnsi="Calibri"/>
      <w:sz w:val="22"/>
      <w:szCs w:val="24"/>
      <w:lang w:eastAsia="ja-JP"/>
    </w:rPr>
  </w:style>
  <w:style w:type="paragraph" w:styleId="af8">
    <w:name w:val="Date"/>
    <w:basedOn w:val="a2"/>
    <w:next w:val="a2"/>
    <w:link w:val="Char10"/>
    <w:uiPriority w:val="99"/>
    <w:qFormat/>
    <w:rsid w:val="00B770BA"/>
    <w:pPr>
      <w:spacing w:after="100"/>
    </w:pPr>
    <w:rPr>
      <w:rFonts w:eastAsia="MS Mincho"/>
      <w:lang w:val="en-US" w:eastAsia="ja-JP"/>
    </w:rPr>
  </w:style>
  <w:style w:type="character" w:customStyle="1" w:styleId="Char10">
    <w:name w:val="Ημερομηνία Char1"/>
    <w:basedOn w:val="a3"/>
    <w:link w:val="af8"/>
    <w:uiPriority w:val="99"/>
    <w:qFormat/>
    <w:locked/>
    <w:rsid w:val="003F22B2"/>
    <w:rPr>
      <w:rFonts w:ascii="Calibri" w:eastAsia="MS Mincho" w:hAnsi="Calibri" w:cs="Calibri"/>
      <w:sz w:val="22"/>
      <w:szCs w:val="24"/>
      <w:lang w:eastAsia="ja-JP"/>
    </w:rPr>
  </w:style>
  <w:style w:type="paragraph" w:customStyle="1" w:styleId="DocTitle">
    <w:name w:val="Doc Title"/>
    <w:basedOn w:val="1"/>
    <w:uiPriority w:val="99"/>
    <w:qFormat/>
    <w:rsid w:val="00B770BA"/>
  </w:style>
  <w:style w:type="paragraph" w:customStyle="1" w:styleId="inserttext">
    <w:name w:val="insert text"/>
    <w:basedOn w:val="a2"/>
    <w:uiPriority w:val="99"/>
    <w:qFormat/>
    <w:rsid w:val="00B770BA"/>
    <w:pPr>
      <w:spacing w:after="100"/>
      <w:ind w:left="794"/>
    </w:pPr>
    <w:rPr>
      <w:rFonts w:eastAsia="MS Mincho"/>
      <w:lang w:val="en-US" w:eastAsia="ja-JP"/>
    </w:rPr>
  </w:style>
  <w:style w:type="paragraph" w:styleId="af9">
    <w:name w:val="footer"/>
    <w:basedOn w:val="a2"/>
    <w:link w:val="Char11"/>
    <w:rsid w:val="00B770BA"/>
    <w:pPr>
      <w:spacing w:after="100"/>
    </w:pPr>
    <w:rPr>
      <w:rFonts w:eastAsia="MS Mincho" w:cs="Times New Roman"/>
      <w:lang w:val="en-US" w:eastAsia="ja-JP"/>
    </w:rPr>
  </w:style>
  <w:style w:type="character" w:customStyle="1" w:styleId="Char11">
    <w:name w:val="Υποσέλιδο Char1"/>
    <w:link w:val="af9"/>
    <w:rsid w:val="00C21B8A"/>
    <w:rPr>
      <w:rFonts w:ascii="Calibri" w:eastAsia="MS Mincho" w:hAnsi="Calibri" w:cs="Calibri"/>
      <w:sz w:val="22"/>
      <w:szCs w:val="24"/>
      <w:lang w:val="en-US" w:eastAsia="ja-JP"/>
    </w:rPr>
  </w:style>
  <w:style w:type="paragraph" w:styleId="afa">
    <w:name w:val="header"/>
    <w:aliases w:val="hd"/>
    <w:basedOn w:val="a2"/>
    <w:link w:val="Char3"/>
    <w:rsid w:val="00B770BA"/>
    <w:rPr>
      <w:rFonts w:cs="Times New Roman"/>
    </w:rPr>
  </w:style>
  <w:style w:type="character" w:customStyle="1" w:styleId="Char3">
    <w:name w:val="Κεφαλίδα Char"/>
    <w:aliases w:val="hd Char"/>
    <w:link w:val="afa"/>
    <w:qFormat/>
    <w:rsid w:val="00C21B8A"/>
    <w:rPr>
      <w:rFonts w:ascii="Calibri" w:hAnsi="Calibri" w:cs="Calibri"/>
      <w:sz w:val="22"/>
      <w:szCs w:val="24"/>
      <w:lang w:val="en-GB" w:eastAsia="zh-CN"/>
    </w:rPr>
  </w:style>
  <w:style w:type="paragraph" w:styleId="afb">
    <w:name w:val="Balloon Text"/>
    <w:basedOn w:val="a2"/>
    <w:link w:val="Char12"/>
    <w:uiPriority w:val="99"/>
    <w:qFormat/>
    <w:rsid w:val="00B770BA"/>
    <w:rPr>
      <w:rFonts w:ascii="Tahoma" w:hAnsi="Tahoma" w:cs="Tahoma"/>
      <w:sz w:val="16"/>
      <w:szCs w:val="16"/>
    </w:rPr>
  </w:style>
  <w:style w:type="character" w:customStyle="1" w:styleId="Char12">
    <w:name w:val="Κείμενο πλαισίου Char1"/>
    <w:basedOn w:val="a3"/>
    <w:link w:val="afb"/>
    <w:uiPriority w:val="99"/>
    <w:qFormat/>
    <w:locked/>
    <w:rsid w:val="003F22B2"/>
    <w:rPr>
      <w:rFonts w:ascii="Tahoma" w:hAnsi="Tahoma" w:cs="Tahoma"/>
      <w:sz w:val="16"/>
      <w:szCs w:val="16"/>
      <w:lang w:val="el-GR" w:eastAsia="zh-CN"/>
    </w:rPr>
  </w:style>
  <w:style w:type="paragraph" w:styleId="afc">
    <w:name w:val="annotation text"/>
    <w:basedOn w:val="a2"/>
    <w:link w:val="Char13"/>
    <w:qFormat/>
    <w:rsid w:val="00B770BA"/>
    <w:rPr>
      <w:sz w:val="20"/>
      <w:szCs w:val="20"/>
    </w:rPr>
  </w:style>
  <w:style w:type="character" w:customStyle="1" w:styleId="Char13">
    <w:name w:val="Κείμενο σχολίου Char1"/>
    <w:basedOn w:val="a3"/>
    <w:link w:val="afc"/>
    <w:qFormat/>
    <w:locked/>
    <w:rsid w:val="003F22B2"/>
    <w:rPr>
      <w:rFonts w:ascii="Calibri" w:hAnsi="Calibri" w:cs="Calibri"/>
      <w:lang w:val="el-GR" w:eastAsia="zh-CN"/>
    </w:rPr>
  </w:style>
  <w:style w:type="paragraph" w:styleId="afd">
    <w:name w:val="annotation subject"/>
    <w:basedOn w:val="afc"/>
    <w:next w:val="afc"/>
    <w:link w:val="Char20"/>
    <w:uiPriority w:val="99"/>
    <w:qFormat/>
    <w:rsid w:val="00B770BA"/>
    <w:rPr>
      <w:b/>
      <w:bCs/>
    </w:rPr>
  </w:style>
  <w:style w:type="character" w:customStyle="1" w:styleId="Char20">
    <w:name w:val="Θέμα σχολίου Char2"/>
    <w:basedOn w:val="Char13"/>
    <w:link w:val="afd"/>
    <w:uiPriority w:val="99"/>
    <w:qFormat/>
    <w:locked/>
    <w:rsid w:val="003F22B2"/>
    <w:rPr>
      <w:rFonts w:ascii="Calibri" w:hAnsi="Calibri" w:cs="Calibri"/>
      <w:b/>
      <w:bCs/>
      <w:lang w:val="el-GR" w:eastAsia="zh-CN"/>
    </w:rPr>
  </w:style>
  <w:style w:type="paragraph" w:styleId="afe">
    <w:name w:val="Revision"/>
    <w:uiPriority w:val="99"/>
    <w:qFormat/>
    <w:rsid w:val="00B770BA"/>
    <w:pPr>
      <w:suppressAutoHyphens/>
    </w:pPr>
    <w:rPr>
      <w:sz w:val="24"/>
      <w:szCs w:val="24"/>
      <w:lang w:val="en-GB" w:eastAsia="zh-CN"/>
    </w:rPr>
  </w:style>
  <w:style w:type="paragraph" w:customStyle="1" w:styleId="western">
    <w:name w:val="western"/>
    <w:basedOn w:val="a2"/>
    <w:uiPriority w:val="99"/>
    <w:qFormat/>
    <w:rsid w:val="00B770BA"/>
    <w:pPr>
      <w:spacing w:before="280" w:after="200"/>
    </w:pPr>
    <w:rPr>
      <w:rFonts w:ascii="Arial Unicode MS" w:eastAsia="Arial Unicode MS" w:hAnsi="Arial Unicode MS" w:cs="Arial Unicode MS"/>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bl14"/>
    <w:basedOn w:val="a2"/>
    <w:uiPriority w:val="34"/>
    <w:qFormat/>
    <w:rsid w:val="00B770BA"/>
    <w:pPr>
      <w:spacing w:after="200"/>
      <w:ind w:left="720"/>
      <w:contextualSpacing/>
    </w:pPr>
  </w:style>
  <w:style w:type="paragraph" w:styleId="aff0">
    <w:name w:val="footnote text"/>
    <w:basedOn w:val="a2"/>
    <w:link w:val="Char4"/>
    <w:qFormat/>
    <w:rsid w:val="00B770BA"/>
    <w:pPr>
      <w:spacing w:after="0"/>
      <w:ind w:left="425" w:hanging="425"/>
    </w:pPr>
    <w:rPr>
      <w:rFonts w:cs="Times New Roman"/>
      <w:sz w:val="18"/>
      <w:szCs w:val="20"/>
      <w:lang w:val="en-IE"/>
    </w:rPr>
  </w:style>
  <w:style w:type="character" w:customStyle="1" w:styleId="Char4">
    <w:name w:val="Κείμενο υποσημείωσης Char"/>
    <w:link w:val="aff0"/>
    <w:qFormat/>
    <w:rsid w:val="0039345C"/>
    <w:rPr>
      <w:rFonts w:ascii="Calibri" w:hAnsi="Calibri" w:cs="Calibri"/>
      <w:sz w:val="18"/>
      <w:lang w:val="en-IE" w:eastAsia="zh-CN"/>
    </w:rPr>
  </w:style>
  <w:style w:type="paragraph" w:styleId="15">
    <w:name w:val="toc 1"/>
    <w:basedOn w:val="a2"/>
    <w:next w:val="a2"/>
    <w:uiPriority w:val="39"/>
    <w:rsid w:val="00B770BA"/>
    <w:pPr>
      <w:jc w:val="left"/>
    </w:pPr>
    <w:rPr>
      <w:b/>
      <w:bCs/>
      <w:caps/>
      <w:sz w:val="20"/>
      <w:szCs w:val="20"/>
    </w:rPr>
  </w:style>
  <w:style w:type="paragraph" w:styleId="25">
    <w:name w:val="toc 2"/>
    <w:basedOn w:val="a2"/>
    <w:next w:val="a2"/>
    <w:uiPriority w:val="39"/>
    <w:rsid w:val="00B770BA"/>
    <w:pPr>
      <w:spacing w:after="0"/>
      <w:ind w:left="220"/>
      <w:jc w:val="left"/>
    </w:pPr>
    <w:rPr>
      <w:smallCaps/>
      <w:sz w:val="20"/>
      <w:szCs w:val="20"/>
    </w:rPr>
  </w:style>
  <w:style w:type="paragraph" w:styleId="34">
    <w:name w:val="toc 3"/>
    <w:basedOn w:val="a2"/>
    <w:next w:val="a2"/>
    <w:uiPriority w:val="39"/>
    <w:rsid w:val="00B770BA"/>
    <w:pPr>
      <w:spacing w:after="0"/>
      <w:ind w:left="440"/>
      <w:jc w:val="left"/>
    </w:pPr>
    <w:rPr>
      <w:i/>
      <w:iCs/>
      <w:sz w:val="20"/>
      <w:szCs w:val="20"/>
    </w:rPr>
  </w:style>
  <w:style w:type="paragraph" w:styleId="41">
    <w:name w:val="toc 4"/>
    <w:basedOn w:val="a2"/>
    <w:next w:val="a2"/>
    <w:uiPriority w:val="39"/>
    <w:rsid w:val="00B770BA"/>
    <w:pPr>
      <w:spacing w:after="0"/>
      <w:ind w:left="660"/>
      <w:jc w:val="left"/>
    </w:pPr>
    <w:rPr>
      <w:sz w:val="18"/>
      <w:szCs w:val="18"/>
    </w:rPr>
  </w:style>
  <w:style w:type="paragraph" w:styleId="50">
    <w:name w:val="toc 5"/>
    <w:basedOn w:val="a2"/>
    <w:next w:val="a2"/>
    <w:uiPriority w:val="39"/>
    <w:rsid w:val="00B770BA"/>
    <w:pPr>
      <w:spacing w:after="0"/>
      <w:ind w:left="880"/>
      <w:jc w:val="left"/>
    </w:pPr>
    <w:rPr>
      <w:sz w:val="18"/>
      <w:szCs w:val="18"/>
    </w:rPr>
  </w:style>
  <w:style w:type="paragraph" w:styleId="60">
    <w:name w:val="toc 6"/>
    <w:basedOn w:val="a2"/>
    <w:next w:val="a2"/>
    <w:uiPriority w:val="39"/>
    <w:rsid w:val="00B770BA"/>
    <w:pPr>
      <w:spacing w:after="0"/>
      <w:ind w:left="1100"/>
      <w:jc w:val="left"/>
    </w:pPr>
    <w:rPr>
      <w:sz w:val="18"/>
      <w:szCs w:val="18"/>
    </w:rPr>
  </w:style>
  <w:style w:type="paragraph" w:styleId="70">
    <w:name w:val="toc 7"/>
    <w:basedOn w:val="a2"/>
    <w:next w:val="a2"/>
    <w:uiPriority w:val="39"/>
    <w:rsid w:val="00B770BA"/>
    <w:pPr>
      <w:spacing w:after="0"/>
      <w:ind w:left="1320"/>
      <w:jc w:val="left"/>
    </w:pPr>
    <w:rPr>
      <w:sz w:val="18"/>
      <w:szCs w:val="18"/>
    </w:rPr>
  </w:style>
  <w:style w:type="paragraph" w:styleId="80">
    <w:name w:val="toc 8"/>
    <w:basedOn w:val="a2"/>
    <w:next w:val="a2"/>
    <w:uiPriority w:val="39"/>
    <w:rsid w:val="00B770BA"/>
    <w:pPr>
      <w:spacing w:after="0"/>
      <w:ind w:left="1540"/>
      <w:jc w:val="left"/>
    </w:pPr>
    <w:rPr>
      <w:sz w:val="18"/>
      <w:szCs w:val="18"/>
    </w:rPr>
  </w:style>
  <w:style w:type="paragraph" w:styleId="90">
    <w:name w:val="toc 9"/>
    <w:basedOn w:val="a2"/>
    <w:next w:val="a2"/>
    <w:uiPriority w:val="39"/>
    <w:rsid w:val="00B770BA"/>
    <w:pPr>
      <w:spacing w:after="0"/>
      <w:ind w:left="1760"/>
      <w:jc w:val="left"/>
    </w:pPr>
    <w:rPr>
      <w:sz w:val="18"/>
      <w:szCs w:val="18"/>
    </w:rPr>
  </w:style>
  <w:style w:type="paragraph" w:customStyle="1" w:styleId="Style1">
    <w:name w:val="Style1"/>
    <w:basedOn w:val="DocTitle"/>
    <w:uiPriority w:val="99"/>
    <w:qFormat/>
    <w:rsid w:val="00B770BA"/>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uiPriority w:val="99"/>
    <w:qFormat/>
    <w:rsid w:val="00B770BA"/>
    <w:rPr>
      <w:rFonts w:ascii="Calibri" w:hAnsi="Calibri" w:cs="Calibri"/>
      <w:lang w:val="el-GR"/>
    </w:rPr>
  </w:style>
  <w:style w:type="paragraph" w:styleId="aff1">
    <w:name w:val="endnote text"/>
    <w:basedOn w:val="a2"/>
    <w:link w:val="Char5"/>
    <w:qFormat/>
    <w:rsid w:val="00B770BA"/>
    <w:rPr>
      <w:rFonts w:cs="Times New Roman"/>
      <w:sz w:val="20"/>
      <w:szCs w:val="20"/>
    </w:rPr>
  </w:style>
  <w:style w:type="character" w:customStyle="1" w:styleId="Char5">
    <w:name w:val="Κείμενο σημείωσης τέλους Char"/>
    <w:link w:val="aff1"/>
    <w:qFormat/>
    <w:rsid w:val="001A7731"/>
    <w:rPr>
      <w:rFonts w:ascii="Calibri" w:hAnsi="Calibri" w:cs="Calibri"/>
      <w:lang w:val="en-GB" w:eastAsia="zh-CN"/>
    </w:rPr>
  </w:style>
  <w:style w:type="paragraph" w:customStyle="1" w:styleId="Default">
    <w:name w:val="Default"/>
    <w:qFormat/>
    <w:rsid w:val="00B770BA"/>
    <w:pPr>
      <w:widowControl w:val="0"/>
      <w:suppressAutoHyphens/>
    </w:pPr>
    <w:rPr>
      <w:rFonts w:ascii="Cambria" w:eastAsia="SimSun" w:hAnsi="Cambria" w:cs="Mangal"/>
      <w:color w:val="000000"/>
      <w:sz w:val="24"/>
      <w:szCs w:val="24"/>
      <w:lang w:val="el-GR" w:eastAsia="zh-CN" w:bidi="hi-IN"/>
    </w:rPr>
  </w:style>
  <w:style w:type="paragraph" w:customStyle="1" w:styleId="aff2">
    <w:name w:val="Προμορφοποιημένο κείμενο"/>
    <w:basedOn w:val="a2"/>
    <w:qFormat/>
    <w:rsid w:val="00B770BA"/>
  </w:style>
  <w:style w:type="paragraph" w:styleId="aff3">
    <w:name w:val="Body Text Indent"/>
    <w:basedOn w:val="a2"/>
    <w:link w:val="Char14"/>
    <w:uiPriority w:val="99"/>
    <w:rsid w:val="00B770BA"/>
    <w:pPr>
      <w:ind w:firstLine="1134"/>
    </w:pPr>
    <w:rPr>
      <w:rFonts w:ascii="Arial" w:hAnsi="Arial" w:cs="Times New Roman"/>
    </w:rPr>
  </w:style>
  <w:style w:type="character" w:customStyle="1" w:styleId="Char14">
    <w:name w:val="Σώμα κείμενου με εσοχή Char1"/>
    <w:link w:val="aff3"/>
    <w:uiPriority w:val="99"/>
    <w:qFormat/>
    <w:rsid w:val="001A7731"/>
    <w:rPr>
      <w:rFonts w:ascii="Arial" w:hAnsi="Arial" w:cs="Arial"/>
      <w:sz w:val="22"/>
      <w:szCs w:val="24"/>
      <w:lang w:val="en-GB" w:eastAsia="zh-CN"/>
    </w:rPr>
  </w:style>
  <w:style w:type="paragraph" w:customStyle="1" w:styleId="normalwithoutspacing">
    <w:name w:val="normal_without_spacing"/>
    <w:basedOn w:val="a2"/>
    <w:qFormat/>
    <w:rsid w:val="00B770BA"/>
    <w:pPr>
      <w:spacing w:after="60"/>
    </w:pPr>
  </w:style>
  <w:style w:type="paragraph" w:customStyle="1" w:styleId="foothanging">
    <w:name w:val="foot_hanging"/>
    <w:basedOn w:val="aff0"/>
    <w:uiPriority w:val="99"/>
    <w:qFormat/>
    <w:rsid w:val="00B770BA"/>
    <w:pPr>
      <w:ind w:left="426" w:hanging="426"/>
    </w:pPr>
    <w:rPr>
      <w:szCs w:val="18"/>
    </w:rPr>
  </w:style>
  <w:style w:type="paragraph" w:styleId="-HTML">
    <w:name w:val="HTML Preformatted"/>
    <w:basedOn w:val="a2"/>
    <w:link w:val="-HTMLChar2"/>
    <w:uiPriority w:val="99"/>
    <w:qFormat/>
    <w:rsid w:val="00B770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rPr>
  </w:style>
  <w:style w:type="character" w:customStyle="1" w:styleId="-HTMLChar2">
    <w:name w:val="Προ-διαμορφωμένο HTML Char2"/>
    <w:basedOn w:val="a3"/>
    <w:link w:val="-HTML"/>
    <w:uiPriority w:val="99"/>
    <w:locked/>
    <w:rsid w:val="003F22B2"/>
    <w:rPr>
      <w:rFonts w:ascii="Courier New" w:hAnsi="Courier New" w:cs="Courier New"/>
      <w:lang w:val="el-GR" w:eastAsia="zh-CN"/>
    </w:rPr>
  </w:style>
  <w:style w:type="paragraph" w:customStyle="1" w:styleId="LO-normal">
    <w:name w:val="LO-normal"/>
    <w:uiPriority w:val="99"/>
    <w:qFormat/>
    <w:rsid w:val="00B770BA"/>
    <w:pPr>
      <w:suppressAutoHyphens/>
      <w:spacing w:line="276" w:lineRule="auto"/>
    </w:pPr>
    <w:rPr>
      <w:rFonts w:ascii="Arial" w:eastAsia="Arial" w:hAnsi="Arial" w:cs="Arial"/>
      <w:color w:val="000000"/>
      <w:sz w:val="22"/>
      <w:szCs w:val="22"/>
      <w:lang w:val="el-GR" w:eastAsia="zh-CN"/>
    </w:rPr>
  </w:style>
  <w:style w:type="paragraph" w:styleId="35">
    <w:name w:val="Body Text Indent 3"/>
    <w:basedOn w:val="a2"/>
    <w:link w:val="3Char"/>
    <w:uiPriority w:val="99"/>
    <w:qFormat/>
    <w:rsid w:val="00B770BA"/>
    <w:pPr>
      <w:suppressAutoHyphens w:val="0"/>
      <w:spacing w:line="312" w:lineRule="auto"/>
      <w:ind w:left="283"/>
    </w:pPr>
    <w:rPr>
      <w:rFonts w:cs="Times New Roman"/>
      <w:sz w:val="16"/>
      <w:szCs w:val="16"/>
    </w:rPr>
  </w:style>
  <w:style w:type="character" w:customStyle="1" w:styleId="3Char">
    <w:name w:val="Σώμα κείμενου με εσοχή 3 Char"/>
    <w:link w:val="35"/>
    <w:uiPriority w:val="99"/>
    <w:qFormat/>
    <w:rsid w:val="001A7731"/>
    <w:rPr>
      <w:rFonts w:ascii="Calibri" w:hAnsi="Calibri"/>
      <w:sz w:val="16"/>
      <w:szCs w:val="16"/>
      <w:lang w:val="en-GB" w:eastAsia="zh-CN"/>
    </w:rPr>
  </w:style>
  <w:style w:type="paragraph" w:styleId="aff4">
    <w:name w:val="No Spacing"/>
    <w:uiPriority w:val="99"/>
    <w:qFormat/>
    <w:rsid w:val="00B770BA"/>
    <w:pPr>
      <w:suppressAutoHyphens/>
      <w:jc w:val="both"/>
    </w:pPr>
    <w:rPr>
      <w:rFonts w:ascii="Calibri" w:hAnsi="Calibri" w:cs="Calibri"/>
      <w:sz w:val="22"/>
      <w:szCs w:val="24"/>
      <w:lang w:val="en-GB" w:eastAsia="zh-CN"/>
    </w:rPr>
  </w:style>
  <w:style w:type="paragraph" w:customStyle="1" w:styleId="aff5">
    <w:name w:val="Περιεχόμενα πίνακα"/>
    <w:basedOn w:val="a2"/>
    <w:qFormat/>
    <w:rsid w:val="00B770BA"/>
    <w:pPr>
      <w:suppressLineNumbers/>
    </w:pPr>
  </w:style>
  <w:style w:type="paragraph" w:customStyle="1" w:styleId="aff6">
    <w:name w:val="Επικεφαλίδα πίνακα"/>
    <w:basedOn w:val="aff5"/>
    <w:uiPriority w:val="99"/>
    <w:qFormat/>
    <w:rsid w:val="00B770BA"/>
    <w:pPr>
      <w:jc w:val="center"/>
    </w:pPr>
    <w:rPr>
      <w:b/>
      <w:bCs/>
    </w:rPr>
  </w:style>
  <w:style w:type="paragraph" w:customStyle="1" w:styleId="footers">
    <w:name w:val="footers"/>
    <w:basedOn w:val="foothanging"/>
    <w:uiPriority w:val="99"/>
    <w:qFormat/>
    <w:rsid w:val="00B770BA"/>
  </w:style>
  <w:style w:type="paragraph" w:customStyle="1" w:styleId="Standard">
    <w:name w:val="Standard"/>
    <w:qFormat/>
    <w:rsid w:val="00B770BA"/>
    <w:pPr>
      <w:widowControl w:val="0"/>
      <w:suppressAutoHyphens/>
      <w:textAlignment w:val="baseline"/>
    </w:pPr>
    <w:rPr>
      <w:rFonts w:eastAsia="SimSun" w:cs="Lucida Sans"/>
      <w:kern w:val="1"/>
      <w:sz w:val="24"/>
      <w:szCs w:val="24"/>
      <w:lang w:val="el-GR" w:eastAsia="zh-CN" w:bidi="hi-IN"/>
    </w:rPr>
  </w:style>
  <w:style w:type="paragraph" w:customStyle="1" w:styleId="Textbody">
    <w:name w:val="Text body"/>
    <w:basedOn w:val="Standard"/>
    <w:uiPriority w:val="99"/>
    <w:qFormat/>
    <w:rsid w:val="00B770BA"/>
    <w:pPr>
      <w:spacing w:after="120"/>
    </w:pPr>
  </w:style>
  <w:style w:type="paragraph" w:customStyle="1" w:styleId="Footnote">
    <w:name w:val="Footnote"/>
    <w:basedOn w:val="Standard"/>
    <w:uiPriority w:val="99"/>
    <w:rsid w:val="00B770BA"/>
    <w:pPr>
      <w:suppressLineNumbers/>
      <w:ind w:left="283" w:hanging="283"/>
    </w:pPr>
    <w:rPr>
      <w:sz w:val="20"/>
      <w:szCs w:val="20"/>
    </w:rPr>
  </w:style>
  <w:style w:type="paragraph" w:styleId="36">
    <w:name w:val="Body Text 3"/>
    <w:basedOn w:val="a2"/>
    <w:link w:val="3Char2"/>
    <w:uiPriority w:val="99"/>
    <w:qFormat/>
    <w:rsid w:val="00B770BA"/>
    <w:rPr>
      <w:rFonts w:cs="Times New Roman"/>
      <w:sz w:val="16"/>
      <w:szCs w:val="16"/>
    </w:rPr>
  </w:style>
  <w:style w:type="character" w:customStyle="1" w:styleId="3Char2">
    <w:name w:val="Σώμα κείμενου 3 Char2"/>
    <w:link w:val="36"/>
    <w:uiPriority w:val="99"/>
    <w:qFormat/>
    <w:rsid w:val="001A7731"/>
    <w:rPr>
      <w:rFonts w:ascii="Calibri" w:hAnsi="Calibri" w:cs="Calibri"/>
      <w:sz w:val="16"/>
      <w:szCs w:val="16"/>
      <w:lang w:val="en-GB" w:eastAsia="zh-CN"/>
    </w:rPr>
  </w:style>
  <w:style w:type="paragraph" w:customStyle="1" w:styleId="fooot">
    <w:name w:val="fooot"/>
    <w:basedOn w:val="footers"/>
    <w:uiPriority w:val="99"/>
    <w:qFormat/>
    <w:rsid w:val="00B770BA"/>
  </w:style>
  <w:style w:type="paragraph" w:customStyle="1" w:styleId="16">
    <w:name w:val="Κείμενο πλαισίου1"/>
    <w:basedOn w:val="a2"/>
    <w:uiPriority w:val="99"/>
    <w:qFormat/>
    <w:rsid w:val="00B770BA"/>
    <w:pPr>
      <w:spacing w:after="0"/>
    </w:pPr>
    <w:rPr>
      <w:rFonts w:ascii="Tahoma" w:hAnsi="Tahoma" w:cs="Tahoma"/>
      <w:sz w:val="16"/>
      <w:szCs w:val="16"/>
    </w:rPr>
  </w:style>
  <w:style w:type="paragraph" w:customStyle="1" w:styleId="17">
    <w:name w:val="Κείμενο σχολίου1"/>
    <w:basedOn w:val="a2"/>
    <w:uiPriority w:val="99"/>
    <w:qFormat/>
    <w:rsid w:val="00B770BA"/>
    <w:rPr>
      <w:sz w:val="20"/>
      <w:szCs w:val="20"/>
    </w:rPr>
  </w:style>
  <w:style w:type="paragraph" w:customStyle="1" w:styleId="18">
    <w:name w:val="Θέμα σχολίου1"/>
    <w:basedOn w:val="17"/>
    <w:next w:val="17"/>
    <w:uiPriority w:val="99"/>
    <w:qFormat/>
    <w:rsid w:val="00B770BA"/>
    <w:rPr>
      <w:b/>
      <w:bCs/>
    </w:rPr>
  </w:style>
  <w:style w:type="paragraph" w:customStyle="1" w:styleId="-HTML1">
    <w:name w:val="Προ-διαμορφωμένο HTML1"/>
    <w:basedOn w:val="a2"/>
    <w:uiPriority w:val="99"/>
    <w:qFormat/>
    <w:rsid w:val="00B770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uiPriority w:val="99"/>
    <w:qFormat/>
    <w:rsid w:val="00B770BA"/>
    <w:pPr>
      <w:suppressAutoHyphens/>
    </w:pPr>
    <w:rPr>
      <w:rFonts w:ascii="Calibri" w:hAnsi="Calibri" w:cs="Calibri"/>
      <w:sz w:val="22"/>
      <w:szCs w:val="24"/>
      <w:lang w:val="en-GB" w:eastAsia="zh-CN"/>
    </w:rPr>
  </w:style>
  <w:style w:type="paragraph" w:styleId="2">
    <w:name w:val="List Bullet 2"/>
    <w:basedOn w:val="a2"/>
    <w:uiPriority w:val="99"/>
    <w:qFormat/>
    <w:rsid w:val="00B770B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7"/>
    <w:uiPriority w:val="99"/>
    <w:qFormat/>
    <w:rsid w:val="00B770BA"/>
    <w:pPr>
      <w:tabs>
        <w:tab w:val="right" w:leader="dot" w:pos="7091"/>
      </w:tabs>
      <w:ind w:left="2547"/>
    </w:pPr>
  </w:style>
  <w:style w:type="paragraph" w:customStyle="1" w:styleId="aff7">
    <w:name w:val="Οριζόντια γραμμή"/>
    <w:basedOn w:val="a2"/>
    <w:next w:val="af4"/>
    <w:uiPriority w:val="99"/>
    <w:qFormat/>
    <w:rsid w:val="00B770BA"/>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210">
    <w:name w:val="Σώμα κείμενου 21"/>
    <w:basedOn w:val="a2"/>
    <w:uiPriority w:val="99"/>
    <w:qFormat/>
    <w:rsid w:val="00356D63"/>
    <w:pPr>
      <w:overflowPunct w:val="0"/>
      <w:autoSpaceDE w:val="0"/>
      <w:spacing w:after="0"/>
      <w:textAlignment w:val="baseline"/>
    </w:pPr>
    <w:rPr>
      <w:rFonts w:ascii="Arial" w:hAnsi="Arial" w:cs="Arial"/>
      <w:szCs w:val="20"/>
    </w:rPr>
  </w:style>
  <w:style w:type="paragraph" w:customStyle="1" w:styleId="para-1">
    <w:name w:val="para-1"/>
    <w:basedOn w:val="a2"/>
    <w:uiPriority w:val="99"/>
    <w:qFormat/>
    <w:rsid w:val="00E61191"/>
    <w:pPr>
      <w:tabs>
        <w:tab w:val="left" w:pos="1021"/>
        <w:tab w:val="left" w:pos="1588"/>
        <w:tab w:val="left" w:pos="2155"/>
        <w:tab w:val="left" w:pos="2722"/>
        <w:tab w:val="left" w:pos="3289"/>
      </w:tabs>
      <w:spacing w:after="0"/>
      <w:ind w:left="1021" w:hanging="1021"/>
    </w:pPr>
    <w:rPr>
      <w:rFonts w:ascii="Arial" w:hAnsi="Arial" w:cs="Arial"/>
      <w:spacing w:val="5"/>
      <w:szCs w:val="20"/>
    </w:rPr>
  </w:style>
  <w:style w:type="paragraph" w:customStyle="1" w:styleId="1a">
    <w:name w:val="Παράγραφος λίστας1"/>
    <w:basedOn w:val="a2"/>
    <w:link w:val="Char6"/>
    <w:uiPriority w:val="99"/>
    <w:qFormat/>
    <w:rsid w:val="003F3F0B"/>
    <w:pPr>
      <w:spacing w:after="200" w:line="276" w:lineRule="auto"/>
      <w:ind w:left="720"/>
      <w:contextualSpacing/>
    </w:pPr>
    <w:rPr>
      <w:rFonts w:cs="Times New Roman"/>
    </w:rPr>
  </w:style>
  <w:style w:type="character" w:customStyle="1" w:styleId="Char6">
    <w:name w:val="Παράγραφος λίστας Char"/>
    <w:aliases w:val="Kommentar Char,Bullet List Char,FooterText Char,numbered Char,Paragraphe de liste1 Char,lp1 Char,Diligence Check Char,Bullet21 Char,bl1 Char,Bullet22 Char,Bullet23 Char,Bullet211 Char,Bullet24 Char,Bullet25 Char,Bullet26 Char"/>
    <w:link w:val="1a"/>
    <w:uiPriority w:val="34"/>
    <w:qFormat/>
    <w:rsid w:val="003F3F0B"/>
    <w:rPr>
      <w:rFonts w:ascii="Calibri" w:hAnsi="Calibri" w:cs="Calibri"/>
      <w:sz w:val="22"/>
      <w:szCs w:val="24"/>
      <w:lang w:val="en-GB" w:eastAsia="zh-CN"/>
    </w:rPr>
  </w:style>
  <w:style w:type="paragraph" w:styleId="Web">
    <w:name w:val="Normal (Web)"/>
    <w:basedOn w:val="a2"/>
    <w:uiPriority w:val="99"/>
    <w:qFormat/>
    <w:rsid w:val="005237E9"/>
    <w:pPr>
      <w:suppressAutoHyphens w:val="0"/>
      <w:spacing w:before="100" w:beforeAutospacing="1" w:after="100" w:afterAutospacing="1" w:line="276" w:lineRule="auto"/>
      <w:jc w:val="left"/>
    </w:pPr>
    <w:rPr>
      <w:rFonts w:ascii="Arial Unicode MS" w:eastAsia="Arial Unicode MS" w:hAnsi="Arial Unicode MS" w:cs="Arial Unicode MS"/>
      <w:color w:val="000000"/>
      <w:sz w:val="24"/>
      <w:lang w:eastAsia="en-US"/>
    </w:rPr>
  </w:style>
  <w:style w:type="paragraph" w:customStyle="1" w:styleId="TabletextChar">
    <w:name w:val="Table text Char"/>
    <w:basedOn w:val="a2"/>
    <w:link w:val="TabletextCharChar"/>
    <w:qFormat/>
    <w:rsid w:val="00C21B8A"/>
    <w:pPr>
      <w:widowControl w:val="0"/>
      <w:suppressAutoHyphens w:val="0"/>
    </w:pPr>
    <w:rPr>
      <w:rFonts w:ascii="Tahoma" w:hAnsi="Tahoma" w:cs="Times New Roman"/>
      <w:sz w:val="20"/>
      <w:szCs w:val="20"/>
      <w:lang w:eastAsia="en-US"/>
    </w:rPr>
  </w:style>
  <w:style w:type="character" w:customStyle="1" w:styleId="TabletextCharChar">
    <w:name w:val="Table text Char Char"/>
    <w:link w:val="TabletextChar"/>
    <w:qFormat/>
    <w:locked/>
    <w:rsid w:val="00C21B8A"/>
    <w:rPr>
      <w:rFonts w:ascii="Tahoma" w:hAnsi="Tahoma"/>
      <w:lang w:eastAsia="en-US"/>
    </w:rPr>
  </w:style>
  <w:style w:type="paragraph" w:customStyle="1" w:styleId="26">
    <w:name w:val="Παράγραφος λίστας2"/>
    <w:basedOn w:val="a2"/>
    <w:uiPriority w:val="99"/>
    <w:qFormat/>
    <w:rsid w:val="004A5E0B"/>
    <w:pPr>
      <w:spacing w:after="200"/>
      <w:ind w:left="720"/>
      <w:contextualSpacing/>
    </w:pPr>
  </w:style>
  <w:style w:type="table" w:styleId="aff8">
    <w:name w:val="Table Grid"/>
    <w:basedOn w:val="a4"/>
    <w:uiPriority w:val="39"/>
    <w:rsid w:val="009F443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2"/>
    <w:link w:val="2Char"/>
    <w:uiPriority w:val="99"/>
    <w:qFormat/>
    <w:rsid w:val="001A7731"/>
    <w:pPr>
      <w:widowControl w:val="0"/>
      <w:tabs>
        <w:tab w:val="left" w:pos="426"/>
        <w:tab w:val="left" w:pos="709"/>
        <w:tab w:val="left" w:pos="1418"/>
        <w:tab w:val="left" w:pos="1701"/>
        <w:tab w:val="left" w:pos="2268"/>
        <w:tab w:val="left" w:pos="2835"/>
        <w:tab w:val="left" w:pos="3402"/>
        <w:tab w:val="left" w:pos="3969"/>
        <w:tab w:val="left" w:pos="4536"/>
        <w:tab w:val="left" w:pos="5103"/>
        <w:tab w:val="left" w:pos="5670"/>
        <w:tab w:val="left" w:pos="6237"/>
        <w:tab w:val="left" w:pos="6804"/>
      </w:tabs>
      <w:suppressAutoHyphens w:val="0"/>
      <w:spacing w:after="0"/>
    </w:pPr>
    <w:rPr>
      <w:rFonts w:ascii="Arial" w:hAnsi="Arial" w:cs="Times New Roman"/>
      <w:sz w:val="28"/>
      <w:szCs w:val="20"/>
      <w:lang w:eastAsia="en-US"/>
    </w:rPr>
  </w:style>
  <w:style w:type="character" w:customStyle="1" w:styleId="2Char">
    <w:name w:val="Σώμα κείμενου 2 Char"/>
    <w:link w:val="27"/>
    <w:uiPriority w:val="99"/>
    <w:qFormat/>
    <w:rsid w:val="001A7731"/>
    <w:rPr>
      <w:rFonts w:ascii="Arial" w:hAnsi="Arial"/>
      <w:sz w:val="28"/>
      <w:lang w:eastAsia="en-US"/>
    </w:rPr>
  </w:style>
  <w:style w:type="paragraph" w:styleId="28">
    <w:name w:val="Body Text Indent 2"/>
    <w:basedOn w:val="a2"/>
    <w:link w:val="2Char2"/>
    <w:uiPriority w:val="99"/>
    <w:qFormat/>
    <w:rsid w:val="001A7731"/>
    <w:pPr>
      <w:widowControl w:val="0"/>
      <w:tabs>
        <w:tab w:val="left" w:pos="709"/>
        <w:tab w:val="left" w:pos="1701"/>
        <w:tab w:val="left" w:pos="2268"/>
        <w:tab w:val="left" w:pos="2835"/>
        <w:tab w:val="left" w:pos="3402"/>
        <w:tab w:val="left" w:pos="3969"/>
        <w:tab w:val="left" w:pos="4536"/>
        <w:tab w:val="left" w:pos="5103"/>
        <w:tab w:val="left" w:pos="5670"/>
        <w:tab w:val="left" w:pos="6237"/>
        <w:tab w:val="left" w:pos="6804"/>
        <w:tab w:val="left" w:pos="8364"/>
      </w:tabs>
      <w:suppressAutoHyphens w:val="0"/>
      <w:spacing w:after="0"/>
      <w:ind w:firstLine="1276"/>
    </w:pPr>
    <w:rPr>
      <w:rFonts w:ascii="Arial" w:hAnsi="Arial" w:cs="Times New Roman"/>
      <w:sz w:val="28"/>
      <w:szCs w:val="20"/>
      <w:lang w:eastAsia="en-US"/>
    </w:rPr>
  </w:style>
  <w:style w:type="character" w:customStyle="1" w:styleId="2Char2">
    <w:name w:val="Σώμα κείμενου με εσοχή 2 Char2"/>
    <w:link w:val="28"/>
    <w:uiPriority w:val="99"/>
    <w:qFormat/>
    <w:rsid w:val="001A7731"/>
    <w:rPr>
      <w:rFonts w:ascii="Arial" w:hAnsi="Arial"/>
      <w:sz w:val="28"/>
      <w:lang w:eastAsia="en-US"/>
    </w:rPr>
  </w:style>
  <w:style w:type="character" w:customStyle="1" w:styleId="Char15">
    <w:name w:val="Χάρτης εγγράφου Char1"/>
    <w:link w:val="aff9"/>
    <w:uiPriority w:val="99"/>
    <w:semiHidden/>
    <w:qFormat/>
    <w:rsid w:val="001A7731"/>
    <w:rPr>
      <w:rFonts w:ascii="Tahoma" w:hAnsi="Tahoma" w:cs="Tahoma"/>
      <w:shd w:val="clear" w:color="auto" w:fill="000080"/>
      <w:lang w:eastAsia="en-US"/>
    </w:rPr>
  </w:style>
  <w:style w:type="paragraph" w:styleId="aff9">
    <w:name w:val="Document Map"/>
    <w:basedOn w:val="a2"/>
    <w:link w:val="Char15"/>
    <w:uiPriority w:val="99"/>
    <w:semiHidden/>
    <w:qFormat/>
    <w:rsid w:val="001A7731"/>
    <w:pPr>
      <w:widowControl w:val="0"/>
      <w:shd w:val="clear" w:color="auto" w:fill="000080"/>
      <w:suppressAutoHyphens w:val="0"/>
      <w:spacing w:after="0"/>
      <w:jc w:val="left"/>
    </w:pPr>
    <w:rPr>
      <w:rFonts w:ascii="Tahoma" w:hAnsi="Tahoma" w:cs="Times New Roman"/>
      <w:sz w:val="20"/>
      <w:szCs w:val="20"/>
      <w:lang w:eastAsia="en-US"/>
    </w:rPr>
  </w:style>
  <w:style w:type="paragraph" w:styleId="a">
    <w:name w:val="List Bullet"/>
    <w:basedOn w:val="a2"/>
    <w:uiPriority w:val="99"/>
    <w:unhideWhenUsed/>
    <w:qFormat/>
    <w:rsid w:val="001A7731"/>
    <w:pPr>
      <w:numPr>
        <w:numId w:val="7"/>
      </w:numPr>
      <w:suppressAutoHyphens w:val="0"/>
      <w:spacing w:after="240"/>
      <w:contextualSpacing/>
    </w:pPr>
    <w:rPr>
      <w:rFonts w:ascii="Arial" w:hAnsi="Arial" w:cs="Times New Roman"/>
      <w:sz w:val="24"/>
      <w:szCs w:val="20"/>
      <w:lang w:eastAsia="en-US"/>
    </w:rPr>
  </w:style>
  <w:style w:type="paragraph" w:styleId="a1">
    <w:name w:val="List Number"/>
    <w:basedOn w:val="a2"/>
    <w:uiPriority w:val="99"/>
    <w:qFormat/>
    <w:rsid w:val="001A7731"/>
    <w:pPr>
      <w:numPr>
        <w:numId w:val="8"/>
      </w:numPr>
      <w:spacing w:before="57" w:after="0"/>
      <w:jc w:val="left"/>
    </w:pPr>
    <w:rPr>
      <w:rFonts w:cs="Times New Roman"/>
      <w:sz w:val="24"/>
      <w:lang w:eastAsia="ar-SA"/>
    </w:rPr>
  </w:style>
  <w:style w:type="paragraph" w:styleId="affa">
    <w:name w:val="Title"/>
    <w:basedOn w:val="a2"/>
    <w:link w:val="Char16"/>
    <w:uiPriority w:val="99"/>
    <w:qFormat/>
    <w:rsid w:val="001A7731"/>
    <w:pPr>
      <w:tabs>
        <w:tab w:val="left" w:pos="1980"/>
      </w:tabs>
      <w:suppressAutoHyphens w:val="0"/>
      <w:spacing w:before="360" w:line="340" w:lineRule="atLeast"/>
      <w:outlineLvl w:val="0"/>
    </w:pPr>
    <w:rPr>
      <w:rFonts w:ascii="Arial" w:hAnsi="Arial" w:cs="Times New Roman"/>
      <w:b/>
      <w:bCs/>
      <w:caps/>
      <w:kern w:val="28"/>
      <w:szCs w:val="32"/>
      <w:lang w:eastAsia="en-US"/>
    </w:rPr>
  </w:style>
  <w:style w:type="character" w:customStyle="1" w:styleId="Char16">
    <w:name w:val="Τίτλος Char1"/>
    <w:link w:val="affa"/>
    <w:uiPriority w:val="99"/>
    <w:qFormat/>
    <w:rsid w:val="001A7731"/>
    <w:rPr>
      <w:rFonts w:ascii="Arial" w:hAnsi="Arial" w:cs="Arial"/>
      <w:b/>
      <w:bCs/>
      <w:caps/>
      <w:kern w:val="28"/>
      <w:sz w:val="22"/>
      <w:szCs w:val="32"/>
      <w:lang w:eastAsia="en-US"/>
    </w:rPr>
  </w:style>
  <w:style w:type="character" w:customStyle="1" w:styleId="1b">
    <w:name w:val="Κείμενο κράτησης θέσης1"/>
    <w:uiPriority w:val="99"/>
    <w:qFormat/>
    <w:rsid w:val="001A7731"/>
    <w:rPr>
      <w:rFonts w:cs="Times New Roman"/>
      <w:color w:val="808080"/>
    </w:rPr>
  </w:style>
  <w:style w:type="paragraph" w:customStyle="1" w:styleId="1c">
    <w:name w:val="Χωρίς διάστιχο1"/>
    <w:uiPriority w:val="99"/>
    <w:qFormat/>
    <w:rsid w:val="001A7731"/>
    <w:pPr>
      <w:suppressAutoHyphens/>
      <w:spacing w:after="200" w:line="276" w:lineRule="auto"/>
      <w:jc w:val="both"/>
    </w:pPr>
    <w:rPr>
      <w:rFonts w:ascii="Calibri" w:hAnsi="Calibri" w:cs="Calibri"/>
      <w:sz w:val="22"/>
      <w:szCs w:val="24"/>
      <w:lang w:val="en-GB" w:eastAsia="zh-CN"/>
    </w:rPr>
  </w:style>
  <w:style w:type="paragraph" w:customStyle="1" w:styleId="110">
    <w:name w:val="Αναθεώρηση11"/>
    <w:uiPriority w:val="99"/>
    <w:qFormat/>
    <w:rsid w:val="001A7731"/>
    <w:pPr>
      <w:suppressAutoHyphens/>
      <w:spacing w:after="200" w:line="276" w:lineRule="auto"/>
    </w:pPr>
    <w:rPr>
      <w:rFonts w:ascii="Calibri" w:hAnsi="Calibri" w:cs="Calibri"/>
      <w:sz w:val="22"/>
      <w:szCs w:val="24"/>
      <w:lang w:val="en-GB" w:eastAsia="zh-CN"/>
    </w:rPr>
  </w:style>
  <w:style w:type="paragraph" w:customStyle="1" w:styleId="29">
    <w:name w:val="Χωρίς διάστιχο2"/>
    <w:uiPriority w:val="99"/>
    <w:qFormat/>
    <w:rsid w:val="001A7731"/>
    <w:pPr>
      <w:jc w:val="both"/>
    </w:pPr>
    <w:rPr>
      <w:rFonts w:ascii="Arial" w:eastAsia="Arial" w:hAnsi="Arial" w:cs="Arial"/>
      <w:sz w:val="24"/>
      <w:szCs w:val="24"/>
      <w:lang w:val="el-GR"/>
    </w:rPr>
  </w:style>
  <w:style w:type="paragraph" w:customStyle="1" w:styleId="2a">
    <w:name w:val="Αναθεώρηση2"/>
    <w:hidden/>
    <w:uiPriority w:val="99"/>
    <w:unhideWhenUsed/>
    <w:qFormat/>
    <w:rsid w:val="001A7731"/>
    <w:rPr>
      <w:rFonts w:ascii="Calibri" w:hAnsi="Calibri" w:cs="Calibri"/>
      <w:sz w:val="22"/>
      <w:szCs w:val="24"/>
      <w:lang w:val="en-GB" w:eastAsia="zh-CN"/>
    </w:rPr>
  </w:style>
  <w:style w:type="character" w:customStyle="1" w:styleId="Caractredenotedebasdepage">
    <w:name w:val="Caractère de note de bas de page"/>
    <w:uiPriority w:val="99"/>
    <w:qFormat/>
    <w:rsid w:val="001A7731"/>
    <w:rPr>
      <w:rFonts w:cs="Times New Roman"/>
      <w:vertAlign w:val="superscript"/>
    </w:rPr>
  </w:style>
  <w:style w:type="paragraph" w:customStyle="1" w:styleId="NumCharCharCharCharCharCharCharCharChar">
    <w:name w:val="_Num# Char Char Char Char Char Char Char Char Char"/>
    <w:next w:val="a2"/>
    <w:link w:val="NumCharCharCharCharCharCharCharCharCharChar"/>
    <w:uiPriority w:val="99"/>
    <w:semiHidden/>
    <w:qFormat/>
    <w:rsid w:val="001A7731"/>
    <w:pPr>
      <w:widowControl w:val="0"/>
      <w:numPr>
        <w:numId w:val="9"/>
      </w:numPr>
      <w:tabs>
        <w:tab w:val="left" w:pos="721"/>
      </w:tabs>
      <w:ind w:left="433" w:hanging="432"/>
      <w:jc w:val="both"/>
    </w:pPr>
    <w:rPr>
      <w:rFonts w:ascii="Tahoma" w:hAnsi="Tahoma"/>
      <w:sz w:val="22"/>
    </w:rPr>
  </w:style>
  <w:style w:type="character" w:customStyle="1" w:styleId="NumCharCharCharCharCharCharCharCharCharChar">
    <w:name w:val="_Num# Char Char Char Char Char Char Char Char Char Char"/>
    <w:link w:val="NumCharCharCharCharCharCharCharCharChar"/>
    <w:uiPriority w:val="99"/>
    <w:semiHidden/>
    <w:qFormat/>
    <w:locked/>
    <w:rsid w:val="001A7731"/>
    <w:rPr>
      <w:rFonts w:ascii="Tahoma" w:hAnsi="Tahoma"/>
      <w:sz w:val="22"/>
    </w:rPr>
  </w:style>
  <w:style w:type="paragraph" w:customStyle="1" w:styleId="Tabletext">
    <w:name w:val="Table text"/>
    <w:aliases w:val="ta"/>
    <w:basedOn w:val="a2"/>
    <w:link w:val="TabletextChar1"/>
    <w:qFormat/>
    <w:rsid w:val="001A7731"/>
    <w:pPr>
      <w:widowControl w:val="0"/>
      <w:suppressAutoHyphens w:val="0"/>
      <w:spacing w:after="0"/>
      <w:ind w:left="113"/>
      <w:jc w:val="left"/>
    </w:pPr>
    <w:rPr>
      <w:rFonts w:ascii="Tahoma" w:hAnsi="Tahoma" w:cs="Times New Roman"/>
      <w:sz w:val="20"/>
      <w:lang w:eastAsia="en-US"/>
    </w:rPr>
  </w:style>
  <w:style w:type="paragraph" w:customStyle="1" w:styleId="bodybulletingchar">
    <w:name w:val="bodybulletingchar"/>
    <w:basedOn w:val="a2"/>
    <w:uiPriority w:val="99"/>
    <w:qFormat/>
    <w:rsid w:val="001A7731"/>
    <w:pPr>
      <w:tabs>
        <w:tab w:val="left" w:pos="360"/>
      </w:tabs>
      <w:suppressAutoHyphens w:val="0"/>
      <w:ind w:left="360" w:hanging="360"/>
    </w:pPr>
    <w:rPr>
      <w:rFonts w:ascii="Tahoma" w:hAnsi="Tahoma" w:cs="Tahoma"/>
      <w:szCs w:val="22"/>
      <w:lang w:eastAsia="el-GR"/>
    </w:rPr>
  </w:style>
  <w:style w:type="character" w:customStyle="1" w:styleId="yshortcuts">
    <w:name w:val="yshortcuts"/>
    <w:uiPriority w:val="99"/>
    <w:qFormat/>
    <w:rsid w:val="001A7731"/>
    <w:rPr>
      <w:rFonts w:cs="Times New Roman"/>
    </w:rPr>
  </w:style>
  <w:style w:type="paragraph" w:customStyle="1" w:styleId="1d">
    <w:name w:val="Επικεφαλίδα ΠΠ1"/>
    <w:basedOn w:val="1"/>
    <w:next w:val="a2"/>
    <w:uiPriority w:val="99"/>
    <w:qFormat/>
    <w:rsid w:val="001A7731"/>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en-US"/>
    </w:rPr>
  </w:style>
  <w:style w:type="paragraph" w:customStyle="1" w:styleId="bodynumberingChar">
    <w:name w:val="body numbering Char"/>
    <w:uiPriority w:val="99"/>
    <w:qFormat/>
    <w:rsid w:val="001A7731"/>
    <w:pPr>
      <w:spacing w:before="120" w:line="320" w:lineRule="atLeast"/>
      <w:jc w:val="both"/>
    </w:pPr>
    <w:rPr>
      <w:rFonts w:ascii="Arial" w:hAnsi="Arial" w:cs="Arial"/>
      <w:sz w:val="22"/>
      <w:szCs w:val="22"/>
      <w:lang w:val="el-GR"/>
    </w:rPr>
  </w:style>
  <w:style w:type="character" w:customStyle="1" w:styleId="Arial14pt">
    <w:name w:val="Στυλ Arial 14 pt"/>
    <w:uiPriority w:val="99"/>
    <w:qFormat/>
    <w:rsid w:val="001A7731"/>
    <w:rPr>
      <w:rFonts w:ascii="Times New Roman" w:hAnsi="Times New Roman"/>
      <w:sz w:val="24"/>
      <w:szCs w:val="24"/>
    </w:rPr>
  </w:style>
  <w:style w:type="paragraph" w:customStyle="1" w:styleId="Body">
    <w:name w:val="Body"/>
    <w:basedOn w:val="a2"/>
    <w:uiPriority w:val="99"/>
    <w:qFormat/>
    <w:rsid w:val="001A7731"/>
    <w:pPr>
      <w:numPr>
        <w:numId w:val="10"/>
      </w:numPr>
      <w:suppressAutoHyphens w:val="0"/>
      <w:jc w:val="left"/>
    </w:pPr>
    <w:rPr>
      <w:rFonts w:ascii="Times New Roman" w:hAnsi="Times New Roman" w:cs="Times New Roman"/>
      <w:sz w:val="24"/>
      <w:szCs w:val="20"/>
      <w:lang w:val="en-US" w:eastAsia="en-US"/>
    </w:rPr>
  </w:style>
  <w:style w:type="paragraph" w:customStyle="1" w:styleId="KMSNormal">
    <w:name w:val="KMS Normal"/>
    <w:basedOn w:val="a2"/>
    <w:uiPriority w:val="99"/>
    <w:qFormat/>
    <w:rsid w:val="001A7731"/>
    <w:pPr>
      <w:spacing w:after="0" w:line="360" w:lineRule="auto"/>
      <w:ind w:left="284"/>
    </w:pPr>
    <w:rPr>
      <w:rFonts w:ascii="Verdana" w:hAnsi="Verdana" w:cs="Times New Roman"/>
      <w:kern w:val="1"/>
      <w:lang w:eastAsia="ar-SA"/>
    </w:rPr>
  </w:style>
  <w:style w:type="character" w:customStyle="1" w:styleId="CharChar9">
    <w:name w:val="Char Char9"/>
    <w:uiPriority w:val="99"/>
    <w:qFormat/>
    <w:locked/>
    <w:rsid w:val="001A7731"/>
    <w:rPr>
      <w:rFonts w:ascii="Calibri" w:hAnsi="Calibri" w:cs="Arial"/>
      <w:b/>
      <w:bCs/>
      <w:sz w:val="26"/>
      <w:szCs w:val="26"/>
      <w:lang w:val="el-GR" w:eastAsia="el-GR" w:bidi="ar-SA"/>
    </w:rPr>
  </w:style>
  <w:style w:type="character" w:customStyle="1" w:styleId="CharChar">
    <w:name w:val="_υποσέλιδο Char Char"/>
    <w:uiPriority w:val="99"/>
    <w:qFormat/>
    <w:locked/>
    <w:rsid w:val="001A7731"/>
    <w:rPr>
      <w:rFonts w:ascii="Calibri" w:hAnsi="Calibri" w:cs="Times New Roman"/>
      <w:sz w:val="24"/>
      <w:szCs w:val="24"/>
    </w:rPr>
  </w:style>
  <w:style w:type="paragraph" w:customStyle="1" w:styleId="2b">
    <w:name w:val="Προκήρυξη 2"/>
    <w:basedOn w:val="20"/>
    <w:link w:val="2Char10"/>
    <w:uiPriority w:val="99"/>
    <w:qFormat/>
    <w:rsid w:val="001A7731"/>
    <w:pPr>
      <w:pBdr>
        <w:top w:val="none" w:sz="0" w:space="0" w:color="auto"/>
        <w:left w:val="none" w:sz="0" w:space="0" w:color="auto"/>
        <w:bottom w:val="none" w:sz="0" w:space="0" w:color="auto"/>
        <w:right w:val="none" w:sz="0" w:space="0" w:color="auto"/>
      </w:pBdr>
      <w:tabs>
        <w:tab w:val="clear" w:pos="567"/>
        <w:tab w:val="left" w:pos="720"/>
        <w:tab w:val="left" w:pos="2170"/>
      </w:tabs>
      <w:suppressAutoHyphens w:val="0"/>
      <w:spacing w:before="120" w:after="120"/>
      <w:ind w:left="720" w:right="-22" w:hanging="720"/>
    </w:pPr>
    <w:rPr>
      <w:rFonts w:ascii="Tahoma" w:hAnsi="Tahoma" w:cs="Tahoma"/>
      <w:bCs/>
      <w:color w:val="auto"/>
      <w:sz w:val="28"/>
      <w:szCs w:val="28"/>
      <w:lang w:val="el-GR" w:eastAsia="el-GR"/>
    </w:rPr>
  </w:style>
  <w:style w:type="paragraph" w:customStyle="1" w:styleId="37">
    <w:name w:val="Προκήρυξη 3"/>
    <w:basedOn w:val="2b"/>
    <w:uiPriority w:val="99"/>
    <w:qFormat/>
    <w:rsid w:val="001A7731"/>
    <w:pPr>
      <w:numPr>
        <w:ilvl w:val="2"/>
      </w:numPr>
      <w:ind w:left="720" w:hanging="720"/>
    </w:pPr>
    <w:rPr>
      <w:sz w:val="24"/>
      <w:szCs w:val="24"/>
    </w:rPr>
  </w:style>
  <w:style w:type="paragraph" w:customStyle="1" w:styleId="42">
    <w:name w:val="Προκήρυξη 4"/>
    <w:basedOn w:val="2b"/>
    <w:uiPriority w:val="99"/>
    <w:qFormat/>
    <w:rsid w:val="001A7731"/>
    <w:pPr>
      <w:numPr>
        <w:ilvl w:val="3"/>
      </w:numPr>
      <w:ind w:left="720" w:hanging="720"/>
    </w:pPr>
    <w:rPr>
      <w:sz w:val="24"/>
      <w:szCs w:val="24"/>
    </w:rPr>
  </w:style>
  <w:style w:type="paragraph" w:customStyle="1" w:styleId="1e">
    <w:name w:val="Προκήρυξη 1"/>
    <w:basedOn w:val="2b"/>
    <w:uiPriority w:val="99"/>
    <w:qFormat/>
    <w:rsid w:val="001A7731"/>
  </w:style>
  <w:style w:type="paragraph" w:customStyle="1" w:styleId="CharChar2CharCharCharCharCharCharCharChar">
    <w:name w:val="Char Char2 Char Char Char Char Char Char Char Char"/>
    <w:basedOn w:val="a2"/>
    <w:uiPriority w:val="99"/>
    <w:qFormat/>
    <w:rsid w:val="001A7731"/>
    <w:pPr>
      <w:suppressAutoHyphens w:val="0"/>
      <w:spacing w:after="160" w:line="240" w:lineRule="exact"/>
      <w:jc w:val="left"/>
    </w:pPr>
    <w:rPr>
      <w:rFonts w:ascii="Verdana" w:hAnsi="Verdana" w:cs="Times New Roman"/>
      <w:sz w:val="20"/>
      <w:szCs w:val="20"/>
      <w:lang w:val="en-US" w:eastAsia="en-US"/>
    </w:rPr>
  </w:style>
  <w:style w:type="paragraph" w:customStyle="1" w:styleId="Style0">
    <w:name w:val="Style0"/>
    <w:uiPriority w:val="99"/>
    <w:qFormat/>
    <w:rsid w:val="001A7731"/>
    <w:pPr>
      <w:autoSpaceDE w:val="0"/>
      <w:autoSpaceDN w:val="0"/>
      <w:adjustRightInd w:val="0"/>
    </w:pPr>
    <w:rPr>
      <w:rFonts w:ascii="Arial" w:hAnsi="Arial"/>
      <w:szCs w:val="24"/>
      <w:lang w:val="el-GR" w:eastAsia="el-GR"/>
    </w:rPr>
  </w:style>
  <w:style w:type="paragraph" w:customStyle="1" w:styleId="affb">
    <w:name w:val="Στρατιωτικά"/>
    <w:basedOn w:val="a2"/>
    <w:uiPriority w:val="99"/>
    <w:qFormat/>
    <w:rsid w:val="001A7731"/>
    <w:pPr>
      <w:widowControl w:val="0"/>
      <w:suppressAutoHyphens w:val="0"/>
      <w:spacing w:after="240"/>
    </w:pPr>
    <w:rPr>
      <w:rFonts w:ascii="Arial" w:hAnsi="Arial" w:cs="Times New Roman"/>
      <w:snapToGrid w:val="0"/>
      <w:sz w:val="24"/>
      <w:szCs w:val="20"/>
      <w:lang w:eastAsia="el-GR"/>
    </w:rPr>
  </w:style>
  <w:style w:type="paragraph" w:customStyle="1" w:styleId="1f">
    <w:name w:val="Στυλ1"/>
    <w:basedOn w:val="a2"/>
    <w:uiPriority w:val="99"/>
    <w:qFormat/>
    <w:rsid w:val="001A7731"/>
    <w:pPr>
      <w:tabs>
        <w:tab w:val="left" w:pos="454"/>
        <w:tab w:val="left" w:pos="964"/>
        <w:tab w:val="left" w:pos="1440"/>
        <w:tab w:val="left" w:pos="1985"/>
        <w:tab w:val="left" w:pos="2495"/>
        <w:tab w:val="left" w:pos="3005"/>
        <w:tab w:val="left" w:pos="4500"/>
      </w:tabs>
      <w:suppressAutoHyphens w:val="0"/>
      <w:spacing w:after="0"/>
    </w:pPr>
    <w:rPr>
      <w:rFonts w:ascii="Arial" w:hAnsi="Arial" w:cs="Arial"/>
      <w:sz w:val="24"/>
      <w:lang w:eastAsia="el-GR"/>
    </w:rPr>
  </w:style>
  <w:style w:type="paragraph" w:customStyle="1" w:styleId="affc">
    <w:name w:val="Βασική"/>
    <w:basedOn w:val="a2"/>
    <w:uiPriority w:val="99"/>
    <w:qFormat/>
    <w:rsid w:val="001A7731"/>
    <w:pPr>
      <w:widowControl w:val="0"/>
      <w:tabs>
        <w:tab w:val="left" w:pos="1418"/>
      </w:tabs>
      <w:suppressAutoHyphens w:val="0"/>
      <w:snapToGrid w:val="0"/>
      <w:spacing w:after="240"/>
      <w:ind w:right="-1" w:firstLine="852"/>
    </w:pPr>
    <w:rPr>
      <w:rFonts w:ascii="Arial" w:hAnsi="Arial" w:cs="Times New Roman"/>
      <w:sz w:val="24"/>
      <w:szCs w:val="20"/>
      <w:lang w:eastAsia="el-GR"/>
    </w:rPr>
  </w:style>
  <w:style w:type="paragraph" w:customStyle="1" w:styleId="affd">
    <w:name w:val="Βασική.α"/>
    <w:basedOn w:val="a2"/>
    <w:uiPriority w:val="99"/>
    <w:qFormat/>
    <w:rsid w:val="001A7731"/>
    <w:pPr>
      <w:widowControl w:val="0"/>
      <w:tabs>
        <w:tab w:val="left" w:pos="1985"/>
      </w:tabs>
      <w:suppressAutoHyphens w:val="0"/>
      <w:snapToGrid w:val="0"/>
      <w:spacing w:after="240"/>
      <w:ind w:firstLine="1418"/>
    </w:pPr>
    <w:rPr>
      <w:rFonts w:ascii="Arial" w:hAnsi="Arial" w:cs="Times New Roman"/>
      <w:sz w:val="24"/>
      <w:szCs w:val="20"/>
      <w:lang w:eastAsia="el-GR"/>
    </w:rPr>
  </w:style>
  <w:style w:type="paragraph" w:customStyle="1" w:styleId="312pt127">
    <w:name w:val="Α κείμενο 3 + 12 pt Πρώτη γραμμή:  127 εκ."/>
    <w:basedOn w:val="36"/>
    <w:uiPriority w:val="99"/>
    <w:qFormat/>
    <w:rsid w:val="001A7731"/>
    <w:pPr>
      <w:suppressAutoHyphens w:val="0"/>
      <w:spacing w:before="60" w:after="60"/>
      <w:ind w:firstLine="720"/>
    </w:pPr>
    <w:rPr>
      <w:rFonts w:ascii="Times New Roman" w:hAnsi="Times New Roman"/>
      <w:sz w:val="24"/>
      <w:szCs w:val="20"/>
      <w:lang w:eastAsia="el-GR"/>
    </w:rPr>
  </w:style>
  <w:style w:type="paragraph" w:customStyle="1" w:styleId="Arial">
    <w:name w:val="Βασικό + Arial"/>
    <w:basedOn w:val="a2"/>
    <w:link w:val="ArialChar"/>
    <w:uiPriority w:val="99"/>
    <w:qFormat/>
    <w:rsid w:val="001A7731"/>
    <w:pPr>
      <w:widowControl w:val="0"/>
      <w:tabs>
        <w:tab w:val="left" w:pos="567"/>
        <w:tab w:val="left" w:pos="1134"/>
        <w:tab w:val="left" w:pos="1701"/>
      </w:tabs>
      <w:suppressAutoHyphens w:val="0"/>
      <w:spacing w:after="0"/>
    </w:pPr>
    <w:rPr>
      <w:rFonts w:ascii="Arial" w:hAnsi="Arial" w:cs="Times New Roman"/>
      <w:sz w:val="24"/>
      <w:lang w:eastAsia="en-US"/>
    </w:rPr>
  </w:style>
  <w:style w:type="character" w:customStyle="1" w:styleId="ArialChar">
    <w:name w:val="Βασικό + Arial Char"/>
    <w:link w:val="Arial"/>
    <w:uiPriority w:val="99"/>
    <w:qFormat/>
    <w:rsid w:val="001A7731"/>
    <w:rPr>
      <w:rFonts w:ascii="Arial" w:hAnsi="Arial" w:cs="Arial"/>
      <w:sz w:val="24"/>
      <w:szCs w:val="24"/>
      <w:lang w:eastAsia="en-US"/>
    </w:rPr>
  </w:style>
  <w:style w:type="paragraph" w:customStyle="1" w:styleId="CharChar3CharCharCharCharCharCharCharCharCharChar">
    <w:name w:val="Char Char3 Char Char Char Char Char Char Char Char Char Char"/>
    <w:basedOn w:val="a2"/>
    <w:uiPriority w:val="99"/>
    <w:qFormat/>
    <w:rsid w:val="001A7731"/>
    <w:pPr>
      <w:suppressAutoHyphens w:val="0"/>
      <w:spacing w:after="160" w:line="240" w:lineRule="exact"/>
      <w:jc w:val="left"/>
    </w:pPr>
    <w:rPr>
      <w:rFonts w:ascii="Verdana" w:hAnsi="Verdana" w:cs="Times New Roman"/>
      <w:sz w:val="20"/>
      <w:szCs w:val="20"/>
      <w:lang w:val="en-US" w:eastAsia="en-US"/>
    </w:rPr>
  </w:style>
  <w:style w:type="paragraph" w:customStyle="1" w:styleId="CharCharCharCharCharCharCharChar">
    <w:name w:val="Char Char Char Char Char Char Char Char"/>
    <w:basedOn w:val="a2"/>
    <w:uiPriority w:val="99"/>
    <w:qFormat/>
    <w:rsid w:val="001A7731"/>
    <w:pPr>
      <w:suppressAutoHyphens w:val="0"/>
      <w:spacing w:after="160" w:line="240" w:lineRule="exact"/>
      <w:jc w:val="left"/>
    </w:pPr>
    <w:rPr>
      <w:rFonts w:ascii="Verdana" w:hAnsi="Verdana" w:cs="Times New Roman"/>
      <w:sz w:val="20"/>
      <w:szCs w:val="20"/>
      <w:lang w:val="en-US" w:eastAsia="en-US"/>
    </w:rPr>
  </w:style>
  <w:style w:type="paragraph" w:customStyle="1" w:styleId="bodybulletingbold">
    <w:name w:val="body bulleting +bold"/>
    <w:basedOn w:val="a2"/>
    <w:uiPriority w:val="99"/>
    <w:qFormat/>
    <w:rsid w:val="001A7731"/>
    <w:pPr>
      <w:tabs>
        <w:tab w:val="left" w:pos="429"/>
      </w:tabs>
      <w:suppressAutoHyphens w:val="0"/>
      <w:spacing w:after="0"/>
      <w:ind w:left="431" w:hanging="371"/>
      <w:jc w:val="left"/>
    </w:pPr>
    <w:rPr>
      <w:rFonts w:ascii="Times New Roman" w:hAnsi="Times New Roman" w:cs="Times New Roman"/>
      <w:sz w:val="24"/>
      <w:lang w:eastAsia="el-GR"/>
    </w:rPr>
  </w:style>
  <w:style w:type="paragraph" w:customStyle="1" w:styleId="CharCharCharCharChar1CharCharCharCharCharCharCharCharCharChar">
    <w:name w:val="Char Char Char Char Char1 Char Char Char Char Char Char Char Char Char Char"/>
    <w:basedOn w:val="a2"/>
    <w:uiPriority w:val="99"/>
    <w:qFormat/>
    <w:rsid w:val="001A7731"/>
    <w:pPr>
      <w:suppressAutoHyphens w:val="0"/>
      <w:spacing w:after="160" w:line="240" w:lineRule="exact"/>
      <w:jc w:val="left"/>
    </w:pPr>
    <w:rPr>
      <w:rFonts w:ascii="Tahoma" w:hAnsi="Tahoma" w:cs="Times New Roman"/>
      <w:sz w:val="20"/>
      <w:szCs w:val="20"/>
      <w:lang w:val="en-US" w:eastAsia="en-US"/>
    </w:rPr>
  </w:style>
  <w:style w:type="paragraph" w:customStyle="1" w:styleId="CharChar7CharCharCharChar">
    <w:name w:val="Char Char7 Char Char Char Char"/>
    <w:basedOn w:val="a2"/>
    <w:uiPriority w:val="99"/>
    <w:qFormat/>
    <w:rsid w:val="001A7731"/>
    <w:pPr>
      <w:suppressAutoHyphens w:val="0"/>
      <w:spacing w:after="160" w:line="240" w:lineRule="exact"/>
      <w:jc w:val="left"/>
    </w:pPr>
    <w:rPr>
      <w:rFonts w:ascii="Tahoma" w:hAnsi="Tahoma" w:cs="Times New Roman"/>
      <w:sz w:val="20"/>
      <w:szCs w:val="20"/>
      <w:lang w:val="en-US" w:eastAsia="en-US"/>
    </w:rPr>
  </w:style>
  <w:style w:type="paragraph" w:customStyle="1" w:styleId="CharChar9CharCharCharCharCharChar">
    <w:name w:val="Char Char9 Char Char Char Char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BodyTextIndent21">
    <w:name w:val="Body Text Indent 21"/>
    <w:basedOn w:val="a2"/>
    <w:uiPriority w:val="99"/>
    <w:qFormat/>
    <w:rsid w:val="001A7731"/>
    <w:pPr>
      <w:spacing w:after="0"/>
      <w:jc w:val="left"/>
    </w:pPr>
    <w:rPr>
      <w:rFonts w:cs="Times New Roman"/>
      <w:kern w:val="1"/>
      <w:sz w:val="24"/>
      <w:lang w:eastAsia="ar-SA"/>
    </w:rPr>
  </w:style>
  <w:style w:type="paragraph" w:customStyle="1" w:styleId="CharChar9CharChar">
    <w:name w:val="Char Char9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CharChar9CharCharCharChar">
    <w:name w:val="Char Char9 Char Char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CharChar5CharCharCharChar">
    <w:name w:val="Char Char5 Char Char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CharChar5CharCharCharCharCharCharCharChar">
    <w:name w:val="Char Char5 Char Char Char Char Char Char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CharChar1CharCharCharCharCharCharCharCharCharCharChar">
    <w:name w:val="Char Char1 Char Char Char Char Char Char Char Char Char Char Char"/>
    <w:basedOn w:val="a2"/>
    <w:uiPriority w:val="99"/>
    <w:qFormat/>
    <w:rsid w:val="001A7731"/>
    <w:pPr>
      <w:suppressAutoHyphens w:val="0"/>
      <w:spacing w:after="160" w:line="240" w:lineRule="exact"/>
      <w:jc w:val="left"/>
    </w:pPr>
    <w:rPr>
      <w:rFonts w:ascii="Verdana" w:hAnsi="Verdana" w:cs="Times New Roman"/>
      <w:sz w:val="20"/>
      <w:szCs w:val="20"/>
      <w:lang w:val="en-US" w:eastAsia="en-US"/>
    </w:rPr>
  </w:style>
  <w:style w:type="paragraph" w:customStyle="1" w:styleId="Normal1">
    <w:name w:val="Normal1"/>
    <w:basedOn w:val="a2"/>
    <w:link w:val="normalChar"/>
    <w:uiPriority w:val="99"/>
    <w:qFormat/>
    <w:rsid w:val="001A7731"/>
    <w:pPr>
      <w:suppressAutoHyphens w:val="0"/>
      <w:jc w:val="left"/>
    </w:pPr>
    <w:rPr>
      <w:rFonts w:ascii="Times New Roman" w:hAnsi="Times New Roman" w:cs="Times New Roman"/>
      <w:szCs w:val="20"/>
      <w:lang w:val="en-US" w:eastAsia="en-US"/>
    </w:rPr>
  </w:style>
  <w:style w:type="character" w:customStyle="1" w:styleId="normalChar">
    <w:name w:val="normal Char"/>
    <w:link w:val="Normal1"/>
    <w:uiPriority w:val="99"/>
    <w:qFormat/>
    <w:rsid w:val="001A7731"/>
    <w:rPr>
      <w:sz w:val="22"/>
      <w:lang w:val="en-US" w:eastAsia="en-US"/>
    </w:rPr>
  </w:style>
  <w:style w:type="paragraph" w:customStyle="1" w:styleId="2c">
    <w:name w:val="Επικεφαλίδα ΠΠ2"/>
    <w:basedOn w:val="1"/>
    <w:next w:val="a2"/>
    <w:link w:val="2Char0"/>
    <w:uiPriority w:val="99"/>
    <w:unhideWhenUsed/>
    <w:qFormat/>
    <w:rsid w:val="001A7731"/>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ja-JP"/>
    </w:rPr>
  </w:style>
  <w:style w:type="paragraph" w:customStyle="1" w:styleId="PARAG-LISTA-NUM">
    <w:name w:val="PARAG-LISTA-NUM"/>
    <w:basedOn w:val="a2"/>
    <w:uiPriority w:val="99"/>
    <w:qFormat/>
    <w:rsid w:val="001A7731"/>
    <w:pPr>
      <w:keepLines/>
      <w:numPr>
        <w:numId w:val="11"/>
      </w:numPr>
      <w:tabs>
        <w:tab w:val="left" w:pos="1791"/>
      </w:tabs>
      <w:suppressAutoHyphens w:val="0"/>
      <w:spacing w:after="0"/>
      <w:ind w:left="1791"/>
    </w:pPr>
    <w:rPr>
      <w:rFonts w:ascii="Tahoma" w:hAnsi="Tahoma" w:cs="Tahoma"/>
      <w:sz w:val="24"/>
      <w:lang w:eastAsia="en-US"/>
    </w:rPr>
  </w:style>
  <w:style w:type="character" w:customStyle="1" w:styleId="ListParagraphChar">
    <w:name w:val="List Paragraph Char"/>
    <w:aliases w:val="Bullet2 Char,Γράφημα Char,List Paragraph1 Char,bl Char"/>
    <w:uiPriority w:val="34"/>
    <w:qFormat/>
    <w:locked/>
    <w:rsid w:val="001A7731"/>
    <w:rPr>
      <w:rFonts w:ascii="Tahoma" w:eastAsia="Times New Roman" w:hAnsi="Tahoma" w:cs="Times New Roman"/>
      <w:szCs w:val="20"/>
    </w:rPr>
  </w:style>
  <w:style w:type="paragraph" w:customStyle="1" w:styleId="WfxFaxNum">
    <w:name w:val="WfxFaxNum"/>
    <w:basedOn w:val="a2"/>
    <w:uiPriority w:val="99"/>
    <w:qFormat/>
    <w:rsid w:val="001A7731"/>
    <w:pPr>
      <w:suppressAutoHyphens w:val="0"/>
      <w:spacing w:after="0"/>
    </w:pPr>
    <w:rPr>
      <w:rFonts w:ascii="Arial" w:hAnsi="Arial" w:cs="Arial"/>
      <w:sz w:val="24"/>
      <w:lang w:eastAsia="el-GR"/>
    </w:rPr>
  </w:style>
  <w:style w:type="paragraph" w:customStyle="1" w:styleId="2d">
    <w:name w:val="ΕΠΙΚΕΦ2"/>
    <w:basedOn w:val="a2"/>
    <w:uiPriority w:val="99"/>
    <w:qFormat/>
    <w:rsid w:val="001A7731"/>
    <w:pPr>
      <w:tabs>
        <w:tab w:val="left" w:pos="5103"/>
      </w:tabs>
      <w:ind w:right="-340"/>
    </w:pPr>
    <w:rPr>
      <w:rFonts w:ascii="Tahoma" w:hAnsi="Tahoma" w:cs="Tahoma"/>
      <w:b/>
      <w:bCs/>
      <w:szCs w:val="22"/>
      <w:lang w:eastAsia="en-US"/>
    </w:rPr>
  </w:style>
  <w:style w:type="paragraph" w:customStyle="1" w:styleId="ColorfulList-Accent12">
    <w:name w:val="Colorful List - Accent 12"/>
    <w:basedOn w:val="a2"/>
    <w:uiPriority w:val="99"/>
    <w:qFormat/>
    <w:rsid w:val="001A7731"/>
    <w:pPr>
      <w:spacing w:before="60" w:after="60"/>
      <w:ind w:left="720"/>
    </w:pPr>
    <w:rPr>
      <w:sz w:val="24"/>
      <w:lang w:eastAsia="ar-SA"/>
    </w:rPr>
  </w:style>
  <w:style w:type="paragraph" w:customStyle="1" w:styleId="affe">
    <w:name w:val="Κείμενο χ.αρ."/>
    <w:basedOn w:val="a2"/>
    <w:uiPriority w:val="99"/>
    <w:qFormat/>
    <w:rsid w:val="001A7731"/>
    <w:pPr>
      <w:suppressAutoHyphens w:val="0"/>
      <w:spacing w:after="240"/>
      <w:ind w:firstLine="709"/>
    </w:pPr>
    <w:rPr>
      <w:rFonts w:cs="Times New Roman"/>
      <w:sz w:val="24"/>
      <w:lang w:eastAsia="el-GR"/>
    </w:rPr>
  </w:style>
  <w:style w:type="paragraph" w:customStyle="1" w:styleId="afff">
    <w:name w:val="ΠΕΔ Σχόλια (Κειμ)"/>
    <w:basedOn w:val="a2"/>
    <w:uiPriority w:val="99"/>
    <w:qFormat/>
    <w:rsid w:val="001A7731"/>
    <w:pPr>
      <w:tabs>
        <w:tab w:val="left" w:pos="284"/>
        <w:tab w:val="left" w:pos="709"/>
        <w:tab w:val="left" w:pos="1276"/>
        <w:tab w:val="left" w:pos="2041"/>
        <w:tab w:val="left" w:pos="3062"/>
        <w:tab w:val="left" w:pos="4253"/>
        <w:tab w:val="left" w:pos="5670"/>
        <w:tab w:val="left" w:pos="6804"/>
      </w:tabs>
      <w:suppressAutoHyphens w:val="0"/>
      <w:spacing w:after="0"/>
      <w:jc w:val="left"/>
    </w:pPr>
    <w:rPr>
      <w:rFonts w:ascii="Arial" w:hAnsi="Arial" w:cs="Times New Roman"/>
      <w:sz w:val="24"/>
      <w:lang w:eastAsia="en-US"/>
    </w:rPr>
  </w:style>
  <w:style w:type="character" w:customStyle="1" w:styleId="1f0">
    <w:name w:val="Βασικό1"/>
    <w:basedOn w:val="a3"/>
    <w:uiPriority w:val="99"/>
    <w:qFormat/>
    <w:rsid w:val="001A7731"/>
  </w:style>
  <w:style w:type="paragraph" w:customStyle="1" w:styleId="Preformatted">
    <w:name w:val="Preformatted"/>
    <w:basedOn w:val="a2"/>
    <w:uiPriority w:val="99"/>
    <w:qFormat/>
    <w:rsid w:val="001A773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overflowPunct w:val="0"/>
      <w:autoSpaceDE w:val="0"/>
      <w:autoSpaceDN w:val="0"/>
      <w:adjustRightInd w:val="0"/>
      <w:spacing w:after="0"/>
      <w:jc w:val="left"/>
      <w:textAlignment w:val="baseline"/>
    </w:pPr>
    <w:rPr>
      <w:rFonts w:ascii="Courier New" w:hAnsi="Courier New" w:cs="Times New Roman"/>
      <w:sz w:val="20"/>
      <w:szCs w:val="20"/>
      <w:lang w:val="en-US" w:eastAsia="en-US"/>
    </w:rPr>
  </w:style>
  <w:style w:type="paragraph" w:customStyle="1" w:styleId="ListParagraph1">
    <w:name w:val="List Paragraph1"/>
    <w:basedOn w:val="a2"/>
    <w:uiPriority w:val="99"/>
    <w:qFormat/>
    <w:rsid w:val="001A7731"/>
    <w:pPr>
      <w:suppressAutoHyphens w:val="0"/>
      <w:ind w:left="720"/>
      <w:contextualSpacing/>
    </w:pPr>
    <w:rPr>
      <w:rFonts w:ascii="Tahoma" w:hAnsi="Tahoma" w:cs="Times New Roman"/>
      <w:szCs w:val="20"/>
      <w:lang w:eastAsia="en-US"/>
    </w:rPr>
  </w:style>
  <w:style w:type="paragraph" w:customStyle="1" w:styleId="TOCHeading1">
    <w:name w:val="TOC Heading1"/>
    <w:basedOn w:val="1"/>
    <w:next w:val="a2"/>
    <w:uiPriority w:val="99"/>
    <w:unhideWhenUsed/>
    <w:qFormat/>
    <w:rsid w:val="001A7731"/>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ja-JP"/>
    </w:rPr>
  </w:style>
  <w:style w:type="paragraph" w:customStyle="1" w:styleId="a0">
    <w:name w:val="Λίστα τετράγωνη κουκίδα"/>
    <w:basedOn w:val="a2"/>
    <w:uiPriority w:val="99"/>
    <w:qFormat/>
    <w:rsid w:val="001A7731"/>
    <w:pPr>
      <w:widowControl w:val="0"/>
      <w:numPr>
        <w:numId w:val="12"/>
      </w:numPr>
      <w:tabs>
        <w:tab w:val="left" w:pos="-720"/>
        <w:tab w:val="left" w:pos="3969"/>
      </w:tabs>
      <w:suppressAutoHyphens w:val="0"/>
      <w:spacing w:after="0"/>
    </w:pPr>
    <w:rPr>
      <w:rFonts w:ascii="Arial" w:hAnsi="Arial" w:cs="Times New Roman"/>
      <w:spacing w:val="-3"/>
      <w:sz w:val="24"/>
      <w:szCs w:val="20"/>
      <w:lang w:val="en-US" w:eastAsia="en-US"/>
    </w:rPr>
  </w:style>
  <w:style w:type="character" w:customStyle="1" w:styleId="Char7">
    <w:name w:val="Χωρίς διάστιχο Char"/>
    <w:link w:val="NoSpacing1"/>
    <w:uiPriority w:val="99"/>
    <w:qFormat/>
    <w:locked/>
    <w:rsid w:val="001A7731"/>
    <w:rPr>
      <w:lang w:val="el-GR" w:eastAsia="el-GR" w:bidi="ar-SA"/>
    </w:rPr>
  </w:style>
  <w:style w:type="paragraph" w:customStyle="1" w:styleId="NoSpacing1">
    <w:name w:val="No Spacing1"/>
    <w:link w:val="Char7"/>
    <w:uiPriority w:val="99"/>
    <w:qFormat/>
    <w:rsid w:val="001A7731"/>
    <w:rPr>
      <w:lang w:val="el-GR" w:eastAsia="el-GR"/>
    </w:rPr>
  </w:style>
  <w:style w:type="paragraph" w:customStyle="1" w:styleId="pinakas">
    <w:name w:val="pinakas"/>
    <w:basedOn w:val="a2"/>
    <w:uiPriority w:val="99"/>
    <w:qFormat/>
    <w:rsid w:val="001A7731"/>
    <w:pPr>
      <w:spacing w:before="60" w:after="60"/>
      <w:jc w:val="left"/>
    </w:pPr>
    <w:rPr>
      <w:rFonts w:ascii="Verdana" w:hAnsi="Verdana" w:cs="Verdana"/>
      <w:sz w:val="18"/>
      <w:szCs w:val="18"/>
      <w:lang w:val="en-AU" w:eastAsia="ar-SA"/>
    </w:rPr>
  </w:style>
  <w:style w:type="paragraph" w:customStyle="1" w:styleId="WW-Default">
    <w:name w:val="WW-Default"/>
    <w:uiPriority w:val="99"/>
    <w:qFormat/>
    <w:rsid w:val="001A7731"/>
    <w:pPr>
      <w:suppressAutoHyphens/>
      <w:autoSpaceDE w:val="0"/>
    </w:pPr>
    <w:rPr>
      <w:rFonts w:cs="Calibri"/>
      <w:color w:val="000000"/>
      <w:sz w:val="24"/>
      <w:szCs w:val="24"/>
      <w:lang w:val="el-GR" w:eastAsia="ar-SA"/>
    </w:rPr>
  </w:style>
  <w:style w:type="character" w:customStyle="1" w:styleId="afff0">
    <w:name w:val="ΣΕ Λίστα Κείμενο"/>
    <w:uiPriority w:val="99"/>
    <w:qFormat/>
    <w:rsid w:val="001A7731"/>
    <w:rPr>
      <w:rFonts w:ascii="Arial" w:hAnsi="Arial"/>
      <w:color w:val="auto"/>
      <w:sz w:val="24"/>
      <w:u w:val="none"/>
    </w:rPr>
  </w:style>
  <w:style w:type="paragraph" w:customStyle="1" w:styleId="38">
    <w:name w:val="Παράγραφος λίστας3"/>
    <w:basedOn w:val="a2"/>
    <w:link w:val="3Char10"/>
    <w:uiPriority w:val="99"/>
    <w:qFormat/>
    <w:rsid w:val="001A7731"/>
    <w:pPr>
      <w:spacing w:line="276" w:lineRule="auto"/>
      <w:ind w:left="720"/>
      <w:contextualSpacing/>
    </w:pPr>
  </w:style>
  <w:style w:type="table" w:customStyle="1" w:styleId="TableNormal1">
    <w:name w:val="Table Normal1"/>
    <w:uiPriority w:val="2"/>
    <w:semiHidden/>
    <w:unhideWhenUsed/>
    <w:qFormat/>
    <w:rsid w:val="004A38E6"/>
    <w:pPr>
      <w:widowControl w:val="0"/>
      <w:autoSpaceDE w:val="0"/>
      <w:autoSpaceDN w:val="0"/>
    </w:pPr>
    <w:rPr>
      <w:rFonts w:ascii="Calibri" w:eastAsia="Calibri" w:hAnsi="Calibri"/>
      <w:sz w:val="22"/>
      <w:szCs w:val="22"/>
    </w:rPr>
    <w:tblPr>
      <w:tblInd w:w="0" w:type="dxa"/>
      <w:tblCellMar>
        <w:top w:w="0" w:type="dxa"/>
        <w:left w:w="0" w:type="dxa"/>
        <w:bottom w:w="0" w:type="dxa"/>
        <w:right w:w="0" w:type="dxa"/>
      </w:tblCellMar>
    </w:tblPr>
  </w:style>
  <w:style w:type="paragraph" w:customStyle="1" w:styleId="111">
    <w:name w:val="Επικεφαλίδα 11"/>
    <w:basedOn w:val="a2"/>
    <w:uiPriority w:val="99"/>
    <w:qFormat/>
    <w:rsid w:val="004A38E6"/>
    <w:pPr>
      <w:widowControl w:val="0"/>
      <w:suppressAutoHyphens w:val="0"/>
      <w:autoSpaceDE w:val="0"/>
      <w:autoSpaceDN w:val="0"/>
      <w:spacing w:after="0"/>
      <w:ind w:left="114"/>
      <w:jc w:val="left"/>
      <w:outlineLvl w:val="1"/>
    </w:pPr>
    <w:rPr>
      <w:rFonts w:ascii="DejaVu Sans" w:eastAsia="DejaVu Sans" w:hAnsi="DejaVu Sans" w:cs="DejaVu Sans"/>
      <w:b/>
      <w:bCs/>
      <w:sz w:val="24"/>
      <w:lang w:val="en-US" w:eastAsia="en-US"/>
    </w:rPr>
  </w:style>
  <w:style w:type="paragraph" w:customStyle="1" w:styleId="TableParagraph">
    <w:name w:val="Table Paragraph"/>
    <w:basedOn w:val="a2"/>
    <w:uiPriority w:val="1"/>
    <w:qFormat/>
    <w:rsid w:val="004A38E6"/>
    <w:pPr>
      <w:widowControl w:val="0"/>
      <w:suppressAutoHyphens w:val="0"/>
      <w:autoSpaceDE w:val="0"/>
      <w:autoSpaceDN w:val="0"/>
      <w:spacing w:after="0"/>
      <w:jc w:val="left"/>
    </w:pPr>
    <w:rPr>
      <w:rFonts w:ascii="DejaVu Sans" w:eastAsia="DejaVu Sans" w:hAnsi="DejaVu Sans" w:cs="DejaVu Sans"/>
      <w:szCs w:val="22"/>
      <w:lang w:val="en-US" w:eastAsia="en-US"/>
    </w:rPr>
  </w:style>
  <w:style w:type="paragraph" w:customStyle="1" w:styleId="Normalmystyle">
    <w:name w:val="Normal.mystyle"/>
    <w:basedOn w:val="a2"/>
    <w:uiPriority w:val="99"/>
    <w:semiHidden/>
    <w:qFormat/>
    <w:rsid w:val="00107728"/>
    <w:pPr>
      <w:widowControl w:val="0"/>
      <w:suppressAutoHyphens w:val="0"/>
    </w:pPr>
    <w:rPr>
      <w:rFonts w:ascii="Tahoma" w:hAnsi="Tahoma" w:cs="Times New Roman"/>
      <w:szCs w:val="20"/>
      <w:lang w:eastAsia="en-US"/>
    </w:rPr>
  </w:style>
  <w:style w:type="paragraph" w:customStyle="1" w:styleId="Heading4a">
    <w:name w:val="Heading 4a"/>
    <w:basedOn w:val="4"/>
    <w:uiPriority w:val="99"/>
    <w:semiHidden/>
    <w:qFormat/>
    <w:rsid w:val="00107728"/>
    <w:pPr>
      <w:keepNext w:val="0"/>
      <w:tabs>
        <w:tab w:val="left" w:pos="864"/>
        <w:tab w:val="left" w:pos="1701"/>
      </w:tabs>
      <w:suppressAutoHyphens w:val="0"/>
      <w:spacing w:after="240"/>
      <w:ind w:left="864" w:hanging="864"/>
      <w:jc w:val="left"/>
    </w:pPr>
    <w:rPr>
      <w:rFonts w:ascii="Tahoma" w:hAnsi="Tahoma"/>
      <w:b w:val="0"/>
      <w:bCs w:val="0"/>
      <w:i/>
      <w:snapToGrid w:val="0"/>
      <w:sz w:val="20"/>
      <w:szCs w:val="20"/>
      <w:lang w:eastAsia="en-US"/>
    </w:rPr>
  </w:style>
  <w:style w:type="table" w:customStyle="1" w:styleId="TableGrid1">
    <w:name w:val="Table Grid1"/>
    <w:basedOn w:val="a4"/>
    <w:uiPriority w:val="99"/>
    <w:qFormat/>
    <w:rsid w:val="00107728"/>
    <w:pPr>
      <w:spacing w:after="200" w:line="276"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212pt">
    <w:name w:val="Body text (2) + 12 pt"/>
    <w:uiPriority w:val="99"/>
    <w:qFormat/>
    <w:rsid w:val="00107728"/>
    <w:rPr>
      <w:rFonts w:ascii="Times New Roman" w:eastAsia="Times New Roman" w:hAnsi="Times New Roman" w:cs="Times New Roman"/>
      <w:color w:val="000000"/>
      <w:spacing w:val="0"/>
      <w:w w:val="100"/>
      <w:position w:val="0"/>
      <w:sz w:val="24"/>
      <w:szCs w:val="24"/>
      <w:shd w:val="clear" w:color="auto" w:fill="FFFFFF"/>
      <w:lang w:val="el-GR" w:eastAsia="el-GR" w:bidi="el-GR"/>
    </w:rPr>
  </w:style>
  <w:style w:type="character" w:customStyle="1" w:styleId="Bodytext2">
    <w:name w:val="Body text (2)_"/>
    <w:link w:val="Bodytext20"/>
    <w:uiPriority w:val="99"/>
    <w:qFormat/>
    <w:rsid w:val="00107728"/>
    <w:rPr>
      <w:sz w:val="18"/>
      <w:szCs w:val="18"/>
      <w:shd w:val="clear" w:color="auto" w:fill="FFFFFF"/>
    </w:rPr>
  </w:style>
  <w:style w:type="paragraph" w:customStyle="1" w:styleId="Bodytext20">
    <w:name w:val="Body text (2)"/>
    <w:basedOn w:val="a2"/>
    <w:link w:val="Bodytext2"/>
    <w:uiPriority w:val="99"/>
    <w:qFormat/>
    <w:rsid w:val="00107728"/>
    <w:pPr>
      <w:widowControl w:val="0"/>
      <w:shd w:val="clear" w:color="auto" w:fill="FFFFFF"/>
      <w:suppressAutoHyphens w:val="0"/>
      <w:spacing w:after="0" w:line="264" w:lineRule="exact"/>
      <w:ind w:hanging="560"/>
      <w:jc w:val="left"/>
    </w:pPr>
    <w:rPr>
      <w:rFonts w:ascii="Times New Roman" w:hAnsi="Times New Roman" w:cs="Times New Roman"/>
      <w:sz w:val="18"/>
      <w:szCs w:val="18"/>
    </w:rPr>
  </w:style>
  <w:style w:type="character" w:styleId="HTML">
    <w:name w:val="HTML Acronym"/>
    <w:basedOn w:val="a3"/>
    <w:uiPriority w:val="99"/>
    <w:semiHidden/>
    <w:unhideWhenUsed/>
    <w:qFormat/>
    <w:rsid w:val="00107728"/>
  </w:style>
  <w:style w:type="paragraph" w:customStyle="1" w:styleId="TableContents">
    <w:name w:val="Table Contents"/>
    <w:basedOn w:val="a2"/>
    <w:uiPriority w:val="99"/>
    <w:qFormat/>
    <w:rsid w:val="00107728"/>
    <w:pPr>
      <w:suppressLineNumbers/>
      <w:spacing w:line="276" w:lineRule="auto"/>
    </w:pPr>
  </w:style>
  <w:style w:type="character" w:customStyle="1" w:styleId="im">
    <w:name w:val="im"/>
    <w:basedOn w:val="a3"/>
    <w:uiPriority w:val="99"/>
    <w:qFormat/>
    <w:rsid w:val="00107728"/>
  </w:style>
  <w:style w:type="paragraph" w:customStyle="1" w:styleId="Heading11">
    <w:name w:val="Heading 11"/>
    <w:basedOn w:val="a2"/>
    <w:next w:val="a2"/>
    <w:link w:val="Heading1Char1"/>
    <w:uiPriority w:val="99"/>
    <w:qFormat/>
    <w:rsid w:val="00326BC0"/>
    <w:pPr>
      <w:keepNext/>
      <w:pageBreakBefore/>
      <w:pBdr>
        <w:bottom w:val="single" w:sz="18" w:space="1" w:color="000080"/>
      </w:pBdr>
      <w:spacing w:before="320" w:after="160"/>
      <w:outlineLvl w:val="0"/>
    </w:pPr>
    <w:rPr>
      <w:rFonts w:ascii="Arial" w:hAnsi="Arial" w:cs="Times New Roman"/>
      <w:b/>
      <w:bCs/>
      <w:color w:val="333399"/>
      <w:sz w:val="28"/>
      <w:szCs w:val="32"/>
      <w:lang w:val="en-US"/>
    </w:rPr>
  </w:style>
  <w:style w:type="character" w:customStyle="1" w:styleId="Heading1Char1">
    <w:name w:val="Heading 1 Char1"/>
    <w:link w:val="Heading11"/>
    <w:uiPriority w:val="99"/>
    <w:qFormat/>
    <w:rsid w:val="00326BC0"/>
    <w:rPr>
      <w:rFonts w:ascii="Arial" w:hAnsi="Arial" w:cs="Arial"/>
      <w:b/>
      <w:bCs/>
      <w:color w:val="333399"/>
      <w:sz w:val="28"/>
      <w:szCs w:val="32"/>
      <w:lang w:val="en-US" w:eastAsia="zh-CN"/>
    </w:rPr>
  </w:style>
  <w:style w:type="paragraph" w:customStyle="1" w:styleId="Heading21">
    <w:name w:val="Heading 21"/>
    <w:basedOn w:val="Heading11"/>
    <w:next w:val="a2"/>
    <w:link w:val="Heading2Char1"/>
    <w:uiPriority w:val="99"/>
    <w:qFormat/>
    <w:rsid w:val="00326BC0"/>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character" w:customStyle="1" w:styleId="Heading2Char1">
    <w:name w:val="Heading 2 Char1"/>
    <w:link w:val="Heading21"/>
    <w:uiPriority w:val="99"/>
    <w:qFormat/>
    <w:rsid w:val="00326BC0"/>
    <w:rPr>
      <w:rFonts w:ascii="Arial" w:hAnsi="Arial" w:cs="Arial"/>
      <w:b/>
      <w:color w:val="002060"/>
      <w:sz w:val="24"/>
      <w:szCs w:val="22"/>
      <w:lang w:val="en-GB" w:eastAsia="zh-CN"/>
    </w:rPr>
  </w:style>
  <w:style w:type="paragraph" w:customStyle="1" w:styleId="Heading31">
    <w:name w:val="Heading 31"/>
    <w:basedOn w:val="a2"/>
    <w:next w:val="a2"/>
    <w:link w:val="Heading3Char1"/>
    <w:uiPriority w:val="99"/>
    <w:qFormat/>
    <w:rsid w:val="00326BC0"/>
    <w:pPr>
      <w:keepNext/>
      <w:spacing w:before="240" w:after="60"/>
      <w:ind w:left="567" w:hanging="567"/>
      <w:outlineLvl w:val="2"/>
    </w:pPr>
    <w:rPr>
      <w:rFonts w:ascii="Arial" w:hAnsi="Arial" w:cs="Times New Roman"/>
      <w:b/>
      <w:bCs/>
      <w:szCs w:val="26"/>
    </w:rPr>
  </w:style>
  <w:style w:type="character" w:customStyle="1" w:styleId="Heading3Char1">
    <w:name w:val="Heading 3 Char1"/>
    <w:link w:val="Heading31"/>
    <w:uiPriority w:val="99"/>
    <w:qFormat/>
    <w:rsid w:val="00326BC0"/>
    <w:rPr>
      <w:rFonts w:ascii="Arial" w:hAnsi="Arial"/>
      <w:b/>
      <w:bCs/>
      <w:sz w:val="22"/>
      <w:szCs w:val="26"/>
      <w:lang w:val="en-GB" w:eastAsia="zh-CN"/>
    </w:rPr>
  </w:style>
  <w:style w:type="paragraph" w:customStyle="1" w:styleId="Heading41">
    <w:name w:val="Heading 41"/>
    <w:basedOn w:val="a2"/>
    <w:next w:val="a2"/>
    <w:link w:val="Heading4Char1"/>
    <w:uiPriority w:val="99"/>
    <w:qFormat/>
    <w:rsid w:val="00326BC0"/>
    <w:pPr>
      <w:keepNext/>
      <w:spacing w:before="240" w:after="60"/>
      <w:outlineLvl w:val="3"/>
    </w:pPr>
    <w:rPr>
      <w:rFonts w:ascii="Arial" w:hAnsi="Arial" w:cs="Times New Roman"/>
      <w:b/>
      <w:bCs/>
      <w:szCs w:val="28"/>
    </w:rPr>
  </w:style>
  <w:style w:type="character" w:customStyle="1" w:styleId="Heading4Char1">
    <w:name w:val="Heading 4 Char1"/>
    <w:link w:val="Heading41"/>
    <w:uiPriority w:val="99"/>
    <w:qFormat/>
    <w:rsid w:val="00326BC0"/>
    <w:rPr>
      <w:rFonts w:ascii="Arial" w:hAnsi="Arial"/>
      <w:b/>
      <w:bCs/>
      <w:sz w:val="22"/>
      <w:szCs w:val="28"/>
      <w:lang w:val="en-GB" w:eastAsia="zh-CN"/>
    </w:rPr>
  </w:style>
  <w:style w:type="paragraph" w:customStyle="1" w:styleId="Heading51">
    <w:name w:val="Heading 51"/>
    <w:basedOn w:val="a2"/>
    <w:next w:val="a2"/>
    <w:link w:val="Heading5Char1"/>
    <w:uiPriority w:val="99"/>
    <w:qFormat/>
    <w:rsid w:val="00326BC0"/>
    <w:pPr>
      <w:numPr>
        <w:ilvl w:val="4"/>
        <w:numId w:val="13"/>
      </w:numPr>
      <w:spacing w:before="200" w:after="200" w:line="280" w:lineRule="exact"/>
      <w:outlineLvl w:val="4"/>
    </w:pPr>
    <w:rPr>
      <w:rFonts w:ascii="Lucida Sans" w:hAnsi="Lucida Sans" w:cs="Times New Roman"/>
      <w:b/>
      <w:szCs w:val="20"/>
      <w:lang w:val="en-US"/>
    </w:rPr>
  </w:style>
  <w:style w:type="character" w:customStyle="1" w:styleId="Heading5Char1">
    <w:name w:val="Heading 5 Char1"/>
    <w:link w:val="Heading51"/>
    <w:uiPriority w:val="99"/>
    <w:qFormat/>
    <w:rsid w:val="00326BC0"/>
    <w:rPr>
      <w:rFonts w:ascii="Lucida Sans" w:hAnsi="Lucida Sans"/>
      <w:b/>
      <w:sz w:val="22"/>
      <w:lang w:eastAsia="zh-CN"/>
    </w:rPr>
  </w:style>
  <w:style w:type="paragraph" w:customStyle="1" w:styleId="Heading61">
    <w:name w:val="Heading 61"/>
    <w:basedOn w:val="a2"/>
    <w:next w:val="a2"/>
    <w:link w:val="Heading6Char"/>
    <w:uiPriority w:val="99"/>
    <w:qFormat/>
    <w:rsid w:val="00326BC0"/>
    <w:pPr>
      <w:tabs>
        <w:tab w:val="left" w:pos="2978"/>
      </w:tabs>
      <w:suppressAutoHyphens w:val="0"/>
      <w:spacing w:after="240" w:line="360" w:lineRule="auto"/>
      <w:ind w:left="2978" w:hanging="1134"/>
      <w:outlineLvl w:val="5"/>
    </w:pPr>
    <w:rPr>
      <w:rFonts w:ascii="Tahoma" w:hAnsi="Tahoma" w:cs="Times New Roman"/>
      <w:b/>
      <w:sz w:val="18"/>
      <w:szCs w:val="20"/>
      <w:lang w:eastAsia="en-US"/>
    </w:rPr>
  </w:style>
  <w:style w:type="character" w:customStyle="1" w:styleId="Heading6Char">
    <w:name w:val="Heading 6 Char"/>
    <w:link w:val="Heading61"/>
    <w:uiPriority w:val="99"/>
    <w:qFormat/>
    <w:rsid w:val="00326BC0"/>
    <w:rPr>
      <w:rFonts w:ascii="Tahoma" w:hAnsi="Tahoma"/>
      <w:b/>
      <w:sz w:val="18"/>
      <w:lang w:eastAsia="en-US"/>
    </w:rPr>
  </w:style>
  <w:style w:type="paragraph" w:customStyle="1" w:styleId="Heading71">
    <w:name w:val="Heading 71"/>
    <w:basedOn w:val="a2"/>
    <w:next w:val="a2"/>
    <w:link w:val="Heading7Char"/>
    <w:uiPriority w:val="99"/>
    <w:qFormat/>
    <w:rsid w:val="00326BC0"/>
    <w:pPr>
      <w:tabs>
        <w:tab w:val="left" w:pos="2289"/>
        <w:tab w:val="left" w:pos="2835"/>
      </w:tabs>
      <w:suppressAutoHyphens w:val="0"/>
      <w:spacing w:after="60" w:line="360" w:lineRule="auto"/>
      <w:ind w:left="2289" w:hanging="1296"/>
      <w:outlineLvl w:val="6"/>
    </w:pPr>
    <w:rPr>
      <w:rFonts w:ascii="Tahoma" w:hAnsi="Tahoma" w:cs="Times New Roman"/>
      <w:sz w:val="18"/>
      <w:szCs w:val="20"/>
      <w:u w:val="single"/>
      <w:lang w:eastAsia="en-US"/>
    </w:rPr>
  </w:style>
  <w:style w:type="character" w:customStyle="1" w:styleId="Heading7Char">
    <w:name w:val="Heading 7 Char"/>
    <w:link w:val="Heading71"/>
    <w:uiPriority w:val="99"/>
    <w:qFormat/>
    <w:rsid w:val="00326BC0"/>
    <w:rPr>
      <w:rFonts w:ascii="Tahoma" w:hAnsi="Tahoma"/>
      <w:sz w:val="18"/>
      <w:u w:val="single"/>
      <w:lang w:eastAsia="en-US"/>
    </w:rPr>
  </w:style>
  <w:style w:type="paragraph" w:customStyle="1" w:styleId="Heading81">
    <w:name w:val="Heading 81"/>
    <w:basedOn w:val="a2"/>
    <w:next w:val="a2"/>
    <w:link w:val="Heading8Char"/>
    <w:uiPriority w:val="99"/>
    <w:qFormat/>
    <w:rsid w:val="00326BC0"/>
    <w:pPr>
      <w:tabs>
        <w:tab w:val="left" w:pos="2433"/>
        <w:tab w:val="left" w:pos="3119"/>
      </w:tabs>
      <w:suppressAutoHyphens w:val="0"/>
      <w:spacing w:after="60"/>
      <w:ind w:left="2433" w:hanging="1440"/>
      <w:outlineLvl w:val="7"/>
    </w:pPr>
    <w:rPr>
      <w:rFonts w:ascii="Tahoma" w:hAnsi="Tahoma" w:cs="Times New Roman"/>
      <w:sz w:val="18"/>
      <w:szCs w:val="20"/>
      <w:u w:val="single"/>
      <w:lang w:eastAsia="en-US"/>
    </w:rPr>
  </w:style>
  <w:style w:type="character" w:customStyle="1" w:styleId="Heading8Char">
    <w:name w:val="Heading 8 Char"/>
    <w:link w:val="Heading81"/>
    <w:uiPriority w:val="99"/>
    <w:qFormat/>
    <w:rsid w:val="00326BC0"/>
    <w:rPr>
      <w:rFonts w:ascii="Tahoma" w:hAnsi="Tahoma"/>
      <w:sz w:val="18"/>
      <w:u w:val="single"/>
      <w:lang w:eastAsia="en-US"/>
    </w:rPr>
  </w:style>
  <w:style w:type="paragraph" w:customStyle="1" w:styleId="Heading91">
    <w:name w:val="Heading 91"/>
    <w:basedOn w:val="a2"/>
    <w:next w:val="a2"/>
    <w:link w:val="Heading9Char"/>
    <w:uiPriority w:val="99"/>
    <w:qFormat/>
    <w:rsid w:val="00326BC0"/>
    <w:pPr>
      <w:tabs>
        <w:tab w:val="left" w:pos="2577"/>
        <w:tab w:val="left" w:pos="3119"/>
      </w:tabs>
      <w:suppressAutoHyphens w:val="0"/>
      <w:spacing w:after="60"/>
      <w:ind w:left="2577" w:hanging="1584"/>
      <w:jc w:val="left"/>
      <w:outlineLvl w:val="8"/>
    </w:pPr>
    <w:rPr>
      <w:rFonts w:ascii="Tahoma" w:hAnsi="Tahoma" w:cs="Times New Roman"/>
      <w:sz w:val="18"/>
      <w:szCs w:val="20"/>
      <w:u w:val="single"/>
      <w:lang w:eastAsia="en-US"/>
    </w:rPr>
  </w:style>
  <w:style w:type="character" w:customStyle="1" w:styleId="Heading9Char">
    <w:name w:val="Heading 9 Char"/>
    <w:link w:val="Heading91"/>
    <w:uiPriority w:val="99"/>
    <w:qFormat/>
    <w:rsid w:val="00326BC0"/>
    <w:rPr>
      <w:rFonts w:ascii="Tahoma" w:hAnsi="Tahoma"/>
      <w:sz w:val="18"/>
      <w:u w:val="single"/>
      <w:lang w:eastAsia="en-US"/>
    </w:rPr>
  </w:style>
  <w:style w:type="character" w:customStyle="1" w:styleId="FootnoteCharacters">
    <w:name w:val="Footnote Characters"/>
    <w:uiPriority w:val="99"/>
    <w:qFormat/>
    <w:rsid w:val="00326BC0"/>
    <w:rPr>
      <w:vertAlign w:val="superscript"/>
    </w:rPr>
  </w:style>
  <w:style w:type="character" w:customStyle="1" w:styleId="FootnoteAnchor">
    <w:name w:val="Footnote Anchor"/>
    <w:uiPriority w:val="99"/>
    <w:rsid w:val="00326BC0"/>
    <w:rPr>
      <w:vertAlign w:val="superscript"/>
    </w:rPr>
  </w:style>
  <w:style w:type="character" w:customStyle="1" w:styleId="FooterChar1">
    <w:name w:val="Footer Char1"/>
    <w:link w:val="Footer1"/>
    <w:uiPriority w:val="99"/>
    <w:qFormat/>
    <w:rsid w:val="00326BC0"/>
    <w:rPr>
      <w:rFonts w:ascii="Calibri" w:eastAsia="MS Mincho" w:hAnsi="Calibri" w:cs="Calibri"/>
      <w:sz w:val="22"/>
      <w:szCs w:val="24"/>
      <w:lang w:val="en-US" w:eastAsia="ja-JP"/>
    </w:rPr>
  </w:style>
  <w:style w:type="paragraph" w:customStyle="1" w:styleId="Footer1">
    <w:name w:val="Footer1"/>
    <w:basedOn w:val="a2"/>
    <w:link w:val="FooterChar1"/>
    <w:uiPriority w:val="99"/>
    <w:qFormat/>
    <w:rsid w:val="00326BC0"/>
    <w:pPr>
      <w:spacing w:after="100"/>
    </w:pPr>
    <w:rPr>
      <w:rFonts w:eastAsia="MS Mincho" w:cs="Times New Roman"/>
      <w:lang w:val="en-US" w:eastAsia="ja-JP"/>
    </w:rPr>
  </w:style>
  <w:style w:type="character" w:customStyle="1" w:styleId="HeaderChar1">
    <w:name w:val="Header Char1"/>
    <w:link w:val="Header1"/>
    <w:uiPriority w:val="99"/>
    <w:qFormat/>
    <w:rsid w:val="00326BC0"/>
    <w:rPr>
      <w:rFonts w:ascii="Calibri" w:hAnsi="Calibri" w:cs="Calibri"/>
      <w:sz w:val="22"/>
      <w:szCs w:val="24"/>
      <w:lang w:val="en-GB" w:eastAsia="zh-CN"/>
    </w:rPr>
  </w:style>
  <w:style w:type="paragraph" w:customStyle="1" w:styleId="Header1">
    <w:name w:val="Header1"/>
    <w:basedOn w:val="a2"/>
    <w:link w:val="HeaderChar1"/>
    <w:uiPriority w:val="99"/>
    <w:qFormat/>
    <w:rsid w:val="00326BC0"/>
    <w:rPr>
      <w:rFonts w:cs="Times New Roman"/>
    </w:rPr>
  </w:style>
  <w:style w:type="character" w:customStyle="1" w:styleId="EndnoteTextChar1">
    <w:name w:val="Endnote Text Char1"/>
    <w:link w:val="EndnoteText1"/>
    <w:uiPriority w:val="99"/>
    <w:qFormat/>
    <w:rsid w:val="00326BC0"/>
    <w:rPr>
      <w:rFonts w:ascii="Calibri" w:hAnsi="Calibri" w:cs="Calibri"/>
      <w:lang w:val="en-GB" w:eastAsia="zh-CN"/>
    </w:rPr>
  </w:style>
  <w:style w:type="paragraph" w:customStyle="1" w:styleId="EndnoteText1">
    <w:name w:val="Endnote Text1"/>
    <w:basedOn w:val="a2"/>
    <w:link w:val="EndnoteTextChar1"/>
    <w:uiPriority w:val="99"/>
    <w:qFormat/>
    <w:rsid w:val="00326BC0"/>
    <w:rPr>
      <w:rFonts w:cs="Times New Roman"/>
      <w:sz w:val="20"/>
      <w:szCs w:val="20"/>
    </w:rPr>
  </w:style>
  <w:style w:type="character" w:customStyle="1" w:styleId="ListLabel270">
    <w:name w:val="ListLabel 270"/>
    <w:uiPriority w:val="99"/>
    <w:qFormat/>
    <w:rsid w:val="00326BC0"/>
    <w:rPr>
      <w:rFonts w:cs="Courier New"/>
    </w:rPr>
  </w:style>
  <w:style w:type="character" w:customStyle="1" w:styleId="ListLabel285">
    <w:name w:val="ListLabel 285"/>
    <w:uiPriority w:val="99"/>
    <w:qFormat/>
    <w:rsid w:val="00326BC0"/>
    <w:rPr>
      <w:rFonts w:cs="Wingdings"/>
    </w:rPr>
  </w:style>
  <w:style w:type="character" w:customStyle="1" w:styleId="ListLabel354">
    <w:name w:val="ListLabel 354"/>
    <w:uiPriority w:val="99"/>
    <w:qFormat/>
    <w:rsid w:val="00326BC0"/>
    <w:rPr>
      <w:rFonts w:cs="Courier New"/>
    </w:rPr>
  </w:style>
  <w:style w:type="paragraph" w:customStyle="1" w:styleId="FootnoteText1">
    <w:name w:val="Footnote Text1"/>
    <w:basedOn w:val="Standard"/>
    <w:uiPriority w:val="99"/>
    <w:qFormat/>
    <w:rsid w:val="00326BC0"/>
    <w:pPr>
      <w:suppressLineNumbers/>
      <w:ind w:left="283" w:hanging="283"/>
    </w:pPr>
    <w:rPr>
      <w:kern w:val="2"/>
      <w:sz w:val="20"/>
      <w:szCs w:val="20"/>
    </w:rPr>
  </w:style>
  <w:style w:type="paragraph" w:customStyle="1" w:styleId="xl65">
    <w:name w:val="xl65"/>
    <w:basedOn w:val="a2"/>
    <w:uiPriority w:val="99"/>
    <w:qFormat/>
    <w:rsid w:val="004342F3"/>
    <w:pP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66">
    <w:name w:val="xl66"/>
    <w:basedOn w:val="a2"/>
    <w:uiPriority w:val="99"/>
    <w:qFormat/>
    <w:rsid w:val="004342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67">
    <w:name w:val="xl67"/>
    <w:basedOn w:val="a2"/>
    <w:uiPriority w:val="99"/>
    <w:qFormat/>
    <w:rsid w:val="004342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68">
    <w:name w:val="xl68"/>
    <w:basedOn w:val="a2"/>
    <w:uiPriority w:val="99"/>
    <w:qFormat/>
    <w:rsid w:val="004342F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69">
    <w:name w:val="xl69"/>
    <w:basedOn w:val="a2"/>
    <w:uiPriority w:val="99"/>
    <w:qFormat/>
    <w:rsid w:val="004342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70">
    <w:name w:val="xl70"/>
    <w:basedOn w:val="a2"/>
    <w:uiPriority w:val="99"/>
    <w:qFormat/>
    <w:rsid w:val="004342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71">
    <w:name w:val="xl71"/>
    <w:basedOn w:val="a2"/>
    <w:uiPriority w:val="99"/>
    <w:qFormat/>
    <w:rsid w:val="004342F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2">
    <w:name w:val="xl72"/>
    <w:basedOn w:val="a2"/>
    <w:uiPriority w:val="99"/>
    <w:qFormat/>
    <w:rsid w:val="004342F3"/>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3">
    <w:name w:val="xl73"/>
    <w:basedOn w:val="a2"/>
    <w:uiPriority w:val="99"/>
    <w:qFormat/>
    <w:rsid w:val="004342F3"/>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4">
    <w:name w:val="xl74"/>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75">
    <w:name w:val="xl75"/>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76">
    <w:name w:val="xl76"/>
    <w:basedOn w:val="a2"/>
    <w:uiPriority w:val="99"/>
    <w:qFormat/>
    <w:rsid w:val="004342F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7">
    <w:name w:val="xl77"/>
    <w:basedOn w:val="a2"/>
    <w:uiPriority w:val="99"/>
    <w:qFormat/>
    <w:rsid w:val="004342F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8">
    <w:name w:val="xl78"/>
    <w:basedOn w:val="a2"/>
    <w:uiPriority w:val="99"/>
    <w:qFormat/>
    <w:rsid w:val="004342F3"/>
    <w:pPr>
      <w:pBdr>
        <w:top w:val="single" w:sz="4" w:space="0" w:color="auto"/>
        <w:left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79">
    <w:name w:val="xl79"/>
    <w:basedOn w:val="a2"/>
    <w:uiPriority w:val="99"/>
    <w:qFormat/>
    <w:rsid w:val="004342F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0">
    <w:name w:val="xl80"/>
    <w:basedOn w:val="a2"/>
    <w:uiPriority w:val="99"/>
    <w:qFormat/>
    <w:rsid w:val="004342F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1">
    <w:name w:val="xl81"/>
    <w:basedOn w:val="a2"/>
    <w:uiPriority w:val="99"/>
    <w:qFormat/>
    <w:rsid w:val="004342F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82">
    <w:name w:val="xl82"/>
    <w:basedOn w:val="a2"/>
    <w:uiPriority w:val="99"/>
    <w:qFormat/>
    <w:rsid w:val="004342F3"/>
    <w:pPr>
      <w:pBdr>
        <w:top w:val="single" w:sz="8"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83">
    <w:name w:val="xl83"/>
    <w:basedOn w:val="a2"/>
    <w:uiPriority w:val="99"/>
    <w:qFormat/>
    <w:rsid w:val="004342F3"/>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4">
    <w:name w:val="xl84"/>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5">
    <w:name w:val="xl85"/>
    <w:basedOn w:val="a2"/>
    <w:uiPriority w:val="99"/>
    <w:qFormat/>
    <w:rsid w:val="004342F3"/>
    <w:pPr>
      <w:pBdr>
        <w:top w:val="single" w:sz="4" w:space="0" w:color="auto"/>
        <w:left w:val="single" w:sz="4" w:space="0" w:color="auto"/>
        <w:bottom w:val="single" w:sz="8"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86">
    <w:name w:val="xl86"/>
    <w:basedOn w:val="a2"/>
    <w:uiPriority w:val="99"/>
    <w:qFormat/>
    <w:rsid w:val="004342F3"/>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7">
    <w:name w:val="xl87"/>
    <w:basedOn w:val="a2"/>
    <w:uiPriority w:val="99"/>
    <w:qFormat/>
    <w:rsid w:val="004342F3"/>
    <w:pPr>
      <w:pBdr>
        <w:left w:val="single" w:sz="4" w:space="0" w:color="auto"/>
        <w:bottom w:val="single" w:sz="4" w:space="0" w:color="auto"/>
        <w:right w:val="single" w:sz="4" w:space="0" w:color="auto"/>
      </w:pBdr>
      <w:shd w:val="clear" w:color="000000" w:fill="D8D8D8"/>
      <w:suppressAutoHyphens w:val="0"/>
      <w:spacing w:before="100" w:beforeAutospacing="1" w:after="100" w:afterAutospacing="1"/>
      <w:jc w:val="left"/>
      <w:textAlignment w:val="center"/>
    </w:pPr>
    <w:rPr>
      <w:rFonts w:ascii="Times New Roman" w:hAnsi="Times New Roman" w:cs="Times New Roman"/>
      <w:sz w:val="24"/>
      <w:lang w:val="en-US" w:eastAsia="en-US"/>
    </w:rPr>
  </w:style>
  <w:style w:type="paragraph" w:customStyle="1" w:styleId="xl88">
    <w:name w:val="xl88"/>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89">
    <w:name w:val="xl89"/>
    <w:basedOn w:val="a2"/>
    <w:uiPriority w:val="99"/>
    <w:qFormat/>
    <w:rsid w:val="004342F3"/>
    <w:pPr>
      <w:pBdr>
        <w:top w:val="single" w:sz="4" w:space="0" w:color="auto"/>
        <w:left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90">
    <w:name w:val="xl90"/>
    <w:basedOn w:val="a2"/>
    <w:uiPriority w:val="99"/>
    <w:qFormat/>
    <w:rsid w:val="004342F3"/>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91">
    <w:name w:val="xl91"/>
    <w:basedOn w:val="a2"/>
    <w:uiPriority w:val="99"/>
    <w:qFormat/>
    <w:rsid w:val="004342F3"/>
    <w:pPr>
      <w:pBdr>
        <w:top w:val="single" w:sz="8" w:space="0" w:color="auto"/>
        <w:left w:val="single" w:sz="4" w:space="0" w:color="auto"/>
        <w:bottom w:val="single" w:sz="8"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92">
    <w:name w:val="xl92"/>
    <w:basedOn w:val="a2"/>
    <w:uiPriority w:val="99"/>
    <w:qFormat/>
    <w:rsid w:val="004342F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93">
    <w:name w:val="xl93"/>
    <w:basedOn w:val="a2"/>
    <w:uiPriority w:val="99"/>
    <w:qFormat/>
    <w:rsid w:val="004342F3"/>
    <w:pPr>
      <w:pBdr>
        <w:top w:val="single" w:sz="8" w:space="0" w:color="auto"/>
        <w:left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94">
    <w:name w:val="xl94"/>
    <w:basedOn w:val="a2"/>
    <w:uiPriority w:val="99"/>
    <w:qFormat/>
    <w:rsid w:val="004342F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95">
    <w:name w:val="xl95"/>
    <w:basedOn w:val="a2"/>
    <w:uiPriority w:val="99"/>
    <w:qFormat/>
    <w:rsid w:val="004342F3"/>
    <w:pPr>
      <w:pBdr>
        <w:top w:val="single" w:sz="8" w:space="0" w:color="auto"/>
        <w:left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96">
    <w:name w:val="xl96"/>
    <w:basedOn w:val="a2"/>
    <w:uiPriority w:val="99"/>
    <w:qFormat/>
    <w:rsid w:val="004342F3"/>
    <w:pPr>
      <w:pBdr>
        <w:top w:val="single" w:sz="8" w:space="0" w:color="auto"/>
        <w:left w:val="single" w:sz="8" w:space="0" w:color="auto"/>
        <w:bottom w:val="single" w:sz="8"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97">
    <w:name w:val="xl97"/>
    <w:basedOn w:val="a2"/>
    <w:uiPriority w:val="99"/>
    <w:qFormat/>
    <w:rsid w:val="004342F3"/>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98">
    <w:name w:val="xl98"/>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left"/>
      <w:textAlignment w:val="center"/>
    </w:pPr>
    <w:rPr>
      <w:rFonts w:ascii="Times New Roman" w:hAnsi="Times New Roman" w:cs="Times New Roman"/>
      <w:b/>
      <w:bCs/>
      <w:color w:val="000000"/>
      <w:sz w:val="24"/>
      <w:lang w:val="en-US" w:eastAsia="en-US"/>
    </w:rPr>
  </w:style>
  <w:style w:type="paragraph" w:customStyle="1" w:styleId="xl99">
    <w:name w:val="xl99"/>
    <w:basedOn w:val="a2"/>
    <w:uiPriority w:val="99"/>
    <w:qFormat/>
    <w:rsid w:val="004342F3"/>
    <w:pPr>
      <w:pBdr>
        <w:top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100">
    <w:name w:val="xl100"/>
    <w:basedOn w:val="a2"/>
    <w:uiPriority w:val="99"/>
    <w:qFormat/>
    <w:rsid w:val="004342F3"/>
    <w:pPr>
      <w:pBdr>
        <w:top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1">
    <w:name w:val="xl101"/>
    <w:basedOn w:val="a2"/>
    <w:uiPriority w:val="99"/>
    <w:qFormat/>
    <w:rsid w:val="004342F3"/>
    <w:pPr>
      <w:pBdr>
        <w:top w:val="single" w:sz="8" w:space="0" w:color="auto"/>
        <w:left w:val="single" w:sz="4"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2">
    <w:name w:val="xl102"/>
    <w:basedOn w:val="a2"/>
    <w:uiPriority w:val="99"/>
    <w:qFormat/>
    <w:rsid w:val="004342F3"/>
    <w:pPr>
      <w:pBdr>
        <w:left w:val="single" w:sz="4"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3">
    <w:name w:val="xl103"/>
    <w:basedOn w:val="a2"/>
    <w:uiPriority w:val="99"/>
    <w:qFormat/>
    <w:rsid w:val="004342F3"/>
    <w:pPr>
      <w:pBdr>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4">
    <w:name w:val="xl104"/>
    <w:basedOn w:val="a2"/>
    <w:uiPriority w:val="99"/>
    <w:qFormat/>
    <w:rsid w:val="004342F3"/>
    <w:pPr>
      <w:pBdr>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105">
    <w:name w:val="xl105"/>
    <w:basedOn w:val="a2"/>
    <w:uiPriority w:val="99"/>
    <w:qFormat/>
    <w:rsid w:val="004342F3"/>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106">
    <w:name w:val="xl106"/>
    <w:basedOn w:val="a2"/>
    <w:uiPriority w:val="99"/>
    <w:qFormat/>
    <w:rsid w:val="004342F3"/>
    <w:pPr>
      <w:pBdr>
        <w:top w:val="single" w:sz="4" w:space="0" w:color="auto"/>
        <w:left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7">
    <w:name w:val="xl107"/>
    <w:basedOn w:val="a2"/>
    <w:uiPriority w:val="99"/>
    <w:qFormat/>
    <w:rsid w:val="004342F3"/>
    <w:pPr>
      <w:pBdr>
        <w:left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8">
    <w:name w:val="xl108"/>
    <w:basedOn w:val="a2"/>
    <w:uiPriority w:val="99"/>
    <w:qFormat/>
    <w:rsid w:val="004342F3"/>
    <w:pPr>
      <w:pBdr>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9">
    <w:name w:val="xl109"/>
    <w:basedOn w:val="a2"/>
    <w:uiPriority w:val="99"/>
    <w:qFormat/>
    <w:rsid w:val="004342F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0">
    <w:name w:val="xl110"/>
    <w:basedOn w:val="a2"/>
    <w:uiPriority w:val="99"/>
    <w:qFormat/>
    <w:rsid w:val="004342F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1">
    <w:name w:val="xl111"/>
    <w:basedOn w:val="a2"/>
    <w:uiPriority w:val="99"/>
    <w:qFormat/>
    <w:rsid w:val="004342F3"/>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2">
    <w:name w:val="xl112"/>
    <w:basedOn w:val="a2"/>
    <w:uiPriority w:val="99"/>
    <w:qFormat/>
    <w:rsid w:val="004342F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3">
    <w:name w:val="xl113"/>
    <w:basedOn w:val="a2"/>
    <w:uiPriority w:val="99"/>
    <w:qFormat/>
    <w:rsid w:val="004342F3"/>
    <w:pPr>
      <w:pBdr>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4">
    <w:name w:val="xl114"/>
    <w:basedOn w:val="a2"/>
    <w:uiPriority w:val="99"/>
    <w:qFormat/>
    <w:rsid w:val="004342F3"/>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5">
    <w:name w:val="xl115"/>
    <w:basedOn w:val="a2"/>
    <w:uiPriority w:val="99"/>
    <w:qFormat/>
    <w:rsid w:val="004342F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6">
    <w:name w:val="xl116"/>
    <w:basedOn w:val="a2"/>
    <w:uiPriority w:val="99"/>
    <w:qFormat/>
    <w:rsid w:val="004342F3"/>
    <w:pPr>
      <w:pBdr>
        <w:top w:val="single" w:sz="8"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17">
    <w:name w:val="xl117"/>
    <w:basedOn w:val="a2"/>
    <w:uiPriority w:val="99"/>
    <w:qFormat/>
    <w:rsid w:val="004342F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character" w:customStyle="1" w:styleId="UnresolvedMention1">
    <w:name w:val="Unresolved Mention1"/>
    <w:basedOn w:val="a3"/>
    <w:uiPriority w:val="99"/>
    <w:semiHidden/>
    <w:unhideWhenUsed/>
    <w:qFormat/>
    <w:rsid w:val="00602D45"/>
    <w:rPr>
      <w:color w:val="605E5C"/>
      <w:shd w:val="clear" w:color="auto" w:fill="E1DFDD"/>
    </w:rPr>
  </w:style>
  <w:style w:type="character" w:customStyle="1" w:styleId="CharChar6">
    <w:name w:val="Char Char6"/>
    <w:uiPriority w:val="99"/>
    <w:qFormat/>
    <w:rsid w:val="003F22B2"/>
    <w:rPr>
      <w:rFonts w:ascii="Cambria" w:hAnsi="Cambria"/>
      <w:sz w:val="22"/>
      <w:lang w:eastAsia="en-US"/>
    </w:rPr>
  </w:style>
  <w:style w:type="character" w:customStyle="1" w:styleId="afff1">
    <w:name w:val="Σώμα κειμένου_"/>
    <w:link w:val="170"/>
    <w:qFormat/>
    <w:rsid w:val="00875762"/>
    <w:rPr>
      <w:rFonts w:ascii="Lucida Sans Unicode" w:eastAsia="Lucida Sans Unicode" w:hAnsi="Lucida Sans Unicode" w:cs="Lucida Sans Unicode"/>
      <w:sz w:val="18"/>
      <w:szCs w:val="18"/>
      <w:shd w:val="clear" w:color="auto" w:fill="FFFFFF"/>
    </w:rPr>
  </w:style>
  <w:style w:type="paragraph" w:customStyle="1" w:styleId="170">
    <w:name w:val="Σώμα κειμένου17"/>
    <w:basedOn w:val="a2"/>
    <w:link w:val="afff1"/>
    <w:qFormat/>
    <w:rsid w:val="00875762"/>
    <w:pPr>
      <w:widowControl w:val="0"/>
      <w:shd w:val="clear" w:color="auto" w:fill="FFFFFF"/>
      <w:suppressAutoHyphens w:val="0"/>
      <w:spacing w:before="0" w:after="0" w:line="0" w:lineRule="atLeast"/>
      <w:ind w:hanging="560"/>
      <w:jc w:val="left"/>
    </w:pPr>
    <w:rPr>
      <w:rFonts w:ascii="Lucida Sans Unicode" w:eastAsia="Lucida Sans Unicode" w:hAnsi="Lucida Sans Unicode" w:cs="Lucida Sans Unicode"/>
      <w:sz w:val="18"/>
      <w:szCs w:val="18"/>
      <w:lang w:val="en-US" w:eastAsia="en-US"/>
    </w:rPr>
  </w:style>
  <w:style w:type="character" w:customStyle="1" w:styleId="1Char">
    <w:name w:val="Επικεφαλίδα 1 Char"/>
    <w:uiPriority w:val="99"/>
    <w:qFormat/>
    <w:rsid w:val="00390B60"/>
    <w:rPr>
      <w:rFonts w:ascii="Arial" w:hAnsi="Arial" w:cs="Arial"/>
      <w:b/>
      <w:bCs/>
      <w:color w:val="333399"/>
      <w:sz w:val="28"/>
      <w:szCs w:val="32"/>
      <w:lang w:val="en-US" w:eastAsia="zh-CN"/>
    </w:rPr>
  </w:style>
  <w:style w:type="character" w:customStyle="1" w:styleId="2Char3">
    <w:name w:val="Επικεφαλίδα 2 Char"/>
    <w:qFormat/>
    <w:rsid w:val="00390B60"/>
    <w:rPr>
      <w:rFonts w:ascii="Arial" w:hAnsi="Arial" w:cs="Arial"/>
      <w:b/>
      <w:color w:val="002060"/>
      <w:sz w:val="24"/>
      <w:szCs w:val="22"/>
      <w:lang w:val="en-GB" w:eastAsia="zh-CN"/>
    </w:rPr>
  </w:style>
  <w:style w:type="character" w:customStyle="1" w:styleId="3Char0">
    <w:name w:val="Επικεφαλίδα 3 Char"/>
    <w:aliases w:val="H3 Char,3 bullet Char,b Char,2 Char,bullet Char,B1 Char,SECOND Char,Second Char,h3 Char,b1 Char,bullet pt Char,6 bullet Char,List 1 Char,Level 1 - 1 Char,H31 Char,H32 Char,H311 Char,h31 Char,H33 Char,H312 Char,h32 Char,H321 Char"/>
    <w:qFormat/>
    <w:rsid w:val="00390B60"/>
    <w:rPr>
      <w:rFonts w:ascii="Arial" w:hAnsi="Arial"/>
      <w:b/>
      <w:bCs/>
      <w:sz w:val="22"/>
      <w:szCs w:val="26"/>
      <w:lang w:val="en-GB" w:eastAsia="zh-CN"/>
    </w:rPr>
  </w:style>
  <w:style w:type="character" w:customStyle="1" w:styleId="4Char">
    <w:name w:val="Επικεφαλίδα 4 Char"/>
    <w:uiPriority w:val="99"/>
    <w:qFormat/>
    <w:rsid w:val="00390B60"/>
    <w:rPr>
      <w:rFonts w:asciiTheme="minorHAnsi" w:hAnsiTheme="minorHAnsi"/>
      <w:b/>
      <w:bCs/>
      <w:sz w:val="22"/>
      <w:szCs w:val="28"/>
      <w:lang w:val="el-GR" w:eastAsia="zh-CN"/>
    </w:rPr>
  </w:style>
  <w:style w:type="character" w:customStyle="1" w:styleId="5Char">
    <w:name w:val="Επικεφαλίδα 5 Char"/>
    <w:uiPriority w:val="99"/>
    <w:qFormat/>
    <w:rsid w:val="00390B60"/>
    <w:rPr>
      <w:rFonts w:ascii="Lucida Sans" w:hAnsi="Lucida Sans"/>
      <w:b/>
      <w:sz w:val="22"/>
      <w:lang w:eastAsia="zh-CN"/>
    </w:rPr>
  </w:style>
  <w:style w:type="character" w:customStyle="1" w:styleId="6Char">
    <w:name w:val="Επικεφαλίδα 6 Char"/>
    <w:uiPriority w:val="99"/>
    <w:qFormat/>
    <w:rsid w:val="00390B60"/>
    <w:rPr>
      <w:rFonts w:ascii="Tahoma" w:hAnsi="Tahoma"/>
      <w:b/>
      <w:sz w:val="18"/>
      <w:lang w:eastAsia="en-US"/>
    </w:rPr>
  </w:style>
  <w:style w:type="character" w:customStyle="1" w:styleId="7Char">
    <w:name w:val="Επικεφαλίδα 7 Char"/>
    <w:uiPriority w:val="99"/>
    <w:qFormat/>
    <w:rsid w:val="00390B60"/>
    <w:rPr>
      <w:rFonts w:ascii="Tahoma" w:hAnsi="Tahoma"/>
      <w:sz w:val="18"/>
      <w:u w:val="single"/>
      <w:lang w:eastAsia="en-US"/>
    </w:rPr>
  </w:style>
  <w:style w:type="character" w:customStyle="1" w:styleId="8Char">
    <w:name w:val="Επικεφαλίδα 8 Char"/>
    <w:uiPriority w:val="99"/>
    <w:qFormat/>
    <w:rsid w:val="00390B60"/>
    <w:rPr>
      <w:rFonts w:ascii="Tahoma" w:hAnsi="Tahoma"/>
      <w:sz w:val="18"/>
      <w:u w:val="single"/>
      <w:lang w:eastAsia="en-US"/>
    </w:rPr>
  </w:style>
  <w:style w:type="character" w:customStyle="1" w:styleId="9Char">
    <w:name w:val="Επικεφαλίδα 9 Char"/>
    <w:uiPriority w:val="99"/>
    <w:qFormat/>
    <w:rsid w:val="00390B60"/>
    <w:rPr>
      <w:rFonts w:ascii="Tahoma" w:hAnsi="Tahoma"/>
      <w:sz w:val="18"/>
      <w:u w:val="single"/>
      <w:lang w:eastAsia="en-US"/>
    </w:rPr>
  </w:style>
  <w:style w:type="character" w:customStyle="1" w:styleId="InternetLink">
    <w:name w:val="Internet Link"/>
    <w:uiPriority w:val="99"/>
    <w:rsid w:val="00390B60"/>
    <w:rPr>
      <w:color w:val="0000FF"/>
      <w:u w:val="single"/>
    </w:rPr>
  </w:style>
  <w:style w:type="character" w:customStyle="1" w:styleId="Char8">
    <w:name w:val="Ημερομηνία Char"/>
    <w:basedOn w:val="a3"/>
    <w:uiPriority w:val="99"/>
    <w:qFormat/>
    <w:locked/>
    <w:rsid w:val="00390B60"/>
    <w:rPr>
      <w:rFonts w:ascii="Calibri" w:eastAsia="MS Mincho" w:hAnsi="Calibri" w:cs="Calibri"/>
      <w:sz w:val="22"/>
      <w:szCs w:val="24"/>
      <w:lang w:eastAsia="ja-JP"/>
    </w:rPr>
  </w:style>
  <w:style w:type="character" w:customStyle="1" w:styleId="Char9">
    <w:name w:val="Υποσέλιδο Char"/>
    <w:uiPriority w:val="99"/>
    <w:qFormat/>
    <w:rsid w:val="00390B60"/>
    <w:rPr>
      <w:rFonts w:ascii="Calibri" w:eastAsia="MS Mincho" w:hAnsi="Calibri" w:cs="Calibri"/>
      <w:sz w:val="22"/>
      <w:szCs w:val="24"/>
      <w:lang w:val="en-US" w:eastAsia="ja-JP"/>
    </w:rPr>
  </w:style>
  <w:style w:type="character" w:customStyle="1" w:styleId="Char17">
    <w:name w:val="Θέμα σχολίου Char1"/>
    <w:basedOn w:val="Char20"/>
    <w:uiPriority w:val="99"/>
    <w:qFormat/>
    <w:locked/>
    <w:rsid w:val="00390B60"/>
    <w:rPr>
      <w:rFonts w:ascii="Calibri" w:hAnsi="Calibri" w:cs="Calibri"/>
      <w:b/>
      <w:bCs/>
      <w:lang w:val="el-GR" w:eastAsia="zh-CN"/>
    </w:rPr>
  </w:style>
  <w:style w:type="character" w:customStyle="1" w:styleId="Chara">
    <w:name w:val="Σώμα κείμενου με εσοχή Char"/>
    <w:uiPriority w:val="99"/>
    <w:qFormat/>
    <w:rsid w:val="00390B60"/>
    <w:rPr>
      <w:rFonts w:ascii="Arial" w:hAnsi="Arial" w:cs="Arial"/>
      <w:sz w:val="22"/>
      <w:szCs w:val="24"/>
      <w:lang w:val="en-GB" w:eastAsia="zh-CN"/>
    </w:rPr>
  </w:style>
  <w:style w:type="character" w:customStyle="1" w:styleId="-HTMLChar1">
    <w:name w:val="Προ-διαμορφωμένο HTML Char1"/>
    <w:basedOn w:val="a3"/>
    <w:uiPriority w:val="99"/>
    <w:qFormat/>
    <w:locked/>
    <w:rsid w:val="00390B60"/>
    <w:rPr>
      <w:rFonts w:ascii="Courier New" w:hAnsi="Courier New" w:cs="Courier New"/>
      <w:lang w:val="el-GR" w:eastAsia="zh-CN"/>
    </w:rPr>
  </w:style>
  <w:style w:type="character" w:customStyle="1" w:styleId="3Char10">
    <w:name w:val="Σώμα κείμενου 3 Char1"/>
    <w:link w:val="38"/>
    <w:uiPriority w:val="99"/>
    <w:qFormat/>
    <w:rsid w:val="00390B60"/>
    <w:rPr>
      <w:rFonts w:ascii="Calibri" w:hAnsi="Calibri" w:cs="Calibri"/>
      <w:sz w:val="22"/>
      <w:szCs w:val="24"/>
      <w:lang w:val="el-GR" w:eastAsia="zh-CN"/>
    </w:rPr>
  </w:style>
  <w:style w:type="character" w:customStyle="1" w:styleId="3Char3">
    <w:name w:val="Σώμα κείμενου 3 Char"/>
    <w:uiPriority w:val="99"/>
    <w:qFormat/>
    <w:rsid w:val="00390B60"/>
    <w:rPr>
      <w:rFonts w:ascii="Calibri" w:hAnsi="Calibri" w:cs="Calibri"/>
      <w:sz w:val="16"/>
      <w:szCs w:val="16"/>
      <w:lang w:val="en-GB" w:eastAsia="zh-CN"/>
    </w:rPr>
  </w:style>
  <w:style w:type="character" w:customStyle="1" w:styleId="2Char10">
    <w:name w:val="Σώμα κείμενου με εσοχή 2 Char1"/>
    <w:link w:val="2b"/>
    <w:uiPriority w:val="99"/>
    <w:qFormat/>
    <w:rsid w:val="00390B60"/>
    <w:rPr>
      <w:rFonts w:ascii="Tahoma" w:hAnsi="Tahoma" w:cs="Tahoma"/>
      <w:b/>
      <w:bCs/>
      <w:sz w:val="28"/>
      <w:szCs w:val="28"/>
      <w:lang w:val="el-GR" w:eastAsia="el-GR"/>
    </w:rPr>
  </w:style>
  <w:style w:type="character" w:customStyle="1" w:styleId="2Char0">
    <w:name w:val="Σώμα κείμενου με εσοχή 2 Char"/>
    <w:link w:val="2c"/>
    <w:uiPriority w:val="99"/>
    <w:qFormat/>
    <w:rsid w:val="00390B60"/>
    <w:rPr>
      <w:rFonts w:ascii="Cambria" w:hAnsi="Cambria"/>
      <w:b/>
      <w:bCs/>
      <w:color w:val="365F91"/>
      <w:sz w:val="28"/>
      <w:szCs w:val="28"/>
      <w:lang w:eastAsia="ja-JP"/>
    </w:rPr>
  </w:style>
  <w:style w:type="character" w:customStyle="1" w:styleId="Charb">
    <w:name w:val="Χάρτης εγγράφου Char"/>
    <w:uiPriority w:val="99"/>
    <w:semiHidden/>
    <w:qFormat/>
    <w:rsid w:val="00390B60"/>
    <w:rPr>
      <w:rFonts w:ascii="Tahoma" w:hAnsi="Tahoma" w:cs="Tahoma"/>
      <w:shd w:val="clear" w:color="auto" w:fill="000080"/>
      <w:lang w:eastAsia="en-US"/>
    </w:rPr>
  </w:style>
  <w:style w:type="character" w:customStyle="1" w:styleId="Charc">
    <w:name w:val="Τίτλος Char"/>
    <w:uiPriority w:val="99"/>
    <w:qFormat/>
    <w:rsid w:val="00390B60"/>
    <w:rPr>
      <w:rFonts w:ascii="Arial" w:hAnsi="Arial" w:cs="Arial"/>
      <w:b/>
      <w:bCs/>
      <w:caps/>
      <w:sz w:val="22"/>
      <w:szCs w:val="32"/>
      <w:lang w:eastAsia="en-US"/>
    </w:rPr>
  </w:style>
  <w:style w:type="character" w:customStyle="1" w:styleId="ListLabel355">
    <w:name w:val="ListLabel 355"/>
    <w:qFormat/>
    <w:rsid w:val="00390B60"/>
    <w:rPr>
      <w:rFonts w:cs="Times New Roman"/>
      <w:b w:val="0"/>
      <w:i w:val="0"/>
      <w:sz w:val="20"/>
      <w:szCs w:val="20"/>
    </w:rPr>
  </w:style>
  <w:style w:type="character" w:customStyle="1" w:styleId="ListLabel356">
    <w:name w:val="ListLabel 356"/>
    <w:qFormat/>
    <w:rsid w:val="00390B60"/>
    <w:rPr>
      <w:rFonts w:cs="Symbol"/>
      <w:lang w:val="el-GR"/>
    </w:rPr>
  </w:style>
  <w:style w:type="character" w:customStyle="1" w:styleId="ListLabel357">
    <w:name w:val="ListLabel 357"/>
    <w:qFormat/>
    <w:rsid w:val="00390B60"/>
    <w:rPr>
      <w:rFonts w:cs="Webdings"/>
      <w:color w:val="333399"/>
      <w:sz w:val="16"/>
    </w:rPr>
  </w:style>
  <w:style w:type="character" w:customStyle="1" w:styleId="ListLabel358">
    <w:name w:val="ListLabel 358"/>
    <w:qFormat/>
    <w:rsid w:val="00390B60"/>
    <w:rPr>
      <w:b/>
      <w:bCs/>
      <w:szCs w:val="22"/>
      <w:lang w:val="el-GR"/>
    </w:rPr>
  </w:style>
  <w:style w:type="character" w:customStyle="1" w:styleId="ListLabel359">
    <w:name w:val="ListLabel 359"/>
    <w:qFormat/>
    <w:rsid w:val="00390B60"/>
    <w:rPr>
      <w:rFonts w:eastAsia="Calibri"/>
      <w:lang w:val="el-GR"/>
    </w:rPr>
  </w:style>
  <w:style w:type="character" w:customStyle="1" w:styleId="ListLabel360">
    <w:name w:val="ListLabel 360"/>
    <w:qFormat/>
    <w:rsid w:val="00390B60"/>
    <w:rPr>
      <w:rFonts w:cs="Angsana New"/>
      <w:color w:val="000000"/>
      <w:szCs w:val="22"/>
      <w:highlight w:val="white"/>
      <w:lang w:val="el-GR"/>
    </w:rPr>
  </w:style>
  <w:style w:type="character" w:customStyle="1" w:styleId="ListLabel361">
    <w:name w:val="ListLabel 361"/>
    <w:qFormat/>
    <w:rsid w:val="00390B60"/>
    <w:rPr>
      <w:rFonts w:cs="Symbol"/>
      <w:lang w:val="el-GR"/>
    </w:rPr>
  </w:style>
  <w:style w:type="character" w:customStyle="1" w:styleId="ListLabel362">
    <w:name w:val="ListLabel 362"/>
    <w:qFormat/>
    <w:rsid w:val="00390B60"/>
    <w:rPr>
      <w:rFonts w:cs="Courier New"/>
    </w:rPr>
  </w:style>
  <w:style w:type="character" w:customStyle="1" w:styleId="ListLabel363">
    <w:name w:val="ListLabel 363"/>
    <w:qFormat/>
    <w:rsid w:val="00390B60"/>
    <w:rPr>
      <w:rFonts w:cs="Courier New"/>
    </w:rPr>
  </w:style>
  <w:style w:type="character" w:customStyle="1" w:styleId="ListLabel364">
    <w:name w:val="ListLabel 364"/>
    <w:qFormat/>
    <w:rsid w:val="00390B60"/>
    <w:rPr>
      <w:rFonts w:cs="Courier New"/>
    </w:rPr>
  </w:style>
  <w:style w:type="character" w:customStyle="1" w:styleId="ListLabel365">
    <w:name w:val="ListLabel 365"/>
    <w:qFormat/>
    <w:rsid w:val="00390B60"/>
    <w:rPr>
      <w:u w:val="single"/>
    </w:rPr>
  </w:style>
  <w:style w:type="character" w:customStyle="1" w:styleId="ListLabel366">
    <w:name w:val="ListLabel 366"/>
    <w:qFormat/>
    <w:rsid w:val="00390B60"/>
    <w:rPr>
      <w:rFonts w:cs="Courier New"/>
    </w:rPr>
  </w:style>
  <w:style w:type="character" w:customStyle="1" w:styleId="ListLabel367">
    <w:name w:val="ListLabel 367"/>
    <w:qFormat/>
    <w:rsid w:val="00390B60"/>
    <w:rPr>
      <w:rFonts w:cs="Courier New"/>
    </w:rPr>
  </w:style>
  <w:style w:type="character" w:customStyle="1" w:styleId="ListLabel368">
    <w:name w:val="ListLabel 368"/>
    <w:qFormat/>
    <w:rsid w:val="00390B60"/>
    <w:rPr>
      <w:rFonts w:cs="Courier New"/>
    </w:rPr>
  </w:style>
  <w:style w:type="character" w:customStyle="1" w:styleId="ListLabel369">
    <w:name w:val="ListLabel 369"/>
    <w:qFormat/>
    <w:rsid w:val="00390B60"/>
    <w:rPr>
      <w:rFonts w:cs="Courier New"/>
    </w:rPr>
  </w:style>
  <w:style w:type="character" w:customStyle="1" w:styleId="ListLabel370">
    <w:name w:val="ListLabel 370"/>
    <w:qFormat/>
    <w:rsid w:val="00390B60"/>
    <w:rPr>
      <w:rFonts w:cs="Courier New"/>
    </w:rPr>
  </w:style>
  <w:style w:type="character" w:customStyle="1" w:styleId="ListLabel371">
    <w:name w:val="ListLabel 371"/>
    <w:qFormat/>
    <w:rsid w:val="00390B60"/>
    <w:rPr>
      <w:rFonts w:eastAsia="Arial Unicode MS" w:cs="Calibri"/>
    </w:rPr>
  </w:style>
  <w:style w:type="character" w:customStyle="1" w:styleId="ListLabel372">
    <w:name w:val="ListLabel 372"/>
    <w:qFormat/>
    <w:rsid w:val="00390B60"/>
    <w:rPr>
      <w:rFonts w:cs="Courier New"/>
    </w:rPr>
  </w:style>
  <w:style w:type="character" w:customStyle="1" w:styleId="ListLabel373">
    <w:name w:val="ListLabel 373"/>
    <w:qFormat/>
    <w:rsid w:val="00390B60"/>
    <w:rPr>
      <w:rFonts w:cs="Courier New"/>
    </w:rPr>
  </w:style>
  <w:style w:type="character" w:customStyle="1" w:styleId="ListLabel374">
    <w:name w:val="ListLabel 374"/>
    <w:qFormat/>
    <w:rsid w:val="00390B60"/>
    <w:rPr>
      <w:rFonts w:cs="Courier New"/>
    </w:rPr>
  </w:style>
  <w:style w:type="character" w:customStyle="1" w:styleId="ListLabel375">
    <w:name w:val="ListLabel 375"/>
    <w:qFormat/>
    <w:rsid w:val="00390B60"/>
    <w:rPr>
      <w:rFonts w:cs="Courier New"/>
    </w:rPr>
  </w:style>
  <w:style w:type="character" w:customStyle="1" w:styleId="ListLabel376">
    <w:name w:val="ListLabel 376"/>
    <w:qFormat/>
    <w:rsid w:val="00390B60"/>
    <w:rPr>
      <w:rFonts w:cs="Courier New"/>
    </w:rPr>
  </w:style>
  <w:style w:type="character" w:customStyle="1" w:styleId="ListLabel377">
    <w:name w:val="ListLabel 377"/>
    <w:qFormat/>
    <w:rsid w:val="00390B60"/>
    <w:rPr>
      <w:rFonts w:cs="Courier New"/>
    </w:rPr>
  </w:style>
  <w:style w:type="character" w:customStyle="1" w:styleId="ListLabel378">
    <w:name w:val="ListLabel 378"/>
    <w:qFormat/>
    <w:rsid w:val="00390B60"/>
    <w:rPr>
      <w:rFonts w:cs="Times New Roman"/>
    </w:rPr>
  </w:style>
  <w:style w:type="character" w:customStyle="1" w:styleId="ListLabel379">
    <w:name w:val="ListLabel 379"/>
    <w:qFormat/>
    <w:rsid w:val="00390B60"/>
    <w:rPr>
      <w:rFonts w:cs="Times New Roman"/>
    </w:rPr>
  </w:style>
  <w:style w:type="character" w:customStyle="1" w:styleId="ListLabel380">
    <w:name w:val="ListLabel 380"/>
    <w:qFormat/>
    <w:rsid w:val="00390B60"/>
    <w:rPr>
      <w:rFonts w:cs="Times New Roman"/>
    </w:rPr>
  </w:style>
  <w:style w:type="character" w:customStyle="1" w:styleId="ListLabel381">
    <w:name w:val="ListLabel 381"/>
    <w:qFormat/>
    <w:rsid w:val="00390B60"/>
    <w:rPr>
      <w:rFonts w:cs="Times New Roman"/>
    </w:rPr>
  </w:style>
  <w:style w:type="character" w:customStyle="1" w:styleId="ListLabel382">
    <w:name w:val="ListLabel 382"/>
    <w:qFormat/>
    <w:rsid w:val="00390B60"/>
    <w:rPr>
      <w:rFonts w:cs="Times New Roman"/>
    </w:rPr>
  </w:style>
  <w:style w:type="character" w:customStyle="1" w:styleId="ListLabel383">
    <w:name w:val="ListLabel 383"/>
    <w:qFormat/>
    <w:rsid w:val="00390B60"/>
    <w:rPr>
      <w:rFonts w:cs="Times New Roman"/>
    </w:rPr>
  </w:style>
  <w:style w:type="character" w:customStyle="1" w:styleId="ListLabel384">
    <w:name w:val="ListLabel 384"/>
    <w:qFormat/>
    <w:rsid w:val="00390B60"/>
    <w:rPr>
      <w:rFonts w:cs="Times New Roman"/>
    </w:rPr>
  </w:style>
  <w:style w:type="character" w:customStyle="1" w:styleId="ListLabel385">
    <w:name w:val="ListLabel 385"/>
    <w:qFormat/>
    <w:rsid w:val="00390B60"/>
    <w:rPr>
      <w:rFonts w:cs="Times New Roman"/>
    </w:rPr>
  </w:style>
  <w:style w:type="character" w:customStyle="1" w:styleId="ListLabel386">
    <w:name w:val="ListLabel 386"/>
    <w:qFormat/>
    <w:rsid w:val="00390B60"/>
    <w:rPr>
      <w:rFonts w:cs="Times New Roman"/>
    </w:rPr>
  </w:style>
  <w:style w:type="character" w:customStyle="1" w:styleId="ListLabel387">
    <w:name w:val="ListLabel 387"/>
    <w:qFormat/>
    <w:rsid w:val="00390B60"/>
    <w:rPr>
      <w:rFonts w:eastAsia="Noto Sans Symbols" w:cs="Noto Sans Symbols"/>
    </w:rPr>
  </w:style>
  <w:style w:type="character" w:customStyle="1" w:styleId="ListLabel388">
    <w:name w:val="ListLabel 388"/>
    <w:qFormat/>
    <w:rsid w:val="00390B60"/>
    <w:rPr>
      <w:rFonts w:eastAsia="Courier New" w:cs="Courier New"/>
    </w:rPr>
  </w:style>
  <w:style w:type="character" w:customStyle="1" w:styleId="ListLabel389">
    <w:name w:val="ListLabel 389"/>
    <w:qFormat/>
    <w:rsid w:val="00390B60"/>
    <w:rPr>
      <w:rFonts w:eastAsia="Noto Sans Symbols" w:cs="Noto Sans Symbols"/>
    </w:rPr>
  </w:style>
  <w:style w:type="character" w:customStyle="1" w:styleId="ListLabel390">
    <w:name w:val="ListLabel 390"/>
    <w:qFormat/>
    <w:rsid w:val="00390B60"/>
    <w:rPr>
      <w:rFonts w:eastAsia="Noto Sans Symbols" w:cs="Noto Sans Symbols"/>
    </w:rPr>
  </w:style>
  <w:style w:type="character" w:customStyle="1" w:styleId="ListLabel391">
    <w:name w:val="ListLabel 391"/>
    <w:qFormat/>
    <w:rsid w:val="00390B60"/>
    <w:rPr>
      <w:rFonts w:eastAsia="Courier New" w:cs="Courier New"/>
    </w:rPr>
  </w:style>
  <w:style w:type="character" w:customStyle="1" w:styleId="ListLabel392">
    <w:name w:val="ListLabel 392"/>
    <w:qFormat/>
    <w:rsid w:val="00390B60"/>
    <w:rPr>
      <w:rFonts w:eastAsia="Noto Sans Symbols" w:cs="Noto Sans Symbols"/>
    </w:rPr>
  </w:style>
  <w:style w:type="character" w:customStyle="1" w:styleId="ListLabel393">
    <w:name w:val="ListLabel 393"/>
    <w:qFormat/>
    <w:rsid w:val="00390B60"/>
    <w:rPr>
      <w:rFonts w:eastAsia="Noto Sans Symbols" w:cs="Noto Sans Symbols"/>
    </w:rPr>
  </w:style>
  <w:style w:type="character" w:customStyle="1" w:styleId="ListLabel394">
    <w:name w:val="ListLabel 394"/>
    <w:qFormat/>
    <w:rsid w:val="00390B60"/>
    <w:rPr>
      <w:rFonts w:eastAsia="Courier New" w:cs="Courier New"/>
    </w:rPr>
  </w:style>
  <w:style w:type="character" w:customStyle="1" w:styleId="ListLabel395">
    <w:name w:val="ListLabel 395"/>
    <w:qFormat/>
    <w:rsid w:val="00390B60"/>
    <w:rPr>
      <w:rFonts w:eastAsia="Noto Sans Symbols" w:cs="Noto Sans Symbols"/>
    </w:rPr>
  </w:style>
  <w:style w:type="character" w:customStyle="1" w:styleId="ListLabel396">
    <w:name w:val="ListLabel 396"/>
    <w:qFormat/>
    <w:rsid w:val="00390B60"/>
    <w:rPr>
      <w:rFonts w:cs="Courier New"/>
    </w:rPr>
  </w:style>
  <w:style w:type="character" w:customStyle="1" w:styleId="ListLabel397">
    <w:name w:val="ListLabel 397"/>
    <w:qFormat/>
    <w:rsid w:val="00390B60"/>
    <w:rPr>
      <w:rFonts w:cs="Courier New"/>
    </w:rPr>
  </w:style>
  <w:style w:type="character" w:customStyle="1" w:styleId="ListLabel398">
    <w:name w:val="ListLabel 398"/>
    <w:qFormat/>
    <w:rsid w:val="00390B60"/>
    <w:rPr>
      <w:rFonts w:cs="Courier New"/>
    </w:rPr>
  </w:style>
  <w:style w:type="character" w:customStyle="1" w:styleId="ListLabel399">
    <w:name w:val="ListLabel 399"/>
    <w:qFormat/>
    <w:rsid w:val="00390B60"/>
    <w:rPr>
      <w:rFonts w:cs="Courier New"/>
    </w:rPr>
  </w:style>
  <w:style w:type="character" w:customStyle="1" w:styleId="ListLabel400">
    <w:name w:val="ListLabel 400"/>
    <w:qFormat/>
    <w:rsid w:val="00390B60"/>
    <w:rPr>
      <w:rFonts w:cs="Courier New"/>
    </w:rPr>
  </w:style>
  <w:style w:type="character" w:customStyle="1" w:styleId="ListLabel401">
    <w:name w:val="ListLabel 401"/>
    <w:qFormat/>
    <w:rsid w:val="00390B60"/>
    <w:rPr>
      <w:rFonts w:cs="Courier New"/>
    </w:rPr>
  </w:style>
  <w:style w:type="character" w:customStyle="1" w:styleId="ListLabel402">
    <w:name w:val="ListLabel 402"/>
    <w:qFormat/>
    <w:rsid w:val="00390B60"/>
    <w:rPr>
      <w:rFonts w:cs="Courier New"/>
    </w:rPr>
  </w:style>
  <w:style w:type="character" w:customStyle="1" w:styleId="ListLabel403">
    <w:name w:val="ListLabel 403"/>
    <w:qFormat/>
    <w:rsid w:val="00390B60"/>
    <w:rPr>
      <w:rFonts w:cs="Courier New"/>
    </w:rPr>
  </w:style>
  <w:style w:type="character" w:customStyle="1" w:styleId="ListLabel404">
    <w:name w:val="ListLabel 404"/>
    <w:qFormat/>
    <w:rsid w:val="00390B60"/>
    <w:rPr>
      <w:rFonts w:cs="Courier New"/>
    </w:rPr>
  </w:style>
  <w:style w:type="character" w:customStyle="1" w:styleId="ListLabel405">
    <w:name w:val="ListLabel 405"/>
    <w:qFormat/>
    <w:rsid w:val="00390B60"/>
    <w:rPr>
      <w:rFonts w:cs="Courier New"/>
    </w:rPr>
  </w:style>
  <w:style w:type="character" w:customStyle="1" w:styleId="ListLabel406">
    <w:name w:val="ListLabel 406"/>
    <w:qFormat/>
    <w:rsid w:val="00390B60"/>
    <w:rPr>
      <w:rFonts w:cs="Courier New"/>
    </w:rPr>
  </w:style>
  <w:style w:type="character" w:customStyle="1" w:styleId="ListLabel407">
    <w:name w:val="ListLabel 407"/>
    <w:qFormat/>
    <w:rsid w:val="00390B60"/>
    <w:rPr>
      <w:rFonts w:cs="Courier New"/>
    </w:rPr>
  </w:style>
  <w:style w:type="character" w:customStyle="1" w:styleId="ListLabel408">
    <w:name w:val="ListLabel 408"/>
    <w:qFormat/>
    <w:rsid w:val="00390B60"/>
    <w:rPr>
      <w:rFonts w:cs="Courier New"/>
    </w:rPr>
  </w:style>
  <w:style w:type="character" w:customStyle="1" w:styleId="ListLabel409">
    <w:name w:val="ListLabel 409"/>
    <w:qFormat/>
    <w:rsid w:val="00390B60"/>
    <w:rPr>
      <w:rFonts w:cs="Courier New"/>
    </w:rPr>
  </w:style>
  <w:style w:type="character" w:customStyle="1" w:styleId="ListLabel410">
    <w:name w:val="ListLabel 410"/>
    <w:qFormat/>
    <w:rsid w:val="00390B60"/>
    <w:rPr>
      <w:rFonts w:cs="Courier New"/>
    </w:rPr>
  </w:style>
  <w:style w:type="character" w:customStyle="1" w:styleId="ListLabel411">
    <w:name w:val="ListLabel 411"/>
    <w:qFormat/>
    <w:rsid w:val="00390B60"/>
    <w:rPr>
      <w:rFonts w:eastAsia="Noto Sans Symbols" w:cs="Noto Sans Symbols"/>
    </w:rPr>
  </w:style>
  <w:style w:type="character" w:customStyle="1" w:styleId="ListLabel412">
    <w:name w:val="ListLabel 412"/>
    <w:qFormat/>
    <w:rsid w:val="00390B60"/>
    <w:rPr>
      <w:rFonts w:eastAsia="Courier New" w:cs="Courier New"/>
    </w:rPr>
  </w:style>
  <w:style w:type="character" w:customStyle="1" w:styleId="ListLabel413">
    <w:name w:val="ListLabel 413"/>
    <w:qFormat/>
    <w:rsid w:val="00390B60"/>
    <w:rPr>
      <w:rFonts w:eastAsia="Noto Sans Symbols" w:cs="Noto Sans Symbols"/>
    </w:rPr>
  </w:style>
  <w:style w:type="character" w:customStyle="1" w:styleId="ListLabel414">
    <w:name w:val="ListLabel 414"/>
    <w:qFormat/>
    <w:rsid w:val="00390B60"/>
    <w:rPr>
      <w:rFonts w:eastAsia="Noto Sans Symbols" w:cs="Noto Sans Symbols"/>
    </w:rPr>
  </w:style>
  <w:style w:type="character" w:customStyle="1" w:styleId="ListLabel415">
    <w:name w:val="ListLabel 415"/>
    <w:qFormat/>
    <w:rsid w:val="00390B60"/>
    <w:rPr>
      <w:rFonts w:eastAsia="Courier New" w:cs="Courier New"/>
    </w:rPr>
  </w:style>
  <w:style w:type="character" w:customStyle="1" w:styleId="ListLabel416">
    <w:name w:val="ListLabel 416"/>
    <w:qFormat/>
    <w:rsid w:val="00390B60"/>
    <w:rPr>
      <w:rFonts w:eastAsia="Noto Sans Symbols" w:cs="Noto Sans Symbols"/>
    </w:rPr>
  </w:style>
  <w:style w:type="character" w:customStyle="1" w:styleId="ListLabel417">
    <w:name w:val="ListLabel 417"/>
    <w:qFormat/>
    <w:rsid w:val="00390B60"/>
    <w:rPr>
      <w:rFonts w:eastAsia="Noto Sans Symbols" w:cs="Noto Sans Symbols"/>
    </w:rPr>
  </w:style>
  <w:style w:type="character" w:customStyle="1" w:styleId="ListLabel418">
    <w:name w:val="ListLabel 418"/>
    <w:qFormat/>
    <w:rsid w:val="00390B60"/>
    <w:rPr>
      <w:rFonts w:eastAsia="Courier New" w:cs="Courier New"/>
    </w:rPr>
  </w:style>
  <w:style w:type="character" w:customStyle="1" w:styleId="ListLabel419">
    <w:name w:val="ListLabel 419"/>
    <w:qFormat/>
    <w:rsid w:val="00390B60"/>
    <w:rPr>
      <w:rFonts w:eastAsia="Noto Sans Symbols" w:cs="Noto Sans Symbols"/>
    </w:rPr>
  </w:style>
  <w:style w:type="character" w:customStyle="1" w:styleId="ListLabel420">
    <w:name w:val="ListLabel 420"/>
    <w:qFormat/>
    <w:rsid w:val="00390B60"/>
    <w:rPr>
      <w:rFonts w:cs="Courier New"/>
    </w:rPr>
  </w:style>
  <w:style w:type="character" w:customStyle="1" w:styleId="ListLabel421">
    <w:name w:val="ListLabel 421"/>
    <w:qFormat/>
    <w:rsid w:val="00390B60"/>
    <w:rPr>
      <w:rFonts w:cs="Courier New"/>
    </w:rPr>
  </w:style>
  <w:style w:type="character" w:customStyle="1" w:styleId="ListLabel422">
    <w:name w:val="ListLabel 422"/>
    <w:qFormat/>
    <w:rsid w:val="00390B60"/>
    <w:rPr>
      <w:rFonts w:cs="Courier New"/>
    </w:rPr>
  </w:style>
  <w:style w:type="character" w:customStyle="1" w:styleId="ListLabel423">
    <w:name w:val="ListLabel 423"/>
    <w:qFormat/>
    <w:rsid w:val="00390B60"/>
    <w:rPr>
      <w:rFonts w:cs="Courier New"/>
    </w:rPr>
  </w:style>
  <w:style w:type="character" w:customStyle="1" w:styleId="ListLabel424">
    <w:name w:val="ListLabel 424"/>
    <w:qFormat/>
    <w:rsid w:val="00390B60"/>
    <w:rPr>
      <w:rFonts w:cs="Courier New"/>
    </w:rPr>
  </w:style>
  <w:style w:type="character" w:customStyle="1" w:styleId="ListLabel425">
    <w:name w:val="ListLabel 425"/>
    <w:qFormat/>
    <w:rsid w:val="00390B60"/>
    <w:rPr>
      <w:rFonts w:cs="Courier New"/>
    </w:rPr>
  </w:style>
  <w:style w:type="character" w:customStyle="1" w:styleId="ListLabel426">
    <w:name w:val="ListLabel 426"/>
    <w:qFormat/>
    <w:rsid w:val="00390B60"/>
    <w:rPr>
      <w:rFonts w:cs="Courier New"/>
    </w:rPr>
  </w:style>
  <w:style w:type="character" w:customStyle="1" w:styleId="ListLabel427">
    <w:name w:val="ListLabel 427"/>
    <w:qFormat/>
    <w:rsid w:val="00390B60"/>
    <w:rPr>
      <w:rFonts w:cs="Courier New"/>
    </w:rPr>
  </w:style>
  <w:style w:type="character" w:customStyle="1" w:styleId="ListLabel428">
    <w:name w:val="ListLabel 428"/>
    <w:qFormat/>
    <w:rsid w:val="00390B60"/>
    <w:rPr>
      <w:rFonts w:cs="Courier New"/>
    </w:rPr>
  </w:style>
  <w:style w:type="character" w:customStyle="1" w:styleId="ListLabel429">
    <w:name w:val="ListLabel 429"/>
    <w:qFormat/>
    <w:rsid w:val="00390B60"/>
    <w:rPr>
      <w:rFonts w:cs="Courier New"/>
    </w:rPr>
  </w:style>
  <w:style w:type="character" w:customStyle="1" w:styleId="ListLabel430">
    <w:name w:val="ListLabel 430"/>
    <w:qFormat/>
    <w:rsid w:val="00390B60"/>
    <w:rPr>
      <w:rFonts w:cs="Courier New"/>
    </w:rPr>
  </w:style>
  <w:style w:type="character" w:customStyle="1" w:styleId="ListLabel431">
    <w:name w:val="ListLabel 431"/>
    <w:qFormat/>
    <w:rsid w:val="00390B60"/>
    <w:rPr>
      <w:rFonts w:cs="Courier New"/>
    </w:rPr>
  </w:style>
  <w:style w:type="character" w:customStyle="1" w:styleId="ListLabel432">
    <w:name w:val="ListLabel 432"/>
    <w:qFormat/>
    <w:rsid w:val="00390B60"/>
    <w:rPr>
      <w:rFonts w:cs="Courier New"/>
    </w:rPr>
  </w:style>
  <w:style w:type="character" w:customStyle="1" w:styleId="ListLabel433">
    <w:name w:val="ListLabel 433"/>
    <w:qFormat/>
    <w:rsid w:val="00390B60"/>
    <w:rPr>
      <w:rFonts w:cs="Courier New"/>
    </w:rPr>
  </w:style>
  <w:style w:type="character" w:customStyle="1" w:styleId="ListLabel434">
    <w:name w:val="ListLabel 434"/>
    <w:qFormat/>
    <w:rsid w:val="00390B60"/>
    <w:rPr>
      <w:rFonts w:cs="Courier New"/>
    </w:rPr>
  </w:style>
  <w:style w:type="character" w:customStyle="1" w:styleId="ListLabel435">
    <w:name w:val="ListLabel 435"/>
    <w:qFormat/>
    <w:rsid w:val="00390B60"/>
    <w:rPr>
      <w:rFonts w:cs="Courier New"/>
    </w:rPr>
  </w:style>
  <w:style w:type="character" w:customStyle="1" w:styleId="ListLabel436">
    <w:name w:val="ListLabel 436"/>
    <w:qFormat/>
    <w:rsid w:val="00390B60"/>
    <w:rPr>
      <w:rFonts w:eastAsia="Arial Unicode MS" w:cs="Calibri"/>
      <w:b/>
    </w:rPr>
  </w:style>
  <w:style w:type="character" w:customStyle="1" w:styleId="ListLabel437">
    <w:name w:val="ListLabel 437"/>
    <w:qFormat/>
    <w:rsid w:val="00390B60"/>
    <w:rPr>
      <w:rFonts w:cs="Courier New"/>
    </w:rPr>
  </w:style>
  <w:style w:type="character" w:customStyle="1" w:styleId="ListLabel438">
    <w:name w:val="ListLabel 438"/>
    <w:qFormat/>
    <w:rsid w:val="00390B60"/>
    <w:rPr>
      <w:rFonts w:cs="Courier New"/>
    </w:rPr>
  </w:style>
  <w:style w:type="character" w:customStyle="1" w:styleId="ListLabel439">
    <w:name w:val="ListLabel 439"/>
    <w:qFormat/>
    <w:rsid w:val="00390B60"/>
    <w:rPr>
      <w:rFonts w:cs="Courier New"/>
    </w:rPr>
  </w:style>
  <w:style w:type="character" w:customStyle="1" w:styleId="ListLabel440">
    <w:name w:val="ListLabel 440"/>
    <w:qFormat/>
    <w:rsid w:val="00390B60"/>
    <w:rPr>
      <w:rFonts w:cs="Times New Roman"/>
    </w:rPr>
  </w:style>
  <w:style w:type="character" w:customStyle="1" w:styleId="ListLabel441">
    <w:name w:val="ListLabel 441"/>
    <w:qFormat/>
    <w:rsid w:val="00390B60"/>
    <w:rPr>
      <w:rFonts w:cs="Symbol"/>
    </w:rPr>
  </w:style>
  <w:style w:type="character" w:customStyle="1" w:styleId="ListLabel442">
    <w:name w:val="ListLabel 442"/>
    <w:qFormat/>
    <w:rsid w:val="00390B60"/>
    <w:rPr>
      <w:rFonts w:cs="Courier New"/>
    </w:rPr>
  </w:style>
  <w:style w:type="character" w:customStyle="1" w:styleId="ListLabel443">
    <w:name w:val="ListLabel 443"/>
    <w:qFormat/>
    <w:rsid w:val="00390B60"/>
    <w:rPr>
      <w:rFonts w:cs="Wingdings"/>
    </w:rPr>
  </w:style>
  <w:style w:type="character" w:customStyle="1" w:styleId="ListLabel444">
    <w:name w:val="ListLabel 444"/>
    <w:qFormat/>
    <w:rsid w:val="00390B60"/>
    <w:rPr>
      <w:rFonts w:cs="Symbol"/>
    </w:rPr>
  </w:style>
  <w:style w:type="character" w:customStyle="1" w:styleId="ListLabel445">
    <w:name w:val="ListLabel 445"/>
    <w:qFormat/>
    <w:rsid w:val="00390B60"/>
    <w:rPr>
      <w:rFonts w:cs="Courier New"/>
    </w:rPr>
  </w:style>
  <w:style w:type="character" w:customStyle="1" w:styleId="ListLabel446">
    <w:name w:val="ListLabel 446"/>
    <w:qFormat/>
    <w:rsid w:val="00390B60"/>
    <w:rPr>
      <w:rFonts w:cs="Wingdings"/>
    </w:rPr>
  </w:style>
  <w:style w:type="character" w:customStyle="1" w:styleId="ListLabel447">
    <w:name w:val="ListLabel 447"/>
    <w:qFormat/>
    <w:rsid w:val="00390B60"/>
    <w:rPr>
      <w:rFonts w:cs="Symbol"/>
    </w:rPr>
  </w:style>
  <w:style w:type="character" w:customStyle="1" w:styleId="ListLabel448">
    <w:name w:val="ListLabel 448"/>
    <w:qFormat/>
    <w:rsid w:val="00390B60"/>
    <w:rPr>
      <w:rFonts w:cs="Courier New"/>
    </w:rPr>
  </w:style>
  <w:style w:type="character" w:customStyle="1" w:styleId="ListLabel449">
    <w:name w:val="ListLabel 449"/>
    <w:qFormat/>
    <w:rsid w:val="00390B60"/>
    <w:rPr>
      <w:rFonts w:cs="Wingdings"/>
    </w:rPr>
  </w:style>
  <w:style w:type="character" w:customStyle="1" w:styleId="ListLabel450">
    <w:name w:val="ListLabel 450"/>
    <w:qFormat/>
    <w:rsid w:val="00390B60"/>
    <w:rPr>
      <w:b w:val="0"/>
      <w:i w:val="0"/>
      <w:sz w:val="24"/>
      <w:u w:val="none"/>
    </w:rPr>
  </w:style>
  <w:style w:type="character" w:customStyle="1" w:styleId="ListLabel451">
    <w:name w:val="ListLabel 451"/>
    <w:qFormat/>
    <w:rsid w:val="00390B60"/>
    <w:rPr>
      <w:rFonts w:cs="Courier New"/>
    </w:rPr>
  </w:style>
  <w:style w:type="character" w:customStyle="1" w:styleId="ListLabel452">
    <w:name w:val="ListLabel 452"/>
    <w:qFormat/>
    <w:rsid w:val="00390B60"/>
    <w:rPr>
      <w:rFonts w:cs="Courier New"/>
    </w:rPr>
  </w:style>
  <w:style w:type="character" w:customStyle="1" w:styleId="ListLabel453">
    <w:name w:val="ListLabel 453"/>
    <w:qFormat/>
    <w:rsid w:val="00390B60"/>
    <w:rPr>
      <w:rFonts w:cs="Courier New"/>
    </w:rPr>
  </w:style>
  <w:style w:type="character" w:customStyle="1" w:styleId="ListLabel454">
    <w:name w:val="ListLabel 454"/>
    <w:qFormat/>
    <w:rsid w:val="00390B60"/>
    <w:rPr>
      <w:rFonts w:cs="Courier New"/>
    </w:rPr>
  </w:style>
  <w:style w:type="character" w:customStyle="1" w:styleId="ListLabel455">
    <w:name w:val="ListLabel 455"/>
    <w:qFormat/>
    <w:rsid w:val="00390B60"/>
    <w:rPr>
      <w:rFonts w:cs="Courier New"/>
    </w:rPr>
  </w:style>
  <w:style w:type="character" w:customStyle="1" w:styleId="ListLabel456">
    <w:name w:val="ListLabel 456"/>
    <w:qFormat/>
    <w:rsid w:val="00390B60"/>
    <w:rPr>
      <w:rFonts w:cs="Times New Roman"/>
      <w:b w:val="0"/>
      <w:i w:val="0"/>
      <w:sz w:val="20"/>
      <w:szCs w:val="20"/>
    </w:rPr>
  </w:style>
  <w:style w:type="character" w:customStyle="1" w:styleId="ListLabel457">
    <w:name w:val="ListLabel 457"/>
    <w:qFormat/>
    <w:rsid w:val="00390B60"/>
    <w:rPr>
      <w:b w:val="0"/>
    </w:rPr>
  </w:style>
  <w:style w:type="character" w:customStyle="1" w:styleId="ListLabel458">
    <w:name w:val="ListLabel 458"/>
    <w:qFormat/>
    <w:rsid w:val="00390B60"/>
    <w:rPr>
      <w:b w:val="0"/>
    </w:rPr>
  </w:style>
  <w:style w:type="character" w:customStyle="1" w:styleId="ListLabel459">
    <w:name w:val="ListLabel 459"/>
    <w:qFormat/>
    <w:rsid w:val="00390B60"/>
    <w:rPr>
      <w:b w:val="0"/>
    </w:rPr>
  </w:style>
  <w:style w:type="character" w:customStyle="1" w:styleId="ListLabel460">
    <w:name w:val="ListLabel 460"/>
    <w:qFormat/>
    <w:rsid w:val="00390B60"/>
    <w:rPr>
      <w:color w:val="00000A"/>
      <w:sz w:val="22"/>
    </w:rPr>
  </w:style>
  <w:style w:type="character" w:customStyle="1" w:styleId="ListLabel461">
    <w:name w:val="ListLabel 461"/>
    <w:qFormat/>
    <w:rsid w:val="00390B60"/>
    <w:rPr>
      <w:rFonts w:cs="Arial"/>
    </w:rPr>
  </w:style>
  <w:style w:type="character" w:customStyle="1" w:styleId="ListLabel462">
    <w:name w:val="ListLabel 462"/>
    <w:qFormat/>
    <w:rsid w:val="00390B60"/>
    <w:rPr>
      <w:rFonts w:ascii="Calibri" w:hAnsi="Calibri"/>
      <w:color w:val="00000A"/>
      <w:sz w:val="22"/>
    </w:rPr>
  </w:style>
  <w:style w:type="character" w:customStyle="1" w:styleId="ListLabel463">
    <w:name w:val="ListLabel 463"/>
    <w:qFormat/>
    <w:rsid w:val="00390B60"/>
    <w:rPr>
      <w:rFonts w:ascii="Calibri" w:hAnsi="Calibri"/>
      <w:color w:val="00000A"/>
      <w:sz w:val="22"/>
    </w:rPr>
  </w:style>
  <w:style w:type="character" w:customStyle="1" w:styleId="ListLabel464">
    <w:name w:val="ListLabel 464"/>
    <w:qFormat/>
    <w:rsid w:val="00390B60"/>
    <w:rPr>
      <w:rFonts w:ascii="Calibri" w:hAnsi="Calibri"/>
      <w:sz w:val="22"/>
      <w:szCs w:val="22"/>
    </w:rPr>
  </w:style>
  <w:style w:type="character" w:customStyle="1" w:styleId="ListLabel465">
    <w:name w:val="ListLabel 465"/>
    <w:qFormat/>
    <w:rsid w:val="00390B60"/>
    <w:rPr>
      <w:rFonts w:ascii="Calibri" w:hAnsi="Calibri"/>
      <w:b/>
      <w:sz w:val="22"/>
    </w:rPr>
  </w:style>
  <w:style w:type="character" w:customStyle="1" w:styleId="ListLabel466">
    <w:name w:val="ListLabel 466"/>
    <w:qFormat/>
    <w:rsid w:val="00390B60"/>
    <w:rPr>
      <w:rFonts w:cs="Symbol"/>
    </w:rPr>
  </w:style>
  <w:style w:type="character" w:customStyle="1" w:styleId="ListLabel467">
    <w:name w:val="ListLabel 467"/>
    <w:qFormat/>
    <w:rsid w:val="00390B60"/>
    <w:rPr>
      <w:rFonts w:cs="Courier New"/>
    </w:rPr>
  </w:style>
  <w:style w:type="character" w:customStyle="1" w:styleId="ListLabel468">
    <w:name w:val="ListLabel 468"/>
    <w:qFormat/>
    <w:rsid w:val="00390B60"/>
    <w:rPr>
      <w:rFonts w:cs="Wingdings"/>
    </w:rPr>
  </w:style>
  <w:style w:type="character" w:customStyle="1" w:styleId="ListLabel469">
    <w:name w:val="ListLabel 469"/>
    <w:qFormat/>
    <w:rsid w:val="00390B60"/>
    <w:rPr>
      <w:rFonts w:cs="Symbol"/>
    </w:rPr>
  </w:style>
  <w:style w:type="character" w:customStyle="1" w:styleId="ListLabel470">
    <w:name w:val="ListLabel 470"/>
    <w:qFormat/>
    <w:rsid w:val="00390B60"/>
    <w:rPr>
      <w:rFonts w:cs="Courier New"/>
    </w:rPr>
  </w:style>
  <w:style w:type="character" w:customStyle="1" w:styleId="ListLabel471">
    <w:name w:val="ListLabel 471"/>
    <w:qFormat/>
    <w:rsid w:val="00390B60"/>
    <w:rPr>
      <w:rFonts w:cs="Wingdings"/>
    </w:rPr>
  </w:style>
  <w:style w:type="character" w:customStyle="1" w:styleId="ListLabel472">
    <w:name w:val="ListLabel 472"/>
    <w:qFormat/>
    <w:rsid w:val="00390B60"/>
    <w:rPr>
      <w:rFonts w:cs="Symbol"/>
    </w:rPr>
  </w:style>
  <w:style w:type="character" w:customStyle="1" w:styleId="ListLabel473">
    <w:name w:val="ListLabel 473"/>
    <w:qFormat/>
    <w:rsid w:val="00390B60"/>
    <w:rPr>
      <w:rFonts w:cs="Courier New"/>
    </w:rPr>
  </w:style>
  <w:style w:type="character" w:customStyle="1" w:styleId="ListLabel474">
    <w:name w:val="ListLabel 474"/>
    <w:qFormat/>
    <w:rsid w:val="00390B60"/>
    <w:rPr>
      <w:rFonts w:cs="Wingdings"/>
    </w:rPr>
  </w:style>
  <w:style w:type="character" w:customStyle="1" w:styleId="ListLabel475">
    <w:name w:val="ListLabel 475"/>
    <w:qFormat/>
    <w:rsid w:val="00390B60"/>
    <w:rPr>
      <w:rFonts w:ascii="Calibri" w:hAnsi="Calibri"/>
      <w:b/>
      <w:sz w:val="22"/>
    </w:rPr>
  </w:style>
  <w:style w:type="character" w:customStyle="1" w:styleId="ListLabel476">
    <w:name w:val="ListLabel 476"/>
    <w:qFormat/>
    <w:rsid w:val="00390B60"/>
    <w:rPr>
      <w:rFonts w:ascii="Calibri" w:hAnsi="Calibri"/>
      <w:b/>
      <w:sz w:val="22"/>
    </w:rPr>
  </w:style>
  <w:style w:type="character" w:customStyle="1" w:styleId="ListLabel477">
    <w:name w:val="ListLabel 477"/>
    <w:qFormat/>
    <w:rsid w:val="00390B60"/>
    <w:rPr>
      <w:b w:val="0"/>
    </w:rPr>
  </w:style>
  <w:style w:type="character" w:customStyle="1" w:styleId="ListLabel478">
    <w:name w:val="ListLabel 478"/>
    <w:qFormat/>
    <w:rsid w:val="00390B60"/>
    <w:rPr>
      <w:rFonts w:ascii="Calibri" w:hAnsi="Calibri"/>
      <w:b/>
      <w:sz w:val="22"/>
    </w:rPr>
  </w:style>
  <w:style w:type="character" w:customStyle="1" w:styleId="ListLabel479">
    <w:name w:val="ListLabel 479"/>
    <w:qFormat/>
    <w:rsid w:val="00390B60"/>
    <w:rPr>
      <w:rFonts w:cs="Arial"/>
      <w:sz w:val="22"/>
      <w:szCs w:val="22"/>
    </w:rPr>
  </w:style>
  <w:style w:type="character" w:customStyle="1" w:styleId="ListLabel480">
    <w:name w:val="ListLabel 480"/>
    <w:qFormat/>
    <w:rsid w:val="00390B60"/>
    <w:rPr>
      <w:rFonts w:cs="Arial"/>
      <w:color w:val="00000A"/>
      <w:sz w:val="22"/>
      <w:szCs w:val="22"/>
    </w:rPr>
  </w:style>
  <w:style w:type="character" w:customStyle="1" w:styleId="ListLabel481">
    <w:name w:val="ListLabel 481"/>
    <w:qFormat/>
    <w:rsid w:val="00390B60"/>
    <w:rPr>
      <w:rFonts w:cs="Arial"/>
      <w:sz w:val="22"/>
      <w:szCs w:val="22"/>
    </w:rPr>
  </w:style>
  <w:style w:type="character" w:customStyle="1" w:styleId="ListLabel482">
    <w:name w:val="ListLabel 482"/>
    <w:qFormat/>
    <w:rsid w:val="00390B60"/>
    <w:rPr>
      <w:rFonts w:ascii="Calibri" w:hAnsi="Calibri"/>
      <w:b/>
      <w:sz w:val="22"/>
    </w:rPr>
  </w:style>
  <w:style w:type="character" w:customStyle="1" w:styleId="ListLabel483">
    <w:name w:val="ListLabel 483"/>
    <w:qFormat/>
    <w:rsid w:val="00390B60"/>
    <w:rPr>
      <w:b w:val="0"/>
    </w:rPr>
  </w:style>
  <w:style w:type="character" w:customStyle="1" w:styleId="ListLabel484">
    <w:name w:val="ListLabel 484"/>
    <w:qFormat/>
    <w:rsid w:val="00390B60"/>
    <w:rPr>
      <w:b w:val="0"/>
    </w:rPr>
  </w:style>
  <w:style w:type="character" w:customStyle="1" w:styleId="ListLabel485">
    <w:name w:val="ListLabel 485"/>
    <w:qFormat/>
    <w:rsid w:val="00390B60"/>
    <w:rPr>
      <w:b w:val="0"/>
    </w:rPr>
  </w:style>
  <w:style w:type="character" w:customStyle="1" w:styleId="ListLabel486">
    <w:name w:val="ListLabel 486"/>
    <w:qFormat/>
    <w:rsid w:val="00390B60"/>
    <w:rPr>
      <w:rFonts w:cs="Wingdings"/>
    </w:rPr>
  </w:style>
  <w:style w:type="character" w:customStyle="1" w:styleId="ListLabel487">
    <w:name w:val="ListLabel 487"/>
    <w:qFormat/>
    <w:rsid w:val="00390B60"/>
    <w:rPr>
      <w:rFonts w:cs="Arial"/>
      <w:sz w:val="22"/>
      <w:szCs w:val="22"/>
    </w:rPr>
  </w:style>
  <w:style w:type="character" w:customStyle="1" w:styleId="ListLabel488">
    <w:name w:val="ListLabel 488"/>
    <w:qFormat/>
    <w:rsid w:val="00390B60"/>
    <w:rPr>
      <w:rFonts w:cs="Arial"/>
      <w:strike w:val="0"/>
      <w:dstrike w:val="0"/>
      <w:sz w:val="22"/>
      <w:szCs w:val="22"/>
    </w:rPr>
  </w:style>
  <w:style w:type="character" w:customStyle="1" w:styleId="ListLabel489">
    <w:name w:val="ListLabel 489"/>
    <w:qFormat/>
    <w:rsid w:val="00390B60"/>
    <w:rPr>
      <w:rFonts w:cs="Arial"/>
      <w:sz w:val="22"/>
      <w:szCs w:val="22"/>
    </w:rPr>
  </w:style>
  <w:style w:type="character" w:customStyle="1" w:styleId="ListLabel490">
    <w:name w:val="ListLabel 490"/>
    <w:qFormat/>
    <w:rsid w:val="00390B60"/>
    <w:rPr>
      <w:rFonts w:cs="Arial"/>
      <w:sz w:val="22"/>
      <w:szCs w:val="22"/>
    </w:rPr>
  </w:style>
  <w:style w:type="character" w:customStyle="1" w:styleId="ListLabel491">
    <w:name w:val="ListLabel 491"/>
    <w:qFormat/>
    <w:rsid w:val="00390B60"/>
    <w:rPr>
      <w:strike w:val="0"/>
      <w:dstrike w:val="0"/>
    </w:rPr>
  </w:style>
  <w:style w:type="character" w:customStyle="1" w:styleId="ListLabel492">
    <w:name w:val="ListLabel 492"/>
    <w:qFormat/>
    <w:rsid w:val="00390B60"/>
    <w:rPr>
      <w:rFonts w:cs="Arial"/>
      <w:sz w:val="24"/>
      <w:szCs w:val="24"/>
    </w:rPr>
  </w:style>
  <w:style w:type="character" w:customStyle="1" w:styleId="ListLabel493">
    <w:name w:val="ListLabel 493"/>
    <w:qFormat/>
    <w:rsid w:val="00390B60"/>
    <w:rPr>
      <w:rFonts w:cs="Arial"/>
      <w:sz w:val="22"/>
      <w:szCs w:val="22"/>
    </w:rPr>
  </w:style>
  <w:style w:type="character" w:customStyle="1" w:styleId="ListLabel494">
    <w:name w:val="ListLabel 494"/>
    <w:qFormat/>
    <w:rsid w:val="00390B60"/>
    <w:rPr>
      <w:rFonts w:cs="Symbol"/>
    </w:rPr>
  </w:style>
  <w:style w:type="character" w:customStyle="1" w:styleId="ListLabel495">
    <w:name w:val="ListLabel 495"/>
    <w:qFormat/>
    <w:rsid w:val="00390B60"/>
    <w:rPr>
      <w:rFonts w:cs="Courier New"/>
    </w:rPr>
  </w:style>
  <w:style w:type="character" w:customStyle="1" w:styleId="ListLabel496">
    <w:name w:val="ListLabel 496"/>
    <w:qFormat/>
    <w:rsid w:val="00390B60"/>
    <w:rPr>
      <w:rFonts w:cs="Wingdings"/>
    </w:rPr>
  </w:style>
  <w:style w:type="character" w:customStyle="1" w:styleId="ListLabel497">
    <w:name w:val="ListLabel 497"/>
    <w:qFormat/>
    <w:rsid w:val="00390B60"/>
    <w:rPr>
      <w:rFonts w:cs="Symbol"/>
    </w:rPr>
  </w:style>
  <w:style w:type="character" w:customStyle="1" w:styleId="ListLabel498">
    <w:name w:val="ListLabel 498"/>
    <w:qFormat/>
    <w:rsid w:val="00390B60"/>
    <w:rPr>
      <w:rFonts w:cs="Courier New"/>
    </w:rPr>
  </w:style>
  <w:style w:type="character" w:customStyle="1" w:styleId="ListLabel499">
    <w:name w:val="ListLabel 499"/>
    <w:qFormat/>
    <w:rsid w:val="00390B60"/>
    <w:rPr>
      <w:rFonts w:cs="Wingdings"/>
    </w:rPr>
  </w:style>
  <w:style w:type="character" w:customStyle="1" w:styleId="ListLabel500">
    <w:name w:val="ListLabel 500"/>
    <w:qFormat/>
    <w:rsid w:val="00390B60"/>
    <w:rPr>
      <w:rFonts w:cs="Symbol"/>
    </w:rPr>
  </w:style>
  <w:style w:type="character" w:customStyle="1" w:styleId="ListLabel501">
    <w:name w:val="ListLabel 501"/>
    <w:qFormat/>
    <w:rsid w:val="00390B60"/>
    <w:rPr>
      <w:rFonts w:cs="Courier New"/>
    </w:rPr>
  </w:style>
  <w:style w:type="character" w:customStyle="1" w:styleId="ListLabel502">
    <w:name w:val="ListLabel 502"/>
    <w:qFormat/>
    <w:rsid w:val="00390B60"/>
    <w:rPr>
      <w:rFonts w:cs="Wingdings"/>
    </w:rPr>
  </w:style>
  <w:style w:type="character" w:customStyle="1" w:styleId="ListLabel503">
    <w:name w:val="ListLabel 503"/>
    <w:qFormat/>
    <w:rsid w:val="00390B60"/>
    <w:rPr>
      <w:rFonts w:cs="Symbol"/>
    </w:rPr>
  </w:style>
  <w:style w:type="character" w:customStyle="1" w:styleId="ListLabel504">
    <w:name w:val="ListLabel 504"/>
    <w:qFormat/>
    <w:rsid w:val="00390B60"/>
    <w:rPr>
      <w:rFonts w:cs="Courier New"/>
    </w:rPr>
  </w:style>
  <w:style w:type="character" w:customStyle="1" w:styleId="ListLabel505">
    <w:name w:val="ListLabel 505"/>
    <w:qFormat/>
    <w:rsid w:val="00390B60"/>
    <w:rPr>
      <w:rFonts w:cs="Wingdings"/>
    </w:rPr>
  </w:style>
  <w:style w:type="character" w:customStyle="1" w:styleId="ListLabel506">
    <w:name w:val="ListLabel 506"/>
    <w:qFormat/>
    <w:rsid w:val="00390B60"/>
    <w:rPr>
      <w:rFonts w:cs="Symbol"/>
    </w:rPr>
  </w:style>
  <w:style w:type="character" w:customStyle="1" w:styleId="ListLabel507">
    <w:name w:val="ListLabel 507"/>
    <w:qFormat/>
    <w:rsid w:val="00390B60"/>
    <w:rPr>
      <w:rFonts w:cs="Courier New"/>
    </w:rPr>
  </w:style>
  <w:style w:type="character" w:customStyle="1" w:styleId="ListLabel508">
    <w:name w:val="ListLabel 508"/>
    <w:qFormat/>
    <w:rsid w:val="00390B60"/>
    <w:rPr>
      <w:rFonts w:cs="Wingdings"/>
    </w:rPr>
  </w:style>
  <w:style w:type="character" w:customStyle="1" w:styleId="ListLabel509">
    <w:name w:val="ListLabel 509"/>
    <w:qFormat/>
    <w:rsid w:val="00390B60"/>
    <w:rPr>
      <w:rFonts w:cs="Symbol"/>
    </w:rPr>
  </w:style>
  <w:style w:type="character" w:customStyle="1" w:styleId="ListLabel510">
    <w:name w:val="ListLabel 510"/>
    <w:qFormat/>
    <w:rsid w:val="00390B60"/>
    <w:rPr>
      <w:rFonts w:cs="Courier New"/>
    </w:rPr>
  </w:style>
  <w:style w:type="character" w:customStyle="1" w:styleId="ListLabel511">
    <w:name w:val="ListLabel 511"/>
    <w:qFormat/>
    <w:rsid w:val="00390B60"/>
    <w:rPr>
      <w:rFonts w:cs="Wingdings"/>
    </w:rPr>
  </w:style>
  <w:style w:type="character" w:customStyle="1" w:styleId="ListLabel512">
    <w:name w:val="ListLabel 512"/>
    <w:qFormat/>
    <w:rsid w:val="00390B60"/>
    <w:rPr>
      <w:rFonts w:cs="Symbol"/>
      <w:sz w:val="22"/>
    </w:rPr>
  </w:style>
  <w:style w:type="character" w:customStyle="1" w:styleId="ListLabel513">
    <w:name w:val="ListLabel 513"/>
    <w:qFormat/>
    <w:rsid w:val="00390B60"/>
    <w:rPr>
      <w:rFonts w:cs="Courier New"/>
    </w:rPr>
  </w:style>
  <w:style w:type="character" w:customStyle="1" w:styleId="ListLabel514">
    <w:name w:val="ListLabel 514"/>
    <w:qFormat/>
    <w:rsid w:val="00390B60"/>
    <w:rPr>
      <w:rFonts w:cs="Wingdings"/>
    </w:rPr>
  </w:style>
  <w:style w:type="character" w:customStyle="1" w:styleId="ListLabel515">
    <w:name w:val="ListLabel 515"/>
    <w:qFormat/>
    <w:rsid w:val="00390B60"/>
    <w:rPr>
      <w:rFonts w:cs="Symbol"/>
    </w:rPr>
  </w:style>
  <w:style w:type="character" w:customStyle="1" w:styleId="ListLabel516">
    <w:name w:val="ListLabel 516"/>
    <w:qFormat/>
    <w:rsid w:val="00390B60"/>
    <w:rPr>
      <w:rFonts w:cs="Courier New"/>
    </w:rPr>
  </w:style>
  <w:style w:type="character" w:customStyle="1" w:styleId="ListLabel517">
    <w:name w:val="ListLabel 517"/>
    <w:qFormat/>
    <w:rsid w:val="00390B60"/>
    <w:rPr>
      <w:rFonts w:cs="Wingdings"/>
    </w:rPr>
  </w:style>
  <w:style w:type="character" w:customStyle="1" w:styleId="ListLabel518">
    <w:name w:val="ListLabel 518"/>
    <w:qFormat/>
    <w:rsid w:val="00390B60"/>
    <w:rPr>
      <w:rFonts w:cs="Symbol"/>
    </w:rPr>
  </w:style>
  <w:style w:type="character" w:customStyle="1" w:styleId="ListLabel519">
    <w:name w:val="ListLabel 519"/>
    <w:qFormat/>
    <w:rsid w:val="00390B60"/>
    <w:rPr>
      <w:rFonts w:cs="Courier New"/>
    </w:rPr>
  </w:style>
  <w:style w:type="character" w:customStyle="1" w:styleId="ListLabel520">
    <w:name w:val="ListLabel 520"/>
    <w:qFormat/>
    <w:rsid w:val="00390B60"/>
    <w:rPr>
      <w:rFonts w:cs="Wingdings"/>
    </w:rPr>
  </w:style>
  <w:style w:type="character" w:customStyle="1" w:styleId="ListLabel521">
    <w:name w:val="ListLabel 521"/>
    <w:qFormat/>
    <w:rsid w:val="00390B60"/>
    <w:rPr>
      <w:rFonts w:cs="Symbol"/>
    </w:rPr>
  </w:style>
  <w:style w:type="character" w:customStyle="1" w:styleId="ListLabel522">
    <w:name w:val="ListLabel 522"/>
    <w:qFormat/>
    <w:rsid w:val="00390B60"/>
    <w:rPr>
      <w:rFonts w:cs="Courier New"/>
    </w:rPr>
  </w:style>
  <w:style w:type="character" w:customStyle="1" w:styleId="ListLabel523">
    <w:name w:val="ListLabel 523"/>
    <w:qFormat/>
    <w:rsid w:val="00390B60"/>
    <w:rPr>
      <w:rFonts w:cs="Wingdings"/>
    </w:rPr>
  </w:style>
  <w:style w:type="character" w:customStyle="1" w:styleId="ListLabel524">
    <w:name w:val="ListLabel 524"/>
    <w:qFormat/>
    <w:rsid w:val="00390B60"/>
    <w:rPr>
      <w:rFonts w:cs="Symbol"/>
    </w:rPr>
  </w:style>
  <w:style w:type="character" w:customStyle="1" w:styleId="ListLabel525">
    <w:name w:val="ListLabel 525"/>
    <w:qFormat/>
    <w:rsid w:val="00390B60"/>
    <w:rPr>
      <w:rFonts w:cs="Courier New"/>
    </w:rPr>
  </w:style>
  <w:style w:type="character" w:customStyle="1" w:styleId="ListLabel526">
    <w:name w:val="ListLabel 526"/>
    <w:qFormat/>
    <w:rsid w:val="00390B60"/>
    <w:rPr>
      <w:rFonts w:cs="Wingdings"/>
    </w:rPr>
  </w:style>
  <w:style w:type="character" w:customStyle="1" w:styleId="ListLabel527">
    <w:name w:val="ListLabel 527"/>
    <w:qFormat/>
    <w:rsid w:val="00390B60"/>
    <w:rPr>
      <w:rFonts w:cs="Symbol"/>
    </w:rPr>
  </w:style>
  <w:style w:type="character" w:customStyle="1" w:styleId="ListLabel528">
    <w:name w:val="ListLabel 528"/>
    <w:qFormat/>
    <w:rsid w:val="00390B60"/>
    <w:rPr>
      <w:rFonts w:cs="Courier New"/>
    </w:rPr>
  </w:style>
  <w:style w:type="character" w:customStyle="1" w:styleId="ListLabel529">
    <w:name w:val="ListLabel 529"/>
    <w:qFormat/>
    <w:rsid w:val="00390B60"/>
    <w:rPr>
      <w:rFonts w:cs="Wingdings"/>
    </w:rPr>
  </w:style>
  <w:style w:type="character" w:customStyle="1" w:styleId="ListLabel530">
    <w:name w:val="ListLabel 530"/>
    <w:qFormat/>
    <w:rsid w:val="00390B60"/>
    <w:rPr>
      <w:rFonts w:cs="Symbol"/>
    </w:rPr>
  </w:style>
  <w:style w:type="character" w:customStyle="1" w:styleId="ListLabel531">
    <w:name w:val="ListLabel 531"/>
    <w:qFormat/>
    <w:rsid w:val="00390B60"/>
    <w:rPr>
      <w:rFonts w:cs="Courier New"/>
    </w:rPr>
  </w:style>
  <w:style w:type="character" w:customStyle="1" w:styleId="ListLabel532">
    <w:name w:val="ListLabel 532"/>
    <w:qFormat/>
    <w:rsid w:val="00390B60"/>
    <w:rPr>
      <w:rFonts w:cs="Wingdings"/>
    </w:rPr>
  </w:style>
  <w:style w:type="character" w:customStyle="1" w:styleId="ListLabel533">
    <w:name w:val="ListLabel 533"/>
    <w:qFormat/>
    <w:rsid w:val="00390B60"/>
    <w:rPr>
      <w:rFonts w:cs="Symbol"/>
    </w:rPr>
  </w:style>
  <w:style w:type="character" w:customStyle="1" w:styleId="ListLabel534">
    <w:name w:val="ListLabel 534"/>
    <w:qFormat/>
    <w:rsid w:val="00390B60"/>
    <w:rPr>
      <w:rFonts w:cs="Courier New"/>
    </w:rPr>
  </w:style>
  <w:style w:type="character" w:customStyle="1" w:styleId="ListLabel535">
    <w:name w:val="ListLabel 535"/>
    <w:qFormat/>
    <w:rsid w:val="00390B60"/>
    <w:rPr>
      <w:rFonts w:cs="Wingdings"/>
    </w:rPr>
  </w:style>
  <w:style w:type="character" w:customStyle="1" w:styleId="ListLabel536">
    <w:name w:val="ListLabel 536"/>
    <w:qFormat/>
    <w:rsid w:val="00390B60"/>
    <w:rPr>
      <w:rFonts w:cs="Symbol"/>
    </w:rPr>
  </w:style>
  <w:style w:type="character" w:customStyle="1" w:styleId="ListLabel537">
    <w:name w:val="ListLabel 537"/>
    <w:qFormat/>
    <w:rsid w:val="00390B60"/>
    <w:rPr>
      <w:rFonts w:cs="Courier New"/>
    </w:rPr>
  </w:style>
  <w:style w:type="character" w:customStyle="1" w:styleId="ListLabel538">
    <w:name w:val="ListLabel 538"/>
    <w:qFormat/>
    <w:rsid w:val="00390B60"/>
    <w:rPr>
      <w:rFonts w:cs="Wingdings"/>
    </w:rPr>
  </w:style>
  <w:style w:type="character" w:customStyle="1" w:styleId="ListLabel539">
    <w:name w:val="ListLabel 539"/>
    <w:qFormat/>
    <w:rsid w:val="00390B60"/>
    <w:rPr>
      <w:rFonts w:cs="Symbol"/>
      <w:sz w:val="18"/>
    </w:rPr>
  </w:style>
  <w:style w:type="character" w:customStyle="1" w:styleId="ListLabel540">
    <w:name w:val="ListLabel 540"/>
    <w:qFormat/>
    <w:rsid w:val="00390B60"/>
    <w:rPr>
      <w:sz w:val="22"/>
      <w:szCs w:val="22"/>
    </w:rPr>
  </w:style>
  <w:style w:type="character" w:customStyle="1" w:styleId="ListLabel541">
    <w:name w:val="ListLabel 541"/>
    <w:qFormat/>
    <w:rsid w:val="00390B60"/>
    <w:rPr>
      <w:rFonts w:ascii="Calibri" w:hAnsi="Calibri" w:cs="Symbol"/>
      <w:sz w:val="22"/>
    </w:rPr>
  </w:style>
  <w:style w:type="character" w:customStyle="1" w:styleId="ListLabel542">
    <w:name w:val="ListLabel 542"/>
    <w:qFormat/>
    <w:rsid w:val="00390B60"/>
    <w:rPr>
      <w:rFonts w:cs="Courier New"/>
    </w:rPr>
  </w:style>
  <w:style w:type="character" w:customStyle="1" w:styleId="ListLabel543">
    <w:name w:val="ListLabel 543"/>
    <w:qFormat/>
    <w:rsid w:val="00390B60"/>
    <w:rPr>
      <w:rFonts w:cs="Wingdings"/>
    </w:rPr>
  </w:style>
  <w:style w:type="character" w:customStyle="1" w:styleId="ListLabel544">
    <w:name w:val="ListLabel 544"/>
    <w:qFormat/>
    <w:rsid w:val="00390B60"/>
    <w:rPr>
      <w:rFonts w:cs="Symbol"/>
    </w:rPr>
  </w:style>
  <w:style w:type="character" w:customStyle="1" w:styleId="ListLabel545">
    <w:name w:val="ListLabel 545"/>
    <w:qFormat/>
    <w:rsid w:val="00390B60"/>
    <w:rPr>
      <w:rFonts w:cs="Courier New"/>
    </w:rPr>
  </w:style>
  <w:style w:type="character" w:customStyle="1" w:styleId="ListLabel546">
    <w:name w:val="ListLabel 546"/>
    <w:qFormat/>
    <w:rsid w:val="00390B60"/>
    <w:rPr>
      <w:rFonts w:cs="Wingdings"/>
    </w:rPr>
  </w:style>
  <w:style w:type="character" w:customStyle="1" w:styleId="ListLabel547">
    <w:name w:val="ListLabel 547"/>
    <w:qFormat/>
    <w:rsid w:val="00390B60"/>
    <w:rPr>
      <w:rFonts w:cs="Symbol"/>
    </w:rPr>
  </w:style>
  <w:style w:type="character" w:customStyle="1" w:styleId="ListLabel548">
    <w:name w:val="ListLabel 548"/>
    <w:qFormat/>
    <w:rsid w:val="00390B60"/>
    <w:rPr>
      <w:rFonts w:cs="Courier New"/>
    </w:rPr>
  </w:style>
  <w:style w:type="character" w:customStyle="1" w:styleId="ListLabel549">
    <w:name w:val="ListLabel 549"/>
    <w:qFormat/>
    <w:rsid w:val="00390B60"/>
    <w:rPr>
      <w:rFonts w:cs="Wingdings"/>
    </w:rPr>
  </w:style>
  <w:style w:type="character" w:customStyle="1" w:styleId="ListLabel550">
    <w:name w:val="ListLabel 550"/>
    <w:qFormat/>
    <w:rsid w:val="00390B60"/>
    <w:rPr>
      <w:rFonts w:cs="Courier New"/>
    </w:rPr>
  </w:style>
  <w:style w:type="character" w:customStyle="1" w:styleId="ListLabel551">
    <w:name w:val="ListLabel 551"/>
    <w:qFormat/>
    <w:rsid w:val="00390B60"/>
    <w:rPr>
      <w:rFonts w:cs="Angsana New"/>
      <w:color w:val="000000"/>
      <w:szCs w:val="22"/>
      <w:highlight w:val="white"/>
      <w:lang w:val="el-GR"/>
    </w:rPr>
  </w:style>
  <w:style w:type="character" w:customStyle="1" w:styleId="ListLabel552">
    <w:name w:val="ListLabel 552"/>
    <w:qFormat/>
    <w:rsid w:val="00390B60"/>
    <w:rPr>
      <w:rFonts w:cs="Courier New"/>
    </w:rPr>
  </w:style>
  <w:style w:type="character" w:customStyle="1" w:styleId="ListLabel553">
    <w:name w:val="ListLabel 553"/>
    <w:qFormat/>
    <w:rsid w:val="00390B60"/>
    <w:rPr>
      <w:b w:val="0"/>
    </w:rPr>
  </w:style>
  <w:style w:type="character" w:customStyle="1" w:styleId="ListLabel554">
    <w:name w:val="ListLabel 554"/>
    <w:qFormat/>
    <w:rsid w:val="00390B60"/>
    <w:rPr>
      <w:rFonts w:cs="Courier New"/>
    </w:rPr>
  </w:style>
  <w:style w:type="character" w:customStyle="1" w:styleId="ListLabel555">
    <w:name w:val="ListLabel 555"/>
    <w:qFormat/>
    <w:rsid w:val="00390B60"/>
    <w:rPr>
      <w:rFonts w:cs="Courier New"/>
    </w:rPr>
  </w:style>
  <w:style w:type="character" w:customStyle="1" w:styleId="ListLabel556">
    <w:name w:val="ListLabel 556"/>
    <w:qFormat/>
    <w:rsid w:val="00390B60"/>
    <w:rPr>
      <w:rFonts w:cs="Courier New"/>
    </w:rPr>
  </w:style>
  <w:style w:type="character" w:customStyle="1" w:styleId="ListLabel557">
    <w:name w:val="ListLabel 557"/>
    <w:qFormat/>
    <w:rsid w:val="00390B60"/>
    <w:rPr>
      <w:rFonts w:cs="Courier New"/>
    </w:rPr>
  </w:style>
  <w:style w:type="character" w:customStyle="1" w:styleId="ListLabel558">
    <w:name w:val="ListLabel 558"/>
    <w:qFormat/>
    <w:rsid w:val="00390B60"/>
    <w:rPr>
      <w:rFonts w:cs="Courier New"/>
    </w:rPr>
  </w:style>
  <w:style w:type="character" w:customStyle="1" w:styleId="ListLabel559">
    <w:name w:val="ListLabel 559"/>
    <w:qFormat/>
    <w:rsid w:val="00390B60"/>
    <w:rPr>
      <w:rFonts w:cs="Courier New"/>
    </w:rPr>
  </w:style>
  <w:style w:type="character" w:customStyle="1" w:styleId="ListLabel560">
    <w:name w:val="ListLabel 560"/>
    <w:qFormat/>
    <w:rsid w:val="00390B60"/>
    <w:rPr>
      <w:rFonts w:cs="Courier New"/>
    </w:rPr>
  </w:style>
  <w:style w:type="character" w:customStyle="1" w:styleId="ListLabel561">
    <w:name w:val="ListLabel 561"/>
    <w:qFormat/>
    <w:rsid w:val="00390B60"/>
    <w:rPr>
      <w:rFonts w:eastAsia="Calibri" w:cs="Calibri"/>
    </w:rPr>
  </w:style>
  <w:style w:type="character" w:customStyle="1" w:styleId="ListLabel562">
    <w:name w:val="ListLabel 562"/>
    <w:qFormat/>
    <w:rsid w:val="00390B60"/>
    <w:rPr>
      <w:rFonts w:cs="Courier New"/>
    </w:rPr>
  </w:style>
  <w:style w:type="character" w:customStyle="1" w:styleId="ListLabel563">
    <w:name w:val="ListLabel 563"/>
    <w:qFormat/>
    <w:rsid w:val="00390B60"/>
    <w:rPr>
      <w:rFonts w:cs="Courier New"/>
    </w:rPr>
  </w:style>
  <w:style w:type="character" w:customStyle="1" w:styleId="ListLabel564">
    <w:name w:val="ListLabel 564"/>
    <w:qFormat/>
    <w:rsid w:val="00390B60"/>
    <w:rPr>
      <w:rFonts w:cs="Courier New"/>
    </w:rPr>
  </w:style>
  <w:style w:type="character" w:customStyle="1" w:styleId="ListLabel565">
    <w:name w:val="ListLabel 565"/>
    <w:qFormat/>
    <w:rsid w:val="00390B60"/>
    <w:rPr>
      <w:rFonts w:cs="Times New Roman"/>
    </w:rPr>
  </w:style>
  <w:style w:type="character" w:customStyle="1" w:styleId="ListLabel566">
    <w:name w:val="ListLabel 566"/>
    <w:qFormat/>
    <w:rsid w:val="00390B60"/>
    <w:rPr>
      <w:rFonts w:cs="Times New Roman"/>
    </w:rPr>
  </w:style>
  <w:style w:type="character" w:customStyle="1" w:styleId="ListLabel567">
    <w:name w:val="ListLabel 567"/>
    <w:qFormat/>
    <w:rsid w:val="00390B60"/>
    <w:rPr>
      <w:rFonts w:cs="Times New Roman"/>
    </w:rPr>
  </w:style>
  <w:style w:type="character" w:customStyle="1" w:styleId="ListLabel568">
    <w:name w:val="ListLabel 568"/>
    <w:qFormat/>
    <w:rsid w:val="00390B60"/>
    <w:rPr>
      <w:rFonts w:cs="Times New Roman"/>
    </w:rPr>
  </w:style>
  <w:style w:type="character" w:customStyle="1" w:styleId="ListLabel569">
    <w:name w:val="ListLabel 569"/>
    <w:qFormat/>
    <w:rsid w:val="00390B60"/>
    <w:rPr>
      <w:rFonts w:cs="Times New Roman"/>
    </w:rPr>
  </w:style>
  <w:style w:type="character" w:customStyle="1" w:styleId="ListLabel570">
    <w:name w:val="ListLabel 570"/>
    <w:qFormat/>
    <w:rsid w:val="00390B60"/>
    <w:rPr>
      <w:rFonts w:cs="Times New Roman"/>
    </w:rPr>
  </w:style>
  <w:style w:type="character" w:customStyle="1" w:styleId="ListLabel571">
    <w:name w:val="ListLabel 571"/>
    <w:qFormat/>
    <w:rsid w:val="00390B60"/>
    <w:rPr>
      <w:rFonts w:cs="Times New Roman"/>
    </w:rPr>
  </w:style>
  <w:style w:type="character" w:customStyle="1" w:styleId="ListLabel572">
    <w:name w:val="ListLabel 572"/>
    <w:qFormat/>
    <w:rsid w:val="00390B60"/>
    <w:rPr>
      <w:rFonts w:cs="Times New Roman"/>
    </w:rPr>
  </w:style>
  <w:style w:type="character" w:customStyle="1" w:styleId="ListLabel573">
    <w:name w:val="ListLabel 573"/>
    <w:qFormat/>
    <w:rsid w:val="00390B60"/>
    <w:rPr>
      <w:rFonts w:cs="Times New Roman"/>
      <w:b w:val="0"/>
      <w:i w:val="0"/>
      <w:color w:val="00000A"/>
      <w:sz w:val="22"/>
      <w:szCs w:val="20"/>
      <w:u w:val="none"/>
    </w:rPr>
  </w:style>
  <w:style w:type="character" w:customStyle="1" w:styleId="ListLabel574">
    <w:name w:val="ListLabel 574"/>
    <w:qFormat/>
    <w:rsid w:val="00390B60"/>
    <w:rPr>
      <w:rFonts w:cs="Times New Roman"/>
      <w:b w:val="0"/>
      <w:i w:val="0"/>
      <w:color w:val="00000A"/>
      <w:sz w:val="22"/>
      <w:szCs w:val="20"/>
      <w:u w:val="none"/>
    </w:rPr>
  </w:style>
  <w:style w:type="character" w:customStyle="1" w:styleId="ListLabel575">
    <w:name w:val="ListLabel 575"/>
    <w:qFormat/>
    <w:rsid w:val="00390B60"/>
    <w:rPr>
      <w:rFonts w:cs="Times New Roman"/>
      <w:b w:val="0"/>
      <w:i w:val="0"/>
      <w:color w:val="00000A"/>
      <w:sz w:val="22"/>
      <w:szCs w:val="20"/>
      <w:u w:val="none"/>
    </w:rPr>
  </w:style>
  <w:style w:type="character" w:customStyle="1" w:styleId="ListLabel576">
    <w:name w:val="ListLabel 576"/>
    <w:qFormat/>
    <w:rsid w:val="00390B60"/>
    <w:rPr>
      <w:rFonts w:cs="Times New Roman"/>
      <w:b w:val="0"/>
      <w:i w:val="0"/>
      <w:color w:val="00000A"/>
      <w:sz w:val="22"/>
      <w:szCs w:val="20"/>
      <w:u w:val="none"/>
    </w:rPr>
  </w:style>
  <w:style w:type="character" w:customStyle="1" w:styleId="ListLabel577">
    <w:name w:val="ListLabel 577"/>
    <w:qFormat/>
    <w:rsid w:val="00390B60"/>
    <w:rPr>
      <w:rFonts w:cs="Times New Roman"/>
      <w:b w:val="0"/>
      <w:i w:val="0"/>
      <w:color w:val="00000A"/>
      <w:sz w:val="22"/>
      <w:szCs w:val="20"/>
      <w:u w:val="none"/>
    </w:rPr>
  </w:style>
  <w:style w:type="character" w:customStyle="1" w:styleId="ListLabel578">
    <w:name w:val="ListLabel 578"/>
    <w:qFormat/>
    <w:rsid w:val="00390B60"/>
    <w:rPr>
      <w:rFonts w:cs="Times New Roman"/>
      <w:b w:val="0"/>
      <w:i w:val="0"/>
      <w:color w:val="00000A"/>
      <w:sz w:val="22"/>
      <w:szCs w:val="20"/>
      <w:u w:val="none"/>
    </w:rPr>
  </w:style>
  <w:style w:type="character" w:customStyle="1" w:styleId="ListLabel579">
    <w:name w:val="ListLabel 579"/>
    <w:qFormat/>
    <w:rsid w:val="00390B60"/>
    <w:rPr>
      <w:rFonts w:cs="Times New Roman"/>
      <w:b w:val="0"/>
      <w:i w:val="0"/>
      <w:color w:val="00000A"/>
      <w:sz w:val="22"/>
      <w:szCs w:val="20"/>
      <w:u w:val="none"/>
    </w:rPr>
  </w:style>
  <w:style w:type="character" w:customStyle="1" w:styleId="ListLabel580">
    <w:name w:val="ListLabel 580"/>
    <w:qFormat/>
    <w:rsid w:val="00390B60"/>
    <w:rPr>
      <w:rFonts w:cs="Times New Roman"/>
      <w:b w:val="0"/>
      <w:i w:val="0"/>
      <w:color w:val="00000A"/>
      <w:sz w:val="22"/>
      <w:szCs w:val="20"/>
      <w:u w:val="none"/>
    </w:rPr>
  </w:style>
  <w:style w:type="character" w:customStyle="1" w:styleId="ListLabel581">
    <w:name w:val="ListLabel 581"/>
    <w:qFormat/>
    <w:rsid w:val="00390B60"/>
    <w:rPr>
      <w:rFonts w:cs="Times New Roman"/>
      <w:b w:val="0"/>
      <w:i w:val="0"/>
      <w:color w:val="00000A"/>
      <w:sz w:val="22"/>
      <w:szCs w:val="20"/>
      <w:u w:val="none"/>
    </w:rPr>
  </w:style>
  <w:style w:type="character" w:customStyle="1" w:styleId="ListLabel582">
    <w:name w:val="ListLabel 582"/>
    <w:qFormat/>
    <w:rsid w:val="00390B60"/>
    <w:rPr>
      <w:rFonts w:cs="Times New Roman"/>
      <w:b w:val="0"/>
      <w:i w:val="0"/>
      <w:color w:val="00000A"/>
      <w:sz w:val="22"/>
      <w:szCs w:val="20"/>
      <w:u w:val="none"/>
    </w:rPr>
  </w:style>
  <w:style w:type="character" w:customStyle="1" w:styleId="ListLabel583">
    <w:name w:val="ListLabel 583"/>
    <w:qFormat/>
    <w:rsid w:val="00390B60"/>
    <w:rPr>
      <w:rFonts w:cs="Times New Roman"/>
      <w:b w:val="0"/>
      <w:i w:val="0"/>
      <w:color w:val="00000A"/>
      <w:sz w:val="22"/>
      <w:szCs w:val="20"/>
      <w:u w:val="none"/>
    </w:rPr>
  </w:style>
  <w:style w:type="character" w:customStyle="1" w:styleId="ListLabel584">
    <w:name w:val="ListLabel 584"/>
    <w:qFormat/>
    <w:rsid w:val="00390B60"/>
    <w:rPr>
      <w:rFonts w:cs="Times New Roman"/>
      <w:b w:val="0"/>
      <w:i w:val="0"/>
      <w:color w:val="00000A"/>
      <w:sz w:val="22"/>
      <w:szCs w:val="20"/>
      <w:u w:val="none"/>
    </w:rPr>
  </w:style>
  <w:style w:type="character" w:customStyle="1" w:styleId="ListLabel585">
    <w:name w:val="ListLabel 585"/>
    <w:qFormat/>
    <w:rsid w:val="00390B60"/>
    <w:rPr>
      <w:rFonts w:cs="Times New Roman"/>
      <w:b w:val="0"/>
      <w:i w:val="0"/>
      <w:color w:val="00000A"/>
      <w:sz w:val="22"/>
      <w:szCs w:val="20"/>
      <w:u w:val="none"/>
    </w:rPr>
  </w:style>
  <w:style w:type="character" w:customStyle="1" w:styleId="ListLabel586">
    <w:name w:val="ListLabel 586"/>
    <w:qFormat/>
    <w:rsid w:val="00390B60"/>
    <w:rPr>
      <w:rFonts w:cs="Times New Roman"/>
      <w:b w:val="0"/>
      <w:i w:val="0"/>
      <w:color w:val="00000A"/>
      <w:sz w:val="22"/>
      <w:szCs w:val="20"/>
      <w:u w:val="none"/>
    </w:rPr>
  </w:style>
  <w:style w:type="character" w:customStyle="1" w:styleId="ListLabel587">
    <w:name w:val="ListLabel 587"/>
    <w:qFormat/>
    <w:rsid w:val="00390B60"/>
    <w:rPr>
      <w:rFonts w:cs="Times New Roman"/>
      <w:b w:val="0"/>
      <w:i w:val="0"/>
      <w:color w:val="00000A"/>
      <w:sz w:val="22"/>
      <w:szCs w:val="20"/>
      <w:u w:val="none"/>
    </w:rPr>
  </w:style>
  <w:style w:type="character" w:customStyle="1" w:styleId="ListLabel588">
    <w:name w:val="ListLabel 588"/>
    <w:qFormat/>
    <w:rsid w:val="00390B60"/>
    <w:rPr>
      <w:rFonts w:cs="Times New Roman"/>
      <w:b w:val="0"/>
      <w:i w:val="0"/>
      <w:color w:val="00000A"/>
      <w:sz w:val="22"/>
      <w:szCs w:val="20"/>
      <w:u w:val="none"/>
    </w:rPr>
  </w:style>
  <w:style w:type="character" w:customStyle="1" w:styleId="ListLabel589">
    <w:name w:val="ListLabel 589"/>
    <w:qFormat/>
    <w:rsid w:val="00390B60"/>
    <w:rPr>
      <w:rFonts w:cs="Times New Roman"/>
      <w:b w:val="0"/>
      <w:i w:val="0"/>
      <w:color w:val="00000A"/>
      <w:sz w:val="22"/>
      <w:szCs w:val="20"/>
      <w:u w:val="none"/>
    </w:rPr>
  </w:style>
  <w:style w:type="character" w:customStyle="1" w:styleId="ListLabel590">
    <w:name w:val="ListLabel 590"/>
    <w:qFormat/>
    <w:rsid w:val="00390B60"/>
    <w:rPr>
      <w:rFonts w:cs="Times New Roman"/>
      <w:b w:val="0"/>
      <w:i w:val="0"/>
      <w:color w:val="00000A"/>
      <w:sz w:val="22"/>
      <w:szCs w:val="20"/>
      <w:u w:val="none"/>
    </w:rPr>
  </w:style>
  <w:style w:type="character" w:customStyle="1" w:styleId="ListLabel591">
    <w:name w:val="ListLabel 591"/>
    <w:qFormat/>
    <w:rsid w:val="00390B60"/>
    <w:rPr>
      <w:rFonts w:cs="Times New Roman"/>
      <w:b w:val="0"/>
      <w:i w:val="0"/>
      <w:color w:val="00000A"/>
      <w:sz w:val="22"/>
      <w:szCs w:val="20"/>
      <w:u w:val="none"/>
    </w:rPr>
  </w:style>
  <w:style w:type="character" w:customStyle="1" w:styleId="ListLabel592">
    <w:name w:val="ListLabel 592"/>
    <w:qFormat/>
    <w:rsid w:val="00390B60"/>
    <w:rPr>
      <w:rFonts w:cs="Times New Roman"/>
      <w:b w:val="0"/>
      <w:i w:val="0"/>
      <w:color w:val="00000A"/>
      <w:sz w:val="22"/>
      <w:szCs w:val="20"/>
      <w:u w:val="none"/>
    </w:rPr>
  </w:style>
  <w:style w:type="character" w:customStyle="1" w:styleId="ListLabel593">
    <w:name w:val="ListLabel 593"/>
    <w:qFormat/>
    <w:rsid w:val="00390B60"/>
    <w:rPr>
      <w:rFonts w:cs="Times New Roman"/>
      <w:b w:val="0"/>
      <w:i w:val="0"/>
      <w:color w:val="00000A"/>
      <w:sz w:val="22"/>
      <w:szCs w:val="20"/>
      <w:u w:val="none"/>
    </w:rPr>
  </w:style>
  <w:style w:type="character" w:customStyle="1" w:styleId="ListLabel594">
    <w:name w:val="ListLabel 594"/>
    <w:qFormat/>
    <w:rsid w:val="00390B60"/>
    <w:rPr>
      <w:rFonts w:cs="Courier New"/>
    </w:rPr>
  </w:style>
  <w:style w:type="character" w:customStyle="1" w:styleId="ListLabel595">
    <w:name w:val="ListLabel 595"/>
    <w:qFormat/>
    <w:rsid w:val="00390B60"/>
    <w:rPr>
      <w:rFonts w:cs="Courier New"/>
    </w:rPr>
  </w:style>
  <w:style w:type="character" w:customStyle="1" w:styleId="ListLabel596">
    <w:name w:val="ListLabel 596"/>
    <w:qFormat/>
    <w:rsid w:val="00390B60"/>
    <w:rPr>
      <w:rFonts w:cs="Courier New"/>
    </w:rPr>
  </w:style>
  <w:style w:type="character" w:customStyle="1" w:styleId="ListLabel597">
    <w:name w:val="ListLabel 597"/>
    <w:qFormat/>
    <w:rsid w:val="00390B60"/>
    <w:rPr>
      <w:rFonts w:cs="Courier New"/>
    </w:rPr>
  </w:style>
  <w:style w:type="character" w:customStyle="1" w:styleId="ListLabel598">
    <w:name w:val="ListLabel 598"/>
    <w:qFormat/>
    <w:rsid w:val="00390B60"/>
    <w:rPr>
      <w:rFonts w:cs="Courier New"/>
    </w:rPr>
  </w:style>
  <w:style w:type="character" w:customStyle="1" w:styleId="ListLabel599">
    <w:name w:val="ListLabel 599"/>
    <w:qFormat/>
    <w:rsid w:val="00390B60"/>
    <w:rPr>
      <w:rFonts w:cs="Courier New"/>
    </w:rPr>
  </w:style>
  <w:style w:type="character" w:customStyle="1" w:styleId="ListLabel600">
    <w:name w:val="ListLabel 600"/>
    <w:qFormat/>
    <w:rsid w:val="00390B60"/>
    <w:rPr>
      <w:rFonts w:cs="Courier New"/>
    </w:rPr>
  </w:style>
  <w:style w:type="character" w:customStyle="1" w:styleId="ListLabel601">
    <w:name w:val="ListLabel 601"/>
    <w:qFormat/>
    <w:rsid w:val="00390B60"/>
    <w:rPr>
      <w:rFonts w:cs="Courier New"/>
    </w:rPr>
  </w:style>
  <w:style w:type="character" w:customStyle="1" w:styleId="ListLabel602">
    <w:name w:val="ListLabel 602"/>
    <w:qFormat/>
    <w:rsid w:val="00390B60"/>
    <w:rPr>
      <w:rFonts w:cs="Courier New"/>
    </w:rPr>
  </w:style>
  <w:style w:type="character" w:customStyle="1" w:styleId="ListLabel603">
    <w:name w:val="ListLabel 603"/>
    <w:qFormat/>
    <w:rsid w:val="00390B60"/>
    <w:rPr>
      <w:rFonts w:cs="Courier New"/>
    </w:rPr>
  </w:style>
  <w:style w:type="character" w:customStyle="1" w:styleId="ListLabel604">
    <w:name w:val="ListLabel 604"/>
    <w:qFormat/>
    <w:rsid w:val="00390B60"/>
    <w:rPr>
      <w:rFonts w:cs="Courier New"/>
    </w:rPr>
  </w:style>
  <w:style w:type="character" w:customStyle="1" w:styleId="ListLabel605">
    <w:name w:val="ListLabel 605"/>
    <w:qFormat/>
    <w:rsid w:val="00390B60"/>
    <w:rPr>
      <w:rFonts w:cs="Courier New"/>
    </w:rPr>
  </w:style>
  <w:style w:type="character" w:customStyle="1" w:styleId="IndexLink">
    <w:name w:val="Index Link"/>
    <w:qFormat/>
    <w:rsid w:val="00390B60"/>
  </w:style>
  <w:style w:type="character" w:customStyle="1" w:styleId="EndnoteAnchor">
    <w:name w:val="Endnote Anchor"/>
    <w:rsid w:val="00390B60"/>
    <w:rPr>
      <w:vertAlign w:val="superscript"/>
    </w:rPr>
  </w:style>
  <w:style w:type="character" w:customStyle="1" w:styleId="EndnoteCharacters">
    <w:name w:val="Endnote Characters"/>
    <w:qFormat/>
    <w:rsid w:val="00390B60"/>
  </w:style>
  <w:style w:type="paragraph" w:customStyle="1" w:styleId="Heading">
    <w:name w:val="Heading"/>
    <w:basedOn w:val="a2"/>
    <w:next w:val="af4"/>
    <w:qFormat/>
    <w:rsid w:val="00390B60"/>
    <w:pPr>
      <w:keepNext/>
      <w:spacing w:before="240"/>
    </w:pPr>
    <w:rPr>
      <w:rFonts w:ascii="Liberation Sans" w:eastAsia="WenQuanYi Zen Hei Sharp" w:hAnsi="Liberation Sans" w:cs="Lohit Devanagari"/>
      <w:sz w:val="28"/>
      <w:szCs w:val="28"/>
    </w:rPr>
  </w:style>
  <w:style w:type="paragraph" w:customStyle="1" w:styleId="Index">
    <w:name w:val="Index"/>
    <w:basedOn w:val="a2"/>
    <w:qFormat/>
    <w:rsid w:val="00390B60"/>
    <w:pPr>
      <w:suppressLineNumbers/>
    </w:pPr>
    <w:rPr>
      <w:rFonts w:cs="Lohit Devanagari"/>
    </w:rPr>
  </w:style>
  <w:style w:type="paragraph" w:customStyle="1" w:styleId="TOC11">
    <w:name w:val="TOC 11"/>
    <w:basedOn w:val="a2"/>
    <w:uiPriority w:val="39"/>
    <w:rsid w:val="00390B60"/>
    <w:pPr>
      <w:jc w:val="left"/>
    </w:pPr>
    <w:rPr>
      <w:b/>
      <w:bCs/>
      <w:caps/>
      <w:sz w:val="20"/>
      <w:szCs w:val="20"/>
    </w:rPr>
  </w:style>
  <w:style w:type="paragraph" w:customStyle="1" w:styleId="TOC21">
    <w:name w:val="TOC 21"/>
    <w:basedOn w:val="a2"/>
    <w:uiPriority w:val="39"/>
    <w:rsid w:val="00390B60"/>
    <w:pPr>
      <w:spacing w:after="0"/>
      <w:ind w:left="220"/>
      <w:jc w:val="left"/>
    </w:pPr>
    <w:rPr>
      <w:smallCaps/>
      <w:sz w:val="20"/>
      <w:szCs w:val="20"/>
    </w:rPr>
  </w:style>
  <w:style w:type="paragraph" w:customStyle="1" w:styleId="TOC31">
    <w:name w:val="TOC 31"/>
    <w:basedOn w:val="a2"/>
    <w:uiPriority w:val="39"/>
    <w:rsid w:val="00390B60"/>
    <w:pPr>
      <w:spacing w:after="0"/>
      <w:ind w:left="440"/>
      <w:jc w:val="left"/>
    </w:pPr>
    <w:rPr>
      <w:i/>
      <w:iCs/>
      <w:sz w:val="20"/>
      <w:szCs w:val="20"/>
    </w:rPr>
  </w:style>
  <w:style w:type="paragraph" w:customStyle="1" w:styleId="TOC41">
    <w:name w:val="TOC 41"/>
    <w:basedOn w:val="a2"/>
    <w:uiPriority w:val="99"/>
    <w:rsid w:val="00390B60"/>
    <w:pPr>
      <w:spacing w:after="0"/>
      <w:ind w:left="660"/>
      <w:jc w:val="left"/>
    </w:pPr>
    <w:rPr>
      <w:sz w:val="18"/>
      <w:szCs w:val="18"/>
    </w:rPr>
  </w:style>
  <w:style w:type="paragraph" w:customStyle="1" w:styleId="TOC51">
    <w:name w:val="TOC 51"/>
    <w:basedOn w:val="a2"/>
    <w:uiPriority w:val="99"/>
    <w:rsid w:val="00390B60"/>
    <w:pPr>
      <w:spacing w:after="0"/>
      <w:ind w:left="880"/>
      <w:jc w:val="left"/>
    </w:pPr>
    <w:rPr>
      <w:sz w:val="18"/>
      <w:szCs w:val="18"/>
    </w:rPr>
  </w:style>
  <w:style w:type="paragraph" w:customStyle="1" w:styleId="TOC61">
    <w:name w:val="TOC 61"/>
    <w:basedOn w:val="a2"/>
    <w:uiPriority w:val="99"/>
    <w:rsid w:val="00390B60"/>
    <w:pPr>
      <w:spacing w:after="0"/>
      <w:ind w:left="1100"/>
      <w:jc w:val="left"/>
    </w:pPr>
    <w:rPr>
      <w:sz w:val="18"/>
      <w:szCs w:val="18"/>
    </w:rPr>
  </w:style>
  <w:style w:type="paragraph" w:customStyle="1" w:styleId="TOC71">
    <w:name w:val="TOC 71"/>
    <w:basedOn w:val="a2"/>
    <w:uiPriority w:val="99"/>
    <w:rsid w:val="00390B60"/>
    <w:pPr>
      <w:spacing w:after="0"/>
      <w:ind w:left="1320"/>
      <w:jc w:val="left"/>
    </w:pPr>
    <w:rPr>
      <w:sz w:val="18"/>
      <w:szCs w:val="18"/>
    </w:rPr>
  </w:style>
  <w:style w:type="paragraph" w:customStyle="1" w:styleId="TOC81">
    <w:name w:val="TOC 81"/>
    <w:basedOn w:val="a2"/>
    <w:uiPriority w:val="99"/>
    <w:rsid w:val="00390B60"/>
    <w:pPr>
      <w:spacing w:after="0"/>
      <w:ind w:left="1540"/>
      <w:jc w:val="left"/>
    </w:pPr>
    <w:rPr>
      <w:sz w:val="18"/>
      <w:szCs w:val="18"/>
    </w:rPr>
  </w:style>
  <w:style w:type="paragraph" w:customStyle="1" w:styleId="TOC91">
    <w:name w:val="TOC 91"/>
    <w:basedOn w:val="a2"/>
    <w:uiPriority w:val="99"/>
    <w:rsid w:val="00390B60"/>
    <w:pPr>
      <w:spacing w:after="0"/>
      <w:ind w:left="1760"/>
      <w:jc w:val="left"/>
    </w:pPr>
    <w:rPr>
      <w:sz w:val="18"/>
      <w:szCs w:val="18"/>
    </w:rPr>
  </w:style>
  <w:style w:type="paragraph" w:customStyle="1" w:styleId="FrameContents">
    <w:name w:val="Frame Contents"/>
    <w:basedOn w:val="a2"/>
    <w:qFormat/>
    <w:rsid w:val="00390B60"/>
  </w:style>
  <w:style w:type="paragraph" w:customStyle="1" w:styleId="TableHeading">
    <w:name w:val="Table Heading"/>
    <w:basedOn w:val="TableContents"/>
    <w:qFormat/>
    <w:rsid w:val="00390B60"/>
  </w:style>
  <w:style w:type="table" w:customStyle="1" w:styleId="TableNormal11">
    <w:name w:val="Table Normal11"/>
    <w:uiPriority w:val="99"/>
    <w:semiHidden/>
    <w:unhideWhenUsed/>
    <w:qFormat/>
    <w:rsid w:val="00390B60"/>
    <w:rPr>
      <w:sz w:val="22"/>
      <w:szCs w:val="22"/>
    </w:rPr>
    <w:tblPr>
      <w:tblInd w:w="0" w:type="dxa"/>
      <w:tblCellMar>
        <w:top w:w="0" w:type="dxa"/>
        <w:left w:w="0" w:type="dxa"/>
        <w:bottom w:w="0" w:type="dxa"/>
        <w:right w:w="0" w:type="dxa"/>
      </w:tblCellMar>
    </w:tblPr>
  </w:style>
  <w:style w:type="character" w:customStyle="1" w:styleId="91">
    <w:name w:val="Σώμα κειμένου (9)"/>
    <w:rsid w:val="002722CD"/>
    <w:rPr>
      <w:rFonts w:ascii="Bookman Old Style" w:eastAsia="Bookman Old Style" w:hAnsi="Bookman Old Style" w:cs="Bookman Old Style"/>
      <w:b w:val="0"/>
      <w:bCs w:val="0"/>
      <w:i w:val="0"/>
      <w:iCs w:val="0"/>
      <w:smallCaps w:val="0"/>
      <w:strike w:val="0"/>
      <w:spacing w:val="0"/>
      <w:sz w:val="22"/>
      <w:szCs w:val="22"/>
    </w:rPr>
  </w:style>
  <w:style w:type="character" w:customStyle="1" w:styleId="TabletextChar1">
    <w:name w:val="Table text Char1"/>
    <w:link w:val="Tabletext"/>
    <w:locked/>
    <w:rsid w:val="00061EAA"/>
    <w:rPr>
      <w:rFonts w:ascii="Tahoma" w:hAnsi="Tahoma"/>
      <w:szCs w:val="24"/>
      <w:lang w:val="el-GR"/>
    </w:rPr>
  </w:style>
  <w:style w:type="numbering" w:customStyle="1" w:styleId="Style2">
    <w:name w:val="Style2"/>
    <w:uiPriority w:val="99"/>
    <w:rsid w:val="006A7BED"/>
    <w:pPr>
      <w:numPr>
        <w:numId w:val="24"/>
      </w:numPr>
    </w:pPr>
  </w:style>
  <w:style w:type="table" w:customStyle="1" w:styleId="1-11">
    <w:name w:val="Μεσαία σκίαση 1 - ΄Εμφαση 11"/>
    <w:basedOn w:val="a4"/>
    <w:uiPriority w:val="99"/>
    <w:rsid w:val="00547324"/>
    <w:rPr>
      <w:rFonts w:ascii="Calibri" w:eastAsia="Calibri" w:hAnsi="Calibri"/>
      <w:sz w:val="22"/>
      <w:szCs w:val="22"/>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1-1">
    <w:name w:val="Medium Shading 1 Accent 1"/>
    <w:basedOn w:val="a4"/>
    <w:uiPriority w:val="99"/>
    <w:rsid w:val="00DE7262"/>
    <w:rPr>
      <w:rFonts w:ascii="Calibri" w:eastAsia="Calibri" w:hAnsi="Calibri"/>
      <w:sz w:val="22"/>
      <w:szCs w:val="22"/>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paragraph" w:customStyle="1" w:styleId="CharCharCharCharChar">
    <w:name w:val="Char Char Char Char Char"/>
    <w:basedOn w:val="a2"/>
    <w:rsid w:val="00225870"/>
    <w:pPr>
      <w:suppressAutoHyphens w:val="0"/>
      <w:spacing w:before="0" w:after="160" w:line="240" w:lineRule="exact"/>
      <w:jc w:val="left"/>
    </w:pPr>
    <w:rPr>
      <w:rFonts w:ascii="Arial" w:hAnsi="Arial" w:cs="Times New Roman"/>
      <w:sz w:val="20"/>
      <w:szCs w:val="20"/>
      <w:lang w:val="en-US" w:eastAsia="en-US"/>
    </w:rPr>
  </w:style>
  <w:style w:type="character" w:customStyle="1" w:styleId="0">
    <w:name w:val="Παραπομπή υποσημείωσης_0"/>
    <w:uiPriority w:val="99"/>
    <w:rsid w:val="0037696A"/>
    <w:rPr>
      <w:vertAlign w:val="superscript"/>
    </w:rPr>
  </w:style>
  <w:style w:type="character" w:customStyle="1" w:styleId="WW-">
    <w:name w:val="WW-Παραπομπή υποσημείωσης"/>
    <w:rsid w:val="00D05BD7"/>
    <w:rPr>
      <w:vertAlign w:val="superscript"/>
    </w:rPr>
  </w:style>
  <w:style w:type="paragraph" w:customStyle="1" w:styleId="CM4">
    <w:name w:val="CM4"/>
    <w:basedOn w:val="a2"/>
    <w:next w:val="a2"/>
    <w:rsid w:val="00D17DA0"/>
    <w:pPr>
      <w:suppressAutoHyphens w:val="0"/>
      <w:autoSpaceDE w:val="0"/>
      <w:autoSpaceDN w:val="0"/>
      <w:adjustRightInd w:val="0"/>
      <w:spacing w:before="0" w:after="0"/>
      <w:jc w:val="left"/>
    </w:pPr>
    <w:rPr>
      <w:rFonts w:ascii="EUAlbertina" w:hAnsi="EUAlbertina" w:cs="Times New Roman"/>
      <w:sz w:val="24"/>
      <w:lang w:val="en-US" w:eastAsia="el-GR"/>
    </w:rPr>
  </w:style>
  <w:style w:type="paragraph" w:customStyle="1" w:styleId="Par3">
    <w:name w:val="Par3"/>
    <w:basedOn w:val="3"/>
    <w:qFormat/>
    <w:rsid w:val="00D21805"/>
    <w:pPr>
      <w:keepLines/>
      <w:tabs>
        <w:tab w:val="left" w:pos="851"/>
      </w:tabs>
      <w:suppressAutoHyphens w:val="0"/>
      <w:spacing w:before="360" w:after="120" w:line="276" w:lineRule="auto"/>
      <w:ind w:left="0" w:firstLine="1418"/>
      <w:jc w:val="left"/>
    </w:pPr>
    <w:rPr>
      <w:rFonts w:ascii="Verdana" w:eastAsiaTheme="majorEastAsia" w:hAnsi="Verdana" w:cstheme="majorBidi"/>
      <w:bCs w:val="0"/>
      <w:color w:val="00000A"/>
      <w:sz w:val="24"/>
      <w:szCs w:val="24"/>
      <w:lang w:eastAsia="en-US"/>
    </w:rPr>
  </w:style>
  <w:style w:type="paragraph" w:customStyle="1" w:styleId="Par5">
    <w:name w:val="Par5"/>
    <w:basedOn w:val="5"/>
    <w:qFormat/>
    <w:rsid w:val="00D21805"/>
    <w:pPr>
      <w:keepNext/>
      <w:keepLines/>
      <w:numPr>
        <w:ilvl w:val="0"/>
        <w:numId w:val="0"/>
      </w:numPr>
      <w:tabs>
        <w:tab w:val="left" w:pos="1276"/>
      </w:tabs>
      <w:suppressAutoHyphens w:val="0"/>
      <w:spacing w:before="120" w:after="120" w:line="276" w:lineRule="auto"/>
      <w:ind w:firstLine="1276"/>
      <w:jc w:val="left"/>
    </w:pPr>
    <w:rPr>
      <w:rFonts w:ascii="Verdana" w:eastAsiaTheme="majorEastAsia" w:hAnsi="Verdana" w:cstheme="majorBidi"/>
      <w:color w:val="000000" w:themeColor="text1"/>
      <w:sz w:val="20"/>
      <w:szCs w:val="18"/>
      <w:lang w:val="el-GR" w:eastAsia="en-US"/>
    </w:rPr>
  </w:style>
  <w:style w:type="paragraph" w:customStyle="1" w:styleId="-HTML2">
    <w:name w:val="Προ-διαμορφωμένο HTML2"/>
    <w:basedOn w:val="a2"/>
    <w:rsid w:val="00E3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jc w:val="left"/>
    </w:pPr>
    <w:rPr>
      <w:rFonts w:ascii="Courier New" w:hAnsi="Courier New" w:cs="Courier New"/>
      <w:sz w:val="20"/>
      <w:szCs w:val="20"/>
      <w:lang w:eastAsia="ar-SA"/>
    </w:rPr>
  </w:style>
  <w:style w:type="character" w:customStyle="1" w:styleId="UnresolvedMention2">
    <w:name w:val="Unresolved Mention2"/>
    <w:basedOn w:val="a3"/>
    <w:uiPriority w:val="99"/>
    <w:semiHidden/>
    <w:unhideWhenUsed/>
    <w:rsid w:val="009C2F66"/>
    <w:rPr>
      <w:color w:val="605E5C"/>
      <w:shd w:val="clear" w:color="auto" w:fill="E1DFDD"/>
    </w:rPr>
  </w:style>
  <w:style w:type="character" w:customStyle="1" w:styleId="1f1">
    <w:name w:val="Ανεπίλυτη αναφορά1"/>
    <w:basedOn w:val="a3"/>
    <w:uiPriority w:val="99"/>
    <w:semiHidden/>
    <w:unhideWhenUsed/>
    <w:rsid w:val="00250511"/>
    <w:rPr>
      <w:color w:val="605E5C"/>
      <w:shd w:val="clear" w:color="auto" w:fill="E1DFDD"/>
    </w:rPr>
  </w:style>
  <w:style w:type="character" w:customStyle="1" w:styleId="2e">
    <w:name w:val="Ανεπίλυτη αναφορά2"/>
    <w:basedOn w:val="a3"/>
    <w:uiPriority w:val="99"/>
    <w:semiHidden/>
    <w:unhideWhenUsed/>
    <w:rsid w:val="00821025"/>
    <w:rPr>
      <w:color w:val="605E5C"/>
      <w:shd w:val="clear" w:color="auto" w:fill="E1DFDD"/>
    </w:rPr>
  </w:style>
  <w:style w:type="character" w:customStyle="1" w:styleId="UnresolvedMention3">
    <w:name w:val="Unresolved Mention3"/>
    <w:basedOn w:val="a3"/>
    <w:uiPriority w:val="99"/>
    <w:semiHidden/>
    <w:unhideWhenUsed/>
    <w:rPr>
      <w:color w:val="605E5C"/>
      <w:shd w:val="clear" w:color="auto" w:fill="E1DFDD"/>
    </w:rPr>
  </w:style>
  <w:style w:type="paragraph" w:customStyle="1" w:styleId="Specbody">
    <w:name w:val="Spec_body"/>
    <w:basedOn w:val="a2"/>
    <w:rsid w:val="00B55C72"/>
    <w:pPr>
      <w:spacing w:before="0"/>
    </w:pPr>
    <w:rPr>
      <w:rFonts w:ascii="Times New Roman" w:hAnsi="Times New Roman" w:cs="Times New Roman"/>
      <w:szCs w:val="22"/>
      <w:lang w:eastAsia="en-US"/>
    </w:rPr>
  </w:style>
  <w:style w:type="paragraph" w:customStyle="1" w:styleId="CharCharCharCharCharCharCharCharCharCharCharCharChar">
    <w:name w:val="Char Char Char Char Char Char Char Char Char Char Char Char Char"/>
    <w:basedOn w:val="a2"/>
    <w:rsid w:val="009366B9"/>
    <w:pPr>
      <w:suppressAutoHyphens w:val="0"/>
      <w:spacing w:before="0" w:after="160" w:line="240" w:lineRule="exact"/>
      <w:jc w:val="left"/>
    </w:pPr>
    <w:rPr>
      <w:rFonts w:ascii="Arial" w:hAnsi="Arial" w:cs="Times New Roman"/>
      <w:sz w:val="20"/>
      <w:szCs w:val="20"/>
      <w:lang w:val="en-US" w:eastAsia="en-US"/>
    </w:rPr>
  </w:style>
  <w:style w:type="character" w:customStyle="1" w:styleId="UnresolvedMention4">
    <w:name w:val="Unresolved Mention4"/>
    <w:basedOn w:val="a3"/>
    <w:uiPriority w:val="99"/>
    <w:semiHidden/>
    <w:unhideWhenUsed/>
    <w:rsid w:val="0058687E"/>
    <w:rPr>
      <w:color w:val="605E5C"/>
      <w:shd w:val="clear" w:color="auto" w:fill="E1DFDD"/>
    </w:rPr>
  </w:style>
  <w:style w:type="character" w:customStyle="1" w:styleId="39">
    <w:name w:val="Ανεπίλυτη αναφορά3"/>
    <w:basedOn w:val="a3"/>
    <w:uiPriority w:val="99"/>
    <w:semiHidden/>
    <w:unhideWhenUsed/>
    <w:rsid w:val="003E2676"/>
    <w:rPr>
      <w:color w:val="605E5C"/>
      <w:shd w:val="clear" w:color="auto" w:fill="E1DFDD"/>
    </w:rPr>
  </w:style>
  <w:style w:type="table" w:customStyle="1" w:styleId="1f2">
    <w:name w:val="Πλέγμα πίνακα1"/>
    <w:basedOn w:val="a4"/>
    <w:next w:val="aff8"/>
    <w:uiPriority w:val="39"/>
    <w:rsid w:val="00EF5262"/>
    <w:rPr>
      <w:rFonts w:ascii="Calibri" w:eastAsia="Calibri" w:hAnsi="Calibri"/>
      <w:sz w:val="22"/>
      <w:szCs w:val="22"/>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Πλέγμα πίνακα2"/>
    <w:basedOn w:val="a4"/>
    <w:next w:val="aff8"/>
    <w:uiPriority w:val="39"/>
    <w:rsid w:val="00EF5262"/>
    <w:rPr>
      <w:rFonts w:ascii="Calibri" w:eastAsia="Calibri" w:hAnsi="Calibri"/>
      <w:sz w:val="22"/>
      <w:szCs w:val="22"/>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Unresolved Mention"/>
    <w:basedOn w:val="a3"/>
    <w:uiPriority w:val="99"/>
    <w:semiHidden/>
    <w:unhideWhenUsed/>
    <w:rsid w:val="00CF34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880">
      <w:bodyDiv w:val="1"/>
      <w:marLeft w:val="0"/>
      <w:marRight w:val="0"/>
      <w:marTop w:val="0"/>
      <w:marBottom w:val="0"/>
      <w:divBdr>
        <w:top w:val="none" w:sz="0" w:space="0" w:color="auto"/>
        <w:left w:val="none" w:sz="0" w:space="0" w:color="auto"/>
        <w:bottom w:val="none" w:sz="0" w:space="0" w:color="auto"/>
        <w:right w:val="none" w:sz="0" w:space="0" w:color="auto"/>
      </w:divBdr>
    </w:div>
    <w:div w:id="80612157">
      <w:bodyDiv w:val="1"/>
      <w:marLeft w:val="0"/>
      <w:marRight w:val="0"/>
      <w:marTop w:val="0"/>
      <w:marBottom w:val="0"/>
      <w:divBdr>
        <w:top w:val="none" w:sz="0" w:space="0" w:color="auto"/>
        <w:left w:val="none" w:sz="0" w:space="0" w:color="auto"/>
        <w:bottom w:val="none" w:sz="0" w:space="0" w:color="auto"/>
        <w:right w:val="none" w:sz="0" w:space="0" w:color="auto"/>
      </w:divBdr>
      <w:divsChild>
        <w:div w:id="840588454">
          <w:marLeft w:val="0"/>
          <w:marRight w:val="0"/>
          <w:marTop w:val="0"/>
          <w:marBottom w:val="0"/>
          <w:divBdr>
            <w:top w:val="none" w:sz="0" w:space="0" w:color="auto"/>
            <w:left w:val="none" w:sz="0" w:space="0" w:color="auto"/>
            <w:bottom w:val="none" w:sz="0" w:space="0" w:color="auto"/>
            <w:right w:val="none" w:sz="0" w:space="0" w:color="auto"/>
          </w:divBdr>
        </w:div>
        <w:div w:id="1377702556">
          <w:marLeft w:val="0"/>
          <w:marRight w:val="0"/>
          <w:marTop w:val="0"/>
          <w:marBottom w:val="0"/>
          <w:divBdr>
            <w:top w:val="none" w:sz="0" w:space="0" w:color="auto"/>
            <w:left w:val="none" w:sz="0" w:space="0" w:color="auto"/>
            <w:bottom w:val="none" w:sz="0" w:space="0" w:color="auto"/>
            <w:right w:val="none" w:sz="0" w:space="0" w:color="auto"/>
          </w:divBdr>
        </w:div>
        <w:div w:id="1739939660">
          <w:marLeft w:val="0"/>
          <w:marRight w:val="0"/>
          <w:marTop w:val="0"/>
          <w:marBottom w:val="0"/>
          <w:divBdr>
            <w:top w:val="none" w:sz="0" w:space="0" w:color="auto"/>
            <w:left w:val="none" w:sz="0" w:space="0" w:color="auto"/>
            <w:bottom w:val="none" w:sz="0" w:space="0" w:color="auto"/>
            <w:right w:val="none" w:sz="0" w:space="0" w:color="auto"/>
          </w:divBdr>
        </w:div>
      </w:divsChild>
    </w:div>
    <w:div w:id="186799549">
      <w:bodyDiv w:val="1"/>
      <w:marLeft w:val="0"/>
      <w:marRight w:val="0"/>
      <w:marTop w:val="0"/>
      <w:marBottom w:val="0"/>
      <w:divBdr>
        <w:top w:val="none" w:sz="0" w:space="0" w:color="auto"/>
        <w:left w:val="none" w:sz="0" w:space="0" w:color="auto"/>
        <w:bottom w:val="none" w:sz="0" w:space="0" w:color="auto"/>
        <w:right w:val="none" w:sz="0" w:space="0" w:color="auto"/>
      </w:divBdr>
    </w:div>
    <w:div w:id="197940519">
      <w:bodyDiv w:val="1"/>
      <w:marLeft w:val="0"/>
      <w:marRight w:val="0"/>
      <w:marTop w:val="0"/>
      <w:marBottom w:val="0"/>
      <w:divBdr>
        <w:top w:val="none" w:sz="0" w:space="0" w:color="auto"/>
        <w:left w:val="none" w:sz="0" w:space="0" w:color="auto"/>
        <w:bottom w:val="none" w:sz="0" w:space="0" w:color="auto"/>
        <w:right w:val="none" w:sz="0" w:space="0" w:color="auto"/>
      </w:divBdr>
    </w:div>
    <w:div w:id="205679546">
      <w:bodyDiv w:val="1"/>
      <w:marLeft w:val="0"/>
      <w:marRight w:val="0"/>
      <w:marTop w:val="0"/>
      <w:marBottom w:val="0"/>
      <w:divBdr>
        <w:top w:val="none" w:sz="0" w:space="0" w:color="auto"/>
        <w:left w:val="none" w:sz="0" w:space="0" w:color="auto"/>
        <w:bottom w:val="none" w:sz="0" w:space="0" w:color="auto"/>
        <w:right w:val="none" w:sz="0" w:space="0" w:color="auto"/>
      </w:divBdr>
    </w:div>
    <w:div w:id="241381488">
      <w:bodyDiv w:val="1"/>
      <w:marLeft w:val="0"/>
      <w:marRight w:val="0"/>
      <w:marTop w:val="0"/>
      <w:marBottom w:val="0"/>
      <w:divBdr>
        <w:top w:val="none" w:sz="0" w:space="0" w:color="auto"/>
        <w:left w:val="none" w:sz="0" w:space="0" w:color="auto"/>
        <w:bottom w:val="none" w:sz="0" w:space="0" w:color="auto"/>
        <w:right w:val="none" w:sz="0" w:space="0" w:color="auto"/>
      </w:divBdr>
    </w:div>
    <w:div w:id="270742134">
      <w:bodyDiv w:val="1"/>
      <w:marLeft w:val="0"/>
      <w:marRight w:val="0"/>
      <w:marTop w:val="0"/>
      <w:marBottom w:val="0"/>
      <w:divBdr>
        <w:top w:val="none" w:sz="0" w:space="0" w:color="auto"/>
        <w:left w:val="none" w:sz="0" w:space="0" w:color="auto"/>
        <w:bottom w:val="none" w:sz="0" w:space="0" w:color="auto"/>
        <w:right w:val="none" w:sz="0" w:space="0" w:color="auto"/>
      </w:divBdr>
    </w:div>
    <w:div w:id="341861126">
      <w:bodyDiv w:val="1"/>
      <w:marLeft w:val="0"/>
      <w:marRight w:val="0"/>
      <w:marTop w:val="0"/>
      <w:marBottom w:val="0"/>
      <w:divBdr>
        <w:top w:val="none" w:sz="0" w:space="0" w:color="auto"/>
        <w:left w:val="none" w:sz="0" w:space="0" w:color="auto"/>
        <w:bottom w:val="none" w:sz="0" w:space="0" w:color="auto"/>
        <w:right w:val="none" w:sz="0" w:space="0" w:color="auto"/>
      </w:divBdr>
    </w:div>
    <w:div w:id="367144617">
      <w:bodyDiv w:val="1"/>
      <w:marLeft w:val="0"/>
      <w:marRight w:val="0"/>
      <w:marTop w:val="0"/>
      <w:marBottom w:val="0"/>
      <w:divBdr>
        <w:top w:val="none" w:sz="0" w:space="0" w:color="auto"/>
        <w:left w:val="none" w:sz="0" w:space="0" w:color="auto"/>
        <w:bottom w:val="none" w:sz="0" w:space="0" w:color="auto"/>
        <w:right w:val="none" w:sz="0" w:space="0" w:color="auto"/>
      </w:divBdr>
    </w:div>
    <w:div w:id="428745862">
      <w:bodyDiv w:val="1"/>
      <w:marLeft w:val="0"/>
      <w:marRight w:val="0"/>
      <w:marTop w:val="0"/>
      <w:marBottom w:val="0"/>
      <w:divBdr>
        <w:top w:val="none" w:sz="0" w:space="0" w:color="auto"/>
        <w:left w:val="none" w:sz="0" w:space="0" w:color="auto"/>
        <w:bottom w:val="none" w:sz="0" w:space="0" w:color="auto"/>
        <w:right w:val="none" w:sz="0" w:space="0" w:color="auto"/>
      </w:divBdr>
    </w:div>
    <w:div w:id="469054415">
      <w:bodyDiv w:val="1"/>
      <w:marLeft w:val="0"/>
      <w:marRight w:val="0"/>
      <w:marTop w:val="0"/>
      <w:marBottom w:val="0"/>
      <w:divBdr>
        <w:top w:val="none" w:sz="0" w:space="0" w:color="auto"/>
        <w:left w:val="none" w:sz="0" w:space="0" w:color="auto"/>
        <w:bottom w:val="none" w:sz="0" w:space="0" w:color="auto"/>
        <w:right w:val="none" w:sz="0" w:space="0" w:color="auto"/>
      </w:divBdr>
    </w:div>
    <w:div w:id="492600714">
      <w:bodyDiv w:val="1"/>
      <w:marLeft w:val="0"/>
      <w:marRight w:val="0"/>
      <w:marTop w:val="0"/>
      <w:marBottom w:val="0"/>
      <w:divBdr>
        <w:top w:val="none" w:sz="0" w:space="0" w:color="auto"/>
        <w:left w:val="none" w:sz="0" w:space="0" w:color="auto"/>
        <w:bottom w:val="none" w:sz="0" w:space="0" w:color="auto"/>
        <w:right w:val="none" w:sz="0" w:space="0" w:color="auto"/>
      </w:divBdr>
    </w:div>
    <w:div w:id="494149803">
      <w:bodyDiv w:val="1"/>
      <w:marLeft w:val="0"/>
      <w:marRight w:val="0"/>
      <w:marTop w:val="0"/>
      <w:marBottom w:val="0"/>
      <w:divBdr>
        <w:top w:val="none" w:sz="0" w:space="0" w:color="auto"/>
        <w:left w:val="none" w:sz="0" w:space="0" w:color="auto"/>
        <w:bottom w:val="none" w:sz="0" w:space="0" w:color="auto"/>
        <w:right w:val="none" w:sz="0" w:space="0" w:color="auto"/>
      </w:divBdr>
    </w:div>
    <w:div w:id="511183285">
      <w:bodyDiv w:val="1"/>
      <w:marLeft w:val="0"/>
      <w:marRight w:val="0"/>
      <w:marTop w:val="0"/>
      <w:marBottom w:val="0"/>
      <w:divBdr>
        <w:top w:val="none" w:sz="0" w:space="0" w:color="auto"/>
        <w:left w:val="none" w:sz="0" w:space="0" w:color="auto"/>
        <w:bottom w:val="none" w:sz="0" w:space="0" w:color="auto"/>
        <w:right w:val="none" w:sz="0" w:space="0" w:color="auto"/>
      </w:divBdr>
    </w:div>
    <w:div w:id="512305564">
      <w:bodyDiv w:val="1"/>
      <w:marLeft w:val="0"/>
      <w:marRight w:val="0"/>
      <w:marTop w:val="0"/>
      <w:marBottom w:val="0"/>
      <w:divBdr>
        <w:top w:val="none" w:sz="0" w:space="0" w:color="auto"/>
        <w:left w:val="none" w:sz="0" w:space="0" w:color="auto"/>
        <w:bottom w:val="none" w:sz="0" w:space="0" w:color="auto"/>
        <w:right w:val="none" w:sz="0" w:space="0" w:color="auto"/>
      </w:divBdr>
    </w:div>
    <w:div w:id="540171923">
      <w:bodyDiv w:val="1"/>
      <w:marLeft w:val="0"/>
      <w:marRight w:val="0"/>
      <w:marTop w:val="0"/>
      <w:marBottom w:val="0"/>
      <w:divBdr>
        <w:top w:val="none" w:sz="0" w:space="0" w:color="auto"/>
        <w:left w:val="none" w:sz="0" w:space="0" w:color="auto"/>
        <w:bottom w:val="none" w:sz="0" w:space="0" w:color="auto"/>
        <w:right w:val="none" w:sz="0" w:space="0" w:color="auto"/>
      </w:divBdr>
    </w:div>
    <w:div w:id="554857249">
      <w:bodyDiv w:val="1"/>
      <w:marLeft w:val="0"/>
      <w:marRight w:val="0"/>
      <w:marTop w:val="0"/>
      <w:marBottom w:val="0"/>
      <w:divBdr>
        <w:top w:val="none" w:sz="0" w:space="0" w:color="auto"/>
        <w:left w:val="none" w:sz="0" w:space="0" w:color="auto"/>
        <w:bottom w:val="none" w:sz="0" w:space="0" w:color="auto"/>
        <w:right w:val="none" w:sz="0" w:space="0" w:color="auto"/>
      </w:divBdr>
    </w:div>
    <w:div w:id="555818139">
      <w:bodyDiv w:val="1"/>
      <w:marLeft w:val="0"/>
      <w:marRight w:val="0"/>
      <w:marTop w:val="0"/>
      <w:marBottom w:val="0"/>
      <w:divBdr>
        <w:top w:val="none" w:sz="0" w:space="0" w:color="auto"/>
        <w:left w:val="none" w:sz="0" w:space="0" w:color="auto"/>
        <w:bottom w:val="none" w:sz="0" w:space="0" w:color="auto"/>
        <w:right w:val="none" w:sz="0" w:space="0" w:color="auto"/>
      </w:divBdr>
    </w:div>
    <w:div w:id="563223963">
      <w:bodyDiv w:val="1"/>
      <w:marLeft w:val="0"/>
      <w:marRight w:val="0"/>
      <w:marTop w:val="0"/>
      <w:marBottom w:val="0"/>
      <w:divBdr>
        <w:top w:val="none" w:sz="0" w:space="0" w:color="auto"/>
        <w:left w:val="none" w:sz="0" w:space="0" w:color="auto"/>
        <w:bottom w:val="none" w:sz="0" w:space="0" w:color="auto"/>
        <w:right w:val="none" w:sz="0" w:space="0" w:color="auto"/>
      </w:divBdr>
    </w:div>
    <w:div w:id="640690096">
      <w:bodyDiv w:val="1"/>
      <w:marLeft w:val="0"/>
      <w:marRight w:val="0"/>
      <w:marTop w:val="0"/>
      <w:marBottom w:val="0"/>
      <w:divBdr>
        <w:top w:val="none" w:sz="0" w:space="0" w:color="auto"/>
        <w:left w:val="none" w:sz="0" w:space="0" w:color="auto"/>
        <w:bottom w:val="none" w:sz="0" w:space="0" w:color="auto"/>
        <w:right w:val="none" w:sz="0" w:space="0" w:color="auto"/>
      </w:divBdr>
    </w:div>
    <w:div w:id="650866191">
      <w:bodyDiv w:val="1"/>
      <w:marLeft w:val="0"/>
      <w:marRight w:val="0"/>
      <w:marTop w:val="0"/>
      <w:marBottom w:val="0"/>
      <w:divBdr>
        <w:top w:val="none" w:sz="0" w:space="0" w:color="auto"/>
        <w:left w:val="none" w:sz="0" w:space="0" w:color="auto"/>
        <w:bottom w:val="none" w:sz="0" w:space="0" w:color="auto"/>
        <w:right w:val="none" w:sz="0" w:space="0" w:color="auto"/>
      </w:divBdr>
      <w:divsChild>
        <w:div w:id="449865439">
          <w:marLeft w:val="0"/>
          <w:marRight w:val="0"/>
          <w:marTop w:val="0"/>
          <w:marBottom w:val="0"/>
          <w:divBdr>
            <w:top w:val="none" w:sz="0" w:space="0" w:color="auto"/>
            <w:left w:val="none" w:sz="0" w:space="0" w:color="auto"/>
            <w:bottom w:val="none" w:sz="0" w:space="0" w:color="auto"/>
            <w:right w:val="none" w:sz="0" w:space="0" w:color="auto"/>
          </w:divBdr>
        </w:div>
      </w:divsChild>
    </w:div>
    <w:div w:id="685521197">
      <w:bodyDiv w:val="1"/>
      <w:marLeft w:val="0"/>
      <w:marRight w:val="0"/>
      <w:marTop w:val="0"/>
      <w:marBottom w:val="0"/>
      <w:divBdr>
        <w:top w:val="none" w:sz="0" w:space="0" w:color="auto"/>
        <w:left w:val="none" w:sz="0" w:space="0" w:color="auto"/>
        <w:bottom w:val="none" w:sz="0" w:space="0" w:color="auto"/>
        <w:right w:val="none" w:sz="0" w:space="0" w:color="auto"/>
      </w:divBdr>
    </w:div>
    <w:div w:id="715934095">
      <w:bodyDiv w:val="1"/>
      <w:marLeft w:val="0"/>
      <w:marRight w:val="0"/>
      <w:marTop w:val="0"/>
      <w:marBottom w:val="0"/>
      <w:divBdr>
        <w:top w:val="none" w:sz="0" w:space="0" w:color="auto"/>
        <w:left w:val="none" w:sz="0" w:space="0" w:color="auto"/>
        <w:bottom w:val="none" w:sz="0" w:space="0" w:color="auto"/>
        <w:right w:val="none" w:sz="0" w:space="0" w:color="auto"/>
      </w:divBdr>
    </w:div>
    <w:div w:id="755591896">
      <w:bodyDiv w:val="1"/>
      <w:marLeft w:val="0"/>
      <w:marRight w:val="0"/>
      <w:marTop w:val="0"/>
      <w:marBottom w:val="0"/>
      <w:divBdr>
        <w:top w:val="none" w:sz="0" w:space="0" w:color="auto"/>
        <w:left w:val="none" w:sz="0" w:space="0" w:color="auto"/>
        <w:bottom w:val="none" w:sz="0" w:space="0" w:color="auto"/>
        <w:right w:val="none" w:sz="0" w:space="0" w:color="auto"/>
      </w:divBdr>
    </w:div>
    <w:div w:id="805514685">
      <w:bodyDiv w:val="1"/>
      <w:marLeft w:val="0"/>
      <w:marRight w:val="0"/>
      <w:marTop w:val="0"/>
      <w:marBottom w:val="0"/>
      <w:divBdr>
        <w:top w:val="none" w:sz="0" w:space="0" w:color="auto"/>
        <w:left w:val="none" w:sz="0" w:space="0" w:color="auto"/>
        <w:bottom w:val="none" w:sz="0" w:space="0" w:color="auto"/>
        <w:right w:val="none" w:sz="0" w:space="0" w:color="auto"/>
      </w:divBdr>
    </w:div>
    <w:div w:id="834807961">
      <w:bodyDiv w:val="1"/>
      <w:marLeft w:val="0"/>
      <w:marRight w:val="0"/>
      <w:marTop w:val="0"/>
      <w:marBottom w:val="0"/>
      <w:divBdr>
        <w:top w:val="none" w:sz="0" w:space="0" w:color="auto"/>
        <w:left w:val="none" w:sz="0" w:space="0" w:color="auto"/>
        <w:bottom w:val="none" w:sz="0" w:space="0" w:color="auto"/>
        <w:right w:val="none" w:sz="0" w:space="0" w:color="auto"/>
      </w:divBdr>
    </w:div>
    <w:div w:id="849947857">
      <w:bodyDiv w:val="1"/>
      <w:marLeft w:val="0"/>
      <w:marRight w:val="0"/>
      <w:marTop w:val="0"/>
      <w:marBottom w:val="0"/>
      <w:divBdr>
        <w:top w:val="none" w:sz="0" w:space="0" w:color="auto"/>
        <w:left w:val="none" w:sz="0" w:space="0" w:color="auto"/>
        <w:bottom w:val="none" w:sz="0" w:space="0" w:color="auto"/>
        <w:right w:val="none" w:sz="0" w:space="0" w:color="auto"/>
      </w:divBdr>
    </w:div>
    <w:div w:id="864366416">
      <w:bodyDiv w:val="1"/>
      <w:marLeft w:val="0"/>
      <w:marRight w:val="0"/>
      <w:marTop w:val="0"/>
      <w:marBottom w:val="0"/>
      <w:divBdr>
        <w:top w:val="none" w:sz="0" w:space="0" w:color="auto"/>
        <w:left w:val="none" w:sz="0" w:space="0" w:color="auto"/>
        <w:bottom w:val="none" w:sz="0" w:space="0" w:color="auto"/>
        <w:right w:val="none" w:sz="0" w:space="0" w:color="auto"/>
      </w:divBdr>
    </w:div>
    <w:div w:id="919799859">
      <w:bodyDiv w:val="1"/>
      <w:marLeft w:val="0"/>
      <w:marRight w:val="0"/>
      <w:marTop w:val="0"/>
      <w:marBottom w:val="0"/>
      <w:divBdr>
        <w:top w:val="none" w:sz="0" w:space="0" w:color="auto"/>
        <w:left w:val="none" w:sz="0" w:space="0" w:color="auto"/>
        <w:bottom w:val="none" w:sz="0" w:space="0" w:color="auto"/>
        <w:right w:val="none" w:sz="0" w:space="0" w:color="auto"/>
      </w:divBdr>
    </w:div>
    <w:div w:id="949429698">
      <w:bodyDiv w:val="1"/>
      <w:marLeft w:val="0"/>
      <w:marRight w:val="0"/>
      <w:marTop w:val="0"/>
      <w:marBottom w:val="0"/>
      <w:divBdr>
        <w:top w:val="none" w:sz="0" w:space="0" w:color="auto"/>
        <w:left w:val="none" w:sz="0" w:space="0" w:color="auto"/>
        <w:bottom w:val="none" w:sz="0" w:space="0" w:color="auto"/>
        <w:right w:val="none" w:sz="0" w:space="0" w:color="auto"/>
      </w:divBdr>
    </w:div>
    <w:div w:id="964314363">
      <w:bodyDiv w:val="1"/>
      <w:marLeft w:val="0"/>
      <w:marRight w:val="0"/>
      <w:marTop w:val="0"/>
      <w:marBottom w:val="0"/>
      <w:divBdr>
        <w:top w:val="none" w:sz="0" w:space="0" w:color="auto"/>
        <w:left w:val="none" w:sz="0" w:space="0" w:color="auto"/>
        <w:bottom w:val="none" w:sz="0" w:space="0" w:color="auto"/>
        <w:right w:val="none" w:sz="0" w:space="0" w:color="auto"/>
      </w:divBdr>
    </w:div>
    <w:div w:id="973022592">
      <w:bodyDiv w:val="1"/>
      <w:marLeft w:val="0"/>
      <w:marRight w:val="0"/>
      <w:marTop w:val="0"/>
      <w:marBottom w:val="0"/>
      <w:divBdr>
        <w:top w:val="none" w:sz="0" w:space="0" w:color="auto"/>
        <w:left w:val="none" w:sz="0" w:space="0" w:color="auto"/>
        <w:bottom w:val="none" w:sz="0" w:space="0" w:color="auto"/>
        <w:right w:val="none" w:sz="0" w:space="0" w:color="auto"/>
      </w:divBdr>
    </w:div>
    <w:div w:id="1054697490">
      <w:bodyDiv w:val="1"/>
      <w:marLeft w:val="0"/>
      <w:marRight w:val="0"/>
      <w:marTop w:val="0"/>
      <w:marBottom w:val="0"/>
      <w:divBdr>
        <w:top w:val="none" w:sz="0" w:space="0" w:color="auto"/>
        <w:left w:val="none" w:sz="0" w:space="0" w:color="auto"/>
        <w:bottom w:val="none" w:sz="0" w:space="0" w:color="auto"/>
        <w:right w:val="none" w:sz="0" w:space="0" w:color="auto"/>
      </w:divBdr>
    </w:div>
    <w:div w:id="1137718318">
      <w:bodyDiv w:val="1"/>
      <w:marLeft w:val="0"/>
      <w:marRight w:val="0"/>
      <w:marTop w:val="0"/>
      <w:marBottom w:val="0"/>
      <w:divBdr>
        <w:top w:val="none" w:sz="0" w:space="0" w:color="auto"/>
        <w:left w:val="none" w:sz="0" w:space="0" w:color="auto"/>
        <w:bottom w:val="none" w:sz="0" w:space="0" w:color="auto"/>
        <w:right w:val="none" w:sz="0" w:space="0" w:color="auto"/>
      </w:divBdr>
    </w:div>
    <w:div w:id="1170102238">
      <w:bodyDiv w:val="1"/>
      <w:marLeft w:val="0"/>
      <w:marRight w:val="0"/>
      <w:marTop w:val="0"/>
      <w:marBottom w:val="0"/>
      <w:divBdr>
        <w:top w:val="none" w:sz="0" w:space="0" w:color="auto"/>
        <w:left w:val="none" w:sz="0" w:space="0" w:color="auto"/>
        <w:bottom w:val="none" w:sz="0" w:space="0" w:color="auto"/>
        <w:right w:val="none" w:sz="0" w:space="0" w:color="auto"/>
      </w:divBdr>
    </w:div>
    <w:div w:id="1236284719">
      <w:bodyDiv w:val="1"/>
      <w:marLeft w:val="0"/>
      <w:marRight w:val="0"/>
      <w:marTop w:val="0"/>
      <w:marBottom w:val="0"/>
      <w:divBdr>
        <w:top w:val="none" w:sz="0" w:space="0" w:color="auto"/>
        <w:left w:val="none" w:sz="0" w:space="0" w:color="auto"/>
        <w:bottom w:val="none" w:sz="0" w:space="0" w:color="auto"/>
        <w:right w:val="none" w:sz="0" w:space="0" w:color="auto"/>
      </w:divBdr>
    </w:div>
    <w:div w:id="1241672031">
      <w:bodyDiv w:val="1"/>
      <w:marLeft w:val="0"/>
      <w:marRight w:val="0"/>
      <w:marTop w:val="0"/>
      <w:marBottom w:val="0"/>
      <w:divBdr>
        <w:top w:val="none" w:sz="0" w:space="0" w:color="auto"/>
        <w:left w:val="none" w:sz="0" w:space="0" w:color="auto"/>
        <w:bottom w:val="none" w:sz="0" w:space="0" w:color="auto"/>
        <w:right w:val="none" w:sz="0" w:space="0" w:color="auto"/>
      </w:divBdr>
    </w:div>
    <w:div w:id="1311211053">
      <w:bodyDiv w:val="1"/>
      <w:marLeft w:val="0"/>
      <w:marRight w:val="0"/>
      <w:marTop w:val="0"/>
      <w:marBottom w:val="0"/>
      <w:divBdr>
        <w:top w:val="none" w:sz="0" w:space="0" w:color="auto"/>
        <w:left w:val="none" w:sz="0" w:space="0" w:color="auto"/>
        <w:bottom w:val="none" w:sz="0" w:space="0" w:color="auto"/>
        <w:right w:val="none" w:sz="0" w:space="0" w:color="auto"/>
      </w:divBdr>
    </w:div>
    <w:div w:id="1358896420">
      <w:bodyDiv w:val="1"/>
      <w:marLeft w:val="0"/>
      <w:marRight w:val="0"/>
      <w:marTop w:val="0"/>
      <w:marBottom w:val="0"/>
      <w:divBdr>
        <w:top w:val="none" w:sz="0" w:space="0" w:color="auto"/>
        <w:left w:val="none" w:sz="0" w:space="0" w:color="auto"/>
        <w:bottom w:val="none" w:sz="0" w:space="0" w:color="auto"/>
        <w:right w:val="none" w:sz="0" w:space="0" w:color="auto"/>
      </w:divBdr>
    </w:div>
    <w:div w:id="1475902735">
      <w:bodyDiv w:val="1"/>
      <w:marLeft w:val="0"/>
      <w:marRight w:val="0"/>
      <w:marTop w:val="0"/>
      <w:marBottom w:val="0"/>
      <w:divBdr>
        <w:top w:val="none" w:sz="0" w:space="0" w:color="auto"/>
        <w:left w:val="none" w:sz="0" w:space="0" w:color="auto"/>
        <w:bottom w:val="none" w:sz="0" w:space="0" w:color="auto"/>
        <w:right w:val="none" w:sz="0" w:space="0" w:color="auto"/>
      </w:divBdr>
    </w:div>
    <w:div w:id="1508980046">
      <w:bodyDiv w:val="1"/>
      <w:marLeft w:val="0"/>
      <w:marRight w:val="0"/>
      <w:marTop w:val="0"/>
      <w:marBottom w:val="0"/>
      <w:divBdr>
        <w:top w:val="none" w:sz="0" w:space="0" w:color="auto"/>
        <w:left w:val="none" w:sz="0" w:space="0" w:color="auto"/>
        <w:bottom w:val="none" w:sz="0" w:space="0" w:color="auto"/>
        <w:right w:val="none" w:sz="0" w:space="0" w:color="auto"/>
      </w:divBdr>
    </w:div>
    <w:div w:id="1524316808">
      <w:bodyDiv w:val="1"/>
      <w:marLeft w:val="0"/>
      <w:marRight w:val="0"/>
      <w:marTop w:val="0"/>
      <w:marBottom w:val="0"/>
      <w:divBdr>
        <w:top w:val="none" w:sz="0" w:space="0" w:color="auto"/>
        <w:left w:val="none" w:sz="0" w:space="0" w:color="auto"/>
        <w:bottom w:val="none" w:sz="0" w:space="0" w:color="auto"/>
        <w:right w:val="none" w:sz="0" w:space="0" w:color="auto"/>
      </w:divBdr>
    </w:div>
    <w:div w:id="1597517779">
      <w:bodyDiv w:val="1"/>
      <w:marLeft w:val="0"/>
      <w:marRight w:val="0"/>
      <w:marTop w:val="0"/>
      <w:marBottom w:val="0"/>
      <w:divBdr>
        <w:top w:val="none" w:sz="0" w:space="0" w:color="auto"/>
        <w:left w:val="none" w:sz="0" w:space="0" w:color="auto"/>
        <w:bottom w:val="none" w:sz="0" w:space="0" w:color="auto"/>
        <w:right w:val="none" w:sz="0" w:space="0" w:color="auto"/>
      </w:divBdr>
    </w:div>
    <w:div w:id="1599677202">
      <w:bodyDiv w:val="1"/>
      <w:marLeft w:val="0"/>
      <w:marRight w:val="0"/>
      <w:marTop w:val="0"/>
      <w:marBottom w:val="0"/>
      <w:divBdr>
        <w:top w:val="none" w:sz="0" w:space="0" w:color="auto"/>
        <w:left w:val="none" w:sz="0" w:space="0" w:color="auto"/>
        <w:bottom w:val="none" w:sz="0" w:space="0" w:color="auto"/>
        <w:right w:val="none" w:sz="0" w:space="0" w:color="auto"/>
      </w:divBdr>
    </w:div>
    <w:div w:id="1633167098">
      <w:bodyDiv w:val="1"/>
      <w:marLeft w:val="0"/>
      <w:marRight w:val="0"/>
      <w:marTop w:val="0"/>
      <w:marBottom w:val="0"/>
      <w:divBdr>
        <w:top w:val="none" w:sz="0" w:space="0" w:color="auto"/>
        <w:left w:val="none" w:sz="0" w:space="0" w:color="auto"/>
        <w:bottom w:val="none" w:sz="0" w:space="0" w:color="auto"/>
        <w:right w:val="none" w:sz="0" w:space="0" w:color="auto"/>
      </w:divBdr>
    </w:div>
    <w:div w:id="1646473678">
      <w:bodyDiv w:val="1"/>
      <w:marLeft w:val="0"/>
      <w:marRight w:val="0"/>
      <w:marTop w:val="0"/>
      <w:marBottom w:val="0"/>
      <w:divBdr>
        <w:top w:val="none" w:sz="0" w:space="0" w:color="auto"/>
        <w:left w:val="none" w:sz="0" w:space="0" w:color="auto"/>
        <w:bottom w:val="none" w:sz="0" w:space="0" w:color="auto"/>
        <w:right w:val="none" w:sz="0" w:space="0" w:color="auto"/>
      </w:divBdr>
    </w:div>
    <w:div w:id="1668552847">
      <w:bodyDiv w:val="1"/>
      <w:marLeft w:val="0"/>
      <w:marRight w:val="0"/>
      <w:marTop w:val="0"/>
      <w:marBottom w:val="0"/>
      <w:divBdr>
        <w:top w:val="none" w:sz="0" w:space="0" w:color="auto"/>
        <w:left w:val="none" w:sz="0" w:space="0" w:color="auto"/>
        <w:bottom w:val="none" w:sz="0" w:space="0" w:color="auto"/>
        <w:right w:val="none" w:sz="0" w:space="0" w:color="auto"/>
      </w:divBdr>
    </w:div>
    <w:div w:id="1676372936">
      <w:bodyDiv w:val="1"/>
      <w:marLeft w:val="0"/>
      <w:marRight w:val="0"/>
      <w:marTop w:val="0"/>
      <w:marBottom w:val="0"/>
      <w:divBdr>
        <w:top w:val="none" w:sz="0" w:space="0" w:color="auto"/>
        <w:left w:val="none" w:sz="0" w:space="0" w:color="auto"/>
        <w:bottom w:val="none" w:sz="0" w:space="0" w:color="auto"/>
        <w:right w:val="none" w:sz="0" w:space="0" w:color="auto"/>
      </w:divBdr>
    </w:div>
    <w:div w:id="1696619450">
      <w:bodyDiv w:val="1"/>
      <w:marLeft w:val="0"/>
      <w:marRight w:val="0"/>
      <w:marTop w:val="0"/>
      <w:marBottom w:val="0"/>
      <w:divBdr>
        <w:top w:val="none" w:sz="0" w:space="0" w:color="auto"/>
        <w:left w:val="none" w:sz="0" w:space="0" w:color="auto"/>
        <w:bottom w:val="none" w:sz="0" w:space="0" w:color="auto"/>
        <w:right w:val="none" w:sz="0" w:space="0" w:color="auto"/>
      </w:divBdr>
    </w:div>
    <w:div w:id="1717270091">
      <w:bodyDiv w:val="1"/>
      <w:marLeft w:val="0"/>
      <w:marRight w:val="0"/>
      <w:marTop w:val="0"/>
      <w:marBottom w:val="0"/>
      <w:divBdr>
        <w:top w:val="none" w:sz="0" w:space="0" w:color="auto"/>
        <w:left w:val="none" w:sz="0" w:space="0" w:color="auto"/>
        <w:bottom w:val="none" w:sz="0" w:space="0" w:color="auto"/>
        <w:right w:val="none" w:sz="0" w:space="0" w:color="auto"/>
      </w:divBdr>
    </w:div>
    <w:div w:id="1764958660">
      <w:bodyDiv w:val="1"/>
      <w:marLeft w:val="0"/>
      <w:marRight w:val="0"/>
      <w:marTop w:val="0"/>
      <w:marBottom w:val="0"/>
      <w:divBdr>
        <w:top w:val="none" w:sz="0" w:space="0" w:color="auto"/>
        <w:left w:val="none" w:sz="0" w:space="0" w:color="auto"/>
        <w:bottom w:val="none" w:sz="0" w:space="0" w:color="auto"/>
        <w:right w:val="none" w:sz="0" w:space="0" w:color="auto"/>
      </w:divBdr>
    </w:div>
    <w:div w:id="1803762729">
      <w:bodyDiv w:val="1"/>
      <w:marLeft w:val="0"/>
      <w:marRight w:val="0"/>
      <w:marTop w:val="0"/>
      <w:marBottom w:val="0"/>
      <w:divBdr>
        <w:top w:val="none" w:sz="0" w:space="0" w:color="auto"/>
        <w:left w:val="none" w:sz="0" w:space="0" w:color="auto"/>
        <w:bottom w:val="none" w:sz="0" w:space="0" w:color="auto"/>
        <w:right w:val="none" w:sz="0" w:space="0" w:color="auto"/>
      </w:divBdr>
    </w:div>
    <w:div w:id="1823505886">
      <w:bodyDiv w:val="1"/>
      <w:marLeft w:val="0"/>
      <w:marRight w:val="0"/>
      <w:marTop w:val="0"/>
      <w:marBottom w:val="0"/>
      <w:divBdr>
        <w:top w:val="none" w:sz="0" w:space="0" w:color="auto"/>
        <w:left w:val="none" w:sz="0" w:space="0" w:color="auto"/>
        <w:bottom w:val="none" w:sz="0" w:space="0" w:color="auto"/>
        <w:right w:val="none" w:sz="0" w:space="0" w:color="auto"/>
      </w:divBdr>
    </w:div>
    <w:div w:id="1851480104">
      <w:bodyDiv w:val="1"/>
      <w:marLeft w:val="0"/>
      <w:marRight w:val="0"/>
      <w:marTop w:val="0"/>
      <w:marBottom w:val="0"/>
      <w:divBdr>
        <w:top w:val="none" w:sz="0" w:space="0" w:color="auto"/>
        <w:left w:val="none" w:sz="0" w:space="0" w:color="auto"/>
        <w:bottom w:val="none" w:sz="0" w:space="0" w:color="auto"/>
        <w:right w:val="none" w:sz="0" w:space="0" w:color="auto"/>
      </w:divBdr>
    </w:div>
    <w:div w:id="1860460427">
      <w:bodyDiv w:val="1"/>
      <w:marLeft w:val="0"/>
      <w:marRight w:val="0"/>
      <w:marTop w:val="0"/>
      <w:marBottom w:val="0"/>
      <w:divBdr>
        <w:top w:val="none" w:sz="0" w:space="0" w:color="auto"/>
        <w:left w:val="none" w:sz="0" w:space="0" w:color="auto"/>
        <w:bottom w:val="none" w:sz="0" w:space="0" w:color="auto"/>
        <w:right w:val="none" w:sz="0" w:space="0" w:color="auto"/>
      </w:divBdr>
    </w:div>
    <w:div w:id="1862665594">
      <w:bodyDiv w:val="1"/>
      <w:marLeft w:val="0"/>
      <w:marRight w:val="0"/>
      <w:marTop w:val="0"/>
      <w:marBottom w:val="0"/>
      <w:divBdr>
        <w:top w:val="none" w:sz="0" w:space="0" w:color="auto"/>
        <w:left w:val="none" w:sz="0" w:space="0" w:color="auto"/>
        <w:bottom w:val="none" w:sz="0" w:space="0" w:color="auto"/>
        <w:right w:val="none" w:sz="0" w:space="0" w:color="auto"/>
      </w:divBdr>
    </w:div>
    <w:div w:id="1903640615">
      <w:bodyDiv w:val="1"/>
      <w:marLeft w:val="0"/>
      <w:marRight w:val="0"/>
      <w:marTop w:val="0"/>
      <w:marBottom w:val="0"/>
      <w:divBdr>
        <w:top w:val="none" w:sz="0" w:space="0" w:color="auto"/>
        <w:left w:val="none" w:sz="0" w:space="0" w:color="auto"/>
        <w:bottom w:val="none" w:sz="0" w:space="0" w:color="auto"/>
        <w:right w:val="none" w:sz="0" w:space="0" w:color="auto"/>
      </w:divBdr>
    </w:div>
    <w:div w:id="1915772797">
      <w:bodyDiv w:val="1"/>
      <w:marLeft w:val="0"/>
      <w:marRight w:val="0"/>
      <w:marTop w:val="0"/>
      <w:marBottom w:val="0"/>
      <w:divBdr>
        <w:top w:val="none" w:sz="0" w:space="0" w:color="auto"/>
        <w:left w:val="none" w:sz="0" w:space="0" w:color="auto"/>
        <w:bottom w:val="none" w:sz="0" w:space="0" w:color="auto"/>
        <w:right w:val="none" w:sz="0" w:space="0" w:color="auto"/>
      </w:divBdr>
    </w:div>
    <w:div w:id="1951085666">
      <w:bodyDiv w:val="1"/>
      <w:marLeft w:val="0"/>
      <w:marRight w:val="0"/>
      <w:marTop w:val="0"/>
      <w:marBottom w:val="0"/>
      <w:divBdr>
        <w:top w:val="none" w:sz="0" w:space="0" w:color="auto"/>
        <w:left w:val="none" w:sz="0" w:space="0" w:color="auto"/>
        <w:bottom w:val="none" w:sz="0" w:space="0" w:color="auto"/>
        <w:right w:val="none" w:sz="0" w:space="0" w:color="auto"/>
      </w:divBdr>
      <w:divsChild>
        <w:div w:id="64107935">
          <w:marLeft w:val="0"/>
          <w:marRight w:val="0"/>
          <w:marTop w:val="0"/>
          <w:marBottom w:val="0"/>
          <w:divBdr>
            <w:top w:val="none" w:sz="0" w:space="0" w:color="auto"/>
            <w:left w:val="none" w:sz="0" w:space="0" w:color="auto"/>
            <w:bottom w:val="none" w:sz="0" w:space="0" w:color="auto"/>
            <w:right w:val="none" w:sz="0" w:space="0" w:color="auto"/>
          </w:divBdr>
        </w:div>
        <w:div w:id="479611775">
          <w:marLeft w:val="0"/>
          <w:marRight w:val="0"/>
          <w:marTop w:val="0"/>
          <w:marBottom w:val="0"/>
          <w:divBdr>
            <w:top w:val="none" w:sz="0" w:space="0" w:color="auto"/>
            <w:left w:val="none" w:sz="0" w:space="0" w:color="auto"/>
            <w:bottom w:val="none" w:sz="0" w:space="0" w:color="auto"/>
            <w:right w:val="none" w:sz="0" w:space="0" w:color="auto"/>
          </w:divBdr>
        </w:div>
        <w:div w:id="1298098402">
          <w:marLeft w:val="0"/>
          <w:marRight w:val="0"/>
          <w:marTop w:val="0"/>
          <w:marBottom w:val="0"/>
          <w:divBdr>
            <w:top w:val="none" w:sz="0" w:space="0" w:color="auto"/>
            <w:left w:val="none" w:sz="0" w:space="0" w:color="auto"/>
            <w:bottom w:val="none" w:sz="0" w:space="0" w:color="auto"/>
            <w:right w:val="none" w:sz="0" w:space="0" w:color="auto"/>
          </w:divBdr>
        </w:div>
      </w:divsChild>
    </w:div>
    <w:div w:id="2009206627">
      <w:bodyDiv w:val="1"/>
      <w:marLeft w:val="0"/>
      <w:marRight w:val="0"/>
      <w:marTop w:val="0"/>
      <w:marBottom w:val="0"/>
      <w:divBdr>
        <w:top w:val="none" w:sz="0" w:space="0" w:color="auto"/>
        <w:left w:val="none" w:sz="0" w:space="0" w:color="auto"/>
        <w:bottom w:val="none" w:sz="0" w:space="0" w:color="auto"/>
        <w:right w:val="none" w:sz="0" w:space="0" w:color="auto"/>
      </w:divBdr>
    </w:div>
    <w:div w:id="2042899521">
      <w:bodyDiv w:val="1"/>
      <w:marLeft w:val="0"/>
      <w:marRight w:val="0"/>
      <w:marTop w:val="0"/>
      <w:marBottom w:val="0"/>
      <w:divBdr>
        <w:top w:val="none" w:sz="0" w:space="0" w:color="auto"/>
        <w:left w:val="none" w:sz="0" w:space="0" w:color="auto"/>
        <w:bottom w:val="none" w:sz="0" w:space="0" w:color="auto"/>
        <w:right w:val="none" w:sz="0" w:space="0" w:color="auto"/>
      </w:divBdr>
    </w:div>
    <w:div w:id="2052486856">
      <w:bodyDiv w:val="1"/>
      <w:marLeft w:val="0"/>
      <w:marRight w:val="0"/>
      <w:marTop w:val="0"/>
      <w:marBottom w:val="0"/>
      <w:divBdr>
        <w:top w:val="none" w:sz="0" w:space="0" w:color="auto"/>
        <w:left w:val="none" w:sz="0" w:space="0" w:color="auto"/>
        <w:bottom w:val="none" w:sz="0" w:space="0" w:color="auto"/>
        <w:right w:val="none" w:sz="0" w:space="0" w:color="auto"/>
      </w:divBdr>
    </w:div>
    <w:div w:id="2098405424">
      <w:bodyDiv w:val="1"/>
      <w:marLeft w:val="0"/>
      <w:marRight w:val="0"/>
      <w:marTop w:val="0"/>
      <w:marBottom w:val="0"/>
      <w:divBdr>
        <w:top w:val="none" w:sz="0" w:space="0" w:color="auto"/>
        <w:left w:val="none" w:sz="0" w:space="0" w:color="auto"/>
        <w:bottom w:val="none" w:sz="0" w:space="0" w:color="auto"/>
        <w:right w:val="none" w:sz="0" w:space="0" w:color="auto"/>
      </w:divBdr>
    </w:div>
    <w:div w:id="2101171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promitheus.gov.gr/" TargetMode="External"/><Relationship Id="rId18" Type="http://schemas.openxmlformats.org/officeDocument/2006/relationships/hyperlink" Target="https://www.ktpae.gr" TargetMode="External"/><Relationship Id="rId26" Type="http://schemas.openxmlformats.org/officeDocument/2006/relationships/hyperlink" Target="http://www.eaadhsy.gr/n4412/prosarthmaA_index.html" TargetMode="External"/><Relationship Id="rId3" Type="http://schemas.openxmlformats.org/officeDocument/2006/relationships/styles" Target="styles.xml"/><Relationship Id="rId21" Type="http://schemas.openxmlformats.org/officeDocument/2006/relationships/hyperlink" Target="http://www.eaadhsy.g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ktpae.gr" TargetMode="Externa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ortal.eprocurement.gov.gr/webcenter/portal/TestPortal" TargetMode="External"/><Relationship Id="rId20" Type="http://schemas.openxmlformats.org/officeDocument/2006/relationships/hyperlink" Target="mailto:epanorthotika@eaadhsy.gr"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tpae.gr" TargetMode="External"/><Relationship Id="rId24" Type="http://schemas.openxmlformats.org/officeDocument/2006/relationships/hyperlink" Target="http://www.eaadhsy.gr/n4412/art79a"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www.eaadhsy.gr/n4412/n4412fulltextlinks.html" TargetMode="External"/><Relationship Id="rId28" Type="http://schemas.openxmlformats.org/officeDocument/2006/relationships/footer" Target="footer1.xml"/><Relationship Id="rId10" Type="http://schemas.openxmlformats.org/officeDocument/2006/relationships/hyperlink" Target="http://www.ktpae.gr" TargetMode="External"/><Relationship Id="rId19" Type="http://schemas.openxmlformats.org/officeDocument/2006/relationships/hyperlink" Target="http://www.promitheus.gov.gr/"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javascript:open_fek_links('%CE%91',45,2023)" TargetMode="External"/><Relationship Id="rId22" Type="http://schemas.openxmlformats.org/officeDocument/2006/relationships/hyperlink" Target="http://www.hsppa.gr/" TargetMode="External"/><Relationship Id="rId27" Type="http://schemas.openxmlformats.org/officeDocument/2006/relationships/header" Target="header1.xml"/><Relationship Id="rId30" Type="http://schemas.openxmlformats.org/officeDocument/2006/relationships/header" Target="header3.xml"/><Relationship Id="rId8" Type="http://schemas.openxmlformats.org/officeDocument/2006/relationships/image" Target="media/image1.emf"/></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CBA0F-8FE8-4F65-AD53-EB064C686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129</Pages>
  <Words>42314</Words>
  <Characters>228500</Characters>
  <Application>Microsoft Office Word</Application>
  <DocSecurity>0</DocSecurity>
  <Lines>1904</Lines>
  <Paragraphs>540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270274</CharactersWithSpaces>
  <SharedDoc>false</SharedDoc>
  <HLinks>
    <vt:vector size="576" baseType="variant">
      <vt:variant>
        <vt:i4>3342384</vt:i4>
      </vt:variant>
      <vt:variant>
        <vt:i4>513</vt:i4>
      </vt:variant>
      <vt:variant>
        <vt:i4>0</vt:i4>
      </vt:variant>
      <vt:variant>
        <vt:i4>5</vt:i4>
      </vt:variant>
      <vt:variant>
        <vt:lpwstr>http://www.digitalplan.gr/file/odigos-pliroforisis-epikoinonias-kai-provolis-synchrimatodotoumenon-praxeon.pdf</vt:lpwstr>
      </vt:variant>
      <vt:variant>
        <vt:lpwstr/>
      </vt:variant>
      <vt:variant>
        <vt:i4>6815824</vt:i4>
      </vt:variant>
      <vt:variant>
        <vt:i4>510</vt:i4>
      </vt:variant>
      <vt:variant>
        <vt:i4>0</vt:i4>
      </vt:variant>
      <vt:variant>
        <vt:i4>5</vt:i4>
      </vt:variant>
      <vt:variant>
        <vt:lpwstr>http://www.eaadhsy.gr/n4412/n4412fulltextlinks.html</vt:lpwstr>
      </vt:variant>
      <vt:variant>
        <vt:lpwstr>art105_5</vt:lpwstr>
      </vt:variant>
      <vt:variant>
        <vt:i4>6881360</vt:i4>
      </vt:variant>
      <vt:variant>
        <vt:i4>507</vt:i4>
      </vt:variant>
      <vt:variant>
        <vt:i4>0</vt:i4>
      </vt:variant>
      <vt:variant>
        <vt:i4>5</vt:i4>
      </vt:variant>
      <vt:variant>
        <vt:lpwstr>http://www.eaadhsy.gr/n4412/n4412fulltextlinks.html</vt:lpwstr>
      </vt:variant>
      <vt:variant>
        <vt:lpwstr>art105_4</vt:lpwstr>
      </vt:variant>
      <vt:variant>
        <vt:i4>6094972</vt:i4>
      </vt:variant>
      <vt:variant>
        <vt:i4>504</vt:i4>
      </vt:variant>
      <vt:variant>
        <vt:i4>0</vt:i4>
      </vt:variant>
      <vt:variant>
        <vt:i4>5</vt:i4>
      </vt:variant>
      <vt:variant>
        <vt:lpwstr>http://www.eaadhsy.gr/n4412/prosarthmaA_index.html</vt:lpwstr>
      </vt:variant>
      <vt:variant>
        <vt:lpwstr>pararthma_A_X</vt:lpwstr>
      </vt:variant>
      <vt:variant>
        <vt:i4>5373961</vt:i4>
      </vt:variant>
      <vt:variant>
        <vt:i4>501</vt:i4>
      </vt:variant>
      <vt:variant>
        <vt:i4>0</vt:i4>
      </vt:variant>
      <vt:variant>
        <vt:i4>5</vt:i4>
      </vt:variant>
      <vt:variant>
        <vt:lpwstr>http://www.eaadhsy.gr/n4412/n4412fulltextlinks.html</vt:lpwstr>
      </vt:variant>
      <vt:variant>
        <vt:lpwstr>art368</vt:lpwstr>
      </vt:variant>
      <vt:variant>
        <vt:i4>6029327</vt:i4>
      </vt:variant>
      <vt:variant>
        <vt:i4>498</vt:i4>
      </vt:variant>
      <vt:variant>
        <vt:i4>0</vt:i4>
      </vt:variant>
      <vt:variant>
        <vt:i4>5</vt:i4>
      </vt:variant>
      <vt:variant>
        <vt:lpwstr>http://www.eaadhsy.gr/n4412/n4412fulltextlinks.html</vt:lpwstr>
      </vt:variant>
      <vt:variant>
        <vt:lpwstr>art104</vt:lpwstr>
      </vt:variant>
      <vt:variant>
        <vt:i4>7864382</vt:i4>
      </vt:variant>
      <vt:variant>
        <vt:i4>495</vt:i4>
      </vt:variant>
      <vt:variant>
        <vt:i4>0</vt:i4>
      </vt:variant>
      <vt:variant>
        <vt:i4>5</vt:i4>
      </vt:variant>
      <vt:variant>
        <vt:lpwstr>http://www.eaadhsy.gr/n4412/art79a</vt:lpwstr>
      </vt:variant>
      <vt:variant>
        <vt:lpwstr/>
      </vt:variant>
      <vt:variant>
        <vt:i4>7077975</vt:i4>
      </vt:variant>
      <vt:variant>
        <vt:i4>492</vt:i4>
      </vt:variant>
      <vt:variant>
        <vt:i4>0</vt:i4>
      </vt:variant>
      <vt:variant>
        <vt:i4>5</vt:i4>
      </vt:variant>
      <vt:variant>
        <vt:lpwstr>http://www.eaadhsy.gr/n4412/n4412fulltextlinks.html</vt:lpwstr>
      </vt:variant>
      <vt:variant>
        <vt:lpwstr>art372_4</vt:lpwstr>
      </vt:variant>
      <vt:variant>
        <vt:i4>6094939</vt:i4>
      </vt:variant>
      <vt:variant>
        <vt:i4>489</vt:i4>
      </vt:variant>
      <vt:variant>
        <vt:i4>0</vt:i4>
      </vt:variant>
      <vt:variant>
        <vt:i4>5</vt:i4>
      </vt:variant>
      <vt:variant>
        <vt:lpwstr>http://www.promitheus.gov.gr/</vt:lpwstr>
      </vt:variant>
      <vt:variant>
        <vt:lpwstr/>
      </vt:variant>
      <vt:variant>
        <vt:i4>2228331</vt:i4>
      </vt:variant>
      <vt:variant>
        <vt:i4>486</vt:i4>
      </vt:variant>
      <vt:variant>
        <vt:i4>0</vt:i4>
      </vt:variant>
      <vt:variant>
        <vt:i4>5</vt:i4>
      </vt:variant>
      <vt:variant>
        <vt:lpwstr>http://et.diavgeia.gov.gr/</vt:lpwstr>
      </vt:variant>
      <vt:variant>
        <vt:lpwstr/>
      </vt:variant>
      <vt:variant>
        <vt:i4>6094939</vt:i4>
      </vt:variant>
      <vt:variant>
        <vt:i4>483</vt:i4>
      </vt:variant>
      <vt:variant>
        <vt:i4>0</vt:i4>
      </vt:variant>
      <vt:variant>
        <vt:i4>5</vt:i4>
      </vt:variant>
      <vt:variant>
        <vt:lpwstr>http://www.promitheus.gov.gr/</vt:lpwstr>
      </vt:variant>
      <vt:variant>
        <vt:lpwstr/>
      </vt:variant>
      <vt:variant>
        <vt:i4>1507376</vt:i4>
      </vt:variant>
      <vt:variant>
        <vt:i4>476</vt:i4>
      </vt:variant>
      <vt:variant>
        <vt:i4>0</vt:i4>
      </vt:variant>
      <vt:variant>
        <vt:i4>5</vt:i4>
      </vt:variant>
      <vt:variant>
        <vt:lpwstr/>
      </vt:variant>
      <vt:variant>
        <vt:lpwstr>_Toc42855592</vt:lpwstr>
      </vt:variant>
      <vt:variant>
        <vt:i4>1310768</vt:i4>
      </vt:variant>
      <vt:variant>
        <vt:i4>470</vt:i4>
      </vt:variant>
      <vt:variant>
        <vt:i4>0</vt:i4>
      </vt:variant>
      <vt:variant>
        <vt:i4>5</vt:i4>
      </vt:variant>
      <vt:variant>
        <vt:lpwstr/>
      </vt:variant>
      <vt:variant>
        <vt:lpwstr>_Toc42855591</vt:lpwstr>
      </vt:variant>
      <vt:variant>
        <vt:i4>1376304</vt:i4>
      </vt:variant>
      <vt:variant>
        <vt:i4>464</vt:i4>
      </vt:variant>
      <vt:variant>
        <vt:i4>0</vt:i4>
      </vt:variant>
      <vt:variant>
        <vt:i4>5</vt:i4>
      </vt:variant>
      <vt:variant>
        <vt:lpwstr/>
      </vt:variant>
      <vt:variant>
        <vt:lpwstr>_Toc42855590</vt:lpwstr>
      </vt:variant>
      <vt:variant>
        <vt:i4>1835057</vt:i4>
      </vt:variant>
      <vt:variant>
        <vt:i4>458</vt:i4>
      </vt:variant>
      <vt:variant>
        <vt:i4>0</vt:i4>
      </vt:variant>
      <vt:variant>
        <vt:i4>5</vt:i4>
      </vt:variant>
      <vt:variant>
        <vt:lpwstr/>
      </vt:variant>
      <vt:variant>
        <vt:lpwstr>_Toc42855589</vt:lpwstr>
      </vt:variant>
      <vt:variant>
        <vt:i4>1900593</vt:i4>
      </vt:variant>
      <vt:variant>
        <vt:i4>452</vt:i4>
      </vt:variant>
      <vt:variant>
        <vt:i4>0</vt:i4>
      </vt:variant>
      <vt:variant>
        <vt:i4>5</vt:i4>
      </vt:variant>
      <vt:variant>
        <vt:lpwstr/>
      </vt:variant>
      <vt:variant>
        <vt:lpwstr>_Toc42855588</vt:lpwstr>
      </vt:variant>
      <vt:variant>
        <vt:i4>1179697</vt:i4>
      </vt:variant>
      <vt:variant>
        <vt:i4>446</vt:i4>
      </vt:variant>
      <vt:variant>
        <vt:i4>0</vt:i4>
      </vt:variant>
      <vt:variant>
        <vt:i4>5</vt:i4>
      </vt:variant>
      <vt:variant>
        <vt:lpwstr/>
      </vt:variant>
      <vt:variant>
        <vt:lpwstr>_Toc42855587</vt:lpwstr>
      </vt:variant>
      <vt:variant>
        <vt:i4>1245233</vt:i4>
      </vt:variant>
      <vt:variant>
        <vt:i4>440</vt:i4>
      </vt:variant>
      <vt:variant>
        <vt:i4>0</vt:i4>
      </vt:variant>
      <vt:variant>
        <vt:i4>5</vt:i4>
      </vt:variant>
      <vt:variant>
        <vt:lpwstr/>
      </vt:variant>
      <vt:variant>
        <vt:lpwstr>_Toc42855586</vt:lpwstr>
      </vt:variant>
      <vt:variant>
        <vt:i4>1048625</vt:i4>
      </vt:variant>
      <vt:variant>
        <vt:i4>434</vt:i4>
      </vt:variant>
      <vt:variant>
        <vt:i4>0</vt:i4>
      </vt:variant>
      <vt:variant>
        <vt:i4>5</vt:i4>
      </vt:variant>
      <vt:variant>
        <vt:lpwstr/>
      </vt:variant>
      <vt:variant>
        <vt:lpwstr>_Toc42855585</vt:lpwstr>
      </vt:variant>
      <vt:variant>
        <vt:i4>1114161</vt:i4>
      </vt:variant>
      <vt:variant>
        <vt:i4>428</vt:i4>
      </vt:variant>
      <vt:variant>
        <vt:i4>0</vt:i4>
      </vt:variant>
      <vt:variant>
        <vt:i4>5</vt:i4>
      </vt:variant>
      <vt:variant>
        <vt:lpwstr/>
      </vt:variant>
      <vt:variant>
        <vt:lpwstr>_Toc42855584</vt:lpwstr>
      </vt:variant>
      <vt:variant>
        <vt:i4>1441841</vt:i4>
      </vt:variant>
      <vt:variant>
        <vt:i4>422</vt:i4>
      </vt:variant>
      <vt:variant>
        <vt:i4>0</vt:i4>
      </vt:variant>
      <vt:variant>
        <vt:i4>5</vt:i4>
      </vt:variant>
      <vt:variant>
        <vt:lpwstr/>
      </vt:variant>
      <vt:variant>
        <vt:lpwstr>_Toc42855583</vt:lpwstr>
      </vt:variant>
      <vt:variant>
        <vt:i4>1507377</vt:i4>
      </vt:variant>
      <vt:variant>
        <vt:i4>416</vt:i4>
      </vt:variant>
      <vt:variant>
        <vt:i4>0</vt:i4>
      </vt:variant>
      <vt:variant>
        <vt:i4>5</vt:i4>
      </vt:variant>
      <vt:variant>
        <vt:lpwstr/>
      </vt:variant>
      <vt:variant>
        <vt:lpwstr>_Toc42855582</vt:lpwstr>
      </vt:variant>
      <vt:variant>
        <vt:i4>1310769</vt:i4>
      </vt:variant>
      <vt:variant>
        <vt:i4>410</vt:i4>
      </vt:variant>
      <vt:variant>
        <vt:i4>0</vt:i4>
      </vt:variant>
      <vt:variant>
        <vt:i4>5</vt:i4>
      </vt:variant>
      <vt:variant>
        <vt:lpwstr/>
      </vt:variant>
      <vt:variant>
        <vt:lpwstr>_Toc42855581</vt:lpwstr>
      </vt:variant>
      <vt:variant>
        <vt:i4>1376305</vt:i4>
      </vt:variant>
      <vt:variant>
        <vt:i4>404</vt:i4>
      </vt:variant>
      <vt:variant>
        <vt:i4>0</vt:i4>
      </vt:variant>
      <vt:variant>
        <vt:i4>5</vt:i4>
      </vt:variant>
      <vt:variant>
        <vt:lpwstr/>
      </vt:variant>
      <vt:variant>
        <vt:lpwstr>_Toc42855580</vt:lpwstr>
      </vt:variant>
      <vt:variant>
        <vt:i4>1835070</vt:i4>
      </vt:variant>
      <vt:variant>
        <vt:i4>398</vt:i4>
      </vt:variant>
      <vt:variant>
        <vt:i4>0</vt:i4>
      </vt:variant>
      <vt:variant>
        <vt:i4>5</vt:i4>
      </vt:variant>
      <vt:variant>
        <vt:lpwstr/>
      </vt:variant>
      <vt:variant>
        <vt:lpwstr>_Toc42855579</vt:lpwstr>
      </vt:variant>
      <vt:variant>
        <vt:i4>1900606</vt:i4>
      </vt:variant>
      <vt:variant>
        <vt:i4>392</vt:i4>
      </vt:variant>
      <vt:variant>
        <vt:i4>0</vt:i4>
      </vt:variant>
      <vt:variant>
        <vt:i4>5</vt:i4>
      </vt:variant>
      <vt:variant>
        <vt:lpwstr/>
      </vt:variant>
      <vt:variant>
        <vt:lpwstr>_Toc42855578</vt:lpwstr>
      </vt:variant>
      <vt:variant>
        <vt:i4>1179710</vt:i4>
      </vt:variant>
      <vt:variant>
        <vt:i4>386</vt:i4>
      </vt:variant>
      <vt:variant>
        <vt:i4>0</vt:i4>
      </vt:variant>
      <vt:variant>
        <vt:i4>5</vt:i4>
      </vt:variant>
      <vt:variant>
        <vt:lpwstr/>
      </vt:variant>
      <vt:variant>
        <vt:lpwstr>_Toc42855577</vt:lpwstr>
      </vt:variant>
      <vt:variant>
        <vt:i4>1245246</vt:i4>
      </vt:variant>
      <vt:variant>
        <vt:i4>380</vt:i4>
      </vt:variant>
      <vt:variant>
        <vt:i4>0</vt:i4>
      </vt:variant>
      <vt:variant>
        <vt:i4>5</vt:i4>
      </vt:variant>
      <vt:variant>
        <vt:lpwstr/>
      </vt:variant>
      <vt:variant>
        <vt:lpwstr>_Toc42855576</vt:lpwstr>
      </vt:variant>
      <vt:variant>
        <vt:i4>1048638</vt:i4>
      </vt:variant>
      <vt:variant>
        <vt:i4>374</vt:i4>
      </vt:variant>
      <vt:variant>
        <vt:i4>0</vt:i4>
      </vt:variant>
      <vt:variant>
        <vt:i4>5</vt:i4>
      </vt:variant>
      <vt:variant>
        <vt:lpwstr/>
      </vt:variant>
      <vt:variant>
        <vt:lpwstr>_Toc42855575</vt:lpwstr>
      </vt:variant>
      <vt:variant>
        <vt:i4>1114174</vt:i4>
      </vt:variant>
      <vt:variant>
        <vt:i4>368</vt:i4>
      </vt:variant>
      <vt:variant>
        <vt:i4>0</vt:i4>
      </vt:variant>
      <vt:variant>
        <vt:i4>5</vt:i4>
      </vt:variant>
      <vt:variant>
        <vt:lpwstr/>
      </vt:variant>
      <vt:variant>
        <vt:lpwstr>_Toc42855574</vt:lpwstr>
      </vt:variant>
      <vt:variant>
        <vt:i4>1441854</vt:i4>
      </vt:variant>
      <vt:variant>
        <vt:i4>362</vt:i4>
      </vt:variant>
      <vt:variant>
        <vt:i4>0</vt:i4>
      </vt:variant>
      <vt:variant>
        <vt:i4>5</vt:i4>
      </vt:variant>
      <vt:variant>
        <vt:lpwstr/>
      </vt:variant>
      <vt:variant>
        <vt:lpwstr>_Toc42855573</vt:lpwstr>
      </vt:variant>
      <vt:variant>
        <vt:i4>1507390</vt:i4>
      </vt:variant>
      <vt:variant>
        <vt:i4>356</vt:i4>
      </vt:variant>
      <vt:variant>
        <vt:i4>0</vt:i4>
      </vt:variant>
      <vt:variant>
        <vt:i4>5</vt:i4>
      </vt:variant>
      <vt:variant>
        <vt:lpwstr/>
      </vt:variant>
      <vt:variant>
        <vt:lpwstr>_Toc42855572</vt:lpwstr>
      </vt:variant>
      <vt:variant>
        <vt:i4>1310782</vt:i4>
      </vt:variant>
      <vt:variant>
        <vt:i4>350</vt:i4>
      </vt:variant>
      <vt:variant>
        <vt:i4>0</vt:i4>
      </vt:variant>
      <vt:variant>
        <vt:i4>5</vt:i4>
      </vt:variant>
      <vt:variant>
        <vt:lpwstr/>
      </vt:variant>
      <vt:variant>
        <vt:lpwstr>_Toc42855571</vt:lpwstr>
      </vt:variant>
      <vt:variant>
        <vt:i4>1376318</vt:i4>
      </vt:variant>
      <vt:variant>
        <vt:i4>344</vt:i4>
      </vt:variant>
      <vt:variant>
        <vt:i4>0</vt:i4>
      </vt:variant>
      <vt:variant>
        <vt:i4>5</vt:i4>
      </vt:variant>
      <vt:variant>
        <vt:lpwstr/>
      </vt:variant>
      <vt:variant>
        <vt:lpwstr>_Toc42855570</vt:lpwstr>
      </vt:variant>
      <vt:variant>
        <vt:i4>1835071</vt:i4>
      </vt:variant>
      <vt:variant>
        <vt:i4>338</vt:i4>
      </vt:variant>
      <vt:variant>
        <vt:i4>0</vt:i4>
      </vt:variant>
      <vt:variant>
        <vt:i4>5</vt:i4>
      </vt:variant>
      <vt:variant>
        <vt:lpwstr/>
      </vt:variant>
      <vt:variant>
        <vt:lpwstr>_Toc42855569</vt:lpwstr>
      </vt:variant>
      <vt:variant>
        <vt:i4>1900607</vt:i4>
      </vt:variant>
      <vt:variant>
        <vt:i4>332</vt:i4>
      </vt:variant>
      <vt:variant>
        <vt:i4>0</vt:i4>
      </vt:variant>
      <vt:variant>
        <vt:i4>5</vt:i4>
      </vt:variant>
      <vt:variant>
        <vt:lpwstr/>
      </vt:variant>
      <vt:variant>
        <vt:lpwstr>_Toc42855568</vt:lpwstr>
      </vt:variant>
      <vt:variant>
        <vt:i4>1179711</vt:i4>
      </vt:variant>
      <vt:variant>
        <vt:i4>326</vt:i4>
      </vt:variant>
      <vt:variant>
        <vt:i4>0</vt:i4>
      </vt:variant>
      <vt:variant>
        <vt:i4>5</vt:i4>
      </vt:variant>
      <vt:variant>
        <vt:lpwstr/>
      </vt:variant>
      <vt:variant>
        <vt:lpwstr>_Toc42855567</vt:lpwstr>
      </vt:variant>
      <vt:variant>
        <vt:i4>1245247</vt:i4>
      </vt:variant>
      <vt:variant>
        <vt:i4>320</vt:i4>
      </vt:variant>
      <vt:variant>
        <vt:i4>0</vt:i4>
      </vt:variant>
      <vt:variant>
        <vt:i4>5</vt:i4>
      </vt:variant>
      <vt:variant>
        <vt:lpwstr/>
      </vt:variant>
      <vt:variant>
        <vt:lpwstr>_Toc42855566</vt:lpwstr>
      </vt:variant>
      <vt:variant>
        <vt:i4>1048639</vt:i4>
      </vt:variant>
      <vt:variant>
        <vt:i4>314</vt:i4>
      </vt:variant>
      <vt:variant>
        <vt:i4>0</vt:i4>
      </vt:variant>
      <vt:variant>
        <vt:i4>5</vt:i4>
      </vt:variant>
      <vt:variant>
        <vt:lpwstr/>
      </vt:variant>
      <vt:variant>
        <vt:lpwstr>_Toc42855565</vt:lpwstr>
      </vt:variant>
      <vt:variant>
        <vt:i4>1114175</vt:i4>
      </vt:variant>
      <vt:variant>
        <vt:i4>308</vt:i4>
      </vt:variant>
      <vt:variant>
        <vt:i4>0</vt:i4>
      </vt:variant>
      <vt:variant>
        <vt:i4>5</vt:i4>
      </vt:variant>
      <vt:variant>
        <vt:lpwstr/>
      </vt:variant>
      <vt:variant>
        <vt:lpwstr>_Toc42855564</vt:lpwstr>
      </vt:variant>
      <vt:variant>
        <vt:i4>1441855</vt:i4>
      </vt:variant>
      <vt:variant>
        <vt:i4>302</vt:i4>
      </vt:variant>
      <vt:variant>
        <vt:i4>0</vt:i4>
      </vt:variant>
      <vt:variant>
        <vt:i4>5</vt:i4>
      </vt:variant>
      <vt:variant>
        <vt:lpwstr/>
      </vt:variant>
      <vt:variant>
        <vt:lpwstr>_Toc42855563</vt:lpwstr>
      </vt:variant>
      <vt:variant>
        <vt:i4>1507391</vt:i4>
      </vt:variant>
      <vt:variant>
        <vt:i4>296</vt:i4>
      </vt:variant>
      <vt:variant>
        <vt:i4>0</vt:i4>
      </vt:variant>
      <vt:variant>
        <vt:i4>5</vt:i4>
      </vt:variant>
      <vt:variant>
        <vt:lpwstr/>
      </vt:variant>
      <vt:variant>
        <vt:lpwstr>_Toc42855562</vt:lpwstr>
      </vt:variant>
      <vt:variant>
        <vt:i4>1310783</vt:i4>
      </vt:variant>
      <vt:variant>
        <vt:i4>290</vt:i4>
      </vt:variant>
      <vt:variant>
        <vt:i4>0</vt:i4>
      </vt:variant>
      <vt:variant>
        <vt:i4>5</vt:i4>
      </vt:variant>
      <vt:variant>
        <vt:lpwstr/>
      </vt:variant>
      <vt:variant>
        <vt:lpwstr>_Toc42855561</vt:lpwstr>
      </vt:variant>
      <vt:variant>
        <vt:i4>1376319</vt:i4>
      </vt:variant>
      <vt:variant>
        <vt:i4>284</vt:i4>
      </vt:variant>
      <vt:variant>
        <vt:i4>0</vt:i4>
      </vt:variant>
      <vt:variant>
        <vt:i4>5</vt:i4>
      </vt:variant>
      <vt:variant>
        <vt:lpwstr/>
      </vt:variant>
      <vt:variant>
        <vt:lpwstr>_Toc42855560</vt:lpwstr>
      </vt:variant>
      <vt:variant>
        <vt:i4>1835068</vt:i4>
      </vt:variant>
      <vt:variant>
        <vt:i4>278</vt:i4>
      </vt:variant>
      <vt:variant>
        <vt:i4>0</vt:i4>
      </vt:variant>
      <vt:variant>
        <vt:i4>5</vt:i4>
      </vt:variant>
      <vt:variant>
        <vt:lpwstr/>
      </vt:variant>
      <vt:variant>
        <vt:lpwstr>_Toc42855559</vt:lpwstr>
      </vt:variant>
      <vt:variant>
        <vt:i4>1900604</vt:i4>
      </vt:variant>
      <vt:variant>
        <vt:i4>272</vt:i4>
      </vt:variant>
      <vt:variant>
        <vt:i4>0</vt:i4>
      </vt:variant>
      <vt:variant>
        <vt:i4>5</vt:i4>
      </vt:variant>
      <vt:variant>
        <vt:lpwstr/>
      </vt:variant>
      <vt:variant>
        <vt:lpwstr>_Toc42855558</vt:lpwstr>
      </vt:variant>
      <vt:variant>
        <vt:i4>1179708</vt:i4>
      </vt:variant>
      <vt:variant>
        <vt:i4>266</vt:i4>
      </vt:variant>
      <vt:variant>
        <vt:i4>0</vt:i4>
      </vt:variant>
      <vt:variant>
        <vt:i4>5</vt:i4>
      </vt:variant>
      <vt:variant>
        <vt:lpwstr/>
      </vt:variant>
      <vt:variant>
        <vt:lpwstr>_Toc42855557</vt:lpwstr>
      </vt:variant>
      <vt:variant>
        <vt:i4>1245244</vt:i4>
      </vt:variant>
      <vt:variant>
        <vt:i4>260</vt:i4>
      </vt:variant>
      <vt:variant>
        <vt:i4>0</vt:i4>
      </vt:variant>
      <vt:variant>
        <vt:i4>5</vt:i4>
      </vt:variant>
      <vt:variant>
        <vt:lpwstr/>
      </vt:variant>
      <vt:variant>
        <vt:lpwstr>_Toc42855556</vt:lpwstr>
      </vt:variant>
      <vt:variant>
        <vt:i4>1048636</vt:i4>
      </vt:variant>
      <vt:variant>
        <vt:i4>254</vt:i4>
      </vt:variant>
      <vt:variant>
        <vt:i4>0</vt:i4>
      </vt:variant>
      <vt:variant>
        <vt:i4>5</vt:i4>
      </vt:variant>
      <vt:variant>
        <vt:lpwstr/>
      </vt:variant>
      <vt:variant>
        <vt:lpwstr>_Toc42855555</vt:lpwstr>
      </vt:variant>
      <vt:variant>
        <vt:i4>1114172</vt:i4>
      </vt:variant>
      <vt:variant>
        <vt:i4>248</vt:i4>
      </vt:variant>
      <vt:variant>
        <vt:i4>0</vt:i4>
      </vt:variant>
      <vt:variant>
        <vt:i4>5</vt:i4>
      </vt:variant>
      <vt:variant>
        <vt:lpwstr/>
      </vt:variant>
      <vt:variant>
        <vt:lpwstr>_Toc42855554</vt:lpwstr>
      </vt:variant>
      <vt:variant>
        <vt:i4>1441852</vt:i4>
      </vt:variant>
      <vt:variant>
        <vt:i4>242</vt:i4>
      </vt:variant>
      <vt:variant>
        <vt:i4>0</vt:i4>
      </vt:variant>
      <vt:variant>
        <vt:i4>5</vt:i4>
      </vt:variant>
      <vt:variant>
        <vt:lpwstr/>
      </vt:variant>
      <vt:variant>
        <vt:lpwstr>_Toc42855553</vt:lpwstr>
      </vt:variant>
      <vt:variant>
        <vt:i4>1507388</vt:i4>
      </vt:variant>
      <vt:variant>
        <vt:i4>236</vt:i4>
      </vt:variant>
      <vt:variant>
        <vt:i4>0</vt:i4>
      </vt:variant>
      <vt:variant>
        <vt:i4>5</vt:i4>
      </vt:variant>
      <vt:variant>
        <vt:lpwstr/>
      </vt:variant>
      <vt:variant>
        <vt:lpwstr>_Toc42855552</vt:lpwstr>
      </vt:variant>
      <vt:variant>
        <vt:i4>1310780</vt:i4>
      </vt:variant>
      <vt:variant>
        <vt:i4>230</vt:i4>
      </vt:variant>
      <vt:variant>
        <vt:i4>0</vt:i4>
      </vt:variant>
      <vt:variant>
        <vt:i4>5</vt:i4>
      </vt:variant>
      <vt:variant>
        <vt:lpwstr/>
      </vt:variant>
      <vt:variant>
        <vt:lpwstr>_Toc42855551</vt:lpwstr>
      </vt:variant>
      <vt:variant>
        <vt:i4>1376316</vt:i4>
      </vt:variant>
      <vt:variant>
        <vt:i4>224</vt:i4>
      </vt:variant>
      <vt:variant>
        <vt:i4>0</vt:i4>
      </vt:variant>
      <vt:variant>
        <vt:i4>5</vt:i4>
      </vt:variant>
      <vt:variant>
        <vt:lpwstr/>
      </vt:variant>
      <vt:variant>
        <vt:lpwstr>_Toc42855550</vt:lpwstr>
      </vt:variant>
      <vt:variant>
        <vt:i4>1835069</vt:i4>
      </vt:variant>
      <vt:variant>
        <vt:i4>218</vt:i4>
      </vt:variant>
      <vt:variant>
        <vt:i4>0</vt:i4>
      </vt:variant>
      <vt:variant>
        <vt:i4>5</vt:i4>
      </vt:variant>
      <vt:variant>
        <vt:lpwstr/>
      </vt:variant>
      <vt:variant>
        <vt:lpwstr>_Toc42855549</vt:lpwstr>
      </vt:variant>
      <vt:variant>
        <vt:i4>1900605</vt:i4>
      </vt:variant>
      <vt:variant>
        <vt:i4>212</vt:i4>
      </vt:variant>
      <vt:variant>
        <vt:i4>0</vt:i4>
      </vt:variant>
      <vt:variant>
        <vt:i4>5</vt:i4>
      </vt:variant>
      <vt:variant>
        <vt:lpwstr/>
      </vt:variant>
      <vt:variant>
        <vt:lpwstr>_Toc42855548</vt:lpwstr>
      </vt:variant>
      <vt:variant>
        <vt:i4>1179709</vt:i4>
      </vt:variant>
      <vt:variant>
        <vt:i4>206</vt:i4>
      </vt:variant>
      <vt:variant>
        <vt:i4>0</vt:i4>
      </vt:variant>
      <vt:variant>
        <vt:i4>5</vt:i4>
      </vt:variant>
      <vt:variant>
        <vt:lpwstr/>
      </vt:variant>
      <vt:variant>
        <vt:lpwstr>_Toc42855547</vt:lpwstr>
      </vt:variant>
      <vt:variant>
        <vt:i4>1245245</vt:i4>
      </vt:variant>
      <vt:variant>
        <vt:i4>200</vt:i4>
      </vt:variant>
      <vt:variant>
        <vt:i4>0</vt:i4>
      </vt:variant>
      <vt:variant>
        <vt:i4>5</vt:i4>
      </vt:variant>
      <vt:variant>
        <vt:lpwstr/>
      </vt:variant>
      <vt:variant>
        <vt:lpwstr>_Toc42855546</vt:lpwstr>
      </vt:variant>
      <vt:variant>
        <vt:i4>1048637</vt:i4>
      </vt:variant>
      <vt:variant>
        <vt:i4>194</vt:i4>
      </vt:variant>
      <vt:variant>
        <vt:i4>0</vt:i4>
      </vt:variant>
      <vt:variant>
        <vt:i4>5</vt:i4>
      </vt:variant>
      <vt:variant>
        <vt:lpwstr/>
      </vt:variant>
      <vt:variant>
        <vt:lpwstr>_Toc42855545</vt:lpwstr>
      </vt:variant>
      <vt:variant>
        <vt:i4>1114173</vt:i4>
      </vt:variant>
      <vt:variant>
        <vt:i4>188</vt:i4>
      </vt:variant>
      <vt:variant>
        <vt:i4>0</vt:i4>
      </vt:variant>
      <vt:variant>
        <vt:i4>5</vt:i4>
      </vt:variant>
      <vt:variant>
        <vt:lpwstr/>
      </vt:variant>
      <vt:variant>
        <vt:lpwstr>_Toc42855544</vt:lpwstr>
      </vt:variant>
      <vt:variant>
        <vt:i4>1441853</vt:i4>
      </vt:variant>
      <vt:variant>
        <vt:i4>182</vt:i4>
      </vt:variant>
      <vt:variant>
        <vt:i4>0</vt:i4>
      </vt:variant>
      <vt:variant>
        <vt:i4>5</vt:i4>
      </vt:variant>
      <vt:variant>
        <vt:lpwstr/>
      </vt:variant>
      <vt:variant>
        <vt:lpwstr>_Toc42855543</vt:lpwstr>
      </vt:variant>
      <vt:variant>
        <vt:i4>1507389</vt:i4>
      </vt:variant>
      <vt:variant>
        <vt:i4>176</vt:i4>
      </vt:variant>
      <vt:variant>
        <vt:i4>0</vt:i4>
      </vt:variant>
      <vt:variant>
        <vt:i4>5</vt:i4>
      </vt:variant>
      <vt:variant>
        <vt:lpwstr/>
      </vt:variant>
      <vt:variant>
        <vt:lpwstr>_Toc42855542</vt:lpwstr>
      </vt:variant>
      <vt:variant>
        <vt:i4>1310781</vt:i4>
      </vt:variant>
      <vt:variant>
        <vt:i4>170</vt:i4>
      </vt:variant>
      <vt:variant>
        <vt:i4>0</vt:i4>
      </vt:variant>
      <vt:variant>
        <vt:i4>5</vt:i4>
      </vt:variant>
      <vt:variant>
        <vt:lpwstr/>
      </vt:variant>
      <vt:variant>
        <vt:lpwstr>_Toc42855541</vt:lpwstr>
      </vt:variant>
      <vt:variant>
        <vt:i4>1376317</vt:i4>
      </vt:variant>
      <vt:variant>
        <vt:i4>164</vt:i4>
      </vt:variant>
      <vt:variant>
        <vt:i4>0</vt:i4>
      </vt:variant>
      <vt:variant>
        <vt:i4>5</vt:i4>
      </vt:variant>
      <vt:variant>
        <vt:lpwstr/>
      </vt:variant>
      <vt:variant>
        <vt:lpwstr>_Toc42855540</vt:lpwstr>
      </vt:variant>
      <vt:variant>
        <vt:i4>1835066</vt:i4>
      </vt:variant>
      <vt:variant>
        <vt:i4>158</vt:i4>
      </vt:variant>
      <vt:variant>
        <vt:i4>0</vt:i4>
      </vt:variant>
      <vt:variant>
        <vt:i4>5</vt:i4>
      </vt:variant>
      <vt:variant>
        <vt:lpwstr/>
      </vt:variant>
      <vt:variant>
        <vt:lpwstr>_Toc42855539</vt:lpwstr>
      </vt:variant>
      <vt:variant>
        <vt:i4>1900602</vt:i4>
      </vt:variant>
      <vt:variant>
        <vt:i4>152</vt:i4>
      </vt:variant>
      <vt:variant>
        <vt:i4>0</vt:i4>
      </vt:variant>
      <vt:variant>
        <vt:i4>5</vt:i4>
      </vt:variant>
      <vt:variant>
        <vt:lpwstr/>
      </vt:variant>
      <vt:variant>
        <vt:lpwstr>_Toc42855538</vt:lpwstr>
      </vt:variant>
      <vt:variant>
        <vt:i4>1179706</vt:i4>
      </vt:variant>
      <vt:variant>
        <vt:i4>146</vt:i4>
      </vt:variant>
      <vt:variant>
        <vt:i4>0</vt:i4>
      </vt:variant>
      <vt:variant>
        <vt:i4>5</vt:i4>
      </vt:variant>
      <vt:variant>
        <vt:lpwstr/>
      </vt:variant>
      <vt:variant>
        <vt:lpwstr>_Toc42855537</vt:lpwstr>
      </vt:variant>
      <vt:variant>
        <vt:i4>1245242</vt:i4>
      </vt:variant>
      <vt:variant>
        <vt:i4>140</vt:i4>
      </vt:variant>
      <vt:variant>
        <vt:i4>0</vt:i4>
      </vt:variant>
      <vt:variant>
        <vt:i4>5</vt:i4>
      </vt:variant>
      <vt:variant>
        <vt:lpwstr/>
      </vt:variant>
      <vt:variant>
        <vt:lpwstr>_Toc42855536</vt:lpwstr>
      </vt:variant>
      <vt:variant>
        <vt:i4>1048634</vt:i4>
      </vt:variant>
      <vt:variant>
        <vt:i4>134</vt:i4>
      </vt:variant>
      <vt:variant>
        <vt:i4>0</vt:i4>
      </vt:variant>
      <vt:variant>
        <vt:i4>5</vt:i4>
      </vt:variant>
      <vt:variant>
        <vt:lpwstr/>
      </vt:variant>
      <vt:variant>
        <vt:lpwstr>_Toc42855535</vt:lpwstr>
      </vt:variant>
      <vt:variant>
        <vt:i4>1114170</vt:i4>
      </vt:variant>
      <vt:variant>
        <vt:i4>128</vt:i4>
      </vt:variant>
      <vt:variant>
        <vt:i4>0</vt:i4>
      </vt:variant>
      <vt:variant>
        <vt:i4>5</vt:i4>
      </vt:variant>
      <vt:variant>
        <vt:lpwstr/>
      </vt:variant>
      <vt:variant>
        <vt:lpwstr>_Toc42855534</vt:lpwstr>
      </vt:variant>
      <vt:variant>
        <vt:i4>1441850</vt:i4>
      </vt:variant>
      <vt:variant>
        <vt:i4>122</vt:i4>
      </vt:variant>
      <vt:variant>
        <vt:i4>0</vt:i4>
      </vt:variant>
      <vt:variant>
        <vt:i4>5</vt:i4>
      </vt:variant>
      <vt:variant>
        <vt:lpwstr/>
      </vt:variant>
      <vt:variant>
        <vt:lpwstr>_Toc42855533</vt:lpwstr>
      </vt:variant>
      <vt:variant>
        <vt:i4>1507386</vt:i4>
      </vt:variant>
      <vt:variant>
        <vt:i4>116</vt:i4>
      </vt:variant>
      <vt:variant>
        <vt:i4>0</vt:i4>
      </vt:variant>
      <vt:variant>
        <vt:i4>5</vt:i4>
      </vt:variant>
      <vt:variant>
        <vt:lpwstr/>
      </vt:variant>
      <vt:variant>
        <vt:lpwstr>_Toc42855532</vt:lpwstr>
      </vt:variant>
      <vt:variant>
        <vt:i4>1310778</vt:i4>
      </vt:variant>
      <vt:variant>
        <vt:i4>110</vt:i4>
      </vt:variant>
      <vt:variant>
        <vt:i4>0</vt:i4>
      </vt:variant>
      <vt:variant>
        <vt:i4>5</vt:i4>
      </vt:variant>
      <vt:variant>
        <vt:lpwstr/>
      </vt:variant>
      <vt:variant>
        <vt:lpwstr>_Toc42855531</vt:lpwstr>
      </vt:variant>
      <vt:variant>
        <vt:i4>1376314</vt:i4>
      </vt:variant>
      <vt:variant>
        <vt:i4>104</vt:i4>
      </vt:variant>
      <vt:variant>
        <vt:i4>0</vt:i4>
      </vt:variant>
      <vt:variant>
        <vt:i4>5</vt:i4>
      </vt:variant>
      <vt:variant>
        <vt:lpwstr/>
      </vt:variant>
      <vt:variant>
        <vt:lpwstr>_Toc42855530</vt:lpwstr>
      </vt:variant>
      <vt:variant>
        <vt:i4>1835067</vt:i4>
      </vt:variant>
      <vt:variant>
        <vt:i4>98</vt:i4>
      </vt:variant>
      <vt:variant>
        <vt:i4>0</vt:i4>
      </vt:variant>
      <vt:variant>
        <vt:i4>5</vt:i4>
      </vt:variant>
      <vt:variant>
        <vt:lpwstr/>
      </vt:variant>
      <vt:variant>
        <vt:lpwstr>_Toc42855529</vt:lpwstr>
      </vt:variant>
      <vt:variant>
        <vt:i4>1900603</vt:i4>
      </vt:variant>
      <vt:variant>
        <vt:i4>92</vt:i4>
      </vt:variant>
      <vt:variant>
        <vt:i4>0</vt:i4>
      </vt:variant>
      <vt:variant>
        <vt:i4>5</vt:i4>
      </vt:variant>
      <vt:variant>
        <vt:lpwstr/>
      </vt:variant>
      <vt:variant>
        <vt:lpwstr>_Toc42855528</vt:lpwstr>
      </vt:variant>
      <vt:variant>
        <vt:i4>1179707</vt:i4>
      </vt:variant>
      <vt:variant>
        <vt:i4>86</vt:i4>
      </vt:variant>
      <vt:variant>
        <vt:i4>0</vt:i4>
      </vt:variant>
      <vt:variant>
        <vt:i4>5</vt:i4>
      </vt:variant>
      <vt:variant>
        <vt:lpwstr/>
      </vt:variant>
      <vt:variant>
        <vt:lpwstr>_Toc42855527</vt:lpwstr>
      </vt:variant>
      <vt:variant>
        <vt:i4>1245243</vt:i4>
      </vt:variant>
      <vt:variant>
        <vt:i4>80</vt:i4>
      </vt:variant>
      <vt:variant>
        <vt:i4>0</vt:i4>
      </vt:variant>
      <vt:variant>
        <vt:i4>5</vt:i4>
      </vt:variant>
      <vt:variant>
        <vt:lpwstr/>
      </vt:variant>
      <vt:variant>
        <vt:lpwstr>_Toc42855526</vt:lpwstr>
      </vt:variant>
      <vt:variant>
        <vt:i4>1048635</vt:i4>
      </vt:variant>
      <vt:variant>
        <vt:i4>74</vt:i4>
      </vt:variant>
      <vt:variant>
        <vt:i4>0</vt:i4>
      </vt:variant>
      <vt:variant>
        <vt:i4>5</vt:i4>
      </vt:variant>
      <vt:variant>
        <vt:lpwstr/>
      </vt:variant>
      <vt:variant>
        <vt:lpwstr>_Toc42855525</vt:lpwstr>
      </vt:variant>
      <vt:variant>
        <vt:i4>1114171</vt:i4>
      </vt:variant>
      <vt:variant>
        <vt:i4>68</vt:i4>
      </vt:variant>
      <vt:variant>
        <vt:i4>0</vt:i4>
      </vt:variant>
      <vt:variant>
        <vt:i4>5</vt:i4>
      </vt:variant>
      <vt:variant>
        <vt:lpwstr/>
      </vt:variant>
      <vt:variant>
        <vt:lpwstr>_Toc42855524</vt:lpwstr>
      </vt:variant>
      <vt:variant>
        <vt:i4>1441851</vt:i4>
      </vt:variant>
      <vt:variant>
        <vt:i4>62</vt:i4>
      </vt:variant>
      <vt:variant>
        <vt:i4>0</vt:i4>
      </vt:variant>
      <vt:variant>
        <vt:i4>5</vt:i4>
      </vt:variant>
      <vt:variant>
        <vt:lpwstr/>
      </vt:variant>
      <vt:variant>
        <vt:lpwstr>_Toc42855523</vt:lpwstr>
      </vt:variant>
      <vt:variant>
        <vt:i4>1507387</vt:i4>
      </vt:variant>
      <vt:variant>
        <vt:i4>56</vt:i4>
      </vt:variant>
      <vt:variant>
        <vt:i4>0</vt:i4>
      </vt:variant>
      <vt:variant>
        <vt:i4>5</vt:i4>
      </vt:variant>
      <vt:variant>
        <vt:lpwstr/>
      </vt:variant>
      <vt:variant>
        <vt:lpwstr>_Toc42855522</vt:lpwstr>
      </vt:variant>
      <vt:variant>
        <vt:i4>1310779</vt:i4>
      </vt:variant>
      <vt:variant>
        <vt:i4>50</vt:i4>
      </vt:variant>
      <vt:variant>
        <vt:i4>0</vt:i4>
      </vt:variant>
      <vt:variant>
        <vt:i4>5</vt:i4>
      </vt:variant>
      <vt:variant>
        <vt:lpwstr/>
      </vt:variant>
      <vt:variant>
        <vt:lpwstr>_Toc42855521</vt:lpwstr>
      </vt:variant>
      <vt:variant>
        <vt:i4>1376315</vt:i4>
      </vt:variant>
      <vt:variant>
        <vt:i4>44</vt:i4>
      </vt:variant>
      <vt:variant>
        <vt:i4>0</vt:i4>
      </vt:variant>
      <vt:variant>
        <vt:i4>5</vt:i4>
      </vt:variant>
      <vt:variant>
        <vt:lpwstr/>
      </vt:variant>
      <vt:variant>
        <vt:lpwstr>_Toc42855520</vt:lpwstr>
      </vt:variant>
      <vt:variant>
        <vt:i4>1835064</vt:i4>
      </vt:variant>
      <vt:variant>
        <vt:i4>38</vt:i4>
      </vt:variant>
      <vt:variant>
        <vt:i4>0</vt:i4>
      </vt:variant>
      <vt:variant>
        <vt:i4>5</vt:i4>
      </vt:variant>
      <vt:variant>
        <vt:lpwstr/>
      </vt:variant>
      <vt:variant>
        <vt:lpwstr>_Toc42855519</vt:lpwstr>
      </vt:variant>
      <vt:variant>
        <vt:i4>1900600</vt:i4>
      </vt:variant>
      <vt:variant>
        <vt:i4>32</vt:i4>
      </vt:variant>
      <vt:variant>
        <vt:i4>0</vt:i4>
      </vt:variant>
      <vt:variant>
        <vt:i4>5</vt:i4>
      </vt:variant>
      <vt:variant>
        <vt:lpwstr/>
      </vt:variant>
      <vt:variant>
        <vt:lpwstr>_Toc42855518</vt:lpwstr>
      </vt:variant>
      <vt:variant>
        <vt:i4>1179704</vt:i4>
      </vt:variant>
      <vt:variant>
        <vt:i4>26</vt:i4>
      </vt:variant>
      <vt:variant>
        <vt:i4>0</vt:i4>
      </vt:variant>
      <vt:variant>
        <vt:i4>5</vt:i4>
      </vt:variant>
      <vt:variant>
        <vt:lpwstr/>
      </vt:variant>
      <vt:variant>
        <vt:lpwstr>_Toc42855517</vt:lpwstr>
      </vt:variant>
      <vt:variant>
        <vt:i4>1245240</vt:i4>
      </vt:variant>
      <vt:variant>
        <vt:i4>20</vt:i4>
      </vt:variant>
      <vt:variant>
        <vt:i4>0</vt:i4>
      </vt:variant>
      <vt:variant>
        <vt:i4>5</vt:i4>
      </vt:variant>
      <vt:variant>
        <vt:lpwstr/>
      </vt:variant>
      <vt:variant>
        <vt:lpwstr>_Toc42855516</vt:lpwstr>
      </vt:variant>
      <vt:variant>
        <vt:i4>1048632</vt:i4>
      </vt:variant>
      <vt:variant>
        <vt:i4>14</vt:i4>
      </vt:variant>
      <vt:variant>
        <vt:i4>0</vt:i4>
      </vt:variant>
      <vt:variant>
        <vt:i4>5</vt:i4>
      </vt:variant>
      <vt:variant>
        <vt:lpwstr/>
      </vt:variant>
      <vt:variant>
        <vt:lpwstr>_Toc42855515</vt:lpwstr>
      </vt:variant>
      <vt:variant>
        <vt:i4>1114168</vt:i4>
      </vt:variant>
      <vt:variant>
        <vt:i4>8</vt:i4>
      </vt:variant>
      <vt:variant>
        <vt:i4>0</vt:i4>
      </vt:variant>
      <vt:variant>
        <vt:i4>5</vt:i4>
      </vt:variant>
      <vt:variant>
        <vt:lpwstr/>
      </vt:variant>
      <vt:variant>
        <vt:lpwstr>_Toc42855514</vt:lpwstr>
      </vt:variant>
      <vt:variant>
        <vt:i4>1441848</vt:i4>
      </vt:variant>
      <vt:variant>
        <vt:i4>2</vt:i4>
      </vt:variant>
      <vt:variant>
        <vt:i4>0</vt:i4>
      </vt:variant>
      <vt:variant>
        <vt:i4>5</vt:i4>
      </vt:variant>
      <vt:variant>
        <vt:lpwstr/>
      </vt:variant>
      <vt:variant>
        <vt:lpwstr>_Toc42855513</vt:lpwstr>
      </vt:variant>
      <vt:variant>
        <vt:i4>2490411</vt:i4>
      </vt:variant>
      <vt:variant>
        <vt:i4>12</vt:i4>
      </vt:variant>
      <vt:variant>
        <vt:i4>0</vt:i4>
      </vt:variant>
      <vt:variant>
        <vt:i4>5</vt:i4>
      </vt:variant>
      <vt:variant>
        <vt:lpwstr>https://www.taxheaven.gr/laws/view/index/law/4412/year/2016/article/221</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Παγώνη Δήμητρα</cp:lastModifiedBy>
  <cp:revision>33</cp:revision>
  <cp:lastPrinted>2024-08-26T14:49:00Z</cp:lastPrinted>
  <dcterms:created xsi:type="dcterms:W3CDTF">2024-07-17T10:49:00Z</dcterms:created>
  <dcterms:modified xsi:type="dcterms:W3CDTF">2024-08-26T14:52:00Z</dcterms:modified>
</cp:coreProperties>
</file>